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1F7E" w:rsidRPr="00433BAD" w:rsidRDefault="00071F7E" w:rsidP="00683CF8">
      <w:pPr>
        <w:spacing w:line="276" w:lineRule="auto"/>
        <w:rPr>
          <w:rFonts w:cs="Times New Roman"/>
          <w:sz w:val="22"/>
          <w:szCs w:val="22"/>
        </w:rPr>
      </w:pPr>
    </w:p>
    <w:p w:rsidR="00071F7E" w:rsidRPr="00433BAD" w:rsidRDefault="00B76F24" w:rsidP="00683CF8">
      <w:pPr>
        <w:spacing w:line="276" w:lineRule="auto"/>
        <w:rPr>
          <w:rFonts w:cs="Times New Roman"/>
          <w:b/>
          <w:bCs/>
          <w:sz w:val="22"/>
          <w:szCs w:val="22"/>
        </w:rPr>
      </w:pPr>
      <w:r w:rsidRPr="00433BAD">
        <w:rPr>
          <w:rFonts w:cs="Times New Roman"/>
          <w:noProof/>
          <w:sz w:val="22"/>
          <w:szCs w:val="22"/>
        </w:rPr>
        <w:drawing>
          <wp:inline distT="0" distB="0" distL="0" distR="0" wp14:anchorId="5F363AC4" wp14:editId="3E795216">
            <wp:extent cx="5476875" cy="1114425"/>
            <wp:effectExtent l="0" t="0" r="9525" b="9525"/>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inline>
        </w:drawing>
      </w:r>
    </w:p>
    <w:p w:rsidR="00071F7E" w:rsidRPr="00433BAD" w:rsidRDefault="00071F7E" w:rsidP="00683CF8">
      <w:pPr>
        <w:spacing w:line="276" w:lineRule="auto"/>
        <w:jc w:val="center"/>
        <w:rPr>
          <w:rFonts w:cs="Times New Roman"/>
          <w:b/>
          <w:bCs/>
          <w:spacing w:val="80"/>
          <w:sz w:val="22"/>
          <w:szCs w:val="22"/>
          <w:u w:val="single"/>
        </w:rPr>
      </w:pPr>
    </w:p>
    <w:p w:rsidR="00987318" w:rsidRPr="00433BAD" w:rsidRDefault="00071F7E" w:rsidP="00683CF8">
      <w:pPr>
        <w:spacing w:line="276" w:lineRule="auto"/>
        <w:jc w:val="center"/>
        <w:rPr>
          <w:rFonts w:cs="Times New Roman"/>
          <w:b/>
          <w:bCs/>
          <w:spacing w:val="80"/>
          <w:sz w:val="22"/>
          <w:szCs w:val="22"/>
          <w:u w:val="single"/>
        </w:rPr>
      </w:pPr>
      <w:r w:rsidRPr="00433BAD">
        <w:rPr>
          <w:rFonts w:cs="Times New Roman"/>
          <w:b/>
          <w:bCs/>
          <w:spacing w:val="80"/>
          <w:sz w:val="22"/>
          <w:szCs w:val="22"/>
          <w:u w:val="single"/>
        </w:rPr>
        <w:t>SPECYFIKACJA WARUNKÓW ZAMÓWIENIA</w:t>
      </w:r>
    </w:p>
    <w:p w:rsidR="00071F7E" w:rsidRPr="00433BAD" w:rsidRDefault="00071F7E" w:rsidP="00683CF8">
      <w:pPr>
        <w:spacing w:line="276" w:lineRule="auto"/>
        <w:rPr>
          <w:rFonts w:cs="Times New Roman"/>
          <w:sz w:val="22"/>
          <w:szCs w:val="22"/>
        </w:rPr>
      </w:pPr>
    </w:p>
    <w:p w:rsidR="00970AF0" w:rsidRPr="00433BAD" w:rsidRDefault="00970AF0" w:rsidP="00683CF8">
      <w:pPr>
        <w:spacing w:line="276" w:lineRule="auto"/>
        <w:rPr>
          <w:rFonts w:cs="Times New Roman"/>
          <w:sz w:val="22"/>
          <w:szCs w:val="22"/>
        </w:rPr>
      </w:pPr>
    </w:p>
    <w:p w:rsidR="00CE3174" w:rsidRPr="00433BAD" w:rsidRDefault="00CE3174" w:rsidP="0093211A">
      <w:pPr>
        <w:spacing w:line="276" w:lineRule="auto"/>
        <w:jc w:val="center"/>
        <w:rPr>
          <w:rFonts w:cs="Times New Roman"/>
          <w:sz w:val="22"/>
          <w:szCs w:val="22"/>
        </w:rPr>
      </w:pPr>
      <w:r w:rsidRPr="00433BAD">
        <w:rPr>
          <w:rFonts w:cs="Times New Roman"/>
          <w:sz w:val="22"/>
          <w:szCs w:val="22"/>
        </w:rPr>
        <w:t xml:space="preserve">Postępowanie prowadzone w trybie przetargu nieograniczonego </w:t>
      </w:r>
      <w:r w:rsidR="00764743" w:rsidRPr="00433BAD">
        <w:rPr>
          <w:rFonts w:cs="Times New Roman"/>
          <w:sz w:val="22"/>
          <w:szCs w:val="22"/>
        </w:rPr>
        <w:t>zgodnie z art. 13</w:t>
      </w:r>
      <w:r w:rsidR="002C21DE" w:rsidRPr="00433BAD">
        <w:rPr>
          <w:rFonts w:cs="Times New Roman"/>
          <w:sz w:val="22"/>
          <w:szCs w:val="22"/>
        </w:rPr>
        <w:t>2</w:t>
      </w:r>
      <w:r w:rsidR="00764743" w:rsidRPr="00433BAD">
        <w:rPr>
          <w:rFonts w:cs="Times New Roman"/>
          <w:sz w:val="22"/>
          <w:szCs w:val="22"/>
        </w:rPr>
        <w:t xml:space="preserve"> </w:t>
      </w:r>
      <w:r w:rsidRPr="00433BAD">
        <w:rPr>
          <w:rFonts w:cs="Times New Roman"/>
          <w:sz w:val="22"/>
          <w:szCs w:val="22"/>
        </w:rPr>
        <w:t xml:space="preserve">w oparciu o ustawę z dnia 11.09.2019 r. Prawo zamówień publicznych </w:t>
      </w:r>
      <w:r w:rsidRPr="00433BAD">
        <w:rPr>
          <w:rFonts w:cs="Times New Roman"/>
          <w:sz w:val="22"/>
          <w:szCs w:val="22"/>
          <w:lang w:eastAsia="ar-SA"/>
        </w:rPr>
        <w:t>(</w:t>
      </w:r>
      <w:proofErr w:type="spellStart"/>
      <w:r w:rsidR="0049664F" w:rsidRPr="00433BAD">
        <w:rPr>
          <w:rFonts w:cs="Times New Roman"/>
          <w:sz w:val="22"/>
          <w:szCs w:val="22"/>
          <w:lang w:eastAsia="ar-SA"/>
        </w:rPr>
        <w:t>t.j</w:t>
      </w:r>
      <w:proofErr w:type="spellEnd"/>
      <w:r w:rsidR="0049664F" w:rsidRPr="00433BAD">
        <w:rPr>
          <w:rFonts w:cs="Times New Roman"/>
          <w:sz w:val="22"/>
          <w:szCs w:val="22"/>
          <w:lang w:eastAsia="ar-SA"/>
        </w:rPr>
        <w:t>. Dz.U.</w:t>
      </w:r>
      <w:r w:rsidR="00C46F6E" w:rsidRPr="00433BAD">
        <w:rPr>
          <w:rFonts w:cs="Times New Roman"/>
          <w:sz w:val="22"/>
          <w:szCs w:val="22"/>
          <w:lang w:eastAsia="ar-SA"/>
        </w:rPr>
        <w:t xml:space="preserve"> </w:t>
      </w:r>
      <w:r w:rsidR="0049664F" w:rsidRPr="00433BAD">
        <w:rPr>
          <w:rFonts w:cs="Times New Roman"/>
          <w:sz w:val="22"/>
          <w:szCs w:val="22"/>
          <w:lang w:eastAsia="ar-SA"/>
        </w:rPr>
        <w:t>202</w:t>
      </w:r>
      <w:r w:rsidR="006B09F2">
        <w:rPr>
          <w:rFonts w:cs="Times New Roman"/>
          <w:sz w:val="22"/>
          <w:szCs w:val="22"/>
          <w:lang w:eastAsia="ar-SA"/>
        </w:rPr>
        <w:t>4</w:t>
      </w:r>
      <w:r w:rsidR="0049664F" w:rsidRPr="00433BAD">
        <w:rPr>
          <w:rFonts w:cs="Times New Roman"/>
          <w:sz w:val="22"/>
          <w:szCs w:val="22"/>
          <w:lang w:eastAsia="ar-SA"/>
        </w:rPr>
        <w:t xml:space="preserve"> r., poz. </w:t>
      </w:r>
      <w:r w:rsidR="006B09F2">
        <w:rPr>
          <w:rFonts w:cs="Times New Roman"/>
          <w:sz w:val="22"/>
          <w:szCs w:val="22"/>
          <w:lang w:eastAsia="ar-SA"/>
        </w:rPr>
        <w:t>1320</w:t>
      </w:r>
      <w:r w:rsidR="0049664F" w:rsidRPr="00433BAD">
        <w:rPr>
          <w:rFonts w:cs="Times New Roman"/>
          <w:sz w:val="22"/>
          <w:szCs w:val="22"/>
          <w:lang w:eastAsia="ar-SA"/>
        </w:rPr>
        <w:t xml:space="preserve"> z </w:t>
      </w:r>
      <w:proofErr w:type="spellStart"/>
      <w:r w:rsidR="0049664F" w:rsidRPr="00433BAD">
        <w:rPr>
          <w:rFonts w:cs="Times New Roman"/>
          <w:sz w:val="22"/>
          <w:szCs w:val="22"/>
          <w:lang w:eastAsia="ar-SA"/>
        </w:rPr>
        <w:t>poźn</w:t>
      </w:r>
      <w:proofErr w:type="spellEnd"/>
      <w:r w:rsidR="0049664F" w:rsidRPr="00433BAD">
        <w:rPr>
          <w:rFonts w:cs="Times New Roman"/>
          <w:sz w:val="22"/>
          <w:szCs w:val="22"/>
          <w:lang w:eastAsia="ar-SA"/>
        </w:rPr>
        <w:t>. zm.</w:t>
      </w:r>
      <w:r w:rsidRPr="00433BAD">
        <w:rPr>
          <w:rFonts w:cs="Times New Roman"/>
          <w:sz w:val="22"/>
          <w:szCs w:val="22"/>
          <w:lang w:eastAsia="ar-SA"/>
        </w:rPr>
        <w:t>)</w:t>
      </w:r>
    </w:p>
    <w:p w:rsidR="00CE3174" w:rsidRPr="00433BAD" w:rsidRDefault="00CE3174" w:rsidP="00683CF8">
      <w:pPr>
        <w:spacing w:line="276" w:lineRule="auto"/>
        <w:rPr>
          <w:rFonts w:cs="Times New Roman"/>
          <w:sz w:val="22"/>
          <w:szCs w:val="22"/>
        </w:rPr>
      </w:pPr>
    </w:p>
    <w:p w:rsidR="00071F7E" w:rsidRPr="00433BAD" w:rsidRDefault="00071F7E" w:rsidP="00683CF8">
      <w:pPr>
        <w:spacing w:line="276" w:lineRule="auto"/>
        <w:rPr>
          <w:rFonts w:cs="Times New Roman"/>
          <w:sz w:val="22"/>
          <w:szCs w:val="22"/>
        </w:rPr>
      </w:pPr>
      <w:r w:rsidRPr="00433BAD">
        <w:rPr>
          <w:rFonts w:cs="Times New Roman"/>
          <w:sz w:val="22"/>
          <w:szCs w:val="22"/>
        </w:rPr>
        <w:t xml:space="preserve">Dotyczy </w:t>
      </w:r>
      <w:r w:rsidR="00CE3174" w:rsidRPr="00433BAD">
        <w:rPr>
          <w:rFonts w:cs="Times New Roman"/>
          <w:sz w:val="22"/>
          <w:szCs w:val="22"/>
        </w:rPr>
        <w:t>postępowania</w:t>
      </w:r>
      <w:r w:rsidR="003F2C67" w:rsidRPr="00433BAD">
        <w:rPr>
          <w:rFonts w:cs="Times New Roman"/>
          <w:sz w:val="22"/>
          <w:szCs w:val="22"/>
        </w:rPr>
        <w:t xml:space="preserve"> o </w:t>
      </w:r>
      <w:r w:rsidR="00DC0C46" w:rsidRPr="00433BAD">
        <w:rPr>
          <w:rFonts w:cs="Times New Roman"/>
          <w:sz w:val="22"/>
          <w:szCs w:val="22"/>
        </w:rPr>
        <w:t xml:space="preserve">wartości </w:t>
      </w:r>
      <w:r w:rsidR="00DC0C46" w:rsidRPr="00433BAD">
        <w:rPr>
          <w:rFonts w:cs="Times New Roman"/>
          <w:b/>
          <w:sz w:val="22"/>
          <w:szCs w:val="22"/>
        </w:rPr>
        <w:t>powyżej 1</w:t>
      </w:r>
      <w:r w:rsidR="00B42C63" w:rsidRPr="00433BAD">
        <w:rPr>
          <w:rFonts w:cs="Times New Roman"/>
          <w:b/>
          <w:sz w:val="22"/>
          <w:szCs w:val="22"/>
        </w:rPr>
        <w:t>4</w:t>
      </w:r>
      <w:r w:rsidR="00ED1A89" w:rsidRPr="00433BAD">
        <w:rPr>
          <w:rFonts w:cs="Times New Roman"/>
          <w:b/>
          <w:sz w:val="22"/>
          <w:szCs w:val="22"/>
        </w:rPr>
        <w:t>3</w:t>
      </w:r>
      <w:r w:rsidRPr="00433BAD">
        <w:rPr>
          <w:rFonts w:cs="Times New Roman"/>
          <w:b/>
          <w:sz w:val="22"/>
          <w:szCs w:val="22"/>
        </w:rPr>
        <w:t xml:space="preserve"> 000 euro</w:t>
      </w:r>
      <w:r w:rsidRPr="00433BAD">
        <w:rPr>
          <w:rFonts w:cs="Times New Roman"/>
          <w:sz w:val="22"/>
          <w:szCs w:val="22"/>
        </w:rPr>
        <w:t xml:space="preserve"> na:</w:t>
      </w:r>
      <w:r w:rsidRPr="00433BAD">
        <w:rPr>
          <w:rFonts w:cs="Times New Roman"/>
          <w:sz w:val="22"/>
          <w:szCs w:val="22"/>
        </w:rPr>
        <w:br/>
      </w:r>
    </w:p>
    <w:p w:rsidR="00071F7E" w:rsidRPr="00433BAD" w:rsidRDefault="00071F7E" w:rsidP="00683CF8">
      <w:pPr>
        <w:spacing w:line="276" w:lineRule="auto"/>
        <w:rPr>
          <w:rFonts w:cs="Times New Roman"/>
          <w:sz w:val="22"/>
          <w:szCs w:val="22"/>
        </w:rPr>
      </w:pPr>
    </w:p>
    <w:p w:rsidR="009452CC" w:rsidRPr="00433BAD" w:rsidRDefault="00104E28" w:rsidP="00104E28">
      <w:pPr>
        <w:spacing w:line="276" w:lineRule="auto"/>
        <w:jc w:val="center"/>
        <w:rPr>
          <w:rFonts w:cs="Times New Roman"/>
          <w:b/>
          <w:sz w:val="22"/>
          <w:szCs w:val="22"/>
        </w:rPr>
      </w:pPr>
      <w:bookmarkStart w:id="0" w:name="_Hlk181967441"/>
      <w:r w:rsidRPr="00104E28">
        <w:rPr>
          <w:rFonts w:cs="Times New Roman"/>
          <w:b/>
          <w:sz w:val="22"/>
          <w:szCs w:val="22"/>
          <w:lang w:eastAsia="ar-SA"/>
        </w:rPr>
        <w:t>Dostawa 19 szt. aparatów do dializ z wyposażeniem w ramach dotacji na potrzeby CSK UM w Łodzi przy ul. Pomorskiej 251</w:t>
      </w:r>
    </w:p>
    <w:bookmarkEnd w:id="0"/>
    <w:p w:rsidR="00104E28" w:rsidRDefault="00104E28" w:rsidP="004D4B56">
      <w:pPr>
        <w:spacing w:line="276" w:lineRule="auto"/>
        <w:jc w:val="both"/>
        <w:rPr>
          <w:rFonts w:cs="Times New Roman"/>
          <w:b/>
          <w:sz w:val="22"/>
          <w:szCs w:val="22"/>
        </w:rPr>
      </w:pPr>
    </w:p>
    <w:p w:rsidR="004D4B56" w:rsidRPr="00DF3DC3" w:rsidRDefault="004D4B56" w:rsidP="004D4B56">
      <w:pPr>
        <w:spacing w:line="276" w:lineRule="auto"/>
        <w:jc w:val="both"/>
        <w:rPr>
          <w:rFonts w:cs="Times New Roman"/>
          <w:b/>
          <w:sz w:val="22"/>
          <w:szCs w:val="22"/>
        </w:rPr>
      </w:pPr>
      <w:r w:rsidRPr="00DF3DC3">
        <w:rPr>
          <w:rFonts w:cs="Times New Roman"/>
          <w:b/>
          <w:sz w:val="22"/>
          <w:szCs w:val="22"/>
        </w:rPr>
        <w:t>Nomenklatura – Wspólny Słownik Zamówień (CPV):</w:t>
      </w:r>
    </w:p>
    <w:p w:rsidR="00A20A7F" w:rsidRDefault="00B96FDD" w:rsidP="004D4B56">
      <w:pPr>
        <w:spacing w:line="276" w:lineRule="auto"/>
        <w:jc w:val="both"/>
        <w:rPr>
          <w:rFonts w:cs="Times New Roman"/>
          <w:b/>
          <w:sz w:val="22"/>
          <w:szCs w:val="22"/>
        </w:rPr>
      </w:pPr>
      <w:r w:rsidRPr="00DF3DC3">
        <w:rPr>
          <w:rFonts w:cs="Times New Roman"/>
          <w:b/>
          <w:sz w:val="22"/>
          <w:szCs w:val="22"/>
        </w:rPr>
        <w:t>33</w:t>
      </w:r>
      <w:r w:rsidR="00104E28">
        <w:rPr>
          <w:rFonts w:cs="Times New Roman"/>
          <w:b/>
          <w:sz w:val="22"/>
          <w:szCs w:val="22"/>
        </w:rPr>
        <w:t>100000-1</w:t>
      </w:r>
      <w:r w:rsidR="00231139">
        <w:rPr>
          <w:rFonts w:cs="Times New Roman"/>
          <w:b/>
          <w:sz w:val="22"/>
          <w:szCs w:val="22"/>
        </w:rPr>
        <w:t xml:space="preserve"> Urządzenia medyczne</w:t>
      </w:r>
    </w:p>
    <w:p w:rsidR="00231139" w:rsidRPr="00433BAD" w:rsidRDefault="00231139" w:rsidP="004D4B56">
      <w:pPr>
        <w:spacing w:line="276" w:lineRule="auto"/>
        <w:jc w:val="both"/>
        <w:rPr>
          <w:rFonts w:cs="Times New Roman"/>
          <w:b/>
          <w:sz w:val="22"/>
          <w:szCs w:val="22"/>
        </w:rPr>
      </w:pPr>
      <w:r w:rsidRPr="00231139">
        <w:rPr>
          <w:rFonts w:cs="Times New Roman"/>
          <w:b/>
          <w:sz w:val="22"/>
          <w:szCs w:val="22"/>
        </w:rPr>
        <w:t>33190000 - 8  Różne urządzenia i produkty medyczne</w:t>
      </w:r>
    </w:p>
    <w:p w:rsidR="00237C29" w:rsidRPr="00433BAD" w:rsidRDefault="00237C29" w:rsidP="00683CF8">
      <w:pPr>
        <w:spacing w:line="276" w:lineRule="auto"/>
        <w:rPr>
          <w:rFonts w:cs="Times New Roman"/>
          <w:sz w:val="22"/>
          <w:szCs w:val="22"/>
        </w:rPr>
      </w:pPr>
    </w:p>
    <w:p w:rsidR="00237C29" w:rsidRPr="00433BAD" w:rsidRDefault="00237C29" w:rsidP="00683CF8">
      <w:pPr>
        <w:spacing w:line="276" w:lineRule="auto"/>
        <w:rPr>
          <w:rFonts w:cs="Times New Roman"/>
          <w:sz w:val="22"/>
          <w:szCs w:val="22"/>
        </w:rPr>
      </w:pPr>
    </w:p>
    <w:p w:rsidR="00237C29" w:rsidRPr="00433BAD" w:rsidRDefault="00237C29" w:rsidP="00683CF8">
      <w:pPr>
        <w:spacing w:line="276" w:lineRule="auto"/>
        <w:rPr>
          <w:rFonts w:cs="Times New Roman"/>
          <w:sz w:val="22"/>
          <w:szCs w:val="22"/>
        </w:rPr>
      </w:pPr>
    </w:p>
    <w:p w:rsidR="0067754F" w:rsidRPr="00433BAD" w:rsidRDefault="0067754F" w:rsidP="00683CF8">
      <w:pPr>
        <w:spacing w:line="276" w:lineRule="auto"/>
        <w:rPr>
          <w:rFonts w:cs="Times New Roman"/>
          <w:sz w:val="22"/>
          <w:szCs w:val="22"/>
        </w:rPr>
      </w:pPr>
    </w:p>
    <w:p w:rsidR="0067754F" w:rsidRPr="00433BAD" w:rsidRDefault="0067754F" w:rsidP="00683CF8">
      <w:pPr>
        <w:spacing w:line="276" w:lineRule="auto"/>
        <w:rPr>
          <w:rFonts w:cs="Times New Roman"/>
          <w:sz w:val="22"/>
          <w:szCs w:val="22"/>
        </w:rPr>
      </w:pPr>
    </w:p>
    <w:p w:rsidR="0067754F" w:rsidRPr="00433BAD" w:rsidRDefault="0067754F" w:rsidP="00683CF8">
      <w:pPr>
        <w:spacing w:line="276" w:lineRule="auto"/>
        <w:rPr>
          <w:rFonts w:cs="Times New Roman"/>
          <w:sz w:val="22"/>
          <w:szCs w:val="22"/>
        </w:rPr>
      </w:pPr>
    </w:p>
    <w:p w:rsidR="00071F7E" w:rsidRPr="00433BAD" w:rsidRDefault="006E3173" w:rsidP="00683CF8">
      <w:pPr>
        <w:spacing w:line="276" w:lineRule="auto"/>
        <w:rPr>
          <w:rFonts w:cs="Times New Roman"/>
          <w:b/>
          <w:bCs/>
          <w:sz w:val="22"/>
          <w:szCs w:val="22"/>
          <w:u w:val="single"/>
        </w:rPr>
      </w:pPr>
      <w:r w:rsidRPr="00433BAD">
        <w:rPr>
          <w:rFonts w:cs="Times New Roman"/>
          <w:b/>
          <w:bCs/>
          <w:sz w:val="22"/>
          <w:szCs w:val="22"/>
        </w:rPr>
        <w:t>ZP/</w:t>
      </w:r>
      <w:r w:rsidR="00A9035B">
        <w:rPr>
          <w:rFonts w:cs="Times New Roman"/>
          <w:b/>
          <w:bCs/>
          <w:sz w:val="22"/>
          <w:szCs w:val="22"/>
        </w:rPr>
        <w:t>1</w:t>
      </w:r>
      <w:r w:rsidR="00104E28">
        <w:rPr>
          <w:rFonts w:cs="Times New Roman"/>
          <w:b/>
          <w:bCs/>
          <w:sz w:val="22"/>
          <w:szCs w:val="22"/>
        </w:rPr>
        <w:t>78</w:t>
      </w:r>
      <w:r w:rsidRPr="00433BAD">
        <w:rPr>
          <w:rFonts w:cs="Times New Roman"/>
          <w:b/>
          <w:bCs/>
          <w:sz w:val="22"/>
          <w:szCs w:val="22"/>
        </w:rPr>
        <w:t>/2024</w:t>
      </w:r>
    </w:p>
    <w:p w:rsidR="00071F7E" w:rsidRPr="00433BAD" w:rsidRDefault="00071F7E" w:rsidP="00683CF8">
      <w:pPr>
        <w:spacing w:line="276" w:lineRule="auto"/>
        <w:rPr>
          <w:rFonts w:cs="Times New Roman"/>
          <w:b/>
          <w:bCs/>
          <w:sz w:val="22"/>
          <w:szCs w:val="22"/>
          <w:u w:val="single"/>
        </w:rPr>
      </w:pPr>
    </w:p>
    <w:p w:rsidR="00071F7E" w:rsidRPr="00433BAD" w:rsidRDefault="00071F7E" w:rsidP="00683CF8">
      <w:pPr>
        <w:spacing w:line="276" w:lineRule="auto"/>
        <w:rPr>
          <w:rFonts w:cs="Times New Roman"/>
          <w:b/>
          <w:bCs/>
          <w:sz w:val="22"/>
          <w:szCs w:val="22"/>
          <w:u w:val="single"/>
        </w:rPr>
      </w:pPr>
    </w:p>
    <w:p w:rsidR="00324DAD" w:rsidRPr="00433BAD" w:rsidRDefault="00324DAD" w:rsidP="00683CF8">
      <w:pPr>
        <w:pStyle w:val="Tekstdymka"/>
        <w:spacing w:line="276" w:lineRule="auto"/>
        <w:rPr>
          <w:rFonts w:ascii="Times New Roman" w:hAnsi="Times New Roman" w:cs="Times New Roman"/>
          <w:sz w:val="22"/>
          <w:szCs w:val="22"/>
        </w:rPr>
      </w:pPr>
    </w:p>
    <w:p w:rsidR="00AB31C1" w:rsidRPr="00433BAD" w:rsidRDefault="00AB31C1" w:rsidP="00683CF8">
      <w:pPr>
        <w:spacing w:line="276" w:lineRule="auto"/>
        <w:rPr>
          <w:rFonts w:cs="Times New Roman"/>
          <w:b/>
          <w:bCs/>
          <w:sz w:val="22"/>
          <w:szCs w:val="22"/>
          <w:u w:val="single"/>
        </w:rPr>
      </w:pPr>
    </w:p>
    <w:p w:rsidR="00CF7A86" w:rsidRPr="00433BAD" w:rsidRDefault="00CF7A86" w:rsidP="00683CF8">
      <w:pPr>
        <w:spacing w:line="276" w:lineRule="auto"/>
        <w:rPr>
          <w:rFonts w:cs="Times New Roman"/>
          <w:b/>
          <w:bCs/>
          <w:sz w:val="22"/>
          <w:szCs w:val="22"/>
          <w:u w:val="single"/>
        </w:rPr>
      </w:pPr>
    </w:p>
    <w:p w:rsidR="00CF7A86" w:rsidRPr="00433BAD" w:rsidRDefault="00CF7A86" w:rsidP="00683CF8">
      <w:pPr>
        <w:spacing w:line="276" w:lineRule="auto"/>
        <w:rPr>
          <w:rFonts w:cs="Times New Roman"/>
          <w:b/>
          <w:bCs/>
          <w:sz w:val="22"/>
          <w:szCs w:val="22"/>
          <w:u w:val="single"/>
        </w:rPr>
      </w:pPr>
    </w:p>
    <w:p w:rsidR="00CF7A86" w:rsidRPr="00433BAD" w:rsidRDefault="00CF7A86" w:rsidP="00683CF8">
      <w:pPr>
        <w:spacing w:line="276" w:lineRule="auto"/>
        <w:rPr>
          <w:rFonts w:cs="Times New Roman"/>
          <w:b/>
          <w:bCs/>
          <w:sz w:val="22"/>
          <w:szCs w:val="22"/>
          <w:u w:val="single"/>
        </w:rPr>
      </w:pPr>
    </w:p>
    <w:p w:rsidR="00071F7E" w:rsidRPr="00433BAD" w:rsidRDefault="00071F7E" w:rsidP="00683CF8">
      <w:pPr>
        <w:pStyle w:val="Tekstpodstawowy2"/>
        <w:spacing w:after="0" w:line="276" w:lineRule="auto"/>
        <w:jc w:val="right"/>
        <w:rPr>
          <w:sz w:val="22"/>
          <w:szCs w:val="22"/>
        </w:rPr>
      </w:pPr>
      <w:r w:rsidRPr="00433BAD">
        <w:rPr>
          <w:b/>
          <w:bCs/>
          <w:sz w:val="22"/>
          <w:szCs w:val="22"/>
        </w:rPr>
        <w:t>Specyfikację zatwierdził</w:t>
      </w:r>
      <w:r w:rsidR="00DC0C46" w:rsidRPr="00433BAD">
        <w:rPr>
          <w:b/>
          <w:bCs/>
          <w:sz w:val="22"/>
          <w:szCs w:val="22"/>
        </w:rPr>
        <w:t>a</w:t>
      </w:r>
      <w:r w:rsidRPr="00433BAD">
        <w:rPr>
          <w:b/>
          <w:bCs/>
          <w:sz w:val="22"/>
          <w:szCs w:val="22"/>
        </w:rPr>
        <w:t xml:space="preserve">: </w:t>
      </w:r>
    </w:p>
    <w:p w:rsidR="00071F7E" w:rsidRPr="00433BAD" w:rsidRDefault="00071F7E" w:rsidP="00683CF8">
      <w:pPr>
        <w:spacing w:line="276" w:lineRule="auto"/>
        <w:jc w:val="right"/>
        <w:rPr>
          <w:rFonts w:cs="Times New Roman"/>
          <w:b/>
          <w:bCs/>
          <w:sz w:val="22"/>
          <w:szCs w:val="22"/>
        </w:rPr>
      </w:pPr>
      <w:r w:rsidRPr="00433BAD">
        <w:rPr>
          <w:rFonts w:cs="Times New Roman"/>
          <w:b/>
          <w:bCs/>
          <w:sz w:val="22"/>
          <w:szCs w:val="22"/>
        </w:rPr>
        <w:t>dr n. med. Monika Domarecka</w:t>
      </w:r>
    </w:p>
    <w:p w:rsidR="00071F7E" w:rsidRPr="00433BAD" w:rsidRDefault="00071F7E" w:rsidP="00683CF8">
      <w:pPr>
        <w:spacing w:line="276" w:lineRule="auto"/>
        <w:jc w:val="right"/>
        <w:rPr>
          <w:rFonts w:cs="Times New Roman"/>
          <w:b/>
          <w:bCs/>
          <w:sz w:val="22"/>
          <w:szCs w:val="22"/>
        </w:rPr>
      </w:pPr>
      <w:r w:rsidRPr="00433BAD">
        <w:rPr>
          <w:rFonts w:cs="Times New Roman"/>
          <w:b/>
          <w:bCs/>
          <w:sz w:val="22"/>
          <w:szCs w:val="22"/>
        </w:rPr>
        <w:t>Dyrektor Centralnego Szpitala Klinicznego</w:t>
      </w:r>
    </w:p>
    <w:p w:rsidR="00071F7E" w:rsidRPr="00433BAD" w:rsidRDefault="00071F7E" w:rsidP="00683CF8">
      <w:pPr>
        <w:spacing w:line="276" w:lineRule="auto"/>
        <w:jc w:val="right"/>
        <w:rPr>
          <w:rFonts w:cs="Times New Roman"/>
          <w:b/>
          <w:bCs/>
          <w:sz w:val="22"/>
          <w:szCs w:val="22"/>
        </w:rPr>
      </w:pPr>
      <w:r w:rsidRPr="00433BAD">
        <w:rPr>
          <w:rFonts w:cs="Times New Roman"/>
          <w:b/>
          <w:bCs/>
          <w:sz w:val="22"/>
          <w:szCs w:val="22"/>
        </w:rPr>
        <w:t>Uniwersytetu Medycznego</w:t>
      </w:r>
      <w:r w:rsidR="003F2C67" w:rsidRPr="00433BAD">
        <w:rPr>
          <w:rFonts w:cs="Times New Roman"/>
          <w:b/>
          <w:bCs/>
          <w:sz w:val="22"/>
          <w:szCs w:val="22"/>
        </w:rPr>
        <w:t xml:space="preserve"> w </w:t>
      </w:r>
      <w:r w:rsidRPr="00433BAD">
        <w:rPr>
          <w:rFonts w:cs="Times New Roman"/>
          <w:b/>
          <w:bCs/>
          <w:sz w:val="22"/>
          <w:szCs w:val="22"/>
        </w:rPr>
        <w:t>Łodzi</w:t>
      </w:r>
    </w:p>
    <w:p w:rsidR="00071F7E" w:rsidRPr="00433BAD" w:rsidRDefault="00071F7E" w:rsidP="00683CF8">
      <w:pPr>
        <w:spacing w:line="276" w:lineRule="auto"/>
        <w:jc w:val="center"/>
        <w:rPr>
          <w:rFonts w:cs="Times New Roman"/>
          <w:sz w:val="22"/>
          <w:szCs w:val="22"/>
        </w:rPr>
      </w:pPr>
    </w:p>
    <w:p w:rsidR="00071F7E" w:rsidRPr="00433BAD" w:rsidRDefault="00071F7E" w:rsidP="00683CF8">
      <w:pPr>
        <w:spacing w:line="276" w:lineRule="auto"/>
        <w:jc w:val="center"/>
        <w:rPr>
          <w:rFonts w:cs="Times New Roman"/>
          <w:sz w:val="22"/>
          <w:szCs w:val="22"/>
        </w:rPr>
      </w:pPr>
    </w:p>
    <w:p w:rsidR="00071F7E" w:rsidRPr="00433BAD" w:rsidRDefault="00071F7E" w:rsidP="00683CF8">
      <w:pPr>
        <w:spacing w:line="276" w:lineRule="auto"/>
        <w:jc w:val="center"/>
        <w:rPr>
          <w:rFonts w:cs="Times New Roman"/>
          <w:sz w:val="22"/>
          <w:szCs w:val="22"/>
        </w:rPr>
      </w:pPr>
    </w:p>
    <w:p w:rsidR="00911226" w:rsidRPr="00433BAD" w:rsidRDefault="00911226" w:rsidP="00683CF8">
      <w:pPr>
        <w:spacing w:line="276" w:lineRule="auto"/>
        <w:jc w:val="center"/>
        <w:rPr>
          <w:rFonts w:cs="Times New Roman"/>
          <w:sz w:val="22"/>
          <w:szCs w:val="22"/>
        </w:rPr>
      </w:pPr>
    </w:p>
    <w:p w:rsidR="00A20A7F" w:rsidRPr="00433BAD" w:rsidRDefault="00A20A7F" w:rsidP="00683CF8">
      <w:pPr>
        <w:spacing w:line="276" w:lineRule="auto"/>
        <w:jc w:val="center"/>
        <w:rPr>
          <w:rFonts w:cs="Times New Roman"/>
          <w:sz w:val="22"/>
          <w:szCs w:val="22"/>
        </w:rPr>
      </w:pPr>
    </w:p>
    <w:p w:rsidR="00A20A7F" w:rsidRPr="00433BAD" w:rsidRDefault="00A20A7F" w:rsidP="00683CF8">
      <w:pPr>
        <w:spacing w:line="276" w:lineRule="auto"/>
        <w:jc w:val="center"/>
        <w:rPr>
          <w:rFonts w:cs="Times New Roman"/>
          <w:sz w:val="22"/>
          <w:szCs w:val="22"/>
        </w:rPr>
      </w:pPr>
    </w:p>
    <w:p w:rsidR="00A20A7F" w:rsidRPr="00433BAD" w:rsidRDefault="00A20A7F" w:rsidP="00683CF8">
      <w:pPr>
        <w:spacing w:line="276" w:lineRule="auto"/>
        <w:jc w:val="center"/>
        <w:rPr>
          <w:rFonts w:cs="Times New Roman"/>
          <w:sz w:val="22"/>
          <w:szCs w:val="22"/>
        </w:rPr>
      </w:pPr>
    </w:p>
    <w:p w:rsidR="00A20A7F" w:rsidRPr="00433BAD" w:rsidRDefault="00A20A7F" w:rsidP="00683CF8">
      <w:pPr>
        <w:spacing w:line="276" w:lineRule="auto"/>
        <w:jc w:val="center"/>
        <w:rPr>
          <w:rFonts w:cs="Times New Roman"/>
          <w:sz w:val="22"/>
          <w:szCs w:val="22"/>
        </w:rPr>
      </w:pPr>
    </w:p>
    <w:p w:rsidR="00A20A7F" w:rsidRPr="00433BAD" w:rsidRDefault="00A20A7F" w:rsidP="00683CF8">
      <w:pPr>
        <w:spacing w:line="276" w:lineRule="auto"/>
        <w:jc w:val="center"/>
        <w:rPr>
          <w:rFonts w:cs="Times New Roman"/>
          <w:sz w:val="22"/>
          <w:szCs w:val="22"/>
        </w:rPr>
      </w:pPr>
    </w:p>
    <w:p w:rsidR="00911226" w:rsidRPr="00433BAD" w:rsidRDefault="00911226" w:rsidP="00683CF8">
      <w:pPr>
        <w:spacing w:line="276" w:lineRule="auto"/>
        <w:jc w:val="center"/>
        <w:rPr>
          <w:rFonts w:cs="Times New Roman"/>
          <w:sz w:val="22"/>
          <w:szCs w:val="22"/>
        </w:rPr>
      </w:pPr>
    </w:p>
    <w:p w:rsidR="00071F7E" w:rsidRPr="00433BAD" w:rsidRDefault="00071F7E" w:rsidP="00683CF8">
      <w:pPr>
        <w:spacing w:line="276" w:lineRule="auto"/>
        <w:jc w:val="center"/>
        <w:rPr>
          <w:rFonts w:cs="Times New Roman"/>
          <w:sz w:val="22"/>
          <w:szCs w:val="22"/>
        </w:rPr>
        <w:sectPr w:rsidR="00071F7E" w:rsidRPr="00433BAD" w:rsidSect="00911226">
          <w:headerReference w:type="default" r:id="rId9"/>
          <w:pgSz w:w="11906" w:h="16838" w:code="9"/>
          <w:pgMar w:top="680" w:right="794" w:bottom="709" w:left="1134" w:header="709" w:footer="340" w:gutter="0"/>
          <w:cols w:space="708"/>
          <w:docGrid w:linePitch="360"/>
        </w:sectPr>
      </w:pPr>
      <w:r w:rsidRPr="00DF3DC3">
        <w:rPr>
          <w:rFonts w:cs="Times New Roman"/>
          <w:sz w:val="22"/>
          <w:szCs w:val="22"/>
        </w:rPr>
        <w:t xml:space="preserve">Łódź, dnia </w:t>
      </w:r>
      <w:r w:rsidR="00104E28">
        <w:rPr>
          <w:rFonts w:cs="Times New Roman"/>
          <w:sz w:val="22"/>
          <w:szCs w:val="22"/>
        </w:rPr>
        <w:t>08.11.</w:t>
      </w:r>
      <w:r w:rsidR="007A5502" w:rsidRPr="00DF3DC3">
        <w:rPr>
          <w:rFonts w:cs="Times New Roman"/>
          <w:sz w:val="22"/>
          <w:szCs w:val="22"/>
        </w:rPr>
        <w:t>2024</w:t>
      </w:r>
      <w:r w:rsidR="00C07F15" w:rsidRPr="00DF3DC3">
        <w:rPr>
          <w:rFonts w:cs="Times New Roman"/>
          <w:sz w:val="22"/>
          <w:szCs w:val="22"/>
        </w:rPr>
        <w:t xml:space="preserve"> </w:t>
      </w:r>
      <w:r w:rsidRPr="00DF3DC3">
        <w:rPr>
          <w:rFonts w:cs="Times New Roman"/>
          <w:sz w:val="22"/>
          <w:szCs w:val="22"/>
        </w:rPr>
        <w:t>r.</w:t>
      </w:r>
    </w:p>
    <w:p w:rsidR="003F2C67" w:rsidRPr="00433BAD" w:rsidRDefault="003F2C67" w:rsidP="00683CF8">
      <w:pPr>
        <w:spacing w:line="276" w:lineRule="auto"/>
        <w:jc w:val="center"/>
        <w:rPr>
          <w:rFonts w:cs="Times New Roman"/>
          <w:b/>
          <w:bCs/>
          <w:spacing w:val="80"/>
          <w:sz w:val="22"/>
          <w:szCs w:val="22"/>
        </w:rPr>
      </w:pPr>
      <w:r w:rsidRPr="00433BAD">
        <w:rPr>
          <w:rFonts w:cs="Times New Roman"/>
          <w:b/>
          <w:bCs/>
          <w:spacing w:val="80"/>
          <w:sz w:val="22"/>
          <w:szCs w:val="22"/>
        </w:rPr>
        <w:lastRenderedPageBreak/>
        <w:t>SPECYFIKACJA WARUNKÓW ZAMÓWIENIA</w:t>
      </w:r>
    </w:p>
    <w:p w:rsidR="007F0C26" w:rsidRPr="00433BAD" w:rsidRDefault="007F0C26" w:rsidP="00683CF8">
      <w:pPr>
        <w:spacing w:line="276" w:lineRule="auto"/>
        <w:jc w:val="center"/>
        <w:rPr>
          <w:rFonts w:cs="Times New Roman"/>
          <w:b/>
          <w:bCs/>
          <w:spacing w:val="80"/>
          <w:sz w:val="22"/>
          <w:szCs w:val="22"/>
        </w:rPr>
      </w:pPr>
    </w:p>
    <w:p w:rsidR="00104E28" w:rsidRDefault="00104E28" w:rsidP="00104E28">
      <w:pPr>
        <w:spacing w:line="276" w:lineRule="auto"/>
        <w:jc w:val="center"/>
        <w:rPr>
          <w:rFonts w:cs="Times New Roman"/>
          <w:b/>
          <w:sz w:val="22"/>
          <w:szCs w:val="22"/>
          <w:lang w:eastAsia="ar-SA"/>
        </w:rPr>
      </w:pPr>
      <w:r w:rsidRPr="00104E28">
        <w:rPr>
          <w:rFonts w:cs="Times New Roman"/>
          <w:b/>
          <w:sz w:val="22"/>
          <w:szCs w:val="22"/>
          <w:lang w:eastAsia="ar-SA"/>
        </w:rPr>
        <w:t>Dostawa 19 szt. aparatów do dializ z wyposażeniem w ramach dotacji na potrzeby CSK UM w Łodzi przy ul. Pomorskiej 251</w:t>
      </w:r>
    </w:p>
    <w:p w:rsidR="004C1E00" w:rsidRPr="00433BAD" w:rsidRDefault="004C1E00" w:rsidP="004C1E00">
      <w:pPr>
        <w:spacing w:line="276" w:lineRule="auto"/>
        <w:jc w:val="center"/>
        <w:rPr>
          <w:rFonts w:cs="Times New Roman"/>
          <w:b/>
          <w:sz w:val="22"/>
          <w:szCs w:val="22"/>
        </w:rPr>
      </w:pPr>
      <w:r w:rsidRPr="00913FF1">
        <w:rPr>
          <w:rFonts w:cs="Times New Roman"/>
          <w:b/>
          <w:sz w:val="22"/>
          <w:szCs w:val="22"/>
        </w:rPr>
        <w:t xml:space="preserve">Ogłoszenie o zamówieniu opublikowano w </w:t>
      </w:r>
      <w:proofErr w:type="spellStart"/>
      <w:r w:rsidRPr="00913FF1">
        <w:rPr>
          <w:rFonts w:cs="Times New Roman"/>
          <w:b/>
          <w:sz w:val="22"/>
          <w:szCs w:val="22"/>
        </w:rPr>
        <w:t>Dz.U.U.E</w:t>
      </w:r>
      <w:proofErr w:type="spellEnd"/>
      <w:r w:rsidRPr="00913FF1">
        <w:rPr>
          <w:rFonts w:cs="Times New Roman"/>
          <w:b/>
          <w:sz w:val="22"/>
          <w:szCs w:val="22"/>
        </w:rPr>
        <w:t xml:space="preserve">. nr: </w:t>
      </w:r>
      <w:r w:rsidR="00913FF1" w:rsidRPr="00913FF1">
        <w:rPr>
          <w:rFonts w:cs="Times New Roman"/>
          <w:b/>
          <w:sz w:val="22"/>
          <w:szCs w:val="22"/>
        </w:rPr>
        <w:t>690442-2024</w:t>
      </w:r>
      <w:r w:rsidRPr="00913FF1">
        <w:rPr>
          <w:rFonts w:cs="Times New Roman"/>
          <w:b/>
          <w:sz w:val="22"/>
          <w:szCs w:val="22"/>
        </w:rPr>
        <w:t xml:space="preserve"> , Numer wydania Dz.U. S:   </w:t>
      </w:r>
      <w:r w:rsidR="00913FF1" w:rsidRPr="00913FF1">
        <w:rPr>
          <w:rFonts w:cs="Times New Roman"/>
          <w:b/>
          <w:sz w:val="22"/>
          <w:szCs w:val="22"/>
        </w:rPr>
        <w:t>221</w:t>
      </w:r>
      <w:r w:rsidRPr="00913FF1">
        <w:rPr>
          <w:rFonts w:cs="Times New Roman"/>
          <w:b/>
          <w:sz w:val="22"/>
          <w:szCs w:val="22"/>
        </w:rPr>
        <w:t>/2024, Data publikacji: 13/11/2024</w:t>
      </w:r>
    </w:p>
    <w:p w:rsidR="00104E28" w:rsidRDefault="00104E28" w:rsidP="00683CF8">
      <w:pPr>
        <w:spacing w:line="276" w:lineRule="auto"/>
        <w:rPr>
          <w:rFonts w:cs="Times New Roman"/>
          <w:b/>
          <w:bCs/>
          <w:sz w:val="22"/>
          <w:szCs w:val="22"/>
        </w:rPr>
      </w:pPr>
    </w:p>
    <w:p w:rsidR="0090262F" w:rsidRPr="00433BAD" w:rsidRDefault="006E3173" w:rsidP="00683CF8">
      <w:pPr>
        <w:spacing w:line="276" w:lineRule="auto"/>
        <w:rPr>
          <w:rFonts w:cs="Times New Roman"/>
          <w:b/>
          <w:bCs/>
          <w:sz w:val="22"/>
          <w:szCs w:val="22"/>
          <w:u w:val="single"/>
        </w:rPr>
      </w:pPr>
      <w:r w:rsidRPr="00433BAD">
        <w:rPr>
          <w:rFonts w:cs="Times New Roman"/>
          <w:b/>
          <w:bCs/>
          <w:sz w:val="22"/>
          <w:szCs w:val="22"/>
        </w:rPr>
        <w:t>ZP/</w:t>
      </w:r>
      <w:r w:rsidR="00104E28">
        <w:rPr>
          <w:rFonts w:cs="Times New Roman"/>
          <w:b/>
          <w:bCs/>
          <w:sz w:val="22"/>
          <w:szCs w:val="22"/>
        </w:rPr>
        <w:t>178</w:t>
      </w:r>
      <w:r w:rsidRPr="00433BAD">
        <w:rPr>
          <w:rFonts w:cs="Times New Roman"/>
          <w:b/>
          <w:bCs/>
          <w:sz w:val="22"/>
          <w:szCs w:val="22"/>
        </w:rPr>
        <w:t>/2024</w:t>
      </w:r>
    </w:p>
    <w:p w:rsidR="00071F7E" w:rsidRPr="00433BAD" w:rsidRDefault="00071F7E" w:rsidP="00283225">
      <w:pPr>
        <w:spacing w:line="276" w:lineRule="auto"/>
        <w:rPr>
          <w:rFonts w:cs="Times New Roman"/>
          <w:b/>
          <w:bCs/>
          <w:sz w:val="22"/>
          <w:szCs w:val="22"/>
        </w:rPr>
      </w:pPr>
    </w:p>
    <w:p w:rsidR="00071F7E" w:rsidRPr="00433BAD" w:rsidRDefault="00E040BF" w:rsidP="00683CF8">
      <w:pPr>
        <w:pStyle w:val="Nagwek9"/>
        <w:suppressAutoHyphens w:val="0"/>
        <w:spacing w:line="276" w:lineRule="auto"/>
        <w:rPr>
          <w:rFonts w:cs="Times New Roman"/>
          <w:sz w:val="22"/>
          <w:szCs w:val="22"/>
          <w:lang w:eastAsia="pl-PL"/>
        </w:rPr>
      </w:pPr>
      <w:r w:rsidRPr="00433BAD">
        <w:rPr>
          <w:rFonts w:cs="Times New Roman"/>
          <w:sz w:val="22"/>
          <w:szCs w:val="22"/>
          <w:lang w:eastAsia="pl-PL"/>
        </w:rPr>
        <w:t xml:space="preserve">I. </w:t>
      </w:r>
      <w:r w:rsidR="00071F7E" w:rsidRPr="00433BAD">
        <w:rPr>
          <w:rFonts w:cs="Times New Roman"/>
          <w:sz w:val="22"/>
          <w:szCs w:val="22"/>
          <w:lang w:eastAsia="pl-PL"/>
        </w:rPr>
        <w:t xml:space="preserve">NAZWA ORAZ ADRES </w:t>
      </w:r>
      <w:r w:rsidR="00822168" w:rsidRPr="00433BAD">
        <w:rPr>
          <w:rFonts w:cs="Times New Roman"/>
          <w:sz w:val="22"/>
          <w:szCs w:val="22"/>
          <w:lang w:eastAsia="pl-PL"/>
        </w:rPr>
        <w:t>ZAMAWIAJĄCEGO</w:t>
      </w:r>
      <w:r w:rsidR="003D6065" w:rsidRPr="00433BAD">
        <w:rPr>
          <w:rFonts w:cs="Times New Roman"/>
          <w:sz w:val="22"/>
          <w:szCs w:val="22"/>
          <w:lang w:eastAsia="pl-PL"/>
        </w:rPr>
        <w:t>, NUMER TELEFONU,  ADRES POCZTY ELEKTRONICZNEJ</w:t>
      </w:r>
    </w:p>
    <w:p w:rsidR="00071F7E" w:rsidRPr="00433BAD" w:rsidRDefault="000F2C4F" w:rsidP="00E040BF">
      <w:pPr>
        <w:spacing w:line="276" w:lineRule="auto"/>
        <w:rPr>
          <w:rFonts w:cs="Times New Roman"/>
          <w:sz w:val="22"/>
          <w:szCs w:val="22"/>
        </w:rPr>
      </w:pPr>
      <w:r w:rsidRPr="00433BAD">
        <w:rPr>
          <w:rFonts w:cs="Times New Roman"/>
          <w:sz w:val="22"/>
          <w:szCs w:val="22"/>
        </w:rPr>
        <w:t>Zamawiający</w:t>
      </w:r>
      <w:r w:rsidR="00071F7E" w:rsidRPr="00433BAD">
        <w:rPr>
          <w:rFonts w:cs="Times New Roman"/>
          <w:sz w:val="22"/>
          <w:szCs w:val="22"/>
        </w:rPr>
        <w:t>:</w:t>
      </w:r>
      <w:r w:rsidR="00071F7E" w:rsidRPr="00433BAD">
        <w:rPr>
          <w:rFonts w:cs="Times New Roman"/>
          <w:sz w:val="22"/>
          <w:szCs w:val="22"/>
        </w:rPr>
        <w:tab/>
      </w:r>
      <w:r w:rsidR="00071F7E" w:rsidRPr="00433BAD">
        <w:rPr>
          <w:rFonts w:cs="Times New Roman"/>
          <w:sz w:val="22"/>
          <w:szCs w:val="22"/>
        </w:rPr>
        <w:tab/>
        <w:t>Samodzielny Publiczny Zakład Opieki Zdrowotnej</w:t>
      </w:r>
    </w:p>
    <w:p w:rsidR="00071F7E" w:rsidRPr="00433BAD" w:rsidRDefault="00071F7E" w:rsidP="00E040BF">
      <w:pPr>
        <w:spacing w:line="276" w:lineRule="auto"/>
        <w:ind w:left="2124"/>
        <w:rPr>
          <w:rFonts w:cs="Times New Roman"/>
          <w:sz w:val="22"/>
          <w:szCs w:val="22"/>
        </w:rPr>
      </w:pPr>
      <w:r w:rsidRPr="00433BAD">
        <w:rPr>
          <w:rFonts w:cs="Times New Roman"/>
          <w:sz w:val="22"/>
          <w:szCs w:val="22"/>
        </w:rPr>
        <w:t xml:space="preserve">Centralny Szpital Kliniczny </w:t>
      </w:r>
    </w:p>
    <w:p w:rsidR="00071F7E" w:rsidRPr="00433BAD" w:rsidRDefault="00071F7E" w:rsidP="00E040BF">
      <w:pPr>
        <w:spacing w:line="276" w:lineRule="auto"/>
        <w:ind w:left="2124"/>
        <w:rPr>
          <w:rFonts w:cs="Times New Roman"/>
          <w:sz w:val="22"/>
          <w:szCs w:val="22"/>
        </w:rPr>
      </w:pPr>
      <w:r w:rsidRPr="00433BAD">
        <w:rPr>
          <w:rFonts w:cs="Times New Roman"/>
          <w:sz w:val="22"/>
          <w:szCs w:val="22"/>
        </w:rPr>
        <w:t>Uniwersytetu Medycznego</w:t>
      </w:r>
      <w:r w:rsidR="003F2C67" w:rsidRPr="00433BAD">
        <w:rPr>
          <w:rFonts w:cs="Times New Roman"/>
          <w:sz w:val="22"/>
          <w:szCs w:val="22"/>
        </w:rPr>
        <w:t xml:space="preserve"> w </w:t>
      </w:r>
      <w:r w:rsidR="002209E0" w:rsidRPr="00433BAD">
        <w:rPr>
          <w:rFonts w:cs="Times New Roman"/>
          <w:sz w:val="22"/>
          <w:szCs w:val="22"/>
        </w:rPr>
        <w:t>Łodzi</w:t>
      </w:r>
      <w:r w:rsidRPr="00433BAD">
        <w:rPr>
          <w:rFonts w:cs="Times New Roman"/>
          <w:sz w:val="22"/>
          <w:szCs w:val="22"/>
        </w:rPr>
        <w:br/>
        <w:t>92-213 Łódź, ul. Pomorska 251</w:t>
      </w:r>
    </w:p>
    <w:p w:rsidR="00E81F8D" w:rsidRPr="00433BAD" w:rsidRDefault="00071F7E" w:rsidP="00E040BF">
      <w:pPr>
        <w:spacing w:line="276" w:lineRule="auto"/>
        <w:ind w:left="2124"/>
        <w:rPr>
          <w:rFonts w:cs="Times New Roman"/>
          <w:sz w:val="22"/>
          <w:szCs w:val="22"/>
        </w:rPr>
      </w:pPr>
      <w:r w:rsidRPr="00433BAD">
        <w:rPr>
          <w:rFonts w:cs="Times New Roman"/>
          <w:sz w:val="22"/>
          <w:szCs w:val="22"/>
        </w:rPr>
        <w:t xml:space="preserve">tel. (42) 675 75 </w:t>
      </w:r>
      <w:r w:rsidR="00332EE2" w:rsidRPr="00433BAD">
        <w:rPr>
          <w:rFonts w:cs="Times New Roman"/>
          <w:sz w:val="22"/>
          <w:szCs w:val="22"/>
        </w:rPr>
        <w:t>00</w:t>
      </w:r>
    </w:p>
    <w:p w:rsidR="00CB4E38" w:rsidRPr="00433BAD" w:rsidRDefault="00CB4E38" w:rsidP="00CB4E38">
      <w:pPr>
        <w:pStyle w:val="Tabelapozycja"/>
        <w:ind w:left="1700" w:firstLine="424"/>
        <w:jc w:val="both"/>
        <w:rPr>
          <w:rFonts w:ascii="Times New Roman" w:hAnsi="Times New Roman" w:cs="Times New Roman"/>
        </w:rPr>
      </w:pPr>
      <w:r w:rsidRPr="00433BAD">
        <w:rPr>
          <w:rFonts w:ascii="Times New Roman" w:hAnsi="Times New Roman" w:cs="Times New Roman"/>
        </w:rPr>
        <w:t xml:space="preserve">e-mail: </w:t>
      </w:r>
      <w:hyperlink r:id="rId10" w:history="1">
        <w:r w:rsidRPr="00433BAD">
          <w:rPr>
            <w:rStyle w:val="Hipercze"/>
          </w:rPr>
          <w:t>zam.publ@csk.umed.pl</w:t>
        </w:r>
      </w:hyperlink>
    </w:p>
    <w:p w:rsidR="00A12458" w:rsidRPr="00433BAD" w:rsidRDefault="00A12458" w:rsidP="00683CF8">
      <w:pPr>
        <w:spacing w:line="276" w:lineRule="auto"/>
        <w:ind w:left="2124"/>
        <w:rPr>
          <w:rFonts w:cs="Times New Roman"/>
          <w:sz w:val="22"/>
          <w:szCs w:val="22"/>
        </w:rPr>
      </w:pPr>
    </w:p>
    <w:p w:rsidR="00A12458" w:rsidRPr="00433BAD" w:rsidRDefault="00A12458" w:rsidP="00683CF8">
      <w:pPr>
        <w:pStyle w:val="Nagwek9"/>
        <w:suppressAutoHyphens w:val="0"/>
        <w:spacing w:line="276" w:lineRule="auto"/>
        <w:rPr>
          <w:rFonts w:cs="Times New Roman"/>
          <w:sz w:val="22"/>
          <w:szCs w:val="22"/>
          <w:lang w:eastAsia="pl-PL"/>
        </w:rPr>
      </w:pPr>
      <w:r w:rsidRPr="00433BAD">
        <w:rPr>
          <w:rFonts w:cs="Times New Roman"/>
          <w:sz w:val="22"/>
          <w:szCs w:val="22"/>
          <w:lang w:eastAsia="pl-PL"/>
        </w:rPr>
        <w:t xml:space="preserve">II. ADRES </w:t>
      </w:r>
      <w:r w:rsidR="00937D76" w:rsidRPr="00433BAD">
        <w:rPr>
          <w:rFonts w:cs="Times New Roman"/>
          <w:sz w:val="22"/>
          <w:szCs w:val="22"/>
          <w:lang w:eastAsia="pl-PL"/>
        </w:rPr>
        <w:t xml:space="preserve">STRONY INTERNETOWEJ </w:t>
      </w:r>
      <w:r w:rsidR="00822168" w:rsidRPr="00433BAD">
        <w:rPr>
          <w:rFonts w:cs="Times New Roman"/>
          <w:sz w:val="22"/>
          <w:szCs w:val="22"/>
          <w:lang w:eastAsia="pl-PL"/>
        </w:rPr>
        <w:t>ZAMAWIAJĄCEGO</w:t>
      </w:r>
      <w:r w:rsidR="003D6065" w:rsidRPr="00433BAD">
        <w:rPr>
          <w:rFonts w:cs="Times New Roman"/>
          <w:sz w:val="22"/>
          <w:szCs w:val="22"/>
          <w:lang w:eastAsia="pl-PL"/>
        </w:rPr>
        <w:t xml:space="preserve"> ORAZ PROWADZONEGO POSTĘPOWANIA</w:t>
      </w:r>
    </w:p>
    <w:p w:rsidR="004216FA" w:rsidRPr="00433BAD" w:rsidRDefault="004216FA" w:rsidP="00C65F5F">
      <w:pPr>
        <w:pStyle w:val="Akapitzlist"/>
        <w:numPr>
          <w:ilvl w:val="0"/>
          <w:numId w:val="38"/>
        </w:numPr>
        <w:spacing w:line="276" w:lineRule="auto"/>
        <w:ind w:left="284" w:hanging="284"/>
        <w:rPr>
          <w:rStyle w:val="Hipercze"/>
          <w:sz w:val="22"/>
          <w:szCs w:val="22"/>
        </w:rPr>
      </w:pPr>
      <w:r w:rsidRPr="00433BAD">
        <w:rPr>
          <w:sz w:val="22"/>
          <w:szCs w:val="22"/>
        </w:rPr>
        <w:t xml:space="preserve">strona internetowa Zamawiającego: </w:t>
      </w:r>
      <w:hyperlink r:id="rId11" w:history="1">
        <w:r w:rsidRPr="00433BAD">
          <w:rPr>
            <w:rStyle w:val="Hipercze"/>
            <w:sz w:val="22"/>
            <w:szCs w:val="22"/>
          </w:rPr>
          <w:t>www.csk.umed.pl</w:t>
        </w:r>
      </w:hyperlink>
      <w:r w:rsidRPr="00433BAD">
        <w:rPr>
          <w:rStyle w:val="Hipercze"/>
          <w:sz w:val="22"/>
          <w:szCs w:val="22"/>
        </w:rPr>
        <w:t>, http://www.csk.umed.pl/zamowienia-publiczne/</w:t>
      </w:r>
    </w:p>
    <w:p w:rsidR="004216FA" w:rsidRPr="00433BAD" w:rsidRDefault="004216FA" w:rsidP="00C65F5F">
      <w:pPr>
        <w:pStyle w:val="Tabelapozycja"/>
        <w:numPr>
          <w:ilvl w:val="0"/>
          <w:numId w:val="38"/>
        </w:numPr>
        <w:ind w:left="284" w:hanging="284"/>
        <w:jc w:val="both"/>
        <w:rPr>
          <w:rFonts w:ascii="Times New Roman" w:eastAsia="Times New Roman" w:hAnsi="Times New Roman" w:cs="Times New Roman"/>
          <w:color w:val="0000FF"/>
          <w:u w:val="single"/>
        </w:rPr>
      </w:pPr>
      <w:r w:rsidRPr="00433BAD">
        <w:rPr>
          <w:rFonts w:ascii="Times New Roman" w:hAnsi="Times New Roman" w:cs="Times New Roman"/>
        </w:rPr>
        <w:t>strona internetowa prowadzonego postępowania</w:t>
      </w:r>
      <w:r w:rsidRPr="00433BAD">
        <w:rPr>
          <w:rFonts w:ascii="Times New Roman" w:hAnsi="Times New Roman" w:cs="Times New Roman"/>
          <w:b/>
        </w:rPr>
        <w:t xml:space="preserve">: </w:t>
      </w:r>
      <w:hyperlink r:id="rId12" w:history="1">
        <w:r w:rsidRPr="00433BAD">
          <w:rPr>
            <w:rStyle w:val="Hipercze"/>
            <w:b/>
          </w:rPr>
          <w:t>https://platformazakupowa.pl/pn/csk_umed</w:t>
        </w:r>
      </w:hyperlink>
    </w:p>
    <w:p w:rsidR="004216FA" w:rsidRPr="00433BAD" w:rsidRDefault="004216FA" w:rsidP="00C65F5F">
      <w:pPr>
        <w:pStyle w:val="Tabelapozycja"/>
        <w:numPr>
          <w:ilvl w:val="0"/>
          <w:numId w:val="38"/>
        </w:numPr>
        <w:ind w:left="284" w:hanging="284"/>
        <w:jc w:val="both"/>
        <w:rPr>
          <w:rFonts w:ascii="Times New Roman" w:hAnsi="Times New Roman" w:cs="Times New Roman"/>
        </w:rPr>
      </w:pPr>
      <w:r w:rsidRPr="00433BAD">
        <w:rPr>
          <w:rFonts w:ascii="Times New Roman" w:hAnsi="Times New Roman" w:cs="Times New Roman"/>
        </w:rPr>
        <w:t xml:space="preserve">W postępowaniu o udzielenie zamówienia  komunikacja między Zamawiającym a Wykonawcami odbywa się za pośrednictwem </w:t>
      </w:r>
      <w:r w:rsidRPr="00433BAD">
        <w:rPr>
          <w:rFonts w:ascii="Times New Roman" w:hAnsi="Times New Roman" w:cs="Times New Roman"/>
          <w:b/>
        </w:rPr>
        <w:t xml:space="preserve">platformy zakupowej </w:t>
      </w:r>
      <w:proofErr w:type="spellStart"/>
      <w:r w:rsidRPr="00433BAD">
        <w:rPr>
          <w:rFonts w:ascii="Times New Roman" w:hAnsi="Times New Roman" w:cs="Times New Roman"/>
          <w:b/>
        </w:rPr>
        <w:t>OpenNexus</w:t>
      </w:r>
      <w:proofErr w:type="spellEnd"/>
      <w:r w:rsidRPr="00433BAD">
        <w:rPr>
          <w:rFonts w:ascii="Times New Roman" w:hAnsi="Times New Roman" w:cs="Times New Roman"/>
          <w:b/>
        </w:rPr>
        <w:t xml:space="preserve"> dostępnej pod adresem</w:t>
      </w:r>
      <w:r w:rsidRPr="00433BAD">
        <w:rPr>
          <w:rFonts w:ascii="Times New Roman" w:hAnsi="Times New Roman" w:cs="Times New Roman"/>
        </w:rPr>
        <w:t xml:space="preserve">: </w:t>
      </w:r>
      <w:hyperlink r:id="rId13" w:history="1">
        <w:r w:rsidRPr="00433BAD">
          <w:rPr>
            <w:rStyle w:val="Hipercze"/>
          </w:rPr>
          <w:t>https://platformazakupowa.pl</w:t>
        </w:r>
      </w:hyperlink>
    </w:p>
    <w:p w:rsidR="004216FA" w:rsidRPr="00433BAD" w:rsidRDefault="004216FA" w:rsidP="00C65F5F">
      <w:pPr>
        <w:pStyle w:val="Tabelapozycja"/>
        <w:numPr>
          <w:ilvl w:val="0"/>
          <w:numId w:val="38"/>
        </w:numPr>
        <w:ind w:left="284" w:hanging="284"/>
        <w:jc w:val="both"/>
        <w:rPr>
          <w:rFonts w:ascii="Times New Roman" w:hAnsi="Times New Roman" w:cs="Times New Roman"/>
        </w:rPr>
      </w:pPr>
      <w:r w:rsidRPr="00433BAD">
        <w:rPr>
          <w:rFonts w:ascii="Times New Roman" w:hAnsi="Times New Roman" w:cs="Times New Roman"/>
        </w:rPr>
        <w:t xml:space="preserve">Wymagania techniczne i organizacyjne wysyłania i odbierania  korespondencji elektronicznej opisane zostały w Regulaminie Internetowej Platformy zakupowej platformazakupowa.pl Open </w:t>
      </w:r>
      <w:proofErr w:type="spellStart"/>
      <w:r w:rsidRPr="00433BAD">
        <w:rPr>
          <w:rFonts w:ascii="Times New Roman" w:hAnsi="Times New Roman" w:cs="Times New Roman"/>
        </w:rPr>
        <w:t>Nexus</w:t>
      </w:r>
      <w:proofErr w:type="spellEnd"/>
      <w:r w:rsidRPr="00433BAD">
        <w:rPr>
          <w:rFonts w:ascii="Times New Roman" w:hAnsi="Times New Roman" w:cs="Times New Roman"/>
        </w:rPr>
        <w:t xml:space="preserve"> Sp. z o. o. </w:t>
      </w:r>
      <w:hyperlink r:id="rId14" w:history="1">
        <w:r w:rsidRPr="00433BAD">
          <w:rPr>
            <w:rStyle w:val="Hipercze"/>
            <w:b/>
          </w:rPr>
          <w:t>https://platformazakupowa.pl/strona/1-regulamin</w:t>
        </w:r>
      </w:hyperlink>
    </w:p>
    <w:p w:rsidR="004216FA" w:rsidRPr="00104E28" w:rsidRDefault="004216FA" w:rsidP="00C65F5F">
      <w:pPr>
        <w:pStyle w:val="Tabelapozycja"/>
        <w:numPr>
          <w:ilvl w:val="0"/>
          <w:numId w:val="38"/>
        </w:numPr>
        <w:ind w:left="284" w:hanging="284"/>
        <w:jc w:val="both"/>
        <w:rPr>
          <w:rFonts w:ascii="Times New Roman" w:eastAsia="Times New Roman" w:hAnsi="Times New Roman" w:cs="Times New Roman"/>
          <w:color w:val="0000FF"/>
          <w:u w:val="single"/>
        </w:rPr>
      </w:pPr>
      <w:r w:rsidRPr="00433BAD">
        <w:rPr>
          <w:rFonts w:ascii="Times New Roman" w:hAnsi="Times New Roman" w:cs="Times New Roman"/>
        </w:rPr>
        <w:t xml:space="preserve">Wykonawca powinien zapoznać się z treścią niniejszej SWZ. Wszelkie ewentualne uzupełnienia, zmiany i wyjaśnienia treści SWZ będą zamieszczane na stronie internetowej prowadzonego postępowania: </w:t>
      </w:r>
      <w:hyperlink r:id="rId15" w:history="1">
        <w:r w:rsidRPr="00433BAD">
          <w:rPr>
            <w:rStyle w:val="Hipercze"/>
          </w:rPr>
          <w:t>https://platformazakupowa.pl/pn/csk_umed</w:t>
        </w:r>
      </w:hyperlink>
      <w:r w:rsidRPr="00433BAD">
        <w:rPr>
          <w:rFonts w:ascii="Times New Roman" w:hAnsi="Times New Roman" w:cs="Times New Roman"/>
        </w:rPr>
        <w:t>. Wykonawcy powinni na bieżąco sprawdzać zawartość strony internetowej w celu ustalenia, czy zawiera ona informacje o ewentualnych czynnościach dokonanych przez Zamawiającego, o których mowa powyżej. Za zapoznanie z całością udostępnionych na stronie internetowej dokumentów oraz informacji odpowiada Wykonawca.</w:t>
      </w:r>
    </w:p>
    <w:p w:rsidR="00104E28" w:rsidRDefault="00104E28" w:rsidP="00104E28">
      <w:pPr>
        <w:pStyle w:val="Tabelapozycja"/>
        <w:ind w:left="284"/>
        <w:jc w:val="both"/>
        <w:rPr>
          <w:rFonts w:ascii="Times New Roman" w:eastAsia="Times New Roman" w:hAnsi="Times New Roman" w:cs="Times New Roman"/>
          <w:color w:val="0000FF"/>
          <w:u w:val="single"/>
        </w:rPr>
      </w:pPr>
    </w:p>
    <w:p w:rsidR="00104E28" w:rsidRPr="00104E28" w:rsidRDefault="00104E28" w:rsidP="00104E28">
      <w:pPr>
        <w:jc w:val="both"/>
        <w:rPr>
          <w:rFonts w:cs="Times New Roman"/>
          <w:sz w:val="22"/>
          <w:szCs w:val="22"/>
          <w:lang w:eastAsia="ar-SA"/>
        </w:rPr>
      </w:pPr>
      <w:r w:rsidRPr="00104E28">
        <w:rPr>
          <w:rFonts w:cs="Times New Roman"/>
          <w:b/>
          <w:sz w:val="22"/>
          <w:szCs w:val="22"/>
          <w:lang w:eastAsia="ar-SA"/>
        </w:rPr>
        <w:t>Informacja o źródle dofinansowania:</w:t>
      </w:r>
      <w:r w:rsidRPr="00104E28">
        <w:rPr>
          <w:rFonts w:cs="Times New Roman"/>
          <w:sz w:val="22"/>
          <w:szCs w:val="22"/>
          <w:lang w:eastAsia="ar-SA"/>
        </w:rPr>
        <w:t xml:space="preserve">  </w:t>
      </w:r>
    </w:p>
    <w:p w:rsidR="00104E28" w:rsidRPr="00104E28" w:rsidRDefault="00104E28" w:rsidP="00104E28">
      <w:pPr>
        <w:keepNext/>
        <w:suppressAutoHyphens/>
        <w:jc w:val="both"/>
        <w:outlineLvl w:val="8"/>
        <w:rPr>
          <w:rFonts w:eastAsia="Times New Roman" w:cs="Times New Roman"/>
          <w:color w:val="000000"/>
          <w:sz w:val="22"/>
          <w:szCs w:val="22"/>
          <w:lang w:eastAsia="ar-SA"/>
        </w:rPr>
      </w:pPr>
      <w:r w:rsidRPr="00104E28">
        <w:rPr>
          <w:rFonts w:cs="Times New Roman"/>
          <w:color w:val="000000"/>
          <w:sz w:val="22"/>
          <w:szCs w:val="22"/>
          <w:lang w:eastAsia="ar-SA"/>
        </w:rPr>
        <w:t xml:space="preserve">Przedmiotowe postępowanie jest prowadzone w ramach umowy nr </w:t>
      </w:r>
      <w:r w:rsidRPr="00104E28">
        <w:rPr>
          <w:rFonts w:cs="Times New Roman"/>
          <w:b/>
          <w:bCs/>
          <w:color w:val="000000"/>
          <w:sz w:val="22"/>
          <w:szCs w:val="22"/>
          <w:lang w:eastAsia="ar-SA"/>
        </w:rPr>
        <w:t>DOI/SK/85112/6220/305/2024/464</w:t>
      </w:r>
      <w:r>
        <w:rPr>
          <w:rFonts w:cs="Times New Roman"/>
          <w:b/>
          <w:bCs/>
          <w:color w:val="000000"/>
          <w:sz w:val="22"/>
          <w:szCs w:val="22"/>
          <w:lang w:eastAsia="ar-SA"/>
        </w:rPr>
        <w:t xml:space="preserve"> </w:t>
      </w:r>
      <w:r w:rsidRPr="00104E28">
        <w:rPr>
          <w:rFonts w:cs="Times New Roman"/>
          <w:color w:val="000000"/>
          <w:sz w:val="22"/>
          <w:szCs w:val="22"/>
          <w:lang w:eastAsia="ar-SA"/>
        </w:rPr>
        <w:t xml:space="preserve">pomiędzy Skarbem Państwa – Ministrem Zdrowia a SP ZOZ Centralny Szpital Kliniczny UM w Łodzi na udzielenie </w:t>
      </w:r>
      <w:r w:rsidRPr="00104E28">
        <w:rPr>
          <w:rFonts w:cs="Times New Roman"/>
          <w:color w:val="000000"/>
          <w:sz w:val="22"/>
          <w:szCs w:val="22"/>
          <w:lang w:eastAsia="ar-SA"/>
        </w:rPr>
        <w:br/>
        <w:t>w 2024 r. dotacji celowej na zakupy inwestycyjne aparatury/sprzętu medycznego służącej/ego/ do udzielenia świadczeń opieki Zdrowotnej finansowanych ze środków publicznych w rozumieniu ustawy z dnia 27 sierpnia 2004 r. o świadczeniach opieki zdrowotnej finansowanych ze środków publicznych (Dz. U. z 2024 r. poz. 146, z późn.zm.).</w:t>
      </w:r>
    </w:p>
    <w:p w:rsidR="00104E28" w:rsidRPr="00104E28" w:rsidRDefault="00104E28" w:rsidP="00104E28">
      <w:pPr>
        <w:pStyle w:val="Tabelapozycja"/>
        <w:ind w:left="284"/>
        <w:jc w:val="both"/>
        <w:rPr>
          <w:rFonts w:ascii="Times New Roman" w:eastAsia="Times New Roman" w:hAnsi="Times New Roman" w:cs="Times New Roman"/>
          <w:color w:val="0000FF"/>
          <w:u w:val="single"/>
        </w:rPr>
      </w:pPr>
    </w:p>
    <w:p w:rsidR="00104E28" w:rsidRPr="00433BAD" w:rsidRDefault="00104E28" w:rsidP="00104E28">
      <w:pPr>
        <w:pStyle w:val="Tabelapozycja"/>
        <w:jc w:val="both"/>
        <w:rPr>
          <w:rFonts w:ascii="Times New Roman" w:eastAsia="Times New Roman" w:hAnsi="Times New Roman" w:cs="Times New Roman"/>
          <w:color w:val="0000FF"/>
          <w:u w:val="single"/>
        </w:rPr>
      </w:pPr>
    </w:p>
    <w:p w:rsidR="00071F7E" w:rsidRPr="00433BAD" w:rsidRDefault="00071F7E" w:rsidP="00683CF8">
      <w:pPr>
        <w:pStyle w:val="Tabelapozycja"/>
        <w:spacing w:line="276" w:lineRule="auto"/>
        <w:rPr>
          <w:rFonts w:ascii="Times New Roman" w:hAnsi="Times New Roman" w:cs="Times New Roman"/>
        </w:rPr>
      </w:pPr>
    </w:p>
    <w:p w:rsidR="00071F7E" w:rsidRPr="00433BAD" w:rsidRDefault="00071F7E" w:rsidP="00683CF8">
      <w:pPr>
        <w:pStyle w:val="Nagwek9"/>
        <w:suppressAutoHyphens w:val="0"/>
        <w:spacing w:line="276" w:lineRule="auto"/>
        <w:rPr>
          <w:rFonts w:cs="Times New Roman"/>
          <w:sz w:val="22"/>
          <w:szCs w:val="22"/>
          <w:lang w:eastAsia="pl-PL"/>
        </w:rPr>
      </w:pPr>
      <w:r w:rsidRPr="00433BAD">
        <w:rPr>
          <w:rFonts w:cs="Times New Roman"/>
          <w:sz w:val="22"/>
          <w:szCs w:val="22"/>
          <w:lang w:eastAsia="pl-PL"/>
        </w:rPr>
        <w:t>II</w:t>
      </w:r>
      <w:r w:rsidR="002618A7" w:rsidRPr="00433BAD">
        <w:rPr>
          <w:rFonts w:cs="Times New Roman"/>
          <w:sz w:val="22"/>
          <w:szCs w:val="22"/>
          <w:lang w:eastAsia="pl-PL"/>
        </w:rPr>
        <w:t>I</w:t>
      </w:r>
      <w:r w:rsidRPr="00433BAD">
        <w:rPr>
          <w:rFonts w:cs="Times New Roman"/>
          <w:sz w:val="22"/>
          <w:szCs w:val="22"/>
          <w:lang w:eastAsia="pl-PL"/>
        </w:rPr>
        <w:t>. TRYB UDZIELENIA ZAMÓWIENIA</w:t>
      </w:r>
    </w:p>
    <w:p w:rsidR="001B2AF9" w:rsidRPr="00433BAD" w:rsidRDefault="00256824" w:rsidP="00256824">
      <w:pPr>
        <w:pStyle w:val="tyt"/>
        <w:spacing w:before="0" w:after="0" w:line="276" w:lineRule="auto"/>
        <w:jc w:val="both"/>
        <w:rPr>
          <w:b w:val="0"/>
          <w:sz w:val="22"/>
          <w:szCs w:val="22"/>
        </w:rPr>
      </w:pPr>
      <w:r w:rsidRPr="00433BAD">
        <w:rPr>
          <w:sz w:val="22"/>
          <w:szCs w:val="22"/>
        </w:rPr>
        <w:t xml:space="preserve">Niniejsze postępowanie </w:t>
      </w:r>
      <w:r w:rsidRPr="00433BAD">
        <w:rPr>
          <w:b w:val="0"/>
          <w:sz w:val="22"/>
          <w:szCs w:val="22"/>
        </w:rPr>
        <w:t xml:space="preserve">prowadzone jest na podstawie  ustawy z dnia 11.09.2019 r. Prawo zamówień publicznych </w:t>
      </w:r>
      <w:r w:rsidRPr="00433BAD">
        <w:rPr>
          <w:b w:val="0"/>
          <w:sz w:val="22"/>
          <w:szCs w:val="22"/>
          <w:lang w:eastAsia="ar-SA"/>
        </w:rPr>
        <w:t>(</w:t>
      </w:r>
      <w:proofErr w:type="spellStart"/>
      <w:r w:rsidRPr="00433BAD">
        <w:rPr>
          <w:b w:val="0"/>
          <w:sz w:val="22"/>
          <w:szCs w:val="22"/>
          <w:lang w:eastAsia="ar-SA"/>
        </w:rPr>
        <w:t>t.j</w:t>
      </w:r>
      <w:proofErr w:type="spellEnd"/>
      <w:r w:rsidRPr="00433BAD">
        <w:rPr>
          <w:b w:val="0"/>
          <w:sz w:val="22"/>
          <w:szCs w:val="22"/>
          <w:lang w:eastAsia="ar-SA"/>
        </w:rPr>
        <w:t>. Dz.U. z 202</w:t>
      </w:r>
      <w:r w:rsidR="006B09F2">
        <w:rPr>
          <w:b w:val="0"/>
          <w:sz w:val="22"/>
          <w:szCs w:val="22"/>
          <w:lang w:eastAsia="ar-SA"/>
        </w:rPr>
        <w:t>4</w:t>
      </w:r>
      <w:r w:rsidRPr="00433BAD">
        <w:rPr>
          <w:b w:val="0"/>
          <w:sz w:val="22"/>
          <w:szCs w:val="22"/>
          <w:lang w:eastAsia="ar-SA"/>
        </w:rPr>
        <w:t xml:space="preserve"> r., poz. </w:t>
      </w:r>
      <w:r w:rsidR="006B09F2">
        <w:rPr>
          <w:b w:val="0"/>
          <w:sz w:val="22"/>
          <w:szCs w:val="22"/>
          <w:lang w:eastAsia="ar-SA"/>
        </w:rPr>
        <w:t>1320</w:t>
      </w:r>
      <w:r w:rsidRPr="00433BAD">
        <w:rPr>
          <w:b w:val="0"/>
          <w:sz w:val="22"/>
          <w:szCs w:val="22"/>
          <w:lang w:eastAsia="ar-SA"/>
        </w:rPr>
        <w:t xml:space="preserve"> z </w:t>
      </w:r>
      <w:proofErr w:type="spellStart"/>
      <w:r w:rsidRPr="00433BAD">
        <w:rPr>
          <w:b w:val="0"/>
          <w:sz w:val="22"/>
          <w:szCs w:val="22"/>
          <w:lang w:eastAsia="ar-SA"/>
        </w:rPr>
        <w:t>poźn</w:t>
      </w:r>
      <w:proofErr w:type="spellEnd"/>
      <w:r w:rsidRPr="00433BAD">
        <w:rPr>
          <w:b w:val="0"/>
          <w:sz w:val="22"/>
          <w:szCs w:val="22"/>
          <w:lang w:eastAsia="ar-SA"/>
        </w:rPr>
        <w:t>. zm.)</w:t>
      </w:r>
      <w:r w:rsidRPr="00433BAD">
        <w:rPr>
          <w:b w:val="0"/>
          <w:sz w:val="22"/>
          <w:szCs w:val="22"/>
        </w:rPr>
        <w:t xml:space="preserve"> zwanej dalej </w:t>
      </w:r>
      <w:r w:rsidR="001B2AF9" w:rsidRPr="00433BAD">
        <w:rPr>
          <w:b w:val="0"/>
          <w:sz w:val="22"/>
          <w:szCs w:val="22"/>
        </w:rPr>
        <w:t>„</w:t>
      </w:r>
      <w:r w:rsidRPr="00433BAD">
        <w:rPr>
          <w:b w:val="0"/>
          <w:sz w:val="22"/>
          <w:szCs w:val="22"/>
        </w:rPr>
        <w:t xml:space="preserve">ustawą </w:t>
      </w:r>
      <w:proofErr w:type="spellStart"/>
      <w:r w:rsidRPr="00433BAD">
        <w:rPr>
          <w:b w:val="0"/>
          <w:sz w:val="22"/>
          <w:szCs w:val="22"/>
        </w:rPr>
        <w:t>Pzp</w:t>
      </w:r>
      <w:proofErr w:type="spellEnd"/>
      <w:r w:rsidR="001B2AF9" w:rsidRPr="00433BAD">
        <w:rPr>
          <w:b w:val="0"/>
          <w:sz w:val="22"/>
          <w:szCs w:val="22"/>
        </w:rPr>
        <w:t>”</w:t>
      </w:r>
      <w:r w:rsidRPr="00433BAD">
        <w:rPr>
          <w:b w:val="0"/>
          <w:sz w:val="22"/>
          <w:szCs w:val="22"/>
        </w:rPr>
        <w:t>, w trybie przetargu nieograniczonego zgodnie z art. 132</w:t>
      </w:r>
      <w:r w:rsidR="001B2AF9" w:rsidRPr="00433BAD">
        <w:rPr>
          <w:b w:val="0"/>
          <w:sz w:val="22"/>
          <w:szCs w:val="22"/>
        </w:rPr>
        <w:t xml:space="preserve"> ustawy </w:t>
      </w:r>
      <w:proofErr w:type="spellStart"/>
      <w:r w:rsidR="001B2AF9" w:rsidRPr="00433BAD">
        <w:rPr>
          <w:b w:val="0"/>
          <w:sz w:val="22"/>
          <w:szCs w:val="22"/>
        </w:rPr>
        <w:t>Pzp</w:t>
      </w:r>
      <w:proofErr w:type="spellEnd"/>
      <w:r w:rsidRPr="00433BAD">
        <w:rPr>
          <w:b w:val="0"/>
          <w:sz w:val="22"/>
          <w:szCs w:val="22"/>
        </w:rPr>
        <w:t xml:space="preserve">, o wartości powyżej 143 000 euro. </w:t>
      </w:r>
    </w:p>
    <w:p w:rsidR="00256824" w:rsidRPr="00433BAD" w:rsidRDefault="00256824" w:rsidP="00256824">
      <w:pPr>
        <w:pStyle w:val="tyt"/>
        <w:spacing w:before="0" w:after="0" w:line="276" w:lineRule="auto"/>
        <w:jc w:val="both"/>
        <w:rPr>
          <w:b w:val="0"/>
          <w:sz w:val="22"/>
          <w:szCs w:val="22"/>
        </w:rPr>
      </w:pPr>
      <w:r w:rsidRPr="00433BAD">
        <w:rPr>
          <w:b w:val="0"/>
          <w:sz w:val="22"/>
          <w:szCs w:val="22"/>
        </w:rPr>
        <w:t xml:space="preserve">Zamawiający przewiduje zastosowanie w niniejszym postępowaniu postanowienia art. 139 ustawy </w:t>
      </w:r>
      <w:proofErr w:type="spellStart"/>
      <w:r w:rsidRPr="00433BAD">
        <w:rPr>
          <w:b w:val="0"/>
          <w:sz w:val="22"/>
          <w:szCs w:val="22"/>
        </w:rPr>
        <w:t>Pzp</w:t>
      </w:r>
      <w:proofErr w:type="spellEnd"/>
      <w:r w:rsidRPr="00433BAD">
        <w:rPr>
          <w:b w:val="0"/>
          <w:sz w:val="22"/>
          <w:szCs w:val="22"/>
        </w:rPr>
        <w:t xml:space="preserve"> tj.  najpierw dokona badania i oceny ofert, a następnie dokona kwalifikacji podmiotowej Wykonawcy, którego oferta </w:t>
      </w:r>
      <w:r w:rsidRPr="00433BAD">
        <w:rPr>
          <w:b w:val="0"/>
          <w:sz w:val="22"/>
          <w:szCs w:val="22"/>
        </w:rPr>
        <w:lastRenderedPageBreak/>
        <w:t>została najwyżej oceniona, w zakresie braku podstaw wykluczenia oraz spełnianie warunków udziału w postępowaniu.</w:t>
      </w:r>
    </w:p>
    <w:p w:rsidR="00256824" w:rsidRPr="00433BAD" w:rsidRDefault="00256824" w:rsidP="00256824">
      <w:pPr>
        <w:spacing w:line="276" w:lineRule="auto"/>
        <w:jc w:val="both"/>
        <w:rPr>
          <w:rFonts w:cs="Times New Roman"/>
          <w:snapToGrid w:val="0"/>
          <w:sz w:val="22"/>
          <w:szCs w:val="22"/>
        </w:rPr>
      </w:pPr>
      <w:r w:rsidRPr="00433BAD">
        <w:rPr>
          <w:rFonts w:cs="Times New Roman"/>
          <w:b/>
          <w:bCs/>
          <w:snapToGrid w:val="0"/>
          <w:sz w:val="22"/>
          <w:szCs w:val="22"/>
        </w:rPr>
        <w:t>Uwaga: Wykonawca nie jest obowiązany do złożenia wraz z ofertą oświadczenia o niepodleganiu wykluczeniu, spełnieniu warunków udziału w postępowaniu</w:t>
      </w:r>
      <w:r w:rsidRPr="00433BAD">
        <w:rPr>
          <w:rFonts w:cs="Times New Roman"/>
          <w:snapToGrid w:val="0"/>
          <w:sz w:val="22"/>
          <w:szCs w:val="22"/>
        </w:rPr>
        <w:t xml:space="preserve">, o którym mowa w art. 125 ust. 1 ustawy </w:t>
      </w:r>
      <w:proofErr w:type="spellStart"/>
      <w:r w:rsidRPr="00433BAD">
        <w:rPr>
          <w:rFonts w:cs="Times New Roman"/>
          <w:snapToGrid w:val="0"/>
          <w:sz w:val="22"/>
          <w:szCs w:val="22"/>
        </w:rPr>
        <w:t>Pzp</w:t>
      </w:r>
      <w:proofErr w:type="spellEnd"/>
      <w:r w:rsidRPr="00433BAD">
        <w:rPr>
          <w:rFonts w:cs="Times New Roman"/>
          <w:snapToGrid w:val="0"/>
          <w:sz w:val="22"/>
          <w:szCs w:val="22"/>
        </w:rPr>
        <w:t xml:space="preserve"> (tj. JEDZ).</w:t>
      </w:r>
    </w:p>
    <w:p w:rsidR="00256824" w:rsidRPr="00433BAD" w:rsidRDefault="00256824" w:rsidP="00256824">
      <w:pPr>
        <w:pStyle w:val="tyt"/>
        <w:spacing w:before="0" w:after="0" w:line="276" w:lineRule="auto"/>
        <w:jc w:val="both"/>
        <w:rPr>
          <w:sz w:val="22"/>
          <w:szCs w:val="22"/>
        </w:rPr>
      </w:pPr>
    </w:p>
    <w:p w:rsidR="00256824" w:rsidRPr="00433BAD" w:rsidRDefault="00256824" w:rsidP="00C65F5F">
      <w:pPr>
        <w:pStyle w:val="tyt"/>
        <w:numPr>
          <w:ilvl w:val="0"/>
          <w:numId w:val="17"/>
        </w:numPr>
        <w:spacing w:before="0" w:after="0"/>
        <w:ind w:left="284" w:hanging="284"/>
        <w:jc w:val="both"/>
        <w:rPr>
          <w:sz w:val="22"/>
          <w:szCs w:val="22"/>
        </w:rPr>
      </w:pPr>
      <w:r w:rsidRPr="00433BAD">
        <w:rPr>
          <w:b w:val="0"/>
          <w:sz w:val="22"/>
          <w:szCs w:val="22"/>
        </w:rPr>
        <w:t xml:space="preserve">Podstawa prawna opracowania Specyfikacji Warunków Zamówienia: </w:t>
      </w:r>
    </w:p>
    <w:p w:rsidR="00256824" w:rsidRPr="00433BAD" w:rsidRDefault="00256824" w:rsidP="00C65F5F">
      <w:pPr>
        <w:pStyle w:val="tyt"/>
        <w:numPr>
          <w:ilvl w:val="1"/>
          <w:numId w:val="17"/>
        </w:numPr>
        <w:spacing w:before="0" w:after="0"/>
        <w:ind w:left="709" w:hanging="567"/>
        <w:jc w:val="both"/>
        <w:rPr>
          <w:sz w:val="22"/>
          <w:szCs w:val="22"/>
        </w:rPr>
      </w:pPr>
      <w:r w:rsidRPr="00433BAD">
        <w:rPr>
          <w:b w:val="0"/>
          <w:sz w:val="22"/>
          <w:szCs w:val="22"/>
        </w:rPr>
        <w:t>Ustawa z dnia 11 września 2019 r. - Prawo zamówień publicznych (</w:t>
      </w:r>
      <w:proofErr w:type="spellStart"/>
      <w:r w:rsidRPr="00433BAD">
        <w:rPr>
          <w:sz w:val="22"/>
          <w:szCs w:val="22"/>
          <w:lang w:eastAsia="ar-SA"/>
        </w:rPr>
        <w:t>t.j</w:t>
      </w:r>
      <w:proofErr w:type="spellEnd"/>
      <w:r w:rsidRPr="00433BAD">
        <w:rPr>
          <w:sz w:val="22"/>
          <w:szCs w:val="22"/>
          <w:lang w:eastAsia="ar-SA"/>
        </w:rPr>
        <w:t>. Dz.U. z 202</w:t>
      </w:r>
      <w:r w:rsidR="006B09F2">
        <w:rPr>
          <w:sz w:val="22"/>
          <w:szCs w:val="22"/>
          <w:lang w:eastAsia="ar-SA"/>
        </w:rPr>
        <w:t>4</w:t>
      </w:r>
      <w:r w:rsidRPr="00433BAD">
        <w:rPr>
          <w:sz w:val="22"/>
          <w:szCs w:val="22"/>
          <w:lang w:eastAsia="ar-SA"/>
        </w:rPr>
        <w:t xml:space="preserve"> r., poz. 1</w:t>
      </w:r>
      <w:r w:rsidR="006B09F2">
        <w:rPr>
          <w:sz w:val="22"/>
          <w:szCs w:val="22"/>
          <w:lang w:eastAsia="ar-SA"/>
        </w:rPr>
        <w:t>320</w:t>
      </w:r>
      <w:r w:rsidRPr="00433BAD">
        <w:rPr>
          <w:sz w:val="22"/>
          <w:szCs w:val="22"/>
          <w:lang w:eastAsia="ar-SA"/>
        </w:rPr>
        <w:t xml:space="preserve"> z </w:t>
      </w:r>
      <w:proofErr w:type="spellStart"/>
      <w:r w:rsidRPr="00433BAD">
        <w:rPr>
          <w:sz w:val="22"/>
          <w:szCs w:val="22"/>
          <w:lang w:eastAsia="ar-SA"/>
        </w:rPr>
        <w:t>późn</w:t>
      </w:r>
      <w:proofErr w:type="spellEnd"/>
      <w:r w:rsidRPr="00433BAD">
        <w:rPr>
          <w:sz w:val="22"/>
          <w:szCs w:val="22"/>
          <w:lang w:eastAsia="ar-SA"/>
        </w:rPr>
        <w:t>. zm.</w:t>
      </w:r>
      <w:r w:rsidRPr="00433BAD">
        <w:rPr>
          <w:b w:val="0"/>
          <w:sz w:val="22"/>
          <w:szCs w:val="22"/>
        </w:rPr>
        <w:t>),</w:t>
      </w:r>
    </w:p>
    <w:p w:rsidR="00256824" w:rsidRPr="00433BAD" w:rsidRDefault="00256824" w:rsidP="00C65F5F">
      <w:pPr>
        <w:pStyle w:val="tyt"/>
        <w:numPr>
          <w:ilvl w:val="1"/>
          <w:numId w:val="17"/>
        </w:numPr>
        <w:spacing w:before="0" w:after="0"/>
        <w:ind w:left="709" w:hanging="567"/>
        <w:jc w:val="both"/>
        <w:rPr>
          <w:sz w:val="22"/>
          <w:szCs w:val="22"/>
        </w:rPr>
      </w:pPr>
      <w:r w:rsidRPr="00433BAD">
        <w:rPr>
          <w:b w:val="0"/>
          <w:sz w:val="22"/>
          <w:szCs w:val="22"/>
        </w:rPr>
        <w:t>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p>
    <w:p w:rsidR="00256824" w:rsidRPr="00433BAD" w:rsidRDefault="00256824" w:rsidP="00C65F5F">
      <w:pPr>
        <w:pStyle w:val="tyt"/>
        <w:numPr>
          <w:ilvl w:val="1"/>
          <w:numId w:val="17"/>
        </w:numPr>
        <w:spacing w:before="0" w:after="0"/>
        <w:ind w:left="709" w:hanging="567"/>
        <w:jc w:val="both"/>
        <w:rPr>
          <w:sz w:val="22"/>
          <w:szCs w:val="22"/>
        </w:rPr>
      </w:pPr>
      <w:r w:rsidRPr="00433BAD">
        <w:rPr>
          <w:b w:val="0"/>
          <w:sz w:val="22"/>
          <w:szCs w:val="22"/>
        </w:rPr>
        <w:t>Rozporządzenie Ministra Rozwoju, Pracy i Technologii z dnia 23 grudnia 2020 r. w sprawie podmiotowych środków dowodowych oraz innych dokumentów lub oświadczeń, jakich może żądać Zamawiający od Wykonawcy (Dz.U. z 2020 r. poz. 2415 ze zm.),</w:t>
      </w:r>
    </w:p>
    <w:p w:rsidR="00256824" w:rsidRPr="00433BAD" w:rsidRDefault="00256824" w:rsidP="00C65F5F">
      <w:pPr>
        <w:pStyle w:val="tyt"/>
        <w:numPr>
          <w:ilvl w:val="1"/>
          <w:numId w:val="17"/>
        </w:numPr>
        <w:spacing w:before="0" w:after="0"/>
        <w:ind w:left="709" w:hanging="567"/>
        <w:jc w:val="both"/>
        <w:rPr>
          <w:sz w:val="22"/>
          <w:szCs w:val="22"/>
        </w:rPr>
      </w:pPr>
      <w:r w:rsidRPr="00433BAD">
        <w:rPr>
          <w:b w:val="0"/>
          <w:sz w:val="22"/>
          <w:szCs w:val="22"/>
        </w:rPr>
        <w:t>Obwieszczenie Prezesa Urzędu Zamówień Publicznych z dnia 3 grudnia 2023 r. w sprawie aktualnych progów unijnych, ich równowartości w złotych, równowartości w złotych kwot wyrażonych w euro oraz średniego kursu złotego w stosunku do euro stanowiącego podstawę przeliczania wartości zamówień publicznych lub konkursów (</w:t>
      </w:r>
      <w:r w:rsidR="00C26081" w:rsidRPr="00433BAD">
        <w:rPr>
          <w:b w:val="0"/>
          <w:sz w:val="22"/>
          <w:szCs w:val="22"/>
        </w:rPr>
        <w:t>M.P.</w:t>
      </w:r>
      <w:r w:rsidRPr="00433BAD">
        <w:rPr>
          <w:b w:val="0"/>
          <w:sz w:val="22"/>
          <w:szCs w:val="22"/>
        </w:rPr>
        <w:t xml:space="preserve"> z 2023 r., poz. 1344),</w:t>
      </w:r>
    </w:p>
    <w:p w:rsidR="00256824" w:rsidRPr="00433BAD" w:rsidRDefault="00256824" w:rsidP="00C65F5F">
      <w:pPr>
        <w:pStyle w:val="tyt"/>
        <w:numPr>
          <w:ilvl w:val="1"/>
          <w:numId w:val="17"/>
        </w:numPr>
        <w:spacing w:before="0" w:after="0"/>
        <w:ind w:left="709" w:hanging="567"/>
        <w:jc w:val="both"/>
        <w:rPr>
          <w:sz w:val="22"/>
          <w:szCs w:val="22"/>
        </w:rPr>
      </w:pPr>
      <w:r w:rsidRPr="00433BAD">
        <w:rPr>
          <w:b w:val="0"/>
          <w:sz w:val="22"/>
          <w:szCs w:val="22"/>
        </w:rPr>
        <w:t>ustawa z dnia 16 kwietnia 1993 r. o zwalczaniu nieuczciwej konkurencji (</w:t>
      </w:r>
      <w:proofErr w:type="spellStart"/>
      <w:r w:rsidRPr="00433BAD">
        <w:rPr>
          <w:b w:val="0"/>
          <w:sz w:val="22"/>
          <w:szCs w:val="22"/>
        </w:rPr>
        <w:t>t.j</w:t>
      </w:r>
      <w:proofErr w:type="spellEnd"/>
      <w:r w:rsidRPr="00433BAD">
        <w:rPr>
          <w:b w:val="0"/>
          <w:sz w:val="22"/>
          <w:szCs w:val="22"/>
        </w:rPr>
        <w:t>. Dz.U. z 2022 r. poz. 1233),</w:t>
      </w:r>
    </w:p>
    <w:p w:rsidR="00256824" w:rsidRPr="00433BAD" w:rsidRDefault="00256824" w:rsidP="00C65F5F">
      <w:pPr>
        <w:pStyle w:val="tyt"/>
        <w:numPr>
          <w:ilvl w:val="1"/>
          <w:numId w:val="17"/>
        </w:numPr>
        <w:spacing w:before="0" w:after="0"/>
        <w:ind w:left="709" w:hanging="567"/>
        <w:jc w:val="both"/>
        <w:rPr>
          <w:sz w:val="22"/>
          <w:szCs w:val="22"/>
        </w:rPr>
      </w:pPr>
      <w:r w:rsidRPr="00433BAD">
        <w:rPr>
          <w:b w:val="0"/>
          <w:sz w:val="22"/>
          <w:szCs w:val="22"/>
        </w:rPr>
        <w:t>ustawa z dnia 6 wrz</w:t>
      </w:r>
      <w:r w:rsidR="00C26081" w:rsidRPr="00433BAD">
        <w:rPr>
          <w:b w:val="0"/>
          <w:sz w:val="22"/>
          <w:szCs w:val="22"/>
        </w:rPr>
        <w:t>e</w:t>
      </w:r>
      <w:r w:rsidRPr="00433BAD">
        <w:rPr>
          <w:b w:val="0"/>
          <w:sz w:val="22"/>
          <w:szCs w:val="22"/>
        </w:rPr>
        <w:t>śnia 2001 r. o dostępie do informacji publicznej (</w:t>
      </w:r>
      <w:proofErr w:type="spellStart"/>
      <w:r w:rsidRPr="00433BAD">
        <w:rPr>
          <w:b w:val="0"/>
          <w:sz w:val="22"/>
          <w:szCs w:val="22"/>
        </w:rPr>
        <w:t>t.j</w:t>
      </w:r>
      <w:proofErr w:type="spellEnd"/>
      <w:r w:rsidRPr="00433BAD">
        <w:rPr>
          <w:b w:val="0"/>
          <w:sz w:val="22"/>
          <w:szCs w:val="22"/>
        </w:rPr>
        <w:t xml:space="preserve">. Dz.U. z 2022 r., poz. 902), </w:t>
      </w:r>
    </w:p>
    <w:p w:rsidR="00256824" w:rsidRPr="00433BAD" w:rsidRDefault="00256824" w:rsidP="00C65F5F">
      <w:pPr>
        <w:pStyle w:val="tyt"/>
        <w:numPr>
          <w:ilvl w:val="1"/>
          <w:numId w:val="17"/>
        </w:numPr>
        <w:spacing w:before="0" w:after="0"/>
        <w:ind w:left="709" w:hanging="567"/>
        <w:jc w:val="both"/>
        <w:rPr>
          <w:sz w:val="22"/>
          <w:szCs w:val="22"/>
        </w:rPr>
      </w:pPr>
      <w:r w:rsidRPr="00433BAD">
        <w:rPr>
          <w:b w:val="0"/>
          <w:sz w:val="22"/>
          <w:szCs w:val="22"/>
        </w:rPr>
        <w:t>ustawa z dnia 23 kwietnia 1964 r. Kodeks cywilny (</w:t>
      </w:r>
      <w:proofErr w:type="spellStart"/>
      <w:r w:rsidRPr="00433BAD">
        <w:rPr>
          <w:b w:val="0"/>
          <w:sz w:val="22"/>
          <w:szCs w:val="22"/>
        </w:rPr>
        <w:t>t.j</w:t>
      </w:r>
      <w:proofErr w:type="spellEnd"/>
      <w:r w:rsidRPr="00433BAD">
        <w:rPr>
          <w:b w:val="0"/>
          <w:sz w:val="22"/>
          <w:szCs w:val="22"/>
        </w:rPr>
        <w:t>. Dz.U. z 2023 r., poz. 1610 ze zm.).</w:t>
      </w:r>
    </w:p>
    <w:p w:rsidR="00256824" w:rsidRPr="00433BAD" w:rsidRDefault="00256824" w:rsidP="00683CF8">
      <w:pPr>
        <w:pStyle w:val="tyt"/>
        <w:spacing w:before="0" w:after="0" w:line="276" w:lineRule="auto"/>
        <w:jc w:val="both"/>
        <w:rPr>
          <w:color w:val="FF0000"/>
          <w:sz w:val="22"/>
          <w:szCs w:val="22"/>
        </w:rPr>
      </w:pPr>
    </w:p>
    <w:p w:rsidR="00D32BD6" w:rsidRPr="00433BAD" w:rsidRDefault="00D32BD6" w:rsidP="00683CF8">
      <w:pPr>
        <w:pStyle w:val="Nagwek9"/>
        <w:spacing w:line="276" w:lineRule="auto"/>
        <w:rPr>
          <w:rFonts w:cs="Times New Roman"/>
          <w:sz w:val="22"/>
          <w:szCs w:val="22"/>
        </w:rPr>
      </w:pPr>
      <w:r w:rsidRPr="00433BAD">
        <w:rPr>
          <w:rFonts w:cs="Times New Roman"/>
          <w:sz w:val="22"/>
          <w:szCs w:val="22"/>
        </w:rPr>
        <w:t>IV.  OPIS PRZEDMIOTU ZAMÓWIENIA</w:t>
      </w:r>
    </w:p>
    <w:p w:rsidR="00104E28" w:rsidRDefault="00B039B2" w:rsidP="00B039B2">
      <w:pPr>
        <w:spacing w:line="276" w:lineRule="auto"/>
        <w:rPr>
          <w:b/>
          <w:sz w:val="22"/>
          <w:szCs w:val="22"/>
          <w:lang w:eastAsia="ar-SA"/>
        </w:rPr>
      </w:pPr>
      <w:r>
        <w:rPr>
          <w:b/>
          <w:bCs/>
          <w:sz w:val="22"/>
          <w:szCs w:val="22"/>
        </w:rPr>
        <w:t>1.</w:t>
      </w:r>
      <w:r w:rsidR="00DB1BA7" w:rsidRPr="00B039B2">
        <w:rPr>
          <w:b/>
          <w:bCs/>
          <w:sz w:val="22"/>
          <w:szCs w:val="22"/>
        </w:rPr>
        <w:t>Przedmiotem zamówienia jest realizacja z</w:t>
      </w:r>
      <w:r w:rsidR="00B233F2" w:rsidRPr="00B039B2">
        <w:rPr>
          <w:b/>
          <w:bCs/>
          <w:sz w:val="22"/>
          <w:szCs w:val="22"/>
        </w:rPr>
        <w:t>a</w:t>
      </w:r>
      <w:r w:rsidR="00DB1BA7" w:rsidRPr="00B039B2">
        <w:rPr>
          <w:b/>
          <w:bCs/>
          <w:sz w:val="22"/>
          <w:szCs w:val="22"/>
        </w:rPr>
        <w:t xml:space="preserve">dania pn.: </w:t>
      </w:r>
      <w:r w:rsidR="00104E28" w:rsidRPr="00B039B2">
        <w:rPr>
          <w:b/>
          <w:sz w:val="22"/>
          <w:szCs w:val="22"/>
          <w:lang w:eastAsia="ar-SA"/>
        </w:rPr>
        <w:t>Dostawa 19 szt. aparatów do dializ z wyposażeniem w ramach dotacji na potrzeby CSK UM w Łodzi przy ul. Pomorskiej 251</w:t>
      </w:r>
    </w:p>
    <w:p w:rsidR="00B039B2" w:rsidRDefault="00B039B2" w:rsidP="00B039B2">
      <w:pPr>
        <w:jc w:val="both"/>
        <w:rPr>
          <w:bCs/>
          <w:sz w:val="22"/>
          <w:szCs w:val="22"/>
          <w:u w:val="single"/>
        </w:rPr>
      </w:pPr>
      <w:r w:rsidRPr="00231139">
        <w:rPr>
          <w:bCs/>
          <w:sz w:val="22"/>
          <w:szCs w:val="22"/>
          <w:u w:val="single"/>
        </w:rPr>
        <w:t xml:space="preserve">2.Zamówienie obejmuje 1 pakiet (część) opisany w załączonej tabeli – Załącznik nr 2 do SWZ. Zamawiający nie dopuszcza składania ofert częściowych. Wykonawca może złożyć wyłącznie 1 ofertę na przedmiot zamówienia. </w:t>
      </w:r>
    </w:p>
    <w:p w:rsidR="00FC72A5" w:rsidRDefault="00FC72A5" w:rsidP="00FC72A5">
      <w:pPr>
        <w:jc w:val="both"/>
        <w:rPr>
          <w:b/>
          <w:bCs/>
          <w:sz w:val="22"/>
          <w:szCs w:val="22"/>
        </w:rPr>
      </w:pPr>
      <w:r>
        <w:rPr>
          <w:bCs/>
          <w:sz w:val="22"/>
          <w:szCs w:val="22"/>
          <w:u w:val="single"/>
        </w:rPr>
        <w:t xml:space="preserve"> </w:t>
      </w:r>
      <w:r>
        <w:rPr>
          <w:b/>
          <w:bCs/>
          <w:sz w:val="22"/>
          <w:szCs w:val="22"/>
        </w:rPr>
        <w:t>3.</w:t>
      </w:r>
      <w:r w:rsidRPr="00FC72A5">
        <w:rPr>
          <w:b/>
          <w:bCs/>
          <w:sz w:val="22"/>
          <w:szCs w:val="22"/>
        </w:rPr>
        <w:t>Realizacji zadania w ramach umowy z Ministrem Zdrowia nr DOI/SK/85112/6220/305/2024/464</w:t>
      </w:r>
      <w:r>
        <w:rPr>
          <w:b/>
          <w:bCs/>
          <w:sz w:val="22"/>
          <w:szCs w:val="22"/>
        </w:rPr>
        <w:t xml:space="preserve"> </w:t>
      </w:r>
      <w:r w:rsidRPr="00FC72A5">
        <w:rPr>
          <w:b/>
          <w:bCs/>
          <w:sz w:val="22"/>
          <w:szCs w:val="22"/>
        </w:rPr>
        <w:t>na udzielenie w 2024 r. dotacji celowej na zakupy inwestycyjne</w:t>
      </w:r>
      <w:r>
        <w:rPr>
          <w:b/>
          <w:bCs/>
          <w:sz w:val="22"/>
          <w:szCs w:val="22"/>
        </w:rPr>
        <w:t>.</w:t>
      </w:r>
    </w:p>
    <w:p w:rsidR="00B039B2" w:rsidRPr="00B039B2" w:rsidRDefault="00FC72A5" w:rsidP="00B039B2">
      <w:pPr>
        <w:spacing w:line="276" w:lineRule="auto"/>
        <w:ind w:right="54"/>
        <w:contextualSpacing/>
        <w:jc w:val="both"/>
        <w:rPr>
          <w:b/>
          <w:bCs/>
          <w:sz w:val="22"/>
          <w:szCs w:val="22"/>
        </w:rPr>
      </w:pPr>
      <w:r>
        <w:rPr>
          <w:b/>
          <w:bCs/>
          <w:sz w:val="22"/>
          <w:szCs w:val="22"/>
        </w:rPr>
        <w:t xml:space="preserve">4. </w:t>
      </w:r>
      <w:r w:rsidR="00596201" w:rsidRPr="00B039B2">
        <w:rPr>
          <w:b/>
          <w:bCs/>
          <w:sz w:val="22"/>
          <w:szCs w:val="22"/>
        </w:rPr>
        <w:t xml:space="preserve">Szczegółowy opis i zakres przedmiotu zamówienia określa Załącznik nr 2  </w:t>
      </w:r>
      <w:r w:rsidR="00B039B2" w:rsidRPr="00B039B2">
        <w:rPr>
          <w:b/>
          <w:bCs/>
          <w:sz w:val="22"/>
          <w:szCs w:val="22"/>
        </w:rPr>
        <w:t>FORMULARZ PARAMETRY- TECHNICZNE do Specyfikacji Warunków Zamówienia (SWZ).</w:t>
      </w:r>
    </w:p>
    <w:p w:rsidR="001D3A2E" w:rsidRPr="00231139" w:rsidRDefault="00FC72A5" w:rsidP="00231139">
      <w:pPr>
        <w:spacing w:line="276" w:lineRule="auto"/>
        <w:ind w:right="54"/>
        <w:contextualSpacing/>
        <w:jc w:val="both"/>
        <w:rPr>
          <w:bCs/>
          <w:sz w:val="22"/>
          <w:szCs w:val="22"/>
        </w:rPr>
      </w:pPr>
      <w:r>
        <w:rPr>
          <w:bCs/>
          <w:sz w:val="22"/>
          <w:szCs w:val="22"/>
        </w:rPr>
        <w:t>5</w:t>
      </w:r>
      <w:r w:rsidR="00231139">
        <w:rPr>
          <w:bCs/>
          <w:sz w:val="22"/>
          <w:szCs w:val="22"/>
        </w:rPr>
        <w:t>.</w:t>
      </w:r>
      <w:r w:rsidR="001D3A2E" w:rsidRPr="00231139">
        <w:rPr>
          <w:bCs/>
          <w:sz w:val="22"/>
          <w:szCs w:val="22"/>
        </w:rPr>
        <w:t xml:space="preserve">Zaoferowany przedmiot zamówienia musi: </w:t>
      </w:r>
    </w:p>
    <w:p w:rsidR="001D3A2E" w:rsidRPr="00231139" w:rsidRDefault="001D3A2E" w:rsidP="001D3A2E">
      <w:pPr>
        <w:pStyle w:val="Akapitzlist"/>
        <w:spacing w:line="276" w:lineRule="auto"/>
        <w:ind w:left="360" w:right="54"/>
        <w:contextualSpacing/>
        <w:jc w:val="both"/>
        <w:rPr>
          <w:bCs/>
          <w:sz w:val="22"/>
          <w:szCs w:val="22"/>
        </w:rPr>
      </w:pPr>
      <w:r w:rsidRPr="00231139">
        <w:rPr>
          <w:bCs/>
          <w:sz w:val="22"/>
          <w:szCs w:val="22"/>
        </w:rPr>
        <w:t>- odpowiadać standardom jakościowym i technicznym, wynikającym z funkcji i przeznaczenia,</w:t>
      </w:r>
    </w:p>
    <w:p w:rsidR="001D3A2E" w:rsidRPr="00231139" w:rsidRDefault="001D3A2E" w:rsidP="001D3A2E">
      <w:pPr>
        <w:pStyle w:val="Akapitzlist"/>
        <w:spacing w:line="276" w:lineRule="auto"/>
        <w:ind w:left="360" w:right="54"/>
        <w:contextualSpacing/>
        <w:jc w:val="both"/>
        <w:rPr>
          <w:bCs/>
          <w:sz w:val="22"/>
          <w:szCs w:val="22"/>
        </w:rPr>
      </w:pPr>
      <w:r w:rsidRPr="00231139">
        <w:rPr>
          <w:bCs/>
          <w:sz w:val="22"/>
          <w:szCs w:val="22"/>
        </w:rPr>
        <w:t>- spełniać wymagania określone przez Zamawiającego w Specyfikacji Warunków Zamówienia, w szczególności warunki określone w opisie przedmiotu zamówienia zawartym w Załącznik nr 2 SWZ</w:t>
      </w:r>
      <w:r w:rsidR="00614B49" w:rsidRPr="00231139">
        <w:rPr>
          <w:bCs/>
          <w:sz w:val="22"/>
          <w:szCs w:val="22"/>
        </w:rPr>
        <w:t>.</w:t>
      </w:r>
      <w:r w:rsidRPr="00231139">
        <w:rPr>
          <w:bCs/>
          <w:sz w:val="22"/>
          <w:szCs w:val="22"/>
        </w:rPr>
        <w:t xml:space="preserve">  Niespełnienie choćby jednego z warunków granicznych określonych w/w Załącznik</w:t>
      </w:r>
      <w:r w:rsidR="00614B49" w:rsidRPr="00231139">
        <w:rPr>
          <w:bCs/>
          <w:sz w:val="22"/>
          <w:szCs w:val="22"/>
        </w:rPr>
        <w:t>u</w:t>
      </w:r>
      <w:r w:rsidRPr="00231139">
        <w:rPr>
          <w:bCs/>
          <w:sz w:val="22"/>
          <w:szCs w:val="22"/>
        </w:rPr>
        <w:t xml:space="preserve"> spowoduje odrzucenie oferty.</w:t>
      </w:r>
    </w:p>
    <w:p w:rsidR="001D3A2E" w:rsidRPr="00231139" w:rsidRDefault="001D3A2E" w:rsidP="001D3A2E">
      <w:pPr>
        <w:pStyle w:val="Akapitzlist"/>
        <w:spacing w:line="276" w:lineRule="auto"/>
        <w:ind w:left="360" w:right="54"/>
        <w:contextualSpacing/>
        <w:jc w:val="both"/>
        <w:rPr>
          <w:bCs/>
          <w:sz w:val="22"/>
          <w:szCs w:val="22"/>
        </w:rPr>
      </w:pPr>
      <w:r w:rsidRPr="00231139">
        <w:rPr>
          <w:bCs/>
          <w:sz w:val="22"/>
          <w:szCs w:val="22"/>
        </w:rPr>
        <w:t>- być wolny od wad materiałowych, konstrukcyjnych, fizycznych i prawnych</w:t>
      </w:r>
    </w:p>
    <w:p w:rsidR="001D3A2E" w:rsidRPr="00231139" w:rsidRDefault="001D3A2E" w:rsidP="001D3A2E">
      <w:pPr>
        <w:pStyle w:val="Akapitzlist"/>
        <w:spacing w:line="276" w:lineRule="auto"/>
        <w:ind w:left="360" w:right="54"/>
        <w:contextualSpacing/>
        <w:jc w:val="both"/>
        <w:rPr>
          <w:bCs/>
          <w:sz w:val="22"/>
          <w:szCs w:val="22"/>
        </w:rPr>
      </w:pPr>
      <w:r w:rsidRPr="00231139">
        <w:rPr>
          <w:bCs/>
          <w:sz w:val="22"/>
          <w:szCs w:val="22"/>
        </w:rPr>
        <w:t>- nie może być obciążony żadnymi prawami na rzecz osób trzecich,</w:t>
      </w:r>
    </w:p>
    <w:p w:rsidR="00B039B2" w:rsidRPr="00231139" w:rsidRDefault="00B039B2" w:rsidP="00B039B2">
      <w:pPr>
        <w:pStyle w:val="Akapitzlist"/>
        <w:spacing w:line="276" w:lineRule="auto"/>
        <w:ind w:left="360" w:right="54"/>
        <w:contextualSpacing/>
        <w:jc w:val="both"/>
        <w:rPr>
          <w:rFonts w:eastAsia="Calibri"/>
          <w:sz w:val="22"/>
          <w:szCs w:val="22"/>
          <w:lang w:eastAsia="en-US"/>
        </w:rPr>
      </w:pPr>
      <w:r w:rsidRPr="00231139">
        <w:rPr>
          <w:bCs/>
          <w:sz w:val="22"/>
          <w:szCs w:val="22"/>
        </w:rPr>
        <w:t xml:space="preserve"> - </w:t>
      </w:r>
      <w:r w:rsidRPr="00231139">
        <w:rPr>
          <w:rFonts w:eastAsia="Calibri"/>
          <w:sz w:val="22"/>
          <w:szCs w:val="22"/>
          <w:lang w:eastAsia="en-US"/>
        </w:rPr>
        <w:t>posiadać ważne dokumenty pozwalające na dopuszczenie do obrotu na terytorium Rzeczypospolitej Polskiej zgodnie z przepisami odpowiednio:</w:t>
      </w:r>
    </w:p>
    <w:p w:rsidR="00231139" w:rsidRPr="00231139" w:rsidRDefault="00231139" w:rsidP="00231139">
      <w:pPr>
        <w:pStyle w:val="Akapitzlist"/>
        <w:numPr>
          <w:ilvl w:val="0"/>
          <w:numId w:val="64"/>
        </w:numPr>
        <w:rPr>
          <w:sz w:val="22"/>
          <w:szCs w:val="22"/>
          <w:lang w:eastAsia="ar-SA"/>
        </w:rPr>
      </w:pPr>
      <w:r w:rsidRPr="00231139">
        <w:rPr>
          <w:sz w:val="22"/>
          <w:szCs w:val="22"/>
          <w:lang w:eastAsia="ar-SA"/>
        </w:rPr>
        <w:t>Ustawy z dnia 7 kwietnia 2022 r. o wyrobach medycznych (Dz. U. z 2022 r. poz. 974) i sposobem klasyfikowania na podstawie Rozporządzenia Ministra Zdrowia z dnia 5 listopada 2010 r. w sprawie sposobu klasyfikowania wyrobów medycznych (Dz. U. 2010 Nr 215 poz. 1416)  (jeżeli dotyczy),</w:t>
      </w:r>
    </w:p>
    <w:p w:rsidR="00231139" w:rsidRPr="00231139" w:rsidRDefault="00231139" w:rsidP="00231139">
      <w:pPr>
        <w:pStyle w:val="Akapitzlist"/>
        <w:numPr>
          <w:ilvl w:val="0"/>
          <w:numId w:val="64"/>
        </w:numPr>
        <w:rPr>
          <w:sz w:val="22"/>
          <w:szCs w:val="22"/>
          <w:lang w:eastAsia="ar-SA"/>
        </w:rPr>
      </w:pPr>
      <w:r w:rsidRPr="00231139">
        <w:rPr>
          <w:sz w:val="22"/>
          <w:szCs w:val="22"/>
          <w:lang w:eastAsia="ar-SA"/>
        </w:rPr>
        <w:t xml:space="preserve">  Wykonawca, w przypadku wystąpienia incydentu medycznego, jest odpowiedzialny w zakresie opisanym ustawą z dnia 7 kwietnia 2022 r. o wyrobach medycznych (Dz.U. 2022 poz. 974) (dotyczy towarów będących wyrobami medycznymi) za niedopełnienie obowiązków przewidzianych </w:t>
      </w:r>
      <w:proofErr w:type="spellStart"/>
      <w:r w:rsidRPr="00231139">
        <w:rPr>
          <w:sz w:val="22"/>
          <w:szCs w:val="22"/>
          <w:lang w:eastAsia="ar-SA"/>
        </w:rPr>
        <w:t>ww</w:t>
      </w:r>
      <w:proofErr w:type="spellEnd"/>
      <w:r w:rsidRPr="00231139">
        <w:rPr>
          <w:sz w:val="22"/>
          <w:szCs w:val="22"/>
          <w:lang w:eastAsia="ar-SA"/>
        </w:rPr>
        <w:t xml:space="preserve"> ustawą.</w:t>
      </w:r>
    </w:p>
    <w:p w:rsidR="00B039B2" w:rsidRPr="00231139" w:rsidRDefault="00FC72A5" w:rsidP="00B039B2">
      <w:pPr>
        <w:pStyle w:val="Tekstpodstawowy"/>
        <w:rPr>
          <w:rFonts w:eastAsia="Calibri"/>
          <w:sz w:val="22"/>
          <w:szCs w:val="22"/>
          <w:lang w:eastAsia="en-US"/>
        </w:rPr>
      </w:pPr>
      <w:r>
        <w:rPr>
          <w:rFonts w:eastAsia="Calibri"/>
          <w:sz w:val="22"/>
          <w:szCs w:val="22"/>
          <w:lang w:eastAsia="en-US"/>
        </w:rPr>
        <w:t>6</w:t>
      </w:r>
      <w:r w:rsidR="00231139">
        <w:rPr>
          <w:rFonts w:eastAsia="Calibri"/>
          <w:sz w:val="22"/>
          <w:szCs w:val="22"/>
          <w:lang w:eastAsia="en-US"/>
        </w:rPr>
        <w:t>.</w:t>
      </w:r>
      <w:r w:rsidR="00B039B2" w:rsidRPr="00231139">
        <w:rPr>
          <w:rFonts w:eastAsia="Calibri"/>
          <w:sz w:val="22"/>
          <w:szCs w:val="22"/>
          <w:lang w:eastAsia="en-US"/>
        </w:rPr>
        <w:t xml:space="preserve"> Wykonawca zobowiązany jest do dostarczania produktów do Zamawiającego transportem Wykonawcy.</w:t>
      </w:r>
    </w:p>
    <w:p w:rsidR="004625F9" w:rsidRPr="004C1E00" w:rsidRDefault="00FC72A5" w:rsidP="00231139">
      <w:pPr>
        <w:spacing w:line="276" w:lineRule="auto"/>
        <w:jc w:val="both"/>
        <w:rPr>
          <w:b/>
          <w:bCs/>
          <w:sz w:val="22"/>
          <w:szCs w:val="22"/>
        </w:rPr>
      </w:pPr>
      <w:r w:rsidRPr="004C1E00">
        <w:rPr>
          <w:sz w:val="22"/>
          <w:szCs w:val="22"/>
        </w:rPr>
        <w:t>7</w:t>
      </w:r>
      <w:r w:rsidR="00231139" w:rsidRPr="004C1E00">
        <w:rPr>
          <w:sz w:val="22"/>
          <w:szCs w:val="22"/>
        </w:rPr>
        <w:t>.</w:t>
      </w:r>
      <w:r w:rsidR="00DB1BA7" w:rsidRPr="004C1E00">
        <w:rPr>
          <w:sz w:val="22"/>
          <w:szCs w:val="22"/>
        </w:rPr>
        <w:t>W zakres przedmiotu zamówienia wchodzi dostawa do siedziby Zamawiającego no</w:t>
      </w:r>
      <w:r w:rsidR="008575EC" w:rsidRPr="004C1E00">
        <w:rPr>
          <w:sz w:val="22"/>
          <w:szCs w:val="22"/>
        </w:rPr>
        <w:t xml:space="preserve">wych, </w:t>
      </w:r>
      <w:r w:rsidR="00DB1BA7" w:rsidRPr="004C1E00">
        <w:rPr>
          <w:sz w:val="22"/>
          <w:szCs w:val="22"/>
        </w:rPr>
        <w:t xml:space="preserve"> nie powystawow</w:t>
      </w:r>
      <w:r w:rsidR="008575EC" w:rsidRPr="004C1E00">
        <w:rPr>
          <w:sz w:val="22"/>
          <w:szCs w:val="22"/>
        </w:rPr>
        <w:t xml:space="preserve">ych urządzeń. </w:t>
      </w:r>
      <w:r w:rsidR="00DB1BA7" w:rsidRPr="004C1E00">
        <w:rPr>
          <w:b/>
          <w:bCs/>
          <w:sz w:val="22"/>
          <w:szCs w:val="22"/>
        </w:rPr>
        <w:t>Dostarczon</w:t>
      </w:r>
      <w:r w:rsidR="00A01481" w:rsidRPr="004C1E00">
        <w:rPr>
          <w:b/>
          <w:bCs/>
          <w:sz w:val="22"/>
          <w:szCs w:val="22"/>
        </w:rPr>
        <w:t>y</w:t>
      </w:r>
      <w:r w:rsidR="00DB1BA7" w:rsidRPr="004C1E00">
        <w:rPr>
          <w:b/>
          <w:bCs/>
          <w:sz w:val="22"/>
          <w:szCs w:val="22"/>
        </w:rPr>
        <w:t xml:space="preserve"> </w:t>
      </w:r>
      <w:r w:rsidR="00E66546" w:rsidRPr="004C1E00">
        <w:rPr>
          <w:b/>
          <w:bCs/>
          <w:sz w:val="22"/>
          <w:szCs w:val="22"/>
        </w:rPr>
        <w:t>przedmiot zamówienia</w:t>
      </w:r>
      <w:r w:rsidR="00DB1BA7" w:rsidRPr="004C1E00">
        <w:rPr>
          <w:b/>
          <w:bCs/>
          <w:sz w:val="22"/>
          <w:szCs w:val="22"/>
        </w:rPr>
        <w:t xml:space="preserve"> musi posiadać instrukcje obsługi w języku polskim (i ile są wymagane)</w:t>
      </w:r>
      <w:r w:rsidR="007455DC" w:rsidRPr="004C1E00">
        <w:rPr>
          <w:b/>
          <w:bCs/>
          <w:sz w:val="22"/>
          <w:szCs w:val="22"/>
        </w:rPr>
        <w:t>, legitymować się stosownymi dokumentami, o których mowa w SWZ</w:t>
      </w:r>
      <w:r w:rsidR="00841817" w:rsidRPr="004C1E00">
        <w:rPr>
          <w:b/>
          <w:bCs/>
          <w:sz w:val="22"/>
          <w:szCs w:val="22"/>
        </w:rPr>
        <w:t>.</w:t>
      </w:r>
    </w:p>
    <w:p w:rsidR="004625F9" w:rsidRPr="004C1E00" w:rsidRDefault="00FC72A5" w:rsidP="00231139">
      <w:pPr>
        <w:spacing w:line="276" w:lineRule="auto"/>
        <w:ind w:right="54"/>
        <w:contextualSpacing/>
        <w:jc w:val="both"/>
        <w:rPr>
          <w:b/>
          <w:bCs/>
          <w:sz w:val="22"/>
          <w:szCs w:val="22"/>
        </w:rPr>
      </w:pPr>
      <w:r w:rsidRPr="004C1E00">
        <w:rPr>
          <w:sz w:val="22"/>
          <w:szCs w:val="22"/>
        </w:rPr>
        <w:lastRenderedPageBreak/>
        <w:t>8</w:t>
      </w:r>
      <w:r w:rsidR="00231139" w:rsidRPr="004C1E00">
        <w:rPr>
          <w:sz w:val="22"/>
          <w:szCs w:val="22"/>
        </w:rPr>
        <w:t>.</w:t>
      </w:r>
      <w:r w:rsidR="00DB1BA7" w:rsidRPr="004C1E00">
        <w:rPr>
          <w:sz w:val="22"/>
          <w:szCs w:val="22"/>
        </w:rPr>
        <w:t xml:space="preserve">Wykonawca, zobowiązany jest załączyć do </w:t>
      </w:r>
      <w:r w:rsidR="00DB1BA7" w:rsidRPr="004C1E00">
        <w:rPr>
          <w:b/>
          <w:bCs/>
          <w:sz w:val="22"/>
          <w:szCs w:val="22"/>
        </w:rPr>
        <w:t>OFERTY</w:t>
      </w:r>
      <w:r w:rsidR="00085976" w:rsidRPr="004C1E00">
        <w:rPr>
          <w:b/>
          <w:bCs/>
          <w:sz w:val="22"/>
          <w:szCs w:val="22"/>
        </w:rPr>
        <w:t xml:space="preserve"> w szczególności</w:t>
      </w:r>
      <w:r w:rsidR="00DB1BA7" w:rsidRPr="004C1E00">
        <w:rPr>
          <w:iCs/>
          <w:sz w:val="22"/>
          <w:szCs w:val="22"/>
        </w:rPr>
        <w:t xml:space="preserve"> </w:t>
      </w:r>
      <w:r w:rsidR="00DB1BA7" w:rsidRPr="004C1E00">
        <w:rPr>
          <w:b/>
          <w:iCs/>
          <w:sz w:val="22"/>
          <w:szCs w:val="22"/>
        </w:rPr>
        <w:t xml:space="preserve">Załącznik Nr </w:t>
      </w:r>
      <w:r w:rsidR="008F64C4" w:rsidRPr="004C1E00">
        <w:rPr>
          <w:b/>
          <w:iCs/>
          <w:sz w:val="22"/>
          <w:szCs w:val="22"/>
        </w:rPr>
        <w:t>2</w:t>
      </w:r>
      <w:r w:rsidR="00DB1BA7" w:rsidRPr="004C1E00">
        <w:rPr>
          <w:b/>
          <w:iCs/>
          <w:sz w:val="22"/>
          <w:szCs w:val="22"/>
        </w:rPr>
        <w:t xml:space="preserve"> „Parametry techniczne” uzupełniony </w:t>
      </w:r>
      <w:r w:rsidR="008676CE" w:rsidRPr="004C1E00">
        <w:rPr>
          <w:b/>
          <w:iCs/>
          <w:sz w:val="22"/>
          <w:szCs w:val="22"/>
        </w:rPr>
        <w:t>zgodnie z wymaganiami Zamawiającego.</w:t>
      </w:r>
      <w:r w:rsidR="00DB1BA7" w:rsidRPr="004C1E00">
        <w:rPr>
          <w:iCs/>
          <w:sz w:val="22"/>
          <w:szCs w:val="22"/>
        </w:rPr>
        <w:t xml:space="preserve"> </w:t>
      </w:r>
    </w:p>
    <w:p w:rsidR="004625F9" w:rsidRPr="004C1E00" w:rsidRDefault="00FC72A5" w:rsidP="00231139">
      <w:pPr>
        <w:spacing w:line="276" w:lineRule="auto"/>
        <w:ind w:right="54"/>
        <w:contextualSpacing/>
        <w:jc w:val="both"/>
        <w:rPr>
          <w:b/>
          <w:bCs/>
          <w:sz w:val="22"/>
          <w:szCs w:val="22"/>
        </w:rPr>
      </w:pPr>
      <w:r w:rsidRPr="004C1E00">
        <w:rPr>
          <w:iCs/>
          <w:sz w:val="22"/>
          <w:szCs w:val="22"/>
          <w:u w:val="single"/>
        </w:rPr>
        <w:t>9</w:t>
      </w:r>
      <w:r w:rsidR="00231139" w:rsidRPr="004C1E00">
        <w:rPr>
          <w:iCs/>
          <w:sz w:val="22"/>
          <w:szCs w:val="22"/>
          <w:u w:val="single"/>
        </w:rPr>
        <w:t>.</w:t>
      </w:r>
      <w:r w:rsidR="00DB1BA7" w:rsidRPr="004C1E00">
        <w:rPr>
          <w:iCs/>
          <w:sz w:val="22"/>
          <w:szCs w:val="22"/>
          <w:u w:val="single"/>
        </w:rPr>
        <w:t xml:space="preserve">Brak złożenia </w:t>
      </w:r>
      <w:r w:rsidR="001D3A2E" w:rsidRPr="004C1E00">
        <w:rPr>
          <w:b/>
          <w:iCs/>
          <w:sz w:val="22"/>
          <w:szCs w:val="22"/>
          <w:u w:val="single"/>
        </w:rPr>
        <w:t>Z</w:t>
      </w:r>
      <w:r w:rsidR="00DB1BA7" w:rsidRPr="004C1E00">
        <w:rPr>
          <w:b/>
          <w:iCs/>
          <w:sz w:val="22"/>
          <w:szCs w:val="22"/>
          <w:u w:val="single"/>
        </w:rPr>
        <w:t>ał</w:t>
      </w:r>
      <w:r w:rsidR="001D3A2E" w:rsidRPr="004C1E00">
        <w:rPr>
          <w:b/>
          <w:iCs/>
          <w:sz w:val="22"/>
          <w:szCs w:val="22"/>
          <w:u w:val="single"/>
        </w:rPr>
        <w:t>ącznika</w:t>
      </w:r>
      <w:r w:rsidR="00DB1BA7" w:rsidRPr="004C1E00">
        <w:rPr>
          <w:b/>
          <w:iCs/>
          <w:sz w:val="22"/>
          <w:szCs w:val="22"/>
          <w:u w:val="single"/>
        </w:rPr>
        <w:t xml:space="preserve"> Nr </w:t>
      </w:r>
      <w:r w:rsidR="008F64C4" w:rsidRPr="004C1E00">
        <w:rPr>
          <w:b/>
          <w:iCs/>
          <w:sz w:val="22"/>
          <w:szCs w:val="22"/>
          <w:u w:val="single"/>
        </w:rPr>
        <w:t>2</w:t>
      </w:r>
      <w:r w:rsidR="001D3A2E" w:rsidRPr="004C1E00">
        <w:rPr>
          <w:iCs/>
          <w:sz w:val="22"/>
          <w:szCs w:val="22"/>
          <w:u w:val="single"/>
        </w:rPr>
        <w:t xml:space="preserve"> </w:t>
      </w:r>
      <w:r w:rsidR="00DB1BA7" w:rsidRPr="004C1E00">
        <w:rPr>
          <w:iCs/>
          <w:sz w:val="22"/>
          <w:szCs w:val="22"/>
          <w:u w:val="single"/>
        </w:rPr>
        <w:t>stanowi brak możliwości oceny oferty a tym samym podstawę odrzucenia oferty.</w:t>
      </w:r>
      <w:r w:rsidR="00DB1BA7" w:rsidRPr="004C1E00">
        <w:rPr>
          <w:b/>
          <w:iCs/>
          <w:sz w:val="22"/>
          <w:szCs w:val="22"/>
          <w:u w:val="single"/>
        </w:rPr>
        <w:t xml:space="preserve"> </w:t>
      </w:r>
    </w:p>
    <w:p w:rsidR="00DB1BA7" w:rsidRPr="004C1E00" w:rsidRDefault="00FC72A5" w:rsidP="00231139">
      <w:pPr>
        <w:spacing w:line="276" w:lineRule="auto"/>
        <w:ind w:right="54"/>
        <w:contextualSpacing/>
        <w:jc w:val="both"/>
        <w:rPr>
          <w:b/>
          <w:bCs/>
          <w:sz w:val="22"/>
          <w:szCs w:val="22"/>
        </w:rPr>
      </w:pPr>
      <w:r w:rsidRPr="004C1E00">
        <w:rPr>
          <w:rFonts w:eastAsia="Times New Roman"/>
          <w:b/>
          <w:sz w:val="22"/>
          <w:szCs w:val="22"/>
        </w:rPr>
        <w:t>10</w:t>
      </w:r>
      <w:r w:rsidR="00231139" w:rsidRPr="004C1E00">
        <w:rPr>
          <w:rFonts w:eastAsia="Times New Roman"/>
          <w:b/>
          <w:sz w:val="22"/>
          <w:szCs w:val="22"/>
        </w:rPr>
        <w:t>.</w:t>
      </w:r>
      <w:r w:rsidR="00DB1BA7" w:rsidRPr="004C1E00">
        <w:rPr>
          <w:rFonts w:eastAsia="Times New Roman"/>
          <w:b/>
          <w:sz w:val="22"/>
          <w:szCs w:val="22"/>
        </w:rPr>
        <w:t>Dostarczony sprzęt musi spełniać następujące warunki:</w:t>
      </w:r>
    </w:p>
    <w:p w:rsidR="00DB1BA7" w:rsidRPr="004C1E00" w:rsidRDefault="00DB1BA7" w:rsidP="00C65F5F">
      <w:pPr>
        <w:numPr>
          <w:ilvl w:val="0"/>
          <w:numId w:val="32"/>
        </w:numPr>
        <w:autoSpaceDE w:val="0"/>
        <w:autoSpaceDN w:val="0"/>
        <w:adjustRightInd w:val="0"/>
        <w:spacing w:line="276" w:lineRule="auto"/>
        <w:ind w:left="709" w:hanging="425"/>
        <w:jc w:val="both"/>
        <w:rPr>
          <w:rFonts w:eastAsia="Times New Roman" w:cs="Times New Roman"/>
          <w:sz w:val="22"/>
          <w:szCs w:val="22"/>
        </w:rPr>
      </w:pPr>
      <w:r w:rsidRPr="004C1E00">
        <w:rPr>
          <w:rFonts w:eastAsia="Times New Roman" w:cs="Times New Roman"/>
          <w:sz w:val="22"/>
          <w:szCs w:val="22"/>
        </w:rPr>
        <w:t>posiadać deklaracje CE</w:t>
      </w:r>
      <w:r w:rsidR="00FC72A5" w:rsidRPr="004C1E00">
        <w:rPr>
          <w:rFonts w:eastAsia="Times New Roman" w:cs="Times New Roman"/>
          <w:sz w:val="22"/>
          <w:szCs w:val="22"/>
        </w:rPr>
        <w:t>/jeśli dotyczy/</w:t>
      </w:r>
      <w:r w:rsidRPr="004C1E00">
        <w:rPr>
          <w:rFonts w:eastAsia="Times New Roman" w:cs="Times New Roman"/>
          <w:sz w:val="22"/>
          <w:szCs w:val="22"/>
        </w:rPr>
        <w:t>,</w:t>
      </w:r>
    </w:p>
    <w:p w:rsidR="00DB1BA7" w:rsidRPr="004C1E00" w:rsidRDefault="00E66546" w:rsidP="00C65F5F">
      <w:pPr>
        <w:numPr>
          <w:ilvl w:val="0"/>
          <w:numId w:val="32"/>
        </w:numPr>
        <w:autoSpaceDE w:val="0"/>
        <w:autoSpaceDN w:val="0"/>
        <w:adjustRightInd w:val="0"/>
        <w:spacing w:line="276" w:lineRule="auto"/>
        <w:ind w:left="709" w:hanging="425"/>
        <w:jc w:val="both"/>
        <w:rPr>
          <w:rFonts w:eastAsia="Times New Roman" w:cs="Times New Roman"/>
          <w:sz w:val="22"/>
          <w:szCs w:val="22"/>
        </w:rPr>
      </w:pPr>
      <w:r w:rsidRPr="004C1E00">
        <w:rPr>
          <w:rFonts w:eastAsia="Times New Roman" w:cs="Times New Roman"/>
          <w:sz w:val="22"/>
          <w:szCs w:val="22"/>
        </w:rPr>
        <w:t>dostarczony</w:t>
      </w:r>
      <w:r w:rsidR="00DB1BA7" w:rsidRPr="004C1E00">
        <w:rPr>
          <w:rFonts w:eastAsia="Times New Roman" w:cs="Times New Roman"/>
          <w:sz w:val="22"/>
          <w:szCs w:val="22"/>
        </w:rPr>
        <w:t xml:space="preserve"> przedmiot zamówienia mus</w:t>
      </w:r>
      <w:r w:rsidRPr="004C1E00">
        <w:rPr>
          <w:rFonts w:eastAsia="Times New Roman" w:cs="Times New Roman"/>
          <w:sz w:val="22"/>
          <w:szCs w:val="22"/>
        </w:rPr>
        <w:t>i</w:t>
      </w:r>
      <w:r w:rsidR="00DB1BA7" w:rsidRPr="004C1E00">
        <w:rPr>
          <w:rFonts w:eastAsia="Times New Roman" w:cs="Times New Roman"/>
          <w:sz w:val="22"/>
          <w:szCs w:val="22"/>
        </w:rPr>
        <w:t xml:space="preserve"> być fabrycznie now</w:t>
      </w:r>
      <w:r w:rsidRPr="004C1E00">
        <w:rPr>
          <w:rFonts w:eastAsia="Times New Roman" w:cs="Times New Roman"/>
          <w:sz w:val="22"/>
          <w:szCs w:val="22"/>
        </w:rPr>
        <w:t>y</w:t>
      </w:r>
      <w:r w:rsidR="00DB1BA7" w:rsidRPr="004C1E00">
        <w:rPr>
          <w:rFonts w:eastAsia="Times New Roman" w:cs="Times New Roman"/>
          <w:sz w:val="22"/>
          <w:szCs w:val="22"/>
        </w:rPr>
        <w:t xml:space="preserve">, </w:t>
      </w:r>
      <w:proofErr w:type="spellStart"/>
      <w:r w:rsidR="00DB1BA7" w:rsidRPr="004C1E00">
        <w:rPr>
          <w:rFonts w:eastAsia="Times New Roman" w:cs="Times New Roman"/>
          <w:sz w:val="22"/>
          <w:szCs w:val="22"/>
        </w:rPr>
        <w:t>niepowystawow</w:t>
      </w:r>
      <w:r w:rsidRPr="004C1E00">
        <w:rPr>
          <w:rFonts w:eastAsia="Times New Roman" w:cs="Times New Roman"/>
          <w:sz w:val="22"/>
          <w:szCs w:val="22"/>
        </w:rPr>
        <w:t>y</w:t>
      </w:r>
      <w:proofErr w:type="spellEnd"/>
      <w:r w:rsidR="00DB1BA7" w:rsidRPr="004C1E00">
        <w:rPr>
          <w:rFonts w:eastAsia="Times New Roman" w:cs="Times New Roman"/>
          <w:sz w:val="22"/>
          <w:szCs w:val="22"/>
        </w:rPr>
        <w:t xml:space="preserve"> i woln</w:t>
      </w:r>
      <w:r w:rsidRPr="004C1E00">
        <w:rPr>
          <w:rFonts w:eastAsia="Times New Roman" w:cs="Times New Roman"/>
          <w:sz w:val="22"/>
          <w:szCs w:val="22"/>
        </w:rPr>
        <w:t>y</w:t>
      </w:r>
      <w:r w:rsidR="00DB1BA7" w:rsidRPr="004C1E00">
        <w:rPr>
          <w:rFonts w:eastAsia="Times New Roman" w:cs="Times New Roman"/>
          <w:sz w:val="22"/>
          <w:szCs w:val="22"/>
        </w:rPr>
        <w:t xml:space="preserve"> od obciążeń prawami osób trzecich</w:t>
      </w:r>
      <w:r w:rsidR="00DB1BA7" w:rsidRPr="004C1E00">
        <w:rPr>
          <w:rFonts w:cs="Times New Roman"/>
          <w:sz w:val="22"/>
          <w:szCs w:val="22"/>
        </w:rPr>
        <w:t>,</w:t>
      </w:r>
    </w:p>
    <w:p w:rsidR="00DB1BA7" w:rsidRPr="00465E69" w:rsidRDefault="00DB1BA7" w:rsidP="00C65F5F">
      <w:pPr>
        <w:numPr>
          <w:ilvl w:val="0"/>
          <w:numId w:val="32"/>
        </w:numPr>
        <w:autoSpaceDE w:val="0"/>
        <w:autoSpaceDN w:val="0"/>
        <w:adjustRightInd w:val="0"/>
        <w:spacing w:line="276" w:lineRule="auto"/>
        <w:ind w:left="709" w:hanging="425"/>
        <w:jc w:val="both"/>
        <w:rPr>
          <w:rFonts w:eastAsia="Times New Roman" w:cs="Times New Roman"/>
          <w:b/>
          <w:bCs/>
          <w:sz w:val="22"/>
          <w:szCs w:val="22"/>
        </w:rPr>
      </w:pPr>
      <w:r w:rsidRPr="00465E69">
        <w:rPr>
          <w:rFonts w:eastAsia="Times New Roman" w:cs="Times New Roman"/>
          <w:sz w:val="22"/>
          <w:szCs w:val="22"/>
        </w:rPr>
        <w:t xml:space="preserve">posiadać okres gwarancji </w:t>
      </w:r>
      <w:r w:rsidRPr="00465E69">
        <w:rPr>
          <w:rFonts w:eastAsia="Times New Roman" w:cs="Times New Roman"/>
          <w:b/>
          <w:bCs/>
          <w:sz w:val="22"/>
          <w:szCs w:val="22"/>
        </w:rPr>
        <w:t xml:space="preserve">nie krótszy aniżeli określony </w:t>
      </w:r>
      <w:r w:rsidRPr="00465E69">
        <w:rPr>
          <w:rFonts w:eastAsia="Times New Roman" w:cs="Times New Roman"/>
          <w:sz w:val="22"/>
          <w:szCs w:val="22"/>
        </w:rPr>
        <w:t xml:space="preserve">w </w:t>
      </w:r>
      <w:r w:rsidR="001D3A2E" w:rsidRPr="00465E69">
        <w:rPr>
          <w:rFonts w:eastAsia="Times New Roman" w:cs="Times New Roman"/>
          <w:sz w:val="22"/>
          <w:szCs w:val="22"/>
        </w:rPr>
        <w:t>Z</w:t>
      </w:r>
      <w:r w:rsidRPr="00465E69">
        <w:rPr>
          <w:rFonts w:eastAsia="Times New Roman" w:cs="Times New Roman"/>
          <w:sz w:val="22"/>
          <w:szCs w:val="22"/>
        </w:rPr>
        <w:t xml:space="preserve">ałączniku </w:t>
      </w:r>
      <w:r w:rsidR="004A30AC" w:rsidRPr="00465E69">
        <w:rPr>
          <w:rFonts w:eastAsia="Times New Roman" w:cs="Times New Roman"/>
          <w:b/>
          <w:sz w:val="22"/>
          <w:szCs w:val="22"/>
        </w:rPr>
        <w:t>N</w:t>
      </w:r>
      <w:r w:rsidRPr="00465E69">
        <w:rPr>
          <w:rFonts w:eastAsia="Times New Roman" w:cs="Times New Roman"/>
          <w:b/>
          <w:sz w:val="22"/>
          <w:szCs w:val="22"/>
        </w:rPr>
        <w:t xml:space="preserve">r </w:t>
      </w:r>
      <w:r w:rsidR="008F64C4" w:rsidRPr="00465E69">
        <w:rPr>
          <w:rFonts w:eastAsia="Times New Roman" w:cs="Times New Roman"/>
          <w:b/>
          <w:sz w:val="22"/>
          <w:szCs w:val="22"/>
        </w:rPr>
        <w:t>2</w:t>
      </w:r>
      <w:r w:rsidRPr="00465E69">
        <w:rPr>
          <w:rFonts w:eastAsia="Times New Roman" w:cs="Times New Roman"/>
          <w:b/>
          <w:sz w:val="22"/>
          <w:szCs w:val="22"/>
        </w:rPr>
        <w:t xml:space="preserve"> do SWZ,</w:t>
      </w:r>
    </w:p>
    <w:p w:rsidR="00DB1BA7" w:rsidRPr="00465E69" w:rsidRDefault="00DB1BA7" w:rsidP="00C65F5F">
      <w:pPr>
        <w:numPr>
          <w:ilvl w:val="0"/>
          <w:numId w:val="32"/>
        </w:numPr>
        <w:autoSpaceDE w:val="0"/>
        <w:autoSpaceDN w:val="0"/>
        <w:adjustRightInd w:val="0"/>
        <w:spacing w:line="276" w:lineRule="auto"/>
        <w:ind w:left="709" w:hanging="425"/>
        <w:jc w:val="both"/>
        <w:rPr>
          <w:rFonts w:eastAsia="Times New Roman" w:cs="Times New Roman"/>
          <w:sz w:val="22"/>
          <w:szCs w:val="22"/>
        </w:rPr>
      </w:pPr>
      <w:r w:rsidRPr="00465E69">
        <w:rPr>
          <w:rFonts w:cs="Times New Roman"/>
          <w:sz w:val="22"/>
          <w:szCs w:val="22"/>
        </w:rPr>
        <w:t>oferowan</w:t>
      </w:r>
      <w:r w:rsidR="00747BF9" w:rsidRPr="00465E69">
        <w:rPr>
          <w:rFonts w:cs="Times New Roman"/>
          <w:sz w:val="22"/>
          <w:szCs w:val="22"/>
        </w:rPr>
        <w:t xml:space="preserve">y przedmiot zamówienia </w:t>
      </w:r>
      <w:r w:rsidRPr="00465E69">
        <w:rPr>
          <w:rFonts w:cs="Times New Roman"/>
          <w:sz w:val="22"/>
          <w:szCs w:val="22"/>
        </w:rPr>
        <w:t>w dniu składania ofert nie mo</w:t>
      </w:r>
      <w:r w:rsidR="00747BF9" w:rsidRPr="00465E69">
        <w:rPr>
          <w:rFonts w:cs="Times New Roman"/>
          <w:sz w:val="22"/>
          <w:szCs w:val="22"/>
        </w:rPr>
        <w:t>gą</w:t>
      </w:r>
      <w:r w:rsidRPr="00465E69">
        <w:rPr>
          <w:rFonts w:cs="Times New Roman"/>
          <w:sz w:val="22"/>
          <w:szCs w:val="22"/>
        </w:rPr>
        <w:t xml:space="preserve"> być przeznaczon</w:t>
      </w:r>
      <w:r w:rsidR="00747BF9" w:rsidRPr="00465E69">
        <w:rPr>
          <w:rFonts w:cs="Times New Roman"/>
          <w:sz w:val="22"/>
          <w:szCs w:val="22"/>
        </w:rPr>
        <w:t>e</w:t>
      </w:r>
      <w:r w:rsidRPr="00465E69">
        <w:rPr>
          <w:rFonts w:cs="Times New Roman"/>
          <w:sz w:val="22"/>
          <w:szCs w:val="22"/>
        </w:rPr>
        <w:t xml:space="preserve"> przez producenta do wycofania z produkcji</w:t>
      </w:r>
      <w:r w:rsidR="004D4B56" w:rsidRPr="00465E69">
        <w:rPr>
          <w:rFonts w:cs="Times New Roman"/>
          <w:sz w:val="22"/>
          <w:szCs w:val="22"/>
        </w:rPr>
        <w:t xml:space="preserve">, </w:t>
      </w:r>
      <w:r w:rsidRPr="00465E69">
        <w:rPr>
          <w:rFonts w:cs="Times New Roman"/>
          <w:sz w:val="22"/>
          <w:szCs w:val="22"/>
        </w:rPr>
        <w:t xml:space="preserve"> sprzedaży,</w:t>
      </w:r>
      <w:r w:rsidR="004D4B56" w:rsidRPr="00465E69">
        <w:rPr>
          <w:rFonts w:cs="Times New Roman"/>
          <w:sz w:val="22"/>
          <w:szCs w:val="22"/>
        </w:rPr>
        <w:t xml:space="preserve"> lub wsparcia technicznego,</w:t>
      </w:r>
    </w:p>
    <w:p w:rsidR="00DB1BA7" w:rsidRPr="00465E69" w:rsidRDefault="00DB1BA7" w:rsidP="00C65F5F">
      <w:pPr>
        <w:numPr>
          <w:ilvl w:val="0"/>
          <w:numId w:val="32"/>
        </w:numPr>
        <w:autoSpaceDE w:val="0"/>
        <w:autoSpaceDN w:val="0"/>
        <w:adjustRightInd w:val="0"/>
        <w:spacing w:line="276" w:lineRule="auto"/>
        <w:ind w:left="709" w:hanging="425"/>
        <w:jc w:val="both"/>
        <w:rPr>
          <w:rFonts w:eastAsia="Times New Roman" w:cs="Times New Roman"/>
          <w:sz w:val="22"/>
          <w:szCs w:val="22"/>
        </w:rPr>
      </w:pPr>
      <w:r w:rsidRPr="00465E69">
        <w:rPr>
          <w:rFonts w:cs="Times New Roman"/>
          <w:sz w:val="22"/>
          <w:szCs w:val="22"/>
        </w:rPr>
        <w:t xml:space="preserve">Zamawiający wymaga, by </w:t>
      </w:r>
      <w:r w:rsidR="00494C9C" w:rsidRPr="00465E69">
        <w:rPr>
          <w:rFonts w:cs="Times New Roman"/>
          <w:sz w:val="22"/>
          <w:szCs w:val="22"/>
        </w:rPr>
        <w:t xml:space="preserve">dostarczone urządzenia </w:t>
      </w:r>
      <w:r w:rsidR="004D4B56" w:rsidRPr="00465E69">
        <w:rPr>
          <w:rFonts w:cs="Times New Roman"/>
          <w:sz w:val="22"/>
          <w:szCs w:val="22"/>
        </w:rPr>
        <w:t>posiadał</w:t>
      </w:r>
      <w:r w:rsidR="007F5B69">
        <w:rPr>
          <w:rFonts w:cs="Times New Roman"/>
          <w:sz w:val="22"/>
          <w:szCs w:val="22"/>
        </w:rPr>
        <w:t>y</w:t>
      </w:r>
      <w:r w:rsidR="004D4B56" w:rsidRPr="00465E69">
        <w:rPr>
          <w:rFonts w:cs="Times New Roman"/>
          <w:sz w:val="22"/>
          <w:szCs w:val="22"/>
        </w:rPr>
        <w:t xml:space="preserve"> oprogramowanie</w:t>
      </w:r>
      <w:r w:rsidR="00863926" w:rsidRPr="00465E69">
        <w:rPr>
          <w:rFonts w:cs="Times New Roman"/>
          <w:sz w:val="22"/>
          <w:szCs w:val="22"/>
        </w:rPr>
        <w:t xml:space="preserve"> </w:t>
      </w:r>
      <w:r w:rsidRPr="00465E69">
        <w:rPr>
          <w:rFonts w:cs="Times New Roman"/>
          <w:sz w:val="22"/>
          <w:szCs w:val="22"/>
        </w:rPr>
        <w:t>w wersji aktualnej na dzień poprzedzający dzień skład</w:t>
      </w:r>
      <w:r w:rsidR="00DD7461" w:rsidRPr="00465E69">
        <w:rPr>
          <w:rFonts w:cs="Times New Roman"/>
          <w:sz w:val="22"/>
          <w:szCs w:val="22"/>
        </w:rPr>
        <w:t>ania ofert</w:t>
      </w:r>
      <w:r w:rsidR="008B6BCA">
        <w:rPr>
          <w:rFonts w:cs="Times New Roman"/>
          <w:sz w:val="22"/>
          <w:szCs w:val="22"/>
        </w:rPr>
        <w:t>.</w:t>
      </w:r>
    </w:p>
    <w:p w:rsidR="00DB1BA7" w:rsidRPr="00747BF9" w:rsidRDefault="00DB1BA7" w:rsidP="00C65F5F">
      <w:pPr>
        <w:numPr>
          <w:ilvl w:val="0"/>
          <w:numId w:val="32"/>
        </w:numPr>
        <w:autoSpaceDE w:val="0"/>
        <w:autoSpaceDN w:val="0"/>
        <w:adjustRightInd w:val="0"/>
        <w:spacing w:line="276" w:lineRule="auto"/>
        <w:ind w:left="709" w:hanging="425"/>
        <w:jc w:val="both"/>
        <w:rPr>
          <w:rFonts w:eastAsia="Times New Roman" w:cs="Times New Roman"/>
          <w:sz w:val="22"/>
          <w:szCs w:val="22"/>
        </w:rPr>
      </w:pPr>
      <w:r w:rsidRPr="00747BF9">
        <w:rPr>
          <w:rFonts w:eastAsia="Times New Roman" w:cs="Times New Roman"/>
          <w:sz w:val="22"/>
          <w:szCs w:val="22"/>
        </w:rPr>
        <w:t xml:space="preserve">Wszystkie dostarczone urządzenia muszą, pochodzić z legalnego źródła, być objęte pakietem usług gwarancyjnych zawartych w cenie urządzenia. </w:t>
      </w:r>
    </w:p>
    <w:p w:rsidR="00E66546" w:rsidRPr="00433BAD" w:rsidRDefault="00E66546" w:rsidP="00E66546">
      <w:pPr>
        <w:autoSpaceDE w:val="0"/>
        <w:autoSpaceDN w:val="0"/>
        <w:adjustRightInd w:val="0"/>
        <w:spacing w:line="276" w:lineRule="auto"/>
        <w:ind w:left="709"/>
        <w:jc w:val="both"/>
        <w:rPr>
          <w:rFonts w:eastAsia="Times New Roman" w:cs="Times New Roman"/>
          <w:sz w:val="22"/>
          <w:szCs w:val="22"/>
        </w:rPr>
      </w:pPr>
    </w:p>
    <w:p w:rsidR="00231139" w:rsidRPr="00231139" w:rsidRDefault="00231139" w:rsidP="00231139">
      <w:pPr>
        <w:pStyle w:val="Tekstpodstawowy"/>
        <w:rPr>
          <w:rFonts w:eastAsia="Calibri"/>
          <w:sz w:val="22"/>
          <w:szCs w:val="22"/>
          <w:lang w:eastAsia="en-US"/>
        </w:rPr>
      </w:pPr>
      <w:bookmarkStart w:id="1" w:name="_Hlk144968817"/>
      <w:r w:rsidRPr="00231139">
        <w:rPr>
          <w:sz w:val="22"/>
        </w:rPr>
        <w:t>1</w:t>
      </w:r>
      <w:r w:rsidR="00FC72A5">
        <w:rPr>
          <w:sz w:val="22"/>
        </w:rPr>
        <w:t>1</w:t>
      </w:r>
      <w:r w:rsidRPr="00231139">
        <w:rPr>
          <w:sz w:val="22"/>
        </w:rPr>
        <w:t>.</w:t>
      </w:r>
      <w:r w:rsidR="00E66546" w:rsidRPr="00231139">
        <w:rPr>
          <w:sz w:val="22"/>
        </w:rPr>
        <w:t xml:space="preserve">KOD CPV: </w:t>
      </w:r>
      <w:r w:rsidR="00B96FDD" w:rsidRPr="00231139">
        <w:rPr>
          <w:sz w:val="22"/>
        </w:rPr>
        <w:t>33</w:t>
      </w:r>
      <w:r w:rsidR="00104E28" w:rsidRPr="00231139">
        <w:rPr>
          <w:sz w:val="22"/>
        </w:rPr>
        <w:t>100000-1</w:t>
      </w:r>
      <w:r w:rsidRPr="00231139">
        <w:rPr>
          <w:sz w:val="22"/>
        </w:rPr>
        <w:t xml:space="preserve">, </w:t>
      </w:r>
      <w:r w:rsidRPr="00231139">
        <w:rPr>
          <w:rFonts w:eastAsia="Calibri"/>
          <w:sz w:val="22"/>
          <w:szCs w:val="22"/>
          <w:lang w:eastAsia="en-US"/>
        </w:rPr>
        <w:t>33190000 - 8</w:t>
      </w:r>
    </w:p>
    <w:p w:rsidR="00E66546" w:rsidRPr="00231139" w:rsidRDefault="00E66546" w:rsidP="00231139">
      <w:pPr>
        <w:autoSpaceDE w:val="0"/>
        <w:autoSpaceDN w:val="0"/>
        <w:adjustRightInd w:val="0"/>
        <w:spacing w:line="276" w:lineRule="auto"/>
        <w:ind w:right="210"/>
        <w:contextualSpacing/>
        <w:jc w:val="both"/>
        <w:rPr>
          <w:rFonts w:eastAsia="Times New Roman"/>
          <w:b/>
          <w:sz w:val="22"/>
          <w:szCs w:val="22"/>
        </w:rPr>
      </w:pPr>
    </w:p>
    <w:p w:rsidR="004625F9" w:rsidRPr="00231139" w:rsidRDefault="00231139" w:rsidP="00231139">
      <w:pPr>
        <w:autoSpaceDE w:val="0"/>
        <w:autoSpaceDN w:val="0"/>
        <w:adjustRightInd w:val="0"/>
        <w:spacing w:line="276" w:lineRule="auto"/>
        <w:ind w:right="210"/>
        <w:contextualSpacing/>
        <w:jc w:val="both"/>
        <w:rPr>
          <w:rFonts w:eastAsia="Times New Roman"/>
          <w:b/>
          <w:sz w:val="22"/>
          <w:szCs w:val="22"/>
        </w:rPr>
      </w:pPr>
      <w:r>
        <w:rPr>
          <w:sz w:val="22"/>
          <w:szCs w:val="22"/>
          <w:u w:val="single"/>
        </w:rPr>
        <w:t>1</w:t>
      </w:r>
      <w:r w:rsidR="00FC72A5">
        <w:rPr>
          <w:sz w:val="22"/>
          <w:szCs w:val="22"/>
          <w:u w:val="single"/>
        </w:rPr>
        <w:t>2</w:t>
      </w:r>
      <w:r>
        <w:rPr>
          <w:sz w:val="22"/>
          <w:szCs w:val="22"/>
          <w:u w:val="single"/>
        </w:rPr>
        <w:t>.</w:t>
      </w:r>
      <w:r w:rsidR="00DB1BA7" w:rsidRPr="00231139">
        <w:rPr>
          <w:sz w:val="22"/>
          <w:szCs w:val="22"/>
          <w:u w:val="single"/>
        </w:rPr>
        <w:t>UWAGA:</w:t>
      </w:r>
      <w:r w:rsidR="00DB1BA7" w:rsidRPr="00231139">
        <w:rPr>
          <w:sz w:val="22"/>
          <w:szCs w:val="22"/>
        </w:rPr>
        <w:t xml:space="preserve"> </w:t>
      </w:r>
      <w:bookmarkEnd w:id="1"/>
      <w:r w:rsidR="00E3218F" w:rsidRPr="00231139">
        <w:rPr>
          <w:sz w:val="22"/>
          <w:szCs w:val="22"/>
        </w:rPr>
        <w:t xml:space="preserve">Ilekroć w dokumentacji, wskazano markę lub pochodzenie produktu lub urządzenia, należy przyjąć, że za każdą nazwą </w:t>
      </w:r>
      <w:r w:rsidR="001B2AF9" w:rsidRPr="00231139">
        <w:rPr>
          <w:sz w:val="22"/>
          <w:szCs w:val="22"/>
        </w:rPr>
        <w:t xml:space="preserve">są </w:t>
      </w:r>
      <w:r w:rsidR="00E3218F" w:rsidRPr="00231139">
        <w:rPr>
          <w:sz w:val="22"/>
          <w:szCs w:val="22"/>
        </w:rPr>
        <w:t xml:space="preserve">umieszczone </w:t>
      </w:r>
      <w:r w:rsidR="001B2AF9" w:rsidRPr="00231139">
        <w:rPr>
          <w:sz w:val="22"/>
          <w:szCs w:val="22"/>
        </w:rPr>
        <w:t xml:space="preserve">wyrazy </w:t>
      </w:r>
      <w:r w:rsidR="00E3218F" w:rsidRPr="00231139">
        <w:rPr>
          <w:sz w:val="22"/>
          <w:szCs w:val="22"/>
        </w:rPr>
        <w:t xml:space="preserve">„lub równoważne”, tzn. że wbudowane materiały, urządzenia itp. będą posiadały (charakteryzowały się) wszystkimi parametrami nie gorszymi niż opisane w niniejszej dokumentacji, </w:t>
      </w:r>
      <w:r w:rsidR="00E3218F" w:rsidRPr="00231139">
        <w:rPr>
          <w:b/>
          <w:sz w:val="22"/>
          <w:szCs w:val="22"/>
        </w:rPr>
        <w:t>dla danej pozycji.</w:t>
      </w:r>
    </w:p>
    <w:p w:rsidR="004625F9" w:rsidRPr="00231139" w:rsidRDefault="00231139" w:rsidP="00231139">
      <w:pPr>
        <w:autoSpaceDE w:val="0"/>
        <w:autoSpaceDN w:val="0"/>
        <w:adjustRightInd w:val="0"/>
        <w:spacing w:line="276" w:lineRule="auto"/>
        <w:ind w:right="210"/>
        <w:contextualSpacing/>
        <w:jc w:val="both"/>
        <w:rPr>
          <w:rFonts w:eastAsia="Times New Roman"/>
          <w:b/>
          <w:sz w:val="22"/>
          <w:szCs w:val="22"/>
        </w:rPr>
      </w:pPr>
      <w:r>
        <w:rPr>
          <w:b/>
          <w:sz w:val="22"/>
          <w:szCs w:val="22"/>
        </w:rPr>
        <w:t>1</w:t>
      </w:r>
      <w:r w:rsidR="00FC72A5">
        <w:rPr>
          <w:b/>
          <w:sz w:val="22"/>
          <w:szCs w:val="22"/>
        </w:rPr>
        <w:t>3</w:t>
      </w:r>
      <w:r>
        <w:rPr>
          <w:b/>
          <w:sz w:val="22"/>
          <w:szCs w:val="22"/>
        </w:rPr>
        <w:t>.</w:t>
      </w:r>
      <w:r w:rsidR="00E3218F" w:rsidRPr="00231139">
        <w:rPr>
          <w:b/>
          <w:sz w:val="22"/>
          <w:szCs w:val="22"/>
        </w:rPr>
        <w:t xml:space="preserve">Jeżeli w opisie przedmiotu zamówienia wskazane są konkretne rozwiązania techniczne, dopuszcza się stosowanie rozwiązań równoważnych, co do ich cech i parametrów – określonych dla danej pozycji przedmiotu zamówienia , a wszystkie ewentualne  nazwy firmowe urządzeń i wyrobów użyte w opisie przedmiotu zamówienia powinny być traktowane jako definicje standardowe, a nie konkretne nazwy firmowe urządzeń, wyrobów zastosowanych w niniejszej dokumentacji. </w:t>
      </w:r>
      <w:r w:rsidR="00E3218F" w:rsidRPr="00231139">
        <w:rPr>
          <w:b/>
          <w:bCs/>
          <w:sz w:val="22"/>
          <w:szCs w:val="22"/>
        </w:rPr>
        <w:t>Obowiązek udowodnienia  równoważności leży po stronie Wykonawcy</w:t>
      </w:r>
      <w:r w:rsidR="00E3218F" w:rsidRPr="00231139">
        <w:rPr>
          <w:bCs/>
          <w:sz w:val="22"/>
          <w:szCs w:val="22"/>
        </w:rPr>
        <w:t>.</w:t>
      </w:r>
      <w:bookmarkStart w:id="2" w:name="_Hlk69670121"/>
    </w:p>
    <w:bookmarkEnd w:id="2"/>
    <w:p w:rsidR="00B94D89" w:rsidRPr="00433BAD" w:rsidRDefault="00B94D89" w:rsidP="00C65F5F">
      <w:pPr>
        <w:pStyle w:val="Akapitzlist"/>
        <w:numPr>
          <w:ilvl w:val="0"/>
          <w:numId w:val="43"/>
        </w:numPr>
        <w:spacing w:line="276" w:lineRule="auto"/>
        <w:ind w:left="426" w:right="135"/>
        <w:contextualSpacing/>
        <w:jc w:val="both"/>
        <w:rPr>
          <w:b/>
          <w:sz w:val="22"/>
          <w:szCs w:val="22"/>
        </w:rPr>
      </w:pPr>
      <w:r w:rsidRPr="00433BAD">
        <w:rPr>
          <w:b/>
          <w:sz w:val="22"/>
          <w:szCs w:val="22"/>
        </w:rPr>
        <w:t xml:space="preserve">PODWYKONAWCY </w:t>
      </w:r>
    </w:p>
    <w:p w:rsidR="007455DC" w:rsidRPr="00433BAD" w:rsidRDefault="007455DC" w:rsidP="00C65F5F">
      <w:pPr>
        <w:numPr>
          <w:ilvl w:val="1"/>
          <w:numId w:val="43"/>
        </w:numPr>
        <w:spacing w:line="276" w:lineRule="auto"/>
        <w:ind w:left="851" w:right="138" w:hanging="502"/>
        <w:jc w:val="both"/>
        <w:rPr>
          <w:rFonts w:cs="Times New Roman"/>
          <w:sz w:val="22"/>
          <w:szCs w:val="22"/>
        </w:rPr>
      </w:pPr>
      <w:r w:rsidRPr="00433BAD">
        <w:rPr>
          <w:rFonts w:cs="Times New Roman"/>
          <w:sz w:val="22"/>
          <w:szCs w:val="22"/>
        </w:rPr>
        <w:t>Zamawiający nie wprowadza zastrzeżenia obowiązku osobistego wykonania przez Wykonawcę kluczowych zadań dotyczących niniejszego zamówienia.</w:t>
      </w:r>
    </w:p>
    <w:p w:rsidR="007455DC" w:rsidRPr="00433BAD" w:rsidRDefault="007455DC" w:rsidP="00C65F5F">
      <w:pPr>
        <w:numPr>
          <w:ilvl w:val="1"/>
          <w:numId w:val="43"/>
        </w:numPr>
        <w:spacing w:line="276" w:lineRule="auto"/>
        <w:ind w:left="851" w:right="138" w:hanging="502"/>
        <w:jc w:val="both"/>
        <w:rPr>
          <w:rFonts w:cs="Times New Roman"/>
          <w:sz w:val="22"/>
          <w:szCs w:val="22"/>
        </w:rPr>
      </w:pPr>
      <w:r w:rsidRPr="00433BAD">
        <w:rPr>
          <w:rFonts w:cs="Times New Roman"/>
          <w:sz w:val="22"/>
          <w:szCs w:val="22"/>
        </w:rPr>
        <w:t xml:space="preserve">W przypadku powierzenia wykonania części zamówienia podwykonawcy, Zamawiający żąda wskazania przez Wykonawcę w ofercie (Formularzu Oferty – załącznik nr 1 do SWZ) części zamówienia, których wykonanie zamierza powierzyć podwykonawcom oraz podania nazw ewentualnych podwykonawców, jeżeli są już znani. </w:t>
      </w:r>
    </w:p>
    <w:p w:rsidR="007455DC" w:rsidRPr="00433BAD" w:rsidRDefault="007455DC" w:rsidP="00C65F5F">
      <w:pPr>
        <w:numPr>
          <w:ilvl w:val="1"/>
          <w:numId w:val="43"/>
        </w:numPr>
        <w:spacing w:line="276" w:lineRule="auto"/>
        <w:ind w:left="851" w:right="138" w:hanging="502"/>
        <w:jc w:val="both"/>
        <w:rPr>
          <w:rFonts w:cs="Times New Roman"/>
          <w:sz w:val="22"/>
          <w:szCs w:val="22"/>
        </w:rPr>
      </w:pPr>
      <w:r w:rsidRPr="00433BAD">
        <w:rPr>
          <w:rFonts w:cs="Times New Roman"/>
          <w:sz w:val="22"/>
          <w:szCs w:val="22"/>
        </w:rPr>
        <w:t xml:space="preserve">Powierzenie wykonania części zamówienia podwykonawcom nie zwalnia Wykonawcy z odpowiedzialności za należyte wykonanie tego zamówienia. </w:t>
      </w:r>
    </w:p>
    <w:p w:rsidR="00B94D89" w:rsidRPr="00433BAD" w:rsidRDefault="00B94D89" w:rsidP="00ED7FC1">
      <w:pPr>
        <w:spacing w:line="276" w:lineRule="auto"/>
        <w:rPr>
          <w:rFonts w:cs="Times New Roman"/>
          <w:b/>
          <w:bCs/>
          <w:sz w:val="22"/>
          <w:szCs w:val="22"/>
          <w:u w:val="single"/>
        </w:rPr>
      </w:pPr>
    </w:p>
    <w:p w:rsidR="008736CD" w:rsidRPr="00CF123D" w:rsidRDefault="00071F7E" w:rsidP="00683CF8">
      <w:pPr>
        <w:pStyle w:val="Nagwek9"/>
        <w:suppressAutoHyphens w:val="0"/>
        <w:spacing w:line="276" w:lineRule="auto"/>
        <w:rPr>
          <w:rFonts w:cs="Times New Roman"/>
          <w:sz w:val="22"/>
          <w:szCs w:val="22"/>
          <w:lang w:eastAsia="pl-PL"/>
        </w:rPr>
      </w:pPr>
      <w:r w:rsidRPr="00BA6FCF">
        <w:rPr>
          <w:rFonts w:cs="Times New Roman"/>
          <w:sz w:val="22"/>
          <w:szCs w:val="22"/>
          <w:lang w:eastAsia="pl-PL"/>
        </w:rPr>
        <w:t xml:space="preserve">V. </w:t>
      </w:r>
      <w:r w:rsidRPr="00CF123D">
        <w:rPr>
          <w:rFonts w:cs="Times New Roman"/>
          <w:sz w:val="22"/>
          <w:szCs w:val="22"/>
          <w:lang w:eastAsia="pl-PL"/>
        </w:rPr>
        <w:t>TERMIN WYKONANIA ZAMÓWIENIA</w:t>
      </w:r>
    </w:p>
    <w:p w:rsidR="00D13CF1" w:rsidRPr="00CF123D" w:rsidRDefault="00D13CF1" w:rsidP="00CF123D">
      <w:pPr>
        <w:pStyle w:val="Nagwek9"/>
        <w:spacing w:line="276" w:lineRule="auto"/>
        <w:rPr>
          <w:rFonts w:cs="Times New Roman"/>
          <w:sz w:val="22"/>
          <w:szCs w:val="22"/>
          <w:u w:val="none"/>
          <w:lang w:eastAsia="pl-PL"/>
        </w:rPr>
      </w:pPr>
      <w:r w:rsidRPr="00CF123D">
        <w:rPr>
          <w:rFonts w:cs="Times New Roman"/>
          <w:b w:val="0"/>
          <w:sz w:val="22"/>
          <w:szCs w:val="22"/>
          <w:u w:val="none"/>
          <w:lang w:eastAsia="pl-PL"/>
        </w:rPr>
        <w:t>1.</w:t>
      </w:r>
      <w:r w:rsidRPr="00CF123D">
        <w:rPr>
          <w:rFonts w:cs="Times New Roman"/>
          <w:b w:val="0"/>
          <w:sz w:val="22"/>
          <w:szCs w:val="22"/>
          <w:u w:val="none"/>
          <w:lang w:eastAsia="pl-PL"/>
        </w:rPr>
        <w:tab/>
        <w:t>Termin realizacji zamówienia</w:t>
      </w:r>
      <w:r w:rsidR="00CF123D" w:rsidRPr="00CF123D">
        <w:rPr>
          <w:rFonts w:cs="Times New Roman"/>
          <w:b w:val="0"/>
          <w:sz w:val="22"/>
          <w:szCs w:val="22"/>
          <w:u w:val="none"/>
          <w:lang w:eastAsia="pl-PL"/>
        </w:rPr>
        <w:t xml:space="preserve"> </w:t>
      </w:r>
      <w:r w:rsidR="00DF3DC3" w:rsidRPr="00CF123D">
        <w:rPr>
          <w:rFonts w:cs="Times New Roman"/>
          <w:sz w:val="22"/>
          <w:szCs w:val="22"/>
          <w:u w:val="none"/>
          <w:lang w:eastAsia="pl-PL"/>
        </w:rPr>
        <w:t xml:space="preserve">nie później niż do dnia </w:t>
      </w:r>
      <w:r w:rsidR="00104E28" w:rsidRPr="00CF123D">
        <w:rPr>
          <w:rFonts w:cs="Times New Roman"/>
          <w:sz w:val="22"/>
          <w:szCs w:val="22"/>
          <w:u w:val="none"/>
          <w:lang w:eastAsia="pl-PL"/>
        </w:rPr>
        <w:t>13.12.</w:t>
      </w:r>
      <w:r w:rsidR="00DF3DC3" w:rsidRPr="00CF123D">
        <w:rPr>
          <w:rFonts w:cs="Times New Roman"/>
          <w:sz w:val="22"/>
          <w:szCs w:val="22"/>
          <w:u w:val="none"/>
          <w:lang w:eastAsia="pl-PL"/>
        </w:rPr>
        <w:t>2024 r.</w:t>
      </w:r>
    </w:p>
    <w:p w:rsidR="00CF123D" w:rsidRPr="00CF123D" w:rsidRDefault="00CF123D" w:rsidP="00CF123D">
      <w:pPr>
        <w:rPr>
          <w:sz w:val="22"/>
          <w:szCs w:val="22"/>
        </w:rPr>
      </w:pPr>
      <w:r w:rsidRPr="00CF123D">
        <w:rPr>
          <w:sz w:val="22"/>
          <w:szCs w:val="22"/>
        </w:rPr>
        <w:t>1.1.     Wykonawca ma obowiązek powiadomić Zamawiającego z min. 3 dniowym wyprzedzeniem o zamiarze dostawy sprzętu.</w:t>
      </w:r>
    </w:p>
    <w:p w:rsidR="00CF123D" w:rsidRPr="00CF123D" w:rsidRDefault="00CF123D" w:rsidP="00CF123D">
      <w:pPr>
        <w:rPr>
          <w:sz w:val="22"/>
          <w:szCs w:val="22"/>
        </w:rPr>
      </w:pPr>
      <w:r w:rsidRPr="00CF123D">
        <w:rPr>
          <w:sz w:val="22"/>
          <w:szCs w:val="22"/>
        </w:rPr>
        <w:t>1.2 .  Wykonawca zobowiązuje się do uruchomienia zakupionego sprzętu w ciągu 4 m-</w:t>
      </w:r>
      <w:proofErr w:type="spellStart"/>
      <w:r w:rsidRPr="00CF123D">
        <w:rPr>
          <w:sz w:val="22"/>
          <w:szCs w:val="22"/>
        </w:rPr>
        <w:t>cy</w:t>
      </w:r>
      <w:proofErr w:type="spellEnd"/>
      <w:r w:rsidRPr="00CF123D">
        <w:rPr>
          <w:sz w:val="22"/>
          <w:szCs w:val="22"/>
        </w:rPr>
        <w:t xml:space="preserve"> od dostawy, nie później  w terminie do 29.04.2025 r.</w:t>
      </w:r>
    </w:p>
    <w:p w:rsidR="00D13CF1" w:rsidRDefault="00D13CF1" w:rsidP="00CF65C0">
      <w:pPr>
        <w:pStyle w:val="Nagwek9"/>
        <w:spacing w:line="276" w:lineRule="auto"/>
        <w:jc w:val="both"/>
        <w:rPr>
          <w:rFonts w:cs="Times New Roman"/>
          <w:b w:val="0"/>
          <w:sz w:val="22"/>
          <w:szCs w:val="22"/>
          <w:u w:val="none"/>
          <w:lang w:eastAsia="pl-PL"/>
        </w:rPr>
      </w:pPr>
      <w:r w:rsidRPr="00CF123D">
        <w:rPr>
          <w:rFonts w:cs="Times New Roman"/>
          <w:b w:val="0"/>
          <w:sz w:val="22"/>
          <w:szCs w:val="22"/>
          <w:u w:val="none"/>
          <w:lang w:eastAsia="pl-PL"/>
        </w:rPr>
        <w:t>2.</w:t>
      </w:r>
      <w:r w:rsidRPr="00CF123D">
        <w:rPr>
          <w:rFonts w:cs="Times New Roman"/>
          <w:b w:val="0"/>
          <w:sz w:val="22"/>
          <w:szCs w:val="22"/>
          <w:u w:val="none"/>
          <w:lang w:eastAsia="pl-PL"/>
        </w:rPr>
        <w:tab/>
        <w:t>Miejsce wykonania zamówienia:</w:t>
      </w:r>
    </w:p>
    <w:p w:rsidR="00D13CF1" w:rsidRDefault="00D13CF1" w:rsidP="00CF65C0">
      <w:pPr>
        <w:pStyle w:val="Nagwek9"/>
        <w:spacing w:line="276" w:lineRule="auto"/>
        <w:jc w:val="both"/>
        <w:rPr>
          <w:rFonts w:cs="Times New Roman"/>
          <w:b w:val="0"/>
          <w:sz w:val="22"/>
          <w:szCs w:val="22"/>
          <w:u w:val="none"/>
          <w:lang w:eastAsia="pl-PL"/>
        </w:rPr>
      </w:pPr>
      <w:r w:rsidRPr="00CF123D">
        <w:rPr>
          <w:rFonts w:cs="Times New Roman"/>
          <w:b w:val="0"/>
          <w:sz w:val="22"/>
          <w:szCs w:val="22"/>
          <w:u w:val="none"/>
          <w:lang w:eastAsia="pl-PL"/>
        </w:rPr>
        <w:t>Przedmiot zamówienia będzie dostarczony przez Wykonawcę do siedziby Zamawiającego zlokalizowanego w Łodzi – wg. wskazań Zamawiającego, w szczególności: ul. Pomorska 251 w Łodzi transportem Wykonawcy</w:t>
      </w:r>
      <w:r w:rsidR="006E5C3A" w:rsidRPr="00CF123D">
        <w:rPr>
          <w:rFonts w:cs="Times New Roman"/>
          <w:b w:val="0"/>
          <w:sz w:val="22"/>
          <w:szCs w:val="22"/>
          <w:u w:val="none"/>
          <w:lang w:eastAsia="pl-PL"/>
        </w:rPr>
        <w:t xml:space="preserve">. </w:t>
      </w:r>
      <w:r w:rsidRPr="00CF123D">
        <w:rPr>
          <w:rFonts w:cs="Times New Roman"/>
          <w:b w:val="0"/>
          <w:sz w:val="22"/>
          <w:szCs w:val="22"/>
          <w:u w:val="none"/>
          <w:lang w:eastAsia="pl-PL"/>
        </w:rPr>
        <w:t>Transport i rozładowanie, wniesienie towaru do pomieszczeń Zamawiającego odbędzie się na koszt i ryzyko Wykonawcy.</w:t>
      </w:r>
      <w:r w:rsidR="00CF6027">
        <w:rPr>
          <w:rFonts w:cs="Times New Roman"/>
          <w:b w:val="0"/>
          <w:sz w:val="22"/>
          <w:szCs w:val="22"/>
          <w:u w:val="none"/>
          <w:lang w:eastAsia="pl-PL"/>
        </w:rPr>
        <w:t xml:space="preserve"> </w:t>
      </w:r>
      <w:r w:rsidR="00CF6027" w:rsidRPr="00CF6027">
        <w:rPr>
          <w:rFonts w:cs="Times New Roman"/>
          <w:b w:val="0"/>
          <w:sz w:val="22"/>
          <w:szCs w:val="22"/>
          <w:u w:val="none"/>
          <w:lang w:eastAsia="pl-PL"/>
        </w:rPr>
        <w:t xml:space="preserve">Wykonawca zobowiązany jest do wniesienia i przygotowania do użytkowania dostarczonych </w:t>
      </w:r>
      <w:r w:rsidR="00CF6027" w:rsidRPr="00CF6027">
        <w:rPr>
          <w:rFonts w:cs="Times New Roman"/>
          <w:b w:val="0"/>
          <w:sz w:val="22"/>
          <w:szCs w:val="22"/>
          <w:u w:val="none"/>
          <w:lang w:eastAsia="pl-PL"/>
        </w:rPr>
        <w:lastRenderedPageBreak/>
        <w:t xml:space="preserve">produktów do wskazanych pomieszczeń w siedzibie Zamawiającego. </w:t>
      </w:r>
      <w:r w:rsidRPr="00CF123D">
        <w:rPr>
          <w:rFonts w:cs="Times New Roman"/>
          <w:b w:val="0"/>
          <w:sz w:val="22"/>
          <w:szCs w:val="22"/>
          <w:u w:val="none"/>
          <w:lang w:eastAsia="pl-PL"/>
        </w:rPr>
        <w:t xml:space="preserve">Dostawa towaru może odbyć się w godzinach: 8:00 – 14:00 w dni robocze (pon.– pt.). </w:t>
      </w:r>
    </w:p>
    <w:p w:rsidR="00CF6027" w:rsidRPr="00CF6027" w:rsidRDefault="00CF6027" w:rsidP="00CF6027">
      <w:r>
        <w:t xml:space="preserve">3. </w:t>
      </w:r>
      <w:r w:rsidRPr="00CF6027">
        <w:t>Wykonawca na dostarczony przedmiot umowy udziela gwarancji – zgodnej z zapisami w Załączniku 2 do SWZ.</w:t>
      </w:r>
    </w:p>
    <w:p w:rsidR="008736CD" w:rsidRPr="00CF123D" w:rsidRDefault="00CF6027" w:rsidP="00D13CF1">
      <w:pPr>
        <w:pStyle w:val="Nagwek9"/>
        <w:suppressAutoHyphens w:val="0"/>
        <w:spacing w:line="276" w:lineRule="auto"/>
        <w:rPr>
          <w:rFonts w:cs="Times New Roman"/>
          <w:sz w:val="22"/>
          <w:szCs w:val="22"/>
          <w:u w:val="none"/>
          <w:lang w:eastAsia="pl-PL"/>
        </w:rPr>
      </w:pPr>
      <w:r>
        <w:rPr>
          <w:rFonts w:cs="Times New Roman"/>
          <w:b w:val="0"/>
          <w:sz w:val="22"/>
          <w:szCs w:val="22"/>
          <w:u w:val="none"/>
          <w:lang w:eastAsia="pl-PL"/>
        </w:rPr>
        <w:t>4</w:t>
      </w:r>
      <w:r w:rsidR="00D13CF1" w:rsidRPr="00CF123D">
        <w:rPr>
          <w:rFonts w:cs="Times New Roman"/>
          <w:b w:val="0"/>
          <w:sz w:val="22"/>
          <w:szCs w:val="22"/>
          <w:u w:val="none"/>
          <w:lang w:eastAsia="pl-PL"/>
        </w:rPr>
        <w:t>.</w:t>
      </w:r>
      <w:r w:rsidR="00D13CF1" w:rsidRPr="00CF123D">
        <w:rPr>
          <w:rFonts w:cs="Times New Roman"/>
          <w:b w:val="0"/>
          <w:sz w:val="22"/>
          <w:szCs w:val="22"/>
          <w:u w:val="none"/>
          <w:lang w:eastAsia="pl-PL"/>
        </w:rPr>
        <w:tab/>
      </w:r>
      <w:bookmarkStart w:id="3" w:name="_Hlk172890286"/>
      <w:r w:rsidR="00D13CF1" w:rsidRPr="00CF123D">
        <w:rPr>
          <w:rFonts w:cs="Times New Roman"/>
          <w:sz w:val="22"/>
          <w:szCs w:val="22"/>
          <w:u w:val="none"/>
          <w:lang w:eastAsia="pl-PL"/>
        </w:rPr>
        <w:t>Zamawiający informuje, zgodnie z art. 441 ust. 1, iż nie korzysta z prawa opcji.</w:t>
      </w:r>
    </w:p>
    <w:bookmarkEnd w:id="3"/>
    <w:p w:rsidR="00071F7E" w:rsidRPr="00433BAD" w:rsidRDefault="00071F7E" w:rsidP="00683CF8">
      <w:pPr>
        <w:pStyle w:val="Nagwek9"/>
        <w:suppressAutoHyphens w:val="0"/>
        <w:spacing w:line="276" w:lineRule="auto"/>
        <w:rPr>
          <w:rFonts w:cs="Times New Roman"/>
          <w:sz w:val="22"/>
          <w:szCs w:val="22"/>
          <w:lang w:eastAsia="pl-PL"/>
        </w:rPr>
      </w:pPr>
      <w:r w:rsidRPr="00433BAD">
        <w:rPr>
          <w:rFonts w:cs="Times New Roman"/>
          <w:sz w:val="22"/>
          <w:szCs w:val="22"/>
          <w:lang w:eastAsia="pl-PL"/>
        </w:rPr>
        <w:t xml:space="preserve"> </w:t>
      </w:r>
    </w:p>
    <w:p w:rsidR="002618A7" w:rsidRPr="009844AF" w:rsidRDefault="00071F7E" w:rsidP="00683CF8">
      <w:pPr>
        <w:spacing w:line="276" w:lineRule="auto"/>
        <w:jc w:val="both"/>
        <w:rPr>
          <w:rFonts w:cs="Times New Roman"/>
          <w:b/>
          <w:bCs/>
          <w:sz w:val="22"/>
          <w:szCs w:val="22"/>
          <w:u w:val="single"/>
        </w:rPr>
      </w:pPr>
      <w:r w:rsidRPr="009844AF">
        <w:rPr>
          <w:rFonts w:cs="Times New Roman"/>
          <w:b/>
          <w:bCs/>
          <w:sz w:val="22"/>
          <w:szCs w:val="22"/>
          <w:u w:val="single"/>
        </w:rPr>
        <w:t>V</w:t>
      </w:r>
      <w:r w:rsidR="002618A7" w:rsidRPr="009844AF">
        <w:rPr>
          <w:rFonts w:cs="Times New Roman"/>
          <w:b/>
          <w:bCs/>
          <w:sz w:val="22"/>
          <w:szCs w:val="22"/>
          <w:u w:val="single"/>
        </w:rPr>
        <w:t>I</w:t>
      </w:r>
      <w:r w:rsidRPr="009844AF">
        <w:rPr>
          <w:rFonts w:cs="Times New Roman"/>
          <w:b/>
          <w:bCs/>
          <w:sz w:val="22"/>
          <w:szCs w:val="22"/>
          <w:u w:val="single"/>
        </w:rPr>
        <w:t xml:space="preserve">. </w:t>
      </w:r>
      <w:r w:rsidR="002618A7" w:rsidRPr="009844AF">
        <w:rPr>
          <w:rFonts w:cs="Times New Roman"/>
          <w:b/>
          <w:bCs/>
          <w:sz w:val="22"/>
          <w:szCs w:val="22"/>
          <w:u w:val="single"/>
        </w:rPr>
        <w:t xml:space="preserve">INFORMACJA O PRZEDMIOTOWYCH ŚRODKACH DOWODOWYCH  </w:t>
      </w:r>
    </w:p>
    <w:p w:rsidR="00AB054E" w:rsidRPr="009844AF" w:rsidRDefault="00AB054E" w:rsidP="008E2656">
      <w:pPr>
        <w:spacing w:line="276" w:lineRule="auto"/>
        <w:ind w:left="-78" w:right="138"/>
        <w:jc w:val="both"/>
        <w:rPr>
          <w:rFonts w:cs="Times New Roman"/>
          <w:b/>
          <w:sz w:val="22"/>
          <w:szCs w:val="22"/>
        </w:rPr>
      </w:pPr>
      <w:r w:rsidRPr="009844AF">
        <w:rPr>
          <w:rFonts w:cs="Times New Roman"/>
          <w:b/>
          <w:sz w:val="22"/>
          <w:szCs w:val="22"/>
        </w:rPr>
        <w:t xml:space="preserve">Zamawiający żąda złożenia przedmiotowych środków dowodowych, które </w:t>
      </w:r>
      <w:r w:rsidRPr="004C1E00">
        <w:rPr>
          <w:rFonts w:cs="Times New Roman"/>
          <w:b/>
          <w:sz w:val="22"/>
          <w:szCs w:val="22"/>
        </w:rPr>
        <w:t xml:space="preserve">wykonawca składa </w:t>
      </w:r>
      <w:r w:rsidRPr="004C1E00">
        <w:rPr>
          <w:rFonts w:cs="Times New Roman"/>
          <w:b/>
          <w:bCs/>
          <w:sz w:val="22"/>
          <w:szCs w:val="22"/>
        </w:rPr>
        <w:t>wraz z ofertą</w:t>
      </w:r>
      <w:r w:rsidRPr="004C1E00">
        <w:rPr>
          <w:rFonts w:cs="Times New Roman"/>
          <w:b/>
          <w:sz w:val="22"/>
          <w:szCs w:val="22"/>
        </w:rPr>
        <w:t xml:space="preserve"> </w:t>
      </w:r>
      <w:r w:rsidRPr="009844AF">
        <w:rPr>
          <w:rFonts w:cs="Times New Roman"/>
          <w:b/>
          <w:sz w:val="22"/>
          <w:szCs w:val="22"/>
        </w:rPr>
        <w:t xml:space="preserve">(art. 107 ust. 1 </w:t>
      </w:r>
      <w:r w:rsidR="00471C30" w:rsidRPr="009844AF">
        <w:rPr>
          <w:rFonts w:cs="Times New Roman"/>
          <w:b/>
          <w:sz w:val="22"/>
          <w:szCs w:val="22"/>
        </w:rPr>
        <w:t xml:space="preserve">ustawy </w:t>
      </w:r>
      <w:proofErr w:type="spellStart"/>
      <w:r w:rsidRPr="009844AF">
        <w:rPr>
          <w:rFonts w:cs="Times New Roman"/>
          <w:b/>
          <w:sz w:val="22"/>
          <w:szCs w:val="22"/>
        </w:rPr>
        <w:t>Pzp</w:t>
      </w:r>
      <w:proofErr w:type="spellEnd"/>
      <w:r w:rsidRPr="009844AF">
        <w:rPr>
          <w:rFonts w:cs="Times New Roman"/>
          <w:b/>
          <w:sz w:val="22"/>
          <w:szCs w:val="22"/>
        </w:rPr>
        <w:t xml:space="preserve">). </w:t>
      </w:r>
    </w:p>
    <w:p w:rsidR="00AB054E" w:rsidRPr="009844AF" w:rsidRDefault="00AB054E" w:rsidP="00C65F5F">
      <w:pPr>
        <w:pStyle w:val="Akapitzlist"/>
        <w:numPr>
          <w:ilvl w:val="0"/>
          <w:numId w:val="42"/>
        </w:numPr>
        <w:spacing w:line="276" w:lineRule="auto"/>
        <w:ind w:right="138"/>
        <w:contextualSpacing/>
        <w:jc w:val="both"/>
        <w:rPr>
          <w:sz w:val="22"/>
          <w:szCs w:val="22"/>
          <w:u w:val="single"/>
        </w:rPr>
      </w:pPr>
      <w:r w:rsidRPr="009844AF">
        <w:rPr>
          <w:sz w:val="22"/>
          <w:szCs w:val="22"/>
        </w:rPr>
        <w:t xml:space="preserve">W celu potwierdzenia zgodności oferowanych dostaw z wymaganiami, cechami określonymi w opisie przedmiotu zamówienia, zgodnie z art. 104-106 </w:t>
      </w:r>
      <w:r w:rsidR="00046B8A" w:rsidRPr="009844AF">
        <w:rPr>
          <w:sz w:val="22"/>
          <w:szCs w:val="22"/>
        </w:rPr>
        <w:t>u</w:t>
      </w:r>
      <w:r w:rsidRPr="009844AF">
        <w:rPr>
          <w:sz w:val="22"/>
          <w:szCs w:val="22"/>
        </w:rPr>
        <w:t xml:space="preserve">stawy </w:t>
      </w:r>
      <w:proofErr w:type="spellStart"/>
      <w:r w:rsidRPr="009844AF">
        <w:rPr>
          <w:sz w:val="22"/>
          <w:szCs w:val="22"/>
        </w:rPr>
        <w:t>Pzp</w:t>
      </w:r>
      <w:proofErr w:type="spellEnd"/>
      <w:r w:rsidRPr="009844AF">
        <w:rPr>
          <w:sz w:val="22"/>
          <w:szCs w:val="22"/>
        </w:rPr>
        <w:t xml:space="preserve"> - </w:t>
      </w:r>
      <w:r w:rsidRPr="009844AF">
        <w:rPr>
          <w:color w:val="FF0000"/>
          <w:sz w:val="22"/>
          <w:szCs w:val="22"/>
          <w:u w:val="single"/>
        </w:rPr>
        <w:t xml:space="preserve">Zamawiający żąda złożenia </w:t>
      </w:r>
      <w:r w:rsidRPr="009844AF">
        <w:rPr>
          <w:b/>
          <w:bCs/>
          <w:color w:val="FF0000"/>
          <w:sz w:val="22"/>
          <w:szCs w:val="22"/>
          <w:u w:val="single"/>
        </w:rPr>
        <w:t>wraz z ofertą</w:t>
      </w:r>
      <w:r w:rsidRPr="009844AF">
        <w:rPr>
          <w:b/>
          <w:bCs/>
          <w:sz w:val="22"/>
          <w:szCs w:val="22"/>
          <w:u w:val="single"/>
        </w:rPr>
        <w:t>:</w:t>
      </w:r>
    </w:p>
    <w:p w:rsidR="00556300" w:rsidRPr="009844AF" w:rsidRDefault="00AB054E" w:rsidP="00C65F5F">
      <w:pPr>
        <w:pStyle w:val="Akapitzlist"/>
        <w:numPr>
          <w:ilvl w:val="1"/>
          <w:numId w:val="42"/>
        </w:numPr>
        <w:spacing w:line="276" w:lineRule="auto"/>
        <w:ind w:right="138"/>
        <w:contextualSpacing/>
        <w:jc w:val="both"/>
        <w:rPr>
          <w:b/>
          <w:bCs/>
          <w:sz w:val="22"/>
          <w:szCs w:val="22"/>
          <w:u w:val="single"/>
        </w:rPr>
      </w:pPr>
      <w:r w:rsidRPr="009844AF">
        <w:rPr>
          <w:b/>
          <w:bCs/>
          <w:sz w:val="22"/>
          <w:szCs w:val="22"/>
          <w:u w:val="single"/>
          <w:shd w:val="clear" w:color="auto" w:fill="FFFFFF"/>
        </w:rPr>
        <w:t xml:space="preserve">Załącznik Nr </w:t>
      </w:r>
      <w:r w:rsidR="008F64C4" w:rsidRPr="009844AF">
        <w:rPr>
          <w:b/>
          <w:bCs/>
          <w:sz w:val="22"/>
          <w:szCs w:val="22"/>
          <w:u w:val="single"/>
          <w:shd w:val="clear" w:color="auto" w:fill="FFFFFF"/>
        </w:rPr>
        <w:t>2</w:t>
      </w:r>
      <w:r w:rsidRPr="009844AF">
        <w:rPr>
          <w:b/>
          <w:bCs/>
          <w:sz w:val="22"/>
          <w:szCs w:val="22"/>
          <w:u w:val="single"/>
          <w:shd w:val="clear" w:color="auto" w:fill="FFFFFF"/>
        </w:rPr>
        <w:t xml:space="preserve"> – Parametry techniczne - potwierdzający spełnienie parametrów określonych w opisie przedmiotu zamówienia, a w przypadku zaoferowania produktów równoważnych Wykonawca musi </w:t>
      </w:r>
      <w:r w:rsidR="00046B8A" w:rsidRPr="009844AF">
        <w:rPr>
          <w:b/>
          <w:bCs/>
          <w:sz w:val="22"/>
          <w:szCs w:val="22"/>
          <w:u w:val="single"/>
          <w:shd w:val="clear" w:color="auto" w:fill="FFFFFF"/>
        </w:rPr>
        <w:t xml:space="preserve">złożyć </w:t>
      </w:r>
      <w:r w:rsidRPr="009844AF">
        <w:rPr>
          <w:b/>
          <w:bCs/>
          <w:sz w:val="22"/>
          <w:szCs w:val="22"/>
          <w:u w:val="single"/>
          <w:shd w:val="clear" w:color="auto" w:fill="FFFFFF"/>
        </w:rPr>
        <w:t>szczegółową specyfikacją techniczną danego urządzenia umożliwiającą weryfikację zgodności sprzęt</w:t>
      </w:r>
      <w:r w:rsidR="00556300" w:rsidRPr="009844AF">
        <w:rPr>
          <w:b/>
          <w:bCs/>
          <w:sz w:val="22"/>
          <w:szCs w:val="22"/>
          <w:u w:val="single"/>
          <w:shd w:val="clear" w:color="auto" w:fill="FFFFFF"/>
        </w:rPr>
        <w:t>u z wymaganiami technicznymi</w:t>
      </w:r>
    </w:p>
    <w:p w:rsidR="00DC671A" w:rsidRPr="0011198A" w:rsidRDefault="003431D5" w:rsidP="0011198A">
      <w:pPr>
        <w:pStyle w:val="Akapitzlist"/>
        <w:numPr>
          <w:ilvl w:val="1"/>
          <w:numId w:val="42"/>
        </w:numPr>
        <w:spacing w:line="276" w:lineRule="auto"/>
        <w:ind w:right="138"/>
        <w:contextualSpacing/>
        <w:jc w:val="both"/>
        <w:rPr>
          <w:b/>
          <w:bCs/>
          <w:sz w:val="22"/>
          <w:szCs w:val="22"/>
        </w:rPr>
      </w:pPr>
      <w:r w:rsidRPr="0011198A">
        <w:rPr>
          <w:b/>
          <w:bCs/>
          <w:sz w:val="22"/>
          <w:szCs w:val="22"/>
        </w:rPr>
        <w:t>Dokument potwierdzający opis przedmiotu zamówienia pochodzący od producenta/wytwórcy/autoryzowanego przedstawiciela lub informacja wygenerowana elektronicznie z oficjalnego portalu /strony producenta. Należy dołączyć kartę katalogową / dokument informacyjny dotyczący przedmiotu zamówienia, który Wykonawca zaoferował, umożliwiający weryfikację zgodności oferowanego przedmiotu zamówienia z wymaganiami Zamawiającego określonymi w SWZ/jeśli dotyczy/</w:t>
      </w:r>
    </w:p>
    <w:p w:rsidR="0011198A" w:rsidRPr="0011198A" w:rsidRDefault="0011198A" w:rsidP="0011198A">
      <w:pPr>
        <w:pStyle w:val="Akapitzlist"/>
        <w:numPr>
          <w:ilvl w:val="1"/>
          <w:numId w:val="42"/>
        </w:numPr>
        <w:spacing w:line="276" w:lineRule="auto"/>
        <w:ind w:right="138"/>
        <w:contextualSpacing/>
        <w:jc w:val="both"/>
        <w:rPr>
          <w:b/>
          <w:bCs/>
          <w:sz w:val="22"/>
          <w:szCs w:val="22"/>
        </w:rPr>
      </w:pPr>
      <w:r w:rsidRPr="0011198A">
        <w:rPr>
          <w:b/>
          <w:bCs/>
          <w:sz w:val="22"/>
          <w:szCs w:val="22"/>
        </w:rPr>
        <w:t xml:space="preserve">Oświadczenie Wykonawcy potwierdzające, że zaoferowane wyroby spełniają wymagane warunki określone w SWZ, i posiadają wszystkie dokumenty wymienione w opisie przedmiotu zamówienia w Załączniku nr 2 do SWZ  oraz posiadają dokumenty potwierdzające dopuszczenie do obrotu na rynek polski oferowanych produktów oraz oświadczenie dotyczące oferowanych produktów </w:t>
      </w:r>
    </w:p>
    <w:p w:rsidR="0011198A" w:rsidRDefault="0011198A" w:rsidP="00CA1C37">
      <w:pPr>
        <w:spacing w:line="276" w:lineRule="auto"/>
        <w:ind w:left="142" w:right="138"/>
        <w:contextualSpacing/>
        <w:jc w:val="both"/>
        <w:rPr>
          <w:b/>
          <w:bCs/>
          <w:sz w:val="22"/>
          <w:szCs w:val="22"/>
        </w:rPr>
      </w:pPr>
      <w:r w:rsidRPr="00CA1C37">
        <w:rPr>
          <w:b/>
          <w:bCs/>
          <w:sz w:val="22"/>
          <w:szCs w:val="22"/>
        </w:rPr>
        <w:t>(Załączniki  nr 6 do SWZ)</w:t>
      </w:r>
    </w:p>
    <w:p w:rsidR="00CF6027" w:rsidRDefault="00CF6027" w:rsidP="00CF6027">
      <w:pPr>
        <w:spacing w:line="276" w:lineRule="auto"/>
        <w:jc w:val="both"/>
        <w:rPr>
          <w:rFonts w:cs="Times New Roman"/>
          <w:bCs/>
          <w:sz w:val="22"/>
          <w:szCs w:val="22"/>
        </w:rPr>
      </w:pPr>
      <w:r>
        <w:rPr>
          <w:rFonts w:cs="Times New Roman"/>
          <w:bCs/>
          <w:sz w:val="22"/>
          <w:szCs w:val="22"/>
        </w:rPr>
        <w:t>2. Jeżeli Wykonawca nie złoży przedmiotowych środków dowodowych lub złożone przedmiotowe środki dowodowe okażą się niekompletne, Zamawiający wezwie do ich złożenia lub uzupełnienia w wyznaczonym terminie.</w:t>
      </w:r>
    </w:p>
    <w:p w:rsidR="00CF6027" w:rsidRDefault="00CF6027" w:rsidP="00CF6027">
      <w:pPr>
        <w:spacing w:line="276" w:lineRule="auto"/>
        <w:jc w:val="both"/>
        <w:rPr>
          <w:rFonts w:cs="Times New Roman"/>
          <w:sz w:val="22"/>
          <w:szCs w:val="22"/>
        </w:rPr>
      </w:pPr>
      <w:r>
        <w:rPr>
          <w:rFonts w:cs="Times New Roman"/>
          <w:sz w:val="22"/>
          <w:szCs w:val="22"/>
        </w:rPr>
        <w:t>3. Przepisu ust. 2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rsidR="00CF6027" w:rsidRDefault="00CF6027" w:rsidP="00CF6027">
      <w:pPr>
        <w:spacing w:line="276" w:lineRule="auto"/>
        <w:jc w:val="both"/>
        <w:rPr>
          <w:rFonts w:cs="Times New Roman"/>
          <w:sz w:val="22"/>
          <w:szCs w:val="22"/>
        </w:rPr>
      </w:pPr>
      <w:r>
        <w:rPr>
          <w:rFonts w:cs="Times New Roman"/>
          <w:sz w:val="22"/>
          <w:szCs w:val="22"/>
        </w:rPr>
        <w:t>4.  Zamawiający może żądać od wykonawców wyjaśnień dotyczących treści przedmiotowych środków dowodowych.</w:t>
      </w:r>
    </w:p>
    <w:p w:rsidR="003550B9" w:rsidRPr="00CF6027" w:rsidRDefault="003550B9" w:rsidP="00CF6027">
      <w:pPr>
        <w:spacing w:line="276" w:lineRule="auto"/>
        <w:jc w:val="both"/>
        <w:rPr>
          <w:sz w:val="22"/>
          <w:szCs w:val="22"/>
        </w:rPr>
      </w:pPr>
    </w:p>
    <w:p w:rsidR="00E43551" w:rsidRPr="00433BAD" w:rsidRDefault="00071F7E" w:rsidP="000E26A9">
      <w:pPr>
        <w:spacing w:line="276" w:lineRule="auto"/>
        <w:jc w:val="both"/>
        <w:rPr>
          <w:rFonts w:cs="Times New Roman"/>
          <w:b/>
          <w:bCs/>
          <w:color w:val="FF0000"/>
          <w:sz w:val="22"/>
          <w:szCs w:val="22"/>
          <w:u w:val="single"/>
        </w:rPr>
      </w:pPr>
      <w:r w:rsidRPr="00433BAD">
        <w:rPr>
          <w:rFonts w:cs="Times New Roman"/>
          <w:b/>
          <w:bCs/>
          <w:sz w:val="22"/>
          <w:szCs w:val="22"/>
          <w:u w:val="single"/>
        </w:rPr>
        <w:t>V</w:t>
      </w:r>
      <w:r w:rsidR="00C35FE7" w:rsidRPr="00433BAD">
        <w:rPr>
          <w:rFonts w:cs="Times New Roman"/>
          <w:b/>
          <w:bCs/>
          <w:sz w:val="22"/>
          <w:szCs w:val="22"/>
          <w:u w:val="single"/>
        </w:rPr>
        <w:t>II</w:t>
      </w:r>
      <w:r w:rsidRPr="00433BAD">
        <w:rPr>
          <w:rFonts w:cs="Times New Roman"/>
          <w:b/>
          <w:bCs/>
          <w:sz w:val="22"/>
          <w:szCs w:val="22"/>
          <w:u w:val="single"/>
        </w:rPr>
        <w:t>. PODSTAWY WYKLUCZENIA</w:t>
      </w:r>
      <w:r w:rsidR="009C410D" w:rsidRPr="00433BAD">
        <w:rPr>
          <w:rFonts w:cs="Times New Roman"/>
          <w:b/>
          <w:bCs/>
          <w:sz w:val="22"/>
          <w:szCs w:val="22"/>
          <w:u w:val="single"/>
        </w:rPr>
        <w:t>,</w:t>
      </w:r>
      <w:r w:rsidRPr="00433BAD">
        <w:rPr>
          <w:rFonts w:cs="Times New Roman"/>
          <w:b/>
          <w:bCs/>
          <w:sz w:val="22"/>
          <w:szCs w:val="22"/>
          <w:u w:val="single"/>
        </w:rPr>
        <w:t xml:space="preserve"> O KTÓRYCH MOWA W ART. </w:t>
      </w:r>
      <w:r w:rsidR="00F85D2D" w:rsidRPr="00433BAD">
        <w:rPr>
          <w:rFonts w:cs="Times New Roman"/>
          <w:b/>
          <w:bCs/>
          <w:sz w:val="22"/>
          <w:szCs w:val="22"/>
          <w:u w:val="single"/>
        </w:rPr>
        <w:t>108</w:t>
      </w:r>
      <w:r w:rsidR="00A679DC" w:rsidRPr="00433BAD">
        <w:rPr>
          <w:rFonts w:cs="Times New Roman"/>
          <w:b/>
          <w:bCs/>
          <w:sz w:val="22"/>
          <w:szCs w:val="22"/>
          <w:u w:val="single"/>
        </w:rPr>
        <w:t xml:space="preserve"> </w:t>
      </w:r>
      <w:r w:rsidR="00E43551" w:rsidRPr="00433BAD">
        <w:rPr>
          <w:rFonts w:cs="Times New Roman"/>
          <w:b/>
          <w:bCs/>
          <w:sz w:val="22"/>
          <w:szCs w:val="22"/>
          <w:u w:val="single"/>
        </w:rPr>
        <w:t xml:space="preserve">UST. </w:t>
      </w:r>
      <w:r w:rsidR="00A679DC" w:rsidRPr="00433BAD">
        <w:rPr>
          <w:rFonts w:cs="Times New Roman"/>
          <w:b/>
          <w:bCs/>
          <w:sz w:val="22"/>
          <w:szCs w:val="22"/>
          <w:u w:val="single"/>
        </w:rPr>
        <w:t>1</w:t>
      </w:r>
      <w:r w:rsidR="00E43551" w:rsidRPr="00433BAD">
        <w:rPr>
          <w:rFonts w:cs="Times New Roman"/>
          <w:b/>
          <w:bCs/>
          <w:sz w:val="22"/>
          <w:szCs w:val="22"/>
          <w:u w:val="single"/>
        </w:rPr>
        <w:t xml:space="preserve"> ORAZ 109 UST. 1 </w:t>
      </w:r>
      <w:r w:rsidR="00171316" w:rsidRPr="00433BAD">
        <w:rPr>
          <w:rFonts w:cs="Times New Roman"/>
          <w:b/>
          <w:bCs/>
          <w:sz w:val="22"/>
          <w:szCs w:val="22"/>
          <w:u w:val="single"/>
        </w:rPr>
        <w:t xml:space="preserve">USTAWY </w:t>
      </w:r>
      <w:r w:rsidR="00E43551" w:rsidRPr="00433BAD">
        <w:rPr>
          <w:rFonts w:cs="Times New Roman"/>
          <w:b/>
          <w:bCs/>
          <w:sz w:val="22"/>
          <w:szCs w:val="22"/>
          <w:u w:val="single"/>
        </w:rPr>
        <w:t>PZP</w:t>
      </w:r>
    </w:p>
    <w:p w:rsidR="00E43551" w:rsidRPr="00433BAD" w:rsidRDefault="009C410D" w:rsidP="00C65F5F">
      <w:pPr>
        <w:pStyle w:val="Akapitzlist"/>
        <w:numPr>
          <w:ilvl w:val="0"/>
          <w:numId w:val="24"/>
        </w:numPr>
        <w:spacing w:line="276" w:lineRule="auto"/>
        <w:ind w:left="284" w:hanging="284"/>
        <w:jc w:val="both"/>
        <w:rPr>
          <w:b/>
          <w:bCs/>
          <w:color w:val="FF0000"/>
          <w:sz w:val="22"/>
          <w:szCs w:val="22"/>
          <w:u w:val="single"/>
        </w:rPr>
      </w:pPr>
      <w:r w:rsidRPr="00433BAD">
        <w:rPr>
          <w:color w:val="000000"/>
          <w:sz w:val="22"/>
          <w:szCs w:val="22"/>
        </w:rPr>
        <w:t>Wykonawca</w:t>
      </w:r>
      <w:r w:rsidR="00E43551" w:rsidRPr="00433BAD">
        <w:rPr>
          <w:color w:val="000000"/>
          <w:sz w:val="22"/>
          <w:szCs w:val="22"/>
        </w:rPr>
        <w:t xml:space="preserve"> podlega wykluczeniu w okolicznościach, o których mowa w art. 108 ust. 1 oraz 109 ust.</w:t>
      </w:r>
      <w:r w:rsidR="009E0C9B" w:rsidRPr="00433BAD">
        <w:rPr>
          <w:color w:val="000000"/>
          <w:sz w:val="22"/>
          <w:szCs w:val="22"/>
        </w:rPr>
        <w:t xml:space="preserve"> </w:t>
      </w:r>
      <w:r w:rsidR="0099487A" w:rsidRPr="00433BAD">
        <w:rPr>
          <w:color w:val="000000"/>
          <w:sz w:val="22"/>
          <w:szCs w:val="22"/>
        </w:rPr>
        <w:t>1</w:t>
      </w:r>
      <w:r w:rsidR="00E43551" w:rsidRPr="00433BAD">
        <w:rPr>
          <w:color w:val="000000"/>
          <w:sz w:val="22"/>
          <w:szCs w:val="22"/>
        </w:rPr>
        <w:t xml:space="preserve"> </w:t>
      </w:r>
      <w:r w:rsidR="00046B8A" w:rsidRPr="00433BAD">
        <w:rPr>
          <w:color w:val="000000"/>
          <w:sz w:val="22"/>
          <w:szCs w:val="22"/>
        </w:rPr>
        <w:t>u</w:t>
      </w:r>
      <w:r w:rsidR="00E43551" w:rsidRPr="00433BAD">
        <w:rPr>
          <w:color w:val="000000"/>
          <w:sz w:val="22"/>
          <w:szCs w:val="22"/>
        </w:rPr>
        <w:t xml:space="preserve">stawy </w:t>
      </w:r>
      <w:proofErr w:type="spellStart"/>
      <w:r w:rsidR="00E43551" w:rsidRPr="00433BAD">
        <w:rPr>
          <w:color w:val="000000"/>
          <w:sz w:val="22"/>
          <w:szCs w:val="22"/>
        </w:rPr>
        <w:t>Pzp</w:t>
      </w:r>
      <w:proofErr w:type="spellEnd"/>
      <w:r w:rsidR="00E43551" w:rsidRPr="00433BAD">
        <w:rPr>
          <w:color w:val="000000"/>
          <w:sz w:val="22"/>
          <w:szCs w:val="22"/>
        </w:rPr>
        <w:t>.</w:t>
      </w:r>
    </w:p>
    <w:p w:rsidR="009D3072" w:rsidRPr="00433BAD" w:rsidRDefault="009D3072" w:rsidP="00C65F5F">
      <w:pPr>
        <w:pStyle w:val="Akapitzlist"/>
        <w:numPr>
          <w:ilvl w:val="0"/>
          <w:numId w:val="24"/>
        </w:numPr>
        <w:spacing w:line="276" w:lineRule="auto"/>
        <w:ind w:left="284" w:hanging="284"/>
        <w:jc w:val="both"/>
        <w:rPr>
          <w:b/>
          <w:bCs/>
          <w:color w:val="FF0000"/>
          <w:sz w:val="22"/>
          <w:szCs w:val="22"/>
          <w:u w:val="single"/>
        </w:rPr>
      </w:pPr>
      <w:r w:rsidRPr="00433BAD">
        <w:rPr>
          <w:rFonts w:eastAsia="Times New Roman"/>
          <w:b/>
          <w:sz w:val="22"/>
          <w:szCs w:val="22"/>
        </w:rPr>
        <w:t xml:space="preserve">Uwaga: zgodnie z art. 110 ust. 2 </w:t>
      </w:r>
      <w:r w:rsidR="00046B8A" w:rsidRPr="00433BAD">
        <w:rPr>
          <w:rFonts w:eastAsia="Times New Roman"/>
          <w:b/>
          <w:sz w:val="22"/>
          <w:szCs w:val="22"/>
        </w:rPr>
        <w:t xml:space="preserve">ustawy </w:t>
      </w:r>
      <w:proofErr w:type="spellStart"/>
      <w:r w:rsidR="00046B8A" w:rsidRPr="00433BAD">
        <w:rPr>
          <w:rFonts w:eastAsia="Times New Roman"/>
          <w:b/>
          <w:sz w:val="22"/>
          <w:szCs w:val="22"/>
        </w:rPr>
        <w:t>Pzp</w:t>
      </w:r>
      <w:proofErr w:type="spellEnd"/>
      <w:r w:rsidR="00046B8A" w:rsidRPr="00433BAD">
        <w:rPr>
          <w:rFonts w:eastAsia="Times New Roman"/>
          <w:b/>
          <w:sz w:val="22"/>
          <w:szCs w:val="22"/>
        </w:rPr>
        <w:t xml:space="preserve"> </w:t>
      </w:r>
      <w:r w:rsidR="009C410D" w:rsidRPr="00433BAD">
        <w:rPr>
          <w:rFonts w:eastAsia="Times New Roman"/>
          <w:b/>
          <w:sz w:val="22"/>
          <w:szCs w:val="22"/>
        </w:rPr>
        <w:t>Wykonawca</w:t>
      </w:r>
      <w:r w:rsidRPr="00433BAD">
        <w:rPr>
          <w:rFonts w:eastAsia="Times New Roman"/>
          <w:b/>
          <w:sz w:val="22"/>
          <w:szCs w:val="22"/>
        </w:rPr>
        <w:t xml:space="preserve"> nie podlega wykluczeniu w okolicznościach określonych w art. 108 ust. 1 pkt 1, 2 i 5 lub art. 109 ust. 1 pkt 2-5 i 7-10 </w:t>
      </w:r>
      <w:r w:rsidR="00CF65C0" w:rsidRPr="00433BAD">
        <w:rPr>
          <w:rFonts w:eastAsia="Times New Roman"/>
          <w:b/>
          <w:sz w:val="22"/>
          <w:szCs w:val="22"/>
        </w:rPr>
        <w:t xml:space="preserve">ustawy </w:t>
      </w:r>
      <w:proofErr w:type="spellStart"/>
      <w:r w:rsidRPr="00433BAD">
        <w:rPr>
          <w:rFonts w:eastAsia="Times New Roman"/>
          <w:b/>
          <w:sz w:val="22"/>
          <w:szCs w:val="22"/>
        </w:rPr>
        <w:t>Pzp</w:t>
      </w:r>
      <w:proofErr w:type="spellEnd"/>
      <w:r w:rsidRPr="00433BAD">
        <w:rPr>
          <w:rFonts w:eastAsia="Times New Roman"/>
          <w:b/>
          <w:sz w:val="22"/>
          <w:szCs w:val="22"/>
        </w:rPr>
        <w:t xml:space="preserve">, jeżeli udowodni </w:t>
      </w:r>
      <w:r w:rsidR="000F2C4F" w:rsidRPr="00433BAD">
        <w:rPr>
          <w:rFonts w:eastAsia="Times New Roman"/>
          <w:b/>
          <w:sz w:val="22"/>
          <w:szCs w:val="22"/>
        </w:rPr>
        <w:t>Z</w:t>
      </w:r>
      <w:r w:rsidRPr="00433BAD">
        <w:rPr>
          <w:rFonts w:eastAsia="Times New Roman"/>
          <w:b/>
          <w:sz w:val="22"/>
          <w:szCs w:val="22"/>
        </w:rPr>
        <w:t>amawiającemu, że spełnił łącznie następujące przesłanki:</w:t>
      </w:r>
    </w:p>
    <w:p w:rsidR="00E43551" w:rsidRPr="00433BAD" w:rsidRDefault="009D3072" w:rsidP="00C65F5F">
      <w:pPr>
        <w:pStyle w:val="Akapitzlist"/>
        <w:numPr>
          <w:ilvl w:val="1"/>
          <w:numId w:val="24"/>
        </w:numPr>
        <w:spacing w:line="276" w:lineRule="auto"/>
        <w:jc w:val="both"/>
        <w:rPr>
          <w:rFonts w:eastAsia="Times New Roman"/>
          <w:sz w:val="22"/>
          <w:szCs w:val="22"/>
        </w:rPr>
      </w:pPr>
      <w:r w:rsidRPr="00433BAD">
        <w:rPr>
          <w:rFonts w:eastAsia="Times New Roman"/>
          <w:sz w:val="22"/>
          <w:szCs w:val="22"/>
        </w:rPr>
        <w:t xml:space="preserve">naprawił lub zobowiązał się do naprawienia szkody wyrządzonej przestępstwem, wykroczeniem lub swoim nieprawidłowym postępowaniem, w tym poprzez zadośćuczynienie pieniężne; </w:t>
      </w:r>
    </w:p>
    <w:p w:rsidR="00E43551" w:rsidRPr="00433BAD" w:rsidRDefault="009D3072" w:rsidP="00C65F5F">
      <w:pPr>
        <w:pStyle w:val="Akapitzlist"/>
        <w:numPr>
          <w:ilvl w:val="1"/>
          <w:numId w:val="24"/>
        </w:numPr>
        <w:spacing w:line="276" w:lineRule="auto"/>
        <w:jc w:val="both"/>
        <w:rPr>
          <w:rFonts w:eastAsia="Times New Roman"/>
          <w:sz w:val="22"/>
          <w:szCs w:val="22"/>
        </w:rPr>
      </w:pPr>
      <w:r w:rsidRPr="00433BAD">
        <w:rPr>
          <w:rFonts w:eastAsia="Times New Roman"/>
          <w:sz w:val="22"/>
          <w:szCs w:val="22"/>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0F2C4F" w:rsidRPr="00433BAD">
        <w:rPr>
          <w:rFonts w:eastAsia="Times New Roman"/>
          <w:sz w:val="22"/>
          <w:szCs w:val="22"/>
        </w:rPr>
        <w:t>Zamawiający</w:t>
      </w:r>
      <w:r w:rsidRPr="00433BAD">
        <w:rPr>
          <w:rFonts w:eastAsia="Times New Roman"/>
          <w:sz w:val="22"/>
          <w:szCs w:val="22"/>
        </w:rPr>
        <w:t>m;</w:t>
      </w:r>
    </w:p>
    <w:p w:rsidR="001D5B53" w:rsidRPr="00433BAD" w:rsidRDefault="009D3072" w:rsidP="00C65F5F">
      <w:pPr>
        <w:pStyle w:val="Akapitzlist"/>
        <w:numPr>
          <w:ilvl w:val="1"/>
          <w:numId w:val="24"/>
        </w:numPr>
        <w:spacing w:line="276" w:lineRule="auto"/>
        <w:jc w:val="both"/>
        <w:rPr>
          <w:rFonts w:eastAsia="Times New Roman"/>
          <w:sz w:val="22"/>
          <w:szCs w:val="22"/>
        </w:rPr>
      </w:pPr>
      <w:r w:rsidRPr="00433BAD">
        <w:rPr>
          <w:rFonts w:eastAsia="Times New Roman"/>
          <w:sz w:val="22"/>
          <w:szCs w:val="22"/>
        </w:rPr>
        <w:t xml:space="preserve">podjął konkretne środki techniczne, organizacyjne i kadrowe, odpowiednie dla zapobiegania dalszym przestępstwom, wykroczeniom lub nieprawidłowemu postępowaniu, w szczególności: </w:t>
      </w:r>
    </w:p>
    <w:p w:rsidR="001D5B53" w:rsidRPr="00433BAD" w:rsidRDefault="009D3072" w:rsidP="00C65F5F">
      <w:pPr>
        <w:pStyle w:val="Akapitzlist"/>
        <w:numPr>
          <w:ilvl w:val="0"/>
          <w:numId w:val="25"/>
        </w:numPr>
        <w:spacing w:line="276" w:lineRule="auto"/>
        <w:jc w:val="both"/>
        <w:rPr>
          <w:rFonts w:eastAsia="Times New Roman"/>
          <w:sz w:val="22"/>
          <w:szCs w:val="22"/>
        </w:rPr>
      </w:pPr>
      <w:r w:rsidRPr="00433BAD">
        <w:rPr>
          <w:rFonts w:eastAsia="Times New Roman"/>
          <w:sz w:val="22"/>
          <w:szCs w:val="22"/>
        </w:rPr>
        <w:t>zerwał wszelkie powiązania z osobami lub podmiotami odpowiedzialnymi</w:t>
      </w:r>
      <w:r w:rsidR="001A5B4A" w:rsidRPr="00433BAD">
        <w:rPr>
          <w:rFonts w:eastAsia="Times New Roman"/>
          <w:sz w:val="22"/>
          <w:szCs w:val="22"/>
        </w:rPr>
        <w:t xml:space="preserve"> za nieprawidłowe postępowanie W</w:t>
      </w:r>
      <w:r w:rsidRPr="00433BAD">
        <w:rPr>
          <w:rFonts w:eastAsia="Times New Roman"/>
          <w:sz w:val="22"/>
          <w:szCs w:val="22"/>
        </w:rPr>
        <w:t xml:space="preserve">ykonawcy, </w:t>
      </w:r>
    </w:p>
    <w:p w:rsidR="001D5B53" w:rsidRPr="00433BAD" w:rsidRDefault="009D3072" w:rsidP="00C65F5F">
      <w:pPr>
        <w:pStyle w:val="Akapitzlist"/>
        <w:numPr>
          <w:ilvl w:val="0"/>
          <w:numId w:val="25"/>
        </w:numPr>
        <w:spacing w:line="276" w:lineRule="auto"/>
        <w:jc w:val="both"/>
        <w:rPr>
          <w:rFonts w:eastAsia="Times New Roman"/>
          <w:sz w:val="22"/>
          <w:szCs w:val="22"/>
        </w:rPr>
      </w:pPr>
      <w:r w:rsidRPr="00433BAD">
        <w:rPr>
          <w:rFonts w:eastAsia="Times New Roman"/>
          <w:sz w:val="22"/>
          <w:szCs w:val="22"/>
        </w:rPr>
        <w:lastRenderedPageBreak/>
        <w:t xml:space="preserve">zreorganizował personel, </w:t>
      </w:r>
    </w:p>
    <w:p w:rsidR="001D5B53" w:rsidRPr="00433BAD" w:rsidRDefault="009D3072" w:rsidP="00C65F5F">
      <w:pPr>
        <w:pStyle w:val="Akapitzlist"/>
        <w:numPr>
          <w:ilvl w:val="0"/>
          <w:numId w:val="25"/>
        </w:numPr>
        <w:spacing w:line="276" w:lineRule="auto"/>
        <w:jc w:val="both"/>
        <w:rPr>
          <w:rFonts w:eastAsia="Times New Roman"/>
          <w:sz w:val="22"/>
          <w:szCs w:val="22"/>
        </w:rPr>
      </w:pPr>
      <w:r w:rsidRPr="00433BAD">
        <w:rPr>
          <w:rFonts w:eastAsia="Times New Roman"/>
          <w:sz w:val="22"/>
          <w:szCs w:val="22"/>
        </w:rPr>
        <w:t xml:space="preserve">wdrożył system sprawozdawczości i kontroli, </w:t>
      </w:r>
    </w:p>
    <w:p w:rsidR="001D5B53" w:rsidRPr="00433BAD" w:rsidRDefault="009D3072" w:rsidP="00C65F5F">
      <w:pPr>
        <w:pStyle w:val="Akapitzlist"/>
        <w:numPr>
          <w:ilvl w:val="0"/>
          <w:numId w:val="25"/>
        </w:numPr>
        <w:spacing w:line="276" w:lineRule="auto"/>
        <w:jc w:val="both"/>
        <w:rPr>
          <w:rFonts w:eastAsia="Times New Roman"/>
          <w:sz w:val="22"/>
          <w:szCs w:val="22"/>
        </w:rPr>
      </w:pPr>
      <w:r w:rsidRPr="00433BAD">
        <w:rPr>
          <w:rFonts w:eastAsia="Times New Roman"/>
          <w:sz w:val="22"/>
          <w:szCs w:val="22"/>
        </w:rPr>
        <w:t xml:space="preserve">utworzył struktury audytu wewnętrznego do monitorowania przestrzegania przepisów, wewnętrznych regulacji lub standardów, </w:t>
      </w:r>
    </w:p>
    <w:p w:rsidR="001D5B53" w:rsidRPr="00433BAD" w:rsidRDefault="009D3072" w:rsidP="00C65F5F">
      <w:pPr>
        <w:pStyle w:val="Akapitzlist"/>
        <w:numPr>
          <w:ilvl w:val="0"/>
          <w:numId w:val="25"/>
        </w:numPr>
        <w:spacing w:line="276" w:lineRule="auto"/>
        <w:jc w:val="both"/>
        <w:rPr>
          <w:rFonts w:eastAsia="Times New Roman"/>
          <w:sz w:val="22"/>
          <w:szCs w:val="22"/>
        </w:rPr>
      </w:pPr>
      <w:r w:rsidRPr="00433BAD">
        <w:rPr>
          <w:rFonts w:eastAsia="Times New Roman"/>
          <w:sz w:val="22"/>
          <w:szCs w:val="22"/>
        </w:rPr>
        <w:t>wprowadził wewnętrzne regulacje dotyczące odpowiedzialności i odszkodowań za nieprzestrzeganie przepisów, wewnętr</w:t>
      </w:r>
      <w:r w:rsidR="001D5B53" w:rsidRPr="00433BAD">
        <w:rPr>
          <w:rFonts w:eastAsia="Times New Roman"/>
          <w:sz w:val="22"/>
          <w:szCs w:val="22"/>
        </w:rPr>
        <w:t>znych regulacji lub standardów.</w:t>
      </w:r>
    </w:p>
    <w:p w:rsidR="00E43551" w:rsidRPr="00433BAD" w:rsidRDefault="000F2C4F" w:rsidP="00C65F5F">
      <w:pPr>
        <w:pStyle w:val="Akapitzlist"/>
        <w:numPr>
          <w:ilvl w:val="0"/>
          <w:numId w:val="24"/>
        </w:numPr>
        <w:spacing w:line="276" w:lineRule="auto"/>
        <w:ind w:left="284" w:hanging="284"/>
        <w:jc w:val="both"/>
        <w:rPr>
          <w:rFonts w:eastAsia="Times New Roman"/>
          <w:sz w:val="22"/>
          <w:szCs w:val="22"/>
        </w:rPr>
      </w:pPr>
      <w:r w:rsidRPr="00433BAD">
        <w:rPr>
          <w:rFonts w:eastAsia="Times New Roman"/>
          <w:sz w:val="22"/>
          <w:szCs w:val="22"/>
        </w:rPr>
        <w:t>Zamawiający</w:t>
      </w:r>
      <w:r w:rsidR="009D3072" w:rsidRPr="00433BAD">
        <w:rPr>
          <w:rFonts w:eastAsia="Times New Roman"/>
          <w:sz w:val="22"/>
          <w:szCs w:val="22"/>
        </w:rPr>
        <w:t xml:space="preserve"> ocenia,</w:t>
      </w:r>
      <w:r w:rsidR="001A5B4A" w:rsidRPr="00433BAD">
        <w:rPr>
          <w:rFonts w:eastAsia="Times New Roman"/>
          <w:sz w:val="22"/>
          <w:szCs w:val="22"/>
        </w:rPr>
        <w:t xml:space="preserve"> czy podjęte przez W</w:t>
      </w:r>
      <w:r w:rsidR="009D3072" w:rsidRPr="00433BAD">
        <w:rPr>
          <w:rFonts w:eastAsia="Times New Roman"/>
          <w:sz w:val="22"/>
          <w:szCs w:val="22"/>
        </w:rPr>
        <w:t xml:space="preserve">ykonawcę czynności, o których mowa w </w:t>
      </w:r>
      <w:r w:rsidR="00046B8A" w:rsidRPr="00433BAD">
        <w:rPr>
          <w:rFonts w:eastAsia="Times New Roman"/>
          <w:sz w:val="22"/>
          <w:szCs w:val="22"/>
        </w:rPr>
        <w:t>ust. 2</w:t>
      </w:r>
      <w:r w:rsidR="009D3072" w:rsidRPr="00433BAD">
        <w:rPr>
          <w:rFonts w:eastAsia="Times New Roman"/>
          <w:sz w:val="22"/>
          <w:szCs w:val="22"/>
        </w:rPr>
        <w:t xml:space="preserve"> są wystarczające do wykazania jego rzetelności, uwzględniając wagę i</w:t>
      </w:r>
      <w:r w:rsidR="001F4428" w:rsidRPr="00433BAD">
        <w:rPr>
          <w:rFonts w:eastAsia="Times New Roman"/>
          <w:sz w:val="22"/>
          <w:szCs w:val="22"/>
        </w:rPr>
        <w:t xml:space="preserve"> szczególne okoliczności czynu W</w:t>
      </w:r>
      <w:r w:rsidR="009D3072" w:rsidRPr="00433BAD">
        <w:rPr>
          <w:rFonts w:eastAsia="Times New Roman"/>
          <w:sz w:val="22"/>
          <w:szCs w:val="22"/>
        </w:rPr>
        <w:t xml:space="preserve">ykonawcy. Jeżeli podjęte przez </w:t>
      </w:r>
      <w:r w:rsidR="000D75CB" w:rsidRPr="00433BAD">
        <w:rPr>
          <w:rFonts w:eastAsia="Times New Roman"/>
          <w:sz w:val="22"/>
          <w:szCs w:val="22"/>
        </w:rPr>
        <w:t>W</w:t>
      </w:r>
      <w:r w:rsidR="009D3072" w:rsidRPr="00433BAD">
        <w:rPr>
          <w:rFonts w:eastAsia="Times New Roman"/>
          <w:sz w:val="22"/>
          <w:szCs w:val="22"/>
        </w:rPr>
        <w:t xml:space="preserve">ykonawcę czynności, o których mowa w </w:t>
      </w:r>
      <w:r w:rsidR="00046B8A" w:rsidRPr="00433BAD">
        <w:rPr>
          <w:rFonts w:eastAsia="Times New Roman"/>
          <w:sz w:val="22"/>
          <w:szCs w:val="22"/>
        </w:rPr>
        <w:t>ust. 2</w:t>
      </w:r>
      <w:r w:rsidR="009D3072" w:rsidRPr="00433BAD">
        <w:rPr>
          <w:rFonts w:eastAsia="Times New Roman"/>
          <w:sz w:val="22"/>
          <w:szCs w:val="22"/>
        </w:rPr>
        <w:t xml:space="preserve">, nie są wystarczające do wykazania jego rzetelności, </w:t>
      </w:r>
      <w:r w:rsidRPr="00433BAD">
        <w:rPr>
          <w:rFonts w:eastAsia="Times New Roman"/>
          <w:sz w:val="22"/>
          <w:szCs w:val="22"/>
        </w:rPr>
        <w:t>Zamawiający</w:t>
      </w:r>
      <w:r w:rsidR="009D3072" w:rsidRPr="00433BAD">
        <w:rPr>
          <w:rFonts w:eastAsia="Times New Roman"/>
          <w:sz w:val="22"/>
          <w:szCs w:val="22"/>
        </w:rPr>
        <w:t xml:space="preserve"> wyklucza </w:t>
      </w:r>
      <w:r w:rsidR="005F363F" w:rsidRPr="00433BAD">
        <w:rPr>
          <w:rFonts w:eastAsia="Times New Roman"/>
          <w:sz w:val="22"/>
          <w:szCs w:val="22"/>
        </w:rPr>
        <w:t>W</w:t>
      </w:r>
      <w:r w:rsidR="009D3072" w:rsidRPr="00433BAD">
        <w:rPr>
          <w:rFonts w:eastAsia="Times New Roman"/>
          <w:sz w:val="22"/>
          <w:szCs w:val="22"/>
        </w:rPr>
        <w:t>ykonawcę.</w:t>
      </w:r>
    </w:p>
    <w:p w:rsidR="00E43551" w:rsidRPr="00433BAD" w:rsidRDefault="009C410D" w:rsidP="00C65F5F">
      <w:pPr>
        <w:pStyle w:val="Akapitzlist"/>
        <w:numPr>
          <w:ilvl w:val="0"/>
          <w:numId w:val="24"/>
        </w:numPr>
        <w:spacing w:line="276" w:lineRule="auto"/>
        <w:ind w:left="284" w:hanging="284"/>
        <w:jc w:val="both"/>
        <w:rPr>
          <w:rFonts w:eastAsia="Times New Roman"/>
          <w:sz w:val="22"/>
          <w:szCs w:val="22"/>
        </w:rPr>
      </w:pPr>
      <w:r w:rsidRPr="00433BAD">
        <w:rPr>
          <w:color w:val="000000"/>
          <w:sz w:val="22"/>
          <w:szCs w:val="22"/>
        </w:rPr>
        <w:t>Wykonawca</w:t>
      </w:r>
      <w:r w:rsidR="009D3072" w:rsidRPr="00433BAD">
        <w:rPr>
          <w:color w:val="000000"/>
          <w:sz w:val="22"/>
          <w:szCs w:val="22"/>
        </w:rPr>
        <w:t xml:space="preserve"> może zostać wykluczony przez </w:t>
      </w:r>
      <w:r w:rsidR="00822168" w:rsidRPr="00433BAD">
        <w:rPr>
          <w:color w:val="000000"/>
          <w:sz w:val="22"/>
          <w:szCs w:val="22"/>
        </w:rPr>
        <w:t>Zamawiającego</w:t>
      </w:r>
      <w:r w:rsidR="009D3072" w:rsidRPr="00433BAD">
        <w:rPr>
          <w:color w:val="000000"/>
          <w:sz w:val="22"/>
          <w:szCs w:val="22"/>
        </w:rPr>
        <w:t xml:space="preserve"> na każdym etapie postę</w:t>
      </w:r>
      <w:r w:rsidR="005F363F" w:rsidRPr="00433BAD">
        <w:rPr>
          <w:color w:val="000000"/>
          <w:sz w:val="22"/>
          <w:szCs w:val="22"/>
        </w:rPr>
        <w:t>powania o udzielenie zamówienia.</w:t>
      </w:r>
    </w:p>
    <w:p w:rsidR="001D5B53" w:rsidRPr="00433BAD" w:rsidRDefault="009D3072" w:rsidP="00C65F5F">
      <w:pPr>
        <w:pStyle w:val="Akapitzlist"/>
        <w:numPr>
          <w:ilvl w:val="0"/>
          <w:numId w:val="24"/>
        </w:numPr>
        <w:spacing w:line="276" w:lineRule="auto"/>
        <w:ind w:left="284" w:hanging="284"/>
        <w:jc w:val="both"/>
        <w:rPr>
          <w:rFonts w:eastAsia="Times New Roman"/>
          <w:sz w:val="22"/>
          <w:szCs w:val="22"/>
        </w:rPr>
      </w:pPr>
      <w:r w:rsidRPr="00433BAD">
        <w:rPr>
          <w:bCs/>
          <w:sz w:val="22"/>
          <w:szCs w:val="22"/>
        </w:rPr>
        <w:t xml:space="preserve">Wykluczenie Wykonawcy następuje zgodnie z art. 111 ustawy </w:t>
      </w:r>
      <w:proofErr w:type="spellStart"/>
      <w:r w:rsidRPr="00433BAD">
        <w:rPr>
          <w:bCs/>
          <w:sz w:val="22"/>
          <w:szCs w:val="22"/>
        </w:rPr>
        <w:t>Pzp</w:t>
      </w:r>
      <w:proofErr w:type="spellEnd"/>
      <w:r w:rsidRPr="00433BAD">
        <w:rPr>
          <w:bCs/>
          <w:sz w:val="22"/>
          <w:szCs w:val="22"/>
        </w:rPr>
        <w:t>.</w:t>
      </w:r>
    </w:p>
    <w:p w:rsidR="005505FA" w:rsidRPr="00433BAD" w:rsidRDefault="005505FA" w:rsidP="00C65F5F">
      <w:pPr>
        <w:pStyle w:val="Akapitzlist"/>
        <w:numPr>
          <w:ilvl w:val="0"/>
          <w:numId w:val="30"/>
        </w:numPr>
        <w:spacing w:line="276" w:lineRule="auto"/>
        <w:ind w:right="138"/>
        <w:jc w:val="both"/>
        <w:rPr>
          <w:sz w:val="22"/>
          <w:szCs w:val="22"/>
        </w:rPr>
      </w:pPr>
      <w:r w:rsidRPr="00433BAD">
        <w:rPr>
          <w:sz w:val="22"/>
          <w:szCs w:val="22"/>
        </w:rPr>
        <w:t xml:space="preserve">Z postępowania o udzielenie zamówienia publicznego wyklucza się </w:t>
      </w:r>
      <w:r w:rsidR="00171316" w:rsidRPr="00433BAD">
        <w:rPr>
          <w:sz w:val="22"/>
          <w:szCs w:val="22"/>
        </w:rPr>
        <w:t xml:space="preserve">także </w:t>
      </w:r>
      <w:r w:rsidRPr="00433BAD">
        <w:rPr>
          <w:sz w:val="22"/>
          <w:szCs w:val="22"/>
        </w:rPr>
        <w:t xml:space="preserve">Wykonawców na podstawie </w:t>
      </w:r>
      <w:r w:rsidRPr="00433BAD">
        <w:rPr>
          <w:b/>
          <w:sz w:val="22"/>
          <w:szCs w:val="22"/>
        </w:rPr>
        <w:t xml:space="preserve">art. 7 ust. 1 </w:t>
      </w:r>
      <w:r w:rsidR="00046B8A" w:rsidRPr="00433BAD">
        <w:rPr>
          <w:b/>
          <w:sz w:val="22"/>
          <w:szCs w:val="22"/>
        </w:rPr>
        <w:t>u</w:t>
      </w:r>
      <w:r w:rsidRPr="00433BAD">
        <w:rPr>
          <w:b/>
          <w:sz w:val="22"/>
          <w:szCs w:val="22"/>
        </w:rPr>
        <w:t xml:space="preserve">stawy z dnia 13 kwietnia 2022 r. </w:t>
      </w:r>
      <w:r w:rsidRPr="00433BAD">
        <w:rPr>
          <w:sz w:val="22"/>
          <w:szCs w:val="22"/>
        </w:rPr>
        <w:t>o szczególnych rozwiązaniach  w zakresie przeciwdziałania wspieraniu agresji na Ukrainę oraz służących ochronie bezpieczeństwa narodowego, (</w:t>
      </w:r>
      <w:proofErr w:type="spellStart"/>
      <w:r w:rsidRPr="00433BAD">
        <w:rPr>
          <w:sz w:val="22"/>
          <w:szCs w:val="22"/>
        </w:rPr>
        <w:t>t.j</w:t>
      </w:r>
      <w:proofErr w:type="spellEnd"/>
      <w:r w:rsidRPr="00433BAD">
        <w:rPr>
          <w:sz w:val="22"/>
          <w:szCs w:val="22"/>
        </w:rPr>
        <w:t>. Dz. U. 202</w:t>
      </w:r>
      <w:r w:rsidR="00171316" w:rsidRPr="00433BAD">
        <w:rPr>
          <w:sz w:val="22"/>
          <w:szCs w:val="22"/>
        </w:rPr>
        <w:t>3</w:t>
      </w:r>
      <w:r w:rsidRPr="00433BAD">
        <w:rPr>
          <w:sz w:val="22"/>
          <w:szCs w:val="22"/>
        </w:rPr>
        <w:t xml:space="preserve"> </w:t>
      </w:r>
      <w:r w:rsidR="00046B8A" w:rsidRPr="00433BAD">
        <w:rPr>
          <w:sz w:val="22"/>
          <w:szCs w:val="22"/>
        </w:rPr>
        <w:t xml:space="preserve">r. </w:t>
      </w:r>
      <w:r w:rsidRPr="00433BAD">
        <w:rPr>
          <w:sz w:val="22"/>
          <w:szCs w:val="22"/>
        </w:rPr>
        <w:t xml:space="preserve">poz. </w:t>
      </w:r>
      <w:r w:rsidR="00171316" w:rsidRPr="00433BAD">
        <w:rPr>
          <w:sz w:val="22"/>
          <w:szCs w:val="22"/>
        </w:rPr>
        <w:t>1497 ze zm.</w:t>
      </w:r>
      <w:r w:rsidRPr="00433BAD">
        <w:rPr>
          <w:sz w:val="22"/>
          <w:szCs w:val="22"/>
        </w:rPr>
        <w:t xml:space="preserve">), zwana dalej </w:t>
      </w:r>
      <w:r w:rsidRPr="00433BAD">
        <w:rPr>
          <w:b/>
          <w:sz w:val="22"/>
          <w:szCs w:val="22"/>
        </w:rPr>
        <w:t>„UOBN”.</w:t>
      </w:r>
      <w:r w:rsidRPr="00433BAD">
        <w:rPr>
          <w:sz w:val="22"/>
          <w:szCs w:val="22"/>
        </w:rPr>
        <w:t xml:space="preserve"> </w:t>
      </w:r>
    </w:p>
    <w:p w:rsidR="005505FA" w:rsidRPr="00433BAD" w:rsidRDefault="005505FA" w:rsidP="00C65F5F">
      <w:pPr>
        <w:pStyle w:val="Akapitzlist"/>
        <w:numPr>
          <w:ilvl w:val="1"/>
          <w:numId w:val="30"/>
        </w:numPr>
        <w:spacing w:line="276" w:lineRule="auto"/>
        <w:ind w:right="138"/>
        <w:jc w:val="both"/>
        <w:rPr>
          <w:sz w:val="22"/>
          <w:szCs w:val="22"/>
        </w:rPr>
      </w:pPr>
      <w:r w:rsidRPr="00433BAD">
        <w:rPr>
          <w:sz w:val="22"/>
          <w:szCs w:val="22"/>
        </w:rPr>
        <w:t xml:space="preserve">Zgodnie z art. art. 7 ust. 1 UOBN z postępowania o udzielenie zamówienia Zamawiający wyklucza: </w:t>
      </w:r>
    </w:p>
    <w:p w:rsidR="005505FA" w:rsidRPr="00433BAD" w:rsidRDefault="005505FA" w:rsidP="00C65F5F">
      <w:pPr>
        <w:pStyle w:val="Akapitzlist"/>
        <w:numPr>
          <w:ilvl w:val="2"/>
          <w:numId w:val="30"/>
        </w:numPr>
        <w:spacing w:line="276" w:lineRule="auto"/>
        <w:ind w:right="138"/>
        <w:contextualSpacing/>
        <w:jc w:val="both"/>
        <w:rPr>
          <w:sz w:val="22"/>
          <w:szCs w:val="22"/>
        </w:rPr>
      </w:pPr>
      <w:r w:rsidRPr="00433BAD">
        <w:rPr>
          <w:color w:val="222222"/>
          <w:sz w:val="22"/>
          <w:szCs w:val="22"/>
        </w:rPr>
        <w:t>Wykonawcę wymienionego w wykazach określonych w rozporządzeniu 765/2006 i rozporządzeniu 269/2014 albo wpisanego na listę na podstawie decyzji w sprawie wpisu na listę rozstrzygającej o zastosowaniu środka, o którym mowa w art. 1 pkt 3 ustawy;</w:t>
      </w:r>
    </w:p>
    <w:p w:rsidR="005505FA" w:rsidRPr="00433BAD" w:rsidRDefault="005505FA" w:rsidP="00C65F5F">
      <w:pPr>
        <w:pStyle w:val="Akapitzlist"/>
        <w:numPr>
          <w:ilvl w:val="2"/>
          <w:numId w:val="30"/>
        </w:numPr>
        <w:spacing w:line="276" w:lineRule="auto"/>
        <w:ind w:right="138"/>
        <w:contextualSpacing/>
        <w:jc w:val="both"/>
        <w:rPr>
          <w:sz w:val="22"/>
          <w:szCs w:val="22"/>
        </w:rPr>
      </w:pPr>
      <w:r w:rsidRPr="00433BAD">
        <w:rPr>
          <w:color w:val="222222"/>
          <w:sz w:val="22"/>
          <w:szCs w:val="22"/>
        </w:rPr>
        <w:t>Wykonawcę, którego beneficjentem rzeczywistym w rozumieniu ustawy z dnia 1 marca 2018 r. o przeciwdziałaniu praniu pieniędzy oraz finansowaniu terroryzmu (</w:t>
      </w:r>
      <w:proofErr w:type="spellStart"/>
      <w:r w:rsidRPr="00433BAD">
        <w:rPr>
          <w:color w:val="222222"/>
          <w:sz w:val="22"/>
          <w:szCs w:val="22"/>
        </w:rPr>
        <w:t>t.j</w:t>
      </w:r>
      <w:proofErr w:type="spellEnd"/>
      <w:r w:rsidRPr="00433BAD">
        <w:rPr>
          <w:color w:val="222222"/>
          <w:sz w:val="22"/>
          <w:szCs w:val="22"/>
        </w:rPr>
        <w:t>.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5505FA" w:rsidRPr="00433BAD" w:rsidRDefault="005505FA" w:rsidP="00C65F5F">
      <w:pPr>
        <w:pStyle w:val="Akapitzlist"/>
        <w:numPr>
          <w:ilvl w:val="2"/>
          <w:numId w:val="30"/>
        </w:numPr>
        <w:spacing w:line="276" w:lineRule="auto"/>
        <w:ind w:right="138"/>
        <w:contextualSpacing/>
        <w:jc w:val="both"/>
        <w:rPr>
          <w:sz w:val="22"/>
          <w:szCs w:val="22"/>
        </w:rPr>
      </w:pPr>
      <w:r w:rsidRPr="00433BAD">
        <w:rPr>
          <w:color w:val="222222"/>
          <w:sz w:val="22"/>
          <w:szCs w:val="22"/>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5505FA" w:rsidRPr="00433BAD" w:rsidRDefault="005505FA" w:rsidP="00C65F5F">
      <w:pPr>
        <w:pStyle w:val="Akapitzlist"/>
        <w:numPr>
          <w:ilvl w:val="1"/>
          <w:numId w:val="30"/>
        </w:numPr>
        <w:spacing w:line="276" w:lineRule="auto"/>
        <w:ind w:right="138"/>
        <w:contextualSpacing/>
        <w:jc w:val="both"/>
        <w:rPr>
          <w:sz w:val="22"/>
          <w:szCs w:val="22"/>
        </w:rPr>
      </w:pPr>
      <w:r w:rsidRPr="00433BAD">
        <w:rPr>
          <w:sz w:val="22"/>
          <w:szCs w:val="22"/>
        </w:rPr>
        <w:t xml:space="preserve">Wykluczenie, o którym mowa w ust. 6.1. następować będzie na okres trwania ww. okoliczności. W przypadku Wykonawcy lub uczestnika konkursu wykluczonego na podstawie art. 7 ust. 1 UOBN, Zamawiający odrzuca ofertę takiego Wykonawcy. </w:t>
      </w:r>
    </w:p>
    <w:p w:rsidR="005505FA" w:rsidRPr="00433BAD" w:rsidRDefault="005505FA" w:rsidP="00C65F5F">
      <w:pPr>
        <w:pStyle w:val="Akapitzlist"/>
        <w:numPr>
          <w:ilvl w:val="1"/>
          <w:numId w:val="30"/>
        </w:numPr>
        <w:spacing w:line="276" w:lineRule="auto"/>
        <w:ind w:right="138"/>
        <w:contextualSpacing/>
        <w:jc w:val="both"/>
        <w:rPr>
          <w:sz w:val="22"/>
          <w:szCs w:val="22"/>
        </w:rPr>
      </w:pPr>
      <w:r w:rsidRPr="00433BAD">
        <w:rPr>
          <w:sz w:val="22"/>
          <w:szCs w:val="22"/>
        </w:rPr>
        <w:t>Z postępowania o udzielenie zamówienia publicznego wykluczy się Wykonawc</w:t>
      </w:r>
      <w:r w:rsidR="00171316" w:rsidRPr="00433BAD">
        <w:rPr>
          <w:sz w:val="22"/>
          <w:szCs w:val="22"/>
        </w:rPr>
        <w:t>ę</w:t>
      </w:r>
      <w:r w:rsidRPr="00433BAD">
        <w:rPr>
          <w:sz w:val="22"/>
          <w:szCs w:val="22"/>
        </w:rPr>
        <w:t xml:space="preserve"> na podstawie </w:t>
      </w:r>
      <w:r w:rsidRPr="00433BAD">
        <w:rPr>
          <w:b/>
          <w:sz w:val="22"/>
          <w:szCs w:val="22"/>
        </w:rPr>
        <w:t>art. 5k rozporządzenia 833/2014 z dnia 31 lipca 2014 r.</w:t>
      </w:r>
      <w:r w:rsidRPr="00433BAD">
        <w:rPr>
          <w:sz w:val="22"/>
          <w:szCs w:val="22"/>
        </w:rPr>
        <w:t xml:space="preserve"> dotyczącego środków ograniczających w związku z działaniami Rosji destabilizującymi sytuację na Ukrainie (Dz. Urz. UE nr L 229 z 31.7.2014, str. 1) w brzmieniu nadanym rozporządzeniem 2022/576. </w:t>
      </w:r>
    </w:p>
    <w:p w:rsidR="005505FA" w:rsidRPr="00433BAD" w:rsidRDefault="005505FA" w:rsidP="00C65F5F">
      <w:pPr>
        <w:pStyle w:val="Akapitzlist"/>
        <w:numPr>
          <w:ilvl w:val="2"/>
          <w:numId w:val="30"/>
        </w:numPr>
        <w:spacing w:line="276" w:lineRule="auto"/>
        <w:ind w:right="138"/>
        <w:contextualSpacing/>
        <w:jc w:val="both"/>
        <w:rPr>
          <w:sz w:val="22"/>
          <w:szCs w:val="22"/>
        </w:rPr>
      </w:pPr>
      <w:r w:rsidRPr="00433BAD">
        <w:rPr>
          <w:sz w:val="22"/>
          <w:szCs w:val="22"/>
        </w:rPr>
        <w:t>będącego obywatelem rosyjskim lub osobą fizyczną lub prawną, podmiotem lub organem z siedzibą w Rosji;</w:t>
      </w:r>
    </w:p>
    <w:p w:rsidR="005505FA" w:rsidRPr="00433BAD" w:rsidRDefault="005505FA" w:rsidP="00C65F5F">
      <w:pPr>
        <w:pStyle w:val="Akapitzlist"/>
        <w:numPr>
          <w:ilvl w:val="2"/>
          <w:numId w:val="30"/>
        </w:numPr>
        <w:spacing w:line="276" w:lineRule="auto"/>
        <w:ind w:right="138"/>
        <w:contextualSpacing/>
        <w:jc w:val="both"/>
        <w:rPr>
          <w:sz w:val="22"/>
          <w:szCs w:val="22"/>
        </w:rPr>
      </w:pPr>
      <w:r w:rsidRPr="00433BAD">
        <w:rPr>
          <w:sz w:val="22"/>
          <w:szCs w:val="22"/>
        </w:rPr>
        <w:t>będącego osobą prawną, podmiotem lub organem, do których prawa własności bezpośrednio lub pośrednio w ponad 50 % należą do podmiotu, o którym mowa w pkt 6.3.1.;</w:t>
      </w:r>
    </w:p>
    <w:p w:rsidR="005505FA" w:rsidRPr="00433BAD" w:rsidRDefault="005505FA" w:rsidP="00C65F5F">
      <w:pPr>
        <w:pStyle w:val="Akapitzlist"/>
        <w:numPr>
          <w:ilvl w:val="2"/>
          <w:numId w:val="30"/>
        </w:numPr>
        <w:spacing w:line="276" w:lineRule="auto"/>
        <w:ind w:right="138"/>
        <w:contextualSpacing/>
        <w:jc w:val="both"/>
        <w:rPr>
          <w:sz w:val="22"/>
          <w:szCs w:val="22"/>
        </w:rPr>
      </w:pPr>
      <w:r w:rsidRPr="00433BAD">
        <w:rPr>
          <w:sz w:val="22"/>
          <w:szCs w:val="22"/>
        </w:rPr>
        <w:t>będącego osobą fizyczną lub prawną, podmiotem lub organem działającym w imieniu lub pod kierunkiem podmiotu, o którym mowa w pkt 6.3.1</w:t>
      </w:r>
      <w:r w:rsidR="00DB1998" w:rsidRPr="00433BAD">
        <w:rPr>
          <w:sz w:val="22"/>
          <w:szCs w:val="22"/>
        </w:rPr>
        <w:t>.</w:t>
      </w:r>
      <w:r w:rsidRPr="00433BAD">
        <w:rPr>
          <w:sz w:val="22"/>
          <w:szCs w:val="22"/>
        </w:rPr>
        <w:t xml:space="preserve"> lub 6.3.2.,</w:t>
      </w:r>
    </w:p>
    <w:p w:rsidR="005505FA" w:rsidRPr="00433BAD" w:rsidRDefault="005505FA" w:rsidP="005505FA">
      <w:pPr>
        <w:ind w:left="502" w:right="210"/>
        <w:contextualSpacing/>
        <w:jc w:val="both"/>
        <w:rPr>
          <w:rFonts w:cs="Times New Roman"/>
          <w:sz w:val="22"/>
          <w:szCs w:val="22"/>
        </w:rPr>
      </w:pPr>
      <w:r w:rsidRPr="00433BAD">
        <w:rPr>
          <w:rFonts w:cs="Times New Roman"/>
          <w:sz w:val="22"/>
          <w:szCs w:val="22"/>
        </w:rPr>
        <w:t>w tym podwykonawców, dostawców lub podmiotów, na których zdolności polega się w rozumieniu dyrektyw w sprawie zamówień publicznych, w przypadku gdy przypada na nich ponad 10 % wartości zamówienia.</w:t>
      </w:r>
    </w:p>
    <w:p w:rsidR="005505FA" w:rsidRPr="00433BAD" w:rsidRDefault="005505FA" w:rsidP="00C65F5F">
      <w:pPr>
        <w:pStyle w:val="Akapitzlist"/>
        <w:numPr>
          <w:ilvl w:val="1"/>
          <w:numId w:val="30"/>
        </w:numPr>
        <w:spacing w:line="276" w:lineRule="auto"/>
        <w:ind w:right="138"/>
        <w:contextualSpacing/>
        <w:jc w:val="both"/>
        <w:rPr>
          <w:sz w:val="22"/>
          <w:szCs w:val="22"/>
        </w:rPr>
      </w:pPr>
      <w:r w:rsidRPr="00433BAD">
        <w:rPr>
          <w:sz w:val="22"/>
          <w:szCs w:val="22"/>
        </w:rPr>
        <w:t>Zamawiający będzie weryfikował przesłanki wykluczenia,</w:t>
      </w:r>
      <w:r w:rsidR="00171316" w:rsidRPr="00433BAD">
        <w:rPr>
          <w:sz w:val="22"/>
          <w:szCs w:val="22"/>
        </w:rPr>
        <w:t xml:space="preserve"> o których mowa w pkt 6,</w:t>
      </w:r>
      <w:r w:rsidRPr="00433BAD">
        <w:rPr>
          <w:sz w:val="22"/>
          <w:szCs w:val="22"/>
        </w:rPr>
        <w:t xml:space="preserve"> na podstawie: </w:t>
      </w:r>
    </w:p>
    <w:p w:rsidR="005505FA" w:rsidRPr="00433BAD" w:rsidRDefault="005505FA" w:rsidP="00C65F5F">
      <w:pPr>
        <w:numPr>
          <w:ilvl w:val="2"/>
          <w:numId w:val="31"/>
        </w:numPr>
        <w:ind w:left="1134" w:hanging="283"/>
        <w:jc w:val="both"/>
        <w:rPr>
          <w:rFonts w:cs="Times New Roman"/>
          <w:sz w:val="22"/>
          <w:szCs w:val="22"/>
        </w:rPr>
      </w:pPr>
      <w:r w:rsidRPr="00433BAD">
        <w:rPr>
          <w:rFonts w:cs="Times New Roman"/>
          <w:sz w:val="22"/>
          <w:szCs w:val="22"/>
        </w:rPr>
        <w:t>wykazów określonych w rozporządzeniu 765/2006 i rozporządzeniu 269/2014,</w:t>
      </w:r>
    </w:p>
    <w:p w:rsidR="005505FA" w:rsidRPr="00433BAD" w:rsidRDefault="005505FA" w:rsidP="00C65F5F">
      <w:pPr>
        <w:numPr>
          <w:ilvl w:val="2"/>
          <w:numId w:val="31"/>
        </w:numPr>
        <w:ind w:left="1134" w:hanging="283"/>
        <w:jc w:val="both"/>
        <w:rPr>
          <w:rFonts w:cs="Times New Roman"/>
          <w:sz w:val="22"/>
          <w:szCs w:val="22"/>
        </w:rPr>
      </w:pPr>
      <w:r w:rsidRPr="00433BAD">
        <w:rPr>
          <w:rFonts w:cs="Times New Roman"/>
          <w:sz w:val="22"/>
          <w:szCs w:val="22"/>
        </w:rPr>
        <w:lastRenderedPageBreak/>
        <w:t>listy Ministra właściwego do spraw wewnętrznych obejmującej osoby i podmioty, wobec których są stosowane środki, o których mowa w art. 1 UOBN.</w:t>
      </w:r>
    </w:p>
    <w:p w:rsidR="00171316" w:rsidRPr="00433BAD" w:rsidRDefault="00171316" w:rsidP="00C65F5F">
      <w:pPr>
        <w:pStyle w:val="Akapitzlist"/>
        <w:numPr>
          <w:ilvl w:val="1"/>
          <w:numId w:val="30"/>
        </w:numPr>
        <w:jc w:val="both"/>
        <w:rPr>
          <w:sz w:val="22"/>
          <w:szCs w:val="22"/>
        </w:rPr>
      </w:pPr>
      <w:r w:rsidRPr="00433BAD">
        <w:rPr>
          <w:b/>
          <w:bCs/>
          <w:sz w:val="22"/>
          <w:szCs w:val="22"/>
        </w:rPr>
        <w:t xml:space="preserve">W </w:t>
      </w:r>
      <w:r w:rsidRPr="00433BAD">
        <w:rPr>
          <w:bCs/>
          <w:sz w:val="22"/>
          <w:szCs w:val="22"/>
        </w:rPr>
        <w:t xml:space="preserve">przypadku Wykonawców wspólnie ubiegających się o udzielenie zamówienia </w:t>
      </w:r>
      <w:r w:rsidRPr="00433BAD">
        <w:rPr>
          <w:sz w:val="22"/>
          <w:szCs w:val="22"/>
        </w:rPr>
        <w:t>żaden z podmiotów wspólnie ubiegających się o udzielenie zamówienia nie może podlegać wykluczeniu z post</w:t>
      </w:r>
      <w:r w:rsidR="00046B8A" w:rsidRPr="00433BAD">
        <w:rPr>
          <w:sz w:val="22"/>
          <w:szCs w:val="22"/>
        </w:rPr>
        <w:t>ę</w:t>
      </w:r>
      <w:r w:rsidRPr="00433BAD">
        <w:rPr>
          <w:sz w:val="22"/>
          <w:szCs w:val="22"/>
        </w:rPr>
        <w:t>powania.</w:t>
      </w:r>
    </w:p>
    <w:p w:rsidR="00145CDF" w:rsidRPr="00433BAD" w:rsidRDefault="00145CDF" w:rsidP="00145CDF">
      <w:pPr>
        <w:ind w:left="1134"/>
        <w:jc w:val="both"/>
        <w:rPr>
          <w:rFonts w:cs="Times New Roman"/>
          <w:sz w:val="22"/>
          <w:szCs w:val="22"/>
        </w:rPr>
      </w:pPr>
    </w:p>
    <w:p w:rsidR="00BC082D" w:rsidRPr="00FD4946" w:rsidRDefault="00C35FE7" w:rsidP="00683CF8">
      <w:pPr>
        <w:spacing w:line="276" w:lineRule="auto"/>
        <w:jc w:val="both"/>
        <w:rPr>
          <w:rFonts w:cs="Times New Roman"/>
          <w:b/>
          <w:bCs/>
          <w:sz w:val="22"/>
          <w:szCs w:val="22"/>
          <w:u w:val="single"/>
        </w:rPr>
      </w:pPr>
      <w:r w:rsidRPr="00FD4946">
        <w:rPr>
          <w:rFonts w:cs="Times New Roman"/>
          <w:b/>
          <w:bCs/>
          <w:sz w:val="22"/>
          <w:szCs w:val="22"/>
          <w:u w:val="single"/>
        </w:rPr>
        <w:t>VIII.</w:t>
      </w:r>
      <w:r w:rsidRPr="00FD4946">
        <w:rPr>
          <w:rFonts w:cs="Times New Roman"/>
          <w:b/>
          <w:bCs/>
          <w:sz w:val="22"/>
          <w:szCs w:val="22"/>
          <w:u w:val="single"/>
        </w:rPr>
        <w:tab/>
        <w:t>INFORMACJA O WARUNKACH UDZIAŁU W POSTĘPOWANIU</w:t>
      </w:r>
    </w:p>
    <w:p w:rsidR="00E61954" w:rsidRPr="00FD4946" w:rsidRDefault="001038E7" w:rsidP="000D74AF">
      <w:pPr>
        <w:pStyle w:val="Akapitzlist"/>
        <w:numPr>
          <w:ilvl w:val="0"/>
          <w:numId w:val="14"/>
        </w:numPr>
        <w:spacing w:line="276" w:lineRule="auto"/>
        <w:ind w:left="284" w:hanging="284"/>
        <w:jc w:val="both"/>
        <w:rPr>
          <w:b/>
          <w:bCs/>
          <w:sz w:val="22"/>
          <w:szCs w:val="22"/>
          <w:u w:val="single"/>
        </w:rPr>
      </w:pPr>
      <w:r w:rsidRPr="00FD4946">
        <w:rPr>
          <w:b/>
          <w:bCs/>
          <w:sz w:val="22"/>
          <w:szCs w:val="22"/>
          <w:u w:val="single"/>
        </w:rPr>
        <w:t>Zgodnie z art.</w:t>
      </w:r>
      <w:r w:rsidR="00171316" w:rsidRPr="00FD4946">
        <w:rPr>
          <w:b/>
          <w:bCs/>
          <w:sz w:val="22"/>
          <w:szCs w:val="22"/>
          <w:u w:val="single"/>
        </w:rPr>
        <w:t xml:space="preserve"> 112 ust. 2 u</w:t>
      </w:r>
      <w:r w:rsidR="00760EA2" w:rsidRPr="00FD4946">
        <w:rPr>
          <w:b/>
          <w:bCs/>
          <w:sz w:val="22"/>
          <w:szCs w:val="22"/>
          <w:u w:val="single"/>
        </w:rPr>
        <w:t>stawy</w:t>
      </w:r>
      <w:r w:rsidR="00171316" w:rsidRPr="00FD4946">
        <w:rPr>
          <w:b/>
          <w:bCs/>
          <w:sz w:val="22"/>
          <w:szCs w:val="22"/>
          <w:u w:val="single"/>
        </w:rPr>
        <w:t xml:space="preserve"> </w:t>
      </w:r>
      <w:proofErr w:type="spellStart"/>
      <w:r w:rsidR="00171316" w:rsidRPr="00FD4946">
        <w:rPr>
          <w:b/>
          <w:bCs/>
          <w:sz w:val="22"/>
          <w:szCs w:val="22"/>
          <w:u w:val="single"/>
        </w:rPr>
        <w:t>Pzp</w:t>
      </w:r>
      <w:proofErr w:type="spellEnd"/>
      <w:r w:rsidR="00760EA2" w:rsidRPr="00FD4946">
        <w:rPr>
          <w:b/>
          <w:bCs/>
          <w:sz w:val="22"/>
          <w:szCs w:val="22"/>
          <w:u w:val="single"/>
        </w:rPr>
        <w:t>, o udzielenie zamówienia publicznego mogą ubiegać się Wykonawcy, którzy spełniają warunki dotyczące:</w:t>
      </w:r>
    </w:p>
    <w:p w:rsidR="001425FA" w:rsidRPr="00FD4946" w:rsidRDefault="001425FA" w:rsidP="001425FA">
      <w:pPr>
        <w:tabs>
          <w:tab w:val="left" w:pos="8908"/>
        </w:tabs>
        <w:spacing w:line="276" w:lineRule="auto"/>
        <w:ind w:left="360"/>
        <w:jc w:val="both"/>
        <w:rPr>
          <w:sz w:val="22"/>
          <w:szCs w:val="22"/>
          <w:lang w:eastAsia="ar-SA"/>
        </w:rPr>
      </w:pPr>
      <w:r w:rsidRPr="00FD4946">
        <w:rPr>
          <w:sz w:val="22"/>
          <w:szCs w:val="22"/>
          <w:lang w:eastAsia="ar-SA"/>
        </w:rPr>
        <w:t xml:space="preserve">1. zdolności do występowania w obrocie gospodarczym – Zamawiający nie precyzuje warunku w tym </w:t>
      </w:r>
    </w:p>
    <w:p w:rsidR="001425FA" w:rsidRPr="00FD4946" w:rsidRDefault="001425FA" w:rsidP="001425FA">
      <w:pPr>
        <w:tabs>
          <w:tab w:val="left" w:pos="8908"/>
        </w:tabs>
        <w:spacing w:line="276" w:lineRule="auto"/>
        <w:ind w:left="360"/>
        <w:jc w:val="both"/>
        <w:rPr>
          <w:sz w:val="22"/>
          <w:szCs w:val="22"/>
          <w:lang w:eastAsia="ar-SA"/>
        </w:rPr>
      </w:pPr>
      <w:r w:rsidRPr="00FD4946">
        <w:rPr>
          <w:sz w:val="22"/>
          <w:szCs w:val="22"/>
          <w:lang w:eastAsia="ar-SA"/>
        </w:rPr>
        <w:t xml:space="preserve">     zakresie, </w:t>
      </w:r>
    </w:p>
    <w:p w:rsidR="001425FA" w:rsidRPr="00FD4946" w:rsidRDefault="001425FA" w:rsidP="001425FA">
      <w:pPr>
        <w:pStyle w:val="Akapitzlist"/>
        <w:numPr>
          <w:ilvl w:val="0"/>
          <w:numId w:val="14"/>
        </w:numPr>
        <w:tabs>
          <w:tab w:val="left" w:pos="8908"/>
        </w:tabs>
        <w:spacing w:line="276" w:lineRule="auto"/>
        <w:jc w:val="both"/>
        <w:rPr>
          <w:sz w:val="22"/>
          <w:szCs w:val="22"/>
          <w:lang w:eastAsia="ar-SA"/>
        </w:rPr>
      </w:pPr>
      <w:r w:rsidRPr="00FD4946">
        <w:rPr>
          <w:sz w:val="22"/>
          <w:szCs w:val="22"/>
          <w:lang w:eastAsia="ar-SA"/>
        </w:rPr>
        <w:t>uprawnień do prowadzenia określonej działalności gospodarczej lub zawodowej, o ile wynika to z odrębnych przepisów - Zamawiający nie precyzuje warunku w tym zakresie,</w:t>
      </w:r>
    </w:p>
    <w:p w:rsidR="001425FA" w:rsidRPr="00FD4946" w:rsidRDefault="001425FA" w:rsidP="001425FA">
      <w:pPr>
        <w:pStyle w:val="Akapitzlist"/>
        <w:numPr>
          <w:ilvl w:val="0"/>
          <w:numId w:val="14"/>
        </w:numPr>
        <w:tabs>
          <w:tab w:val="left" w:pos="8908"/>
        </w:tabs>
        <w:spacing w:line="276" w:lineRule="auto"/>
        <w:jc w:val="both"/>
        <w:rPr>
          <w:sz w:val="22"/>
          <w:szCs w:val="22"/>
          <w:lang w:eastAsia="ar-SA"/>
        </w:rPr>
      </w:pPr>
      <w:r w:rsidRPr="00FD4946">
        <w:rPr>
          <w:sz w:val="22"/>
          <w:szCs w:val="22"/>
          <w:lang w:eastAsia="ar-SA"/>
        </w:rPr>
        <w:t>sytuacji ekonomicznej lub finansowej - Zamawiający nie precyzuje warunku w tym zakresie</w:t>
      </w:r>
      <w:r w:rsidR="00DF3DC3">
        <w:rPr>
          <w:sz w:val="22"/>
          <w:szCs w:val="22"/>
          <w:lang w:eastAsia="ar-SA"/>
        </w:rPr>
        <w:t>;</w:t>
      </w:r>
    </w:p>
    <w:p w:rsidR="00CB48CD" w:rsidRPr="00DF3DC3" w:rsidRDefault="001425FA" w:rsidP="00DF3DC3">
      <w:pPr>
        <w:pStyle w:val="Akapitzlist"/>
        <w:numPr>
          <w:ilvl w:val="0"/>
          <w:numId w:val="14"/>
        </w:numPr>
        <w:tabs>
          <w:tab w:val="left" w:pos="8908"/>
        </w:tabs>
        <w:spacing w:line="276" w:lineRule="auto"/>
        <w:jc w:val="both"/>
        <w:rPr>
          <w:sz w:val="22"/>
          <w:szCs w:val="22"/>
          <w:lang w:eastAsia="ar-SA"/>
        </w:rPr>
      </w:pPr>
      <w:r w:rsidRPr="00DF3DC3">
        <w:rPr>
          <w:sz w:val="22"/>
          <w:szCs w:val="22"/>
          <w:lang w:eastAsia="ar-SA"/>
        </w:rPr>
        <w:t>zdolności technicznej lub zawodowej</w:t>
      </w:r>
      <w:r w:rsidR="00465E69" w:rsidRPr="00DF3DC3">
        <w:rPr>
          <w:sz w:val="22"/>
          <w:szCs w:val="22"/>
          <w:lang w:eastAsia="ar-SA"/>
        </w:rPr>
        <w:t xml:space="preserve"> -</w:t>
      </w:r>
      <w:r w:rsidR="00DF3DC3" w:rsidRPr="00DF3DC3">
        <w:t xml:space="preserve"> </w:t>
      </w:r>
      <w:r w:rsidR="00DF3DC3" w:rsidRPr="00DF3DC3">
        <w:rPr>
          <w:sz w:val="22"/>
          <w:szCs w:val="22"/>
          <w:lang w:eastAsia="ar-SA"/>
        </w:rPr>
        <w:t xml:space="preserve">Zamawiający nie precyzuje warunku w tym </w:t>
      </w:r>
      <w:r w:rsidR="00DF3DC3">
        <w:rPr>
          <w:sz w:val="22"/>
          <w:szCs w:val="22"/>
          <w:lang w:eastAsia="ar-SA"/>
        </w:rPr>
        <w:t>zakresie;</w:t>
      </w:r>
    </w:p>
    <w:p w:rsidR="00563180" w:rsidRDefault="00563180" w:rsidP="00CB48CD">
      <w:pPr>
        <w:pStyle w:val="Akapitzlist"/>
        <w:tabs>
          <w:tab w:val="left" w:pos="8908"/>
        </w:tabs>
        <w:spacing w:line="276" w:lineRule="auto"/>
        <w:ind w:left="1080"/>
        <w:jc w:val="both"/>
        <w:rPr>
          <w:b/>
          <w:sz w:val="22"/>
          <w:szCs w:val="22"/>
          <w:highlight w:val="yellow"/>
          <w:lang w:eastAsia="ar-SA"/>
        </w:rPr>
      </w:pPr>
    </w:p>
    <w:p w:rsidR="00171316" w:rsidRPr="00433BAD" w:rsidRDefault="00171316" w:rsidP="00171316">
      <w:pPr>
        <w:tabs>
          <w:tab w:val="left" w:pos="851"/>
        </w:tabs>
        <w:spacing w:line="276" w:lineRule="auto"/>
        <w:jc w:val="both"/>
        <w:rPr>
          <w:rFonts w:eastAsia="Times New Roman" w:cs="Times New Roman"/>
          <w:b/>
          <w:bCs/>
          <w:sz w:val="22"/>
          <w:szCs w:val="22"/>
          <w:u w:val="single"/>
        </w:rPr>
      </w:pPr>
      <w:r w:rsidRPr="00433BAD">
        <w:rPr>
          <w:rFonts w:cs="Times New Roman"/>
          <w:b/>
          <w:bCs/>
          <w:sz w:val="22"/>
          <w:szCs w:val="22"/>
          <w:u w:val="single"/>
        </w:rPr>
        <w:t xml:space="preserve">IX. WYKAZ  PODMIOTOWYCH ŚRODKÓW DOWODOWYCH </w:t>
      </w:r>
      <w:r w:rsidRPr="00433BAD">
        <w:rPr>
          <w:rFonts w:eastAsia="Times New Roman" w:cs="Times New Roman"/>
          <w:b/>
          <w:bCs/>
          <w:sz w:val="22"/>
          <w:szCs w:val="22"/>
        </w:rPr>
        <w:t xml:space="preserve">oraz innych dokumentów lub oświadczeń </w:t>
      </w:r>
      <w:r w:rsidRPr="00433BAD">
        <w:rPr>
          <w:rFonts w:eastAsia="Times New Roman" w:cs="Times New Roman"/>
          <w:b/>
          <w:bCs/>
          <w:sz w:val="22"/>
          <w:szCs w:val="22"/>
          <w:u w:val="single"/>
        </w:rPr>
        <w:t>SKŁADANYCH NA WEZWANIE ZAMAWIAJĄCEGO</w:t>
      </w:r>
      <w:r w:rsidRPr="00433BAD">
        <w:rPr>
          <w:rFonts w:eastAsia="Times New Roman" w:cs="Times New Roman"/>
          <w:b/>
          <w:bCs/>
          <w:sz w:val="22"/>
          <w:szCs w:val="22"/>
        </w:rPr>
        <w:t xml:space="preserve"> PRZEZ WYKONAWCĘ, KTÓREGO OFERTA ZOSTANIE NAJWYŻEJ OCENIONA:</w:t>
      </w:r>
    </w:p>
    <w:p w:rsidR="00171316" w:rsidRPr="00433BAD" w:rsidRDefault="00171316" w:rsidP="00171316">
      <w:pPr>
        <w:tabs>
          <w:tab w:val="left" w:pos="851"/>
        </w:tabs>
        <w:spacing w:line="276" w:lineRule="auto"/>
        <w:jc w:val="both"/>
        <w:rPr>
          <w:rFonts w:eastAsia="Times New Roman" w:cs="Times New Roman"/>
          <w:b/>
          <w:bCs/>
          <w:sz w:val="22"/>
          <w:szCs w:val="22"/>
        </w:rPr>
      </w:pPr>
    </w:p>
    <w:p w:rsidR="00171316" w:rsidRPr="00433BAD" w:rsidRDefault="00D445A6" w:rsidP="00C65F5F">
      <w:pPr>
        <w:pStyle w:val="Akapitzlist"/>
        <w:numPr>
          <w:ilvl w:val="0"/>
          <w:numId w:val="56"/>
        </w:numPr>
        <w:autoSpaceDE w:val="0"/>
        <w:autoSpaceDN w:val="0"/>
        <w:adjustRightInd w:val="0"/>
        <w:spacing w:line="276" w:lineRule="auto"/>
        <w:jc w:val="both"/>
        <w:rPr>
          <w:b/>
          <w:snapToGrid w:val="0"/>
          <w:sz w:val="22"/>
          <w:szCs w:val="22"/>
        </w:rPr>
      </w:pPr>
      <w:r w:rsidRPr="00433BAD">
        <w:rPr>
          <w:b/>
          <w:snapToGrid w:val="0"/>
          <w:sz w:val="22"/>
          <w:szCs w:val="22"/>
        </w:rPr>
        <w:t xml:space="preserve">W celu potwierdzenia braku podstaw wykluczenia Wykonawcy z udziału w postępowaniu o udzielenie zamówienia publicznego, zwanego dalej „postępowaniem”, Zamawiający na podstawie art. 126 ustawy </w:t>
      </w:r>
      <w:proofErr w:type="spellStart"/>
      <w:r w:rsidRPr="00433BAD">
        <w:rPr>
          <w:b/>
          <w:snapToGrid w:val="0"/>
          <w:sz w:val="22"/>
          <w:szCs w:val="22"/>
        </w:rPr>
        <w:t>Pzp</w:t>
      </w:r>
      <w:proofErr w:type="spellEnd"/>
      <w:r w:rsidRPr="00433BAD">
        <w:rPr>
          <w:b/>
          <w:snapToGrid w:val="0"/>
          <w:sz w:val="22"/>
          <w:szCs w:val="22"/>
        </w:rPr>
        <w:t xml:space="preserve">  żąda następujących podmiotowych środków dowodowych:</w:t>
      </w:r>
    </w:p>
    <w:p w:rsidR="00D445A6" w:rsidRPr="00433BAD" w:rsidRDefault="00D445A6" w:rsidP="00D445A6">
      <w:pPr>
        <w:autoSpaceDE w:val="0"/>
        <w:autoSpaceDN w:val="0"/>
        <w:adjustRightInd w:val="0"/>
        <w:spacing w:line="276" w:lineRule="auto"/>
        <w:jc w:val="both"/>
        <w:rPr>
          <w:b/>
          <w:snapToGrid w:val="0"/>
          <w:sz w:val="22"/>
          <w:szCs w:val="22"/>
        </w:rPr>
      </w:pPr>
      <w:r w:rsidRPr="00433BAD">
        <w:rPr>
          <w:b/>
          <w:snapToGrid w:val="0"/>
          <w:sz w:val="22"/>
          <w:szCs w:val="22"/>
        </w:rPr>
        <w:t>1)</w:t>
      </w:r>
      <w:r w:rsidRPr="00433BAD">
        <w:rPr>
          <w:b/>
          <w:snapToGrid w:val="0"/>
          <w:sz w:val="22"/>
          <w:szCs w:val="22"/>
        </w:rPr>
        <w:tab/>
        <w:t>Zamawiający wezwie Wykonawcę, którego oferta zostanie najwyżej oceniona do złożenia w terminie nie krótszym niż 10 dni, aktualnych na dzień złożenia podmiotowych środków dowodowych:</w:t>
      </w:r>
    </w:p>
    <w:p w:rsidR="00D445A6" w:rsidRPr="00433BAD" w:rsidRDefault="00171316" w:rsidP="000D74AF">
      <w:pPr>
        <w:pStyle w:val="Akapitzlist"/>
        <w:numPr>
          <w:ilvl w:val="1"/>
          <w:numId w:val="16"/>
        </w:numPr>
        <w:tabs>
          <w:tab w:val="left" w:pos="284"/>
        </w:tabs>
        <w:autoSpaceDE w:val="0"/>
        <w:autoSpaceDN w:val="0"/>
        <w:adjustRightInd w:val="0"/>
        <w:spacing w:line="276" w:lineRule="auto"/>
        <w:ind w:left="284" w:hanging="284"/>
        <w:jc w:val="both"/>
        <w:rPr>
          <w:b/>
          <w:color w:val="000000"/>
          <w:sz w:val="22"/>
          <w:szCs w:val="22"/>
        </w:rPr>
      </w:pPr>
      <w:r w:rsidRPr="00433BAD">
        <w:rPr>
          <w:b/>
          <w:bCs/>
          <w:sz w:val="22"/>
          <w:szCs w:val="22"/>
        </w:rPr>
        <w:t xml:space="preserve">OŚWIADCZENIE, o którym mowa w art. 125 ust. 1 ustawy </w:t>
      </w:r>
      <w:proofErr w:type="spellStart"/>
      <w:r w:rsidRPr="00433BAD">
        <w:rPr>
          <w:b/>
          <w:bCs/>
          <w:sz w:val="22"/>
          <w:szCs w:val="22"/>
        </w:rPr>
        <w:t>Pzp</w:t>
      </w:r>
      <w:proofErr w:type="spellEnd"/>
      <w:r w:rsidRPr="00433BAD">
        <w:rPr>
          <w:b/>
          <w:bCs/>
          <w:sz w:val="22"/>
          <w:szCs w:val="22"/>
        </w:rPr>
        <w:t xml:space="preserve"> (JEDZ) </w:t>
      </w:r>
      <w:r w:rsidRPr="00433BAD">
        <w:rPr>
          <w:sz w:val="22"/>
          <w:szCs w:val="22"/>
        </w:rPr>
        <w:t>- oświadczenie o niepodleganiu wykluczeniu, spełnianiu warunków udziału w postępowaniu, w zakresie wskazanym przez Zamawiającego</w:t>
      </w:r>
      <w:r w:rsidR="00D445A6" w:rsidRPr="00433BAD">
        <w:rPr>
          <w:sz w:val="22"/>
          <w:szCs w:val="22"/>
        </w:rPr>
        <w:t xml:space="preserve"> – </w:t>
      </w:r>
      <w:r w:rsidR="00D445A6" w:rsidRPr="00433BAD">
        <w:rPr>
          <w:b/>
          <w:sz w:val="22"/>
          <w:szCs w:val="22"/>
        </w:rPr>
        <w:t>Załącznik nr 3.</w:t>
      </w:r>
    </w:p>
    <w:p w:rsidR="00171316" w:rsidRPr="00433BAD" w:rsidRDefault="00171316" w:rsidP="00D445A6">
      <w:pPr>
        <w:pStyle w:val="Akapitzlist"/>
        <w:tabs>
          <w:tab w:val="left" w:pos="284"/>
        </w:tabs>
        <w:autoSpaceDE w:val="0"/>
        <w:autoSpaceDN w:val="0"/>
        <w:adjustRightInd w:val="0"/>
        <w:spacing w:line="276" w:lineRule="auto"/>
        <w:ind w:left="284"/>
        <w:jc w:val="both"/>
        <w:rPr>
          <w:color w:val="000000"/>
          <w:sz w:val="22"/>
          <w:szCs w:val="22"/>
        </w:rPr>
      </w:pPr>
      <w:r w:rsidRPr="00433BAD">
        <w:rPr>
          <w:sz w:val="22"/>
          <w:szCs w:val="22"/>
        </w:rPr>
        <w:t xml:space="preserve"> </w:t>
      </w:r>
      <w:r w:rsidRPr="00433BAD">
        <w:rPr>
          <w:b/>
          <w:bCs/>
          <w:sz w:val="22"/>
          <w:szCs w:val="22"/>
        </w:rPr>
        <w:t>Oświadczenie</w:t>
      </w:r>
      <w:r w:rsidRPr="00433BAD">
        <w:rPr>
          <w:color w:val="000000"/>
          <w:sz w:val="22"/>
          <w:szCs w:val="22"/>
        </w:rPr>
        <w:t>,</w:t>
      </w:r>
      <w:r w:rsidRPr="00433BAD">
        <w:rPr>
          <w:b/>
          <w:bCs/>
          <w:color w:val="000000"/>
          <w:sz w:val="22"/>
          <w:szCs w:val="22"/>
        </w:rPr>
        <w:t xml:space="preserve"> składa się na formularzu jednolitego europejskiego </w:t>
      </w:r>
      <w:r w:rsidRPr="00433BAD">
        <w:rPr>
          <w:color w:val="000000"/>
          <w:sz w:val="22"/>
          <w:szCs w:val="22"/>
        </w:rPr>
        <w:t>dokumentu zamówienia, sporządzonym zgodnie ze wzorem standardowego formularza określonego w rozporządzeniu wykonawczym Komisji (UE) 2016/7 z dnia 5 stycznia 2016 r. ustanawiającym standardowy formularz jednolitego europejskiego dokumentu zamówienia (Dz. Urz. UE L 3 z 06.01.2016, str. 16), zwanego dalej „jednolitym dokumentem”.</w:t>
      </w:r>
    </w:p>
    <w:p w:rsidR="00171316" w:rsidRPr="00433BAD" w:rsidRDefault="00171316" w:rsidP="00C65F5F">
      <w:pPr>
        <w:pStyle w:val="Akapitzlist"/>
        <w:numPr>
          <w:ilvl w:val="1"/>
          <w:numId w:val="18"/>
        </w:numPr>
        <w:autoSpaceDE w:val="0"/>
        <w:autoSpaceDN w:val="0"/>
        <w:adjustRightInd w:val="0"/>
        <w:spacing w:line="276" w:lineRule="auto"/>
        <w:ind w:left="426" w:hanging="426"/>
        <w:jc w:val="both"/>
        <w:rPr>
          <w:color w:val="FF0000"/>
          <w:sz w:val="22"/>
          <w:szCs w:val="22"/>
        </w:rPr>
      </w:pPr>
      <w:r w:rsidRPr="00433BAD">
        <w:rPr>
          <w:color w:val="000000"/>
          <w:sz w:val="22"/>
          <w:szCs w:val="22"/>
        </w:rPr>
        <w:t>JEDZ składa Wykonawca pod rygorem nieważności w formie elektronicznej. Powyższe oznacza, że JEDZ powinien mieć postać elektroniczną oraz zostać opatrzony kwalifikowanym podpisem elektronicznym p</w:t>
      </w:r>
      <w:r w:rsidRPr="00433BAD">
        <w:rPr>
          <w:sz w:val="22"/>
          <w:szCs w:val="22"/>
        </w:rPr>
        <w:t xml:space="preserve">rzez osoby należycie umocowane do złożenia tego oświadczenia; </w:t>
      </w:r>
    </w:p>
    <w:p w:rsidR="00171316" w:rsidRPr="00433BAD" w:rsidRDefault="00171316" w:rsidP="00C65F5F">
      <w:pPr>
        <w:pStyle w:val="Akapitzlist"/>
        <w:numPr>
          <w:ilvl w:val="1"/>
          <w:numId w:val="18"/>
        </w:numPr>
        <w:autoSpaceDE w:val="0"/>
        <w:autoSpaceDN w:val="0"/>
        <w:adjustRightInd w:val="0"/>
        <w:spacing w:line="276" w:lineRule="auto"/>
        <w:ind w:left="426" w:hanging="426"/>
        <w:jc w:val="both"/>
        <w:rPr>
          <w:color w:val="000000"/>
          <w:sz w:val="22"/>
          <w:szCs w:val="22"/>
        </w:rPr>
      </w:pPr>
      <w:r w:rsidRPr="00433BAD">
        <w:rPr>
          <w:b/>
          <w:color w:val="000000"/>
          <w:sz w:val="22"/>
          <w:szCs w:val="22"/>
        </w:rPr>
        <w:t>W przypadku wspólnego ubiegania się o zamówienie</w:t>
      </w:r>
      <w:r w:rsidRPr="00433BAD">
        <w:rPr>
          <w:color w:val="000000"/>
          <w:sz w:val="22"/>
          <w:szCs w:val="22"/>
        </w:rPr>
        <w:t xml:space="preserve"> przez Wykonawców, oświadczenie, o którym mowa w pkt 1.1, </w:t>
      </w:r>
      <w:r w:rsidRPr="00433BAD">
        <w:rPr>
          <w:b/>
          <w:color w:val="000000"/>
          <w:sz w:val="22"/>
          <w:szCs w:val="22"/>
        </w:rPr>
        <w:t>składa każdy z Wykonawców.</w:t>
      </w:r>
      <w:r w:rsidRPr="00433BAD">
        <w:rPr>
          <w:color w:val="000000"/>
          <w:sz w:val="22"/>
          <w:szCs w:val="22"/>
        </w:rPr>
        <w:t xml:space="preserve"> Oświadczenia te potwierdzają brak podstaw wykluczenia oraz spełnianie warunków udziału w postępowaniu w zakresie, w jakim każdy z Wykonawców wykazuje spełnianie warunków udziału w postępowaniu. </w:t>
      </w:r>
    </w:p>
    <w:p w:rsidR="00171316" w:rsidRPr="00433BAD" w:rsidRDefault="00171316" w:rsidP="00171316">
      <w:pPr>
        <w:autoSpaceDE w:val="0"/>
        <w:autoSpaceDN w:val="0"/>
        <w:adjustRightInd w:val="0"/>
        <w:spacing w:line="276" w:lineRule="auto"/>
        <w:jc w:val="both"/>
        <w:rPr>
          <w:rFonts w:cs="Times New Roman"/>
          <w:color w:val="000000"/>
          <w:sz w:val="22"/>
          <w:szCs w:val="22"/>
        </w:rPr>
      </w:pPr>
      <w:r w:rsidRPr="00433BAD">
        <w:rPr>
          <w:rFonts w:cs="Times New Roman"/>
          <w:b/>
          <w:bCs/>
          <w:i/>
          <w:iCs/>
          <w:color w:val="000000"/>
          <w:sz w:val="22"/>
          <w:szCs w:val="22"/>
        </w:rPr>
        <w:t>FORMA JEDZ</w:t>
      </w:r>
    </w:p>
    <w:p w:rsidR="00171316" w:rsidRPr="00433BAD" w:rsidRDefault="00171316" w:rsidP="00C65F5F">
      <w:pPr>
        <w:pStyle w:val="Akapitzlist"/>
        <w:numPr>
          <w:ilvl w:val="1"/>
          <w:numId w:val="18"/>
        </w:numPr>
        <w:autoSpaceDE w:val="0"/>
        <w:autoSpaceDN w:val="0"/>
        <w:adjustRightInd w:val="0"/>
        <w:spacing w:line="276" w:lineRule="auto"/>
        <w:ind w:left="567" w:hanging="567"/>
        <w:jc w:val="both"/>
        <w:rPr>
          <w:color w:val="000000"/>
          <w:sz w:val="22"/>
          <w:szCs w:val="22"/>
        </w:rPr>
      </w:pPr>
      <w:r w:rsidRPr="00433BAD">
        <w:rPr>
          <w:i/>
          <w:iCs/>
          <w:color w:val="000000"/>
          <w:sz w:val="22"/>
          <w:szCs w:val="22"/>
        </w:rPr>
        <w:t>Zamawiający dopuszcza w szczególności następujący format przesyłanych danych: .pdf, .</w:t>
      </w:r>
      <w:proofErr w:type="spellStart"/>
      <w:r w:rsidRPr="00433BAD">
        <w:rPr>
          <w:i/>
          <w:iCs/>
          <w:color w:val="000000"/>
          <w:sz w:val="22"/>
          <w:szCs w:val="22"/>
        </w:rPr>
        <w:t>doc</w:t>
      </w:r>
      <w:proofErr w:type="spellEnd"/>
      <w:r w:rsidRPr="00433BAD">
        <w:rPr>
          <w:i/>
          <w:iCs/>
          <w:color w:val="000000"/>
          <w:sz w:val="22"/>
          <w:szCs w:val="22"/>
        </w:rPr>
        <w:t>, .</w:t>
      </w:r>
      <w:proofErr w:type="spellStart"/>
      <w:r w:rsidRPr="00433BAD">
        <w:rPr>
          <w:i/>
          <w:iCs/>
          <w:color w:val="000000"/>
          <w:sz w:val="22"/>
          <w:szCs w:val="22"/>
        </w:rPr>
        <w:t>docx</w:t>
      </w:r>
      <w:proofErr w:type="spellEnd"/>
      <w:r w:rsidRPr="00433BAD">
        <w:rPr>
          <w:i/>
          <w:iCs/>
          <w:color w:val="000000"/>
          <w:sz w:val="22"/>
          <w:szCs w:val="22"/>
        </w:rPr>
        <w:t>, .rtf, .odt.1.</w:t>
      </w:r>
    </w:p>
    <w:p w:rsidR="00171316" w:rsidRPr="00433BAD" w:rsidRDefault="00171316" w:rsidP="00C65F5F">
      <w:pPr>
        <w:pStyle w:val="Akapitzlist"/>
        <w:numPr>
          <w:ilvl w:val="1"/>
          <w:numId w:val="18"/>
        </w:numPr>
        <w:autoSpaceDE w:val="0"/>
        <w:autoSpaceDN w:val="0"/>
        <w:adjustRightInd w:val="0"/>
        <w:spacing w:line="276" w:lineRule="auto"/>
        <w:ind w:left="567" w:hanging="567"/>
        <w:jc w:val="both"/>
        <w:rPr>
          <w:color w:val="000000"/>
          <w:sz w:val="22"/>
          <w:szCs w:val="22"/>
        </w:rPr>
      </w:pPr>
      <w:r w:rsidRPr="00433BAD">
        <w:rPr>
          <w:i/>
          <w:iCs/>
          <w:color w:val="000000"/>
          <w:sz w:val="22"/>
          <w:szCs w:val="22"/>
        </w:rPr>
        <w:t xml:space="preserve">Wykonawca wypełnia JEDZ, tworząc dokument elektroniczny. Może korzystać z narzędzia ESPD lub innych dostępnych narzędzi lub oprogramowania, które umożliwiają wypełnienie JEDZ i utworzenie dokumentu elektronicznego, w szczególności w jednym z ww. formatów. </w:t>
      </w:r>
    </w:p>
    <w:p w:rsidR="00171316" w:rsidRPr="00433BAD" w:rsidRDefault="00171316" w:rsidP="00C65F5F">
      <w:pPr>
        <w:pStyle w:val="Akapitzlist"/>
        <w:numPr>
          <w:ilvl w:val="1"/>
          <w:numId w:val="18"/>
        </w:numPr>
        <w:autoSpaceDE w:val="0"/>
        <w:autoSpaceDN w:val="0"/>
        <w:adjustRightInd w:val="0"/>
        <w:spacing w:line="276" w:lineRule="auto"/>
        <w:ind w:left="567" w:hanging="567"/>
        <w:jc w:val="both"/>
        <w:rPr>
          <w:color w:val="000000"/>
          <w:sz w:val="22"/>
          <w:szCs w:val="22"/>
        </w:rPr>
      </w:pPr>
      <w:r w:rsidRPr="00433BAD">
        <w:rPr>
          <w:i/>
          <w:iCs/>
          <w:color w:val="000000"/>
          <w:sz w:val="22"/>
          <w:szCs w:val="22"/>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w:t>
      </w:r>
    </w:p>
    <w:p w:rsidR="00171316" w:rsidRPr="00433BAD" w:rsidRDefault="00171316" w:rsidP="00171316">
      <w:pPr>
        <w:autoSpaceDE w:val="0"/>
        <w:autoSpaceDN w:val="0"/>
        <w:adjustRightInd w:val="0"/>
        <w:spacing w:line="276" w:lineRule="auto"/>
        <w:ind w:left="567" w:hanging="567"/>
        <w:rPr>
          <w:rFonts w:cs="Times New Roman"/>
          <w:color w:val="000000"/>
          <w:sz w:val="22"/>
          <w:szCs w:val="22"/>
        </w:rPr>
      </w:pPr>
      <w:r w:rsidRPr="00433BAD">
        <w:rPr>
          <w:rFonts w:cs="Times New Roman"/>
          <w:i/>
          <w:iCs/>
          <w:color w:val="000000"/>
          <w:sz w:val="22"/>
          <w:szCs w:val="22"/>
        </w:rPr>
        <w:t xml:space="preserve"> </w:t>
      </w:r>
      <w:r w:rsidRPr="00433BAD">
        <w:rPr>
          <w:rFonts w:cs="Times New Roman"/>
          <w:b/>
          <w:bCs/>
          <w:i/>
          <w:iCs/>
          <w:color w:val="000000"/>
          <w:sz w:val="22"/>
          <w:szCs w:val="22"/>
        </w:rPr>
        <w:t xml:space="preserve">SPOSÓB WYPEŁNIANIA JEDZ </w:t>
      </w:r>
    </w:p>
    <w:p w:rsidR="00171316" w:rsidRPr="00433BAD" w:rsidRDefault="00171316" w:rsidP="00C65F5F">
      <w:pPr>
        <w:pStyle w:val="Akapitzlist"/>
        <w:numPr>
          <w:ilvl w:val="1"/>
          <w:numId w:val="18"/>
        </w:numPr>
        <w:autoSpaceDE w:val="0"/>
        <w:autoSpaceDN w:val="0"/>
        <w:adjustRightInd w:val="0"/>
        <w:spacing w:line="276" w:lineRule="auto"/>
        <w:ind w:left="567" w:hanging="567"/>
        <w:jc w:val="both"/>
        <w:rPr>
          <w:color w:val="000000"/>
          <w:sz w:val="22"/>
          <w:szCs w:val="22"/>
        </w:rPr>
      </w:pPr>
      <w:r w:rsidRPr="00433BAD">
        <w:rPr>
          <w:i/>
          <w:iCs/>
          <w:color w:val="000000"/>
          <w:sz w:val="22"/>
          <w:szCs w:val="22"/>
        </w:rPr>
        <w:lastRenderedPageBreak/>
        <w:t>Wykonawca może złożyć JEDZ korzystając z zamieszczonego na stronie internetowej Zamawiającego formularza JEDZ (ESPD) w formacie XML który należy wypełnić przy wykorzystaniu systemu dostępowego zamieszczonego na stronie internetowej: https://espd.uzp.gov.pl/</w:t>
      </w:r>
    </w:p>
    <w:p w:rsidR="00171316" w:rsidRPr="00433BAD" w:rsidRDefault="00171316" w:rsidP="00C65F5F">
      <w:pPr>
        <w:pStyle w:val="Akapitzlist"/>
        <w:numPr>
          <w:ilvl w:val="1"/>
          <w:numId w:val="18"/>
        </w:numPr>
        <w:autoSpaceDE w:val="0"/>
        <w:autoSpaceDN w:val="0"/>
        <w:adjustRightInd w:val="0"/>
        <w:spacing w:line="276" w:lineRule="auto"/>
        <w:ind w:left="567" w:hanging="567"/>
        <w:jc w:val="both"/>
        <w:rPr>
          <w:color w:val="000000"/>
          <w:sz w:val="22"/>
          <w:szCs w:val="22"/>
        </w:rPr>
      </w:pPr>
      <w:r w:rsidRPr="00433BAD">
        <w:rPr>
          <w:i/>
          <w:iCs/>
          <w:color w:val="000000"/>
          <w:sz w:val="22"/>
          <w:szCs w:val="22"/>
        </w:rPr>
        <w:t xml:space="preserve">Czynności jakie muszą zostać wykonane w celu wypełnienia JEDZ (ESPD) </w:t>
      </w:r>
    </w:p>
    <w:p w:rsidR="00171316" w:rsidRPr="00433BAD" w:rsidRDefault="00171316" w:rsidP="00C65F5F">
      <w:pPr>
        <w:pStyle w:val="Akapitzlist"/>
        <w:numPr>
          <w:ilvl w:val="2"/>
          <w:numId w:val="18"/>
        </w:numPr>
        <w:autoSpaceDE w:val="0"/>
        <w:autoSpaceDN w:val="0"/>
        <w:adjustRightInd w:val="0"/>
        <w:spacing w:line="276" w:lineRule="auto"/>
        <w:jc w:val="both"/>
        <w:rPr>
          <w:i/>
          <w:iCs/>
          <w:color w:val="000000"/>
          <w:sz w:val="22"/>
          <w:szCs w:val="22"/>
        </w:rPr>
      </w:pPr>
      <w:r w:rsidRPr="00433BAD">
        <w:rPr>
          <w:i/>
          <w:iCs/>
          <w:color w:val="000000"/>
          <w:sz w:val="22"/>
          <w:szCs w:val="22"/>
        </w:rPr>
        <w:t xml:space="preserve">ze strony internetowej na której został udostępniony dokument SWZ wraz załącznikami do przedmiotowego postępowania należy pobrać plik w formacie XML, o nazwie „Jednolity Europejski Dokument Zamówień (ESPD)” - plik musi być zapisany na dysku Wykonawcy. </w:t>
      </w:r>
    </w:p>
    <w:p w:rsidR="00171316" w:rsidRPr="00433BAD" w:rsidRDefault="00171316" w:rsidP="00C65F5F">
      <w:pPr>
        <w:pStyle w:val="Akapitzlist"/>
        <w:numPr>
          <w:ilvl w:val="2"/>
          <w:numId w:val="18"/>
        </w:numPr>
        <w:autoSpaceDE w:val="0"/>
        <w:autoSpaceDN w:val="0"/>
        <w:adjustRightInd w:val="0"/>
        <w:spacing w:line="276" w:lineRule="auto"/>
        <w:jc w:val="both"/>
        <w:rPr>
          <w:i/>
          <w:iCs/>
          <w:color w:val="000000"/>
          <w:sz w:val="22"/>
          <w:szCs w:val="22"/>
        </w:rPr>
      </w:pPr>
      <w:r w:rsidRPr="00433BAD">
        <w:rPr>
          <w:i/>
          <w:iCs/>
          <w:color w:val="000000"/>
          <w:sz w:val="22"/>
          <w:szCs w:val="22"/>
        </w:rPr>
        <w:t xml:space="preserve">korzystając z serwisu JEDZ tj. wchodząc na stronę UZP: </w:t>
      </w:r>
      <w:hyperlink r:id="rId16" w:history="1">
        <w:r w:rsidRPr="00433BAD">
          <w:rPr>
            <w:rStyle w:val="Hipercze"/>
            <w:i/>
            <w:iCs/>
            <w:sz w:val="22"/>
            <w:szCs w:val="22"/>
          </w:rPr>
          <w:t>http://espd.uzp.gov.pl</w:t>
        </w:r>
      </w:hyperlink>
    </w:p>
    <w:p w:rsidR="00171316" w:rsidRPr="00433BAD" w:rsidRDefault="00171316" w:rsidP="00C65F5F">
      <w:pPr>
        <w:pStyle w:val="Akapitzlist"/>
        <w:numPr>
          <w:ilvl w:val="2"/>
          <w:numId w:val="18"/>
        </w:numPr>
        <w:autoSpaceDE w:val="0"/>
        <w:autoSpaceDN w:val="0"/>
        <w:adjustRightInd w:val="0"/>
        <w:spacing w:line="276" w:lineRule="auto"/>
        <w:jc w:val="both"/>
        <w:rPr>
          <w:i/>
          <w:iCs/>
          <w:color w:val="000000"/>
          <w:sz w:val="22"/>
          <w:szCs w:val="22"/>
        </w:rPr>
      </w:pPr>
      <w:r w:rsidRPr="00433BAD">
        <w:rPr>
          <w:i/>
          <w:iCs/>
          <w:color w:val="000000"/>
          <w:sz w:val="22"/>
          <w:szCs w:val="22"/>
        </w:rPr>
        <w:t>należy dokonać załadowania pliku i można rozpocząć wypełnianie dokumentu w wersji elektronicznej.</w:t>
      </w:r>
    </w:p>
    <w:p w:rsidR="00171316" w:rsidRPr="00433BAD" w:rsidRDefault="00171316" w:rsidP="00C65F5F">
      <w:pPr>
        <w:pStyle w:val="Akapitzlist"/>
        <w:numPr>
          <w:ilvl w:val="2"/>
          <w:numId w:val="18"/>
        </w:numPr>
        <w:autoSpaceDE w:val="0"/>
        <w:autoSpaceDN w:val="0"/>
        <w:adjustRightInd w:val="0"/>
        <w:spacing w:line="276" w:lineRule="auto"/>
        <w:jc w:val="both"/>
        <w:rPr>
          <w:i/>
          <w:iCs/>
          <w:color w:val="000000"/>
          <w:sz w:val="22"/>
          <w:szCs w:val="22"/>
        </w:rPr>
      </w:pPr>
      <w:r w:rsidRPr="00433BAD">
        <w:rPr>
          <w:i/>
          <w:iCs/>
          <w:color w:val="000000"/>
          <w:sz w:val="22"/>
          <w:szCs w:val="22"/>
        </w:rPr>
        <w:t>wybrać odpowiednią wersję językową (</w:t>
      </w:r>
      <w:proofErr w:type="spellStart"/>
      <w:r w:rsidRPr="00433BAD">
        <w:rPr>
          <w:i/>
          <w:iCs/>
          <w:color w:val="000000"/>
          <w:sz w:val="22"/>
          <w:szCs w:val="22"/>
        </w:rPr>
        <w:t>pl</w:t>
      </w:r>
      <w:proofErr w:type="spellEnd"/>
      <w:r w:rsidRPr="00433BAD">
        <w:rPr>
          <w:i/>
          <w:iCs/>
          <w:color w:val="000000"/>
          <w:sz w:val="22"/>
          <w:szCs w:val="22"/>
        </w:rPr>
        <w:t xml:space="preserve"> - Polski). </w:t>
      </w:r>
    </w:p>
    <w:p w:rsidR="00171316" w:rsidRPr="00433BAD" w:rsidRDefault="00171316" w:rsidP="00C65F5F">
      <w:pPr>
        <w:pStyle w:val="Akapitzlist"/>
        <w:numPr>
          <w:ilvl w:val="2"/>
          <w:numId w:val="18"/>
        </w:numPr>
        <w:autoSpaceDE w:val="0"/>
        <w:autoSpaceDN w:val="0"/>
        <w:adjustRightInd w:val="0"/>
        <w:spacing w:line="276" w:lineRule="auto"/>
        <w:jc w:val="both"/>
        <w:rPr>
          <w:i/>
          <w:iCs/>
          <w:color w:val="000000"/>
          <w:sz w:val="22"/>
          <w:szCs w:val="22"/>
        </w:rPr>
      </w:pPr>
      <w:r w:rsidRPr="00433BAD">
        <w:rPr>
          <w:i/>
          <w:iCs/>
          <w:color w:val="000000"/>
          <w:sz w:val="22"/>
          <w:szCs w:val="22"/>
        </w:rPr>
        <w:t xml:space="preserve">wybrać opcję „JESTEM WYKONAWCĄ”. </w:t>
      </w:r>
    </w:p>
    <w:p w:rsidR="00171316" w:rsidRPr="00433BAD" w:rsidRDefault="00171316" w:rsidP="00C65F5F">
      <w:pPr>
        <w:pStyle w:val="Akapitzlist"/>
        <w:numPr>
          <w:ilvl w:val="2"/>
          <w:numId w:val="18"/>
        </w:numPr>
        <w:autoSpaceDE w:val="0"/>
        <w:autoSpaceDN w:val="0"/>
        <w:adjustRightInd w:val="0"/>
        <w:spacing w:line="276" w:lineRule="auto"/>
        <w:jc w:val="both"/>
        <w:rPr>
          <w:i/>
          <w:iCs/>
          <w:color w:val="000000"/>
          <w:sz w:val="22"/>
          <w:szCs w:val="22"/>
        </w:rPr>
      </w:pPr>
      <w:r w:rsidRPr="00433BAD">
        <w:rPr>
          <w:i/>
          <w:iCs/>
          <w:color w:val="000000"/>
          <w:sz w:val="22"/>
          <w:szCs w:val="22"/>
        </w:rPr>
        <w:t xml:space="preserve">następnie Wykonawca musi zaznaczyć pole „Zaimportować ESPD”. </w:t>
      </w:r>
    </w:p>
    <w:p w:rsidR="00171316" w:rsidRPr="00433BAD" w:rsidRDefault="00171316" w:rsidP="00C65F5F">
      <w:pPr>
        <w:pStyle w:val="Akapitzlist"/>
        <w:numPr>
          <w:ilvl w:val="2"/>
          <w:numId w:val="18"/>
        </w:numPr>
        <w:autoSpaceDE w:val="0"/>
        <w:autoSpaceDN w:val="0"/>
        <w:adjustRightInd w:val="0"/>
        <w:spacing w:line="276" w:lineRule="auto"/>
        <w:jc w:val="both"/>
        <w:rPr>
          <w:i/>
          <w:iCs/>
          <w:color w:val="000000"/>
          <w:sz w:val="22"/>
          <w:szCs w:val="22"/>
        </w:rPr>
      </w:pPr>
      <w:r w:rsidRPr="00433BAD">
        <w:rPr>
          <w:i/>
          <w:iCs/>
          <w:color w:val="000000"/>
          <w:sz w:val="22"/>
          <w:szCs w:val="22"/>
        </w:rPr>
        <w:t xml:space="preserve">Wykonawca musi „załadować dokument” poprzez wybór dokumentu zapisanego na dysku, o którym mowa powyżej. </w:t>
      </w:r>
    </w:p>
    <w:p w:rsidR="00171316" w:rsidRPr="00433BAD" w:rsidRDefault="00171316" w:rsidP="00C65F5F">
      <w:pPr>
        <w:pStyle w:val="Akapitzlist"/>
        <w:numPr>
          <w:ilvl w:val="2"/>
          <w:numId w:val="18"/>
        </w:numPr>
        <w:autoSpaceDE w:val="0"/>
        <w:autoSpaceDN w:val="0"/>
        <w:adjustRightInd w:val="0"/>
        <w:spacing w:line="276" w:lineRule="auto"/>
        <w:jc w:val="both"/>
        <w:rPr>
          <w:i/>
          <w:iCs/>
          <w:color w:val="000000"/>
          <w:sz w:val="22"/>
          <w:szCs w:val="22"/>
        </w:rPr>
      </w:pPr>
      <w:r w:rsidRPr="00433BAD">
        <w:rPr>
          <w:i/>
          <w:iCs/>
          <w:color w:val="000000"/>
          <w:sz w:val="22"/>
          <w:szCs w:val="22"/>
        </w:rPr>
        <w:t xml:space="preserve">po dokonaniu powyższych czynności należy wcisnąć przycisk „DALEJ”. </w:t>
      </w:r>
    </w:p>
    <w:p w:rsidR="00171316" w:rsidRPr="00433BAD" w:rsidRDefault="00171316" w:rsidP="00C65F5F">
      <w:pPr>
        <w:pStyle w:val="Akapitzlist"/>
        <w:numPr>
          <w:ilvl w:val="2"/>
          <w:numId w:val="18"/>
        </w:numPr>
        <w:autoSpaceDE w:val="0"/>
        <w:autoSpaceDN w:val="0"/>
        <w:adjustRightInd w:val="0"/>
        <w:spacing w:line="276" w:lineRule="auto"/>
        <w:jc w:val="both"/>
        <w:rPr>
          <w:i/>
          <w:iCs/>
          <w:color w:val="000000"/>
          <w:sz w:val="22"/>
          <w:szCs w:val="22"/>
        </w:rPr>
      </w:pPr>
      <w:r w:rsidRPr="00433BAD">
        <w:rPr>
          <w:i/>
          <w:iCs/>
          <w:color w:val="000000"/>
          <w:sz w:val="22"/>
          <w:szCs w:val="22"/>
        </w:rPr>
        <w:t>wypełnić formularz, zapisać na dysku wypełniony formularz, dalej postępować zgodnie z wytycznymi zawartymi w instrukcji.</w:t>
      </w:r>
    </w:p>
    <w:p w:rsidR="00171316" w:rsidRPr="00433BAD" w:rsidRDefault="00171316" w:rsidP="00C65F5F">
      <w:pPr>
        <w:pStyle w:val="Akapitzlist"/>
        <w:numPr>
          <w:ilvl w:val="1"/>
          <w:numId w:val="18"/>
        </w:numPr>
        <w:autoSpaceDE w:val="0"/>
        <w:autoSpaceDN w:val="0"/>
        <w:adjustRightInd w:val="0"/>
        <w:spacing w:line="276" w:lineRule="auto"/>
        <w:jc w:val="both"/>
        <w:rPr>
          <w:i/>
          <w:iCs/>
          <w:color w:val="000000"/>
          <w:sz w:val="22"/>
          <w:szCs w:val="22"/>
        </w:rPr>
      </w:pPr>
      <w:r w:rsidRPr="00433BAD">
        <w:rPr>
          <w:i/>
          <w:iCs/>
          <w:color w:val="000000"/>
          <w:sz w:val="22"/>
          <w:szCs w:val="22"/>
        </w:rPr>
        <w:t xml:space="preserve">Przy wypełnianiu formularza JEDZ (ESPD) Wykonawcy mogą skorzystać z instrukcji jego wypełniania zamieszczonej na stronie internetowej Urzędu Zamówień Publicznych pod adresem: </w:t>
      </w:r>
    </w:p>
    <w:p w:rsidR="00171316" w:rsidRPr="00433BAD" w:rsidRDefault="00913FF1" w:rsidP="00171316">
      <w:pPr>
        <w:tabs>
          <w:tab w:val="left" w:pos="284"/>
        </w:tabs>
        <w:spacing w:line="276" w:lineRule="auto"/>
        <w:jc w:val="both"/>
      </w:pPr>
      <w:hyperlink r:id="rId17" w:history="1">
        <w:r w:rsidR="00171316" w:rsidRPr="00433BAD">
          <w:rPr>
            <w:rStyle w:val="Hipercze"/>
            <w:rFonts w:cstheme="minorBidi"/>
          </w:rPr>
          <w:t>https://www.gov.pl/web/uzp/jednolity-europejski-dokument-zamowienia</w:t>
        </w:r>
      </w:hyperlink>
      <w:r w:rsidR="00171316" w:rsidRPr="00433BAD">
        <w:t xml:space="preserve"> </w:t>
      </w:r>
    </w:p>
    <w:p w:rsidR="00171316" w:rsidRPr="00433BAD" w:rsidRDefault="00171316" w:rsidP="00171316">
      <w:pPr>
        <w:tabs>
          <w:tab w:val="left" w:pos="284"/>
        </w:tabs>
        <w:spacing w:line="276" w:lineRule="auto"/>
        <w:jc w:val="both"/>
      </w:pPr>
    </w:p>
    <w:p w:rsidR="00171316" w:rsidRPr="00433BAD" w:rsidRDefault="00171316" w:rsidP="00C65F5F">
      <w:pPr>
        <w:pStyle w:val="Akapitzlist"/>
        <w:numPr>
          <w:ilvl w:val="0"/>
          <w:numId w:val="18"/>
        </w:numPr>
        <w:rPr>
          <w:b/>
          <w:bCs/>
          <w:sz w:val="22"/>
          <w:szCs w:val="22"/>
        </w:rPr>
      </w:pPr>
      <w:r w:rsidRPr="00433BAD">
        <w:rPr>
          <w:b/>
          <w:bCs/>
          <w:sz w:val="22"/>
          <w:szCs w:val="22"/>
        </w:rPr>
        <w:t>INFORMACJI Z KRAJOWEGO REJESTRU KARNEGO</w:t>
      </w:r>
      <w:r w:rsidR="00D445A6" w:rsidRPr="00433BAD">
        <w:rPr>
          <w:b/>
          <w:bCs/>
          <w:sz w:val="22"/>
          <w:szCs w:val="22"/>
        </w:rPr>
        <w:t xml:space="preserve">, </w:t>
      </w:r>
      <w:r w:rsidRPr="00433BAD">
        <w:rPr>
          <w:b/>
          <w:bCs/>
          <w:sz w:val="22"/>
          <w:szCs w:val="22"/>
        </w:rPr>
        <w:t xml:space="preserve"> </w:t>
      </w:r>
      <w:r w:rsidR="00D445A6" w:rsidRPr="00433BAD">
        <w:rPr>
          <w:b/>
          <w:bCs/>
          <w:sz w:val="22"/>
          <w:szCs w:val="22"/>
        </w:rPr>
        <w:t xml:space="preserve">sporządzonej nie wcześniej niż 6 miesięcy przed jej złożeniem, w zakresie: </w:t>
      </w:r>
    </w:p>
    <w:p w:rsidR="00171316" w:rsidRPr="00433BAD" w:rsidRDefault="00171316" w:rsidP="00C65F5F">
      <w:pPr>
        <w:pStyle w:val="Akapitzlist"/>
        <w:numPr>
          <w:ilvl w:val="0"/>
          <w:numId w:val="19"/>
        </w:numPr>
        <w:autoSpaceDE w:val="0"/>
        <w:autoSpaceDN w:val="0"/>
        <w:adjustRightInd w:val="0"/>
        <w:spacing w:line="276" w:lineRule="auto"/>
        <w:jc w:val="both"/>
        <w:rPr>
          <w:color w:val="000000"/>
          <w:sz w:val="22"/>
          <w:szCs w:val="22"/>
        </w:rPr>
      </w:pPr>
      <w:r w:rsidRPr="00433BAD">
        <w:rPr>
          <w:color w:val="000000"/>
          <w:sz w:val="22"/>
          <w:szCs w:val="22"/>
        </w:rPr>
        <w:t xml:space="preserve">art. 108 ust. 1 pkt 1 i 2 ustawy </w:t>
      </w:r>
      <w:proofErr w:type="spellStart"/>
      <w:r w:rsidRPr="00433BAD">
        <w:rPr>
          <w:color w:val="000000"/>
          <w:sz w:val="22"/>
          <w:szCs w:val="22"/>
        </w:rPr>
        <w:t>Pzp</w:t>
      </w:r>
      <w:proofErr w:type="spellEnd"/>
      <w:r w:rsidRPr="00433BAD">
        <w:rPr>
          <w:color w:val="000000"/>
          <w:sz w:val="22"/>
          <w:szCs w:val="22"/>
        </w:rPr>
        <w:t xml:space="preserve">, </w:t>
      </w:r>
    </w:p>
    <w:p w:rsidR="00171316" w:rsidRPr="00433BAD" w:rsidRDefault="00171316" w:rsidP="00C65F5F">
      <w:pPr>
        <w:pStyle w:val="Akapitzlist"/>
        <w:numPr>
          <w:ilvl w:val="0"/>
          <w:numId w:val="19"/>
        </w:numPr>
        <w:autoSpaceDE w:val="0"/>
        <w:autoSpaceDN w:val="0"/>
        <w:adjustRightInd w:val="0"/>
        <w:spacing w:line="276" w:lineRule="auto"/>
        <w:jc w:val="both"/>
        <w:rPr>
          <w:color w:val="000000"/>
          <w:sz w:val="22"/>
          <w:szCs w:val="22"/>
        </w:rPr>
      </w:pPr>
      <w:r w:rsidRPr="00433BAD">
        <w:rPr>
          <w:color w:val="000000"/>
          <w:sz w:val="22"/>
          <w:szCs w:val="22"/>
        </w:rPr>
        <w:t xml:space="preserve">art. 108 ust. 1 pkt 4 ustawy </w:t>
      </w:r>
      <w:proofErr w:type="spellStart"/>
      <w:r w:rsidRPr="00433BAD">
        <w:rPr>
          <w:color w:val="000000"/>
          <w:sz w:val="22"/>
          <w:szCs w:val="22"/>
        </w:rPr>
        <w:t>Pzp</w:t>
      </w:r>
      <w:proofErr w:type="spellEnd"/>
      <w:r w:rsidRPr="00433BAD">
        <w:rPr>
          <w:color w:val="000000"/>
          <w:sz w:val="22"/>
          <w:szCs w:val="22"/>
        </w:rPr>
        <w:t>, dotyczącej orzeczenia zakazu ubiegania się o zamówienie publiczne tytułem środka karnego,</w:t>
      </w:r>
    </w:p>
    <w:p w:rsidR="00171316" w:rsidRPr="00433BAD" w:rsidRDefault="00171316" w:rsidP="00C65F5F">
      <w:pPr>
        <w:pStyle w:val="Akapitzlist"/>
        <w:numPr>
          <w:ilvl w:val="0"/>
          <w:numId w:val="19"/>
        </w:numPr>
        <w:autoSpaceDE w:val="0"/>
        <w:autoSpaceDN w:val="0"/>
        <w:adjustRightInd w:val="0"/>
        <w:spacing w:line="276" w:lineRule="auto"/>
        <w:jc w:val="both"/>
        <w:rPr>
          <w:color w:val="000000"/>
          <w:sz w:val="22"/>
          <w:szCs w:val="22"/>
        </w:rPr>
      </w:pPr>
      <w:r w:rsidRPr="00433BAD">
        <w:rPr>
          <w:color w:val="000000"/>
          <w:sz w:val="22"/>
          <w:szCs w:val="22"/>
        </w:rPr>
        <w:t xml:space="preserve">art. 109 ust. 1 pkt. 2 lit. a ustawy </w:t>
      </w:r>
      <w:proofErr w:type="spellStart"/>
      <w:r w:rsidRPr="00433BAD">
        <w:rPr>
          <w:color w:val="000000"/>
          <w:sz w:val="22"/>
          <w:szCs w:val="22"/>
        </w:rPr>
        <w:t>Pzp</w:t>
      </w:r>
      <w:proofErr w:type="spellEnd"/>
      <w:r w:rsidRPr="00433BAD">
        <w:rPr>
          <w:color w:val="000000"/>
          <w:sz w:val="22"/>
          <w:szCs w:val="22"/>
        </w:rPr>
        <w:t>,</w:t>
      </w:r>
    </w:p>
    <w:p w:rsidR="00171316" w:rsidRPr="004A2755" w:rsidRDefault="00171316" w:rsidP="00C65F5F">
      <w:pPr>
        <w:pStyle w:val="Akapitzlist"/>
        <w:numPr>
          <w:ilvl w:val="0"/>
          <w:numId w:val="19"/>
        </w:numPr>
        <w:autoSpaceDE w:val="0"/>
        <w:autoSpaceDN w:val="0"/>
        <w:adjustRightInd w:val="0"/>
        <w:spacing w:line="276" w:lineRule="auto"/>
        <w:jc w:val="both"/>
        <w:rPr>
          <w:color w:val="000000"/>
          <w:sz w:val="22"/>
          <w:szCs w:val="22"/>
        </w:rPr>
      </w:pPr>
      <w:r w:rsidRPr="00433BAD">
        <w:rPr>
          <w:color w:val="000000"/>
          <w:sz w:val="22"/>
          <w:szCs w:val="22"/>
        </w:rPr>
        <w:t xml:space="preserve">art. 109 ust. 1 pkt. </w:t>
      </w:r>
      <w:r w:rsidRPr="004A2755">
        <w:rPr>
          <w:color w:val="000000"/>
          <w:sz w:val="22"/>
          <w:szCs w:val="22"/>
        </w:rPr>
        <w:t xml:space="preserve">2 lit. b ustawy </w:t>
      </w:r>
      <w:proofErr w:type="spellStart"/>
      <w:r w:rsidRPr="004A2755">
        <w:rPr>
          <w:color w:val="000000"/>
          <w:sz w:val="22"/>
          <w:szCs w:val="22"/>
        </w:rPr>
        <w:t>Pzp</w:t>
      </w:r>
      <w:proofErr w:type="spellEnd"/>
      <w:r w:rsidRPr="004A2755">
        <w:rPr>
          <w:color w:val="000000"/>
          <w:sz w:val="22"/>
          <w:szCs w:val="22"/>
        </w:rPr>
        <w:t xml:space="preserve"> – dotyczącej ukarania za wykroczenie, za które wymierzono karę aresztu,</w:t>
      </w:r>
    </w:p>
    <w:p w:rsidR="00171316" w:rsidRPr="004A2755" w:rsidRDefault="00171316" w:rsidP="00C65F5F">
      <w:pPr>
        <w:pStyle w:val="Akapitzlist"/>
        <w:numPr>
          <w:ilvl w:val="0"/>
          <w:numId w:val="19"/>
        </w:numPr>
        <w:autoSpaceDE w:val="0"/>
        <w:autoSpaceDN w:val="0"/>
        <w:adjustRightInd w:val="0"/>
        <w:spacing w:line="276" w:lineRule="auto"/>
        <w:jc w:val="both"/>
        <w:rPr>
          <w:color w:val="000000" w:themeColor="text1"/>
          <w:sz w:val="22"/>
          <w:szCs w:val="22"/>
        </w:rPr>
      </w:pPr>
      <w:r w:rsidRPr="004A2755">
        <w:rPr>
          <w:color w:val="000000"/>
          <w:sz w:val="22"/>
          <w:szCs w:val="22"/>
        </w:rPr>
        <w:t xml:space="preserve">art. 109 ust. 1 pkt 3 ustawy </w:t>
      </w:r>
      <w:proofErr w:type="spellStart"/>
      <w:r w:rsidRPr="004A2755">
        <w:rPr>
          <w:color w:val="000000"/>
          <w:sz w:val="22"/>
          <w:szCs w:val="22"/>
        </w:rPr>
        <w:t>Pzp</w:t>
      </w:r>
      <w:proofErr w:type="spellEnd"/>
      <w:r w:rsidRPr="004A2755">
        <w:rPr>
          <w:color w:val="000000"/>
          <w:sz w:val="22"/>
          <w:szCs w:val="22"/>
        </w:rPr>
        <w:t xml:space="preserve">– </w:t>
      </w:r>
      <w:r w:rsidRPr="004A2755">
        <w:rPr>
          <w:sz w:val="22"/>
          <w:szCs w:val="22"/>
        </w:rPr>
        <w:t>dotyczącej skazania za przestępstwo lub ukarania za wykroczenie, za które wymierzono karę aresztu</w:t>
      </w:r>
    </w:p>
    <w:p w:rsidR="00171316" w:rsidRPr="004A2755" w:rsidRDefault="00171316" w:rsidP="00D445A6">
      <w:pPr>
        <w:autoSpaceDE w:val="0"/>
        <w:autoSpaceDN w:val="0"/>
        <w:adjustRightInd w:val="0"/>
        <w:spacing w:line="276" w:lineRule="auto"/>
        <w:jc w:val="both"/>
        <w:rPr>
          <w:rFonts w:cs="Times New Roman"/>
          <w:b/>
          <w:i/>
          <w:snapToGrid w:val="0"/>
          <w:color w:val="000000" w:themeColor="text1"/>
          <w:sz w:val="22"/>
          <w:szCs w:val="22"/>
        </w:rPr>
      </w:pPr>
    </w:p>
    <w:p w:rsidR="00171316" w:rsidRPr="004A2755" w:rsidRDefault="00171316" w:rsidP="00C65F5F">
      <w:pPr>
        <w:pStyle w:val="Akapitzlist"/>
        <w:numPr>
          <w:ilvl w:val="0"/>
          <w:numId w:val="18"/>
        </w:numPr>
        <w:autoSpaceDE w:val="0"/>
        <w:autoSpaceDN w:val="0"/>
        <w:adjustRightInd w:val="0"/>
        <w:spacing w:line="276" w:lineRule="auto"/>
        <w:jc w:val="both"/>
        <w:rPr>
          <w:b/>
          <w:snapToGrid w:val="0"/>
          <w:color w:val="000000" w:themeColor="text1"/>
          <w:sz w:val="22"/>
          <w:szCs w:val="22"/>
        </w:rPr>
      </w:pPr>
      <w:r w:rsidRPr="004A2755">
        <w:rPr>
          <w:b/>
          <w:bCs/>
          <w:color w:val="000000" w:themeColor="text1"/>
          <w:sz w:val="22"/>
          <w:szCs w:val="22"/>
        </w:rPr>
        <w:t xml:space="preserve">OŚWIADCZENIA WYKONAWCY, W ZAKRESIE ART. 108 UST. 1 PKT 5 USTAWY </w:t>
      </w:r>
      <w:proofErr w:type="spellStart"/>
      <w:r w:rsidRPr="004A2755">
        <w:rPr>
          <w:b/>
          <w:bCs/>
          <w:color w:val="000000" w:themeColor="text1"/>
          <w:sz w:val="22"/>
          <w:szCs w:val="22"/>
        </w:rPr>
        <w:t>Pzp</w:t>
      </w:r>
      <w:proofErr w:type="spellEnd"/>
      <w:r w:rsidRPr="004A2755">
        <w:rPr>
          <w:color w:val="000000" w:themeColor="text1"/>
          <w:sz w:val="22"/>
          <w:szCs w:val="22"/>
        </w:rPr>
        <w:t>, o braku przynależności do tej samej grupy kapitałowej w rozumieniu ustawy z dnia 16 lutego 2007 r. o ochronie konkurencji i konsumentów (</w:t>
      </w:r>
      <w:proofErr w:type="spellStart"/>
      <w:r w:rsidRPr="004A2755">
        <w:rPr>
          <w:color w:val="000000" w:themeColor="text1"/>
          <w:sz w:val="22"/>
          <w:szCs w:val="22"/>
        </w:rPr>
        <w:t>t.j</w:t>
      </w:r>
      <w:proofErr w:type="spellEnd"/>
      <w:r w:rsidRPr="004A2755">
        <w:rPr>
          <w:color w:val="000000" w:themeColor="text1"/>
          <w:sz w:val="22"/>
          <w:szCs w:val="22"/>
        </w:rPr>
        <w:t xml:space="preserve">. Dz. U. z 2023 r. poz. 1689 ze zm.),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 </w:t>
      </w:r>
      <w:r w:rsidRPr="004A2755">
        <w:rPr>
          <w:b/>
          <w:color w:val="000000" w:themeColor="text1"/>
          <w:sz w:val="22"/>
          <w:szCs w:val="22"/>
        </w:rPr>
        <w:t xml:space="preserve">Załącznik nr </w:t>
      </w:r>
      <w:r w:rsidR="00610328" w:rsidRPr="004A2755">
        <w:rPr>
          <w:b/>
          <w:color w:val="000000" w:themeColor="text1"/>
          <w:sz w:val="22"/>
          <w:szCs w:val="22"/>
        </w:rPr>
        <w:t>7</w:t>
      </w:r>
      <w:r w:rsidRPr="004A2755">
        <w:rPr>
          <w:color w:val="000000" w:themeColor="text1"/>
          <w:sz w:val="22"/>
          <w:szCs w:val="22"/>
        </w:rPr>
        <w:t xml:space="preserve">; </w:t>
      </w:r>
    </w:p>
    <w:p w:rsidR="00171316" w:rsidRPr="00433BAD" w:rsidRDefault="00171316" w:rsidP="00C65F5F">
      <w:pPr>
        <w:pStyle w:val="Akapitzlist"/>
        <w:numPr>
          <w:ilvl w:val="0"/>
          <w:numId w:val="18"/>
        </w:numPr>
        <w:autoSpaceDE w:val="0"/>
        <w:autoSpaceDN w:val="0"/>
        <w:adjustRightInd w:val="0"/>
        <w:spacing w:line="276" w:lineRule="auto"/>
        <w:jc w:val="both"/>
        <w:rPr>
          <w:b/>
          <w:snapToGrid w:val="0"/>
          <w:color w:val="000000" w:themeColor="text1"/>
          <w:sz w:val="22"/>
          <w:szCs w:val="22"/>
        </w:rPr>
      </w:pPr>
      <w:r w:rsidRPr="00433BAD">
        <w:rPr>
          <w:b/>
          <w:color w:val="000000" w:themeColor="text1"/>
          <w:sz w:val="22"/>
          <w:szCs w:val="22"/>
        </w:rPr>
        <w:t xml:space="preserve">Zaświadczenia </w:t>
      </w:r>
      <w:r w:rsidRPr="00433BAD">
        <w:rPr>
          <w:color w:val="000000" w:themeColor="text1"/>
          <w:sz w:val="22"/>
          <w:szCs w:val="22"/>
        </w:rPr>
        <w:t xml:space="preserve">właściwego naczelnika urzędu skarbowego potwierdzającego, że Wykonawca nie zalega z opłacaniem podatków i opłat, w zakresie art. 109 ust. 1 pkt 1 ustawy </w:t>
      </w:r>
      <w:proofErr w:type="spellStart"/>
      <w:r w:rsidRPr="00433BAD">
        <w:rPr>
          <w:color w:val="000000" w:themeColor="text1"/>
          <w:sz w:val="22"/>
          <w:szCs w:val="22"/>
        </w:rPr>
        <w:t>Pzp</w:t>
      </w:r>
      <w:proofErr w:type="spellEnd"/>
      <w:r w:rsidRPr="00433BAD">
        <w:rPr>
          <w:color w:val="000000" w:themeColor="text1"/>
          <w:sz w:val="22"/>
          <w:szCs w:val="22"/>
        </w:rPr>
        <w:t xml:space="preserve">, wystawionego nie wcześniej niż 3 miesiące przed jego złożeniem, a w przypadku zalegania z opłacaniem podatków lub opłat wraz 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 </w:t>
      </w:r>
    </w:p>
    <w:p w:rsidR="00171316" w:rsidRPr="00433BAD" w:rsidRDefault="00171316" w:rsidP="00C65F5F">
      <w:pPr>
        <w:pStyle w:val="Akapitzlist"/>
        <w:numPr>
          <w:ilvl w:val="0"/>
          <w:numId w:val="18"/>
        </w:numPr>
        <w:autoSpaceDE w:val="0"/>
        <w:autoSpaceDN w:val="0"/>
        <w:adjustRightInd w:val="0"/>
        <w:spacing w:line="276" w:lineRule="auto"/>
        <w:jc w:val="both"/>
        <w:rPr>
          <w:b/>
          <w:snapToGrid w:val="0"/>
          <w:color w:val="000000" w:themeColor="text1"/>
          <w:sz w:val="22"/>
          <w:szCs w:val="22"/>
        </w:rPr>
      </w:pPr>
      <w:r w:rsidRPr="00433BAD">
        <w:rPr>
          <w:b/>
          <w:color w:val="000000" w:themeColor="text1"/>
          <w:sz w:val="22"/>
          <w:szCs w:val="22"/>
        </w:rPr>
        <w:t>Zaświadczenia</w:t>
      </w:r>
      <w:r w:rsidRPr="00433BAD">
        <w:rPr>
          <w:color w:val="000000" w:themeColor="text1"/>
          <w:sz w:val="22"/>
          <w:szCs w:val="22"/>
        </w:rPr>
        <w:t xml:space="preserve"> albo innego dokumentu właściwej terenowej jednostki organizacyjnej Zakładu Ubezpieczeń Społecznych lub właściwego oddziału regionalnego lub właściwej placówki terenowej Kasy Rolniczego Ubezpieczenia Społecznego potwierdzające, że Wykonawca nie zalega z opłacaniem składek na ubezpieczenia społeczne i zdrowotne, w zakresie art. 109 ust. 1 pkt 1 ustawy </w:t>
      </w:r>
      <w:proofErr w:type="spellStart"/>
      <w:r w:rsidRPr="00433BAD">
        <w:rPr>
          <w:color w:val="000000" w:themeColor="text1"/>
          <w:sz w:val="22"/>
          <w:szCs w:val="22"/>
        </w:rPr>
        <w:t>Pzp</w:t>
      </w:r>
      <w:proofErr w:type="spellEnd"/>
      <w:r w:rsidRPr="00433BAD">
        <w:rPr>
          <w:color w:val="000000" w:themeColor="text1"/>
          <w:sz w:val="22"/>
          <w:szCs w:val="22"/>
        </w:rPr>
        <w:t xml:space="preserve">,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ofert Wykonawca dokonał </w:t>
      </w:r>
      <w:r w:rsidRPr="00433BAD">
        <w:rPr>
          <w:color w:val="000000" w:themeColor="text1"/>
          <w:sz w:val="22"/>
          <w:szCs w:val="22"/>
        </w:rPr>
        <w:lastRenderedPageBreak/>
        <w:t xml:space="preserve">płatności należnych składek na ubezpieczenia społeczne lub zdrowotne wraz odsetkami lub grzywnami lub zawarł wiążące porozumienie w sprawie spłat tych należności; </w:t>
      </w:r>
    </w:p>
    <w:p w:rsidR="00171316" w:rsidRPr="00433BAD" w:rsidRDefault="00171316" w:rsidP="00C65F5F">
      <w:pPr>
        <w:pStyle w:val="Akapitzlist"/>
        <w:numPr>
          <w:ilvl w:val="0"/>
          <w:numId w:val="18"/>
        </w:numPr>
        <w:autoSpaceDE w:val="0"/>
        <w:autoSpaceDN w:val="0"/>
        <w:adjustRightInd w:val="0"/>
        <w:spacing w:line="276" w:lineRule="auto"/>
        <w:jc w:val="both"/>
        <w:rPr>
          <w:b/>
          <w:snapToGrid w:val="0"/>
          <w:color w:val="000000" w:themeColor="text1"/>
          <w:sz w:val="22"/>
          <w:szCs w:val="22"/>
        </w:rPr>
      </w:pPr>
      <w:r w:rsidRPr="00433BAD">
        <w:rPr>
          <w:b/>
          <w:color w:val="000000" w:themeColor="text1"/>
          <w:sz w:val="22"/>
          <w:szCs w:val="22"/>
        </w:rPr>
        <w:t>Odpisu lub informacji</w:t>
      </w:r>
      <w:r w:rsidRPr="00433BAD">
        <w:rPr>
          <w:color w:val="000000" w:themeColor="text1"/>
          <w:sz w:val="22"/>
          <w:szCs w:val="22"/>
        </w:rPr>
        <w:t xml:space="preserve"> z Krajowego Rejestru Sądowego lub z Centralnej Ewidencji i Informacji o Działalności Gospodarczej, w zakresie art. 109 ust. 1 pkt 4 ustawy </w:t>
      </w:r>
      <w:proofErr w:type="spellStart"/>
      <w:r w:rsidRPr="00433BAD">
        <w:rPr>
          <w:color w:val="000000" w:themeColor="text1"/>
          <w:sz w:val="22"/>
          <w:szCs w:val="22"/>
        </w:rPr>
        <w:t>Pzp</w:t>
      </w:r>
      <w:proofErr w:type="spellEnd"/>
      <w:r w:rsidRPr="00433BAD">
        <w:rPr>
          <w:color w:val="000000" w:themeColor="text1"/>
          <w:sz w:val="22"/>
          <w:szCs w:val="22"/>
        </w:rPr>
        <w:t xml:space="preserve">, sporządzonych nie wcześniej niż 3 miesiące przed jej złożeniem, jeżeli odrębne przepisy wymagają wpisu do rejestru lub ewidencji; </w:t>
      </w:r>
    </w:p>
    <w:p w:rsidR="00171316" w:rsidRPr="00433BAD" w:rsidRDefault="00171316" w:rsidP="00C65F5F">
      <w:pPr>
        <w:pStyle w:val="Akapitzlist"/>
        <w:numPr>
          <w:ilvl w:val="0"/>
          <w:numId w:val="18"/>
        </w:numPr>
        <w:autoSpaceDE w:val="0"/>
        <w:autoSpaceDN w:val="0"/>
        <w:adjustRightInd w:val="0"/>
        <w:spacing w:line="276" w:lineRule="auto"/>
        <w:jc w:val="both"/>
        <w:rPr>
          <w:rFonts w:eastAsia="Times New Roman"/>
          <w:sz w:val="22"/>
          <w:szCs w:val="22"/>
        </w:rPr>
      </w:pPr>
      <w:r w:rsidRPr="00DB0D21">
        <w:rPr>
          <w:rFonts w:eastAsia="Times New Roman"/>
          <w:b/>
          <w:sz w:val="22"/>
          <w:szCs w:val="22"/>
        </w:rPr>
        <w:t>Oświadczenia wykonawcy o aktualności informacji zawartych w oświadczeniu</w:t>
      </w:r>
      <w:r w:rsidR="00C4339A" w:rsidRPr="00DB0D21">
        <w:rPr>
          <w:rFonts w:eastAsia="Times New Roman"/>
          <w:b/>
          <w:sz w:val="22"/>
          <w:szCs w:val="22"/>
        </w:rPr>
        <w:t xml:space="preserve"> (dokument własny Wykonawcy</w:t>
      </w:r>
      <w:r w:rsidR="000154D0" w:rsidRPr="00DB0D21">
        <w:rPr>
          <w:rFonts w:eastAsia="Times New Roman"/>
          <w:b/>
          <w:sz w:val="22"/>
          <w:szCs w:val="22"/>
        </w:rPr>
        <w:t xml:space="preserve"> – załącznik nr </w:t>
      </w:r>
      <w:r w:rsidR="00B52B47">
        <w:rPr>
          <w:rFonts w:eastAsia="Times New Roman"/>
          <w:b/>
          <w:sz w:val="22"/>
          <w:szCs w:val="22"/>
        </w:rPr>
        <w:t>9</w:t>
      </w:r>
      <w:r w:rsidR="00C4339A" w:rsidRPr="00DB0D21">
        <w:rPr>
          <w:rFonts w:eastAsia="Times New Roman"/>
          <w:b/>
          <w:sz w:val="22"/>
          <w:szCs w:val="22"/>
        </w:rPr>
        <w:t>)</w:t>
      </w:r>
      <w:r w:rsidRPr="00DB0D21">
        <w:rPr>
          <w:rFonts w:eastAsia="Times New Roman"/>
          <w:sz w:val="22"/>
          <w:szCs w:val="22"/>
        </w:rPr>
        <w:t>, o którym</w:t>
      </w:r>
      <w:r w:rsidRPr="00433BAD">
        <w:rPr>
          <w:rFonts w:eastAsia="Times New Roman"/>
          <w:sz w:val="22"/>
          <w:szCs w:val="22"/>
        </w:rPr>
        <w:t xml:space="preserve"> mowa w art. 125 ustawy </w:t>
      </w:r>
      <w:proofErr w:type="spellStart"/>
      <w:r w:rsidRPr="00433BAD">
        <w:rPr>
          <w:rFonts w:eastAsia="Times New Roman"/>
          <w:sz w:val="22"/>
          <w:szCs w:val="22"/>
        </w:rPr>
        <w:t>Pzp</w:t>
      </w:r>
      <w:proofErr w:type="spellEnd"/>
      <w:r w:rsidRPr="00433BAD">
        <w:rPr>
          <w:rFonts w:eastAsia="Times New Roman"/>
          <w:sz w:val="22"/>
          <w:szCs w:val="22"/>
        </w:rPr>
        <w:t xml:space="preserve"> (JEDZ), w zakresie podstaw wykluczenia z postępowania wskazanych przez zamawiającego, o których mowa w:</w:t>
      </w:r>
    </w:p>
    <w:p w:rsidR="00171316" w:rsidRPr="00433BAD" w:rsidRDefault="00171316" w:rsidP="00C65F5F">
      <w:pPr>
        <w:pStyle w:val="Akapitzlist"/>
        <w:numPr>
          <w:ilvl w:val="0"/>
          <w:numId w:val="45"/>
        </w:numPr>
        <w:tabs>
          <w:tab w:val="left" w:pos="426"/>
        </w:tabs>
        <w:suppressAutoHyphens/>
        <w:ind w:left="1560" w:hanging="426"/>
        <w:contextualSpacing/>
        <w:jc w:val="both"/>
        <w:rPr>
          <w:rFonts w:eastAsia="Times New Roman"/>
          <w:sz w:val="22"/>
          <w:szCs w:val="22"/>
        </w:rPr>
      </w:pPr>
      <w:r w:rsidRPr="00433BAD">
        <w:rPr>
          <w:rFonts w:eastAsia="Times New Roman"/>
          <w:sz w:val="22"/>
          <w:szCs w:val="22"/>
        </w:rPr>
        <w:t xml:space="preserve">art. 108 ust. 1 pkt 3 ustawy </w:t>
      </w:r>
      <w:proofErr w:type="spellStart"/>
      <w:r w:rsidRPr="00433BAD">
        <w:rPr>
          <w:rFonts w:eastAsia="Times New Roman"/>
          <w:sz w:val="22"/>
          <w:szCs w:val="22"/>
        </w:rPr>
        <w:t>Pzp</w:t>
      </w:r>
      <w:proofErr w:type="spellEnd"/>
      <w:r w:rsidRPr="00433BAD">
        <w:rPr>
          <w:rFonts w:eastAsia="Times New Roman"/>
          <w:sz w:val="22"/>
          <w:szCs w:val="22"/>
        </w:rPr>
        <w:t>,</w:t>
      </w:r>
    </w:p>
    <w:p w:rsidR="00171316" w:rsidRPr="00433BAD" w:rsidRDefault="00171316" w:rsidP="00C65F5F">
      <w:pPr>
        <w:pStyle w:val="Akapitzlist"/>
        <w:numPr>
          <w:ilvl w:val="0"/>
          <w:numId w:val="45"/>
        </w:numPr>
        <w:tabs>
          <w:tab w:val="left" w:pos="426"/>
        </w:tabs>
        <w:suppressAutoHyphens/>
        <w:ind w:left="1560" w:hanging="426"/>
        <w:contextualSpacing/>
        <w:jc w:val="both"/>
        <w:rPr>
          <w:rFonts w:eastAsia="Times New Roman"/>
          <w:sz w:val="22"/>
          <w:szCs w:val="22"/>
        </w:rPr>
      </w:pPr>
      <w:r w:rsidRPr="00433BAD">
        <w:rPr>
          <w:rFonts w:eastAsia="Times New Roman"/>
          <w:sz w:val="22"/>
          <w:szCs w:val="22"/>
        </w:rPr>
        <w:t xml:space="preserve">art. 108 ust. 1 pkt 4 ustawy </w:t>
      </w:r>
      <w:proofErr w:type="spellStart"/>
      <w:r w:rsidRPr="00433BAD">
        <w:rPr>
          <w:rFonts w:eastAsia="Times New Roman"/>
          <w:sz w:val="22"/>
          <w:szCs w:val="22"/>
        </w:rPr>
        <w:t>Ppz</w:t>
      </w:r>
      <w:proofErr w:type="spellEnd"/>
      <w:r w:rsidRPr="00433BAD">
        <w:rPr>
          <w:rFonts w:eastAsia="Times New Roman"/>
          <w:sz w:val="22"/>
          <w:szCs w:val="22"/>
        </w:rPr>
        <w:t>, dotyczących orzeczenia zakazu ubiegania się o zamówienie publiczne tytułem środka zapobiegawczego,</w:t>
      </w:r>
    </w:p>
    <w:p w:rsidR="00171316" w:rsidRPr="00433BAD" w:rsidRDefault="00171316" w:rsidP="00C65F5F">
      <w:pPr>
        <w:pStyle w:val="Akapitzlist"/>
        <w:numPr>
          <w:ilvl w:val="0"/>
          <w:numId w:val="45"/>
        </w:numPr>
        <w:tabs>
          <w:tab w:val="left" w:pos="426"/>
        </w:tabs>
        <w:suppressAutoHyphens/>
        <w:ind w:left="1560" w:hanging="426"/>
        <w:contextualSpacing/>
        <w:jc w:val="both"/>
        <w:rPr>
          <w:sz w:val="22"/>
          <w:szCs w:val="22"/>
        </w:rPr>
      </w:pPr>
      <w:r w:rsidRPr="00433BAD">
        <w:rPr>
          <w:rFonts w:eastAsia="Times New Roman"/>
          <w:sz w:val="22"/>
          <w:szCs w:val="22"/>
        </w:rPr>
        <w:t xml:space="preserve">art. 108 ust. 1 pkt 5 ustawy </w:t>
      </w:r>
      <w:proofErr w:type="spellStart"/>
      <w:r w:rsidRPr="00433BAD">
        <w:rPr>
          <w:rFonts w:eastAsia="Times New Roman"/>
          <w:sz w:val="22"/>
          <w:szCs w:val="22"/>
        </w:rPr>
        <w:t>Pzp</w:t>
      </w:r>
      <w:proofErr w:type="spellEnd"/>
      <w:r w:rsidRPr="00433BAD">
        <w:rPr>
          <w:rFonts w:eastAsia="Times New Roman"/>
          <w:sz w:val="22"/>
          <w:szCs w:val="22"/>
        </w:rPr>
        <w:t>, dotyczących zawarcia z innymi wykonawcami porozumienia mającego na celu zakłócenie konkurencji,</w:t>
      </w:r>
    </w:p>
    <w:p w:rsidR="00171316" w:rsidRPr="00433BAD" w:rsidRDefault="00171316" w:rsidP="00C65F5F">
      <w:pPr>
        <w:pStyle w:val="Akapitzlist"/>
        <w:numPr>
          <w:ilvl w:val="0"/>
          <w:numId w:val="45"/>
        </w:numPr>
        <w:tabs>
          <w:tab w:val="left" w:pos="426"/>
        </w:tabs>
        <w:suppressAutoHyphens/>
        <w:ind w:left="1560" w:hanging="426"/>
        <w:contextualSpacing/>
        <w:jc w:val="both"/>
        <w:rPr>
          <w:sz w:val="22"/>
          <w:szCs w:val="22"/>
        </w:rPr>
      </w:pPr>
      <w:r w:rsidRPr="00433BAD">
        <w:rPr>
          <w:rFonts w:eastAsia="Times New Roman"/>
          <w:sz w:val="22"/>
          <w:szCs w:val="22"/>
        </w:rPr>
        <w:t xml:space="preserve">art. 108 ust. 1 pkt 6 ustawy </w:t>
      </w:r>
      <w:proofErr w:type="spellStart"/>
      <w:r w:rsidRPr="00433BAD">
        <w:rPr>
          <w:rFonts w:eastAsia="Times New Roman"/>
          <w:sz w:val="22"/>
          <w:szCs w:val="22"/>
        </w:rPr>
        <w:t>Pzp</w:t>
      </w:r>
      <w:proofErr w:type="spellEnd"/>
      <w:r w:rsidRPr="00433BAD">
        <w:rPr>
          <w:sz w:val="22"/>
          <w:szCs w:val="22"/>
        </w:rPr>
        <w:t>,</w:t>
      </w:r>
    </w:p>
    <w:p w:rsidR="00171316" w:rsidRPr="00433BAD" w:rsidRDefault="00171316" w:rsidP="00C65F5F">
      <w:pPr>
        <w:pStyle w:val="Akapitzlist"/>
        <w:numPr>
          <w:ilvl w:val="0"/>
          <w:numId w:val="45"/>
        </w:numPr>
        <w:tabs>
          <w:tab w:val="left" w:pos="426"/>
        </w:tabs>
        <w:suppressAutoHyphens/>
        <w:ind w:left="1560" w:hanging="426"/>
        <w:contextualSpacing/>
        <w:jc w:val="both"/>
        <w:rPr>
          <w:sz w:val="22"/>
          <w:szCs w:val="22"/>
        </w:rPr>
      </w:pPr>
      <w:r w:rsidRPr="00433BAD">
        <w:rPr>
          <w:color w:val="000000"/>
          <w:sz w:val="22"/>
          <w:szCs w:val="22"/>
        </w:rPr>
        <w:t xml:space="preserve">art. 109 ust. 1 pkt 1 ustawy </w:t>
      </w:r>
      <w:proofErr w:type="spellStart"/>
      <w:r w:rsidRPr="00433BAD">
        <w:rPr>
          <w:color w:val="000000"/>
          <w:sz w:val="22"/>
          <w:szCs w:val="22"/>
        </w:rPr>
        <w:t>Pzp</w:t>
      </w:r>
      <w:proofErr w:type="spellEnd"/>
      <w:r w:rsidRPr="00433BAD">
        <w:rPr>
          <w:color w:val="000000"/>
          <w:sz w:val="22"/>
          <w:szCs w:val="22"/>
        </w:rPr>
        <w:t xml:space="preserve">, odnośnie do naruszenia obowiązków dotyczących płatności podatków i opłat lokalnych, o których mowa w ustawie z dnia 12 stycznia 1991 r. o podatkach i opłatach lokalnych, </w:t>
      </w:r>
    </w:p>
    <w:p w:rsidR="00171316" w:rsidRPr="00433BAD" w:rsidRDefault="00171316" w:rsidP="00C65F5F">
      <w:pPr>
        <w:pStyle w:val="Akapitzlist"/>
        <w:numPr>
          <w:ilvl w:val="0"/>
          <w:numId w:val="45"/>
        </w:numPr>
        <w:tabs>
          <w:tab w:val="left" w:pos="426"/>
        </w:tabs>
        <w:suppressAutoHyphens/>
        <w:ind w:left="1560" w:hanging="426"/>
        <w:contextualSpacing/>
        <w:jc w:val="both"/>
        <w:rPr>
          <w:sz w:val="22"/>
          <w:szCs w:val="22"/>
        </w:rPr>
      </w:pPr>
      <w:r w:rsidRPr="00433BAD">
        <w:rPr>
          <w:color w:val="000000"/>
          <w:sz w:val="22"/>
          <w:szCs w:val="22"/>
        </w:rPr>
        <w:t xml:space="preserve">art. 109 ust. 1 pkt 2 lit. b ustawy </w:t>
      </w:r>
      <w:proofErr w:type="spellStart"/>
      <w:r w:rsidRPr="00433BAD">
        <w:rPr>
          <w:color w:val="000000"/>
          <w:sz w:val="22"/>
          <w:szCs w:val="22"/>
        </w:rPr>
        <w:t>Pzp</w:t>
      </w:r>
      <w:proofErr w:type="spellEnd"/>
      <w:r w:rsidRPr="00433BAD">
        <w:rPr>
          <w:color w:val="000000"/>
          <w:sz w:val="22"/>
          <w:szCs w:val="22"/>
        </w:rPr>
        <w:t xml:space="preserve">, dotyczących ukarania za wykroczenie, za które wymierzono karę ograniczenia wolności lub karę grzywny, </w:t>
      </w:r>
    </w:p>
    <w:p w:rsidR="00171316" w:rsidRPr="00433BAD" w:rsidRDefault="00171316" w:rsidP="00C65F5F">
      <w:pPr>
        <w:pStyle w:val="Akapitzlist"/>
        <w:numPr>
          <w:ilvl w:val="0"/>
          <w:numId w:val="45"/>
        </w:numPr>
        <w:tabs>
          <w:tab w:val="left" w:pos="426"/>
        </w:tabs>
        <w:suppressAutoHyphens/>
        <w:ind w:left="1560" w:hanging="426"/>
        <w:contextualSpacing/>
        <w:jc w:val="both"/>
        <w:rPr>
          <w:sz w:val="22"/>
          <w:szCs w:val="22"/>
        </w:rPr>
      </w:pPr>
      <w:r w:rsidRPr="00433BAD">
        <w:rPr>
          <w:color w:val="000000"/>
          <w:sz w:val="22"/>
          <w:szCs w:val="22"/>
        </w:rPr>
        <w:t xml:space="preserve">art. 109 ust. 1 pkt 2 lit. c ustawy </w:t>
      </w:r>
      <w:proofErr w:type="spellStart"/>
      <w:r w:rsidRPr="00433BAD">
        <w:rPr>
          <w:color w:val="000000"/>
          <w:sz w:val="22"/>
          <w:szCs w:val="22"/>
        </w:rPr>
        <w:t>Pzp</w:t>
      </w:r>
      <w:proofErr w:type="spellEnd"/>
      <w:r w:rsidRPr="00433BAD">
        <w:rPr>
          <w:color w:val="000000"/>
          <w:sz w:val="22"/>
          <w:szCs w:val="22"/>
        </w:rPr>
        <w:t xml:space="preserve">, </w:t>
      </w:r>
    </w:p>
    <w:p w:rsidR="00171316" w:rsidRPr="00433BAD" w:rsidRDefault="00171316" w:rsidP="00C65F5F">
      <w:pPr>
        <w:pStyle w:val="Akapitzlist"/>
        <w:numPr>
          <w:ilvl w:val="0"/>
          <w:numId w:val="45"/>
        </w:numPr>
        <w:tabs>
          <w:tab w:val="left" w:pos="426"/>
        </w:tabs>
        <w:suppressAutoHyphens/>
        <w:ind w:left="1560" w:hanging="426"/>
        <w:contextualSpacing/>
        <w:jc w:val="both"/>
        <w:rPr>
          <w:sz w:val="22"/>
          <w:szCs w:val="22"/>
        </w:rPr>
      </w:pPr>
      <w:r w:rsidRPr="00433BAD">
        <w:rPr>
          <w:color w:val="000000"/>
          <w:sz w:val="22"/>
          <w:szCs w:val="22"/>
        </w:rPr>
        <w:t xml:space="preserve">art. 109 ust. 1 pkt 3 ustawy </w:t>
      </w:r>
      <w:proofErr w:type="spellStart"/>
      <w:r w:rsidRPr="00433BAD">
        <w:rPr>
          <w:color w:val="000000"/>
          <w:sz w:val="22"/>
          <w:szCs w:val="22"/>
        </w:rPr>
        <w:t>Pzp</w:t>
      </w:r>
      <w:proofErr w:type="spellEnd"/>
      <w:r w:rsidRPr="00433BAD">
        <w:rPr>
          <w:color w:val="000000"/>
          <w:sz w:val="22"/>
          <w:szCs w:val="22"/>
        </w:rPr>
        <w:t xml:space="preserve">, dotyczących ukarania za wykroczenie, za które wymierzono karę ograniczenia wolności lub karę grzywny, </w:t>
      </w:r>
    </w:p>
    <w:p w:rsidR="00171316" w:rsidRPr="00E2187D" w:rsidRDefault="00171316" w:rsidP="00C65F5F">
      <w:pPr>
        <w:pStyle w:val="Akapitzlist"/>
        <w:numPr>
          <w:ilvl w:val="0"/>
          <w:numId w:val="45"/>
        </w:numPr>
        <w:tabs>
          <w:tab w:val="left" w:pos="426"/>
        </w:tabs>
        <w:suppressAutoHyphens/>
        <w:ind w:left="1560" w:hanging="426"/>
        <w:contextualSpacing/>
        <w:jc w:val="both"/>
        <w:rPr>
          <w:sz w:val="22"/>
          <w:szCs w:val="22"/>
        </w:rPr>
      </w:pPr>
      <w:r w:rsidRPr="00E2187D">
        <w:rPr>
          <w:color w:val="000000"/>
          <w:sz w:val="22"/>
          <w:szCs w:val="22"/>
        </w:rPr>
        <w:t xml:space="preserve">art. 109 ust. 1 pkt 5–10 ustawy </w:t>
      </w:r>
      <w:proofErr w:type="spellStart"/>
      <w:r w:rsidRPr="00E2187D">
        <w:rPr>
          <w:color w:val="000000"/>
          <w:sz w:val="22"/>
          <w:szCs w:val="22"/>
        </w:rPr>
        <w:t>Pzp</w:t>
      </w:r>
      <w:proofErr w:type="spellEnd"/>
      <w:r w:rsidRPr="00E2187D">
        <w:rPr>
          <w:color w:val="000000"/>
          <w:sz w:val="22"/>
          <w:szCs w:val="22"/>
        </w:rPr>
        <w:t>.</w:t>
      </w:r>
    </w:p>
    <w:p w:rsidR="00171316" w:rsidRPr="00563180" w:rsidRDefault="00171316" w:rsidP="00C65F5F">
      <w:pPr>
        <w:pStyle w:val="NormalnyWeb"/>
        <w:numPr>
          <w:ilvl w:val="0"/>
          <w:numId w:val="18"/>
        </w:numPr>
        <w:tabs>
          <w:tab w:val="left" w:pos="284"/>
        </w:tabs>
        <w:suppressAutoHyphens/>
        <w:spacing w:before="0" w:beforeAutospacing="0" w:after="0" w:afterAutospacing="0"/>
        <w:jc w:val="both"/>
        <w:rPr>
          <w:b/>
          <w:snapToGrid w:val="0"/>
          <w:color w:val="000000" w:themeColor="text1"/>
          <w:sz w:val="22"/>
          <w:szCs w:val="22"/>
        </w:rPr>
      </w:pPr>
      <w:r w:rsidRPr="00E2187D">
        <w:rPr>
          <w:b/>
          <w:bCs/>
          <w:sz w:val="22"/>
          <w:szCs w:val="22"/>
        </w:rPr>
        <w:t>oświadczenie dotyczące przepisów sankcyjnych</w:t>
      </w:r>
      <w:r w:rsidRPr="00E2187D">
        <w:rPr>
          <w:sz w:val="22"/>
          <w:szCs w:val="22"/>
        </w:rPr>
        <w:t xml:space="preserve"> związanych z wojną w Ukrainie - </w:t>
      </w:r>
      <w:r w:rsidRPr="00E2187D">
        <w:rPr>
          <w:b/>
          <w:sz w:val="22"/>
          <w:szCs w:val="22"/>
        </w:rPr>
        <w:t xml:space="preserve">Załącznik nr </w:t>
      </w:r>
      <w:r w:rsidR="0000545F" w:rsidRPr="00E2187D">
        <w:rPr>
          <w:b/>
          <w:sz w:val="22"/>
          <w:szCs w:val="22"/>
        </w:rPr>
        <w:t>3A</w:t>
      </w:r>
      <w:r w:rsidRPr="00E2187D">
        <w:rPr>
          <w:b/>
          <w:sz w:val="22"/>
          <w:szCs w:val="22"/>
        </w:rPr>
        <w:t xml:space="preserve"> do SWZ.</w:t>
      </w:r>
    </w:p>
    <w:p w:rsidR="00171316" w:rsidRPr="00E97C2F" w:rsidRDefault="00171316" w:rsidP="00171316">
      <w:pPr>
        <w:pStyle w:val="NormalnyWeb"/>
        <w:tabs>
          <w:tab w:val="left" w:pos="284"/>
        </w:tabs>
        <w:suppressAutoHyphens/>
        <w:spacing w:before="0" w:beforeAutospacing="0" w:after="0" w:afterAutospacing="0"/>
        <w:jc w:val="both"/>
        <w:rPr>
          <w:rFonts w:eastAsia="Times New Roman"/>
          <w:sz w:val="22"/>
          <w:szCs w:val="22"/>
        </w:rPr>
      </w:pPr>
      <w:r w:rsidRPr="00E97C2F">
        <w:rPr>
          <w:rFonts w:eastAsia="Times New Roman"/>
          <w:sz w:val="22"/>
          <w:szCs w:val="22"/>
        </w:rPr>
        <w:t xml:space="preserve">W przypadku Wykonawców wspólnie ubiegających się o udzielenie zamówienia podmiotowe środki dowodowe,  o których mowa w </w:t>
      </w:r>
      <w:r w:rsidRPr="00E97C2F">
        <w:rPr>
          <w:sz w:val="22"/>
          <w:szCs w:val="22"/>
        </w:rPr>
        <w:t>pkt</w:t>
      </w:r>
      <w:r w:rsidRPr="00E97C2F">
        <w:rPr>
          <w:rFonts w:eastAsia="Times New Roman"/>
          <w:sz w:val="22"/>
          <w:szCs w:val="22"/>
        </w:rPr>
        <w:t xml:space="preserve"> </w:t>
      </w:r>
      <w:r w:rsidRPr="00E97C2F">
        <w:rPr>
          <w:sz w:val="22"/>
          <w:szCs w:val="22"/>
        </w:rPr>
        <w:t>1-</w:t>
      </w:r>
      <w:r w:rsidR="004A7514" w:rsidRPr="00E97C2F">
        <w:rPr>
          <w:sz w:val="22"/>
          <w:szCs w:val="22"/>
        </w:rPr>
        <w:t>8</w:t>
      </w:r>
      <w:r w:rsidRPr="00E97C2F">
        <w:rPr>
          <w:rFonts w:eastAsia="Times New Roman"/>
          <w:sz w:val="22"/>
          <w:szCs w:val="22"/>
        </w:rPr>
        <w:t xml:space="preserve"> składa każdy z Wykonawców.</w:t>
      </w:r>
    </w:p>
    <w:p w:rsidR="00171316" w:rsidRPr="00433BAD" w:rsidRDefault="00171316" w:rsidP="00171316">
      <w:pPr>
        <w:autoSpaceDE w:val="0"/>
        <w:autoSpaceDN w:val="0"/>
        <w:adjustRightInd w:val="0"/>
        <w:spacing w:line="276" w:lineRule="auto"/>
        <w:jc w:val="both"/>
        <w:rPr>
          <w:sz w:val="22"/>
          <w:szCs w:val="22"/>
        </w:rPr>
      </w:pPr>
      <w:r w:rsidRPr="00E97C2F">
        <w:rPr>
          <w:rFonts w:eastAsia="Times New Roman"/>
          <w:sz w:val="22"/>
          <w:szCs w:val="22"/>
        </w:rPr>
        <w:t xml:space="preserve">Wykonawca, który polega na zdolnościach technicznych lub zawodowych na zasadach określonych w art. 118 ustawy </w:t>
      </w:r>
      <w:proofErr w:type="spellStart"/>
      <w:r w:rsidRPr="00E97C2F">
        <w:rPr>
          <w:rFonts w:eastAsia="Times New Roman"/>
          <w:sz w:val="22"/>
          <w:szCs w:val="22"/>
        </w:rPr>
        <w:t>Pzp</w:t>
      </w:r>
      <w:proofErr w:type="spellEnd"/>
      <w:r w:rsidRPr="00E97C2F">
        <w:rPr>
          <w:rFonts w:eastAsia="Times New Roman"/>
          <w:sz w:val="22"/>
          <w:szCs w:val="22"/>
        </w:rPr>
        <w:t xml:space="preserve"> zobowiązany będzie do przedstawienia podmiotowych środków dowodowych, o których mowa w </w:t>
      </w:r>
      <w:r w:rsidRPr="00E97C2F">
        <w:rPr>
          <w:sz w:val="22"/>
          <w:szCs w:val="22"/>
        </w:rPr>
        <w:t>pkt 1-</w:t>
      </w:r>
      <w:r w:rsidR="004A7514" w:rsidRPr="00E97C2F">
        <w:rPr>
          <w:sz w:val="22"/>
          <w:szCs w:val="22"/>
        </w:rPr>
        <w:t>8</w:t>
      </w:r>
      <w:r w:rsidRPr="00E97C2F">
        <w:rPr>
          <w:rFonts w:eastAsia="Times New Roman"/>
          <w:sz w:val="22"/>
          <w:szCs w:val="22"/>
        </w:rPr>
        <w:t>, dotyczących tych podmiotów, potwierdzających, że nie zachodzą wobec tych podmiotów podstawy wykluczenia z postępowania</w:t>
      </w:r>
      <w:r w:rsidRPr="00E97C2F">
        <w:rPr>
          <w:sz w:val="22"/>
          <w:szCs w:val="22"/>
        </w:rPr>
        <w:t>.</w:t>
      </w:r>
    </w:p>
    <w:p w:rsidR="00171316" w:rsidRPr="00433BAD" w:rsidRDefault="00171316" w:rsidP="00171316">
      <w:pPr>
        <w:pStyle w:val="Akapitzlist"/>
        <w:autoSpaceDE w:val="0"/>
        <w:autoSpaceDN w:val="0"/>
        <w:adjustRightInd w:val="0"/>
        <w:spacing w:line="276" w:lineRule="auto"/>
        <w:ind w:left="360"/>
        <w:jc w:val="both"/>
        <w:rPr>
          <w:b/>
          <w:snapToGrid w:val="0"/>
          <w:color w:val="000000" w:themeColor="text1"/>
          <w:sz w:val="22"/>
          <w:szCs w:val="22"/>
        </w:rPr>
      </w:pPr>
    </w:p>
    <w:p w:rsidR="00171316" w:rsidRPr="00433BAD" w:rsidRDefault="00B45A04" w:rsidP="00B45A04">
      <w:pPr>
        <w:spacing w:after="5" w:line="276" w:lineRule="auto"/>
        <w:ind w:right="101"/>
        <w:jc w:val="both"/>
        <w:rPr>
          <w:rFonts w:eastAsia="Times New Roman"/>
          <w:color w:val="000000" w:themeColor="text1"/>
          <w:sz w:val="22"/>
          <w:szCs w:val="22"/>
        </w:rPr>
      </w:pPr>
      <w:r w:rsidRPr="00433BAD">
        <w:rPr>
          <w:b/>
          <w:color w:val="000000" w:themeColor="text1"/>
          <w:sz w:val="22"/>
          <w:szCs w:val="22"/>
        </w:rPr>
        <w:t>2.</w:t>
      </w:r>
      <w:r w:rsidR="00171316" w:rsidRPr="00433BAD">
        <w:rPr>
          <w:b/>
          <w:color w:val="000000" w:themeColor="text1"/>
          <w:sz w:val="22"/>
          <w:szCs w:val="22"/>
        </w:rPr>
        <w:t>Dokumenty od Wykonawców zagranicznych.</w:t>
      </w:r>
      <w:r w:rsidR="00171316" w:rsidRPr="00433BAD">
        <w:rPr>
          <w:color w:val="000000" w:themeColor="text1"/>
          <w:sz w:val="22"/>
          <w:szCs w:val="22"/>
        </w:rPr>
        <w:t xml:space="preserve"> </w:t>
      </w:r>
    </w:p>
    <w:p w:rsidR="00171316" w:rsidRPr="00433BAD" w:rsidRDefault="00171316" w:rsidP="00C65F5F">
      <w:pPr>
        <w:pStyle w:val="Akapitzlist"/>
        <w:numPr>
          <w:ilvl w:val="1"/>
          <w:numId w:val="58"/>
        </w:numPr>
        <w:spacing w:after="5" w:line="276" w:lineRule="auto"/>
        <w:ind w:right="101"/>
        <w:jc w:val="both"/>
        <w:rPr>
          <w:rFonts w:eastAsia="Times New Roman"/>
          <w:color w:val="000000" w:themeColor="text1"/>
          <w:sz w:val="22"/>
          <w:szCs w:val="22"/>
        </w:rPr>
      </w:pPr>
      <w:r w:rsidRPr="00433BAD">
        <w:rPr>
          <w:rFonts w:eastAsia="Times New Roman"/>
          <w:color w:val="000000" w:themeColor="text1"/>
          <w:sz w:val="22"/>
          <w:szCs w:val="22"/>
        </w:rPr>
        <w:t>Jeżeli Wykonawca ma siedzibę lub miejsce zamieszkania poza granicami Rzeczypospolitej Polskiej, zamiast:</w:t>
      </w:r>
    </w:p>
    <w:p w:rsidR="00171316" w:rsidRPr="00433BAD" w:rsidRDefault="00171316" w:rsidP="00C65F5F">
      <w:pPr>
        <w:pStyle w:val="Akapitzlist"/>
        <w:numPr>
          <w:ilvl w:val="0"/>
          <w:numId w:val="47"/>
        </w:numPr>
        <w:autoSpaceDE w:val="0"/>
        <w:autoSpaceDN w:val="0"/>
        <w:adjustRightInd w:val="0"/>
        <w:spacing w:line="276" w:lineRule="auto"/>
        <w:jc w:val="both"/>
        <w:rPr>
          <w:rFonts w:eastAsia="Times New Roman"/>
          <w:sz w:val="22"/>
          <w:szCs w:val="22"/>
        </w:rPr>
      </w:pPr>
      <w:r w:rsidRPr="00433BAD">
        <w:rPr>
          <w:rFonts w:eastAsia="Times New Roman"/>
          <w:color w:val="000000" w:themeColor="text1"/>
          <w:sz w:val="22"/>
          <w:szCs w:val="22"/>
        </w:rPr>
        <w:t xml:space="preserve">informacji z Krajowego Rejestru Karnego - składa informację z odpowiedniego rejestru, takiego jak rejestr sądowy, albo, w przypadku braku takiego rejestru, inny równoważny dokument wydany przez właściwy organ sądowy </w:t>
      </w:r>
      <w:r w:rsidRPr="00433BAD">
        <w:rPr>
          <w:rFonts w:eastAsia="Times New Roman"/>
          <w:sz w:val="22"/>
          <w:szCs w:val="22"/>
        </w:rPr>
        <w:t xml:space="preserve">lub administracyjny kraju, w którym Wykonawca ma siedzibę lub miejsce </w:t>
      </w:r>
      <w:r w:rsidRPr="00433BAD">
        <w:rPr>
          <w:sz w:val="22"/>
          <w:szCs w:val="22"/>
        </w:rPr>
        <w:t>zamieszkania lub miejsce zamieszkania ma osoba, której dotyczy informacja albo dokument</w:t>
      </w:r>
      <w:r w:rsidRPr="00433BAD">
        <w:rPr>
          <w:rFonts w:eastAsia="Times New Roman"/>
          <w:sz w:val="22"/>
          <w:szCs w:val="22"/>
        </w:rPr>
        <w:t xml:space="preserve">; </w:t>
      </w:r>
    </w:p>
    <w:p w:rsidR="00171316" w:rsidRPr="00433BAD" w:rsidRDefault="00171316" w:rsidP="00C65F5F">
      <w:pPr>
        <w:pStyle w:val="Akapitzlist"/>
        <w:numPr>
          <w:ilvl w:val="0"/>
          <w:numId w:val="47"/>
        </w:numPr>
        <w:autoSpaceDE w:val="0"/>
        <w:autoSpaceDN w:val="0"/>
        <w:adjustRightInd w:val="0"/>
        <w:spacing w:line="276" w:lineRule="auto"/>
        <w:jc w:val="both"/>
        <w:rPr>
          <w:rFonts w:eastAsia="Times New Roman"/>
          <w:sz w:val="22"/>
          <w:szCs w:val="22"/>
        </w:rPr>
      </w:pPr>
      <w:r w:rsidRPr="00433BAD">
        <w:rPr>
          <w:rFonts w:eastAsia="Times New Roman"/>
          <w:sz w:val="22"/>
          <w:szCs w:val="22"/>
        </w:rPr>
        <w:t xml:space="preserve">zaświadczenia właściwego naczelnika urzędu skarbowego, zaświadczenia albo innego dokumentu potwierdzającego, że Wykonawca nie zalega z opłacaniem składek na ubezpieczenia społeczne lub zdrowotne, lub odpisu albo informacji z Krajowego Rejestru Sądowego lub z Centralnej Ewidencji i Informacji o Działalności Gospodarczej, </w:t>
      </w:r>
    </w:p>
    <w:p w:rsidR="00171316" w:rsidRPr="00433BAD" w:rsidRDefault="00171316" w:rsidP="00C65F5F">
      <w:pPr>
        <w:pStyle w:val="Akapitzlist"/>
        <w:numPr>
          <w:ilvl w:val="0"/>
          <w:numId w:val="46"/>
        </w:numPr>
        <w:autoSpaceDE w:val="0"/>
        <w:autoSpaceDN w:val="0"/>
        <w:adjustRightInd w:val="0"/>
        <w:spacing w:line="276" w:lineRule="auto"/>
        <w:jc w:val="both"/>
        <w:rPr>
          <w:rFonts w:eastAsia="Times New Roman"/>
          <w:sz w:val="22"/>
          <w:szCs w:val="22"/>
        </w:rPr>
      </w:pPr>
      <w:r w:rsidRPr="00433BAD">
        <w:rPr>
          <w:rFonts w:eastAsia="Times New Roman"/>
          <w:sz w:val="22"/>
          <w:szCs w:val="22"/>
        </w:rPr>
        <w:t>składa dokument lub dokumenty wystawione w kraju, w którym Wykonawca ma siedzibę lub miejsce zamieszkania, p</w:t>
      </w:r>
      <w:r w:rsidR="00433BAD" w:rsidRPr="00433BAD">
        <w:rPr>
          <w:rFonts w:eastAsia="Times New Roman"/>
          <w:sz w:val="22"/>
          <w:szCs w:val="22"/>
        </w:rPr>
        <w:t xml:space="preserve">otwierdzające odpowiednio, że: </w:t>
      </w:r>
    </w:p>
    <w:p w:rsidR="00171316" w:rsidRPr="00433BAD" w:rsidRDefault="00171316" w:rsidP="00C65F5F">
      <w:pPr>
        <w:pStyle w:val="Akapitzlist"/>
        <w:numPr>
          <w:ilvl w:val="0"/>
          <w:numId w:val="46"/>
        </w:numPr>
        <w:autoSpaceDE w:val="0"/>
        <w:autoSpaceDN w:val="0"/>
        <w:adjustRightInd w:val="0"/>
        <w:spacing w:line="276" w:lineRule="auto"/>
        <w:jc w:val="both"/>
        <w:rPr>
          <w:rFonts w:eastAsia="Times New Roman"/>
          <w:sz w:val="22"/>
          <w:szCs w:val="22"/>
        </w:rPr>
      </w:pPr>
      <w:r w:rsidRPr="00433BAD">
        <w:rPr>
          <w:rFonts w:eastAsia="Times New Roman"/>
          <w:sz w:val="22"/>
          <w:szCs w:val="22"/>
        </w:rPr>
        <w:t xml:space="preserve">nie naruszył obowiązków dotyczących płatności podatków, opłat lub składek na ubezpieczenie społeczne lub zdrowotne, </w:t>
      </w:r>
    </w:p>
    <w:p w:rsidR="00171316" w:rsidRPr="00433BAD" w:rsidRDefault="00171316" w:rsidP="00C65F5F">
      <w:pPr>
        <w:pStyle w:val="Akapitzlist"/>
        <w:numPr>
          <w:ilvl w:val="0"/>
          <w:numId w:val="46"/>
        </w:numPr>
        <w:tabs>
          <w:tab w:val="left" w:pos="2127"/>
        </w:tabs>
        <w:autoSpaceDE w:val="0"/>
        <w:autoSpaceDN w:val="0"/>
        <w:adjustRightInd w:val="0"/>
        <w:spacing w:line="276" w:lineRule="auto"/>
        <w:jc w:val="both"/>
        <w:rPr>
          <w:rFonts w:eastAsia="Times New Roman"/>
          <w:sz w:val="22"/>
          <w:szCs w:val="22"/>
        </w:rPr>
      </w:pPr>
      <w:r w:rsidRPr="00433BAD">
        <w:rPr>
          <w:rFonts w:eastAsia="Times New Roman"/>
          <w:sz w:val="22"/>
          <w:szCs w:val="22"/>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rsidR="00171316" w:rsidRPr="00433BAD" w:rsidRDefault="00171316" w:rsidP="00C65F5F">
      <w:pPr>
        <w:pStyle w:val="Akapitzlist"/>
        <w:numPr>
          <w:ilvl w:val="0"/>
          <w:numId w:val="47"/>
        </w:numPr>
        <w:tabs>
          <w:tab w:val="left" w:pos="2127"/>
        </w:tabs>
        <w:autoSpaceDE w:val="0"/>
        <w:autoSpaceDN w:val="0"/>
        <w:adjustRightInd w:val="0"/>
        <w:spacing w:line="276" w:lineRule="auto"/>
        <w:jc w:val="both"/>
        <w:rPr>
          <w:rFonts w:eastAsia="Times New Roman"/>
          <w:sz w:val="22"/>
          <w:szCs w:val="22"/>
        </w:rPr>
      </w:pPr>
      <w:r w:rsidRPr="00433BAD">
        <w:rPr>
          <w:rFonts w:eastAsia="Times New Roman"/>
          <w:sz w:val="22"/>
          <w:szCs w:val="22"/>
        </w:rPr>
        <w:t>Dokument, o którym mowa w a), powinien być wystawiony nie wcześniej niż 6 miesięcy przed jego złożeniem.  Dokumenty, o których mowa w b), powinny być wystawione nie wcześniej niż 3 miesiące przed ich złożeniem.</w:t>
      </w:r>
    </w:p>
    <w:p w:rsidR="00171316" w:rsidRPr="00433BAD" w:rsidRDefault="00171316" w:rsidP="00C65F5F">
      <w:pPr>
        <w:pStyle w:val="Akapitzlist"/>
        <w:numPr>
          <w:ilvl w:val="1"/>
          <w:numId w:val="58"/>
        </w:numPr>
        <w:spacing w:after="5" w:line="276" w:lineRule="auto"/>
        <w:ind w:right="101"/>
        <w:jc w:val="both"/>
        <w:rPr>
          <w:rFonts w:eastAsia="Times New Roman"/>
          <w:sz w:val="22"/>
          <w:szCs w:val="22"/>
        </w:rPr>
      </w:pPr>
      <w:r w:rsidRPr="00433BAD">
        <w:rPr>
          <w:b/>
          <w:sz w:val="22"/>
          <w:szCs w:val="22"/>
        </w:rPr>
        <w:lastRenderedPageBreak/>
        <w:t>Jeżeli w kraju,</w:t>
      </w:r>
      <w:r w:rsidRPr="00433BAD">
        <w:rPr>
          <w:sz w:val="22"/>
          <w:szCs w:val="22"/>
        </w:rPr>
        <w:t xml:space="preserve"> w którym Wykonawca ma siedzibę lub miejsce zamieszkania lub miejsce zamieszkania ma osoba, której dokument dotyczy, nie wydaje się dokumentów, o których mowa w pkt. 3), lub gdy dokumenty te nie odnoszą się do wszystkich przypadków, o których mowa w art. 108 ust. 1 pkt 1, 2 i 4, art. 109 ust. 1 pkt 1, 2 lit. a i b oraz pkt 3 ustawy </w:t>
      </w:r>
      <w:proofErr w:type="spellStart"/>
      <w:r w:rsidRPr="00433BAD">
        <w:rPr>
          <w:sz w:val="22"/>
          <w:szCs w:val="22"/>
        </w:rPr>
        <w:t>Pzp</w:t>
      </w:r>
      <w:proofErr w:type="spellEnd"/>
      <w:r w:rsidRPr="00433BAD">
        <w:rPr>
          <w:sz w:val="22"/>
          <w:szCs w:val="22"/>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dotyczy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w:t>
      </w:r>
      <w:proofErr w:type="spellStart"/>
      <w:r w:rsidRPr="00433BAD">
        <w:rPr>
          <w:sz w:val="22"/>
          <w:szCs w:val="22"/>
        </w:rPr>
        <w:t>ppkt</w:t>
      </w:r>
      <w:proofErr w:type="spellEnd"/>
      <w:r w:rsidRPr="00433BAD">
        <w:rPr>
          <w:sz w:val="22"/>
          <w:szCs w:val="22"/>
        </w:rPr>
        <w:t>. c) stosuje się.</w:t>
      </w:r>
    </w:p>
    <w:p w:rsidR="00171316" w:rsidRPr="00433BAD" w:rsidRDefault="00171316" w:rsidP="00C65F5F">
      <w:pPr>
        <w:pStyle w:val="Akapitzlist"/>
        <w:numPr>
          <w:ilvl w:val="1"/>
          <w:numId w:val="58"/>
        </w:numPr>
        <w:spacing w:after="5" w:line="276" w:lineRule="auto"/>
        <w:ind w:right="101"/>
        <w:jc w:val="both"/>
        <w:rPr>
          <w:rFonts w:eastAsia="Times New Roman"/>
          <w:sz w:val="22"/>
          <w:szCs w:val="22"/>
        </w:rPr>
      </w:pPr>
      <w:r w:rsidRPr="00433BAD">
        <w:rPr>
          <w:sz w:val="22"/>
          <w:szCs w:val="22"/>
        </w:rPr>
        <w:t xml:space="preserve">Do podmiotów udostępniających zasoby na zasadach określonych w art. 118 ustawy </w:t>
      </w:r>
      <w:proofErr w:type="spellStart"/>
      <w:r w:rsidRPr="00433BAD">
        <w:rPr>
          <w:sz w:val="22"/>
          <w:szCs w:val="22"/>
        </w:rPr>
        <w:t>Pzp</w:t>
      </w:r>
      <w:proofErr w:type="spellEnd"/>
      <w:r w:rsidRPr="00433BAD">
        <w:rPr>
          <w:sz w:val="22"/>
          <w:szCs w:val="22"/>
        </w:rPr>
        <w:t xml:space="preserve"> oraz Podwykonawców niebędących podmiotami udostępniającymi zasoby na tych zasadach, mających siedzibę lub miejsce zamieszkania poza terytorium Rzeczypospolitej Polskiej, przepis pkt. 3 i 4) stosuje się odpowiednio.</w:t>
      </w:r>
    </w:p>
    <w:p w:rsidR="00171316" w:rsidRPr="00433BAD" w:rsidRDefault="00171316" w:rsidP="00171316">
      <w:pPr>
        <w:tabs>
          <w:tab w:val="num" w:pos="1440"/>
          <w:tab w:val="num" w:pos="1800"/>
        </w:tabs>
        <w:spacing w:line="276" w:lineRule="auto"/>
        <w:jc w:val="both"/>
        <w:rPr>
          <w:rFonts w:cs="Times New Roman"/>
          <w:sz w:val="22"/>
          <w:szCs w:val="22"/>
        </w:rPr>
      </w:pPr>
    </w:p>
    <w:p w:rsidR="00171316" w:rsidRPr="00433BAD" w:rsidRDefault="001A55A8" w:rsidP="001A55A8">
      <w:pPr>
        <w:autoSpaceDE w:val="0"/>
        <w:autoSpaceDN w:val="0"/>
        <w:adjustRightInd w:val="0"/>
        <w:spacing w:line="276" w:lineRule="auto"/>
        <w:jc w:val="both"/>
        <w:rPr>
          <w:b/>
          <w:snapToGrid w:val="0"/>
          <w:sz w:val="22"/>
          <w:szCs w:val="22"/>
        </w:rPr>
      </w:pPr>
      <w:r w:rsidRPr="00433BAD">
        <w:rPr>
          <w:b/>
          <w:snapToGrid w:val="0"/>
          <w:sz w:val="22"/>
          <w:szCs w:val="22"/>
        </w:rPr>
        <w:t xml:space="preserve">II </w:t>
      </w:r>
      <w:r w:rsidR="00171316" w:rsidRPr="00433BAD">
        <w:rPr>
          <w:b/>
          <w:snapToGrid w:val="0"/>
          <w:sz w:val="22"/>
          <w:szCs w:val="22"/>
        </w:rPr>
        <w:t xml:space="preserve">INFORMACJE OGÓLNE DOTYCZĄCE ZŁOŻENIA PODMIOTOWYCH ŚRODKÓW DOWODOWYCH </w:t>
      </w:r>
    </w:p>
    <w:p w:rsidR="00171316" w:rsidRPr="00433BAD" w:rsidRDefault="00171316" w:rsidP="00C65F5F">
      <w:pPr>
        <w:pStyle w:val="Akapitzlist"/>
        <w:numPr>
          <w:ilvl w:val="0"/>
          <w:numId w:val="23"/>
        </w:numPr>
        <w:autoSpaceDE w:val="0"/>
        <w:autoSpaceDN w:val="0"/>
        <w:adjustRightInd w:val="0"/>
        <w:spacing w:line="276" w:lineRule="auto"/>
        <w:ind w:left="426" w:hanging="426"/>
        <w:jc w:val="both"/>
        <w:rPr>
          <w:sz w:val="22"/>
          <w:szCs w:val="22"/>
        </w:rPr>
      </w:pPr>
      <w:r w:rsidRPr="00433BAD">
        <w:rPr>
          <w:sz w:val="22"/>
          <w:szCs w:val="22"/>
        </w:rPr>
        <w:t xml:space="preserve">Wykonawca wpisany do urzędowego wykazu zatwierdzonych Wykonawców lub Wykonawca certyfikowany przez jednostki certyfikujące spełniające wymogi europejskich norm certyfikacji może, zamiast odpowiednich podmiotowych środków dowodowych, o których mowa w ustawie i rozporządzeniu,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 </w:t>
      </w:r>
    </w:p>
    <w:p w:rsidR="00171316" w:rsidRPr="00433BAD" w:rsidRDefault="00171316" w:rsidP="00C65F5F">
      <w:pPr>
        <w:pStyle w:val="Akapitzlist"/>
        <w:numPr>
          <w:ilvl w:val="0"/>
          <w:numId w:val="23"/>
        </w:numPr>
        <w:autoSpaceDE w:val="0"/>
        <w:autoSpaceDN w:val="0"/>
        <w:adjustRightInd w:val="0"/>
        <w:spacing w:line="276" w:lineRule="auto"/>
        <w:ind w:left="426" w:hanging="426"/>
        <w:jc w:val="both"/>
        <w:rPr>
          <w:sz w:val="22"/>
          <w:szCs w:val="22"/>
        </w:rPr>
      </w:pPr>
      <w:r w:rsidRPr="00433BAD">
        <w:rPr>
          <w:sz w:val="22"/>
          <w:szCs w:val="22"/>
        </w:rPr>
        <w:t xml:space="preserve">W celu potwierdzenia braku podstawy wykluczenia z postępowania, o której mowa w art. 109 ust. 1 pkt 1 ustawy </w:t>
      </w:r>
      <w:proofErr w:type="spellStart"/>
      <w:r w:rsidRPr="00433BAD">
        <w:rPr>
          <w:sz w:val="22"/>
          <w:szCs w:val="22"/>
        </w:rPr>
        <w:t>Pzp</w:t>
      </w:r>
      <w:proofErr w:type="spellEnd"/>
      <w:r w:rsidRPr="00433BAD">
        <w:rPr>
          <w:sz w:val="22"/>
          <w:szCs w:val="22"/>
        </w:rPr>
        <w:t xml:space="preserve">, Zamawiający może żądać dodatkowego dokumentu wystawionego w kraju, w którym Wykonawca ma miejsce zamieszkania lub siedzibę, potwierdzającego, że Wykonawca nie naruszył obowiązków dotyczących płatności podatków, opłat lub składek na ubezpieczenie społeczne lub zdrowotne. Przepisy cz. II pkt. 3 stosuje się. </w:t>
      </w:r>
    </w:p>
    <w:p w:rsidR="00171316" w:rsidRPr="00433BAD" w:rsidRDefault="00171316" w:rsidP="00C65F5F">
      <w:pPr>
        <w:pStyle w:val="Akapitzlist"/>
        <w:numPr>
          <w:ilvl w:val="0"/>
          <w:numId w:val="23"/>
        </w:numPr>
        <w:autoSpaceDE w:val="0"/>
        <w:autoSpaceDN w:val="0"/>
        <w:adjustRightInd w:val="0"/>
        <w:spacing w:line="276" w:lineRule="auto"/>
        <w:ind w:left="426" w:hanging="426"/>
        <w:jc w:val="both"/>
        <w:rPr>
          <w:sz w:val="22"/>
          <w:szCs w:val="22"/>
        </w:rPr>
      </w:pPr>
      <w:r w:rsidRPr="00433BAD">
        <w:rPr>
          <w:sz w:val="22"/>
          <w:szCs w:val="22"/>
        </w:rPr>
        <w:t xml:space="preserve">Przepisy pkt. 1 i 2 stosuje się odpowiednio do podmiotowych środków dowodowych dotyczących podmiotu udostępniającego zasoby na zasadach określonych w art. 118 ustawy </w:t>
      </w:r>
      <w:proofErr w:type="spellStart"/>
      <w:r w:rsidRPr="00433BAD">
        <w:rPr>
          <w:sz w:val="22"/>
          <w:szCs w:val="22"/>
        </w:rPr>
        <w:t>Pzp</w:t>
      </w:r>
      <w:proofErr w:type="spellEnd"/>
      <w:r w:rsidRPr="00433BAD">
        <w:rPr>
          <w:sz w:val="22"/>
          <w:szCs w:val="22"/>
        </w:rPr>
        <w:t xml:space="preserve"> oraz Podwykonawcy niebędącego podmiotem udostępniającym zasoby na takich zasadach (o ile dotyczy).</w:t>
      </w:r>
    </w:p>
    <w:p w:rsidR="00171316" w:rsidRPr="00433BAD" w:rsidRDefault="00171316" w:rsidP="00C65F5F">
      <w:pPr>
        <w:pStyle w:val="Akapitzlist"/>
        <w:numPr>
          <w:ilvl w:val="0"/>
          <w:numId w:val="23"/>
        </w:numPr>
        <w:tabs>
          <w:tab w:val="left" w:pos="851"/>
        </w:tabs>
        <w:spacing w:line="276" w:lineRule="auto"/>
        <w:ind w:left="426" w:hanging="426"/>
        <w:jc w:val="both"/>
        <w:rPr>
          <w:rFonts w:eastAsia="Times New Roman"/>
          <w:bCs/>
          <w:sz w:val="22"/>
          <w:szCs w:val="22"/>
        </w:rPr>
      </w:pPr>
      <w:r w:rsidRPr="00433BAD">
        <w:rPr>
          <w:rFonts w:eastAsia="Times New Roman"/>
          <w:bCs/>
          <w:sz w:val="22"/>
          <w:szCs w:val="22"/>
        </w:rPr>
        <w:t xml:space="preserve">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w:t>
      </w:r>
    </w:p>
    <w:p w:rsidR="00171316" w:rsidRPr="00433BAD" w:rsidRDefault="00171316" w:rsidP="00C65F5F">
      <w:pPr>
        <w:pStyle w:val="Akapitzlist"/>
        <w:numPr>
          <w:ilvl w:val="0"/>
          <w:numId w:val="23"/>
        </w:numPr>
        <w:tabs>
          <w:tab w:val="left" w:pos="851"/>
        </w:tabs>
        <w:spacing w:line="276" w:lineRule="auto"/>
        <w:ind w:left="426" w:hanging="426"/>
        <w:jc w:val="both"/>
        <w:rPr>
          <w:rFonts w:eastAsia="Times New Roman"/>
          <w:bCs/>
          <w:sz w:val="22"/>
          <w:szCs w:val="22"/>
        </w:rPr>
      </w:pPr>
      <w:r w:rsidRPr="00433BAD">
        <w:rPr>
          <w:rFonts w:eastAsia="Times New Roman"/>
          <w:bCs/>
          <w:sz w:val="22"/>
          <w:szCs w:val="22"/>
        </w:rPr>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rsidR="00171316" w:rsidRPr="00433BAD" w:rsidRDefault="00171316" w:rsidP="00C65F5F">
      <w:pPr>
        <w:pStyle w:val="Akapitzlist"/>
        <w:numPr>
          <w:ilvl w:val="0"/>
          <w:numId w:val="23"/>
        </w:numPr>
        <w:tabs>
          <w:tab w:val="left" w:pos="851"/>
        </w:tabs>
        <w:spacing w:line="276" w:lineRule="auto"/>
        <w:ind w:left="426" w:hanging="426"/>
        <w:jc w:val="both"/>
        <w:rPr>
          <w:rFonts w:eastAsia="Times New Roman"/>
          <w:bCs/>
          <w:sz w:val="22"/>
          <w:szCs w:val="22"/>
        </w:rPr>
      </w:pPr>
      <w:r w:rsidRPr="00433BAD">
        <w:rPr>
          <w:rFonts w:eastAsia="Times New Roman"/>
          <w:bCs/>
          <w:sz w:val="22"/>
          <w:szCs w:val="22"/>
        </w:rPr>
        <w:t xml:space="preserve">Zamawiający nie wezwie Wykonawcy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jednolitym dokumencie dane umożliwiające dostęp do tych środków. </w:t>
      </w:r>
    </w:p>
    <w:p w:rsidR="00171316" w:rsidRPr="00433BAD" w:rsidRDefault="00171316" w:rsidP="00C65F5F">
      <w:pPr>
        <w:pStyle w:val="Akapitzlist"/>
        <w:numPr>
          <w:ilvl w:val="0"/>
          <w:numId w:val="23"/>
        </w:numPr>
        <w:tabs>
          <w:tab w:val="left" w:pos="851"/>
        </w:tabs>
        <w:spacing w:line="276" w:lineRule="auto"/>
        <w:ind w:left="426" w:hanging="426"/>
        <w:jc w:val="both"/>
        <w:rPr>
          <w:rFonts w:eastAsia="Times New Roman"/>
          <w:bCs/>
          <w:sz w:val="22"/>
          <w:szCs w:val="22"/>
        </w:rPr>
      </w:pPr>
      <w:r w:rsidRPr="00433BAD">
        <w:rPr>
          <w:rFonts w:eastAsia="Times New Roman"/>
          <w:bCs/>
          <w:sz w:val="22"/>
          <w:szCs w:val="22"/>
        </w:rPr>
        <w:t xml:space="preserve">Wykonawca nie jest zobowiązany do złożenia podmiotowych środków dowodowych, które Zamawiający posiada, jeżeli Wykonawca wskaże te środki oraz potwierdzi ich prawidłowość i aktualność.  </w:t>
      </w:r>
    </w:p>
    <w:p w:rsidR="00171316" w:rsidRPr="00433BAD" w:rsidRDefault="00171316" w:rsidP="00C65F5F">
      <w:pPr>
        <w:pStyle w:val="Akapitzlist"/>
        <w:numPr>
          <w:ilvl w:val="0"/>
          <w:numId w:val="23"/>
        </w:numPr>
        <w:tabs>
          <w:tab w:val="left" w:pos="851"/>
        </w:tabs>
        <w:spacing w:line="276" w:lineRule="auto"/>
        <w:ind w:left="426" w:hanging="426"/>
        <w:jc w:val="both"/>
        <w:rPr>
          <w:rFonts w:eastAsia="Times New Roman"/>
          <w:bCs/>
          <w:sz w:val="22"/>
          <w:szCs w:val="22"/>
        </w:rPr>
      </w:pPr>
      <w:r w:rsidRPr="00433BAD">
        <w:rPr>
          <w:rFonts w:eastAsia="Times New Roman"/>
          <w:bCs/>
          <w:sz w:val="22"/>
          <w:szCs w:val="22"/>
        </w:rPr>
        <w:t xml:space="preserve">Dokumenty sporządzone w języku obcym są składane wraz z tłumaczeniem na język polski. </w:t>
      </w:r>
    </w:p>
    <w:p w:rsidR="00433BAD" w:rsidRPr="00433BAD" w:rsidRDefault="00433BAD" w:rsidP="00433BAD">
      <w:pPr>
        <w:pStyle w:val="Akapitzlist"/>
        <w:tabs>
          <w:tab w:val="left" w:pos="851"/>
        </w:tabs>
        <w:spacing w:line="276" w:lineRule="auto"/>
        <w:ind w:left="426"/>
        <w:jc w:val="both"/>
        <w:rPr>
          <w:rFonts w:eastAsia="Times New Roman"/>
          <w:bCs/>
          <w:sz w:val="22"/>
          <w:szCs w:val="22"/>
        </w:rPr>
      </w:pPr>
    </w:p>
    <w:p w:rsidR="00A212AA" w:rsidRPr="00433BAD" w:rsidRDefault="00A212AA" w:rsidP="00A212AA">
      <w:pPr>
        <w:jc w:val="both"/>
        <w:rPr>
          <w:rFonts w:cs="Times New Roman"/>
          <w:b/>
          <w:bCs/>
          <w:sz w:val="22"/>
          <w:szCs w:val="22"/>
          <w:u w:val="single"/>
        </w:rPr>
      </w:pPr>
      <w:r w:rsidRPr="00433BAD">
        <w:rPr>
          <w:rFonts w:cs="Times New Roman"/>
          <w:b/>
          <w:bCs/>
          <w:sz w:val="22"/>
          <w:szCs w:val="22"/>
          <w:u w:val="single"/>
        </w:rPr>
        <w:t xml:space="preserve">X. INFORMACJE O ŚRODKACH KOMUNIKACJI ELEKTRONICZNEJ, PRZY UŻYCIU KTÓRYCH ZAMAWIAJĄCY BĘDZIE KOMUNIKOWAŁ SIĘ Z WYKONAWCAMI, ORAZ INFORMACJE O </w:t>
      </w:r>
      <w:r w:rsidRPr="00433BAD">
        <w:rPr>
          <w:rFonts w:cs="Times New Roman"/>
          <w:b/>
          <w:bCs/>
          <w:sz w:val="22"/>
          <w:szCs w:val="22"/>
          <w:u w:val="single"/>
        </w:rPr>
        <w:lastRenderedPageBreak/>
        <w:t>WYMAGANIACH TECHNICZNYCH I ORGANIZACYJNYCH SPORZĄDZANIA, WYSYŁANIA I ODBIERANIA KORESPONDENCJI ELEKTRONICZNEJ</w:t>
      </w:r>
    </w:p>
    <w:p w:rsidR="00A212AA" w:rsidRPr="00433BAD" w:rsidRDefault="00A212AA" w:rsidP="00C65F5F">
      <w:pPr>
        <w:numPr>
          <w:ilvl w:val="0"/>
          <w:numId w:val="39"/>
        </w:numPr>
        <w:suppressAutoHyphens/>
        <w:autoSpaceDN w:val="0"/>
        <w:ind w:left="425" w:hanging="425"/>
        <w:contextualSpacing/>
        <w:jc w:val="both"/>
        <w:textAlignment w:val="baseline"/>
        <w:rPr>
          <w:rFonts w:cs="Times New Roman"/>
          <w:sz w:val="22"/>
          <w:szCs w:val="22"/>
          <w:lang w:eastAsia="en-US"/>
        </w:rPr>
      </w:pPr>
      <w:r w:rsidRPr="00433BAD">
        <w:rPr>
          <w:rFonts w:cs="Times New Roman"/>
          <w:sz w:val="22"/>
          <w:szCs w:val="22"/>
          <w:lang w:eastAsia="en-US"/>
        </w:rPr>
        <w:t xml:space="preserve">W postępowaniu o udzielenie zamówienia publicznego komunikacja między Zamawiającym a Wykonawcami odbywa się elektronicznie przy użyciu Platformy Zakupowej dostępnej pod adresem: </w:t>
      </w:r>
      <w:hyperlink r:id="rId18" w:history="1">
        <w:r w:rsidRPr="00433BAD">
          <w:rPr>
            <w:rStyle w:val="Hipercze"/>
            <w:b/>
            <w:sz w:val="22"/>
            <w:szCs w:val="22"/>
            <w:lang w:eastAsia="en-US"/>
          </w:rPr>
          <w:t>https://platformazakupowa.pl/pn/csk_umed</w:t>
        </w:r>
      </w:hyperlink>
    </w:p>
    <w:p w:rsidR="00A212AA" w:rsidRPr="00433BAD" w:rsidRDefault="00A212AA" w:rsidP="00C65F5F">
      <w:pPr>
        <w:numPr>
          <w:ilvl w:val="0"/>
          <w:numId w:val="39"/>
        </w:numPr>
        <w:tabs>
          <w:tab w:val="left" w:pos="709"/>
        </w:tabs>
        <w:autoSpaceDN w:val="0"/>
        <w:ind w:left="425" w:hanging="425"/>
        <w:contextualSpacing/>
        <w:jc w:val="both"/>
        <w:textAlignment w:val="baseline"/>
        <w:rPr>
          <w:rStyle w:val="Hipercze"/>
          <w:color w:val="auto"/>
          <w:sz w:val="22"/>
          <w:szCs w:val="22"/>
          <w:u w:val="none"/>
          <w:lang w:eastAsia="en-US"/>
        </w:rPr>
      </w:pPr>
      <w:r w:rsidRPr="00433BAD">
        <w:rPr>
          <w:rFonts w:cs="Times New Roman"/>
          <w:sz w:val="22"/>
          <w:szCs w:val="22"/>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19" w:history="1">
        <w:r w:rsidRPr="00433BAD">
          <w:rPr>
            <w:rStyle w:val="Hipercze"/>
            <w:color w:val="auto"/>
            <w:sz w:val="22"/>
            <w:szCs w:val="22"/>
            <w:lang w:eastAsia="en-US"/>
          </w:rPr>
          <w:t>https://platformazakupowa.pl/strona/1-regulamin</w:t>
        </w:r>
      </w:hyperlink>
    </w:p>
    <w:p w:rsidR="00A212AA" w:rsidRPr="00433BAD" w:rsidRDefault="00A212AA" w:rsidP="00C65F5F">
      <w:pPr>
        <w:numPr>
          <w:ilvl w:val="0"/>
          <w:numId w:val="39"/>
        </w:numPr>
        <w:autoSpaceDN w:val="0"/>
        <w:ind w:left="425" w:hanging="425"/>
        <w:contextualSpacing/>
        <w:jc w:val="both"/>
        <w:textAlignment w:val="baseline"/>
        <w:rPr>
          <w:rFonts w:cs="Times New Roman"/>
          <w:sz w:val="22"/>
          <w:szCs w:val="22"/>
          <w:lang w:eastAsia="en-US"/>
        </w:rPr>
      </w:pPr>
      <w:r w:rsidRPr="00433BAD">
        <w:rPr>
          <w:rFonts w:cs="Times New Roman"/>
          <w:sz w:val="22"/>
          <w:szCs w:val="22"/>
          <w:lang w:eastAsia="en-US"/>
        </w:rPr>
        <w:t>Minimalne wymagania techniczne i informacje na temat kodowania i czasu odbioru danych są opisane na Stronie platformazakupowa.pl.</w:t>
      </w:r>
    </w:p>
    <w:p w:rsidR="00A212AA" w:rsidRPr="00433BAD" w:rsidRDefault="00A212AA" w:rsidP="00C65F5F">
      <w:pPr>
        <w:numPr>
          <w:ilvl w:val="0"/>
          <w:numId w:val="39"/>
        </w:numPr>
        <w:autoSpaceDN w:val="0"/>
        <w:ind w:left="425" w:hanging="425"/>
        <w:contextualSpacing/>
        <w:jc w:val="both"/>
        <w:textAlignment w:val="baseline"/>
        <w:rPr>
          <w:rFonts w:cs="Times New Roman"/>
          <w:sz w:val="22"/>
          <w:szCs w:val="22"/>
          <w:lang w:eastAsia="en-US"/>
        </w:rPr>
      </w:pPr>
      <w:r w:rsidRPr="00433BAD">
        <w:rPr>
          <w:rFonts w:eastAsia="Calibri" w:cs="Times New Roman"/>
          <w:b/>
          <w:sz w:val="22"/>
          <w:szCs w:val="22"/>
        </w:rPr>
        <w:t>Szczegółowa instrukcja dla Wykonawców dotycząca złożenia i wycofania oferty znajduje się na stronie internetowej pod adresem</w:t>
      </w:r>
      <w:r w:rsidRPr="00433BAD">
        <w:rPr>
          <w:rFonts w:eastAsia="Calibri" w:cs="Times New Roman"/>
          <w:sz w:val="22"/>
          <w:szCs w:val="22"/>
        </w:rPr>
        <w:t xml:space="preserve">:  </w:t>
      </w:r>
      <w:hyperlink r:id="rId20">
        <w:r w:rsidRPr="00433BAD">
          <w:rPr>
            <w:rFonts w:eastAsia="Calibri" w:cs="Times New Roman"/>
            <w:sz w:val="22"/>
            <w:szCs w:val="22"/>
            <w:u w:val="single"/>
          </w:rPr>
          <w:t>https://platformazakupowa.pl/strona/45-instrukcje</w:t>
        </w:r>
      </w:hyperlink>
    </w:p>
    <w:p w:rsidR="00A212AA" w:rsidRPr="00433BAD" w:rsidRDefault="00A212AA" w:rsidP="00C65F5F">
      <w:pPr>
        <w:numPr>
          <w:ilvl w:val="0"/>
          <w:numId w:val="39"/>
        </w:numPr>
        <w:autoSpaceDN w:val="0"/>
        <w:ind w:left="425" w:hanging="425"/>
        <w:contextualSpacing/>
        <w:jc w:val="both"/>
        <w:textAlignment w:val="baseline"/>
        <w:rPr>
          <w:rFonts w:cs="Times New Roman"/>
          <w:sz w:val="22"/>
          <w:szCs w:val="22"/>
          <w:lang w:eastAsia="en-US"/>
        </w:rPr>
      </w:pPr>
      <w:r w:rsidRPr="00433BAD">
        <w:rPr>
          <w:rFonts w:cs="Times New Roman"/>
          <w:sz w:val="22"/>
          <w:szCs w:val="22"/>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rsidR="00A212AA" w:rsidRPr="00433BAD" w:rsidRDefault="00A212AA" w:rsidP="00C65F5F">
      <w:pPr>
        <w:numPr>
          <w:ilvl w:val="0"/>
          <w:numId w:val="39"/>
        </w:numPr>
        <w:autoSpaceDN w:val="0"/>
        <w:ind w:left="425" w:hanging="425"/>
        <w:contextualSpacing/>
        <w:jc w:val="both"/>
        <w:textAlignment w:val="baseline"/>
        <w:rPr>
          <w:rFonts w:cs="Times New Roman"/>
          <w:sz w:val="22"/>
          <w:szCs w:val="22"/>
          <w:lang w:eastAsia="en-US"/>
        </w:rPr>
      </w:pPr>
      <w:r w:rsidRPr="00433BAD">
        <w:rPr>
          <w:rFonts w:eastAsia="Tahoma" w:cs="Times New Roman"/>
          <w:sz w:val="22"/>
          <w:szCs w:val="22"/>
          <w:lang w:eastAsia="en-US"/>
        </w:rPr>
        <w:t xml:space="preserve">Wykonawca na każde żądanie Zamawiającego niezwłocznie potwierdza fakt otrzymania zawiadomienia, wniosku lub informacji. Potwierdzenia należy przesłać również </w:t>
      </w:r>
      <w:r w:rsidRPr="00433BAD">
        <w:rPr>
          <w:rFonts w:cs="Times New Roman"/>
          <w:sz w:val="22"/>
          <w:szCs w:val="22"/>
          <w:lang w:eastAsia="en-US"/>
        </w:rPr>
        <w:t>za pośrednictwem platformy zakupowej.</w:t>
      </w:r>
    </w:p>
    <w:p w:rsidR="00A212AA" w:rsidRPr="00433BAD" w:rsidRDefault="00A212AA" w:rsidP="00C65F5F">
      <w:pPr>
        <w:numPr>
          <w:ilvl w:val="0"/>
          <w:numId w:val="39"/>
        </w:numPr>
        <w:tabs>
          <w:tab w:val="left" w:pos="709"/>
        </w:tabs>
        <w:autoSpaceDN w:val="0"/>
        <w:ind w:left="425" w:hanging="425"/>
        <w:contextualSpacing/>
        <w:jc w:val="both"/>
        <w:textAlignment w:val="baseline"/>
        <w:rPr>
          <w:rFonts w:cs="Times New Roman"/>
          <w:sz w:val="22"/>
          <w:szCs w:val="22"/>
          <w:lang w:eastAsia="en-US"/>
        </w:rPr>
      </w:pPr>
      <w:bookmarkStart w:id="4" w:name="_Ref530396341"/>
      <w:r w:rsidRPr="00433BAD">
        <w:rPr>
          <w:rFonts w:eastAsia="Tahoma" w:cs="Times New Roman"/>
          <w:sz w:val="22"/>
          <w:szCs w:val="22"/>
          <w:lang w:eastAsia="en-US"/>
        </w:rPr>
        <w:t>W kwestiach budzących wątpliwości odnośnie zapisów SWZ Wykonawcom przysługuje prawo do wnoszenia wniosków o wyjaśnienie jej treści.</w:t>
      </w:r>
      <w:bookmarkEnd w:id="4"/>
      <w:r w:rsidRPr="00433BAD">
        <w:rPr>
          <w:rFonts w:eastAsia="Tahoma" w:cs="Times New Roman"/>
          <w:sz w:val="22"/>
          <w:szCs w:val="22"/>
          <w:lang w:eastAsia="en-US"/>
        </w:rPr>
        <w:t xml:space="preserve"> </w:t>
      </w:r>
    </w:p>
    <w:p w:rsidR="00A212AA" w:rsidRPr="00433BAD" w:rsidRDefault="00A212AA" w:rsidP="00C65F5F">
      <w:pPr>
        <w:numPr>
          <w:ilvl w:val="0"/>
          <w:numId w:val="39"/>
        </w:numPr>
        <w:tabs>
          <w:tab w:val="left" w:pos="709"/>
        </w:tabs>
        <w:autoSpaceDN w:val="0"/>
        <w:ind w:left="425" w:hanging="425"/>
        <w:contextualSpacing/>
        <w:jc w:val="both"/>
        <w:textAlignment w:val="baseline"/>
        <w:rPr>
          <w:rFonts w:eastAsia="Tahoma" w:cs="Times New Roman"/>
          <w:sz w:val="22"/>
          <w:szCs w:val="22"/>
          <w:lang w:eastAsia="en-US"/>
        </w:rPr>
      </w:pPr>
      <w:r w:rsidRPr="00433BAD">
        <w:rPr>
          <w:rFonts w:eastAsia="Tahoma" w:cs="Times New Roman"/>
          <w:sz w:val="22"/>
          <w:szCs w:val="22"/>
          <w:lang w:eastAsia="en-US"/>
        </w:rPr>
        <w:t>Składanie wniosków o wyjaśnienie treści SWZ, o których mowa powyżej odbywa się za pośrednictwem platformy zakupowej, poprzez polecenie „WYŚLIJ WIADOMOŚĆ” jako załącznik, dostępne przy zamieszczonym postępowaniu.</w:t>
      </w:r>
    </w:p>
    <w:p w:rsidR="00A212AA" w:rsidRPr="00433BAD" w:rsidRDefault="00A212AA" w:rsidP="00C65F5F">
      <w:pPr>
        <w:numPr>
          <w:ilvl w:val="0"/>
          <w:numId w:val="39"/>
        </w:numPr>
        <w:autoSpaceDN w:val="0"/>
        <w:ind w:left="425" w:hanging="425"/>
        <w:contextualSpacing/>
        <w:jc w:val="both"/>
        <w:textAlignment w:val="baseline"/>
        <w:rPr>
          <w:rFonts w:eastAsia="Tahoma" w:cs="Times New Roman"/>
          <w:sz w:val="22"/>
          <w:szCs w:val="22"/>
          <w:lang w:eastAsia="en-US"/>
        </w:rPr>
      </w:pPr>
      <w:r w:rsidRPr="00433BAD">
        <w:rPr>
          <w:rFonts w:eastAsia="Tahoma" w:cs="Times New Roman"/>
          <w:sz w:val="22"/>
          <w:szCs w:val="22"/>
          <w:u w:val="single"/>
          <w:lang w:eastAsia="en-US"/>
        </w:rPr>
        <w:t xml:space="preserve">Zamawiający zwraca się z prośbą, aby ewentualne zapytania Wykonawca przesyłał również drogą elektroniczną w dokumencie edytowalnym (np. </w:t>
      </w:r>
      <w:proofErr w:type="spellStart"/>
      <w:r w:rsidRPr="00433BAD">
        <w:rPr>
          <w:rFonts w:eastAsia="Tahoma" w:cs="Times New Roman"/>
          <w:sz w:val="22"/>
          <w:szCs w:val="22"/>
          <w:u w:val="single"/>
          <w:lang w:eastAsia="en-US"/>
        </w:rPr>
        <w:t>word</w:t>
      </w:r>
      <w:proofErr w:type="spellEnd"/>
      <w:r w:rsidRPr="00433BAD">
        <w:rPr>
          <w:rFonts w:eastAsia="Tahoma" w:cs="Times New Roman"/>
          <w:sz w:val="22"/>
          <w:szCs w:val="22"/>
          <w:u w:val="single"/>
          <w:lang w:eastAsia="en-US"/>
        </w:rPr>
        <w:t>).</w:t>
      </w:r>
    </w:p>
    <w:p w:rsidR="00A212AA" w:rsidRPr="00433BAD" w:rsidRDefault="00A212AA" w:rsidP="00C65F5F">
      <w:pPr>
        <w:numPr>
          <w:ilvl w:val="0"/>
          <w:numId w:val="39"/>
        </w:numPr>
        <w:autoSpaceDN w:val="0"/>
        <w:ind w:left="425" w:hanging="425"/>
        <w:contextualSpacing/>
        <w:jc w:val="both"/>
        <w:textAlignment w:val="baseline"/>
        <w:rPr>
          <w:rFonts w:eastAsia="Tahoma" w:cs="Times New Roman"/>
          <w:sz w:val="22"/>
          <w:szCs w:val="22"/>
          <w:lang w:eastAsia="en-US"/>
        </w:rPr>
      </w:pPr>
      <w:r w:rsidRPr="00433BAD">
        <w:rPr>
          <w:rFonts w:eastAsia="Tahoma" w:cs="Times New Roman"/>
          <w:sz w:val="22"/>
          <w:szCs w:val="22"/>
          <w:lang w:eastAsia="en-US"/>
        </w:rPr>
        <w:t xml:space="preserve">Wyjaśnienia SWZ udzielane są w szczególności z zachowaniem zasad określonych w ustawie </w:t>
      </w:r>
      <w:proofErr w:type="spellStart"/>
      <w:r w:rsidR="0000448B" w:rsidRPr="00433BAD">
        <w:rPr>
          <w:rFonts w:eastAsia="Tahoma" w:cs="Times New Roman"/>
          <w:sz w:val="22"/>
          <w:szCs w:val="22"/>
          <w:lang w:eastAsia="en-US"/>
        </w:rPr>
        <w:t>Pzp</w:t>
      </w:r>
      <w:proofErr w:type="spellEnd"/>
      <w:r w:rsidRPr="00433BAD">
        <w:rPr>
          <w:rFonts w:eastAsia="Tahoma" w:cs="Times New Roman"/>
          <w:sz w:val="22"/>
          <w:szCs w:val="22"/>
          <w:lang w:eastAsia="en-US"/>
        </w:rPr>
        <w:t>.</w:t>
      </w:r>
    </w:p>
    <w:p w:rsidR="00A212AA" w:rsidRPr="00433BAD" w:rsidRDefault="00A212AA" w:rsidP="00C65F5F">
      <w:pPr>
        <w:numPr>
          <w:ilvl w:val="0"/>
          <w:numId w:val="39"/>
        </w:numPr>
        <w:autoSpaceDN w:val="0"/>
        <w:ind w:left="425" w:hanging="425"/>
        <w:contextualSpacing/>
        <w:jc w:val="both"/>
        <w:textAlignment w:val="baseline"/>
        <w:rPr>
          <w:rFonts w:eastAsia="Tahoma" w:cs="Times New Roman"/>
          <w:sz w:val="22"/>
          <w:szCs w:val="22"/>
          <w:lang w:eastAsia="en-US"/>
        </w:rPr>
      </w:pPr>
      <w:r w:rsidRPr="00433BAD">
        <w:rPr>
          <w:rFonts w:eastAsia="Tahoma" w:cs="Times New Roman"/>
          <w:sz w:val="22"/>
          <w:szCs w:val="22"/>
          <w:lang w:eastAsia="en-US"/>
        </w:rPr>
        <w:t xml:space="preserve">Sposób sporządzenia dokumentów elektronicznych, oświadczeń lub elektronicznych kopii dokumentów lub oświadczeń musi być zgodny z wymaganiami określonymi w </w:t>
      </w:r>
      <w:r w:rsidR="009C7A7B" w:rsidRPr="00433BAD">
        <w:rPr>
          <w:rFonts w:eastAsia="Tahoma" w:cs="Times New Roman"/>
          <w:sz w:val="22"/>
          <w:szCs w:val="22"/>
          <w:lang w:eastAsia="en-US"/>
        </w:rPr>
        <w:t>r</w:t>
      </w:r>
      <w:r w:rsidRPr="00433BAD">
        <w:rPr>
          <w:rFonts w:eastAsia="Tahoma" w:cs="Times New Roman"/>
          <w:sz w:val="22"/>
          <w:szCs w:val="22"/>
          <w:lang w:eastAsia="en-US"/>
        </w:rPr>
        <w:t xml:space="preserve">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w:t>
      </w:r>
      <w:r w:rsidR="009C7A7B" w:rsidRPr="00433BAD">
        <w:rPr>
          <w:rFonts w:eastAsia="Tahoma" w:cs="Times New Roman"/>
          <w:sz w:val="22"/>
          <w:szCs w:val="22"/>
          <w:lang w:eastAsia="en-US"/>
        </w:rPr>
        <w:t>r</w:t>
      </w:r>
      <w:r w:rsidRPr="00433BAD">
        <w:rPr>
          <w:rFonts w:eastAsia="Tahoma" w:cs="Times New Roman"/>
          <w:sz w:val="22"/>
          <w:szCs w:val="22"/>
          <w:lang w:eastAsia="en-US"/>
        </w:rPr>
        <w:t xml:space="preserve">ozporządzenia Ministra Rozwoju Pracy i Technologii z dnia 23 grudnia 2020 r. - w sprawie </w:t>
      </w:r>
      <w:r w:rsidR="009C7A7B" w:rsidRPr="00433BAD">
        <w:rPr>
          <w:rFonts w:eastAsia="Tahoma" w:cs="Times New Roman"/>
          <w:sz w:val="22"/>
          <w:szCs w:val="22"/>
          <w:lang w:eastAsia="en-US"/>
        </w:rPr>
        <w:t xml:space="preserve"> podmiotowych środków dowodowych oraz innych dokumentów lub oświadczeń</w:t>
      </w:r>
      <w:r w:rsidRPr="00433BAD">
        <w:rPr>
          <w:rFonts w:eastAsia="Tahoma" w:cs="Times New Roman"/>
          <w:sz w:val="22"/>
          <w:szCs w:val="22"/>
          <w:lang w:eastAsia="en-US"/>
        </w:rPr>
        <w:t>, jaki</w:t>
      </w:r>
      <w:r w:rsidR="009C7A7B" w:rsidRPr="00433BAD">
        <w:rPr>
          <w:rFonts w:eastAsia="Tahoma" w:cs="Times New Roman"/>
          <w:sz w:val="22"/>
          <w:szCs w:val="22"/>
          <w:lang w:eastAsia="en-US"/>
        </w:rPr>
        <w:t>ch</w:t>
      </w:r>
      <w:r w:rsidRPr="00433BAD">
        <w:rPr>
          <w:rFonts w:eastAsia="Tahoma" w:cs="Times New Roman"/>
          <w:sz w:val="22"/>
          <w:szCs w:val="22"/>
          <w:lang w:eastAsia="en-US"/>
        </w:rPr>
        <w:t xml:space="preserve"> może żądać zamawiający od wykonawcy  (Dz.U. z 2020 </w:t>
      </w:r>
      <w:r w:rsidR="00323BC0" w:rsidRPr="00433BAD">
        <w:rPr>
          <w:rFonts w:eastAsia="Tahoma" w:cs="Times New Roman"/>
          <w:sz w:val="22"/>
          <w:szCs w:val="22"/>
          <w:lang w:eastAsia="en-US"/>
        </w:rPr>
        <w:t xml:space="preserve">r., </w:t>
      </w:r>
      <w:r w:rsidRPr="00433BAD">
        <w:rPr>
          <w:rFonts w:eastAsia="Tahoma" w:cs="Times New Roman"/>
          <w:sz w:val="22"/>
          <w:szCs w:val="22"/>
          <w:lang w:eastAsia="en-US"/>
        </w:rPr>
        <w:t>poz. 2415</w:t>
      </w:r>
      <w:r w:rsidR="009C7A7B" w:rsidRPr="00433BAD">
        <w:rPr>
          <w:rFonts w:eastAsia="Tahoma" w:cs="Times New Roman"/>
          <w:sz w:val="22"/>
          <w:szCs w:val="22"/>
          <w:lang w:eastAsia="en-US"/>
        </w:rPr>
        <w:t xml:space="preserve"> ze zm.</w:t>
      </w:r>
      <w:r w:rsidRPr="00433BAD">
        <w:rPr>
          <w:rFonts w:eastAsia="Tahoma" w:cs="Times New Roman"/>
          <w:sz w:val="22"/>
          <w:szCs w:val="22"/>
          <w:lang w:eastAsia="en-US"/>
        </w:rPr>
        <w:t>).</w:t>
      </w:r>
    </w:p>
    <w:p w:rsidR="00A212AA" w:rsidRPr="00433BAD" w:rsidRDefault="00A212AA" w:rsidP="00C65F5F">
      <w:pPr>
        <w:numPr>
          <w:ilvl w:val="0"/>
          <w:numId w:val="39"/>
        </w:numPr>
        <w:autoSpaceDE w:val="0"/>
        <w:autoSpaceDN w:val="0"/>
        <w:adjustRightInd w:val="0"/>
        <w:ind w:left="425" w:hanging="425"/>
        <w:contextualSpacing/>
        <w:jc w:val="both"/>
        <w:textAlignment w:val="baseline"/>
        <w:rPr>
          <w:rFonts w:cs="Times New Roman"/>
          <w:sz w:val="22"/>
          <w:szCs w:val="22"/>
        </w:rPr>
      </w:pPr>
      <w:r w:rsidRPr="00433BAD">
        <w:rPr>
          <w:rFonts w:cs="Times New Roman"/>
          <w:sz w:val="22"/>
          <w:szCs w:val="22"/>
          <w:lang w:eastAsia="en-US"/>
        </w:rPr>
        <w:t xml:space="preserve">Jednocześnie Zamawiający informuje, iż kontakt – zarówno z Zamawiającym  jak i osobami uprawnionymi do porozumiewania się z Wykonawcami – inny niż wskazany w niniejszym rozdziale SWZ jest niedopuszczalny. </w:t>
      </w:r>
    </w:p>
    <w:p w:rsidR="00A212AA" w:rsidRPr="00433BAD" w:rsidRDefault="00A212AA" w:rsidP="00A212AA">
      <w:pPr>
        <w:autoSpaceDE w:val="0"/>
        <w:autoSpaceDN w:val="0"/>
        <w:adjustRightInd w:val="0"/>
        <w:ind w:left="425"/>
        <w:contextualSpacing/>
        <w:jc w:val="both"/>
        <w:textAlignment w:val="baseline"/>
        <w:rPr>
          <w:rFonts w:cs="Times New Roman"/>
          <w:color w:val="000000"/>
          <w:sz w:val="22"/>
          <w:szCs w:val="22"/>
        </w:rPr>
      </w:pPr>
    </w:p>
    <w:p w:rsidR="00A212AA" w:rsidRPr="00433BAD" w:rsidRDefault="00A212AA" w:rsidP="00A212AA">
      <w:pPr>
        <w:jc w:val="both"/>
        <w:rPr>
          <w:rFonts w:cs="Times New Roman"/>
          <w:b/>
          <w:bCs/>
          <w:sz w:val="22"/>
          <w:szCs w:val="22"/>
          <w:u w:val="single"/>
        </w:rPr>
      </w:pPr>
      <w:r w:rsidRPr="00433BAD">
        <w:rPr>
          <w:rFonts w:cs="Times New Roman"/>
          <w:b/>
          <w:bCs/>
          <w:sz w:val="22"/>
          <w:szCs w:val="22"/>
          <w:u w:val="single"/>
        </w:rPr>
        <w:t>XI. INFORMACJE O SPOSOBIE KOMUNIKOWANIA SIĘ ZAMAWIAJĄCEGO Z WYKONAWCAMI W INNY SPOSÓB NIŻ PRZY UŻYCIU ŚRODKÓW KOMUNIKACJI ELEKTRONICZNEJ, W TYM W PRZYPADKU ZAISTNIENIA JEDNEJ Z SYTUACJI OKREŚLONYCH W ART. 65 UST. 1, ART. 66 I ART. 69</w:t>
      </w:r>
      <w:r w:rsidR="00323BC0" w:rsidRPr="00433BAD">
        <w:rPr>
          <w:rFonts w:cs="Times New Roman"/>
          <w:b/>
          <w:bCs/>
          <w:sz w:val="22"/>
          <w:szCs w:val="22"/>
          <w:u w:val="single"/>
        </w:rPr>
        <w:t xml:space="preserve"> ustawy </w:t>
      </w:r>
      <w:proofErr w:type="spellStart"/>
      <w:r w:rsidR="00323BC0" w:rsidRPr="00433BAD">
        <w:rPr>
          <w:rFonts w:cs="Times New Roman"/>
          <w:b/>
          <w:bCs/>
          <w:sz w:val="22"/>
          <w:szCs w:val="22"/>
          <w:u w:val="single"/>
        </w:rPr>
        <w:t>Pzp</w:t>
      </w:r>
      <w:proofErr w:type="spellEnd"/>
      <w:r w:rsidRPr="00433BAD">
        <w:rPr>
          <w:rFonts w:cs="Times New Roman"/>
          <w:b/>
          <w:bCs/>
          <w:sz w:val="22"/>
          <w:szCs w:val="22"/>
          <w:u w:val="single"/>
        </w:rPr>
        <w:t>;</w:t>
      </w:r>
    </w:p>
    <w:p w:rsidR="00A212AA" w:rsidRPr="00433BAD" w:rsidRDefault="00A212AA" w:rsidP="00C65F5F">
      <w:pPr>
        <w:pStyle w:val="Akapitzlist"/>
        <w:numPr>
          <w:ilvl w:val="0"/>
          <w:numId w:val="20"/>
        </w:numPr>
        <w:autoSpaceDE w:val="0"/>
        <w:autoSpaceDN w:val="0"/>
        <w:adjustRightInd w:val="0"/>
        <w:ind w:left="426" w:hanging="426"/>
        <w:jc w:val="both"/>
        <w:rPr>
          <w:color w:val="000000"/>
          <w:sz w:val="22"/>
          <w:szCs w:val="22"/>
        </w:rPr>
      </w:pPr>
      <w:r w:rsidRPr="00433BAD">
        <w:rPr>
          <w:color w:val="000000"/>
          <w:sz w:val="22"/>
          <w:szCs w:val="22"/>
        </w:rPr>
        <w:t xml:space="preserve">W niniejszym postępowaniu o udzielenie zamówienia komunikacja między Zamawiającym a Wykonawcami, w szczególności składanie ofert oraz oświadczeń, w tym oświadczenia składanego na formularzu jednolitego europejskiego dokumentu zamówienia, oświadczeń, wniosków, zawiadomień oraz informacji odbywa się przy użyciu środków komunikacji elektronicznej, za pośrednictwem: </w:t>
      </w:r>
      <w:hyperlink r:id="rId21" w:history="1">
        <w:r w:rsidRPr="00433BAD">
          <w:rPr>
            <w:rStyle w:val="Hipercze"/>
            <w:sz w:val="22"/>
            <w:szCs w:val="22"/>
          </w:rPr>
          <w:t>https://platformazakupowa.pl/pn/csk_umed</w:t>
        </w:r>
      </w:hyperlink>
    </w:p>
    <w:p w:rsidR="00A212AA" w:rsidRPr="00433BAD" w:rsidRDefault="00A212AA" w:rsidP="00C65F5F">
      <w:pPr>
        <w:pStyle w:val="Akapitzlist"/>
        <w:numPr>
          <w:ilvl w:val="0"/>
          <w:numId w:val="20"/>
        </w:numPr>
        <w:autoSpaceDE w:val="0"/>
        <w:autoSpaceDN w:val="0"/>
        <w:adjustRightInd w:val="0"/>
        <w:ind w:left="426" w:hanging="426"/>
        <w:jc w:val="both"/>
        <w:rPr>
          <w:color w:val="000000"/>
          <w:sz w:val="22"/>
          <w:szCs w:val="22"/>
        </w:rPr>
      </w:pPr>
      <w:r w:rsidRPr="00433BAD">
        <w:rPr>
          <w:color w:val="000000"/>
          <w:sz w:val="22"/>
          <w:szCs w:val="22"/>
        </w:rPr>
        <w:t>Wobec nie zaistnienia sytuacji, o których mowa w art. 65 ust. 1, art. 66, art. 69</w:t>
      </w:r>
      <w:r w:rsidR="00323BC0" w:rsidRPr="00433BAD">
        <w:rPr>
          <w:color w:val="000000"/>
          <w:sz w:val="22"/>
          <w:szCs w:val="22"/>
        </w:rPr>
        <w:t xml:space="preserve"> ustawy </w:t>
      </w:r>
      <w:proofErr w:type="spellStart"/>
      <w:r w:rsidR="00323BC0" w:rsidRPr="00433BAD">
        <w:rPr>
          <w:color w:val="000000"/>
          <w:sz w:val="22"/>
          <w:szCs w:val="22"/>
        </w:rPr>
        <w:t>Pzp</w:t>
      </w:r>
      <w:proofErr w:type="spellEnd"/>
      <w:r w:rsidRPr="00433BAD">
        <w:rPr>
          <w:color w:val="000000"/>
          <w:sz w:val="22"/>
          <w:szCs w:val="22"/>
        </w:rPr>
        <w:t xml:space="preserve">, Zamawiający nie przewiduje innego sposobu komunikowania się niż przy użyciu środków komunikacji elektronicznej. </w:t>
      </w:r>
    </w:p>
    <w:p w:rsidR="00A212AA" w:rsidRPr="00433BAD" w:rsidRDefault="00A212AA" w:rsidP="00C65F5F">
      <w:pPr>
        <w:pStyle w:val="Akapitzlist"/>
        <w:numPr>
          <w:ilvl w:val="0"/>
          <w:numId w:val="20"/>
        </w:numPr>
        <w:autoSpaceDE w:val="0"/>
        <w:autoSpaceDN w:val="0"/>
        <w:adjustRightInd w:val="0"/>
        <w:ind w:left="426" w:hanging="426"/>
        <w:jc w:val="both"/>
        <w:rPr>
          <w:color w:val="000000"/>
          <w:sz w:val="22"/>
          <w:szCs w:val="22"/>
        </w:rPr>
      </w:pPr>
      <w:r w:rsidRPr="00433BAD">
        <w:rPr>
          <w:color w:val="000000"/>
          <w:sz w:val="22"/>
          <w:szCs w:val="22"/>
        </w:rPr>
        <w:t xml:space="preserve">W korespondencji kierowanej do Zamawiającego Wykonawca winien posługiwać się numerem sprawy określonym w SWZ. </w:t>
      </w:r>
    </w:p>
    <w:p w:rsidR="00A212AA" w:rsidRPr="00433BAD" w:rsidRDefault="00A212AA" w:rsidP="00683CF8">
      <w:pPr>
        <w:suppressAutoHyphens/>
        <w:autoSpaceDE w:val="0"/>
        <w:autoSpaceDN w:val="0"/>
        <w:adjustRightInd w:val="0"/>
        <w:spacing w:line="276" w:lineRule="auto"/>
        <w:rPr>
          <w:rFonts w:eastAsia="Times New Roman" w:cs="Times New Roman"/>
          <w:b/>
          <w:sz w:val="22"/>
          <w:szCs w:val="22"/>
          <w:u w:val="single"/>
          <w:lang w:eastAsia="ar-SA"/>
        </w:rPr>
      </w:pPr>
    </w:p>
    <w:p w:rsidR="008C4F72" w:rsidRPr="00433BAD" w:rsidRDefault="002A4510" w:rsidP="00683CF8">
      <w:pPr>
        <w:suppressAutoHyphens/>
        <w:autoSpaceDE w:val="0"/>
        <w:autoSpaceDN w:val="0"/>
        <w:adjustRightInd w:val="0"/>
        <w:spacing w:line="276" w:lineRule="auto"/>
        <w:rPr>
          <w:rFonts w:eastAsia="Times New Roman" w:cs="Times New Roman"/>
          <w:b/>
          <w:sz w:val="22"/>
          <w:szCs w:val="22"/>
          <w:u w:val="single"/>
          <w:lang w:eastAsia="ar-SA"/>
        </w:rPr>
      </w:pPr>
      <w:r w:rsidRPr="00433BAD">
        <w:rPr>
          <w:rFonts w:eastAsia="Times New Roman" w:cs="Times New Roman"/>
          <w:b/>
          <w:sz w:val="22"/>
          <w:szCs w:val="22"/>
          <w:u w:val="single"/>
          <w:lang w:eastAsia="ar-SA"/>
        </w:rPr>
        <w:t>XII.</w:t>
      </w:r>
      <w:r w:rsidR="00C86235" w:rsidRPr="00433BAD">
        <w:rPr>
          <w:rFonts w:eastAsia="Times New Roman" w:cs="Times New Roman"/>
          <w:b/>
          <w:sz w:val="22"/>
          <w:szCs w:val="22"/>
          <w:u w:val="single"/>
          <w:lang w:eastAsia="ar-SA"/>
        </w:rPr>
        <w:t xml:space="preserve"> </w:t>
      </w:r>
      <w:r w:rsidR="008C4F72" w:rsidRPr="00433BAD">
        <w:rPr>
          <w:rFonts w:eastAsia="Times New Roman" w:cs="Times New Roman"/>
          <w:b/>
          <w:sz w:val="22"/>
          <w:szCs w:val="22"/>
          <w:u w:val="single"/>
          <w:lang w:eastAsia="ar-SA"/>
        </w:rPr>
        <w:t>OS</w:t>
      </w:r>
      <w:r w:rsidR="00C86235" w:rsidRPr="00433BAD">
        <w:rPr>
          <w:rFonts w:eastAsia="Times New Roman" w:cs="Times New Roman"/>
          <w:b/>
          <w:sz w:val="22"/>
          <w:szCs w:val="22"/>
          <w:u w:val="single"/>
          <w:lang w:eastAsia="ar-SA"/>
        </w:rPr>
        <w:t>OBY</w:t>
      </w:r>
      <w:r w:rsidR="008C4F72" w:rsidRPr="00433BAD">
        <w:rPr>
          <w:rFonts w:eastAsia="Times New Roman" w:cs="Times New Roman"/>
          <w:b/>
          <w:sz w:val="22"/>
          <w:szCs w:val="22"/>
          <w:u w:val="single"/>
          <w:lang w:eastAsia="ar-SA"/>
        </w:rPr>
        <w:t xml:space="preserve"> U</w:t>
      </w:r>
      <w:r w:rsidR="00C86235" w:rsidRPr="00433BAD">
        <w:rPr>
          <w:rFonts w:eastAsia="Times New Roman" w:cs="Times New Roman"/>
          <w:b/>
          <w:sz w:val="22"/>
          <w:szCs w:val="22"/>
          <w:u w:val="single"/>
          <w:lang w:eastAsia="ar-SA"/>
        </w:rPr>
        <w:t>PRAWNIONE</w:t>
      </w:r>
      <w:r w:rsidR="008C4F72" w:rsidRPr="00433BAD">
        <w:rPr>
          <w:rFonts w:eastAsia="Times New Roman" w:cs="Times New Roman"/>
          <w:b/>
          <w:sz w:val="22"/>
          <w:szCs w:val="22"/>
          <w:u w:val="single"/>
          <w:lang w:eastAsia="ar-SA"/>
        </w:rPr>
        <w:t xml:space="preserve"> DO KOMUNIKOWANIA SIĘ Z </w:t>
      </w:r>
      <w:r w:rsidR="009C410D" w:rsidRPr="00433BAD">
        <w:rPr>
          <w:rFonts w:eastAsia="Times New Roman" w:cs="Times New Roman"/>
          <w:b/>
          <w:sz w:val="22"/>
          <w:szCs w:val="22"/>
          <w:u w:val="single"/>
          <w:lang w:eastAsia="ar-SA"/>
        </w:rPr>
        <w:t>WYKONAWCA</w:t>
      </w:r>
      <w:r w:rsidR="008C4F72" w:rsidRPr="00433BAD">
        <w:rPr>
          <w:rFonts w:eastAsia="Times New Roman" w:cs="Times New Roman"/>
          <w:b/>
          <w:sz w:val="22"/>
          <w:szCs w:val="22"/>
          <w:u w:val="single"/>
          <w:lang w:eastAsia="ar-SA"/>
        </w:rPr>
        <w:t xml:space="preserve">MI </w:t>
      </w:r>
      <w:r w:rsidR="00C86235" w:rsidRPr="00433BAD">
        <w:rPr>
          <w:rFonts w:eastAsia="Times New Roman" w:cs="Times New Roman"/>
          <w:b/>
          <w:sz w:val="22"/>
          <w:szCs w:val="22"/>
          <w:u w:val="single"/>
          <w:lang w:eastAsia="ar-SA"/>
        </w:rPr>
        <w:t xml:space="preserve">– ART. 134 UST. 1 PKT 12 </w:t>
      </w:r>
      <w:r w:rsidR="00323BC0" w:rsidRPr="00433BAD">
        <w:rPr>
          <w:rFonts w:eastAsia="Times New Roman" w:cs="Times New Roman"/>
          <w:b/>
          <w:sz w:val="22"/>
          <w:szCs w:val="22"/>
          <w:u w:val="single"/>
          <w:lang w:eastAsia="ar-SA"/>
        </w:rPr>
        <w:t xml:space="preserve">ustawy </w:t>
      </w:r>
      <w:r w:rsidR="00C86235" w:rsidRPr="00433BAD">
        <w:rPr>
          <w:rFonts w:eastAsia="Times New Roman" w:cs="Times New Roman"/>
          <w:b/>
          <w:sz w:val="22"/>
          <w:szCs w:val="22"/>
          <w:u w:val="single"/>
          <w:lang w:eastAsia="ar-SA"/>
        </w:rPr>
        <w:t>PZP</w:t>
      </w:r>
    </w:p>
    <w:p w:rsidR="00A87599" w:rsidRPr="00433BAD" w:rsidRDefault="000F2C4F" w:rsidP="00C65F5F">
      <w:pPr>
        <w:pStyle w:val="Akapitzlist"/>
        <w:numPr>
          <w:ilvl w:val="0"/>
          <w:numId w:val="21"/>
        </w:numPr>
        <w:shd w:val="clear" w:color="auto" w:fill="FFFFFF"/>
        <w:suppressAutoHyphens/>
        <w:spacing w:line="276" w:lineRule="auto"/>
        <w:ind w:left="284" w:hanging="284"/>
        <w:contextualSpacing/>
        <w:jc w:val="both"/>
        <w:rPr>
          <w:rFonts w:eastAsia="Times New Roman"/>
          <w:sz w:val="22"/>
          <w:szCs w:val="22"/>
        </w:rPr>
      </w:pPr>
      <w:r w:rsidRPr="00433BAD">
        <w:rPr>
          <w:rFonts w:eastAsia="Times New Roman"/>
          <w:sz w:val="22"/>
          <w:szCs w:val="22"/>
        </w:rPr>
        <w:t>Zamawiający</w:t>
      </w:r>
      <w:r w:rsidR="00A87599" w:rsidRPr="00433BAD">
        <w:rPr>
          <w:rFonts w:eastAsia="Times New Roman"/>
          <w:sz w:val="22"/>
          <w:szCs w:val="22"/>
        </w:rPr>
        <w:t xml:space="preserve"> wyznacza następujące osoby do kontaktu z </w:t>
      </w:r>
      <w:r w:rsidR="009C410D" w:rsidRPr="00433BAD">
        <w:rPr>
          <w:rFonts w:eastAsia="Times New Roman"/>
          <w:sz w:val="22"/>
          <w:szCs w:val="22"/>
        </w:rPr>
        <w:t>Wykonawca</w:t>
      </w:r>
      <w:r w:rsidR="00A87599" w:rsidRPr="00433BAD">
        <w:rPr>
          <w:rFonts w:eastAsia="Times New Roman"/>
          <w:sz w:val="22"/>
          <w:szCs w:val="22"/>
        </w:rPr>
        <w:t xml:space="preserve">mi: </w:t>
      </w:r>
    </w:p>
    <w:p w:rsidR="003142E9" w:rsidRPr="00433BAD" w:rsidRDefault="008F64C4" w:rsidP="00C65F5F">
      <w:pPr>
        <w:pStyle w:val="Akapitzlist"/>
        <w:numPr>
          <w:ilvl w:val="1"/>
          <w:numId w:val="21"/>
        </w:numPr>
        <w:shd w:val="clear" w:color="auto" w:fill="FFFFFF"/>
        <w:spacing w:line="276" w:lineRule="auto"/>
        <w:jc w:val="both"/>
        <w:rPr>
          <w:rStyle w:val="Hipercze"/>
          <w:rFonts w:eastAsia="Times New Roman"/>
          <w:color w:val="auto"/>
          <w:sz w:val="22"/>
          <w:szCs w:val="22"/>
          <w:u w:val="none"/>
        </w:rPr>
      </w:pPr>
      <w:r w:rsidRPr="00433BAD">
        <w:rPr>
          <w:rFonts w:eastAsia="Times New Roman"/>
          <w:sz w:val="22"/>
          <w:szCs w:val="22"/>
        </w:rPr>
        <w:t xml:space="preserve">Agnieszka </w:t>
      </w:r>
      <w:proofErr w:type="spellStart"/>
      <w:r w:rsidRPr="00433BAD">
        <w:rPr>
          <w:rFonts w:eastAsia="Times New Roman"/>
          <w:sz w:val="22"/>
          <w:szCs w:val="22"/>
        </w:rPr>
        <w:t>Bonczkowska</w:t>
      </w:r>
      <w:proofErr w:type="spellEnd"/>
      <w:r w:rsidR="00A87599" w:rsidRPr="00433BAD">
        <w:rPr>
          <w:rFonts w:eastAsia="Times New Roman"/>
          <w:sz w:val="22"/>
          <w:szCs w:val="22"/>
        </w:rPr>
        <w:t xml:space="preserve"> – sprawy p</w:t>
      </w:r>
      <w:r w:rsidR="00EE57E3" w:rsidRPr="00433BAD">
        <w:rPr>
          <w:rFonts w:eastAsia="Times New Roman"/>
          <w:sz w:val="22"/>
          <w:szCs w:val="22"/>
        </w:rPr>
        <w:t xml:space="preserve">roceduralne, </w:t>
      </w:r>
      <w:r w:rsidR="00403D4C" w:rsidRPr="00403D4C">
        <w:rPr>
          <w:rFonts w:eastAsia="Times New Roman"/>
          <w:sz w:val="22"/>
          <w:szCs w:val="22"/>
        </w:rPr>
        <w:t xml:space="preserve">tel. 42 675 </w:t>
      </w:r>
      <w:r w:rsidR="004C17E2">
        <w:rPr>
          <w:rFonts w:eastAsia="Times New Roman"/>
          <w:sz w:val="22"/>
          <w:szCs w:val="22"/>
        </w:rPr>
        <w:t>75 77</w:t>
      </w:r>
      <w:r w:rsidR="00403D4C" w:rsidRPr="00403D4C">
        <w:rPr>
          <w:rFonts w:eastAsia="Times New Roman"/>
          <w:sz w:val="22"/>
          <w:szCs w:val="22"/>
        </w:rPr>
        <w:t xml:space="preserve"> e-mail:</w:t>
      </w:r>
      <w:r w:rsidR="004C17E2">
        <w:rPr>
          <w:rFonts w:eastAsia="Times New Roman"/>
          <w:sz w:val="22"/>
          <w:szCs w:val="22"/>
        </w:rPr>
        <w:t xml:space="preserve"> a.bonczkowska</w:t>
      </w:r>
      <w:r w:rsidR="00403D4C" w:rsidRPr="00403D4C">
        <w:rPr>
          <w:rFonts w:eastAsia="Times New Roman"/>
          <w:sz w:val="22"/>
          <w:szCs w:val="22"/>
        </w:rPr>
        <w:t>@csk.umed.pl</w:t>
      </w:r>
    </w:p>
    <w:p w:rsidR="00B41825" w:rsidRPr="00433BAD" w:rsidRDefault="00B41825" w:rsidP="00C65F5F">
      <w:pPr>
        <w:pStyle w:val="Akapitzlist"/>
        <w:numPr>
          <w:ilvl w:val="0"/>
          <w:numId w:val="21"/>
        </w:numPr>
        <w:shd w:val="clear" w:color="auto" w:fill="FFFFFF"/>
        <w:ind w:left="284" w:hanging="284"/>
        <w:jc w:val="both"/>
        <w:rPr>
          <w:rFonts w:eastAsia="Times New Roman"/>
          <w:sz w:val="22"/>
          <w:szCs w:val="22"/>
        </w:rPr>
      </w:pPr>
      <w:r w:rsidRPr="00433BAD">
        <w:rPr>
          <w:rFonts w:eastAsia="Times New Roman"/>
          <w:sz w:val="22"/>
          <w:szCs w:val="22"/>
        </w:rPr>
        <w:lastRenderedPageBreak/>
        <w:t xml:space="preserve">Zgodnie z art. 20 ust. 1 </w:t>
      </w:r>
      <w:r w:rsidR="00433BAD" w:rsidRPr="00433BAD">
        <w:rPr>
          <w:rFonts w:eastAsia="Times New Roman"/>
          <w:sz w:val="22"/>
          <w:szCs w:val="22"/>
        </w:rPr>
        <w:t>ust</w:t>
      </w:r>
      <w:r w:rsidR="00323BC0" w:rsidRPr="00433BAD">
        <w:rPr>
          <w:rFonts w:eastAsia="Times New Roman"/>
          <w:sz w:val="22"/>
          <w:szCs w:val="22"/>
        </w:rPr>
        <w:t xml:space="preserve">awy </w:t>
      </w:r>
      <w:proofErr w:type="spellStart"/>
      <w:r w:rsidRPr="00433BAD">
        <w:rPr>
          <w:rFonts w:eastAsia="Times New Roman"/>
          <w:sz w:val="22"/>
          <w:szCs w:val="22"/>
        </w:rPr>
        <w:t>Pzp</w:t>
      </w:r>
      <w:proofErr w:type="spellEnd"/>
      <w:r w:rsidRPr="00433BAD">
        <w:rPr>
          <w:rFonts w:eastAsia="Times New Roman"/>
          <w:sz w:val="22"/>
          <w:szCs w:val="22"/>
        </w:rPr>
        <w:t xml:space="preserve"> postępowanie o udzielenie zamówienia, z zastrzeżeniem wyjątków  przewidzianych w </w:t>
      </w:r>
      <w:r w:rsidR="00323BC0" w:rsidRPr="00433BAD">
        <w:rPr>
          <w:rFonts w:eastAsia="Times New Roman"/>
          <w:sz w:val="22"/>
          <w:szCs w:val="22"/>
        </w:rPr>
        <w:t xml:space="preserve">ustawie </w:t>
      </w:r>
      <w:proofErr w:type="spellStart"/>
      <w:r w:rsidRPr="00433BAD">
        <w:rPr>
          <w:rFonts w:eastAsia="Times New Roman"/>
          <w:sz w:val="22"/>
          <w:szCs w:val="22"/>
        </w:rPr>
        <w:t>Pzp</w:t>
      </w:r>
      <w:proofErr w:type="spellEnd"/>
      <w:r w:rsidRPr="00433BAD">
        <w:rPr>
          <w:rFonts w:eastAsia="Times New Roman"/>
          <w:sz w:val="22"/>
          <w:szCs w:val="22"/>
        </w:rPr>
        <w:t xml:space="preserve">, prowadzi się pisemnie. </w:t>
      </w:r>
    </w:p>
    <w:p w:rsidR="00B41825" w:rsidRPr="00433BAD" w:rsidRDefault="00B41825" w:rsidP="00C65F5F">
      <w:pPr>
        <w:pStyle w:val="Akapitzlist"/>
        <w:numPr>
          <w:ilvl w:val="0"/>
          <w:numId w:val="21"/>
        </w:numPr>
        <w:ind w:left="284" w:hanging="284"/>
        <w:jc w:val="both"/>
        <w:rPr>
          <w:rFonts w:eastAsia="Times New Roman"/>
          <w:sz w:val="22"/>
          <w:szCs w:val="22"/>
        </w:rPr>
      </w:pPr>
      <w:r w:rsidRPr="00433BAD">
        <w:rPr>
          <w:rFonts w:eastAsia="Times New Roman"/>
          <w:sz w:val="22"/>
          <w:szCs w:val="22"/>
        </w:rPr>
        <w:t xml:space="preserve">Komunikacja ustna </w:t>
      </w:r>
      <w:proofErr w:type="spellStart"/>
      <w:r w:rsidRPr="00433BAD">
        <w:rPr>
          <w:rFonts w:eastAsia="Times New Roman"/>
          <w:sz w:val="22"/>
          <w:szCs w:val="22"/>
        </w:rPr>
        <w:t>zg</w:t>
      </w:r>
      <w:proofErr w:type="spellEnd"/>
      <w:r w:rsidRPr="00433BAD">
        <w:rPr>
          <w:rFonts w:eastAsia="Times New Roman"/>
          <w:sz w:val="22"/>
          <w:szCs w:val="22"/>
        </w:rPr>
        <w:t xml:space="preserve">. z art. 61 ust. 2 </w:t>
      </w:r>
      <w:r w:rsidR="00323BC0" w:rsidRPr="00433BAD">
        <w:rPr>
          <w:rFonts w:eastAsia="Times New Roman"/>
          <w:sz w:val="22"/>
          <w:szCs w:val="22"/>
        </w:rPr>
        <w:t>u</w:t>
      </w:r>
      <w:r w:rsidRPr="00433BAD">
        <w:rPr>
          <w:rFonts w:eastAsia="Times New Roman"/>
          <w:sz w:val="22"/>
          <w:szCs w:val="22"/>
        </w:rPr>
        <w:t xml:space="preserve">stawy </w:t>
      </w:r>
      <w:proofErr w:type="spellStart"/>
      <w:r w:rsidRPr="00433BAD">
        <w:rPr>
          <w:rFonts w:eastAsia="Times New Roman"/>
          <w:sz w:val="22"/>
          <w:szCs w:val="22"/>
        </w:rPr>
        <w:t>Pzp</w:t>
      </w:r>
      <w:proofErr w:type="spellEnd"/>
      <w:r w:rsidRPr="00433BAD">
        <w:rPr>
          <w:rFonts w:eastAsia="Times New Roman"/>
          <w:sz w:val="22"/>
          <w:szCs w:val="22"/>
        </w:rPr>
        <w:t xml:space="preserve"> dopuszczalna jest w odniesieniu do informacji, które nie są istotne, w szczególności nie dotyczą ogłoszenia o zamówieniu lub SWZ, a także ofert. </w:t>
      </w:r>
    </w:p>
    <w:p w:rsidR="009F1376" w:rsidRPr="00433BAD" w:rsidRDefault="009F1376" w:rsidP="009F1376">
      <w:pPr>
        <w:pStyle w:val="Akapitzlist"/>
        <w:spacing w:line="276" w:lineRule="auto"/>
        <w:ind w:left="284"/>
        <w:jc w:val="both"/>
        <w:rPr>
          <w:rFonts w:eastAsia="Times New Roman"/>
          <w:sz w:val="22"/>
          <w:szCs w:val="22"/>
        </w:rPr>
      </w:pPr>
    </w:p>
    <w:p w:rsidR="007D4AC9" w:rsidRPr="00433BAD" w:rsidRDefault="007D4AC9" w:rsidP="00683CF8">
      <w:pPr>
        <w:pStyle w:val="Nagwek9"/>
        <w:suppressAutoHyphens w:val="0"/>
        <w:spacing w:line="276" w:lineRule="auto"/>
        <w:rPr>
          <w:rFonts w:cs="Times New Roman"/>
          <w:sz w:val="22"/>
          <w:szCs w:val="22"/>
          <w:lang w:eastAsia="pl-PL"/>
        </w:rPr>
      </w:pPr>
      <w:r w:rsidRPr="00433BAD">
        <w:rPr>
          <w:rFonts w:cs="Times New Roman"/>
          <w:sz w:val="22"/>
          <w:szCs w:val="22"/>
          <w:lang w:eastAsia="pl-PL"/>
        </w:rPr>
        <w:t>XIII. TERMIN ZWIĄZANIA OFERTĄ</w:t>
      </w:r>
    </w:p>
    <w:p w:rsidR="00402B4E" w:rsidRPr="00433BAD" w:rsidRDefault="009C410D" w:rsidP="00683CF8">
      <w:pPr>
        <w:numPr>
          <w:ilvl w:val="0"/>
          <w:numId w:val="4"/>
        </w:numPr>
        <w:tabs>
          <w:tab w:val="clear" w:pos="720"/>
          <w:tab w:val="num" w:pos="360"/>
        </w:tabs>
        <w:suppressAutoHyphens/>
        <w:spacing w:line="276" w:lineRule="auto"/>
        <w:ind w:left="360"/>
        <w:jc w:val="both"/>
        <w:rPr>
          <w:rFonts w:cs="Times New Roman"/>
          <w:sz w:val="22"/>
          <w:szCs w:val="22"/>
        </w:rPr>
      </w:pPr>
      <w:r w:rsidRPr="00433BAD">
        <w:rPr>
          <w:rFonts w:cs="Times New Roman"/>
          <w:sz w:val="22"/>
          <w:szCs w:val="22"/>
        </w:rPr>
        <w:t>Wykonawca</w:t>
      </w:r>
      <w:r w:rsidR="007D4AC9" w:rsidRPr="00433BAD">
        <w:rPr>
          <w:rFonts w:cs="Times New Roman"/>
          <w:sz w:val="22"/>
          <w:szCs w:val="22"/>
        </w:rPr>
        <w:t xml:space="preserve"> związany jest złożoną ofertą </w:t>
      </w:r>
      <w:r w:rsidR="007643CC" w:rsidRPr="00433BAD">
        <w:rPr>
          <w:rFonts w:cs="Times New Roman"/>
          <w:sz w:val="22"/>
          <w:szCs w:val="22"/>
        </w:rPr>
        <w:t>zgodnie z art. 220 ust. 1</w:t>
      </w:r>
      <w:r w:rsidR="00A91D58" w:rsidRPr="00433BAD">
        <w:rPr>
          <w:rFonts w:cs="Times New Roman"/>
          <w:sz w:val="22"/>
          <w:szCs w:val="22"/>
        </w:rPr>
        <w:t xml:space="preserve"> </w:t>
      </w:r>
      <w:r w:rsidR="00323BC0" w:rsidRPr="00433BAD">
        <w:rPr>
          <w:rFonts w:cs="Times New Roman"/>
          <w:sz w:val="22"/>
          <w:szCs w:val="22"/>
        </w:rPr>
        <w:t>u</w:t>
      </w:r>
      <w:r w:rsidR="00A91D58" w:rsidRPr="00433BAD">
        <w:rPr>
          <w:rFonts w:cs="Times New Roman"/>
          <w:sz w:val="22"/>
          <w:szCs w:val="22"/>
        </w:rPr>
        <w:t>stawy</w:t>
      </w:r>
      <w:r w:rsidR="007643CC" w:rsidRPr="00433BAD">
        <w:rPr>
          <w:rFonts w:cs="Times New Roman"/>
          <w:sz w:val="22"/>
          <w:szCs w:val="22"/>
        </w:rPr>
        <w:t xml:space="preserve"> </w:t>
      </w:r>
      <w:proofErr w:type="spellStart"/>
      <w:r w:rsidR="00323BC0" w:rsidRPr="00433BAD">
        <w:rPr>
          <w:rFonts w:cs="Times New Roman"/>
          <w:sz w:val="22"/>
          <w:szCs w:val="22"/>
        </w:rPr>
        <w:t>Pzp</w:t>
      </w:r>
      <w:proofErr w:type="spellEnd"/>
      <w:r w:rsidR="00323BC0" w:rsidRPr="00433BAD">
        <w:rPr>
          <w:rFonts w:cs="Times New Roman"/>
          <w:sz w:val="22"/>
          <w:szCs w:val="22"/>
        </w:rPr>
        <w:t xml:space="preserve"> </w:t>
      </w:r>
      <w:r w:rsidR="007D4AC9" w:rsidRPr="00433BAD">
        <w:rPr>
          <w:rFonts w:cs="Times New Roman"/>
          <w:sz w:val="22"/>
          <w:szCs w:val="22"/>
        </w:rPr>
        <w:t xml:space="preserve">przez okres </w:t>
      </w:r>
      <w:r w:rsidR="007643CC" w:rsidRPr="00433BAD">
        <w:rPr>
          <w:rFonts w:cs="Times New Roman"/>
          <w:sz w:val="22"/>
          <w:szCs w:val="22"/>
        </w:rPr>
        <w:t>9</w:t>
      </w:r>
      <w:r w:rsidR="00A91D58" w:rsidRPr="00433BAD">
        <w:rPr>
          <w:rFonts w:cs="Times New Roman"/>
          <w:sz w:val="22"/>
          <w:szCs w:val="22"/>
        </w:rPr>
        <w:t xml:space="preserve">0 dni licząc od </w:t>
      </w:r>
      <w:r w:rsidR="00323BC0" w:rsidRPr="00433BAD">
        <w:rPr>
          <w:rFonts w:cs="Times New Roman"/>
          <w:sz w:val="22"/>
          <w:szCs w:val="22"/>
        </w:rPr>
        <w:t xml:space="preserve">dnia </w:t>
      </w:r>
      <w:r w:rsidR="00A91D58" w:rsidRPr="00433BAD">
        <w:rPr>
          <w:rFonts w:cs="Times New Roman"/>
          <w:sz w:val="22"/>
          <w:szCs w:val="22"/>
        </w:rPr>
        <w:t xml:space="preserve">upływu terminu składania </w:t>
      </w:r>
      <w:r w:rsidR="00A91D58" w:rsidRPr="009844AF">
        <w:rPr>
          <w:rFonts w:cs="Times New Roman"/>
          <w:sz w:val="22"/>
          <w:szCs w:val="22"/>
        </w:rPr>
        <w:t xml:space="preserve">ofert do dnia </w:t>
      </w:r>
      <w:r w:rsidR="00DF0CD9" w:rsidRPr="009844AF">
        <w:rPr>
          <w:rFonts w:cs="Times New Roman"/>
          <w:b/>
          <w:sz w:val="22"/>
          <w:szCs w:val="22"/>
          <w:u w:val="single"/>
        </w:rPr>
        <w:t>2</w:t>
      </w:r>
      <w:r w:rsidR="00CF6027">
        <w:rPr>
          <w:rFonts w:cs="Times New Roman"/>
          <w:b/>
          <w:sz w:val="22"/>
          <w:szCs w:val="22"/>
          <w:u w:val="single"/>
        </w:rPr>
        <w:t>2.02.2025</w:t>
      </w:r>
      <w:r w:rsidR="00901781" w:rsidRPr="009844AF">
        <w:rPr>
          <w:rFonts w:cs="Times New Roman"/>
          <w:b/>
          <w:sz w:val="22"/>
          <w:szCs w:val="22"/>
          <w:u w:val="single"/>
        </w:rPr>
        <w:t xml:space="preserve"> r.</w:t>
      </w:r>
      <w:r w:rsidR="00A91D58" w:rsidRPr="009844AF">
        <w:rPr>
          <w:rFonts w:cs="Times New Roman"/>
          <w:b/>
          <w:sz w:val="22"/>
          <w:szCs w:val="22"/>
        </w:rPr>
        <w:t xml:space="preserve"> </w:t>
      </w:r>
      <w:r w:rsidR="007D4AC9" w:rsidRPr="009844AF">
        <w:rPr>
          <w:rFonts w:cs="Times New Roman"/>
          <w:sz w:val="22"/>
          <w:szCs w:val="22"/>
        </w:rPr>
        <w:t xml:space="preserve"> </w:t>
      </w:r>
      <w:r w:rsidR="00C4339A" w:rsidRPr="009844AF">
        <w:rPr>
          <w:rFonts w:cs="Times New Roman"/>
          <w:sz w:val="22"/>
          <w:szCs w:val="22"/>
        </w:rPr>
        <w:t>przy czym</w:t>
      </w:r>
      <w:r w:rsidR="00C4339A" w:rsidRPr="00433BAD">
        <w:rPr>
          <w:rFonts w:cs="Times New Roman"/>
          <w:sz w:val="22"/>
          <w:szCs w:val="22"/>
        </w:rPr>
        <w:t xml:space="preserve"> pierwszym dniem terminu związania ofertą jest dzień, w którym  upływa termin składania ofert.</w:t>
      </w:r>
    </w:p>
    <w:p w:rsidR="009033B1" w:rsidRPr="00433BAD" w:rsidRDefault="009033B1" w:rsidP="00683CF8">
      <w:pPr>
        <w:numPr>
          <w:ilvl w:val="0"/>
          <w:numId w:val="4"/>
        </w:numPr>
        <w:tabs>
          <w:tab w:val="clear" w:pos="720"/>
          <w:tab w:val="num" w:pos="360"/>
        </w:tabs>
        <w:suppressAutoHyphens/>
        <w:spacing w:line="276" w:lineRule="auto"/>
        <w:ind w:left="360"/>
        <w:jc w:val="both"/>
        <w:rPr>
          <w:rFonts w:cs="Times New Roman"/>
          <w:sz w:val="22"/>
          <w:szCs w:val="22"/>
        </w:rPr>
      </w:pPr>
      <w:r w:rsidRPr="00433BAD">
        <w:rPr>
          <w:rFonts w:cs="Times New Roman"/>
          <w:sz w:val="22"/>
          <w:szCs w:val="22"/>
        </w:rPr>
        <w:t>W przypadku</w:t>
      </w:r>
      <w:r w:rsidR="00063D9B" w:rsidRPr="00433BAD">
        <w:rPr>
          <w:rFonts w:cs="Times New Roman"/>
          <w:sz w:val="22"/>
          <w:szCs w:val="22"/>
        </w:rPr>
        <w:t>,</w:t>
      </w:r>
      <w:r w:rsidRPr="00433BAD">
        <w:rPr>
          <w:rFonts w:cs="Times New Roman"/>
          <w:sz w:val="22"/>
          <w:szCs w:val="22"/>
        </w:rPr>
        <w:t xml:space="preserve"> gdy wybór najkorzystniejszej oferty nie nastąpi przed upływem terminu związania ofertą, o którym mowa w</w:t>
      </w:r>
      <w:r w:rsidR="003142E9" w:rsidRPr="00433BAD">
        <w:rPr>
          <w:rFonts w:cs="Times New Roman"/>
          <w:sz w:val="22"/>
          <w:szCs w:val="22"/>
        </w:rPr>
        <w:t xml:space="preserve"> </w:t>
      </w:r>
      <w:r w:rsidRPr="00433BAD">
        <w:rPr>
          <w:rFonts w:cs="Times New Roman"/>
          <w:sz w:val="22"/>
          <w:szCs w:val="22"/>
        </w:rPr>
        <w:t>ust.</w:t>
      </w:r>
      <w:r w:rsidR="00EE10DA" w:rsidRPr="00433BAD">
        <w:rPr>
          <w:rFonts w:cs="Times New Roman"/>
          <w:sz w:val="22"/>
          <w:szCs w:val="22"/>
        </w:rPr>
        <w:t xml:space="preserve"> </w:t>
      </w:r>
      <w:r w:rsidRPr="00433BAD">
        <w:rPr>
          <w:rFonts w:cs="Times New Roman"/>
          <w:sz w:val="22"/>
          <w:szCs w:val="22"/>
        </w:rPr>
        <w:t xml:space="preserve">2, </w:t>
      </w:r>
      <w:r w:rsidR="000F2C4F" w:rsidRPr="00433BAD">
        <w:rPr>
          <w:rFonts w:cs="Times New Roman"/>
          <w:sz w:val="22"/>
          <w:szCs w:val="22"/>
        </w:rPr>
        <w:t>Zamawiający</w:t>
      </w:r>
      <w:r w:rsidRPr="00433BAD">
        <w:rPr>
          <w:rFonts w:cs="Times New Roman"/>
          <w:sz w:val="22"/>
          <w:szCs w:val="22"/>
        </w:rPr>
        <w:t xml:space="preserve"> przed upływem terminu związania ofertą, zwraca się jednokrotnie do </w:t>
      </w:r>
      <w:r w:rsidR="002B0955" w:rsidRPr="00433BAD">
        <w:rPr>
          <w:rFonts w:cs="Times New Roman"/>
          <w:sz w:val="22"/>
          <w:szCs w:val="22"/>
        </w:rPr>
        <w:t>W</w:t>
      </w:r>
      <w:r w:rsidRPr="00433BAD">
        <w:rPr>
          <w:rFonts w:cs="Times New Roman"/>
          <w:sz w:val="22"/>
          <w:szCs w:val="22"/>
        </w:rPr>
        <w:t>ykonawców o wyrażenie zgody na przedłużenie tego terminu o wskazywany przez niego okres, nie dłuższy niż 60</w:t>
      </w:r>
      <w:r w:rsidR="00B76B82" w:rsidRPr="00433BAD">
        <w:rPr>
          <w:rFonts w:cs="Times New Roman"/>
          <w:sz w:val="22"/>
          <w:szCs w:val="22"/>
        </w:rPr>
        <w:t xml:space="preserve"> </w:t>
      </w:r>
      <w:r w:rsidRPr="00433BAD">
        <w:rPr>
          <w:rFonts w:cs="Times New Roman"/>
          <w:sz w:val="22"/>
          <w:szCs w:val="22"/>
        </w:rPr>
        <w:t>dni.</w:t>
      </w:r>
    </w:p>
    <w:p w:rsidR="009033B1" w:rsidRPr="00433BAD" w:rsidRDefault="009033B1" w:rsidP="00683CF8">
      <w:pPr>
        <w:numPr>
          <w:ilvl w:val="0"/>
          <w:numId w:val="4"/>
        </w:numPr>
        <w:tabs>
          <w:tab w:val="clear" w:pos="720"/>
          <w:tab w:val="num" w:pos="360"/>
        </w:tabs>
        <w:suppressAutoHyphens/>
        <w:spacing w:line="276" w:lineRule="auto"/>
        <w:ind w:left="360"/>
        <w:jc w:val="both"/>
        <w:rPr>
          <w:rFonts w:cs="Times New Roman"/>
          <w:sz w:val="22"/>
          <w:szCs w:val="22"/>
        </w:rPr>
      </w:pPr>
      <w:r w:rsidRPr="00433BAD">
        <w:rPr>
          <w:rFonts w:cs="Times New Roman"/>
          <w:sz w:val="22"/>
          <w:szCs w:val="22"/>
        </w:rPr>
        <w:t xml:space="preserve">Przedłużenie terminu związania ofertą, o którym mowa w ust. 2, wymaga złożenia przez </w:t>
      </w:r>
      <w:r w:rsidR="002B0955" w:rsidRPr="00433BAD">
        <w:rPr>
          <w:rFonts w:cs="Times New Roman"/>
          <w:sz w:val="22"/>
          <w:szCs w:val="22"/>
        </w:rPr>
        <w:t>W</w:t>
      </w:r>
      <w:r w:rsidRPr="00433BAD">
        <w:rPr>
          <w:rFonts w:cs="Times New Roman"/>
          <w:sz w:val="22"/>
          <w:szCs w:val="22"/>
        </w:rPr>
        <w:t>ykonawcę pisemnego oświadczenia o wyrażeniu zgody na przedłużenie terminu związania ofertą.</w:t>
      </w:r>
    </w:p>
    <w:p w:rsidR="009033B1" w:rsidRPr="00433BAD" w:rsidRDefault="009033B1" w:rsidP="00683CF8">
      <w:pPr>
        <w:numPr>
          <w:ilvl w:val="0"/>
          <w:numId w:val="4"/>
        </w:numPr>
        <w:tabs>
          <w:tab w:val="clear" w:pos="720"/>
          <w:tab w:val="num" w:pos="360"/>
        </w:tabs>
        <w:suppressAutoHyphens/>
        <w:spacing w:line="276" w:lineRule="auto"/>
        <w:ind w:left="360"/>
        <w:jc w:val="both"/>
        <w:rPr>
          <w:rFonts w:cs="Times New Roman"/>
          <w:sz w:val="22"/>
          <w:szCs w:val="22"/>
        </w:rPr>
      </w:pPr>
      <w:r w:rsidRPr="00433BAD">
        <w:rPr>
          <w:rFonts w:cs="Times New Roman"/>
          <w:sz w:val="22"/>
          <w:szCs w:val="22"/>
        </w:rPr>
        <w:t xml:space="preserve">W przypadku gdy </w:t>
      </w:r>
      <w:r w:rsidR="000F2C4F" w:rsidRPr="00433BAD">
        <w:rPr>
          <w:rFonts w:cs="Times New Roman"/>
          <w:sz w:val="22"/>
          <w:szCs w:val="22"/>
        </w:rPr>
        <w:t>Zamawiający</w:t>
      </w:r>
      <w:r w:rsidRPr="00433BAD">
        <w:rPr>
          <w:rFonts w:cs="Times New Roman"/>
          <w:sz w:val="22"/>
          <w:szCs w:val="22"/>
        </w:rPr>
        <w:t xml:space="preserve"> żąda wniesienia wadium, przedłużenie terminu związania ofertą, o którym mowa w ust.</w:t>
      </w:r>
      <w:r w:rsidR="00433BAD">
        <w:rPr>
          <w:rFonts w:cs="Times New Roman"/>
          <w:sz w:val="22"/>
          <w:szCs w:val="22"/>
        </w:rPr>
        <w:t xml:space="preserve"> </w:t>
      </w:r>
      <w:r w:rsidRPr="00433BAD">
        <w:rPr>
          <w:rFonts w:cs="Times New Roman"/>
          <w:sz w:val="22"/>
          <w:szCs w:val="22"/>
        </w:rPr>
        <w:t>2, następuje wraz z przedłużeniem okresu ważności wadium albo, jeżeli nie jest to możliwe, z wniesieniem nowego wadium na przedłużony okres związania ofertą</w:t>
      </w:r>
    </w:p>
    <w:p w:rsidR="007D4AC9" w:rsidRPr="00433BAD" w:rsidRDefault="007D4AC9" w:rsidP="00683CF8">
      <w:pPr>
        <w:suppressAutoHyphens/>
        <w:spacing w:line="276" w:lineRule="auto"/>
        <w:jc w:val="both"/>
        <w:rPr>
          <w:rFonts w:eastAsia="Times New Roman" w:cs="Times New Roman"/>
          <w:sz w:val="22"/>
          <w:szCs w:val="22"/>
          <w:lang w:eastAsia="ar-SA"/>
        </w:rPr>
      </w:pPr>
    </w:p>
    <w:p w:rsidR="00E85017" w:rsidRPr="009844AF" w:rsidRDefault="00E85017" w:rsidP="00E85017">
      <w:pPr>
        <w:pStyle w:val="Nagwek9"/>
        <w:suppressAutoHyphens w:val="0"/>
        <w:rPr>
          <w:rFonts w:cs="Times New Roman"/>
          <w:sz w:val="22"/>
          <w:szCs w:val="22"/>
          <w:lang w:eastAsia="pl-PL"/>
        </w:rPr>
      </w:pPr>
      <w:r w:rsidRPr="009844AF">
        <w:rPr>
          <w:rFonts w:cs="Times New Roman"/>
          <w:sz w:val="22"/>
          <w:szCs w:val="22"/>
          <w:lang w:eastAsia="pl-PL"/>
        </w:rPr>
        <w:t>XIV. OPIS SPOSOBU PRZYGOTOWANIA OFERT</w:t>
      </w:r>
    </w:p>
    <w:p w:rsidR="00B1409D" w:rsidRPr="009844AF" w:rsidRDefault="00C71FE7" w:rsidP="00C65F5F">
      <w:pPr>
        <w:numPr>
          <w:ilvl w:val="0"/>
          <w:numId w:val="27"/>
        </w:numPr>
        <w:suppressAutoHyphens/>
        <w:ind w:left="426" w:hanging="284"/>
        <w:jc w:val="both"/>
        <w:rPr>
          <w:sz w:val="22"/>
          <w:szCs w:val="22"/>
        </w:rPr>
      </w:pPr>
      <w:r w:rsidRPr="009844AF">
        <w:rPr>
          <w:rFonts w:cs="Times New Roman"/>
          <w:sz w:val="22"/>
          <w:szCs w:val="22"/>
        </w:rPr>
        <w:t xml:space="preserve">Każdy Wykonawca może </w:t>
      </w:r>
      <w:r w:rsidR="00D337F2" w:rsidRPr="009844AF">
        <w:rPr>
          <w:rFonts w:cs="Times New Roman"/>
          <w:sz w:val="22"/>
          <w:szCs w:val="22"/>
        </w:rPr>
        <w:t xml:space="preserve">złożyć </w:t>
      </w:r>
      <w:r w:rsidRPr="009844AF">
        <w:rPr>
          <w:rFonts w:cs="Times New Roman"/>
          <w:sz w:val="22"/>
          <w:szCs w:val="22"/>
        </w:rPr>
        <w:t xml:space="preserve">w niniejszym postępowaniu tylko jedną ofertę. </w:t>
      </w:r>
    </w:p>
    <w:p w:rsidR="00B1409D" w:rsidRPr="00B3430C" w:rsidRDefault="00B1409D" w:rsidP="00C65F5F">
      <w:pPr>
        <w:numPr>
          <w:ilvl w:val="0"/>
          <w:numId w:val="27"/>
        </w:numPr>
        <w:suppressAutoHyphens/>
        <w:ind w:left="426" w:hanging="284"/>
        <w:jc w:val="both"/>
        <w:rPr>
          <w:sz w:val="22"/>
          <w:szCs w:val="22"/>
        </w:rPr>
      </w:pPr>
      <w:bookmarkStart w:id="5" w:name="_GoBack"/>
      <w:r w:rsidRPr="00B3430C">
        <w:rPr>
          <w:rFonts w:cs="Times New Roman"/>
          <w:sz w:val="22"/>
          <w:szCs w:val="22"/>
        </w:rPr>
        <w:t>Wykonawca składa wraz z ofertą:</w:t>
      </w:r>
    </w:p>
    <w:bookmarkEnd w:id="5"/>
    <w:p w:rsidR="00B1409D" w:rsidRPr="009844AF" w:rsidRDefault="00B1409D" w:rsidP="00C65F5F">
      <w:pPr>
        <w:pStyle w:val="Akapitzlist"/>
        <w:numPr>
          <w:ilvl w:val="1"/>
          <w:numId w:val="59"/>
        </w:numPr>
        <w:suppressAutoHyphens/>
        <w:ind w:left="851" w:hanging="425"/>
        <w:jc w:val="both"/>
        <w:rPr>
          <w:sz w:val="22"/>
          <w:szCs w:val="22"/>
        </w:rPr>
      </w:pPr>
      <w:r w:rsidRPr="009844AF">
        <w:rPr>
          <w:b/>
          <w:snapToGrid w:val="0"/>
          <w:sz w:val="22"/>
          <w:szCs w:val="22"/>
        </w:rPr>
        <w:t>FORMULARZ OFERTOWY</w:t>
      </w:r>
      <w:r w:rsidRPr="009844AF">
        <w:rPr>
          <w:b/>
          <w:i/>
          <w:snapToGrid w:val="0"/>
          <w:sz w:val="22"/>
          <w:szCs w:val="22"/>
        </w:rPr>
        <w:t xml:space="preserve"> -</w:t>
      </w:r>
      <w:r w:rsidRPr="009844AF">
        <w:rPr>
          <w:snapToGrid w:val="0"/>
          <w:sz w:val="22"/>
          <w:szCs w:val="22"/>
        </w:rPr>
        <w:t xml:space="preserve"> wypełniony i sporządzony z wykorzystaniem wzoru stanowiącego </w:t>
      </w:r>
      <w:r w:rsidRPr="009844AF">
        <w:rPr>
          <w:b/>
          <w:snapToGrid w:val="0"/>
          <w:sz w:val="22"/>
          <w:szCs w:val="22"/>
        </w:rPr>
        <w:t>– Załącznik Nr 1 do SWZ</w:t>
      </w:r>
      <w:r w:rsidR="009C414E" w:rsidRPr="009844AF">
        <w:rPr>
          <w:b/>
          <w:snapToGrid w:val="0"/>
          <w:sz w:val="22"/>
          <w:szCs w:val="22"/>
        </w:rPr>
        <w:t>,</w:t>
      </w:r>
    </w:p>
    <w:p w:rsidR="00B1409D" w:rsidRPr="009844AF" w:rsidRDefault="00B1409D" w:rsidP="00C65F5F">
      <w:pPr>
        <w:pStyle w:val="Akapitzlist"/>
        <w:numPr>
          <w:ilvl w:val="1"/>
          <w:numId w:val="59"/>
        </w:numPr>
        <w:suppressAutoHyphens/>
        <w:ind w:left="851" w:hanging="425"/>
        <w:jc w:val="both"/>
        <w:rPr>
          <w:sz w:val="22"/>
          <w:szCs w:val="22"/>
        </w:rPr>
      </w:pPr>
      <w:r w:rsidRPr="009844AF">
        <w:rPr>
          <w:b/>
          <w:snapToGrid w:val="0"/>
          <w:sz w:val="22"/>
          <w:szCs w:val="22"/>
        </w:rPr>
        <w:t xml:space="preserve">Parametry techniczne </w:t>
      </w:r>
      <w:r w:rsidRPr="009844AF">
        <w:rPr>
          <w:bCs/>
          <w:sz w:val="22"/>
          <w:szCs w:val="22"/>
        </w:rPr>
        <w:t xml:space="preserve">- </w:t>
      </w:r>
      <w:r w:rsidRPr="009844AF">
        <w:rPr>
          <w:b/>
          <w:snapToGrid w:val="0"/>
          <w:sz w:val="22"/>
          <w:szCs w:val="22"/>
        </w:rPr>
        <w:t>Załącznik nr 2 do SWZ,</w:t>
      </w:r>
    </w:p>
    <w:p w:rsidR="00B1409D" w:rsidRPr="009844AF" w:rsidRDefault="00B1409D" w:rsidP="00C65F5F">
      <w:pPr>
        <w:pStyle w:val="Akapitzlist"/>
        <w:numPr>
          <w:ilvl w:val="1"/>
          <w:numId w:val="59"/>
        </w:numPr>
        <w:suppressAutoHyphens/>
        <w:ind w:left="851" w:hanging="425"/>
        <w:jc w:val="both"/>
        <w:rPr>
          <w:sz w:val="22"/>
          <w:szCs w:val="22"/>
        </w:rPr>
      </w:pPr>
      <w:r w:rsidRPr="009844AF">
        <w:rPr>
          <w:b/>
          <w:bCs/>
          <w:iCs/>
          <w:sz w:val="22"/>
          <w:szCs w:val="22"/>
        </w:rPr>
        <w:t>DOKUMENTY / PEŁNOMOCNICTWO</w:t>
      </w:r>
      <w:r w:rsidRPr="009844AF">
        <w:rPr>
          <w:b/>
          <w:bCs/>
          <w:i/>
          <w:iCs/>
          <w:sz w:val="22"/>
          <w:szCs w:val="22"/>
        </w:rPr>
        <w:t xml:space="preserve"> </w:t>
      </w:r>
      <w:r w:rsidRPr="009844AF">
        <w:rPr>
          <w:b/>
          <w:bCs/>
          <w:sz w:val="22"/>
          <w:szCs w:val="22"/>
        </w:rPr>
        <w:t>-</w:t>
      </w:r>
      <w:r w:rsidRPr="009844AF">
        <w:rPr>
          <w:color w:val="000000"/>
          <w:sz w:val="22"/>
          <w:szCs w:val="22"/>
        </w:rPr>
        <w:t xml:space="preserve"> do reprezentowania Wykonawcy osoby /osób, podpisującej/ podpisujących ofertę</w:t>
      </w:r>
      <w:r w:rsidRPr="009844AF">
        <w:rPr>
          <w:bCs/>
          <w:color w:val="000000"/>
          <w:sz w:val="22"/>
          <w:szCs w:val="22"/>
        </w:rPr>
        <w:t xml:space="preserve">, dokumenty lub oświadczenia </w:t>
      </w:r>
      <w:r w:rsidRPr="009844AF">
        <w:rPr>
          <w:color w:val="000000"/>
          <w:sz w:val="22"/>
          <w:szCs w:val="22"/>
        </w:rPr>
        <w:t>załączone do oferty (o ile dotyczy).</w:t>
      </w:r>
    </w:p>
    <w:p w:rsidR="00433BAD" w:rsidRPr="009844AF" w:rsidRDefault="009C414E" w:rsidP="00C65F5F">
      <w:pPr>
        <w:pStyle w:val="Akapitzlist"/>
        <w:numPr>
          <w:ilvl w:val="1"/>
          <w:numId w:val="59"/>
        </w:numPr>
        <w:suppressAutoHyphens/>
        <w:ind w:left="851" w:hanging="425"/>
        <w:jc w:val="both"/>
        <w:rPr>
          <w:sz w:val="22"/>
          <w:szCs w:val="22"/>
        </w:rPr>
      </w:pPr>
      <w:r w:rsidRPr="009844AF">
        <w:rPr>
          <w:sz w:val="22"/>
          <w:szCs w:val="22"/>
        </w:rPr>
        <w:t>p</w:t>
      </w:r>
      <w:r w:rsidR="00B1409D" w:rsidRPr="009844AF">
        <w:rPr>
          <w:sz w:val="22"/>
          <w:szCs w:val="22"/>
        </w:rPr>
        <w:t>ełnomocnictwo lub inny dokument potwierdzający umocowanie do reprezentowania ich w postępowaniu albo do reprezentowania w postępowaniu i zawarcia umowy w sprawie zamówienia publicznego, jeżeli ofertę składają Wykonawcy wspólnie ubiegający się o udzielenie zamówienia</w:t>
      </w:r>
      <w:r w:rsidRPr="009844AF">
        <w:rPr>
          <w:sz w:val="22"/>
          <w:szCs w:val="22"/>
        </w:rPr>
        <w:t>;</w:t>
      </w:r>
    </w:p>
    <w:p w:rsidR="00433BAD" w:rsidRPr="009844AF" w:rsidRDefault="009C414E" w:rsidP="00C65F5F">
      <w:pPr>
        <w:pStyle w:val="Akapitzlist"/>
        <w:numPr>
          <w:ilvl w:val="1"/>
          <w:numId w:val="59"/>
        </w:numPr>
        <w:suppressAutoHyphens/>
        <w:ind w:left="851" w:hanging="425"/>
        <w:jc w:val="both"/>
        <w:rPr>
          <w:sz w:val="22"/>
          <w:szCs w:val="22"/>
        </w:rPr>
      </w:pPr>
      <w:r w:rsidRPr="009844AF">
        <w:rPr>
          <w:snapToGrid w:val="0"/>
          <w:sz w:val="22"/>
          <w:szCs w:val="22"/>
        </w:rPr>
        <w:t>z</w:t>
      </w:r>
      <w:r w:rsidR="00B1409D" w:rsidRPr="009844AF">
        <w:rPr>
          <w:snapToGrid w:val="0"/>
          <w:sz w:val="22"/>
          <w:szCs w:val="22"/>
        </w:rPr>
        <w:t>obowiązanie podmiotu udostępniającego zasoby (o ile dotyczy), według wzoru stanowiącego załącznik nr 4 do SWZ</w:t>
      </w:r>
      <w:r w:rsidRPr="009844AF">
        <w:rPr>
          <w:snapToGrid w:val="0"/>
          <w:sz w:val="22"/>
          <w:szCs w:val="22"/>
        </w:rPr>
        <w:t>,</w:t>
      </w:r>
    </w:p>
    <w:p w:rsidR="00B1409D" w:rsidRPr="009844AF" w:rsidRDefault="009C414E" w:rsidP="00C65F5F">
      <w:pPr>
        <w:pStyle w:val="Akapitzlist"/>
        <w:numPr>
          <w:ilvl w:val="1"/>
          <w:numId w:val="59"/>
        </w:numPr>
        <w:suppressAutoHyphens/>
        <w:ind w:left="851" w:hanging="425"/>
        <w:jc w:val="both"/>
        <w:rPr>
          <w:sz w:val="22"/>
          <w:szCs w:val="22"/>
        </w:rPr>
      </w:pPr>
      <w:r w:rsidRPr="009844AF">
        <w:rPr>
          <w:snapToGrid w:val="0"/>
          <w:sz w:val="22"/>
          <w:szCs w:val="22"/>
        </w:rPr>
        <w:t>p</w:t>
      </w:r>
      <w:r w:rsidR="00B1409D" w:rsidRPr="009844AF">
        <w:rPr>
          <w:snapToGrid w:val="0"/>
          <w:sz w:val="22"/>
          <w:szCs w:val="22"/>
        </w:rPr>
        <w:t xml:space="preserve">rzedmiotowe środki dowodowe </w:t>
      </w:r>
    </w:p>
    <w:p w:rsidR="00C71FE7" w:rsidRPr="00433BAD" w:rsidRDefault="00C71FE7" w:rsidP="00C65F5F">
      <w:pPr>
        <w:numPr>
          <w:ilvl w:val="0"/>
          <w:numId w:val="27"/>
        </w:numPr>
        <w:ind w:left="426" w:hanging="284"/>
        <w:jc w:val="both"/>
        <w:rPr>
          <w:rFonts w:cs="Times New Roman"/>
          <w:sz w:val="22"/>
          <w:szCs w:val="22"/>
        </w:rPr>
      </w:pPr>
      <w:r w:rsidRPr="009844AF">
        <w:rPr>
          <w:rFonts w:cs="Times New Roman"/>
          <w:color w:val="000000"/>
          <w:sz w:val="22"/>
          <w:szCs w:val="22"/>
        </w:rPr>
        <w:t>Treść oferty musi być zgodna z wymaganiami</w:t>
      </w:r>
      <w:r w:rsidRPr="00433BAD">
        <w:rPr>
          <w:rFonts w:cs="Times New Roman"/>
          <w:color w:val="000000"/>
          <w:sz w:val="22"/>
          <w:szCs w:val="22"/>
        </w:rPr>
        <w:t xml:space="preserve"> Zamawiającego określonymi w dokumentach zamówienia.</w:t>
      </w:r>
    </w:p>
    <w:p w:rsidR="00C71FE7" w:rsidRPr="00433BAD" w:rsidRDefault="00C71FE7" w:rsidP="00C65F5F">
      <w:pPr>
        <w:numPr>
          <w:ilvl w:val="0"/>
          <w:numId w:val="27"/>
        </w:numPr>
        <w:ind w:left="426" w:hanging="284"/>
        <w:jc w:val="both"/>
        <w:rPr>
          <w:rFonts w:cs="Times New Roman"/>
          <w:color w:val="000000"/>
          <w:sz w:val="22"/>
          <w:szCs w:val="22"/>
        </w:rPr>
      </w:pPr>
      <w:r w:rsidRPr="00433BAD">
        <w:rPr>
          <w:rFonts w:cs="Times New Roman"/>
          <w:color w:val="000000"/>
          <w:sz w:val="22"/>
          <w:szCs w:val="22"/>
        </w:rPr>
        <w:t>Oferta może być złożona tylko do upływu terminu składania ofert.</w:t>
      </w:r>
    </w:p>
    <w:p w:rsidR="00C71FE7" w:rsidRPr="00433BAD" w:rsidRDefault="00C71FE7" w:rsidP="00C65F5F">
      <w:pPr>
        <w:numPr>
          <w:ilvl w:val="0"/>
          <w:numId w:val="27"/>
        </w:numPr>
        <w:ind w:left="426" w:hanging="284"/>
        <w:jc w:val="both"/>
        <w:rPr>
          <w:rFonts w:cs="Times New Roman"/>
          <w:sz w:val="22"/>
          <w:szCs w:val="22"/>
        </w:rPr>
      </w:pPr>
      <w:r w:rsidRPr="00433BAD">
        <w:rPr>
          <w:rFonts w:cs="Times New Roman"/>
          <w:b/>
          <w:color w:val="000000"/>
          <w:sz w:val="22"/>
          <w:szCs w:val="22"/>
          <w:u w:val="single"/>
        </w:rPr>
        <w:t>Ofertę sporządza się w języku polskim, w postaci elektronicznej i opatruje kwalifikowanym podpisem elektronicznym pod rygorem nieważności, przez osobę lub osoby upoważnione do reprezentacji Wykonawcy.</w:t>
      </w:r>
    </w:p>
    <w:p w:rsidR="00C71FE7" w:rsidRPr="00433BAD" w:rsidRDefault="00C71FE7" w:rsidP="00C65F5F">
      <w:pPr>
        <w:numPr>
          <w:ilvl w:val="0"/>
          <w:numId w:val="27"/>
        </w:numPr>
        <w:autoSpaceDE w:val="0"/>
        <w:autoSpaceDN w:val="0"/>
        <w:adjustRightInd w:val="0"/>
        <w:ind w:left="426" w:hanging="284"/>
        <w:jc w:val="both"/>
        <w:rPr>
          <w:rFonts w:cs="Times New Roman"/>
          <w:color w:val="000000"/>
          <w:sz w:val="22"/>
          <w:szCs w:val="22"/>
          <w:u w:val="single"/>
        </w:rPr>
      </w:pPr>
      <w:r w:rsidRPr="00433BAD">
        <w:rPr>
          <w:rFonts w:cs="Times New Roman"/>
          <w:color w:val="000000"/>
          <w:sz w:val="22"/>
          <w:szCs w:val="22"/>
          <w:u w:val="single"/>
        </w:rPr>
        <w:t>Wskazane jest, aby każdy elektroniczny dokument (plik) był podpisany osobno</w:t>
      </w:r>
      <w:r w:rsidRPr="00433BAD">
        <w:rPr>
          <w:rFonts w:cs="Times New Roman"/>
          <w:color w:val="000000"/>
          <w:sz w:val="22"/>
          <w:szCs w:val="22"/>
        </w:rPr>
        <w:t xml:space="preserve">. </w:t>
      </w:r>
      <w:r w:rsidRPr="00433BAD">
        <w:rPr>
          <w:rFonts w:cs="Times New Roman"/>
          <w:color w:val="000000"/>
          <w:sz w:val="22"/>
          <w:szCs w:val="22"/>
          <w:u w:val="single"/>
        </w:rPr>
        <w:t xml:space="preserve">Zaleca się aby załączone pliki zawierały nr postępowania, oznaczenie Wykonawcy oraz nazwę identyfikującą dany dokument. </w:t>
      </w:r>
    </w:p>
    <w:p w:rsidR="00C71FE7" w:rsidRPr="00433BAD" w:rsidRDefault="00C71FE7" w:rsidP="00C65F5F">
      <w:pPr>
        <w:numPr>
          <w:ilvl w:val="0"/>
          <w:numId w:val="27"/>
        </w:numPr>
        <w:ind w:left="426" w:hanging="284"/>
        <w:jc w:val="both"/>
        <w:rPr>
          <w:rFonts w:cs="Times New Roman"/>
          <w:sz w:val="22"/>
          <w:szCs w:val="22"/>
        </w:rPr>
      </w:pPr>
      <w:r w:rsidRPr="00433BAD">
        <w:rPr>
          <w:rFonts w:cs="Times New Roman"/>
          <w:sz w:val="22"/>
          <w:szCs w:val="22"/>
        </w:rPr>
        <w:t xml:space="preserve">Zaleca się, aby wszystkie załączniki do SWZ wymagane w ofercie (formularze, oświadczenia) były sporządzone na wzorach zaproponowanych przez Zamawiającego. W przypadku nie skorzystania z tych wzorów przez Wykonawcę, wymagane jest zapewnienie zgodności pod względem treści z wzorami załączonymi do SWZ. Wszystkie pola i pozycje tych wzorów winny być wypełnione, a w szczególności zawierać wszystkie wymagane informacje i dane. </w:t>
      </w:r>
    </w:p>
    <w:p w:rsidR="00C71FE7" w:rsidRPr="00433BAD" w:rsidRDefault="00C71FE7" w:rsidP="00C65F5F">
      <w:pPr>
        <w:numPr>
          <w:ilvl w:val="0"/>
          <w:numId w:val="27"/>
        </w:numPr>
        <w:ind w:left="426" w:hanging="284"/>
        <w:jc w:val="both"/>
        <w:rPr>
          <w:rFonts w:cs="Times New Roman"/>
          <w:sz w:val="22"/>
          <w:szCs w:val="22"/>
        </w:rPr>
      </w:pPr>
      <w:r w:rsidRPr="00433BAD">
        <w:rPr>
          <w:rFonts w:cs="Times New Roman"/>
          <w:sz w:val="22"/>
          <w:szCs w:val="22"/>
        </w:rPr>
        <w:t>Jeśli jakiś z dokumentów wymaganych nie dotyczy Wykonawcy, do oferty należy załączyć oświadczenie z informacją na ten temat.</w:t>
      </w:r>
    </w:p>
    <w:p w:rsidR="00C71FE7" w:rsidRPr="00433BAD" w:rsidRDefault="00C71FE7" w:rsidP="00C65F5F">
      <w:pPr>
        <w:numPr>
          <w:ilvl w:val="0"/>
          <w:numId w:val="27"/>
        </w:numPr>
        <w:ind w:left="567" w:hanging="425"/>
        <w:jc w:val="both"/>
        <w:rPr>
          <w:rFonts w:cs="Times New Roman"/>
          <w:sz w:val="22"/>
          <w:szCs w:val="22"/>
        </w:rPr>
      </w:pPr>
      <w:r w:rsidRPr="00433BAD">
        <w:rPr>
          <w:rFonts w:cs="Times New Roman"/>
          <w:sz w:val="22"/>
          <w:szCs w:val="22"/>
        </w:rPr>
        <w:t>Wykonawca musi zapoznać się i zaakceptować wszystkie warunki przedmiotowe SWZ.</w:t>
      </w:r>
    </w:p>
    <w:p w:rsidR="00C71FE7" w:rsidRPr="00433BAD" w:rsidRDefault="00C71FE7" w:rsidP="00C65F5F">
      <w:pPr>
        <w:numPr>
          <w:ilvl w:val="0"/>
          <w:numId w:val="27"/>
        </w:numPr>
        <w:ind w:left="567" w:hanging="425"/>
        <w:jc w:val="both"/>
        <w:rPr>
          <w:rFonts w:cs="Times New Roman"/>
          <w:sz w:val="22"/>
          <w:szCs w:val="22"/>
        </w:rPr>
      </w:pPr>
      <w:r w:rsidRPr="00433BAD">
        <w:rPr>
          <w:rFonts w:cs="Times New Roman"/>
          <w:sz w:val="22"/>
          <w:szCs w:val="22"/>
        </w:rPr>
        <w:t>Wykonawca zaproponuje cenę, w której zawierać się będą wszystkie koszty, jakie musi ponieść, aby wykonać  przedmiot zamówienia, zgodnie z wymaganiami Zamawiającego.</w:t>
      </w:r>
    </w:p>
    <w:p w:rsidR="00C71FE7" w:rsidRPr="00433BAD" w:rsidRDefault="00C71FE7" w:rsidP="00C65F5F">
      <w:pPr>
        <w:numPr>
          <w:ilvl w:val="0"/>
          <w:numId w:val="27"/>
        </w:numPr>
        <w:ind w:left="567" w:hanging="425"/>
        <w:jc w:val="both"/>
        <w:rPr>
          <w:rFonts w:cs="Times New Roman"/>
          <w:sz w:val="22"/>
          <w:szCs w:val="22"/>
        </w:rPr>
      </w:pPr>
      <w:r w:rsidRPr="00433BAD">
        <w:rPr>
          <w:rFonts w:cs="Times New Roman"/>
          <w:sz w:val="22"/>
          <w:szCs w:val="22"/>
        </w:rPr>
        <w:t xml:space="preserve">W procesie składania oferty, w tym przedmiotowych środków dowodowych na platformie, </w:t>
      </w:r>
      <w:r w:rsidRPr="00433BAD">
        <w:rPr>
          <w:rFonts w:cs="Times New Roman"/>
          <w:b/>
          <w:sz w:val="22"/>
          <w:szCs w:val="22"/>
        </w:rPr>
        <w:t>kwalifikowany podpis elektroniczny</w:t>
      </w:r>
      <w:r w:rsidRPr="00433BAD">
        <w:rPr>
          <w:rFonts w:cs="Times New Roman"/>
          <w:sz w:val="22"/>
          <w:szCs w:val="22"/>
        </w:rPr>
        <w:t xml:space="preserve"> Wykonawca składa bezpośrednio na dokumencie, który następnie przesyła za pomocą systemu.</w:t>
      </w:r>
    </w:p>
    <w:p w:rsidR="00C71FE7" w:rsidRPr="00433BAD" w:rsidRDefault="00C71FE7" w:rsidP="00C65F5F">
      <w:pPr>
        <w:numPr>
          <w:ilvl w:val="0"/>
          <w:numId w:val="27"/>
        </w:numPr>
        <w:ind w:left="567" w:hanging="425"/>
        <w:jc w:val="both"/>
        <w:rPr>
          <w:rFonts w:cs="Times New Roman"/>
          <w:sz w:val="22"/>
          <w:szCs w:val="22"/>
        </w:rPr>
      </w:pPr>
      <w:r w:rsidRPr="00433BAD">
        <w:rPr>
          <w:rFonts w:cs="Times New Roman"/>
          <w:sz w:val="22"/>
          <w:szCs w:val="22"/>
        </w:rPr>
        <w:t xml:space="preserve">Wykonawcy ponoszą wszelkie koszty własne związane z przygotowaniem i złożeniem oferty, niezależnie od wyniku Postępowania. Zamawiający w żadnym przypadku nie odpowiada za koszty poniesione przez </w:t>
      </w:r>
      <w:r w:rsidRPr="00433BAD">
        <w:rPr>
          <w:rFonts w:cs="Times New Roman"/>
          <w:sz w:val="22"/>
          <w:szCs w:val="22"/>
        </w:rPr>
        <w:lastRenderedPageBreak/>
        <w:t xml:space="preserve">Wykonawców w związku z przygotowaniem i złożeniem oferty. Wykonawcy zobowiązują się nie podnosić jakichkolwiek roszczeń z tego tytułu względem Zamawiającego, z zastrzeżeniem art. 261 ustawy </w:t>
      </w:r>
      <w:proofErr w:type="spellStart"/>
      <w:r w:rsidRPr="00433BAD">
        <w:rPr>
          <w:rFonts w:cs="Times New Roman"/>
          <w:sz w:val="22"/>
          <w:szCs w:val="22"/>
        </w:rPr>
        <w:t>Pzp</w:t>
      </w:r>
      <w:proofErr w:type="spellEnd"/>
      <w:r w:rsidRPr="00433BAD">
        <w:rPr>
          <w:rFonts w:cs="Times New Roman"/>
          <w:sz w:val="22"/>
          <w:szCs w:val="22"/>
        </w:rPr>
        <w:t>.</w:t>
      </w:r>
      <w:bookmarkStart w:id="6" w:name="_21eeoojwb3nb" w:colFirst="0" w:colLast="0"/>
      <w:bookmarkEnd w:id="6"/>
    </w:p>
    <w:p w:rsidR="00C71FE7" w:rsidRPr="00433BAD" w:rsidRDefault="00C71FE7" w:rsidP="00C71FE7">
      <w:pPr>
        <w:tabs>
          <w:tab w:val="left" w:pos="851"/>
        </w:tabs>
        <w:ind w:left="426"/>
        <w:jc w:val="both"/>
        <w:rPr>
          <w:rFonts w:cs="Times New Roman"/>
          <w:sz w:val="22"/>
          <w:szCs w:val="22"/>
        </w:rPr>
      </w:pPr>
      <w:r w:rsidRPr="00433BAD">
        <w:rPr>
          <w:rFonts w:cs="Times New Roman"/>
          <w:b/>
          <w:sz w:val="22"/>
          <w:szCs w:val="22"/>
          <w:u w:val="single"/>
        </w:rPr>
        <w:t xml:space="preserve">Oferta musi być </w:t>
      </w:r>
      <w:r w:rsidRPr="00433BAD">
        <w:rPr>
          <w:rFonts w:cs="Times New Roman"/>
          <w:sz w:val="22"/>
          <w:szCs w:val="22"/>
        </w:rPr>
        <w:t xml:space="preserve">złożona przy użyciu środków komunikacji elektronicznej tzn. za pośrednictwem </w:t>
      </w:r>
      <w:hyperlink r:id="rId22">
        <w:r w:rsidRPr="00433BAD">
          <w:rPr>
            <w:rFonts w:cs="Times New Roman"/>
            <w:sz w:val="22"/>
            <w:szCs w:val="22"/>
            <w:u w:val="single"/>
          </w:rPr>
          <w:t>platformazakupowa.pl</w:t>
        </w:r>
      </w:hyperlink>
      <w:r w:rsidRPr="00433BAD">
        <w:rPr>
          <w:rFonts w:cs="Times New Roman"/>
          <w:sz w:val="22"/>
          <w:szCs w:val="22"/>
        </w:rPr>
        <w:t>.</w:t>
      </w:r>
    </w:p>
    <w:p w:rsidR="00C71FE7" w:rsidRPr="00433BAD" w:rsidRDefault="00C71FE7" w:rsidP="00C65F5F">
      <w:pPr>
        <w:pStyle w:val="Akapitzlist"/>
        <w:numPr>
          <w:ilvl w:val="0"/>
          <w:numId w:val="27"/>
        </w:numPr>
        <w:tabs>
          <w:tab w:val="left" w:pos="851"/>
        </w:tabs>
        <w:ind w:left="426" w:hanging="426"/>
        <w:jc w:val="both"/>
        <w:rPr>
          <w:rFonts w:eastAsia="Calibri"/>
          <w:sz w:val="22"/>
          <w:szCs w:val="22"/>
        </w:rPr>
      </w:pPr>
      <w:r w:rsidRPr="00433BAD">
        <w:rPr>
          <w:sz w:val="22"/>
          <w:szCs w:val="22"/>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w:t>
      </w:r>
      <w:proofErr w:type="spellStart"/>
      <w:r w:rsidRPr="00433BAD">
        <w:rPr>
          <w:sz w:val="22"/>
          <w:szCs w:val="22"/>
        </w:rPr>
        <w:t>eIDAS</w:t>
      </w:r>
      <w:proofErr w:type="spellEnd"/>
      <w:r w:rsidRPr="00433BAD">
        <w:rPr>
          <w:sz w:val="22"/>
          <w:szCs w:val="22"/>
        </w:rPr>
        <w:t>) (UE) nr 910/2014 - od 1 lipca 2016 roku”.</w:t>
      </w:r>
    </w:p>
    <w:p w:rsidR="00C71FE7" w:rsidRPr="00433BAD" w:rsidRDefault="00C71FE7" w:rsidP="00C65F5F">
      <w:pPr>
        <w:pStyle w:val="Akapitzlist"/>
        <w:numPr>
          <w:ilvl w:val="0"/>
          <w:numId w:val="27"/>
        </w:numPr>
        <w:tabs>
          <w:tab w:val="left" w:pos="851"/>
        </w:tabs>
        <w:ind w:left="426" w:hanging="426"/>
        <w:jc w:val="both"/>
        <w:rPr>
          <w:rFonts w:eastAsia="Calibri"/>
          <w:sz w:val="22"/>
          <w:szCs w:val="22"/>
        </w:rPr>
      </w:pPr>
      <w:r w:rsidRPr="00433BAD">
        <w:rPr>
          <w:sz w:val="22"/>
          <w:szCs w:val="22"/>
        </w:rPr>
        <w:t xml:space="preserve">W przypadku wykorzystania formatu podpisu </w:t>
      </w:r>
      <w:proofErr w:type="spellStart"/>
      <w:r w:rsidRPr="00433BAD">
        <w:rPr>
          <w:sz w:val="22"/>
          <w:szCs w:val="22"/>
        </w:rPr>
        <w:t>XAdES</w:t>
      </w:r>
      <w:proofErr w:type="spellEnd"/>
      <w:r w:rsidRPr="00433BAD">
        <w:rPr>
          <w:sz w:val="22"/>
          <w:szCs w:val="22"/>
        </w:rPr>
        <w:t xml:space="preserve"> zewnętrzny Zamawiający wymaga dołączenia odpowiedniej ilości plików tj. podpisywanych plików z danymi oraz plików </w:t>
      </w:r>
      <w:proofErr w:type="spellStart"/>
      <w:r w:rsidRPr="00433BAD">
        <w:rPr>
          <w:sz w:val="22"/>
          <w:szCs w:val="22"/>
        </w:rPr>
        <w:t>XAdES</w:t>
      </w:r>
      <w:proofErr w:type="spellEnd"/>
      <w:r w:rsidRPr="00433BAD">
        <w:rPr>
          <w:sz w:val="22"/>
          <w:szCs w:val="22"/>
        </w:rPr>
        <w:t>.</w:t>
      </w:r>
    </w:p>
    <w:p w:rsidR="00C71FE7" w:rsidRPr="00433BAD" w:rsidRDefault="00C71FE7" w:rsidP="00C65F5F">
      <w:pPr>
        <w:pStyle w:val="Akapitzlist"/>
        <w:numPr>
          <w:ilvl w:val="0"/>
          <w:numId w:val="27"/>
        </w:numPr>
        <w:tabs>
          <w:tab w:val="left" w:pos="851"/>
        </w:tabs>
        <w:ind w:left="426" w:hanging="426"/>
        <w:jc w:val="both"/>
        <w:rPr>
          <w:rFonts w:eastAsia="Calibri"/>
          <w:sz w:val="22"/>
          <w:szCs w:val="22"/>
        </w:rPr>
      </w:pPr>
      <w:r w:rsidRPr="00433BAD">
        <w:rPr>
          <w:sz w:val="22"/>
          <w:szCs w:val="22"/>
        </w:rPr>
        <w:t xml:space="preserve">Zgodnie z art. 18 ust. 3 ustawy </w:t>
      </w:r>
      <w:proofErr w:type="spellStart"/>
      <w:r w:rsidRPr="00433BAD">
        <w:rPr>
          <w:sz w:val="22"/>
          <w:szCs w:val="22"/>
        </w:rPr>
        <w:t>Pzp</w:t>
      </w:r>
      <w:proofErr w:type="spellEnd"/>
      <w:r w:rsidRPr="00433BAD">
        <w:rPr>
          <w:sz w:val="22"/>
          <w:szCs w:val="22"/>
        </w:rPr>
        <w:t>, nie ujawnia się informacji stanowiących tajemnicę przedsiębiorstwa, w rozumieniu przepisów o zwalczaniu nieuczciwej konkurencji, jeżeli Wykonawca</w:t>
      </w:r>
      <w:r w:rsidR="00D337F2" w:rsidRPr="00433BAD">
        <w:rPr>
          <w:sz w:val="22"/>
          <w:szCs w:val="22"/>
        </w:rPr>
        <w:t xml:space="preserve"> wraz z przekazaniem takich informacji </w:t>
      </w:r>
      <w:r w:rsidRPr="00433BAD">
        <w:rPr>
          <w:sz w:val="22"/>
          <w:szCs w:val="22"/>
        </w:rPr>
        <w:t>zastrzegł, że nie mogą być one udostępni</w:t>
      </w:r>
      <w:r w:rsidR="00D337F2" w:rsidRPr="00433BAD">
        <w:rPr>
          <w:sz w:val="22"/>
          <w:szCs w:val="22"/>
        </w:rPr>
        <w:t>o</w:t>
      </w:r>
      <w:r w:rsidRPr="00433BAD">
        <w:rPr>
          <w:sz w:val="22"/>
          <w:szCs w:val="22"/>
        </w:rPr>
        <w:t xml:space="preserve">ne oraz wykazał, iż zastrzeżone informacje stanowią tajemnicę przedsiębiorstwa. </w:t>
      </w:r>
    </w:p>
    <w:p w:rsidR="00C71FE7" w:rsidRPr="00433BAD" w:rsidRDefault="00C71FE7" w:rsidP="00C65F5F">
      <w:pPr>
        <w:pStyle w:val="Akapitzlist"/>
        <w:numPr>
          <w:ilvl w:val="0"/>
          <w:numId w:val="27"/>
        </w:numPr>
        <w:tabs>
          <w:tab w:val="left" w:pos="851"/>
        </w:tabs>
        <w:ind w:left="426" w:hanging="426"/>
        <w:jc w:val="both"/>
        <w:rPr>
          <w:rStyle w:val="Hipercze"/>
          <w:rFonts w:eastAsia="Calibri"/>
          <w:color w:val="auto"/>
          <w:sz w:val="22"/>
          <w:szCs w:val="22"/>
          <w:u w:val="none"/>
        </w:rPr>
      </w:pPr>
      <w:r w:rsidRPr="00433BAD">
        <w:rPr>
          <w:sz w:val="22"/>
          <w:szCs w:val="22"/>
        </w:rPr>
        <w:t xml:space="preserve">Wykonawca, za pośrednictwem </w:t>
      </w:r>
      <w:hyperlink r:id="rId23">
        <w:r w:rsidRPr="00433BAD">
          <w:rPr>
            <w:sz w:val="22"/>
            <w:szCs w:val="22"/>
            <w:u w:val="single"/>
          </w:rPr>
          <w:t>platformazakupowa.pl</w:t>
        </w:r>
      </w:hyperlink>
      <w:r w:rsidRPr="00433BAD">
        <w:rPr>
          <w:sz w:val="22"/>
          <w:szCs w:val="22"/>
        </w:rPr>
        <w:t xml:space="preserve"> może przed upływem terminu do składania ofert wycofać ofertę. Sposób wycofania oferty zamieszczono w instrukcji zamieszczonej na stronie internetowej pod adresem: </w:t>
      </w:r>
      <w:hyperlink r:id="rId24" w:history="1">
        <w:r w:rsidRPr="00433BAD">
          <w:rPr>
            <w:rStyle w:val="Hipercze"/>
            <w:sz w:val="22"/>
            <w:szCs w:val="22"/>
          </w:rPr>
          <w:t>https://platformazakupowa.pl/strona/45-instrukcje</w:t>
        </w:r>
      </w:hyperlink>
    </w:p>
    <w:p w:rsidR="00C71FE7" w:rsidRPr="00433BAD" w:rsidRDefault="00C71FE7" w:rsidP="00C65F5F">
      <w:pPr>
        <w:pStyle w:val="Akapitzlist"/>
        <w:numPr>
          <w:ilvl w:val="0"/>
          <w:numId w:val="27"/>
        </w:numPr>
        <w:tabs>
          <w:tab w:val="left" w:pos="851"/>
        </w:tabs>
        <w:ind w:left="426" w:hanging="426"/>
        <w:jc w:val="both"/>
        <w:rPr>
          <w:rFonts w:eastAsia="Calibri"/>
          <w:sz w:val="22"/>
          <w:szCs w:val="22"/>
        </w:rPr>
      </w:pPr>
      <w:r w:rsidRPr="00433BAD">
        <w:rPr>
          <w:sz w:val="22"/>
          <w:szCs w:val="22"/>
        </w:rPr>
        <w:t>Maksymalny rozmiar jednego pliku przesyłanego za pośrednictwem dedykowanych formularzy do: złożenia, zmiany, wycofania oferty wynosi 150 MB natomiast przy komunikacji wielkość pliku to maksymalnie 500 MB.</w:t>
      </w:r>
    </w:p>
    <w:p w:rsidR="00C71FE7" w:rsidRPr="00433BAD" w:rsidRDefault="00C71FE7" w:rsidP="00C65F5F">
      <w:pPr>
        <w:pStyle w:val="Akapitzlist"/>
        <w:numPr>
          <w:ilvl w:val="0"/>
          <w:numId w:val="27"/>
        </w:numPr>
        <w:tabs>
          <w:tab w:val="left" w:pos="851"/>
        </w:tabs>
        <w:ind w:left="426" w:hanging="426"/>
        <w:jc w:val="both"/>
        <w:rPr>
          <w:rFonts w:eastAsia="Calibri"/>
          <w:sz w:val="22"/>
          <w:szCs w:val="22"/>
        </w:rPr>
      </w:pPr>
      <w:r w:rsidRPr="00433BAD">
        <w:rPr>
          <w:b/>
          <w:sz w:val="22"/>
          <w:szCs w:val="22"/>
        </w:rPr>
        <w:t>Rozszerzenia plików wykorzystywanych przez Wykonawców powinny być zgodne z</w:t>
      </w:r>
      <w:r w:rsidRPr="00433BAD">
        <w:rPr>
          <w:sz w:val="22"/>
          <w:szCs w:val="22"/>
        </w:rPr>
        <w:t xml:space="preserve"> Załącznikiem nr 2 do „Rozporządzenia Rady Ministrów w sprawie Krajo</w:t>
      </w:r>
      <w:r w:rsidRPr="00433BAD">
        <w:rPr>
          <w:rFonts w:eastAsia="Calibri"/>
          <w:sz w:val="22"/>
          <w:szCs w:val="22"/>
        </w:rPr>
        <w:t>w</w:t>
      </w:r>
      <w:r w:rsidRPr="00433BAD">
        <w:rPr>
          <w:sz w:val="22"/>
          <w:szCs w:val="22"/>
        </w:rPr>
        <w:t>ych Ram Interoperacyjności, minimalnych wymagań dla rejestrów publicznych i wymiany informacji w postaci elektronicznej oraz minimalnych wymagań dla systemów teleinformatycznych”, zwanego dalej Rozporządzeniem KRI.</w:t>
      </w:r>
    </w:p>
    <w:p w:rsidR="00C71FE7" w:rsidRPr="00433BAD" w:rsidRDefault="00C71FE7" w:rsidP="00C65F5F">
      <w:pPr>
        <w:pStyle w:val="Akapitzlist"/>
        <w:numPr>
          <w:ilvl w:val="0"/>
          <w:numId w:val="27"/>
        </w:numPr>
        <w:tabs>
          <w:tab w:val="left" w:pos="851"/>
        </w:tabs>
        <w:ind w:left="426" w:hanging="426"/>
        <w:jc w:val="both"/>
        <w:rPr>
          <w:rFonts w:eastAsia="Calibri"/>
          <w:sz w:val="22"/>
          <w:szCs w:val="22"/>
        </w:rPr>
      </w:pPr>
      <w:r w:rsidRPr="00433BAD">
        <w:rPr>
          <w:sz w:val="22"/>
          <w:szCs w:val="22"/>
        </w:rPr>
        <w:t>Zamawiający rekomenduje wykorzystanie formatów: .pdf .</w:t>
      </w:r>
      <w:proofErr w:type="spellStart"/>
      <w:r w:rsidRPr="00433BAD">
        <w:rPr>
          <w:sz w:val="22"/>
          <w:szCs w:val="22"/>
        </w:rPr>
        <w:t>doc</w:t>
      </w:r>
      <w:proofErr w:type="spellEnd"/>
      <w:r w:rsidRPr="00433BAD">
        <w:rPr>
          <w:sz w:val="22"/>
          <w:szCs w:val="22"/>
        </w:rPr>
        <w:t xml:space="preserve"> .</w:t>
      </w:r>
      <w:proofErr w:type="spellStart"/>
      <w:r w:rsidRPr="00433BAD">
        <w:rPr>
          <w:sz w:val="22"/>
          <w:szCs w:val="22"/>
        </w:rPr>
        <w:t>docx</w:t>
      </w:r>
      <w:proofErr w:type="spellEnd"/>
      <w:r w:rsidRPr="00433BAD">
        <w:rPr>
          <w:sz w:val="22"/>
          <w:szCs w:val="22"/>
        </w:rPr>
        <w:t xml:space="preserve"> .xls .</w:t>
      </w:r>
      <w:proofErr w:type="spellStart"/>
      <w:r w:rsidRPr="00433BAD">
        <w:rPr>
          <w:sz w:val="22"/>
          <w:szCs w:val="22"/>
        </w:rPr>
        <w:t>xlsx</w:t>
      </w:r>
      <w:proofErr w:type="spellEnd"/>
      <w:r w:rsidRPr="00433BAD">
        <w:rPr>
          <w:sz w:val="22"/>
          <w:szCs w:val="22"/>
        </w:rPr>
        <w:t xml:space="preserve"> .jpg (.</w:t>
      </w:r>
      <w:proofErr w:type="spellStart"/>
      <w:r w:rsidRPr="00433BAD">
        <w:rPr>
          <w:sz w:val="22"/>
          <w:szCs w:val="22"/>
        </w:rPr>
        <w:t>jpeg</w:t>
      </w:r>
      <w:proofErr w:type="spellEnd"/>
      <w:r w:rsidRPr="00433BAD">
        <w:rPr>
          <w:sz w:val="22"/>
          <w:szCs w:val="22"/>
        </w:rPr>
        <w:t xml:space="preserve">) </w:t>
      </w:r>
      <w:r w:rsidRPr="00433BAD">
        <w:rPr>
          <w:b/>
          <w:sz w:val="22"/>
          <w:szCs w:val="22"/>
          <w:u w:val="single"/>
        </w:rPr>
        <w:t>ze szczególnym wskazaniem na .pdf</w:t>
      </w:r>
    </w:p>
    <w:p w:rsidR="00C71FE7" w:rsidRPr="00433BAD" w:rsidRDefault="00C71FE7" w:rsidP="00C65F5F">
      <w:pPr>
        <w:pStyle w:val="Akapitzlist"/>
        <w:numPr>
          <w:ilvl w:val="0"/>
          <w:numId w:val="27"/>
        </w:numPr>
        <w:tabs>
          <w:tab w:val="left" w:pos="851"/>
        </w:tabs>
        <w:ind w:left="426" w:hanging="426"/>
        <w:jc w:val="both"/>
        <w:rPr>
          <w:rFonts w:eastAsia="Calibri"/>
          <w:sz w:val="22"/>
          <w:szCs w:val="22"/>
        </w:rPr>
      </w:pPr>
      <w:r w:rsidRPr="00433BAD">
        <w:rPr>
          <w:sz w:val="22"/>
          <w:szCs w:val="22"/>
        </w:rPr>
        <w:t>W celu ewentualnej kompresji danych Zamawiający rekomenduje wykorzystanie jednego z rozszerzeń:</w:t>
      </w:r>
    </w:p>
    <w:p w:rsidR="00C71FE7" w:rsidRPr="00433BAD" w:rsidRDefault="00C71FE7" w:rsidP="00C65F5F">
      <w:pPr>
        <w:numPr>
          <w:ilvl w:val="1"/>
          <w:numId w:val="40"/>
        </w:numPr>
        <w:tabs>
          <w:tab w:val="left" w:pos="851"/>
        </w:tabs>
        <w:ind w:left="851" w:hanging="425"/>
        <w:jc w:val="both"/>
        <w:rPr>
          <w:rFonts w:cs="Times New Roman"/>
          <w:sz w:val="22"/>
          <w:szCs w:val="22"/>
        </w:rPr>
      </w:pPr>
      <w:r w:rsidRPr="00433BAD">
        <w:rPr>
          <w:rFonts w:cs="Times New Roman"/>
          <w:sz w:val="22"/>
          <w:szCs w:val="22"/>
        </w:rPr>
        <w:t xml:space="preserve">.zip </w:t>
      </w:r>
    </w:p>
    <w:p w:rsidR="00C71FE7" w:rsidRPr="00433BAD" w:rsidRDefault="00C71FE7" w:rsidP="00C65F5F">
      <w:pPr>
        <w:numPr>
          <w:ilvl w:val="1"/>
          <w:numId w:val="40"/>
        </w:numPr>
        <w:tabs>
          <w:tab w:val="left" w:pos="851"/>
        </w:tabs>
        <w:ind w:left="851" w:hanging="425"/>
        <w:jc w:val="both"/>
        <w:rPr>
          <w:rFonts w:cs="Times New Roman"/>
          <w:sz w:val="22"/>
          <w:szCs w:val="22"/>
        </w:rPr>
      </w:pPr>
      <w:r w:rsidRPr="00433BAD">
        <w:rPr>
          <w:rFonts w:cs="Times New Roman"/>
          <w:sz w:val="22"/>
          <w:szCs w:val="22"/>
        </w:rPr>
        <w:t>.7Z</w:t>
      </w:r>
    </w:p>
    <w:p w:rsidR="00C71FE7" w:rsidRPr="00433BAD" w:rsidRDefault="00C71FE7" w:rsidP="00C65F5F">
      <w:pPr>
        <w:pStyle w:val="Akapitzlist"/>
        <w:numPr>
          <w:ilvl w:val="0"/>
          <w:numId w:val="27"/>
        </w:numPr>
        <w:tabs>
          <w:tab w:val="left" w:pos="851"/>
        </w:tabs>
        <w:ind w:left="426" w:hanging="426"/>
        <w:jc w:val="both"/>
        <w:rPr>
          <w:sz w:val="22"/>
          <w:szCs w:val="22"/>
        </w:rPr>
      </w:pPr>
      <w:r w:rsidRPr="00433BAD">
        <w:rPr>
          <w:sz w:val="22"/>
          <w:szCs w:val="22"/>
        </w:rPr>
        <w:t xml:space="preserve">Wśród rozszerzeń powszechnych a </w:t>
      </w:r>
      <w:r w:rsidRPr="00433BAD">
        <w:rPr>
          <w:b/>
          <w:sz w:val="22"/>
          <w:szCs w:val="22"/>
        </w:rPr>
        <w:t>niewystępujących</w:t>
      </w:r>
      <w:r w:rsidRPr="00433BAD">
        <w:rPr>
          <w:sz w:val="22"/>
          <w:szCs w:val="22"/>
        </w:rPr>
        <w:t xml:space="preserve"> w Rozporządzeniu KRI występują: .</w:t>
      </w:r>
      <w:proofErr w:type="spellStart"/>
      <w:r w:rsidRPr="00433BAD">
        <w:rPr>
          <w:sz w:val="22"/>
          <w:szCs w:val="22"/>
        </w:rPr>
        <w:t>rar</w:t>
      </w:r>
      <w:proofErr w:type="spellEnd"/>
      <w:r w:rsidRPr="00433BAD">
        <w:rPr>
          <w:sz w:val="22"/>
          <w:szCs w:val="22"/>
        </w:rPr>
        <w:t xml:space="preserve"> .gif .</w:t>
      </w:r>
      <w:proofErr w:type="spellStart"/>
      <w:r w:rsidRPr="00433BAD">
        <w:rPr>
          <w:sz w:val="22"/>
          <w:szCs w:val="22"/>
        </w:rPr>
        <w:t>bmp</w:t>
      </w:r>
      <w:proofErr w:type="spellEnd"/>
      <w:r w:rsidRPr="00433BAD">
        <w:rPr>
          <w:sz w:val="22"/>
          <w:szCs w:val="22"/>
        </w:rPr>
        <w:t xml:space="preserve"> .</w:t>
      </w:r>
      <w:proofErr w:type="spellStart"/>
      <w:r w:rsidRPr="00433BAD">
        <w:rPr>
          <w:sz w:val="22"/>
          <w:szCs w:val="22"/>
        </w:rPr>
        <w:t>numbers</w:t>
      </w:r>
      <w:proofErr w:type="spellEnd"/>
      <w:r w:rsidRPr="00433BAD">
        <w:rPr>
          <w:sz w:val="22"/>
          <w:szCs w:val="22"/>
        </w:rPr>
        <w:t xml:space="preserve"> .</w:t>
      </w:r>
      <w:proofErr w:type="spellStart"/>
      <w:r w:rsidRPr="00433BAD">
        <w:rPr>
          <w:sz w:val="22"/>
          <w:szCs w:val="22"/>
        </w:rPr>
        <w:t>pages</w:t>
      </w:r>
      <w:proofErr w:type="spellEnd"/>
      <w:r w:rsidRPr="00433BAD">
        <w:rPr>
          <w:sz w:val="22"/>
          <w:szCs w:val="22"/>
        </w:rPr>
        <w:t xml:space="preserve">. </w:t>
      </w:r>
      <w:r w:rsidRPr="00433BAD">
        <w:rPr>
          <w:b/>
          <w:sz w:val="22"/>
          <w:szCs w:val="22"/>
        </w:rPr>
        <w:t>Dokumenty złożone w takich plikach zostaną uznane za złożone nieskutecznie.</w:t>
      </w:r>
    </w:p>
    <w:p w:rsidR="00C71FE7" w:rsidRPr="00433BAD" w:rsidRDefault="00C71FE7" w:rsidP="00C65F5F">
      <w:pPr>
        <w:pStyle w:val="Akapitzlist"/>
        <w:numPr>
          <w:ilvl w:val="0"/>
          <w:numId w:val="27"/>
        </w:numPr>
        <w:tabs>
          <w:tab w:val="left" w:pos="851"/>
        </w:tabs>
        <w:ind w:left="426" w:hanging="426"/>
        <w:jc w:val="both"/>
        <w:rPr>
          <w:sz w:val="22"/>
          <w:szCs w:val="22"/>
        </w:rPr>
      </w:pPr>
      <w:r w:rsidRPr="00433BAD">
        <w:rPr>
          <w:sz w:val="22"/>
          <w:szCs w:val="22"/>
        </w:rPr>
        <w:t>W przypadku stosowania przez wykonawcę kwalifikowanego podpisu elektronicznego:</w:t>
      </w:r>
    </w:p>
    <w:p w:rsidR="00C71FE7" w:rsidRPr="00433BAD" w:rsidRDefault="00C71FE7" w:rsidP="00C65F5F">
      <w:pPr>
        <w:numPr>
          <w:ilvl w:val="0"/>
          <w:numId w:val="41"/>
        </w:numPr>
        <w:tabs>
          <w:tab w:val="left" w:pos="709"/>
        </w:tabs>
        <w:ind w:left="709" w:hanging="283"/>
        <w:jc w:val="both"/>
        <w:rPr>
          <w:rFonts w:eastAsia="Calibri" w:cs="Times New Roman"/>
          <w:sz w:val="22"/>
          <w:szCs w:val="22"/>
        </w:rPr>
      </w:pPr>
      <w:r w:rsidRPr="00433BAD">
        <w:rPr>
          <w:rFonts w:cs="Times New Roman"/>
          <w:sz w:val="22"/>
          <w:szCs w:val="22"/>
        </w:rPr>
        <w:t xml:space="preserve">Ze względu na niskie ryzyko naruszenia integralności pliku oraz łatwiejszą weryfikację podpisu zamawiający zaleca, w miarę możliwości, </w:t>
      </w:r>
      <w:r w:rsidRPr="00433BAD">
        <w:rPr>
          <w:rFonts w:cs="Times New Roman"/>
          <w:b/>
          <w:sz w:val="22"/>
          <w:szCs w:val="22"/>
        </w:rPr>
        <w:t xml:space="preserve">przekonwertowanie plików składających się na ofertę na rozszerzenie .pdf  i opatrzenie ich podpisem kwalifikowanym w formacie </w:t>
      </w:r>
      <w:proofErr w:type="spellStart"/>
      <w:r w:rsidRPr="00433BAD">
        <w:rPr>
          <w:rFonts w:cs="Times New Roman"/>
          <w:b/>
          <w:sz w:val="22"/>
          <w:szCs w:val="22"/>
        </w:rPr>
        <w:t>PAdES</w:t>
      </w:r>
      <w:proofErr w:type="spellEnd"/>
      <w:r w:rsidRPr="00433BAD">
        <w:rPr>
          <w:rFonts w:cs="Times New Roman"/>
          <w:b/>
          <w:sz w:val="22"/>
          <w:szCs w:val="22"/>
        </w:rPr>
        <w:t xml:space="preserve">. </w:t>
      </w:r>
    </w:p>
    <w:p w:rsidR="00C71FE7" w:rsidRPr="00433BAD" w:rsidRDefault="00C71FE7" w:rsidP="00C65F5F">
      <w:pPr>
        <w:numPr>
          <w:ilvl w:val="0"/>
          <w:numId w:val="41"/>
        </w:numPr>
        <w:tabs>
          <w:tab w:val="left" w:pos="709"/>
        </w:tabs>
        <w:ind w:left="709" w:hanging="283"/>
        <w:jc w:val="both"/>
        <w:rPr>
          <w:rFonts w:cs="Times New Roman"/>
          <w:sz w:val="22"/>
          <w:szCs w:val="22"/>
        </w:rPr>
      </w:pPr>
      <w:r w:rsidRPr="00433BAD">
        <w:rPr>
          <w:rFonts w:cs="Times New Roman"/>
          <w:sz w:val="22"/>
          <w:szCs w:val="22"/>
        </w:rPr>
        <w:t xml:space="preserve">Pliki w innych formatach niż PDF </w:t>
      </w:r>
      <w:r w:rsidRPr="00433BAD">
        <w:rPr>
          <w:rFonts w:cs="Times New Roman"/>
          <w:b/>
          <w:sz w:val="22"/>
          <w:szCs w:val="22"/>
        </w:rPr>
        <w:t xml:space="preserve">zaleca się opatrzyć podpisem w formacie </w:t>
      </w:r>
      <w:proofErr w:type="spellStart"/>
      <w:r w:rsidRPr="00433BAD">
        <w:rPr>
          <w:rFonts w:cs="Times New Roman"/>
          <w:b/>
          <w:sz w:val="22"/>
          <w:szCs w:val="22"/>
        </w:rPr>
        <w:t>XAdES</w:t>
      </w:r>
      <w:proofErr w:type="spellEnd"/>
      <w:r w:rsidRPr="00433BAD">
        <w:rPr>
          <w:rFonts w:cs="Times New Roman"/>
          <w:b/>
          <w:sz w:val="22"/>
          <w:szCs w:val="22"/>
        </w:rPr>
        <w:t xml:space="preserve"> o typie zewnętrznym</w:t>
      </w:r>
      <w:r w:rsidRPr="00433BAD">
        <w:rPr>
          <w:rFonts w:cs="Times New Roman"/>
          <w:sz w:val="22"/>
          <w:szCs w:val="22"/>
        </w:rPr>
        <w:t>. Wykonawca powinien pamiętać, aby plik z podpisem przekazywać łącznie z dokumentem podpisywanym.</w:t>
      </w:r>
    </w:p>
    <w:p w:rsidR="00C71FE7" w:rsidRPr="00433BAD" w:rsidRDefault="00C71FE7" w:rsidP="00C65F5F">
      <w:pPr>
        <w:numPr>
          <w:ilvl w:val="0"/>
          <w:numId w:val="41"/>
        </w:numPr>
        <w:tabs>
          <w:tab w:val="left" w:pos="709"/>
        </w:tabs>
        <w:ind w:left="709" w:hanging="283"/>
        <w:jc w:val="both"/>
        <w:rPr>
          <w:rFonts w:cs="Times New Roman"/>
          <w:sz w:val="22"/>
          <w:szCs w:val="22"/>
        </w:rPr>
      </w:pPr>
      <w:r w:rsidRPr="00433BAD">
        <w:rPr>
          <w:rFonts w:cs="Times New Roman"/>
          <w:sz w:val="22"/>
          <w:szCs w:val="22"/>
        </w:rPr>
        <w:t>Zamawiający rekomenduje wykorzystanie podpisu z kwalifikowanym znacznikiem czasu.</w:t>
      </w:r>
    </w:p>
    <w:p w:rsidR="00C71FE7" w:rsidRPr="00433BAD" w:rsidRDefault="00C71FE7" w:rsidP="00C65F5F">
      <w:pPr>
        <w:pStyle w:val="Akapitzlist"/>
        <w:numPr>
          <w:ilvl w:val="0"/>
          <w:numId w:val="27"/>
        </w:numPr>
        <w:tabs>
          <w:tab w:val="left" w:pos="709"/>
        </w:tabs>
        <w:ind w:left="426" w:hanging="426"/>
        <w:jc w:val="both"/>
        <w:rPr>
          <w:sz w:val="22"/>
          <w:szCs w:val="22"/>
        </w:rPr>
      </w:pPr>
      <w:r w:rsidRPr="00433BAD">
        <w:rPr>
          <w:sz w:val="22"/>
          <w:szCs w:val="22"/>
        </w:rPr>
        <w:t>Zamawiający zaleca aby</w:t>
      </w:r>
      <w:r w:rsidRPr="00433BAD">
        <w:rPr>
          <w:b/>
          <w:sz w:val="22"/>
          <w:szCs w:val="22"/>
        </w:rPr>
        <w:t xml:space="preserve"> w przypadku podpisywania pliku przez kilka osób, stosować podpisy tego samego rodzaju.</w:t>
      </w:r>
      <w:r w:rsidRPr="00433BAD">
        <w:rPr>
          <w:sz w:val="22"/>
          <w:szCs w:val="22"/>
        </w:rPr>
        <w:t xml:space="preserve"> Podpisywanie różnymi rodzajami podpisów może doprowadzić do problemów w weryfikacji plików. </w:t>
      </w:r>
    </w:p>
    <w:p w:rsidR="00C71FE7" w:rsidRPr="00433BAD" w:rsidRDefault="00C71FE7" w:rsidP="00C65F5F">
      <w:pPr>
        <w:pStyle w:val="Akapitzlist"/>
        <w:numPr>
          <w:ilvl w:val="0"/>
          <w:numId w:val="27"/>
        </w:numPr>
        <w:tabs>
          <w:tab w:val="left" w:pos="709"/>
        </w:tabs>
        <w:ind w:left="426" w:hanging="426"/>
        <w:jc w:val="both"/>
        <w:rPr>
          <w:sz w:val="22"/>
          <w:szCs w:val="22"/>
        </w:rPr>
      </w:pPr>
      <w:r w:rsidRPr="00433BAD">
        <w:rPr>
          <w:sz w:val="22"/>
          <w:szCs w:val="22"/>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rsidR="00C71FE7" w:rsidRPr="00433BAD" w:rsidRDefault="00C71FE7" w:rsidP="00C65F5F">
      <w:pPr>
        <w:pStyle w:val="Akapitzlist"/>
        <w:numPr>
          <w:ilvl w:val="0"/>
          <w:numId w:val="27"/>
        </w:numPr>
        <w:tabs>
          <w:tab w:val="left" w:pos="709"/>
        </w:tabs>
        <w:ind w:left="426" w:hanging="426"/>
        <w:jc w:val="both"/>
        <w:rPr>
          <w:sz w:val="22"/>
          <w:szCs w:val="22"/>
        </w:rPr>
      </w:pPr>
      <w:r w:rsidRPr="00433BAD">
        <w:rPr>
          <w:sz w:val="22"/>
          <w:szCs w:val="22"/>
        </w:rPr>
        <w:t xml:space="preserve">Jeśli Wykonawca pakuje dokumenty np. w plik o rozszerzeniu .zip, zaleca się wcześniejsze podpisanie każdego ze skompresowanych plików. </w:t>
      </w:r>
    </w:p>
    <w:p w:rsidR="00C71FE7" w:rsidRPr="00433BAD" w:rsidRDefault="00C71FE7" w:rsidP="00C65F5F">
      <w:pPr>
        <w:pStyle w:val="Akapitzlist"/>
        <w:numPr>
          <w:ilvl w:val="0"/>
          <w:numId w:val="27"/>
        </w:numPr>
        <w:tabs>
          <w:tab w:val="left" w:pos="709"/>
        </w:tabs>
        <w:ind w:left="426" w:hanging="426"/>
        <w:jc w:val="both"/>
        <w:rPr>
          <w:sz w:val="22"/>
          <w:szCs w:val="22"/>
        </w:rPr>
      </w:pPr>
      <w:r w:rsidRPr="00433BAD">
        <w:rPr>
          <w:sz w:val="22"/>
          <w:szCs w:val="22"/>
        </w:rPr>
        <w:t xml:space="preserve">Zamawiający zaleca aby </w:t>
      </w:r>
      <w:r w:rsidRPr="00433BAD">
        <w:rPr>
          <w:b/>
          <w:sz w:val="22"/>
          <w:szCs w:val="22"/>
          <w:u w:val="single"/>
        </w:rPr>
        <w:t>nie</w:t>
      </w:r>
      <w:r w:rsidRPr="00433BAD">
        <w:rPr>
          <w:b/>
          <w:sz w:val="22"/>
          <w:szCs w:val="22"/>
        </w:rPr>
        <w:t xml:space="preserve"> </w:t>
      </w:r>
      <w:r w:rsidRPr="00433BAD">
        <w:rPr>
          <w:sz w:val="22"/>
          <w:szCs w:val="22"/>
        </w:rPr>
        <w:t>wprowadzać jakichkolwiek zmian w plikach po podpisaniu ich podpisem kwalifikowanym. Może to skutkować naruszeniem integralności plików co równoważne będzie z koniecznością odrzucenia oferty.</w:t>
      </w:r>
    </w:p>
    <w:p w:rsidR="00C71FE7" w:rsidRPr="00433BAD" w:rsidRDefault="00C71FE7" w:rsidP="00C65F5F">
      <w:pPr>
        <w:pStyle w:val="Akapitzlist"/>
        <w:numPr>
          <w:ilvl w:val="0"/>
          <w:numId w:val="27"/>
        </w:numPr>
        <w:tabs>
          <w:tab w:val="left" w:pos="709"/>
        </w:tabs>
        <w:ind w:left="426" w:hanging="426"/>
        <w:jc w:val="both"/>
        <w:rPr>
          <w:sz w:val="22"/>
          <w:szCs w:val="22"/>
        </w:rPr>
      </w:pPr>
      <w:r w:rsidRPr="00433BAD">
        <w:rPr>
          <w:b/>
          <w:sz w:val="22"/>
          <w:szCs w:val="22"/>
        </w:rPr>
        <w:t xml:space="preserve">Podmiotowe środki dowodowe oraz inne dokumenty lub oświadczenia, o których mowa w SWZ, składa się w zakresie i w sposób określony w przepisach wydanych na podstawie art. 70 ustawy </w:t>
      </w:r>
      <w:proofErr w:type="spellStart"/>
      <w:r w:rsidRPr="00433BAD">
        <w:rPr>
          <w:b/>
          <w:sz w:val="22"/>
          <w:szCs w:val="22"/>
        </w:rPr>
        <w:t>Pzp</w:t>
      </w:r>
      <w:proofErr w:type="spellEnd"/>
      <w:r w:rsidRPr="00433BAD">
        <w:rPr>
          <w:b/>
          <w:sz w:val="22"/>
          <w:szCs w:val="22"/>
        </w:rPr>
        <w:t xml:space="preserve">, tj. </w:t>
      </w:r>
      <w:r w:rsidRPr="00433BAD">
        <w:rPr>
          <w:sz w:val="22"/>
          <w:szCs w:val="22"/>
        </w:rPr>
        <w:t xml:space="preserve">rozporządzenia Prezesa Rady Ministrów z dnia </w:t>
      </w:r>
      <w:r w:rsidRPr="00433BAD">
        <w:rPr>
          <w:smallCaps/>
          <w:sz w:val="22"/>
          <w:szCs w:val="22"/>
        </w:rPr>
        <w:t> </w:t>
      </w:r>
      <w:r w:rsidRPr="00433BAD">
        <w:rPr>
          <w:smallCaps/>
          <w:sz w:val="22"/>
          <w:szCs w:val="22"/>
        </w:rPr>
        <w:t xml:space="preserve">30 </w:t>
      </w:r>
      <w:r w:rsidRPr="00433BAD">
        <w:rPr>
          <w:sz w:val="22"/>
          <w:szCs w:val="22"/>
        </w:rPr>
        <w:t>grudnia 2020 r. w sprawie sposobu sporządzania i przekazywania informacji oraz wymagań technicznych dla dokumentów elektronicznych oraz środków komunikacji elektronicznej w postępowaniu o udzielenie zamówienia publicznego lub konkursie (Dz.U. z 2020 r. poz. 2452).</w:t>
      </w:r>
    </w:p>
    <w:p w:rsidR="00C71FE7" w:rsidRPr="00433BAD" w:rsidRDefault="00C71FE7" w:rsidP="00C65F5F">
      <w:pPr>
        <w:pStyle w:val="Akapitzlist"/>
        <w:numPr>
          <w:ilvl w:val="0"/>
          <w:numId w:val="27"/>
        </w:numPr>
        <w:tabs>
          <w:tab w:val="left" w:pos="709"/>
        </w:tabs>
        <w:ind w:left="426" w:hanging="426"/>
        <w:jc w:val="both"/>
        <w:rPr>
          <w:sz w:val="22"/>
          <w:szCs w:val="22"/>
        </w:rPr>
      </w:pPr>
      <w:r w:rsidRPr="00433BAD">
        <w:rPr>
          <w:sz w:val="22"/>
          <w:szCs w:val="22"/>
        </w:rPr>
        <w:lastRenderedPageBreak/>
        <w:t>Brak jednoznacznego wskazania, które informacje stanowią tajemnicę przedsiębiorstwa oznaczać będzie, że wszelkie oświadczenia, zaświadczenia oraz inne dokumenty składane w trakcie niniejszego postępowania są jawne bez zastrzeżeń.</w:t>
      </w:r>
    </w:p>
    <w:p w:rsidR="00E85017" w:rsidRPr="00433BAD" w:rsidRDefault="00E85017" w:rsidP="00E85017">
      <w:pPr>
        <w:suppressAutoHyphens/>
        <w:ind w:left="426"/>
        <w:jc w:val="both"/>
        <w:rPr>
          <w:rFonts w:cs="Times New Roman"/>
          <w:b/>
          <w:sz w:val="22"/>
          <w:szCs w:val="22"/>
        </w:rPr>
      </w:pPr>
    </w:p>
    <w:p w:rsidR="00E85017" w:rsidRPr="00E754A3" w:rsidRDefault="00E85017" w:rsidP="00E85017">
      <w:pPr>
        <w:ind w:left="426" w:hanging="426"/>
        <w:rPr>
          <w:rFonts w:cs="Times New Roman"/>
          <w:b/>
          <w:bCs/>
          <w:sz w:val="22"/>
          <w:szCs w:val="22"/>
          <w:u w:val="single"/>
        </w:rPr>
      </w:pPr>
      <w:r w:rsidRPr="00E754A3">
        <w:rPr>
          <w:rFonts w:cs="Times New Roman"/>
          <w:b/>
          <w:bCs/>
          <w:sz w:val="22"/>
          <w:szCs w:val="22"/>
          <w:u w:val="single"/>
        </w:rPr>
        <w:t>XV. TERMIN SKŁADANIA  OFERT</w:t>
      </w:r>
    </w:p>
    <w:p w:rsidR="00E85017" w:rsidRPr="00E754A3" w:rsidRDefault="00E85017" w:rsidP="00E85017">
      <w:pPr>
        <w:suppressAutoHyphens/>
        <w:jc w:val="both"/>
        <w:rPr>
          <w:rFonts w:eastAsia="Times New Roman" w:cs="Times New Roman"/>
          <w:b/>
          <w:bCs/>
          <w:sz w:val="22"/>
          <w:szCs w:val="22"/>
          <w:u w:val="single"/>
          <w:lang w:eastAsia="ar-SA"/>
        </w:rPr>
      </w:pPr>
      <w:r w:rsidRPr="00E754A3">
        <w:rPr>
          <w:rFonts w:eastAsia="Times New Roman" w:cs="Times New Roman"/>
          <w:b/>
          <w:bCs/>
          <w:sz w:val="22"/>
          <w:szCs w:val="22"/>
          <w:u w:val="single"/>
          <w:lang w:eastAsia="ar-SA"/>
        </w:rPr>
        <w:t xml:space="preserve">Termin składania ofert upływa </w:t>
      </w:r>
      <w:r w:rsidR="00505546" w:rsidRPr="00E754A3">
        <w:rPr>
          <w:rFonts w:eastAsia="Times New Roman" w:cs="Times New Roman"/>
          <w:b/>
          <w:bCs/>
          <w:sz w:val="22"/>
          <w:szCs w:val="22"/>
          <w:u w:val="single"/>
          <w:lang w:eastAsia="ar-SA"/>
        </w:rPr>
        <w:t xml:space="preserve">w dniu </w:t>
      </w:r>
      <w:r w:rsidR="00CF6027" w:rsidRPr="00E754A3">
        <w:rPr>
          <w:rFonts w:eastAsia="Times New Roman" w:cs="Times New Roman"/>
          <w:b/>
          <w:bCs/>
          <w:sz w:val="22"/>
          <w:szCs w:val="22"/>
          <w:u w:val="single"/>
          <w:lang w:eastAsia="ar-SA"/>
        </w:rPr>
        <w:t>25.11.</w:t>
      </w:r>
      <w:r w:rsidR="00505546" w:rsidRPr="00E754A3">
        <w:rPr>
          <w:rFonts w:eastAsia="Times New Roman" w:cs="Times New Roman"/>
          <w:b/>
          <w:bCs/>
          <w:sz w:val="22"/>
          <w:szCs w:val="22"/>
          <w:u w:val="single"/>
          <w:lang w:eastAsia="ar-SA"/>
        </w:rPr>
        <w:t>2024</w:t>
      </w:r>
      <w:r w:rsidRPr="00E754A3">
        <w:rPr>
          <w:rFonts w:eastAsia="Times New Roman" w:cs="Times New Roman"/>
          <w:b/>
          <w:bCs/>
          <w:sz w:val="22"/>
          <w:szCs w:val="22"/>
          <w:u w:val="single"/>
          <w:lang w:eastAsia="ar-SA"/>
        </w:rPr>
        <w:t xml:space="preserve"> r. o godz. </w:t>
      </w:r>
      <w:r w:rsidR="007F725D" w:rsidRPr="00E754A3">
        <w:rPr>
          <w:rFonts w:eastAsia="Times New Roman" w:cs="Times New Roman"/>
          <w:b/>
          <w:bCs/>
          <w:sz w:val="22"/>
          <w:szCs w:val="22"/>
          <w:u w:val="single"/>
          <w:lang w:eastAsia="ar-SA"/>
        </w:rPr>
        <w:t>8</w:t>
      </w:r>
      <w:r w:rsidRPr="00E754A3">
        <w:rPr>
          <w:rFonts w:eastAsia="Times New Roman" w:cs="Times New Roman"/>
          <w:b/>
          <w:bCs/>
          <w:sz w:val="22"/>
          <w:szCs w:val="22"/>
          <w:u w:val="single"/>
          <w:lang w:eastAsia="ar-SA"/>
        </w:rPr>
        <w:t xml:space="preserve">:00. </w:t>
      </w:r>
    </w:p>
    <w:p w:rsidR="002368D0" w:rsidRDefault="00DF0CD9" w:rsidP="002368D0">
      <w:pPr>
        <w:rPr>
          <w:rFonts w:cs="Times New Roman"/>
          <w:bCs/>
          <w:sz w:val="22"/>
          <w:szCs w:val="22"/>
        </w:rPr>
      </w:pPr>
      <w:r w:rsidRPr="00E754A3">
        <w:rPr>
          <w:rFonts w:cs="Times New Roman"/>
          <w:bCs/>
          <w:sz w:val="22"/>
          <w:szCs w:val="22"/>
        </w:rPr>
        <w:t>Zmawiający skraca termin składania ofert do 1</w:t>
      </w:r>
      <w:r w:rsidR="00E754A3" w:rsidRPr="00E754A3">
        <w:rPr>
          <w:rFonts w:cs="Times New Roman"/>
          <w:bCs/>
          <w:sz w:val="22"/>
          <w:szCs w:val="22"/>
        </w:rPr>
        <w:t>7</w:t>
      </w:r>
      <w:r w:rsidRPr="00E754A3">
        <w:rPr>
          <w:rFonts w:cs="Times New Roman"/>
          <w:bCs/>
          <w:sz w:val="22"/>
          <w:szCs w:val="22"/>
        </w:rPr>
        <w:t xml:space="preserve"> dni od dnia przekazania ogłoszenia o zamówieniu Urzędowi Publikacji Unii Europejskiej, w związku z faktem iż zachodzi pilna potrzeba udzielenia zamówienia i skrócenie terminu składania ofert jest uzasadnione – zastosowanie ma art. 138 ust. 2 pkt</w:t>
      </w:r>
      <w:r w:rsidR="00CF6027" w:rsidRPr="00E754A3">
        <w:rPr>
          <w:rFonts w:cs="Times New Roman"/>
          <w:bCs/>
          <w:sz w:val="22"/>
          <w:szCs w:val="22"/>
        </w:rPr>
        <w:t xml:space="preserve">. </w:t>
      </w:r>
      <w:r w:rsidR="00E754A3" w:rsidRPr="00E754A3">
        <w:rPr>
          <w:rFonts w:cs="Times New Roman"/>
          <w:bCs/>
          <w:sz w:val="22"/>
          <w:szCs w:val="22"/>
        </w:rPr>
        <w:t xml:space="preserve">2. </w:t>
      </w:r>
      <w:r w:rsidR="00CF6027" w:rsidRPr="00E754A3">
        <w:rPr>
          <w:rFonts w:cs="Times New Roman"/>
          <w:bCs/>
          <w:sz w:val="22"/>
          <w:szCs w:val="22"/>
        </w:rPr>
        <w:t>W przypadku powyższego postepowania zachodzi konieczność skrócenia terminu składania ofert do 1</w:t>
      </w:r>
      <w:r w:rsidR="00E754A3" w:rsidRPr="00E754A3">
        <w:rPr>
          <w:rFonts w:cs="Times New Roman"/>
          <w:bCs/>
          <w:sz w:val="22"/>
          <w:szCs w:val="22"/>
        </w:rPr>
        <w:t>7</w:t>
      </w:r>
      <w:r w:rsidR="00CF6027" w:rsidRPr="00E754A3">
        <w:rPr>
          <w:rFonts w:cs="Times New Roman"/>
          <w:bCs/>
          <w:sz w:val="22"/>
          <w:szCs w:val="22"/>
        </w:rPr>
        <w:t xml:space="preserve"> dni w przetargu nieograniczonym. Konieczność powyższa wynika z faktu otrzymania dotacji docelowej z krótkim terminem rozliczenia tj. 16.12.2024 Wysokich kosztów eksploatacji obecnych urządzeń w tym zbliżających się przeglądów technicznych oraz częstych awarii utrudniających pracę i mogących prowadzić do przestojów w wykonywaniu dializ. Zapewnienie szybkiej i dokładnej hospitalizacji w przypadku pacjentów z ciężkim przebiegiem choroby pozwala na wdrożenie najskuteczniejszej terapii i w sposób znaczący zwiększa szanse powrotu do zdrowia.</w:t>
      </w:r>
    </w:p>
    <w:p w:rsidR="00DF0CD9" w:rsidRPr="002368D0" w:rsidRDefault="00DF0CD9" w:rsidP="002368D0">
      <w:pPr>
        <w:rPr>
          <w:rFonts w:cs="Times New Roman"/>
          <w:bCs/>
          <w:sz w:val="22"/>
          <w:szCs w:val="22"/>
          <w:highlight w:val="yellow"/>
        </w:rPr>
      </w:pPr>
    </w:p>
    <w:p w:rsidR="00E85017" w:rsidRPr="009844AF" w:rsidRDefault="00E85017" w:rsidP="00E85017">
      <w:pPr>
        <w:ind w:left="426" w:hanging="426"/>
        <w:rPr>
          <w:rFonts w:cs="Times New Roman"/>
          <w:b/>
          <w:bCs/>
          <w:sz w:val="22"/>
          <w:szCs w:val="22"/>
          <w:u w:val="single"/>
        </w:rPr>
      </w:pPr>
      <w:r w:rsidRPr="009844AF">
        <w:rPr>
          <w:rFonts w:cs="Times New Roman"/>
          <w:b/>
          <w:bCs/>
          <w:sz w:val="22"/>
          <w:szCs w:val="22"/>
          <w:u w:val="single"/>
        </w:rPr>
        <w:t>XVI.  TERMIN  OTWARCIA OFERT</w:t>
      </w:r>
    </w:p>
    <w:p w:rsidR="00CC6D77" w:rsidRPr="009844AF" w:rsidRDefault="00CC6D77" w:rsidP="00CC6D77">
      <w:pPr>
        <w:pStyle w:val="Akapitzlist"/>
        <w:numPr>
          <w:ilvl w:val="0"/>
          <w:numId w:val="5"/>
        </w:numPr>
        <w:tabs>
          <w:tab w:val="clear" w:pos="450"/>
          <w:tab w:val="num" w:pos="284"/>
        </w:tabs>
        <w:suppressAutoHyphens/>
        <w:autoSpaceDE w:val="0"/>
        <w:autoSpaceDN w:val="0"/>
        <w:adjustRightInd w:val="0"/>
        <w:ind w:left="284" w:hanging="284"/>
        <w:jc w:val="both"/>
        <w:rPr>
          <w:rFonts w:eastAsia="Times New Roman"/>
          <w:color w:val="000000"/>
          <w:sz w:val="22"/>
          <w:szCs w:val="22"/>
          <w:lang w:eastAsia="ar-SA"/>
        </w:rPr>
      </w:pPr>
      <w:r w:rsidRPr="009844AF">
        <w:rPr>
          <w:rFonts w:eastAsia="Times New Roman"/>
          <w:b/>
          <w:bCs/>
          <w:sz w:val="22"/>
          <w:szCs w:val="22"/>
          <w:u w:val="single"/>
          <w:lang w:eastAsia="ar-SA"/>
        </w:rPr>
        <w:t xml:space="preserve">Otwarcie ofert nastąpi </w:t>
      </w:r>
      <w:r w:rsidRPr="009844AF">
        <w:rPr>
          <w:rFonts w:eastAsia="Times New Roman"/>
          <w:b/>
          <w:sz w:val="22"/>
          <w:szCs w:val="22"/>
          <w:lang w:eastAsia="ar-SA"/>
        </w:rPr>
        <w:t>-</w:t>
      </w:r>
      <w:r w:rsidRPr="009844AF">
        <w:rPr>
          <w:sz w:val="22"/>
          <w:szCs w:val="22"/>
        </w:rPr>
        <w:t xml:space="preserve"> niezwłocznie po upływie terminu składania ofert, nie później niż następnego dnia po dniu, w którym upłynął termin składania ofert, tj.: </w:t>
      </w:r>
      <w:r w:rsidRPr="009844AF">
        <w:rPr>
          <w:rFonts w:eastAsia="Times New Roman"/>
          <w:b/>
          <w:bCs/>
          <w:sz w:val="22"/>
          <w:szCs w:val="22"/>
          <w:u w:val="single"/>
          <w:lang w:eastAsia="ar-SA"/>
        </w:rPr>
        <w:t xml:space="preserve">w dniu </w:t>
      </w:r>
      <w:r w:rsidR="00CF6027">
        <w:rPr>
          <w:rFonts w:eastAsia="Times New Roman"/>
          <w:b/>
          <w:bCs/>
          <w:sz w:val="22"/>
          <w:szCs w:val="22"/>
          <w:u w:val="single"/>
          <w:lang w:eastAsia="ar-SA"/>
        </w:rPr>
        <w:t>25.11.</w:t>
      </w:r>
      <w:r w:rsidR="00282397" w:rsidRPr="009844AF">
        <w:rPr>
          <w:rFonts w:eastAsia="Times New Roman"/>
          <w:b/>
          <w:bCs/>
          <w:sz w:val="22"/>
          <w:szCs w:val="22"/>
          <w:u w:val="single"/>
          <w:lang w:eastAsia="ar-SA"/>
        </w:rPr>
        <w:t>2024</w:t>
      </w:r>
      <w:r w:rsidRPr="009844AF">
        <w:rPr>
          <w:rFonts w:eastAsia="Times New Roman"/>
          <w:b/>
          <w:bCs/>
          <w:sz w:val="22"/>
          <w:szCs w:val="22"/>
          <w:u w:val="single"/>
          <w:lang w:eastAsia="ar-SA"/>
        </w:rPr>
        <w:t xml:space="preserve"> r. o godz. 0</w:t>
      </w:r>
      <w:r w:rsidR="007F725D" w:rsidRPr="009844AF">
        <w:rPr>
          <w:rFonts w:eastAsia="Times New Roman"/>
          <w:b/>
          <w:bCs/>
          <w:sz w:val="22"/>
          <w:szCs w:val="22"/>
          <w:u w:val="single"/>
          <w:lang w:eastAsia="ar-SA"/>
        </w:rPr>
        <w:t>8</w:t>
      </w:r>
      <w:r w:rsidRPr="009844AF">
        <w:rPr>
          <w:rFonts w:eastAsia="Times New Roman"/>
          <w:b/>
          <w:bCs/>
          <w:sz w:val="22"/>
          <w:szCs w:val="22"/>
          <w:u w:val="single"/>
          <w:lang w:eastAsia="ar-SA"/>
        </w:rPr>
        <w:t>:30, za pomocą platformy zakupowej.</w:t>
      </w:r>
    </w:p>
    <w:p w:rsidR="00CC6D77" w:rsidRPr="00433BAD" w:rsidRDefault="00CC6D77" w:rsidP="00CC6D77">
      <w:pPr>
        <w:pStyle w:val="Akapitzlist"/>
        <w:numPr>
          <w:ilvl w:val="0"/>
          <w:numId w:val="5"/>
        </w:numPr>
        <w:tabs>
          <w:tab w:val="clear" w:pos="450"/>
          <w:tab w:val="num" w:pos="284"/>
        </w:tabs>
        <w:suppressAutoHyphens/>
        <w:ind w:left="284" w:hanging="284"/>
        <w:jc w:val="both"/>
        <w:rPr>
          <w:rFonts w:eastAsia="Times New Roman"/>
          <w:b/>
          <w:sz w:val="22"/>
          <w:szCs w:val="22"/>
          <w:u w:val="single"/>
          <w:lang w:eastAsia="ar-SA"/>
        </w:rPr>
      </w:pPr>
      <w:r w:rsidRPr="009844AF">
        <w:rPr>
          <w:sz w:val="22"/>
          <w:szCs w:val="22"/>
        </w:rPr>
        <w:t>Otwarcie ofert następuje przy użyciu systemu teleinformatycznego. W przypadku awarii tego systemu, która powoduje brak możliwości otwarcia ofert w terminie określonym przez Zamawiającego, otwarcie ofert następuje niezwłocznie po usunięciu awarii</w:t>
      </w:r>
      <w:r w:rsidRPr="00433BAD">
        <w:rPr>
          <w:sz w:val="22"/>
          <w:szCs w:val="22"/>
        </w:rPr>
        <w:t>.</w:t>
      </w:r>
    </w:p>
    <w:p w:rsidR="00CC6D77" w:rsidRPr="00433BAD" w:rsidRDefault="00CC6D77" w:rsidP="00CC6D77">
      <w:pPr>
        <w:pStyle w:val="Akapitzlist"/>
        <w:numPr>
          <w:ilvl w:val="0"/>
          <w:numId w:val="5"/>
        </w:numPr>
        <w:tabs>
          <w:tab w:val="clear" w:pos="450"/>
          <w:tab w:val="num" w:pos="284"/>
        </w:tabs>
        <w:suppressAutoHyphens/>
        <w:ind w:left="284" w:hanging="284"/>
        <w:jc w:val="both"/>
        <w:rPr>
          <w:rFonts w:eastAsia="Times New Roman"/>
          <w:sz w:val="22"/>
          <w:szCs w:val="22"/>
          <w:lang w:eastAsia="ar-SA"/>
        </w:rPr>
      </w:pPr>
      <w:r w:rsidRPr="00433BAD">
        <w:rPr>
          <w:sz w:val="22"/>
          <w:szCs w:val="22"/>
        </w:rPr>
        <w:t>Zamawiający poinformuje o zmianie terminu otwarcia ofert na stronie internetowej prowadzonego postępowania.</w:t>
      </w:r>
    </w:p>
    <w:p w:rsidR="00CC6D77" w:rsidRPr="00433BAD" w:rsidRDefault="00CC6D77" w:rsidP="00CC6D77">
      <w:pPr>
        <w:numPr>
          <w:ilvl w:val="0"/>
          <w:numId w:val="5"/>
        </w:numPr>
        <w:tabs>
          <w:tab w:val="clear" w:pos="450"/>
          <w:tab w:val="num" w:pos="284"/>
        </w:tabs>
        <w:suppressAutoHyphens/>
        <w:ind w:left="284" w:hanging="284"/>
        <w:jc w:val="both"/>
        <w:rPr>
          <w:rFonts w:eastAsia="Times New Roman" w:cs="Times New Roman"/>
          <w:sz w:val="22"/>
          <w:szCs w:val="22"/>
          <w:lang w:eastAsia="ar-SA"/>
        </w:rPr>
      </w:pPr>
      <w:r w:rsidRPr="00433BAD">
        <w:rPr>
          <w:rFonts w:cs="Times New Roman"/>
          <w:color w:val="000000"/>
          <w:sz w:val="22"/>
          <w:szCs w:val="22"/>
        </w:rPr>
        <w:t>Zamawiający, najpóźniej przed otwarciem ofert, udostępnia na stronie internetowej prowadzonego postępowania informację o kwocie, jaką zamierza przeznaczyć na sfinansowanie zamówienia.</w:t>
      </w:r>
    </w:p>
    <w:p w:rsidR="00CC6D77" w:rsidRPr="00433BAD" w:rsidRDefault="00CC6D77" w:rsidP="00CC6D77">
      <w:pPr>
        <w:numPr>
          <w:ilvl w:val="0"/>
          <w:numId w:val="5"/>
        </w:numPr>
        <w:tabs>
          <w:tab w:val="clear" w:pos="450"/>
          <w:tab w:val="num" w:pos="284"/>
        </w:tabs>
        <w:suppressAutoHyphens/>
        <w:ind w:left="284" w:hanging="284"/>
        <w:jc w:val="both"/>
        <w:rPr>
          <w:rFonts w:cs="Times New Roman"/>
          <w:bCs/>
          <w:color w:val="000000"/>
          <w:sz w:val="22"/>
          <w:szCs w:val="22"/>
        </w:rPr>
      </w:pPr>
      <w:r w:rsidRPr="00433BAD">
        <w:rPr>
          <w:rFonts w:cs="Times New Roman"/>
          <w:color w:val="000000"/>
          <w:sz w:val="22"/>
          <w:szCs w:val="22"/>
        </w:rPr>
        <w:t>Zamawiający, niezwłocznie po otwarciu ofert, udostępnia na stronie internetowej prowadzonego postępowania informacje o:</w:t>
      </w:r>
    </w:p>
    <w:p w:rsidR="00D7675A" w:rsidRPr="00433BAD" w:rsidRDefault="00BB0939" w:rsidP="00C65F5F">
      <w:pPr>
        <w:pStyle w:val="Akapitzlist"/>
        <w:numPr>
          <w:ilvl w:val="1"/>
          <w:numId w:val="24"/>
        </w:numPr>
        <w:suppressAutoHyphens/>
        <w:jc w:val="both"/>
        <w:rPr>
          <w:bCs/>
          <w:color w:val="000000"/>
          <w:sz w:val="22"/>
          <w:szCs w:val="22"/>
        </w:rPr>
      </w:pPr>
      <w:r w:rsidRPr="00433BAD">
        <w:rPr>
          <w:color w:val="000000"/>
          <w:sz w:val="22"/>
          <w:szCs w:val="22"/>
        </w:rPr>
        <w:t>nazwach albo imionach i nazwiskach oraz siedzibach lub miejscach prowadzonej działalności gospodarczej albo miejscach zamieszkania Wykonawców, których</w:t>
      </w:r>
      <w:r w:rsidRPr="00433BAD">
        <w:rPr>
          <w:bCs/>
          <w:sz w:val="22"/>
          <w:szCs w:val="22"/>
        </w:rPr>
        <w:t xml:space="preserve"> </w:t>
      </w:r>
      <w:r w:rsidRPr="00433BAD">
        <w:rPr>
          <w:bCs/>
          <w:color w:val="000000"/>
          <w:sz w:val="22"/>
          <w:szCs w:val="22"/>
        </w:rPr>
        <w:t xml:space="preserve">oferty zostały otwarte, </w:t>
      </w:r>
    </w:p>
    <w:p w:rsidR="00D7675A" w:rsidRPr="00433BAD" w:rsidRDefault="00CC6D77" w:rsidP="00C65F5F">
      <w:pPr>
        <w:pStyle w:val="Akapitzlist"/>
        <w:numPr>
          <w:ilvl w:val="1"/>
          <w:numId w:val="24"/>
        </w:numPr>
        <w:suppressAutoHyphens/>
        <w:ind w:left="709" w:hanging="436"/>
        <w:jc w:val="both"/>
        <w:rPr>
          <w:bCs/>
          <w:sz w:val="22"/>
          <w:szCs w:val="22"/>
        </w:rPr>
      </w:pPr>
      <w:r w:rsidRPr="00433BAD">
        <w:rPr>
          <w:bCs/>
          <w:sz w:val="22"/>
          <w:szCs w:val="22"/>
        </w:rPr>
        <w:t xml:space="preserve">cenach lub kosztach zawartych w ofertach. </w:t>
      </w:r>
    </w:p>
    <w:p w:rsidR="00CC6D77" w:rsidRDefault="00CC6D77" w:rsidP="00CC6D77">
      <w:pPr>
        <w:shd w:val="clear" w:color="auto" w:fill="FFFFFF"/>
        <w:jc w:val="both"/>
        <w:rPr>
          <w:rFonts w:eastAsia="Calibri" w:cs="Times New Roman"/>
          <w:sz w:val="22"/>
          <w:szCs w:val="22"/>
        </w:rPr>
      </w:pPr>
      <w:r w:rsidRPr="00433BAD">
        <w:rPr>
          <w:rFonts w:cs="Times New Roman"/>
          <w:bCs/>
          <w:sz w:val="22"/>
          <w:szCs w:val="22"/>
        </w:rPr>
        <w:t xml:space="preserve">Powyższa informacja zostanie opublikowana </w:t>
      </w:r>
      <w:r w:rsidRPr="00433BAD">
        <w:rPr>
          <w:rFonts w:eastAsia="Calibri" w:cs="Times New Roman"/>
          <w:sz w:val="22"/>
          <w:szCs w:val="22"/>
        </w:rPr>
        <w:t>na stronie prowadzonego postępowania na</w:t>
      </w:r>
      <w:hyperlink r:id="rId25">
        <w:r w:rsidRPr="00433BAD">
          <w:rPr>
            <w:rFonts w:eastAsia="Calibri" w:cs="Times New Roman"/>
            <w:color w:val="1155CC"/>
            <w:sz w:val="22"/>
            <w:szCs w:val="22"/>
            <w:u w:val="single"/>
          </w:rPr>
          <w:t xml:space="preserve"> platformazakupowa.pl</w:t>
        </w:r>
      </w:hyperlink>
      <w:r w:rsidRPr="00433BAD">
        <w:rPr>
          <w:rFonts w:eastAsia="Calibri" w:cs="Times New Roman"/>
          <w:sz w:val="22"/>
          <w:szCs w:val="22"/>
        </w:rPr>
        <w:t xml:space="preserve"> w sekcji ,,Komunikaty”.</w:t>
      </w:r>
    </w:p>
    <w:p w:rsidR="00E754A3" w:rsidRPr="00FF3DD9" w:rsidRDefault="00FF3DD9" w:rsidP="00FF3DD9">
      <w:pPr>
        <w:rPr>
          <w:rFonts w:eastAsia="Calibri"/>
          <w:sz w:val="22"/>
          <w:szCs w:val="22"/>
        </w:rPr>
      </w:pPr>
      <w:r>
        <w:rPr>
          <w:rFonts w:eastAsia="Calibri"/>
          <w:sz w:val="22"/>
          <w:szCs w:val="22"/>
        </w:rPr>
        <w:t>6.</w:t>
      </w:r>
      <w:r w:rsidR="00E754A3" w:rsidRPr="00FF3DD9">
        <w:rPr>
          <w:rFonts w:eastAsia="Calibri"/>
          <w:sz w:val="22"/>
          <w:szCs w:val="22"/>
        </w:rPr>
        <w:t>Otwarcie ofert odbędzie się w siedzibie Zamawiającego – w Łodzi, ul. Pomorska 251 – Dział Zamówień Publicznych i Zaopatrzenia Medycznego pok. 2</w:t>
      </w:r>
      <w:r>
        <w:rPr>
          <w:rFonts w:eastAsia="Calibri"/>
          <w:sz w:val="22"/>
          <w:szCs w:val="22"/>
        </w:rPr>
        <w:t>54</w:t>
      </w:r>
      <w:r w:rsidR="00E754A3" w:rsidRPr="00FF3DD9">
        <w:rPr>
          <w:rFonts w:eastAsia="Calibri"/>
          <w:sz w:val="22"/>
          <w:szCs w:val="22"/>
        </w:rPr>
        <w:t xml:space="preserve"> Szpitala (parter, budynek A-3), POLSKA</w:t>
      </w:r>
    </w:p>
    <w:p w:rsidR="00E82B5D" w:rsidRPr="00433BAD" w:rsidRDefault="00E82B5D" w:rsidP="00683CF8">
      <w:pPr>
        <w:spacing w:line="276" w:lineRule="auto"/>
        <w:rPr>
          <w:rFonts w:cs="Times New Roman"/>
          <w:bCs/>
          <w:sz w:val="22"/>
          <w:szCs w:val="22"/>
        </w:rPr>
      </w:pPr>
    </w:p>
    <w:p w:rsidR="00071F7E" w:rsidRPr="00433BAD" w:rsidRDefault="00071F7E" w:rsidP="00683CF8">
      <w:pPr>
        <w:pStyle w:val="Nagwek9"/>
        <w:suppressAutoHyphens w:val="0"/>
        <w:spacing w:line="276" w:lineRule="auto"/>
        <w:rPr>
          <w:rFonts w:cs="Times New Roman"/>
          <w:sz w:val="22"/>
          <w:szCs w:val="22"/>
          <w:lang w:eastAsia="pl-PL"/>
        </w:rPr>
      </w:pPr>
      <w:r w:rsidRPr="00433BAD">
        <w:rPr>
          <w:rFonts w:cs="Times New Roman"/>
          <w:sz w:val="22"/>
          <w:szCs w:val="22"/>
          <w:lang w:eastAsia="pl-PL"/>
        </w:rPr>
        <w:t>X</w:t>
      </w:r>
      <w:r w:rsidR="00E8222F" w:rsidRPr="00433BAD">
        <w:rPr>
          <w:rFonts w:cs="Times New Roman"/>
          <w:sz w:val="22"/>
          <w:szCs w:val="22"/>
          <w:lang w:eastAsia="pl-PL"/>
        </w:rPr>
        <w:t>V</w:t>
      </w:r>
      <w:r w:rsidRPr="00433BAD">
        <w:rPr>
          <w:rFonts w:cs="Times New Roman"/>
          <w:sz w:val="22"/>
          <w:szCs w:val="22"/>
          <w:lang w:eastAsia="pl-PL"/>
        </w:rPr>
        <w:t>I</w:t>
      </w:r>
      <w:r w:rsidR="00C86AC9" w:rsidRPr="00433BAD">
        <w:rPr>
          <w:rFonts w:cs="Times New Roman"/>
          <w:sz w:val="22"/>
          <w:szCs w:val="22"/>
          <w:lang w:eastAsia="pl-PL"/>
        </w:rPr>
        <w:t>I. SPOS</w:t>
      </w:r>
      <w:r w:rsidR="00E8222F" w:rsidRPr="00433BAD">
        <w:rPr>
          <w:rFonts w:cs="Times New Roman"/>
          <w:sz w:val="22"/>
          <w:szCs w:val="22"/>
          <w:lang w:eastAsia="pl-PL"/>
        </w:rPr>
        <w:t xml:space="preserve">ÓB </w:t>
      </w:r>
      <w:r w:rsidR="00C86AC9" w:rsidRPr="00433BAD">
        <w:rPr>
          <w:rFonts w:cs="Times New Roman"/>
          <w:sz w:val="22"/>
          <w:szCs w:val="22"/>
          <w:lang w:eastAsia="pl-PL"/>
        </w:rPr>
        <w:t>OBLICZENIA CENY</w:t>
      </w:r>
    </w:p>
    <w:p w:rsidR="00836AE4" w:rsidRPr="00614B49" w:rsidRDefault="00836AE4" w:rsidP="00C65F5F">
      <w:pPr>
        <w:numPr>
          <w:ilvl w:val="1"/>
          <w:numId w:val="33"/>
        </w:numPr>
        <w:spacing w:line="276" w:lineRule="auto"/>
        <w:ind w:left="426" w:right="55" w:hanging="360"/>
        <w:jc w:val="both"/>
        <w:rPr>
          <w:rFonts w:cs="Times New Roman"/>
          <w:b/>
          <w:bCs/>
          <w:sz w:val="22"/>
          <w:szCs w:val="22"/>
        </w:rPr>
      </w:pPr>
      <w:bookmarkStart w:id="7" w:name="_Hlk66306355"/>
      <w:r w:rsidRPr="00614B49">
        <w:rPr>
          <w:rFonts w:cs="Times New Roman"/>
          <w:sz w:val="22"/>
          <w:szCs w:val="22"/>
        </w:rPr>
        <w:t xml:space="preserve">Wykonawca określi cenę oferty brutto </w:t>
      </w:r>
      <w:r w:rsidRPr="00614B49">
        <w:rPr>
          <w:rFonts w:cs="Times New Roman"/>
          <w:b/>
          <w:bCs/>
          <w:sz w:val="22"/>
          <w:szCs w:val="22"/>
        </w:rPr>
        <w:t>za realizację przedmiotu zamówienia</w:t>
      </w:r>
      <w:r w:rsidR="00F7740A" w:rsidRPr="00614B49">
        <w:rPr>
          <w:rFonts w:cs="Times New Roman"/>
          <w:b/>
          <w:bCs/>
          <w:sz w:val="22"/>
          <w:szCs w:val="22"/>
        </w:rPr>
        <w:t xml:space="preserve"> tj. </w:t>
      </w:r>
      <w:r w:rsidR="00AA5860" w:rsidRPr="00614B49">
        <w:rPr>
          <w:rFonts w:cs="Times New Roman"/>
          <w:b/>
          <w:bCs/>
          <w:sz w:val="22"/>
          <w:szCs w:val="22"/>
        </w:rPr>
        <w:t xml:space="preserve"> </w:t>
      </w:r>
      <w:r w:rsidR="002E37E0" w:rsidRPr="00614B49">
        <w:rPr>
          <w:rFonts w:cs="Times New Roman"/>
          <w:sz w:val="22"/>
          <w:szCs w:val="22"/>
        </w:rPr>
        <w:t>wraz z należnym podatkiem VAT od towarów i usług, w wysokości przewidzianej ustawowo,</w:t>
      </w:r>
      <w:r w:rsidR="002E37E0" w:rsidRPr="00614B49">
        <w:rPr>
          <w:rFonts w:cs="Times New Roman"/>
          <w:b/>
          <w:bCs/>
          <w:sz w:val="22"/>
          <w:szCs w:val="22"/>
        </w:rPr>
        <w:t xml:space="preserve"> </w:t>
      </w:r>
      <w:r w:rsidR="00AA5860" w:rsidRPr="00614B49">
        <w:rPr>
          <w:rFonts w:cs="Times New Roman"/>
          <w:b/>
          <w:bCs/>
          <w:sz w:val="22"/>
          <w:szCs w:val="22"/>
        </w:rPr>
        <w:t>w formularzu ofertowym – Zał. N</w:t>
      </w:r>
      <w:r w:rsidRPr="00614B49">
        <w:rPr>
          <w:rFonts w:cs="Times New Roman"/>
          <w:b/>
          <w:bCs/>
          <w:sz w:val="22"/>
          <w:szCs w:val="22"/>
        </w:rPr>
        <w:t>r 1 do SWZ.</w:t>
      </w:r>
    </w:p>
    <w:bookmarkEnd w:id="7"/>
    <w:p w:rsidR="00836AE4" w:rsidRPr="00433BAD" w:rsidRDefault="00836AE4" w:rsidP="00C65F5F">
      <w:pPr>
        <w:numPr>
          <w:ilvl w:val="1"/>
          <w:numId w:val="33"/>
        </w:numPr>
        <w:spacing w:line="276" w:lineRule="auto"/>
        <w:ind w:left="426" w:right="55" w:hanging="360"/>
        <w:jc w:val="both"/>
        <w:rPr>
          <w:rFonts w:cs="Times New Roman"/>
          <w:sz w:val="22"/>
          <w:szCs w:val="22"/>
        </w:rPr>
      </w:pPr>
      <w:r w:rsidRPr="00433BAD">
        <w:rPr>
          <w:rFonts w:cs="Times New Roman"/>
          <w:sz w:val="22"/>
          <w:szCs w:val="22"/>
        </w:rPr>
        <w:t xml:space="preserve">Walutą ceny oferowanej oraz cen jednostkowych jest złoty polski (PLN). </w:t>
      </w:r>
      <w:r w:rsidRPr="00433BAD">
        <w:rPr>
          <w:rFonts w:cs="Times New Roman"/>
          <w:b/>
          <w:sz w:val="22"/>
          <w:szCs w:val="22"/>
        </w:rPr>
        <w:t>Cena winna być podana z dokładnością do 1 grosza</w:t>
      </w:r>
      <w:r w:rsidRPr="00433BAD">
        <w:rPr>
          <w:rFonts w:cs="Times New Roman"/>
          <w:sz w:val="22"/>
          <w:szCs w:val="22"/>
        </w:rPr>
        <w:t xml:space="preserve">, tj. do dwóch miejsc po przecinku. </w:t>
      </w:r>
    </w:p>
    <w:p w:rsidR="00D7675A" w:rsidRPr="00433BAD" w:rsidRDefault="00836AE4" w:rsidP="00C65F5F">
      <w:pPr>
        <w:numPr>
          <w:ilvl w:val="1"/>
          <w:numId w:val="33"/>
        </w:numPr>
        <w:spacing w:line="276" w:lineRule="auto"/>
        <w:ind w:left="426" w:right="55" w:hanging="360"/>
        <w:jc w:val="both"/>
        <w:rPr>
          <w:rFonts w:cs="Times New Roman"/>
          <w:sz w:val="22"/>
          <w:szCs w:val="22"/>
        </w:rPr>
      </w:pPr>
      <w:r w:rsidRPr="00433BAD">
        <w:rPr>
          <w:rFonts w:cs="Times New Roman"/>
          <w:sz w:val="22"/>
          <w:szCs w:val="22"/>
        </w:rPr>
        <w:t xml:space="preserve">Wszelkie rozliczenia dotyczące realizacji przedmiotu zamówienia opisanego w niniejszej specyfikacji dokonywane będą w złotych polskich. </w:t>
      </w:r>
    </w:p>
    <w:p w:rsidR="00836AE4" w:rsidRPr="00433BAD" w:rsidRDefault="00836AE4" w:rsidP="00C65F5F">
      <w:pPr>
        <w:numPr>
          <w:ilvl w:val="1"/>
          <w:numId w:val="33"/>
        </w:numPr>
        <w:spacing w:line="276" w:lineRule="auto"/>
        <w:ind w:left="426" w:right="55" w:hanging="360"/>
        <w:jc w:val="both"/>
        <w:rPr>
          <w:rFonts w:cs="Times New Roman"/>
          <w:sz w:val="22"/>
          <w:szCs w:val="22"/>
        </w:rPr>
      </w:pPr>
      <w:r w:rsidRPr="00433BAD">
        <w:rPr>
          <w:rFonts w:cs="Times New Roman"/>
          <w:sz w:val="22"/>
          <w:szCs w:val="22"/>
        </w:rPr>
        <w:t xml:space="preserve">Zgodnie z art. 225 ustawy </w:t>
      </w:r>
      <w:proofErr w:type="spellStart"/>
      <w:r w:rsidRPr="00433BAD">
        <w:rPr>
          <w:rFonts w:cs="Times New Roman"/>
          <w:sz w:val="22"/>
          <w:szCs w:val="22"/>
        </w:rPr>
        <w:t>Pzp</w:t>
      </w:r>
      <w:proofErr w:type="spellEnd"/>
      <w:r w:rsidRPr="00433BAD">
        <w:rPr>
          <w:rFonts w:cs="Times New Roman"/>
          <w:sz w:val="22"/>
          <w:szCs w:val="22"/>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rsidR="004A30AC" w:rsidRPr="00433BAD" w:rsidRDefault="00836AE4" w:rsidP="00C65F5F">
      <w:pPr>
        <w:pStyle w:val="Akapitzlist"/>
        <w:numPr>
          <w:ilvl w:val="1"/>
          <w:numId w:val="34"/>
        </w:numPr>
        <w:spacing w:line="276" w:lineRule="auto"/>
        <w:ind w:left="851" w:right="55" w:hanging="425"/>
        <w:jc w:val="both"/>
        <w:rPr>
          <w:sz w:val="22"/>
          <w:szCs w:val="22"/>
        </w:rPr>
      </w:pPr>
      <w:r w:rsidRPr="00433BAD">
        <w:rPr>
          <w:sz w:val="22"/>
          <w:szCs w:val="22"/>
        </w:rPr>
        <w:t xml:space="preserve">poinformowania Zamawiającego, że wybór jego oferty będzie prowadził do powstania u Zamawiającego obowiązku podatkowego; </w:t>
      </w:r>
    </w:p>
    <w:p w:rsidR="004A30AC" w:rsidRPr="00433BAD" w:rsidRDefault="00836AE4" w:rsidP="00C65F5F">
      <w:pPr>
        <w:pStyle w:val="Akapitzlist"/>
        <w:numPr>
          <w:ilvl w:val="1"/>
          <w:numId w:val="34"/>
        </w:numPr>
        <w:spacing w:line="276" w:lineRule="auto"/>
        <w:ind w:left="851" w:right="55" w:hanging="425"/>
        <w:jc w:val="both"/>
        <w:rPr>
          <w:sz w:val="22"/>
          <w:szCs w:val="22"/>
        </w:rPr>
      </w:pPr>
      <w:r w:rsidRPr="00433BAD">
        <w:rPr>
          <w:sz w:val="22"/>
          <w:szCs w:val="22"/>
        </w:rPr>
        <w:t xml:space="preserve">wskazania nazwy (rodzaju) towaru lub usługi, których dostawa lub świadczenie będą prowadziły do powstania obowiązku podatkowego; </w:t>
      </w:r>
    </w:p>
    <w:p w:rsidR="004A30AC" w:rsidRPr="00433BAD" w:rsidRDefault="00836AE4" w:rsidP="00C65F5F">
      <w:pPr>
        <w:pStyle w:val="Akapitzlist"/>
        <w:numPr>
          <w:ilvl w:val="1"/>
          <w:numId w:val="34"/>
        </w:numPr>
        <w:spacing w:line="276" w:lineRule="auto"/>
        <w:ind w:left="851" w:right="55" w:hanging="425"/>
        <w:jc w:val="both"/>
        <w:rPr>
          <w:sz w:val="22"/>
          <w:szCs w:val="22"/>
        </w:rPr>
      </w:pPr>
      <w:r w:rsidRPr="00433BAD">
        <w:rPr>
          <w:sz w:val="22"/>
          <w:szCs w:val="22"/>
        </w:rPr>
        <w:lastRenderedPageBreak/>
        <w:t xml:space="preserve">wskazania wartości towaru lub usługi objętego obowiązkiem podatkowym Zamawiającego, bez kwoty podatku; </w:t>
      </w:r>
    </w:p>
    <w:p w:rsidR="004A30AC" w:rsidRPr="00433BAD" w:rsidRDefault="00836AE4" w:rsidP="00C65F5F">
      <w:pPr>
        <w:pStyle w:val="Akapitzlist"/>
        <w:numPr>
          <w:ilvl w:val="1"/>
          <w:numId w:val="34"/>
        </w:numPr>
        <w:spacing w:line="276" w:lineRule="auto"/>
        <w:ind w:left="851" w:right="55" w:hanging="425"/>
        <w:jc w:val="both"/>
        <w:rPr>
          <w:sz w:val="22"/>
          <w:szCs w:val="22"/>
        </w:rPr>
      </w:pPr>
      <w:r w:rsidRPr="00433BAD">
        <w:rPr>
          <w:sz w:val="22"/>
          <w:szCs w:val="22"/>
        </w:rPr>
        <w:t xml:space="preserve">wskazania stawki podatku od towarów i usług, która zgodnie z wiedzą Wykonawcy, będzie miała zastosowanie. </w:t>
      </w:r>
    </w:p>
    <w:p w:rsidR="00836AE4" w:rsidRPr="00433BAD" w:rsidRDefault="00836AE4" w:rsidP="00C65F5F">
      <w:pPr>
        <w:pStyle w:val="Akapitzlist"/>
        <w:numPr>
          <w:ilvl w:val="1"/>
          <w:numId w:val="34"/>
        </w:numPr>
        <w:spacing w:line="276" w:lineRule="auto"/>
        <w:ind w:left="851" w:right="55" w:hanging="425"/>
        <w:jc w:val="both"/>
        <w:rPr>
          <w:sz w:val="22"/>
          <w:szCs w:val="22"/>
        </w:rPr>
      </w:pPr>
      <w:r w:rsidRPr="00433BAD">
        <w:rPr>
          <w:sz w:val="22"/>
          <w:szCs w:val="22"/>
        </w:rPr>
        <w:t xml:space="preserve">Informację w powyższym zakresie Wykonawca składa w Załączniku nr 1 do SWZ. Brak złożenia ww. informacji będzie </w:t>
      </w:r>
      <w:r w:rsidR="006C7BDA" w:rsidRPr="00433BAD">
        <w:rPr>
          <w:sz w:val="22"/>
          <w:szCs w:val="22"/>
        </w:rPr>
        <w:t>uznany</w:t>
      </w:r>
      <w:r w:rsidRPr="00433BAD">
        <w:rPr>
          <w:sz w:val="22"/>
          <w:szCs w:val="22"/>
        </w:rPr>
        <w:t xml:space="preserve"> jako brak powstania obowiązku podatkowego u Zamawiającego. </w:t>
      </w:r>
    </w:p>
    <w:p w:rsidR="00836AE4" w:rsidRPr="00433BAD" w:rsidRDefault="00836AE4" w:rsidP="00C65F5F">
      <w:pPr>
        <w:numPr>
          <w:ilvl w:val="1"/>
          <w:numId w:val="33"/>
        </w:numPr>
        <w:spacing w:line="276" w:lineRule="auto"/>
        <w:ind w:left="426" w:right="55" w:hanging="360"/>
        <w:jc w:val="both"/>
        <w:rPr>
          <w:rFonts w:cs="Times New Roman"/>
          <w:sz w:val="22"/>
          <w:szCs w:val="22"/>
        </w:rPr>
      </w:pPr>
      <w:r w:rsidRPr="00433BAD">
        <w:rPr>
          <w:rFonts w:cs="Times New Roman"/>
          <w:b/>
          <w:bCs/>
          <w:sz w:val="22"/>
          <w:szCs w:val="22"/>
        </w:rPr>
        <w:t>Podana w ofercie cena musi uwzględniać wszystkie wymagania Zamawiającego określone w niniejszej SWZ, obejmować wszystkie koszty, jakie poniesie Wykonawca z tytułu należytego oraz zgodnego z umową i obowiązującymi przepisami wykonania przedmiotu zamówienia</w:t>
      </w:r>
      <w:r w:rsidRPr="00433BAD">
        <w:rPr>
          <w:rFonts w:cs="Times New Roman"/>
          <w:sz w:val="22"/>
          <w:szCs w:val="22"/>
        </w:rPr>
        <w:t xml:space="preserve">. </w:t>
      </w:r>
    </w:p>
    <w:p w:rsidR="00836AE4" w:rsidRPr="00BA6FCF" w:rsidRDefault="00836AE4" w:rsidP="00C65F5F">
      <w:pPr>
        <w:numPr>
          <w:ilvl w:val="1"/>
          <w:numId w:val="33"/>
        </w:numPr>
        <w:spacing w:line="276" w:lineRule="auto"/>
        <w:ind w:left="426" w:right="55" w:hanging="360"/>
        <w:jc w:val="both"/>
        <w:rPr>
          <w:rFonts w:cs="Times New Roman"/>
          <w:sz w:val="22"/>
          <w:szCs w:val="22"/>
        </w:rPr>
      </w:pPr>
      <w:r w:rsidRPr="00BA6FCF">
        <w:rPr>
          <w:rFonts w:cs="Times New Roman"/>
          <w:sz w:val="22"/>
          <w:szCs w:val="22"/>
        </w:rPr>
        <w:t xml:space="preserve">Sposób zapłaty i rozliczenia za realizację niniejszego zamówienia zostały określone we wzorze umowy – istotne postanowienia umowy - stanowiącym </w:t>
      </w:r>
      <w:r w:rsidRPr="00BA6FCF">
        <w:rPr>
          <w:rFonts w:cs="Times New Roman"/>
          <w:b/>
          <w:sz w:val="22"/>
          <w:szCs w:val="22"/>
        </w:rPr>
        <w:t xml:space="preserve">Załącznik nr  </w:t>
      </w:r>
      <w:r w:rsidR="00DC3B31" w:rsidRPr="00BA6FCF">
        <w:rPr>
          <w:rFonts w:cs="Times New Roman"/>
          <w:b/>
          <w:sz w:val="22"/>
          <w:szCs w:val="22"/>
        </w:rPr>
        <w:t xml:space="preserve">5 </w:t>
      </w:r>
      <w:r w:rsidRPr="00BA6FCF">
        <w:rPr>
          <w:rFonts w:cs="Times New Roman"/>
          <w:b/>
          <w:sz w:val="22"/>
          <w:szCs w:val="22"/>
        </w:rPr>
        <w:t>do SWZ.</w:t>
      </w:r>
      <w:r w:rsidRPr="00BA6FCF">
        <w:rPr>
          <w:rFonts w:cs="Times New Roman"/>
          <w:sz w:val="22"/>
          <w:szCs w:val="22"/>
        </w:rPr>
        <w:t xml:space="preserve"> </w:t>
      </w:r>
    </w:p>
    <w:p w:rsidR="00063714" w:rsidRPr="00433BAD" w:rsidRDefault="00063714" w:rsidP="00683CF8">
      <w:pPr>
        <w:numPr>
          <w:ilvl w:val="12"/>
          <w:numId w:val="0"/>
        </w:numPr>
        <w:tabs>
          <w:tab w:val="left" w:pos="1140"/>
        </w:tabs>
        <w:spacing w:line="276" w:lineRule="auto"/>
        <w:jc w:val="both"/>
        <w:rPr>
          <w:rFonts w:cs="Times New Roman"/>
          <w:sz w:val="22"/>
          <w:szCs w:val="22"/>
        </w:rPr>
      </w:pPr>
    </w:p>
    <w:p w:rsidR="00071F7E" w:rsidRPr="00C3690A" w:rsidRDefault="00071F7E" w:rsidP="00683CF8">
      <w:pPr>
        <w:spacing w:line="276" w:lineRule="auto"/>
        <w:jc w:val="both"/>
        <w:rPr>
          <w:rFonts w:cs="Times New Roman"/>
          <w:b/>
          <w:bCs/>
          <w:sz w:val="22"/>
          <w:szCs w:val="22"/>
          <w:u w:val="single"/>
        </w:rPr>
      </w:pPr>
      <w:r w:rsidRPr="00C3690A">
        <w:rPr>
          <w:rFonts w:cs="Times New Roman"/>
          <w:b/>
          <w:bCs/>
          <w:sz w:val="22"/>
          <w:szCs w:val="22"/>
          <w:u w:val="single"/>
        </w:rPr>
        <w:t>X</w:t>
      </w:r>
      <w:r w:rsidR="00E8222F" w:rsidRPr="00C3690A">
        <w:rPr>
          <w:rFonts w:cs="Times New Roman"/>
          <w:b/>
          <w:bCs/>
          <w:sz w:val="22"/>
          <w:szCs w:val="22"/>
          <w:u w:val="single"/>
        </w:rPr>
        <w:t>V</w:t>
      </w:r>
      <w:r w:rsidR="00A2156A" w:rsidRPr="00C3690A">
        <w:rPr>
          <w:rFonts w:cs="Times New Roman"/>
          <w:b/>
          <w:bCs/>
          <w:sz w:val="22"/>
          <w:szCs w:val="22"/>
          <w:u w:val="single"/>
        </w:rPr>
        <w:t xml:space="preserve">III. OPIS KRYTERIÓW OCENY </w:t>
      </w:r>
      <w:r w:rsidRPr="00C3690A">
        <w:rPr>
          <w:rFonts w:cs="Times New Roman"/>
          <w:b/>
          <w:bCs/>
          <w:sz w:val="22"/>
          <w:szCs w:val="22"/>
          <w:u w:val="single"/>
        </w:rPr>
        <w:t xml:space="preserve">OFERT </w:t>
      </w:r>
      <w:r w:rsidR="0075055C" w:rsidRPr="00C3690A">
        <w:rPr>
          <w:rFonts w:cs="Times New Roman"/>
          <w:b/>
          <w:bCs/>
          <w:sz w:val="22"/>
          <w:szCs w:val="22"/>
          <w:u w:val="single"/>
        </w:rPr>
        <w:t xml:space="preserve">WRAZ Z PODANIEM ZNACZENIA </w:t>
      </w:r>
      <w:r w:rsidR="003B4524" w:rsidRPr="00C3690A">
        <w:rPr>
          <w:rFonts w:cs="Times New Roman"/>
          <w:b/>
          <w:bCs/>
          <w:sz w:val="22"/>
          <w:szCs w:val="22"/>
          <w:u w:val="single"/>
        </w:rPr>
        <w:t>TYCH KRYTERIÓW</w:t>
      </w:r>
      <w:r w:rsidRPr="00C3690A">
        <w:rPr>
          <w:rFonts w:cs="Times New Roman"/>
          <w:b/>
          <w:bCs/>
          <w:sz w:val="22"/>
          <w:szCs w:val="22"/>
          <w:u w:val="single"/>
        </w:rPr>
        <w:t xml:space="preserve"> I SPOSOBU OCENY OFERT </w:t>
      </w:r>
    </w:p>
    <w:p w:rsidR="00836AE4" w:rsidRDefault="00836AE4" w:rsidP="00836AE4">
      <w:pPr>
        <w:spacing w:line="276" w:lineRule="auto"/>
        <w:ind w:right="67"/>
        <w:jc w:val="both"/>
        <w:rPr>
          <w:rFonts w:cs="Times New Roman"/>
          <w:sz w:val="22"/>
          <w:szCs w:val="22"/>
        </w:rPr>
      </w:pPr>
      <w:r w:rsidRPr="00C3690A">
        <w:rPr>
          <w:rFonts w:cs="Times New Roman"/>
          <w:b/>
          <w:sz w:val="22"/>
          <w:szCs w:val="22"/>
        </w:rPr>
        <w:t>KRYTERIA WYBORU OFERTY NAJKORZYSTNIEJSZEJ</w:t>
      </w:r>
      <w:r w:rsidRPr="00C3690A">
        <w:rPr>
          <w:rFonts w:cs="Times New Roman"/>
          <w:sz w:val="22"/>
          <w:szCs w:val="22"/>
        </w:rPr>
        <w:t xml:space="preserve"> </w:t>
      </w:r>
    </w:p>
    <w:p w:rsidR="00DC653D" w:rsidRPr="006D628F" w:rsidRDefault="00DC653D" w:rsidP="00DC653D">
      <w:pPr>
        <w:pStyle w:val="Tekstpodstawowy"/>
        <w:rPr>
          <w:b/>
        </w:rPr>
      </w:pPr>
      <w:r w:rsidRPr="006D628F">
        <w:t>1.Wybór najkorzystniejszej oferty dokonany zostanie na podstawie kryteriów wyboru określonych zgodnie z art. 239 Ustawy.</w:t>
      </w:r>
    </w:p>
    <w:p w:rsidR="00DC653D" w:rsidRDefault="00DC653D" w:rsidP="00DC653D">
      <w:pPr>
        <w:pStyle w:val="Tekstpodstawowy"/>
        <w:rPr>
          <w:b/>
        </w:rPr>
      </w:pPr>
      <w:r w:rsidRPr="002102FD">
        <w:t>Łączna ilość punktów przyznana ofercie jest sumą punktów uzyskanych w kryteriach wymienionych poniżej i wynosi maksymalnie 100 punktów (1% = 1 pkt).</w:t>
      </w:r>
    </w:p>
    <w:p w:rsidR="00DC653D" w:rsidRDefault="00DC653D" w:rsidP="00DC653D">
      <w:pPr>
        <w:pStyle w:val="Tekstpodstawowy"/>
        <w:spacing w:before="120" w:line="276" w:lineRule="auto"/>
        <w:ind w:left="425"/>
        <w:rPr>
          <w:b/>
        </w:rPr>
      </w:pPr>
      <w:r w:rsidRPr="006D628F">
        <w:t xml:space="preserve">Każda oferta otrzymuje punkty wg wzorów: </w:t>
      </w:r>
    </w:p>
    <w:p w:rsidR="00DC653D" w:rsidRPr="006D628F" w:rsidRDefault="00DC653D" w:rsidP="00DC653D">
      <w:pPr>
        <w:pStyle w:val="Tekstpodstawowy"/>
        <w:spacing w:before="120" w:line="276" w:lineRule="auto"/>
        <w:ind w:left="425"/>
        <w:rPr>
          <w:b/>
        </w:rPr>
      </w:pPr>
    </w:p>
    <w:p w:rsidR="00DC653D" w:rsidRPr="00B52B47" w:rsidRDefault="00DC653D" w:rsidP="00DC653D">
      <w:pPr>
        <w:pStyle w:val="Tekstpodstawowy"/>
        <w:ind w:left="425"/>
        <w:rPr>
          <w:b/>
        </w:rPr>
      </w:pPr>
      <w:r w:rsidRPr="00B52B47">
        <w:rPr>
          <w:b/>
        </w:rPr>
        <w:t>1.</w:t>
      </w:r>
      <w:r w:rsidRPr="00B52B47">
        <w:rPr>
          <w:b/>
        </w:rPr>
        <w:tab/>
        <w:t>Cena  (wartość całkowita) - waga 60 %  - ( 60 pkt)</w:t>
      </w:r>
    </w:p>
    <w:p w:rsidR="00DC653D" w:rsidRPr="00DC653D" w:rsidRDefault="00DC653D" w:rsidP="00DC653D">
      <w:pPr>
        <w:pStyle w:val="Tekstpodstawowy"/>
        <w:ind w:left="425"/>
        <w:rPr>
          <w:b/>
        </w:rPr>
      </w:pPr>
      <w:r w:rsidRPr="00DC653D">
        <w:t>Każda oferta otrzymuje punkty wg wzoru:</w:t>
      </w:r>
    </w:p>
    <w:p w:rsidR="00DC653D" w:rsidRPr="00DC653D" w:rsidRDefault="00DC653D" w:rsidP="00DC653D">
      <w:pPr>
        <w:pStyle w:val="Tekstpodstawowy"/>
        <w:ind w:left="425"/>
      </w:pPr>
      <w:r w:rsidRPr="00DC653D">
        <w:t xml:space="preserve">Wartość punktowa ceny C =  C min / </w:t>
      </w:r>
      <w:proofErr w:type="spellStart"/>
      <w:r w:rsidRPr="00DC653D">
        <w:t>Cn</w:t>
      </w:r>
      <w:proofErr w:type="spellEnd"/>
      <w:r w:rsidRPr="00DC653D">
        <w:t xml:space="preserve">  x 100 pkt x 60%</w:t>
      </w:r>
    </w:p>
    <w:p w:rsidR="00DC653D" w:rsidRPr="00DC653D" w:rsidRDefault="00DC653D" w:rsidP="00DC653D">
      <w:pPr>
        <w:pStyle w:val="Tekstpodstawowy"/>
        <w:ind w:left="425"/>
        <w:rPr>
          <w:b/>
        </w:rPr>
      </w:pPr>
      <w:r w:rsidRPr="00DC653D">
        <w:t>gdzie:     C min - cena minimalna,          C n   - cena badanej oferty.</w:t>
      </w:r>
    </w:p>
    <w:p w:rsidR="00DC653D" w:rsidRPr="00DC653D" w:rsidRDefault="00DC653D" w:rsidP="00DC653D">
      <w:pPr>
        <w:pStyle w:val="Tekstpodstawowy"/>
        <w:ind w:left="425"/>
        <w:rPr>
          <w:b/>
          <w:highlight w:val="yellow"/>
        </w:rPr>
      </w:pPr>
    </w:p>
    <w:p w:rsidR="00DC653D" w:rsidRPr="00084375" w:rsidRDefault="00DC653D" w:rsidP="00DC653D">
      <w:pPr>
        <w:pStyle w:val="Tekstpodstawowy"/>
        <w:ind w:left="425"/>
        <w:rPr>
          <w:b/>
        </w:rPr>
      </w:pPr>
      <w:r w:rsidRPr="00084375">
        <w:t xml:space="preserve">Zamawiający przyjmie do oceny podane przez wykonawców ceny brutto. </w:t>
      </w:r>
    </w:p>
    <w:p w:rsidR="00DC653D" w:rsidRPr="00084375" w:rsidRDefault="00DC653D" w:rsidP="00DC653D">
      <w:pPr>
        <w:pStyle w:val="Tekstpodstawowy"/>
        <w:ind w:left="425"/>
        <w:rPr>
          <w:b/>
        </w:rPr>
      </w:pPr>
      <w:r w:rsidRPr="00084375">
        <w:t>W  kryterium Cena, oferta może uzyskać maksymalnie 60 pkt.</w:t>
      </w:r>
    </w:p>
    <w:p w:rsidR="00084375" w:rsidRDefault="00084375" w:rsidP="00DC653D">
      <w:pPr>
        <w:pStyle w:val="Tekstpodstawowy"/>
        <w:spacing w:before="120" w:line="276" w:lineRule="auto"/>
        <w:ind w:left="425"/>
      </w:pPr>
    </w:p>
    <w:p w:rsidR="00585BEF" w:rsidRPr="00585BEF" w:rsidRDefault="00585BEF" w:rsidP="00585BEF">
      <w:pPr>
        <w:ind w:firstLine="425"/>
        <w:jc w:val="both"/>
        <w:rPr>
          <w:rFonts w:cs="Times New Roman"/>
          <w:b/>
          <w:sz w:val="22"/>
          <w:szCs w:val="22"/>
        </w:rPr>
      </w:pPr>
      <w:r w:rsidRPr="00585BEF">
        <w:rPr>
          <w:rFonts w:cs="Times New Roman"/>
          <w:b/>
          <w:sz w:val="22"/>
          <w:szCs w:val="22"/>
        </w:rPr>
        <w:t xml:space="preserve">2. </w:t>
      </w:r>
      <w:bookmarkStart w:id="8" w:name="_Hlk182394995"/>
      <w:r w:rsidRPr="00585BEF">
        <w:rPr>
          <w:rFonts w:cs="Times New Roman"/>
          <w:b/>
          <w:sz w:val="22"/>
          <w:szCs w:val="22"/>
        </w:rPr>
        <w:t xml:space="preserve">Czas rozpoczęcia </w:t>
      </w:r>
      <w:bookmarkStart w:id="9" w:name="_Hlk182394896"/>
      <w:r w:rsidRPr="00585BEF">
        <w:rPr>
          <w:rFonts w:cs="Times New Roman"/>
          <w:b/>
          <w:sz w:val="22"/>
          <w:szCs w:val="22"/>
        </w:rPr>
        <w:t xml:space="preserve">zobowiązań gwarancyjnych od momentu zgłoszenia </w:t>
      </w:r>
      <w:bookmarkEnd w:id="9"/>
      <w:r w:rsidRPr="00585BEF">
        <w:rPr>
          <w:rFonts w:cs="Times New Roman"/>
          <w:b/>
          <w:sz w:val="22"/>
          <w:szCs w:val="22"/>
        </w:rPr>
        <w:t>-</w:t>
      </w:r>
      <w:r w:rsidRPr="00585BEF">
        <w:rPr>
          <w:rFonts w:eastAsia="Calibri" w:cs="Times New Roman"/>
          <w:b/>
          <w:sz w:val="22"/>
          <w:szCs w:val="22"/>
          <w:lang w:eastAsia="en-US"/>
        </w:rPr>
        <w:t xml:space="preserve"> </w:t>
      </w:r>
      <w:r w:rsidRPr="00585BEF">
        <w:rPr>
          <w:rFonts w:cs="Times New Roman"/>
          <w:b/>
          <w:sz w:val="22"/>
          <w:szCs w:val="22"/>
        </w:rPr>
        <w:t>waga  40% (40 pkt)</w:t>
      </w:r>
    </w:p>
    <w:p w:rsidR="00585BEF" w:rsidRPr="00585BEF" w:rsidRDefault="00585BEF" w:rsidP="00585BEF">
      <w:pPr>
        <w:jc w:val="both"/>
        <w:rPr>
          <w:rFonts w:cs="Times New Roman"/>
          <w:b/>
          <w:sz w:val="22"/>
          <w:szCs w:val="22"/>
          <w:u w:val="single"/>
        </w:rPr>
      </w:pPr>
    </w:p>
    <w:bookmarkEnd w:id="8"/>
    <w:p w:rsidR="00585BEF" w:rsidRPr="00585BEF" w:rsidRDefault="00585BEF" w:rsidP="00585BEF">
      <w:pPr>
        <w:numPr>
          <w:ilvl w:val="12"/>
          <w:numId w:val="0"/>
        </w:numPr>
        <w:ind w:firstLine="425"/>
        <w:jc w:val="both"/>
        <w:rPr>
          <w:rFonts w:cs="Times New Roman"/>
          <w:sz w:val="22"/>
          <w:szCs w:val="22"/>
        </w:rPr>
      </w:pPr>
      <w:r w:rsidRPr="00585BEF">
        <w:rPr>
          <w:rFonts w:cs="Times New Roman"/>
          <w:sz w:val="22"/>
          <w:szCs w:val="22"/>
        </w:rPr>
        <w:t xml:space="preserve">Wartość punktowa czas =  </w:t>
      </w:r>
      <w:r w:rsidRPr="00585BEF">
        <w:rPr>
          <w:rFonts w:cs="Times New Roman"/>
          <w:b/>
          <w:sz w:val="22"/>
          <w:szCs w:val="22"/>
        </w:rPr>
        <w:t>CZ min / CZ n  x 100 pkt x 40%</w:t>
      </w:r>
    </w:p>
    <w:p w:rsidR="00585BEF" w:rsidRPr="00585BEF" w:rsidRDefault="00585BEF" w:rsidP="00585BEF">
      <w:pPr>
        <w:numPr>
          <w:ilvl w:val="12"/>
          <w:numId w:val="0"/>
        </w:numPr>
        <w:ind w:firstLine="425"/>
        <w:jc w:val="both"/>
        <w:rPr>
          <w:rFonts w:cs="Times New Roman"/>
          <w:sz w:val="22"/>
          <w:szCs w:val="22"/>
        </w:rPr>
      </w:pPr>
      <w:r w:rsidRPr="00585BEF">
        <w:rPr>
          <w:rFonts w:cs="Times New Roman"/>
          <w:sz w:val="22"/>
          <w:szCs w:val="22"/>
        </w:rPr>
        <w:t>gdzie:  CZ min - wartość pkt. za czas minimalny,  CZ n - wartość pkt. za czas badanej oferty.</w:t>
      </w:r>
    </w:p>
    <w:p w:rsidR="00585BEF" w:rsidRPr="00585BEF" w:rsidRDefault="00585BEF" w:rsidP="00585BEF">
      <w:pPr>
        <w:ind w:firstLine="425"/>
        <w:jc w:val="both"/>
        <w:rPr>
          <w:rFonts w:cs="Times New Roman"/>
          <w:sz w:val="22"/>
          <w:szCs w:val="22"/>
        </w:rPr>
      </w:pPr>
      <w:r w:rsidRPr="00585BEF">
        <w:rPr>
          <w:rFonts w:cs="Times New Roman"/>
          <w:sz w:val="22"/>
          <w:szCs w:val="22"/>
        </w:rPr>
        <w:t xml:space="preserve">Czas </w:t>
      </w:r>
      <w:r w:rsidRPr="00585BEF">
        <w:rPr>
          <w:rFonts w:cs="Times New Roman"/>
          <w:sz w:val="22"/>
          <w:szCs w:val="22"/>
          <w:u w:val="single"/>
        </w:rPr>
        <w:t>(min. 24 godz. – max. 48 godz.)</w:t>
      </w:r>
      <w:r w:rsidRPr="00585BEF">
        <w:rPr>
          <w:rFonts w:cs="Times New Roman"/>
          <w:sz w:val="22"/>
          <w:szCs w:val="22"/>
        </w:rPr>
        <w:t>.</w:t>
      </w:r>
    </w:p>
    <w:p w:rsidR="00585BEF" w:rsidRPr="00585BEF" w:rsidRDefault="00585BEF" w:rsidP="00585BEF">
      <w:pPr>
        <w:jc w:val="both"/>
        <w:rPr>
          <w:rFonts w:cs="Times New Roman"/>
          <w:sz w:val="22"/>
          <w:szCs w:val="22"/>
        </w:rPr>
      </w:pPr>
    </w:p>
    <w:p w:rsidR="00585BEF" w:rsidRPr="00585BEF" w:rsidRDefault="00585BEF" w:rsidP="00585BEF">
      <w:pPr>
        <w:ind w:left="425"/>
        <w:jc w:val="both"/>
        <w:rPr>
          <w:rFonts w:cs="Times New Roman"/>
          <w:sz w:val="22"/>
          <w:szCs w:val="22"/>
        </w:rPr>
      </w:pPr>
      <w:r w:rsidRPr="00585BEF">
        <w:rPr>
          <w:rFonts w:cs="Times New Roman"/>
          <w:sz w:val="22"/>
          <w:szCs w:val="22"/>
        </w:rPr>
        <w:t xml:space="preserve">Zamawiający będzie liczył czas wykonania wg. n/w zasad: punktowany czas minimalny </w:t>
      </w:r>
      <w:r w:rsidRPr="00585BEF">
        <w:rPr>
          <w:rFonts w:cs="Times New Roman"/>
          <w:sz w:val="22"/>
          <w:szCs w:val="22"/>
        </w:rPr>
        <w:br/>
        <w:t xml:space="preserve">wynosi 24 godz. Punktowany maksymalny czas wynosi 48 godz..  Wykonawca oferując w/w czas powyżej 48 godz. uzyskuje 0 pkt.  </w:t>
      </w:r>
    </w:p>
    <w:p w:rsidR="00585BEF" w:rsidRPr="00585BEF" w:rsidRDefault="00585BEF" w:rsidP="00585BEF">
      <w:pPr>
        <w:ind w:left="425"/>
        <w:rPr>
          <w:rFonts w:asciiTheme="minorHAnsi" w:eastAsia="Calibri" w:hAnsiTheme="minorHAnsi" w:cstheme="minorHAnsi"/>
          <w:iCs/>
          <w:sz w:val="22"/>
          <w:szCs w:val="22"/>
          <w:lang w:eastAsia="en-US"/>
        </w:rPr>
      </w:pPr>
      <w:r w:rsidRPr="00585BEF">
        <w:rPr>
          <w:rFonts w:eastAsia="Calibri" w:cs="Times New Roman"/>
          <w:iCs/>
          <w:sz w:val="22"/>
          <w:szCs w:val="22"/>
          <w:lang w:eastAsia="en-US"/>
        </w:rPr>
        <w:t>W  kryterium skrócenie czasu rozpoczęcia zobowiązań gwarancyjnych od momentu zgłoszenia może uzyskać maksymalnie 40 pkt</w:t>
      </w:r>
      <w:r w:rsidRPr="00585BEF">
        <w:rPr>
          <w:rFonts w:asciiTheme="minorHAnsi" w:eastAsia="Calibri" w:hAnsiTheme="minorHAnsi" w:cstheme="minorHAnsi"/>
          <w:iCs/>
          <w:sz w:val="22"/>
          <w:szCs w:val="22"/>
          <w:lang w:eastAsia="en-US"/>
        </w:rPr>
        <w:t>.</w:t>
      </w:r>
    </w:p>
    <w:p w:rsidR="00DC653D" w:rsidRPr="00167C0D" w:rsidRDefault="00DC653D" w:rsidP="00DC653D">
      <w:pPr>
        <w:pStyle w:val="Tekstpodstawowy"/>
        <w:spacing w:before="120" w:line="276" w:lineRule="auto"/>
        <w:rPr>
          <w:b/>
        </w:rPr>
      </w:pPr>
      <w:r w:rsidRPr="00B52B47">
        <w:t>Zamawiający za najkorzystniejszą uzna ofertę, która uzyska największą ilość punktów wagowych (X), według formuły:</w:t>
      </w:r>
    </w:p>
    <w:p w:rsidR="00DC653D" w:rsidRPr="00167C0D" w:rsidRDefault="00DC653D" w:rsidP="00DC653D">
      <w:pPr>
        <w:pStyle w:val="Tekstpodstawowy"/>
        <w:spacing w:before="120" w:line="276" w:lineRule="auto"/>
        <w:rPr>
          <w:b/>
        </w:rPr>
      </w:pPr>
      <w:r w:rsidRPr="00167C0D">
        <w:t xml:space="preserve">X =  </w:t>
      </w:r>
      <w:proofErr w:type="spellStart"/>
      <w:r w:rsidRPr="00167C0D">
        <w:t>Xc</w:t>
      </w:r>
      <w:proofErr w:type="spellEnd"/>
      <w:r w:rsidRPr="00167C0D">
        <w:t xml:space="preserve"> + </w:t>
      </w:r>
      <w:proofErr w:type="spellStart"/>
      <w:r w:rsidRPr="00167C0D">
        <w:t>X</w:t>
      </w:r>
      <w:r w:rsidR="00585BEF">
        <w:t>cz</w:t>
      </w:r>
      <w:proofErr w:type="spellEnd"/>
      <w:r w:rsidRPr="00167C0D">
        <w:t xml:space="preserve"> </w:t>
      </w:r>
    </w:p>
    <w:p w:rsidR="00DC653D" w:rsidRPr="00585BEF" w:rsidRDefault="00DC653D" w:rsidP="00DC653D">
      <w:pPr>
        <w:pStyle w:val="Tekstpodstawowy"/>
        <w:spacing w:before="120" w:line="276" w:lineRule="auto"/>
        <w:rPr>
          <w:b/>
        </w:rPr>
      </w:pPr>
      <w:r w:rsidRPr="00585BEF">
        <w:t xml:space="preserve">(gdzie: </w:t>
      </w:r>
      <w:proofErr w:type="spellStart"/>
      <w:r w:rsidRPr="00585BEF">
        <w:t>Xc</w:t>
      </w:r>
      <w:proofErr w:type="spellEnd"/>
      <w:r w:rsidRPr="00585BEF">
        <w:t xml:space="preserve"> - punkty wagowe w kryterium cena, </w:t>
      </w:r>
      <w:proofErr w:type="spellStart"/>
      <w:r w:rsidRPr="00585BEF">
        <w:t>X</w:t>
      </w:r>
      <w:r w:rsidR="00585BEF" w:rsidRPr="00585BEF">
        <w:t>cz</w:t>
      </w:r>
      <w:proofErr w:type="spellEnd"/>
      <w:r w:rsidRPr="00585BEF">
        <w:t xml:space="preserve"> – punkty wagowe w </w:t>
      </w:r>
      <w:r w:rsidR="00585BEF" w:rsidRPr="00585BEF">
        <w:t>kryterium czas rozpoczęcia zobowiązań gwarancyjnych od momentu zgłoszenia )</w:t>
      </w:r>
      <w:r w:rsidR="00585BEF">
        <w:t>.</w:t>
      </w:r>
    </w:p>
    <w:p w:rsidR="00DC653D" w:rsidRPr="00585BEF" w:rsidRDefault="00DC653D" w:rsidP="00DC653D">
      <w:pPr>
        <w:pStyle w:val="Tekstpodstawowy"/>
        <w:spacing w:before="120" w:line="276" w:lineRule="auto"/>
        <w:rPr>
          <w:b/>
        </w:rPr>
      </w:pPr>
      <w:r w:rsidRPr="00585BEF">
        <w:t>Maksymalna łączna liczba punktów jaką może uzyskać Wykonawca wynosi – 100 pkt.</w:t>
      </w:r>
    </w:p>
    <w:p w:rsidR="00DC653D" w:rsidRPr="00743C78" w:rsidRDefault="00DC653D" w:rsidP="00DC653D">
      <w:pPr>
        <w:pStyle w:val="Tekstpodstawowy"/>
        <w:spacing w:before="120" w:line="276" w:lineRule="auto"/>
        <w:rPr>
          <w:b/>
        </w:rPr>
      </w:pPr>
      <w:r w:rsidRPr="00585BEF">
        <w:t>Zamówienie zostanie udzielone Wykonawcy, który uzyska najwyższą liczbę punktów.</w:t>
      </w:r>
      <w:r w:rsidRPr="00743C78">
        <w:t xml:space="preserve"> </w:t>
      </w:r>
    </w:p>
    <w:p w:rsidR="00DC653D" w:rsidRDefault="00DC653D" w:rsidP="00DC653D">
      <w:pPr>
        <w:pStyle w:val="Tekstpodstawowy"/>
        <w:spacing w:before="120" w:line="276" w:lineRule="auto"/>
        <w:rPr>
          <w:b/>
        </w:rPr>
      </w:pPr>
      <w:r w:rsidRPr="00743C78">
        <w:t>Zamawiający zastosuje zaokrąglanie wyników do dwóch miejsc po przecinku.</w:t>
      </w:r>
    </w:p>
    <w:p w:rsidR="00DC653D" w:rsidRPr="00585BEF" w:rsidRDefault="00DC653D" w:rsidP="00585BEF">
      <w:pPr>
        <w:ind w:firstLine="425"/>
        <w:jc w:val="both"/>
        <w:rPr>
          <w:b/>
          <w:u w:val="single"/>
        </w:rPr>
      </w:pPr>
      <w:r w:rsidRPr="00292CCA">
        <w:rPr>
          <w:b/>
          <w:u w:val="single"/>
        </w:rPr>
        <w:lastRenderedPageBreak/>
        <w:t xml:space="preserve">Brak podania </w:t>
      </w:r>
      <w:r w:rsidR="00585BEF" w:rsidRPr="00585BEF">
        <w:rPr>
          <w:rFonts w:cs="Times New Roman"/>
          <w:b/>
          <w:sz w:val="22"/>
          <w:szCs w:val="22"/>
          <w:u w:val="single"/>
        </w:rPr>
        <w:t>Czas</w:t>
      </w:r>
      <w:r w:rsidR="00585BEF" w:rsidRPr="00292CCA">
        <w:rPr>
          <w:rFonts w:cs="Times New Roman"/>
          <w:b/>
          <w:sz w:val="22"/>
          <w:szCs w:val="22"/>
          <w:u w:val="single"/>
        </w:rPr>
        <w:t xml:space="preserve">u </w:t>
      </w:r>
      <w:r w:rsidR="00585BEF" w:rsidRPr="00585BEF">
        <w:rPr>
          <w:rFonts w:cs="Times New Roman"/>
          <w:b/>
          <w:sz w:val="22"/>
          <w:szCs w:val="22"/>
          <w:u w:val="single"/>
        </w:rPr>
        <w:t>rozpoczęcia zobowiązań gwarancyjnych od momentu zgłoszenia</w:t>
      </w:r>
      <w:r w:rsidR="00585BEF" w:rsidRPr="00292CCA">
        <w:rPr>
          <w:rFonts w:cs="Times New Roman"/>
          <w:b/>
          <w:sz w:val="22"/>
          <w:szCs w:val="22"/>
        </w:rPr>
        <w:t xml:space="preserve"> </w:t>
      </w:r>
      <w:r w:rsidRPr="00292CCA">
        <w:rPr>
          <w:b/>
          <w:u w:val="single"/>
        </w:rPr>
        <w:t xml:space="preserve">w pkt </w:t>
      </w:r>
      <w:r w:rsidR="00BA6FCF" w:rsidRPr="00292CCA">
        <w:rPr>
          <w:b/>
          <w:u w:val="single"/>
        </w:rPr>
        <w:t>1.2</w:t>
      </w:r>
      <w:r w:rsidRPr="00292CCA">
        <w:rPr>
          <w:b/>
          <w:u w:val="single"/>
        </w:rPr>
        <w:t xml:space="preserve"> Formularza ofertowego ( Załącznik nr </w:t>
      </w:r>
      <w:r w:rsidR="00084375" w:rsidRPr="00292CCA">
        <w:rPr>
          <w:b/>
          <w:u w:val="single"/>
        </w:rPr>
        <w:t>1</w:t>
      </w:r>
      <w:r w:rsidRPr="00292CCA">
        <w:rPr>
          <w:b/>
          <w:u w:val="single"/>
        </w:rPr>
        <w:t xml:space="preserve"> do SWZ)</w:t>
      </w:r>
      <w:r w:rsidR="00292CCA" w:rsidRPr="00292CCA">
        <w:rPr>
          <w:b/>
          <w:u w:val="single"/>
        </w:rPr>
        <w:t xml:space="preserve"> </w:t>
      </w:r>
      <w:r w:rsidRPr="00292CCA">
        <w:rPr>
          <w:b/>
          <w:u w:val="single"/>
        </w:rPr>
        <w:t>będzie skutkować odrzuceniem oferty na podstawie art. 226 ust. 1 pkt 5 ustawy zamówień publicznych (</w:t>
      </w:r>
      <w:proofErr w:type="spellStart"/>
      <w:r w:rsidRPr="00292CCA">
        <w:rPr>
          <w:b/>
          <w:u w:val="single"/>
        </w:rPr>
        <w:t>t.j</w:t>
      </w:r>
      <w:proofErr w:type="spellEnd"/>
      <w:r w:rsidRPr="00292CCA">
        <w:rPr>
          <w:b/>
          <w:u w:val="single"/>
        </w:rPr>
        <w:t>. Dz.U. 202</w:t>
      </w:r>
      <w:r w:rsidR="00084375" w:rsidRPr="00292CCA">
        <w:rPr>
          <w:b/>
          <w:u w:val="single"/>
        </w:rPr>
        <w:t>4</w:t>
      </w:r>
      <w:r w:rsidRPr="00292CCA">
        <w:rPr>
          <w:b/>
          <w:u w:val="single"/>
        </w:rPr>
        <w:t xml:space="preserve"> r., poz. 1</w:t>
      </w:r>
      <w:r w:rsidR="00084375" w:rsidRPr="00292CCA">
        <w:rPr>
          <w:b/>
          <w:u w:val="single"/>
        </w:rPr>
        <w:t>320</w:t>
      </w:r>
      <w:r w:rsidRPr="00292CCA">
        <w:rPr>
          <w:b/>
          <w:u w:val="single"/>
        </w:rPr>
        <w:t xml:space="preserve"> z </w:t>
      </w:r>
      <w:proofErr w:type="spellStart"/>
      <w:r w:rsidRPr="00292CCA">
        <w:rPr>
          <w:b/>
          <w:u w:val="single"/>
        </w:rPr>
        <w:t>poźn</w:t>
      </w:r>
      <w:proofErr w:type="spellEnd"/>
      <w:r w:rsidRPr="00292CCA">
        <w:rPr>
          <w:b/>
          <w:u w:val="single"/>
        </w:rPr>
        <w:t>. zm.).</w:t>
      </w:r>
    </w:p>
    <w:p w:rsidR="00DC653D" w:rsidRPr="00743C78" w:rsidRDefault="00DC653D" w:rsidP="00DC653D">
      <w:pPr>
        <w:pStyle w:val="Tekstpodstawowy"/>
        <w:spacing w:before="120" w:line="276" w:lineRule="auto"/>
        <w:rPr>
          <w:b/>
        </w:rPr>
      </w:pPr>
      <w:r w:rsidRPr="00743C78">
        <w:t xml:space="preserve">2 .W oparciu o powyższe kryterium zostanie sporządzony ranking złożonych ofert. </w:t>
      </w:r>
    </w:p>
    <w:p w:rsidR="00DC653D" w:rsidRPr="00743C78" w:rsidRDefault="00DC653D" w:rsidP="00DC653D">
      <w:pPr>
        <w:pStyle w:val="Tekstpodstawowy"/>
        <w:spacing w:before="120" w:line="276" w:lineRule="auto"/>
        <w:rPr>
          <w:b/>
        </w:rPr>
      </w:pPr>
      <w:r w:rsidRPr="00743C78">
        <w:t xml:space="preserve">3. Zamawiający najpierw dokona badania i oceny ofert, a następnie dokona kwalifikacji podmiotowej wykonawcy, którego oferta została najwyżej oceniona, w zakresie braku podstaw wykluczenia oraz spełniania warunków udziału w postępowaniu. </w:t>
      </w:r>
    </w:p>
    <w:p w:rsidR="00DC653D" w:rsidRPr="00743C78" w:rsidRDefault="00DC653D" w:rsidP="00DC653D">
      <w:pPr>
        <w:pStyle w:val="Tekstpodstawowy"/>
        <w:spacing w:before="120" w:line="276" w:lineRule="auto"/>
        <w:rPr>
          <w:b/>
        </w:rPr>
      </w:pPr>
      <w:r w:rsidRPr="00743C78">
        <w:t xml:space="preserve">4. Jeżeli wobec Wykonawcy, o którym mowa w pkt 3, zachodzą podstawy wykluczenia, wykonawca ten nie spełnia warunków udziału w postępowaniu, nie składa podmiotowych środków dowodowych lub oświadczenia, o którym mowa w art. 125 ust. 1, potwierdzających brak podstaw wykluczenia lub spełnianie warunków udziału w postępowaniu, zamawiający dokonuje ponownego badania i oceny ofert pozostałych wykonawców, a następnie dokonuje kwalifikacji podmiotowej wykonawcy, którego oferta została najwyżej oceniona, w zakresie braku podstaw wykluczenia oraz spełniania warunków udziału w postępowaniu. </w:t>
      </w:r>
    </w:p>
    <w:p w:rsidR="00DC653D" w:rsidRPr="00743C78" w:rsidRDefault="00DC653D" w:rsidP="00DC653D">
      <w:pPr>
        <w:pStyle w:val="Tekstpodstawowy"/>
        <w:spacing w:before="120" w:line="276" w:lineRule="auto"/>
        <w:rPr>
          <w:b/>
        </w:rPr>
      </w:pPr>
      <w:r w:rsidRPr="00743C78">
        <w:t xml:space="preserve">5. Zamawiający kontynuuje procedurę ponownego badania i oceny ofert, o której mowa w pkt 4, w odniesieniu do ofert wykonawców pozostałych w postępowaniu, a następnie dokonuje kwalifikacji podmiotowej wykonawcy, którego oferta została najwyżej oceniona, w zakresie braku podstaw wykluczenia oraz spełniania warunków udziału w postępowaniu, do momentu wyboru najkorzystniejszej oferty albo unieważnienia postępowania o udzielenie zamówienia. </w:t>
      </w:r>
    </w:p>
    <w:p w:rsidR="00DC653D" w:rsidRPr="00743C78" w:rsidRDefault="00DC653D" w:rsidP="00DC653D">
      <w:pPr>
        <w:pStyle w:val="Tekstpodstawowy"/>
        <w:spacing w:before="120" w:line="276" w:lineRule="auto"/>
        <w:rPr>
          <w:b/>
        </w:rPr>
      </w:pPr>
      <w:r w:rsidRPr="00743C78">
        <w:t xml:space="preserve">6. 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 </w:t>
      </w:r>
    </w:p>
    <w:p w:rsidR="00DC653D" w:rsidRPr="00743C78" w:rsidRDefault="00DC653D" w:rsidP="00DC653D">
      <w:pPr>
        <w:pStyle w:val="Tekstpodstawowy"/>
        <w:spacing w:before="120" w:line="276" w:lineRule="auto"/>
        <w:rPr>
          <w:b/>
        </w:rPr>
      </w:pPr>
      <w:r w:rsidRPr="00743C78">
        <w:t xml:space="preserve">7. Jeżeli oferty otrzymały taką samą ocenę w kryterium o najwyższej wadze, zamawiający wybiera ofertę z najniższą ceną lub najniższym kosztem. </w:t>
      </w:r>
    </w:p>
    <w:p w:rsidR="00DC653D" w:rsidRPr="00743C78" w:rsidRDefault="00DC653D" w:rsidP="00DC653D">
      <w:pPr>
        <w:pStyle w:val="Tekstpodstawowy"/>
        <w:spacing w:before="120" w:line="276" w:lineRule="auto"/>
        <w:rPr>
          <w:b/>
        </w:rPr>
      </w:pPr>
      <w:r w:rsidRPr="00743C78">
        <w:t xml:space="preserve">8. Jeżeli nie można dokonać wyboru oferty w sposób, o którym mowa w pkt 7, zamawiający wzywa wykonawców, którzy złożyli te oferty, do złożenia w terminie określonym przez zamawiającego ofert dodatkowych zawierających nową cenę lub koszt. </w:t>
      </w:r>
    </w:p>
    <w:p w:rsidR="00DC653D" w:rsidRPr="00743C78" w:rsidRDefault="00DC653D" w:rsidP="00DC653D">
      <w:pPr>
        <w:pStyle w:val="Tekstpodstawowy"/>
        <w:spacing w:before="120" w:line="276" w:lineRule="auto"/>
        <w:rPr>
          <w:b/>
        </w:rPr>
      </w:pPr>
      <w:r w:rsidRPr="00743C78">
        <w:t xml:space="preserve">9. Wykonawcy, składając oferty dodatkowe, nie mogą zaoferować cen wyższych niż zaoferowane w złożonych ofertach. </w:t>
      </w:r>
    </w:p>
    <w:p w:rsidR="00DC653D" w:rsidRPr="00743C78" w:rsidRDefault="00DC653D" w:rsidP="00DC653D">
      <w:pPr>
        <w:pStyle w:val="Tekstpodstawowy"/>
        <w:spacing w:before="120" w:line="276" w:lineRule="auto"/>
        <w:rPr>
          <w:b/>
        </w:rPr>
      </w:pPr>
      <w:r w:rsidRPr="00743C78">
        <w:t>10. 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w:t>
      </w:r>
    </w:p>
    <w:p w:rsidR="00DC653D" w:rsidRPr="00743C78" w:rsidRDefault="00DC653D" w:rsidP="00DC653D">
      <w:pPr>
        <w:pStyle w:val="Tekstpodstawowy"/>
        <w:spacing w:before="120" w:line="276" w:lineRule="auto"/>
        <w:rPr>
          <w:b/>
        </w:rPr>
      </w:pPr>
      <w:r w:rsidRPr="00743C78">
        <w:t xml:space="preserve">11. Ocena ofert </w:t>
      </w:r>
    </w:p>
    <w:p w:rsidR="00DC653D" w:rsidRPr="00743C78" w:rsidRDefault="00DC653D" w:rsidP="00DC653D">
      <w:pPr>
        <w:pStyle w:val="Tekstpodstawowy"/>
        <w:spacing w:before="120" w:line="276" w:lineRule="auto"/>
        <w:rPr>
          <w:b/>
        </w:rPr>
      </w:pPr>
      <w:r w:rsidRPr="00743C78">
        <w:t xml:space="preserve">11.1 Zamawiający wybiera najkorzystniejszą ofertę na podstawie kryteriów oceny ofert określonych w dokumentach zamówienia. </w:t>
      </w:r>
    </w:p>
    <w:p w:rsidR="00DC653D" w:rsidRDefault="00DC653D" w:rsidP="00DC653D">
      <w:pPr>
        <w:pStyle w:val="Tekstpodstawowy"/>
        <w:spacing w:before="120" w:line="276" w:lineRule="auto"/>
        <w:rPr>
          <w:b/>
        </w:rPr>
      </w:pPr>
      <w:r w:rsidRPr="00743C78">
        <w:t>1</w:t>
      </w:r>
      <w:r>
        <w:t>1</w:t>
      </w:r>
      <w:r w:rsidRPr="00743C78">
        <w:t>.2 Najkorzystniejsza oferta to oferta przedstawiająca najkorzystniejszy stosunek jakości do ceny lub kosztu lub oferta z najniższą ceną lub kosztem.</w:t>
      </w:r>
    </w:p>
    <w:p w:rsidR="00DC653D" w:rsidRPr="006115A6" w:rsidRDefault="00DC653D" w:rsidP="00DC653D">
      <w:pPr>
        <w:shd w:val="clear" w:color="auto" w:fill="FFFFFF"/>
        <w:spacing w:line="276" w:lineRule="auto"/>
        <w:contextualSpacing/>
      </w:pPr>
      <w:r w:rsidRPr="006115A6">
        <w:t xml:space="preserve">12.Załącznik nr </w:t>
      </w:r>
      <w:r>
        <w:t>1</w:t>
      </w:r>
      <w:r w:rsidRPr="006115A6">
        <w:t xml:space="preserve"> – Formularz ofertowy nie podlega uzupełnieniu.</w:t>
      </w:r>
    </w:p>
    <w:p w:rsidR="00DC653D" w:rsidRPr="00204F87" w:rsidRDefault="00DC653D" w:rsidP="00DC653D">
      <w:pPr>
        <w:tabs>
          <w:tab w:val="num" w:pos="993"/>
        </w:tabs>
        <w:spacing w:after="40" w:line="276" w:lineRule="auto"/>
        <w:rPr>
          <w:spacing w:val="-1"/>
        </w:rPr>
      </w:pPr>
      <w:r w:rsidRPr="006115A6">
        <w:lastRenderedPageBreak/>
        <w:t>13.Zamawiający w zakresie każdej części udzieli zamówienia Wykonawcy, którego oferta odpowiadać będzie wszystkim wymaganiom przedstawionym w SWZ i zostanie oceniona jako najkorzystniejsza w oparciu o podane kryterium wyboru.</w:t>
      </w:r>
    </w:p>
    <w:p w:rsidR="00B37D96" w:rsidRPr="00433BAD" w:rsidRDefault="00B37D96" w:rsidP="00B37D96">
      <w:pPr>
        <w:spacing w:line="276" w:lineRule="auto"/>
        <w:ind w:right="138"/>
        <w:rPr>
          <w:b/>
          <w:bCs/>
          <w:sz w:val="22"/>
          <w:szCs w:val="22"/>
          <w:highlight w:val="yellow"/>
        </w:rPr>
      </w:pPr>
    </w:p>
    <w:p w:rsidR="00071F7E" w:rsidRPr="00433BAD" w:rsidRDefault="00071F7E" w:rsidP="00683CF8">
      <w:pPr>
        <w:spacing w:line="276" w:lineRule="auto"/>
        <w:jc w:val="both"/>
        <w:rPr>
          <w:rFonts w:cs="Times New Roman"/>
          <w:sz w:val="22"/>
          <w:szCs w:val="22"/>
        </w:rPr>
      </w:pPr>
      <w:r w:rsidRPr="00433BAD">
        <w:rPr>
          <w:rFonts w:cs="Times New Roman"/>
          <w:b/>
          <w:bCs/>
          <w:sz w:val="22"/>
          <w:szCs w:val="22"/>
          <w:u w:val="single"/>
        </w:rPr>
        <w:t>XI</w:t>
      </w:r>
      <w:r w:rsidR="00A2156A" w:rsidRPr="00433BAD">
        <w:rPr>
          <w:rFonts w:cs="Times New Roman"/>
          <w:b/>
          <w:bCs/>
          <w:sz w:val="22"/>
          <w:szCs w:val="22"/>
          <w:u w:val="single"/>
        </w:rPr>
        <w:t>X</w:t>
      </w:r>
      <w:r w:rsidRPr="00433BAD">
        <w:rPr>
          <w:rFonts w:cs="Times New Roman"/>
          <w:b/>
          <w:bCs/>
          <w:sz w:val="22"/>
          <w:szCs w:val="22"/>
          <w:u w:val="single"/>
        </w:rPr>
        <w:t>. INFORMACJE O FORMALNOŚCIACH, JAKIE POWINNY ZOSTAĆ DOPEŁNIONE W CELU ZAWARCIA UMOWY W SPRAWIE ZAMÓWIENIA PUBLICZNEGO</w:t>
      </w:r>
    </w:p>
    <w:p w:rsidR="00493E96" w:rsidRPr="00433BAD" w:rsidRDefault="00493E96" w:rsidP="00683CF8">
      <w:pPr>
        <w:autoSpaceDE w:val="0"/>
        <w:autoSpaceDN w:val="0"/>
        <w:adjustRightInd w:val="0"/>
        <w:spacing w:line="276" w:lineRule="auto"/>
        <w:rPr>
          <w:rFonts w:cs="Times New Roman"/>
          <w:color w:val="000000"/>
          <w:sz w:val="22"/>
          <w:szCs w:val="22"/>
        </w:rPr>
      </w:pPr>
    </w:p>
    <w:p w:rsidR="00493E96" w:rsidRPr="00433BAD" w:rsidRDefault="000F2C4F" w:rsidP="00C65F5F">
      <w:pPr>
        <w:pStyle w:val="Akapitzlist"/>
        <w:numPr>
          <w:ilvl w:val="1"/>
          <w:numId w:val="22"/>
        </w:numPr>
        <w:autoSpaceDE w:val="0"/>
        <w:autoSpaceDN w:val="0"/>
        <w:adjustRightInd w:val="0"/>
        <w:spacing w:line="276" w:lineRule="auto"/>
        <w:ind w:left="284" w:hanging="284"/>
        <w:jc w:val="both"/>
        <w:rPr>
          <w:color w:val="000000"/>
          <w:sz w:val="22"/>
          <w:szCs w:val="22"/>
        </w:rPr>
      </w:pPr>
      <w:r w:rsidRPr="00433BAD">
        <w:rPr>
          <w:color w:val="000000"/>
          <w:sz w:val="22"/>
          <w:szCs w:val="22"/>
        </w:rPr>
        <w:t>Zamawiający</w:t>
      </w:r>
      <w:r w:rsidR="00493E96" w:rsidRPr="00433BAD">
        <w:rPr>
          <w:color w:val="000000"/>
          <w:sz w:val="22"/>
          <w:szCs w:val="22"/>
        </w:rPr>
        <w:t xml:space="preserve">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 </w:t>
      </w:r>
    </w:p>
    <w:p w:rsidR="00D35673" w:rsidRPr="00433BAD" w:rsidRDefault="00493E96" w:rsidP="00C65F5F">
      <w:pPr>
        <w:pStyle w:val="Akapitzlist"/>
        <w:numPr>
          <w:ilvl w:val="1"/>
          <w:numId w:val="22"/>
        </w:numPr>
        <w:autoSpaceDE w:val="0"/>
        <w:autoSpaceDN w:val="0"/>
        <w:adjustRightInd w:val="0"/>
        <w:spacing w:line="276" w:lineRule="auto"/>
        <w:ind w:left="284" w:hanging="284"/>
        <w:jc w:val="both"/>
        <w:rPr>
          <w:sz w:val="22"/>
          <w:szCs w:val="22"/>
        </w:rPr>
      </w:pPr>
      <w:r w:rsidRPr="00433BAD">
        <w:rPr>
          <w:color w:val="000000"/>
          <w:sz w:val="22"/>
          <w:szCs w:val="22"/>
        </w:rPr>
        <w:t xml:space="preserve">Osoby reprezentujące Wykonawcę przy podpisywaniu umowy powinny posiadać ze sobą dokumenty </w:t>
      </w:r>
      <w:r w:rsidRPr="00433BAD">
        <w:rPr>
          <w:sz w:val="22"/>
          <w:szCs w:val="22"/>
        </w:rPr>
        <w:t xml:space="preserve">potwierdzające ich umocowanie do podpisania umowy, o ile umocowanie to nie będzie wynikać z dokumentów załączonych do oferty. </w:t>
      </w:r>
    </w:p>
    <w:p w:rsidR="00D35673" w:rsidRPr="00433BAD" w:rsidRDefault="00D35673" w:rsidP="00C65F5F">
      <w:pPr>
        <w:pStyle w:val="Akapitzlist"/>
        <w:numPr>
          <w:ilvl w:val="1"/>
          <w:numId w:val="22"/>
        </w:numPr>
        <w:autoSpaceDE w:val="0"/>
        <w:autoSpaceDN w:val="0"/>
        <w:adjustRightInd w:val="0"/>
        <w:spacing w:line="276" w:lineRule="auto"/>
        <w:ind w:left="284" w:hanging="284"/>
        <w:jc w:val="both"/>
        <w:rPr>
          <w:sz w:val="22"/>
          <w:szCs w:val="22"/>
        </w:rPr>
      </w:pPr>
      <w:r w:rsidRPr="00433BAD">
        <w:rPr>
          <w:sz w:val="22"/>
          <w:szCs w:val="22"/>
        </w:rPr>
        <w:t xml:space="preserve">Jeżeli została wybrana oferta </w:t>
      </w:r>
      <w:r w:rsidR="002B0955" w:rsidRPr="00433BAD">
        <w:rPr>
          <w:sz w:val="22"/>
          <w:szCs w:val="22"/>
        </w:rPr>
        <w:t>W</w:t>
      </w:r>
      <w:r w:rsidRPr="00433BAD">
        <w:rPr>
          <w:sz w:val="22"/>
          <w:szCs w:val="22"/>
        </w:rPr>
        <w:t xml:space="preserve">ykonawców wspólnie ubiegających się o udzielenie zamówienia, </w:t>
      </w:r>
      <w:r w:rsidR="000F2C4F" w:rsidRPr="00433BAD">
        <w:rPr>
          <w:sz w:val="22"/>
          <w:szCs w:val="22"/>
        </w:rPr>
        <w:t>Zamawiający</w:t>
      </w:r>
      <w:r w:rsidRPr="00433BAD">
        <w:rPr>
          <w:sz w:val="22"/>
          <w:szCs w:val="22"/>
        </w:rPr>
        <w:t xml:space="preserve"> może żądać przed zawarciem umowy w sprawie zamówienia publicznego kopii umowy regulującej współpracę tych </w:t>
      </w:r>
      <w:r w:rsidR="002B0955" w:rsidRPr="00433BAD">
        <w:rPr>
          <w:sz w:val="22"/>
          <w:szCs w:val="22"/>
        </w:rPr>
        <w:t>W</w:t>
      </w:r>
      <w:r w:rsidRPr="00433BAD">
        <w:rPr>
          <w:sz w:val="22"/>
          <w:szCs w:val="22"/>
        </w:rPr>
        <w:t>ykonawców.</w:t>
      </w:r>
    </w:p>
    <w:p w:rsidR="00127265" w:rsidRPr="00433BAD" w:rsidRDefault="00493E96" w:rsidP="00C65F5F">
      <w:pPr>
        <w:pStyle w:val="Akapitzlist"/>
        <w:numPr>
          <w:ilvl w:val="1"/>
          <w:numId w:val="22"/>
        </w:numPr>
        <w:autoSpaceDE w:val="0"/>
        <w:autoSpaceDN w:val="0"/>
        <w:adjustRightInd w:val="0"/>
        <w:spacing w:line="276" w:lineRule="auto"/>
        <w:ind w:left="284" w:hanging="284"/>
        <w:jc w:val="both"/>
        <w:rPr>
          <w:color w:val="000000"/>
          <w:sz w:val="22"/>
          <w:szCs w:val="22"/>
        </w:rPr>
      </w:pPr>
      <w:r w:rsidRPr="00433BAD">
        <w:rPr>
          <w:sz w:val="22"/>
          <w:szCs w:val="22"/>
        </w:rPr>
        <w:t xml:space="preserve">Umowa taka winna określać strony umowy, cel działania, sposób współdziałania, zakres prac przewidzianych do wykonania każdego z nich, </w:t>
      </w:r>
      <w:r w:rsidRPr="00433BAD">
        <w:rPr>
          <w:color w:val="000000"/>
          <w:sz w:val="22"/>
          <w:szCs w:val="22"/>
        </w:rPr>
        <w:t xml:space="preserve">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 </w:t>
      </w:r>
    </w:p>
    <w:p w:rsidR="00493E96" w:rsidRPr="00433BAD" w:rsidRDefault="00493E96" w:rsidP="00C65F5F">
      <w:pPr>
        <w:pStyle w:val="Akapitzlist"/>
        <w:numPr>
          <w:ilvl w:val="1"/>
          <w:numId w:val="22"/>
        </w:numPr>
        <w:autoSpaceDE w:val="0"/>
        <w:autoSpaceDN w:val="0"/>
        <w:adjustRightInd w:val="0"/>
        <w:spacing w:line="276" w:lineRule="auto"/>
        <w:ind w:left="284" w:hanging="284"/>
        <w:jc w:val="both"/>
        <w:rPr>
          <w:color w:val="000000"/>
          <w:sz w:val="22"/>
          <w:szCs w:val="22"/>
        </w:rPr>
      </w:pPr>
      <w:r w:rsidRPr="00433BAD">
        <w:rPr>
          <w:color w:val="000000"/>
          <w:sz w:val="22"/>
          <w:szCs w:val="22"/>
        </w:rPr>
        <w:t xml:space="preserve">Zawarcie umowy nastąpi wg wzoru </w:t>
      </w:r>
      <w:r w:rsidR="00822168" w:rsidRPr="00433BAD">
        <w:rPr>
          <w:color w:val="000000"/>
          <w:sz w:val="22"/>
          <w:szCs w:val="22"/>
        </w:rPr>
        <w:t>Zamawiającego</w:t>
      </w:r>
      <w:r w:rsidR="00315BEB" w:rsidRPr="00433BAD">
        <w:rPr>
          <w:color w:val="000000"/>
          <w:sz w:val="22"/>
          <w:szCs w:val="22"/>
        </w:rPr>
        <w:t xml:space="preserve"> zawierające projektowane postanowienia umowne.</w:t>
      </w:r>
      <w:r w:rsidRPr="00433BAD">
        <w:rPr>
          <w:color w:val="000000"/>
          <w:sz w:val="22"/>
          <w:szCs w:val="22"/>
        </w:rPr>
        <w:t xml:space="preserve"> </w:t>
      </w:r>
    </w:p>
    <w:p w:rsidR="00493E96" w:rsidRPr="00433BAD" w:rsidRDefault="00493E96" w:rsidP="00C65F5F">
      <w:pPr>
        <w:pStyle w:val="Akapitzlist"/>
        <w:numPr>
          <w:ilvl w:val="1"/>
          <w:numId w:val="22"/>
        </w:numPr>
        <w:autoSpaceDE w:val="0"/>
        <w:autoSpaceDN w:val="0"/>
        <w:adjustRightInd w:val="0"/>
        <w:spacing w:line="276" w:lineRule="auto"/>
        <w:ind w:left="284" w:hanging="284"/>
        <w:jc w:val="both"/>
        <w:rPr>
          <w:color w:val="000000"/>
          <w:sz w:val="22"/>
          <w:szCs w:val="22"/>
        </w:rPr>
      </w:pPr>
      <w:r w:rsidRPr="00433BAD">
        <w:rPr>
          <w:color w:val="000000"/>
          <w:sz w:val="22"/>
          <w:szCs w:val="22"/>
        </w:rPr>
        <w:t xml:space="preserve">Postanowienia ustalone we wzorze umowy nie podlegają negocjacjom. </w:t>
      </w:r>
    </w:p>
    <w:p w:rsidR="00493E96" w:rsidRPr="00433BAD" w:rsidRDefault="00493E96" w:rsidP="00C65F5F">
      <w:pPr>
        <w:pStyle w:val="Akapitzlist"/>
        <w:numPr>
          <w:ilvl w:val="1"/>
          <w:numId w:val="22"/>
        </w:numPr>
        <w:autoSpaceDE w:val="0"/>
        <w:autoSpaceDN w:val="0"/>
        <w:adjustRightInd w:val="0"/>
        <w:spacing w:line="276" w:lineRule="auto"/>
        <w:ind w:left="284" w:hanging="284"/>
        <w:jc w:val="both"/>
        <w:rPr>
          <w:color w:val="000000"/>
          <w:sz w:val="22"/>
          <w:szCs w:val="22"/>
        </w:rPr>
      </w:pPr>
      <w:r w:rsidRPr="00433BAD">
        <w:rPr>
          <w:color w:val="000000"/>
          <w:sz w:val="22"/>
          <w:szCs w:val="22"/>
        </w:rPr>
        <w:t xml:space="preserve">Jeżeli </w:t>
      </w:r>
      <w:r w:rsidR="009C410D" w:rsidRPr="00433BAD">
        <w:rPr>
          <w:color w:val="000000"/>
          <w:sz w:val="22"/>
          <w:szCs w:val="22"/>
        </w:rPr>
        <w:t>Wykonawca</w:t>
      </w:r>
      <w:r w:rsidRPr="00433BAD">
        <w:rPr>
          <w:color w:val="000000"/>
          <w:sz w:val="22"/>
          <w:szCs w:val="22"/>
        </w:rPr>
        <w:t xml:space="preserve">, którego oferta została wybrana jako najkorzystniejsza, uchyla się od zawarcia umowy w sprawie zamówienia publicznego lub nie wnosi wymaganego zabezpieczenia należytego wykonania umowy, </w:t>
      </w:r>
      <w:r w:rsidR="000F2C4F" w:rsidRPr="00433BAD">
        <w:rPr>
          <w:color w:val="000000"/>
          <w:sz w:val="22"/>
          <w:szCs w:val="22"/>
        </w:rPr>
        <w:t>Zamawiający</w:t>
      </w:r>
      <w:r w:rsidRPr="00433BAD">
        <w:rPr>
          <w:color w:val="000000"/>
          <w:sz w:val="22"/>
          <w:szCs w:val="22"/>
        </w:rPr>
        <w:t xml:space="preserve"> może dokonać ponownego badania i oceny ofert spośród ofert pozostałych w postępowaniu </w:t>
      </w:r>
      <w:r w:rsidR="002B0955" w:rsidRPr="00433BAD">
        <w:rPr>
          <w:color w:val="000000"/>
          <w:sz w:val="22"/>
          <w:szCs w:val="22"/>
        </w:rPr>
        <w:t>W</w:t>
      </w:r>
      <w:r w:rsidRPr="00433BAD">
        <w:rPr>
          <w:color w:val="000000"/>
          <w:sz w:val="22"/>
          <w:szCs w:val="22"/>
        </w:rPr>
        <w:t>ykonawców oraz wybrać najkorzystniejszą ofer</w:t>
      </w:r>
      <w:r w:rsidR="002B49F8" w:rsidRPr="00433BAD">
        <w:rPr>
          <w:color w:val="000000"/>
          <w:sz w:val="22"/>
          <w:szCs w:val="22"/>
        </w:rPr>
        <w:t>tę albo unieważnić postępowanie.</w:t>
      </w:r>
    </w:p>
    <w:p w:rsidR="00493E96" w:rsidRPr="00433BAD" w:rsidRDefault="009C410D" w:rsidP="00C65F5F">
      <w:pPr>
        <w:pStyle w:val="Akapitzlist"/>
        <w:numPr>
          <w:ilvl w:val="1"/>
          <w:numId w:val="22"/>
        </w:numPr>
        <w:autoSpaceDE w:val="0"/>
        <w:autoSpaceDN w:val="0"/>
        <w:adjustRightInd w:val="0"/>
        <w:spacing w:line="276" w:lineRule="auto"/>
        <w:ind w:left="284" w:hanging="284"/>
        <w:jc w:val="both"/>
        <w:rPr>
          <w:sz w:val="22"/>
          <w:szCs w:val="22"/>
        </w:rPr>
      </w:pPr>
      <w:r w:rsidRPr="00433BAD">
        <w:rPr>
          <w:color w:val="000000"/>
          <w:sz w:val="22"/>
          <w:szCs w:val="22"/>
        </w:rPr>
        <w:t>Wykonawca</w:t>
      </w:r>
      <w:r w:rsidR="00493E96" w:rsidRPr="00433BAD">
        <w:rPr>
          <w:color w:val="000000"/>
          <w:sz w:val="22"/>
          <w:szCs w:val="22"/>
        </w:rPr>
        <w:t xml:space="preserve"> najpóźniej w dniu zawarcia umowy zapozna się z wymaganiami w zakresie bezpieczeństwa i higieny pracy oraz bezpieczeństwa i ochrony zdrowia, obowiązującymi w CSK UM dotyczącymi wszystkich </w:t>
      </w:r>
      <w:r w:rsidR="0019158B" w:rsidRPr="00433BAD">
        <w:rPr>
          <w:sz w:val="22"/>
          <w:szCs w:val="22"/>
        </w:rPr>
        <w:t>dostawców towarów i materiałów – o ile dotyczy</w:t>
      </w:r>
      <w:r w:rsidR="00493E96" w:rsidRPr="00433BAD">
        <w:rPr>
          <w:sz w:val="22"/>
          <w:szCs w:val="22"/>
        </w:rPr>
        <w:t xml:space="preserve">. </w:t>
      </w:r>
    </w:p>
    <w:p w:rsidR="00B37D96" w:rsidRPr="00433BAD" w:rsidRDefault="002B134A" w:rsidP="00B37D96">
      <w:pPr>
        <w:autoSpaceDE w:val="0"/>
        <w:autoSpaceDN w:val="0"/>
        <w:adjustRightInd w:val="0"/>
        <w:spacing w:line="276" w:lineRule="auto"/>
        <w:jc w:val="both"/>
        <w:rPr>
          <w:b/>
          <w:sz w:val="22"/>
          <w:szCs w:val="22"/>
        </w:rPr>
      </w:pPr>
      <w:r w:rsidRPr="00433BAD">
        <w:rPr>
          <w:b/>
          <w:sz w:val="22"/>
          <w:szCs w:val="22"/>
        </w:rPr>
        <w:t xml:space="preserve">9. </w:t>
      </w:r>
      <w:r w:rsidR="00B37D96" w:rsidRPr="00433BAD">
        <w:rPr>
          <w:b/>
          <w:sz w:val="22"/>
          <w:szCs w:val="22"/>
        </w:rPr>
        <w:t xml:space="preserve">Wykonawca, którego oferta zostanie uznana za najkorzystniejszą, będzie zobowiązany przed podpisaniem umowy do: </w:t>
      </w:r>
    </w:p>
    <w:p w:rsidR="002B134A" w:rsidRPr="00433BAD" w:rsidRDefault="002B134A" w:rsidP="00B37D96">
      <w:pPr>
        <w:autoSpaceDE w:val="0"/>
        <w:autoSpaceDN w:val="0"/>
        <w:adjustRightInd w:val="0"/>
        <w:spacing w:line="276" w:lineRule="auto"/>
        <w:jc w:val="both"/>
        <w:rPr>
          <w:sz w:val="22"/>
          <w:szCs w:val="22"/>
          <w:u w:val="single"/>
        </w:rPr>
      </w:pPr>
      <w:r w:rsidRPr="00433BAD">
        <w:rPr>
          <w:sz w:val="22"/>
          <w:szCs w:val="22"/>
          <w:u w:val="single"/>
        </w:rPr>
        <w:t>1)</w:t>
      </w:r>
      <w:r w:rsidRPr="00433BAD">
        <w:rPr>
          <w:u w:val="single"/>
        </w:rPr>
        <w:t xml:space="preserve"> </w:t>
      </w:r>
      <w:r w:rsidRPr="00433BAD">
        <w:rPr>
          <w:sz w:val="22"/>
          <w:szCs w:val="22"/>
          <w:u w:val="single"/>
        </w:rPr>
        <w:t xml:space="preserve">na wezwanie Zamawiającego, przygotuje opracowanie rozmieszczenia systemu w pomieszczeniu i przedłoży do akceptacji Zamawiającemu; </w:t>
      </w:r>
    </w:p>
    <w:p w:rsidR="00B37D96" w:rsidRPr="00433BAD" w:rsidRDefault="002B134A" w:rsidP="00B37D96">
      <w:pPr>
        <w:autoSpaceDE w:val="0"/>
        <w:autoSpaceDN w:val="0"/>
        <w:adjustRightInd w:val="0"/>
        <w:spacing w:line="276" w:lineRule="auto"/>
        <w:jc w:val="both"/>
        <w:rPr>
          <w:sz w:val="22"/>
          <w:szCs w:val="22"/>
        </w:rPr>
      </w:pPr>
      <w:r w:rsidRPr="00433BAD">
        <w:rPr>
          <w:sz w:val="22"/>
          <w:szCs w:val="22"/>
        </w:rPr>
        <w:t xml:space="preserve">2) </w:t>
      </w:r>
      <w:r w:rsidR="00B37D96" w:rsidRPr="00433BAD">
        <w:rPr>
          <w:sz w:val="22"/>
          <w:szCs w:val="22"/>
        </w:rPr>
        <w:t xml:space="preserve">wniesienia zabezpieczenia należytego wykonania umowy w wysokości i formie określonej w SWZ; </w:t>
      </w:r>
    </w:p>
    <w:p w:rsidR="00B37D96" w:rsidRPr="00433BAD" w:rsidRDefault="002B134A" w:rsidP="00B37D96">
      <w:pPr>
        <w:autoSpaceDE w:val="0"/>
        <w:autoSpaceDN w:val="0"/>
        <w:adjustRightInd w:val="0"/>
        <w:spacing w:line="276" w:lineRule="auto"/>
        <w:jc w:val="both"/>
        <w:rPr>
          <w:sz w:val="22"/>
          <w:szCs w:val="22"/>
          <w:highlight w:val="yellow"/>
        </w:rPr>
      </w:pPr>
      <w:r w:rsidRPr="00433BAD">
        <w:rPr>
          <w:sz w:val="22"/>
          <w:szCs w:val="22"/>
        </w:rPr>
        <w:t>3</w:t>
      </w:r>
      <w:r w:rsidR="00B37D96" w:rsidRPr="00433BAD">
        <w:rPr>
          <w:sz w:val="22"/>
          <w:szCs w:val="22"/>
        </w:rPr>
        <w:t>)</w:t>
      </w:r>
      <w:r w:rsidRPr="00433BAD">
        <w:rPr>
          <w:sz w:val="22"/>
          <w:szCs w:val="22"/>
        </w:rPr>
        <w:t xml:space="preserve"> </w:t>
      </w:r>
      <w:r w:rsidR="00C4331E" w:rsidRPr="00433BAD">
        <w:rPr>
          <w:sz w:val="22"/>
          <w:szCs w:val="22"/>
        </w:rPr>
        <w:t>Wykazanie u</w:t>
      </w:r>
      <w:r w:rsidR="00B37D96" w:rsidRPr="00433BAD">
        <w:rPr>
          <w:sz w:val="22"/>
          <w:szCs w:val="22"/>
        </w:rPr>
        <w:t>prawnień osób wskazanych w wykazie skierowanych przez wykonawcę do realizacji zamówienia</w:t>
      </w:r>
      <w:r w:rsidR="00C4331E" w:rsidRPr="00433BAD">
        <w:rPr>
          <w:sz w:val="22"/>
          <w:szCs w:val="22"/>
        </w:rPr>
        <w:t>.</w:t>
      </w:r>
    </w:p>
    <w:p w:rsidR="00493E96" w:rsidRPr="00433BAD" w:rsidRDefault="006572F3" w:rsidP="002B134A">
      <w:pPr>
        <w:autoSpaceDE w:val="0"/>
        <w:autoSpaceDN w:val="0"/>
        <w:adjustRightInd w:val="0"/>
        <w:spacing w:line="276" w:lineRule="auto"/>
        <w:jc w:val="both"/>
        <w:rPr>
          <w:sz w:val="22"/>
          <w:szCs w:val="22"/>
        </w:rPr>
      </w:pPr>
      <w:r w:rsidRPr="006572F3">
        <w:rPr>
          <w:b/>
          <w:sz w:val="22"/>
          <w:szCs w:val="22"/>
        </w:rPr>
        <w:t>10.</w:t>
      </w:r>
      <w:r>
        <w:rPr>
          <w:sz w:val="22"/>
          <w:szCs w:val="22"/>
        </w:rPr>
        <w:t xml:space="preserve"> </w:t>
      </w:r>
      <w:r w:rsidR="00493E96" w:rsidRPr="00433BAD">
        <w:rPr>
          <w:sz w:val="22"/>
          <w:szCs w:val="22"/>
        </w:rPr>
        <w:t xml:space="preserve">Zgodnie z art. 13 ogólnego rozporządzenia o ochronie danych informuję, że: ADMINISTRAOREM jest </w:t>
      </w:r>
      <w:r w:rsidR="00AA1DE6" w:rsidRPr="00433BAD">
        <w:rPr>
          <w:sz w:val="22"/>
          <w:szCs w:val="22"/>
        </w:rPr>
        <w:t>Dyrektor Szpitala. Administrator wyznaczył Inspektora Ochrony Danych Osobowych</w:t>
      </w:r>
      <w:r w:rsidR="00D171CF" w:rsidRPr="00433BAD">
        <w:rPr>
          <w:sz w:val="22"/>
          <w:szCs w:val="22"/>
        </w:rPr>
        <w:t xml:space="preserve"> </w:t>
      </w:r>
      <w:r w:rsidR="00AA1DE6" w:rsidRPr="00433BAD">
        <w:rPr>
          <w:sz w:val="22"/>
          <w:szCs w:val="22"/>
        </w:rPr>
        <w:t xml:space="preserve">- mgr Bartłomiej Jabłoński. Dane kontaktowe 92-213 Łódź, ul. Pomorska 251,  email: </w:t>
      </w:r>
      <w:hyperlink r:id="rId26" w:history="1">
        <w:r w:rsidR="00AA1DE6" w:rsidRPr="00433BAD">
          <w:rPr>
            <w:rStyle w:val="Hipercze"/>
            <w:color w:val="auto"/>
            <w:sz w:val="22"/>
            <w:szCs w:val="22"/>
          </w:rPr>
          <w:t>inspektor.odo@csk.umed.pl</w:t>
        </w:r>
      </w:hyperlink>
      <w:r w:rsidR="00AA1DE6" w:rsidRPr="00433BAD">
        <w:rPr>
          <w:sz w:val="22"/>
          <w:szCs w:val="22"/>
        </w:rPr>
        <w:t>;</w:t>
      </w:r>
    </w:p>
    <w:p w:rsidR="00493E96" w:rsidRPr="00433BAD" w:rsidRDefault="00493E96" w:rsidP="00683CF8">
      <w:pPr>
        <w:spacing w:line="276" w:lineRule="auto"/>
        <w:ind w:left="567" w:hanging="567"/>
        <w:rPr>
          <w:rFonts w:cs="Times New Roman"/>
          <w:b/>
          <w:bCs/>
          <w:sz w:val="22"/>
          <w:szCs w:val="22"/>
          <w:u w:val="single"/>
        </w:rPr>
      </w:pPr>
    </w:p>
    <w:p w:rsidR="0064055D" w:rsidRPr="00433BAD" w:rsidRDefault="00A2156A" w:rsidP="00700F4F">
      <w:pPr>
        <w:spacing w:line="276" w:lineRule="auto"/>
        <w:ind w:left="426" w:hanging="426"/>
        <w:rPr>
          <w:rFonts w:cs="Times New Roman"/>
          <w:b/>
          <w:bCs/>
          <w:sz w:val="22"/>
          <w:szCs w:val="22"/>
          <w:u w:val="single"/>
        </w:rPr>
      </w:pPr>
      <w:r w:rsidRPr="00433BAD">
        <w:rPr>
          <w:rFonts w:cs="Times New Roman"/>
          <w:b/>
          <w:bCs/>
          <w:sz w:val="22"/>
          <w:szCs w:val="22"/>
          <w:u w:val="single"/>
        </w:rPr>
        <w:t>XX.</w:t>
      </w:r>
      <w:r w:rsidRPr="00433BAD">
        <w:rPr>
          <w:rFonts w:cs="Times New Roman"/>
          <w:b/>
          <w:bCs/>
          <w:sz w:val="22"/>
          <w:szCs w:val="22"/>
          <w:u w:val="single"/>
        </w:rPr>
        <w:tab/>
        <w:t>PROJEKTOWANE POSTANOWIENIA UMOWY W SPRAWIE ZAM</w:t>
      </w:r>
      <w:r w:rsidR="000B3FAB" w:rsidRPr="00433BAD">
        <w:rPr>
          <w:rFonts w:cs="Times New Roman"/>
          <w:b/>
          <w:bCs/>
          <w:sz w:val="22"/>
          <w:szCs w:val="22"/>
          <w:u w:val="single"/>
        </w:rPr>
        <w:t>Ó</w:t>
      </w:r>
      <w:r w:rsidRPr="00433BAD">
        <w:rPr>
          <w:rFonts w:cs="Times New Roman"/>
          <w:b/>
          <w:bCs/>
          <w:sz w:val="22"/>
          <w:szCs w:val="22"/>
          <w:u w:val="single"/>
        </w:rPr>
        <w:t xml:space="preserve">WENIA </w:t>
      </w:r>
      <w:r w:rsidR="00700F4F" w:rsidRPr="00433BAD">
        <w:rPr>
          <w:rFonts w:cs="Times New Roman"/>
          <w:b/>
          <w:bCs/>
          <w:sz w:val="22"/>
          <w:szCs w:val="22"/>
          <w:u w:val="single"/>
        </w:rPr>
        <w:t>P</w:t>
      </w:r>
      <w:r w:rsidRPr="00433BAD">
        <w:rPr>
          <w:rFonts w:cs="Times New Roman"/>
          <w:b/>
          <w:bCs/>
          <w:sz w:val="22"/>
          <w:szCs w:val="22"/>
          <w:u w:val="single"/>
        </w:rPr>
        <w:t>UBLICZNEGO</w:t>
      </w:r>
      <w:r w:rsidR="00700F4F" w:rsidRPr="00433BAD">
        <w:rPr>
          <w:rFonts w:cs="Times New Roman"/>
          <w:b/>
          <w:bCs/>
          <w:sz w:val="22"/>
          <w:szCs w:val="22"/>
          <w:u w:val="single"/>
        </w:rPr>
        <w:t>.</w:t>
      </w:r>
      <w:r w:rsidRPr="00433BAD">
        <w:rPr>
          <w:rFonts w:cs="Times New Roman"/>
          <w:b/>
          <w:bCs/>
          <w:sz w:val="22"/>
          <w:szCs w:val="22"/>
          <w:u w:val="single"/>
        </w:rPr>
        <w:t xml:space="preserve"> </w:t>
      </w:r>
    </w:p>
    <w:p w:rsidR="00071F7E" w:rsidRPr="00433BAD" w:rsidRDefault="009C410D" w:rsidP="00683CF8">
      <w:pPr>
        <w:pStyle w:val="Tekstpodstawowy"/>
        <w:suppressAutoHyphens w:val="0"/>
        <w:spacing w:line="276" w:lineRule="auto"/>
        <w:rPr>
          <w:sz w:val="22"/>
          <w:szCs w:val="22"/>
        </w:rPr>
      </w:pPr>
      <w:r w:rsidRPr="00433BAD">
        <w:rPr>
          <w:sz w:val="22"/>
          <w:szCs w:val="22"/>
        </w:rPr>
        <w:t>Wykonawca</w:t>
      </w:r>
      <w:r w:rsidR="00071F7E" w:rsidRPr="00433BAD">
        <w:rPr>
          <w:sz w:val="22"/>
          <w:szCs w:val="22"/>
        </w:rPr>
        <w:t>, którego oferta została wybrana zobowiązany jest do zawarcia umowy z</w:t>
      </w:r>
      <w:r w:rsidR="000F4599" w:rsidRPr="00433BAD">
        <w:rPr>
          <w:sz w:val="22"/>
          <w:szCs w:val="22"/>
        </w:rPr>
        <w:t> </w:t>
      </w:r>
      <w:r w:rsidR="000F2C4F" w:rsidRPr="00433BAD">
        <w:rPr>
          <w:sz w:val="22"/>
          <w:szCs w:val="22"/>
        </w:rPr>
        <w:t>Zamawiający</w:t>
      </w:r>
      <w:r w:rsidR="00071F7E" w:rsidRPr="00433BAD">
        <w:rPr>
          <w:sz w:val="22"/>
          <w:szCs w:val="22"/>
        </w:rPr>
        <w:t>m na realizację zamówienia na warunkach określonych</w:t>
      </w:r>
      <w:r w:rsidR="003F2C67" w:rsidRPr="00433BAD">
        <w:rPr>
          <w:sz w:val="22"/>
          <w:szCs w:val="22"/>
        </w:rPr>
        <w:t xml:space="preserve"> w </w:t>
      </w:r>
      <w:r w:rsidR="00071F7E" w:rsidRPr="00433BAD">
        <w:rPr>
          <w:sz w:val="22"/>
          <w:szCs w:val="22"/>
        </w:rPr>
        <w:t xml:space="preserve">SWZ. </w:t>
      </w:r>
    </w:p>
    <w:p w:rsidR="00071F7E" w:rsidRPr="00433BAD" w:rsidRDefault="00071F7E" w:rsidP="00683CF8">
      <w:pPr>
        <w:pStyle w:val="Tekstpodstawowy"/>
        <w:suppressAutoHyphens w:val="0"/>
        <w:spacing w:line="276" w:lineRule="auto"/>
        <w:rPr>
          <w:b/>
          <w:bCs/>
          <w:sz w:val="22"/>
          <w:szCs w:val="22"/>
        </w:rPr>
      </w:pPr>
      <w:r w:rsidRPr="00BA6FCF">
        <w:rPr>
          <w:sz w:val="22"/>
          <w:szCs w:val="22"/>
        </w:rPr>
        <w:t xml:space="preserve">Warunki umowy </w:t>
      </w:r>
      <w:r w:rsidR="00D171CF" w:rsidRPr="00BA6FCF">
        <w:rPr>
          <w:sz w:val="22"/>
          <w:szCs w:val="22"/>
        </w:rPr>
        <w:t>wymagane od Wykonawców stanowi „</w:t>
      </w:r>
      <w:r w:rsidRPr="00BA6FCF">
        <w:rPr>
          <w:sz w:val="22"/>
          <w:szCs w:val="22"/>
        </w:rPr>
        <w:t>Wzór umowy”</w:t>
      </w:r>
      <w:r w:rsidR="00D13F2B" w:rsidRPr="00BA6FCF">
        <w:rPr>
          <w:sz w:val="22"/>
          <w:szCs w:val="22"/>
        </w:rPr>
        <w:t xml:space="preserve">, stanowiący załącznik Nr </w:t>
      </w:r>
      <w:r w:rsidR="00A9419B" w:rsidRPr="00BA6FCF">
        <w:rPr>
          <w:sz w:val="22"/>
          <w:szCs w:val="22"/>
        </w:rPr>
        <w:t>5</w:t>
      </w:r>
      <w:r w:rsidR="00D13F2B" w:rsidRPr="00BA6FCF">
        <w:rPr>
          <w:sz w:val="22"/>
          <w:szCs w:val="22"/>
        </w:rPr>
        <w:t xml:space="preserve"> do SWZ</w:t>
      </w:r>
      <w:r w:rsidR="00D13F2B" w:rsidRPr="00433BAD">
        <w:rPr>
          <w:sz w:val="22"/>
          <w:szCs w:val="22"/>
        </w:rPr>
        <w:t>.</w:t>
      </w:r>
    </w:p>
    <w:p w:rsidR="002B49F8" w:rsidRPr="00433BAD" w:rsidRDefault="002B49F8" w:rsidP="00683CF8">
      <w:pPr>
        <w:pStyle w:val="Tekstpodstawowy"/>
        <w:suppressAutoHyphens w:val="0"/>
        <w:spacing w:line="276" w:lineRule="auto"/>
        <w:rPr>
          <w:b/>
          <w:bCs/>
          <w:sz w:val="22"/>
          <w:szCs w:val="22"/>
        </w:rPr>
      </w:pPr>
    </w:p>
    <w:p w:rsidR="00071F7E" w:rsidRPr="00433BAD" w:rsidRDefault="00CD34A9" w:rsidP="00C05424">
      <w:pPr>
        <w:suppressAutoHyphens/>
        <w:spacing w:line="276" w:lineRule="auto"/>
        <w:ind w:left="567" w:hanging="567"/>
        <w:jc w:val="both"/>
        <w:rPr>
          <w:rFonts w:cs="Times New Roman"/>
          <w:b/>
          <w:bCs/>
          <w:sz w:val="22"/>
          <w:szCs w:val="22"/>
          <w:u w:val="single"/>
          <w:lang w:eastAsia="ar-SA"/>
        </w:rPr>
      </w:pPr>
      <w:r w:rsidRPr="00433BAD">
        <w:rPr>
          <w:rFonts w:cs="Times New Roman"/>
          <w:b/>
          <w:bCs/>
          <w:sz w:val="22"/>
          <w:szCs w:val="22"/>
          <w:u w:val="single"/>
          <w:lang w:eastAsia="ar-SA"/>
        </w:rPr>
        <w:t>XX</w:t>
      </w:r>
      <w:r w:rsidR="00071F7E" w:rsidRPr="00433BAD">
        <w:rPr>
          <w:rFonts w:cs="Times New Roman"/>
          <w:b/>
          <w:bCs/>
          <w:sz w:val="22"/>
          <w:szCs w:val="22"/>
          <w:u w:val="single"/>
          <w:lang w:eastAsia="ar-SA"/>
        </w:rPr>
        <w:t>I.</w:t>
      </w:r>
      <w:r w:rsidR="00071F7E" w:rsidRPr="00433BAD">
        <w:rPr>
          <w:rFonts w:cs="Times New Roman"/>
          <w:b/>
          <w:bCs/>
          <w:sz w:val="22"/>
          <w:szCs w:val="22"/>
          <w:u w:val="single"/>
          <w:lang w:eastAsia="ar-SA"/>
        </w:rPr>
        <w:tab/>
        <w:t xml:space="preserve">POUCZENIE O ŚRODKACH </w:t>
      </w:r>
      <w:r w:rsidR="0001745B" w:rsidRPr="00433BAD">
        <w:rPr>
          <w:rFonts w:cs="Times New Roman"/>
          <w:b/>
          <w:bCs/>
          <w:sz w:val="22"/>
          <w:szCs w:val="22"/>
          <w:u w:val="single"/>
          <w:lang w:eastAsia="ar-SA"/>
        </w:rPr>
        <w:t xml:space="preserve">OCHRONY PRAWNEJ PRZYSŁUGUJĄCYCH </w:t>
      </w:r>
      <w:r w:rsidR="00D6118E" w:rsidRPr="00433BAD">
        <w:rPr>
          <w:rFonts w:cs="Times New Roman"/>
          <w:b/>
          <w:bCs/>
          <w:sz w:val="22"/>
          <w:szCs w:val="22"/>
          <w:u w:val="single"/>
          <w:lang w:eastAsia="ar-SA"/>
        </w:rPr>
        <w:t>WYKONAWCY W </w:t>
      </w:r>
      <w:r w:rsidR="00071F7E" w:rsidRPr="00433BAD">
        <w:rPr>
          <w:rFonts w:cs="Times New Roman"/>
          <w:b/>
          <w:bCs/>
          <w:sz w:val="22"/>
          <w:szCs w:val="22"/>
          <w:u w:val="single"/>
          <w:lang w:eastAsia="ar-SA"/>
        </w:rPr>
        <w:t xml:space="preserve">TOKU POSTĘPOWANIA O UDZIELENIE ZAMÓWIENIA </w:t>
      </w:r>
    </w:p>
    <w:p w:rsidR="00FE3FFE" w:rsidRPr="00433BAD" w:rsidRDefault="00FE3FFE" w:rsidP="00683CF8">
      <w:pPr>
        <w:suppressAutoHyphens/>
        <w:spacing w:line="276" w:lineRule="auto"/>
        <w:jc w:val="both"/>
        <w:rPr>
          <w:rFonts w:cs="Times New Roman"/>
          <w:sz w:val="22"/>
          <w:szCs w:val="22"/>
          <w:lang w:eastAsia="ar-SA"/>
        </w:rPr>
      </w:pPr>
    </w:p>
    <w:p w:rsidR="00FE3FFE" w:rsidRPr="00433BAD" w:rsidRDefault="00FE3FFE" w:rsidP="00FE3FFE">
      <w:pPr>
        <w:suppressAutoHyphens/>
        <w:spacing w:line="276" w:lineRule="auto"/>
        <w:jc w:val="both"/>
        <w:rPr>
          <w:rFonts w:cs="Times New Roman"/>
          <w:sz w:val="22"/>
          <w:szCs w:val="22"/>
          <w:lang w:eastAsia="ar-SA"/>
        </w:rPr>
      </w:pPr>
      <w:r w:rsidRPr="00433BAD">
        <w:rPr>
          <w:rFonts w:cs="Times New Roman"/>
          <w:sz w:val="22"/>
          <w:szCs w:val="22"/>
          <w:lang w:eastAsia="ar-SA"/>
        </w:rPr>
        <w:t xml:space="preserve">Środki ochrony prawnej określone w niniejszym dziale przysługują Wykonawcy oraz innemu podmiotowi, jeżeli ma lub miał interes w uzyskaniu zamówienia lub nagrody w konkursie oraz poniósł lub może ponieść szkodę w </w:t>
      </w:r>
      <w:r w:rsidRPr="00433BAD">
        <w:rPr>
          <w:rFonts w:cs="Times New Roman"/>
          <w:sz w:val="22"/>
          <w:szCs w:val="22"/>
          <w:lang w:eastAsia="ar-SA"/>
        </w:rPr>
        <w:lastRenderedPageBreak/>
        <w:t xml:space="preserve">wyniku naruszenia przez Zamawiającego przepisów ustawy </w:t>
      </w:r>
      <w:proofErr w:type="spellStart"/>
      <w:r w:rsidRPr="00433BAD">
        <w:rPr>
          <w:rFonts w:cs="Times New Roman"/>
          <w:sz w:val="22"/>
          <w:szCs w:val="22"/>
          <w:lang w:eastAsia="ar-SA"/>
        </w:rPr>
        <w:t>Pzp</w:t>
      </w:r>
      <w:proofErr w:type="spellEnd"/>
      <w:r w:rsidRPr="00433BAD">
        <w:rPr>
          <w:rFonts w:cs="Times New Roman"/>
          <w:sz w:val="22"/>
          <w:szCs w:val="22"/>
          <w:lang w:eastAsia="ar-SA"/>
        </w:rPr>
        <w:t xml:space="preserve">. Środki ochrony prawnej wobec ogłoszenia wszczynającego postępowanie o udzielenie zamówienia oraz dokumentów zamówienia przysługują również organizacjom wpisanym na listę, o której mowa w art. 469 pkt 15 ustawy </w:t>
      </w:r>
      <w:proofErr w:type="spellStart"/>
      <w:r w:rsidRPr="00433BAD">
        <w:rPr>
          <w:rFonts w:cs="Times New Roman"/>
          <w:sz w:val="22"/>
          <w:szCs w:val="22"/>
          <w:lang w:eastAsia="ar-SA"/>
        </w:rPr>
        <w:t>Pzp</w:t>
      </w:r>
      <w:proofErr w:type="spellEnd"/>
      <w:r w:rsidRPr="00433BAD">
        <w:rPr>
          <w:rFonts w:cs="Times New Roman"/>
          <w:sz w:val="22"/>
          <w:szCs w:val="22"/>
          <w:lang w:eastAsia="ar-SA"/>
        </w:rPr>
        <w:t xml:space="preserve"> oraz Rzecznikowi Małych i Średnich Przedsiębiorców.</w:t>
      </w:r>
    </w:p>
    <w:p w:rsidR="00FE3FFE" w:rsidRPr="00433BAD"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433BAD">
        <w:rPr>
          <w:color w:val="000000"/>
          <w:sz w:val="22"/>
          <w:szCs w:val="22"/>
        </w:rPr>
        <w:t xml:space="preserve">Odwołanie przysługuje na: </w:t>
      </w:r>
    </w:p>
    <w:p w:rsidR="00FE3FFE" w:rsidRPr="00433BAD" w:rsidRDefault="00FE3FFE" w:rsidP="00FE3FFE">
      <w:pPr>
        <w:pStyle w:val="Akapitzlist"/>
        <w:numPr>
          <w:ilvl w:val="1"/>
          <w:numId w:val="11"/>
        </w:numPr>
        <w:autoSpaceDE w:val="0"/>
        <w:autoSpaceDN w:val="0"/>
        <w:adjustRightInd w:val="0"/>
        <w:spacing w:line="276" w:lineRule="auto"/>
        <w:ind w:left="709" w:hanging="425"/>
        <w:jc w:val="both"/>
        <w:rPr>
          <w:color w:val="000000"/>
          <w:sz w:val="22"/>
          <w:szCs w:val="22"/>
        </w:rPr>
      </w:pPr>
      <w:r w:rsidRPr="00433BAD">
        <w:rPr>
          <w:color w:val="000000"/>
          <w:sz w:val="22"/>
          <w:szCs w:val="22"/>
        </w:rPr>
        <w:t xml:space="preserve">niezgodną z przepisami ustawy czynność Zamawiającego, podjętą w postępowaniu o udzielenie zamówienia, w tym na projektowane postanowienie umowy; </w:t>
      </w:r>
    </w:p>
    <w:p w:rsidR="00D7675A" w:rsidRPr="00DC464E" w:rsidRDefault="00FE3FFE" w:rsidP="00DC464E">
      <w:pPr>
        <w:pStyle w:val="Akapitzlist"/>
        <w:numPr>
          <w:ilvl w:val="1"/>
          <w:numId w:val="11"/>
        </w:numPr>
        <w:autoSpaceDE w:val="0"/>
        <w:autoSpaceDN w:val="0"/>
        <w:adjustRightInd w:val="0"/>
        <w:spacing w:line="276" w:lineRule="auto"/>
        <w:ind w:left="709" w:hanging="425"/>
        <w:jc w:val="both"/>
        <w:rPr>
          <w:color w:val="000000"/>
          <w:sz w:val="22"/>
          <w:szCs w:val="22"/>
        </w:rPr>
      </w:pPr>
      <w:r w:rsidRPr="00433BAD">
        <w:rPr>
          <w:color w:val="000000"/>
          <w:sz w:val="22"/>
          <w:szCs w:val="22"/>
        </w:rPr>
        <w:t>zaniechanie czynności w postępowaniu o udzielenie zamówienia, do której Zamawiający był obowiązany na podstawie ustawy</w:t>
      </w:r>
      <w:r w:rsidR="00B77B96" w:rsidRPr="00433BAD">
        <w:rPr>
          <w:color w:val="000000"/>
          <w:sz w:val="22"/>
          <w:szCs w:val="22"/>
        </w:rPr>
        <w:t>.</w:t>
      </w:r>
      <w:r w:rsidRPr="00433BAD">
        <w:rPr>
          <w:color w:val="000000"/>
          <w:sz w:val="22"/>
          <w:szCs w:val="22"/>
        </w:rPr>
        <w:t xml:space="preserve"> </w:t>
      </w:r>
    </w:p>
    <w:p w:rsidR="00FE3FFE" w:rsidRPr="00433BAD"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433BAD">
        <w:rPr>
          <w:color w:val="000000"/>
          <w:sz w:val="22"/>
          <w:szCs w:val="22"/>
        </w:rPr>
        <w:t xml:space="preserve">Odwołanie wnosi się do Prezesa Krajowej Izby Odwoławczej (KIO). </w:t>
      </w:r>
    </w:p>
    <w:p w:rsidR="00FE3FFE" w:rsidRPr="00433BAD"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433BAD">
        <w:rPr>
          <w:color w:val="000000"/>
          <w:sz w:val="22"/>
          <w:szCs w:val="22"/>
        </w:rP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rsidR="00FE3FFE" w:rsidRPr="00433BAD"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433BAD">
        <w:rPr>
          <w:color w:val="000000"/>
          <w:sz w:val="22"/>
          <w:szCs w:val="22"/>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rsidR="00FE3FFE" w:rsidRPr="00433BAD"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433BAD">
        <w:rPr>
          <w:color w:val="000000"/>
          <w:sz w:val="22"/>
          <w:szCs w:val="22"/>
        </w:rPr>
        <w:t xml:space="preserve">Odwołanie wnosi się: </w:t>
      </w:r>
    </w:p>
    <w:p w:rsidR="00FE3FFE" w:rsidRPr="00433BAD" w:rsidRDefault="00FE3FFE" w:rsidP="00FE3FFE">
      <w:pPr>
        <w:pStyle w:val="Akapitzlist"/>
        <w:numPr>
          <w:ilvl w:val="1"/>
          <w:numId w:val="11"/>
        </w:numPr>
        <w:autoSpaceDE w:val="0"/>
        <w:autoSpaceDN w:val="0"/>
        <w:adjustRightInd w:val="0"/>
        <w:spacing w:line="276" w:lineRule="auto"/>
        <w:ind w:left="709" w:hanging="425"/>
        <w:jc w:val="both"/>
        <w:rPr>
          <w:color w:val="000000"/>
          <w:sz w:val="22"/>
          <w:szCs w:val="22"/>
        </w:rPr>
      </w:pPr>
      <w:r w:rsidRPr="00433BAD">
        <w:rPr>
          <w:color w:val="000000"/>
          <w:sz w:val="22"/>
          <w:szCs w:val="22"/>
        </w:rPr>
        <w:t xml:space="preserve">w przypadku zamówień, których wartość jest równa albo przekracza progi unijne, w terminie: </w:t>
      </w:r>
    </w:p>
    <w:p w:rsidR="00FE3FFE" w:rsidRPr="00433BAD" w:rsidRDefault="00FE3FFE" w:rsidP="00FE3FFE">
      <w:pPr>
        <w:pStyle w:val="Akapitzlist"/>
        <w:numPr>
          <w:ilvl w:val="0"/>
          <w:numId w:val="12"/>
        </w:numPr>
        <w:autoSpaceDE w:val="0"/>
        <w:autoSpaceDN w:val="0"/>
        <w:adjustRightInd w:val="0"/>
        <w:spacing w:line="276" w:lineRule="auto"/>
        <w:ind w:left="851" w:hanging="425"/>
        <w:jc w:val="both"/>
        <w:rPr>
          <w:color w:val="000000"/>
          <w:sz w:val="22"/>
          <w:szCs w:val="22"/>
        </w:rPr>
      </w:pPr>
      <w:r w:rsidRPr="00433BAD">
        <w:rPr>
          <w:color w:val="000000"/>
          <w:sz w:val="22"/>
          <w:szCs w:val="22"/>
        </w:rPr>
        <w:t xml:space="preserve">10 dni od dnia przekazania informacji o czynności Zamawiającego stanowiącej podstawę jego wniesienia, jeżeli informacja została przekazana przy użyciu środków komunikacji elektronicznej, </w:t>
      </w:r>
    </w:p>
    <w:p w:rsidR="00FE3FFE" w:rsidRPr="00433BAD" w:rsidRDefault="00FE3FFE" w:rsidP="00FE3FFE">
      <w:pPr>
        <w:pStyle w:val="Akapitzlist"/>
        <w:numPr>
          <w:ilvl w:val="0"/>
          <w:numId w:val="12"/>
        </w:numPr>
        <w:autoSpaceDE w:val="0"/>
        <w:autoSpaceDN w:val="0"/>
        <w:adjustRightInd w:val="0"/>
        <w:spacing w:line="276" w:lineRule="auto"/>
        <w:ind w:left="851" w:hanging="425"/>
        <w:jc w:val="both"/>
        <w:rPr>
          <w:color w:val="000000"/>
          <w:sz w:val="22"/>
          <w:szCs w:val="22"/>
        </w:rPr>
      </w:pPr>
      <w:r w:rsidRPr="00433BAD">
        <w:rPr>
          <w:color w:val="000000"/>
          <w:sz w:val="22"/>
          <w:szCs w:val="22"/>
        </w:rPr>
        <w:t xml:space="preserve">15 dni od dnia przekazania informacji o czynności Zamawiającego stanowiącej podstawę jego wniesienia, jeżeli informacja została przekazana w sposób inny niż określony w lit. a; </w:t>
      </w:r>
    </w:p>
    <w:p w:rsidR="00FE3FFE" w:rsidRPr="00E12A7F" w:rsidRDefault="00FE3FFE" w:rsidP="00E12A7F">
      <w:pPr>
        <w:pStyle w:val="Akapitzlist"/>
        <w:numPr>
          <w:ilvl w:val="0"/>
          <w:numId w:val="11"/>
        </w:numPr>
        <w:autoSpaceDE w:val="0"/>
        <w:autoSpaceDN w:val="0"/>
        <w:adjustRightInd w:val="0"/>
        <w:spacing w:line="276" w:lineRule="auto"/>
        <w:ind w:left="284" w:hanging="284"/>
        <w:jc w:val="both"/>
        <w:rPr>
          <w:color w:val="000000"/>
          <w:sz w:val="22"/>
          <w:szCs w:val="22"/>
        </w:rPr>
      </w:pPr>
      <w:r w:rsidRPr="00E12A7F">
        <w:rPr>
          <w:color w:val="000000"/>
          <w:sz w:val="22"/>
          <w:szCs w:val="22"/>
        </w:rPr>
        <w:t xml:space="preserve">Odwołanie wobec treści ogłoszenia wszczynającego postępowanie o udzielenie zamówienia lub wobec treści dokumentów zamówienia wnosi się w terminie 10 dni od dnia publikacji ogłoszenia w Dzienniku Urzędowym Unii Europejskiej lub zamieszczenia dokumentów zamówienia na stronie internetowej, w przypadku zamówień, których wartość jest równa albo przekracza progi unijne; </w:t>
      </w:r>
    </w:p>
    <w:p w:rsidR="00FE3FFE" w:rsidRPr="00433BAD" w:rsidRDefault="00FE3FFE" w:rsidP="00E12A7F">
      <w:pPr>
        <w:pStyle w:val="Akapitzlist"/>
        <w:numPr>
          <w:ilvl w:val="0"/>
          <w:numId w:val="11"/>
        </w:numPr>
        <w:autoSpaceDE w:val="0"/>
        <w:autoSpaceDN w:val="0"/>
        <w:adjustRightInd w:val="0"/>
        <w:spacing w:line="276" w:lineRule="auto"/>
        <w:ind w:left="284" w:hanging="284"/>
        <w:jc w:val="both"/>
        <w:rPr>
          <w:color w:val="000000"/>
          <w:sz w:val="22"/>
          <w:szCs w:val="22"/>
        </w:rPr>
      </w:pPr>
      <w:r w:rsidRPr="00433BAD">
        <w:rPr>
          <w:color w:val="000000"/>
          <w:sz w:val="22"/>
          <w:szCs w:val="22"/>
        </w:rPr>
        <w:t xml:space="preserve">Odwołanie w przypadkach innych niż określone w ust. 5 i 6 wnosi się w terminie 10 dni od dnia, w którym powzięto lub przy zachowaniu należytej staranności można było powziąć wiadomość o okolicznościach stanowiących podstawę jego wniesienia, w przypadku zamówień, których wartość jest równa albo przekracza progi unijne. </w:t>
      </w:r>
    </w:p>
    <w:p w:rsidR="00FE3FFE" w:rsidRPr="00433BAD" w:rsidRDefault="00FE3FFE" w:rsidP="00FE3FFE">
      <w:pPr>
        <w:pStyle w:val="Akapitzlist"/>
        <w:numPr>
          <w:ilvl w:val="0"/>
          <w:numId w:val="11"/>
        </w:numPr>
        <w:tabs>
          <w:tab w:val="num" w:pos="0"/>
        </w:tabs>
        <w:suppressAutoHyphens/>
        <w:spacing w:line="276" w:lineRule="auto"/>
        <w:ind w:left="284" w:hanging="284"/>
        <w:jc w:val="both"/>
        <w:rPr>
          <w:b/>
          <w:bCs/>
          <w:sz w:val="22"/>
          <w:szCs w:val="22"/>
          <w:u w:val="single"/>
        </w:rPr>
      </w:pPr>
      <w:r w:rsidRPr="00433BAD">
        <w:rPr>
          <w:bCs/>
          <w:sz w:val="22"/>
          <w:szCs w:val="22"/>
        </w:rPr>
        <w:t xml:space="preserve">Zgodnie z art. 579 ust. 1 ustawy </w:t>
      </w:r>
      <w:proofErr w:type="spellStart"/>
      <w:r w:rsidRPr="00433BAD">
        <w:rPr>
          <w:bCs/>
          <w:sz w:val="22"/>
          <w:szCs w:val="22"/>
        </w:rPr>
        <w:t>Pzp</w:t>
      </w:r>
      <w:proofErr w:type="spellEnd"/>
      <w:r w:rsidRPr="00433BAD">
        <w:rPr>
          <w:bCs/>
          <w:sz w:val="22"/>
          <w:szCs w:val="22"/>
        </w:rPr>
        <w:t xml:space="preserve"> na orzeczenie KIO oraz postanowienie Prezesa KIO, o którym mowa w art. 519 ust.1 ustawy </w:t>
      </w:r>
      <w:proofErr w:type="spellStart"/>
      <w:r w:rsidRPr="00433BAD">
        <w:rPr>
          <w:bCs/>
          <w:sz w:val="22"/>
          <w:szCs w:val="22"/>
        </w:rPr>
        <w:t>Pzp</w:t>
      </w:r>
      <w:proofErr w:type="spellEnd"/>
      <w:r w:rsidRPr="00433BAD">
        <w:rPr>
          <w:bCs/>
          <w:sz w:val="22"/>
          <w:szCs w:val="22"/>
        </w:rPr>
        <w:t>, stronom oraz uczestnikom postępowania odwoławczego przysługuje skarga do Sądu Okręgowego w Warszawie – sądu zamówień publicznych.</w:t>
      </w:r>
    </w:p>
    <w:p w:rsidR="005308BB" w:rsidRPr="00433BAD" w:rsidRDefault="005308BB" w:rsidP="005308BB">
      <w:pPr>
        <w:pStyle w:val="Akapitzlist"/>
        <w:suppressAutoHyphens/>
        <w:spacing w:line="276" w:lineRule="auto"/>
        <w:ind w:left="284"/>
        <w:jc w:val="both"/>
        <w:rPr>
          <w:b/>
          <w:bCs/>
          <w:sz w:val="22"/>
          <w:szCs w:val="22"/>
          <w:u w:val="single"/>
        </w:rPr>
      </w:pPr>
    </w:p>
    <w:p w:rsidR="00213EF9" w:rsidRPr="00433BAD" w:rsidRDefault="00CD34A9" w:rsidP="00700F4F">
      <w:pPr>
        <w:pStyle w:val="Nagwek9"/>
        <w:suppressAutoHyphens w:val="0"/>
        <w:spacing w:line="276" w:lineRule="auto"/>
        <w:rPr>
          <w:rFonts w:cs="Times New Roman"/>
          <w:sz w:val="22"/>
          <w:szCs w:val="22"/>
          <w:lang w:eastAsia="pl-PL"/>
        </w:rPr>
      </w:pPr>
      <w:r w:rsidRPr="00433BAD">
        <w:rPr>
          <w:rFonts w:cs="Times New Roman"/>
          <w:sz w:val="22"/>
          <w:szCs w:val="22"/>
          <w:lang w:eastAsia="pl-PL"/>
        </w:rPr>
        <w:t>XXII. WYMAGANIA DOTYCZĄCE WADIUM</w:t>
      </w:r>
    </w:p>
    <w:p w:rsidR="00CD34A9" w:rsidRPr="00433BAD" w:rsidRDefault="000F2C4F" w:rsidP="00224D55">
      <w:pPr>
        <w:tabs>
          <w:tab w:val="left" w:pos="1418"/>
        </w:tabs>
        <w:spacing w:line="276" w:lineRule="auto"/>
        <w:jc w:val="both"/>
        <w:rPr>
          <w:rFonts w:eastAsia="Times New Roman" w:cs="Times New Roman"/>
          <w:sz w:val="22"/>
          <w:szCs w:val="22"/>
        </w:rPr>
      </w:pPr>
      <w:r w:rsidRPr="00433BAD">
        <w:rPr>
          <w:rFonts w:eastAsia="Times New Roman" w:cs="Times New Roman"/>
          <w:sz w:val="22"/>
          <w:szCs w:val="22"/>
        </w:rPr>
        <w:t>Zamawiający</w:t>
      </w:r>
      <w:r w:rsidR="00224D55" w:rsidRPr="00433BAD">
        <w:rPr>
          <w:rFonts w:eastAsia="Times New Roman" w:cs="Times New Roman"/>
          <w:sz w:val="22"/>
          <w:szCs w:val="22"/>
        </w:rPr>
        <w:t xml:space="preserve"> nie żąda wniesienia wadium.</w:t>
      </w:r>
    </w:p>
    <w:p w:rsidR="005308BB" w:rsidRPr="00433BAD" w:rsidRDefault="005308BB" w:rsidP="00224D55">
      <w:pPr>
        <w:tabs>
          <w:tab w:val="left" w:pos="1418"/>
        </w:tabs>
        <w:spacing w:line="276" w:lineRule="auto"/>
        <w:jc w:val="both"/>
        <w:rPr>
          <w:rFonts w:eastAsia="Times New Roman" w:cs="Times New Roman"/>
          <w:sz w:val="22"/>
          <w:szCs w:val="22"/>
        </w:rPr>
      </w:pPr>
    </w:p>
    <w:p w:rsidR="00195600" w:rsidRPr="009C69FB" w:rsidRDefault="00195600" w:rsidP="00683CF8">
      <w:pPr>
        <w:spacing w:line="276" w:lineRule="auto"/>
        <w:jc w:val="both"/>
        <w:rPr>
          <w:rFonts w:cs="Times New Roman"/>
          <w:sz w:val="22"/>
          <w:szCs w:val="22"/>
        </w:rPr>
      </w:pPr>
      <w:r w:rsidRPr="009C69FB">
        <w:rPr>
          <w:rFonts w:cs="Times New Roman"/>
          <w:b/>
          <w:bCs/>
          <w:sz w:val="22"/>
          <w:szCs w:val="22"/>
          <w:u w:val="single"/>
        </w:rPr>
        <w:t>XXIII.</w:t>
      </w:r>
      <w:r w:rsidRPr="009C69FB">
        <w:rPr>
          <w:rFonts w:cs="Times New Roman"/>
          <w:b/>
          <w:bCs/>
          <w:sz w:val="22"/>
          <w:szCs w:val="22"/>
          <w:u w:val="single"/>
        </w:rPr>
        <w:tab/>
        <w:t>WYMAGANIA DOTYCZĄCE ZABEZPIECZENIA NALEŻYTEGO WYKONANIA UMOWY</w:t>
      </w:r>
    </w:p>
    <w:p w:rsidR="00B37D96" w:rsidRPr="00433BAD" w:rsidRDefault="009C69FB" w:rsidP="009C69FB">
      <w:pPr>
        <w:pStyle w:val="Tekstpodstawowy3"/>
        <w:ind w:left="426" w:hanging="426"/>
        <w:jc w:val="both"/>
        <w:rPr>
          <w:sz w:val="22"/>
          <w:szCs w:val="22"/>
        </w:rPr>
      </w:pPr>
      <w:r w:rsidRPr="009C69FB">
        <w:rPr>
          <w:sz w:val="22"/>
          <w:szCs w:val="22"/>
        </w:rPr>
        <w:t>Zamawiający nie wymaga od wybranego Wykonawcy wniesienia zabezpieczenia należytego wykonania umowy</w:t>
      </w:r>
    </w:p>
    <w:p w:rsidR="00F22369" w:rsidRPr="00433BAD" w:rsidRDefault="00F22369" w:rsidP="00683CF8">
      <w:pPr>
        <w:pStyle w:val="Tekstpodstawowy3"/>
        <w:spacing w:after="0" w:line="276" w:lineRule="auto"/>
        <w:jc w:val="both"/>
        <w:rPr>
          <w:b/>
          <w:bCs/>
          <w:sz w:val="22"/>
          <w:szCs w:val="22"/>
          <w:u w:val="single"/>
        </w:rPr>
      </w:pPr>
      <w:r w:rsidRPr="00433BAD">
        <w:rPr>
          <w:b/>
          <w:sz w:val="22"/>
          <w:szCs w:val="22"/>
          <w:u w:val="single"/>
        </w:rPr>
        <w:t>XXIV.</w:t>
      </w:r>
      <w:r w:rsidRPr="00433BAD">
        <w:rPr>
          <w:b/>
          <w:bCs/>
          <w:sz w:val="22"/>
          <w:szCs w:val="22"/>
          <w:u w:val="single"/>
        </w:rPr>
        <w:t xml:space="preserve">INFORMACJE DOTYCZĄCE OFERT WARIANTOWYCH </w:t>
      </w:r>
    </w:p>
    <w:p w:rsidR="00F707C9" w:rsidRPr="00433BAD" w:rsidRDefault="000F2C4F" w:rsidP="00683CF8">
      <w:pPr>
        <w:spacing w:line="276" w:lineRule="auto"/>
        <w:jc w:val="both"/>
        <w:rPr>
          <w:rFonts w:cs="Times New Roman"/>
          <w:color w:val="000000"/>
          <w:sz w:val="22"/>
          <w:szCs w:val="22"/>
        </w:rPr>
      </w:pPr>
      <w:r w:rsidRPr="00433BAD">
        <w:rPr>
          <w:rFonts w:cs="Times New Roman"/>
          <w:color w:val="000000"/>
          <w:sz w:val="22"/>
          <w:szCs w:val="22"/>
        </w:rPr>
        <w:t>Zamawiający</w:t>
      </w:r>
      <w:r w:rsidR="00F707C9" w:rsidRPr="00433BAD">
        <w:rPr>
          <w:rFonts w:cs="Times New Roman"/>
          <w:color w:val="000000"/>
          <w:sz w:val="22"/>
          <w:szCs w:val="22"/>
        </w:rPr>
        <w:t xml:space="preserve"> nie dopuszcza składania ofert wariantowych.</w:t>
      </w:r>
    </w:p>
    <w:p w:rsidR="00F22369" w:rsidRPr="00433BAD" w:rsidRDefault="00F22369" w:rsidP="00683CF8">
      <w:pPr>
        <w:pStyle w:val="Tekstpodstawowy3"/>
        <w:spacing w:after="0" w:line="276" w:lineRule="auto"/>
        <w:jc w:val="both"/>
        <w:rPr>
          <w:b/>
          <w:bCs/>
          <w:sz w:val="22"/>
          <w:szCs w:val="22"/>
          <w:u w:val="single"/>
        </w:rPr>
      </w:pPr>
    </w:p>
    <w:p w:rsidR="00F22369" w:rsidRPr="00433BAD" w:rsidRDefault="00F22369" w:rsidP="00683CF8">
      <w:pPr>
        <w:pStyle w:val="Tekstpodstawowy3"/>
        <w:spacing w:after="0" w:line="276" w:lineRule="auto"/>
        <w:jc w:val="both"/>
        <w:rPr>
          <w:b/>
          <w:bCs/>
          <w:sz w:val="22"/>
          <w:szCs w:val="22"/>
          <w:u w:val="single"/>
        </w:rPr>
      </w:pPr>
      <w:r w:rsidRPr="00433BAD">
        <w:rPr>
          <w:b/>
          <w:bCs/>
          <w:sz w:val="22"/>
          <w:szCs w:val="22"/>
          <w:u w:val="single"/>
        </w:rPr>
        <w:t>XXV. INFORMACJE DOTYCZĄCE ZWARCIA UMOWY RAMOWEJ</w:t>
      </w:r>
    </w:p>
    <w:p w:rsidR="00F707C9" w:rsidRPr="00433BAD" w:rsidRDefault="000F2C4F" w:rsidP="00683CF8">
      <w:pPr>
        <w:spacing w:line="276" w:lineRule="auto"/>
        <w:jc w:val="both"/>
        <w:rPr>
          <w:rFonts w:cs="Times New Roman"/>
          <w:color w:val="000000"/>
          <w:sz w:val="22"/>
          <w:szCs w:val="22"/>
        </w:rPr>
      </w:pPr>
      <w:r w:rsidRPr="00433BAD">
        <w:rPr>
          <w:rFonts w:cs="Times New Roman"/>
          <w:color w:val="000000"/>
          <w:sz w:val="22"/>
          <w:szCs w:val="22"/>
        </w:rPr>
        <w:t>Zamawiający</w:t>
      </w:r>
      <w:r w:rsidR="00F707C9" w:rsidRPr="00433BAD">
        <w:rPr>
          <w:rFonts w:cs="Times New Roman"/>
          <w:color w:val="000000"/>
          <w:sz w:val="22"/>
          <w:szCs w:val="22"/>
        </w:rPr>
        <w:t xml:space="preserve"> nie przewiduje zawarcia umowy ramowej. </w:t>
      </w:r>
    </w:p>
    <w:p w:rsidR="00C63B20" w:rsidRPr="00433BAD" w:rsidRDefault="00C63B20" w:rsidP="00683CF8">
      <w:pPr>
        <w:spacing w:line="276" w:lineRule="auto"/>
        <w:jc w:val="both"/>
        <w:rPr>
          <w:rFonts w:cs="Times New Roman"/>
          <w:color w:val="000000"/>
          <w:sz w:val="22"/>
          <w:szCs w:val="22"/>
        </w:rPr>
      </w:pPr>
    </w:p>
    <w:p w:rsidR="00F22369" w:rsidRPr="00433BAD" w:rsidRDefault="00F22369" w:rsidP="00683CF8">
      <w:pPr>
        <w:pStyle w:val="Tekstpodstawowy3"/>
        <w:spacing w:after="0" w:line="276" w:lineRule="auto"/>
        <w:jc w:val="both"/>
        <w:rPr>
          <w:b/>
          <w:bCs/>
          <w:sz w:val="22"/>
          <w:szCs w:val="22"/>
          <w:u w:val="single"/>
        </w:rPr>
      </w:pPr>
      <w:r w:rsidRPr="00433BAD">
        <w:rPr>
          <w:b/>
          <w:bCs/>
          <w:sz w:val="22"/>
          <w:szCs w:val="22"/>
          <w:u w:val="single"/>
        </w:rPr>
        <w:t>XXVI. INFORMACJE O PRZEWIDYWANYCH ZAMÓWIENIACH, O KTÓRYCH MOWA W ART. 214 UST. 1 PKT. 8</w:t>
      </w:r>
      <w:r w:rsidR="00583931" w:rsidRPr="00433BAD">
        <w:rPr>
          <w:b/>
          <w:bCs/>
          <w:sz w:val="22"/>
          <w:szCs w:val="22"/>
          <w:u w:val="single"/>
        </w:rPr>
        <w:t xml:space="preserve"> </w:t>
      </w:r>
      <w:r w:rsidR="00E12A7F" w:rsidRPr="00433BAD">
        <w:rPr>
          <w:b/>
          <w:bCs/>
          <w:sz w:val="22"/>
          <w:szCs w:val="22"/>
          <w:u w:val="single"/>
        </w:rPr>
        <w:t>ustawy</w:t>
      </w:r>
      <w:r w:rsidR="00583931" w:rsidRPr="00433BAD">
        <w:rPr>
          <w:b/>
          <w:bCs/>
          <w:sz w:val="22"/>
          <w:szCs w:val="22"/>
          <w:u w:val="single"/>
        </w:rPr>
        <w:t xml:space="preserve"> </w:t>
      </w:r>
      <w:proofErr w:type="spellStart"/>
      <w:r w:rsidR="00583931" w:rsidRPr="00433BAD">
        <w:rPr>
          <w:b/>
          <w:bCs/>
          <w:sz w:val="22"/>
          <w:szCs w:val="22"/>
          <w:u w:val="single"/>
        </w:rPr>
        <w:t>Pzp</w:t>
      </w:r>
      <w:proofErr w:type="spellEnd"/>
      <w:r w:rsidRPr="00433BAD">
        <w:rPr>
          <w:b/>
          <w:bCs/>
          <w:sz w:val="22"/>
          <w:szCs w:val="22"/>
          <w:u w:val="single"/>
        </w:rPr>
        <w:t xml:space="preserve">, JEŻELI ZAMWIAJĄCY PRZEWIDUJE UDZIELENIE TAKICH ZAMÓWIEŃ. </w:t>
      </w:r>
    </w:p>
    <w:p w:rsidR="005B2EB1" w:rsidRPr="00433BAD" w:rsidRDefault="000F2C4F" w:rsidP="00683CF8">
      <w:pPr>
        <w:spacing w:line="276" w:lineRule="auto"/>
        <w:jc w:val="both"/>
        <w:rPr>
          <w:rFonts w:cs="Times New Roman"/>
          <w:sz w:val="22"/>
          <w:szCs w:val="22"/>
        </w:rPr>
      </w:pPr>
      <w:r w:rsidRPr="00433BAD">
        <w:rPr>
          <w:rFonts w:cs="Times New Roman"/>
          <w:sz w:val="22"/>
          <w:szCs w:val="22"/>
        </w:rPr>
        <w:t>Zamawiający</w:t>
      </w:r>
      <w:r w:rsidR="005B2EB1" w:rsidRPr="00433BAD">
        <w:rPr>
          <w:rFonts w:cs="Times New Roman"/>
          <w:sz w:val="22"/>
          <w:szCs w:val="22"/>
        </w:rPr>
        <w:t xml:space="preserve"> nie przewiduje zamówień, o których mowa w art. 214 ust. 1 pkt </w:t>
      </w:r>
      <w:r w:rsidR="00583931" w:rsidRPr="00433BAD">
        <w:rPr>
          <w:rFonts w:cs="Times New Roman"/>
          <w:sz w:val="22"/>
          <w:szCs w:val="22"/>
        </w:rPr>
        <w:t xml:space="preserve">8 ustawy </w:t>
      </w:r>
      <w:proofErr w:type="spellStart"/>
      <w:r w:rsidR="00583931" w:rsidRPr="00433BAD">
        <w:rPr>
          <w:rFonts w:cs="Times New Roman"/>
          <w:sz w:val="22"/>
          <w:szCs w:val="22"/>
        </w:rPr>
        <w:t>Pzp</w:t>
      </w:r>
      <w:proofErr w:type="spellEnd"/>
      <w:r w:rsidR="005B2EB1" w:rsidRPr="00433BAD">
        <w:rPr>
          <w:rFonts w:cs="Times New Roman"/>
          <w:sz w:val="22"/>
          <w:szCs w:val="22"/>
        </w:rPr>
        <w:t>.</w:t>
      </w:r>
    </w:p>
    <w:p w:rsidR="005B2EB1" w:rsidRPr="00433BAD" w:rsidRDefault="005B2EB1" w:rsidP="00683CF8">
      <w:pPr>
        <w:spacing w:line="276" w:lineRule="auto"/>
        <w:jc w:val="both"/>
        <w:rPr>
          <w:rFonts w:cs="Times New Roman"/>
          <w:sz w:val="22"/>
          <w:szCs w:val="22"/>
        </w:rPr>
      </w:pPr>
    </w:p>
    <w:p w:rsidR="00F22369" w:rsidRPr="009C69FB" w:rsidRDefault="00F22369" w:rsidP="00683CF8">
      <w:pPr>
        <w:pStyle w:val="Tekstpodstawowy3"/>
        <w:spacing w:after="0" w:line="276" w:lineRule="auto"/>
        <w:jc w:val="both"/>
        <w:rPr>
          <w:b/>
          <w:bCs/>
          <w:sz w:val="22"/>
          <w:szCs w:val="22"/>
          <w:u w:val="single"/>
        </w:rPr>
      </w:pPr>
      <w:r w:rsidRPr="009C69FB">
        <w:rPr>
          <w:b/>
          <w:bCs/>
          <w:sz w:val="22"/>
          <w:szCs w:val="22"/>
          <w:u w:val="single"/>
        </w:rPr>
        <w:t>XXVII. INFORMACJE DOTYCZĄCE WIZJI LOAKLNEJ</w:t>
      </w:r>
    </w:p>
    <w:p w:rsidR="009175A9" w:rsidRDefault="009C69FB" w:rsidP="00683CF8">
      <w:pPr>
        <w:pStyle w:val="Tekstpodstawowy3"/>
        <w:spacing w:after="0" w:line="276" w:lineRule="auto"/>
        <w:jc w:val="both"/>
        <w:rPr>
          <w:color w:val="000000"/>
          <w:sz w:val="22"/>
          <w:szCs w:val="22"/>
        </w:rPr>
      </w:pPr>
      <w:r w:rsidRPr="009C69FB">
        <w:rPr>
          <w:color w:val="000000"/>
          <w:sz w:val="22"/>
          <w:szCs w:val="22"/>
        </w:rPr>
        <w:t>Zamawiający nie przewiduje przeprowadzenia wizji lokalnej.</w:t>
      </w:r>
    </w:p>
    <w:p w:rsidR="009C69FB" w:rsidRPr="00433BAD" w:rsidRDefault="009C69FB" w:rsidP="00683CF8">
      <w:pPr>
        <w:pStyle w:val="Tekstpodstawowy3"/>
        <w:spacing w:after="0" w:line="276" w:lineRule="auto"/>
        <w:jc w:val="both"/>
        <w:rPr>
          <w:b/>
          <w:bCs/>
          <w:sz w:val="22"/>
          <w:szCs w:val="22"/>
          <w:u w:val="single"/>
        </w:rPr>
      </w:pPr>
    </w:p>
    <w:p w:rsidR="00F22369" w:rsidRPr="00433BAD" w:rsidRDefault="00F22369" w:rsidP="007F5605">
      <w:pPr>
        <w:pStyle w:val="Tekstpodstawowy3"/>
        <w:numPr>
          <w:ilvl w:val="0"/>
          <w:numId w:val="6"/>
        </w:numPr>
        <w:spacing w:after="0" w:line="276" w:lineRule="auto"/>
        <w:ind w:left="851" w:hanging="851"/>
        <w:jc w:val="both"/>
        <w:rPr>
          <w:b/>
          <w:bCs/>
          <w:sz w:val="22"/>
          <w:szCs w:val="22"/>
          <w:u w:val="single"/>
        </w:rPr>
      </w:pPr>
      <w:r w:rsidRPr="00433BAD">
        <w:rPr>
          <w:b/>
          <w:bCs/>
          <w:sz w:val="22"/>
          <w:szCs w:val="22"/>
          <w:u w:val="single"/>
        </w:rPr>
        <w:t>INFORMACJE DOTYCZĄCE WALUT OBCYCH</w:t>
      </w:r>
    </w:p>
    <w:p w:rsidR="00BD51E0" w:rsidRPr="00433BAD" w:rsidRDefault="000F2C4F" w:rsidP="00C65F5F">
      <w:pPr>
        <w:pStyle w:val="Tekstpodstawowy"/>
        <w:numPr>
          <w:ilvl w:val="1"/>
          <w:numId w:val="60"/>
        </w:numPr>
        <w:suppressAutoHyphens w:val="0"/>
        <w:spacing w:line="276" w:lineRule="auto"/>
        <w:ind w:left="426" w:hanging="284"/>
        <w:rPr>
          <w:sz w:val="22"/>
          <w:szCs w:val="22"/>
          <w:lang w:eastAsia="pl-PL"/>
        </w:rPr>
      </w:pPr>
      <w:r w:rsidRPr="00433BAD">
        <w:rPr>
          <w:sz w:val="22"/>
          <w:szCs w:val="22"/>
          <w:lang w:eastAsia="pl-PL"/>
        </w:rPr>
        <w:t>Zamawiający</w:t>
      </w:r>
      <w:r w:rsidR="005B2EB1" w:rsidRPr="00433BAD">
        <w:rPr>
          <w:sz w:val="22"/>
          <w:szCs w:val="22"/>
          <w:lang w:eastAsia="pl-PL"/>
        </w:rPr>
        <w:t xml:space="preserve"> nie wyraża zgody na prowadzenie rozliczeń między stronami w walutach obcych. Wszelkie rozliczenia między </w:t>
      </w:r>
      <w:r w:rsidRPr="00433BAD">
        <w:rPr>
          <w:sz w:val="22"/>
          <w:szCs w:val="22"/>
          <w:lang w:eastAsia="pl-PL"/>
        </w:rPr>
        <w:t>Zamawiający</w:t>
      </w:r>
      <w:r w:rsidR="005B2EB1" w:rsidRPr="00433BAD">
        <w:rPr>
          <w:sz w:val="22"/>
          <w:szCs w:val="22"/>
          <w:lang w:eastAsia="pl-PL"/>
        </w:rPr>
        <w:t>m, a Wykonawcą związane z realizacją zamówienia dokonywane będą w złotych polskich (PLN).</w:t>
      </w:r>
    </w:p>
    <w:p w:rsidR="00BD51E0" w:rsidRPr="00433BAD" w:rsidRDefault="005B2EB1" w:rsidP="00C65F5F">
      <w:pPr>
        <w:pStyle w:val="Tekstpodstawowy"/>
        <w:numPr>
          <w:ilvl w:val="1"/>
          <w:numId w:val="60"/>
        </w:numPr>
        <w:suppressAutoHyphens w:val="0"/>
        <w:spacing w:line="276" w:lineRule="auto"/>
        <w:ind w:left="426" w:hanging="284"/>
        <w:rPr>
          <w:sz w:val="22"/>
          <w:szCs w:val="22"/>
          <w:lang w:eastAsia="pl-PL"/>
        </w:rPr>
      </w:pPr>
      <w:r w:rsidRPr="00433BAD">
        <w:rPr>
          <w:sz w:val="22"/>
          <w:szCs w:val="22"/>
        </w:rPr>
        <w:t xml:space="preserve">Dla potrzeb oceny spełniania warunku określonego powyżej, jeśli wartości zostaną podane w walutach innych niż PLN, </w:t>
      </w:r>
      <w:r w:rsidR="000F2C4F" w:rsidRPr="00433BAD">
        <w:rPr>
          <w:sz w:val="22"/>
          <w:szCs w:val="22"/>
        </w:rPr>
        <w:t>Zamawiający</w:t>
      </w:r>
      <w:r w:rsidRPr="00433BAD">
        <w:rPr>
          <w:sz w:val="22"/>
          <w:szCs w:val="22"/>
        </w:rPr>
        <w:t xml:space="preserve"> przyjmie średni kurs PLN do tej waluty publikowany przez Narodowy Bank Polski na dzień opublikowania ogłoszenia</w:t>
      </w:r>
      <w:r w:rsidR="00B34FF2" w:rsidRPr="00433BAD">
        <w:rPr>
          <w:sz w:val="22"/>
          <w:szCs w:val="22"/>
        </w:rPr>
        <w:t xml:space="preserve"> o zamówieniu</w:t>
      </w:r>
      <w:r w:rsidRPr="00433BAD">
        <w:rPr>
          <w:sz w:val="22"/>
          <w:szCs w:val="22"/>
        </w:rPr>
        <w:t xml:space="preserve"> w Dzienniku Urzędowym Unii Europejskiej. </w:t>
      </w:r>
    </w:p>
    <w:p w:rsidR="005B2EB1" w:rsidRPr="00433BAD" w:rsidRDefault="005B2EB1" w:rsidP="00C65F5F">
      <w:pPr>
        <w:pStyle w:val="Tekstpodstawowy"/>
        <w:numPr>
          <w:ilvl w:val="1"/>
          <w:numId w:val="60"/>
        </w:numPr>
        <w:suppressAutoHyphens w:val="0"/>
        <w:spacing w:line="276" w:lineRule="auto"/>
        <w:ind w:left="426" w:hanging="284"/>
        <w:rPr>
          <w:sz w:val="22"/>
          <w:szCs w:val="22"/>
          <w:lang w:eastAsia="pl-PL"/>
        </w:rPr>
      </w:pPr>
      <w:r w:rsidRPr="00433BAD">
        <w:rPr>
          <w:sz w:val="22"/>
          <w:szCs w:val="22"/>
        </w:rPr>
        <w:t>Jeżeli w dniu publikacji ogłoszenia o zamówieniu w Dzienniku Urzędowym Unii Europejskiej NBP nie publikuje średniego kursu danej waluty, za podstawę przeliczenia przyjmuje się średni kurs waluty publikowany pierwszego dnia, po dniu publikacji ogłoszenia o zamówieniu w Dzienniku Urzędowym Unii Europejskiej, w którym zostanie on opublikowany.</w:t>
      </w:r>
    </w:p>
    <w:p w:rsidR="00FE3FFE" w:rsidRPr="00433BAD" w:rsidRDefault="00FE3FFE" w:rsidP="00FE3FFE">
      <w:pPr>
        <w:pStyle w:val="Tekstpodstawowy"/>
        <w:suppressAutoHyphens w:val="0"/>
        <w:spacing w:line="276" w:lineRule="auto"/>
        <w:ind w:left="284"/>
        <w:rPr>
          <w:sz w:val="22"/>
          <w:szCs w:val="22"/>
          <w:lang w:eastAsia="pl-PL"/>
        </w:rPr>
      </w:pPr>
    </w:p>
    <w:p w:rsidR="00F22369" w:rsidRPr="00433BAD" w:rsidRDefault="00F22369" w:rsidP="007F5605">
      <w:pPr>
        <w:pStyle w:val="Akapitzlist"/>
        <w:numPr>
          <w:ilvl w:val="0"/>
          <w:numId w:val="6"/>
        </w:numPr>
        <w:spacing w:line="276" w:lineRule="auto"/>
        <w:ind w:left="709" w:hanging="709"/>
        <w:jc w:val="both"/>
        <w:rPr>
          <w:b/>
          <w:bCs/>
          <w:sz w:val="22"/>
          <w:szCs w:val="22"/>
          <w:u w:val="single"/>
        </w:rPr>
      </w:pPr>
      <w:r w:rsidRPr="00433BAD">
        <w:rPr>
          <w:b/>
          <w:bCs/>
          <w:sz w:val="22"/>
          <w:szCs w:val="22"/>
          <w:u w:val="single"/>
        </w:rPr>
        <w:t xml:space="preserve">INFORMACJE DOTYCZĄCE ZASTOSOWANIA AUKCJI ELEKTRONICZNEJ </w:t>
      </w:r>
    </w:p>
    <w:p w:rsidR="00B50E82" w:rsidRPr="00433BAD" w:rsidRDefault="000F2C4F" w:rsidP="00683CF8">
      <w:pPr>
        <w:spacing w:line="276" w:lineRule="auto"/>
        <w:jc w:val="both"/>
        <w:rPr>
          <w:rFonts w:cs="Times New Roman"/>
          <w:color w:val="000000"/>
          <w:sz w:val="22"/>
          <w:szCs w:val="22"/>
        </w:rPr>
      </w:pPr>
      <w:r w:rsidRPr="00433BAD">
        <w:rPr>
          <w:rFonts w:cs="Times New Roman"/>
          <w:color w:val="000000"/>
          <w:sz w:val="22"/>
          <w:szCs w:val="22"/>
        </w:rPr>
        <w:t>Zamawiający</w:t>
      </w:r>
      <w:r w:rsidR="00B50E82" w:rsidRPr="00433BAD">
        <w:rPr>
          <w:rFonts w:cs="Times New Roman"/>
          <w:color w:val="000000"/>
          <w:sz w:val="22"/>
          <w:szCs w:val="22"/>
        </w:rPr>
        <w:t xml:space="preserve"> nie przewiduje zastosowania aukcji elektronicznej. </w:t>
      </w:r>
    </w:p>
    <w:p w:rsidR="00F22369" w:rsidRPr="00433BAD" w:rsidRDefault="00F22369" w:rsidP="00683CF8">
      <w:pPr>
        <w:pStyle w:val="Akapitzlist"/>
        <w:spacing w:line="276" w:lineRule="auto"/>
        <w:ind w:left="1080"/>
        <w:jc w:val="both"/>
        <w:rPr>
          <w:b/>
          <w:bCs/>
          <w:sz w:val="22"/>
          <w:szCs w:val="22"/>
          <w:u w:val="single"/>
        </w:rPr>
      </w:pPr>
    </w:p>
    <w:p w:rsidR="00F22369" w:rsidRPr="00433BAD" w:rsidRDefault="00F22369" w:rsidP="007F5605">
      <w:pPr>
        <w:pStyle w:val="Akapitzlist"/>
        <w:numPr>
          <w:ilvl w:val="0"/>
          <w:numId w:val="6"/>
        </w:numPr>
        <w:spacing w:line="276" w:lineRule="auto"/>
        <w:ind w:left="567" w:hanging="567"/>
        <w:jc w:val="both"/>
        <w:rPr>
          <w:b/>
          <w:bCs/>
          <w:sz w:val="22"/>
          <w:szCs w:val="22"/>
          <w:u w:val="single"/>
        </w:rPr>
      </w:pPr>
      <w:r w:rsidRPr="00433BAD">
        <w:rPr>
          <w:b/>
          <w:bCs/>
          <w:sz w:val="22"/>
          <w:szCs w:val="22"/>
          <w:u w:val="single"/>
        </w:rPr>
        <w:t>INFORMACJE DOTYCZĄCE ZWR</w:t>
      </w:r>
      <w:r w:rsidR="00C61DAA" w:rsidRPr="00433BAD">
        <w:rPr>
          <w:b/>
          <w:bCs/>
          <w:sz w:val="22"/>
          <w:szCs w:val="22"/>
          <w:u w:val="single"/>
        </w:rPr>
        <w:t>O</w:t>
      </w:r>
      <w:r w:rsidRPr="00433BAD">
        <w:rPr>
          <w:b/>
          <w:bCs/>
          <w:sz w:val="22"/>
          <w:szCs w:val="22"/>
          <w:u w:val="single"/>
        </w:rPr>
        <w:t>TU KOSZTÓW UDZIAŁU W POSTĘPOWANIU</w:t>
      </w:r>
    </w:p>
    <w:p w:rsidR="004C38C1" w:rsidRPr="00433BAD" w:rsidRDefault="000F2C4F" w:rsidP="00683CF8">
      <w:pPr>
        <w:spacing w:line="276" w:lineRule="auto"/>
        <w:jc w:val="both"/>
        <w:rPr>
          <w:rFonts w:cs="Times New Roman"/>
          <w:bCs/>
          <w:sz w:val="22"/>
          <w:szCs w:val="22"/>
        </w:rPr>
      </w:pPr>
      <w:r w:rsidRPr="00433BAD">
        <w:rPr>
          <w:rFonts w:cs="Times New Roman"/>
          <w:bCs/>
          <w:sz w:val="22"/>
          <w:szCs w:val="22"/>
        </w:rPr>
        <w:t>Zamawiający</w:t>
      </w:r>
      <w:r w:rsidR="004C38C1" w:rsidRPr="00433BAD">
        <w:rPr>
          <w:rFonts w:cs="Times New Roman"/>
          <w:bCs/>
          <w:sz w:val="22"/>
          <w:szCs w:val="22"/>
        </w:rPr>
        <w:t xml:space="preserve"> nie przewiduje zwrotu kosztów udziału w postępowaniu.</w:t>
      </w:r>
    </w:p>
    <w:p w:rsidR="00F22369" w:rsidRPr="00433BAD" w:rsidRDefault="00F22369" w:rsidP="00683CF8">
      <w:pPr>
        <w:pStyle w:val="Akapitzlist"/>
        <w:spacing w:line="276" w:lineRule="auto"/>
        <w:ind w:left="1080"/>
        <w:jc w:val="both"/>
        <w:rPr>
          <w:b/>
          <w:bCs/>
          <w:sz w:val="22"/>
          <w:szCs w:val="22"/>
          <w:u w:val="single"/>
        </w:rPr>
      </w:pPr>
    </w:p>
    <w:p w:rsidR="0092281C" w:rsidRPr="00433BAD" w:rsidRDefault="00F22369" w:rsidP="007F5605">
      <w:pPr>
        <w:pStyle w:val="Akapitzlist"/>
        <w:numPr>
          <w:ilvl w:val="0"/>
          <w:numId w:val="6"/>
        </w:numPr>
        <w:spacing w:line="276" w:lineRule="auto"/>
        <w:ind w:left="567" w:hanging="567"/>
        <w:jc w:val="both"/>
        <w:rPr>
          <w:b/>
          <w:bCs/>
          <w:sz w:val="22"/>
          <w:szCs w:val="22"/>
          <w:u w:val="single"/>
        </w:rPr>
      </w:pPr>
      <w:r w:rsidRPr="00433BAD">
        <w:rPr>
          <w:b/>
          <w:bCs/>
          <w:sz w:val="22"/>
          <w:szCs w:val="22"/>
          <w:u w:val="single"/>
        </w:rPr>
        <w:t xml:space="preserve">WYMAGANIA W ZAKRESIE ZATRUDNIENIA ART. </w:t>
      </w:r>
      <w:r w:rsidR="008260C8" w:rsidRPr="00433BAD">
        <w:rPr>
          <w:b/>
          <w:bCs/>
          <w:sz w:val="22"/>
          <w:szCs w:val="22"/>
          <w:u w:val="single"/>
        </w:rPr>
        <w:t xml:space="preserve">95  I </w:t>
      </w:r>
      <w:r w:rsidRPr="00433BAD">
        <w:rPr>
          <w:b/>
          <w:bCs/>
          <w:sz w:val="22"/>
          <w:szCs w:val="22"/>
          <w:u w:val="single"/>
        </w:rPr>
        <w:t>96 USTAWY</w:t>
      </w:r>
      <w:r w:rsidR="00B34FF2" w:rsidRPr="00433BAD">
        <w:rPr>
          <w:b/>
          <w:bCs/>
          <w:sz w:val="22"/>
          <w:szCs w:val="22"/>
          <w:u w:val="single"/>
        </w:rPr>
        <w:t xml:space="preserve"> PZP</w:t>
      </w:r>
    </w:p>
    <w:p w:rsidR="007E5344" w:rsidRPr="00433BAD" w:rsidRDefault="00214CDD" w:rsidP="00214CDD">
      <w:pPr>
        <w:spacing w:line="276" w:lineRule="auto"/>
        <w:jc w:val="both"/>
        <w:rPr>
          <w:rFonts w:eastAsia="Times New Roman" w:cs="Times New Roman"/>
          <w:sz w:val="22"/>
          <w:szCs w:val="22"/>
        </w:rPr>
      </w:pPr>
      <w:r w:rsidRPr="00433BAD">
        <w:rPr>
          <w:rFonts w:cs="Times New Roman"/>
          <w:bCs/>
          <w:sz w:val="22"/>
          <w:szCs w:val="22"/>
        </w:rPr>
        <w:t>Nie dotyczy</w:t>
      </w:r>
    </w:p>
    <w:p w:rsidR="00B04396" w:rsidRPr="00433BAD" w:rsidRDefault="00B04396" w:rsidP="00683CF8">
      <w:pPr>
        <w:pStyle w:val="Akapitzlist"/>
        <w:spacing w:line="276" w:lineRule="auto"/>
        <w:ind w:left="1080"/>
        <w:jc w:val="both"/>
        <w:rPr>
          <w:b/>
          <w:bCs/>
          <w:sz w:val="22"/>
          <w:szCs w:val="22"/>
          <w:u w:val="single"/>
        </w:rPr>
      </w:pPr>
    </w:p>
    <w:p w:rsidR="00F22369" w:rsidRPr="00433BAD" w:rsidRDefault="00F22369" w:rsidP="007F5605">
      <w:pPr>
        <w:pStyle w:val="Akapitzlist"/>
        <w:numPr>
          <w:ilvl w:val="0"/>
          <w:numId w:val="6"/>
        </w:numPr>
        <w:spacing w:line="276" w:lineRule="auto"/>
        <w:ind w:left="851" w:hanging="851"/>
        <w:jc w:val="both"/>
        <w:rPr>
          <w:b/>
          <w:bCs/>
          <w:sz w:val="22"/>
          <w:szCs w:val="22"/>
          <w:u w:val="single"/>
        </w:rPr>
      </w:pPr>
      <w:r w:rsidRPr="00433BAD">
        <w:rPr>
          <w:b/>
          <w:bCs/>
          <w:sz w:val="22"/>
          <w:szCs w:val="22"/>
          <w:u w:val="single"/>
        </w:rPr>
        <w:t>INFORMACJE DOTYCZĄCE ZASTRZEŻENIA MOŻLIWOŚCI UBIEGANIA SIĘ O UDZIELENIE ZAMÓWIENIA ART. 94 USTAWY</w:t>
      </w:r>
      <w:r w:rsidR="00B34FF2" w:rsidRPr="00433BAD">
        <w:rPr>
          <w:b/>
          <w:bCs/>
          <w:sz w:val="22"/>
          <w:szCs w:val="22"/>
          <w:u w:val="single"/>
        </w:rPr>
        <w:t xml:space="preserve"> PZP</w:t>
      </w:r>
    </w:p>
    <w:p w:rsidR="00992C61" w:rsidRPr="00433BAD" w:rsidRDefault="000F2C4F" w:rsidP="00683CF8">
      <w:pPr>
        <w:tabs>
          <w:tab w:val="left" w:pos="1276"/>
        </w:tabs>
        <w:spacing w:line="276" w:lineRule="auto"/>
        <w:jc w:val="both"/>
        <w:rPr>
          <w:rFonts w:eastAsia="Times New Roman" w:cs="Times New Roman"/>
          <w:sz w:val="22"/>
          <w:szCs w:val="22"/>
        </w:rPr>
      </w:pPr>
      <w:r w:rsidRPr="00433BAD">
        <w:rPr>
          <w:rFonts w:eastAsia="Times New Roman" w:cs="Times New Roman"/>
          <w:sz w:val="22"/>
          <w:szCs w:val="22"/>
        </w:rPr>
        <w:t>Zamawiający</w:t>
      </w:r>
      <w:r w:rsidR="00992C61" w:rsidRPr="00433BAD">
        <w:rPr>
          <w:rFonts w:eastAsia="Times New Roman" w:cs="Times New Roman"/>
          <w:sz w:val="22"/>
          <w:szCs w:val="22"/>
        </w:rPr>
        <w:t xml:space="preserve"> nie zastrzega możliwości ubiegania się o udzielenie zamówienia wyłącznie przez </w:t>
      </w:r>
      <w:r w:rsidR="002B0955" w:rsidRPr="00433BAD">
        <w:rPr>
          <w:rFonts w:eastAsia="Times New Roman" w:cs="Times New Roman"/>
          <w:sz w:val="22"/>
          <w:szCs w:val="22"/>
        </w:rPr>
        <w:t>W</w:t>
      </w:r>
      <w:r w:rsidR="00992C61" w:rsidRPr="00433BAD">
        <w:rPr>
          <w:rFonts w:eastAsia="Times New Roman" w:cs="Times New Roman"/>
          <w:sz w:val="22"/>
          <w:szCs w:val="22"/>
        </w:rPr>
        <w:t xml:space="preserve">ykonawców, o których mowa w art. 94 </w:t>
      </w:r>
      <w:r w:rsidR="009D364C">
        <w:rPr>
          <w:rFonts w:eastAsia="Times New Roman" w:cs="Times New Roman"/>
          <w:sz w:val="22"/>
          <w:szCs w:val="22"/>
        </w:rPr>
        <w:t xml:space="preserve">ustawy </w:t>
      </w:r>
      <w:proofErr w:type="spellStart"/>
      <w:r w:rsidR="00992C61" w:rsidRPr="00433BAD">
        <w:rPr>
          <w:rFonts w:eastAsia="Times New Roman" w:cs="Times New Roman"/>
          <w:sz w:val="22"/>
          <w:szCs w:val="22"/>
        </w:rPr>
        <w:t>Pzp</w:t>
      </w:r>
      <w:proofErr w:type="spellEnd"/>
      <w:r w:rsidR="00992C61" w:rsidRPr="00433BAD">
        <w:rPr>
          <w:rFonts w:eastAsia="Times New Roman" w:cs="Times New Roman"/>
          <w:sz w:val="22"/>
          <w:szCs w:val="22"/>
        </w:rPr>
        <w:t>.</w:t>
      </w:r>
    </w:p>
    <w:p w:rsidR="00F22369" w:rsidRPr="00433BAD" w:rsidRDefault="00F22369" w:rsidP="00683CF8">
      <w:pPr>
        <w:pStyle w:val="Akapitzlist"/>
        <w:spacing w:line="276" w:lineRule="auto"/>
        <w:ind w:left="1080"/>
        <w:jc w:val="both"/>
        <w:rPr>
          <w:b/>
          <w:bCs/>
          <w:sz w:val="22"/>
          <w:szCs w:val="22"/>
          <w:u w:val="single"/>
        </w:rPr>
      </w:pPr>
    </w:p>
    <w:p w:rsidR="00F22369" w:rsidRPr="00433BAD" w:rsidRDefault="00F22369" w:rsidP="007F5605">
      <w:pPr>
        <w:pStyle w:val="Akapitzlist"/>
        <w:numPr>
          <w:ilvl w:val="0"/>
          <w:numId w:val="6"/>
        </w:numPr>
        <w:spacing w:line="276" w:lineRule="auto"/>
        <w:ind w:left="851" w:hanging="851"/>
        <w:jc w:val="both"/>
        <w:rPr>
          <w:b/>
          <w:bCs/>
          <w:sz w:val="22"/>
          <w:szCs w:val="22"/>
          <w:u w:val="single"/>
        </w:rPr>
      </w:pPr>
      <w:r w:rsidRPr="00433BAD">
        <w:rPr>
          <w:b/>
          <w:bCs/>
          <w:sz w:val="22"/>
          <w:szCs w:val="22"/>
          <w:u w:val="single"/>
        </w:rPr>
        <w:t xml:space="preserve">INFORMACJE DOTYCZĄCE OSOBISTEGO WYKONANIA KLUCZOWYCH ZADAŃ ART. 60 </w:t>
      </w:r>
      <w:r w:rsidR="00DA0A17" w:rsidRPr="00433BAD">
        <w:rPr>
          <w:b/>
          <w:bCs/>
          <w:sz w:val="22"/>
          <w:szCs w:val="22"/>
          <w:u w:val="single"/>
        </w:rPr>
        <w:t>i</w:t>
      </w:r>
      <w:r w:rsidRPr="00433BAD">
        <w:rPr>
          <w:b/>
          <w:bCs/>
          <w:sz w:val="22"/>
          <w:szCs w:val="22"/>
          <w:u w:val="single"/>
        </w:rPr>
        <w:t xml:space="preserve"> ART. 121 USTAWY</w:t>
      </w:r>
      <w:r w:rsidR="00B34FF2" w:rsidRPr="00433BAD">
        <w:rPr>
          <w:b/>
          <w:bCs/>
          <w:sz w:val="22"/>
          <w:szCs w:val="22"/>
          <w:u w:val="single"/>
        </w:rPr>
        <w:t xml:space="preserve"> PZP</w:t>
      </w:r>
      <w:r w:rsidRPr="00433BAD">
        <w:rPr>
          <w:b/>
          <w:bCs/>
          <w:sz w:val="22"/>
          <w:szCs w:val="22"/>
          <w:u w:val="single"/>
        </w:rPr>
        <w:t xml:space="preserve">. </w:t>
      </w:r>
    </w:p>
    <w:p w:rsidR="00CD7B8E" w:rsidRPr="00433BAD" w:rsidRDefault="00CD7B8E" w:rsidP="00CD7B8E">
      <w:pPr>
        <w:autoSpaceDE w:val="0"/>
        <w:autoSpaceDN w:val="0"/>
        <w:adjustRightInd w:val="0"/>
        <w:spacing w:line="276" w:lineRule="auto"/>
        <w:ind w:right="210"/>
        <w:contextualSpacing/>
        <w:jc w:val="both"/>
        <w:rPr>
          <w:rFonts w:eastAsia="Times New Roman" w:cs="Times New Roman"/>
          <w:sz w:val="22"/>
          <w:szCs w:val="22"/>
        </w:rPr>
      </w:pPr>
      <w:r w:rsidRPr="00433BAD">
        <w:rPr>
          <w:rFonts w:eastAsia="Times New Roman" w:cs="Times New Roman"/>
          <w:color w:val="333333"/>
          <w:sz w:val="22"/>
          <w:szCs w:val="22"/>
        </w:rPr>
        <w:t>Zamawiający</w:t>
      </w:r>
      <w:r w:rsidR="003766D8" w:rsidRPr="00433BAD">
        <w:rPr>
          <w:rFonts w:eastAsia="Times New Roman" w:cs="Times New Roman"/>
          <w:color w:val="333333"/>
          <w:sz w:val="22"/>
          <w:szCs w:val="22"/>
        </w:rPr>
        <w:t xml:space="preserve"> nie</w:t>
      </w:r>
      <w:r w:rsidRPr="00433BAD">
        <w:rPr>
          <w:rFonts w:eastAsia="Times New Roman" w:cs="Times New Roman"/>
          <w:color w:val="333333"/>
          <w:sz w:val="22"/>
          <w:szCs w:val="22"/>
        </w:rPr>
        <w:t xml:space="preserve"> zastrzega obowią</w:t>
      </w:r>
      <w:r w:rsidR="003766D8" w:rsidRPr="00433BAD">
        <w:rPr>
          <w:rFonts w:eastAsia="Times New Roman" w:cs="Times New Roman"/>
          <w:color w:val="333333"/>
          <w:sz w:val="22"/>
          <w:szCs w:val="22"/>
        </w:rPr>
        <w:t>zku</w:t>
      </w:r>
      <w:r w:rsidRPr="00433BAD">
        <w:rPr>
          <w:rFonts w:eastAsia="Times New Roman" w:cs="Times New Roman"/>
          <w:color w:val="333333"/>
          <w:sz w:val="22"/>
          <w:szCs w:val="22"/>
        </w:rPr>
        <w:t xml:space="preserve"> osobistego wykonania przez Wykonawcę kluczowych zadań dotyczących prac związanych z rozmieszczeniem i instalacją przedmiotu zamówienia - art. 121 pkt 2) ustawy </w:t>
      </w:r>
      <w:proofErr w:type="spellStart"/>
      <w:r w:rsidRPr="00433BAD">
        <w:rPr>
          <w:rFonts w:eastAsia="Times New Roman" w:cs="Times New Roman"/>
          <w:color w:val="333333"/>
          <w:sz w:val="22"/>
          <w:szCs w:val="22"/>
        </w:rPr>
        <w:t>Pzp</w:t>
      </w:r>
      <w:proofErr w:type="spellEnd"/>
      <w:r w:rsidRPr="00433BAD">
        <w:rPr>
          <w:rFonts w:eastAsia="Times New Roman" w:cs="Times New Roman"/>
          <w:color w:val="333333"/>
          <w:sz w:val="22"/>
          <w:szCs w:val="22"/>
        </w:rPr>
        <w:t>.</w:t>
      </w:r>
    </w:p>
    <w:p w:rsidR="002A37DF" w:rsidRPr="00433BAD" w:rsidRDefault="002A37DF" w:rsidP="00683CF8">
      <w:pPr>
        <w:pStyle w:val="Akapitzlist"/>
        <w:spacing w:line="276" w:lineRule="auto"/>
        <w:ind w:left="1080"/>
        <w:jc w:val="both"/>
        <w:rPr>
          <w:b/>
          <w:bCs/>
          <w:sz w:val="22"/>
          <w:szCs w:val="22"/>
          <w:u w:val="single"/>
        </w:rPr>
      </w:pPr>
    </w:p>
    <w:p w:rsidR="00F707C9" w:rsidRPr="00433BAD" w:rsidRDefault="00C61DAA" w:rsidP="007F5605">
      <w:pPr>
        <w:pStyle w:val="Akapitzlist"/>
        <w:numPr>
          <w:ilvl w:val="0"/>
          <w:numId w:val="6"/>
        </w:numPr>
        <w:spacing w:line="276" w:lineRule="auto"/>
        <w:ind w:left="851" w:hanging="851"/>
        <w:jc w:val="both"/>
        <w:rPr>
          <w:b/>
          <w:bCs/>
          <w:sz w:val="22"/>
          <w:szCs w:val="22"/>
          <w:u w:val="single"/>
        </w:rPr>
      </w:pPr>
      <w:r w:rsidRPr="00433BAD">
        <w:rPr>
          <w:b/>
          <w:bCs/>
          <w:sz w:val="22"/>
          <w:szCs w:val="22"/>
          <w:u w:val="single"/>
        </w:rPr>
        <w:t xml:space="preserve">INFORMACJE DOTYCZĄCE </w:t>
      </w:r>
      <w:r w:rsidR="00F22369" w:rsidRPr="00433BAD">
        <w:rPr>
          <w:b/>
          <w:bCs/>
          <w:sz w:val="22"/>
          <w:szCs w:val="22"/>
          <w:u w:val="single"/>
        </w:rPr>
        <w:t>MOŻLIWOŚCI ZŁOŻENIA OFERT W POSTACI KATALOGÓW ELEKTRONICZNYCH ART. 93 USTAWY</w:t>
      </w:r>
      <w:r w:rsidR="00B34FF2" w:rsidRPr="00433BAD">
        <w:rPr>
          <w:b/>
          <w:bCs/>
          <w:sz w:val="22"/>
          <w:szCs w:val="22"/>
          <w:u w:val="single"/>
        </w:rPr>
        <w:t xml:space="preserve"> PZP</w:t>
      </w:r>
      <w:r w:rsidR="00F22369" w:rsidRPr="00433BAD">
        <w:rPr>
          <w:b/>
          <w:bCs/>
          <w:sz w:val="22"/>
          <w:szCs w:val="22"/>
          <w:u w:val="single"/>
        </w:rPr>
        <w:t>.</w:t>
      </w:r>
    </w:p>
    <w:p w:rsidR="00F707C9" w:rsidRPr="00433BAD" w:rsidRDefault="000F2C4F" w:rsidP="00683CF8">
      <w:pPr>
        <w:spacing w:line="276" w:lineRule="auto"/>
        <w:jc w:val="both"/>
        <w:rPr>
          <w:rFonts w:cs="Times New Roman"/>
          <w:b/>
          <w:bCs/>
          <w:sz w:val="22"/>
          <w:szCs w:val="22"/>
          <w:u w:val="single"/>
        </w:rPr>
      </w:pPr>
      <w:r w:rsidRPr="00433BAD">
        <w:rPr>
          <w:rFonts w:cs="Times New Roman"/>
          <w:bCs/>
          <w:sz w:val="22"/>
          <w:szCs w:val="22"/>
        </w:rPr>
        <w:t>Zamawiający</w:t>
      </w:r>
      <w:r w:rsidR="00F707C9" w:rsidRPr="00433BAD">
        <w:rPr>
          <w:rFonts w:cs="Times New Roman"/>
          <w:bCs/>
          <w:sz w:val="22"/>
          <w:szCs w:val="22"/>
        </w:rPr>
        <w:t xml:space="preserve"> nie przewiduje możliwości złożenia ofert w postaci katalogów elektronicznych. </w:t>
      </w:r>
    </w:p>
    <w:p w:rsidR="00F22369" w:rsidRPr="00433BAD" w:rsidRDefault="00F22369" w:rsidP="00683CF8">
      <w:pPr>
        <w:pStyle w:val="Akapitzlist"/>
        <w:spacing w:line="276" w:lineRule="auto"/>
        <w:rPr>
          <w:b/>
          <w:bCs/>
          <w:sz w:val="22"/>
          <w:szCs w:val="22"/>
          <w:u w:val="single"/>
        </w:rPr>
      </w:pPr>
    </w:p>
    <w:p w:rsidR="0059425B" w:rsidRPr="00433BAD" w:rsidRDefault="0059425B" w:rsidP="00683CF8">
      <w:pPr>
        <w:suppressAutoHyphens/>
        <w:spacing w:line="276" w:lineRule="auto"/>
        <w:jc w:val="both"/>
        <w:rPr>
          <w:rFonts w:cs="Times New Roman"/>
          <w:b/>
          <w:sz w:val="22"/>
          <w:szCs w:val="22"/>
          <w:u w:val="single"/>
        </w:rPr>
      </w:pPr>
      <w:r w:rsidRPr="00433BAD">
        <w:rPr>
          <w:rFonts w:cs="Times New Roman"/>
          <w:b/>
          <w:sz w:val="22"/>
          <w:szCs w:val="22"/>
          <w:u w:val="single"/>
        </w:rPr>
        <w:t>XX</w:t>
      </w:r>
      <w:r w:rsidR="001618B7" w:rsidRPr="00433BAD">
        <w:rPr>
          <w:rFonts w:cs="Times New Roman"/>
          <w:b/>
          <w:sz w:val="22"/>
          <w:szCs w:val="22"/>
          <w:u w:val="single"/>
        </w:rPr>
        <w:t>XV</w:t>
      </w:r>
      <w:r w:rsidRPr="00433BAD">
        <w:rPr>
          <w:rFonts w:cs="Times New Roman"/>
          <w:b/>
          <w:sz w:val="22"/>
          <w:szCs w:val="22"/>
          <w:u w:val="single"/>
        </w:rPr>
        <w:t>.</w:t>
      </w:r>
      <w:r w:rsidRPr="00433BAD">
        <w:rPr>
          <w:rFonts w:cs="Times New Roman"/>
          <w:sz w:val="22"/>
          <w:szCs w:val="22"/>
        </w:rPr>
        <w:t xml:space="preserve"> </w:t>
      </w:r>
      <w:r w:rsidRPr="00433BAD">
        <w:rPr>
          <w:rFonts w:cs="Times New Roman"/>
          <w:b/>
          <w:sz w:val="22"/>
          <w:szCs w:val="22"/>
          <w:u w:val="single"/>
        </w:rPr>
        <w:t>OBOWIĄZEK INFORMACYJNY WYNIKAJĄCY Z ART. 13 RODO W PRZYPADKU ZBIERANIA DANYCH OSOBOWYCH BEZPOŚREDNIO OD OSOBY FIZYCZNEJ, KTÓREJ DANE DOTYCZĄ, W CELU ZWIĄZANYM Z POSTĘPOWANIEM O UDZI</w:t>
      </w:r>
      <w:r w:rsidR="004E34E3" w:rsidRPr="00433BAD">
        <w:rPr>
          <w:rFonts w:cs="Times New Roman"/>
          <w:b/>
          <w:sz w:val="22"/>
          <w:szCs w:val="22"/>
          <w:u w:val="single"/>
        </w:rPr>
        <w:t>ELENIE ZAMÓWIENIA PUBLICZNEGO.</w:t>
      </w:r>
    </w:p>
    <w:p w:rsidR="0047047D" w:rsidRPr="00433BAD"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433BAD">
        <w:rPr>
          <w:rFonts w:cs="Times New Roman"/>
          <w:sz w:val="22"/>
          <w:szCs w:val="22"/>
        </w:rPr>
        <w:t>Na podstawie Rozporządzenia Parlamentu Europejskiego i Rady (UE)  2016/679 w sprawie ochrony osób fizycznych w związku z przetwarzaniem danych osobowych i w sprawie swobodnego przepływu takich danych oraz uchylenia dyrektywy</w:t>
      </w:r>
      <w:r w:rsidR="000072E9" w:rsidRPr="00433BAD">
        <w:rPr>
          <w:rFonts w:cs="Times New Roman"/>
          <w:sz w:val="22"/>
          <w:szCs w:val="22"/>
        </w:rPr>
        <w:t xml:space="preserve"> </w:t>
      </w:r>
      <w:r w:rsidRPr="00433BAD">
        <w:rPr>
          <w:rFonts w:cs="Times New Roman"/>
          <w:sz w:val="22"/>
          <w:szCs w:val="22"/>
        </w:rPr>
        <w:t>95/46/WE (ogólne rozporządzenie o ochronie danych - zwane dalej RODO), pragniemy Państwa poinformować, że:</w:t>
      </w:r>
    </w:p>
    <w:p w:rsidR="0047047D" w:rsidRPr="00433BAD"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433BAD">
        <w:rPr>
          <w:rFonts w:cs="Times New Roman"/>
          <w:sz w:val="22"/>
          <w:szCs w:val="22"/>
        </w:rPr>
        <w:lastRenderedPageBreak/>
        <w:t>Administratorem Pani/Pana danych osobowych jest Samodzielny Publiczny Zakład Opieki Zdrowotnej Centralny Szpital Kliniczny Uniwersytetu Medycznego w Łodzi (92-213 Łódź, ul. Pomorska 251, KRS: 0000149790, NIP: 728-22-46-128).</w:t>
      </w:r>
    </w:p>
    <w:p w:rsidR="001F5A82" w:rsidRPr="00433BAD"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433BAD">
        <w:rPr>
          <w:rFonts w:cs="Times New Roman"/>
          <w:sz w:val="22"/>
          <w:szCs w:val="22"/>
        </w:rPr>
        <w:t>Administrator wyznaczył Inspektora Ochrony Danych Osobowych. Dane kontaktowe</w:t>
      </w:r>
      <w:r w:rsidR="006037E8" w:rsidRPr="00433BAD">
        <w:rPr>
          <w:rFonts w:cs="Times New Roman"/>
          <w:sz w:val="22"/>
          <w:szCs w:val="22"/>
        </w:rPr>
        <w:t>:</w:t>
      </w:r>
      <w:r w:rsidRPr="00433BAD">
        <w:rPr>
          <w:rFonts w:cs="Times New Roman"/>
          <w:sz w:val="22"/>
          <w:szCs w:val="22"/>
        </w:rPr>
        <w:t xml:space="preserve"> </w:t>
      </w:r>
      <w:r w:rsidR="006037E8" w:rsidRPr="00433BAD">
        <w:rPr>
          <w:rFonts w:cs="Times New Roman"/>
          <w:sz w:val="22"/>
          <w:szCs w:val="22"/>
        </w:rPr>
        <w:t xml:space="preserve">ul. Pomorska 251, </w:t>
      </w:r>
      <w:r w:rsidRPr="00433BAD">
        <w:rPr>
          <w:rFonts w:cs="Times New Roman"/>
          <w:sz w:val="22"/>
          <w:szCs w:val="22"/>
        </w:rPr>
        <w:t xml:space="preserve">92-213 Łódź, email: </w:t>
      </w:r>
      <w:hyperlink r:id="rId27" w:history="1">
        <w:r w:rsidR="006037E8" w:rsidRPr="00433BAD">
          <w:rPr>
            <w:rStyle w:val="Hipercze"/>
            <w:sz w:val="22"/>
            <w:szCs w:val="22"/>
          </w:rPr>
          <w:t>inspektor.odo@csk.umed.pl</w:t>
        </w:r>
      </w:hyperlink>
      <w:r w:rsidRPr="00433BAD">
        <w:rPr>
          <w:rFonts w:cs="Times New Roman"/>
          <w:sz w:val="22"/>
          <w:szCs w:val="22"/>
        </w:rPr>
        <w:t>; tel. 42 675 76 22.</w:t>
      </w:r>
    </w:p>
    <w:p w:rsidR="0047047D" w:rsidRPr="004D7C88"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4D7C88">
        <w:rPr>
          <w:sz w:val="22"/>
          <w:szCs w:val="22"/>
        </w:rPr>
        <w:t>Administrator przetwarza Pani/Pana dane osobowe w celu związanym z postępowaniem o udzielenie zamówienia publicznego pod nazwą:</w:t>
      </w:r>
      <w:r w:rsidR="002D44F2">
        <w:rPr>
          <w:sz w:val="22"/>
          <w:szCs w:val="22"/>
        </w:rPr>
        <w:t xml:space="preserve"> </w:t>
      </w:r>
      <w:r w:rsidR="00AF5365" w:rsidRPr="004D7C88">
        <w:rPr>
          <w:b/>
          <w:sz w:val="22"/>
          <w:szCs w:val="22"/>
        </w:rPr>
        <w:t>„</w:t>
      </w:r>
      <w:r w:rsidR="00585BEF" w:rsidRPr="00585BEF">
        <w:rPr>
          <w:b/>
          <w:sz w:val="22"/>
          <w:szCs w:val="22"/>
        </w:rPr>
        <w:t>Dostawa 19 szt. aparatów do dializ z wyposażeniem w ramach dotacji na potrzeby CSK UM w Łodzi przy ul. Pomorskiej 251</w:t>
      </w:r>
      <w:r w:rsidR="00AF5365" w:rsidRPr="004D7C88">
        <w:rPr>
          <w:rFonts w:cs="Times New Roman"/>
          <w:b/>
          <w:sz w:val="22"/>
          <w:szCs w:val="22"/>
        </w:rPr>
        <w:t xml:space="preserve">” </w:t>
      </w:r>
      <w:r w:rsidRPr="004D7C88">
        <w:rPr>
          <w:rFonts w:cs="Times New Roman"/>
          <w:sz w:val="22"/>
          <w:szCs w:val="22"/>
        </w:rPr>
        <w:t>– na podstawie art. 6 ust. 1 lit. c RODO.</w:t>
      </w:r>
    </w:p>
    <w:p w:rsidR="0047047D" w:rsidRPr="00433BAD"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4D7C88">
        <w:rPr>
          <w:rFonts w:cs="Times New Roman"/>
          <w:sz w:val="22"/>
          <w:szCs w:val="22"/>
        </w:rPr>
        <w:t>Odbiorcami Pani/Pana danych osobowych będą</w:t>
      </w:r>
      <w:r w:rsidRPr="00433BAD">
        <w:rPr>
          <w:rFonts w:cs="Times New Roman"/>
          <w:sz w:val="22"/>
          <w:szCs w:val="22"/>
        </w:rPr>
        <w:t xml:space="preserve"> osoby lub podmioty, którym udostępniona zostanie dokumentacja postępowania w oparciu o art. 18 i inne ustawy z dnia 11 września 2019 r. – Prawo zamówień publicznych (z późniejszymi zmianami), dalej zwana „</w:t>
      </w:r>
      <w:r w:rsidR="00B34FF2" w:rsidRPr="00433BAD">
        <w:rPr>
          <w:rFonts w:cs="Times New Roman"/>
          <w:sz w:val="22"/>
          <w:szCs w:val="22"/>
        </w:rPr>
        <w:t xml:space="preserve">ustawa </w:t>
      </w:r>
      <w:proofErr w:type="spellStart"/>
      <w:r w:rsidRPr="00433BAD">
        <w:rPr>
          <w:rFonts w:cs="Times New Roman"/>
          <w:sz w:val="22"/>
          <w:szCs w:val="22"/>
        </w:rPr>
        <w:t>Pzp</w:t>
      </w:r>
      <w:proofErr w:type="spellEnd"/>
      <w:r w:rsidRPr="00433BAD">
        <w:rPr>
          <w:rFonts w:cs="Times New Roman"/>
          <w:sz w:val="22"/>
          <w:szCs w:val="22"/>
        </w:rPr>
        <w:t>”, a także podmiotom uprawnionym – na podstawie umów o powierzenie przetwarzania danych osobowych (w szczególności podmiotom wspierających administratora w organizacji postępowania o udzielenie zamówienia publicznego).</w:t>
      </w:r>
    </w:p>
    <w:p w:rsidR="0047047D" w:rsidRPr="00433BAD"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433BAD">
        <w:rPr>
          <w:rFonts w:cs="Times New Roman"/>
          <w:sz w:val="22"/>
          <w:szCs w:val="22"/>
        </w:rPr>
        <w:t xml:space="preserve">Pani/Pana dane osobowe będą przechowywane, zgodnie z art. 78 ustawy </w:t>
      </w:r>
      <w:proofErr w:type="spellStart"/>
      <w:r w:rsidRPr="00433BAD">
        <w:rPr>
          <w:rFonts w:cs="Times New Roman"/>
          <w:sz w:val="22"/>
          <w:szCs w:val="22"/>
        </w:rPr>
        <w:t>Pzp</w:t>
      </w:r>
      <w:proofErr w:type="spellEnd"/>
      <w:r w:rsidRPr="00433BAD">
        <w:rPr>
          <w:rFonts w:cs="Times New Roman"/>
          <w:sz w:val="22"/>
          <w:szCs w:val="22"/>
        </w:rPr>
        <w:t>, przez okres 4 lat od dnia zakończenia postępowania o udzielenie zamówienia, a jeżeli czas trwania umowy przekracza 4 lata, okres przechowywania obejmuje cały czas trwania umowy, uwzględniając okres rękojmi i gwarancji oraz okres przedawnienia roszczeń.</w:t>
      </w:r>
    </w:p>
    <w:p w:rsidR="0047047D" w:rsidRPr="00433BAD"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433BAD">
        <w:rPr>
          <w:rFonts w:cs="Times New Roman"/>
          <w:sz w:val="22"/>
          <w:szCs w:val="22"/>
        </w:rPr>
        <w:t xml:space="preserve">Obowiązek podania przez Panią/Pana danych osobowych bezpośrednio Pani/Pana dotyczących jest wymogiem ustawowym określonym w przepisach ustawy </w:t>
      </w:r>
      <w:proofErr w:type="spellStart"/>
      <w:r w:rsidRPr="00433BAD">
        <w:rPr>
          <w:rFonts w:cs="Times New Roman"/>
          <w:sz w:val="22"/>
          <w:szCs w:val="22"/>
        </w:rPr>
        <w:t>Pzp</w:t>
      </w:r>
      <w:proofErr w:type="spellEnd"/>
      <w:r w:rsidRPr="00433BAD">
        <w:rPr>
          <w:rFonts w:cs="Times New Roman"/>
          <w:sz w:val="22"/>
          <w:szCs w:val="22"/>
        </w:rPr>
        <w:t xml:space="preserve">, związanym z udziałem w postępowaniu o udzielenie zamówienia publicznego – konsekwencje niepodania określonych danych wynikają z ustawy </w:t>
      </w:r>
      <w:proofErr w:type="spellStart"/>
      <w:r w:rsidRPr="00433BAD">
        <w:rPr>
          <w:rFonts w:cs="Times New Roman"/>
          <w:sz w:val="22"/>
          <w:szCs w:val="22"/>
        </w:rPr>
        <w:t>Pzp</w:t>
      </w:r>
      <w:proofErr w:type="spellEnd"/>
      <w:r w:rsidRPr="00433BAD">
        <w:rPr>
          <w:rFonts w:cs="Times New Roman"/>
          <w:sz w:val="22"/>
          <w:szCs w:val="22"/>
        </w:rPr>
        <w:t>.</w:t>
      </w:r>
    </w:p>
    <w:p w:rsidR="00C24F8E" w:rsidRPr="00433BAD"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433BAD">
        <w:rPr>
          <w:rFonts w:cs="Times New Roman"/>
          <w:sz w:val="22"/>
          <w:szCs w:val="22"/>
        </w:rPr>
        <w:t>Posiada Pani/Pan:</w:t>
      </w:r>
    </w:p>
    <w:p w:rsidR="00C24F8E" w:rsidRPr="00433BAD" w:rsidRDefault="0047047D" w:rsidP="000D74AF">
      <w:pPr>
        <w:pStyle w:val="Akapitzlist"/>
        <w:numPr>
          <w:ilvl w:val="1"/>
          <w:numId w:val="13"/>
        </w:numPr>
        <w:spacing w:line="276" w:lineRule="auto"/>
        <w:ind w:hanging="436"/>
        <w:contextualSpacing/>
        <w:jc w:val="both"/>
        <w:rPr>
          <w:sz w:val="22"/>
          <w:szCs w:val="22"/>
        </w:rPr>
      </w:pPr>
      <w:r w:rsidRPr="00433BAD">
        <w:rPr>
          <w:sz w:val="22"/>
          <w:szCs w:val="22"/>
        </w:rPr>
        <w:t>prawo dostępu do danych osobowych Pani/Pana dotyczących (art. 15 RODO);</w:t>
      </w:r>
    </w:p>
    <w:p w:rsidR="00C24F8E" w:rsidRPr="00433BAD" w:rsidRDefault="0047047D" w:rsidP="000D74AF">
      <w:pPr>
        <w:pStyle w:val="Akapitzlist"/>
        <w:numPr>
          <w:ilvl w:val="1"/>
          <w:numId w:val="13"/>
        </w:numPr>
        <w:spacing w:line="276" w:lineRule="auto"/>
        <w:ind w:hanging="436"/>
        <w:contextualSpacing/>
        <w:jc w:val="both"/>
        <w:rPr>
          <w:sz w:val="22"/>
          <w:szCs w:val="22"/>
        </w:rPr>
      </w:pPr>
      <w:r w:rsidRPr="00433BAD">
        <w:rPr>
          <w:sz w:val="22"/>
          <w:szCs w:val="22"/>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433BAD">
        <w:rPr>
          <w:sz w:val="22"/>
          <w:szCs w:val="22"/>
        </w:rPr>
        <w:t>Pzp</w:t>
      </w:r>
      <w:proofErr w:type="spellEnd"/>
      <w:r w:rsidRPr="00433BAD">
        <w:rPr>
          <w:sz w:val="22"/>
          <w:szCs w:val="22"/>
        </w:rPr>
        <w:t xml:space="preserve"> oraz nie może naruszać integralności protokołu oraz jego załączników;</w:t>
      </w:r>
    </w:p>
    <w:p w:rsidR="00C24F8E" w:rsidRPr="00433BAD" w:rsidRDefault="0047047D" w:rsidP="000D74AF">
      <w:pPr>
        <w:pStyle w:val="Akapitzlist"/>
        <w:numPr>
          <w:ilvl w:val="1"/>
          <w:numId w:val="13"/>
        </w:numPr>
        <w:spacing w:line="276" w:lineRule="auto"/>
        <w:ind w:hanging="436"/>
        <w:contextualSpacing/>
        <w:jc w:val="both"/>
        <w:rPr>
          <w:sz w:val="22"/>
          <w:szCs w:val="22"/>
        </w:rPr>
      </w:pPr>
      <w:r w:rsidRPr="00433BAD">
        <w:rPr>
          <w:sz w:val="22"/>
          <w:szCs w:val="22"/>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47047D" w:rsidRPr="00433BAD" w:rsidRDefault="0047047D" w:rsidP="000D74AF">
      <w:pPr>
        <w:pStyle w:val="Akapitzlist"/>
        <w:numPr>
          <w:ilvl w:val="1"/>
          <w:numId w:val="13"/>
        </w:numPr>
        <w:spacing w:line="276" w:lineRule="auto"/>
        <w:ind w:hanging="436"/>
        <w:contextualSpacing/>
        <w:jc w:val="both"/>
        <w:rPr>
          <w:sz w:val="22"/>
          <w:szCs w:val="22"/>
        </w:rPr>
      </w:pPr>
      <w:r w:rsidRPr="00433BAD">
        <w:rPr>
          <w:sz w:val="22"/>
          <w:szCs w:val="22"/>
        </w:rPr>
        <w:t>prawo do wniesienia skargi do Prezesa Urzędu Ochrony Danych Osobowych, gdy uzna Pani/Pan, że przetwarzanie danych osobowych Pani/Pana dotyczących narusza przepisy RODO.</w:t>
      </w:r>
    </w:p>
    <w:p w:rsidR="00C24F8E" w:rsidRPr="00433BAD" w:rsidRDefault="0047047D" w:rsidP="007F5605">
      <w:pPr>
        <w:numPr>
          <w:ilvl w:val="0"/>
          <w:numId w:val="10"/>
        </w:numPr>
        <w:tabs>
          <w:tab w:val="clear" w:pos="720"/>
          <w:tab w:val="num" w:pos="284"/>
        </w:tabs>
        <w:spacing w:line="276" w:lineRule="auto"/>
        <w:ind w:hanging="720"/>
        <w:contextualSpacing/>
        <w:jc w:val="both"/>
        <w:rPr>
          <w:rFonts w:cs="Times New Roman"/>
          <w:sz w:val="22"/>
          <w:szCs w:val="22"/>
        </w:rPr>
      </w:pPr>
      <w:r w:rsidRPr="00433BAD">
        <w:rPr>
          <w:rFonts w:cs="Times New Roman"/>
          <w:sz w:val="22"/>
          <w:szCs w:val="22"/>
        </w:rPr>
        <w:t>Nie przysługuje Pani/Panu:</w:t>
      </w:r>
    </w:p>
    <w:p w:rsidR="00C24F8E" w:rsidRPr="00433BAD" w:rsidRDefault="0047047D" w:rsidP="00C65F5F">
      <w:pPr>
        <w:pStyle w:val="Akapitzlist"/>
        <w:numPr>
          <w:ilvl w:val="1"/>
          <w:numId w:val="28"/>
        </w:numPr>
        <w:spacing w:line="276" w:lineRule="auto"/>
        <w:ind w:left="709" w:hanging="425"/>
        <w:contextualSpacing/>
        <w:jc w:val="both"/>
        <w:rPr>
          <w:sz w:val="22"/>
          <w:szCs w:val="22"/>
        </w:rPr>
      </w:pPr>
      <w:r w:rsidRPr="00433BAD">
        <w:rPr>
          <w:sz w:val="22"/>
          <w:szCs w:val="22"/>
        </w:rPr>
        <w:t>prawo do usunięcia danych osobowych (w związku z art. 17 ust. 3 lit. b, d lub e RODO);</w:t>
      </w:r>
    </w:p>
    <w:p w:rsidR="00C24F8E" w:rsidRPr="00433BAD" w:rsidRDefault="0047047D" w:rsidP="00C65F5F">
      <w:pPr>
        <w:pStyle w:val="Akapitzlist"/>
        <w:numPr>
          <w:ilvl w:val="1"/>
          <w:numId w:val="28"/>
        </w:numPr>
        <w:spacing w:line="276" w:lineRule="auto"/>
        <w:ind w:left="709" w:hanging="425"/>
        <w:contextualSpacing/>
        <w:jc w:val="both"/>
        <w:rPr>
          <w:sz w:val="22"/>
          <w:szCs w:val="22"/>
        </w:rPr>
      </w:pPr>
      <w:r w:rsidRPr="00433BAD">
        <w:rPr>
          <w:sz w:val="22"/>
          <w:szCs w:val="22"/>
        </w:rPr>
        <w:t>prawo do przenoszenia danych osobowych (o którym mowa w art. 20 RODO);</w:t>
      </w:r>
    </w:p>
    <w:p w:rsidR="0047047D" w:rsidRPr="00433BAD" w:rsidRDefault="0047047D" w:rsidP="00C65F5F">
      <w:pPr>
        <w:pStyle w:val="Akapitzlist"/>
        <w:numPr>
          <w:ilvl w:val="1"/>
          <w:numId w:val="28"/>
        </w:numPr>
        <w:spacing w:line="276" w:lineRule="auto"/>
        <w:ind w:left="709" w:hanging="425"/>
        <w:contextualSpacing/>
        <w:jc w:val="both"/>
        <w:rPr>
          <w:sz w:val="22"/>
          <w:szCs w:val="22"/>
        </w:rPr>
      </w:pPr>
      <w:r w:rsidRPr="00433BAD">
        <w:rPr>
          <w:sz w:val="22"/>
          <w:szCs w:val="22"/>
        </w:rPr>
        <w:t>prawo sprzeciwu, wobec przetwarzania danych osobowych (na podstawie art. 21 RODO), gdyż podstawą prawną przetwarzania Pani/Pana danych osobowych jest art. 6 ust. 1 lit. c RODO.</w:t>
      </w:r>
    </w:p>
    <w:p w:rsidR="0047047D" w:rsidRPr="00433BAD" w:rsidRDefault="0047047D" w:rsidP="00C65F5F">
      <w:pPr>
        <w:numPr>
          <w:ilvl w:val="0"/>
          <w:numId w:val="28"/>
        </w:numPr>
        <w:spacing w:line="276" w:lineRule="auto"/>
        <w:ind w:left="426" w:hanging="426"/>
        <w:contextualSpacing/>
        <w:jc w:val="both"/>
        <w:rPr>
          <w:rFonts w:cs="Times New Roman"/>
          <w:sz w:val="22"/>
          <w:szCs w:val="22"/>
        </w:rPr>
      </w:pPr>
      <w:r w:rsidRPr="00433BAD">
        <w:rPr>
          <w:rFonts w:cs="Times New Roman"/>
          <w:sz w:val="22"/>
          <w:szCs w:val="22"/>
        </w:rPr>
        <w:t>W przypadku gdy osoba, której dane dotyczą wnosi do Administratora o:</w:t>
      </w:r>
    </w:p>
    <w:p w:rsidR="0047047D" w:rsidRPr="00433BAD" w:rsidRDefault="0047047D" w:rsidP="00C65F5F">
      <w:pPr>
        <w:numPr>
          <w:ilvl w:val="1"/>
          <w:numId w:val="28"/>
        </w:numPr>
        <w:spacing w:line="276" w:lineRule="auto"/>
        <w:contextualSpacing/>
        <w:jc w:val="both"/>
        <w:rPr>
          <w:rFonts w:cs="Times New Roman"/>
          <w:sz w:val="22"/>
          <w:szCs w:val="22"/>
        </w:rPr>
      </w:pPr>
      <w:r w:rsidRPr="00433BAD">
        <w:rPr>
          <w:rFonts w:cs="Times New Roman"/>
          <w:sz w:val="22"/>
          <w:szCs w:val="22"/>
        </w:rPr>
        <w:t>potwierdzenie, czy przetwarzane są dane jej dotyczące;</w:t>
      </w:r>
    </w:p>
    <w:p w:rsidR="0047047D" w:rsidRPr="00433BAD" w:rsidRDefault="0047047D" w:rsidP="00C65F5F">
      <w:pPr>
        <w:numPr>
          <w:ilvl w:val="1"/>
          <w:numId w:val="28"/>
        </w:numPr>
        <w:spacing w:line="276" w:lineRule="auto"/>
        <w:contextualSpacing/>
        <w:jc w:val="both"/>
        <w:rPr>
          <w:rFonts w:cs="Times New Roman"/>
          <w:sz w:val="22"/>
          <w:szCs w:val="22"/>
        </w:rPr>
      </w:pPr>
      <w:r w:rsidRPr="00433BAD">
        <w:rPr>
          <w:rFonts w:cs="Times New Roman"/>
          <w:sz w:val="22"/>
          <w:szCs w:val="22"/>
        </w:rPr>
        <w:t>uzyskanie dostępu do danych jej dotyczących oraz informacji o:</w:t>
      </w:r>
    </w:p>
    <w:p w:rsidR="0047047D" w:rsidRPr="00433BAD" w:rsidRDefault="0047047D" w:rsidP="00C65F5F">
      <w:pPr>
        <w:numPr>
          <w:ilvl w:val="2"/>
          <w:numId w:val="28"/>
        </w:numPr>
        <w:spacing w:line="276" w:lineRule="auto"/>
        <w:ind w:left="1276"/>
        <w:contextualSpacing/>
        <w:jc w:val="both"/>
        <w:rPr>
          <w:rFonts w:cs="Times New Roman"/>
          <w:sz w:val="22"/>
          <w:szCs w:val="22"/>
        </w:rPr>
      </w:pPr>
      <w:r w:rsidRPr="00433BAD">
        <w:rPr>
          <w:rFonts w:cs="Times New Roman"/>
          <w:sz w:val="22"/>
          <w:szCs w:val="22"/>
        </w:rPr>
        <w:t>celach przetwarzania;</w:t>
      </w:r>
    </w:p>
    <w:p w:rsidR="0047047D" w:rsidRPr="00433BAD" w:rsidRDefault="0047047D" w:rsidP="00C65F5F">
      <w:pPr>
        <w:numPr>
          <w:ilvl w:val="2"/>
          <w:numId w:val="28"/>
        </w:numPr>
        <w:spacing w:line="276" w:lineRule="auto"/>
        <w:ind w:left="1276"/>
        <w:contextualSpacing/>
        <w:jc w:val="both"/>
        <w:rPr>
          <w:rFonts w:cs="Times New Roman"/>
          <w:sz w:val="22"/>
          <w:szCs w:val="22"/>
        </w:rPr>
      </w:pPr>
      <w:r w:rsidRPr="00433BAD">
        <w:rPr>
          <w:rFonts w:cs="Times New Roman"/>
          <w:sz w:val="22"/>
          <w:szCs w:val="22"/>
        </w:rPr>
        <w:t>kategoriach odnośnych danych osobowych;</w:t>
      </w:r>
    </w:p>
    <w:p w:rsidR="0047047D" w:rsidRPr="00433BAD" w:rsidRDefault="0047047D" w:rsidP="00C65F5F">
      <w:pPr>
        <w:numPr>
          <w:ilvl w:val="2"/>
          <w:numId w:val="28"/>
        </w:numPr>
        <w:spacing w:line="276" w:lineRule="auto"/>
        <w:ind w:left="1276"/>
        <w:contextualSpacing/>
        <w:jc w:val="both"/>
        <w:rPr>
          <w:rFonts w:cs="Times New Roman"/>
          <w:sz w:val="22"/>
          <w:szCs w:val="22"/>
        </w:rPr>
      </w:pPr>
      <w:r w:rsidRPr="00433BAD">
        <w:rPr>
          <w:rFonts w:cs="Times New Roman"/>
          <w:sz w:val="22"/>
          <w:szCs w:val="22"/>
        </w:rPr>
        <w:t>informacji o odbiorcach lub kategoriach odbiorców, którym dane osobowe zostały lub zostaną ujawnione (w szczególności o odbiorcach w państwach trzecich lub organizacjach międzynarodowych);</w:t>
      </w:r>
    </w:p>
    <w:p w:rsidR="0047047D" w:rsidRPr="00433BAD" w:rsidRDefault="0047047D" w:rsidP="00C65F5F">
      <w:pPr>
        <w:numPr>
          <w:ilvl w:val="2"/>
          <w:numId w:val="28"/>
        </w:numPr>
        <w:spacing w:line="276" w:lineRule="auto"/>
        <w:ind w:left="1276"/>
        <w:contextualSpacing/>
        <w:jc w:val="both"/>
        <w:rPr>
          <w:rFonts w:cs="Times New Roman"/>
          <w:sz w:val="22"/>
          <w:szCs w:val="22"/>
        </w:rPr>
      </w:pPr>
      <w:r w:rsidRPr="00433BAD">
        <w:rPr>
          <w:rFonts w:cs="Times New Roman"/>
          <w:sz w:val="22"/>
          <w:szCs w:val="22"/>
        </w:rPr>
        <w:t>planowanym okresie przechowywania danych lub kryteriach ustalania tego okresu;</w:t>
      </w:r>
    </w:p>
    <w:p w:rsidR="0047047D" w:rsidRPr="00433BAD" w:rsidRDefault="0047047D" w:rsidP="00C65F5F">
      <w:pPr>
        <w:numPr>
          <w:ilvl w:val="2"/>
          <w:numId w:val="28"/>
        </w:numPr>
        <w:spacing w:line="276" w:lineRule="auto"/>
        <w:ind w:left="1276"/>
        <w:contextualSpacing/>
        <w:jc w:val="both"/>
        <w:rPr>
          <w:rFonts w:cs="Times New Roman"/>
          <w:sz w:val="22"/>
          <w:szCs w:val="22"/>
        </w:rPr>
      </w:pPr>
      <w:r w:rsidRPr="00433BAD">
        <w:rPr>
          <w:rFonts w:cs="Times New Roman"/>
          <w:sz w:val="22"/>
          <w:szCs w:val="22"/>
        </w:rPr>
        <w:t xml:space="preserve">prawie do </w:t>
      </w:r>
      <w:proofErr w:type="spellStart"/>
      <w:r w:rsidRPr="00433BAD">
        <w:rPr>
          <w:rFonts w:cs="Times New Roman"/>
          <w:sz w:val="22"/>
          <w:szCs w:val="22"/>
        </w:rPr>
        <w:t>ż</w:t>
      </w:r>
      <w:r w:rsidR="00FD49EE">
        <w:rPr>
          <w:rFonts w:cs="Times New Roman"/>
          <w:sz w:val="22"/>
          <w:szCs w:val="22"/>
        </w:rPr>
        <w:t>ą</w:t>
      </w:r>
      <w:r w:rsidRPr="00433BAD">
        <w:rPr>
          <w:rFonts w:cs="Times New Roman"/>
          <w:sz w:val="22"/>
          <w:szCs w:val="22"/>
        </w:rPr>
        <w:t>dania</w:t>
      </w:r>
      <w:proofErr w:type="spellEnd"/>
      <w:r w:rsidRPr="00433BAD">
        <w:rPr>
          <w:rFonts w:cs="Times New Roman"/>
          <w:sz w:val="22"/>
          <w:szCs w:val="22"/>
        </w:rPr>
        <w:t xml:space="preserve"> od Administratora sprostowania, </w:t>
      </w:r>
      <w:r w:rsidR="003E5579" w:rsidRPr="00433BAD">
        <w:rPr>
          <w:rFonts w:cs="Times New Roman"/>
          <w:sz w:val="22"/>
          <w:szCs w:val="22"/>
        </w:rPr>
        <w:t>usunięcia</w:t>
      </w:r>
      <w:r w:rsidRPr="00433BAD">
        <w:rPr>
          <w:rFonts w:cs="Times New Roman"/>
          <w:sz w:val="22"/>
          <w:szCs w:val="22"/>
        </w:rPr>
        <w:t xml:space="preserve"> lub ograniczenia przetwarzania danych osobowych </w:t>
      </w:r>
      <w:r w:rsidR="003E5579" w:rsidRPr="00433BAD">
        <w:rPr>
          <w:rFonts w:cs="Times New Roman"/>
          <w:sz w:val="22"/>
          <w:szCs w:val="22"/>
        </w:rPr>
        <w:t>dotyczącego</w:t>
      </w:r>
      <w:r w:rsidRPr="00433BAD">
        <w:rPr>
          <w:rFonts w:cs="Times New Roman"/>
          <w:sz w:val="22"/>
          <w:szCs w:val="22"/>
        </w:rPr>
        <w:t xml:space="preserve"> osoby, której dane </w:t>
      </w:r>
      <w:r w:rsidR="003E5579" w:rsidRPr="00433BAD">
        <w:rPr>
          <w:rFonts w:cs="Times New Roman"/>
          <w:sz w:val="22"/>
          <w:szCs w:val="22"/>
        </w:rPr>
        <w:t>dotyczą</w:t>
      </w:r>
      <w:r w:rsidRPr="00433BAD">
        <w:rPr>
          <w:rFonts w:cs="Times New Roman"/>
          <w:sz w:val="22"/>
          <w:szCs w:val="22"/>
        </w:rPr>
        <w:t>̨, oraz do wniesienia sprzeciwu wobec takiego przetwarzania;</w:t>
      </w:r>
    </w:p>
    <w:p w:rsidR="0047047D" w:rsidRPr="00433BAD" w:rsidRDefault="0047047D" w:rsidP="00C65F5F">
      <w:pPr>
        <w:numPr>
          <w:ilvl w:val="2"/>
          <w:numId w:val="28"/>
        </w:numPr>
        <w:spacing w:line="276" w:lineRule="auto"/>
        <w:ind w:left="1276"/>
        <w:contextualSpacing/>
        <w:jc w:val="both"/>
        <w:rPr>
          <w:rFonts w:cs="Times New Roman"/>
          <w:sz w:val="22"/>
          <w:szCs w:val="22"/>
        </w:rPr>
      </w:pPr>
      <w:r w:rsidRPr="00433BAD">
        <w:rPr>
          <w:rFonts w:cs="Times New Roman"/>
          <w:sz w:val="22"/>
          <w:szCs w:val="22"/>
        </w:rPr>
        <w:lastRenderedPageBreak/>
        <w:t>prawie wniesienia skargi do organu nadzorczego;</w:t>
      </w:r>
    </w:p>
    <w:p w:rsidR="0047047D" w:rsidRPr="00433BAD" w:rsidRDefault="0047047D" w:rsidP="00C65F5F">
      <w:pPr>
        <w:numPr>
          <w:ilvl w:val="2"/>
          <w:numId w:val="28"/>
        </w:numPr>
        <w:spacing w:line="276" w:lineRule="auto"/>
        <w:ind w:left="1276"/>
        <w:contextualSpacing/>
        <w:jc w:val="both"/>
        <w:rPr>
          <w:rFonts w:cs="Times New Roman"/>
          <w:sz w:val="22"/>
          <w:szCs w:val="22"/>
        </w:rPr>
      </w:pPr>
      <w:r w:rsidRPr="00433BAD">
        <w:rPr>
          <w:rFonts w:cs="Times New Roman"/>
          <w:sz w:val="22"/>
          <w:szCs w:val="22"/>
        </w:rPr>
        <w:t>źródle danych osobowych jeżeli nie zostały one zebrane od osoby, której dane dotyczą;</w:t>
      </w:r>
    </w:p>
    <w:p w:rsidR="0047047D" w:rsidRPr="00433BAD" w:rsidRDefault="0047047D" w:rsidP="00C65F5F">
      <w:pPr>
        <w:numPr>
          <w:ilvl w:val="2"/>
          <w:numId w:val="28"/>
        </w:numPr>
        <w:spacing w:line="276" w:lineRule="auto"/>
        <w:ind w:left="1276"/>
        <w:contextualSpacing/>
        <w:jc w:val="both"/>
        <w:rPr>
          <w:rFonts w:cs="Times New Roman"/>
          <w:sz w:val="22"/>
          <w:szCs w:val="22"/>
        </w:rPr>
      </w:pPr>
      <w:r w:rsidRPr="00433BAD">
        <w:rPr>
          <w:rFonts w:cs="Times New Roman"/>
          <w:sz w:val="22"/>
          <w:szCs w:val="22"/>
        </w:rPr>
        <w:t>zautomatyzowanym podejmowaniu decyzji, w tym o profilowaniu oraz istotnych zasadach ich podejmowania;</w:t>
      </w:r>
    </w:p>
    <w:p w:rsidR="0047047D" w:rsidRPr="00433BAD" w:rsidRDefault="0047047D" w:rsidP="00C65F5F">
      <w:pPr>
        <w:numPr>
          <w:ilvl w:val="1"/>
          <w:numId w:val="28"/>
        </w:numPr>
        <w:spacing w:line="276" w:lineRule="auto"/>
        <w:contextualSpacing/>
        <w:jc w:val="both"/>
        <w:rPr>
          <w:rFonts w:cs="Times New Roman"/>
          <w:sz w:val="22"/>
          <w:szCs w:val="22"/>
        </w:rPr>
      </w:pPr>
      <w:r w:rsidRPr="00433BAD">
        <w:rPr>
          <w:rFonts w:cs="Times New Roman"/>
          <w:sz w:val="22"/>
          <w:szCs w:val="22"/>
        </w:rPr>
        <w:t xml:space="preserve">uzyskanie informacji o odpowiednich zabezpieczeniach (o których mowa w art. 46 ogólnego rozporządzenia o ochronie danych), związanych z przekazaniem </w:t>
      </w:r>
      <w:r w:rsidR="00114218" w:rsidRPr="00433BAD">
        <w:rPr>
          <w:rFonts w:cs="Times New Roman"/>
          <w:sz w:val="22"/>
          <w:szCs w:val="22"/>
        </w:rPr>
        <w:t>jeżeli</w:t>
      </w:r>
      <w:r w:rsidRPr="00433BAD">
        <w:rPr>
          <w:rFonts w:cs="Times New Roman"/>
          <w:sz w:val="22"/>
          <w:szCs w:val="22"/>
        </w:rPr>
        <w:t xml:space="preserve"> dane osobowe </w:t>
      </w:r>
      <w:proofErr w:type="spellStart"/>
      <w:r w:rsidRPr="00433BAD">
        <w:rPr>
          <w:rFonts w:cs="Times New Roman"/>
          <w:sz w:val="22"/>
          <w:szCs w:val="22"/>
        </w:rPr>
        <w:t>sa</w:t>
      </w:r>
      <w:proofErr w:type="spellEnd"/>
      <w:r w:rsidRPr="00433BAD">
        <w:rPr>
          <w:rFonts w:cs="Times New Roman"/>
          <w:sz w:val="22"/>
          <w:szCs w:val="22"/>
        </w:rPr>
        <w:t xml:space="preserve">̨ przekazywane do </w:t>
      </w:r>
      <w:r w:rsidR="00114218" w:rsidRPr="00433BAD">
        <w:rPr>
          <w:rFonts w:cs="Times New Roman"/>
          <w:sz w:val="22"/>
          <w:szCs w:val="22"/>
        </w:rPr>
        <w:t>państwa</w:t>
      </w:r>
      <w:r w:rsidRPr="00433BAD">
        <w:rPr>
          <w:rFonts w:cs="Times New Roman"/>
          <w:sz w:val="22"/>
          <w:szCs w:val="22"/>
        </w:rPr>
        <w:t xml:space="preserve"> trzeciego lub organizacji </w:t>
      </w:r>
      <w:r w:rsidR="00114218" w:rsidRPr="00433BAD">
        <w:rPr>
          <w:rFonts w:cs="Times New Roman"/>
          <w:sz w:val="22"/>
          <w:szCs w:val="22"/>
        </w:rPr>
        <w:t>międzynarodowej</w:t>
      </w:r>
      <w:r w:rsidRPr="00433BAD">
        <w:rPr>
          <w:rFonts w:cs="Times New Roman"/>
          <w:sz w:val="22"/>
          <w:szCs w:val="22"/>
        </w:rPr>
        <w:t xml:space="preserve">, </w:t>
      </w:r>
    </w:p>
    <w:p w:rsidR="0047047D" w:rsidRPr="00433BAD" w:rsidRDefault="0047047D" w:rsidP="00C65F5F">
      <w:pPr>
        <w:numPr>
          <w:ilvl w:val="1"/>
          <w:numId w:val="28"/>
        </w:numPr>
        <w:spacing w:line="276" w:lineRule="auto"/>
        <w:contextualSpacing/>
        <w:jc w:val="both"/>
        <w:rPr>
          <w:rFonts w:cs="Times New Roman"/>
          <w:sz w:val="22"/>
          <w:szCs w:val="22"/>
        </w:rPr>
      </w:pPr>
      <w:r w:rsidRPr="00433BAD">
        <w:rPr>
          <w:rFonts w:cs="Times New Roman"/>
          <w:sz w:val="22"/>
          <w:szCs w:val="22"/>
        </w:rPr>
        <w:t xml:space="preserve">dostarczenie kopii danych podlegających przetwarzaniu; a wykonanie powyższych obowiązków wymagałoby niewspółmiernie dużego wysiłku </w:t>
      </w:r>
      <w:r w:rsidR="000F2C4F" w:rsidRPr="00433BAD">
        <w:rPr>
          <w:rFonts w:cs="Times New Roman"/>
          <w:sz w:val="22"/>
          <w:szCs w:val="22"/>
        </w:rPr>
        <w:t>Zamawiający</w:t>
      </w:r>
      <w:r w:rsidRPr="00433BAD">
        <w:rPr>
          <w:rFonts w:cs="Times New Roman"/>
          <w:sz w:val="22"/>
          <w:szCs w:val="22"/>
        </w:rPr>
        <w:t xml:space="preserve"> może żądać od osoby, której dane dotyczą, wskazania dodatkowych informacji mających na celu sprecyzowanie żądania, w szczególności podania nazwy lub daty postępowania o udzielenie zamówienia publicznego ewentualnie wskazania nazwy lub daty zakończonego postępowania o udzielenie zamówienia.</w:t>
      </w:r>
    </w:p>
    <w:p w:rsidR="0047047D" w:rsidRPr="00433BAD" w:rsidRDefault="0047047D" w:rsidP="00C65F5F">
      <w:pPr>
        <w:numPr>
          <w:ilvl w:val="0"/>
          <w:numId w:val="28"/>
        </w:numPr>
        <w:spacing w:line="276" w:lineRule="auto"/>
        <w:ind w:left="426" w:hanging="426"/>
        <w:contextualSpacing/>
        <w:jc w:val="both"/>
        <w:rPr>
          <w:rFonts w:cs="Times New Roman"/>
          <w:sz w:val="22"/>
          <w:szCs w:val="22"/>
        </w:rPr>
      </w:pPr>
      <w:r w:rsidRPr="00433BAD">
        <w:rPr>
          <w:rFonts w:cs="Times New Roman"/>
          <w:sz w:val="22"/>
          <w:szCs w:val="22"/>
        </w:rPr>
        <w:t>W przypadku wystąpienia przez osobę, której dane dotyczą do Administratora z żądaniem ograniczenia przetwarzania, żądanie to nie ogranicza przetwarzania danych osobowych do czasu zakończenia postępowania o udzielenie zamówienia publicznego.</w:t>
      </w:r>
    </w:p>
    <w:p w:rsidR="00A81C1B" w:rsidRPr="00433BAD" w:rsidRDefault="00213061" w:rsidP="00683CF8">
      <w:pPr>
        <w:spacing w:line="276" w:lineRule="auto"/>
        <w:jc w:val="both"/>
        <w:rPr>
          <w:rFonts w:eastAsia="Times New Roman" w:cs="Times New Roman"/>
          <w:b/>
          <w:bCs/>
          <w:sz w:val="22"/>
          <w:szCs w:val="22"/>
          <w:u w:val="single"/>
        </w:rPr>
      </w:pPr>
      <w:r w:rsidRPr="00433BAD">
        <w:rPr>
          <w:rFonts w:eastAsia="Times New Roman" w:cs="Times New Roman"/>
          <w:b/>
          <w:bCs/>
          <w:sz w:val="22"/>
          <w:szCs w:val="22"/>
          <w:u w:val="single"/>
        </w:rPr>
        <w:t>Wymóg złożenia oświadczenia</w:t>
      </w:r>
      <w:r w:rsidR="00A81C1B" w:rsidRPr="00433BAD">
        <w:rPr>
          <w:rFonts w:eastAsia="Times New Roman" w:cs="Times New Roman"/>
          <w:b/>
          <w:bCs/>
          <w:sz w:val="22"/>
          <w:szCs w:val="22"/>
          <w:u w:val="single"/>
        </w:rPr>
        <w:t>:</w:t>
      </w:r>
    </w:p>
    <w:p w:rsidR="00A81C1B" w:rsidRPr="00433BAD" w:rsidRDefault="009C410D" w:rsidP="007F5605">
      <w:pPr>
        <w:numPr>
          <w:ilvl w:val="0"/>
          <w:numId w:val="9"/>
        </w:numPr>
        <w:suppressAutoHyphens/>
        <w:spacing w:line="276" w:lineRule="auto"/>
        <w:jc w:val="both"/>
        <w:rPr>
          <w:rFonts w:eastAsia="Times New Roman" w:cs="Times New Roman"/>
          <w:sz w:val="22"/>
          <w:szCs w:val="22"/>
        </w:rPr>
      </w:pPr>
      <w:r w:rsidRPr="00433BAD">
        <w:rPr>
          <w:rFonts w:eastAsia="Times New Roman" w:cs="Times New Roman"/>
          <w:sz w:val="22"/>
          <w:szCs w:val="22"/>
        </w:rPr>
        <w:t>Wykonawca</w:t>
      </w:r>
      <w:r w:rsidR="00A81C1B" w:rsidRPr="00433BAD">
        <w:rPr>
          <w:rFonts w:eastAsia="Times New Roman" w:cs="Times New Roman"/>
          <w:sz w:val="22"/>
          <w:szCs w:val="22"/>
        </w:rPr>
        <w:t xml:space="preserve"> ubiegając się o udzielenie zamówienia publicznego jest zobowiązany do wypełnienia wszystkich obowiązków formalno-prawnych związanych z udziałem w postępowaniu.</w:t>
      </w:r>
    </w:p>
    <w:p w:rsidR="00A81C1B" w:rsidRPr="00433BAD" w:rsidRDefault="00A81C1B" w:rsidP="007F5605">
      <w:pPr>
        <w:numPr>
          <w:ilvl w:val="0"/>
          <w:numId w:val="9"/>
        </w:numPr>
        <w:suppressAutoHyphens/>
        <w:spacing w:line="276" w:lineRule="auto"/>
        <w:jc w:val="both"/>
        <w:rPr>
          <w:rFonts w:eastAsia="Times New Roman" w:cs="Times New Roman"/>
          <w:sz w:val="22"/>
          <w:szCs w:val="22"/>
        </w:rPr>
      </w:pPr>
      <w:r w:rsidRPr="00433BAD">
        <w:rPr>
          <w:rFonts w:eastAsia="Times New Roman" w:cs="Times New Roman"/>
          <w:sz w:val="22"/>
          <w:szCs w:val="22"/>
        </w:rPr>
        <w:t xml:space="preserve">Do obowiązków tych należą m.in. obowiązki wynikające z RODO, w szczególności obowiązek informacyjny przewidziany w art. 13 RODO względem osób fizycznych, których dane osobowe dotyczą i od których dane te </w:t>
      </w:r>
      <w:r w:rsidR="009C410D" w:rsidRPr="00433BAD">
        <w:rPr>
          <w:rFonts w:eastAsia="Times New Roman" w:cs="Times New Roman"/>
          <w:sz w:val="22"/>
          <w:szCs w:val="22"/>
        </w:rPr>
        <w:t>Wykonawca</w:t>
      </w:r>
      <w:r w:rsidRPr="00433BAD">
        <w:rPr>
          <w:rFonts w:eastAsia="Times New Roman" w:cs="Times New Roman"/>
          <w:sz w:val="22"/>
          <w:szCs w:val="22"/>
        </w:rPr>
        <w:t xml:space="preserve"> bezpośrednio pozyskał. Jednakże obowiązek informacyjny wynikający z art. 13 RODO nie będzie miał zastosowania, gdy i w zakresie, w jakim osoba fizyczna, której dane dotyczą, dysponuje już tymi informacjami (vide: art. 13 ust. 4).</w:t>
      </w:r>
    </w:p>
    <w:p w:rsidR="00A81C1B" w:rsidRPr="00433BAD" w:rsidRDefault="00A81C1B" w:rsidP="007F5605">
      <w:pPr>
        <w:numPr>
          <w:ilvl w:val="0"/>
          <w:numId w:val="9"/>
        </w:numPr>
        <w:suppressAutoHyphens/>
        <w:spacing w:line="276" w:lineRule="auto"/>
        <w:jc w:val="both"/>
        <w:rPr>
          <w:rFonts w:eastAsia="Times New Roman" w:cs="Times New Roman"/>
          <w:sz w:val="22"/>
          <w:szCs w:val="22"/>
        </w:rPr>
      </w:pPr>
      <w:r w:rsidRPr="00433BAD">
        <w:rPr>
          <w:rFonts w:eastAsia="Times New Roman" w:cs="Times New Roman"/>
          <w:sz w:val="22"/>
          <w:szCs w:val="22"/>
        </w:rPr>
        <w:t xml:space="preserve">Ponadto </w:t>
      </w:r>
      <w:r w:rsidR="009C410D" w:rsidRPr="00433BAD">
        <w:rPr>
          <w:rFonts w:eastAsia="Times New Roman" w:cs="Times New Roman"/>
          <w:sz w:val="22"/>
          <w:szCs w:val="22"/>
        </w:rPr>
        <w:t>Wykonawca</w:t>
      </w:r>
      <w:r w:rsidRPr="00433BAD">
        <w:rPr>
          <w:rFonts w:eastAsia="Times New Roman" w:cs="Times New Roman"/>
          <w:sz w:val="22"/>
          <w:szCs w:val="22"/>
        </w:rPr>
        <w:t xml:space="preserve"> musi wypełnić obowiązek informacyjny wynikający z art. 14 RODO względem osób fizyc</w:t>
      </w:r>
      <w:r w:rsidR="00CC4DE6" w:rsidRPr="00433BAD">
        <w:rPr>
          <w:rFonts w:eastAsia="Times New Roman" w:cs="Times New Roman"/>
          <w:sz w:val="22"/>
          <w:szCs w:val="22"/>
        </w:rPr>
        <w:t>znych, których dane przekazuje Z</w:t>
      </w:r>
      <w:r w:rsidRPr="00433BAD">
        <w:rPr>
          <w:rFonts w:eastAsia="Times New Roman" w:cs="Times New Roman"/>
          <w:sz w:val="22"/>
          <w:szCs w:val="22"/>
        </w:rPr>
        <w:t>amawiającemu i których dane pośrednio pozyskał, chyba że ma zastosowanie co najmniej jedno z włączeń, o których mowa w art. 14 ust. 5 RODO.</w:t>
      </w:r>
    </w:p>
    <w:p w:rsidR="00A81C1B" w:rsidRPr="00433BAD" w:rsidRDefault="00A81C1B" w:rsidP="007F5605">
      <w:pPr>
        <w:numPr>
          <w:ilvl w:val="0"/>
          <w:numId w:val="9"/>
        </w:numPr>
        <w:suppressAutoHyphens/>
        <w:spacing w:line="276" w:lineRule="auto"/>
        <w:jc w:val="both"/>
        <w:rPr>
          <w:rFonts w:eastAsia="Times New Roman" w:cs="Times New Roman"/>
          <w:sz w:val="22"/>
          <w:szCs w:val="22"/>
        </w:rPr>
      </w:pPr>
      <w:r w:rsidRPr="00433BAD">
        <w:rPr>
          <w:rFonts w:eastAsia="Times New Roman" w:cs="Times New Roman"/>
          <w:sz w:val="22"/>
          <w:szCs w:val="22"/>
        </w:rPr>
        <w:t xml:space="preserve">W celu zapewnienia, że </w:t>
      </w:r>
      <w:r w:rsidR="009C410D" w:rsidRPr="00433BAD">
        <w:rPr>
          <w:rFonts w:eastAsia="Times New Roman" w:cs="Times New Roman"/>
          <w:sz w:val="22"/>
          <w:szCs w:val="22"/>
        </w:rPr>
        <w:t>Wykonawca</w:t>
      </w:r>
      <w:r w:rsidRPr="00433BAD">
        <w:rPr>
          <w:rFonts w:eastAsia="Times New Roman" w:cs="Times New Roman"/>
          <w:sz w:val="22"/>
          <w:szCs w:val="22"/>
        </w:rPr>
        <w:t xml:space="preserve"> wypełnił ww. obowiązki informacyjne oraz ochrony prawnie uzasadnionych interesów osoby trzeciej, której dane zostały przekazane w związku z udziałem Wykonawcy w postępowaniu, wymaga się od  Wykonawcy złożenia w postępowaniu o udzielenie zamówienia publicznego oświadczenia </w:t>
      </w:r>
      <w:r w:rsidRPr="00433BAD">
        <w:rPr>
          <w:rFonts w:eastAsia="Times New Roman" w:cs="Times New Roman"/>
          <w:b/>
          <w:bCs/>
          <w:sz w:val="22"/>
          <w:szCs w:val="22"/>
        </w:rPr>
        <w:t>(</w:t>
      </w:r>
      <w:r w:rsidR="00183D7B" w:rsidRPr="00433BAD">
        <w:rPr>
          <w:rFonts w:eastAsia="Times New Roman" w:cs="Times New Roman"/>
          <w:b/>
          <w:bCs/>
          <w:sz w:val="22"/>
          <w:szCs w:val="22"/>
          <w:lang w:eastAsia="ar-SA"/>
        </w:rPr>
        <w:t>Z</w:t>
      </w:r>
      <w:r w:rsidR="0019158B" w:rsidRPr="00433BAD">
        <w:rPr>
          <w:rFonts w:eastAsia="Times New Roman" w:cs="Times New Roman"/>
          <w:b/>
          <w:bCs/>
          <w:sz w:val="22"/>
          <w:szCs w:val="22"/>
          <w:lang w:eastAsia="ar-SA"/>
        </w:rPr>
        <w:t>ałącznik N</w:t>
      </w:r>
      <w:r w:rsidRPr="00433BAD">
        <w:rPr>
          <w:rFonts w:eastAsia="Times New Roman" w:cs="Times New Roman"/>
          <w:b/>
          <w:bCs/>
          <w:sz w:val="22"/>
          <w:szCs w:val="22"/>
          <w:lang w:eastAsia="ar-SA"/>
        </w:rPr>
        <w:t>r 1 do SWZ</w:t>
      </w:r>
      <w:r w:rsidRPr="00433BAD">
        <w:rPr>
          <w:rFonts w:eastAsia="Times New Roman" w:cs="Times New Roman"/>
          <w:b/>
          <w:bCs/>
          <w:sz w:val="22"/>
          <w:szCs w:val="22"/>
        </w:rPr>
        <w:t>)</w:t>
      </w:r>
      <w:r w:rsidRPr="00433BAD">
        <w:rPr>
          <w:rFonts w:eastAsia="Times New Roman" w:cs="Times New Roman"/>
          <w:sz w:val="22"/>
          <w:szCs w:val="22"/>
        </w:rPr>
        <w:t xml:space="preserve"> o wypełnieniu przez niego obowiązków informacyjnych przewidzianych w art. 13 lub art. 14 RODO.</w:t>
      </w:r>
    </w:p>
    <w:p w:rsidR="00236183" w:rsidRPr="00433BAD" w:rsidRDefault="00236183" w:rsidP="00236183">
      <w:pPr>
        <w:ind w:left="357" w:hanging="357"/>
        <w:jc w:val="both"/>
        <w:rPr>
          <w:rFonts w:cs="Times New Roman"/>
          <w:i/>
          <w:iCs/>
          <w:sz w:val="22"/>
          <w:szCs w:val="22"/>
        </w:rPr>
      </w:pPr>
      <w:r w:rsidRPr="00433BAD">
        <w:rPr>
          <w:rFonts w:cs="Times New Roman"/>
          <w:b/>
          <w:bCs/>
          <w:i/>
          <w:iCs/>
          <w:sz w:val="22"/>
          <w:szCs w:val="22"/>
        </w:rPr>
        <w:t>* Wyjaśnienie</w:t>
      </w:r>
      <w:r w:rsidRPr="00433BAD">
        <w:rPr>
          <w:rFonts w:cs="Times New Roman"/>
          <w:i/>
          <w:iCs/>
          <w:sz w:val="22"/>
          <w:szCs w:val="22"/>
        </w:rPr>
        <w:t>: skorzystanie z prawa do sprostowania nie może skutkować zmianą wyniku postępowania</w:t>
      </w:r>
      <w:r w:rsidRPr="00433BAD">
        <w:rPr>
          <w:rFonts w:cs="Times New Roman"/>
          <w:i/>
          <w:iCs/>
          <w:sz w:val="22"/>
          <w:szCs w:val="22"/>
        </w:rPr>
        <w:br/>
        <w:t xml:space="preserve">o udzielenie zamówienia publicznego ani zmianą postanowień umowy w zakresie niezgodnym z ustawą </w:t>
      </w:r>
      <w:proofErr w:type="spellStart"/>
      <w:r w:rsidRPr="00433BAD">
        <w:rPr>
          <w:rFonts w:cs="Times New Roman"/>
          <w:i/>
          <w:iCs/>
          <w:sz w:val="22"/>
          <w:szCs w:val="22"/>
        </w:rPr>
        <w:t>Pzp</w:t>
      </w:r>
      <w:proofErr w:type="spellEnd"/>
      <w:r w:rsidRPr="00433BAD">
        <w:rPr>
          <w:rFonts w:cs="Times New Roman"/>
          <w:i/>
          <w:iCs/>
          <w:sz w:val="22"/>
          <w:szCs w:val="22"/>
        </w:rPr>
        <w:t xml:space="preserve"> oraz nie może naruszać integralności protokołu oraz jego załączników.</w:t>
      </w:r>
    </w:p>
    <w:p w:rsidR="00FE4171" w:rsidRPr="00433BAD" w:rsidRDefault="00236183" w:rsidP="00236183">
      <w:pPr>
        <w:ind w:left="357" w:hanging="357"/>
        <w:jc w:val="both"/>
        <w:rPr>
          <w:rFonts w:cs="Times New Roman"/>
          <w:i/>
          <w:iCs/>
          <w:sz w:val="22"/>
          <w:szCs w:val="22"/>
        </w:rPr>
      </w:pPr>
      <w:r w:rsidRPr="00433BAD">
        <w:rPr>
          <w:rFonts w:cs="Times New Roman"/>
          <w:b/>
          <w:bCs/>
          <w:i/>
          <w:iCs/>
          <w:sz w:val="22"/>
          <w:szCs w:val="22"/>
        </w:rPr>
        <w:t>** Wyjaśnienie</w:t>
      </w:r>
      <w:r w:rsidRPr="00433BAD">
        <w:rPr>
          <w:rFonts w:cs="Times New Roman"/>
          <w:i/>
          <w:iCs/>
          <w:sz w:val="22"/>
          <w:szCs w:val="22"/>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FE4171" w:rsidRPr="00433BAD" w:rsidRDefault="00FE4171" w:rsidP="00236183">
      <w:pPr>
        <w:ind w:left="357" w:hanging="357"/>
        <w:jc w:val="both"/>
        <w:rPr>
          <w:rFonts w:cs="Times New Roman"/>
          <w:i/>
          <w:iCs/>
          <w:sz w:val="22"/>
          <w:szCs w:val="22"/>
        </w:rPr>
      </w:pPr>
    </w:p>
    <w:p w:rsidR="00171D59" w:rsidRPr="00433BAD" w:rsidRDefault="00171D59" w:rsidP="007F5605">
      <w:pPr>
        <w:pStyle w:val="Akapitzlist"/>
        <w:numPr>
          <w:ilvl w:val="0"/>
          <w:numId w:val="6"/>
        </w:numPr>
        <w:spacing w:line="276" w:lineRule="auto"/>
        <w:ind w:left="851" w:hanging="851"/>
        <w:rPr>
          <w:b/>
          <w:bCs/>
          <w:sz w:val="22"/>
          <w:szCs w:val="22"/>
          <w:u w:val="single"/>
        </w:rPr>
      </w:pPr>
      <w:r w:rsidRPr="00433BAD">
        <w:rPr>
          <w:b/>
          <w:bCs/>
          <w:sz w:val="22"/>
          <w:szCs w:val="22"/>
          <w:u w:val="single"/>
        </w:rPr>
        <w:t>USTALENIA KOŃCOWE</w:t>
      </w:r>
    </w:p>
    <w:p w:rsidR="00B413F8" w:rsidRPr="00433BAD" w:rsidRDefault="00171D59" w:rsidP="00E95DDA">
      <w:pPr>
        <w:spacing w:line="276" w:lineRule="auto"/>
        <w:jc w:val="both"/>
        <w:rPr>
          <w:rFonts w:cs="Times New Roman"/>
          <w:sz w:val="22"/>
          <w:szCs w:val="22"/>
        </w:rPr>
      </w:pPr>
      <w:r w:rsidRPr="00433BAD">
        <w:rPr>
          <w:rFonts w:cs="Times New Roman"/>
          <w:sz w:val="22"/>
          <w:szCs w:val="22"/>
        </w:rPr>
        <w:t xml:space="preserve">W sprawach nie uregulowanych niniejszą specyfikacją warunków zamówienia zastosowanie będą miały właściwe przepisy prawa polskiego, w szczególności przepisy Kodeksu cywilnego oraz ustawy </w:t>
      </w:r>
      <w:bookmarkStart w:id="10" w:name="_Toc64874881"/>
      <w:proofErr w:type="spellStart"/>
      <w:r w:rsidR="00D66621" w:rsidRPr="00433BAD">
        <w:rPr>
          <w:rFonts w:cs="Times New Roman"/>
          <w:sz w:val="22"/>
          <w:szCs w:val="22"/>
        </w:rPr>
        <w:t>Pzp</w:t>
      </w:r>
      <w:proofErr w:type="spellEnd"/>
      <w:r w:rsidR="00D66621" w:rsidRPr="00433BAD">
        <w:rPr>
          <w:rFonts w:cs="Times New Roman"/>
          <w:sz w:val="22"/>
          <w:szCs w:val="22"/>
        </w:rPr>
        <w:t>.</w:t>
      </w:r>
    </w:p>
    <w:p w:rsidR="001F5A82" w:rsidRPr="00433BAD" w:rsidRDefault="001F5A82" w:rsidP="00B413F8">
      <w:pPr>
        <w:spacing w:line="276" w:lineRule="auto"/>
        <w:rPr>
          <w:rFonts w:cs="Times New Roman"/>
          <w:sz w:val="22"/>
          <w:szCs w:val="22"/>
        </w:rPr>
      </w:pPr>
    </w:p>
    <w:p w:rsidR="00B413F8" w:rsidRPr="00A9419B" w:rsidRDefault="00B413F8" w:rsidP="007F5605">
      <w:pPr>
        <w:pStyle w:val="Akapitzlist"/>
        <w:numPr>
          <w:ilvl w:val="0"/>
          <w:numId w:val="6"/>
        </w:numPr>
        <w:spacing w:line="276" w:lineRule="auto"/>
        <w:ind w:left="851" w:hanging="851"/>
        <w:rPr>
          <w:b/>
          <w:bCs/>
          <w:sz w:val="22"/>
          <w:szCs w:val="22"/>
          <w:u w:val="single"/>
        </w:rPr>
      </w:pPr>
      <w:r w:rsidRPr="00A9419B">
        <w:rPr>
          <w:b/>
          <w:sz w:val="22"/>
          <w:szCs w:val="22"/>
        </w:rPr>
        <w:t>ZAŁĄCZNIKI DO SWZ</w:t>
      </w:r>
      <w:bookmarkEnd w:id="10"/>
    </w:p>
    <w:p w:rsidR="001D111F" w:rsidRPr="00B52B47" w:rsidRDefault="001D111F" w:rsidP="00C65F5F">
      <w:pPr>
        <w:numPr>
          <w:ilvl w:val="0"/>
          <w:numId w:val="26"/>
        </w:numPr>
        <w:suppressAutoHyphens/>
        <w:rPr>
          <w:rFonts w:cs="Times New Roman"/>
          <w:sz w:val="22"/>
          <w:szCs w:val="22"/>
        </w:rPr>
      </w:pPr>
      <w:r w:rsidRPr="00B52B47">
        <w:rPr>
          <w:rFonts w:cs="Times New Roman"/>
          <w:sz w:val="22"/>
          <w:szCs w:val="22"/>
        </w:rPr>
        <w:t>Załącznik nr 1 – Formularz oferty;</w:t>
      </w:r>
    </w:p>
    <w:p w:rsidR="00FD49EE" w:rsidRPr="00B52B47" w:rsidRDefault="00FD49EE" w:rsidP="00C65F5F">
      <w:pPr>
        <w:numPr>
          <w:ilvl w:val="0"/>
          <w:numId w:val="26"/>
        </w:numPr>
        <w:suppressAutoHyphens/>
        <w:rPr>
          <w:rFonts w:cs="Times New Roman"/>
          <w:sz w:val="22"/>
          <w:szCs w:val="22"/>
        </w:rPr>
      </w:pPr>
      <w:r w:rsidRPr="00B52B47">
        <w:rPr>
          <w:rFonts w:cs="Times New Roman"/>
          <w:sz w:val="22"/>
          <w:szCs w:val="22"/>
        </w:rPr>
        <w:t xml:space="preserve">Załącznik nr 2 – </w:t>
      </w:r>
      <w:r w:rsidR="00C937D4" w:rsidRPr="00B52B47">
        <w:rPr>
          <w:rFonts w:cs="Times New Roman"/>
          <w:sz w:val="22"/>
          <w:szCs w:val="22"/>
        </w:rPr>
        <w:t>Szczegółowy opis przedmiotu zamówienia / Formularz – Parametry techniczne i graniczne</w:t>
      </w:r>
    </w:p>
    <w:p w:rsidR="001D111F" w:rsidRPr="00B52B47" w:rsidRDefault="001D111F" w:rsidP="00C65F5F">
      <w:pPr>
        <w:numPr>
          <w:ilvl w:val="0"/>
          <w:numId w:val="26"/>
        </w:numPr>
        <w:jc w:val="both"/>
        <w:rPr>
          <w:rFonts w:cs="Times New Roman"/>
          <w:sz w:val="22"/>
          <w:szCs w:val="22"/>
        </w:rPr>
      </w:pPr>
      <w:r w:rsidRPr="00B52B47">
        <w:rPr>
          <w:rFonts w:cs="Times New Roman"/>
          <w:sz w:val="22"/>
          <w:szCs w:val="22"/>
        </w:rPr>
        <w:t>Załącznik nr 3 – JEDZ (</w:t>
      </w:r>
      <w:r w:rsidR="00167F07" w:rsidRPr="00B52B47">
        <w:rPr>
          <w:rFonts w:cs="Times New Roman"/>
          <w:sz w:val="22"/>
          <w:szCs w:val="22"/>
        </w:rPr>
        <w:t>zamieszczony na stronie)</w:t>
      </w:r>
      <w:r w:rsidR="00486403" w:rsidRPr="00B52B47">
        <w:rPr>
          <w:rFonts w:cs="Times New Roman"/>
          <w:sz w:val="22"/>
          <w:szCs w:val="22"/>
        </w:rPr>
        <w:t>;</w:t>
      </w:r>
    </w:p>
    <w:p w:rsidR="002B5148" w:rsidRPr="00B52B47" w:rsidRDefault="002B5148" w:rsidP="00C65F5F">
      <w:pPr>
        <w:numPr>
          <w:ilvl w:val="0"/>
          <w:numId w:val="26"/>
        </w:numPr>
        <w:jc w:val="both"/>
        <w:rPr>
          <w:rFonts w:cs="Times New Roman"/>
          <w:sz w:val="22"/>
          <w:szCs w:val="22"/>
        </w:rPr>
      </w:pPr>
      <w:r w:rsidRPr="00B52B47">
        <w:rPr>
          <w:rFonts w:cs="Times New Roman"/>
          <w:sz w:val="22"/>
          <w:szCs w:val="22"/>
        </w:rPr>
        <w:t xml:space="preserve">Załącznik nr 3A - </w:t>
      </w:r>
      <w:r w:rsidRPr="00B52B47">
        <w:rPr>
          <w:bCs/>
          <w:sz w:val="22"/>
          <w:szCs w:val="22"/>
        </w:rPr>
        <w:t>oświadczenie dotyczące przepisów sankcyjnych</w:t>
      </w:r>
      <w:r w:rsidRPr="00B52B47">
        <w:rPr>
          <w:sz w:val="22"/>
          <w:szCs w:val="22"/>
        </w:rPr>
        <w:t xml:space="preserve"> związanych z wojną w Ukrainie;</w:t>
      </w:r>
    </w:p>
    <w:p w:rsidR="00B413F8" w:rsidRPr="00B52B47" w:rsidRDefault="00DB0B0B" w:rsidP="00C65F5F">
      <w:pPr>
        <w:numPr>
          <w:ilvl w:val="0"/>
          <w:numId w:val="26"/>
        </w:numPr>
        <w:suppressAutoHyphens/>
        <w:rPr>
          <w:rFonts w:cs="Times New Roman"/>
          <w:sz w:val="22"/>
          <w:szCs w:val="22"/>
        </w:rPr>
      </w:pPr>
      <w:r w:rsidRPr="00B52B47">
        <w:rPr>
          <w:rFonts w:cs="Times New Roman"/>
          <w:sz w:val="22"/>
          <w:szCs w:val="22"/>
        </w:rPr>
        <w:t xml:space="preserve">Załącznik nr 4 </w:t>
      </w:r>
      <w:r w:rsidR="00E013F3" w:rsidRPr="00B52B47">
        <w:rPr>
          <w:rFonts w:cs="Times New Roman"/>
          <w:sz w:val="22"/>
          <w:szCs w:val="22"/>
        </w:rPr>
        <w:t>–</w:t>
      </w:r>
      <w:r w:rsidRPr="00B52B47">
        <w:rPr>
          <w:rFonts w:cs="Times New Roman"/>
          <w:sz w:val="22"/>
          <w:szCs w:val="22"/>
        </w:rPr>
        <w:t xml:space="preserve"> </w:t>
      </w:r>
      <w:r w:rsidR="00B413F8" w:rsidRPr="00B52B47">
        <w:rPr>
          <w:rFonts w:cs="Times New Roman"/>
          <w:sz w:val="22"/>
          <w:szCs w:val="22"/>
        </w:rPr>
        <w:t>Zobowiązanie na podstawie art. 118 ustawy Prawo zamówień publicznych</w:t>
      </w:r>
      <w:r w:rsidR="00D34EA2" w:rsidRPr="00B52B47">
        <w:rPr>
          <w:rFonts w:cs="Times New Roman"/>
          <w:sz w:val="22"/>
          <w:szCs w:val="22"/>
        </w:rPr>
        <w:t>;</w:t>
      </w:r>
    </w:p>
    <w:p w:rsidR="00E97C2F" w:rsidRPr="00B52B47" w:rsidRDefault="00E97C2F" w:rsidP="00C65F5F">
      <w:pPr>
        <w:numPr>
          <w:ilvl w:val="0"/>
          <w:numId w:val="26"/>
        </w:numPr>
        <w:suppressAutoHyphens/>
        <w:rPr>
          <w:rFonts w:cs="Times New Roman"/>
          <w:sz w:val="22"/>
          <w:szCs w:val="22"/>
        </w:rPr>
      </w:pPr>
      <w:r w:rsidRPr="00B52B47">
        <w:rPr>
          <w:rFonts w:cs="Times New Roman"/>
          <w:sz w:val="22"/>
          <w:szCs w:val="22"/>
        </w:rPr>
        <w:t xml:space="preserve">Załącznik nr 5 – </w:t>
      </w:r>
      <w:r w:rsidR="00DC3B31" w:rsidRPr="00B52B47">
        <w:rPr>
          <w:rFonts w:cs="Times New Roman"/>
          <w:sz w:val="22"/>
          <w:szCs w:val="22"/>
        </w:rPr>
        <w:t>Wzór umowy</w:t>
      </w:r>
    </w:p>
    <w:p w:rsidR="00513677" w:rsidRPr="00B52B47" w:rsidRDefault="00577B2E" w:rsidP="00C65F5F">
      <w:pPr>
        <w:numPr>
          <w:ilvl w:val="0"/>
          <w:numId w:val="26"/>
        </w:numPr>
        <w:suppressAutoHyphens/>
        <w:rPr>
          <w:rFonts w:cs="Times New Roman"/>
          <w:sz w:val="22"/>
          <w:szCs w:val="22"/>
        </w:rPr>
      </w:pPr>
      <w:r w:rsidRPr="00B52B47">
        <w:rPr>
          <w:rFonts w:cs="Times New Roman"/>
          <w:sz w:val="22"/>
          <w:szCs w:val="22"/>
        </w:rPr>
        <w:t>Załącznik nr 6 -  Oświadczenie Wykonawcy</w:t>
      </w:r>
    </w:p>
    <w:p w:rsidR="004B3234" w:rsidRPr="00B52B47" w:rsidRDefault="004B3234" w:rsidP="00C65F5F">
      <w:pPr>
        <w:numPr>
          <w:ilvl w:val="0"/>
          <w:numId w:val="26"/>
        </w:numPr>
        <w:suppressAutoHyphens/>
        <w:rPr>
          <w:rFonts w:cs="Times New Roman"/>
          <w:sz w:val="22"/>
          <w:szCs w:val="22"/>
        </w:rPr>
      </w:pPr>
      <w:r w:rsidRPr="00B52B47">
        <w:rPr>
          <w:rFonts w:cs="Times New Roman"/>
          <w:sz w:val="22"/>
          <w:szCs w:val="22"/>
        </w:rPr>
        <w:t xml:space="preserve">Załącznik nr </w:t>
      </w:r>
      <w:r w:rsidR="00577B2E" w:rsidRPr="00B52B47">
        <w:rPr>
          <w:rFonts w:cs="Times New Roman"/>
          <w:sz w:val="22"/>
          <w:szCs w:val="22"/>
        </w:rPr>
        <w:t>7</w:t>
      </w:r>
      <w:r w:rsidRPr="00B52B47">
        <w:rPr>
          <w:rFonts w:cs="Times New Roman"/>
          <w:sz w:val="22"/>
          <w:szCs w:val="22"/>
        </w:rPr>
        <w:t xml:space="preserve"> – Oświadczenie o przynależności do grupy kapitałowej;</w:t>
      </w:r>
    </w:p>
    <w:p w:rsidR="00240686" w:rsidRPr="00B52B47" w:rsidRDefault="00240686" w:rsidP="00C65F5F">
      <w:pPr>
        <w:numPr>
          <w:ilvl w:val="0"/>
          <w:numId w:val="26"/>
        </w:numPr>
        <w:jc w:val="both"/>
        <w:rPr>
          <w:rFonts w:cs="Times New Roman"/>
          <w:sz w:val="22"/>
          <w:szCs w:val="22"/>
        </w:rPr>
      </w:pPr>
      <w:r w:rsidRPr="00B52B47">
        <w:rPr>
          <w:rFonts w:cs="Times New Roman"/>
          <w:sz w:val="22"/>
          <w:szCs w:val="22"/>
        </w:rPr>
        <w:t xml:space="preserve">Załącznik nr </w:t>
      </w:r>
      <w:r w:rsidR="00577B2E" w:rsidRPr="00B52B47">
        <w:rPr>
          <w:rFonts w:cs="Times New Roman"/>
          <w:sz w:val="22"/>
          <w:szCs w:val="22"/>
        </w:rPr>
        <w:t>8</w:t>
      </w:r>
      <w:r w:rsidRPr="00B52B47">
        <w:rPr>
          <w:rFonts w:cs="Times New Roman"/>
          <w:sz w:val="22"/>
          <w:szCs w:val="22"/>
        </w:rPr>
        <w:t xml:space="preserve"> – </w:t>
      </w:r>
      <w:r w:rsidRPr="00B52B47">
        <w:rPr>
          <w:rFonts w:eastAsia="Helvetica-Oblique" w:cs="Times New Roman"/>
          <w:sz w:val="22"/>
          <w:szCs w:val="22"/>
        </w:rPr>
        <w:t>Identyfikat</w:t>
      </w:r>
      <w:r w:rsidR="005D788E" w:rsidRPr="00B52B47">
        <w:rPr>
          <w:rFonts w:eastAsia="Helvetica-Oblique" w:cs="Times New Roman"/>
          <w:sz w:val="22"/>
          <w:szCs w:val="22"/>
        </w:rPr>
        <w:t>or postępowania.</w:t>
      </w:r>
    </w:p>
    <w:p w:rsidR="002B5148" w:rsidRPr="00B52B47" w:rsidRDefault="002B5148" w:rsidP="00C65F5F">
      <w:pPr>
        <w:numPr>
          <w:ilvl w:val="0"/>
          <w:numId w:val="26"/>
        </w:numPr>
        <w:jc w:val="both"/>
        <w:rPr>
          <w:rFonts w:cs="Times New Roman"/>
          <w:sz w:val="22"/>
          <w:szCs w:val="22"/>
        </w:rPr>
      </w:pPr>
      <w:r w:rsidRPr="00B52B47">
        <w:rPr>
          <w:rFonts w:eastAsia="Times New Roman"/>
          <w:sz w:val="22"/>
          <w:szCs w:val="22"/>
        </w:rPr>
        <w:lastRenderedPageBreak/>
        <w:t xml:space="preserve">Załącznik nr </w:t>
      </w:r>
      <w:r w:rsidR="00577B2E" w:rsidRPr="00B52B47">
        <w:rPr>
          <w:rFonts w:eastAsia="Times New Roman"/>
          <w:sz w:val="22"/>
          <w:szCs w:val="22"/>
        </w:rPr>
        <w:t>9</w:t>
      </w:r>
      <w:r w:rsidRPr="00B52B47">
        <w:rPr>
          <w:rFonts w:eastAsia="Times New Roman"/>
          <w:sz w:val="22"/>
          <w:szCs w:val="22"/>
        </w:rPr>
        <w:t xml:space="preserve"> - Oświadczenia wykonawcy o aktualności informacji zawartych w oświadczeniu (</w:t>
      </w:r>
      <w:r w:rsidRPr="00B52B47">
        <w:rPr>
          <w:rFonts w:eastAsia="Times New Roman"/>
          <w:b/>
          <w:sz w:val="22"/>
          <w:szCs w:val="22"/>
        </w:rPr>
        <w:t>dokument własny Wykonawcy</w:t>
      </w:r>
      <w:r w:rsidRPr="00B52B47">
        <w:rPr>
          <w:rFonts w:eastAsia="Times New Roman"/>
          <w:sz w:val="22"/>
          <w:szCs w:val="22"/>
        </w:rPr>
        <w:t>)</w:t>
      </w:r>
    </w:p>
    <w:p w:rsidR="00240686" w:rsidRPr="00433BAD" w:rsidRDefault="00240686" w:rsidP="00240686">
      <w:pPr>
        <w:suppressAutoHyphens/>
        <w:ind w:left="360"/>
        <w:rPr>
          <w:rFonts w:cs="Times New Roman"/>
          <w:sz w:val="22"/>
          <w:szCs w:val="22"/>
        </w:rPr>
      </w:pPr>
    </w:p>
    <w:p w:rsidR="001F5A82" w:rsidRPr="00433BAD" w:rsidRDefault="001F5A82" w:rsidP="00240686">
      <w:pPr>
        <w:suppressAutoHyphens/>
        <w:ind w:left="360"/>
        <w:rPr>
          <w:rFonts w:cs="Times New Roman"/>
          <w:sz w:val="22"/>
          <w:szCs w:val="22"/>
        </w:rPr>
      </w:pPr>
    </w:p>
    <w:p w:rsidR="001F5A82" w:rsidRPr="00433BAD" w:rsidRDefault="001F5A82" w:rsidP="00240686">
      <w:pPr>
        <w:suppressAutoHyphens/>
        <w:ind w:left="360"/>
        <w:rPr>
          <w:rFonts w:cs="Times New Roman"/>
          <w:sz w:val="22"/>
          <w:szCs w:val="22"/>
        </w:rPr>
      </w:pPr>
    </w:p>
    <w:p w:rsidR="00D57B5E" w:rsidRPr="00433BAD" w:rsidRDefault="00F64670" w:rsidP="00683CF8">
      <w:pPr>
        <w:spacing w:line="276" w:lineRule="auto"/>
        <w:jc w:val="both"/>
        <w:rPr>
          <w:rFonts w:cs="Times New Roman"/>
          <w:bCs/>
          <w:sz w:val="22"/>
          <w:szCs w:val="22"/>
        </w:rPr>
      </w:pPr>
      <w:r w:rsidRPr="00433BAD">
        <w:rPr>
          <w:rFonts w:cs="Times New Roman"/>
          <w:bCs/>
          <w:sz w:val="22"/>
          <w:szCs w:val="22"/>
        </w:rPr>
        <w:t xml:space="preserve">       </w:t>
      </w:r>
      <w:r w:rsidR="00490125" w:rsidRPr="00433BAD">
        <w:rPr>
          <w:rFonts w:cs="Times New Roman"/>
          <w:bCs/>
          <w:sz w:val="22"/>
          <w:szCs w:val="22"/>
        </w:rPr>
        <w:t xml:space="preserve"> </w:t>
      </w:r>
      <w:r w:rsidR="00CF7A86" w:rsidRPr="00433BAD">
        <w:rPr>
          <w:rFonts w:cs="Times New Roman"/>
          <w:bCs/>
          <w:sz w:val="22"/>
          <w:szCs w:val="22"/>
        </w:rPr>
        <w:t xml:space="preserve">Akceptacja prawna SWZ </w:t>
      </w:r>
      <w:r w:rsidR="00D57B5E" w:rsidRPr="00433BAD">
        <w:rPr>
          <w:rFonts w:cs="Times New Roman"/>
          <w:bCs/>
          <w:sz w:val="22"/>
          <w:szCs w:val="22"/>
        </w:rPr>
        <w:tab/>
      </w:r>
      <w:r w:rsidR="00D57B5E" w:rsidRPr="00433BAD">
        <w:rPr>
          <w:rFonts w:cs="Times New Roman"/>
          <w:bCs/>
          <w:sz w:val="22"/>
          <w:szCs w:val="22"/>
        </w:rPr>
        <w:tab/>
      </w:r>
      <w:r w:rsidR="00D57B5E" w:rsidRPr="00433BAD">
        <w:rPr>
          <w:rFonts w:cs="Times New Roman"/>
          <w:bCs/>
          <w:sz w:val="22"/>
          <w:szCs w:val="22"/>
        </w:rPr>
        <w:tab/>
      </w:r>
      <w:r w:rsidR="00D57B5E" w:rsidRPr="00433BAD">
        <w:rPr>
          <w:rFonts w:cs="Times New Roman"/>
          <w:bCs/>
          <w:sz w:val="22"/>
          <w:szCs w:val="22"/>
        </w:rPr>
        <w:tab/>
      </w:r>
      <w:r w:rsidRPr="00433BAD">
        <w:rPr>
          <w:rFonts w:cs="Times New Roman"/>
          <w:bCs/>
          <w:sz w:val="22"/>
          <w:szCs w:val="22"/>
        </w:rPr>
        <w:t xml:space="preserve">     </w:t>
      </w:r>
      <w:r w:rsidR="00D57B5E" w:rsidRPr="00433BAD">
        <w:rPr>
          <w:rFonts w:cs="Times New Roman"/>
          <w:bCs/>
          <w:sz w:val="22"/>
          <w:szCs w:val="22"/>
        </w:rPr>
        <w:t xml:space="preserve">        Pracownik przygotowujący SWZ, </w:t>
      </w:r>
    </w:p>
    <w:p w:rsidR="00D57B5E" w:rsidRPr="00433BAD" w:rsidRDefault="00D57B5E" w:rsidP="00683CF8">
      <w:pPr>
        <w:spacing w:line="276" w:lineRule="auto"/>
        <w:jc w:val="both"/>
        <w:rPr>
          <w:rFonts w:cs="Times New Roman"/>
          <w:bCs/>
          <w:sz w:val="22"/>
          <w:szCs w:val="22"/>
        </w:rPr>
      </w:pPr>
      <w:r w:rsidRPr="00433BAD">
        <w:rPr>
          <w:rFonts w:cs="Times New Roman"/>
          <w:bCs/>
          <w:sz w:val="22"/>
          <w:szCs w:val="22"/>
        </w:rPr>
        <w:t xml:space="preserve">   </w:t>
      </w:r>
      <w:r w:rsidR="00F64670" w:rsidRPr="00433BAD">
        <w:rPr>
          <w:rFonts w:cs="Times New Roman"/>
          <w:bCs/>
          <w:sz w:val="22"/>
          <w:szCs w:val="22"/>
        </w:rPr>
        <w:t xml:space="preserve">      </w:t>
      </w:r>
      <w:r w:rsidRPr="00433BAD">
        <w:rPr>
          <w:rFonts w:cs="Times New Roman"/>
          <w:bCs/>
          <w:sz w:val="22"/>
          <w:szCs w:val="22"/>
        </w:rPr>
        <w:t xml:space="preserve">przez Radcę Prawnego                                                          </w:t>
      </w:r>
      <w:r w:rsidR="00490125" w:rsidRPr="00433BAD">
        <w:rPr>
          <w:rFonts w:cs="Times New Roman"/>
          <w:bCs/>
          <w:sz w:val="22"/>
          <w:szCs w:val="22"/>
        </w:rPr>
        <w:t xml:space="preserve">     </w:t>
      </w:r>
      <w:r w:rsidRPr="00433BAD">
        <w:rPr>
          <w:rFonts w:cs="Times New Roman"/>
          <w:bCs/>
          <w:sz w:val="22"/>
          <w:szCs w:val="22"/>
        </w:rPr>
        <w:t xml:space="preserve">prowadzący postępowanie </w:t>
      </w:r>
    </w:p>
    <w:p w:rsidR="007A3233" w:rsidRPr="00433BAD" w:rsidRDefault="007A3233" w:rsidP="00683CF8">
      <w:pPr>
        <w:spacing w:line="276" w:lineRule="auto"/>
        <w:jc w:val="both"/>
        <w:rPr>
          <w:rFonts w:cs="Times New Roman"/>
          <w:bCs/>
          <w:sz w:val="22"/>
          <w:szCs w:val="22"/>
        </w:rPr>
      </w:pPr>
    </w:p>
    <w:p w:rsidR="00CF7A86" w:rsidRPr="00433BAD" w:rsidRDefault="00CF7A86" w:rsidP="00683CF8">
      <w:pPr>
        <w:spacing w:line="276" w:lineRule="auto"/>
        <w:jc w:val="both"/>
        <w:rPr>
          <w:rFonts w:cs="Times New Roman"/>
          <w:bCs/>
          <w:sz w:val="22"/>
          <w:szCs w:val="22"/>
        </w:rPr>
      </w:pPr>
    </w:p>
    <w:p w:rsidR="001F5A82" w:rsidRPr="00433BAD" w:rsidRDefault="001F5A82" w:rsidP="00683CF8">
      <w:pPr>
        <w:spacing w:line="276" w:lineRule="auto"/>
        <w:jc w:val="both"/>
        <w:rPr>
          <w:rFonts w:cs="Times New Roman"/>
          <w:bCs/>
          <w:sz w:val="22"/>
          <w:szCs w:val="22"/>
        </w:rPr>
      </w:pPr>
    </w:p>
    <w:p w:rsidR="00CF7A86" w:rsidRPr="00433BAD" w:rsidRDefault="00214CDD" w:rsidP="00214CDD">
      <w:pPr>
        <w:spacing w:line="276" w:lineRule="auto"/>
        <w:jc w:val="center"/>
        <w:rPr>
          <w:rFonts w:cs="Times New Roman"/>
          <w:bCs/>
          <w:i/>
          <w:sz w:val="22"/>
          <w:szCs w:val="22"/>
        </w:rPr>
      </w:pPr>
      <w:r w:rsidRPr="00433BAD">
        <w:rPr>
          <w:rFonts w:cs="Times New Roman"/>
          <w:bCs/>
          <w:i/>
          <w:sz w:val="22"/>
          <w:szCs w:val="22"/>
        </w:rPr>
        <w:t>__________________________                                            ____________________________________</w:t>
      </w:r>
    </w:p>
    <w:p w:rsidR="00CF7A86" w:rsidRPr="00433BAD" w:rsidRDefault="00CF7A86" w:rsidP="00683CF8">
      <w:pPr>
        <w:spacing w:line="276" w:lineRule="auto"/>
        <w:jc w:val="both"/>
        <w:rPr>
          <w:rFonts w:cs="Times New Roman"/>
          <w:bCs/>
          <w:i/>
          <w:sz w:val="22"/>
          <w:szCs w:val="22"/>
        </w:rPr>
      </w:pPr>
      <w:r w:rsidRPr="00433BAD">
        <w:rPr>
          <w:rFonts w:cs="Times New Roman"/>
          <w:bCs/>
          <w:i/>
          <w:sz w:val="22"/>
          <w:szCs w:val="22"/>
        </w:rPr>
        <w:t xml:space="preserve">                 </w:t>
      </w:r>
      <w:r w:rsidR="00214CDD" w:rsidRPr="00433BAD">
        <w:rPr>
          <w:rFonts w:cs="Times New Roman"/>
          <w:bCs/>
          <w:i/>
          <w:sz w:val="22"/>
          <w:szCs w:val="22"/>
        </w:rPr>
        <w:t xml:space="preserve">    </w:t>
      </w:r>
      <w:r w:rsidRPr="00433BAD">
        <w:rPr>
          <w:rFonts w:cs="Times New Roman"/>
          <w:bCs/>
          <w:i/>
          <w:sz w:val="22"/>
          <w:szCs w:val="22"/>
        </w:rPr>
        <w:t xml:space="preserve">  podpis </w:t>
      </w:r>
      <w:r w:rsidR="00D57B5E" w:rsidRPr="00433BAD">
        <w:rPr>
          <w:rFonts w:cs="Times New Roman"/>
          <w:bCs/>
          <w:i/>
          <w:sz w:val="22"/>
          <w:szCs w:val="22"/>
        </w:rPr>
        <w:tab/>
      </w:r>
      <w:r w:rsidR="00D57B5E" w:rsidRPr="00433BAD">
        <w:rPr>
          <w:rFonts w:cs="Times New Roman"/>
          <w:bCs/>
          <w:i/>
          <w:sz w:val="22"/>
          <w:szCs w:val="22"/>
        </w:rPr>
        <w:tab/>
      </w:r>
      <w:r w:rsidR="00D57B5E" w:rsidRPr="00433BAD">
        <w:rPr>
          <w:rFonts w:cs="Times New Roman"/>
          <w:bCs/>
          <w:i/>
          <w:sz w:val="22"/>
          <w:szCs w:val="22"/>
        </w:rPr>
        <w:tab/>
      </w:r>
      <w:r w:rsidR="00D57B5E" w:rsidRPr="00433BAD">
        <w:rPr>
          <w:rFonts w:cs="Times New Roman"/>
          <w:bCs/>
          <w:i/>
          <w:sz w:val="22"/>
          <w:szCs w:val="22"/>
        </w:rPr>
        <w:tab/>
      </w:r>
      <w:r w:rsidR="00D57B5E" w:rsidRPr="00433BAD">
        <w:rPr>
          <w:rFonts w:cs="Times New Roman"/>
          <w:bCs/>
          <w:i/>
          <w:sz w:val="22"/>
          <w:szCs w:val="22"/>
        </w:rPr>
        <w:tab/>
      </w:r>
      <w:r w:rsidR="00D57B5E" w:rsidRPr="00433BAD">
        <w:rPr>
          <w:rFonts w:cs="Times New Roman"/>
          <w:bCs/>
          <w:i/>
          <w:sz w:val="22"/>
          <w:szCs w:val="22"/>
        </w:rPr>
        <w:tab/>
      </w:r>
      <w:r w:rsidR="00D57B5E" w:rsidRPr="00433BAD">
        <w:rPr>
          <w:rFonts w:cs="Times New Roman"/>
          <w:bCs/>
          <w:i/>
          <w:sz w:val="22"/>
          <w:szCs w:val="22"/>
        </w:rPr>
        <w:tab/>
      </w:r>
      <w:r w:rsidR="00214CDD" w:rsidRPr="00433BAD">
        <w:rPr>
          <w:rFonts w:cs="Times New Roman"/>
          <w:bCs/>
          <w:i/>
          <w:sz w:val="22"/>
          <w:szCs w:val="22"/>
        </w:rPr>
        <w:t xml:space="preserve">    </w:t>
      </w:r>
      <w:r w:rsidR="00D57B5E" w:rsidRPr="00433BAD">
        <w:rPr>
          <w:rFonts w:cs="Times New Roman"/>
          <w:bCs/>
          <w:i/>
          <w:sz w:val="22"/>
          <w:szCs w:val="22"/>
        </w:rPr>
        <w:t xml:space="preserve">       </w:t>
      </w:r>
      <w:proofErr w:type="spellStart"/>
      <w:r w:rsidR="00D57B5E" w:rsidRPr="00433BAD">
        <w:rPr>
          <w:rFonts w:cs="Times New Roman"/>
          <w:bCs/>
          <w:i/>
          <w:sz w:val="22"/>
          <w:szCs w:val="22"/>
        </w:rPr>
        <w:t>podpis</w:t>
      </w:r>
      <w:proofErr w:type="spellEnd"/>
      <w:r w:rsidR="00D57B5E" w:rsidRPr="00433BAD">
        <w:rPr>
          <w:rFonts w:cs="Times New Roman"/>
          <w:bCs/>
          <w:i/>
          <w:sz w:val="22"/>
          <w:szCs w:val="22"/>
        </w:rPr>
        <w:t xml:space="preserve"> </w:t>
      </w:r>
    </w:p>
    <w:p w:rsidR="001F5A82" w:rsidRPr="00433BAD" w:rsidRDefault="001F5A82" w:rsidP="007A3233">
      <w:pPr>
        <w:suppressAutoHyphens/>
        <w:spacing w:line="276" w:lineRule="auto"/>
        <w:jc w:val="center"/>
        <w:rPr>
          <w:rFonts w:eastAsia="Times New Roman" w:cs="Times New Roman"/>
          <w:b/>
          <w:bCs/>
          <w:iCs/>
          <w:sz w:val="22"/>
          <w:szCs w:val="22"/>
          <w:lang w:eastAsia="ar-SA"/>
        </w:rPr>
      </w:pPr>
    </w:p>
    <w:p w:rsidR="001F5A82" w:rsidRPr="00433BAD" w:rsidRDefault="001F5A82" w:rsidP="007A3233">
      <w:pPr>
        <w:suppressAutoHyphens/>
        <w:spacing w:line="276" w:lineRule="auto"/>
        <w:jc w:val="center"/>
        <w:rPr>
          <w:rFonts w:eastAsia="Times New Roman" w:cs="Times New Roman"/>
          <w:b/>
          <w:bCs/>
          <w:iCs/>
          <w:sz w:val="22"/>
          <w:szCs w:val="22"/>
          <w:lang w:eastAsia="ar-SA"/>
        </w:rPr>
      </w:pPr>
    </w:p>
    <w:p w:rsidR="00FA2551" w:rsidRDefault="00FA2551" w:rsidP="007A3233">
      <w:pPr>
        <w:suppressAutoHyphens/>
        <w:spacing w:line="276" w:lineRule="auto"/>
        <w:jc w:val="center"/>
        <w:rPr>
          <w:rFonts w:eastAsia="Times New Roman" w:cs="Times New Roman"/>
          <w:b/>
          <w:bCs/>
          <w:iCs/>
          <w:sz w:val="22"/>
          <w:szCs w:val="22"/>
          <w:lang w:eastAsia="ar-SA"/>
        </w:rPr>
      </w:pPr>
    </w:p>
    <w:p w:rsidR="009D364C" w:rsidRDefault="009D364C" w:rsidP="007A3233">
      <w:pPr>
        <w:suppressAutoHyphens/>
        <w:spacing w:line="276" w:lineRule="auto"/>
        <w:jc w:val="center"/>
        <w:rPr>
          <w:rFonts w:eastAsia="Times New Roman" w:cs="Times New Roman"/>
          <w:b/>
          <w:bCs/>
          <w:iCs/>
          <w:sz w:val="22"/>
          <w:szCs w:val="22"/>
          <w:lang w:eastAsia="ar-SA"/>
        </w:rPr>
      </w:pPr>
    </w:p>
    <w:p w:rsidR="00A229C5" w:rsidRDefault="00A229C5" w:rsidP="00C7212E">
      <w:pPr>
        <w:widowControl w:val="0"/>
        <w:suppressAutoHyphens/>
        <w:autoSpaceDN w:val="0"/>
        <w:spacing w:line="276" w:lineRule="auto"/>
        <w:ind w:left="720" w:hanging="720"/>
        <w:textAlignment w:val="baseline"/>
        <w:rPr>
          <w:rFonts w:cs="Times New Roman"/>
          <w:b/>
          <w:bCs/>
          <w:kern w:val="3"/>
          <w:sz w:val="22"/>
          <w:szCs w:val="22"/>
          <w:lang w:eastAsia="zh-CN" w:bidi="hi-IN"/>
        </w:rPr>
      </w:pPr>
      <w:bookmarkStart w:id="11" w:name="_Hlk172552863"/>
    </w:p>
    <w:p w:rsidR="00C7212E" w:rsidRPr="00433BAD" w:rsidRDefault="00C7212E" w:rsidP="00C7212E">
      <w:pPr>
        <w:widowControl w:val="0"/>
        <w:suppressAutoHyphens/>
        <w:autoSpaceDN w:val="0"/>
        <w:spacing w:line="276" w:lineRule="auto"/>
        <w:ind w:left="720" w:hanging="720"/>
        <w:textAlignment w:val="baseline"/>
        <w:rPr>
          <w:rFonts w:cs="Times New Roman"/>
          <w:b/>
          <w:bCs/>
          <w:kern w:val="3"/>
          <w:sz w:val="22"/>
          <w:szCs w:val="22"/>
          <w:lang w:eastAsia="zh-CN" w:bidi="hi-IN"/>
        </w:rPr>
      </w:pPr>
      <w:r w:rsidRPr="00433BAD">
        <w:rPr>
          <w:rFonts w:cs="Times New Roman"/>
          <w:b/>
          <w:bCs/>
          <w:kern w:val="3"/>
          <w:sz w:val="22"/>
          <w:szCs w:val="22"/>
          <w:lang w:eastAsia="zh-CN" w:bidi="hi-IN"/>
        </w:rPr>
        <w:t>Załącznik Nr 1 do SWZ</w:t>
      </w:r>
    </w:p>
    <w:p w:rsidR="003E155F" w:rsidRPr="00433BAD" w:rsidRDefault="006E3173" w:rsidP="003E155F">
      <w:pPr>
        <w:widowControl w:val="0"/>
        <w:suppressAutoHyphens/>
        <w:autoSpaceDN w:val="0"/>
        <w:spacing w:line="276" w:lineRule="auto"/>
        <w:ind w:left="720" w:hanging="720"/>
        <w:textAlignment w:val="baseline"/>
        <w:rPr>
          <w:rFonts w:cs="Times New Roman"/>
          <w:b/>
          <w:bCs/>
          <w:kern w:val="3"/>
          <w:sz w:val="22"/>
          <w:szCs w:val="22"/>
          <w:lang w:eastAsia="zh-CN" w:bidi="hi-IN"/>
        </w:rPr>
      </w:pPr>
      <w:r w:rsidRPr="00433BAD">
        <w:rPr>
          <w:rFonts w:cs="Times New Roman"/>
          <w:b/>
          <w:bCs/>
          <w:sz w:val="22"/>
          <w:szCs w:val="22"/>
        </w:rPr>
        <w:t>ZP/</w:t>
      </w:r>
      <w:r w:rsidR="00D26198">
        <w:rPr>
          <w:rFonts w:cs="Times New Roman"/>
          <w:b/>
          <w:bCs/>
          <w:sz w:val="22"/>
          <w:szCs w:val="22"/>
        </w:rPr>
        <w:t>1</w:t>
      </w:r>
      <w:r w:rsidR="006A21AE">
        <w:rPr>
          <w:rFonts w:cs="Times New Roman"/>
          <w:b/>
          <w:bCs/>
          <w:sz w:val="22"/>
          <w:szCs w:val="22"/>
        </w:rPr>
        <w:t>78</w:t>
      </w:r>
      <w:r w:rsidRPr="00433BAD">
        <w:rPr>
          <w:rFonts w:cs="Times New Roman"/>
          <w:b/>
          <w:bCs/>
          <w:sz w:val="22"/>
          <w:szCs w:val="22"/>
        </w:rPr>
        <w:t>/2024</w:t>
      </w:r>
    </w:p>
    <w:p w:rsidR="003E155F" w:rsidRPr="00433BAD" w:rsidRDefault="003E155F" w:rsidP="003E155F">
      <w:pPr>
        <w:widowControl w:val="0"/>
        <w:suppressAutoHyphens/>
        <w:autoSpaceDN w:val="0"/>
        <w:spacing w:line="276" w:lineRule="auto"/>
        <w:jc w:val="center"/>
        <w:textAlignment w:val="baseline"/>
        <w:rPr>
          <w:rFonts w:cs="Times New Roman"/>
          <w:b/>
          <w:bCs/>
          <w:kern w:val="3"/>
          <w:sz w:val="22"/>
          <w:szCs w:val="22"/>
          <w:lang w:eastAsia="zh-CN" w:bidi="hi-IN"/>
        </w:rPr>
      </w:pPr>
    </w:p>
    <w:p w:rsidR="003E155F" w:rsidRPr="00433BAD" w:rsidRDefault="003E155F" w:rsidP="003E155F">
      <w:pPr>
        <w:widowControl w:val="0"/>
        <w:suppressAutoHyphens/>
        <w:autoSpaceDN w:val="0"/>
        <w:spacing w:line="276" w:lineRule="auto"/>
        <w:jc w:val="center"/>
        <w:textAlignment w:val="baseline"/>
        <w:rPr>
          <w:rFonts w:cs="Times New Roman"/>
          <w:b/>
          <w:bCs/>
          <w:kern w:val="3"/>
          <w:sz w:val="22"/>
          <w:szCs w:val="22"/>
          <w:lang w:eastAsia="zh-CN" w:bidi="hi-IN"/>
        </w:rPr>
      </w:pPr>
      <w:r w:rsidRPr="00433BAD">
        <w:rPr>
          <w:rFonts w:cs="Times New Roman"/>
          <w:b/>
          <w:bCs/>
          <w:kern w:val="3"/>
          <w:sz w:val="22"/>
          <w:szCs w:val="22"/>
          <w:lang w:eastAsia="zh-CN" w:bidi="hi-IN"/>
        </w:rPr>
        <w:t>FORMULARZ OFERTOWY „OFERTA”</w:t>
      </w:r>
    </w:p>
    <w:p w:rsidR="003E155F" w:rsidRPr="00433BAD" w:rsidRDefault="003E155F" w:rsidP="002A5B5C">
      <w:pPr>
        <w:widowControl w:val="0"/>
        <w:tabs>
          <w:tab w:val="center" w:pos="1429"/>
          <w:tab w:val="right" w:pos="10512"/>
        </w:tabs>
        <w:suppressAutoHyphens/>
        <w:autoSpaceDN w:val="0"/>
        <w:spacing w:line="276" w:lineRule="auto"/>
        <w:ind w:left="510" w:hanging="510"/>
        <w:jc w:val="center"/>
        <w:textAlignment w:val="baseline"/>
        <w:rPr>
          <w:rFonts w:cs="Times New Roman"/>
          <w:sz w:val="22"/>
          <w:szCs w:val="22"/>
        </w:rPr>
      </w:pPr>
      <w:r w:rsidRPr="00433BAD">
        <w:rPr>
          <w:rFonts w:cs="Times New Roman"/>
          <w:b/>
          <w:bCs/>
          <w:i/>
          <w:kern w:val="3"/>
          <w:sz w:val="22"/>
          <w:szCs w:val="22"/>
          <w:lang w:eastAsia="zh-CN" w:bidi="hi-IN"/>
        </w:rPr>
        <w:t xml:space="preserve">w postępowaniu prowadzonym w trybie </w:t>
      </w:r>
      <w:r w:rsidR="00083C3B" w:rsidRPr="00433BAD">
        <w:rPr>
          <w:rFonts w:cs="Times New Roman"/>
          <w:b/>
          <w:bCs/>
          <w:i/>
          <w:kern w:val="3"/>
          <w:sz w:val="22"/>
          <w:szCs w:val="22"/>
          <w:lang w:eastAsia="zh-CN" w:bidi="hi-IN"/>
        </w:rPr>
        <w:t>przetargu nieograniczonego zgodnie</w:t>
      </w:r>
      <w:r w:rsidRPr="00433BAD">
        <w:rPr>
          <w:rFonts w:cs="Times New Roman"/>
          <w:b/>
          <w:bCs/>
          <w:i/>
          <w:kern w:val="3"/>
          <w:sz w:val="22"/>
          <w:szCs w:val="22"/>
          <w:lang w:eastAsia="zh-CN" w:bidi="hi-IN"/>
        </w:rPr>
        <w:t xml:space="preserve"> z ustawą Prawo Zamówień Publicznych na zadanie pn.:</w:t>
      </w:r>
      <w:r w:rsidRPr="00433BAD">
        <w:rPr>
          <w:b/>
          <w:bCs/>
          <w:i/>
          <w:kern w:val="3"/>
          <w:sz w:val="22"/>
          <w:szCs w:val="22"/>
          <w:lang w:eastAsia="zh-CN" w:bidi="hi-IN"/>
        </w:rPr>
        <w:t xml:space="preserve"> </w:t>
      </w:r>
      <w:r w:rsidR="0067754F" w:rsidRPr="00433BAD">
        <w:rPr>
          <w:b/>
          <w:sz w:val="22"/>
          <w:szCs w:val="22"/>
        </w:rPr>
        <w:t>„</w:t>
      </w:r>
      <w:r w:rsidR="006A21AE" w:rsidRPr="006A21AE">
        <w:rPr>
          <w:b/>
          <w:sz w:val="22"/>
          <w:szCs w:val="22"/>
        </w:rPr>
        <w:t>Dostawa 19 szt. aparatów do dializ z wyposażeniem w ramach dotacji na potrzeby CSK UM w Łodzi przy ul. Pomorskiej 251</w:t>
      </w:r>
      <w:r w:rsidR="0067754F" w:rsidRPr="00433BAD">
        <w:rPr>
          <w:rFonts w:cs="Times New Roman"/>
          <w:b/>
          <w:sz w:val="22"/>
          <w:szCs w:val="22"/>
        </w:rPr>
        <w:t>”</w:t>
      </w:r>
    </w:p>
    <w:p w:rsidR="003E155F" w:rsidRPr="00433BAD" w:rsidRDefault="003E155F" w:rsidP="003E155F">
      <w:pPr>
        <w:widowControl w:val="0"/>
        <w:tabs>
          <w:tab w:val="center" w:pos="1429"/>
          <w:tab w:val="right" w:pos="10512"/>
        </w:tabs>
        <w:suppressAutoHyphens/>
        <w:autoSpaceDN w:val="0"/>
        <w:spacing w:line="276" w:lineRule="auto"/>
        <w:ind w:left="510" w:hanging="510"/>
        <w:jc w:val="center"/>
        <w:textAlignment w:val="baseline"/>
        <w:rPr>
          <w:rFonts w:cs="Times New Roman"/>
          <w:sz w:val="22"/>
          <w:szCs w:val="22"/>
        </w:rPr>
      </w:pPr>
    </w:p>
    <w:p w:rsidR="003E155F" w:rsidRPr="00433BAD" w:rsidRDefault="003E155F" w:rsidP="003E155F">
      <w:pPr>
        <w:widowControl w:val="0"/>
        <w:suppressAutoHyphens/>
        <w:autoSpaceDN w:val="0"/>
        <w:spacing w:line="276" w:lineRule="auto"/>
        <w:ind w:left="510" w:hanging="510"/>
        <w:textAlignment w:val="baseline"/>
        <w:rPr>
          <w:rFonts w:cs="Times New Roman"/>
          <w:b/>
          <w:bCs/>
          <w:kern w:val="3"/>
          <w:sz w:val="22"/>
          <w:szCs w:val="22"/>
          <w:u w:val="single"/>
          <w:lang w:eastAsia="zh-CN" w:bidi="hi-IN"/>
        </w:rPr>
      </w:pPr>
      <w:r w:rsidRPr="00433BAD">
        <w:rPr>
          <w:rFonts w:cs="Times New Roman"/>
          <w:b/>
          <w:bCs/>
          <w:kern w:val="3"/>
          <w:sz w:val="22"/>
          <w:szCs w:val="22"/>
          <w:u w:val="single"/>
          <w:lang w:eastAsia="zh-CN" w:bidi="hi-IN"/>
        </w:rPr>
        <w:t>Dane Wykonawcy:</w:t>
      </w:r>
    </w:p>
    <w:p w:rsidR="003E155F" w:rsidRPr="00433BAD" w:rsidRDefault="003E155F" w:rsidP="003E155F">
      <w:pPr>
        <w:widowControl w:val="0"/>
        <w:suppressAutoHyphens/>
        <w:autoSpaceDN w:val="0"/>
        <w:spacing w:line="276" w:lineRule="auto"/>
        <w:ind w:left="510"/>
        <w:textAlignment w:val="baseline"/>
        <w:rPr>
          <w:rFonts w:cs="Times New Roman"/>
          <w:kern w:val="3"/>
          <w:sz w:val="22"/>
          <w:szCs w:val="22"/>
          <w:lang w:eastAsia="zh-CN" w:bidi="hi-IN"/>
        </w:rPr>
      </w:pPr>
    </w:p>
    <w:p w:rsidR="003E155F" w:rsidRPr="00433BAD"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433BAD">
        <w:rPr>
          <w:rFonts w:cs="Times New Roman"/>
          <w:b/>
          <w:kern w:val="3"/>
          <w:sz w:val="22"/>
          <w:szCs w:val="22"/>
          <w:lang w:eastAsia="zh-CN" w:bidi="hi-IN"/>
        </w:rPr>
        <w:t>Nazwa:</w:t>
      </w:r>
      <w:r w:rsidR="00A76E70" w:rsidRPr="00433BAD">
        <w:rPr>
          <w:rFonts w:cs="Times New Roman"/>
          <w:b/>
          <w:kern w:val="3"/>
          <w:sz w:val="22"/>
          <w:szCs w:val="22"/>
          <w:lang w:eastAsia="zh-CN" w:bidi="hi-IN"/>
        </w:rPr>
        <w:t xml:space="preserve"> </w:t>
      </w:r>
      <w:r w:rsidRPr="00433BAD">
        <w:rPr>
          <w:rFonts w:cs="Times New Roman"/>
          <w:b/>
          <w:kern w:val="3"/>
          <w:sz w:val="22"/>
          <w:szCs w:val="22"/>
          <w:lang w:eastAsia="zh-CN" w:bidi="hi-IN"/>
        </w:rPr>
        <w:t>……………………………………………………………………………………………….…………….</w:t>
      </w:r>
    </w:p>
    <w:p w:rsidR="003E155F" w:rsidRPr="00433BAD" w:rsidRDefault="003E155F" w:rsidP="003E155F">
      <w:pPr>
        <w:widowControl w:val="0"/>
        <w:suppressAutoHyphens/>
        <w:autoSpaceDN w:val="0"/>
        <w:spacing w:line="276" w:lineRule="auto"/>
        <w:textAlignment w:val="baseline"/>
        <w:rPr>
          <w:rFonts w:cs="Times New Roman"/>
          <w:b/>
          <w:kern w:val="3"/>
          <w:sz w:val="22"/>
          <w:szCs w:val="22"/>
          <w:lang w:eastAsia="zh-CN" w:bidi="hi-IN"/>
        </w:rPr>
      </w:pPr>
    </w:p>
    <w:p w:rsidR="003E155F" w:rsidRPr="00433BAD"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433BAD">
        <w:rPr>
          <w:rFonts w:cs="Times New Roman"/>
          <w:b/>
          <w:kern w:val="3"/>
          <w:sz w:val="22"/>
          <w:szCs w:val="22"/>
          <w:lang w:eastAsia="zh-CN" w:bidi="hi-IN"/>
        </w:rPr>
        <w:t>Adres: ………………………</w:t>
      </w:r>
      <w:r w:rsidR="00A76E70" w:rsidRPr="00433BAD">
        <w:rPr>
          <w:rFonts w:cs="Times New Roman"/>
          <w:b/>
          <w:kern w:val="3"/>
          <w:sz w:val="22"/>
          <w:szCs w:val="22"/>
          <w:lang w:eastAsia="zh-CN" w:bidi="hi-IN"/>
        </w:rPr>
        <w:t>…</w:t>
      </w:r>
      <w:r w:rsidRPr="00433BAD">
        <w:rPr>
          <w:rFonts w:cs="Times New Roman"/>
          <w:b/>
          <w:kern w:val="3"/>
          <w:sz w:val="22"/>
          <w:szCs w:val="22"/>
          <w:lang w:eastAsia="zh-CN" w:bidi="hi-IN"/>
        </w:rPr>
        <w:t>……</w:t>
      </w:r>
      <w:r w:rsidR="00083C3B" w:rsidRPr="00433BAD">
        <w:rPr>
          <w:rFonts w:cs="Times New Roman"/>
          <w:b/>
          <w:kern w:val="3"/>
          <w:sz w:val="22"/>
          <w:szCs w:val="22"/>
          <w:lang w:eastAsia="zh-CN" w:bidi="hi-IN"/>
        </w:rPr>
        <w:t>………………………………………………………………………………</w:t>
      </w:r>
    </w:p>
    <w:p w:rsidR="003E155F" w:rsidRPr="00433BAD"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433BAD">
        <w:rPr>
          <w:rFonts w:cs="Times New Roman"/>
          <w:b/>
          <w:kern w:val="3"/>
          <w:sz w:val="22"/>
          <w:szCs w:val="22"/>
          <w:lang w:eastAsia="zh-CN" w:bidi="hi-IN"/>
        </w:rPr>
        <w:t xml:space="preserve"> </w:t>
      </w:r>
    </w:p>
    <w:p w:rsidR="003E155F" w:rsidRPr="00433BAD"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433BAD">
        <w:rPr>
          <w:rFonts w:cs="Times New Roman"/>
          <w:b/>
          <w:kern w:val="3"/>
          <w:sz w:val="22"/>
          <w:szCs w:val="22"/>
          <w:lang w:eastAsia="zh-CN" w:bidi="hi-IN"/>
        </w:rPr>
        <w:t>województwo:</w:t>
      </w:r>
      <w:r w:rsidR="00A76E70" w:rsidRPr="00433BAD">
        <w:rPr>
          <w:rFonts w:cs="Times New Roman"/>
          <w:b/>
          <w:kern w:val="3"/>
          <w:sz w:val="22"/>
          <w:szCs w:val="22"/>
          <w:lang w:eastAsia="zh-CN" w:bidi="hi-IN"/>
        </w:rPr>
        <w:t xml:space="preserve"> ..</w:t>
      </w:r>
      <w:r w:rsidRPr="00433BAD">
        <w:rPr>
          <w:rFonts w:cs="Times New Roman"/>
          <w:b/>
          <w:kern w:val="3"/>
          <w:sz w:val="22"/>
          <w:szCs w:val="22"/>
          <w:lang w:eastAsia="zh-CN" w:bidi="hi-IN"/>
        </w:rPr>
        <w:t>………….…………………………………………………………………...…….</w:t>
      </w:r>
      <w:r w:rsidR="00083C3B" w:rsidRPr="00433BAD">
        <w:rPr>
          <w:rFonts w:cs="Times New Roman"/>
          <w:b/>
          <w:kern w:val="3"/>
          <w:sz w:val="22"/>
          <w:szCs w:val="22"/>
          <w:lang w:eastAsia="zh-CN" w:bidi="hi-IN"/>
        </w:rPr>
        <w:t>………………</w:t>
      </w:r>
    </w:p>
    <w:p w:rsidR="003E155F" w:rsidRPr="00433BAD"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p>
    <w:p w:rsidR="003E155F" w:rsidRPr="00433BAD"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433BAD">
        <w:rPr>
          <w:rFonts w:cs="Times New Roman"/>
          <w:b/>
          <w:kern w:val="3"/>
          <w:sz w:val="22"/>
          <w:szCs w:val="22"/>
          <w:lang w:eastAsia="zh-CN" w:bidi="hi-IN"/>
        </w:rPr>
        <w:t>Tel:…………………………………………………………………………......……………………………………</w:t>
      </w:r>
    </w:p>
    <w:p w:rsidR="003E155F" w:rsidRPr="00433BAD"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p>
    <w:p w:rsidR="00757BFD" w:rsidRPr="00433BAD"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433BAD">
        <w:rPr>
          <w:rFonts w:cs="Times New Roman"/>
          <w:b/>
          <w:kern w:val="3"/>
          <w:sz w:val="22"/>
          <w:szCs w:val="22"/>
          <w:lang w:eastAsia="zh-CN" w:bidi="hi-IN"/>
        </w:rPr>
        <w:t xml:space="preserve">NIP: ………………………………………………….. </w:t>
      </w:r>
    </w:p>
    <w:p w:rsidR="00757BFD" w:rsidRPr="00433BAD" w:rsidRDefault="00757BFD" w:rsidP="003E155F">
      <w:pPr>
        <w:widowControl w:val="0"/>
        <w:suppressAutoHyphens/>
        <w:autoSpaceDN w:val="0"/>
        <w:spacing w:line="276" w:lineRule="auto"/>
        <w:textAlignment w:val="baseline"/>
        <w:rPr>
          <w:rFonts w:cs="Times New Roman"/>
          <w:b/>
          <w:kern w:val="3"/>
          <w:sz w:val="22"/>
          <w:szCs w:val="22"/>
          <w:lang w:eastAsia="zh-CN" w:bidi="hi-IN"/>
        </w:rPr>
      </w:pPr>
    </w:p>
    <w:p w:rsidR="003E155F" w:rsidRPr="00433BAD"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433BAD">
        <w:rPr>
          <w:rFonts w:cs="Times New Roman"/>
          <w:b/>
          <w:kern w:val="3"/>
          <w:sz w:val="22"/>
          <w:szCs w:val="22"/>
          <w:lang w:eastAsia="zh-CN" w:bidi="hi-IN"/>
        </w:rPr>
        <w:t>REGON: ………………………………………………….</w:t>
      </w:r>
    </w:p>
    <w:p w:rsidR="003E155F" w:rsidRPr="00433BAD" w:rsidRDefault="003E155F" w:rsidP="003E155F">
      <w:pPr>
        <w:widowControl w:val="0"/>
        <w:suppressAutoHyphens/>
        <w:autoSpaceDN w:val="0"/>
        <w:spacing w:line="276" w:lineRule="auto"/>
        <w:textAlignment w:val="baseline"/>
        <w:rPr>
          <w:rFonts w:cs="Times New Roman"/>
          <w:b/>
          <w:kern w:val="3"/>
          <w:sz w:val="22"/>
          <w:szCs w:val="22"/>
          <w:lang w:eastAsia="zh-CN" w:bidi="hi-IN"/>
        </w:rPr>
      </w:pPr>
    </w:p>
    <w:p w:rsidR="003E155F" w:rsidRPr="00433BAD"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433BAD">
        <w:rPr>
          <w:rFonts w:cs="Times New Roman"/>
          <w:b/>
          <w:kern w:val="3"/>
          <w:sz w:val="22"/>
          <w:szCs w:val="22"/>
          <w:lang w:eastAsia="zh-CN" w:bidi="hi-IN"/>
        </w:rPr>
        <w:t>Adres e-mail:…………………………………………………………………….…………………………………</w:t>
      </w:r>
    </w:p>
    <w:p w:rsidR="003E155F" w:rsidRPr="00433BAD" w:rsidRDefault="003E155F" w:rsidP="003E155F">
      <w:pPr>
        <w:spacing w:line="276" w:lineRule="auto"/>
        <w:rPr>
          <w:rFonts w:cs="Times New Roman"/>
          <w:b/>
          <w:bCs/>
          <w:kern w:val="3"/>
          <w:sz w:val="22"/>
          <w:szCs w:val="22"/>
          <w:u w:val="single"/>
          <w:lang w:eastAsia="zh-CN" w:bidi="hi-IN"/>
        </w:rPr>
      </w:pPr>
    </w:p>
    <w:p w:rsidR="003E155F" w:rsidRPr="00374E01" w:rsidRDefault="003E155F" w:rsidP="00083C3B">
      <w:pPr>
        <w:spacing w:line="276" w:lineRule="auto"/>
        <w:jc w:val="both"/>
        <w:rPr>
          <w:rFonts w:cs="Times New Roman"/>
          <w:b/>
          <w:bCs/>
          <w:kern w:val="3"/>
          <w:sz w:val="22"/>
          <w:szCs w:val="22"/>
          <w:u w:val="single"/>
          <w:lang w:eastAsia="zh-CN" w:bidi="hi-IN"/>
        </w:rPr>
      </w:pPr>
      <w:r w:rsidRPr="00374E01">
        <w:rPr>
          <w:rFonts w:cs="Times New Roman"/>
          <w:b/>
          <w:bCs/>
          <w:kern w:val="3"/>
          <w:sz w:val="22"/>
          <w:szCs w:val="22"/>
          <w:u w:val="single"/>
          <w:lang w:eastAsia="zh-CN" w:bidi="hi-IN"/>
        </w:rPr>
        <w:t>Zobowiązania Wykonawcy:</w:t>
      </w:r>
    </w:p>
    <w:p w:rsidR="003E155F" w:rsidRPr="00374E01" w:rsidRDefault="003E155F" w:rsidP="00F27882">
      <w:pPr>
        <w:pStyle w:val="Tekstpodstawowy"/>
        <w:spacing w:line="276" w:lineRule="auto"/>
        <w:rPr>
          <w:sz w:val="22"/>
          <w:szCs w:val="22"/>
        </w:rPr>
      </w:pPr>
      <w:r w:rsidRPr="00374E01">
        <w:rPr>
          <w:sz w:val="22"/>
          <w:szCs w:val="22"/>
          <w:lang w:eastAsia="en-US"/>
        </w:rPr>
        <w:t xml:space="preserve">Oferujemy wykonanie zamówienia publicznego </w:t>
      </w:r>
      <w:r w:rsidR="00083C3B" w:rsidRPr="00374E01">
        <w:rPr>
          <w:sz w:val="22"/>
          <w:szCs w:val="22"/>
          <w:lang w:eastAsia="en-US"/>
        </w:rPr>
        <w:t xml:space="preserve">na zadanie </w:t>
      </w:r>
      <w:r w:rsidRPr="00374E01">
        <w:rPr>
          <w:sz w:val="22"/>
          <w:szCs w:val="22"/>
          <w:lang w:eastAsia="en-US"/>
        </w:rPr>
        <w:t>pn.:</w:t>
      </w:r>
      <w:r w:rsidRPr="00374E01">
        <w:rPr>
          <w:sz w:val="22"/>
          <w:szCs w:val="22"/>
        </w:rPr>
        <w:t xml:space="preserve"> </w:t>
      </w:r>
      <w:r w:rsidR="006A21AE">
        <w:rPr>
          <w:sz w:val="22"/>
          <w:szCs w:val="22"/>
        </w:rPr>
        <w:t>„</w:t>
      </w:r>
      <w:r w:rsidR="006A21AE" w:rsidRPr="006A21AE">
        <w:rPr>
          <w:b/>
          <w:sz w:val="22"/>
          <w:szCs w:val="22"/>
        </w:rPr>
        <w:t>Dostawa 19 szt. aparatów do dializ z wyposażeniem w ramach dotacji na potrzeby CSK UM w Łodzi przy ul. Pomorskiej 251</w:t>
      </w:r>
      <w:r w:rsidR="0067754F" w:rsidRPr="00374E01">
        <w:rPr>
          <w:b/>
          <w:sz w:val="22"/>
          <w:szCs w:val="22"/>
        </w:rPr>
        <w:t>”</w:t>
      </w:r>
      <w:r w:rsidRPr="00374E01">
        <w:rPr>
          <w:b/>
          <w:sz w:val="22"/>
          <w:szCs w:val="22"/>
        </w:rPr>
        <w:t xml:space="preserve"> </w:t>
      </w:r>
      <w:r w:rsidRPr="00374E01">
        <w:rPr>
          <w:sz w:val="22"/>
          <w:szCs w:val="22"/>
        </w:rPr>
        <w:t xml:space="preserve">zgodnie z opisem przedmiotu zamówienia zawartym w Specyfikacji Warunków Zamówienia, w szczególności w </w:t>
      </w:r>
      <w:r w:rsidR="00877B05" w:rsidRPr="00374E01">
        <w:rPr>
          <w:sz w:val="22"/>
          <w:szCs w:val="22"/>
        </w:rPr>
        <w:t>Z</w:t>
      </w:r>
      <w:r w:rsidRPr="00374E01">
        <w:rPr>
          <w:sz w:val="22"/>
          <w:szCs w:val="22"/>
        </w:rPr>
        <w:t>ał</w:t>
      </w:r>
      <w:r w:rsidR="004005E4" w:rsidRPr="00374E01">
        <w:rPr>
          <w:sz w:val="22"/>
          <w:szCs w:val="22"/>
        </w:rPr>
        <w:t>ączniku nr 2</w:t>
      </w:r>
      <w:r w:rsidR="00847D57" w:rsidRPr="00374E01">
        <w:rPr>
          <w:sz w:val="22"/>
          <w:szCs w:val="22"/>
        </w:rPr>
        <w:t>.</w:t>
      </w:r>
    </w:p>
    <w:p w:rsidR="00847D57" w:rsidRPr="00374E01" w:rsidRDefault="00847D57" w:rsidP="00F27882">
      <w:pPr>
        <w:pStyle w:val="Tekstpodstawowy"/>
        <w:spacing w:line="276" w:lineRule="auto"/>
        <w:rPr>
          <w:sz w:val="22"/>
          <w:szCs w:val="22"/>
        </w:rPr>
      </w:pPr>
    </w:p>
    <w:p w:rsidR="00847D57" w:rsidRPr="00577B2E" w:rsidRDefault="006D48AD" w:rsidP="00577B2E">
      <w:pPr>
        <w:suppressAutoHyphens/>
        <w:rPr>
          <w:rFonts w:eastAsia="Times New Roman"/>
          <w:b/>
          <w:bCs/>
          <w:spacing w:val="2"/>
          <w:sz w:val="22"/>
          <w:szCs w:val="22"/>
          <w:u w:val="single"/>
        </w:rPr>
      </w:pPr>
      <w:r>
        <w:rPr>
          <w:rFonts w:eastAsia="Times New Roman"/>
          <w:b/>
          <w:bCs/>
          <w:spacing w:val="2"/>
          <w:sz w:val="22"/>
          <w:szCs w:val="22"/>
          <w:u w:val="single"/>
        </w:rPr>
        <w:t xml:space="preserve">I </w:t>
      </w:r>
      <w:r w:rsidR="00847D57" w:rsidRPr="00577B2E">
        <w:rPr>
          <w:rFonts w:eastAsia="Times New Roman"/>
          <w:b/>
          <w:bCs/>
          <w:spacing w:val="2"/>
          <w:sz w:val="22"/>
          <w:szCs w:val="22"/>
          <w:u w:val="single"/>
        </w:rPr>
        <w:t>OFEROWANE WARUNKI CENOWE DLA</w:t>
      </w:r>
      <w:r w:rsidR="003C6ECB">
        <w:rPr>
          <w:rFonts w:eastAsia="Times New Roman"/>
          <w:b/>
          <w:bCs/>
          <w:spacing w:val="2"/>
          <w:sz w:val="22"/>
          <w:szCs w:val="22"/>
          <w:u w:val="single"/>
        </w:rPr>
        <w:t xml:space="preserve"> </w:t>
      </w:r>
      <w:r w:rsidR="00847D57" w:rsidRPr="00577B2E">
        <w:rPr>
          <w:rFonts w:eastAsia="Times New Roman"/>
          <w:b/>
          <w:bCs/>
          <w:spacing w:val="2"/>
          <w:sz w:val="22"/>
          <w:szCs w:val="22"/>
          <w:u w:val="single"/>
        </w:rPr>
        <w:t xml:space="preserve"> PAKIETU: </w:t>
      </w:r>
    </w:p>
    <w:p w:rsidR="004005E4" w:rsidRPr="00847D57" w:rsidRDefault="004005E4" w:rsidP="00847D57">
      <w:pPr>
        <w:suppressAutoHyphens/>
        <w:rPr>
          <w:rFonts w:eastAsia="Times New Roman" w:cs="Times New Roman"/>
          <w:b/>
          <w:bCs/>
          <w:spacing w:val="2"/>
          <w:sz w:val="22"/>
          <w:szCs w:val="22"/>
          <w:u w:val="single"/>
        </w:rPr>
      </w:pPr>
    </w:p>
    <w:p w:rsidR="0038764E" w:rsidRPr="0038764E" w:rsidRDefault="0038764E" w:rsidP="0038764E">
      <w:pPr>
        <w:rPr>
          <w:rFonts w:eastAsia="Times New Roman" w:cs="Times New Roman"/>
          <w:sz w:val="22"/>
          <w:szCs w:val="22"/>
        </w:rPr>
      </w:pPr>
      <w:r w:rsidRPr="0038764E">
        <w:rPr>
          <w:rFonts w:eastAsia="Times New Roman" w:cs="Times New Roman"/>
          <w:sz w:val="22"/>
          <w:szCs w:val="22"/>
        </w:rPr>
        <w:t>1. Oferujemy wykonanie dostawy i instalacji aparat</w:t>
      </w:r>
      <w:r w:rsidR="008C2FB7">
        <w:rPr>
          <w:rFonts w:eastAsia="Times New Roman" w:cs="Times New Roman"/>
          <w:sz w:val="22"/>
          <w:szCs w:val="22"/>
        </w:rPr>
        <w:t>ów</w:t>
      </w:r>
      <w:r w:rsidRPr="0038764E">
        <w:rPr>
          <w:rFonts w:eastAsia="Times New Roman" w:cs="Times New Roman"/>
          <w:sz w:val="22"/>
          <w:szCs w:val="22"/>
        </w:rPr>
        <w:t xml:space="preserve"> z wyposażeniem </w:t>
      </w:r>
      <w:r w:rsidRPr="0038764E">
        <w:rPr>
          <w:rFonts w:eastAsia="Times New Roman" w:cs="Times New Roman"/>
          <w:b/>
          <w:sz w:val="22"/>
          <w:szCs w:val="22"/>
          <w:u w:val="single"/>
        </w:rPr>
        <w:t>zgodnie z załącznikiem nr 2</w:t>
      </w:r>
      <w:r w:rsidRPr="0038764E">
        <w:rPr>
          <w:rFonts w:eastAsia="Times New Roman" w:cs="Times New Roman"/>
          <w:sz w:val="22"/>
          <w:szCs w:val="22"/>
        </w:rPr>
        <w:t xml:space="preserve">  </w:t>
      </w:r>
    </w:p>
    <w:p w:rsidR="0038764E" w:rsidRPr="0038764E" w:rsidRDefault="0038764E" w:rsidP="0038764E">
      <w:pPr>
        <w:rPr>
          <w:rFonts w:eastAsia="Times New Roman" w:cs="Times New Roman"/>
          <w:sz w:val="22"/>
          <w:szCs w:val="22"/>
        </w:rPr>
      </w:pPr>
    </w:p>
    <w:p w:rsidR="0038764E" w:rsidRDefault="0038764E" w:rsidP="0038764E">
      <w:pPr>
        <w:rPr>
          <w:rFonts w:eastAsia="Times New Roman" w:cs="Times New Roman"/>
          <w:sz w:val="22"/>
          <w:szCs w:val="22"/>
        </w:rPr>
      </w:pPr>
      <w:r w:rsidRPr="0038764E">
        <w:rPr>
          <w:rFonts w:eastAsia="Times New Roman" w:cs="Times New Roman"/>
          <w:sz w:val="22"/>
          <w:szCs w:val="22"/>
        </w:rPr>
        <w:t xml:space="preserve">za cenę:  </w:t>
      </w:r>
    </w:p>
    <w:p w:rsidR="0038764E" w:rsidRPr="0038764E" w:rsidRDefault="0038764E" w:rsidP="0038764E">
      <w:pPr>
        <w:rPr>
          <w:rFonts w:eastAsia="Times New Roman" w:cs="Times New Roman"/>
          <w:b/>
          <w:sz w:val="22"/>
          <w:szCs w:val="22"/>
        </w:rPr>
      </w:pPr>
      <w:r w:rsidRPr="0038764E">
        <w:rPr>
          <w:rFonts w:eastAsia="Times New Roman" w:cs="Times New Roman"/>
          <w:b/>
          <w:sz w:val="22"/>
          <w:szCs w:val="22"/>
        </w:rPr>
        <w:t>Wartość oferty netto .....................................................................................................................  PLN.</w:t>
      </w:r>
    </w:p>
    <w:p w:rsidR="0038764E" w:rsidRPr="0038764E" w:rsidRDefault="0038764E" w:rsidP="0038764E">
      <w:pPr>
        <w:rPr>
          <w:rFonts w:eastAsia="Times New Roman" w:cs="Times New Roman"/>
          <w:sz w:val="22"/>
          <w:szCs w:val="22"/>
        </w:rPr>
      </w:pPr>
      <w:r w:rsidRPr="0038764E">
        <w:rPr>
          <w:rFonts w:eastAsia="Times New Roman" w:cs="Times New Roman"/>
          <w:sz w:val="22"/>
          <w:szCs w:val="22"/>
        </w:rPr>
        <w:lastRenderedPageBreak/>
        <w:t>Stawka VAT ……………….</w:t>
      </w:r>
    </w:p>
    <w:p w:rsidR="0038764E" w:rsidRPr="0038764E" w:rsidRDefault="0038764E" w:rsidP="0038764E">
      <w:pPr>
        <w:rPr>
          <w:rFonts w:eastAsia="Times New Roman" w:cs="Times New Roman"/>
          <w:b/>
          <w:sz w:val="22"/>
          <w:szCs w:val="22"/>
        </w:rPr>
      </w:pPr>
      <w:r w:rsidRPr="0038764E">
        <w:rPr>
          <w:rFonts w:eastAsia="Times New Roman" w:cs="Times New Roman"/>
          <w:b/>
          <w:sz w:val="22"/>
          <w:szCs w:val="22"/>
        </w:rPr>
        <w:t>Wartość brutto (z podatkiem VAT): ........................................................................................... PLN.</w:t>
      </w:r>
    </w:p>
    <w:p w:rsidR="0038764E" w:rsidRPr="0038764E" w:rsidRDefault="0038764E" w:rsidP="0038764E">
      <w:pPr>
        <w:rPr>
          <w:rFonts w:eastAsia="Times New Roman" w:cs="Times New Roman"/>
          <w:color w:val="FF0000"/>
          <w:sz w:val="22"/>
          <w:szCs w:val="22"/>
        </w:rPr>
      </w:pPr>
      <w:r w:rsidRPr="008C2FB7">
        <w:rPr>
          <w:rFonts w:eastAsia="Times New Roman" w:cs="Times New Roman"/>
          <w:b/>
          <w:i/>
          <w:color w:val="FF0000"/>
          <w:sz w:val="22"/>
          <w:szCs w:val="22"/>
        </w:rPr>
        <w:t>– kryterium oceny</w:t>
      </w:r>
      <w:r w:rsidRPr="0038764E">
        <w:rPr>
          <w:rFonts w:eastAsia="Times New Roman" w:cs="Times New Roman"/>
          <w:color w:val="FF0000"/>
          <w:sz w:val="22"/>
          <w:szCs w:val="22"/>
        </w:rPr>
        <w:t xml:space="preserve">.           </w:t>
      </w:r>
    </w:p>
    <w:p w:rsidR="0038764E" w:rsidRPr="0038764E" w:rsidRDefault="0038764E" w:rsidP="0038764E">
      <w:pPr>
        <w:rPr>
          <w:rFonts w:eastAsia="Times New Roman" w:cs="Times New Roman"/>
          <w:sz w:val="22"/>
          <w:szCs w:val="22"/>
        </w:rPr>
      </w:pPr>
    </w:p>
    <w:p w:rsidR="0038764E" w:rsidRPr="008C2FB7" w:rsidRDefault="0038764E" w:rsidP="0038764E">
      <w:pPr>
        <w:rPr>
          <w:rFonts w:eastAsia="Times New Roman" w:cs="Times New Roman"/>
          <w:b/>
          <w:sz w:val="22"/>
          <w:szCs w:val="22"/>
        </w:rPr>
      </w:pPr>
      <w:r w:rsidRPr="008C2FB7">
        <w:rPr>
          <w:rFonts w:eastAsia="Times New Roman" w:cs="Times New Roman"/>
          <w:b/>
          <w:sz w:val="22"/>
          <w:szCs w:val="22"/>
        </w:rPr>
        <w:t>W tym:</w:t>
      </w:r>
    </w:p>
    <w:p w:rsidR="0038764E" w:rsidRPr="0038764E" w:rsidRDefault="0038764E" w:rsidP="0038764E">
      <w:pPr>
        <w:rPr>
          <w:rFonts w:eastAsia="Times New Roman" w:cs="Times New Roman"/>
          <w:sz w:val="22"/>
          <w:szCs w:val="22"/>
        </w:rPr>
      </w:pPr>
      <w:r w:rsidRPr="008C2FB7">
        <w:rPr>
          <w:rFonts w:eastAsia="Times New Roman" w:cs="Times New Roman"/>
          <w:b/>
          <w:sz w:val="22"/>
          <w:szCs w:val="22"/>
        </w:rPr>
        <w:t xml:space="preserve">19 szt. aparatów do dializ </w:t>
      </w:r>
      <w:r w:rsidRPr="008C2FB7">
        <w:rPr>
          <w:rFonts w:eastAsia="Times New Roman" w:cs="Times New Roman"/>
          <w:b/>
          <w:sz w:val="22"/>
          <w:szCs w:val="22"/>
        </w:rPr>
        <w:t xml:space="preserve"> z wyposażeniem:</w:t>
      </w:r>
      <w:r w:rsidRPr="0038764E">
        <w:rPr>
          <w:rFonts w:eastAsia="Times New Roman" w:cs="Times New Roman"/>
          <w:sz w:val="22"/>
          <w:szCs w:val="22"/>
        </w:rPr>
        <w:t xml:space="preserve"> …………………………………………………………………………………………… PLN brutto.</w:t>
      </w:r>
    </w:p>
    <w:p w:rsidR="0038764E" w:rsidRPr="0038764E" w:rsidRDefault="0038764E" w:rsidP="0038764E">
      <w:pPr>
        <w:rPr>
          <w:rFonts w:eastAsia="Times New Roman" w:cs="Times New Roman"/>
          <w:sz w:val="22"/>
          <w:szCs w:val="22"/>
        </w:rPr>
      </w:pPr>
    </w:p>
    <w:p w:rsidR="0038764E" w:rsidRPr="0038764E" w:rsidRDefault="0038764E" w:rsidP="0038764E">
      <w:pPr>
        <w:rPr>
          <w:rFonts w:eastAsia="Times New Roman" w:cs="Times New Roman"/>
          <w:sz w:val="22"/>
          <w:szCs w:val="22"/>
        </w:rPr>
      </w:pPr>
      <w:r w:rsidRPr="008C2FB7">
        <w:rPr>
          <w:rFonts w:eastAsia="Times New Roman" w:cs="Times New Roman"/>
          <w:b/>
          <w:sz w:val="22"/>
          <w:szCs w:val="22"/>
        </w:rPr>
        <w:t>Koszty towarzyszące (d</w:t>
      </w:r>
      <w:r w:rsidRPr="008C2FB7">
        <w:rPr>
          <w:rFonts w:eastAsia="Times New Roman" w:cs="Times New Roman"/>
          <w:b/>
          <w:sz w:val="22"/>
          <w:szCs w:val="22"/>
        </w:rPr>
        <w:t>ostawa, prace towarzyszące, instalacje, szkolenia</w:t>
      </w:r>
      <w:r w:rsidRPr="008C2FB7">
        <w:rPr>
          <w:rFonts w:eastAsia="Times New Roman" w:cs="Times New Roman"/>
          <w:b/>
          <w:sz w:val="22"/>
          <w:szCs w:val="22"/>
        </w:rPr>
        <w:t xml:space="preserve">) </w:t>
      </w:r>
      <w:r w:rsidRPr="0038764E">
        <w:rPr>
          <w:rFonts w:eastAsia="Times New Roman" w:cs="Times New Roman"/>
          <w:sz w:val="22"/>
          <w:szCs w:val="22"/>
        </w:rPr>
        <w:t>……………………………………………………………</w:t>
      </w:r>
      <w:r>
        <w:rPr>
          <w:rFonts w:eastAsia="Times New Roman" w:cs="Times New Roman"/>
          <w:sz w:val="22"/>
          <w:szCs w:val="22"/>
        </w:rPr>
        <w:t>………………</w:t>
      </w:r>
      <w:r w:rsidRPr="0038764E">
        <w:rPr>
          <w:rFonts w:eastAsia="Times New Roman" w:cs="Times New Roman"/>
          <w:sz w:val="22"/>
          <w:szCs w:val="22"/>
        </w:rPr>
        <w:t xml:space="preserve">………………. PLN brutto.  </w:t>
      </w:r>
    </w:p>
    <w:p w:rsidR="0038764E" w:rsidRPr="0038764E" w:rsidRDefault="0038764E" w:rsidP="0038764E">
      <w:pPr>
        <w:rPr>
          <w:rFonts w:eastAsia="Times New Roman" w:cs="Times New Roman"/>
          <w:sz w:val="22"/>
          <w:szCs w:val="22"/>
        </w:rPr>
      </w:pPr>
    </w:p>
    <w:p w:rsidR="00847D57" w:rsidRPr="003C6ECB" w:rsidRDefault="0038764E" w:rsidP="0038764E">
      <w:pPr>
        <w:rPr>
          <w:rFonts w:eastAsia="Times New Roman" w:cs="Times New Roman"/>
          <w:sz w:val="22"/>
          <w:szCs w:val="22"/>
        </w:rPr>
      </w:pPr>
      <w:r w:rsidRPr="0038764E">
        <w:rPr>
          <w:rFonts w:eastAsia="Times New Roman" w:cs="Times New Roman"/>
          <w:sz w:val="22"/>
          <w:szCs w:val="22"/>
        </w:rPr>
        <w:t>W podanej cenie zawierają się wszystkie koszty, jakie musimy ponieść Wykonawca, aby wykonać  zamówienie, zgodny z opisem i warunkami w SWZ.</w:t>
      </w:r>
    </w:p>
    <w:p w:rsidR="00E223B8" w:rsidRDefault="00E223B8" w:rsidP="00F4067B">
      <w:pPr>
        <w:pStyle w:val="NormalnyWeb1"/>
        <w:spacing w:before="0" w:beforeAutospacing="0" w:after="0" w:line="276" w:lineRule="auto"/>
        <w:rPr>
          <w:b/>
          <w:sz w:val="22"/>
          <w:szCs w:val="22"/>
          <w:u w:val="single"/>
        </w:rPr>
      </w:pPr>
      <w:bookmarkStart w:id="12" w:name="_Hlk176941042"/>
      <w:r w:rsidRPr="00B52B47">
        <w:rPr>
          <w:b/>
          <w:sz w:val="22"/>
          <w:szCs w:val="22"/>
          <w:u w:val="single"/>
        </w:rPr>
        <w:t>Oświadczam, że oferowany przeze mnie sprzęt/ urządzenia, wyposażenie charakteryzują się parametrami i funkcjonalnością określoną przeze mnie w Załączniku Nr 2 – Parametry Techniczne.</w:t>
      </w:r>
      <w:r w:rsidRPr="00433BAD">
        <w:rPr>
          <w:b/>
          <w:sz w:val="22"/>
          <w:szCs w:val="22"/>
          <w:u w:val="single"/>
        </w:rPr>
        <w:t xml:space="preserve">  </w:t>
      </w:r>
    </w:p>
    <w:bookmarkEnd w:id="12"/>
    <w:p w:rsidR="004005E4" w:rsidRDefault="004005E4" w:rsidP="00F4067B">
      <w:pPr>
        <w:pStyle w:val="NormalnyWeb1"/>
        <w:spacing w:before="0" w:beforeAutospacing="0" w:after="0" w:line="276" w:lineRule="auto"/>
        <w:rPr>
          <w:b/>
          <w:sz w:val="22"/>
          <w:szCs w:val="22"/>
          <w:u w:val="single"/>
        </w:rPr>
      </w:pPr>
    </w:p>
    <w:p w:rsidR="006A21AE" w:rsidRPr="006A21AE" w:rsidRDefault="00E732E7" w:rsidP="006A21AE">
      <w:pPr>
        <w:ind w:right="-290"/>
        <w:jc w:val="both"/>
        <w:rPr>
          <w:rFonts w:asciiTheme="minorHAnsi" w:hAnsiTheme="minorHAnsi" w:cstheme="minorHAnsi"/>
          <w:b/>
          <w:i/>
          <w:sz w:val="22"/>
          <w:szCs w:val="22"/>
        </w:rPr>
      </w:pPr>
      <w:r>
        <w:rPr>
          <w:b/>
          <w:sz w:val="22"/>
          <w:szCs w:val="22"/>
          <w:u w:val="single"/>
        </w:rPr>
        <w:t>1.</w:t>
      </w:r>
      <w:r w:rsidR="00DC3B31">
        <w:rPr>
          <w:b/>
          <w:sz w:val="22"/>
          <w:szCs w:val="22"/>
          <w:u w:val="single"/>
        </w:rPr>
        <w:t>2.</w:t>
      </w:r>
      <w:r w:rsidR="006A21AE">
        <w:rPr>
          <w:b/>
          <w:sz w:val="22"/>
          <w:szCs w:val="22"/>
          <w:u w:val="single"/>
        </w:rPr>
        <w:t xml:space="preserve"> </w:t>
      </w:r>
      <w:r w:rsidR="006A21AE" w:rsidRPr="006A21AE">
        <w:rPr>
          <w:rFonts w:asciiTheme="minorHAnsi" w:hAnsiTheme="minorHAnsi" w:cstheme="minorHAnsi"/>
          <w:b/>
          <w:sz w:val="22"/>
          <w:szCs w:val="22"/>
        </w:rPr>
        <w:t xml:space="preserve">Czas rozpoczęcia zobowiązań gwarancyjnych od momentu zgłoszenia. </w:t>
      </w:r>
      <w:r w:rsidR="006A21AE" w:rsidRPr="006A21AE">
        <w:rPr>
          <w:rFonts w:asciiTheme="minorHAnsi" w:hAnsiTheme="minorHAnsi" w:cstheme="minorHAnsi"/>
          <w:sz w:val="22"/>
          <w:szCs w:val="22"/>
        </w:rPr>
        <w:t xml:space="preserve">Deklarujemy termin rozpoczęcia zgłoszonej naprawy/ awarii </w:t>
      </w:r>
      <w:r w:rsidR="006A21AE" w:rsidRPr="006A21AE">
        <w:rPr>
          <w:rFonts w:asciiTheme="minorHAnsi" w:hAnsiTheme="minorHAnsi" w:cstheme="minorHAnsi"/>
          <w:b/>
          <w:sz w:val="22"/>
          <w:szCs w:val="22"/>
        </w:rPr>
        <w:t>w ciągu …………. godz.</w:t>
      </w:r>
      <w:r w:rsidR="006A21AE" w:rsidRPr="006A21AE">
        <w:rPr>
          <w:rFonts w:asciiTheme="minorHAnsi" w:hAnsiTheme="minorHAnsi" w:cstheme="minorHAnsi"/>
          <w:sz w:val="22"/>
          <w:szCs w:val="22"/>
        </w:rPr>
        <w:t xml:space="preserve"> (</w:t>
      </w:r>
      <w:r w:rsidR="006A21AE" w:rsidRPr="006A21AE">
        <w:rPr>
          <w:rFonts w:asciiTheme="minorHAnsi" w:hAnsiTheme="minorHAnsi" w:cstheme="minorHAnsi"/>
          <w:b/>
          <w:sz w:val="22"/>
          <w:szCs w:val="22"/>
        </w:rPr>
        <w:t>min. 24 godz.– maks. 84 godz.</w:t>
      </w:r>
      <w:r w:rsidR="006A21AE" w:rsidRPr="006A21AE">
        <w:rPr>
          <w:rFonts w:asciiTheme="minorHAnsi" w:hAnsiTheme="minorHAnsi" w:cstheme="minorHAnsi"/>
          <w:sz w:val="22"/>
          <w:szCs w:val="22"/>
        </w:rPr>
        <w:t>) od momentu zgłoszenia.</w:t>
      </w:r>
      <w:r w:rsidR="006A21AE" w:rsidRPr="006A21AE">
        <w:rPr>
          <w:rFonts w:asciiTheme="minorHAnsi" w:hAnsiTheme="minorHAnsi" w:cstheme="minorHAnsi"/>
          <w:b/>
          <w:i/>
          <w:sz w:val="22"/>
          <w:szCs w:val="22"/>
        </w:rPr>
        <w:t xml:space="preserve">   </w:t>
      </w:r>
    </w:p>
    <w:p w:rsidR="006A21AE" w:rsidRPr="006A21AE" w:rsidRDefault="006A21AE" w:rsidP="006A21AE">
      <w:pPr>
        <w:ind w:right="-290"/>
        <w:jc w:val="both"/>
        <w:rPr>
          <w:rFonts w:asciiTheme="minorHAnsi" w:hAnsiTheme="minorHAnsi" w:cstheme="minorHAnsi"/>
          <w:sz w:val="22"/>
          <w:szCs w:val="22"/>
        </w:rPr>
      </w:pPr>
      <w:r w:rsidRPr="006A21AE">
        <w:rPr>
          <w:rFonts w:asciiTheme="minorHAnsi" w:hAnsiTheme="minorHAnsi" w:cstheme="minorHAnsi"/>
          <w:b/>
          <w:i/>
          <w:sz w:val="22"/>
          <w:szCs w:val="22"/>
        </w:rPr>
        <w:t xml:space="preserve">Zamawiający będzie liczył czas wykonania wg. zasad: punktowany czas minimalny wynosi 24 godz. Punktowany maksymalny czas wynosi 48 godz.  Czas </w:t>
      </w:r>
      <w:r w:rsidRPr="006A21AE">
        <w:rPr>
          <w:rFonts w:asciiTheme="minorHAnsi" w:hAnsiTheme="minorHAnsi" w:cstheme="minorHAnsi"/>
          <w:b/>
          <w:i/>
          <w:sz w:val="22"/>
          <w:szCs w:val="22"/>
          <w:u w:val="single"/>
        </w:rPr>
        <w:t>(min. 24 godz. – max. 48 godz.).</w:t>
      </w:r>
      <w:r w:rsidRPr="006A21AE">
        <w:rPr>
          <w:rFonts w:asciiTheme="minorHAnsi" w:hAnsiTheme="minorHAnsi" w:cstheme="minorHAnsi"/>
          <w:b/>
          <w:i/>
          <w:sz w:val="22"/>
          <w:szCs w:val="22"/>
        </w:rPr>
        <w:t xml:space="preserve">  Wykonawca oferując w/w czas powyżej </w:t>
      </w:r>
      <w:r w:rsidRPr="006A21AE">
        <w:rPr>
          <w:rFonts w:asciiTheme="minorHAnsi" w:hAnsiTheme="minorHAnsi" w:cstheme="minorHAnsi"/>
          <w:b/>
          <w:i/>
          <w:sz w:val="22"/>
          <w:szCs w:val="22"/>
        </w:rPr>
        <w:br/>
        <w:t xml:space="preserve">48 godz. uzyskuje 0 pkt – </w:t>
      </w:r>
      <w:r w:rsidRPr="006A21AE">
        <w:rPr>
          <w:rFonts w:asciiTheme="minorHAnsi" w:hAnsiTheme="minorHAnsi" w:cstheme="minorHAnsi"/>
          <w:b/>
          <w:i/>
          <w:color w:val="FF0000"/>
          <w:sz w:val="22"/>
          <w:szCs w:val="22"/>
        </w:rPr>
        <w:t>kryterium oceny.</w:t>
      </w:r>
    </w:p>
    <w:p w:rsidR="006A21AE" w:rsidRPr="006A21AE" w:rsidRDefault="006A21AE" w:rsidP="006A21AE">
      <w:pPr>
        <w:rPr>
          <w:rFonts w:asciiTheme="minorHAnsi" w:eastAsia="Times New Roman" w:hAnsiTheme="minorHAnsi" w:cstheme="minorHAnsi"/>
          <w:b/>
          <w:bCs/>
          <w:spacing w:val="2"/>
          <w:sz w:val="22"/>
          <w:szCs w:val="22"/>
        </w:rPr>
      </w:pPr>
    </w:p>
    <w:p w:rsidR="006A21AE" w:rsidRDefault="006A21AE" w:rsidP="006A21AE">
      <w:pPr>
        <w:suppressAutoHyphens/>
        <w:spacing w:after="60"/>
        <w:jc w:val="both"/>
        <w:rPr>
          <w:rFonts w:eastAsia="Times New Roman" w:cs="Times New Roman"/>
          <w:sz w:val="22"/>
          <w:szCs w:val="22"/>
          <w:lang w:eastAsia="ar-SA"/>
        </w:rPr>
      </w:pPr>
      <w:r w:rsidRPr="006A21AE">
        <w:rPr>
          <w:rFonts w:eastAsia="Times New Roman" w:cs="Times New Roman"/>
          <w:sz w:val="22"/>
          <w:szCs w:val="22"/>
          <w:lang w:eastAsia="ar-SA"/>
        </w:rPr>
        <w:t>Wykonawca na dostarczony przedmiot umowy udziela (</w:t>
      </w:r>
      <w:r w:rsidRPr="006A21AE">
        <w:rPr>
          <w:rFonts w:eastAsia="Times New Roman" w:cs="Times New Roman"/>
          <w:b/>
          <w:sz w:val="22"/>
          <w:szCs w:val="22"/>
          <w:lang w:eastAsia="ar-SA"/>
        </w:rPr>
        <w:t>min. 24 m-ce</w:t>
      </w:r>
      <w:r w:rsidRPr="006A21AE">
        <w:rPr>
          <w:rFonts w:eastAsia="Times New Roman" w:cs="Times New Roman"/>
          <w:sz w:val="22"/>
          <w:szCs w:val="22"/>
          <w:lang w:eastAsia="ar-SA"/>
        </w:rPr>
        <w:t>) ……..</w:t>
      </w:r>
      <w:r w:rsidRPr="006A21AE">
        <w:rPr>
          <w:rFonts w:eastAsia="Times New Roman" w:cs="Times New Roman"/>
          <w:b/>
          <w:sz w:val="22"/>
          <w:szCs w:val="22"/>
          <w:lang w:eastAsia="ar-SA"/>
        </w:rPr>
        <w:t>…. m-</w:t>
      </w:r>
      <w:proofErr w:type="spellStart"/>
      <w:r w:rsidRPr="006A21AE">
        <w:rPr>
          <w:rFonts w:eastAsia="Times New Roman" w:cs="Times New Roman"/>
          <w:b/>
          <w:sz w:val="22"/>
          <w:szCs w:val="22"/>
          <w:lang w:eastAsia="ar-SA"/>
        </w:rPr>
        <w:t>cy</w:t>
      </w:r>
      <w:proofErr w:type="spellEnd"/>
      <w:r w:rsidRPr="006A21AE">
        <w:rPr>
          <w:rFonts w:eastAsia="Times New Roman" w:cs="Times New Roman"/>
          <w:b/>
          <w:sz w:val="22"/>
          <w:szCs w:val="22"/>
          <w:lang w:eastAsia="ar-SA"/>
        </w:rPr>
        <w:t xml:space="preserve"> gwarancji</w:t>
      </w:r>
      <w:r w:rsidRPr="006A21AE">
        <w:rPr>
          <w:rFonts w:eastAsia="Times New Roman" w:cs="Times New Roman"/>
          <w:sz w:val="22"/>
          <w:szCs w:val="22"/>
          <w:lang w:eastAsia="ar-SA"/>
        </w:rPr>
        <w:t xml:space="preserve">. Bieg okresu gwarancji rozpoczyna się od uruchomienia aparatu, potwierdzonego protokołem zdawczo – odbiorczym.  </w:t>
      </w:r>
    </w:p>
    <w:p w:rsidR="006D48AD" w:rsidRDefault="006D48AD" w:rsidP="006A21AE">
      <w:pPr>
        <w:suppressAutoHyphens/>
        <w:spacing w:after="60"/>
        <w:jc w:val="both"/>
        <w:rPr>
          <w:rFonts w:eastAsia="Times New Roman" w:cs="Times New Roman"/>
          <w:sz w:val="22"/>
          <w:szCs w:val="22"/>
          <w:lang w:eastAsia="ar-SA"/>
        </w:rPr>
      </w:pPr>
    </w:p>
    <w:p w:rsidR="006D48AD" w:rsidRPr="006D48AD" w:rsidRDefault="006D48AD" w:rsidP="006A21AE">
      <w:pPr>
        <w:suppressAutoHyphens/>
        <w:spacing w:after="60"/>
        <w:jc w:val="both"/>
        <w:rPr>
          <w:rFonts w:eastAsia="Times New Roman" w:cs="Times New Roman"/>
          <w:b/>
          <w:sz w:val="22"/>
          <w:szCs w:val="22"/>
          <w:u w:val="single"/>
          <w:lang w:eastAsia="ar-SA"/>
        </w:rPr>
      </w:pPr>
      <w:r w:rsidRPr="006D48AD">
        <w:rPr>
          <w:rFonts w:eastAsia="Times New Roman" w:cs="Times New Roman"/>
          <w:b/>
          <w:sz w:val="22"/>
          <w:szCs w:val="22"/>
          <w:u w:val="single"/>
          <w:lang w:eastAsia="ar-SA"/>
        </w:rPr>
        <w:t>II Pozostałe warunki</w:t>
      </w:r>
    </w:p>
    <w:p w:rsidR="006D48AD" w:rsidRPr="006A21AE" w:rsidRDefault="006D48AD" w:rsidP="006A21AE">
      <w:pPr>
        <w:suppressAutoHyphens/>
        <w:spacing w:after="60"/>
        <w:jc w:val="both"/>
        <w:rPr>
          <w:rFonts w:eastAsia="Times New Roman" w:cs="Times New Roman"/>
          <w:sz w:val="22"/>
          <w:szCs w:val="22"/>
          <w:lang w:eastAsia="ar-SA"/>
        </w:rPr>
      </w:pPr>
    </w:p>
    <w:p w:rsidR="003E155F" w:rsidRPr="00433BAD" w:rsidRDefault="003E155F" w:rsidP="00C65F5F">
      <w:pPr>
        <w:pStyle w:val="Akapitzlist"/>
        <w:widowControl w:val="0"/>
        <w:numPr>
          <w:ilvl w:val="3"/>
          <w:numId w:val="26"/>
        </w:numPr>
        <w:tabs>
          <w:tab w:val="clear" w:pos="2160"/>
          <w:tab w:val="num" w:pos="426"/>
        </w:tabs>
        <w:suppressAutoHyphens/>
        <w:ind w:hanging="2160"/>
        <w:jc w:val="both"/>
        <w:rPr>
          <w:b/>
          <w:bCs/>
          <w:sz w:val="22"/>
          <w:szCs w:val="22"/>
          <w:lang w:eastAsia="en-US"/>
        </w:rPr>
      </w:pPr>
      <w:r w:rsidRPr="00433BAD">
        <w:rPr>
          <w:b/>
          <w:bCs/>
          <w:sz w:val="22"/>
          <w:szCs w:val="22"/>
          <w:highlight w:val="yellow"/>
          <w:lang w:eastAsia="en-US"/>
        </w:rPr>
        <w:t>Jestem  /</w:t>
      </w:r>
      <w:r w:rsidRPr="00433BAD">
        <w:rPr>
          <w:b/>
          <w:bCs/>
          <w:color w:val="FF0000"/>
          <w:sz w:val="22"/>
          <w:szCs w:val="22"/>
          <w:highlight w:val="yellow"/>
          <w:lang w:eastAsia="en-US"/>
        </w:rPr>
        <w:t xml:space="preserve"> </w:t>
      </w:r>
      <w:r w:rsidRPr="00433BAD">
        <w:rPr>
          <w:b/>
          <w:bCs/>
          <w:sz w:val="22"/>
          <w:szCs w:val="22"/>
          <w:highlight w:val="yellow"/>
          <w:lang w:eastAsia="en-US"/>
        </w:rPr>
        <w:t>nie jestem</w:t>
      </w:r>
      <w:r w:rsidRPr="00433BAD">
        <w:rPr>
          <w:b/>
          <w:bCs/>
          <w:sz w:val="22"/>
          <w:szCs w:val="22"/>
          <w:lang w:eastAsia="en-US"/>
        </w:rPr>
        <w:t>*</w:t>
      </w:r>
      <w:r w:rsidRPr="00433BAD">
        <w:rPr>
          <w:b/>
          <w:bCs/>
          <w:color w:val="FF0000"/>
          <w:sz w:val="22"/>
          <w:szCs w:val="22"/>
          <w:lang w:eastAsia="en-US"/>
        </w:rPr>
        <w:t xml:space="preserve"> </w:t>
      </w:r>
      <w:r w:rsidRPr="00433BAD">
        <w:rPr>
          <w:b/>
          <w:bCs/>
          <w:sz w:val="22"/>
          <w:szCs w:val="22"/>
          <w:lang w:eastAsia="en-US"/>
        </w:rPr>
        <w:t>podatnikiem podatku od towarów i usług w kraju Zamawiającego.</w:t>
      </w:r>
    </w:p>
    <w:p w:rsidR="003E155F" w:rsidRPr="00433BAD" w:rsidRDefault="003E155F" w:rsidP="006D48AD">
      <w:pPr>
        <w:pStyle w:val="Tekstpodstawowy3"/>
        <w:tabs>
          <w:tab w:val="num" w:pos="426"/>
        </w:tabs>
        <w:spacing w:after="0"/>
        <w:jc w:val="both"/>
        <w:rPr>
          <w:sz w:val="22"/>
          <w:szCs w:val="22"/>
        </w:rPr>
      </w:pPr>
      <w:r w:rsidRPr="00433BAD">
        <w:rPr>
          <w:sz w:val="22"/>
          <w:szCs w:val="22"/>
        </w:rPr>
        <w:t>*</w:t>
      </w:r>
      <w:r w:rsidR="00083C3B" w:rsidRPr="00433BAD">
        <w:rPr>
          <w:sz w:val="22"/>
          <w:szCs w:val="22"/>
        </w:rPr>
        <w:t>nie</w:t>
      </w:r>
      <w:r w:rsidRPr="00433BAD">
        <w:rPr>
          <w:sz w:val="22"/>
          <w:szCs w:val="22"/>
        </w:rPr>
        <w:t xml:space="preserve">właściwe  </w:t>
      </w:r>
      <w:r w:rsidR="00C33802" w:rsidRPr="00433BAD">
        <w:rPr>
          <w:sz w:val="22"/>
          <w:szCs w:val="22"/>
        </w:rPr>
        <w:t>skreślić</w:t>
      </w:r>
    </w:p>
    <w:p w:rsidR="00083C3B" w:rsidRPr="00433BAD" w:rsidRDefault="003E155F" w:rsidP="00C65F5F">
      <w:pPr>
        <w:pStyle w:val="NormalnyWeb"/>
        <w:numPr>
          <w:ilvl w:val="3"/>
          <w:numId w:val="26"/>
        </w:numPr>
        <w:tabs>
          <w:tab w:val="clear" w:pos="2160"/>
          <w:tab w:val="num" w:pos="426"/>
        </w:tabs>
        <w:spacing w:before="0" w:beforeAutospacing="0" w:after="0" w:afterAutospacing="0"/>
        <w:ind w:left="426" w:hanging="426"/>
        <w:jc w:val="both"/>
        <w:rPr>
          <w:sz w:val="22"/>
          <w:szCs w:val="22"/>
        </w:rPr>
      </w:pPr>
      <w:r w:rsidRPr="00433BAD">
        <w:rPr>
          <w:b/>
          <w:sz w:val="22"/>
          <w:szCs w:val="22"/>
          <w:highlight w:val="yellow"/>
        </w:rPr>
        <w:t>Wyrażam     /    nie wyrażam</w:t>
      </w:r>
      <w:r w:rsidRPr="00433BAD">
        <w:rPr>
          <w:b/>
          <w:sz w:val="22"/>
          <w:szCs w:val="22"/>
        </w:rPr>
        <w:t>*</w:t>
      </w:r>
      <w:r w:rsidRPr="00433BAD">
        <w:rPr>
          <w:sz w:val="22"/>
          <w:szCs w:val="22"/>
        </w:rPr>
        <w:t xml:space="preserve"> zgodę na przetwarzanie moich danych osobowych zawartych w ofercie dla potrzeb niezbędnych do realizacji zadania.</w:t>
      </w:r>
    </w:p>
    <w:p w:rsidR="00083C3B" w:rsidRPr="00433BAD" w:rsidRDefault="00083C3B" w:rsidP="00F4067B">
      <w:pPr>
        <w:pStyle w:val="NormalnyWeb"/>
        <w:spacing w:before="0" w:beforeAutospacing="0" w:after="0" w:afterAutospacing="0" w:line="276" w:lineRule="auto"/>
        <w:jc w:val="both"/>
        <w:rPr>
          <w:sz w:val="22"/>
          <w:szCs w:val="22"/>
        </w:rPr>
      </w:pPr>
      <w:r w:rsidRPr="00433BAD">
        <w:rPr>
          <w:sz w:val="22"/>
          <w:szCs w:val="22"/>
        </w:rPr>
        <w:t>*niewłaściwe  skreślić</w:t>
      </w:r>
    </w:p>
    <w:p w:rsidR="006D48AD" w:rsidRDefault="00C82CF5" w:rsidP="006D48AD">
      <w:pPr>
        <w:pStyle w:val="Akapitzlist"/>
        <w:numPr>
          <w:ilvl w:val="3"/>
          <w:numId w:val="26"/>
        </w:numPr>
        <w:tabs>
          <w:tab w:val="clear" w:pos="2160"/>
          <w:tab w:val="num" w:pos="284"/>
        </w:tabs>
        <w:spacing w:after="25" w:line="249" w:lineRule="auto"/>
        <w:ind w:left="284" w:right="55" w:hanging="284"/>
        <w:jc w:val="both"/>
        <w:rPr>
          <w:b/>
          <w:sz w:val="22"/>
          <w:szCs w:val="22"/>
        </w:rPr>
      </w:pPr>
      <w:r w:rsidRPr="00A9419B">
        <w:rPr>
          <w:sz w:val="22"/>
          <w:szCs w:val="22"/>
        </w:rPr>
        <w:t>Zobowiązuję się realizować zamówienie w terminie</w:t>
      </w:r>
      <w:r w:rsidRPr="009844AF">
        <w:rPr>
          <w:sz w:val="22"/>
          <w:szCs w:val="22"/>
        </w:rPr>
        <w:t>:</w:t>
      </w:r>
      <w:r w:rsidR="00485C83" w:rsidRPr="009844AF">
        <w:t xml:space="preserve"> </w:t>
      </w:r>
      <w:r w:rsidR="00485C83" w:rsidRPr="009844AF">
        <w:rPr>
          <w:sz w:val="22"/>
          <w:szCs w:val="22"/>
        </w:rPr>
        <w:t xml:space="preserve"> </w:t>
      </w:r>
      <w:r w:rsidR="00292CCA" w:rsidRPr="00292CCA">
        <w:rPr>
          <w:b/>
          <w:sz w:val="22"/>
          <w:szCs w:val="22"/>
        </w:rPr>
        <w:t>nie później niż do dnia 13.12.2024 r</w:t>
      </w:r>
      <w:r w:rsidR="00292CCA" w:rsidRPr="00292CCA">
        <w:rPr>
          <w:sz w:val="22"/>
          <w:szCs w:val="22"/>
        </w:rPr>
        <w:t>.</w:t>
      </w:r>
      <w:r w:rsidRPr="009844AF">
        <w:rPr>
          <w:b/>
          <w:sz w:val="22"/>
          <w:szCs w:val="22"/>
        </w:rPr>
        <w:t xml:space="preserve"> </w:t>
      </w:r>
    </w:p>
    <w:p w:rsidR="006D48AD" w:rsidRPr="006D48AD" w:rsidRDefault="006D48AD" w:rsidP="006D48AD">
      <w:pPr>
        <w:pStyle w:val="Akapitzlist"/>
        <w:numPr>
          <w:ilvl w:val="3"/>
          <w:numId w:val="26"/>
        </w:numPr>
        <w:tabs>
          <w:tab w:val="clear" w:pos="2160"/>
          <w:tab w:val="num" w:pos="284"/>
        </w:tabs>
        <w:spacing w:after="25" w:line="249" w:lineRule="auto"/>
        <w:ind w:left="284" w:right="55" w:hanging="284"/>
        <w:jc w:val="both"/>
        <w:rPr>
          <w:b/>
          <w:sz w:val="22"/>
          <w:szCs w:val="22"/>
        </w:rPr>
      </w:pPr>
      <w:r w:rsidRPr="006D48AD">
        <w:rPr>
          <w:rFonts w:asciiTheme="minorHAnsi" w:eastAsia="Times New Roman" w:hAnsiTheme="minorHAnsi" w:cstheme="minorHAnsi"/>
          <w:b/>
          <w:sz w:val="22"/>
          <w:szCs w:val="22"/>
        </w:rPr>
        <w:t>Termin płatności wynosi do 60 dni</w:t>
      </w:r>
      <w:r w:rsidRPr="006D48AD">
        <w:rPr>
          <w:rFonts w:asciiTheme="minorHAnsi" w:eastAsia="Times New Roman" w:hAnsiTheme="minorHAnsi" w:cstheme="minorHAnsi"/>
          <w:sz w:val="22"/>
          <w:szCs w:val="22"/>
        </w:rPr>
        <w:t>, licząc od daty otrzymania przez Zamawiającego faktury VAT</w:t>
      </w:r>
      <w:r>
        <w:rPr>
          <w:rFonts w:asciiTheme="minorHAnsi" w:eastAsia="Times New Roman" w:hAnsiTheme="minorHAnsi" w:cstheme="minorHAnsi"/>
          <w:sz w:val="22"/>
          <w:szCs w:val="22"/>
        </w:rPr>
        <w:t>.</w:t>
      </w:r>
      <w:r w:rsidRPr="006D48AD">
        <w:rPr>
          <w:rFonts w:asciiTheme="minorHAnsi" w:eastAsia="Times New Roman" w:hAnsiTheme="minorHAnsi" w:cstheme="minorHAnsi"/>
          <w:sz w:val="22"/>
          <w:szCs w:val="22"/>
        </w:rPr>
        <w:t xml:space="preserve"> </w:t>
      </w:r>
    </w:p>
    <w:p w:rsidR="00083C3B" w:rsidRPr="00433BAD" w:rsidRDefault="003E155F" w:rsidP="00C65F5F">
      <w:pPr>
        <w:pStyle w:val="NormalnyWeb"/>
        <w:numPr>
          <w:ilvl w:val="3"/>
          <w:numId w:val="26"/>
        </w:numPr>
        <w:tabs>
          <w:tab w:val="clear" w:pos="2160"/>
          <w:tab w:val="num" w:pos="426"/>
        </w:tabs>
        <w:spacing w:before="0" w:beforeAutospacing="0" w:after="0" w:afterAutospacing="0" w:line="276" w:lineRule="auto"/>
        <w:ind w:left="426" w:right="55" w:hanging="426"/>
        <w:jc w:val="both"/>
        <w:rPr>
          <w:sz w:val="22"/>
          <w:szCs w:val="22"/>
        </w:rPr>
      </w:pPr>
      <w:r w:rsidRPr="00433BAD">
        <w:rPr>
          <w:sz w:val="22"/>
          <w:szCs w:val="22"/>
          <w:u w:val="single"/>
        </w:rPr>
        <w:t xml:space="preserve">Oświadczam, że udzielam </w:t>
      </w:r>
      <w:r w:rsidRPr="00433BAD">
        <w:rPr>
          <w:b/>
          <w:bCs/>
          <w:sz w:val="22"/>
          <w:szCs w:val="22"/>
          <w:u w:val="single"/>
        </w:rPr>
        <w:t>na przedmiot zamówienia</w:t>
      </w:r>
      <w:r w:rsidRPr="00433BAD">
        <w:rPr>
          <w:sz w:val="22"/>
          <w:szCs w:val="22"/>
        </w:rPr>
        <w:t xml:space="preserve"> </w:t>
      </w:r>
      <w:r w:rsidRPr="00433BAD">
        <w:rPr>
          <w:b/>
          <w:bCs/>
          <w:sz w:val="22"/>
          <w:szCs w:val="22"/>
        </w:rPr>
        <w:t>okresu</w:t>
      </w:r>
      <w:r w:rsidRPr="00433BAD">
        <w:rPr>
          <w:sz w:val="22"/>
          <w:szCs w:val="22"/>
        </w:rPr>
        <w:t xml:space="preserve"> </w:t>
      </w:r>
      <w:r w:rsidRPr="00433BAD">
        <w:rPr>
          <w:b/>
          <w:sz w:val="22"/>
          <w:szCs w:val="22"/>
        </w:rPr>
        <w:t>gwarancji, zgodnie z wymaganiami i zastrzeżeniami Zamawiającego,</w:t>
      </w:r>
      <w:r w:rsidRPr="00433BAD">
        <w:rPr>
          <w:sz w:val="22"/>
          <w:szCs w:val="22"/>
        </w:rPr>
        <w:t xml:space="preserve"> liczonego od dnia podpisania protokołu odbioru przedmiotu umowy.</w:t>
      </w:r>
    </w:p>
    <w:p w:rsidR="00083C3B" w:rsidRPr="00433BAD" w:rsidRDefault="003E155F" w:rsidP="00C65F5F">
      <w:pPr>
        <w:pStyle w:val="NormalnyWeb"/>
        <w:numPr>
          <w:ilvl w:val="3"/>
          <w:numId w:val="26"/>
        </w:numPr>
        <w:tabs>
          <w:tab w:val="clear" w:pos="2160"/>
          <w:tab w:val="num" w:pos="426"/>
        </w:tabs>
        <w:spacing w:before="0" w:beforeAutospacing="0" w:after="0" w:afterAutospacing="0" w:line="276" w:lineRule="auto"/>
        <w:ind w:left="426" w:right="55" w:hanging="426"/>
        <w:jc w:val="both"/>
        <w:rPr>
          <w:sz w:val="22"/>
          <w:szCs w:val="22"/>
        </w:rPr>
      </w:pPr>
      <w:r w:rsidRPr="00433BAD">
        <w:rPr>
          <w:kern w:val="3"/>
          <w:sz w:val="22"/>
          <w:szCs w:val="22"/>
          <w:lang w:eastAsia="zh-CN" w:bidi="hi-IN"/>
        </w:rPr>
        <w:t>Oświadczamy, że zapoznaliśmy się ze SWZ i nie wnosimy do niej zastrzeżeń oraz zdobyliśmy konieczne informacje do przygotowania oferty.</w:t>
      </w:r>
    </w:p>
    <w:p w:rsidR="00083C3B" w:rsidRPr="00433BAD" w:rsidRDefault="003E155F" w:rsidP="00C65F5F">
      <w:pPr>
        <w:pStyle w:val="NormalnyWeb"/>
        <w:numPr>
          <w:ilvl w:val="3"/>
          <w:numId w:val="26"/>
        </w:numPr>
        <w:tabs>
          <w:tab w:val="clear" w:pos="2160"/>
          <w:tab w:val="num" w:pos="426"/>
        </w:tabs>
        <w:spacing w:before="0" w:beforeAutospacing="0" w:after="0" w:afterAutospacing="0" w:line="276" w:lineRule="auto"/>
        <w:ind w:left="426" w:hanging="426"/>
        <w:jc w:val="both"/>
        <w:rPr>
          <w:sz w:val="22"/>
          <w:szCs w:val="22"/>
        </w:rPr>
      </w:pPr>
      <w:r w:rsidRPr="00433BAD">
        <w:rPr>
          <w:kern w:val="3"/>
          <w:sz w:val="22"/>
          <w:szCs w:val="22"/>
          <w:lang w:eastAsia="zh-CN" w:bidi="hi-IN"/>
        </w:rPr>
        <w:t>Uważamy się za związanyc</w:t>
      </w:r>
      <w:r w:rsidR="0097772C" w:rsidRPr="00433BAD">
        <w:rPr>
          <w:kern w:val="3"/>
          <w:sz w:val="22"/>
          <w:szCs w:val="22"/>
          <w:lang w:eastAsia="zh-CN" w:bidi="hi-IN"/>
        </w:rPr>
        <w:t>h niniejszą ofertą przez okres 9</w:t>
      </w:r>
      <w:r w:rsidRPr="00433BAD">
        <w:rPr>
          <w:kern w:val="3"/>
          <w:sz w:val="22"/>
          <w:szCs w:val="22"/>
          <w:lang w:eastAsia="zh-CN" w:bidi="hi-IN"/>
        </w:rPr>
        <w:t>0 dni tj. do dnia wskazanego w SWZ</w:t>
      </w:r>
      <w:r w:rsidR="007758E0" w:rsidRPr="00433BAD">
        <w:rPr>
          <w:sz w:val="22"/>
          <w:szCs w:val="22"/>
        </w:rPr>
        <w:t>.</w:t>
      </w:r>
    </w:p>
    <w:p w:rsidR="00083C3B" w:rsidRPr="00433BAD" w:rsidRDefault="003E155F" w:rsidP="00C65F5F">
      <w:pPr>
        <w:pStyle w:val="NormalnyWeb"/>
        <w:numPr>
          <w:ilvl w:val="3"/>
          <w:numId w:val="26"/>
        </w:numPr>
        <w:tabs>
          <w:tab w:val="clear" w:pos="2160"/>
          <w:tab w:val="num" w:pos="426"/>
        </w:tabs>
        <w:spacing w:before="0" w:beforeAutospacing="0" w:after="0" w:afterAutospacing="0" w:line="276" w:lineRule="auto"/>
        <w:ind w:left="426" w:hanging="426"/>
        <w:jc w:val="both"/>
        <w:rPr>
          <w:sz w:val="22"/>
          <w:szCs w:val="22"/>
        </w:rPr>
      </w:pPr>
      <w:r w:rsidRPr="00433BAD">
        <w:rPr>
          <w:kern w:val="3"/>
          <w:sz w:val="22"/>
          <w:szCs w:val="22"/>
          <w:lang w:eastAsia="zh-CN" w:bidi="hi-IN"/>
        </w:rPr>
        <w:t xml:space="preserve">Oświadczamy, że zawarty w SWZ </w:t>
      </w:r>
      <w:r w:rsidRPr="00A9419B">
        <w:rPr>
          <w:kern w:val="3"/>
          <w:sz w:val="22"/>
          <w:szCs w:val="22"/>
          <w:lang w:eastAsia="zh-CN" w:bidi="hi-IN"/>
        </w:rPr>
        <w:t xml:space="preserve">projekt umowy (załącznik nr </w:t>
      </w:r>
      <w:r w:rsidR="00A9419B" w:rsidRPr="00A9419B">
        <w:rPr>
          <w:kern w:val="3"/>
          <w:sz w:val="22"/>
          <w:szCs w:val="22"/>
          <w:lang w:eastAsia="zh-CN" w:bidi="hi-IN"/>
        </w:rPr>
        <w:t>5</w:t>
      </w:r>
      <w:r w:rsidRPr="00A9419B">
        <w:rPr>
          <w:kern w:val="3"/>
          <w:sz w:val="22"/>
          <w:szCs w:val="22"/>
          <w:lang w:eastAsia="zh-CN" w:bidi="hi-IN"/>
        </w:rPr>
        <w:t xml:space="preserve"> do SWZ) został przez</w:t>
      </w:r>
      <w:r w:rsidRPr="00433BAD">
        <w:rPr>
          <w:kern w:val="3"/>
          <w:sz w:val="22"/>
          <w:szCs w:val="22"/>
          <w:lang w:eastAsia="zh-CN" w:bidi="hi-IN"/>
        </w:rPr>
        <w:t xml:space="preserve"> nas zaakceptowany i zobowiązujemy się, w przypadku wyboru naszej oferty, do zawarcia umowy na wyżej wymienionych warunkach, w miejscu i terminie wyznaczonym przez Zamawiającego.</w:t>
      </w:r>
    </w:p>
    <w:p w:rsidR="003E155F" w:rsidRPr="00433BAD" w:rsidRDefault="003E155F" w:rsidP="00C65F5F">
      <w:pPr>
        <w:pStyle w:val="NormalnyWeb"/>
        <w:numPr>
          <w:ilvl w:val="3"/>
          <w:numId w:val="26"/>
        </w:numPr>
        <w:tabs>
          <w:tab w:val="clear" w:pos="2160"/>
          <w:tab w:val="num" w:pos="426"/>
        </w:tabs>
        <w:spacing w:before="0" w:beforeAutospacing="0" w:after="0" w:afterAutospacing="0" w:line="276" w:lineRule="auto"/>
        <w:ind w:left="426" w:hanging="426"/>
        <w:jc w:val="both"/>
        <w:rPr>
          <w:sz w:val="22"/>
          <w:szCs w:val="22"/>
        </w:rPr>
      </w:pPr>
      <w:r w:rsidRPr="00433BAD">
        <w:rPr>
          <w:sz w:val="22"/>
          <w:szCs w:val="22"/>
        </w:rPr>
        <w:t>Oświadczam, że</w:t>
      </w:r>
      <w:r w:rsidRPr="00433BAD">
        <w:rPr>
          <w:kern w:val="3"/>
          <w:sz w:val="22"/>
          <w:szCs w:val="22"/>
          <w:lang w:eastAsia="zh-CN" w:bidi="hi-IN"/>
        </w:rPr>
        <w:t xml:space="preserve"> przedmiot zamówienia zamierzamy wykonać </w:t>
      </w:r>
      <w:r w:rsidRPr="00433BAD">
        <w:rPr>
          <w:b/>
          <w:bCs/>
          <w:kern w:val="3"/>
          <w:sz w:val="22"/>
          <w:szCs w:val="22"/>
          <w:highlight w:val="yellow"/>
          <w:lang w:eastAsia="zh-CN" w:bidi="hi-IN"/>
        </w:rPr>
        <w:t xml:space="preserve">samodzielnie/ </w:t>
      </w:r>
      <w:r w:rsidR="00A5276B" w:rsidRPr="00433BAD">
        <w:rPr>
          <w:b/>
          <w:bCs/>
          <w:kern w:val="3"/>
          <w:sz w:val="22"/>
          <w:szCs w:val="22"/>
          <w:highlight w:val="yellow"/>
          <w:lang w:eastAsia="zh-CN" w:bidi="hi-IN"/>
        </w:rPr>
        <w:t xml:space="preserve">powierzyć </w:t>
      </w:r>
      <w:r w:rsidR="00A5276B" w:rsidRPr="00433BAD">
        <w:rPr>
          <w:b/>
          <w:bCs/>
          <w:kern w:val="3"/>
          <w:sz w:val="22"/>
          <w:szCs w:val="22"/>
          <w:lang w:eastAsia="zh-CN" w:bidi="hi-IN"/>
        </w:rPr>
        <w:t xml:space="preserve">wykonanie części zamówienia </w:t>
      </w:r>
      <w:r w:rsidRPr="00433BAD">
        <w:rPr>
          <w:b/>
          <w:bCs/>
          <w:kern w:val="3"/>
          <w:sz w:val="22"/>
          <w:szCs w:val="22"/>
          <w:highlight w:val="yellow"/>
          <w:lang w:eastAsia="zh-CN" w:bidi="hi-IN"/>
        </w:rPr>
        <w:t>podwykonawc</w:t>
      </w:r>
      <w:r w:rsidR="00C41F61" w:rsidRPr="00433BAD">
        <w:rPr>
          <w:b/>
          <w:bCs/>
          <w:kern w:val="3"/>
          <w:sz w:val="22"/>
          <w:szCs w:val="22"/>
          <w:highlight w:val="yellow"/>
          <w:lang w:eastAsia="zh-CN" w:bidi="hi-IN"/>
        </w:rPr>
        <w:t>om</w:t>
      </w:r>
      <w:r w:rsidRPr="00433BAD">
        <w:rPr>
          <w:kern w:val="3"/>
          <w:sz w:val="22"/>
          <w:szCs w:val="22"/>
          <w:lang w:eastAsia="zh-CN" w:bidi="hi-IN"/>
        </w:rPr>
        <w:t>* –  w przypadku zaznaczenia „</w:t>
      </w:r>
      <w:r w:rsidR="00A5276B" w:rsidRPr="00433BAD">
        <w:rPr>
          <w:kern w:val="3"/>
          <w:sz w:val="22"/>
          <w:szCs w:val="22"/>
          <w:lang w:eastAsia="zh-CN" w:bidi="hi-IN"/>
        </w:rPr>
        <w:t xml:space="preserve">powierzyć </w:t>
      </w:r>
      <w:r w:rsidR="00900CA8" w:rsidRPr="00433BAD">
        <w:rPr>
          <w:kern w:val="3"/>
          <w:sz w:val="22"/>
          <w:szCs w:val="22"/>
          <w:lang w:eastAsia="zh-CN" w:bidi="hi-IN"/>
        </w:rPr>
        <w:t>wykonanie czę</w:t>
      </w:r>
      <w:r w:rsidR="00A5276B" w:rsidRPr="00433BAD">
        <w:rPr>
          <w:kern w:val="3"/>
          <w:sz w:val="22"/>
          <w:szCs w:val="22"/>
          <w:lang w:eastAsia="zh-CN" w:bidi="hi-IN"/>
        </w:rPr>
        <w:t xml:space="preserve">ści zamówienia </w:t>
      </w:r>
      <w:r w:rsidRPr="00433BAD">
        <w:rPr>
          <w:kern w:val="3"/>
          <w:sz w:val="22"/>
          <w:szCs w:val="22"/>
          <w:lang w:eastAsia="zh-CN" w:bidi="hi-IN"/>
        </w:rPr>
        <w:t>podwykonawc</w:t>
      </w:r>
      <w:r w:rsidR="00C41F61" w:rsidRPr="00433BAD">
        <w:rPr>
          <w:kern w:val="3"/>
          <w:sz w:val="22"/>
          <w:szCs w:val="22"/>
          <w:lang w:eastAsia="zh-CN" w:bidi="hi-IN"/>
        </w:rPr>
        <w:t>om</w:t>
      </w:r>
      <w:r w:rsidRPr="00433BAD">
        <w:rPr>
          <w:kern w:val="3"/>
          <w:sz w:val="22"/>
          <w:szCs w:val="22"/>
          <w:lang w:eastAsia="zh-CN" w:bidi="hi-IN"/>
        </w:rPr>
        <w:t>” należy uzupełnić tabelę poniżej, o ile są znani, Wykonawcy na etapie składania ofert:</w:t>
      </w:r>
    </w:p>
    <w:tbl>
      <w:tblPr>
        <w:tblpPr w:leftFromText="141" w:rightFromText="141" w:vertAnchor="text" w:horzAnchor="margin" w:tblpY="151"/>
        <w:tblW w:w="10201" w:type="dxa"/>
        <w:tblLayout w:type="fixed"/>
        <w:tblCellMar>
          <w:left w:w="10" w:type="dxa"/>
          <w:right w:w="10" w:type="dxa"/>
        </w:tblCellMar>
        <w:tblLook w:val="04A0" w:firstRow="1" w:lastRow="0" w:firstColumn="1" w:lastColumn="0" w:noHBand="0" w:noVBand="1"/>
      </w:tblPr>
      <w:tblGrid>
        <w:gridCol w:w="4815"/>
        <w:gridCol w:w="5386"/>
      </w:tblGrid>
      <w:tr w:rsidR="003E155F" w:rsidRPr="00433BAD" w:rsidTr="001D37F0">
        <w:tc>
          <w:tcPr>
            <w:tcW w:w="4815"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rsidR="003E155F" w:rsidRPr="00433BAD" w:rsidRDefault="003E155F" w:rsidP="00C41F61">
            <w:pPr>
              <w:widowControl w:val="0"/>
              <w:tabs>
                <w:tab w:val="left" w:pos="0"/>
                <w:tab w:val="left" w:pos="284"/>
              </w:tabs>
              <w:suppressAutoHyphens/>
              <w:autoSpaceDN w:val="0"/>
              <w:spacing w:line="276" w:lineRule="auto"/>
              <w:ind w:left="284" w:hanging="284"/>
              <w:jc w:val="center"/>
              <w:textAlignment w:val="baseline"/>
              <w:rPr>
                <w:rFonts w:cs="Times New Roman"/>
                <w:kern w:val="3"/>
                <w:lang w:eastAsia="zh-CN" w:bidi="hi-IN"/>
              </w:rPr>
            </w:pPr>
            <w:r w:rsidRPr="00433BAD">
              <w:rPr>
                <w:rFonts w:cs="Times New Roman"/>
                <w:kern w:val="3"/>
                <w:sz w:val="22"/>
                <w:szCs w:val="22"/>
                <w:lang w:eastAsia="zh-CN" w:bidi="hi-IN"/>
              </w:rPr>
              <w:t>Częś</w:t>
            </w:r>
            <w:r w:rsidR="00A5276B" w:rsidRPr="00433BAD">
              <w:rPr>
                <w:rFonts w:cs="Times New Roman"/>
                <w:kern w:val="3"/>
                <w:sz w:val="22"/>
                <w:szCs w:val="22"/>
                <w:lang w:eastAsia="zh-CN" w:bidi="hi-IN"/>
              </w:rPr>
              <w:t>ci</w:t>
            </w:r>
            <w:r w:rsidRPr="00433BAD">
              <w:rPr>
                <w:rFonts w:cs="Times New Roman"/>
                <w:kern w:val="3"/>
                <w:sz w:val="22"/>
                <w:szCs w:val="22"/>
                <w:lang w:eastAsia="zh-CN" w:bidi="hi-IN"/>
              </w:rPr>
              <w:t xml:space="preserve"> zamówienia, których wykonanie zostanie powierzone podwykonawcom</w:t>
            </w:r>
          </w:p>
        </w:tc>
        <w:tc>
          <w:tcPr>
            <w:tcW w:w="538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3E155F" w:rsidRPr="00433BAD" w:rsidRDefault="003E155F" w:rsidP="00C41F61">
            <w:pPr>
              <w:widowControl w:val="0"/>
              <w:tabs>
                <w:tab w:val="left" w:pos="0"/>
                <w:tab w:val="left" w:pos="284"/>
              </w:tabs>
              <w:suppressAutoHyphens/>
              <w:autoSpaceDN w:val="0"/>
              <w:spacing w:line="276" w:lineRule="auto"/>
              <w:ind w:left="284" w:hanging="284"/>
              <w:jc w:val="center"/>
              <w:textAlignment w:val="baseline"/>
              <w:rPr>
                <w:rFonts w:cs="Times New Roman"/>
                <w:kern w:val="3"/>
                <w:lang w:eastAsia="zh-CN" w:bidi="hi-IN"/>
              </w:rPr>
            </w:pPr>
            <w:r w:rsidRPr="00433BAD">
              <w:rPr>
                <w:rFonts w:cs="Times New Roman"/>
                <w:kern w:val="3"/>
                <w:sz w:val="22"/>
                <w:szCs w:val="22"/>
                <w:lang w:eastAsia="zh-CN" w:bidi="hi-IN"/>
              </w:rPr>
              <w:t>Nazwa firmy, siedziba podwykonawców</w:t>
            </w:r>
          </w:p>
        </w:tc>
      </w:tr>
      <w:tr w:rsidR="003E155F" w:rsidRPr="00433BAD" w:rsidTr="001D37F0">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E155F" w:rsidRPr="00433BAD"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E155F" w:rsidRPr="00433BAD"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lang w:eastAsia="zh-CN" w:bidi="hi-IN"/>
              </w:rPr>
            </w:pPr>
          </w:p>
        </w:tc>
      </w:tr>
      <w:tr w:rsidR="003E155F" w:rsidRPr="00433BAD" w:rsidTr="001D37F0">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E155F" w:rsidRPr="00433BAD"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E155F" w:rsidRPr="00433BAD"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lang w:eastAsia="zh-CN" w:bidi="hi-IN"/>
              </w:rPr>
            </w:pPr>
          </w:p>
        </w:tc>
      </w:tr>
      <w:tr w:rsidR="003E155F" w:rsidRPr="00433BAD" w:rsidTr="001D37F0">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E155F" w:rsidRPr="00433BAD"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E155F" w:rsidRPr="00433BAD"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lang w:eastAsia="zh-CN" w:bidi="hi-IN"/>
              </w:rPr>
            </w:pPr>
          </w:p>
        </w:tc>
      </w:tr>
    </w:tbl>
    <w:p w:rsidR="00391743" w:rsidRPr="00433BAD" w:rsidRDefault="00391743" w:rsidP="00391743">
      <w:pPr>
        <w:pStyle w:val="Akapitzlist"/>
        <w:suppressAutoHyphens/>
        <w:spacing w:line="276" w:lineRule="auto"/>
        <w:ind w:left="426"/>
        <w:jc w:val="both"/>
        <w:rPr>
          <w:sz w:val="22"/>
          <w:szCs w:val="22"/>
        </w:rPr>
      </w:pPr>
    </w:p>
    <w:p w:rsidR="003E155F" w:rsidRPr="00433BAD" w:rsidRDefault="003E155F" w:rsidP="00C65F5F">
      <w:pPr>
        <w:pStyle w:val="Akapitzlist"/>
        <w:numPr>
          <w:ilvl w:val="3"/>
          <w:numId w:val="26"/>
        </w:numPr>
        <w:tabs>
          <w:tab w:val="clear" w:pos="2160"/>
          <w:tab w:val="num" w:pos="426"/>
        </w:tabs>
        <w:spacing w:line="276" w:lineRule="auto"/>
        <w:ind w:right="210" w:hanging="2160"/>
        <w:contextualSpacing/>
        <w:jc w:val="both"/>
        <w:rPr>
          <w:b/>
          <w:kern w:val="3"/>
          <w:sz w:val="22"/>
          <w:szCs w:val="22"/>
          <w:shd w:val="clear" w:color="auto" w:fill="FFFFFF"/>
          <w:lang w:eastAsia="zh-CN" w:bidi="hi-IN"/>
        </w:rPr>
      </w:pPr>
      <w:r w:rsidRPr="00433BAD">
        <w:rPr>
          <w:b/>
          <w:sz w:val="22"/>
          <w:szCs w:val="22"/>
        </w:rPr>
        <w:t xml:space="preserve">Powstanie obowiązku podatkowego u Zamawiającego - </w:t>
      </w:r>
      <w:r w:rsidRPr="00433BAD">
        <w:rPr>
          <w:kern w:val="3"/>
          <w:sz w:val="22"/>
          <w:szCs w:val="22"/>
          <w:shd w:val="clear" w:color="auto" w:fill="FFFFFF"/>
          <w:lang w:eastAsia="zh-CN" w:bidi="hi-IN"/>
        </w:rPr>
        <w:t xml:space="preserve">Zgodnie z art. 225 </w:t>
      </w:r>
      <w:r w:rsidR="008D04ED" w:rsidRPr="00433BAD">
        <w:rPr>
          <w:kern w:val="3"/>
          <w:sz w:val="22"/>
          <w:szCs w:val="22"/>
          <w:shd w:val="clear" w:color="auto" w:fill="FFFFFF"/>
          <w:lang w:eastAsia="zh-CN" w:bidi="hi-IN"/>
        </w:rPr>
        <w:t>u</w:t>
      </w:r>
      <w:r w:rsidRPr="00433BAD">
        <w:rPr>
          <w:kern w:val="3"/>
          <w:sz w:val="22"/>
          <w:szCs w:val="22"/>
          <w:shd w:val="clear" w:color="auto" w:fill="FFFFFF"/>
          <w:lang w:eastAsia="zh-CN" w:bidi="hi-IN"/>
        </w:rPr>
        <w:t>stawy</w:t>
      </w:r>
      <w:r w:rsidR="008D04ED" w:rsidRPr="00433BAD">
        <w:rPr>
          <w:kern w:val="3"/>
          <w:sz w:val="22"/>
          <w:szCs w:val="22"/>
          <w:shd w:val="clear" w:color="auto" w:fill="FFFFFF"/>
          <w:lang w:eastAsia="zh-CN" w:bidi="hi-IN"/>
        </w:rPr>
        <w:t xml:space="preserve"> </w:t>
      </w:r>
      <w:proofErr w:type="spellStart"/>
      <w:r w:rsidR="008D04ED" w:rsidRPr="00433BAD">
        <w:rPr>
          <w:kern w:val="3"/>
          <w:sz w:val="22"/>
          <w:szCs w:val="22"/>
          <w:shd w:val="clear" w:color="auto" w:fill="FFFFFF"/>
          <w:lang w:eastAsia="zh-CN" w:bidi="hi-IN"/>
        </w:rPr>
        <w:t>Pzp</w:t>
      </w:r>
      <w:proofErr w:type="spellEnd"/>
      <w:r w:rsidRPr="00433BAD">
        <w:rPr>
          <w:kern w:val="3"/>
          <w:sz w:val="22"/>
          <w:szCs w:val="22"/>
          <w:shd w:val="clear" w:color="auto" w:fill="FFFFFF"/>
          <w:lang w:eastAsia="zh-CN" w:bidi="hi-IN"/>
        </w:rPr>
        <w:t xml:space="preserve">, </w:t>
      </w:r>
    </w:p>
    <w:p w:rsidR="003E155F" w:rsidRPr="00433BAD" w:rsidRDefault="003E155F" w:rsidP="003E155F">
      <w:pPr>
        <w:autoSpaceDE w:val="0"/>
        <w:autoSpaceDN w:val="0"/>
        <w:adjustRightInd w:val="0"/>
        <w:spacing w:line="276" w:lineRule="auto"/>
        <w:ind w:left="567" w:right="1"/>
        <w:rPr>
          <w:rFonts w:eastAsia="Times New Roman" w:cs="Times New Roman"/>
          <w:sz w:val="22"/>
          <w:szCs w:val="22"/>
        </w:rPr>
      </w:pPr>
      <w:r w:rsidRPr="00433BAD">
        <w:rPr>
          <w:rFonts w:eastAsia="Times New Roman" w:cs="Times New Roman"/>
          <w:sz w:val="22"/>
          <w:szCs w:val="22"/>
        </w:rPr>
        <w:lastRenderedPageBreak/>
        <w:t>Oświadczam, że (wstawić „</w:t>
      </w:r>
      <w:r w:rsidRPr="00433BAD">
        <w:rPr>
          <w:rFonts w:eastAsia="Times New Roman" w:cs="Times New Roman"/>
          <w:b/>
          <w:sz w:val="22"/>
          <w:szCs w:val="22"/>
        </w:rPr>
        <w:t>x”</w:t>
      </w:r>
      <w:r w:rsidRPr="00433BAD">
        <w:rPr>
          <w:rFonts w:eastAsia="Times New Roman" w:cs="Times New Roman"/>
          <w:sz w:val="22"/>
          <w:szCs w:val="22"/>
        </w:rPr>
        <w:t xml:space="preserve"> we właściwe pole):</w:t>
      </w:r>
    </w:p>
    <w:p w:rsidR="003E155F" w:rsidRPr="00433BAD" w:rsidRDefault="003E155F" w:rsidP="000A1F7A">
      <w:pPr>
        <w:tabs>
          <w:tab w:val="left" w:pos="993"/>
        </w:tabs>
        <w:autoSpaceDE w:val="0"/>
        <w:autoSpaceDN w:val="0"/>
        <w:adjustRightInd w:val="0"/>
        <w:spacing w:line="276" w:lineRule="auto"/>
        <w:ind w:left="284" w:right="1"/>
        <w:rPr>
          <w:rFonts w:eastAsia="Times New Roman" w:cs="Times New Roman"/>
          <w:sz w:val="22"/>
          <w:szCs w:val="22"/>
        </w:rPr>
      </w:pPr>
      <w:r w:rsidRPr="00433BAD">
        <w:rPr>
          <w:rFonts w:eastAsia="Times New Roman" w:cs="Times New Roman"/>
          <w:sz w:val="22"/>
          <w:szCs w:val="22"/>
        </w:rPr>
        <w:t>□ wybór oferty nie będzie prowadzić do powstania u Zamawiającego obowiązku podatkowego;</w:t>
      </w:r>
    </w:p>
    <w:p w:rsidR="003E155F" w:rsidRPr="00433BAD" w:rsidRDefault="003E155F" w:rsidP="000A1F7A">
      <w:pPr>
        <w:tabs>
          <w:tab w:val="left" w:pos="993"/>
        </w:tabs>
        <w:autoSpaceDE w:val="0"/>
        <w:autoSpaceDN w:val="0"/>
        <w:adjustRightInd w:val="0"/>
        <w:spacing w:line="276" w:lineRule="auto"/>
        <w:ind w:left="284" w:right="1"/>
        <w:rPr>
          <w:rFonts w:eastAsia="Times New Roman" w:cs="Times New Roman"/>
          <w:sz w:val="22"/>
          <w:szCs w:val="22"/>
        </w:rPr>
      </w:pPr>
      <w:r w:rsidRPr="00433BAD">
        <w:rPr>
          <w:rFonts w:eastAsia="Times New Roman" w:cs="Times New Roman"/>
          <w:sz w:val="22"/>
          <w:szCs w:val="22"/>
        </w:rPr>
        <w:t xml:space="preserve">□ wybór oferty będzie prowadzić do powstania u Zamawiającego obowiązku podatkowego w odniesieniu do następujących towarów/usług:________________________________________________________ </w:t>
      </w:r>
    </w:p>
    <w:p w:rsidR="003E155F" w:rsidRPr="00433BAD" w:rsidRDefault="003E155F" w:rsidP="003E155F">
      <w:pPr>
        <w:tabs>
          <w:tab w:val="left" w:pos="851"/>
        </w:tabs>
        <w:autoSpaceDE w:val="0"/>
        <w:autoSpaceDN w:val="0"/>
        <w:adjustRightInd w:val="0"/>
        <w:spacing w:line="276" w:lineRule="auto"/>
        <w:ind w:right="1"/>
        <w:rPr>
          <w:rFonts w:eastAsia="Times New Roman" w:cs="Times New Roman"/>
          <w:sz w:val="22"/>
          <w:szCs w:val="22"/>
        </w:rPr>
      </w:pPr>
      <w:r w:rsidRPr="00433BAD">
        <w:rPr>
          <w:rFonts w:eastAsia="Times New Roman" w:cs="Times New Roman"/>
          <w:sz w:val="22"/>
          <w:szCs w:val="22"/>
        </w:rPr>
        <w:t>Wartość towarów/usług powodująca obowiązek podatkowy u Zamawiającego to _________________ zł netto oraz stawka podatku VAT ____________________ %**.</w:t>
      </w:r>
      <w:r w:rsidRPr="00433BAD">
        <w:rPr>
          <w:rFonts w:eastAsia="Times New Roman" w:cs="Times New Roman"/>
          <w:sz w:val="22"/>
          <w:szCs w:val="22"/>
        </w:rPr>
        <w:tab/>
      </w:r>
      <w:r w:rsidRPr="00433BAD">
        <w:rPr>
          <w:rFonts w:eastAsia="Times New Roman" w:cs="Times New Roman"/>
          <w:sz w:val="22"/>
          <w:szCs w:val="22"/>
        </w:rPr>
        <w:tab/>
      </w:r>
    </w:p>
    <w:p w:rsidR="003E155F" w:rsidRPr="00433BAD" w:rsidRDefault="003E155F" w:rsidP="003E155F">
      <w:pPr>
        <w:tabs>
          <w:tab w:val="left" w:pos="851"/>
          <w:tab w:val="left" w:pos="4320"/>
          <w:tab w:val="left" w:pos="4906"/>
        </w:tabs>
        <w:autoSpaceDE w:val="0"/>
        <w:autoSpaceDN w:val="0"/>
        <w:adjustRightInd w:val="0"/>
        <w:spacing w:line="276" w:lineRule="auto"/>
        <w:ind w:right="1"/>
        <w:rPr>
          <w:rFonts w:eastAsia="Times New Roman" w:cs="Times New Roman"/>
          <w:b/>
          <w:bCs/>
          <w:sz w:val="22"/>
          <w:szCs w:val="22"/>
        </w:rPr>
      </w:pPr>
    </w:p>
    <w:p w:rsidR="003E155F" w:rsidRDefault="003E155F" w:rsidP="003E155F">
      <w:pPr>
        <w:tabs>
          <w:tab w:val="left" w:pos="851"/>
          <w:tab w:val="left" w:pos="4320"/>
          <w:tab w:val="left" w:pos="4906"/>
        </w:tabs>
        <w:autoSpaceDE w:val="0"/>
        <w:autoSpaceDN w:val="0"/>
        <w:adjustRightInd w:val="0"/>
        <w:spacing w:line="276" w:lineRule="auto"/>
        <w:ind w:right="1"/>
        <w:rPr>
          <w:rFonts w:eastAsia="Times New Roman" w:cs="Times New Roman"/>
          <w:b/>
          <w:bCs/>
          <w:sz w:val="22"/>
          <w:szCs w:val="22"/>
        </w:rPr>
      </w:pPr>
      <w:r w:rsidRPr="00433BAD">
        <w:rPr>
          <w:rFonts w:eastAsia="Times New Roman" w:cs="Times New Roman"/>
          <w:b/>
          <w:bCs/>
          <w:sz w:val="22"/>
          <w:szCs w:val="22"/>
        </w:rPr>
        <w:t xml:space="preserve">Oświadczam, że nie wypełnienie oferty w zakresie obowiązku podatkowego (art. 225 </w:t>
      </w:r>
      <w:r w:rsidR="008D04ED" w:rsidRPr="00433BAD">
        <w:rPr>
          <w:rFonts w:eastAsia="Times New Roman" w:cs="Times New Roman"/>
          <w:b/>
          <w:bCs/>
          <w:sz w:val="22"/>
          <w:szCs w:val="22"/>
        </w:rPr>
        <w:t>u</w:t>
      </w:r>
      <w:r w:rsidRPr="00433BAD">
        <w:rPr>
          <w:rFonts w:eastAsia="Times New Roman" w:cs="Times New Roman"/>
          <w:b/>
          <w:bCs/>
          <w:sz w:val="22"/>
          <w:szCs w:val="22"/>
        </w:rPr>
        <w:t>stawy</w:t>
      </w:r>
      <w:r w:rsidR="008D04ED" w:rsidRPr="00433BAD">
        <w:rPr>
          <w:rFonts w:eastAsia="Times New Roman" w:cs="Times New Roman"/>
          <w:b/>
          <w:bCs/>
          <w:sz w:val="22"/>
          <w:szCs w:val="22"/>
        </w:rPr>
        <w:t xml:space="preserve"> </w:t>
      </w:r>
      <w:proofErr w:type="spellStart"/>
      <w:r w:rsidR="008D04ED" w:rsidRPr="00433BAD">
        <w:rPr>
          <w:rFonts w:eastAsia="Times New Roman" w:cs="Times New Roman"/>
          <w:b/>
          <w:bCs/>
          <w:sz w:val="22"/>
          <w:szCs w:val="22"/>
        </w:rPr>
        <w:t>Pzp</w:t>
      </w:r>
      <w:proofErr w:type="spellEnd"/>
      <w:r w:rsidRPr="00433BAD">
        <w:rPr>
          <w:rFonts w:eastAsia="Times New Roman" w:cs="Times New Roman"/>
          <w:b/>
          <w:bCs/>
          <w:sz w:val="22"/>
          <w:szCs w:val="22"/>
        </w:rPr>
        <w:t>) oznacza, że jej złożenie nie prowadzi do powstania obowiązku podatkowego po stronie Zamawiającego.</w:t>
      </w:r>
    </w:p>
    <w:p w:rsidR="006D48AD" w:rsidRDefault="006D48AD" w:rsidP="003E155F">
      <w:pPr>
        <w:tabs>
          <w:tab w:val="left" w:pos="851"/>
          <w:tab w:val="left" w:pos="4320"/>
          <w:tab w:val="left" w:pos="4906"/>
        </w:tabs>
        <w:autoSpaceDE w:val="0"/>
        <w:autoSpaceDN w:val="0"/>
        <w:adjustRightInd w:val="0"/>
        <w:spacing w:line="276" w:lineRule="auto"/>
        <w:ind w:right="1"/>
        <w:rPr>
          <w:rFonts w:eastAsia="Times New Roman" w:cs="Times New Roman"/>
          <w:b/>
          <w:bCs/>
          <w:sz w:val="22"/>
          <w:szCs w:val="22"/>
        </w:rPr>
      </w:pPr>
    </w:p>
    <w:p w:rsidR="006D48AD" w:rsidRPr="006D48AD" w:rsidRDefault="006D48AD" w:rsidP="006D48AD">
      <w:pPr>
        <w:tabs>
          <w:tab w:val="left" w:pos="851"/>
          <w:tab w:val="left" w:pos="4320"/>
          <w:tab w:val="left" w:pos="4906"/>
        </w:tabs>
        <w:autoSpaceDE w:val="0"/>
        <w:autoSpaceDN w:val="0"/>
        <w:adjustRightInd w:val="0"/>
        <w:spacing w:line="276" w:lineRule="auto"/>
        <w:ind w:right="1"/>
        <w:rPr>
          <w:rFonts w:eastAsia="Times New Roman"/>
          <w:bCs/>
          <w:sz w:val="22"/>
          <w:szCs w:val="22"/>
        </w:rPr>
      </w:pPr>
      <w:r w:rsidRPr="006D48AD">
        <w:rPr>
          <w:rFonts w:eastAsia="Times New Roman"/>
          <w:bCs/>
          <w:sz w:val="22"/>
          <w:szCs w:val="22"/>
        </w:rPr>
        <w:t>11.</w:t>
      </w:r>
      <w:r w:rsidRPr="006D48AD">
        <w:t xml:space="preserve"> </w:t>
      </w:r>
      <w:r w:rsidRPr="006D48AD">
        <w:rPr>
          <w:rFonts w:eastAsia="Times New Roman"/>
          <w:bCs/>
          <w:sz w:val="22"/>
          <w:szCs w:val="22"/>
        </w:rPr>
        <w:t>W przypadku uznania naszej oferty za najkorzystniejszą i zawarcia umowy, osobą uprawnioną do reprezentowania nas w kwestiach dotyczących realizacji postanowień Umowy będzie:</w:t>
      </w:r>
    </w:p>
    <w:p w:rsidR="006D48AD" w:rsidRPr="006D48AD" w:rsidRDefault="006D48AD" w:rsidP="006D48AD">
      <w:pPr>
        <w:tabs>
          <w:tab w:val="left" w:pos="851"/>
          <w:tab w:val="left" w:pos="4320"/>
          <w:tab w:val="left" w:pos="4906"/>
        </w:tabs>
        <w:autoSpaceDE w:val="0"/>
        <w:autoSpaceDN w:val="0"/>
        <w:adjustRightInd w:val="0"/>
        <w:spacing w:line="276" w:lineRule="auto"/>
        <w:ind w:right="1"/>
        <w:rPr>
          <w:rFonts w:eastAsia="Times New Roman"/>
          <w:bCs/>
          <w:sz w:val="22"/>
          <w:szCs w:val="22"/>
        </w:rPr>
      </w:pPr>
    </w:p>
    <w:p w:rsidR="006D48AD" w:rsidRPr="006D48AD" w:rsidRDefault="006D48AD" w:rsidP="006D48AD">
      <w:pPr>
        <w:tabs>
          <w:tab w:val="left" w:pos="851"/>
          <w:tab w:val="left" w:pos="4320"/>
          <w:tab w:val="left" w:pos="4906"/>
        </w:tabs>
        <w:autoSpaceDE w:val="0"/>
        <w:autoSpaceDN w:val="0"/>
        <w:adjustRightInd w:val="0"/>
        <w:spacing w:line="276" w:lineRule="auto"/>
        <w:ind w:right="1"/>
        <w:rPr>
          <w:rFonts w:eastAsia="Times New Roman"/>
          <w:bCs/>
          <w:sz w:val="22"/>
          <w:szCs w:val="22"/>
        </w:rPr>
      </w:pPr>
      <w:r w:rsidRPr="006D48AD">
        <w:rPr>
          <w:rFonts w:eastAsia="Times New Roman"/>
          <w:bCs/>
          <w:sz w:val="22"/>
          <w:szCs w:val="22"/>
        </w:rPr>
        <w:t>p. ………………………funkcja …………………. tel. ………………… mail……………………………</w:t>
      </w:r>
    </w:p>
    <w:p w:rsidR="003E155F" w:rsidRPr="00433BAD" w:rsidRDefault="003E155F" w:rsidP="003E155F">
      <w:pPr>
        <w:tabs>
          <w:tab w:val="left" w:pos="851"/>
          <w:tab w:val="left" w:pos="4320"/>
          <w:tab w:val="left" w:pos="4906"/>
        </w:tabs>
        <w:autoSpaceDE w:val="0"/>
        <w:autoSpaceDN w:val="0"/>
        <w:adjustRightInd w:val="0"/>
        <w:ind w:right="1"/>
        <w:rPr>
          <w:rFonts w:cs="Times New Roman"/>
          <w:sz w:val="22"/>
          <w:szCs w:val="22"/>
        </w:rPr>
      </w:pPr>
    </w:p>
    <w:p w:rsidR="003E155F" w:rsidRPr="006D48AD" w:rsidRDefault="006D48AD" w:rsidP="006D48AD">
      <w:pPr>
        <w:tabs>
          <w:tab w:val="num" w:pos="284"/>
          <w:tab w:val="left" w:pos="9498"/>
        </w:tabs>
        <w:spacing w:line="276" w:lineRule="auto"/>
        <w:ind w:right="55"/>
        <w:contextualSpacing/>
        <w:jc w:val="both"/>
        <w:rPr>
          <w:sz w:val="22"/>
          <w:szCs w:val="22"/>
        </w:rPr>
      </w:pPr>
      <w:r>
        <w:rPr>
          <w:sz w:val="22"/>
          <w:szCs w:val="22"/>
        </w:rPr>
        <w:t>12.</w:t>
      </w:r>
      <w:r w:rsidR="003E155F" w:rsidRPr="006D48AD">
        <w:rPr>
          <w:sz w:val="22"/>
          <w:szCs w:val="22"/>
        </w:rPr>
        <w:t xml:space="preserve">Oświadczam, na podstawie art. </w:t>
      </w:r>
      <w:r w:rsidR="00340938" w:rsidRPr="006D48AD">
        <w:rPr>
          <w:sz w:val="22"/>
          <w:szCs w:val="22"/>
        </w:rPr>
        <w:t xml:space="preserve">127 </w:t>
      </w:r>
      <w:r w:rsidR="003E155F" w:rsidRPr="006D48AD">
        <w:rPr>
          <w:sz w:val="22"/>
          <w:szCs w:val="22"/>
        </w:rPr>
        <w:t xml:space="preserve">ust. </w:t>
      </w:r>
      <w:r w:rsidR="00340938" w:rsidRPr="006D48AD">
        <w:rPr>
          <w:sz w:val="22"/>
          <w:szCs w:val="22"/>
        </w:rPr>
        <w:t>1 pkt 1 u</w:t>
      </w:r>
      <w:r w:rsidR="003E155F" w:rsidRPr="006D48AD">
        <w:rPr>
          <w:sz w:val="22"/>
          <w:szCs w:val="22"/>
        </w:rPr>
        <w:t xml:space="preserve">stawy </w:t>
      </w:r>
      <w:proofErr w:type="spellStart"/>
      <w:r w:rsidR="00340938" w:rsidRPr="006D48AD">
        <w:rPr>
          <w:sz w:val="22"/>
          <w:szCs w:val="22"/>
        </w:rPr>
        <w:t>Pzp</w:t>
      </w:r>
      <w:proofErr w:type="spellEnd"/>
      <w:r w:rsidR="00340938" w:rsidRPr="006D48AD">
        <w:rPr>
          <w:sz w:val="22"/>
          <w:szCs w:val="22"/>
        </w:rPr>
        <w:t xml:space="preserve"> </w:t>
      </w:r>
      <w:r w:rsidR="003E155F" w:rsidRPr="006D48AD">
        <w:rPr>
          <w:sz w:val="22"/>
          <w:szCs w:val="22"/>
        </w:rPr>
        <w:t>że następujące dokumenty i oświadczenia, o których mowa w SWZ, Zamawiający może uzyskać za pomocą bezpłatnych i ogólnodostępnych baz danych, w szczególności rejestrów publicznych w rozumieniu ustawy z dnia 17 lutego 2005 r. o informatyzacji działalności podmiotów realizujących zadania publiczne tj. (jeżeli dotyczy):</w:t>
      </w:r>
    </w:p>
    <w:p w:rsidR="003E155F" w:rsidRPr="00433BAD" w:rsidRDefault="003E155F" w:rsidP="00C65F5F">
      <w:pPr>
        <w:pStyle w:val="Akapitzlist"/>
        <w:numPr>
          <w:ilvl w:val="0"/>
          <w:numId w:val="35"/>
        </w:numPr>
        <w:tabs>
          <w:tab w:val="left" w:pos="9639"/>
        </w:tabs>
        <w:spacing w:line="276" w:lineRule="auto"/>
        <w:ind w:right="55"/>
        <w:contextualSpacing/>
        <w:jc w:val="both"/>
        <w:rPr>
          <w:sz w:val="22"/>
          <w:szCs w:val="22"/>
        </w:rPr>
      </w:pPr>
      <w:r w:rsidRPr="00433BAD">
        <w:rPr>
          <w:sz w:val="22"/>
          <w:szCs w:val="22"/>
        </w:rPr>
        <w:t xml:space="preserve">odpis lub informacja z Krajowego Rejestru Sądowego lub Centralnej Ewidencji i Informacji o Działalności Gospodarczej, strony </w:t>
      </w:r>
      <w:hyperlink r:id="rId28" w:history="1">
        <w:r w:rsidRPr="00433BAD">
          <w:rPr>
            <w:rStyle w:val="Hipercze"/>
            <w:sz w:val="22"/>
            <w:szCs w:val="22"/>
          </w:rPr>
          <w:t>www.ceidg.gov.pl</w:t>
        </w:r>
      </w:hyperlink>
      <w:r w:rsidRPr="00433BAD">
        <w:rPr>
          <w:sz w:val="22"/>
          <w:szCs w:val="22"/>
        </w:rPr>
        <w:t xml:space="preserve">, </w:t>
      </w:r>
      <w:hyperlink r:id="rId29" w:history="1">
        <w:r w:rsidRPr="00433BAD">
          <w:rPr>
            <w:rStyle w:val="Hipercze"/>
            <w:sz w:val="22"/>
            <w:szCs w:val="22"/>
          </w:rPr>
          <w:t>https://ekrs.ms.gov.pl/web/wyszukiwarka-krs/strona-glowna/</w:t>
        </w:r>
      </w:hyperlink>
      <w:r w:rsidRPr="00433BAD">
        <w:rPr>
          <w:sz w:val="22"/>
          <w:szCs w:val="22"/>
        </w:rPr>
        <w:t>, należy podać informacje umożliwiające wyszukanie Wykonawcy, w szczególności nr NIP, nr REGON, nr KRS:</w:t>
      </w:r>
    </w:p>
    <w:p w:rsidR="00145CDF" w:rsidRPr="00433BAD" w:rsidRDefault="00145CDF" w:rsidP="00145CDF">
      <w:pPr>
        <w:pStyle w:val="Akapitzlist"/>
        <w:spacing w:line="276" w:lineRule="auto"/>
        <w:ind w:left="720" w:right="210"/>
        <w:contextualSpacing/>
        <w:jc w:val="both"/>
        <w:rPr>
          <w:sz w:val="22"/>
          <w:szCs w:val="22"/>
        </w:rPr>
      </w:pPr>
    </w:p>
    <w:p w:rsidR="003E155F" w:rsidRPr="00433BAD" w:rsidRDefault="003E155F" w:rsidP="003E155F">
      <w:pPr>
        <w:spacing w:line="276" w:lineRule="auto"/>
        <w:rPr>
          <w:rFonts w:cs="Times New Roman"/>
          <w:sz w:val="22"/>
          <w:szCs w:val="22"/>
        </w:rPr>
      </w:pPr>
      <w:r w:rsidRPr="00433BAD">
        <w:rPr>
          <w:rFonts w:cs="Times New Roman"/>
          <w:sz w:val="22"/>
          <w:szCs w:val="22"/>
          <w:highlight w:val="yellow"/>
        </w:rPr>
        <w:t>_____________________________________________________________</w:t>
      </w:r>
      <w:r w:rsidR="00083C3B" w:rsidRPr="00433BAD">
        <w:rPr>
          <w:rFonts w:cs="Times New Roman"/>
          <w:sz w:val="22"/>
          <w:szCs w:val="22"/>
          <w:highlight w:val="yellow"/>
        </w:rPr>
        <w:t>_____________________________</w:t>
      </w:r>
    </w:p>
    <w:p w:rsidR="003E155F" w:rsidRPr="006D48AD" w:rsidRDefault="006D48AD" w:rsidP="006D48AD">
      <w:pPr>
        <w:tabs>
          <w:tab w:val="num" w:pos="426"/>
        </w:tabs>
        <w:suppressAutoHyphens/>
        <w:spacing w:line="276" w:lineRule="auto"/>
        <w:ind w:right="210"/>
        <w:contextualSpacing/>
        <w:jc w:val="both"/>
        <w:rPr>
          <w:sz w:val="22"/>
          <w:szCs w:val="22"/>
        </w:rPr>
      </w:pPr>
      <w:r>
        <w:rPr>
          <w:sz w:val="22"/>
          <w:szCs w:val="22"/>
        </w:rPr>
        <w:t>13.</w:t>
      </w:r>
      <w:r w:rsidR="003E155F" w:rsidRPr="006D48AD">
        <w:rPr>
          <w:sz w:val="22"/>
          <w:szCs w:val="22"/>
        </w:rPr>
        <w:t xml:space="preserve">Oświadczam, na podstawie art. 127 ust. 2 </w:t>
      </w:r>
      <w:r w:rsidR="00601CF9" w:rsidRPr="006D48AD">
        <w:rPr>
          <w:sz w:val="22"/>
          <w:szCs w:val="22"/>
        </w:rPr>
        <w:t>u</w:t>
      </w:r>
      <w:r w:rsidR="003E155F" w:rsidRPr="006D48AD">
        <w:rPr>
          <w:sz w:val="22"/>
          <w:szCs w:val="22"/>
        </w:rPr>
        <w:t>stawy</w:t>
      </w:r>
      <w:r w:rsidR="00601CF9" w:rsidRPr="006D48AD">
        <w:rPr>
          <w:sz w:val="22"/>
          <w:szCs w:val="22"/>
        </w:rPr>
        <w:t xml:space="preserve"> </w:t>
      </w:r>
      <w:proofErr w:type="spellStart"/>
      <w:r w:rsidR="00601CF9" w:rsidRPr="006D48AD">
        <w:rPr>
          <w:sz w:val="22"/>
          <w:szCs w:val="22"/>
        </w:rPr>
        <w:t>Pzp</w:t>
      </w:r>
      <w:proofErr w:type="spellEnd"/>
      <w:r w:rsidR="003E155F" w:rsidRPr="006D48AD">
        <w:rPr>
          <w:sz w:val="22"/>
          <w:szCs w:val="22"/>
        </w:rPr>
        <w:t>, że następujące podmiotowe środki dowodowe znajdują się w posiadaniu Zamawiającego, podajemy nazwę i numer postępowania (oznaczenie sprawy) o udzielenie zamówienia publicznego oraz nazwę oświadczenia/dokumentu (jeżeli dotyczy):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2743"/>
        <w:gridCol w:w="3995"/>
      </w:tblGrid>
      <w:tr w:rsidR="003E155F" w:rsidRPr="00433BAD" w:rsidTr="0067754F">
        <w:trPr>
          <w:jc w:val="center"/>
        </w:trPr>
        <w:tc>
          <w:tcPr>
            <w:tcW w:w="1620" w:type="pct"/>
            <w:vAlign w:val="center"/>
          </w:tcPr>
          <w:p w:rsidR="003E155F" w:rsidRPr="00433BAD" w:rsidRDefault="003E155F" w:rsidP="0067754F">
            <w:pPr>
              <w:spacing w:line="276" w:lineRule="auto"/>
              <w:ind w:left="284" w:hanging="284"/>
              <w:jc w:val="center"/>
              <w:rPr>
                <w:rFonts w:cs="Times New Roman"/>
                <w:b/>
              </w:rPr>
            </w:pPr>
            <w:r w:rsidRPr="00433BAD">
              <w:rPr>
                <w:rFonts w:cs="Times New Roman"/>
                <w:b/>
                <w:sz w:val="22"/>
                <w:szCs w:val="22"/>
              </w:rPr>
              <w:t>Nazwa postępowania</w:t>
            </w:r>
          </w:p>
        </w:tc>
        <w:tc>
          <w:tcPr>
            <w:tcW w:w="1376" w:type="pct"/>
            <w:vAlign w:val="center"/>
          </w:tcPr>
          <w:p w:rsidR="003E155F" w:rsidRPr="00433BAD" w:rsidRDefault="003E155F" w:rsidP="0067754F">
            <w:pPr>
              <w:spacing w:line="276" w:lineRule="auto"/>
              <w:ind w:left="284" w:hanging="284"/>
              <w:jc w:val="center"/>
              <w:rPr>
                <w:rFonts w:cs="Times New Roman"/>
              </w:rPr>
            </w:pPr>
            <w:r w:rsidRPr="00433BAD">
              <w:rPr>
                <w:rFonts w:cs="Times New Roman"/>
                <w:b/>
                <w:sz w:val="22"/>
                <w:szCs w:val="22"/>
              </w:rPr>
              <w:t>Numer postępowania</w:t>
            </w:r>
            <w:r w:rsidRPr="00433BAD">
              <w:rPr>
                <w:rFonts w:cs="Times New Roman"/>
                <w:sz w:val="22"/>
                <w:szCs w:val="22"/>
              </w:rPr>
              <w:t xml:space="preserve"> (oznaczenie sprawy, do której dokumenty zostały dołączone)</w:t>
            </w:r>
          </w:p>
        </w:tc>
        <w:tc>
          <w:tcPr>
            <w:tcW w:w="2004" w:type="pct"/>
            <w:vAlign w:val="center"/>
          </w:tcPr>
          <w:p w:rsidR="003E155F" w:rsidRPr="00433BAD" w:rsidRDefault="003E155F" w:rsidP="0067754F">
            <w:pPr>
              <w:spacing w:line="276" w:lineRule="auto"/>
              <w:ind w:left="284" w:hanging="284"/>
              <w:jc w:val="center"/>
              <w:rPr>
                <w:rFonts w:cs="Times New Roman"/>
              </w:rPr>
            </w:pPr>
            <w:r w:rsidRPr="00433BAD">
              <w:rPr>
                <w:rFonts w:cs="Times New Roman"/>
                <w:b/>
                <w:sz w:val="22"/>
                <w:szCs w:val="22"/>
              </w:rPr>
              <w:t>Rodzaj oświadczeń lub dokumentów (</w:t>
            </w:r>
            <w:r w:rsidRPr="00433BAD">
              <w:rPr>
                <w:rFonts w:cs="Times New Roman"/>
                <w:i/>
                <w:sz w:val="22"/>
                <w:szCs w:val="22"/>
              </w:rPr>
              <w:t>znajdujących się w posiadaniu Zamawiającego).</w:t>
            </w:r>
          </w:p>
        </w:tc>
      </w:tr>
      <w:tr w:rsidR="003E155F" w:rsidRPr="00433BAD" w:rsidTr="0067754F">
        <w:trPr>
          <w:jc w:val="center"/>
        </w:trPr>
        <w:tc>
          <w:tcPr>
            <w:tcW w:w="1620" w:type="pct"/>
          </w:tcPr>
          <w:p w:rsidR="003E155F" w:rsidRPr="00433BAD" w:rsidRDefault="003E155F" w:rsidP="0067754F">
            <w:pPr>
              <w:spacing w:line="276" w:lineRule="auto"/>
              <w:ind w:left="284" w:hanging="284"/>
              <w:rPr>
                <w:rFonts w:cs="Times New Roman"/>
              </w:rPr>
            </w:pPr>
          </w:p>
          <w:p w:rsidR="003E155F" w:rsidRPr="00433BAD" w:rsidRDefault="003E155F" w:rsidP="0067754F">
            <w:pPr>
              <w:spacing w:line="276" w:lineRule="auto"/>
              <w:ind w:left="284" w:hanging="284"/>
              <w:rPr>
                <w:rFonts w:cs="Times New Roman"/>
              </w:rPr>
            </w:pPr>
          </w:p>
          <w:p w:rsidR="003E155F" w:rsidRPr="00433BAD" w:rsidRDefault="003E155F" w:rsidP="0067754F">
            <w:pPr>
              <w:spacing w:line="276" w:lineRule="auto"/>
              <w:ind w:left="284" w:hanging="284"/>
              <w:rPr>
                <w:rFonts w:cs="Times New Roman"/>
              </w:rPr>
            </w:pPr>
          </w:p>
        </w:tc>
        <w:tc>
          <w:tcPr>
            <w:tcW w:w="1376" w:type="pct"/>
          </w:tcPr>
          <w:p w:rsidR="003E155F" w:rsidRPr="00433BAD" w:rsidRDefault="003E155F" w:rsidP="0067754F">
            <w:pPr>
              <w:spacing w:line="276" w:lineRule="auto"/>
              <w:ind w:left="284" w:hanging="284"/>
              <w:rPr>
                <w:rFonts w:cs="Times New Roman"/>
              </w:rPr>
            </w:pPr>
          </w:p>
        </w:tc>
        <w:tc>
          <w:tcPr>
            <w:tcW w:w="2004" w:type="pct"/>
          </w:tcPr>
          <w:p w:rsidR="003E155F" w:rsidRPr="00433BAD" w:rsidRDefault="003E155F" w:rsidP="0067754F">
            <w:pPr>
              <w:spacing w:line="276" w:lineRule="auto"/>
              <w:ind w:left="284" w:hanging="284"/>
              <w:rPr>
                <w:rFonts w:cs="Times New Roman"/>
              </w:rPr>
            </w:pPr>
          </w:p>
        </w:tc>
      </w:tr>
    </w:tbl>
    <w:p w:rsidR="001D5F02" w:rsidRPr="00433BAD" w:rsidRDefault="001D5F02" w:rsidP="001D5F02">
      <w:pPr>
        <w:pStyle w:val="Akapitzlist"/>
        <w:tabs>
          <w:tab w:val="left" w:pos="9000"/>
        </w:tabs>
        <w:spacing w:line="276" w:lineRule="auto"/>
        <w:ind w:left="426" w:right="210"/>
        <w:contextualSpacing/>
        <w:jc w:val="both"/>
        <w:rPr>
          <w:sz w:val="22"/>
          <w:szCs w:val="22"/>
        </w:rPr>
      </w:pPr>
    </w:p>
    <w:p w:rsidR="003E155F" w:rsidRPr="006D48AD" w:rsidRDefault="006D48AD" w:rsidP="006D48AD">
      <w:pPr>
        <w:tabs>
          <w:tab w:val="left" w:pos="9000"/>
        </w:tabs>
        <w:spacing w:line="276" w:lineRule="auto"/>
        <w:ind w:right="210"/>
        <w:contextualSpacing/>
        <w:jc w:val="both"/>
        <w:rPr>
          <w:sz w:val="22"/>
          <w:szCs w:val="22"/>
        </w:rPr>
      </w:pPr>
      <w:r>
        <w:rPr>
          <w:sz w:val="22"/>
          <w:szCs w:val="22"/>
        </w:rPr>
        <w:t>14.</w:t>
      </w:r>
      <w:r w:rsidR="003E155F" w:rsidRPr="006D48AD">
        <w:rPr>
          <w:sz w:val="22"/>
          <w:szCs w:val="22"/>
        </w:rPr>
        <w:t xml:space="preserve">Inne informacje Wykonawcy: </w:t>
      </w:r>
    </w:p>
    <w:p w:rsidR="003E155F" w:rsidRPr="00433BAD" w:rsidRDefault="003E155F" w:rsidP="003E155F">
      <w:pPr>
        <w:tabs>
          <w:tab w:val="left" w:pos="9000"/>
        </w:tabs>
        <w:spacing w:line="276" w:lineRule="auto"/>
        <w:rPr>
          <w:rFonts w:cs="Times New Roman"/>
          <w:sz w:val="22"/>
          <w:szCs w:val="22"/>
        </w:rPr>
      </w:pPr>
      <w:r w:rsidRPr="00433BAD">
        <w:rPr>
          <w:rFonts w:cs="Times New Roman"/>
          <w:sz w:val="22"/>
          <w:szCs w:val="22"/>
        </w:rPr>
        <w:t>…………………………………………………………………..……………………………………………..……………………………………………..……………………………………………………………………………</w:t>
      </w:r>
    </w:p>
    <w:p w:rsidR="003E155F" w:rsidRPr="00433BAD" w:rsidRDefault="003E155F" w:rsidP="000A1F7A">
      <w:pPr>
        <w:tabs>
          <w:tab w:val="left" w:pos="9000"/>
        </w:tabs>
        <w:spacing w:line="276" w:lineRule="auto"/>
        <w:jc w:val="both"/>
        <w:rPr>
          <w:rFonts w:cs="Times New Roman"/>
          <w:sz w:val="22"/>
          <w:szCs w:val="22"/>
        </w:rPr>
      </w:pPr>
      <w:r w:rsidRPr="00433BAD">
        <w:rPr>
          <w:rFonts w:cs="Times New Roman"/>
          <w:sz w:val="22"/>
          <w:szCs w:val="22"/>
        </w:rPr>
        <w:t>Zapoznałem/zapoznaliśmy się z klauzulą informacyjną RODO</w:t>
      </w:r>
      <w:r w:rsidRPr="00433BAD">
        <w:rPr>
          <w:rStyle w:val="Odwoanieprzypisudolnego"/>
          <w:sz w:val="22"/>
          <w:szCs w:val="22"/>
        </w:rPr>
        <w:footnoteReference w:id="1"/>
      </w:r>
      <w:r w:rsidRPr="00433BAD">
        <w:rPr>
          <w:rFonts w:cs="Times New Roman"/>
          <w:sz w:val="22"/>
          <w:szCs w:val="22"/>
        </w:rPr>
        <w:t xml:space="preserve"> zawartą w  SWZ oraz zrealizowałem/zrealizowaliśmy obowiązek informacyjny, w związku z ubieganiem się o udzielenie zamówienia w niniejszym postępowaniu.*</w:t>
      </w:r>
      <w:r w:rsidRPr="00433BAD">
        <w:rPr>
          <w:rFonts w:cs="Times New Roman"/>
          <w:sz w:val="22"/>
          <w:szCs w:val="22"/>
          <w:vertAlign w:val="superscript"/>
        </w:rPr>
        <w:footnoteReference w:id="2"/>
      </w:r>
    </w:p>
    <w:p w:rsidR="001D5F02" w:rsidRPr="00433BAD" w:rsidRDefault="001D5F02" w:rsidP="000A1F7A">
      <w:pPr>
        <w:tabs>
          <w:tab w:val="left" w:pos="9000"/>
        </w:tabs>
        <w:spacing w:line="276" w:lineRule="auto"/>
        <w:jc w:val="both"/>
        <w:rPr>
          <w:rFonts w:cs="Times New Roman"/>
          <w:sz w:val="22"/>
          <w:szCs w:val="22"/>
        </w:rPr>
      </w:pPr>
    </w:p>
    <w:p w:rsidR="003E155F" w:rsidRPr="006D48AD" w:rsidRDefault="006D48AD" w:rsidP="006D48AD">
      <w:pPr>
        <w:widowControl w:val="0"/>
        <w:suppressAutoHyphens/>
        <w:spacing w:line="276" w:lineRule="auto"/>
        <w:ind w:right="210"/>
        <w:contextualSpacing/>
        <w:jc w:val="both"/>
        <w:rPr>
          <w:sz w:val="22"/>
          <w:szCs w:val="22"/>
        </w:rPr>
      </w:pPr>
      <w:r>
        <w:rPr>
          <w:b/>
          <w:sz w:val="22"/>
          <w:szCs w:val="22"/>
          <w:highlight w:val="yellow"/>
        </w:rPr>
        <w:t>15.</w:t>
      </w:r>
      <w:r w:rsidR="003E155F" w:rsidRPr="006D48AD">
        <w:rPr>
          <w:b/>
          <w:sz w:val="22"/>
          <w:szCs w:val="22"/>
          <w:highlight w:val="yellow"/>
        </w:rPr>
        <w:t>ZASTRZEGAMY / NIE ZASTRZEGAMY</w:t>
      </w:r>
      <w:r w:rsidR="003E155F" w:rsidRPr="006D48AD">
        <w:rPr>
          <w:sz w:val="22"/>
          <w:szCs w:val="22"/>
        </w:rPr>
        <w:t>* informacje/i stanowiące/</w:t>
      </w:r>
      <w:proofErr w:type="spellStart"/>
      <w:r w:rsidR="003E155F" w:rsidRPr="006D48AD">
        <w:rPr>
          <w:sz w:val="22"/>
          <w:szCs w:val="22"/>
        </w:rPr>
        <w:t>ych</w:t>
      </w:r>
      <w:proofErr w:type="spellEnd"/>
      <w:r w:rsidR="003E155F" w:rsidRPr="006D48AD">
        <w:rPr>
          <w:sz w:val="22"/>
          <w:szCs w:val="22"/>
        </w:rPr>
        <w:t xml:space="preserve"> TAJEMNICĘ PRZEDSIĘBIORSTWA w rozumieniu przepisów o zwalczaniu nieuczciwej konkurencji zgodnie </w:t>
      </w:r>
      <w:r w:rsidR="003E155F" w:rsidRPr="006D48AD">
        <w:rPr>
          <w:sz w:val="22"/>
          <w:szCs w:val="22"/>
        </w:rPr>
        <w:lastRenderedPageBreak/>
        <w:t xml:space="preserve">z postanowieniami SWZ. Do oferty dołączamy wymagane uzasadnienie. </w:t>
      </w:r>
    </w:p>
    <w:p w:rsidR="00F4067B" w:rsidRPr="00433BAD" w:rsidRDefault="00F4067B" w:rsidP="003E155F">
      <w:pPr>
        <w:widowControl w:val="0"/>
        <w:suppressAutoHyphens/>
        <w:spacing w:line="276" w:lineRule="auto"/>
        <w:ind w:left="284"/>
        <w:rPr>
          <w:rFonts w:cs="Times New Roman"/>
          <w:b/>
          <w:bCs/>
          <w:sz w:val="22"/>
          <w:szCs w:val="22"/>
        </w:rPr>
      </w:pPr>
    </w:p>
    <w:p w:rsidR="003E155F" w:rsidRPr="00433BAD" w:rsidRDefault="003E155F" w:rsidP="003E155F">
      <w:pPr>
        <w:widowControl w:val="0"/>
        <w:suppressAutoHyphens/>
        <w:spacing w:line="276" w:lineRule="auto"/>
        <w:ind w:left="284"/>
        <w:rPr>
          <w:rFonts w:cs="Times New Roman"/>
          <w:sz w:val="22"/>
          <w:szCs w:val="22"/>
        </w:rPr>
      </w:pPr>
      <w:r w:rsidRPr="00433BAD">
        <w:rPr>
          <w:rFonts w:cs="Times New Roman"/>
          <w:b/>
          <w:bCs/>
          <w:sz w:val="22"/>
          <w:szCs w:val="22"/>
        </w:rPr>
        <w:t>OŚWIADCZAMY</w:t>
      </w:r>
      <w:r w:rsidRPr="00433BAD">
        <w:rPr>
          <w:rFonts w:cs="Times New Roman"/>
          <w:sz w:val="22"/>
          <w:szCs w:val="22"/>
        </w:rPr>
        <w:t xml:space="preserve">, iż – za wyjątkiem informacji zawartych pliku o nazwie: „__________________________________” wszelkie załączniki są jawne i nie zawierają informacji stanowiących tajemnicę przedsiębiorstwa w rozumieniu przepisów o zwalczaniu nieuczciwej konkurencji. </w:t>
      </w:r>
    </w:p>
    <w:p w:rsidR="00740F0A" w:rsidRPr="00433BAD" w:rsidRDefault="00740F0A" w:rsidP="003E155F">
      <w:pPr>
        <w:widowControl w:val="0"/>
        <w:suppressAutoHyphens/>
        <w:spacing w:line="276" w:lineRule="auto"/>
        <w:ind w:left="284"/>
        <w:rPr>
          <w:rFonts w:cs="Times New Roman"/>
          <w:sz w:val="22"/>
          <w:szCs w:val="22"/>
        </w:rPr>
      </w:pPr>
    </w:p>
    <w:p w:rsidR="003E23D1" w:rsidRPr="006D48AD" w:rsidRDefault="006D48AD" w:rsidP="006D48AD">
      <w:pPr>
        <w:tabs>
          <w:tab w:val="center" w:pos="-2127"/>
        </w:tabs>
        <w:spacing w:line="276" w:lineRule="auto"/>
        <w:ind w:right="210"/>
        <w:contextualSpacing/>
        <w:jc w:val="both"/>
        <w:rPr>
          <w:rFonts w:eastAsia="Times New Roman"/>
          <w:b/>
          <w:sz w:val="22"/>
          <w:szCs w:val="22"/>
        </w:rPr>
      </w:pPr>
      <w:r>
        <w:rPr>
          <w:rFonts w:eastAsia="Times New Roman"/>
          <w:b/>
          <w:sz w:val="22"/>
          <w:szCs w:val="22"/>
        </w:rPr>
        <w:t>16.</w:t>
      </w:r>
      <w:r w:rsidR="003E23D1" w:rsidRPr="006D48AD">
        <w:rPr>
          <w:rFonts w:eastAsia="Times New Roman"/>
          <w:b/>
          <w:sz w:val="22"/>
          <w:szCs w:val="22"/>
        </w:rPr>
        <w:t xml:space="preserve">WYKONAWCA JEST </w:t>
      </w:r>
      <w:r w:rsidR="003E23D1" w:rsidRPr="006D48AD">
        <w:rPr>
          <w:b/>
          <w:sz w:val="22"/>
          <w:szCs w:val="22"/>
          <w:shd w:val="clear" w:color="auto" w:fill="FFFFFF"/>
        </w:rPr>
        <w:t>:</w:t>
      </w:r>
    </w:p>
    <w:p w:rsidR="003E23D1" w:rsidRPr="00433BAD" w:rsidRDefault="003E23D1" w:rsidP="00C65F5F">
      <w:pPr>
        <w:numPr>
          <w:ilvl w:val="0"/>
          <w:numId w:val="36"/>
        </w:numPr>
        <w:tabs>
          <w:tab w:val="center" w:pos="-2127"/>
        </w:tabs>
        <w:spacing w:line="276" w:lineRule="auto"/>
        <w:ind w:left="1134" w:hanging="425"/>
        <w:jc w:val="both"/>
        <w:rPr>
          <w:rFonts w:eastAsia="Times New Roman" w:cs="Times New Roman"/>
          <w:sz w:val="22"/>
          <w:szCs w:val="22"/>
        </w:rPr>
      </w:pPr>
      <w:r w:rsidRPr="00433BAD">
        <w:rPr>
          <w:rFonts w:eastAsia="Times New Roman" w:cs="Times New Roman"/>
          <w:sz w:val="22"/>
          <w:szCs w:val="22"/>
        </w:rPr>
        <w:t>MIKROPRZEDSIĘBIORCĄ*</w:t>
      </w:r>
    </w:p>
    <w:p w:rsidR="003E23D1" w:rsidRPr="00433BAD" w:rsidRDefault="003E23D1" w:rsidP="00C65F5F">
      <w:pPr>
        <w:numPr>
          <w:ilvl w:val="0"/>
          <w:numId w:val="36"/>
        </w:numPr>
        <w:tabs>
          <w:tab w:val="center" w:pos="-2127"/>
        </w:tabs>
        <w:spacing w:line="276" w:lineRule="auto"/>
        <w:ind w:left="1134" w:hanging="425"/>
        <w:jc w:val="both"/>
        <w:rPr>
          <w:rFonts w:eastAsia="Times New Roman" w:cs="Times New Roman"/>
          <w:sz w:val="22"/>
          <w:szCs w:val="22"/>
        </w:rPr>
      </w:pPr>
      <w:r w:rsidRPr="00433BAD">
        <w:rPr>
          <w:rFonts w:eastAsia="Times New Roman" w:cs="Times New Roman"/>
          <w:sz w:val="22"/>
          <w:szCs w:val="22"/>
        </w:rPr>
        <w:t>MAŁYM PRZEDSIĘBIORCĄ*</w:t>
      </w:r>
    </w:p>
    <w:p w:rsidR="003E23D1" w:rsidRPr="00433BAD" w:rsidRDefault="003E23D1" w:rsidP="00C65F5F">
      <w:pPr>
        <w:numPr>
          <w:ilvl w:val="0"/>
          <w:numId w:val="36"/>
        </w:numPr>
        <w:tabs>
          <w:tab w:val="center" w:pos="-2127"/>
        </w:tabs>
        <w:spacing w:line="276" w:lineRule="auto"/>
        <w:ind w:left="1134" w:hanging="425"/>
        <w:jc w:val="both"/>
        <w:rPr>
          <w:rFonts w:eastAsia="Times New Roman" w:cs="Times New Roman"/>
          <w:sz w:val="22"/>
          <w:szCs w:val="22"/>
        </w:rPr>
      </w:pPr>
      <w:r w:rsidRPr="00433BAD">
        <w:rPr>
          <w:rFonts w:eastAsia="Times New Roman" w:cs="Times New Roman"/>
          <w:sz w:val="22"/>
          <w:szCs w:val="22"/>
        </w:rPr>
        <w:t>ŚREDNIM PRZEDSIĘBIORCĄ *</w:t>
      </w:r>
    </w:p>
    <w:p w:rsidR="003E23D1" w:rsidRPr="00433BAD" w:rsidRDefault="003E23D1" w:rsidP="00C65F5F">
      <w:pPr>
        <w:numPr>
          <w:ilvl w:val="0"/>
          <w:numId w:val="36"/>
        </w:numPr>
        <w:tabs>
          <w:tab w:val="center" w:pos="-2127"/>
        </w:tabs>
        <w:spacing w:line="276" w:lineRule="auto"/>
        <w:ind w:left="1134" w:hanging="425"/>
        <w:jc w:val="both"/>
        <w:rPr>
          <w:rFonts w:eastAsia="Times New Roman" w:cs="Times New Roman"/>
          <w:sz w:val="22"/>
          <w:szCs w:val="22"/>
        </w:rPr>
      </w:pPr>
      <w:r w:rsidRPr="00433BAD">
        <w:rPr>
          <w:rFonts w:eastAsia="Times New Roman" w:cs="Times New Roman"/>
          <w:sz w:val="22"/>
          <w:szCs w:val="22"/>
        </w:rPr>
        <w:t>Jednoosobowa działalność gospodarcza</w:t>
      </w:r>
    </w:p>
    <w:p w:rsidR="003E23D1" w:rsidRPr="00433BAD" w:rsidRDefault="003E23D1" w:rsidP="00C65F5F">
      <w:pPr>
        <w:numPr>
          <w:ilvl w:val="0"/>
          <w:numId w:val="36"/>
        </w:numPr>
        <w:tabs>
          <w:tab w:val="center" w:pos="-2127"/>
        </w:tabs>
        <w:spacing w:line="276" w:lineRule="auto"/>
        <w:ind w:left="1134" w:hanging="425"/>
        <w:jc w:val="both"/>
        <w:rPr>
          <w:rFonts w:eastAsia="Times New Roman" w:cs="Times New Roman"/>
          <w:sz w:val="22"/>
          <w:szCs w:val="22"/>
        </w:rPr>
      </w:pPr>
      <w:r w:rsidRPr="00433BAD">
        <w:rPr>
          <w:rFonts w:eastAsia="Times New Roman" w:cs="Times New Roman"/>
          <w:sz w:val="22"/>
          <w:szCs w:val="22"/>
        </w:rPr>
        <w:t>Osoba fizyczna nieprowadząca działalności gospodarczej</w:t>
      </w:r>
    </w:p>
    <w:p w:rsidR="003E23D1" w:rsidRPr="00433BAD" w:rsidRDefault="003E23D1" w:rsidP="00C65F5F">
      <w:pPr>
        <w:numPr>
          <w:ilvl w:val="0"/>
          <w:numId w:val="36"/>
        </w:numPr>
        <w:tabs>
          <w:tab w:val="center" w:pos="-2127"/>
        </w:tabs>
        <w:spacing w:line="276" w:lineRule="auto"/>
        <w:ind w:left="1134" w:hanging="425"/>
        <w:jc w:val="both"/>
        <w:rPr>
          <w:rFonts w:eastAsia="Times New Roman" w:cs="Times New Roman"/>
          <w:sz w:val="22"/>
          <w:szCs w:val="22"/>
        </w:rPr>
      </w:pPr>
      <w:r w:rsidRPr="00433BAD">
        <w:rPr>
          <w:rFonts w:eastAsia="Times New Roman" w:cs="Times New Roman"/>
          <w:sz w:val="22"/>
          <w:szCs w:val="22"/>
        </w:rPr>
        <w:t>Inny (jaki?) ……………..*</w:t>
      </w:r>
    </w:p>
    <w:p w:rsidR="00740F0A" w:rsidRPr="00433BAD" w:rsidRDefault="00740F0A" w:rsidP="003E155F">
      <w:pPr>
        <w:spacing w:line="276" w:lineRule="auto"/>
        <w:ind w:left="426" w:hanging="426"/>
        <w:rPr>
          <w:rFonts w:eastAsia="Times New Roman" w:cs="Times New Roman"/>
          <w:b/>
          <w:sz w:val="22"/>
          <w:szCs w:val="22"/>
        </w:rPr>
      </w:pPr>
    </w:p>
    <w:p w:rsidR="003E155F" w:rsidRPr="00433BAD" w:rsidRDefault="003E155F" w:rsidP="003E155F">
      <w:pPr>
        <w:spacing w:line="276" w:lineRule="auto"/>
        <w:ind w:left="426" w:hanging="426"/>
        <w:rPr>
          <w:rFonts w:eastAsia="Times New Roman" w:cs="Times New Roman"/>
          <w:b/>
          <w:sz w:val="22"/>
          <w:szCs w:val="22"/>
        </w:rPr>
      </w:pPr>
      <w:r w:rsidRPr="00433BAD">
        <w:rPr>
          <w:rFonts w:eastAsia="Times New Roman" w:cs="Times New Roman"/>
          <w:b/>
          <w:sz w:val="22"/>
          <w:szCs w:val="22"/>
        </w:rPr>
        <w:t xml:space="preserve">Uwaga: </w:t>
      </w:r>
    </w:p>
    <w:p w:rsidR="00F4067B" w:rsidRPr="00433BAD" w:rsidRDefault="003E155F" w:rsidP="003E155F">
      <w:pPr>
        <w:spacing w:line="276" w:lineRule="auto"/>
        <w:ind w:left="426" w:hanging="426"/>
        <w:rPr>
          <w:rFonts w:eastAsia="Times New Roman" w:cs="Times New Roman"/>
          <w:sz w:val="22"/>
          <w:szCs w:val="22"/>
        </w:rPr>
      </w:pPr>
      <w:r w:rsidRPr="00433BAD">
        <w:rPr>
          <w:rFonts w:eastAsia="Times New Roman" w:cs="Times New Roman"/>
          <w:sz w:val="22"/>
          <w:szCs w:val="22"/>
        </w:rPr>
        <w:t>*zaznaczyć odpowiednie.</w:t>
      </w:r>
    </w:p>
    <w:p w:rsidR="003E155F" w:rsidRPr="00433BAD" w:rsidRDefault="003E155F" w:rsidP="003E155F">
      <w:pPr>
        <w:spacing w:line="276" w:lineRule="auto"/>
        <w:ind w:left="426" w:hanging="426"/>
        <w:rPr>
          <w:rFonts w:eastAsia="Times New Roman" w:cs="Times New Roman"/>
          <w:sz w:val="22"/>
          <w:szCs w:val="22"/>
        </w:rPr>
      </w:pPr>
      <w:r w:rsidRPr="00433BAD">
        <w:rPr>
          <w:rFonts w:eastAsia="Times New Roman" w:cs="Times New Roman"/>
          <w:sz w:val="22"/>
          <w:szCs w:val="22"/>
        </w:rPr>
        <w:t xml:space="preserve"> </w:t>
      </w:r>
      <w:r w:rsidRPr="00433BAD">
        <w:rPr>
          <w:rFonts w:cs="Times New Roman"/>
          <w:sz w:val="22"/>
          <w:szCs w:val="22"/>
        </w:rPr>
        <w:t xml:space="preserve"> </w:t>
      </w:r>
    </w:p>
    <w:p w:rsidR="003E155F" w:rsidRPr="006D48AD" w:rsidRDefault="006D48AD" w:rsidP="006D48AD">
      <w:pPr>
        <w:spacing w:line="276" w:lineRule="auto"/>
        <w:ind w:right="210"/>
        <w:contextualSpacing/>
        <w:jc w:val="both"/>
        <w:rPr>
          <w:sz w:val="22"/>
          <w:szCs w:val="22"/>
        </w:rPr>
      </w:pPr>
      <w:r>
        <w:rPr>
          <w:sz w:val="22"/>
          <w:szCs w:val="22"/>
        </w:rPr>
        <w:t>17.</w:t>
      </w:r>
      <w:r w:rsidR="003E155F" w:rsidRPr="006D48AD">
        <w:rPr>
          <w:sz w:val="22"/>
          <w:szCs w:val="22"/>
        </w:rPr>
        <w:t xml:space="preserve">Oświadczamy, że niniejszy numer rachunku bankowego: </w:t>
      </w:r>
      <w:r w:rsidR="00C33802" w:rsidRPr="006D48AD">
        <w:rPr>
          <w:b/>
          <w:sz w:val="22"/>
          <w:szCs w:val="22"/>
          <w:highlight w:val="yellow"/>
        </w:rPr>
        <w:t>________________________________________</w:t>
      </w:r>
      <w:r w:rsidR="003E155F" w:rsidRPr="006D48AD">
        <w:rPr>
          <w:sz w:val="22"/>
          <w:szCs w:val="22"/>
        </w:rPr>
        <w:t>,  jest taki sam jak numer rachunku na białej liście podatników VAT. (dane niezbędne do uzupełnienia umowy)</w:t>
      </w:r>
    </w:p>
    <w:p w:rsidR="001D5F02" w:rsidRPr="00433BAD" w:rsidRDefault="001D5F02" w:rsidP="003E155F">
      <w:pPr>
        <w:spacing w:line="276" w:lineRule="auto"/>
        <w:rPr>
          <w:rFonts w:cs="Times New Roman"/>
          <w:sz w:val="22"/>
          <w:szCs w:val="22"/>
        </w:rPr>
      </w:pPr>
    </w:p>
    <w:p w:rsidR="003E155F" w:rsidRPr="00433BAD" w:rsidRDefault="003E155F" w:rsidP="003E155F">
      <w:pPr>
        <w:spacing w:line="276" w:lineRule="auto"/>
        <w:ind w:left="284" w:hanging="284"/>
        <w:rPr>
          <w:rFonts w:cs="Times New Roman"/>
          <w:sz w:val="22"/>
          <w:szCs w:val="22"/>
        </w:rPr>
      </w:pPr>
      <w:r w:rsidRPr="00433BAD">
        <w:rPr>
          <w:rFonts w:cs="Times New Roman"/>
          <w:sz w:val="22"/>
          <w:szCs w:val="22"/>
        </w:rPr>
        <w:t>*Niepotrzebne skreślić</w:t>
      </w:r>
    </w:p>
    <w:p w:rsidR="00F4067B" w:rsidRPr="00433BAD" w:rsidRDefault="00F4067B" w:rsidP="00EA1C31">
      <w:pPr>
        <w:spacing w:line="276" w:lineRule="auto"/>
        <w:rPr>
          <w:rFonts w:cs="Times New Roman"/>
          <w:b/>
          <w:bCs/>
          <w:sz w:val="22"/>
          <w:szCs w:val="22"/>
        </w:rPr>
      </w:pPr>
    </w:p>
    <w:p w:rsidR="001D5F02" w:rsidRPr="00433BAD" w:rsidRDefault="001D5F02" w:rsidP="001D5F02">
      <w:pPr>
        <w:autoSpaceDE w:val="0"/>
        <w:jc w:val="both"/>
        <w:rPr>
          <w:rFonts w:eastAsia="Times New Roman" w:cs="Times New Roman"/>
          <w:b/>
        </w:rPr>
      </w:pPr>
      <w:r w:rsidRPr="00433BAD">
        <w:rPr>
          <w:rFonts w:eastAsia="Times New Roman" w:cs="Times New Roman"/>
          <w:b/>
          <w:color w:val="000000"/>
        </w:rPr>
        <w:t xml:space="preserve">Uwaga: Formularz ofertowy należy, pod rygorem nieważności, opatrzyć </w:t>
      </w:r>
      <w:r w:rsidRPr="00433BAD">
        <w:rPr>
          <w:rFonts w:eastAsia="Times New Roman" w:cs="Times New Roman"/>
          <w:b/>
        </w:rPr>
        <w:t>kwalifikowanym podpis</w:t>
      </w:r>
      <w:r w:rsidRPr="00433BAD">
        <w:rPr>
          <w:b/>
        </w:rPr>
        <w:t xml:space="preserve">em elektronicznym </w:t>
      </w:r>
      <w:r w:rsidRPr="00433BAD">
        <w:rPr>
          <w:rFonts w:eastAsia="Times New Roman" w:cs="Times New Roman"/>
          <w:b/>
        </w:rPr>
        <w:t>przez osobę upoważnioną /osoby upoważnione do reprezentowania Wykonawcy</w:t>
      </w:r>
      <w:r w:rsidRPr="00433BAD">
        <w:rPr>
          <w:b/>
        </w:rPr>
        <w:t>.</w:t>
      </w:r>
    </w:p>
    <w:p w:rsidR="001D5F02" w:rsidRPr="00433BAD" w:rsidRDefault="001D5F02" w:rsidP="00EA1C31">
      <w:pPr>
        <w:spacing w:line="276" w:lineRule="auto"/>
        <w:rPr>
          <w:rFonts w:cs="Times New Roman"/>
          <w:b/>
          <w:bCs/>
          <w:sz w:val="22"/>
          <w:szCs w:val="22"/>
        </w:rPr>
      </w:pPr>
    </w:p>
    <w:bookmarkEnd w:id="11"/>
    <w:p w:rsidR="00A229C5" w:rsidRDefault="00A229C5" w:rsidP="00EA1C31">
      <w:pPr>
        <w:spacing w:line="276" w:lineRule="auto"/>
        <w:rPr>
          <w:rFonts w:cs="Times New Roman"/>
          <w:b/>
          <w:bCs/>
          <w:sz w:val="22"/>
          <w:szCs w:val="22"/>
          <w:highlight w:val="yellow"/>
        </w:rPr>
      </w:pPr>
    </w:p>
    <w:p w:rsidR="00A229C5" w:rsidRDefault="00A229C5" w:rsidP="00EA1C31">
      <w:pPr>
        <w:spacing w:line="276" w:lineRule="auto"/>
        <w:rPr>
          <w:rFonts w:cs="Times New Roman"/>
          <w:b/>
          <w:bCs/>
          <w:sz w:val="22"/>
          <w:szCs w:val="22"/>
          <w:highlight w:val="yellow"/>
        </w:rPr>
      </w:pPr>
    </w:p>
    <w:p w:rsidR="00A229C5" w:rsidRDefault="00A229C5" w:rsidP="00EA1C31">
      <w:pPr>
        <w:spacing w:line="276" w:lineRule="auto"/>
        <w:rPr>
          <w:rFonts w:cs="Times New Roman"/>
          <w:b/>
          <w:bCs/>
          <w:sz w:val="22"/>
          <w:szCs w:val="22"/>
          <w:highlight w:val="yellow"/>
        </w:rPr>
      </w:pPr>
    </w:p>
    <w:p w:rsidR="00A229C5" w:rsidRDefault="00A229C5" w:rsidP="00EA1C31">
      <w:pPr>
        <w:spacing w:line="276" w:lineRule="auto"/>
        <w:rPr>
          <w:rFonts w:cs="Times New Roman"/>
          <w:b/>
          <w:bCs/>
          <w:sz w:val="22"/>
          <w:szCs w:val="22"/>
          <w:highlight w:val="yellow"/>
        </w:rPr>
      </w:pPr>
    </w:p>
    <w:p w:rsidR="00EA1C31" w:rsidRPr="00A229C5" w:rsidRDefault="00EA1C31" w:rsidP="00EA1C31">
      <w:pPr>
        <w:spacing w:line="276" w:lineRule="auto"/>
        <w:rPr>
          <w:rFonts w:cs="Times New Roman"/>
          <w:b/>
          <w:bCs/>
          <w:sz w:val="22"/>
          <w:szCs w:val="22"/>
        </w:rPr>
      </w:pPr>
      <w:r w:rsidRPr="00A229C5">
        <w:rPr>
          <w:rFonts w:cs="Times New Roman"/>
          <w:b/>
          <w:bCs/>
          <w:sz w:val="22"/>
          <w:szCs w:val="22"/>
        </w:rPr>
        <w:t xml:space="preserve">Załącznik nr </w:t>
      </w:r>
      <w:r w:rsidR="00485C83" w:rsidRPr="00A229C5">
        <w:rPr>
          <w:rFonts w:cs="Times New Roman"/>
          <w:b/>
          <w:bCs/>
          <w:sz w:val="22"/>
          <w:szCs w:val="22"/>
        </w:rPr>
        <w:t>2</w:t>
      </w:r>
      <w:r w:rsidR="00C7212E" w:rsidRPr="00A229C5">
        <w:rPr>
          <w:rFonts w:cs="Times New Roman"/>
          <w:b/>
          <w:bCs/>
          <w:sz w:val="22"/>
          <w:szCs w:val="22"/>
        </w:rPr>
        <w:t xml:space="preserve"> do SWZ</w:t>
      </w:r>
    </w:p>
    <w:p w:rsidR="00EA1C31" w:rsidRPr="00A229C5" w:rsidRDefault="006E3173" w:rsidP="00EA1C31">
      <w:pPr>
        <w:spacing w:line="276" w:lineRule="auto"/>
        <w:rPr>
          <w:rFonts w:eastAsia="Lucida Sans Unicode" w:cs="Times New Roman"/>
          <w:b/>
          <w:bCs/>
          <w:sz w:val="22"/>
          <w:szCs w:val="22"/>
        </w:rPr>
      </w:pPr>
      <w:r w:rsidRPr="00A229C5">
        <w:rPr>
          <w:rFonts w:eastAsia="Lucida Sans Unicode" w:cs="Times New Roman"/>
          <w:b/>
          <w:bCs/>
          <w:sz w:val="22"/>
          <w:szCs w:val="22"/>
        </w:rPr>
        <w:t>ZP/</w:t>
      </w:r>
      <w:r w:rsidR="00D26198" w:rsidRPr="00A229C5">
        <w:rPr>
          <w:rFonts w:eastAsia="Lucida Sans Unicode" w:cs="Times New Roman"/>
          <w:b/>
          <w:bCs/>
          <w:sz w:val="22"/>
          <w:szCs w:val="22"/>
        </w:rPr>
        <w:t>1</w:t>
      </w:r>
      <w:r w:rsidR="00292CCA">
        <w:rPr>
          <w:rFonts w:eastAsia="Lucida Sans Unicode" w:cs="Times New Roman"/>
          <w:b/>
          <w:bCs/>
          <w:sz w:val="22"/>
          <w:szCs w:val="22"/>
        </w:rPr>
        <w:t>78</w:t>
      </w:r>
      <w:r w:rsidRPr="00A229C5">
        <w:rPr>
          <w:rFonts w:eastAsia="Lucida Sans Unicode" w:cs="Times New Roman"/>
          <w:b/>
          <w:bCs/>
          <w:sz w:val="22"/>
          <w:szCs w:val="22"/>
        </w:rPr>
        <w:t>/2024</w:t>
      </w:r>
    </w:p>
    <w:p w:rsidR="00EA1C31" w:rsidRPr="00A229C5" w:rsidRDefault="00EA1C31" w:rsidP="00EA1C31">
      <w:pPr>
        <w:spacing w:line="276" w:lineRule="auto"/>
        <w:ind w:left="4247" w:firstLine="709"/>
        <w:rPr>
          <w:rFonts w:cs="Times New Roman"/>
          <w:sz w:val="22"/>
          <w:szCs w:val="22"/>
        </w:rPr>
      </w:pPr>
    </w:p>
    <w:p w:rsidR="00EA1C31" w:rsidRPr="00A229C5" w:rsidRDefault="00EA1C31" w:rsidP="00EA1C31">
      <w:pPr>
        <w:spacing w:line="276" w:lineRule="auto"/>
        <w:rPr>
          <w:rFonts w:cs="Times New Roman"/>
          <w:sz w:val="22"/>
          <w:szCs w:val="22"/>
        </w:rPr>
      </w:pPr>
    </w:p>
    <w:p w:rsidR="00EA1C31" w:rsidRPr="00433BAD" w:rsidRDefault="00EA1C31" w:rsidP="00EA1C31">
      <w:pPr>
        <w:spacing w:line="276" w:lineRule="auto"/>
        <w:rPr>
          <w:rFonts w:cs="Times New Roman"/>
          <w:sz w:val="22"/>
          <w:szCs w:val="22"/>
        </w:rPr>
      </w:pPr>
      <w:r w:rsidRPr="00A229C5">
        <w:rPr>
          <w:rFonts w:cs="Times New Roman"/>
          <w:sz w:val="22"/>
          <w:szCs w:val="22"/>
        </w:rPr>
        <w:t xml:space="preserve">Parametry techniczne / szczegółowy opis przedmiotu zamówienia  stanowi odrębny </w:t>
      </w:r>
      <w:r w:rsidR="00292CCA">
        <w:rPr>
          <w:rFonts w:cs="Times New Roman"/>
          <w:b/>
          <w:sz w:val="22"/>
          <w:szCs w:val="22"/>
        </w:rPr>
        <w:t>Z</w:t>
      </w:r>
      <w:r w:rsidRPr="00A229C5">
        <w:rPr>
          <w:rFonts w:cs="Times New Roman"/>
          <w:b/>
          <w:sz w:val="22"/>
          <w:szCs w:val="22"/>
        </w:rPr>
        <w:t>ałącznik</w:t>
      </w:r>
      <w:r w:rsidR="001D5F02" w:rsidRPr="00A229C5">
        <w:rPr>
          <w:rFonts w:cs="Times New Roman"/>
          <w:b/>
          <w:sz w:val="22"/>
          <w:szCs w:val="22"/>
        </w:rPr>
        <w:t xml:space="preserve"> Nr </w:t>
      </w:r>
      <w:r w:rsidR="00485C83" w:rsidRPr="00A229C5">
        <w:rPr>
          <w:rFonts w:cs="Times New Roman"/>
          <w:b/>
          <w:sz w:val="22"/>
          <w:szCs w:val="22"/>
        </w:rPr>
        <w:t>2</w:t>
      </w:r>
    </w:p>
    <w:p w:rsidR="00EA1C31" w:rsidRPr="00433BAD" w:rsidRDefault="00EA1C31" w:rsidP="00EA1C31">
      <w:pPr>
        <w:spacing w:line="276" w:lineRule="auto"/>
        <w:rPr>
          <w:rFonts w:cs="Times New Roman"/>
          <w:sz w:val="22"/>
          <w:szCs w:val="22"/>
        </w:rPr>
      </w:pPr>
    </w:p>
    <w:p w:rsidR="00EA1C31" w:rsidRPr="00433BAD" w:rsidRDefault="00EA1C31" w:rsidP="00083C3B">
      <w:pPr>
        <w:jc w:val="right"/>
        <w:rPr>
          <w:rFonts w:cs="Times New Roman"/>
          <w:b/>
          <w:bCs/>
          <w:sz w:val="22"/>
          <w:szCs w:val="22"/>
        </w:rPr>
      </w:pPr>
    </w:p>
    <w:p w:rsidR="00EA1C31" w:rsidRPr="00433BAD" w:rsidRDefault="00EA1C31" w:rsidP="00083C3B">
      <w:pPr>
        <w:jc w:val="right"/>
        <w:rPr>
          <w:rFonts w:cs="Times New Roman"/>
          <w:b/>
          <w:bCs/>
          <w:sz w:val="22"/>
          <w:szCs w:val="22"/>
        </w:rPr>
      </w:pPr>
    </w:p>
    <w:p w:rsidR="00EA1C31" w:rsidRPr="00433BAD" w:rsidRDefault="00EA1C31" w:rsidP="00083C3B">
      <w:pPr>
        <w:jc w:val="right"/>
        <w:rPr>
          <w:rFonts w:cs="Times New Roman"/>
          <w:b/>
          <w:bCs/>
          <w:sz w:val="22"/>
          <w:szCs w:val="22"/>
        </w:rPr>
      </w:pPr>
    </w:p>
    <w:p w:rsidR="00EA1C31" w:rsidRDefault="00EA1C31" w:rsidP="00083C3B">
      <w:pPr>
        <w:jc w:val="right"/>
        <w:rPr>
          <w:rFonts w:cs="Times New Roman"/>
          <w:b/>
          <w:bCs/>
          <w:sz w:val="22"/>
          <w:szCs w:val="22"/>
        </w:rPr>
      </w:pPr>
    </w:p>
    <w:p w:rsidR="00383319" w:rsidRDefault="00383319" w:rsidP="00083C3B">
      <w:pPr>
        <w:jc w:val="right"/>
        <w:rPr>
          <w:rFonts w:cs="Times New Roman"/>
          <w:b/>
          <w:bCs/>
          <w:sz w:val="22"/>
          <w:szCs w:val="22"/>
        </w:rPr>
      </w:pPr>
    </w:p>
    <w:p w:rsidR="00383319" w:rsidRDefault="00383319" w:rsidP="00083C3B">
      <w:pPr>
        <w:jc w:val="right"/>
        <w:rPr>
          <w:rFonts w:cs="Times New Roman"/>
          <w:b/>
          <w:bCs/>
          <w:sz w:val="22"/>
          <w:szCs w:val="22"/>
        </w:rPr>
      </w:pPr>
    </w:p>
    <w:p w:rsidR="00383319" w:rsidRPr="00433BAD" w:rsidRDefault="00383319" w:rsidP="00083C3B">
      <w:pPr>
        <w:jc w:val="right"/>
        <w:rPr>
          <w:rFonts w:cs="Times New Roman"/>
          <w:b/>
          <w:bCs/>
          <w:sz w:val="22"/>
          <w:szCs w:val="22"/>
        </w:rPr>
      </w:pPr>
    </w:p>
    <w:p w:rsidR="00EA1C31" w:rsidRPr="00433BAD" w:rsidRDefault="00EA1C31" w:rsidP="00083C3B">
      <w:pPr>
        <w:jc w:val="right"/>
        <w:rPr>
          <w:rFonts w:cs="Times New Roman"/>
          <w:b/>
          <w:bCs/>
          <w:sz w:val="22"/>
          <w:szCs w:val="22"/>
        </w:rPr>
      </w:pPr>
    </w:p>
    <w:p w:rsidR="00961EF9" w:rsidRPr="00433BAD" w:rsidRDefault="00961EF9" w:rsidP="00EA1C31">
      <w:pPr>
        <w:rPr>
          <w:rFonts w:cs="Times New Roman"/>
          <w:b/>
          <w:bCs/>
          <w:sz w:val="22"/>
          <w:szCs w:val="22"/>
        </w:rPr>
      </w:pPr>
    </w:p>
    <w:p w:rsidR="006D48AD" w:rsidRDefault="006D48AD" w:rsidP="00EA1C31">
      <w:pPr>
        <w:rPr>
          <w:rFonts w:cs="Times New Roman"/>
          <w:b/>
          <w:bCs/>
          <w:sz w:val="22"/>
          <w:szCs w:val="22"/>
        </w:rPr>
      </w:pPr>
    </w:p>
    <w:p w:rsidR="006D48AD" w:rsidRDefault="006D48AD" w:rsidP="00EA1C31">
      <w:pPr>
        <w:rPr>
          <w:rFonts w:cs="Times New Roman"/>
          <w:b/>
          <w:bCs/>
          <w:sz w:val="22"/>
          <w:szCs w:val="22"/>
        </w:rPr>
      </w:pPr>
    </w:p>
    <w:p w:rsidR="00083C3B" w:rsidRPr="00433BAD" w:rsidRDefault="00083C3B" w:rsidP="00EA1C31">
      <w:pPr>
        <w:rPr>
          <w:rFonts w:cs="Times New Roman"/>
          <w:b/>
          <w:bCs/>
          <w:sz w:val="22"/>
          <w:szCs w:val="22"/>
        </w:rPr>
      </w:pPr>
      <w:r w:rsidRPr="00433BAD">
        <w:rPr>
          <w:rFonts w:cs="Times New Roman"/>
          <w:b/>
          <w:bCs/>
          <w:sz w:val="22"/>
          <w:szCs w:val="22"/>
        </w:rPr>
        <w:lastRenderedPageBreak/>
        <w:t>Załącznik nr 3</w:t>
      </w:r>
      <w:r w:rsidR="00C7212E" w:rsidRPr="00433BAD">
        <w:rPr>
          <w:rFonts w:cs="Times New Roman"/>
          <w:b/>
          <w:bCs/>
          <w:sz w:val="22"/>
          <w:szCs w:val="22"/>
        </w:rPr>
        <w:t xml:space="preserve"> do SWZ</w:t>
      </w:r>
    </w:p>
    <w:p w:rsidR="00083C3B" w:rsidRPr="00433BAD" w:rsidRDefault="006E3173" w:rsidP="00083C3B">
      <w:pPr>
        <w:rPr>
          <w:rFonts w:cs="Times New Roman"/>
          <w:b/>
          <w:bCs/>
          <w:sz w:val="22"/>
          <w:szCs w:val="22"/>
        </w:rPr>
      </w:pPr>
      <w:r w:rsidRPr="00433BAD">
        <w:rPr>
          <w:rFonts w:cs="Times New Roman"/>
          <w:b/>
          <w:bCs/>
          <w:sz w:val="22"/>
          <w:szCs w:val="22"/>
        </w:rPr>
        <w:t>ZP/</w:t>
      </w:r>
      <w:r w:rsidR="00D26198">
        <w:rPr>
          <w:rFonts w:cs="Times New Roman"/>
          <w:b/>
          <w:bCs/>
          <w:sz w:val="22"/>
          <w:szCs w:val="22"/>
        </w:rPr>
        <w:t>1</w:t>
      </w:r>
      <w:r w:rsidR="00292CCA">
        <w:rPr>
          <w:rFonts w:cs="Times New Roman"/>
          <w:b/>
          <w:bCs/>
          <w:sz w:val="22"/>
          <w:szCs w:val="22"/>
        </w:rPr>
        <w:t>78</w:t>
      </w:r>
      <w:r w:rsidRPr="00433BAD">
        <w:rPr>
          <w:rFonts w:cs="Times New Roman"/>
          <w:b/>
          <w:bCs/>
          <w:sz w:val="22"/>
          <w:szCs w:val="22"/>
        </w:rPr>
        <w:t>/2024</w:t>
      </w:r>
    </w:p>
    <w:p w:rsidR="00083C3B" w:rsidRPr="00433BAD" w:rsidRDefault="00083C3B" w:rsidP="00083C3B">
      <w:pPr>
        <w:pStyle w:val="tyt"/>
        <w:rPr>
          <w:rStyle w:val="hidden-print"/>
          <w:sz w:val="22"/>
          <w:szCs w:val="22"/>
        </w:rPr>
      </w:pPr>
    </w:p>
    <w:p w:rsidR="00083C3B" w:rsidRPr="00433BAD" w:rsidRDefault="00083C3B" w:rsidP="00083C3B">
      <w:pPr>
        <w:pStyle w:val="tyt"/>
        <w:rPr>
          <w:rStyle w:val="hidden-print"/>
          <w:sz w:val="22"/>
          <w:szCs w:val="22"/>
        </w:rPr>
      </w:pPr>
    </w:p>
    <w:p w:rsidR="00083C3B" w:rsidRPr="00433BAD" w:rsidRDefault="00083C3B" w:rsidP="00083C3B">
      <w:pPr>
        <w:pStyle w:val="tyt"/>
        <w:rPr>
          <w:rStyle w:val="hidden-print"/>
          <w:sz w:val="22"/>
          <w:szCs w:val="22"/>
        </w:rPr>
      </w:pPr>
      <w:r w:rsidRPr="00433BAD">
        <w:rPr>
          <w:rStyle w:val="hidden-print"/>
          <w:sz w:val="22"/>
          <w:szCs w:val="22"/>
        </w:rPr>
        <w:t>Jednolity europejski dokument zamówienia (ESPD)</w:t>
      </w:r>
    </w:p>
    <w:p w:rsidR="00083C3B" w:rsidRPr="00433BAD" w:rsidRDefault="00083C3B" w:rsidP="00083C3B">
      <w:pPr>
        <w:pStyle w:val="tyt"/>
        <w:rPr>
          <w:sz w:val="22"/>
          <w:szCs w:val="22"/>
        </w:rPr>
      </w:pPr>
      <w:r w:rsidRPr="00433BAD">
        <w:rPr>
          <w:sz w:val="22"/>
          <w:szCs w:val="22"/>
        </w:rPr>
        <w:t xml:space="preserve">składany na podstawie art. </w:t>
      </w:r>
      <w:r w:rsidR="00675F53">
        <w:rPr>
          <w:sz w:val="22"/>
          <w:szCs w:val="22"/>
        </w:rPr>
        <w:t>1</w:t>
      </w:r>
      <w:r w:rsidRPr="00433BAD">
        <w:rPr>
          <w:sz w:val="22"/>
          <w:szCs w:val="22"/>
        </w:rPr>
        <w:t xml:space="preserve">25a ust. </w:t>
      </w:r>
      <w:r w:rsidR="00675F53">
        <w:rPr>
          <w:sz w:val="22"/>
          <w:szCs w:val="22"/>
        </w:rPr>
        <w:t>1</w:t>
      </w:r>
      <w:r w:rsidRPr="00433BAD">
        <w:rPr>
          <w:sz w:val="22"/>
          <w:szCs w:val="22"/>
        </w:rPr>
        <w:t xml:space="preserve"> ustawy Prawo zamówień publicznych</w:t>
      </w:r>
    </w:p>
    <w:p w:rsidR="00083C3B" w:rsidRPr="00433BAD" w:rsidRDefault="00083C3B" w:rsidP="00083C3B">
      <w:pPr>
        <w:pStyle w:val="tyt"/>
        <w:rPr>
          <w:b w:val="0"/>
          <w:color w:val="000000"/>
          <w:sz w:val="22"/>
          <w:szCs w:val="22"/>
        </w:rPr>
      </w:pPr>
      <w:r w:rsidRPr="00433BAD">
        <w:rPr>
          <w:sz w:val="22"/>
          <w:szCs w:val="22"/>
        </w:rPr>
        <w:t xml:space="preserve">z dnia 11 września 2019 r.  </w:t>
      </w:r>
      <w:r w:rsidRPr="00433BAD">
        <w:rPr>
          <w:b w:val="0"/>
          <w:sz w:val="22"/>
          <w:szCs w:val="22"/>
        </w:rPr>
        <w:t>(</w:t>
      </w:r>
      <w:proofErr w:type="spellStart"/>
      <w:r w:rsidRPr="00433BAD">
        <w:rPr>
          <w:sz w:val="22"/>
          <w:szCs w:val="22"/>
          <w:lang w:eastAsia="ar-SA"/>
        </w:rPr>
        <w:t>t.j</w:t>
      </w:r>
      <w:proofErr w:type="spellEnd"/>
      <w:r w:rsidRPr="00433BAD">
        <w:rPr>
          <w:sz w:val="22"/>
          <w:szCs w:val="22"/>
          <w:lang w:eastAsia="ar-SA"/>
        </w:rPr>
        <w:t>. Dz.U. z 202</w:t>
      </w:r>
      <w:r w:rsidR="006B09F2">
        <w:rPr>
          <w:sz w:val="22"/>
          <w:szCs w:val="22"/>
          <w:lang w:eastAsia="ar-SA"/>
        </w:rPr>
        <w:t>4</w:t>
      </w:r>
      <w:r w:rsidR="00F05430" w:rsidRPr="00433BAD">
        <w:rPr>
          <w:sz w:val="22"/>
          <w:szCs w:val="22"/>
          <w:lang w:eastAsia="ar-SA"/>
        </w:rPr>
        <w:t xml:space="preserve"> </w:t>
      </w:r>
      <w:r w:rsidRPr="00433BAD">
        <w:rPr>
          <w:sz w:val="22"/>
          <w:szCs w:val="22"/>
          <w:lang w:eastAsia="ar-SA"/>
        </w:rPr>
        <w:t>r., poz. 1</w:t>
      </w:r>
      <w:r w:rsidR="006B09F2">
        <w:rPr>
          <w:sz w:val="22"/>
          <w:szCs w:val="22"/>
          <w:lang w:eastAsia="ar-SA"/>
        </w:rPr>
        <w:t>320</w:t>
      </w:r>
      <w:r w:rsidRPr="00433BAD">
        <w:rPr>
          <w:sz w:val="22"/>
          <w:szCs w:val="22"/>
          <w:lang w:eastAsia="ar-SA"/>
        </w:rPr>
        <w:t xml:space="preserve"> z </w:t>
      </w:r>
      <w:proofErr w:type="spellStart"/>
      <w:r w:rsidRPr="00433BAD">
        <w:rPr>
          <w:sz w:val="22"/>
          <w:szCs w:val="22"/>
          <w:lang w:eastAsia="ar-SA"/>
        </w:rPr>
        <w:t>późn</w:t>
      </w:r>
      <w:proofErr w:type="spellEnd"/>
      <w:r w:rsidRPr="00433BAD">
        <w:rPr>
          <w:sz w:val="22"/>
          <w:szCs w:val="22"/>
          <w:lang w:eastAsia="ar-SA"/>
        </w:rPr>
        <w:t>. zm.</w:t>
      </w:r>
      <w:r w:rsidRPr="00433BAD">
        <w:rPr>
          <w:b w:val="0"/>
          <w:color w:val="000000"/>
          <w:sz w:val="22"/>
          <w:szCs w:val="22"/>
        </w:rPr>
        <w:t>)</w:t>
      </w:r>
    </w:p>
    <w:p w:rsidR="003E155F" w:rsidRPr="00433BAD" w:rsidRDefault="003E155F" w:rsidP="00083C3B">
      <w:pPr>
        <w:spacing w:line="276" w:lineRule="auto"/>
        <w:rPr>
          <w:rFonts w:cs="Times New Roman"/>
          <w:b/>
          <w:sz w:val="22"/>
          <w:szCs w:val="22"/>
        </w:rPr>
      </w:pPr>
    </w:p>
    <w:p w:rsidR="00600E52" w:rsidRPr="00433BAD" w:rsidRDefault="00600E52" w:rsidP="00600E52">
      <w:pPr>
        <w:rPr>
          <w:rFonts w:cs="Times New Roman"/>
          <w:b/>
          <w:bCs/>
          <w:sz w:val="22"/>
          <w:szCs w:val="22"/>
        </w:rPr>
      </w:pPr>
      <w:r w:rsidRPr="00433BAD">
        <w:rPr>
          <w:rFonts w:cs="Times New Roman"/>
          <w:b/>
          <w:bCs/>
          <w:sz w:val="22"/>
          <w:szCs w:val="22"/>
        </w:rPr>
        <w:t xml:space="preserve">Załącznik nr </w:t>
      </w:r>
      <w:r w:rsidR="0000545F" w:rsidRPr="00433BAD">
        <w:rPr>
          <w:rFonts w:cs="Times New Roman"/>
          <w:b/>
          <w:bCs/>
          <w:sz w:val="22"/>
          <w:szCs w:val="22"/>
        </w:rPr>
        <w:t xml:space="preserve">3A </w:t>
      </w:r>
      <w:r w:rsidRPr="00433BAD">
        <w:rPr>
          <w:rFonts w:cs="Times New Roman"/>
          <w:b/>
          <w:bCs/>
          <w:sz w:val="22"/>
          <w:szCs w:val="22"/>
        </w:rPr>
        <w:t>do SWZ</w:t>
      </w:r>
    </w:p>
    <w:p w:rsidR="00600E52" w:rsidRPr="00433BAD" w:rsidRDefault="00600E52" w:rsidP="00600E52">
      <w:pPr>
        <w:rPr>
          <w:rFonts w:cs="Times New Roman"/>
          <w:b/>
          <w:bCs/>
          <w:sz w:val="22"/>
          <w:szCs w:val="22"/>
        </w:rPr>
      </w:pPr>
      <w:r w:rsidRPr="00433BAD">
        <w:rPr>
          <w:rFonts w:cs="Times New Roman"/>
          <w:b/>
          <w:bCs/>
          <w:sz w:val="22"/>
          <w:szCs w:val="22"/>
        </w:rPr>
        <w:t>ZP/</w:t>
      </w:r>
      <w:r w:rsidR="00D26198">
        <w:rPr>
          <w:rFonts w:cs="Times New Roman"/>
          <w:b/>
          <w:bCs/>
          <w:sz w:val="22"/>
          <w:szCs w:val="22"/>
        </w:rPr>
        <w:t>1</w:t>
      </w:r>
      <w:r w:rsidR="00292CCA">
        <w:rPr>
          <w:rFonts w:cs="Times New Roman"/>
          <w:b/>
          <w:bCs/>
          <w:sz w:val="22"/>
          <w:szCs w:val="22"/>
        </w:rPr>
        <w:t>78</w:t>
      </w:r>
      <w:r w:rsidRPr="00433BAD">
        <w:rPr>
          <w:rFonts w:cs="Times New Roman"/>
          <w:b/>
          <w:bCs/>
          <w:sz w:val="22"/>
          <w:szCs w:val="22"/>
        </w:rPr>
        <w:t>/2024</w:t>
      </w:r>
    </w:p>
    <w:p w:rsidR="00600E52" w:rsidRPr="00433BAD" w:rsidRDefault="00600E52" w:rsidP="00600E52">
      <w:pPr>
        <w:pStyle w:val="Zwykytekst1"/>
        <w:tabs>
          <w:tab w:val="left" w:leader="dot" w:pos="9360"/>
        </w:tabs>
        <w:ind w:right="-1"/>
        <w:jc w:val="both"/>
        <w:rPr>
          <w:rFonts w:ascii="Times New Roman" w:hAnsi="Times New Roman" w:cs="Times New Roman"/>
          <w:b/>
          <w:sz w:val="22"/>
          <w:szCs w:val="22"/>
        </w:rPr>
      </w:pPr>
    </w:p>
    <w:p w:rsidR="00600E52" w:rsidRPr="00433BAD" w:rsidRDefault="00600E52" w:rsidP="00600E52">
      <w:pPr>
        <w:pStyle w:val="Zwykytekst1"/>
        <w:spacing w:before="120"/>
        <w:jc w:val="both"/>
        <w:rPr>
          <w:rFonts w:ascii="Times New Roman" w:hAnsi="Times New Roman" w:cs="Times New Roman"/>
          <w:b/>
          <w:sz w:val="22"/>
          <w:szCs w:val="22"/>
        </w:rPr>
      </w:pPr>
      <w:r w:rsidRPr="00433BAD">
        <w:rPr>
          <w:rFonts w:ascii="Times New Roman" w:hAnsi="Times New Roman" w:cs="Times New Roman"/>
          <w:b/>
          <w:sz w:val="22"/>
          <w:szCs w:val="22"/>
        </w:rPr>
        <w:t>Zadanie pn.</w:t>
      </w:r>
      <w:r w:rsidRPr="00433BAD">
        <w:rPr>
          <w:rFonts w:ascii="Times New Roman" w:hAnsi="Times New Roman" w:cs="Times New Roman"/>
          <w:sz w:val="22"/>
          <w:szCs w:val="22"/>
        </w:rPr>
        <w:t>: „</w:t>
      </w:r>
      <w:r w:rsidR="00292CCA" w:rsidRPr="00292CCA">
        <w:rPr>
          <w:rFonts w:ascii="Times New Roman" w:hAnsi="Times New Roman" w:cs="Times New Roman"/>
          <w:b/>
          <w:sz w:val="22"/>
          <w:szCs w:val="22"/>
        </w:rPr>
        <w:t>Dostawa 19 szt. aparatów do dializ z wyposażeniem w ramach dotacji na potrzeby CSK UM w Łodzi przy ul. Pomorskiej 251</w:t>
      </w:r>
      <w:r w:rsidRPr="00433BAD">
        <w:rPr>
          <w:rFonts w:ascii="Times New Roman" w:hAnsi="Times New Roman" w:cs="Times New Roman"/>
          <w:sz w:val="22"/>
          <w:szCs w:val="22"/>
        </w:rPr>
        <w:t xml:space="preserve">” </w:t>
      </w:r>
      <w:r w:rsidRPr="00433BAD">
        <w:rPr>
          <w:rFonts w:ascii="Times New Roman" w:hAnsi="Times New Roman" w:cs="Times New Roman"/>
          <w:sz w:val="22"/>
          <w:szCs w:val="22"/>
          <w:shd w:val="clear" w:color="auto" w:fill="FFFFFF"/>
        </w:rPr>
        <w:t>- ZP/</w:t>
      </w:r>
      <w:r w:rsidR="00D26198">
        <w:rPr>
          <w:rFonts w:ascii="Times New Roman" w:hAnsi="Times New Roman" w:cs="Times New Roman"/>
          <w:sz w:val="22"/>
          <w:szCs w:val="22"/>
          <w:shd w:val="clear" w:color="auto" w:fill="FFFFFF"/>
        </w:rPr>
        <w:t>1</w:t>
      </w:r>
      <w:r w:rsidR="00292CCA">
        <w:rPr>
          <w:rFonts w:ascii="Times New Roman" w:hAnsi="Times New Roman" w:cs="Times New Roman"/>
          <w:sz w:val="22"/>
          <w:szCs w:val="22"/>
          <w:shd w:val="clear" w:color="auto" w:fill="FFFFFF"/>
        </w:rPr>
        <w:t>78</w:t>
      </w:r>
      <w:r w:rsidRPr="00433BAD">
        <w:rPr>
          <w:rFonts w:ascii="Times New Roman" w:hAnsi="Times New Roman" w:cs="Times New Roman"/>
          <w:sz w:val="22"/>
          <w:szCs w:val="22"/>
          <w:shd w:val="clear" w:color="auto" w:fill="FFFFFF"/>
        </w:rPr>
        <w:t>/2024</w:t>
      </w:r>
      <w:r w:rsidR="002B5148" w:rsidRPr="00433BAD">
        <w:rPr>
          <w:rFonts w:ascii="Times New Roman" w:hAnsi="Times New Roman" w:cs="Times New Roman"/>
          <w:sz w:val="22"/>
          <w:szCs w:val="22"/>
          <w:shd w:val="clear" w:color="auto" w:fill="FFFFFF"/>
        </w:rPr>
        <w:t>,</w:t>
      </w:r>
      <w:r w:rsidRPr="00433BAD">
        <w:rPr>
          <w:rFonts w:ascii="Times New Roman" w:hAnsi="Times New Roman" w:cs="Times New Roman"/>
          <w:sz w:val="22"/>
          <w:szCs w:val="22"/>
          <w:shd w:val="clear" w:color="auto" w:fill="FFFFFF"/>
        </w:rPr>
        <w:t xml:space="preserve"> p</w:t>
      </w:r>
      <w:r w:rsidRPr="00433BAD">
        <w:rPr>
          <w:rFonts w:ascii="Times New Roman" w:hAnsi="Times New Roman" w:cs="Times New Roman"/>
          <w:sz w:val="22"/>
          <w:szCs w:val="22"/>
        </w:rPr>
        <w:t xml:space="preserve">rowadzone przez </w:t>
      </w:r>
      <w:r w:rsidRPr="00433BAD">
        <w:rPr>
          <w:rFonts w:ascii="Times New Roman" w:hAnsi="Times New Roman" w:cs="Times New Roman"/>
          <w:b/>
          <w:sz w:val="22"/>
          <w:szCs w:val="22"/>
        </w:rPr>
        <w:t>SP ZOZ CSK UM w Łodzi</w:t>
      </w:r>
    </w:p>
    <w:p w:rsidR="00600E52" w:rsidRPr="00433BAD" w:rsidRDefault="00600E52" w:rsidP="00600E52">
      <w:pPr>
        <w:pStyle w:val="Zwykytekst1"/>
        <w:spacing w:before="120"/>
        <w:jc w:val="both"/>
        <w:rPr>
          <w:rFonts w:ascii="Times New Roman" w:hAnsi="Times New Roman" w:cs="Times New Roman"/>
          <w:b/>
          <w:sz w:val="22"/>
          <w:szCs w:val="22"/>
        </w:rPr>
      </w:pPr>
    </w:p>
    <w:p w:rsidR="00600E52" w:rsidRPr="00433BAD" w:rsidRDefault="00600E52" w:rsidP="00600E52">
      <w:pPr>
        <w:ind w:right="-177"/>
        <w:jc w:val="center"/>
        <w:rPr>
          <w:rFonts w:cs="Times New Roman"/>
          <w:b/>
          <w:sz w:val="22"/>
          <w:szCs w:val="22"/>
        </w:rPr>
      </w:pPr>
      <w:r w:rsidRPr="00433BAD">
        <w:rPr>
          <w:rFonts w:cs="Times New Roman"/>
          <w:b/>
          <w:sz w:val="22"/>
          <w:szCs w:val="22"/>
        </w:rPr>
        <w:t>OŚWIADCZENIE</w:t>
      </w:r>
    </w:p>
    <w:p w:rsidR="00600E52" w:rsidRPr="00433BAD" w:rsidRDefault="00600E52" w:rsidP="00600E52">
      <w:pPr>
        <w:pStyle w:val="Zwykytekst1"/>
        <w:spacing w:before="120"/>
        <w:jc w:val="center"/>
        <w:rPr>
          <w:rFonts w:ascii="Times New Roman" w:hAnsi="Times New Roman" w:cs="Times New Roman"/>
          <w:b/>
          <w:sz w:val="22"/>
          <w:szCs w:val="22"/>
        </w:rPr>
      </w:pPr>
      <w:r w:rsidRPr="00433BAD">
        <w:rPr>
          <w:rFonts w:ascii="Times New Roman" w:hAnsi="Times New Roman" w:cs="Times New Roman"/>
          <w:b/>
          <w:color w:val="1B1B1B"/>
          <w:sz w:val="22"/>
          <w:szCs w:val="22"/>
          <w:shd w:val="clear" w:color="auto" w:fill="FFFFFF"/>
        </w:rPr>
        <w:t>uwzględniające regulacje tzw. „ustawy i rozporządzenia sankcyjnych”</w:t>
      </w:r>
      <w:r w:rsidRPr="00433BAD">
        <w:rPr>
          <w:rFonts w:ascii="Times New Roman" w:hAnsi="Times New Roman" w:cs="Times New Roman"/>
          <w:b/>
          <w:sz w:val="22"/>
          <w:szCs w:val="22"/>
        </w:rPr>
        <w:t xml:space="preserve"> (wojna w Ukrainie)</w:t>
      </w:r>
    </w:p>
    <w:p w:rsidR="00600E52" w:rsidRPr="00433BAD" w:rsidRDefault="00600E52" w:rsidP="00600E52">
      <w:pPr>
        <w:pStyle w:val="Zwykytekst1"/>
        <w:spacing w:before="120"/>
        <w:jc w:val="center"/>
        <w:rPr>
          <w:rFonts w:ascii="Times New Roman" w:hAnsi="Times New Roman" w:cs="Times New Roman"/>
          <w:b/>
          <w:sz w:val="22"/>
          <w:szCs w:val="22"/>
        </w:rPr>
      </w:pPr>
    </w:p>
    <w:p w:rsidR="00600E52" w:rsidRPr="00433BAD" w:rsidRDefault="00600E52" w:rsidP="00600E52">
      <w:pPr>
        <w:pStyle w:val="Zwykytekst1"/>
        <w:spacing w:before="120"/>
        <w:jc w:val="both"/>
        <w:rPr>
          <w:rFonts w:ascii="Times New Roman" w:hAnsi="Times New Roman" w:cs="Times New Roman"/>
          <w:sz w:val="22"/>
          <w:szCs w:val="22"/>
        </w:rPr>
      </w:pPr>
      <w:r w:rsidRPr="00433BAD">
        <w:rPr>
          <w:rFonts w:ascii="Times New Roman" w:hAnsi="Times New Roman" w:cs="Times New Roman"/>
          <w:b/>
          <w:sz w:val="22"/>
          <w:szCs w:val="22"/>
        </w:rPr>
        <w:t>JA/MY</w:t>
      </w:r>
      <w:r w:rsidRPr="00433BAD">
        <w:rPr>
          <w:rFonts w:ascii="Times New Roman" w:hAnsi="Times New Roman" w:cs="Times New Roman"/>
          <w:sz w:val="22"/>
          <w:szCs w:val="22"/>
        </w:rPr>
        <w:t>:</w:t>
      </w:r>
    </w:p>
    <w:p w:rsidR="00600E52" w:rsidRPr="00433BAD" w:rsidRDefault="00600E52" w:rsidP="00600E52">
      <w:pPr>
        <w:pStyle w:val="Zwykytekst1"/>
        <w:tabs>
          <w:tab w:val="left" w:pos="9214"/>
        </w:tabs>
        <w:ind w:right="-286"/>
        <w:jc w:val="center"/>
        <w:rPr>
          <w:rFonts w:ascii="Times New Roman" w:hAnsi="Times New Roman" w:cs="Times New Roman"/>
          <w:sz w:val="22"/>
          <w:szCs w:val="22"/>
        </w:rPr>
      </w:pPr>
      <w:r w:rsidRPr="00433BAD">
        <w:rPr>
          <w:rFonts w:ascii="Times New Roman" w:hAnsi="Times New Roman" w:cs="Times New Roman"/>
          <w:sz w:val="22"/>
          <w:szCs w:val="22"/>
        </w:rPr>
        <w:t>_________________________________________________________________________</w:t>
      </w:r>
    </w:p>
    <w:p w:rsidR="00600E52" w:rsidRPr="00433BAD" w:rsidRDefault="00600E52" w:rsidP="00600E52">
      <w:pPr>
        <w:pStyle w:val="Zwykytekst1"/>
        <w:tabs>
          <w:tab w:val="left" w:pos="9214"/>
        </w:tabs>
        <w:ind w:right="141"/>
        <w:jc w:val="center"/>
        <w:rPr>
          <w:rFonts w:ascii="Times New Roman" w:hAnsi="Times New Roman" w:cs="Times New Roman"/>
          <w:i/>
          <w:sz w:val="22"/>
          <w:szCs w:val="22"/>
        </w:rPr>
      </w:pPr>
      <w:r w:rsidRPr="00433BAD">
        <w:rPr>
          <w:rFonts w:ascii="Times New Roman" w:hAnsi="Times New Roman" w:cs="Times New Roman"/>
          <w:i/>
        </w:rPr>
        <w:t>(imię i nazwisko osoby/osób upoważnionej/-</w:t>
      </w:r>
      <w:proofErr w:type="spellStart"/>
      <w:r w:rsidRPr="00433BAD">
        <w:rPr>
          <w:rFonts w:ascii="Times New Roman" w:hAnsi="Times New Roman" w:cs="Times New Roman"/>
          <w:i/>
        </w:rPr>
        <w:t>ych</w:t>
      </w:r>
      <w:proofErr w:type="spellEnd"/>
      <w:r w:rsidRPr="00433BAD">
        <w:rPr>
          <w:rFonts w:ascii="Times New Roman" w:hAnsi="Times New Roman" w:cs="Times New Roman"/>
          <w:i/>
        </w:rPr>
        <w:t xml:space="preserve"> do reprezentowania</w:t>
      </w:r>
      <w:r w:rsidRPr="00433BAD">
        <w:rPr>
          <w:rFonts w:ascii="Times New Roman" w:hAnsi="Times New Roman" w:cs="Times New Roman"/>
          <w:i/>
          <w:sz w:val="22"/>
          <w:szCs w:val="22"/>
        </w:rPr>
        <w:t>)</w:t>
      </w:r>
    </w:p>
    <w:p w:rsidR="00600E52" w:rsidRPr="00433BAD" w:rsidRDefault="00600E52" w:rsidP="00600E52">
      <w:pPr>
        <w:ind w:right="284"/>
        <w:jc w:val="both"/>
        <w:rPr>
          <w:rFonts w:cs="Times New Roman"/>
          <w:sz w:val="22"/>
          <w:szCs w:val="22"/>
        </w:rPr>
      </w:pPr>
    </w:p>
    <w:p w:rsidR="00600E52" w:rsidRPr="00433BAD" w:rsidRDefault="00600E52" w:rsidP="00600E52">
      <w:pPr>
        <w:jc w:val="both"/>
        <w:rPr>
          <w:rFonts w:cs="Times New Roman"/>
          <w:b/>
          <w:bCs/>
          <w:sz w:val="22"/>
          <w:szCs w:val="22"/>
        </w:rPr>
      </w:pPr>
      <w:r w:rsidRPr="00433BAD">
        <w:rPr>
          <w:rFonts w:cs="Times New Roman"/>
          <w:b/>
          <w:bCs/>
          <w:sz w:val="22"/>
          <w:szCs w:val="22"/>
        </w:rPr>
        <w:t>działając w imieniu i na rzecz</w:t>
      </w:r>
    </w:p>
    <w:p w:rsidR="00600E52" w:rsidRPr="00433BAD" w:rsidRDefault="00600E52" w:rsidP="00600E52">
      <w:pPr>
        <w:jc w:val="both"/>
        <w:rPr>
          <w:rFonts w:cs="Times New Roman"/>
          <w:b/>
          <w:bCs/>
          <w:sz w:val="22"/>
          <w:szCs w:val="22"/>
        </w:rPr>
      </w:pPr>
    </w:p>
    <w:p w:rsidR="00600E52" w:rsidRPr="00433BAD" w:rsidRDefault="00600E52" w:rsidP="00600E52">
      <w:pPr>
        <w:jc w:val="both"/>
        <w:rPr>
          <w:rFonts w:cs="Times New Roman"/>
          <w:b/>
          <w:bCs/>
          <w:sz w:val="22"/>
          <w:szCs w:val="22"/>
        </w:rPr>
      </w:pPr>
    </w:p>
    <w:p w:rsidR="00600E52" w:rsidRPr="00433BAD" w:rsidRDefault="00600E52" w:rsidP="00600E52">
      <w:pPr>
        <w:jc w:val="center"/>
        <w:rPr>
          <w:rFonts w:cs="Times New Roman"/>
          <w:b/>
          <w:bCs/>
          <w:sz w:val="22"/>
          <w:szCs w:val="22"/>
        </w:rPr>
      </w:pPr>
      <w:r w:rsidRPr="00433BAD">
        <w:rPr>
          <w:rFonts w:cs="Times New Roman"/>
          <w:b/>
          <w:bCs/>
          <w:sz w:val="22"/>
          <w:szCs w:val="22"/>
        </w:rPr>
        <w:t>_______________________________________________________________</w:t>
      </w:r>
    </w:p>
    <w:p w:rsidR="00600E52" w:rsidRPr="00433BAD" w:rsidRDefault="00600E52" w:rsidP="00600E52">
      <w:pPr>
        <w:jc w:val="center"/>
        <w:rPr>
          <w:rFonts w:cs="Times New Roman"/>
          <w:bCs/>
          <w:i/>
          <w:sz w:val="20"/>
          <w:szCs w:val="20"/>
        </w:rPr>
      </w:pPr>
      <w:r w:rsidRPr="00433BAD">
        <w:rPr>
          <w:rFonts w:cs="Times New Roman"/>
          <w:bCs/>
          <w:i/>
          <w:sz w:val="20"/>
          <w:szCs w:val="20"/>
        </w:rPr>
        <w:t xml:space="preserve">(nazwa Wykonawcy* Wykonawcy wspólnie ubiegającego się o udzielenie zamówienia* </w:t>
      </w:r>
    </w:p>
    <w:p w:rsidR="00600E52" w:rsidRPr="00433BAD" w:rsidRDefault="00600E52" w:rsidP="00600E52">
      <w:pPr>
        <w:jc w:val="center"/>
        <w:rPr>
          <w:rFonts w:cs="Times New Roman"/>
          <w:bCs/>
          <w:i/>
          <w:sz w:val="20"/>
          <w:szCs w:val="20"/>
        </w:rPr>
      </w:pPr>
      <w:r w:rsidRPr="00433BAD">
        <w:rPr>
          <w:rFonts w:cs="Times New Roman"/>
          <w:bCs/>
          <w:i/>
          <w:sz w:val="20"/>
          <w:szCs w:val="20"/>
        </w:rPr>
        <w:t>Podmiotu udostępniającego zasoby*)</w:t>
      </w:r>
    </w:p>
    <w:p w:rsidR="00600E52" w:rsidRPr="00433BAD" w:rsidRDefault="00600E52" w:rsidP="00600E52">
      <w:pPr>
        <w:spacing w:after="120"/>
        <w:jc w:val="center"/>
        <w:rPr>
          <w:rFonts w:cs="Times New Roman"/>
          <w:bCs/>
          <w:i/>
          <w:sz w:val="22"/>
          <w:szCs w:val="22"/>
        </w:rPr>
      </w:pPr>
    </w:p>
    <w:p w:rsidR="00600E52" w:rsidRPr="00433BAD" w:rsidRDefault="00600E52" w:rsidP="00600E52">
      <w:pPr>
        <w:pStyle w:val="Akapitzlist"/>
        <w:spacing w:before="120" w:after="120"/>
        <w:ind w:left="426" w:hanging="426"/>
        <w:jc w:val="both"/>
        <w:rPr>
          <w:sz w:val="22"/>
          <w:szCs w:val="22"/>
        </w:rPr>
      </w:pPr>
      <w:r w:rsidRPr="00433BAD">
        <w:rPr>
          <w:sz w:val="22"/>
          <w:szCs w:val="22"/>
        </w:rPr>
        <w:t xml:space="preserve">I. </w:t>
      </w:r>
      <w:r w:rsidRPr="00433BAD">
        <w:rPr>
          <w:sz w:val="22"/>
          <w:szCs w:val="22"/>
        </w:rPr>
        <w:tab/>
        <w:t xml:space="preserve">W związku z art. 5k ust. 1 Rozporządzenia Rady (UE) NR 833/2014 z dnia 31 lipca 2014 r. dotyczącego środków ograniczających w związku z działaniami Rosji destabilizującymi sytuację na Ukrainie </w:t>
      </w:r>
      <w:r w:rsidRPr="00433BAD">
        <w:rPr>
          <w:b/>
          <w:sz w:val="22"/>
          <w:szCs w:val="22"/>
        </w:rPr>
        <w:t>OŚWIADCZAM</w:t>
      </w:r>
      <w:r w:rsidRPr="00433BAD">
        <w:rPr>
          <w:sz w:val="22"/>
          <w:szCs w:val="22"/>
        </w:rPr>
        <w:t>, że**:</w:t>
      </w:r>
    </w:p>
    <w:p w:rsidR="00600E52" w:rsidRPr="00433BAD" w:rsidRDefault="00600E52" w:rsidP="00C65F5F">
      <w:pPr>
        <w:pStyle w:val="Akapitzlist"/>
        <w:numPr>
          <w:ilvl w:val="1"/>
          <w:numId w:val="49"/>
        </w:numPr>
        <w:spacing w:before="120" w:after="120" w:line="276" w:lineRule="auto"/>
        <w:ind w:left="1134" w:hanging="425"/>
        <w:jc w:val="both"/>
        <w:rPr>
          <w:sz w:val="22"/>
          <w:szCs w:val="22"/>
        </w:rPr>
      </w:pPr>
      <w:r w:rsidRPr="00433BAD">
        <w:rPr>
          <w:b/>
          <w:sz w:val="22"/>
          <w:szCs w:val="22"/>
          <w:highlight w:val="yellow"/>
        </w:rPr>
        <w:t>jestem* / nie jestem</w:t>
      </w:r>
      <w:r w:rsidRPr="00433BAD">
        <w:rPr>
          <w:b/>
          <w:sz w:val="22"/>
          <w:szCs w:val="22"/>
        </w:rPr>
        <w:t xml:space="preserve">* </w:t>
      </w:r>
      <w:r w:rsidRPr="00433BAD">
        <w:rPr>
          <w:sz w:val="22"/>
          <w:szCs w:val="22"/>
        </w:rPr>
        <w:t>obywatelem rosyjskim lub osobą fizyczną lub prawną, podmiotem lub organem z siedzibą w Rosji,</w:t>
      </w:r>
    </w:p>
    <w:p w:rsidR="00600E52" w:rsidRPr="00433BAD" w:rsidRDefault="00600E52" w:rsidP="00C65F5F">
      <w:pPr>
        <w:pStyle w:val="Akapitzlist"/>
        <w:numPr>
          <w:ilvl w:val="1"/>
          <w:numId w:val="49"/>
        </w:numPr>
        <w:spacing w:before="120" w:after="120" w:line="276" w:lineRule="auto"/>
        <w:ind w:left="1134" w:hanging="425"/>
        <w:jc w:val="both"/>
        <w:rPr>
          <w:sz w:val="22"/>
          <w:szCs w:val="22"/>
        </w:rPr>
      </w:pPr>
      <w:r w:rsidRPr="00433BAD">
        <w:rPr>
          <w:b/>
          <w:sz w:val="22"/>
          <w:szCs w:val="22"/>
          <w:highlight w:val="yellow"/>
        </w:rPr>
        <w:t>jestem* / nie jestem</w:t>
      </w:r>
      <w:r w:rsidRPr="00433BAD">
        <w:rPr>
          <w:b/>
          <w:sz w:val="22"/>
          <w:szCs w:val="22"/>
        </w:rPr>
        <w:t xml:space="preserve">* </w:t>
      </w:r>
      <w:r w:rsidRPr="00433BAD">
        <w:rPr>
          <w:sz w:val="22"/>
          <w:szCs w:val="22"/>
        </w:rPr>
        <w:t>osobą prawną, podmiotem lub organem, do których prawa własności bezpośrednio lub pośrednio w ponad 50% należą do podmiotu, o którym mowa w lit. a),</w:t>
      </w:r>
    </w:p>
    <w:p w:rsidR="00600E52" w:rsidRPr="00433BAD" w:rsidRDefault="00600E52" w:rsidP="00C65F5F">
      <w:pPr>
        <w:pStyle w:val="Akapitzlist"/>
        <w:numPr>
          <w:ilvl w:val="1"/>
          <w:numId w:val="49"/>
        </w:numPr>
        <w:spacing w:before="120" w:after="120" w:line="276" w:lineRule="auto"/>
        <w:ind w:left="1134" w:hanging="425"/>
        <w:jc w:val="both"/>
        <w:rPr>
          <w:sz w:val="22"/>
          <w:szCs w:val="22"/>
        </w:rPr>
      </w:pPr>
      <w:r w:rsidRPr="00433BAD">
        <w:rPr>
          <w:b/>
          <w:sz w:val="22"/>
          <w:szCs w:val="22"/>
          <w:highlight w:val="yellow"/>
        </w:rPr>
        <w:t>jestem* / nie jestem</w:t>
      </w:r>
      <w:r w:rsidRPr="00433BAD">
        <w:rPr>
          <w:b/>
          <w:sz w:val="22"/>
          <w:szCs w:val="22"/>
        </w:rPr>
        <w:t xml:space="preserve">* </w:t>
      </w:r>
      <w:r w:rsidRPr="00433BAD">
        <w:rPr>
          <w:sz w:val="22"/>
          <w:szCs w:val="22"/>
        </w:rPr>
        <w:t>osobą fizyczną lub prawną, podmiotem lub organem działającym w imieniu lub pod kierunkiem podmiotu, o którym mowa w lit. a) lub b);</w:t>
      </w:r>
    </w:p>
    <w:p w:rsidR="00600E52" w:rsidRPr="00433BAD" w:rsidRDefault="00600E52" w:rsidP="00600E52">
      <w:pPr>
        <w:pStyle w:val="Akapitzlist"/>
        <w:spacing w:before="120" w:after="120" w:line="276" w:lineRule="auto"/>
        <w:ind w:left="1134"/>
        <w:jc w:val="both"/>
        <w:rPr>
          <w:sz w:val="22"/>
          <w:szCs w:val="22"/>
        </w:rPr>
      </w:pPr>
    </w:p>
    <w:p w:rsidR="00600E52" w:rsidRPr="00433BAD" w:rsidRDefault="00600E52" w:rsidP="00C65F5F">
      <w:pPr>
        <w:pStyle w:val="Akapitzlist"/>
        <w:numPr>
          <w:ilvl w:val="2"/>
          <w:numId w:val="48"/>
        </w:numPr>
        <w:spacing w:before="120" w:after="120"/>
        <w:ind w:left="426" w:hanging="426"/>
        <w:jc w:val="both"/>
        <w:rPr>
          <w:sz w:val="22"/>
          <w:szCs w:val="22"/>
        </w:rPr>
      </w:pPr>
      <w:r w:rsidRPr="00433BAD">
        <w:rPr>
          <w:sz w:val="22"/>
          <w:szCs w:val="22"/>
        </w:rPr>
        <w:t xml:space="preserve">W związku z art. 5k ust. 1 Rozporządzenia Rady (UE) NR 833/2014 z dnia 31 lipca 2014 r. dotyczącego środków ograniczających w związku z działaniami Rosji destabilizującymi sytuację na Ukrainie </w:t>
      </w:r>
      <w:r w:rsidRPr="00433BAD">
        <w:rPr>
          <w:b/>
          <w:sz w:val="22"/>
          <w:szCs w:val="22"/>
        </w:rPr>
        <w:t>OŚWIADCZAM</w:t>
      </w:r>
      <w:r w:rsidRPr="00433BAD">
        <w:rPr>
          <w:sz w:val="22"/>
          <w:szCs w:val="22"/>
        </w:rPr>
        <w:t>, że:</w:t>
      </w:r>
    </w:p>
    <w:p w:rsidR="00600E52" w:rsidRPr="00433BAD" w:rsidRDefault="00600E52" w:rsidP="00600E52">
      <w:pPr>
        <w:pStyle w:val="Akapitzlist"/>
        <w:spacing w:before="120" w:after="120"/>
        <w:ind w:left="426"/>
        <w:jc w:val="both"/>
        <w:rPr>
          <w:sz w:val="22"/>
          <w:szCs w:val="22"/>
        </w:rPr>
      </w:pPr>
      <w:r w:rsidRPr="00433BAD">
        <w:rPr>
          <w:sz w:val="22"/>
          <w:szCs w:val="22"/>
        </w:rPr>
        <w:t xml:space="preserve">w stosunku do następującego podmiotu, będącego podwykonawcą albo dostawcą, na którego przypada ponad 10% wartości zamówienia: …………………………………………………………………… </w:t>
      </w:r>
      <w:r w:rsidRPr="00433BAD">
        <w:rPr>
          <w:i/>
          <w:sz w:val="22"/>
          <w:szCs w:val="22"/>
        </w:rPr>
        <w:t>(podać pełną nazwę/firmę,  adres, a także w zależności od podmiotu: NIP/PESEL, KRS/</w:t>
      </w:r>
      <w:proofErr w:type="spellStart"/>
      <w:r w:rsidRPr="00433BAD">
        <w:rPr>
          <w:i/>
          <w:sz w:val="22"/>
          <w:szCs w:val="22"/>
        </w:rPr>
        <w:t>CEiDG</w:t>
      </w:r>
      <w:proofErr w:type="spellEnd"/>
      <w:r w:rsidRPr="00433BAD">
        <w:rPr>
          <w:i/>
          <w:sz w:val="22"/>
          <w:szCs w:val="22"/>
        </w:rPr>
        <w:t>)</w:t>
      </w:r>
      <w:r w:rsidRPr="00433BAD">
        <w:rPr>
          <w:sz w:val="22"/>
          <w:szCs w:val="22"/>
        </w:rPr>
        <w:t>, nie zachodzą podstawy wykluczenia z postępowania o udzielenie zamówienia przewidziane w  art.  5k rozporządzenia 833/2014 w brzmieniu nadanym rozporządzeniem 2022/576.***</w:t>
      </w:r>
    </w:p>
    <w:p w:rsidR="00600E52" w:rsidRPr="00433BAD" w:rsidRDefault="00600E52" w:rsidP="00600E52">
      <w:pPr>
        <w:pStyle w:val="Akapitzlist"/>
        <w:spacing w:before="120" w:after="120"/>
        <w:ind w:left="426"/>
        <w:jc w:val="both"/>
        <w:rPr>
          <w:sz w:val="22"/>
          <w:szCs w:val="22"/>
        </w:rPr>
      </w:pPr>
    </w:p>
    <w:p w:rsidR="00600E52" w:rsidRPr="00433BAD" w:rsidRDefault="00600E52" w:rsidP="00C65F5F">
      <w:pPr>
        <w:pStyle w:val="Akapitzlist"/>
        <w:numPr>
          <w:ilvl w:val="2"/>
          <w:numId w:val="48"/>
        </w:numPr>
        <w:spacing w:before="120" w:after="120"/>
        <w:ind w:left="426" w:hanging="426"/>
        <w:jc w:val="both"/>
        <w:rPr>
          <w:sz w:val="22"/>
          <w:szCs w:val="22"/>
        </w:rPr>
      </w:pPr>
      <w:r w:rsidRPr="00433BAD">
        <w:rPr>
          <w:sz w:val="22"/>
          <w:szCs w:val="22"/>
        </w:rPr>
        <w:lastRenderedPageBreak/>
        <w:t xml:space="preserve">W związku z art. 7 ust. 1 ustawy z dnia 13 kwietnia 2022 r.  o szczególnych rozwiązaniach w zakresie przeciwdziałania wspieraniu agresji na Ukrainę oraz służących ochronie bezpieczeństwa narodowego </w:t>
      </w:r>
      <w:r w:rsidRPr="00433BAD">
        <w:rPr>
          <w:b/>
          <w:sz w:val="22"/>
          <w:szCs w:val="22"/>
        </w:rPr>
        <w:t>OŚWIADCZAM</w:t>
      </w:r>
      <w:r w:rsidRPr="00433BAD">
        <w:rPr>
          <w:sz w:val="22"/>
          <w:szCs w:val="22"/>
        </w:rPr>
        <w:t xml:space="preserve">, że: </w:t>
      </w:r>
    </w:p>
    <w:p w:rsidR="00600E52" w:rsidRPr="00433BAD" w:rsidRDefault="00600E52" w:rsidP="00600E52">
      <w:pPr>
        <w:pStyle w:val="Akapitzlist"/>
        <w:spacing w:before="120" w:after="120"/>
        <w:ind w:left="709" w:hanging="283"/>
        <w:jc w:val="both"/>
        <w:rPr>
          <w:sz w:val="22"/>
          <w:szCs w:val="22"/>
        </w:rPr>
      </w:pPr>
      <w:r w:rsidRPr="00433BAD">
        <w:rPr>
          <w:sz w:val="22"/>
          <w:szCs w:val="22"/>
        </w:rPr>
        <w:t>1)</w:t>
      </w:r>
      <w:r w:rsidRPr="00433BAD">
        <w:rPr>
          <w:sz w:val="22"/>
          <w:szCs w:val="22"/>
        </w:rPr>
        <w:tab/>
        <w:t>Wykonawca</w:t>
      </w:r>
      <w:r w:rsidRPr="00433BAD">
        <w:rPr>
          <w:b/>
          <w:sz w:val="22"/>
          <w:szCs w:val="22"/>
        </w:rPr>
        <w:t xml:space="preserve"> </w:t>
      </w:r>
      <w:r w:rsidRPr="00433BAD">
        <w:rPr>
          <w:b/>
          <w:sz w:val="22"/>
          <w:szCs w:val="22"/>
          <w:highlight w:val="yellow"/>
        </w:rPr>
        <w:t>jest* / nie jest</w:t>
      </w:r>
      <w:r w:rsidRPr="00433BAD">
        <w:rPr>
          <w:b/>
          <w:sz w:val="22"/>
          <w:szCs w:val="22"/>
        </w:rPr>
        <w:t xml:space="preserve">* </w:t>
      </w:r>
      <w:r w:rsidRPr="00433BAD">
        <w:rPr>
          <w:sz w:val="22"/>
          <w:szCs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rsidR="00600E52" w:rsidRPr="00433BAD" w:rsidRDefault="00600E52" w:rsidP="00600E52">
      <w:pPr>
        <w:pStyle w:val="Akapitzlist"/>
        <w:spacing w:before="120" w:after="120"/>
        <w:ind w:left="709" w:hanging="283"/>
        <w:jc w:val="both"/>
        <w:rPr>
          <w:sz w:val="22"/>
          <w:szCs w:val="22"/>
        </w:rPr>
      </w:pPr>
      <w:r w:rsidRPr="00433BAD">
        <w:rPr>
          <w:sz w:val="22"/>
          <w:szCs w:val="22"/>
        </w:rPr>
        <w:t>2)</w:t>
      </w:r>
      <w:r w:rsidRPr="00433BAD">
        <w:rPr>
          <w:sz w:val="22"/>
          <w:szCs w:val="22"/>
        </w:rPr>
        <w:tab/>
        <w:t xml:space="preserve">beneficjentem rzeczywistym Wykonawcy w rozumieniu ustawy z dnia 1 marca 2018 r. o przeciwdziałaniu praniu pieniędzy oraz finansowaniu terroryzmu (Dz. U. z 2022 r. poz. 593 i 655) </w:t>
      </w:r>
      <w:r w:rsidRPr="00433BAD">
        <w:rPr>
          <w:b/>
          <w:sz w:val="22"/>
          <w:szCs w:val="22"/>
          <w:highlight w:val="yellow"/>
        </w:rPr>
        <w:t>jest* / nie jest</w:t>
      </w:r>
      <w:r w:rsidRPr="00433BAD">
        <w:rPr>
          <w:b/>
          <w:sz w:val="22"/>
          <w:szCs w:val="22"/>
        </w:rPr>
        <w:t xml:space="preserve">* </w:t>
      </w:r>
      <w:r w:rsidRPr="00433BAD">
        <w:rPr>
          <w:sz w:val="22"/>
          <w:szCs w:val="22"/>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rsidR="00600E52" w:rsidRPr="00433BAD" w:rsidRDefault="00600E52" w:rsidP="00600E52">
      <w:pPr>
        <w:pStyle w:val="Akapitzlist"/>
        <w:spacing w:before="120" w:after="120"/>
        <w:ind w:left="709" w:hanging="283"/>
        <w:jc w:val="both"/>
        <w:rPr>
          <w:sz w:val="22"/>
          <w:szCs w:val="22"/>
        </w:rPr>
      </w:pPr>
      <w:r w:rsidRPr="00433BAD">
        <w:rPr>
          <w:sz w:val="22"/>
          <w:szCs w:val="22"/>
        </w:rPr>
        <w:t>3)</w:t>
      </w:r>
      <w:r w:rsidRPr="00433BAD">
        <w:rPr>
          <w:sz w:val="22"/>
          <w:szCs w:val="22"/>
        </w:rPr>
        <w:tab/>
        <w:t xml:space="preserve">jednostką dominującą Wykonawcy w rozumieniu art. 3 ust. 1 pkt 37 ustawy z dnia 29 września 1994 r. o rachunkowości (Dz. U. z 2021 r. poz. 217, 2105 i 2106), </w:t>
      </w:r>
      <w:r w:rsidRPr="00433BAD">
        <w:rPr>
          <w:b/>
          <w:sz w:val="22"/>
          <w:szCs w:val="22"/>
          <w:highlight w:val="yellow"/>
        </w:rPr>
        <w:t>jest* / nie jest*</w:t>
      </w:r>
      <w:r w:rsidRPr="00433BAD">
        <w:rPr>
          <w:b/>
          <w:sz w:val="22"/>
          <w:szCs w:val="22"/>
        </w:rPr>
        <w:t xml:space="preserve"> </w:t>
      </w:r>
      <w:r w:rsidRPr="00433BAD">
        <w:rPr>
          <w:sz w:val="22"/>
          <w:szCs w:val="22"/>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rsidR="00600E52" w:rsidRPr="00433BAD" w:rsidRDefault="00600E52" w:rsidP="00600E52">
      <w:pPr>
        <w:spacing w:after="120"/>
        <w:jc w:val="both"/>
        <w:rPr>
          <w:rFonts w:cs="Times New Roman"/>
          <w:spacing w:val="4"/>
          <w:sz w:val="22"/>
          <w:szCs w:val="22"/>
        </w:rPr>
      </w:pPr>
    </w:p>
    <w:p w:rsidR="00600E52" w:rsidRPr="00433BAD" w:rsidRDefault="00600E52" w:rsidP="00600E52">
      <w:pPr>
        <w:spacing w:after="120"/>
        <w:jc w:val="both"/>
        <w:rPr>
          <w:rFonts w:cs="Times New Roman"/>
          <w:spacing w:val="4"/>
          <w:sz w:val="22"/>
          <w:szCs w:val="22"/>
        </w:rPr>
      </w:pPr>
    </w:p>
    <w:p w:rsidR="00600E52" w:rsidRPr="00433BAD" w:rsidRDefault="00600E52" w:rsidP="00600E52">
      <w:pPr>
        <w:spacing w:after="120"/>
        <w:jc w:val="both"/>
        <w:rPr>
          <w:rFonts w:cs="Times New Roman"/>
          <w:spacing w:val="4"/>
          <w:sz w:val="22"/>
          <w:szCs w:val="22"/>
        </w:rPr>
      </w:pPr>
    </w:p>
    <w:p w:rsidR="00600E52" w:rsidRPr="00433BAD" w:rsidRDefault="00600E52" w:rsidP="00600E52">
      <w:pPr>
        <w:spacing w:after="120"/>
        <w:jc w:val="both"/>
        <w:rPr>
          <w:rFonts w:cs="Times New Roman"/>
          <w:spacing w:val="4"/>
          <w:sz w:val="22"/>
          <w:szCs w:val="22"/>
        </w:rPr>
      </w:pPr>
    </w:p>
    <w:p w:rsidR="00600E52" w:rsidRPr="00433BAD" w:rsidRDefault="00600E52" w:rsidP="00600E52">
      <w:pPr>
        <w:pStyle w:val="Zwykytekst1"/>
        <w:spacing w:before="120" w:after="120"/>
        <w:rPr>
          <w:rFonts w:ascii="Times New Roman" w:hAnsi="Times New Roman" w:cs="Times New Roman"/>
          <w:sz w:val="22"/>
          <w:szCs w:val="22"/>
        </w:rPr>
      </w:pPr>
      <w:r w:rsidRPr="00433BAD">
        <w:rPr>
          <w:rFonts w:ascii="Times New Roman" w:hAnsi="Times New Roman" w:cs="Times New Roman"/>
          <w:sz w:val="22"/>
          <w:szCs w:val="22"/>
        </w:rPr>
        <w:t>_____________________</w:t>
      </w:r>
    </w:p>
    <w:p w:rsidR="00600E52" w:rsidRPr="00433BAD" w:rsidRDefault="00600E52" w:rsidP="00600E52">
      <w:pPr>
        <w:pStyle w:val="Zwykytekst1"/>
        <w:spacing w:before="120" w:after="120"/>
        <w:ind w:firstLine="708"/>
        <w:rPr>
          <w:rFonts w:ascii="Times New Roman" w:hAnsi="Times New Roman" w:cs="Times New Roman"/>
          <w:sz w:val="22"/>
          <w:szCs w:val="22"/>
        </w:rPr>
      </w:pPr>
      <w:r w:rsidRPr="00433BAD">
        <w:rPr>
          <w:rFonts w:ascii="Times New Roman" w:hAnsi="Times New Roman" w:cs="Times New Roman"/>
          <w:sz w:val="22"/>
          <w:szCs w:val="22"/>
        </w:rPr>
        <w:t>data</w:t>
      </w:r>
    </w:p>
    <w:p w:rsidR="00600E52" w:rsidRPr="00433BAD" w:rsidRDefault="00600E52" w:rsidP="00600E52">
      <w:pPr>
        <w:pStyle w:val="Zwykytekst1"/>
        <w:spacing w:before="120" w:after="120"/>
        <w:rPr>
          <w:rFonts w:ascii="Times New Roman" w:hAnsi="Times New Roman" w:cs="Times New Roman"/>
          <w:sz w:val="22"/>
          <w:szCs w:val="22"/>
        </w:rPr>
      </w:pPr>
    </w:p>
    <w:p w:rsidR="00600E52" w:rsidRPr="00433BAD" w:rsidRDefault="00600E52" w:rsidP="00601CF9">
      <w:pPr>
        <w:pStyle w:val="Zwykytekst1"/>
        <w:spacing w:before="120" w:after="120"/>
        <w:ind w:left="4956" w:firstLine="708"/>
        <w:rPr>
          <w:rFonts w:ascii="Times New Roman" w:hAnsi="Times New Roman" w:cs="Times New Roman"/>
          <w:i/>
          <w:sz w:val="22"/>
          <w:szCs w:val="22"/>
        </w:rPr>
      </w:pPr>
      <w:r w:rsidRPr="00433BAD" w:rsidDel="00A41E9B">
        <w:rPr>
          <w:rFonts w:ascii="Times New Roman" w:hAnsi="Times New Roman" w:cs="Times New Roman"/>
          <w:i/>
          <w:sz w:val="22"/>
          <w:szCs w:val="22"/>
        </w:rPr>
        <w:t xml:space="preserve"> </w:t>
      </w:r>
      <w:r w:rsidRPr="00433BAD">
        <w:rPr>
          <w:rFonts w:ascii="Times New Roman" w:hAnsi="Times New Roman" w:cs="Times New Roman"/>
          <w:i/>
          <w:sz w:val="22"/>
          <w:szCs w:val="22"/>
        </w:rPr>
        <w:t>____________________________________</w:t>
      </w:r>
    </w:p>
    <w:p w:rsidR="00D7675A" w:rsidRPr="00433BAD" w:rsidRDefault="00DC576B" w:rsidP="00493B20">
      <w:pPr>
        <w:pStyle w:val="Zwykytekst1"/>
        <w:spacing w:before="120" w:after="120"/>
        <w:ind w:left="4956" w:firstLine="708"/>
        <w:rPr>
          <w:rFonts w:ascii="Times New Roman" w:hAnsi="Times New Roman" w:cs="Times New Roman"/>
          <w:i/>
          <w:sz w:val="22"/>
          <w:szCs w:val="22"/>
        </w:rPr>
      </w:pPr>
      <w:r w:rsidRPr="00433BAD">
        <w:rPr>
          <w:rFonts w:ascii="Times New Roman" w:hAnsi="Times New Roman" w:cs="Times New Roman"/>
          <w:i/>
          <w:sz w:val="22"/>
          <w:szCs w:val="22"/>
        </w:rPr>
        <w:t xml:space="preserve">Kwalifikowany </w:t>
      </w:r>
      <w:r w:rsidR="00600E52" w:rsidRPr="00433BAD">
        <w:rPr>
          <w:rFonts w:ascii="Times New Roman" w:hAnsi="Times New Roman" w:cs="Times New Roman"/>
          <w:i/>
          <w:sz w:val="22"/>
          <w:szCs w:val="22"/>
        </w:rPr>
        <w:t xml:space="preserve">podpis </w:t>
      </w:r>
      <w:r w:rsidRPr="00433BAD">
        <w:rPr>
          <w:rFonts w:ascii="Times New Roman" w:hAnsi="Times New Roman" w:cs="Times New Roman"/>
          <w:i/>
          <w:sz w:val="22"/>
          <w:szCs w:val="22"/>
        </w:rPr>
        <w:t>elektroniczny</w:t>
      </w:r>
    </w:p>
    <w:p w:rsidR="00600E52" w:rsidRPr="00433BAD" w:rsidRDefault="00600E52" w:rsidP="00600E52">
      <w:pPr>
        <w:spacing w:after="120"/>
        <w:jc w:val="both"/>
        <w:rPr>
          <w:rFonts w:cs="Times New Roman"/>
          <w:spacing w:val="4"/>
          <w:sz w:val="22"/>
          <w:szCs w:val="22"/>
        </w:rPr>
      </w:pPr>
    </w:p>
    <w:p w:rsidR="00600E52" w:rsidRPr="00433BAD" w:rsidRDefault="00600E52" w:rsidP="00600E52">
      <w:pPr>
        <w:spacing w:after="120"/>
        <w:jc w:val="both"/>
        <w:rPr>
          <w:rFonts w:cs="Times New Roman"/>
          <w:spacing w:val="4"/>
          <w:sz w:val="22"/>
          <w:szCs w:val="22"/>
        </w:rPr>
      </w:pPr>
    </w:p>
    <w:p w:rsidR="00600E52" w:rsidRPr="00433BAD" w:rsidRDefault="00600E52" w:rsidP="00600E52">
      <w:pPr>
        <w:spacing w:after="120"/>
        <w:jc w:val="both"/>
        <w:rPr>
          <w:rFonts w:cs="Times New Roman"/>
          <w:spacing w:val="4"/>
          <w:sz w:val="22"/>
          <w:szCs w:val="22"/>
        </w:rPr>
      </w:pPr>
    </w:p>
    <w:p w:rsidR="00600E52" w:rsidRPr="00433BAD" w:rsidRDefault="00600E52" w:rsidP="00600E52">
      <w:pPr>
        <w:spacing w:after="120"/>
        <w:jc w:val="both"/>
        <w:rPr>
          <w:rFonts w:cs="Times New Roman"/>
          <w:b/>
          <w:spacing w:val="4"/>
          <w:sz w:val="22"/>
          <w:szCs w:val="22"/>
        </w:rPr>
      </w:pPr>
    </w:p>
    <w:p w:rsidR="00600E52" w:rsidRPr="00433BAD" w:rsidRDefault="00600E52" w:rsidP="00600E52">
      <w:pPr>
        <w:spacing w:after="120"/>
        <w:jc w:val="both"/>
        <w:rPr>
          <w:rFonts w:cs="Times New Roman"/>
          <w:b/>
          <w:spacing w:val="4"/>
          <w:sz w:val="22"/>
          <w:szCs w:val="22"/>
        </w:rPr>
      </w:pPr>
    </w:p>
    <w:p w:rsidR="00600E52" w:rsidRPr="00433BAD" w:rsidRDefault="00600E52" w:rsidP="00600E52">
      <w:pPr>
        <w:spacing w:after="120"/>
        <w:jc w:val="both"/>
        <w:rPr>
          <w:rFonts w:cs="Times New Roman"/>
          <w:b/>
          <w:spacing w:val="4"/>
          <w:sz w:val="22"/>
          <w:szCs w:val="22"/>
        </w:rPr>
      </w:pPr>
    </w:p>
    <w:p w:rsidR="00600E52" w:rsidRPr="00433BAD" w:rsidRDefault="00600E52" w:rsidP="00600E52">
      <w:pPr>
        <w:spacing w:after="120"/>
        <w:jc w:val="both"/>
        <w:rPr>
          <w:rFonts w:cs="Times New Roman"/>
          <w:b/>
          <w:spacing w:val="4"/>
          <w:sz w:val="22"/>
          <w:szCs w:val="22"/>
        </w:rPr>
      </w:pPr>
    </w:p>
    <w:p w:rsidR="00600E52" w:rsidRPr="00433BAD" w:rsidRDefault="00600E52" w:rsidP="00600E52">
      <w:pPr>
        <w:spacing w:after="120"/>
        <w:jc w:val="both"/>
        <w:rPr>
          <w:rFonts w:cs="Times New Roman"/>
          <w:b/>
          <w:spacing w:val="4"/>
          <w:sz w:val="22"/>
          <w:szCs w:val="22"/>
        </w:rPr>
      </w:pPr>
    </w:p>
    <w:p w:rsidR="00600E52" w:rsidRPr="00433BAD" w:rsidRDefault="00600E52" w:rsidP="00600E52">
      <w:pPr>
        <w:spacing w:after="120"/>
        <w:jc w:val="both"/>
        <w:rPr>
          <w:rFonts w:cs="Times New Roman"/>
          <w:b/>
          <w:spacing w:val="4"/>
          <w:sz w:val="22"/>
          <w:szCs w:val="22"/>
        </w:rPr>
      </w:pPr>
    </w:p>
    <w:p w:rsidR="00600E52" w:rsidRPr="00433BAD" w:rsidRDefault="00600E52" w:rsidP="00600E52">
      <w:pPr>
        <w:spacing w:after="120"/>
        <w:jc w:val="both"/>
        <w:rPr>
          <w:rFonts w:cs="Times New Roman"/>
          <w:b/>
          <w:spacing w:val="4"/>
          <w:sz w:val="22"/>
          <w:szCs w:val="22"/>
        </w:rPr>
      </w:pPr>
    </w:p>
    <w:p w:rsidR="00600E52" w:rsidRPr="00433BAD" w:rsidRDefault="00600E52" w:rsidP="00600E52">
      <w:pPr>
        <w:spacing w:after="120"/>
        <w:jc w:val="both"/>
        <w:rPr>
          <w:rFonts w:cs="Times New Roman"/>
          <w:b/>
          <w:spacing w:val="4"/>
          <w:sz w:val="22"/>
          <w:szCs w:val="22"/>
        </w:rPr>
      </w:pPr>
    </w:p>
    <w:p w:rsidR="00600E52" w:rsidRPr="00433BAD" w:rsidRDefault="00600E52" w:rsidP="00600E52">
      <w:pPr>
        <w:spacing w:after="120"/>
        <w:jc w:val="both"/>
        <w:rPr>
          <w:rFonts w:cs="Times New Roman"/>
          <w:b/>
          <w:spacing w:val="4"/>
          <w:sz w:val="22"/>
          <w:szCs w:val="22"/>
        </w:rPr>
      </w:pPr>
    </w:p>
    <w:p w:rsidR="00600E52" w:rsidRPr="00433BAD" w:rsidRDefault="00600E52" w:rsidP="00600E52">
      <w:pPr>
        <w:spacing w:after="120"/>
        <w:jc w:val="both"/>
        <w:rPr>
          <w:rFonts w:cs="Times New Roman"/>
          <w:b/>
          <w:spacing w:val="4"/>
          <w:sz w:val="22"/>
          <w:szCs w:val="22"/>
        </w:rPr>
      </w:pPr>
    </w:p>
    <w:p w:rsidR="00600E52" w:rsidRPr="00433BAD" w:rsidRDefault="00600E52" w:rsidP="00600E52">
      <w:pPr>
        <w:spacing w:after="120"/>
        <w:jc w:val="both"/>
        <w:rPr>
          <w:rFonts w:cs="Times New Roman"/>
          <w:b/>
          <w:spacing w:val="4"/>
          <w:sz w:val="22"/>
          <w:szCs w:val="22"/>
        </w:rPr>
      </w:pPr>
    </w:p>
    <w:p w:rsidR="00600E52" w:rsidRPr="00433BAD" w:rsidRDefault="00600E52" w:rsidP="00600E52">
      <w:pPr>
        <w:spacing w:after="120"/>
        <w:jc w:val="both"/>
        <w:rPr>
          <w:rFonts w:cs="Times New Roman"/>
          <w:b/>
          <w:spacing w:val="4"/>
          <w:sz w:val="22"/>
          <w:szCs w:val="22"/>
        </w:rPr>
      </w:pPr>
    </w:p>
    <w:p w:rsidR="00600E52" w:rsidRPr="00433BAD" w:rsidRDefault="00600E52" w:rsidP="00600E52">
      <w:pPr>
        <w:spacing w:after="120"/>
        <w:jc w:val="both"/>
        <w:rPr>
          <w:rFonts w:cs="Times New Roman"/>
          <w:spacing w:val="4"/>
          <w:sz w:val="22"/>
          <w:szCs w:val="22"/>
        </w:rPr>
      </w:pPr>
      <w:r w:rsidRPr="00433BAD">
        <w:rPr>
          <w:rFonts w:cs="Times New Roman"/>
          <w:b/>
          <w:spacing w:val="4"/>
          <w:sz w:val="22"/>
          <w:szCs w:val="22"/>
        </w:rPr>
        <w:t>*</w:t>
      </w:r>
      <w:r w:rsidRPr="00433BAD">
        <w:rPr>
          <w:rFonts w:cs="Times New Roman"/>
          <w:spacing w:val="4"/>
          <w:sz w:val="22"/>
          <w:szCs w:val="22"/>
        </w:rPr>
        <w:t xml:space="preserve"> niepotrzebne skreślić</w:t>
      </w:r>
    </w:p>
    <w:p w:rsidR="00600E52" w:rsidRPr="00433BAD" w:rsidRDefault="00600E52" w:rsidP="00600E52">
      <w:pPr>
        <w:spacing w:after="120"/>
        <w:jc w:val="both"/>
        <w:rPr>
          <w:rFonts w:cs="Times New Roman"/>
          <w:spacing w:val="4"/>
          <w:sz w:val="22"/>
          <w:szCs w:val="22"/>
        </w:rPr>
      </w:pPr>
      <w:bookmarkStart w:id="13" w:name="_Hlk121917540"/>
      <w:r w:rsidRPr="00433BAD">
        <w:rPr>
          <w:rFonts w:cs="Times New Roman"/>
          <w:b/>
          <w:spacing w:val="4"/>
          <w:sz w:val="22"/>
          <w:szCs w:val="22"/>
        </w:rPr>
        <w:t>**</w:t>
      </w:r>
      <w:r w:rsidRPr="00433BAD">
        <w:rPr>
          <w:rFonts w:cs="Times New Roman"/>
          <w:spacing w:val="4"/>
          <w:sz w:val="22"/>
          <w:szCs w:val="22"/>
        </w:rPr>
        <w:t xml:space="preserve"> składa Podmiot udost</w:t>
      </w:r>
      <w:r w:rsidR="005F115A" w:rsidRPr="00433BAD">
        <w:rPr>
          <w:rFonts w:cs="Times New Roman"/>
          <w:spacing w:val="4"/>
          <w:sz w:val="22"/>
          <w:szCs w:val="22"/>
        </w:rPr>
        <w:t>ę</w:t>
      </w:r>
      <w:r w:rsidRPr="00433BAD">
        <w:rPr>
          <w:rFonts w:cs="Times New Roman"/>
          <w:spacing w:val="4"/>
          <w:sz w:val="22"/>
          <w:szCs w:val="22"/>
        </w:rPr>
        <w:t xml:space="preserve">pniający zasoby, </w:t>
      </w:r>
      <w:bookmarkStart w:id="14" w:name="_Hlk121390932"/>
      <w:r w:rsidRPr="00433BAD">
        <w:rPr>
          <w:rFonts w:cs="Times New Roman"/>
          <w:spacing w:val="4"/>
          <w:sz w:val="22"/>
          <w:szCs w:val="22"/>
        </w:rPr>
        <w:t>jeżeli przypada na niego ponad 10% wartości zamówienia</w:t>
      </w:r>
      <w:bookmarkEnd w:id="14"/>
      <w:r w:rsidRPr="00433BAD">
        <w:rPr>
          <w:rFonts w:cs="Times New Roman"/>
          <w:b/>
          <w:spacing w:val="4"/>
          <w:sz w:val="22"/>
          <w:szCs w:val="22"/>
        </w:rPr>
        <w:t>***</w:t>
      </w:r>
      <w:r w:rsidRPr="00433BAD">
        <w:rPr>
          <w:rFonts w:cs="Times New Roman"/>
          <w:spacing w:val="4"/>
          <w:sz w:val="22"/>
          <w:szCs w:val="22"/>
        </w:rPr>
        <w:t xml:space="preserve"> składa Wykonawca, w przypadku gdy na planowanego podwykonawcę/dostawcę (o ile jest znany) przypada </w:t>
      </w:r>
      <w:r w:rsidRPr="00433BAD">
        <w:rPr>
          <w:rFonts w:cs="Times New Roman"/>
          <w:spacing w:val="4"/>
          <w:sz w:val="22"/>
          <w:szCs w:val="22"/>
        </w:rPr>
        <w:lastRenderedPageBreak/>
        <w:t>ponad 10% wartości zamówienia. Należy wypełnić w stosunku, do każdego podwykonawcy/dostawcy, na którego przypada ponad 10% wartości zamówienia.</w:t>
      </w:r>
    </w:p>
    <w:p w:rsidR="00600E52" w:rsidRPr="00433BAD" w:rsidRDefault="00600E52" w:rsidP="00600E52">
      <w:pPr>
        <w:spacing w:after="120"/>
        <w:jc w:val="both"/>
        <w:rPr>
          <w:rFonts w:cs="Times New Roman"/>
          <w:spacing w:val="4"/>
          <w:sz w:val="22"/>
          <w:szCs w:val="22"/>
        </w:rPr>
      </w:pPr>
    </w:p>
    <w:bookmarkEnd w:id="13"/>
    <w:p w:rsidR="00600E52" w:rsidRPr="00433BAD" w:rsidRDefault="00600E52" w:rsidP="00600E52">
      <w:pPr>
        <w:pBdr>
          <w:top w:val="single" w:sz="4" w:space="1" w:color="auto"/>
          <w:left w:val="single" w:sz="4" w:space="4" w:color="auto"/>
          <w:bottom w:val="single" w:sz="4" w:space="1" w:color="auto"/>
          <w:right w:val="single" w:sz="4" w:space="4" w:color="auto"/>
        </w:pBdr>
        <w:shd w:val="clear" w:color="auto" w:fill="DBE5F1" w:themeFill="accent1" w:themeFillTint="33"/>
        <w:spacing w:after="120" w:line="288" w:lineRule="auto"/>
        <w:jc w:val="both"/>
        <w:rPr>
          <w:rFonts w:ascii="Arial" w:hAnsi="Arial" w:cs="Arial"/>
          <w:bCs/>
          <w:sz w:val="18"/>
          <w:szCs w:val="18"/>
        </w:rPr>
      </w:pPr>
      <w:r w:rsidRPr="00433BAD">
        <w:rPr>
          <w:rFonts w:ascii="Arial" w:hAnsi="Arial" w:cs="Arial"/>
          <w:bCs/>
          <w:sz w:val="18"/>
          <w:szCs w:val="18"/>
        </w:rPr>
        <w:t xml:space="preserve">Stosownie do art. 63 ust. 1 ustawy </w:t>
      </w:r>
      <w:proofErr w:type="spellStart"/>
      <w:r w:rsidRPr="00433BAD">
        <w:rPr>
          <w:rFonts w:ascii="Arial" w:hAnsi="Arial" w:cs="Arial"/>
          <w:bCs/>
          <w:sz w:val="18"/>
          <w:szCs w:val="18"/>
        </w:rPr>
        <w:t>Pzp</w:t>
      </w:r>
      <w:proofErr w:type="spellEnd"/>
      <w:r w:rsidRPr="00433BAD">
        <w:rPr>
          <w:rFonts w:ascii="Arial" w:hAnsi="Arial" w:cs="Arial"/>
          <w:bCs/>
          <w:sz w:val="18"/>
          <w:szCs w:val="18"/>
        </w:rPr>
        <w:t xml:space="preserve">, oświadczenie/a powinny być złożone, pod rygorem nieważności, w formie elektronicznej, tj. opatrzonej kwalifikowanym podpisem elektronicznym. </w:t>
      </w:r>
    </w:p>
    <w:p w:rsidR="00600E52" w:rsidRDefault="00600E52" w:rsidP="00600E52">
      <w:pPr>
        <w:spacing w:after="120"/>
        <w:jc w:val="both"/>
        <w:rPr>
          <w:rFonts w:cs="Times New Roman"/>
          <w:color w:val="000000"/>
          <w:sz w:val="22"/>
          <w:szCs w:val="22"/>
          <w:lang w:eastAsia="ar-SA"/>
        </w:rPr>
      </w:pPr>
    </w:p>
    <w:p w:rsidR="00335EA4" w:rsidRPr="00433BAD" w:rsidRDefault="00335EA4" w:rsidP="00600E52">
      <w:pPr>
        <w:spacing w:after="120"/>
        <w:jc w:val="both"/>
        <w:rPr>
          <w:rFonts w:cs="Times New Roman"/>
          <w:color w:val="000000"/>
          <w:sz w:val="22"/>
          <w:szCs w:val="22"/>
          <w:lang w:eastAsia="ar-SA"/>
        </w:rPr>
      </w:pPr>
    </w:p>
    <w:p w:rsidR="00600E52" w:rsidRPr="00433BAD" w:rsidRDefault="00600E52" w:rsidP="00600E52">
      <w:pPr>
        <w:spacing w:after="120"/>
        <w:jc w:val="both"/>
        <w:rPr>
          <w:rFonts w:cs="Times New Roman"/>
          <w:color w:val="000000"/>
          <w:sz w:val="22"/>
          <w:szCs w:val="22"/>
          <w:lang w:eastAsia="ar-SA"/>
        </w:rPr>
      </w:pPr>
    </w:p>
    <w:p w:rsidR="00600E52" w:rsidRPr="00433BAD" w:rsidRDefault="00C7212E" w:rsidP="00E732E7">
      <w:pPr>
        <w:ind w:left="7080"/>
        <w:rPr>
          <w:rFonts w:cs="Times New Roman"/>
          <w:b/>
          <w:bCs/>
          <w:sz w:val="22"/>
          <w:szCs w:val="22"/>
        </w:rPr>
      </w:pPr>
      <w:r w:rsidRPr="00433BAD">
        <w:rPr>
          <w:rFonts w:cs="Times New Roman"/>
          <w:b/>
          <w:bCs/>
          <w:sz w:val="22"/>
          <w:szCs w:val="22"/>
        </w:rPr>
        <w:t xml:space="preserve">Załącznik Nr </w:t>
      </w:r>
      <w:r w:rsidR="00CD23E8" w:rsidRPr="00433BAD">
        <w:rPr>
          <w:rFonts w:cs="Times New Roman"/>
          <w:b/>
          <w:bCs/>
          <w:sz w:val="22"/>
          <w:szCs w:val="22"/>
        </w:rPr>
        <w:t>4</w:t>
      </w:r>
      <w:r w:rsidRPr="00433BAD">
        <w:rPr>
          <w:rFonts w:cs="Times New Roman"/>
          <w:b/>
          <w:bCs/>
          <w:sz w:val="22"/>
          <w:szCs w:val="22"/>
        </w:rPr>
        <w:t xml:space="preserve"> do SWZ</w:t>
      </w:r>
    </w:p>
    <w:p w:rsidR="00D25E61" w:rsidRPr="00433BAD" w:rsidRDefault="006E3173" w:rsidP="00D25E61">
      <w:pPr>
        <w:rPr>
          <w:rFonts w:cs="Times New Roman"/>
          <w:b/>
          <w:bCs/>
          <w:iCs/>
          <w:sz w:val="22"/>
          <w:szCs w:val="22"/>
        </w:rPr>
      </w:pPr>
      <w:r w:rsidRPr="00433BAD">
        <w:rPr>
          <w:rFonts w:cs="Times New Roman"/>
          <w:b/>
          <w:bCs/>
          <w:sz w:val="22"/>
          <w:szCs w:val="22"/>
        </w:rPr>
        <w:t>ZP/</w:t>
      </w:r>
      <w:r w:rsidR="00D26198">
        <w:rPr>
          <w:rFonts w:cs="Times New Roman"/>
          <w:b/>
          <w:bCs/>
          <w:sz w:val="22"/>
          <w:szCs w:val="22"/>
        </w:rPr>
        <w:t>1</w:t>
      </w:r>
      <w:r w:rsidR="00292CCA">
        <w:rPr>
          <w:rFonts w:cs="Times New Roman"/>
          <w:b/>
          <w:bCs/>
          <w:sz w:val="22"/>
          <w:szCs w:val="22"/>
        </w:rPr>
        <w:t>78</w:t>
      </w:r>
      <w:r w:rsidRPr="00433BAD">
        <w:rPr>
          <w:rFonts w:cs="Times New Roman"/>
          <w:b/>
          <w:bCs/>
          <w:sz w:val="22"/>
          <w:szCs w:val="22"/>
        </w:rPr>
        <w:t>/2024</w:t>
      </w:r>
    </w:p>
    <w:p w:rsidR="00D25E61" w:rsidRPr="00433BAD" w:rsidRDefault="00D25E61" w:rsidP="00D25E61">
      <w:pPr>
        <w:rPr>
          <w:rFonts w:cs="Times New Roman"/>
          <w:sz w:val="22"/>
          <w:szCs w:val="22"/>
        </w:rPr>
      </w:pPr>
    </w:p>
    <w:p w:rsidR="00600E52" w:rsidRPr="00433BAD" w:rsidRDefault="00600E52" w:rsidP="00600E52">
      <w:pPr>
        <w:keepNext/>
        <w:spacing w:before="60" w:after="60"/>
        <w:jc w:val="center"/>
        <w:rPr>
          <w:rFonts w:cs="Times New Roman"/>
          <w:b/>
          <w:sz w:val="22"/>
          <w:szCs w:val="22"/>
        </w:rPr>
      </w:pPr>
      <w:r w:rsidRPr="00433BAD">
        <w:rPr>
          <w:rFonts w:cs="Times New Roman"/>
          <w:b/>
          <w:sz w:val="22"/>
          <w:szCs w:val="22"/>
        </w:rPr>
        <w:t xml:space="preserve">ZOBOWIĄZANIE </w:t>
      </w:r>
    </w:p>
    <w:p w:rsidR="00600E52" w:rsidRPr="00433BAD" w:rsidRDefault="00600E52" w:rsidP="00600E52">
      <w:pPr>
        <w:keepNext/>
        <w:jc w:val="center"/>
        <w:rPr>
          <w:rFonts w:cs="Times New Roman"/>
          <w:sz w:val="22"/>
          <w:szCs w:val="22"/>
        </w:rPr>
      </w:pPr>
      <w:r w:rsidRPr="00433BAD">
        <w:rPr>
          <w:rFonts w:cs="Times New Roman"/>
          <w:sz w:val="22"/>
          <w:szCs w:val="22"/>
        </w:rPr>
        <w:t>na podstawie art. 118 ustawy z dnia 11 września 2019 r. Prawo zamówień publicznych</w:t>
      </w:r>
    </w:p>
    <w:p w:rsidR="00600E52" w:rsidRPr="00433BAD" w:rsidRDefault="00600E52" w:rsidP="00600E52">
      <w:pPr>
        <w:spacing w:before="120"/>
        <w:jc w:val="both"/>
        <w:rPr>
          <w:rFonts w:cs="Times New Roman"/>
          <w:b/>
          <w:sz w:val="22"/>
          <w:szCs w:val="22"/>
        </w:rPr>
      </w:pPr>
      <w:r w:rsidRPr="00433BAD">
        <w:rPr>
          <w:rFonts w:cs="Times New Roman"/>
          <w:b/>
          <w:sz w:val="22"/>
          <w:szCs w:val="22"/>
        </w:rPr>
        <w:t>DANE DOTYCZĄCE WYKONAWCY:</w:t>
      </w:r>
    </w:p>
    <w:p w:rsidR="00600E52" w:rsidRPr="00433BAD" w:rsidRDefault="00600E52" w:rsidP="00600E52">
      <w:pPr>
        <w:autoSpaceDE w:val="0"/>
        <w:autoSpaceDN w:val="0"/>
        <w:adjustRightInd w:val="0"/>
        <w:jc w:val="both"/>
        <w:rPr>
          <w:rFonts w:cs="Times New Roman"/>
          <w:i/>
          <w:sz w:val="22"/>
          <w:szCs w:val="22"/>
        </w:rPr>
      </w:pPr>
      <w:r w:rsidRPr="00433BAD">
        <w:rPr>
          <w:rFonts w:cs="Times New Roman"/>
          <w:b/>
          <w:sz w:val="22"/>
          <w:szCs w:val="22"/>
        </w:rPr>
        <w:t xml:space="preserve">Nazwa i adres: Wykonawcy /lub Wykonawców </w:t>
      </w:r>
      <w:r w:rsidRPr="00433BAD">
        <w:rPr>
          <w:rFonts w:cs="Times New Roman"/>
          <w:i/>
          <w:sz w:val="22"/>
          <w:szCs w:val="22"/>
        </w:rPr>
        <w:t xml:space="preserve">(w przypadku, gdy: wniosek składany jest przez podmioty występujące wspólnie lub w przypadku spółki cywilnej należy podać nazwy /firmy/ i dokładne adresy wszystkich podmiotów, włącznie z Pełnomocnikiem. Zgodnie z art. 43 (4) </w:t>
      </w:r>
      <w:proofErr w:type="spellStart"/>
      <w:r w:rsidRPr="00433BAD">
        <w:rPr>
          <w:rFonts w:cs="Times New Roman"/>
          <w:i/>
          <w:sz w:val="22"/>
          <w:szCs w:val="22"/>
        </w:rPr>
        <w:t>kc</w:t>
      </w:r>
      <w:proofErr w:type="spellEnd"/>
      <w:r w:rsidRPr="00433BAD">
        <w:rPr>
          <w:rFonts w:cs="Times New Roman"/>
          <w:i/>
          <w:sz w:val="22"/>
          <w:szCs w:val="22"/>
        </w:rPr>
        <w:t xml:space="preserve"> firmą Wykonawcy będącego osobą fizyczną jest jej imię i nazwisko)</w:t>
      </w:r>
    </w:p>
    <w:p w:rsidR="00600E52" w:rsidRPr="00433BAD" w:rsidRDefault="00600E52" w:rsidP="00600E52">
      <w:pPr>
        <w:autoSpaceDE w:val="0"/>
        <w:autoSpaceDN w:val="0"/>
        <w:adjustRightInd w:val="0"/>
        <w:spacing w:line="360" w:lineRule="auto"/>
        <w:jc w:val="both"/>
        <w:rPr>
          <w:rFonts w:cs="Times New Roman"/>
          <w:b/>
          <w:sz w:val="22"/>
          <w:szCs w:val="22"/>
        </w:rPr>
      </w:pPr>
    </w:p>
    <w:p w:rsidR="00600E52" w:rsidRPr="00433BAD" w:rsidRDefault="00600E52" w:rsidP="00600E52">
      <w:pPr>
        <w:autoSpaceDE w:val="0"/>
        <w:autoSpaceDN w:val="0"/>
        <w:adjustRightInd w:val="0"/>
        <w:spacing w:line="360" w:lineRule="auto"/>
        <w:jc w:val="both"/>
        <w:rPr>
          <w:rFonts w:cs="Times New Roman"/>
          <w:sz w:val="22"/>
          <w:szCs w:val="22"/>
        </w:rPr>
      </w:pPr>
      <w:r w:rsidRPr="00433BAD">
        <w:rPr>
          <w:rFonts w:cs="Times New Roman"/>
          <w:sz w:val="22"/>
          <w:szCs w:val="22"/>
        </w:rPr>
        <w:t>Nazwa Wykonawcy          .............................................................................................................</w:t>
      </w:r>
    </w:p>
    <w:p w:rsidR="00600E52" w:rsidRPr="00433BAD" w:rsidRDefault="00600E52" w:rsidP="00600E52">
      <w:pPr>
        <w:autoSpaceDE w:val="0"/>
        <w:autoSpaceDN w:val="0"/>
        <w:adjustRightInd w:val="0"/>
        <w:spacing w:line="360" w:lineRule="auto"/>
        <w:jc w:val="both"/>
        <w:rPr>
          <w:rFonts w:cs="Times New Roman"/>
          <w:sz w:val="22"/>
          <w:szCs w:val="22"/>
        </w:rPr>
      </w:pPr>
      <w:r w:rsidRPr="00433BAD">
        <w:rPr>
          <w:rFonts w:cs="Times New Roman"/>
          <w:sz w:val="22"/>
          <w:szCs w:val="22"/>
        </w:rPr>
        <w:t>adres /ulica/Nr/kod pocztowy/: .....................................................................................................</w:t>
      </w:r>
    </w:p>
    <w:p w:rsidR="00600E52" w:rsidRPr="00433BAD" w:rsidRDefault="00600E52" w:rsidP="00600E52">
      <w:pPr>
        <w:autoSpaceDE w:val="0"/>
        <w:autoSpaceDN w:val="0"/>
        <w:adjustRightInd w:val="0"/>
        <w:spacing w:line="360" w:lineRule="auto"/>
        <w:jc w:val="both"/>
        <w:rPr>
          <w:rFonts w:cs="Times New Roman"/>
          <w:sz w:val="22"/>
          <w:szCs w:val="22"/>
        </w:rPr>
      </w:pPr>
      <w:r w:rsidRPr="00433BAD">
        <w:rPr>
          <w:rFonts w:cs="Times New Roman"/>
          <w:sz w:val="22"/>
          <w:szCs w:val="22"/>
        </w:rPr>
        <w:t>Nr telefonu............................................................................................................................</w:t>
      </w:r>
    </w:p>
    <w:p w:rsidR="00600E52" w:rsidRPr="00433BAD" w:rsidRDefault="00600E52" w:rsidP="00600E52">
      <w:pPr>
        <w:autoSpaceDE w:val="0"/>
        <w:autoSpaceDN w:val="0"/>
        <w:adjustRightInd w:val="0"/>
        <w:spacing w:line="360" w:lineRule="auto"/>
        <w:jc w:val="both"/>
        <w:rPr>
          <w:rFonts w:cs="Times New Roman"/>
          <w:sz w:val="22"/>
          <w:szCs w:val="22"/>
        </w:rPr>
      </w:pPr>
      <w:r w:rsidRPr="00433BAD">
        <w:rPr>
          <w:rFonts w:cs="Times New Roman"/>
          <w:sz w:val="22"/>
          <w:szCs w:val="22"/>
        </w:rPr>
        <w:t>NIP ..................................................... REGON ...........................................................................</w:t>
      </w:r>
    </w:p>
    <w:p w:rsidR="00600E52" w:rsidRPr="00433BAD" w:rsidRDefault="00600E52" w:rsidP="00600E52">
      <w:pPr>
        <w:autoSpaceDE w:val="0"/>
        <w:autoSpaceDN w:val="0"/>
        <w:adjustRightInd w:val="0"/>
        <w:spacing w:before="120"/>
        <w:jc w:val="both"/>
        <w:rPr>
          <w:rFonts w:cs="Times New Roman"/>
          <w:b/>
          <w:sz w:val="22"/>
          <w:szCs w:val="22"/>
          <w:u w:val="single"/>
        </w:rPr>
      </w:pPr>
      <w:r w:rsidRPr="00433BAD">
        <w:rPr>
          <w:rFonts w:cs="Times New Roman"/>
          <w:b/>
          <w:sz w:val="22"/>
          <w:szCs w:val="22"/>
          <w:u w:val="single"/>
        </w:rPr>
        <w:t>PODMIOT  UDOSTĘPNIAJĄCY WYKONAWCY ZASOBY w zakresie:</w:t>
      </w:r>
    </w:p>
    <w:p w:rsidR="00600E52" w:rsidRPr="00433BAD" w:rsidRDefault="00600E52" w:rsidP="00600E52">
      <w:pPr>
        <w:autoSpaceDE w:val="0"/>
        <w:autoSpaceDN w:val="0"/>
        <w:adjustRightInd w:val="0"/>
        <w:spacing w:before="120"/>
        <w:jc w:val="both"/>
        <w:rPr>
          <w:rFonts w:cs="Times New Roman"/>
          <w:sz w:val="22"/>
          <w:szCs w:val="22"/>
        </w:rPr>
      </w:pPr>
      <w:r w:rsidRPr="00433BAD">
        <w:rPr>
          <w:rFonts w:cs="Times New Roman"/>
          <w:sz w:val="22"/>
          <w:szCs w:val="22"/>
        </w:rPr>
        <w:t xml:space="preserve">1. ZDOLNOŚCI TECHNICZNYCH LUB ZAWODOWYCH </w:t>
      </w:r>
    </w:p>
    <w:p w:rsidR="00600E52" w:rsidRPr="00433BAD" w:rsidRDefault="00600E52" w:rsidP="00600E52">
      <w:pPr>
        <w:autoSpaceDE w:val="0"/>
        <w:autoSpaceDN w:val="0"/>
        <w:adjustRightInd w:val="0"/>
        <w:spacing w:before="120"/>
        <w:jc w:val="both"/>
        <w:rPr>
          <w:rFonts w:cs="Times New Roman"/>
          <w:sz w:val="22"/>
          <w:szCs w:val="22"/>
        </w:rPr>
      </w:pPr>
      <w:r w:rsidRPr="00433BAD">
        <w:rPr>
          <w:rFonts w:cs="Times New Roman"/>
          <w:sz w:val="22"/>
          <w:szCs w:val="22"/>
        </w:rPr>
        <w:t>2. SYTUACJI EKONOMICZNEJ LUB FINANSOWEJ *</w:t>
      </w:r>
    </w:p>
    <w:p w:rsidR="00600E52" w:rsidRPr="00433BAD" w:rsidRDefault="00600E52" w:rsidP="00600E52">
      <w:pPr>
        <w:autoSpaceDE w:val="0"/>
        <w:autoSpaceDN w:val="0"/>
        <w:adjustRightInd w:val="0"/>
        <w:spacing w:before="120" w:line="360" w:lineRule="auto"/>
        <w:jc w:val="both"/>
        <w:rPr>
          <w:rFonts w:cs="Times New Roman"/>
          <w:sz w:val="22"/>
          <w:szCs w:val="22"/>
        </w:rPr>
      </w:pPr>
      <w:r w:rsidRPr="00433BAD">
        <w:rPr>
          <w:rFonts w:cs="Times New Roman"/>
          <w:sz w:val="22"/>
          <w:szCs w:val="22"/>
        </w:rPr>
        <w:t>Nazwa Podmiotu .........................................................................................................................</w:t>
      </w:r>
    </w:p>
    <w:p w:rsidR="00600E52" w:rsidRPr="00433BAD" w:rsidRDefault="00600E52" w:rsidP="00600E52">
      <w:pPr>
        <w:autoSpaceDE w:val="0"/>
        <w:autoSpaceDN w:val="0"/>
        <w:adjustRightInd w:val="0"/>
        <w:spacing w:line="360" w:lineRule="auto"/>
        <w:jc w:val="both"/>
        <w:rPr>
          <w:rFonts w:cs="Times New Roman"/>
          <w:sz w:val="22"/>
          <w:szCs w:val="22"/>
        </w:rPr>
      </w:pPr>
      <w:r w:rsidRPr="00433BAD">
        <w:rPr>
          <w:rFonts w:cs="Times New Roman"/>
          <w:sz w:val="22"/>
          <w:szCs w:val="22"/>
        </w:rPr>
        <w:t>adres /ulica/Nr/kod pocztowy/: ....................................................................................................</w:t>
      </w:r>
    </w:p>
    <w:p w:rsidR="00600E52" w:rsidRPr="00433BAD" w:rsidRDefault="00600E52" w:rsidP="00600E52">
      <w:pPr>
        <w:autoSpaceDE w:val="0"/>
        <w:autoSpaceDN w:val="0"/>
        <w:adjustRightInd w:val="0"/>
        <w:spacing w:line="360" w:lineRule="auto"/>
        <w:jc w:val="both"/>
        <w:rPr>
          <w:rFonts w:cs="Times New Roman"/>
          <w:sz w:val="22"/>
          <w:szCs w:val="22"/>
        </w:rPr>
      </w:pPr>
      <w:r w:rsidRPr="00433BAD">
        <w:rPr>
          <w:rFonts w:cs="Times New Roman"/>
          <w:sz w:val="22"/>
          <w:szCs w:val="22"/>
        </w:rPr>
        <w:t>Nr telefonu ...........................................................................................................................</w:t>
      </w:r>
    </w:p>
    <w:p w:rsidR="00600E52" w:rsidRPr="00433BAD" w:rsidRDefault="00600E52" w:rsidP="00600E52">
      <w:pPr>
        <w:autoSpaceDE w:val="0"/>
        <w:autoSpaceDN w:val="0"/>
        <w:adjustRightInd w:val="0"/>
        <w:spacing w:after="240" w:line="360" w:lineRule="auto"/>
        <w:jc w:val="both"/>
        <w:rPr>
          <w:rFonts w:cs="Times New Roman"/>
          <w:sz w:val="22"/>
          <w:szCs w:val="22"/>
        </w:rPr>
      </w:pPr>
      <w:r w:rsidRPr="00433BAD">
        <w:rPr>
          <w:rFonts w:cs="Times New Roman"/>
          <w:sz w:val="22"/>
          <w:szCs w:val="22"/>
        </w:rPr>
        <w:t>NIP ..................................................... REGON ..........................................................................</w:t>
      </w:r>
    </w:p>
    <w:p w:rsidR="00600E52" w:rsidRPr="00433BAD" w:rsidRDefault="00600E52" w:rsidP="00600E52">
      <w:pPr>
        <w:jc w:val="both"/>
        <w:rPr>
          <w:rFonts w:cs="Times New Roman"/>
          <w:b/>
          <w:sz w:val="22"/>
          <w:szCs w:val="22"/>
          <w:u w:val="single"/>
        </w:rPr>
      </w:pPr>
      <w:r w:rsidRPr="00433BAD">
        <w:rPr>
          <w:rFonts w:cs="Times New Roman"/>
          <w:b/>
          <w:sz w:val="22"/>
          <w:szCs w:val="22"/>
          <w:u w:val="single"/>
        </w:rPr>
        <w:t>OŚWIADCZAM(Y), ŻE:</w:t>
      </w:r>
    </w:p>
    <w:p w:rsidR="00600E52" w:rsidRPr="00433BAD" w:rsidRDefault="00600E52" w:rsidP="00600E52">
      <w:pPr>
        <w:jc w:val="both"/>
        <w:rPr>
          <w:rFonts w:cs="Times New Roman"/>
          <w:b/>
          <w:sz w:val="22"/>
          <w:szCs w:val="22"/>
          <w:u w:val="single"/>
        </w:rPr>
      </w:pPr>
    </w:p>
    <w:p w:rsidR="00600E52" w:rsidRPr="00433BAD" w:rsidRDefault="00600E52" w:rsidP="00600E52">
      <w:pPr>
        <w:jc w:val="both"/>
        <w:rPr>
          <w:rFonts w:cs="Times New Roman"/>
          <w:sz w:val="22"/>
          <w:szCs w:val="22"/>
        </w:rPr>
      </w:pPr>
      <w:r w:rsidRPr="00433BAD">
        <w:rPr>
          <w:rFonts w:cs="Times New Roman"/>
          <w:sz w:val="22"/>
          <w:szCs w:val="22"/>
        </w:rPr>
        <w:t xml:space="preserve">Zobowiązujemy się do  udostępnienia Wykonawcy niezbędnych zasobów, tj.: </w:t>
      </w:r>
    </w:p>
    <w:p w:rsidR="00600E52" w:rsidRPr="00433BAD" w:rsidRDefault="00600E52" w:rsidP="00600E52">
      <w:pPr>
        <w:jc w:val="both"/>
        <w:rPr>
          <w:rFonts w:cs="Times New Roman"/>
          <w:iCs/>
          <w:sz w:val="22"/>
          <w:szCs w:val="22"/>
        </w:rPr>
      </w:pPr>
      <w:r w:rsidRPr="00433BAD">
        <w:rPr>
          <w:rFonts w:cs="Times New Roman"/>
          <w:iCs/>
          <w:sz w:val="22"/>
          <w:szCs w:val="22"/>
        </w:rPr>
        <w:t>.................................................................................................................................................... .</w:t>
      </w:r>
    </w:p>
    <w:p w:rsidR="00600E52" w:rsidRPr="00433BAD" w:rsidRDefault="00600E52" w:rsidP="00600E52">
      <w:pPr>
        <w:jc w:val="both"/>
        <w:rPr>
          <w:rFonts w:cs="Times New Roman"/>
          <w:iCs/>
          <w:sz w:val="22"/>
          <w:szCs w:val="22"/>
        </w:rPr>
      </w:pPr>
      <w:r w:rsidRPr="00433BAD">
        <w:rPr>
          <w:rFonts w:cs="Times New Roman"/>
          <w:iCs/>
          <w:sz w:val="22"/>
          <w:szCs w:val="22"/>
        </w:rPr>
        <w:t>.................................................................................................................................................... .</w:t>
      </w:r>
    </w:p>
    <w:p w:rsidR="00600E52" w:rsidRPr="00433BAD" w:rsidRDefault="00600E52" w:rsidP="00600E52">
      <w:pPr>
        <w:jc w:val="both"/>
        <w:rPr>
          <w:rFonts w:cs="Times New Roman"/>
          <w:sz w:val="22"/>
          <w:szCs w:val="22"/>
        </w:rPr>
      </w:pPr>
      <w:r w:rsidRPr="00433BAD">
        <w:rPr>
          <w:rFonts w:cs="Times New Roman"/>
          <w:sz w:val="22"/>
          <w:szCs w:val="22"/>
        </w:rPr>
        <w:t xml:space="preserve">Jednocześnie przedstawiam poniższe informacje dotyczące: </w:t>
      </w:r>
    </w:p>
    <w:p w:rsidR="00600E52" w:rsidRPr="00433BAD" w:rsidRDefault="00600E52" w:rsidP="00600E52">
      <w:pPr>
        <w:numPr>
          <w:ilvl w:val="0"/>
          <w:numId w:val="8"/>
        </w:numPr>
        <w:suppressAutoHyphens/>
        <w:autoSpaceDE w:val="0"/>
        <w:autoSpaceDN w:val="0"/>
        <w:adjustRightInd w:val="0"/>
        <w:jc w:val="both"/>
        <w:rPr>
          <w:rFonts w:cs="Times New Roman"/>
          <w:sz w:val="22"/>
          <w:szCs w:val="22"/>
        </w:rPr>
      </w:pPr>
      <w:r w:rsidRPr="00433BAD">
        <w:rPr>
          <w:rFonts w:cs="Times New Roman"/>
          <w:sz w:val="22"/>
          <w:szCs w:val="22"/>
        </w:rPr>
        <w:t>zakresu dostępnych Wykonawcy zasobów podmiotu udostępniającego zasoby:</w:t>
      </w:r>
    </w:p>
    <w:p w:rsidR="00600E52" w:rsidRPr="00433BAD" w:rsidRDefault="00600E52" w:rsidP="00600E52">
      <w:pPr>
        <w:autoSpaceDE w:val="0"/>
        <w:autoSpaceDN w:val="0"/>
        <w:adjustRightInd w:val="0"/>
        <w:jc w:val="both"/>
        <w:rPr>
          <w:rFonts w:cs="Times New Roman"/>
          <w:iCs/>
          <w:sz w:val="22"/>
          <w:szCs w:val="22"/>
        </w:rPr>
      </w:pPr>
      <w:r w:rsidRPr="00433BAD">
        <w:rPr>
          <w:rFonts w:cs="Times New Roman"/>
          <w:iCs/>
          <w:sz w:val="22"/>
          <w:szCs w:val="22"/>
        </w:rPr>
        <w:t>.......................................................................................................................................................</w:t>
      </w:r>
    </w:p>
    <w:p w:rsidR="00600E52" w:rsidRPr="00433BAD" w:rsidRDefault="00600E52" w:rsidP="00600E52">
      <w:pPr>
        <w:autoSpaceDE w:val="0"/>
        <w:autoSpaceDN w:val="0"/>
        <w:adjustRightInd w:val="0"/>
        <w:jc w:val="both"/>
        <w:rPr>
          <w:rFonts w:cs="Times New Roman"/>
          <w:iCs/>
          <w:sz w:val="22"/>
          <w:szCs w:val="22"/>
        </w:rPr>
      </w:pPr>
    </w:p>
    <w:p w:rsidR="00600E52" w:rsidRPr="00433BAD" w:rsidRDefault="00600E52" w:rsidP="00600E52">
      <w:pPr>
        <w:numPr>
          <w:ilvl w:val="0"/>
          <w:numId w:val="7"/>
        </w:numPr>
        <w:suppressAutoHyphens/>
        <w:autoSpaceDE w:val="0"/>
        <w:autoSpaceDN w:val="0"/>
        <w:adjustRightInd w:val="0"/>
        <w:jc w:val="both"/>
        <w:rPr>
          <w:rFonts w:cs="Times New Roman"/>
          <w:sz w:val="22"/>
          <w:szCs w:val="22"/>
        </w:rPr>
      </w:pPr>
      <w:r w:rsidRPr="00433BAD">
        <w:rPr>
          <w:rFonts w:cs="Times New Roman"/>
          <w:sz w:val="22"/>
          <w:szCs w:val="22"/>
        </w:rPr>
        <w:t>sposób i okres udostępnienia Wykonawcy i wykorzystania przez niego zasobów podmiotu udostępniającego te zasoby przy wykonywaniu zamówienia</w:t>
      </w:r>
    </w:p>
    <w:p w:rsidR="00600E52" w:rsidRPr="00433BAD" w:rsidRDefault="00600E52" w:rsidP="00600E52">
      <w:pPr>
        <w:autoSpaceDE w:val="0"/>
        <w:autoSpaceDN w:val="0"/>
        <w:adjustRightInd w:val="0"/>
        <w:jc w:val="both"/>
        <w:rPr>
          <w:rFonts w:cs="Times New Roman"/>
          <w:iCs/>
          <w:sz w:val="22"/>
          <w:szCs w:val="22"/>
        </w:rPr>
      </w:pPr>
      <w:r w:rsidRPr="00433BAD">
        <w:rPr>
          <w:rFonts w:cs="Times New Roman"/>
          <w:iCs/>
          <w:sz w:val="22"/>
          <w:szCs w:val="22"/>
        </w:rPr>
        <w:t>.......................................................................................................................................................</w:t>
      </w:r>
    </w:p>
    <w:p w:rsidR="00600E52" w:rsidRPr="00433BAD" w:rsidRDefault="00600E52" w:rsidP="00600E52">
      <w:pPr>
        <w:autoSpaceDE w:val="0"/>
        <w:autoSpaceDN w:val="0"/>
        <w:adjustRightInd w:val="0"/>
        <w:jc w:val="both"/>
        <w:rPr>
          <w:rFonts w:cs="Times New Roman"/>
          <w:sz w:val="22"/>
          <w:szCs w:val="22"/>
        </w:rPr>
      </w:pPr>
    </w:p>
    <w:p w:rsidR="00600E52" w:rsidRPr="00433BAD" w:rsidRDefault="00600E52" w:rsidP="00600E52">
      <w:pPr>
        <w:jc w:val="both"/>
        <w:rPr>
          <w:rFonts w:cs="Times New Roman"/>
          <w:sz w:val="22"/>
          <w:szCs w:val="22"/>
        </w:rPr>
      </w:pPr>
    </w:p>
    <w:p w:rsidR="00600E52" w:rsidRPr="00433BAD" w:rsidRDefault="00600E52" w:rsidP="00600E52">
      <w:pPr>
        <w:tabs>
          <w:tab w:val="left" w:pos="5245"/>
        </w:tabs>
        <w:ind w:right="-86"/>
        <w:jc w:val="both"/>
        <w:rPr>
          <w:rFonts w:cs="Times New Roman"/>
          <w:i/>
          <w:sz w:val="22"/>
          <w:szCs w:val="22"/>
        </w:rPr>
      </w:pPr>
      <w:r w:rsidRPr="00433BAD">
        <w:rPr>
          <w:rFonts w:cs="Times New Roman"/>
          <w:i/>
          <w:sz w:val="22"/>
          <w:szCs w:val="22"/>
        </w:rPr>
        <w:t xml:space="preserve">Uwaga: </w:t>
      </w:r>
    </w:p>
    <w:p w:rsidR="00600E52" w:rsidRPr="00433BAD" w:rsidRDefault="00600E52" w:rsidP="00600E52">
      <w:pPr>
        <w:jc w:val="both"/>
        <w:rPr>
          <w:rFonts w:cs="Times New Roman"/>
          <w:i/>
          <w:sz w:val="22"/>
          <w:szCs w:val="22"/>
        </w:rPr>
      </w:pPr>
    </w:p>
    <w:p w:rsidR="00600E52" w:rsidRPr="00433BAD" w:rsidRDefault="00600E52" w:rsidP="00600E52">
      <w:pPr>
        <w:jc w:val="both"/>
        <w:rPr>
          <w:rFonts w:cs="Times New Roman"/>
          <w:i/>
          <w:sz w:val="22"/>
          <w:szCs w:val="22"/>
        </w:rPr>
      </w:pPr>
      <w:r w:rsidRPr="00433BAD">
        <w:rPr>
          <w:rFonts w:cs="Times New Roman"/>
          <w:i/>
          <w:sz w:val="22"/>
          <w:szCs w:val="22"/>
        </w:rPr>
        <w:lastRenderedPageBreak/>
        <w:t>Wykonawca załącza dokumenty podmiotu zobowiązującego się do oddania do dyspozycji Wykonawcy niezbędnych zasobów zgodnie z wymaganiami Zamawiającego określonymi w SWZ.</w:t>
      </w:r>
    </w:p>
    <w:p w:rsidR="00600E52" w:rsidRPr="00433BAD" w:rsidRDefault="00600E52" w:rsidP="00600E52">
      <w:pPr>
        <w:jc w:val="both"/>
        <w:rPr>
          <w:rFonts w:cs="Times New Roman"/>
          <w:i/>
          <w:sz w:val="22"/>
          <w:szCs w:val="22"/>
        </w:rPr>
      </w:pPr>
      <w:r w:rsidRPr="00433BAD">
        <w:rPr>
          <w:rFonts w:cs="Times New Roman"/>
          <w:i/>
          <w:sz w:val="22"/>
          <w:szCs w:val="22"/>
        </w:rPr>
        <w:t xml:space="preserve">*niepotrzebne skreślić. </w:t>
      </w:r>
    </w:p>
    <w:p w:rsidR="00600E52" w:rsidRPr="00433BAD" w:rsidRDefault="00600E52" w:rsidP="00600E52">
      <w:pPr>
        <w:spacing w:before="60" w:after="60"/>
        <w:ind w:left="851" w:hanging="295"/>
        <w:jc w:val="right"/>
        <w:rPr>
          <w:rFonts w:cs="Times New Roman"/>
          <w:sz w:val="22"/>
          <w:szCs w:val="22"/>
        </w:rPr>
      </w:pPr>
      <w:r w:rsidRPr="00433BAD">
        <w:rPr>
          <w:rFonts w:cs="Times New Roman"/>
          <w:sz w:val="22"/>
          <w:szCs w:val="22"/>
        </w:rPr>
        <w:t xml:space="preserve">Miejscowość i data: ________________________________________ </w:t>
      </w:r>
    </w:p>
    <w:p w:rsidR="00D25E61" w:rsidRPr="00D255BA" w:rsidRDefault="00600E52" w:rsidP="00D255BA">
      <w:pPr>
        <w:autoSpaceDE w:val="0"/>
        <w:jc w:val="both"/>
        <w:rPr>
          <w:rFonts w:eastAsia="Times New Roman"/>
          <w:b/>
          <w:sz w:val="20"/>
          <w:szCs w:val="20"/>
        </w:rPr>
        <w:sectPr w:rsidR="00D25E61" w:rsidRPr="00D255BA" w:rsidSect="003E4F18">
          <w:footerReference w:type="default" r:id="rId30"/>
          <w:pgSz w:w="11906" w:h="16838"/>
          <w:pgMar w:top="765" w:right="794" w:bottom="1191" w:left="1134" w:header="709" w:footer="340" w:gutter="0"/>
          <w:cols w:space="708"/>
          <w:docGrid w:linePitch="360"/>
        </w:sectPr>
      </w:pPr>
      <w:r w:rsidRPr="00433BAD">
        <w:rPr>
          <w:rFonts w:eastAsia="Times New Roman"/>
          <w:b/>
          <w:color w:val="000000"/>
          <w:sz w:val="20"/>
          <w:szCs w:val="20"/>
        </w:rPr>
        <w:t xml:space="preserve">Uwaga: Zobowiązanie należy przekazać opatrzone </w:t>
      </w:r>
      <w:r w:rsidRPr="00433BAD">
        <w:rPr>
          <w:rFonts w:eastAsia="Times New Roman"/>
          <w:b/>
          <w:sz w:val="20"/>
          <w:szCs w:val="20"/>
        </w:rPr>
        <w:t>kwalifik</w:t>
      </w:r>
      <w:r w:rsidRPr="00433BAD">
        <w:rPr>
          <w:b/>
          <w:sz w:val="20"/>
          <w:szCs w:val="20"/>
        </w:rPr>
        <w:t>owanym podpisem elektronicznym</w:t>
      </w:r>
      <w:r w:rsidRPr="00433BAD">
        <w:rPr>
          <w:rFonts w:eastAsia="Times New Roman"/>
          <w:b/>
          <w:sz w:val="20"/>
          <w:szCs w:val="20"/>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sidRPr="00433BAD">
        <w:rPr>
          <w:b/>
          <w:sz w:val="20"/>
          <w:szCs w:val="20"/>
        </w:rPr>
        <w:t>.</w:t>
      </w:r>
    </w:p>
    <w:p w:rsidR="00C92A10" w:rsidRPr="00A9419B" w:rsidRDefault="002926D4" w:rsidP="00485E9E">
      <w:pPr>
        <w:spacing w:after="120"/>
        <w:rPr>
          <w:rFonts w:cs="Times New Roman"/>
          <w:b/>
          <w:snapToGrid w:val="0"/>
          <w:sz w:val="22"/>
          <w:szCs w:val="22"/>
        </w:rPr>
      </w:pPr>
      <w:r w:rsidRPr="00A9419B">
        <w:rPr>
          <w:rFonts w:cs="Times New Roman"/>
          <w:b/>
          <w:snapToGrid w:val="0"/>
          <w:sz w:val="22"/>
          <w:szCs w:val="22"/>
        </w:rPr>
        <w:lastRenderedPageBreak/>
        <w:t>Z</w:t>
      </w:r>
      <w:r w:rsidR="00C92A10" w:rsidRPr="00A9419B">
        <w:rPr>
          <w:rFonts w:cs="Times New Roman"/>
          <w:b/>
          <w:snapToGrid w:val="0"/>
          <w:sz w:val="22"/>
          <w:szCs w:val="22"/>
        </w:rPr>
        <w:t xml:space="preserve">ałącznik nr </w:t>
      </w:r>
      <w:r w:rsidR="00E732E7">
        <w:rPr>
          <w:rFonts w:cs="Times New Roman"/>
          <w:b/>
          <w:snapToGrid w:val="0"/>
          <w:sz w:val="22"/>
          <w:szCs w:val="22"/>
        </w:rPr>
        <w:t>5</w:t>
      </w:r>
      <w:r w:rsidR="00485E9E" w:rsidRPr="00A9419B">
        <w:rPr>
          <w:rFonts w:cs="Times New Roman"/>
          <w:b/>
          <w:snapToGrid w:val="0"/>
          <w:sz w:val="22"/>
          <w:szCs w:val="22"/>
        </w:rPr>
        <w:t xml:space="preserve"> do SWZ</w:t>
      </w:r>
    </w:p>
    <w:p w:rsidR="00C92A10" w:rsidRPr="00A9419B" w:rsidRDefault="006E3173" w:rsidP="00210641">
      <w:pPr>
        <w:suppressAutoHyphens/>
        <w:rPr>
          <w:rFonts w:cs="Times New Roman"/>
          <w:sz w:val="22"/>
          <w:szCs w:val="22"/>
        </w:rPr>
      </w:pPr>
      <w:r w:rsidRPr="00A9419B">
        <w:rPr>
          <w:rFonts w:cs="Times New Roman"/>
          <w:b/>
          <w:bCs/>
          <w:sz w:val="22"/>
          <w:szCs w:val="22"/>
        </w:rPr>
        <w:t>ZP/</w:t>
      </w:r>
      <w:r w:rsidR="00D255BA" w:rsidRPr="00A9419B">
        <w:rPr>
          <w:rFonts w:cs="Times New Roman"/>
          <w:b/>
          <w:bCs/>
          <w:sz w:val="22"/>
          <w:szCs w:val="22"/>
        </w:rPr>
        <w:t>1</w:t>
      </w:r>
      <w:r w:rsidR="00292CCA">
        <w:rPr>
          <w:rFonts w:cs="Times New Roman"/>
          <w:b/>
          <w:bCs/>
          <w:sz w:val="22"/>
          <w:szCs w:val="22"/>
        </w:rPr>
        <w:t>78</w:t>
      </w:r>
      <w:r w:rsidRPr="00A9419B">
        <w:rPr>
          <w:rFonts w:cs="Times New Roman"/>
          <w:b/>
          <w:bCs/>
          <w:sz w:val="22"/>
          <w:szCs w:val="22"/>
        </w:rPr>
        <w:t>/2024</w:t>
      </w:r>
    </w:p>
    <w:p w:rsidR="000A1F7A" w:rsidRPr="00A9419B" w:rsidRDefault="000A1F7A" w:rsidP="000A1F7A">
      <w:pPr>
        <w:spacing w:after="120"/>
        <w:rPr>
          <w:rFonts w:cs="Times New Roman"/>
          <w:b/>
          <w:bCs/>
          <w:i/>
          <w:sz w:val="22"/>
          <w:szCs w:val="22"/>
          <w:u w:val="single"/>
        </w:rPr>
      </w:pPr>
    </w:p>
    <w:p w:rsidR="000A1F7A" w:rsidRPr="00A9419B" w:rsidRDefault="000A1F7A" w:rsidP="000A1F7A">
      <w:pPr>
        <w:spacing w:after="120"/>
        <w:rPr>
          <w:rFonts w:cs="Times New Roman"/>
          <w:b/>
          <w:bCs/>
          <w:i/>
          <w:sz w:val="22"/>
          <w:szCs w:val="22"/>
          <w:u w:val="single"/>
        </w:rPr>
      </w:pPr>
    </w:p>
    <w:p w:rsidR="000A1F7A" w:rsidRPr="00A9419B" w:rsidRDefault="000A1F7A" w:rsidP="000A1F7A">
      <w:pPr>
        <w:spacing w:after="120"/>
        <w:rPr>
          <w:rFonts w:cs="Times New Roman"/>
          <w:b/>
          <w:bCs/>
          <w:i/>
          <w:sz w:val="22"/>
          <w:szCs w:val="22"/>
          <w:u w:val="single"/>
        </w:rPr>
      </w:pPr>
    </w:p>
    <w:p w:rsidR="00DF0141" w:rsidRPr="00433BAD" w:rsidRDefault="000A1F7A" w:rsidP="000A1F7A">
      <w:pPr>
        <w:spacing w:after="120"/>
        <w:rPr>
          <w:rFonts w:cs="Times New Roman"/>
          <w:b/>
          <w:sz w:val="22"/>
          <w:szCs w:val="22"/>
        </w:rPr>
      </w:pPr>
      <w:r w:rsidRPr="00A9419B">
        <w:rPr>
          <w:rFonts w:cs="Times New Roman"/>
          <w:b/>
          <w:bCs/>
          <w:sz w:val="22"/>
          <w:szCs w:val="22"/>
        </w:rPr>
        <w:t>Wzór umowy stanowi odrębny załącznik</w:t>
      </w:r>
    </w:p>
    <w:p w:rsidR="000A1F7A" w:rsidRPr="00433BAD" w:rsidRDefault="000A1F7A" w:rsidP="00D25E61">
      <w:pPr>
        <w:spacing w:after="120"/>
        <w:jc w:val="right"/>
        <w:rPr>
          <w:rFonts w:cs="Times New Roman"/>
          <w:b/>
          <w:i/>
          <w:snapToGrid w:val="0"/>
          <w:sz w:val="22"/>
          <w:szCs w:val="22"/>
        </w:rPr>
      </w:pPr>
    </w:p>
    <w:p w:rsidR="00DF0141" w:rsidRPr="00433BAD" w:rsidRDefault="00DF0141" w:rsidP="00D25E61">
      <w:pPr>
        <w:spacing w:after="120"/>
        <w:jc w:val="right"/>
        <w:rPr>
          <w:rFonts w:cs="Times New Roman"/>
          <w:b/>
          <w:i/>
          <w:snapToGrid w:val="0"/>
          <w:sz w:val="22"/>
          <w:szCs w:val="22"/>
        </w:rPr>
      </w:pPr>
    </w:p>
    <w:p w:rsidR="000A1F7A" w:rsidRPr="00433BAD" w:rsidRDefault="000A1F7A" w:rsidP="00D25E61">
      <w:pPr>
        <w:spacing w:after="120"/>
        <w:jc w:val="right"/>
        <w:rPr>
          <w:rFonts w:cs="Times New Roman"/>
          <w:b/>
          <w:i/>
          <w:snapToGrid w:val="0"/>
          <w:sz w:val="22"/>
          <w:szCs w:val="22"/>
        </w:rPr>
      </w:pPr>
    </w:p>
    <w:p w:rsidR="000A1F7A" w:rsidRPr="00433BAD" w:rsidRDefault="000A1F7A" w:rsidP="00D25E61">
      <w:pPr>
        <w:spacing w:after="120"/>
        <w:jc w:val="right"/>
        <w:rPr>
          <w:rFonts w:cs="Times New Roman"/>
          <w:b/>
          <w:i/>
          <w:snapToGrid w:val="0"/>
          <w:sz w:val="22"/>
          <w:szCs w:val="22"/>
        </w:rPr>
      </w:pPr>
    </w:p>
    <w:p w:rsidR="000A1F7A" w:rsidRPr="00433BAD" w:rsidRDefault="000A1F7A" w:rsidP="00D25E61">
      <w:pPr>
        <w:spacing w:after="120"/>
        <w:jc w:val="right"/>
        <w:rPr>
          <w:rFonts w:cs="Times New Roman"/>
          <w:b/>
          <w:i/>
          <w:snapToGrid w:val="0"/>
          <w:sz w:val="22"/>
          <w:szCs w:val="22"/>
        </w:rPr>
      </w:pPr>
    </w:p>
    <w:p w:rsidR="000A1F7A" w:rsidRPr="00433BAD" w:rsidRDefault="000A1F7A" w:rsidP="00D25E61">
      <w:pPr>
        <w:spacing w:after="120"/>
        <w:jc w:val="right"/>
        <w:rPr>
          <w:rFonts w:cs="Times New Roman"/>
          <w:b/>
          <w:i/>
          <w:snapToGrid w:val="0"/>
          <w:sz w:val="22"/>
          <w:szCs w:val="22"/>
        </w:rPr>
      </w:pPr>
    </w:p>
    <w:p w:rsidR="000A1F7A" w:rsidRPr="00433BAD" w:rsidRDefault="000A1F7A" w:rsidP="00D25E61">
      <w:pPr>
        <w:spacing w:after="120"/>
        <w:jc w:val="right"/>
        <w:rPr>
          <w:rFonts w:cs="Times New Roman"/>
          <w:b/>
          <w:i/>
          <w:snapToGrid w:val="0"/>
          <w:sz w:val="22"/>
          <w:szCs w:val="22"/>
        </w:rPr>
      </w:pPr>
    </w:p>
    <w:p w:rsidR="000A1F7A" w:rsidRPr="00433BAD" w:rsidRDefault="000A1F7A" w:rsidP="00D25E61">
      <w:pPr>
        <w:spacing w:after="120"/>
        <w:jc w:val="right"/>
        <w:rPr>
          <w:rFonts w:cs="Times New Roman"/>
          <w:b/>
          <w:i/>
          <w:snapToGrid w:val="0"/>
          <w:sz w:val="22"/>
          <w:szCs w:val="22"/>
        </w:rPr>
      </w:pPr>
    </w:p>
    <w:p w:rsidR="000A1F7A" w:rsidRPr="00433BAD" w:rsidRDefault="000A1F7A" w:rsidP="00D25E61">
      <w:pPr>
        <w:spacing w:after="120"/>
        <w:jc w:val="right"/>
        <w:rPr>
          <w:rFonts w:cs="Times New Roman"/>
          <w:b/>
          <w:i/>
          <w:snapToGrid w:val="0"/>
          <w:sz w:val="22"/>
          <w:szCs w:val="22"/>
        </w:rPr>
      </w:pPr>
    </w:p>
    <w:p w:rsidR="000A1F7A" w:rsidRPr="00433BAD" w:rsidRDefault="000A1F7A" w:rsidP="00D25E61">
      <w:pPr>
        <w:spacing w:after="120"/>
        <w:jc w:val="right"/>
        <w:rPr>
          <w:rFonts w:cs="Times New Roman"/>
          <w:b/>
          <w:i/>
          <w:snapToGrid w:val="0"/>
          <w:sz w:val="22"/>
          <w:szCs w:val="22"/>
        </w:rPr>
      </w:pPr>
    </w:p>
    <w:p w:rsidR="000A1F7A" w:rsidRPr="00433BAD" w:rsidRDefault="000A1F7A" w:rsidP="00D25E61">
      <w:pPr>
        <w:spacing w:after="120"/>
        <w:jc w:val="right"/>
        <w:rPr>
          <w:rFonts w:cs="Times New Roman"/>
          <w:b/>
          <w:i/>
          <w:snapToGrid w:val="0"/>
          <w:sz w:val="22"/>
          <w:szCs w:val="22"/>
        </w:rPr>
      </w:pPr>
    </w:p>
    <w:p w:rsidR="000A1F7A" w:rsidRPr="00433BAD" w:rsidRDefault="000A1F7A" w:rsidP="00D25E61">
      <w:pPr>
        <w:spacing w:after="120"/>
        <w:jc w:val="right"/>
        <w:rPr>
          <w:rFonts w:cs="Times New Roman"/>
          <w:b/>
          <w:i/>
          <w:snapToGrid w:val="0"/>
          <w:sz w:val="22"/>
          <w:szCs w:val="22"/>
        </w:rPr>
      </w:pPr>
    </w:p>
    <w:p w:rsidR="000A1F7A" w:rsidRPr="00433BAD" w:rsidRDefault="000A1F7A" w:rsidP="00D25E61">
      <w:pPr>
        <w:spacing w:after="120"/>
        <w:jc w:val="right"/>
        <w:rPr>
          <w:rFonts w:cs="Times New Roman"/>
          <w:b/>
          <w:i/>
          <w:snapToGrid w:val="0"/>
          <w:sz w:val="22"/>
          <w:szCs w:val="22"/>
        </w:rPr>
      </w:pPr>
    </w:p>
    <w:p w:rsidR="000A1F7A" w:rsidRPr="00433BAD" w:rsidRDefault="000A1F7A" w:rsidP="00D25E61">
      <w:pPr>
        <w:spacing w:after="120"/>
        <w:jc w:val="right"/>
        <w:rPr>
          <w:rFonts w:cs="Times New Roman"/>
          <w:b/>
          <w:i/>
          <w:snapToGrid w:val="0"/>
          <w:sz w:val="22"/>
          <w:szCs w:val="22"/>
        </w:rPr>
      </w:pPr>
    </w:p>
    <w:p w:rsidR="000A1F7A" w:rsidRPr="00433BAD" w:rsidRDefault="000A1F7A" w:rsidP="00D25E61">
      <w:pPr>
        <w:spacing w:after="120"/>
        <w:jc w:val="right"/>
        <w:rPr>
          <w:rFonts w:cs="Times New Roman"/>
          <w:b/>
          <w:i/>
          <w:snapToGrid w:val="0"/>
          <w:sz w:val="22"/>
          <w:szCs w:val="22"/>
        </w:rPr>
      </w:pPr>
    </w:p>
    <w:p w:rsidR="000A1F7A" w:rsidRPr="00433BAD" w:rsidRDefault="000A1F7A" w:rsidP="00D25E61">
      <w:pPr>
        <w:spacing w:after="120"/>
        <w:jc w:val="right"/>
        <w:rPr>
          <w:rFonts w:cs="Times New Roman"/>
          <w:b/>
          <w:i/>
          <w:snapToGrid w:val="0"/>
          <w:sz w:val="22"/>
          <w:szCs w:val="22"/>
        </w:rPr>
      </w:pPr>
    </w:p>
    <w:p w:rsidR="000A1F7A" w:rsidRPr="00433BAD" w:rsidRDefault="000A1F7A" w:rsidP="00D25E61">
      <w:pPr>
        <w:spacing w:after="120"/>
        <w:jc w:val="right"/>
        <w:rPr>
          <w:rFonts w:cs="Times New Roman"/>
          <w:b/>
          <w:i/>
          <w:snapToGrid w:val="0"/>
          <w:sz w:val="22"/>
          <w:szCs w:val="22"/>
        </w:rPr>
      </w:pPr>
    </w:p>
    <w:p w:rsidR="000A1F7A" w:rsidRPr="00433BAD" w:rsidRDefault="000A1F7A" w:rsidP="00D25E61">
      <w:pPr>
        <w:spacing w:after="120"/>
        <w:jc w:val="right"/>
        <w:rPr>
          <w:rFonts w:cs="Times New Roman"/>
          <w:b/>
          <w:i/>
          <w:snapToGrid w:val="0"/>
          <w:sz w:val="22"/>
          <w:szCs w:val="22"/>
        </w:rPr>
      </w:pPr>
    </w:p>
    <w:p w:rsidR="000A1F7A" w:rsidRPr="00433BAD" w:rsidRDefault="000A1F7A" w:rsidP="00D25E61">
      <w:pPr>
        <w:spacing w:after="120"/>
        <w:jc w:val="right"/>
        <w:rPr>
          <w:rFonts w:cs="Times New Roman"/>
          <w:b/>
          <w:i/>
          <w:snapToGrid w:val="0"/>
          <w:sz w:val="22"/>
          <w:szCs w:val="22"/>
        </w:rPr>
      </w:pPr>
    </w:p>
    <w:p w:rsidR="000A1F7A" w:rsidRPr="00433BAD" w:rsidRDefault="000A1F7A" w:rsidP="00D25E61">
      <w:pPr>
        <w:spacing w:after="120"/>
        <w:jc w:val="right"/>
        <w:rPr>
          <w:rFonts w:cs="Times New Roman"/>
          <w:b/>
          <w:i/>
          <w:snapToGrid w:val="0"/>
          <w:sz w:val="22"/>
          <w:szCs w:val="22"/>
        </w:rPr>
      </w:pPr>
    </w:p>
    <w:p w:rsidR="000A1F7A" w:rsidRPr="00433BAD" w:rsidRDefault="000A1F7A" w:rsidP="00D25E61">
      <w:pPr>
        <w:spacing w:after="120"/>
        <w:jc w:val="right"/>
        <w:rPr>
          <w:rFonts w:cs="Times New Roman"/>
          <w:b/>
          <w:i/>
          <w:snapToGrid w:val="0"/>
          <w:sz w:val="22"/>
          <w:szCs w:val="22"/>
        </w:rPr>
      </w:pPr>
    </w:p>
    <w:p w:rsidR="000A1F7A" w:rsidRPr="00433BAD" w:rsidRDefault="000A1F7A" w:rsidP="00D25E61">
      <w:pPr>
        <w:spacing w:after="120"/>
        <w:jc w:val="right"/>
        <w:rPr>
          <w:rFonts w:cs="Times New Roman"/>
          <w:b/>
          <w:i/>
          <w:snapToGrid w:val="0"/>
          <w:sz w:val="22"/>
          <w:szCs w:val="22"/>
        </w:rPr>
      </w:pPr>
    </w:p>
    <w:p w:rsidR="000A1F7A" w:rsidRPr="00433BAD" w:rsidRDefault="000A1F7A" w:rsidP="00D25E61">
      <w:pPr>
        <w:spacing w:after="120"/>
        <w:jc w:val="right"/>
        <w:rPr>
          <w:rFonts w:cs="Times New Roman"/>
          <w:b/>
          <w:i/>
          <w:snapToGrid w:val="0"/>
          <w:sz w:val="22"/>
          <w:szCs w:val="22"/>
        </w:rPr>
      </w:pPr>
    </w:p>
    <w:p w:rsidR="000A1F7A" w:rsidRPr="00433BAD" w:rsidRDefault="000A1F7A" w:rsidP="00D25E61">
      <w:pPr>
        <w:spacing w:after="120"/>
        <w:jc w:val="right"/>
        <w:rPr>
          <w:rFonts w:cs="Times New Roman"/>
          <w:b/>
          <w:i/>
          <w:snapToGrid w:val="0"/>
          <w:sz w:val="22"/>
          <w:szCs w:val="22"/>
        </w:rPr>
      </w:pPr>
    </w:p>
    <w:p w:rsidR="000A1F7A" w:rsidRPr="00433BAD" w:rsidRDefault="000A1F7A" w:rsidP="00D25E61">
      <w:pPr>
        <w:spacing w:after="120"/>
        <w:jc w:val="right"/>
        <w:rPr>
          <w:rFonts w:cs="Times New Roman"/>
          <w:b/>
          <w:i/>
          <w:snapToGrid w:val="0"/>
          <w:sz w:val="22"/>
          <w:szCs w:val="22"/>
        </w:rPr>
      </w:pPr>
    </w:p>
    <w:p w:rsidR="000A1F7A" w:rsidRPr="00433BAD" w:rsidRDefault="000A1F7A" w:rsidP="00D25E61">
      <w:pPr>
        <w:spacing w:after="120"/>
        <w:jc w:val="right"/>
        <w:rPr>
          <w:rFonts w:cs="Times New Roman"/>
          <w:b/>
          <w:i/>
          <w:snapToGrid w:val="0"/>
          <w:sz w:val="22"/>
          <w:szCs w:val="22"/>
        </w:rPr>
      </w:pPr>
    </w:p>
    <w:p w:rsidR="000A1F7A" w:rsidRPr="00433BAD" w:rsidRDefault="000A1F7A" w:rsidP="00D25E61">
      <w:pPr>
        <w:spacing w:after="120"/>
        <w:jc w:val="right"/>
        <w:rPr>
          <w:rFonts w:cs="Times New Roman"/>
          <w:b/>
          <w:i/>
          <w:snapToGrid w:val="0"/>
          <w:sz w:val="22"/>
          <w:szCs w:val="22"/>
        </w:rPr>
      </w:pPr>
    </w:p>
    <w:p w:rsidR="000A1F7A" w:rsidRPr="00433BAD" w:rsidRDefault="000A1F7A" w:rsidP="00D25E61">
      <w:pPr>
        <w:spacing w:after="120"/>
        <w:jc w:val="right"/>
        <w:rPr>
          <w:rFonts w:cs="Times New Roman"/>
          <w:b/>
          <w:i/>
          <w:snapToGrid w:val="0"/>
          <w:sz w:val="22"/>
          <w:szCs w:val="22"/>
        </w:rPr>
      </w:pPr>
    </w:p>
    <w:p w:rsidR="00E732E7" w:rsidRDefault="00E732E7" w:rsidP="00D25E61">
      <w:pPr>
        <w:spacing w:after="120"/>
        <w:jc w:val="right"/>
        <w:rPr>
          <w:rFonts w:cs="Times New Roman"/>
          <w:b/>
          <w:i/>
          <w:snapToGrid w:val="0"/>
          <w:sz w:val="22"/>
          <w:szCs w:val="22"/>
        </w:rPr>
      </w:pPr>
    </w:p>
    <w:p w:rsidR="00E732E7" w:rsidRDefault="00E732E7" w:rsidP="00D25E61">
      <w:pPr>
        <w:spacing w:after="120"/>
        <w:jc w:val="right"/>
        <w:rPr>
          <w:rFonts w:cs="Times New Roman"/>
          <w:b/>
          <w:i/>
          <w:snapToGrid w:val="0"/>
          <w:sz w:val="22"/>
          <w:szCs w:val="22"/>
        </w:rPr>
      </w:pPr>
    </w:p>
    <w:p w:rsidR="00E732E7" w:rsidRDefault="00E732E7" w:rsidP="00E732E7">
      <w:pPr>
        <w:jc w:val="right"/>
        <w:rPr>
          <w:rFonts w:asciiTheme="minorHAnsi" w:hAnsiTheme="minorHAnsi" w:cstheme="minorHAnsi"/>
          <w:b/>
          <w:iCs/>
          <w:snapToGrid w:val="0"/>
          <w:sz w:val="22"/>
          <w:szCs w:val="22"/>
        </w:rPr>
      </w:pPr>
    </w:p>
    <w:p w:rsidR="00E732E7" w:rsidRDefault="00E732E7" w:rsidP="00E732E7">
      <w:pPr>
        <w:jc w:val="right"/>
        <w:rPr>
          <w:rFonts w:asciiTheme="minorHAnsi" w:hAnsiTheme="minorHAnsi" w:cstheme="minorHAnsi"/>
          <w:b/>
          <w:iCs/>
          <w:snapToGrid w:val="0"/>
          <w:sz w:val="22"/>
          <w:szCs w:val="22"/>
        </w:rPr>
      </w:pPr>
    </w:p>
    <w:p w:rsidR="00E732E7" w:rsidRDefault="00E732E7" w:rsidP="00E732E7">
      <w:pPr>
        <w:jc w:val="right"/>
        <w:rPr>
          <w:rFonts w:asciiTheme="minorHAnsi" w:hAnsiTheme="minorHAnsi" w:cstheme="minorHAnsi"/>
          <w:b/>
          <w:iCs/>
          <w:snapToGrid w:val="0"/>
          <w:sz w:val="22"/>
          <w:szCs w:val="22"/>
        </w:rPr>
      </w:pPr>
    </w:p>
    <w:p w:rsidR="00E732E7" w:rsidRPr="00421EE1" w:rsidRDefault="00E732E7" w:rsidP="00E732E7">
      <w:pPr>
        <w:jc w:val="right"/>
        <w:rPr>
          <w:rFonts w:asciiTheme="minorHAnsi" w:hAnsiTheme="minorHAnsi" w:cstheme="minorHAnsi"/>
          <w:b/>
          <w:iCs/>
          <w:snapToGrid w:val="0"/>
          <w:sz w:val="22"/>
          <w:szCs w:val="22"/>
        </w:rPr>
      </w:pPr>
      <w:r w:rsidRPr="00421EE1">
        <w:rPr>
          <w:rFonts w:asciiTheme="minorHAnsi" w:hAnsiTheme="minorHAnsi" w:cstheme="minorHAnsi"/>
          <w:b/>
          <w:iCs/>
          <w:snapToGrid w:val="0"/>
          <w:sz w:val="22"/>
          <w:szCs w:val="22"/>
        </w:rPr>
        <w:lastRenderedPageBreak/>
        <w:t>Załącznik Nr  6 do SWZ</w:t>
      </w:r>
    </w:p>
    <w:p w:rsidR="00E732E7" w:rsidRPr="00421EE1" w:rsidRDefault="00E732E7" w:rsidP="00E732E7">
      <w:pPr>
        <w:keepNext/>
        <w:spacing w:before="60" w:after="60"/>
        <w:jc w:val="center"/>
        <w:rPr>
          <w:rFonts w:asciiTheme="minorHAnsi" w:hAnsiTheme="minorHAnsi" w:cstheme="minorHAnsi"/>
          <w:b/>
          <w:bCs/>
          <w:sz w:val="22"/>
          <w:szCs w:val="22"/>
        </w:rPr>
      </w:pPr>
      <w:r w:rsidRPr="00421EE1">
        <w:rPr>
          <w:rFonts w:asciiTheme="minorHAnsi" w:hAnsiTheme="minorHAnsi" w:cstheme="minorHAnsi"/>
          <w:b/>
          <w:bCs/>
          <w:sz w:val="22"/>
          <w:szCs w:val="22"/>
        </w:rPr>
        <w:t>OŚWIADCZENIE</w:t>
      </w:r>
    </w:p>
    <w:p w:rsidR="00E732E7" w:rsidRPr="00421EE1" w:rsidRDefault="00E732E7" w:rsidP="00E732E7">
      <w:pPr>
        <w:keepNext/>
        <w:spacing w:before="60" w:after="60"/>
        <w:jc w:val="center"/>
        <w:rPr>
          <w:rFonts w:asciiTheme="minorHAnsi" w:hAnsiTheme="minorHAnsi" w:cstheme="minorHAnsi"/>
          <w:b/>
          <w:bCs/>
          <w:sz w:val="22"/>
          <w:szCs w:val="22"/>
        </w:rPr>
      </w:pPr>
      <w:r w:rsidRPr="00421EE1">
        <w:rPr>
          <w:rFonts w:asciiTheme="minorHAnsi" w:hAnsiTheme="minorHAnsi" w:cstheme="minorHAnsi"/>
          <w:b/>
          <w:bCs/>
          <w:sz w:val="22"/>
          <w:szCs w:val="22"/>
        </w:rPr>
        <w:t xml:space="preserve">o dopuszczeniu do obrotu na rynek polski oferowanych produktów </w:t>
      </w:r>
    </w:p>
    <w:p w:rsidR="00E732E7" w:rsidRPr="00421EE1" w:rsidRDefault="00E732E7" w:rsidP="00E732E7">
      <w:pPr>
        <w:keepNext/>
        <w:spacing w:before="60" w:after="60"/>
        <w:rPr>
          <w:rFonts w:asciiTheme="minorHAnsi" w:hAnsiTheme="minorHAnsi" w:cstheme="minorHAnsi"/>
          <w:bCs/>
          <w:sz w:val="20"/>
          <w:szCs w:val="20"/>
        </w:rPr>
      </w:pPr>
      <w:r w:rsidRPr="00421EE1">
        <w:rPr>
          <w:rFonts w:asciiTheme="minorHAnsi" w:hAnsiTheme="minorHAnsi" w:cstheme="minorHAnsi"/>
          <w:bCs/>
          <w:sz w:val="20"/>
          <w:szCs w:val="20"/>
        </w:rPr>
        <w:t>Nazwa Wykonawcy: ....................................................................................................................</w:t>
      </w:r>
    </w:p>
    <w:p w:rsidR="00E732E7" w:rsidRPr="00421EE1" w:rsidRDefault="00E732E7" w:rsidP="00E732E7">
      <w:pPr>
        <w:keepNext/>
        <w:spacing w:before="60" w:after="60"/>
        <w:rPr>
          <w:rFonts w:asciiTheme="minorHAnsi" w:hAnsiTheme="minorHAnsi" w:cstheme="minorHAnsi"/>
          <w:bCs/>
          <w:sz w:val="20"/>
          <w:szCs w:val="20"/>
        </w:rPr>
      </w:pPr>
      <w:r w:rsidRPr="00421EE1">
        <w:rPr>
          <w:rFonts w:asciiTheme="minorHAnsi" w:hAnsiTheme="minorHAnsi" w:cstheme="minorHAnsi"/>
          <w:bCs/>
          <w:sz w:val="20"/>
          <w:szCs w:val="20"/>
        </w:rPr>
        <w:t>Adres Wykonawcy: ......................................................................................................................</w:t>
      </w:r>
    </w:p>
    <w:p w:rsidR="00E732E7" w:rsidRPr="00421EE1" w:rsidRDefault="00E732E7" w:rsidP="00E732E7">
      <w:pPr>
        <w:rPr>
          <w:rFonts w:asciiTheme="minorHAnsi" w:eastAsia="Times New Roman" w:hAnsiTheme="minorHAnsi" w:cstheme="minorHAnsi"/>
          <w:sz w:val="20"/>
          <w:szCs w:val="20"/>
        </w:rPr>
      </w:pPr>
    </w:p>
    <w:p w:rsidR="00E732E7" w:rsidRPr="00421EE1" w:rsidRDefault="00E732E7" w:rsidP="00E732E7">
      <w:pPr>
        <w:spacing w:line="276" w:lineRule="auto"/>
        <w:ind w:firstLine="360"/>
        <w:jc w:val="both"/>
        <w:rPr>
          <w:rFonts w:asciiTheme="minorHAnsi" w:hAnsiTheme="minorHAnsi" w:cstheme="minorHAnsi"/>
          <w:sz w:val="20"/>
          <w:szCs w:val="20"/>
        </w:rPr>
      </w:pPr>
      <w:r w:rsidRPr="00421EE1">
        <w:rPr>
          <w:rFonts w:asciiTheme="minorHAnsi" w:hAnsiTheme="minorHAnsi" w:cstheme="minorHAnsi"/>
          <w:sz w:val="20"/>
          <w:szCs w:val="20"/>
        </w:rPr>
        <w:t xml:space="preserve">Przystępując jako Wykonawca do udziału w postępowaniu o udzielenie zamówienia publicznego sygnaturze </w:t>
      </w:r>
      <w:r w:rsidRPr="00421EE1">
        <w:rPr>
          <w:rFonts w:asciiTheme="minorHAnsi" w:hAnsiTheme="minorHAnsi" w:cstheme="minorHAnsi"/>
          <w:b/>
          <w:sz w:val="20"/>
          <w:szCs w:val="20"/>
        </w:rPr>
        <w:t>ZP/</w:t>
      </w:r>
      <w:r>
        <w:rPr>
          <w:rFonts w:asciiTheme="minorHAnsi" w:hAnsiTheme="minorHAnsi" w:cstheme="minorHAnsi"/>
          <w:b/>
          <w:sz w:val="20"/>
          <w:szCs w:val="20"/>
        </w:rPr>
        <w:t>1</w:t>
      </w:r>
      <w:r w:rsidR="00292CCA">
        <w:rPr>
          <w:rFonts w:asciiTheme="minorHAnsi" w:hAnsiTheme="minorHAnsi" w:cstheme="minorHAnsi"/>
          <w:b/>
          <w:sz w:val="20"/>
          <w:szCs w:val="20"/>
        </w:rPr>
        <w:t>78</w:t>
      </w:r>
      <w:r>
        <w:rPr>
          <w:rFonts w:asciiTheme="minorHAnsi" w:hAnsiTheme="minorHAnsi" w:cstheme="minorHAnsi"/>
          <w:b/>
          <w:sz w:val="20"/>
          <w:szCs w:val="20"/>
        </w:rPr>
        <w:t>/2024</w:t>
      </w:r>
      <w:r w:rsidRPr="00421EE1">
        <w:rPr>
          <w:rFonts w:asciiTheme="minorHAnsi" w:hAnsiTheme="minorHAnsi" w:cstheme="minorHAnsi"/>
          <w:sz w:val="20"/>
          <w:szCs w:val="20"/>
        </w:rPr>
        <w:t xml:space="preserve">, </w:t>
      </w:r>
      <w:r w:rsidRPr="00421EE1">
        <w:rPr>
          <w:rFonts w:asciiTheme="minorHAnsi" w:hAnsiTheme="minorHAnsi" w:cstheme="minorHAnsi"/>
          <w:b/>
          <w:sz w:val="20"/>
          <w:szCs w:val="20"/>
        </w:rPr>
        <w:t xml:space="preserve">w ramach Pakietu: ........................................................, </w:t>
      </w:r>
      <w:r w:rsidRPr="00421EE1">
        <w:rPr>
          <w:rFonts w:asciiTheme="minorHAnsi" w:hAnsiTheme="minorHAnsi" w:cstheme="minorHAnsi"/>
          <w:sz w:val="20"/>
          <w:szCs w:val="20"/>
        </w:rPr>
        <w:t>niniejszym oświadczamy, że wszystkie oferowane przez nas produkty, spełniają wszystkie wymagane warunki określone w SWZ, posiadają wszystkie aktualne dokumenty dopuszczenia do obrotu na rynek polski zgodnie z przepisami odpowiednio:</w:t>
      </w:r>
    </w:p>
    <w:p w:rsidR="00E732E7" w:rsidRPr="00421EE1" w:rsidRDefault="00E732E7" w:rsidP="00E732E7">
      <w:pPr>
        <w:spacing w:line="276" w:lineRule="auto"/>
        <w:ind w:firstLine="360"/>
        <w:jc w:val="both"/>
        <w:rPr>
          <w:rFonts w:asciiTheme="minorHAnsi" w:hAnsiTheme="minorHAnsi" w:cstheme="minorHAnsi"/>
          <w:sz w:val="20"/>
          <w:szCs w:val="20"/>
        </w:rPr>
      </w:pPr>
    </w:p>
    <w:p w:rsidR="00E732E7" w:rsidRPr="00421EE1" w:rsidRDefault="00E732E7" w:rsidP="00E732E7">
      <w:pPr>
        <w:suppressAutoHyphens/>
        <w:spacing w:after="60"/>
        <w:jc w:val="both"/>
        <w:rPr>
          <w:rFonts w:asciiTheme="minorHAnsi" w:hAnsiTheme="minorHAnsi" w:cstheme="minorHAnsi"/>
          <w:sz w:val="20"/>
          <w:szCs w:val="20"/>
        </w:rPr>
      </w:pPr>
      <w:r w:rsidRPr="00421EE1">
        <w:rPr>
          <w:rFonts w:asciiTheme="minorHAnsi" w:hAnsiTheme="minorHAnsi" w:cstheme="minorHAnsi"/>
        </w:rPr>
        <w:t>1</w:t>
      </w:r>
      <w:r w:rsidRPr="00421EE1">
        <w:rPr>
          <w:rFonts w:asciiTheme="minorHAnsi" w:hAnsiTheme="minorHAnsi" w:cstheme="minorHAnsi"/>
          <w:sz w:val="20"/>
          <w:szCs w:val="20"/>
        </w:rPr>
        <w:t>) Ustawy z dnia 7 kwietnia 2022 r. o wyrobach medycznych (Dz. U. z 2022 r. poz. 974) i sposobem klasyfikowania na podstawie Rozporządzenia Ministra Zdrowia z dnia 5 listopada 2010 r. w sprawie sposobu klasyfikowania wyrobów medycznych (Dz. U. 2010 Nr 215 poz. 1416), * (jeżeli dotyczy),</w:t>
      </w:r>
    </w:p>
    <w:p w:rsidR="00E732E7" w:rsidRPr="00421EE1" w:rsidRDefault="00E732E7" w:rsidP="00E732E7">
      <w:pPr>
        <w:suppressAutoHyphens/>
        <w:spacing w:after="60"/>
        <w:jc w:val="both"/>
        <w:rPr>
          <w:rFonts w:asciiTheme="minorHAnsi" w:hAnsiTheme="minorHAnsi" w:cstheme="minorHAnsi"/>
          <w:sz w:val="20"/>
          <w:szCs w:val="20"/>
        </w:rPr>
      </w:pPr>
      <w:r w:rsidRPr="00421EE1">
        <w:rPr>
          <w:rFonts w:asciiTheme="minorHAnsi" w:hAnsiTheme="minorHAnsi" w:cstheme="minorHAnsi"/>
          <w:sz w:val="20"/>
          <w:szCs w:val="20"/>
        </w:rPr>
        <w:t>2) Ustawy z dnia 06.09.2001r. Prawo Farmaceutyczne (.j. Dz. U. z 2022 r. poz. 2301) * (jeżeli dotyczy) Wykonawca zobowiązany jest do przedłożenia dokumentów potwierdzających dopuszczenie przedmiotu zamówienia do obrotu i użytkowania na terytorium RP (oryginał lub kopia  poświadczona za zgodność z oryginałem) na każde żądanie Zamawiającego w wyznaczonym przez Zamawiającego terminie* (jeśli dotyczy).</w:t>
      </w:r>
    </w:p>
    <w:p w:rsidR="00E732E7" w:rsidRPr="00421EE1" w:rsidRDefault="00E732E7" w:rsidP="00E732E7">
      <w:pPr>
        <w:suppressAutoHyphens/>
        <w:spacing w:after="60"/>
        <w:jc w:val="both"/>
        <w:rPr>
          <w:rFonts w:asciiTheme="minorHAnsi" w:hAnsiTheme="minorHAnsi" w:cstheme="minorHAnsi"/>
          <w:sz w:val="20"/>
          <w:szCs w:val="20"/>
        </w:rPr>
      </w:pPr>
      <w:r w:rsidRPr="00421EE1">
        <w:rPr>
          <w:rFonts w:asciiTheme="minorHAnsi" w:hAnsiTheme="minorHAnsi" w:cstheme="minorHAnsi"/>
          <w:sz w:val="20"/>
          <w:szCs w:val="20"/>
        </w:rPr>
        <w:t>3)</w:t>
      </w:r>
      <w:r w:rsidRPr="00421EE1">
        <w:rPr>
          <w:rFonts w:asciiTheme="minorHAnsi" w:hAnsiTheme="minorHAnsi" w:cstheme="minorHAnsi"/>
        </w:rPr>
        <w:t xml:space="preserve"> </w:t>
      </w:r>
      <w:r w:rsidRPr="00421EE1">
        <w:rPr>
          <w:rFonts w:asciiTheme="minorHAnsi" w:hAnsiTheme="minorHAnsi" w:cstheme="minorHAnsi"/>
          <w:sz w:val="20"/>
          <w:szCs w:val="20"/>
        </w:rPr>
        <w:t>Ustawy z dnia 4 października 2018 r. o produktach kosmetycznych (Dz.U. 2018 poz. 2227) (jeżeli dotyczy).*</w:t>
      </w:r>
    </w:p>
    <w:p w:rsidR="00E732E7" w:rsidRPr="00421EE1" w:rsidRDefault="00E732E7" w:rsidP="00E732E7">
      <w:pPr>
        <w:suppressAutoHyphens/>
        <w:spacing w:after="60"/>
        <w:jc w:val="both"/>
        <w:rPr>
          <w:rFonts w:asciiTheme="minorHAnsi" w:hAnsiTheme="minorHAnsi" w:cstheme="minorHAnsi"/>
          <w:sz w:val="20"/>
          <w:szCs w:val="20"/>
        </w:rPr>
      </w:pPr>
    </w:p>
    <w:p w:rsidR="00E732E7" w:rsidRPr="00421EE1" w:rsidRDefault="00E732E7" w:rsidP="00E732E7">
      <w:pPr>
        <w:spacing w:line="276" w:lineRule="auto"/>
        <w:ind w:firstLine="360"/>
        <w:jc w:val="both"/>
        <w:rPr>
          <w:rFonts w:asciiTheme="minorHAnsi" w:hAnsiTheme="minorHAnsi" w:cstheme="minorHAnsi"/>
          <w:sz w:val="20"/>
          <w:szCs w:val="20"/>
        </w:rPr>
      </w:pPr>
    </w:p>
    <w:p w:rsidR="00E732E7" w:rsidRPr="00421EE1" w:rsidRDefault="00E732E7" w:rsidP="00E732E7">
      <w:pPr>
        <w:suppressAutoHyphens/>
        <w:spacing w:after="60"/>
        <w:jc w:val="both"/>
        <w:rPr>
          <w:rFonts w:asciiTheme="minorHAnsi" w:hAnsiTheme="minorHAnsi" w:cstheme="minorHAnsi"/>
          <w:sz w:val="20"/>
          <w:szCs w:val="20"/>
        </w:rPr>
      </w:pPr>
      <w:r w:rsidRPr="00421EE1">
        <w:rPr>
          <w:rFonts w:asciiTheme="minorHAnsi" w:hAnsiTheme="minorHAnsi" w:cstheme="minorHAnsi"/>
          <w:sz w:val="20"/>
          <w:szCs w:val="20"/>
        </w:rPr>
        <w:t xml:space="preserve">na co posiadam wszystkie aktualne dokumenty, które w każdej chwili na żądanie Zamawiającego przedłożę do wglądu oraz, że ponoszę pełną odpowiedzialność za wszelkie szkody powstałe u Zamawiającego w związku z zastosowaniem dostarczonego asortymentu, niespełniającego przedmiotowych wymogów. Wykonawca, w przypadku wystąpienia incydentu medycznego, jest odpowiedzialny w zakresie opisanym ustawą z dnia 7 kwietnia 2022 r. o wyrobach medycznych (Dz.U. 2022 poz. 974) (dotyczy towarów będących wyrobami medycznymi) za niedopełnienie obowiązków przewidzianych </w:t>
      </w:r>
      <w:proofErr w:type="spellStart"/>
      <w:r w:rsidRPr="00421EE1">
        <w:rPr>
          <w:rFonts w:asciiTheme="minorHAnsi" w:hAnsiTheme="minorHAnsi" w:cstheme="minorHAnsi"/>
          <w:sz w:val="20"/>
          <w:szCs w:val="20"/>
        </w:rPr>
        <w:t>ww</w:t>
      </w:r>
      <w:proofErr w:type="spellEnd"/>
      <w:r w:rsidRPr="00421EE1">
        <w:rPr>
          <w:rFonts w:asciiTheme="minorHAnsi" w:hAnsiTheme="minorHAnsi" w:cstheme="minorHAnsi"/>
          <w:sz w:val="20"/>
          <w:szCs w:val="20"/>
        </w:rPr>
        <w:t xml:space="preserve"> ustawą. (jeżeli dotyczy).</w:t>
      </w:r>
    </w:p>
    <w:p w:rsidR="00E732E7" w:rsidRPr="00421EE1" w:rsidRDefault="00E732E7" w:rsidP="00E732E7">
      <w:pPr>
        <w:spacing w:line="276" w:lineRule="auto"/>
        <w:ind w:firstLine="360"/>
        <w:jc w:val="both"/>
        <w:rPr>
          <w:rFonts w:asciiTheme="minorHAnsi" w:hAnsiTheme="minorHAnsi" w:cstheme="minorHAnsi"/>
          <w:sz w:val="20"/>
          <w:szCs w:val="20"/>
        </w:rPr>
      </w:pPr>
    </w:p>
    <w:p w:rsidR="00E732E7" w:rsidRPr="00421EE1" w:rsidRDefault="00E732E7" w:rsidP="00E732E7">
      <w:pPr>
        <w:spacing w:line="276" w:lineRule="auto"/>
        <w:jc w:val="both"/>
        <w:rPr>
          <w:rFonts w:asciiTheme="minorHAnsi" w:hAnsiTheme="minorHAnsi" w:cstheme="minorHAnsi"/>
          <w:color w:val="FF0000"/>
          <w:sz w:val="20"/>
          <w:szCs w:val="20"/>
        </w:rPr>
      </w:pPr>
    </w:p>
    <w:p w:rsidR="00E732E7" w:rsidRPr="00421EE1" w:rsidRDefault="00E732E7" w:rsidP="00E732E7">
      <w:pPr>
        <w:ind w:right="-147"/>
        <w:jc w:val="both"/>
        <w:rPr>
          <w:rFonts w:asciiTheme="minorHAnsi" w:hAnsiTheme="minorHAnsi" w:cstheme="minorHAnsi"/>
          <w:i/>
          <w:color w:val="FF0000"/>
          <w:sz w:val="20"/>
          <w:szCs w:val="20"/>
          <w:highlight w:val="yellow"/>
        </w:rPr>
      </w:pPr>
    </w:p>
    <w:p w:rsidR="00E732E7" w:rsidRPr="00421EE1" w:rsidRDefault="00E732E7" w:rsidP="00E732E7">
      <w:pPr>
        <w:ind w:right="-147"/>
        <w:jc w:val="both"/>
        <w:rPr>
          <w:rFonts w:asciiTheme="minorHAnsi" w:hAnsiTheme="minorHAnsi" w:cstheme="minorHAnsi"/>
          <w:sz w:val="20"/>
          <w:szCs w:val="20"/>
        </w:rPr>
      </w:pPr>
      <w:r w:rsidRPr="00421EE1">
        <w:rPr>
          <w:rFonts w:asciiTheme="minorHAnsi" w:eastAsia="Times New Roman" w:hAnsiTheme="minorHAnsi" w:cstheme="minorHAnsi"/>
          <w:sz w:val="20"/>
          <w:szCs w:val="20"/>
          <w:shd w:val="clear" w:color="auto" w:fill="FFFFFF"/>
        </w:rPr>
        <w:t xml:space="preserve">* </w:t>
      </w:r>
      <w:r w:rsidRPr="00421EE1">
        <w:rPr>
          <w:rFonts w:asciiTheme="minorHAnsi" w:hAnsiTheme="minorHAnsi" w:cstheme="minorHAnsi"/>
          <w:sz w:val="20"/>
          <w:szCs w:val="20"/>
        </w:rPr>
        <w:t>niepotrzebne skreślić</w:t>
      </w:r>
    </w:p>
    <w:p w:rsidR="00E732E7" w:rsidRPr="00421EE1" w:rsidRDefault="00E732E7" w:rsidP="00E732E7">
      <w:pPr>
        <w:ind w:left="3828" w:right="106"/>
        <w:jc w:val="center"/>
        <w:rPr>
          <w:rFonts w:asciiTheme="minorHAnsi" w:hAnsiTheme="minorHAnsi" w:cstheme="minorHAnsi"/>
          <w:sz w:val="20"/>
          <w:szCs w:val="20"/>
        </w:rPr>
      </w:pPr>
      <w:r w:rsidRPr="00421EE1">
        <w:rPr>
          <w:rFonts w:asciiTheme="minorHAnsi" w:hAnsiTheme="minorHAnsi" w:cstheme="minorHAnsi"/>
          <w:sz w:val="20"/>
          <w:szCs w:val="20"/>
        </w:rPr>
        <w:t>…………………………………………………………..</w:t>
      </w:r>
    </w:p>
    <w:p w:rsidR="00E732E7" w:rsidRPr="00421EE1" w:rsidRDefault="00E732E7" w:rsidP="00E732E7">
      <w:pPr>
        <w:ind w:left="3828" w:right="106"/>
        <w:jc w:val="center"/>
        <w:rPr>
          <w:rFonts w:asciiTheme="minorHAnsi" w:hAnsiTheme="minorHAnsi" w:cstheme="minorHAnsi"/>
          <w:sz w:val="20"/>
          <w:szCs w:val="20"/>
        </w:rPr>
      </w:pPr>
      <w:r w:rsidRPr="00421EE1">
        <w:rPr>
          <w:rFonts w:asciiTheme="minorHAnsi" w:hAnsiTheme="minorHAnsi" w:cstheme="minorHAnsi"/>
          <w:sz w:val="20"/>
          <w:szCs w:val="20"/>
        </w:rPr>
        <w:t>kwalifikowany podpis elektroniczny przedstawiciela</w:t>
      </w:r>
    </w:p>
    <w:p w:rsidR="00E732E7" w:rsidRPr="00421EE1" w:rsidRDefault="00E732E7" w:rsidP="00E732E7">
      <w:pPr>
        <w:ind w:left="3828" w:right="106"/>
        <w:jc w:val="center"/>
        <w:rPr>
          <w:rFonts w:asciiTheme="minorHAnsi" w:hAnsiTheme="minorHAnsi" w:cstheme="minorHAnsi"/>
          <w:sz w:val="20"/>
          <w:szCs w:val="20"/>
        </w:rPr>
      </w:pPr>
      <w:r w:rsidRPr="00421EE1">
        <w:rPr>
          <w:rFonts w:asciiTheme="minorHAnsi" w:hAnsiTheme="minorHAnsi" w:cstheme="minorHAnsi"/>
          <w:sz w:val="20"/>
          <w:szCs w:val="20"/>
        </w:rPr>
        <w:t>Wykonawcy</w:t>
      </w:r>
    </w:p>
    <w:p w:rsidR="00E732E7" w:rsidRPr="00421EE1" w:rsidRDefault="00E732E7" w:rsidP="00E732E7">
      <w:pPr>
        <w:ind w:left="3828" w:right="106"/>
        <w:jc w:val="center"/>
        <w:rPr>
          <w:rFonts w:asciiTheme="minorHAnsi" w:hAnsiTheme="minorHAnsi" w:cstheme="minorHAnsi"/>
          <w:sz w:val="20"/>
          <w:szCs w:val="20"/>
        </w:rPr>
      </w:pPr>
    </w:p>
    <w:p w:rsidR="00E732E7" w:rsidRPr="00421EE1" w:rsidRDefault="00E732E7" w:rsidP="00E732E7">
      <w:pPr>
        <w:rPr>
          <w:rFonts w:asciiTheme="minorHAnsi" w:hAnsiTheme="minorHAnsi" w:cstheme="minorHAnsi"/>
          <w:b/>
          <w:iCs/>
          <w:snapToGrid w:val="0"/>
          <w:sz w:val="22"/>
          <w:szCs w:val="22"/>
        </w:rPr>
      </w:pPr>
    </w:p>
    <w:p w:rsidR="00E732E7" w:rsidRPr="00421EE1" w:rsidRDefault="00E732E7" w:rsidP="00E732E7">
      <w:pPr>
        <w:rPr>
          <w:rFonts w:asciiTheme="minorHAnsi" w:hAnsiTheme="minorHAnsi" w:cstheme="minorHAnsi"/>
          <w:b/>
          <w:iCs/>
          <w:snapToGrid w:val="0"/>
          <w:sz w:val="22"/>
          <w:szCs w:val="22"/>
        </w:rPr>
      </w:pPr>
    </w:p>
    <w:p w:rsidR="00E732E7" w:rsidRPr="00E732E7" w:rsidRDefault="00E732E7" w:rsidP="00E732E7">
      <w:pPr>
        <w:spacing w:after="120"/>
        <w:rPr>
          <w:rFonts w:cs="Times New Roman"/>
          <w:b/>
          <w:snapToGrid w:val="0"/>
          <w:sz w:val="22"/>
          <w:szCs w:val="22"/>
        </w:rPr>
      </w:pPr>
    </w:p>
    <w:p w:rsidR="000A1F7A" w:rsidRPr="00433BAD" w:rsidRDefault="000A1F7A" w:rsidP="00D25E61">
      <w:pPr>
        <w:spacing w:after="120"/>
        <w:jc w:val="right"/>
        <w:rPr>
          <w:rFonts w:cs="Times New Roman"/>
          <w:b/>
          <w:i/>
          <w:snapToGrid w:val="0"/>
          <w:sz w:val="22"/>
          <w:szCs w:val="22"/>
        </w:rPr>
      </w:pPr>
    </w:p>
    <w:p w:rsidR="00210641" w:rsidRPr="00433BAD" w:rsidRDefault="00210641" w:rsidP="00D25E61">
      <w:pPr>
        <w:spacing w:after="120"/>
        <w:jc w:val="right"/>
        <w:rPr>
          <w:rFonts w:cs="Times New Roman"/>
          <w:b/>
          <w:i/>
          <w:snapToGrid w:val="0"/>
          <w:sz w:val="22"/>
          <w:szCs w:val="22"/>
        </w:rPr>
      </w:pPr>
    </w:p>
    <w:p w:rsidR="00321D24" w:rsidRPr="00433BAD" w:rsidRDefault="00321D24" w:rsidP="00D25E61">
      <w:pPr>
        <w:spacing w:after="120"/>
        <w:jc w:val="right"/>
        <w:rPr>
          <w:rFonts w:cs="Times New Roman"/>
          <w:b/>
          <w:i/>
          <w:snapToGrid w:val="0"/>
          <w:sz w:val="22"/>
          <w:szCs w:val="22"/>
        </w:rPr>
      </w:pPr>
    </w:p>
    <w:p w:rsidR="00E732E7" w:rsidRDefault="00E732E7" w:rsidP="00485E9E">
      <w:pPr>
        <w:spacing w:after="120"/>
        <w:rPr>
          <w:rFonts w:cs="Times New Roman"/>
          <w:b/>
          <w:snapToGrid w:val="0"/>
          <w:sz w:val="22"/>
          <w:szCs w:val="22"/>
        </w:rPr>
      </w:pPr>
    </w:p>
    <w:p w:rsidR="00E732E7" w:rsidRDefault="00E732E7" w:rsidP="00485E9E">
      <w:pPr>
        <w:spacing w:after="120"/>
        <w:rPr>
          <w:rFonts w:cs="Times New Roman"/>
          <w:b/>
          <w:snapToGrid w:val="0"/>
          <w:sz w:val="22"/>
          <w:szCs w:val="22"/>
        </w:rPr>
      </w:pPr>
    </w:p>
    <w:p w:rsidR="00E732E7" w:rsidRDefault="00E732E7" w:rsidP="00485E9E">
      <w:pPr>
        <w:spacing w:after="120"/>
        <w:rPr>
          <w:rFonts w:cs="Times New Roman"/>
          <w:b/>
          <w:snapToGrid w:val="0"/>
          <w:sz w:val="22"/>
          <w:szCs w:val="22"/>
        </w:rPr>
      </w:pPr>
    </w:p>
    <w:p w:rsidR="00E732E7" w:rsidRDefault="00E732E7" w:rsidP="00485E9E">
      <w:pPr>
        <w:spacing w:after="120"/>
        <w:rPr>
          <w:rFonts w:cs="Times New Roman"/>
          <w:b/>
          <w:snapToGrid w:val="0"/>
          <w:sz w:val="22"/>
          <w:szCs w:val="22"/>
        </w:rPr>
      </w:pPr>
    </w:p>
    <w:p w:rsidR="00E732E7" w:rsidRDefault="00E732E7" w:rsidP="00485E9E">
      <w:pPr>
        <w:spacing w:after="120"/>
        <w:rPr>
          <w:rFonts w:cs="Times New Roman"/>
          <w:b/>
          <w:snapToGrid w:val="0"/>
          <w:sz w:val="22"/>
          <w:szCs w:val="22"/>
        </w:rPr>
      </w:pPr>
    </w:p>
    <w:p w:rsidR="00E732E7" w:rsidRDefault="00E732E7" w:rsidP="00485E9E">
      <w:pPr>
        <w:spacing w:after="120"/>
        <w:rPr>
          <w:rFonts w:cs="Times New Roman"/>
          <w:b/>
          <w:snapToGrid w:val="0"/>
          <w:sz w:val="22"/>
          <w:szCs w:val="22"/>
        </w:rPr>
      </w:pPr>
    </w:p>
    <w:p w:rsidR="00E732E7" w:rsidRDefault="00E732E7" w:rsidP="00485E9E">
      <w:pPr>
        <w:spacing w:after="120"/>
        <w:rPr>
          <w:rFonts w:cs="Times New Roman"/>
          <w:b/>
          <w:snapToGrid w:val="0"/>
          <w:sz w:val="22"/>
          <w:szCs w:val="22"/>
        </w:rPr>
      </w:pPr>
    </w:p>
    <w:p w:rsidR="00D25E61" w:rsidRPr="00433BAD" w:rsidRDefault="00D25E61" w:rsidP="00E732E7">
      <w:pPr>
        <w:rPr>
          <w:rFonts w:cs="Times New Roman"/>
          <w:b/>
          <w:snapToGrid w:val="0"/>
          <w:sz w:val="22"/>
          <w:szCs w:val="22"/>
        </w:rPr>
      </w:pPr>
      <w:r w:rsidRPr="00433BAD">
        <w:rPr>
          <w:rFonts w:cs="Times New Roman"/>
          <w:b/>
          <w:snapToGrid w:val="0"/>
          <w:sz w:val="22"/>
          <w:szCs w:val="22"/>
        </w:rPr>
        <w:lastRenderedPageBreak/>
        <w:t xml:space="preserve">Załącznik nr </w:t>
      </w:r>
      <w:r w:rsidR="00570FD0">
        <w:rPr>
          <w:rFonts w:cs="Times New Roman"/>
          <w:b/>
          <w:snapToGrid w:val="0"/>
          <w:sz w:val="22"/>
          <w:szCs w:val="22"/>
        </w:rPr>
        <w:t>7</w:t>
      </w:r>
      <w:r w:rsidR="00485E9E" w:rsidRPr="00433BAD">
        <w:rPr>
          <w:rFonts w:cs="Times New Roman"/>
          <w:b/>
          <w:snapToGrid w:val="0"/>
          <w:sz w:val="22"/>
          <w:szCs w:val="22"/>
        </w:rPr>
        <w:t xml:space="preserve"> do SWZ</w:t>
      </w:r>
    </w:p>
    <w:p w:rsidR="00D25E61" w:rsidRDefault="006E3173" w:rsidP="00E732E7">
      <w:pPr>
        <w:rPr>
          <w:rFonts w:cs="Times New Roman"/>
          <w:b/>
          <w:bCs/>
          <w:sz w:val="22"/>
          <w:szCs w:val="22"/>
        </w:rPr>
      </w:pPr>
      <w:r w:rsidRPr="00433BAD">
        <w:rPr>
          <w:rFonts w:cs="Times New Roman"/>
          <w:b/>
          <w:bCs/>
          <w:sz w:val="22"/>
          <w:szCs w:val="22"/>
        </w:rPr>
        <w:t>ZP/</w:t>
      </w:r>
      <w:r w:rsidR="00D255BA">
        <w:rPr>
          <w:rFonts w:cs="Times New Roman"/>
          <w:b/>
          <w:bCs/>
          <w:sz w:val="22"/>
          <w:szCs w:val="22"/>
        </w:rPr>
        <w:t>1</w:t>
      </w:r>
      <w:r w:rsidR="00292CCA">
        <w:rPr>
          <w:rFonts w:cs="Times New Roman"/>
          <w:b/>
          <w:bCs/>
          <w:sz w:val="22"/>
          <w:szCs w:val="22"/>
        </w:rPr>
        <w:t>78</w:t>
      </w:r>
      <w:r w:rsidRPr="00433BAD">
        <w:rPr>
          <w:rFonts w:cs="Times New Roman"/>
          <w:b/>
          <w:bCs/>
          <w:sz w:val="22"/>
          <w:szCs w:val="22"/>
        </w:rPr>
        <w:t>/2024</w:t>
      </w:r>
    </w:p>
    <w:p w:rsidR="00E732E7" w:rsidRDefault="00E732E7" w:rsidP="00D25E61">
      <w:pPr>
        <w:rPr>
          <w:rFonts w:cs="Times New Roman"/>
          <w:b/>
          <w:bCs/>
          <w:iCs/>
          <w:sz w:val="22"/>
          <w:szCs w:val="22"/>
        </w:rPr>
      </w:pPr>
    </w:p>
    <w:p w:rsidR="00D25E61" w:rsidRPr="00433BAD" w:rsidRDefault="00D25E61" w:rsidP="00D25E61">
      <w:pPr>
        <w:rPr>
          <w:rFonts w:cs="Times New Roman"/>
          <w:b/>
          <w:bCs/>
          <w:iCs/>
          <w:sz w:val="22"/>
          <w:szCs w:val="22"/>
        </w:rPr>
      </w:pPr>
    </w:p>
    <w:p w:rsidR="00485E9E" w:rsidRPr="00433BAD" w:rsidRDefault="00485E9E" w:rsidP="00485E9E">
      <w:pPr>
        <w:rPr>
          <w:rFonts w:cs="Times New Roman"/>
          <w:b/>
          <w:sz w:val="22"/>
          <w:szCs w:val="22"/>
        </w:rPr>
      </w:pPr>
      <w:r w:rsidRPr="00433BAD">
        <w:rPr>
          <w:rFonts w:cs="Times New Roman"/>
          <w:b/>
          <w:sz w:val="22"/>
          <w:szCs w:val="22"/>
        </w:rPr>
        <w:t>Nazwa Wykonawcy:</w:t>
      </w:r>
    </w:p>
    <w:p w:rsidR="00485E9E" w:rsidRPr="00433BAD" w:rsidRDefault="00485E9E" w:rsidP="00485E9E">
      <w:pPr>
        <w:rPr>
          <w:rFonts w:cs="Times New Roman"/>
          <w:sz w:val="22"/>
          <w:szCs w:val="22"/>
        </w:rPr>
      </w:pPr>
      <w:r w:rsidRPr="00433BAD">
        <w:rPr>
          <w:rFonts w:cs="Times New Roman"/>
          <w:b/>
          <w:sz w:val="22"/>
          <w:szCs w:val="22"/>
        </w:rPr>
        <w:t xml:space="preserve"> </w:t>
      </w:r>
      <w:r w:rsidRPr="00433BAD">
        <w:rPr>
          <w:rFonts w:cs="Times New Roman"/>
          <w:sz w:val="22"/>
          <w:szCs w:val="22"/>
        </w:rPr>
        <w:t>...................................................................................................................................................................</w:t>
      </w:r>
    </w:p>
    <w:p w:rsidR="00485E9E" w:rsidRPr="00433BAD" w:rsidRDefault="00485E9E" w:rsidP="00485E9E">
      <w:pPr>
        <w:rPr>
          <w:rFonts w:cs="Times New Roman"/>
          <w:b/>
          <w:sz w:val="22"/>
          <w:szCs w:val="22"/>
        </w:rPr>
      </w:pPr>
      <w:r w:rsidRPr="00433BAD">
        <w:rPr>
          <w:rFonts w:cs="Times New Roman"/>
          <w:b/>
          <w:sz w:val="22"/>
          <w:szCs w:val="22"/>
        </w:rPr>
        <w:t>Adres Wykonawcy:</w:t>
      </w:r>
    </w:p>
    <w:p w:rsidR="00485E9E" w:rsidRPr="00433BAD" w:rsidRDefault="00485E9E" w:rsidP="00485E9E">
      <w:pPr>
        <w:rPr>
          <w:rFonts w:cs="Times New Roman"/>
          <w:sz w:val="22"/>
          <w:szCs w:val="22"/>
        </w:rPr>
      </w:pPr>
      <w:r w:rsidRPr="00433BAD">
        <w:rPr>
          <w:rFonts w:cs="Times New Roman"/>
          <w:sz w:val="22"/>
          <w:szCs w:val="22"/>
        </w:rPr>
        <w:t>....................................................................................................................................................................</w:t>
      </w:r>
    </w:p>
    <w:p w:rsidR="00485E9E" w:rsidRPr="00433BAD" w:rsidRDefault="00485E9E" w:rsidP="00485E9E">
      <w:pPr>
        <w:pStyle w:val="StandardowyArial11"/>
        <w:numPr>
          <w:ilvl w:val="0"/>
          <w:numId w:val="0"/>
        </w:numPr>
        <w:suppressAutoHyphens w:val="0"/>
        <w:autoSpaceDE/>
        <w:spacing w:before="0" w:after="0"/>
        <w:jc w:val="right"/>
        <w:rPr>
          <w:rFonts w:ascii="Times New Roman" w:hAnsi="Times New Roman" w:cs="Times New Roman"/>
          <w:b/>
          <w:bCs/>
          <w:i/>
          <w:highlight w:val="yellow"/>
          <w:u w:val="single"/>
        </w:rPr>
      </w:pPr>
    </w:p>
    <w:p w:rsidR="00485E9E" w:rsidRPr="00433BAD" w:rsidRDefault="00485E9E" w:rsidP="00485E9E">
      <w:pPr>
        <w:ind w:firstLine="426"/>
        <w:jc w:val="both"/>
        <w:rPr>
          <w:sz w:val="22"/>
          <w:szCs w:val="22"/>
        </w:rPr>
      </w:pPr>
      <w:r w:rsidRPr="00433BAD">
        <w:rPr>
          <w:rFonts w:cs="Times New Roman"/>
          <w:b/>
          <w:bCs/>
          <w:sz w:val="22"/>
          <w:szCs w:val="22"/>
        </w:rPr>
        <w:t xml:space="preserve">OŚWIADCZENIE WYKONAWCY, W ZAKRESIE ART. 108 UST. 1 PKT 5 </w:t>
      </w:r>
      <w:r w:rsidRPr="00433BAD">
        <w:rPr>
          <w:sz w:val="22"/>
          <w:szCs w:val="22"/>
        </w:rPr>
        <w:t>ustawy z dnia 11 września 2019 r. Prawo zamówień publicznych (</w:t>
      </w:r>
      <w:proofErr w:type="spellStart"/>
      <w:r w:rsidRPr="00433BAD">
        <w:rPr>
          <w:sz w:val="22"/>
          <w:szCs w:val="22"/>
        </w:rPr>
        <w:t>t.j</w:t>
      </w:r>
      <w:proofErr w:type="spellEnd"/>
      <w:r w:rsidRPr="00433BAD">
        <w:rPr>
          <w:sz w:val="22"/>
          <w:szCs w:val="22"/>
        </w:rPr>
        <w:t>. Dz.U. z 202</w:t>
      </w:r>
      <w:r w:rsidR="006B09F2">
        <w:rPr>
          <w:sz w:val="22"/>
          <w:szCs w:val="22"/>
        </w:rPr>
        <w:t>4</w:t>
      </w:r>
      <w:r w:rsidRPr="00433BAD">
        <w:rPr>
          <w:sz w:val="22"/>
          <w:szCs w:val="22"/>
        </w:rPr>
        <w:t xml:space="preserve"> r., poz. 1</w:t>
      </w:r>
      <w:r w:rsidR="006B09F2">
        <w:rPr>
          <w:sz w:val="22"/>
          <w:szCs w:val="22"/>
        </w:rPr>
        <w:t>320</w:t>
      </w:r>
      <w:r w:rsidRPr="00433BAD">
        <w:rPr>
          <w:sz w:val="22"/>
          <w:szCs w:val="22"/>
        </w:rPr>
        <w:t xml:space="preserve"> z </w:t>
      </w:r>
      <w:proofErr w:type="spellStart"/>
      <w:r w:rsidRPr="00433BAD">
        <w:rPr>
          <w:sz w:val="22"/>
          <w:szCs w:val="22"/>
        </w:rPr>
        <w:t>późn</w:t>
      </w:r>
      <w:proofErr w:type="spellEnd"/>
      <w:r w:rsidRPr="00433BAD">
        <w:rPr>
          <w:sz w:val="22"/>
          <w:szCs w:val="22"/>
        </w:rPr>
        <w:t>. zm.) w post</w:t>
      </w:r>
      <w:r w:rsidR="00430123" w:rsidRPr="00433BAD">
        <w:rPr>
          <w:sz w:val="22"/>
          <w:szCs w:val="22"/>
        </w:rPr>
        <w:t>ę</w:t>
      </w:r>
      <w:r w:rsidRPr="00433BAD">
        <w:rPr>
          <w:sz w:val="22"/>
          <w:szCs w:val="22"/>
        </w:rPr>
        <w:t xml:space="preserve">powaniu o udzielenie zamówienia publicznego na zadanie pn.: </w:t>
      </w:r>
      <w:r w:rsidR="00321D24" w:rsidRPr="00433BAD">
        <w:rPr>
          <w:rFonts w:cs="Times New Roman"/>
          <w:sz w:val="22"/>
          <w:szCs w:val="22"/>
        </w:rPr>
        <w:t>„</w:t>
      </w:r>
      <w:r w:rsidR="00292CCA" w:rsidRPr="00292CCA">
        <w:rPr>
          <w:rFonts w:cs="Times New Roman"/>
          <w:b/>
          <w:sz w:val="22"/>
          <w:szCs w:val="22"/>
        </w:rPr>
        <w:t>Dostawa 19 szt. aparatów do dializ z wyposażeniem w ramach dotacji na potrzeby CSK UM w Łodzi przy ul. Pomorskiej 251</w:t>
      </w:r>
      <w:r w:rsidR="00321D24" w:rsidRPr="00433BAD">
        <w:rPr>
          <w:rFonts w:cs="Times New Roman"/>
          <w:sz w:val="22"/>
          <w:szCs w:val="22"/>
          <w:shd w:val="clear" w:color="auto" w:fill="FFFFFF"/>
        </w:rPr>
        <w:t>- ZP/</w:t>
      </w:r>
      <w:r w:rsidR="009C69FB">
        <w:rPr>
          <w:rFonts w:cs="Times New Roman"/>
          <w:sz w:val="22"/>
          <w:szCs w:val="22"/>
          <w:shd w:val="clear" w:color="auto" w:fill="FFFFFF"/>
        </w:rPr>
        <w:t>1</w:t>
      </w:r>
      <w:r w:rsidR="00292CCA">
        <w:rPr>
          <w:rFonts w:cs="Times New Roman"/>
          <w:sz w:val="22"/>
          <w:szCs w:val="22"/>
          <w:shd w:val="clear" w:color="auto" w:fill="FFFFFF"/>
        </w:rPr>
        <w:t>78</w:t>
      </w:r>
      <w:r w:rsidR="00321D24" w:rsidRPr="00433BAD">
        <w:rPr>
          <w:rFonts w:cs="Times New Roman"/>
          <w:sz w:val="22"/>
          <w:szCs w:val="22"/>
          <w:shd w:val="clear" w:color="auto" w:fill="FFFFFF"/>
        </w:rPr>
        <w:t>/2024 p</w:t>
      </w:r>
      <w:r w:rsidR="00321D24" w:rsidRPr="00433BAD">
        <w:rPr>
          <w:rFonts w:cs="Times New Roman"/>
          <w:sz w:val="22"/>
          <w:szCs w:val="22"/>
        </w:rPr>
        <w:t xml:space="preserve">rowadzone przez </w:t>
      </w:r>
      <w:r w:rsidR="00321D24" w:rsidRPr="00433BAD">
        <w:rPr>
          <w:rFonts w:cs="Times New Roman"/>
          <w:b/>
          <w:sz w:val="22"/>
          <w:szCs w:val="22"/>
        </w:rPr>
        <w:t>SP ZOZ CSK UM w Łodzi</w:t>
      </w:r>
    </w:p>
    <w:p w:rsidR="00485E9E" w:rsidRPr="00433BAD" w:rsidRDefault="00485E9E" w:rsidP="00485E9E">
      <w:pPr>
        <w:rPr>
          <w:rFonts w:cs="Times New Roman"/>
          <w:sz w:val="22"/>
          <w:szCs w:val="22"/>
        </w:rPr>
      </w:pPr>
    </w:p>
    <w:p w:rsidR="00485E9E" w:rsidRPr="00433BAD" w:rsidRDefault="00485E9E" w:rsidP="00485E9E">
      <w:pPr>
        <w:spacing w:line="360" w:lineRule="auto"/>
        <w:jc w:val="both"/>
        <w:rPr>
          <w:rFonts w:cs="Times New Roman"/>
          <w:sz w:val="22"/>
          <w:szCs w:val="22"/>
        </w:rPr>
      </w:pPr>
      <w:r w:rsidRPr="00433BAD">
        <w:rPr>
          <w:rFonts w:cs="Times New Roman"/>
          <w:sz w:val="22"/>
          <w:szCs w:val="22"/>
        </w:rPr>
        <w:t>Oświadczam, że:</w:t>
      </w:r>
    </w:p>
    <w:p w:rsidR="00485E9E" w:rsidRPr="00433BAD" w:rsidRDefault="00485E9E" w:rsidP="00C65F5F">
      <w:pPr>
        <w:pStyle w:val="Akapitzlist"/>
        <w:numPr>
          <w:ilvl w:val="0"/>
          <w:numId w:val="29"/>
        </w:numPr>
        <w:spacing w:line="360" w:lineRule="auto"/>
        <w:jc w:val="both"/>
        <w:rPr>
          <w:sz w:val="22"/>
          <w:szCs w:val="22"/>
        </w:rPr>
      </w:pPr>
      <w:r w:rsidRPr="00433BAD">
        <w:rPr>
          <w:sz w:val="22"/>
          <w:szCs w:val="22"/>
        </w:rPr>
        <w:t>nie należymy do żadnej grupy kapitałowej, w rozumieniu ustawy z dnia 16 lutego 2007 r. o ochronie konkurencji i konsumentów (</w:t>
      </w:r>
      <w:proofErr w:type="spellStart"/>
      <w:r w:rsidRPr="00433BAD">
        <w:rPr>
          <w:sz w:val="22"/>
          <w:szCs w:val="22"/>
        </w:rPr>
        <w:t>t.j</w:t>
      </w:r>
      <w:proofErr w:type="spellEnd"/>
      <w:r w:rsidRPr="00433BAD">
        <w:rPr>
          <w:sz w:val="22"/>
          <w:szCs w:val="22"/>
        </w:rPr>
        <w:t xml:space="preserve">. Dz. U. z 2023 r., poz. 1689 z </w:t>
      </w:r>
      <w:proofErr w:type="spellStart"/>
      <w:r w:rsidRPr="00433BAD">
        <w:rPr>
          <w:sz w:val="22"/>
          <w:szCs w:val="22"/>
        </w:rPr>
        <w:t>późn</w:t>
      </w:r>
      <w:proofErr w:type="spellEnd"/>
      <w:r w:rsidRPr="00433BAD">
        <w:rPr>
          <w:sz w:val="22"/>
          <w:szCs w:val="22"/>
        </w:rPr>
        <w:t xml:space="preserve">. zm.). </w:t>
      </w:r>
    </w:p>
    <w:p w:rsidR="00485E9E" w:rsidRPr="00433BAD" w:rsidRDefault="00485E9E" w:rsidP="00C65F5F">
      <w:pPr>
        <w:pStyle w:val="Akapitzlist"/>
        <w:numPr>
          <w:ilvl w:val="0"/>
          <w:numId w:val="29"/>
        </w:numPr>
        <w:spacing w:line="360" w:lineRule="auto"/>
        <w:jc w:val="both"/>
        <w:rPr>
          <w:sz w:val="22"/>
          <w:szCs w:val="22"/>
        </w:rPr>
      </w:pPr>
      <w:r w:rsidRPr="00433BAD">
        <w:rPr>
          <w:sz w:val="22"/>
          <w:szCs w:val="22"/>
        </w:rPr>
        <w:t>z żadnym z Wykonawców, którzy złożyli oferty w przedmiotowym postępowaniu o udzielenie zamówienia, nie należymy do tej samej grupy kapitałowej, w rozumieniu ustawy z dnia 16 lutego 2007 r. o ochronie konkurencji i konsumentów (</w:t>
      </w:r>
      <w:proofErr w:type="spellStart"/>
      <w:r w:rsidRPr="00433BAD">
        <w:rPr>
          <w:sz w:val="22"/>
          <w:szCs w:val="22"/>
        </w:rPr>
        <w:t>t.j</w:t>
      </w:r>
      <w:proofErr w:type="spellEnd"/>
      <w:r w:rsidRPr="00433BAD">
        <w:rPr>
          <w:sz w:val="22"/>
          <w:szCs w:val="22"/>
        </w:rPr>
        <w:t xml:space="preserve">. Dz. U. z 2023 r., poz. 1689 z </w:t>
      </w:r>
      <w:proofErr w:type="spellStart"/>
      <w:r w:rsidRPr="00433BAD">
        <w:rPr>
          <w:sz w:val="22"/>
          <w:szCs w:val="22"/>
        </w:rPr>
        <w:t>późn</w:t>
      </w:r>
      <w:proofErr w:type="spellEnd"/>
      <w:r w:rsidRPr="00433BAD">
        <w:rPr>
          <w:sz w:val="22"/>
          <w:szCs w:val="22"/>
        </w:rPr>
        <w:t>. zm.).</w:t>
      </w:r>
    </w:p>
    <w:p w:rsidR="00485E9E" w:rsidRPr="00433BAD" w:rsidRDefault="00485E9E" w:rsidP="00C65F5F">
      <w:pPr>
        <w:pStyle w:val="Akapitzlist"/>
        <w:numPr>
          <w:ilvl w:val="0"/>
          <w:numId w:val="29"/>
        </w:numPr>
        <w:spacing w:line="360" w:lineRule="auto"/>
        <w:rPr>
          <w:sz w:val="22"/>
          <w:szCs w:val="22"/>
        </w:rPr>
      </w:pPr>
      <w:r w:rsidRPr="00433BAD">
        <w:rPr>
          <w:sz w:val="22"/>
          <w:szCs w:val="22"/>
        </w:rPr>
        <w:t>należymy do tej samej grupy kapitałowej łącznie z nw. Wykonawcami, którzy złożyli odrębne oferty w przedmiotowym postępowaniu o udzielenie zamówienia**:</w:t>
      </w:r>
    </w:p>
    <w:p w:rsidR="00485E9E" w:rsidRPr="00433BAD" w:rsidRDefault="00485E9E" w:rsidP="00C65F5F">
      <w:pPr>
        <w:pStyle w:val="Akapitzlist"/>
        <w:numPr>
          <w:ilvl w:val="1"/>
          <w:numId w:val="20"/>
        </w:numPr>
        <w:spacing w:line="360" w:lineRule="auto"/>
        <w:rPr>
          <w:sz w:val="22"/>
          <w:szCs w:val="22"/>
        </w:rPr>
      </w:pPr>
      <w:r w:rsidRPr="00433BAD">
        <w:rPr>
          <w:sz w:val="22"/>
          <w:szCs w:val="22"/>
        </w:rPr>
        <w:t xml:space="preserve"> ………………………………………………………………………………………….</w:t>
      </w:r>
    </w:p>
    <w:p w:rsidR="00485E9E" w:rsidRPr="00433BAD" w:rsidRDefault="00485E9E" w:rsidP="00C65F5F">
      <w:pPr>
        <w:pStyle w:val="Akapitzlist"/>
        <w:numPr>
          <w:ilvl w:val="1"/>
          <w:numId w:val="20"/>
        </w:numPr>
        <w:spacing w:line="360" w:lineRule="auto"/>
        <w:rPr>
          <w:sz w:val="22"/>
          <w:szCs w:val="22"/>
        </w:rPr>
      </w:pPr>
      <w:r w:rsidRPr="00433BAD">
        <w:rPr>
          <w:sz w:val="22"/>
          <w:szCs w:val="22"/>
        </w:rPr>
        <w:t xml:space="preserve"> ………………………………………………………………………………………….</w:t>
      </w:r>
    </w:p>
    <w:p w:rsidR="00485E9E" w:rsidRPr="00433BAD" w:rsidRDefault="00485E9E" w:rsidP="00485E9E">
      <w:pPr>
        <w:ind w:left="357"/>
        <w:rPr>
          <w:rFonts w:cs="Times New Roman"/>
          <w:sz w:val="22"/>
          <w:szCs w:val="22"/>
        </w:rPr>
      </w:pPr>
    </w:p>
    <w:p w:rsidR="00485E9E" w:rsidRPr="00433BAD" w:rsidRDefault="00485E9E" w:rsidP="00485E9E">
      <w:pPr>
        <w:ind w:left="357"/>
        <w:rPr>
          <w:rFonts w:cs="Times New Roman"/>
          <w:sz w:val="22"/>
          <w:szCs w:val="22"/>
        </w:rPr>
      </w:pPr>
    </w:p>
    <w:p w:rsidR="00485E9E" w:rsidRPr="00433BAD" w:rsidRDefault="00485E9E" w:rsidP="00485E9E">
      <w:pPr>
        <w:ind w:left="357"/>
        <w:rPr>
          <w:rFonts w:cs="Times New Roman"/>
          <w:sz w:val="22"/>
          <w:szCs w:val="22"/>
        </w:rPr>
      </w:pPr>
      <w:r w:rsidRPr="00433BAD">
        <w:rPr>
          <w:rFonts w:cs="Times New Roman"/>
          <w:sz w:val="22"/>
          <w:szCs w:val="22"/>
        </w:rPr>
        <w:t>…………………………… , ……………………………………………</w:t>
      </w:r>
    </w:p>
    <w:p w:rsidR="00485E9E" w:rsidRPr="00433BAD" w:rsidRDefault="00485E9E" w:rsidP="00485E9E">
      <w:pPr>
        <w:tabs>
          <w:tab w:val="center" w:pos="900"/>
          <w:tab w:val="center" w:pos="3960"/>
        </w:tabs>
        <w:ind w:left="357"/>
        <w:rPr>
          <w:rFonts w:cs="Times New Roman"/>
          <w:sz w:val="22"/>
          <w:szCs w:val="22"/>
        </w:rPr>
      </w:pPr>
      <w:r w:rsidRPr="00433BAD">
        <w:rPr>
          <w:rFonts w:cs="Times New Roman"/>
          <w:sz w:val="22"/>
          <w:szCs w:val="22"/>
        </w:rPr>
        <w:tab/>
        <w:t>/miejscowość/                                                            /data/</w:t>
      </w:r>
    </w:p>
    <w:p w:rsidR="00485E9E" w:rsidRPr="00433BAD" w:rsidRDefault="00485E9E" w:rsidP="00485E9E">
      <w:pPr>
        <w:ind w:left="720"/>
        <w:rPr>
          <w:rFonts w:cs="Times New Roman"/>
          <w:sz w:val="22"/>
          <w:szCs w:val="22"/>
        </w:rPr>
      </w:pPr>
    </w:p>
    <w:p w:rsidR="00485E9E" w:rsidRPr="00433BAD" w:rsidRDefault="00485E9E" w:rsidP="00485E9E">
      <w:pPr>
        <w:rPr>
          <w:rFonts w:cs="Times New Roman"/>
          <w:sz w:val="22"/>
          <w:szCs w:val="22"/>
        </w:rPr>
      </w:pPr>
      <w:r w:rsidRPr="00433BAD">
        <w:rPr>
          <w:rFonts w:cs="Times New Roman"/>
          <w:sz w:val="22"/>
          <w:szCs w:val="22"/>
        </w:rPr>
        <w:t>*niepotrzebne skreślić</w:t>
      </w:r>
    </w:p>
    <w:p w:rsidR="00485E9E" w:rsidRPr="00433BAD" w:rsidRDefault="00485E9E" w:rsidP="00485E9E">
      <w:pPr>
        <w:jc w:val="both"/>
        <w:rPr>
          <w:rFonts w:cs="Times New Roman"/>
          <w:sz w:val="22"/>
          <w:szCs w:val="22"/>
        </w:rPr>
      </w:pPr>
      <w:r w:rsidRPr="00433BAD">
        <w:rPr>
          <w:rFonts w:cs="Times New Roman"/>
          <w:sz w:val="22"/>
          <w:szCs w:val="22"/>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rsidR="00485E9E" w:rsidRPr="00433BAD" w:rsidRDefault="00485E9E" w:rsidP="00485E9E">
      <w:pPr>
        <w:jc w:val="both"/>
        <w:rPr>
          <w:rFonts w:cs="Times New Roman"/>
          <w:sz w:val="22"/>
          <w:szCs w:val="22"/>
        </w:rPr>
      </w:pPr>
    </w:p>
    <w:p w:rsidR="00485E9E" w:rsidRPr="00433BAD" w:rsidRDefault="00485E9E" w:rsidP="00485E9E">
      <w:pPr>
        <w:jc w:val="both"/>
        <w:rPr>
          <w:rFonts w:cs="Times New Roman"/>
          <w:sz w:val="22"/>
          <w:szCs w:val="22"/>
          <w:highlight w:val="yellow"/>
        </w:rPr>
      </w:pPr>
      <w:r w:rsidRPr="00433BAD">
        <w:rPr>
          <w:rFonts w:eastAsia="Times New Roman" w:cs="Times New Roman"/>
          <w:b/>
          <w:color w:val="000000"/>
          <w:sz w:val="22"/>
          <w:szCs w:val="22"/>
        </w:rPr>
        <w:t xml:space="preserve">Uwaga: </w:t>
      </w:r>
      <w:r w:rsidRPr="00433BAD">
        <w:rPr>
          <w:b/>
          <w:color w:val="000000"/>
          <w:sz w:val="22"/>
          <w:szCs w:val="22"/>
        </w:rPr>
        <w:t>Oświadczenie</w:t>
      </w:r>
      <w:r w:rsidRPr="00433BAD">
        <w:rPr>
          <w:rFonts w:eastAsia="Times New Roman" w:cs="Times New Roman"/>
          <w:b/>
          <w:color w:val="000000"/>
          <w:sz w:val="22"/>
          <w:szCs w:val="22"/>
        </w:rPr>
        <w:t xml:space="preserve"> należy przekazać opatrzone </w:t>
      </w:r>
      <w:r w:rsidRPr="00433BAD">
        <w:rPr>
          <w:rFonts w:eastAsia="Times New Roman" w:cs="Times New Roman"/>
          <w:b/>
          <w:sz w:val="22"/>
          <w:szCs w:val="22"/>
        </w:rPr>
        <w:t>kwalifik</w:t>
      </w:r>
      <w:r w:rsidRPr="00433BAD">
        <w:rPr>
          <w:b/>
          <w:sz w:val="22"/>
          <w:szCs w:val="22"/>
        </w:rPr>
        <w:t>owanym podpisem elektronicznym</w:t>
      </w:r>
      <w:r w:rsidRPr="00433BAD">
        <w:rPr>
          <w:rFonts w:eastAsia="Times New Roman" w:cs="Times New Roman"/>
          <w:b/>
          <w:sz w:val="22"/>
          <w:szCs w:val="22"/>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sidRPr="00433BAD">
        <w:rPr>
          <w:b/>
          <w:sz w:val="22"/>
          <w:szCs w:val="22"/>
        </w:rPr>
        <w:t>.</w:t>
      </w:r>
    </w:p>
    <w:p w:rsidR="00485E9E" w:rsidRPr="00433BAD" w:rsidRDefault="00485E9E" w:rsidP="00485E9E">
      <w:pPr>
        <w:spacing w:line="276" w:lineRule="auto"/>
        <w:rPr>
          <w:rFonts w:cs="Times New Roman"/>
          <w:sz w:val="22"/>
          <w:szCs w:val="22"/>
        </w:rPr>
      </w:pPr>
    </w:p>
    <w:p w:rsidR="00485E9E" w:rsidRPr="00433BAD" w:rsidRDefault="00485E9E" w:rsidP="00485E9E">
      <w:pPr>
        <w:spacing w:line="276" w:lineRule="auto"/>
        <w:rPr>
          <w:rFonts w:cs="Times New Roman"/>
          <w:sz w:val="22"/>
          <w:szCs w:val="22"/>
        </w:rPr>
      </w:pPr>
      <w:r w:rsidRPr="00433BAD">
        <w:rPr>
          <w:rFonts w:cs="Times New Roman"/>
          <w:sz w:val="22"/>
          <w:szCs w:val="22"/>
        </w:rPr>
        <w:t>*o ile dotyczy</w:t>
      </w:r>
    </w:p>
    <w:p w:rsidR="006C1D9C" w:rsidRPr="00433BAD" w:rsidRDefault="006C1D9C" w:rsidP="006C1D9C">
      <w:pPr>
        <w:spacing w:line="276" w:lineRule="auto"/>
        <w:rPr>
          <w:rFonts w:cs="Times New Roman"/>
          <w:sz w:val="22"/>
          <w:szCs w:val="22"/>
        </w:rPr>
      </w:pPr>
    </w:p>
    <w:p w:rsidR="00485E9E" w:rsidRPr="00433BAD" w:rsidRDefault="00485E9E" w:rsidP="006C1D9C">
      <w:pPr>
        <w:spacing w:line="276" w:lineRule="auto"/>
        <w:rPr>
          <w:rFonts w:cs="Times New Roman"/>
          <w:sz w:val="22"/>
          <w:szCs w:val="22"/>
        </w:rPr>
      </w:pPr>
    </w:p>
    <w:p w:rsidR="00485E9E" w:rsidRPr="00433BAD" w:rsidRDefault="00485E9E" w:rsidP="006C1D9C">
      <w:pPr>
        <w:spacing w:line="276" w:lineRule="auto"/>
        <w:rPr>
          <w:rFonts w:cs="Times New Roman"/>
          <w:sz w:val="22"/>
          <w:szCs w:val="22"/>
        </w:rPr>
      </w:pPr>
    </w:p>
    <w:p w:rsidR="00AF4899" w:rsidRPr="00433BAD" w:rsidRDefault="00AF4899" w:rsidP="00AF4899">
      <w:pPr>
        <w:tabs>
          <w:tab w:val="left" w:pos="9000"/>
        </w:tabs>
        <w:jc w:val="both"/>
        <w:rPr>
          <w:rFonts w:eastAsia="Arial" w:cs="Times New Roman"/>
          <w:sz w:val="22"/>
          <w:szCs w:val="22"/>
        </w:rPr>
      </w:pPr>
      <w:r w:rsidRPr="00433BAD">
        <w:rPr>
          <w:rFonts w:eastAsia="Times New Roman" w:cs="Times New Roman"/>
          <w:b/>
          <w:sz w:val="22"/>
          <w:szCs w:val="22"/>
        </w:rPr>
        <w:t>w przypadku gdy został sporządzon</w:t>
      </w:r>
      <w:r w:rsidRPr="00433BAD">
        <w:rPr>
          <w:b/>
          <w:sz w:val="22"/>
          <w:szCs w:val="22"/>
        </w:rPr>
        <w:t>y</w:t>
      </w:r>
      <w:r w:rsidRPr="00433BAD">
        <w:rPr>
          <w:rFonts w:eastAsia="Times New Roman" w:cs="Times New Roman"/>
          <w:b/>
          <w:sz w:val="22"/>
          <w:szCs w:val="22"/>
        </w:rPr>
        <w:t xml:space="preserve"> jako dokument w postaci papierowej i opatrzon</w:t>
      </w:r>
      <w:r w:rsidRPr="00433BAD">
        <w:rPr>
          <w:b/>
          <w:sz w:val="22"/>
          <w:szCs w:val="22"/>
        </w:rPr>
        <w:t>y</w:t>
      </w:r>
      <w:r w:rsidRPr="00433BAD">
        <w:rPr>
          <w:rFonts w:eastAsia="Times New Roman" w:cs="Times New Roman"/>
          <w:b/>
          <w:sz w:val="22"/>
          <w:szCs w:val="22"/>
        </w:rPr>
        <w:t xml:space="preserve"> własnoręcznym podpisem należy przekazać cyfrowe odwzorowanie tego dokumentu opatrzone kwalifikowanym podpisem elektronicznym, poświadczającym zgodność cyfrowego odwzorowania z dokumentem w postaci papierowej</w:t>
      </w:r>
      <w:r w:rsidRPr="00433BAD">
        <w:rPr>
          <w:b/>
          <w:sz w:val="22"/>
          <w:szCs w:val="22"/>
        </w:rPr>
        <w:t>.</w:t>
      </w:r>
    </w:p>
    <w:p w:rsidR="0091688F" w:rsidRPr="00433BAD" w:rsidRDefault="0091688F" w:rsidP="006C1D9C">
      <w:pPr>
        <w:rPr>
          <w:rFonts w:cs="Times New Roman"/>
          <w:b/>
          <w:sz w:val="22"/>
          <w:szCs w:val="22"/>
        </w:rPr>
      </w:pPr>
    </w:p>
    <w:p w:rsidR="000025D2" w:rsidRPr="00433BAD" w:rsidRDefault="000025D2" w:rsidP="006C1D9C">
      <w:pPr>
        <w:spacing w:line="276" w:lineRule="auto"/>
        <w:rPr>
          <w:rFonts w:cs="Times New Roman"/>
          <w:b/>
          <w:bCs/>
          <w:sz w:val="22"/>
          <w:szCs w:val="22"/>
        </w:rPr>
      </w:pPr>
    </w:p>
    <w:p w:rsidR="006C1D9C" w:rsidRPr="00433BAD" w:rsidRDefault="005C160A" w:rsidP="006C1D9C">
      <w:pPr>
        <w:spacing w:line="276" w:lineRule="auto"/>
        <w:rPr>
          <w:rFonts w:cs="Times New Roman"/>
          <w:b/>
          <w:bCs/>
          <w:sz w:val="22"/>
          <w:szCs w:val="22"/>
        </w:rPr>
      </w:pPr>
      <w:r w:rsidRPr="00433BAD">
        <w:rPr>
          <w:rFonts w:cs="Times New Roman"/>
          <w:b/>
          <w:bCs/>
          <w:sz w:val="22"/>
          <w:szCs w:val="22"/>
        </w:rPr>
        <w:t xml:space="preserve">Załącznik nr </w:t>
      </w:r>
      <w:r w:rsidR="00137369">
        <w:rPr>
          <w:rFonts w:cs="Times New Roman"/>
          <w:b/>
          <w:bCs/>
          <w:sz w:val="22"/>
          <w:szCs w:val="22"/>
        </w:rPr>
        <w:t>8</w:t>
      </w:r>
      <w:r w:rsidR="00AF4899" w:rsidRPr="00433BAD">
        <w:rPr>
          <w:rFonts w:cs="Times New Roman"/>
          <w:b/>
          <w:bCs/>
          <w:sz w:val="22"/>
          <w:szCs w:val="22"/>
        </w:rPr>
        <w:t xml:space="preserve"> do SWZ</w:t>
      </w:r>
    </w:p>
    <w:p w:rsidR="006C1D9C" w:rsidRPr="00433BAD" w:rsidRDefault="006E3173" w:rsidP="006C1D9C">
      <w:pPr>
        <w:spacing w:line="276" w:lineRule="auto"/>
        <w:rPr>
          <w:rFonts w:eastAsia="Lucida Sans Unicode" w:cs="Times New Roman"/>
          <w:b/>
          <w:bCs/>
          <w:sz w:val="22"/>
          <w:szCs w:val="22"/>
        </w:rPr>
      </w:pPr>
      <w:r w:rsidRPr="00433BAD">
        <w:rPr>
          <w:rFonts w:eastAsia="Lucida Sans Unicode" w:cs="Times New Roman"/>
          <w:b/>
          <w:bCs/>
          <w:sz w:val="22"/>
          <w:szCs w:val="22"/>
        </w:rPr>
        <w:t>ZP/</w:t>
      </w:r>
      <w:r w:rsidR="00D255BA">
        <w:rPr>
          <w:rFonts w:eastAsia="Lucida Sans Unicode" w:cs="Times New Roman"/>
          <w:b/>
          <w:bCs/>
          <w:sz w:val="22"/>
          <w:szCs w:val="22"/>
        </w:rPr>
        <w:t>1</w:t>
      </w:r>
      <w:r w:rsidR="006D48AD">
        <w:rPr>
          <w:rFonts w:eastAsia="Lucida Sans Unicode" w:cs="Times New Roman"/>
          <w:b/>
          <w:bCs/>
          <w:sz w:val="22"/>
          <w:szCs w:val="22"/>
        </w:rPr>
        <w:t>78</w:t>
      </w:r>
      <w:r w:rsidRPr="00433BAD">
        <w:rPr>
          <w:rFonts w:eastAsia="Lucida Sans Unicode" w:cs="Times New Roman"/>
          <w:b/>
          <w:bCs/>
          <w:sz w:val="22"/>
          <w:szCs w:val="22"/>
        </w:rPr>
        <w:t>/2024</w:t>
      </w:r>
    </w:p>
    <w:p w:rsidR="006C1D9C" w:rsidRPr="00433BAD" w:rsidRDefault="006C1D9C" w:rsidP="006C1D9C">
      <w:pPr>
        <w:spacing w:line="276" w:lineRule="auto"/>
        <w:ind w:left="4247" w:firstLine="709"/>
        <w:rPr>
          <w:rFonts w:cs="Times New Roman"/>
          <w:sz w:val="22"/>
          <w:szCs w:val="22"/>
        </w:rPr>
      </w:pPr>
    </w:p>
    <w:p w:rsidR="006C1D9C" w:rsidRPr="00433BAD" w:rsidRDefault="006C1D9C" w:rsidP="0029488C">
      <w:pPr>
        <w:autoSpaceDE w:val="0"/>
        <w:autoSpaceDN w:val="0"/>
        <w:adjustRightInd w:val="0"/>
        <w:rPr>
          <w:rFonts w:eastAsia="Times New Roman" w:cs="Times New Roman"/>
          <w:i/>
          <w:sz w:val="22"/>
          <w:szCs w:val="22"/>
        </w:rPr>
      </w:pPr>
      <w:r w:rsidRPr="00433BAD">
        <w:rPr>
          <w:rFonts w:cs="Times New Roman"/>
          <w:b/>
          <w:sz w:val="22"/>
          <w:szCs w:val="22"/>
        </w:rPr>
        <w:t xml:space="preserve">Identyfikator </w:t>
      </w:r>
      <w:r w:rsidRPr="00A9419B">
        <w:rPr>
          <w:rFonts w:cs="Times New Roman"/>
          <w:b/>
          <w:sz w:val="22"/>
          <w:szCs w:val="22"/>
        </w:rPr>
        <w:t>postępowania e-zamówienia</w:t>
      </w:r>
      <w:r w:rsidRPr="00A9419B">
        <w:rPr>
          <w:rFonts w:cs="Times New Roman"/>
          <w:i/>
          <w:sz w:val="22"/>
          <w:szCs w:val="22"/>
        </w:rPr>
        <w:t xml:space="preserve">: </w:t>
      </w:r>
      <w:r w:rsidR="006D48AD" w:rsidRPr="006D48AD">
        <w:rPr>
          <w:rFonts w:cs="Times New Roman"/>
          <w:i/>
          <w:sz w:val="22"/>
          <w:szCs w:val="22"/>
        </w:rPr>
        <w:t>ocds-148610-4304c808-762a-4918-9ce4-962c89090049</w:t>
      </w:r>
    </w:p>
    <w:p w:rsidR="006C1D9C" w:rsidRPr="00433BAD" w:rsidRDefault="006C1D9C" w:rsidP="006C1D9C">
      <w:pPr>
        <w:pStyle w:val="Nagwek3"/>
        <w:shd w:val="clear" w:color="auto" w:fill="FFFFFF"/>
        <w:jc w:val="both"/>
        <w:rPr>
          <w:rStyle w:val="Normalny4"/>
          <w:rFonts w:cs="Times New Roman"/>
          <w:b/>
          <w:bCs/>
          <w:sz w:val="22"/>
          <w:szCs w:val="22"/>
        </w:rPr>
      </w:pPr>
      <w:r w:rsidRPr="00433BAD">
        <w:rPr>
          <w:rFonts w:cs="Times New Roman"/>
          <w:sz w:val="22"/>
          <w:szCs w:val="22"/>
        </w:rPr>
        <w:t xml:space="preserve"> </w:t>
      </w:r>
    </w:p>
    <w:p w:rsidR="006C1D9C" w:rsidRPr="00433BAD" w:rsidRDefault="006C1D9C" w:rsidP="006C1D9C">
      <w:pPr>
        <w:spacing w:line="276" w:lineRule="auto"/>
        <w:rPr>
          <w:rFonts w:cs="Times New Roman"/>
          <w:b/>
          <w:bCs/>
          <w:sz w:val="22"/>
          <w:szCs w:val="22"/>
        </w:rPr>
      </w:pPr>
    </w:p>
    <w:p w:rsidR="002B5148" w:rsidRPr="00433BAD" w:rsidRDefault="002B5148" w:rsidP="002B5148">
      <w:pPr>
        <w:jc w:val="both"/>
        <w:rPr>
          <w:rFonts w:eastAsia="Times New Roman"/>
          <w:b/>
          <w:sz w:val="22"/>
          <w:szCs w:val="22"/>
        </w:rPr>
      </w:pPr>
      <w:r w:rsidRPr="00433BAD">
        <w:rPr>
          <w:rFonts w:eastAsia="Times New Roman"/>
          <w:b/>
          <w:sz w:val="22"/>
          <w:szCs w:val="22"/>
        </w:rPr>
        <w:t xml:space="preserve">Załącznik nr </w:t>
      </w:r>
      <w:r w:rsidR="00137369">
        <w:rPr>
          <w:rFonts w:eastAsia="Times New Roman"/>
          <w:b/>
          <w:sz w:val="22"/>
          <w:szCs w:val="22"/>
        </w:rPr>
        <w:t>9</w:t>
      </w:r>
      <w:r w:rsidRPr="00433BAD">
        <w:rPr>
          <w:rFonts w:eastAsia="Times New Roman"/>
          <w:b/>
          <w:sz w:val="22"/>
          <w:szCs w:val="22"/>
        </w:rPr>
        <w:t xml:space="preserve"> - Oświadczenia wykonawcy o aktualności informacji zawartych w oświadczeniu </w:t>
      </w:r>
    </w:p>
    <w:p w:rsidR="002B5148" w:rsidRPr="00433BAD" w:rsidRDefault="002B5148" w:rsidP="002B5148">
      <w:pPr>
        <w:jc w:val="both"/>
        <w:rPr>
          <w:rFonts w:eastAsia="Times New Roman"/>
          <w:b/>
          <w:sz w:val="22"/>
          <w:szCs w:val="22"/>
        </w:rPr>
      </w:pPr>
    </w:p>
    <w:p w:rsidR="002B5148" w:rsidRPr="00433BAD" w:rsidRDefault="002B5148" w:rsidP="002B5148">
      <w:pPr>
        <w:jc w:val="both"/>
        <w:rPr>
          <w:rFonts w:cs="Times New Roman"/>
          <w:b/>
          <w:sz w:val="22"/>
          <w:szCs w:val="22"/>
        </w:rPr>
      </w:pPr>
      <w:r w:rsidRPr="00433BAD">
        <w:rPr>
          <w:rFonts w:eastAsia="Times New Roman"/>
          <w:b/>
          <w:sz w:val="22"/>
          <w:szCs w:val="22"/>
        </w:rPr>
        <w:t>(dokument własny Wykonawcy)</w:t>
      </w:r>
    </w:p>
    <w:p w:rsidR="006C1D9C" w:rsidRPr="00433BAD" w:rsidRDefault="006C1D9C" w:rsidP="006C1D9C">
      <w:pPr>
        <w:spacing w:line="276" w:lineRule="auto"/>
        <w:rPr>
          <w:rFonts w:cs="Times New Roman"/>
          <w:b/>
          <w:bCs/>
          <w:sz w:val="22"/>
          <w:szCs w:val="22"/>
        </w:rPr>
      </w:pPr>
    </w:p>
    <w:p w:rsidR="006C1D9C" w:rsidRPr="00433BAD" w:rsidRDefault="006C1D9C" w:rsidP="006C1D9C">
      <w:pPr>
        <w:spacing w:line="276" w:lineRule="auto"/>
        <w:rPr>
          <w:rFonts w:cs="Times New Roman"/>
          <w:sz w:val="22"/>
          <w:szCs w:val="22"/>
        </w:rPr>
      </w:pPr>
    </w:p>
    <w:p w:rsidR="006C1D9C" w:rsidRPr="00433BAD" w:rsidRDefault="006C1D9C" w:rsidP="006C1D9C">
      <w:pPr>
        <w:spacing w:line="276" w:lineRule="auto"/>
        <w:rPr>
          <w:rFonts w:cs="Times New Roman"/>
          <w:sz w:val="22"/>
          <w:szCs w:val="22"/>
        </w:rPr>
      </w:pPr>
    </w:p>
    <w:p w:rsidR="006C1D9C" w:rsidRPr="00433BAD" w:rsidRDefault="006C1D9C" w:rsidP="00D25E61">
      <w:pPr>
        <w:jc w:val="right"/>
        <w:rPr>
          <w:rFonts w:cs="Times New Roman"/>
          <w:b/>
          <w:sz w:val="22"/>
          <w:szCs w:val="22"/>
        </w:rPr>
      </w:pPr>
    </w:p>
    <w:p w:rsidR="006C1D9C" w:rsidRPr="00433BAD" w:rsidRDefault="006C1D9C" w:rsidP="00D25E61">
      <w:pPr>
        <w:jc w:val="right"/>
        <w:rPr>
          <w:rFonts w:cs="Times New Roman"/>
          <w:b/>
          <w:sz w:val="22"/>
          <w:szCs w:val="22"/>
        </w:rPr>
      </w:pPr>
    </w:p>
    <w:p w:rsidR="006C1D9C" w:rsidRPr="00433BAD" w:rsidRDefault="006C1D9C" w:rsidP="00D25E61">
      <w:pPr>
        <w:jc w:val="right"/>
        <w:rPr>
          <w:rFonts w:cs="Times New Roman"/>
          <w:b/>
          <w:sz w:val="22"/>
          <w:szCs w:val="22"/>
        </w:rPr>
      </w:pPr>
    </w:p>
    <w:p w:rsidR="006C1D9C" w:rsidRPr="00433BAD" w:rsidRDefault="006C1D9C" w:rsidP="00D25E61">
      <w:pPr>
        <w:jc w:val="right"/>
        <w:rPr>
          <w:rFonts w:cs="Times New Roman"/>
          <w:b/>
          <w:sz w:val="22"/>
          <w:szCs w:val="22"/>
        </w:rPr>
      </w:pPr>
    </w:p>
    <w:p w:rsidR="006C1D9C" w:rsidRPr="00433BAD" w:rsidRDefault="006C1D9C" w:rsidP="00D25E61">
      <w:pPr>
        <w:jc w:val="right"/>
        <w:rPr>
          <w:rFonts w:cs="Times New Roman"/>
          <w:b/>
          <w:sz w:val="22"/>
          <w:szCs w:val="22"/>
        </w:rPr>
      </w:pPr>
    </w:p>
    <w:p w:rsidR="006C1D9C" w:rsidRPr="00433BAD" w:rsidRDefault="006C1D9C" w:rsidP="00D25E61">
      <w:pPr>
        <w:jc w:val="right"/>
        <w:rPr>
          <w:rFonts w:cs="Times New Roman"/>
          <w:b/>
          <w:sz w:val="22"/>
          <w:szCs w:val="22"/>
        </w:rPr>
      </w:pPr>
    </w:p>
    <w:sectPr w:rsidR="006C1D9C" w:rsidRPr="00433BAD" w:rsidSect="00063714">
      <w:headerReference w:type="default" r:id="rId31"/>
      <w:footerReference w:type="default" r:id="rId32"/>
      <w:headerReference w:type="first" r:id="rId33"/>
      <w:footerReference w:type="first" r:id="rId34"/>
      <w:pgSz w:w="11906" w:h="16838" w:code="9"/>
      <w:pgMar w:top="1282" w:right="991" w:bottom="1418" w:left="1134" w:header="68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3FF1" w:rsidRDefault="00913FF1">
      <w:pPr>
        <w:rPr>
          <w:rFonts w:cs="Times New Roman"/>
        </w:rPr>
      </w:pPr>
      <w:r>
        <w:rPr>
          <w:rFonts w:cs="Times New Roman"/>
        </w:rPr>
        <w:separator/>
      </w:r>
    </w:p>
  </w:endnote>
  <w:endnote w:type="continuationSeparator" w:id="0">
    <w:p w:rsidR="00913FF1" w:rsidRDefault="00913FF1">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Bold">
    <w:altName w:val="Arial"/>
    <w:charset w:val="00"/>
    <w:family w:val="swiss"/>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00"/>
    <w:family w:val="auto"/>
    <w:pitch w:val="default"/>
  </w:font>
  <w:font w:name="Helvetica-Oblique">
    <w:altName w:val="Courier New"/>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3FF1" w:rsidRPr="00457336" w:rsidRDefault="00913FF1" w:rsidP="003E4F18">
    <w:pPr>
      <w:pStyle w:val="Stopka"/>
      <w:pBdr>
        <w:top w:val="single" w:sz="4" w:space="1" w:color="auto"/>
      </w:pBdr>
      <w:tabs>
        <w:tab w:val="clear" w:pos="4536"/>
        <w:tab w:val="clear" w:pos="9072"/>
        <w:tab w:val="right" w:pos="9900"/>
      </w:tabs>
      <w:rPr>
        <w:b/>
        <w:sz w:val="20"/>
        <w:szCs w:val="20"/>
      </w:rPr>
    </w:pPr>
    <w:r w:rsidRPr="00457336">
      <w:rPr>
        <w:b/>
        <w:sz w:val="20"/>
        <w:szCs w:val="20"/>
      </w:rPr>
      <w:t>ZP/</w:t>
    </w:r>
    <w:r>
      <w:rPr>
        <w:b/>
        <w:sz w:val="20"/>
        <w:szCs w:val="20"/>
      </w:rPr>
      <w:t>1</w:t>
    </w:r>
    <w:r w:rsidR="00B3430C">
      <w:rPr>
        <w:b/>
        <w:sz w:val="20"/>
        <w:szCs w:val="20"/>
      </w:rPr>
      <w:t>78</w:t>
    </w:r>
    <w:r>
      <w:rPr>
        <w:b/>
        <w:sz w:val="20"/>
        <w:szCs w:val="20"/>
      </w:rPr>
      <w:t>/2024</w:t>
    </w:r>
    <w:r w:rsidRPr="00457336">
      <w:rPr>
        <w:b/>
        <w:sz w:val="20"/>
        <w:szCs w:val="20"/>
      </w:rPr>
      <w:tab/>
    </w:r>
  </w:p>
  <w:p w:rsidR="00913FF1" w:rsidRDefault="00913FF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8396410"/>
      <w:docPartObj>
        <w:docPartGallery w:val="Page Numbers (Bottom of Page)"/>
        <w:docPartUnique/>
      </w:docPartObj>
    </w:sdtPr>
    <w:sdtEndPr>
      <w:rPr>
        <w:rFonts w:asciiTheme="minorHAnsi" w:hAnsiTheme="minorHAnsi"/>
        <w:i/>
        <w:sz w:val="20"/>
      </w:rPr>
    </w:sdtEndPr>
    <w:sdtContent>
      <w:p w:rsidR="00913FF1" w:rsidRPr="00890C97" w:rsidRDefault="00913FF1">
        <w:pPr>
          <w:pStyle w:val="Stopka"/>
          <w:rPr>
            <w:rFonts w:asciiTheme="minorHAnsi" w:hAnsiTheme="minorHAnsi"/>
            <w:i/>
            <w:sz w:val="20"/>
          </w:rPr>
        </w:pPr>
        <w:r>
          <w:rPr>
            <w:rFonts w:asciiTheme="minorHAnsi" w:hAnsiTheme="minorHAnsi"/>
            <w:i/>
            <w:sz w:val="20"/>
          </w:rPr>
          <w:t>ZP/</w:t>
        </w:r>
        <w:r>
          <w:rPr>
            <w:rFonts w:asciiTheme="minorHAnsi" w:hAnsiTheme="minorHAnsi"/>
            <w:i/>
            <w:noProof/>
            <w:sz w:val="20"/>
          </w:rPr>
          <mc:AlternateContent>
            <mc:Choice Requires="wpg">
              <w:drawing>
                <wp:anchor distT="0" distB="0" distL="114300" distR="114300" simplePos="0" relativeHeight="251659264" behindDoc="0" locked="0" layoutInCell="1" allowOverlap="1" wp14:anchorId="67B35E75" wp14:editId="1B42041C">
                  <wp:simplePos x="0" y="0"/>
                  <wp:positionH relativeFrom="page">
                    <wp:align>center</wp:align>
                  </wp:positionH>
                  <wp:positionV relativeFrom="bottomMargin">
                    <wp:align>center</wp:align>
                  </wp:positionV>
                  <wp:extent cx="7538720" cy="190500"/>
                  <wp:effectExtent l="0" t="0" r="2540" b="0"/>
                  <wp:wrapNone/>
                  <wp:docPr id="8" name="Grupa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38720" cy="190500"/>
                            <a:chOff x="0" y="14970"/>
                            <a:chExt cx="12255" cy="300"/>
                          </a:xfrm>
                        </wpg:grpSpPr>
                        <wps:wsp>
                          <wps:cNvPr id="9"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3FF1" w:rsidRPr="00890C97" w:rsidRDefault="00913FF1">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Pr="00D90A25">
                                  <w:rPr>
                                    <w:rFonts w:asciiTheme="minorHAnsi" w:hAnsiTheme="minorHAnsi"/>
                                    <w:noProof/>
                                    <w:color w:val="8C8C8C" w:themeColor="background1" w:themeShade="8C"/>
                                  </w:rPr>
                                  <w:t>31</w:t>
                                </w:r>
                                <w:r w:rsidRPr="00890C97">
                                  <w:rPr>
                                    <w:rFonts w:asciiTheme="minorHAnsi" w:hAnsiTheme="minorHAnsi"/>
                                    <w:color w:val="8C8C8C" w:themeColor="background1" w:themeShade="8C"/>
                                  </w:rPr>
                                  <w:fldChar w:fldCharType="end"/>
                                </w:r>
                              </w:p>
                            </w:txbxContent>
                          </wps:txbx>
                          <wps:bodyPr rot="0" vert="horz" wrap="square" lIns="0" tIns="0" rIns="0" bIns="0" anchor="t" anchorCtr="0" upright="1">
                            <a:noAutofit/>
                          </wps:bodyPr>
                        </wps:wsp>
                        <wpg:grpSp>
                          <wpg:cNvPr id="10" name="Group 31"/>
                          <wpg:cNvGrpSpPr>
                            <a:grpSpLocks/>
                          </wpg:cNvGrpSpPr>
                          <wpg:grpSpPr bwMode="auto">
                            <a:xfrm flipH="1">
                              <a:off x="0" y="14970"/>
                              <a:ext cx="12255" cy="230"/>
                              <a:chOff x="-8" y="14978"/>
                              <a:chExt cx="12255" cy="230"/>
                            </a:xfrm>
                          </wpg:grpSpPr>
                          <wps:wsp>
                            <wps:cNvPr id="11"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2"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67B35E75" id="Grupa 8" o:spid="_x0000_s1026" style="position:absolute;margin-left:0;margin-top:0;width:593.6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rsidR="00913FF1" w:rsidRPr="00890C97" w:rsidRDefault="00913FF1">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Pr="00D90A25">
                            <w:rPr>
                              <w:rFonts w:asciiTheme="minorHAnsi" w:hAnsiTheme="minorHAnsi"/>
                              <w:noProof/>
                              <w:color w:val="8C8C8C" w:themeColor="background1" w:themeShade="8C"/>
                            </w:rPr>
                            <w:t>31</w:t>
                          </w:r>
                          <w:r w:rsidRPr="00890C97">
                            <w:rPr>
                              <w:rFonts w:asciiTheme="minorHAnsi" w:hAnsiTheme="minorHAnsi"/>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" adj="20904" strokecolor="#a5a5a5"/>
                  </v:group>
                  <w10:wrap anchorx="page" anchory="margin"/>
                </v:group>
              </w:pict>
            </mc:Fallback>
          </mc:AlternateContent>
        </w:r>
        <w:r>
          <w:rPr>
            <w:rFonts w:asciiTheme="minorHAnsi" w:hAnsiTheme="minorHAnsi"/>
            <w:i/>
            <w:sz w:val="20"/>
          </w:rPr>
          <w:t>135/2024</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3FF1" w:rsidRDefault="00913FF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3FF1" w:rsidRDefault="00913FF1">
      <w:pPr>
        <w:rPr>
          <w:rFonts w:cs="Times New Roman"/>
        </w:rPr>
      </w:pPr>
      <w:r>
        <w:rPr>
          <w:rFonts w:cs="Times New Roman"/>
        </w:rPr>
        <w:separator/>
      </w:r>
    </w:p>
  </w:footnote>
  <w:footnote w:type="continuationSeparator" w:id="0">
    <w:p w:rsidR="00913FF1" w:rsidRDefault="00913FF1">
      <w:pPr>
        <w:rPr>
          <w:rFonts w:cs="Times New Roman"/>
        </w:rPr>
      </w:pPr>
      <w:r>
        <w:rPr>
          <w:rFonts w:cs="Times New Roman"/>
        </w:rPr>
        <w:continuationSeparator/>
      </w:r>
    </w:p>
  </w:footnote>
  <w:footnote w:id="1">
    <w:p w:rsidR="00913FF1" w:rsidRPr="0042071D" w:rsidRDefault="00913FF1" w:rsidP="003E155F">
      <w:pPr>
        <w:pStyle w:val="Tekstprzypisudolnego"/>
        <w:jc w:val="both"/>
        <w:rPr>
          <w:sz w:val="14"/>
          <w:szCs w:val="14"/>
        </w:rPr>
      </w:pPr>
      <w:r w:rsidRPr="009B6B87">
        <w:rPr>
          <w:rStyle w:val="Odwoanieprzypisudolnego"/>
          <w:sz w:val="16"/>
          <w:szCs w:val="16"/>
        </w:rPr>
        <w:footnoteRef/>
      </w:r>
      <w:r w:rsidRPr="009B6B87">
        <w:rPr>
          <w:sz w:val="16"/>
          <w:szCs w:val="16"/>
        </w:rPr>
        <w:t xml:space="preserve"> </w:t>
      </w:r>
      <w:r w:rsidRPr="0042071D">
        <w:rPr>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rsidR="00913FF1" w:rsidRPr="0042071D" w:rsidRDefault="00913FF1" w:rsidP="003E155F">
      <w:pPr>
        <w:pStyle w:val="Tekstprzypisudolnego"/>
        <w:jc w:val="both"/>
        <w:rPr>
          <w:sz w:val="14"/>
          <w:szCs w:val="14"/>
        </w:rPr>
      </w:pPr>
      <w:r w:rsidRPr="0042071D">
        <w:rPr>
          <w:rStyle w:val="Odwoanieprzypisudolnego"/>
          <w:sz w:val="14"/>
          <w:szCs w:val="14"/>
        </w:rPr>
        <w:footnoteRef/>
      </w:r>
      <w:r w:rsidRPr="0042071D">
        <w:rPr>
          <w:sz w:val="14"/>
          <w:szCs w:val="14"/>
        </w:rPr>
        <w:t xml:space="preserve"> W przypadku, gdy Wykonawca nie przekazuje danych osobowych innych niż bezpośrednio jego dotyczących lub zachodzi wyłączenie stosowania obowiązku informacyjnego, stosownie do zapisów art. 13 ust. 4 lub art. 14 ust. 5 RODO treści oświadczenia wykonawca nie składa (usunięcie treści oświadczenia przez jego przekreślenie).</w:t>
      </w:r>
    </w:p>
    <w:p w:rsidR="00913FF1" w:rsidRPr="0042071D" w:rsidRDefault="00913FF1" w:rsidP="003E155F">
      <w:pPr>
        <w:spacing w:after="40"/>
        <w:ind w:left="284" w:hanging="284"/>
        <w:rPr>
          <w:rFonts w:cs="Times New Roman"/>
          <w:sz w:val="14"/>
          <w:szCs w:val="14"/>
        </w:rPr>
      </w:pPr>
      <w:r w:rsidRPr="0042071D">
        <w:rPr>
          <w:rFonts w:cs="Times New Roman"/>
          <w:sz w:val="14"/>
          <w:szCs w:val="14"/>
        </w:rPr>
        <w:t>* Niepotrzebne skreślić</w:t>
      </w:r>
    </w:p>
    <w:p w:rsidR="00913FF1" w:rsidRDefault="00913FF1" w:rsidP="003E155F">
      <w:pPr>
        <w:spacing w:after="40"/>
        <w:ind w:left="284" w:hanging="284"/>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3FF1" w:rsidRDefault="00913FF1">
    <w:pPr>
      <w:spacing w:after="120"/>
      <w:rPr>
        <w:rFonts w:cs="Times New Roman"/>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3FF1" w:rsidRPr="00063714" w:rsidRDefault="00913FF1" w:rsidP="0006371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3FF1" w:rsidRDefault="00913FF1">
    <w:pPr>
      <w:pStyle w:val="Nagwek"/>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rPr>
        <w:rFonts w:ascii="Times New Roman" w:hAnsi="Times New Roman" w:cs="Times New Roman"/>
      </w:rPr>
    </w:lvl>
    <w:lvl w:ilvl="1">
      <w:start w:val="1"/>
      <w:numFmt w:val="none"/>
      <w:suff w:val="nothing"/>
      <w:lvlText w:val=""/>
      <w:lvlJc w:val="left"/>
      <w:pPr>
        <w:tabs>
          <w:tab w:val="num" w:pos="0"/>
        </w:tabs>
      </w:pPr>
      <w:rPr>
        <w:rFonts w:ascii="Times New Roman" w:hAnsi="Times New Roman" w:cs="Times New Roman"/>
      </w:rPr>
    </w:lvl>
    <w:lvl w:ilvl="2">
      <w:start w:val="1"/>
      <w:numFmt w:val="none"/>
      <w:suff w:val="nothing"/>
      <w:lvlText w:val=""/>
      <w:lvlJc w:val="left"/>
      <w:pPr>
        <w:tabs>
          <w:tab w:val="num" w:pos="0"/>
        </w:tabs>
      </w:pPr>
      <w:rPr>
        <w:rFonts w:ascii="Times New Roman" w:hAnsi="Times New Roman" w:cs="Times New Roman"/>
      </w:rPr>
    </w:lvl>
    <w:lvl w:ilvl="3">
      <w:start w:val="1"/>
      <w:numFmt w:val="none"/>
      <w:suff w:val="nothing"/>
      <w:lvlText w:val=""/>
      <w:lvlJc w:val="left"/>
      <w:pPr>
        <w:tabs>
          <w:tab w:val="num" w:pos="0"/>
        </w:tabs>
      </w:pPr>
      <w:rPr>
        <w:rFonts w:ascii="Times New Roman" w:hAnsi="Times New Roman" w:cs="Times New Roman"/>
      </w:rPr>
    </w:lvl>
    <w:lvl w:ilvl="4">
      <w:start w:val="1"/>
      <w:numFmt w:val="none"/>
      <w:suff w:val="nothing"/>
      <w:lvlText w:val=""/>
      <w:lvlJc w:val="left"/>
      <w:pPr>
        <w:tabs>
          <w:tab w:val="num" w:pos="0"/>
        </w:tabs>
      </w:pPr>
      <w:rPr>
        <w:rFonts w:ascii="Times New Roman" w:hAnsi="Times New Roman" w:cs="Times New Roman"/>
      </w:rPr>
    </w:lvl>
    <w:lvl w:ilvl="5">
      <w:start w:val="1"/>
      <w:numFmt w:val="none"/>
      <w:suff w:val="nothing"/>
      <w:lvlText w:val=""/>
      <w:lvlJc w:val="left"/>
      <w:pPr>
        <w:tabs>
          <w:tab w:val="num" w:pos="0"/>
        </w:tabs>
      </w:pPr>
      <w:rPr>
        <w:rFonts w:ascii="Times New Roman" w:hAnsi="Times New Roman" w:cs="Times New Roman"/>
      </w:rPr>
    </w:lvl>
    <w:lvl w:ilvl="6">
      <w:start w:val="1"/>
      <w:numFmt w:val="none"/>
      <w:suff w:val="nothing"/>
      <w:lvlText w:val=""/>
      <w:lvlJc w:val="left"/>
      <w:pPr>
        <w:tabs>
          <w:tab w:val="num" w:pos="0"/>
        </w:tabs>
      </w:pPr>
      <w:rPr>
        <w:rFonts w:ascii="Times New Roman" w:hAnsi="Times New Roman" w:cs="Times New Roman"/>
      </w:rPr>
    </w:lvl>
    <w:lvl w:ilvl="7">
      <w:start w:val="1"/>
      <w:numFmt w:val="none"/>
      <w:suff w:val="nothing"/>
      <w:lvlText w:val=""/>
      <w:lvlJc w:val="left"/>
      <w:pPr>
        <w:tabs>
          <w:tab w:val="num" w:pos="0"/>
        </w:tabs>
      </w:pPr>
      <w:rPr>
        <w:rFonts w:ascii="Times New Roman" w:hAnsi="Times New Roman" w:cs="Times New Roman"/>
      </w:rPr>
    </w:lvl>
    <w:lvl w:ilvl="8">
      <w:start w:val="1"/>
      <w:numFmt w:val="none"/>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397"/>
        </w:tabs>
        <w:ind w:left="397" w:hanging="397"/>
      </w:pPr>
      <w:rPr>
        <w:rFonts w:ascii="Times New Roman" w:hAnsi="Times New Roman" w:cs="Times New Roman"/>
      </w:rPr>
    </w:lvl>
  </w:abstractNum>
  <w:abstractNum w:abstractNumId="2" w15:restartNumberingAfterBreak="0">
    <w:nsid w:val="00000003"/>
    <w:multiLevelType w:val="singleLevel"/>
    <w:tmpl w:val="00000003"/>
    <w:name w:val="WW8Num5"/>
    <w:lvl w:ilvl="0">
      <w:start w:val="11"/>
      <w:numFmt w:val="bullet"/>
      <w:lvlText w:val=""/>
      <w:lvlJc w:val="left"/>
      <w:pPr>
        <w:tabs>
          <w:tab w:val="num" w:pos="911"/>
        </w:tabs>
        <w:ind w:left="911" w:hanging="454"/>
      </w:pPr>
      <w:rPr>
        <w:rFonts w:ascii="Wingdings" w:hAnsi="Wingdings" w:cs="Wingdings"/>
      </w:r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ascii="Times New Roman" w:hAnsi="Times New Roman" w:cs="Times New Roman"/>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5"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7" w15:restartNumberingAfterBreak="0">
    <w:nsid w:val="0000000A"/>
    <w:multiLevelType w:val="singleLevel"/>
    <w:tmpl w:val="0000000A"/>
    <w:name w:val="WW8Num10"/>
    <w:lvl w:ilvl="0">
      <w:start w:val="1"/>
      <w:numFmt w:val="decimal"/>
      <w:lvlText w:val="%1."/>
      <w:lvlJc w:val="left"/>
      <w:pPr>
        <w:tabs>
          <w:tab w:val="num" w:pos="360"/>
        </w:tabs>
        <w:ind w:left="360" w:hanging="360"/>
      </w:pPr>
      <w:rPr>
        <w:rFonts w:ascii="Times New Roman" w:hAnsi="Times New Roman" w:cs="Times New Roman"/>
      </w:rPr>
    </w:lvl>
  </w:abstractNum>
  <w:abstractNum w:abstractNumId="8" w15:restartNumberingAfterBreak="0">
    <w:nsid w:val="0000000B"/>
    <w:multiLevelType w:val="singleLevel"/>
    <w:tmpl w:val="0000000B"/>
    <w:name w:val="WW8Num12"/>
    <w:lvl w:ilvl="0">
      <w:start w:val="1"/>
      <w:numFmt w:val="bullet"/>
      <w:lvlText w:val=""/>
      <w:lvlJc w:val="left"/>
      <w:pPr>
        <w:tabs>
          <w:tab w:val="num" w:pos="1440"/>
        </w:tabs>
        <w:ind w:left="1440" w:hanging="360"/>
      </w:pPr>
      <w:rPr>
        <w:rFonts w:ascii="Symbol" w:hAnsi="Symbol" w:cs="Symbol"/>
        <w:sz w:val="18"/>
        <w:szCs w:val="18"/>
      </w:rPr>
    </w:lvl>
  </w:abstractNum>
  <w:abstractNum w:abstractNumId="9" w15:restartNumberingAfterBreak="0">
    <w:nsid w:val="0000000C"/>
    <w:multiLevelType w:val="singleLevel"/>
    <w:tmpl w:val="0000000C"/>
    <w:name w:val="WW8Num13"/>
    <w:lvl w:ilvl="0">
      <w:start w:val="1"/>
      <w:numFmt w:val="bullet"/>
      <w:lvlText w:val=""/>
      <w:lvlJc w:val="left"/>
      <w:pPr>
        <w:tabs>
          <w:tab w:val="num" w:pos="720"/>
        </w:tabs>
        <w:ind w:left="720" w:hanging="360"/>
      </w:pPr>
      <w:rPr>
        <w:rFonts w:ascii="Symbol" w:hAnsi="Symbol" w:cs="Symbol"/>
      </w:rPr>
    </w:lvl>
  </w:abstractNum>
  <w:abstractNum w:abstractNumId="10" w15:restartNumberingAfterBreak="0">
    <w:nsid w:val="0000000D"/>
    <w:multiLevelType w:val="singleLevel"/>
    <w:tmpl w:val="0000000D"/>
    <w:name w:val="WW8Num14"/>
    <w:lvl w:ilvl="0">
      <w:start w:val="1"/>
      <w:numFmt w:val="decimal"/>
      <w:lvlText w:val="%1."/>
      <w:lvlJc w:val="left"/>
      <w:pPr>
        <w:tabs>
          <w:tab w:val="num" w:pos="360"/>
        </w:tabs>
        <w:ind w:left="360" w:hanging="360"/>
      </w:pPr>
      <w:rPr>
        <w:rFonts w:ascii="Times New Roman" w:hAnsi="Times New Roman" w:cs="Times New Roman"/>
      </w:rPr>
    </w:lvl>
  </w:abstractNum>
  <w:abstractNum w:abstractNumId="11" w15:restartNumberingAfterBreak="0">
    <w:nsid w:val="0000000E"/>
    <w:multiLevelType w:val="singleLevel"/>
    <w:tmpl w:val="0000000E"/>
    <w:name w:val="WW8Num15"/>
    <w:lvl w:ilvl="0">
      <w:start w:val="1"/>
      <w:numFmt w:val="decimal"/>
      <w:lvlText w:val="%1."/>
      <w:lvlJc w:val="left"/>
      <w:pPr>
        <w:tabs>
          <w:tab w:val="num" w:pos="360"/>
        </w:tabs>
        <w:ind w:left="360" w:hanging="360"/>
      </w:pPr>
      <w:rPr>
        <w:rFonts w:ascii="Times New Roman" w:hAnsi="Times New Roman" w:cs="Times New Roman"/>
      </w:rPr>
    </w:lvl>
  </w:abstractNum>
  <w:abstractNum w:abstractNumId="12" w15:restartNumberingAfterBreak="0">
    <w:nsid w:val="0000000F"/>
    <w:multiLevelType w:val="singleLevel"/>
    <w:tmpl w:val="0000000F"/>
    <w:name w:val="WW8Num19"/>
    <w:lvl w:ilvl="0">
      <w:start w:val="1"/>
      <w:numFmt w:val="decimal"/>
      <w:lvlText w:val="%1."/>
      <w:lvlJc w:val="left"/>
      <w:pPr>
        <w:tabs>
          <w:tab w:val="num" w:pos="0"/>
        </w:tabs>
        <w:ind w:left="720" w:hanging="360"/>
      </w:pPr>
      <w:rPr>
        <w:rFonts w:ascii="Times New Roman" w:hAnsi="Times New Roman" w:cs="Times New Roman"/>
      </w:rPr>
    </w:lvl>
  </w:abstractNum>
  <w:abstractNum w:abstractNumId="13" w15:restartNumberingAfterBreak="0">
    <w:nsid w:val="00000010"/>
    <w:multiLevelType w:val="singleLevel"/>
    <w:tmpl w:val="00000010"/>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14" w15:restartNumberingAfterBreak="0">
    <w:nsid w:val="00000011"/>
    <w:multiLevelType w:val="singleLevel"/>
    <w:tmpl w:val="00000011"/>
    <w:name w:val="WW8Num31"/>
    <w:lvl w:ilvl="0">
      <w:start w:val="1"/>
      <w:numFmt w:val="decimal"/>
      <w:lvlText w:val="%1."/>
      <w:lvlJc w:val="left"/>
      <w:pPr>
        <w:tabs>
          <w:tab w:val="num" w:pos="0"/>
        </w:tabs>
        <w:ind w:left="720" w:hanging="360"/>
      </w:pPr>
      <w:rPr>
        <w:rFonts w:ascii="Times New Roman" w:hAnsi="Times New Roman" w:cs="Times New Roman"/>
      </w:rPr>
    </w:lvl>
  </w:abstractNum>
  <w:abstractNum w:abstractNumId="15" w15:restartNumberingAfterBreak="0">
    <w:nsid w:val="00000012"/>
    <w:multiLevelType w:val="singleLevel"/>
    <w:tmpl w:val="00000012"/>
    <w:name w:val="WW8Num9"/>
    <w:lvl w:ilvl="0">
      <w:start w:val="1"/>
      <w:numFmt w:val="decimal"/>
      <w:lvlText w:val="%1."/>
      <w:lvlJc w:val="left"/>
      <w:pPr>
        <w:tabs>
          <w:tab w:val="num" w:pos="0"/>
        </w:tabs>
        <w:ind w:left="720" w:hanging="360"/>
      </w:pPr>
      <w:rPr>
        <w:rFonts w:ascii="Times New Roman" w:hAnsi="Times New Roman" w:cs="Times New Roman"/>
      </w:rPr>
    </w:lvl>
  </w:abstractNum>
  <w:abstractNum w:abstractNumId="16" w15:restartNumberingAfterBreak="0">
    <w:nsid w:val="00000015"/>
    <w:multiLevelType w:val="singleLevel"/>
    <w:tmpl w:val="94DAE8F8"/>
    <w:name w:val="WW8Num21"/>
    <w:lvl w:ilvl="0">
      <w:numFmt w:val="none"/>
      <w:lvlText w:val=""/>
      <w:lvlJc w:val="left"/>
      <w:pPr>
        <w:tabs>
          <w:tab w:val="num" w:pos="360"/>
        </w:tabs>
      </w:pPr>
      <w:rPr>
        <w:rFonts w:ascii="Times New Roman" w:hAnsi="Times New Roman" w:cs="Times New Roman"/>
      </w:rPr>
    </w:lvl>
  </w:abstractNum>
  <w:abstractNum w:abstractNumId="17" w15:restartNumberingAfterBreak="0">
    <w:nsid w:val="00000016"/>
    <w:multiLevelType w:val="singleLevel"/>
    <w:tmpl w:val="00000016"/>
    <w:name w:val="WW8Num24"/>
    <w:lvl w:ilvl="0">
      <w:start w:val="1"/>
      <w:numFmt w:val="decimal"/>
      <w:lvlText w:val="%1."/>
      <w:lvlJc w:val="left"/>
      <w:pPr>
        <w:tabs>
          <w:tab w:val="num" w:pos="360"/>
        </w:tabs>
        <w:ind w:left="360" w:hanging="360"/>
      </w:pPr>
      <w:rPr>
        <w:rFonts w:ascii="Times New Roman" w:hAnsi="Times New Roman" w:cs="Times New Roman"/>
      </w:rPr>
    </w:lvl>
  </w:abstractNum>
  <w:abstractNum w:abstractNumId="18" w15:restartNumberingAfterBreak="0">
    <w:nsid w:val="00000017"/>
    <w:multiLevelType w:val="multilevel"/>
    <w:tmpl w:val="00000017"/>
    <w:lvl w:ilvl="0">
      <w:start w:val="1"/>
      <w:numFmt w:val="none"/>
      <w:pStyle w:val="Nagwek1"/>
      <w:lvlText w:val=""/>
      <w:lvlJc w:val="left"/>
      <w:pPr>
        <w:tabs>
          <w:tab w:val="num" w:pos="0"/>
        </w:tabs>
      </w:pPr>
      <w:rPr>
        <w:rFonts w:ascii="Times New Roman" w:hAnsi="Times New Roman" w:cs="Times New Roman"/>
      </w:rPr>
    </w:lvl>
    <w:lvl w:ilvl="1">
      <w:start w:val="1"/>
      <w:numFmt w:val="none"/>
      <w:lvlText w:val=""/>
      <w:lvlJc w:val="left"/>
      <w:pPr>
        <w:tabs>
          <w:tab w:val="num" w:pos="0"/>
        </w:tabs>
      </w:pPr>
      <w:rPr>
        <w:rFonts w:ascii="Times New Roman" w:hAnsi="Times New Roman" w:cs="Times New Roman"/>
      </w:rPr>
    </w:lvl>
    <w:lvl w:ilvl="2">
      <w:start w:val="1"/>
      <w:numFmt w:val="none"/>
      <w:pStyle w:val="Nagwek3"/>
      <w:lvlText w:val=""/>
      <w:lvlJc w:val="left"/>
      <w:pPr>
        <w:tabs>
          <w:tab w:val="num" w:pos="0"/>
        </w:tabs>
      </w:pPr>
      <w:rPr>
        <w:rFonts w:ascii="Times New Roman" w:hAnsi="Times New Roman" w:cs="Times New Roman"/>
      </w:rPr>
    </w:lvl>
    <w:lvl w:ilvl="3">
      <w:start w:val="1"/>
      <w:numFmt w:val="none"/>
      <w:lvlText w:val=""/>
      <w:lvlJc w:val="left"/>
      <w:pPr>
        <w:tabs>
          <w:tab w:val="num" w:pos="0"/>
        </w:tabs>
      </w:pPr>
      <w:rPr>
        <w:rFonts w:ascii="Times New Roman" w:hAnsi="Times New Roman" w:cs="Times New Roman"/>
      </w:rPr>
    </w:lvl>
    <w:lvl w:ilvl="4">
      <w:start w:val="1"/>
      <w:numFmt w:val="none"/>
      <w:lvlText w:val=""/>
      <w:lvlJc w:val="left"/>
      <w:pPr>
        <w:tabs>
          <w:tab w:val="num" w:pos="0"/>
        </w:tabs>
      </w:pPr>
      <w:rPr>
        <w:rFonts w:ascii="Times New Roman" w:hAnsi="Times New Roman" w:cs="Times New Roman"/>
      </w:rPr>
    </w:lvl>
    <w:lvl w:ilvl="5">
      <w:start w:val="1"/>
      <w:numFmt w:val="none"/>
      <w:lvlText w:val=""/>
      <w:lvlJc w:val="left"/>
      <w:pPr>
        <w:tabs>
          <w:tab w:val="num" w:pos="0"/>
        </w:tabs>
      </w:pPr>
      <w:rPr>
        <w:rFonts w:ascii="Times New Roman" w:hAnsi="Times New Roman" w:cs="Times New Roman"/>
      </w:rPr>
    </w:lvl>
    <w:lvl w:ilvl="6">
      <w:start w:val="1"/>
      <w:numFmt w:val="none"/>
      <w:lvlText w:val=""/>
      <w:lvlJc w:val="left"/>
      <w:pPr>
        <w:tabs>
          <w:tab w:val="num" w:pos="0"/>
        </w:tabs>
      </w:pPr>
      <w:rPr>
        <w:rFonts w:ascii="Times New Roman" w:hAnsi="Times New Roman" w:cs="Times New Roman"/>
      </w:rPr>
    </w:lvl>
    <w:lvl w:ilvl="7">
      <w:start w:val="1"/>
      <w:numFmt w:val="none"/>
      <w:lvlText w:val=""/>
      <w:lvlJc w:val="left"/>
      <w:pPr>
        <w:tabs>
          <w:tab w:val="num" w:pos="0"/>
        </w:tabs>
      </w:pPr>
      <w:rPr>
        <w:rFonts w:ascii="Times New Roman" w:hAnsi="Times New Roman" w:cs="Times New Roman"/>
      </w:rPr>
    </w:lvl>
    <w:lvl w:ilvl="8">
      <w:start w:val="1"/>
      <w:numFmt w:val="none"/>
      <w:lvlText w:val=""/>
      <w:lvlJc w:val="left"/>
      <w:pPr>
        <w:tabs>
          <w:tab w:val="num" w:pos="0"/>
        </w:tabs>
      </w:pPr>
      <w:rPr>
        <w:rFonts w:ascii="Times New Roman" w:hAnsi="Times New Roman" w:cs="Times New Roman"/>
      </w:rPr>
    </w:lvl>
  </w:abstractNum>
  <w:abstractNum w:abstractNumId="19" w15:restartNumberingAfterBreak="0">
    <w:nsid w:val="00000018"/>
    <w:multiLevelType w:val="singleLevel"/>
    <w:tmpl w:val="00000018"/>
    <w:name w:val="WW8Num26"/>
    <w:lvl w:ilvl="0">
      <w:start w:val="1"/>
      <w:numFmt w:val="decimal"/>
      <w:lvlText w:val="%1."/>
      <w:lvlJc w:val="left"/>
      <w:pPr>
        <w:tabs>
          <w:tab w:val="num" w:pos="360"/>
        </w:tabs>
        <w:ind w:left="360" w:hanging="360"/>
      </w:pPr>
      <w:rPr>
        <w:rFonts w:ascii="Times New Roman" w:hAnsi="Times New Roman" w:cs="Times New Roman"/>
      </w:rPr>
    </w:lvl>
  </w:abstractNum>
  <w:abstractNum w:abstractNumId="20" w15:restartNumberingAfterBreak="0">
    <w:nsid w:val="00000019"/>
    <w:multiLevelType w:val="multilevel"/>
    <w:tmpl w:val="00000019"/>
    <w:name w:val="WW8Num27"/>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1" w15:restartNumberingAfterBreak="0">
    <w:nsid w:val="0000001A"/>
    <w:multiLevelType w:val="multilevel"/>
    <w:tmpl w:val="E4A40808"/>
    <w:name w:val="WW8Num2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hint="default"/>
        <w:sz w:val="22"/>
        <w:szCs w:val="22"/>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2" w15:restartNumberingAfterBreak="0">
    <w:nsid w:val="0000001B"/>
    <w:multiLevelType w:val="singleLevel"/>
    <w:tmpl w:val="D8CEF3DC"/>
    <w:name w:val="WW8Num37"/>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23" w15:restartNumberingAfterBreak="0">
    <w:nsid w:val="0000001C"/>
    <w:multiLevelType w:val="singleLevel"/>
    <w:tmpl w:val="0000001C"/>
    <w:name w:val="WW8Num38"/>
    <w:lvl w:ilvl="0">
      <w:start w:val="1"/>
      <w:numFmt w:val="bullet"/>
      <w:lvlText w:val=""/>
      <w:lvlJc w:val="left"/>
      <w:pPr>
        <w:tabs>
          <w:tab w:val="num" w:pos="1440"/>
        </w:tabs>
        <w:ind w:left="1440" w:hanging="360"/>
      </w:pPr>
      <w:rPr>
        <w:rFonts w:ascii="Symbol" w:hAnsi="Symbol" w:cs="Symbol"/>
      </w:rPr>
    </w:lvl>
  </w:abstractNum>
  <w:abstractNum w:abstractNumId="24"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5" w15:restartNumberingAfterBreak="0">
    <w:nsid w:val="02F75E94"/>
    <w:multiLevelType w:val="multilevel"/>
    <w:tmpl w:val="1744137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03307CFF"/>
    <w:multiLevelType w:val="multilevel"/>
    <w:tmpl w:val="E1DE9872"/>
    <w:lvl w:ilvl="0">
      <w:start w:val="1"/>
      <w:numFmt w:val="decimal"/>
      <w:lvlText w:val="%1."/>
      <w:lvlJc w:val="left"/>
      <w:pPr>
        <w:tabs>
          <w:tab w:val="num" w:pos="450"/>
        </w:tabs>
        <w:ind w:left="450" w:hanging="450"/>
      </w:pPr>
      <w:rPr>
        <w:rFonts w:hint="default"/>
      </w:rPr>
    </w:lvl>
    <w:lvl w:ilvl="1">
      <w:start w:val="2"/>
      <w:numFmt w:val="decimal"/>
      <w:isLgl/>
      <w:lvlText w:val="%1.%2."/>
      <w:lvlJc w:val="left"/>
      <w:pPr>
        <w:ind w:left="1353"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979" w:hanging="1080"/>
      </w:pPr>
      <w:rPr>
        <w:rFonts w:hint="default"/>
      </w:rPr>
    </w:lvl>
    <w:lvl w:ilvl="4">
      <w:start w:val="1"/>
      <w:numFmt w:val="decimal"/>
      <w:isLgl/>
      <w:lvlText w:val="%1.%2.%3.%4.%5."/>
      <w:lvlJc w:val="left"/>
      <w:pPr>
        <w:ind w:left="3612" w:hanging="1080"/>
      </w:pPr>
      <w:rPr>
        <w:rFonts w:hint="default"/>
      </w:rPr>
    </w:lvl>
    <w:lvl w:ilvl="5">
      <w:start w:val="1"/>
      <w:numFmt w:val="decimal"/>
      <w:isLgl/>
      <w:lvlText w:val="%1.%2.%3.%4.%5.%6."/>
      <w:lvlJc w:val="left"/>
      <w:pPr>
        <w:ind w:left="4605" w:hanging="1440"/>
      </w:pPr>
      <w:rPr>
        <w:rFonts w:hint="default"/>
      </w:rPr>
    </w:lvl>
    <w:lvl w:ilvl="6">
      <w:start w:val="1"/>
      <w:numFmt w:val="decimal"/>
      <w:isLgl/>
      <w:lvlText w:val="%1.%2.%3.%4.%5.%6.%7."/>
      <w:lvlJc w:val="left"/>
      <w:pPr>
        <w:ind w:left="5598" w:hanging="1800"/>
      </w:pPr>
      <w:rPr>
        <w:rFonts w:hint="default"/>
      </w:rPr>
    </w:lvl>
    <w:lvl w:ilvl="7">
      <w:start w:val="1"/>
      <w:numFmt w:val="decimal"/>
      <w:isLgl/>
      <w:lvlText w:val="%1.%2.%3.%4.%5.%6.%7.%8."/>
      <w:lvlJc w:val="left"/>
      <w:pPr>
        <w:ind w:left="6231" w:hanging="1800"/>
      </w:pPr>
      <w:rPr>
        <w:rFonts w:hint="default"/>
      </w:rPr>
    </w:lvl>
    <w:lvl w:ilvl="8">
      <w:start w:val="1"/>
      <w:numFmt w:val="decimal"/>
      <w:isLgl/>
      <w:lvlText w:val="%1.%2.%3.%4.%5.%6.%7.%8.%9."/>
      <w:lvlJc w:val="left"/>
      <w:pPr>
        <w:ind w:left="7224" w:hanging="2160"/>
      </w:pPr>
      <w:rPr>
        <w:rFonts w:hint="default"/>
      </w:rPr>
    </w:lvl>
  </w:abstractNum>
  <w:abstractNum w:abstractNumId="27"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0523300D"/>
    <w:multiLevelType w:val="multilevel"/>
    <w:tmpl w:val="C1E645E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05BD589E"/>
    <w:multiLevelType w:val="multilevel"/>
    <w:tmpl w:val="F372F1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0B7A763F"/>
    <w:multiLevelType w:val="multilevel"/>
    <w:tmpl w:val="1FC63C72"/>
    <w:lvl w:ilvl="0">
      <w:start w:val="1"/>
      <w:numFmt w:val="decimal"/>
      <w:lvlRestart w:val="0"/>
      <w:lvlText w:val="%1."/>
      <w:lvlJc w:val="left"/>
      <w:pPr>
        <w:tabs>
          <w:tab w:val="num" w:pos="850"/>
        </w:tabs>
        <w:ind w:left="850" w:hanging="850"/>
      </w:pPr>
      <w:rPr>
        <w:b w:val="0"/>
        <w:i w:val="0"/>
        <w:sz w:val="22"/>
        <w:szCs w:val="22"/>
      </w:rPr>
    </w:lvl>
    <w:lvl w:ilvl="1">
      <w:start w:val="1"/>
      <w:numFmt w:val="decimal"/>
      <w:lvlText w:val="%1.%2."/>
      <w:lvlJc w:val="left"/>
      <w:pPr>
        <w:tabs>
          <w:tab w:val="num" w:pos="1418"/>
        </w:tabs>
        <w:ind w:left="1418" w:hanging="850"/>
      </w:pPr>
      <w:rPr>
        <w:b w:val="0"/>
        <w:i w:val="0"/>
      </w:r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0BB8440D"/>
    <w:multiLevelType w:val="hybridMultilevel"/>
    <w:tmpl w:val="B82C045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0CFD7802"/>
    <w:multiLevelType w:val="multilevel"/>
    <w:tmpl w:val="E8F8016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0D813627"/>
    <w:multiLevelType w:val="multilevel"/>
    <w:tmpl w:val="72A0D71C"/>
    <w:lvl w:ilvl="0">
      <w:start w:val="1"/>
      <w:numFmt w:val="decimal"/>
      <w:lvlText w:val="%1."/>
      <w:lvlJc w:val="left"/>
      <w:pPr>
        <w:tabs>
          <w:tab w:val="num" w:pos="720"/>
        </w:tabs>
        <w:ind w:left="720" w:hanging="360"/>
      </w:pPr>
      <w:rPr>
        <w:rFonts w:ascii="Times New Roman" w:hAnsi="Times New Roman" w:cs="Times New Roman"/>
      </w:rPr>
    </w:lvl>
    <w:lvl w:ilvl="1">
      <w:start w:val="1"/>
      <w:numFmt w:val="decimal"/>
      <w:isLgl/>
      <w:lvlText w:val="%1.%2"/>
      <w:lvlJc w:val="left"/>
      <w:pPr>
        <w:tabs>
          <w:tab w:val="num" w:pos="927"/>
        </w:tabs>
        <w:ind w:left="927" w:hanging="360"/>
      </w:pPr>
      <w:rPr>
        <w:rFonts w:ascii="Times New Roman" w:hAnsi="Times New Roman" w:cs="Times New Roman" w:hint="default"/>
      </w:rPr>
    </w:lvl>
    <w:lvl w:ilvl="2">
      <w:start w:val="1"/>
      <w:numFmt w:val="decimal"/>
      <w:isLgl/>
      <w:lvlText w:val="%1.%2.%3"/>
      <w:lvlJc w:val="left"/>
      <w:pPr>
        <w:tabs>
          <w:tab w:val="num" w:pos="1494"/>
        </w:tabs>
        <w:ind w:left="1494" w:hanging="720"/>
      </w:pPr>
      <w:rPr>
        <w:rFonts w:ascii="Times New Roman" w:hAnsi="Times New Roman" w:cs="Times New Roman" w:hint="default"/>
      </w:rPr>
    </w:lvl>
    <w:lvl w:ilvl="3">
      <w:start w:val="1"/>
      <w:numFmt w:val="decimal"/>
      <w:isLgl/>
      <w:lvlText w:val="%1.%2.%3.%4"/>
      <w:lvlJc w:val="left"/>
      <w:pPr>
        <w:tabs>
          <w:tab w:val="num" w:pos="2061"/>
        </w:tabs>
        <w:ind w:left="2061" w:hanging="1080"/>
      </w:pPr>
      <w:rPr>
        <w:rFonts w:ascii="Times New Roman" w:hAnsi="Times New Roman" w:cs="Times New Roman" w:hint="default"/>
      </w:rPr>
    </w:lvl>
    <w:lvl w:ilvl="4">
      <w:start w:val="1"/>
      <w:numFmt w:val="decimal"/>
      <w:isLgl/>
      <w:lvlText w:val="%1.%2.%3.%4.%5"/>
      <w:lvlJc w:val="left"/>
      <w:pPr>
        <w:tabs>
          <w:tab w:val="num" w:pos="2268"/>
        </w:tabs>
        <w:ind w:left="2268" w:hanging="1080"/>
      </w:pPr>
      <w:rPr>
        <w:rFonts w:ascii="Times New Roman" w:hAnsi="Times New Roman" w:cs="Times New Roman" w:hint="default"/>
      </w:rPr>
    </w:lvl>
    <w:lvl w:ilvl="5">
      <w:start w:val="1"/>
      <w:numFmt w:val="decimal"/>
      <w:isLgl/>
      <w:lvlText w:val="%1.%2.%3.%4.%5.%6"/>
      <w:lvlJc w:val="left"/>
      <w:pPr>
        <w:tabs>
          <w:tab w:val="num" w:pos="2835"/>
        </w:tabs>
        <w:ind w:left="2835" w:hanging="1440"/>
      </w:pPr>
      <w:rPr>
        <w:rFonts w:ascii="Times New Roman" w:hAnsi="Times New Roman" w:cs="Times New Roman" w:hint="default"/>
      </w:rPr>
    </w:lvl>
    <w:lvl w:ilvl="6">
      <w:start w:val="1"/>
      <w:numFmt w:val="decimal"/>
      <w:isLgl/>
      <w:lvlText w:val="%1.%2.%3.%4.%5.%6.%7"/>
      <w:lvlJc w:val="left"/>
      <w:pPr>
        <w:tabs>
          <w:tab w:val="num" w:pos="3042"/>
        </w:tabs>
        <w:ind w:left="3042" w:hanging="1440"/>
      </w:pPr>
      <w:rPr>
        <w:rFonts w:ascii="Times New Roman" w:hAnsi="Times New Roman" w:cs="Times New Roman" w:hint="default"/>
      </w:rPr>
    </w:lvl>
    <w:lvl w:ilvl="7">
      <w:start w:val="1"/>
      <w:numFmt w:val="decimal"/>
      <w:isLgl/>
      <w:lvlText w:val="%1.%2.%3.%4.%5.%6.%7.%8"/>
      <w:lvlJc w:val="left"/>
      <w:pPr>
        <w:tabs>
          <w:tab w:val="num" w:pos="3609"/>
        </w:tabs>
        <w:ind w:left="3609" w:hanging="1800"/>
      </w:pPr>
      <w:rPr>
        <w:rFonts w:ascii="Times New Roman" w:hAnsi="Times New Roman" w:cs="Times New Roman" w:hint="default"/>
      </w:rPr>
    </w:lvl>
    <w:lvl w:ilvl="8">
      <w:start w:val="1"/>
      <w:numFmt w:val="decimal"/>
      <w:isLgl/>
      <w:lvlText w:val="%1.%2.%3.%4.%5.%6.%7.%8.%9"/>
      <w:lvlJc w:val="left"/>
      <w:pPr>
        <w:tabs>
          <w:tab w:val="num" w:pos="3816"/>
        </w:tabs>
        <w:ind w:left="3816" w:hanging="1800"/>
      </w:pPr>
      <w:rPr>
        <w:rFonts w:ascii="Times New Roman" w:hAnsi="Times New Roman" w:cs="Times New Roman" w:hint="default"/>
      </w:rPr>
    </w:lvl>
  </w:abstractNum>
  <w:abstractNum w:abstractNumId="35" w15:restartNumberingAfterBreak="0">
    <w:nsid w:val="16480B5E"/>
    <w:multiLevelType w:val="hybridMultilevel"/>
    <w:tmpl w:val="734A5594"/>
    <w:lvl w:ilvl="0" w:tplc="65E69B1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C286DE">
      <w:start w:val="1"/>
      <w:numFmt w:val="lowerLetter"/>
      <w:lvlText w:val="%2"/>
      <w:lvlJc w:val="left"/>
      <w:pPr>
        <w:ind w:left="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C9E0E32">
      <w:start w:val="1"/>
      <w:numFmt w:val="decimal"/>
      <w:lvlRestart w:val="0"/>
      <w:lvlText w:val="%3)"/>
      <w:lvlJc w:val="left"/>
      <w:pPr>
        <w:ind w:left="1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C5AE36A">
      <w:start w:val="1"/>
      <w:numFmt w:val="decimal"/>
      <w:lvlText w:val="%4"/>
      <w:lvlJc w:val="left"/>
      <w:pPr>
        <w:ind w:left="2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58C7BA">
      <w:start w:val="1"/>
      <w:numFmt w:val="lowerLetter"/>
      <w:lvlText w:val="%5"/>
      <w:lvlJc w:val="left"/>
      <w:pPr>
        <w:ind w:left="30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C606D7A">
      <w:start w:val="1"/>
      <w:numFmt w:val="lowerRoman"/>
      <w:lvlText w:val="%6"/>
      <w:lvlJc w:val="left"/>
      <w:pPr>
        <w:ind w:left="3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5940EAA">
      <w:start w:val="1"/>
      <w:numFmt w:val="decimal"/>
      <w:lvlText w:val="%7"/>
      <w:lvlJc w:val="left"/>
      <w:pPr>
        <w:ind w:left="4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7461CDE">
      <w:start w:val="1"/>
      <w:numFmt w:val="lowerLetter"/>
      <w:lvlText w:val="%8"/>
      <w:lvlJc w:val="left"/>
      <w:pPr>
        <w:ind w:left="5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55011AA">
      <w:start w:val="1"/>
      <w:numFmt w:val="lowerRoman"/>
      <w:lvlText w:val="%9"/>
      <w:lvlJc w:val="left"/>
      <w:pPr>
        <w:ind w:left="5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18937009"/>
    <w:multiLevelType w:val="hybridMultilevel"/>
    <w:tmpl w:val="C0645BAA"/>
    <w:lvl w:ilvl="0" w:tplc="F85C8D7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94345C6"/>
    <w:multiLevelType w:val="hybridMultilevel"/>
    <w:tmpl w:val="9096324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B15368E"/>
    <w:multiLevelType w:val="hybridMultilevel"/>
    <w:tmpl w:val="9B7200D2"/>
    <w:lvl w:ilvl="0" w:tplc="D9BE0CE8">
      <w:start w:val="1"/>
      <w:numFmt w:val="decimal"/>
      <w:lvlText w:val="%1."/>
      <w:lvlJc w:val="left"/>
      <w:pPr>
        <w:ind w:left="720" w:hanging="360"/>
      </w:pPr>
      <w:rPr>
        <w:rFonts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BA964C2"/>
    <w:multiLevelType w:val="multilevel"/>
    <w:tmpl w:val="5F9C65A2"/>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40" w15:restartNumberingAfterBreak="0">
    <w:nsid w:val="1CC97634"/>
    <w:multiLevelType w:val="hybridMultilevel"/>
    <w:tmpl w:val="FD3CA2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D2A7D99"/>
    <w:multiLevelType w:val="hybridMultilevel"/>
    <w:tmpl w:val="F6104F94"/>
    <w:lvl w:ilvl="0" w:tplc="4C966C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1DF03908"/>
    <w:multiLevelType w:val="multilevel"/>
    <w:tmpl w:val="2C6C7116"/>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3" w15:restartNumberingAfterBreak="0">
    <w:nsid w:val="1F2867B4"/>
    <w:multiLevelType w:val="hybridMultilevel"/>
    <w:tmpl w:val="723A8982"/>
    <w:lvl w:ilvl="0" w:tplc="84BCA7C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F81477F"/>
    <w:multiLevelType w:val="hybridMultilevel"/>
    <w:tmpl w:val="A8FEC192"/>
    <w:lvl w:ilvl="0" w:tplc="770473B0">
      <w:start w:val="1"/>
      <w:numFmt w:val="lowerLetter"/>
      <w:lvlText w:val="%1)"/>
      <w:lvlJc w:val="left"/>
      <w:pPr>
        <w:ind w:left="720" w:hanging="360"/>
      </w:pPr>
      <w:rPr>
        <w:rFonts w:hint="default"/>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72F5E74"/>
    <w:multiLevelType w:val="multilevel"/>
    <w:tmpl w:val="BB5C405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28B854E5"/>
    <w:multiLevelType w:val="multilevel"/>
    <w:tmpl w:val="40BCEEA0"/>
    <w:lvl w:ilvl="0">
      <w:start w:val="4"/>
      <w:numFmt w:val="decimal"/>
      <w:lvlText w:val="%1"/>
      <w:lvlJc w:val="left"/>
      <w:pPr>
        <w:ind w:left="435" w:hanging="435"/>
      </w:pPr>
      <w:rPr>
        <w:rFonts w:hint="default"/>
      </w:rPr>
    </w:lvl>
    <w:lvl w:ilvl="1">
      <w:start w:val="2"/>
      <w:numFmt w:val="decimal"/>
      <w:lvlText w:val="%1.%2"/>
      <w:lvlJc w:val="left"/>
      <w:pPr>
        <w:ind w:left="615" w:hanging="43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47" w15:restartNumberingAfterBreak="0">
    <w:nsid w:val="2A0F2C6F"/>
    <w:multiLevelType w:val="hybridMultilevel"/>
    <w:tmpl w:val="ACCA4B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DBC4A03"/>
    <w:multiLevelType w:val="multilevel"/>
    <w:tmpl w:val="74F2D4A4"/>
    <w:lvl w:ilvl="0">
      <w:start w:val="1"/>
      <w:numFmt w:val="decimal"/>
      <w:lvlText w:val="%1."/>
      <w:lvlJc w:val="left"/>
      <w:pPr>
        <w:ind w:left="360" w:hanging="360"/>
      </w:pPr>
      <w:rPr>
        <w:rFonts w:ascii="Times New Roman" w:eastAsiaTheme="minorEastAsia" w:hAnsi="Times New Roman" w:cstheme="minorBidi"/>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49" w15:restartNumberingAfterBreak="0">
    <w:nsid w:val="33FB5200"/>
    <w:multiLevelType w:val="hybridMultilevel"/>
    <w:tmpl w:val="C9E26666"/>
    <w:lvl w:ilvl="0" w:tplc="865AB42E">
      <w:start w:val="28"/>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6CE3185"/>
    <w:multiLevelType w:val="hybridMultilevel"/>
    <w:tmpl w:val="E8FA7D32"/>
    <w:lvl w:ilvl="0" w:tplc="F98CF5F4">
      <w:start w:val="9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AA74765"/>
    <w:multiLevelType w:val="hybridMultilevel"/>
    <w:tmpl w:val="84E25F06"/>
    <w:lvl w:ilvl="0" w:tplc="AEAA4E1C">
      <w:start w:val="1"/>
      <w:numFmt w:val="decimal"/>
      <w:lvlText w:val="%1)"/>
      <w:lvlJc w:val="left"/>
      <w:pPr>
        <w:ind w:left="1215" w:hanging="510"/>
      </w:pPr>
      <w:rPr>
        <w:rFonts w:hint="default"/>
      </w:rPr>
    </w:lvl>
    <w:lvl w:ilvl="1" w:tplc="6344AA92">
      <w:start w:val="1"/>
      <w:numFmt w:val="lowerLetter"/>
      <w:lvlText w:val="%2)"/>
      <w:lvlJc w:val="left"/>
      <w:pPr>
        <w:ind w:left="1785" w:hanging="360"/>
      </w:pPr>
      <w:rPr>
        <w:rFonts w:hint="default"/>
      </w:rPr>
    </w:lvl>
    <w:lvl w:ilvl="2" w:tplc="03C03894">
      <w:start w:val="2"/>
      <w:numFmt w:val="upperRoman"/>
      <w:lvlText w:val="%3."/>
      <w:lvlJc w:val="left"/>
      <w:pPr>
        <w:ind w:left="3045" w:hanging="720"/>
      </w:pPr>
      <w:rPr>
        <w:rFonts w:hint="default"/>
      </w:r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2" w15:restartNumberingAfterBreak="0">
    <w:nsid w:val="3BAA1643"/>
    <w:multiLevelType w:val="hybridMultilevel"/>
    <w:tmpl w:val="18A846F0"/>
    <w:lvl w:ilvl="0" w:tplc="BAA4BBB4">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F9577C7"/>
    <w:multiLevelType w:val="hybridMultilevel"/>
    <w:tmpl w:val="A2008208"/>
    <w:lvl w:ilvl="0" w:tplc="D472A0E8">
      <w:start w:val="1"/>
      <w:numFmt w:val="lowerLetter"/>
      <w:lvlText w:val="%1)"/>
      <w:lvlJc w:val="left"/>
      <w:pPr>
        <w:ind w:left="786" w:hanging="360"/>
      </w:pPr>
      <w:rPr>
        <w:rFonts w:hint="defaul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4" w15:restartNumberingAfterBreak="0">
    <w:nsid w:val="40722724"/>
    <w:multiLevelType w:val="multilevel"/>
    <w:tmpl w:val="B12096A0"/>
    <w:lvl w:ilvl="0">
      <w:start w:val="4"/>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443263D0"/>
    <w:multiLevelType w:val="multilevel"/>
    <w:tmpl w:val="AC12C7F2"/>
    <w:lvl w:ilvl="0">
      <w:start w:val="1"/>
      <w:numFmt w:val="decimal"/>
      <w:lvlText w:val="%1."/>
      <w:lvlJc w:val="left"/>
      <w:pPr>
        <w:ind w:left="720" w:hanging="360"/>
      </w:pPr>
      <w:rPr>
        <w:rFonts w:ascii="Times New Roman" w:eastAsia="Times New Roman" w:hAnsi="Times New Roman" w:cs="Times New Roman"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6" w15:restartNumberingAfterBreak="0">
    <w:nsid w:val="483A2944"/>
    <w:multiLevelType w:val="multilevel"/>
    <w:tmpl w:val="BEEAD114"/>
    <w:lvl w:ilvl="0">
      <w:start w:val="1"/>
      <w:numFmt w:val="decimal"/>
      <w:lvlText w:val="%1."/>
      <w:lvlJc w:val="left"/>
      <w:pPr>
        <w:ind w:left="720" w:hanging="360"/>
      </w:pPr>
    </w:lvl>
    <w:lvl w:ilvl="1">
      <w:start w:val="1"/>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498F2C11"/>
    <w:multiLevelType w:val="hybridMultilevel"/>
    <w:tmpl w:val="56BCC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A0A142D"/>
    <w:multiLevelType w:val="hybridMultilevel"/>
    <w:tmpl w:val="3AB4574E"/>
    <w:lvl w:ilvl="0" w:tplc="9C3635A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60" w15:restartNumberingAfterBreak="0">
    <w:nsid w:val="4C0C3CD5"/>
    <w:multiLevelType w:val="hybridMultilevel"/>
    <w:tmpl w:val="6374F5F2"/>
    <w:lvl w:ilvl="0" w:tplc="04150011">
      <w:start w:val="1"/>
      <w:numFmt w:val="decimal"/>
      <w:lvlText w:val="%1)"/>
      <w:lvlJc w:val="left"/>
      <w:pPr>
        <w:ind w:left="720" w:hanging="360"/>
      </w:pPr>
    </w:lvl>
    <w:lvl w:ilvl="1" w:tplc="BC886128">
      <w:start w:val="1"/>
      <w:numFmt w:val="decimal"/>
      <w:lvlText w:val="%2)"/>
      <w:lvlJc w:val="left"/>
      <w:pPr>
        <w:ind w:left="1440" w:hanging="360"/>
      </w:pPr>
      <w:rPr>
        <w:rFonts w:ascii="Times New Roman" w:eastAsiaTheme="minorEastAsia" w:hAnsi="Times New Roman" w:cstheme="minorBidi"/>
      </w:rPr>
    </w:lvl>
    <w:lvl w:ilvl="2" w:tplc="E788CE3E">
      <w:start w:val="1"/>
      <w:numFmt w:val="upperRoman"/>
      <w:lvlText w:val="%3."/>
      <w:lvlJc w:val="left"/>
      <w:pPr>
        <w:ind w:left="2700" w:hanging="72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F0B2E52"/>
    <w:multiLevelType w:val="hybridMultilevel"/>
    <w:tmpl w:val="5BA41A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0B5736F"/>
    <w:multiLevelType w:val="multilevel"/>
    <w:tmpl w:val="95D46522"/>
    <w:lvl w:ilvl="0">
      <w:start w:val="1"/>
      <w:numFmt w:val="decimal"/>
      <w:lvlText w:val="%1)"/>
      <w:lvlJc w:val="left"/>
      <w:pPr>
        <w:ind w:left="720" w:hanging="360"/>
      </w:pPr>
      <w:rPr>
        <w:u w:val="none"/>
      </w:rPr>
    </w:lvl>
    <w:lvl w:ilvl="1">
      <w:start w:val="1"/>
      <w:numFmt w:val="decimal"/>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3" w15:restartNumberingAfterBreak="0">
    <w:nsid w:val="50C26071"/>
    <w:multiLevelType w:val="multilevel"/>
    <w:tmpl w:val="4E72F1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513C3423"/>
    <w:multiLevelType w:val="hybridMultilevel"/>
    <w:tmpl w:val="ABE87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15F76B0"/>
    <w:multiLevelType w:val="multilevel"/>
    <w:tmpl w:val="400ED7A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53495C54"/>
    <w:multiLevelType w:val="hybridMultilevel"/>
    <w:tmpl w:val="2B7200B4"/>
    <w:lvl w:ilvl="0" w:tplc="04150011">
      <w:start w:val="1"/>
      <w:numFmt w:val="decimal"/>
      <w:lvlText w:val="%1)"/>
      <w:lvlJc w:val="left"/>
      <w:pPr>
        <w:ind w:left="720" w:hanging="360"/>
      </w:pPr>
    </w:lvl>
    <w:lvl w:ilvl="1" w:tplc="53A8CB26">
      <w:start w:val="1"/>
      <w:numFmt w:val="decimal"/>
      <w:lvlText w:val="%2."/>
      <w:lvlJc w:val="left"/>
      <w:pPr>
        <w:ind w:left="1440" w:hanging="360"/>
      </w:pPr>
      <w:rPr>
        <w:rFonts w:cs="Cambria" w:hint="default"/>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4A87379"/>
    <w:multiLevelType w:val="multilevel"/>
    <w:tmpl w:val="1B5ACA04"/>
    <w:lvl w:ilvl="0">
      <w:start w:val="1"/>
      <w:numFmt w:val="decimal"/>
      <w:lvlText w:val="%1."/>
      <w:lvlJc w:val="left"/>
      <w:pPr>
        <w:ind w:left="360" w:hanging="360"/>
      </w:pPr>
      <w:rPr>
        <w:rFonts w:hint="default"/>
        <w:b/>
        <w:i/>
      </w:rPr>
    </w:lvl>
    <w:lvl w:ilvl="1">
      <w:start w:val="1"/>
      <w:numFmt w:val="decimal"/>
      <w:lvlText w:val="%1.%2."/>
      <w:lvlJc w:val="left"/>
      <w:pPr>
        <w:ind w:left="720" w:hanging="720"/>
      </w:pPr>
      <w:rPr>
        <w:rFonts w:hint="default"/>
        <w:i w:val="0"/>
        <w:color w:val="auto"/>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68" w15:restartNumberingAfterBreak="0">
    <w:nsid w:val="55B1306D"/>
    <w:multiLevelType w:val="multilevel"/>
    <w:tmpl w:val="F4D0892A"/>
    <w:lvl w:ilvl="0">
      <w:start w:val="1"/>
      <w:numFmt w:val="decimal"/>
      <w:lvlText w:val="%1."/>
      <w:lvlJc w:val="left"/>
      <w:pPr>
        <w:tabs>
          <w:tab w:val="num" w:pos="360"/>
        </w:tabs>
        <w:ind w:left="360" w:hanging="360"/>
      </w:pPr>
      <w:rPr>
        <w:b w:val="0"/>
        <w:sz w:val="20"/>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69" w15:restartNumberingAfterBreak="0">
    <w:nsid w:val="580F71CD"/>
    <w:multiLevelType w:val="multilevel"/>
    <w:tmpl w:val="A8CE96C8"/>
    <w:lvl w:ilvl="0">
      <w:start w:val="2"/>
      <w:numFmt w:val="decimal"/>
      <w:lvlText w:val="%1."/>
      <w:lvlJc w:val="left"/>
      <w:pPr>
        <w:ind w:left="360" w:hanging="360"/>
      </w:pPr>
      <w:rPr>
        <w:rFonts w:ascii="Times New Roman" w:hAnsi="Times New Roman" w:cs="Times New Roman" w:hint="default"/>
        <w:b w:val="0"/>
        <w:sz w:val="22"/>
        <w:szCs w:val="22"/>
      </w:rPr>
    </w:lvl>
    <w:lvl w:ilvl="1">
      <w:start w:val="1"/>
      <w:numFmt w:val="decimal"/>
      <w:lvlText w:val="%1.%2."/>
      <w:lvlJc w:val="left"/>
      <w:pPr>
        <w:ind w:left="360" w:hanging="360"/>
      </w:pPr>
      <w:rPr>
        <w:rFonts w:ascii="Times New Roman" w:hAnsi="Times New Roman" w:cs="Times New Roman" w:hint="default"/>
        <w:b w:val="0"/>
        <w:sz w:val="22"/>
        <w:szCs w:val="22"/>
      </w:rPr>
    </w:lvl>
    <w:lvl w:ilvl="2">
      <w:start w:val="1"/>
      <w:numFmt w:val="decimal"/>
      <w:lvlText w:val="%1.%2.%3."/>
      <w:lvlJc w:val="left"/>
      <w:pPr>
        <w:ind w:left="720" w:hanging="720"/>
      </w:pPr>
      <w:rPr>
        <w:rFonts w:asciiTheme="minorHAnsi" w:hAnsiTheme="minorHAnsi" w:cstheme="minorHAnsi" w:hint="default"/>
        <w:b w:val="0"/>
        <w:sz w:val="24"/>
      </w:rPr>
    </w:lvl>
    <w:lvl w:ilvl="3">
      <w:start w:val="1"/>
      <w:numFmt w:val="decimal"/>
      <w:lvlText w:val="%1.%2.%3.%4."/>
      <w:lvlJc w:val="left"/>
      <w:pPr>
        <w:ind w:left="720" w:hanging="720"/>
      </w:pPr>
      <w:rPr>
        <w:rFonts w:asciiTheme="minorHAnsi" w:hAnsiTheme="minorHAnsi" w:cstheme="minorHAnsi" w:hint="default"/>
        <w:b w:val="0"/>
        <w:sz w:val="24"/>
      </w:rPr>
    </w:lvl>
    <w:lvl w:ilvl="4">
      <w:start w:val="1"/>
      <w:numFmt w:val="decimal"/>
      <w:lvlText w:val="%1.%2.%3.%4.%5."/>
      <w:lvlJc w:val="left"/>
      <w:pPr>
        <w:ind w:left="1080" w:hanging="1080"/>
      </w:pPr>
      <w:rPr>
        <w:rFonts w:asciiTheme="minorHAnsi" w:hAnsiTheme="minorHAnsi" w:cstheme="minorHAnsi" w:hint="default"/>
        <w:b w:val="0"/>
        <w:sz w:val="24"/>
      </w:rPr>
    </w:lvl>
    <w:lvl w:ilvl="5">
      <w:start w:val="1"/>
      <w:numFmt w:val="decimal"/>
      <w:lvlText w:val="%1.%2.%3.%4.%5.%6."/>
      <w:lvlJc w:val="left"/>
      <w:pPr>
        <w:ind w:left="1080" w:hanging="1080"/>
      </w:pPr>
      <w:rPr>
        <w:rFonts w:asciiTheme="minorHAnsi" w:hAnsiTheme="minorHAnsi" w:cstheme="minorHAnsi" w:hint="default"/>
        <w:b w:val="0"/>
        <w:sz w:val="24"/>
      </w:rPr>
    </w:lvl>
    <w:lvl w:ilvl="6">
      <w:start w:val="1"/>
      <w:numFmt w:val="decimal"/>
      <w:lvlText w:val="%1.%2.%3.%4.%5.%6.%7."/>
      <w:lvlJc w:val="left"/>
      <w:pPr>
        <w:ind w:left="1440" w:hanging="1440"/>
      </w:pPr>
      <w:rPr>
        <w:rFonts w:asciiTheme="minorHAnsi" w:hAnsiTheme="minorHAnsi" w:cstheme="minorHAnsi" w:hint="default"/>
        <w:b w:val="0"/>
        <w:sz w:val="24"/>
      </w:rPr>
    </w:lvl>
    <w:lvl w:ilvl="7">
      <w:start w:val="1"/>
      <w:numFmt w:val="decimal"/>
      <w:lvlText w:val="%1.%2.%3.%4.%5.%6.%7.%8."/>
      <w:lvlJc w:val="left"/>
      <w:pPr>
        <w:ind w:left="1440" w:hanging="1440"/>
      </w:pPr>
      <w:rPr>
        <w:rFonts w:asciiTheme="minorHAnsi" w:hAnsiTheme="minorHAnsi" w:cstheme="minorHAnsi" w:hint="default"/>
        <w:b w:val="0"/>
        <w:sz w:val="24"/>
      </w:rPr>
    </w:lvl>
    <w:lvl w:ilvl="8">
      <w:start w:val="1"/>
      <w:numFmt w:val="decimal"/>
      <w:lvlText w:val="%1.%2.%3.%4.%5.%6.%7.%8.%9."/>
      <w:lvlJc w:val="left"/>
      <w:pPr>
        <w:ind w:left="1800" w:hanging="1800"/>
      </w:pPr>
      <w:rPr>
        <w:rFonts w:asciiTheme="minorHAnsi" w:hAnsiTheme="minorHAnsi" w:cstheme="minorHAnsi" w:hint="default"/>
        <w:b w:val="0"/>
        <w:sz w:val="24"/>
      </w:rPr>
    </w:lvl>
  </w:abstractNum>
  <w:abstractNum w:abstractNumId="70" w15:restartNumberingAfterBreak="0">
    <w:nsid w:val="5B2B4238"/>
    <w:multiLevelType w:val="multilevel"/>
    <w:tmpl w:val="C1348D8A"/>
    <w:lvl w:ilvl="0">
      <w:start w:val="9"/>
      <w:numFmt w:val="decimal"/>
      <w:lvlText w:val="%1."/>
      <w:lvlJc w:val="left"/>
      <w:pPr>
        <w:ind w:left="566"/>
      </w:pPr>
      <w:rPr>
        <w:rFonts w:ascii="Times New Roman" w:eastAsia="Calibri"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2."/>
      <w:lvlJc w:val="left"/>
      <w:pPr>
        <w:ind w:left="1137"/>
      </w:pPr>
      <w:rPr>
        <w:rFonts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5B464DBC"/>
    <w:multiLevelType w:val="hybridMultilevel"/>
    <w:tmpl w:val="C8FC067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B7C7ECB"/>
    <w:multiLevelType w:val="multilevel"/>
    <w:tmpl w:val="088AD8B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3" w15:restartNumberingAfterBreak="0">
    <w:nsid w:val="5BD37A13"/>
    <w:multiLevelType w:val="hybridMultilevel"/>
    <w:tmpl w:val="DA86F770"/>
    <w:lvl w:ilvl="0" w:tplc="2EA83E2E">
      <w:start w:val="1"/>
      <w:numFmt w:val="decimal"/>
      <w:pStyle w:val="NormalnyWyjustowan"/>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74" w15:restartNumberingAfterBreak="0">
    <w:nsid w:val="61386437"/>
    <w:multiLevelType w:val="multilevel"/>
    <w:tmpl w:val="C4B2705A"/>
    <w:lvl w:ilvl="0">
      <w:start w:val="4"/>
      <w:numFmt w:val="decimal"/>
      <w:lvlText w:val="%1."/>
      <w:lvlJc w:val="left"/>
      <w:pPr>
        <w:ind w:left="495" w:hanging="495"/>
      </w:pPr>
      <w:rPr>
        <w:rFonts w:hint="default"/>
      </w:rPr>
    </w:lvl>
    <w:lvl w:ilvl="1">
      <w:start w:val="4"/>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65A364BA"/>
    <w:multiLevelType w:val="hybridMultilevel"/>
    <w:tmpl w:val="D84EDE58"/>
    <w:lvl w:ilvl="0" w:tplc="4462BD82">
      <w:start w:val="1"/>
      <w:numFmt w:val="lowerLetter"/>
      <w:lvlText w:val="%1)"/>
      <w:lvlJc w:val="left"/>
      <w:pPr>
        <w:ind w:left="2484" w:hanging="360"/>
      </w:pPr>
      <w:rPr>
        <w:rFonts w:hint="default"/>
      </w:rPr>
    </w:lvl>
    <w:lvl w:ilvl="1" w:tplc="04150019" w:tentative="1">
      <w:start w:val="1"/>
      <w:numFmt w:val="lowerLetter"/>
      <w:lvlText w:val="%2."/>
      <w:lvlJc w:val="left"/>
      <w:pPr>
        <w:ind w:left="3204" w:hanging="360"/>
      </w:pPr>
    </w:lvl>
    <w:lvl w:ilvl="2" w:tplc="0415001B" w:tentative="1">
      <w:start w:val="1"/>
      <w:numFmt w:val="lowerRoman"/>
      <w:lvlText w:val="%3."/>
      <w:lvlJc w:val="right"/>
      <w:pPr>
        <w:ind w:left="3924" w:hanging="180"/>
      </w:pPr>
    </w:lvl>
    <w:lvl w:ilvl="3" w:tplc="0415000F" w:tentative="1">
      <w:start w:val="1"/>
      <w:numFmt w:val="decimal"/>
      <w:lvlText w:val="%4."/>
      <w:lvlJc w:val="left"/>
      <w:pPr>
        <w:ind w:left="4644" w:hanging="360"/>
      </w:pPr>
    </w:lvl>
    <w:lvl w:ilvl="4" w:tplc="04150019" w:tentative="1">
      <w:start w:val="1"/>
      <w:numFmt w:val="lowerLetter"/>
      <w:lvlText w:val="%5."/>
      <w:lvlJc w:val="left"/>
      <w:pPr>
        <w:ind w:left="5364" w:hanging="360"/>
      </w:pPr>
    </w:lvl>
    <w:lvl w:ilvl="5" w:tplc="0415001B" w:tentative="1">
      <w:start w:val="1"/>
      <w:numFmt w:val="lowerRoman"/>
      <w:lvlText w:val="%6."/>
      <w:lvlJc w:val="right"/>
      <w:pPr>
        <w:ind w:left="6084" w:hanging="180"/>
      </w:pPr>
    </w:lvl>
    <w:lvl w:ilvl="6" w:tplc="0415000F" w:tentative="1">
      <w:start w:val="1"/>
      <w:numFmt w:val="decimal"/>
      <w:lvlText w:val="%7."/>
      <w:lvlJc w:val="left"/>
      <w:pPr>
        <w:ind w:left="6804" w:hanging="360"/>
      </w:pPr>
    </w:lvl>
    <w:lvl w:ilvl="7" w:tplc="04150019" w:tentative="1">
      <w:start w:val="1"/>
      <w:numFmt w:val="lowerLetter"/>
      <w:lvlText w:val="%8."/>
      <w:lvlJc w:val="left"/>
      <w:pPr>
        <w:ind w:left="7524" w:hanging="360"/>
      </w:pPr>
    </w:lvl>
    <w:lvl w:ilvl="8" w:tplc="0415001B" w:tentative="1">
      <w:start w:val="1"/>
      <w:numFmt w:val="lowerRoman"/>
      <w:lvlText w:val="%9."/>
      <w:lvlJc w:val="right"/>
      <w:pPr>
        <w:ind w:left="8244" w:hanging="180"/>
      </w:pPr>
    </w:lvl>
  </w:abstractNum>
  <w:abstractNum w:abstractNumId="76" w15:restartNumberingAfterBreak="0">
    <w:nsid w:val="66DB2088"/>
    <w:multiLevelType w:val="multilevel"/>
    <w:tmpl w:val="7590B8D8"/>
    <w:lvl w:ilvl="0">
      <w:start w:val="1"/>
      <w:numFmt w:val="decimal"/>
      <w:lvlText w:val="%1."/>
      <w:lvlJc w:val="left"/>
      <w:pPr>
        <w:ind w:left="720" w:hanging="360"/>
      </w:pPr>
      <w:rPr>
        <w:b w:val="0"/>
      </w:rPr>
    </w:lvl>
    <w:lvl w:ilvl="1">
      <w:start w:val="1"/>
      <w:numFmt w:val="decimal"/>
      <w:isLgl/>
      <w:lvlText w:val="%1.%2."/>
      <w:lvlJc w:val="left"/>
      <w:pPr>
        <w:ind w:left="1080"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7" w15:restartNumberingAfterBreak="0">
    <w:nsid w:val="69F704CF"/>
    <w:multiLevelType w:val="hybridMultilevel"/>
    <w:tmpl w:val="0D4C9C66"/>
    <w:lvl w:ilvl="0" w:tplc="FFFFFFFF">
      <w:start w:val="1"/>
      <w:numFmt w:val="decimal"/>
      <w:lvlText w:val="%1."/>
      <w:lvlJc w:val="left"/>
      <w:pPr>
        <w:ind w:left="36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8" w15:restartNumberingAfterBreak="0">
    <w:nsid w:val="6F166818"/>
    <w:multiLevelType w:val="hybridMultilevel"/>
    <w:tmpl w:val="7F10F4B0"/>
    <w:lvl w:ilvl="0" w:tplc="C1CC5D4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2AC70AC"/>
    <w:multiLevelType w:val="hybridMultilevel"/>
    <w:tmpl w:val="19B489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62840FD"/>
    <w:multiLevelType w:val="multilevel"/>
    <w:tmpl w:val="DB74A372"/>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Letter"/>
      <w:lvlText w:val="%3."/>
      <w:lvlJc w:val="left"/>
      <w:pPr>
        <w:ind w:left="2340" w:hanging="360"/>
      </w:pPr>
      <w:rPr>
        <w:rFonts w:ascii="Times New Roman" w:eastAsiaTheme="minorEastAsia" w:hAnsi="Times New Roman" w:cs="Times New Roman"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1" w15:restartNumberingAfterBreak="0">
    <w:nsid w:val="76666855"/>
    <w:multiLevelType w:val="hybridMultilevel"/>
    <w:tmpl w:val="9362A476"/>
    <w:lvl w:ilvl="0" w:tplc="E7DEB6C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2" w15:restartNumberingAfterBreak="0">
    <w:nsid w:val="76DE7602"/>
    <w:multiLevelType w:val="multilevel"/>
    <w:tmpl w:val="D504820A"/>
    <w:lvl w:ilvl="0">
      <w:start w:val="4"/>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heme="minorEastAsia" w:hAnsi="Times New Roman" w:cstheme="minorBid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76EB7731"/>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84" w15:restartNumberingAfterBreak="0">
    <w:nsid w:val="779A1154"/>
    <w:multiLevelType w:val="hybridMultilevel"/>
    <w:tmpl w:val="0A4ECDE2"/>
    <w:lvl w:ilvl="0" w:tplc="9D5A0FFE">
      <w:start w:val="1"/>
      <w:numFmt w:val="decimal"/>
      <w:lvlText w:val="%1."/>
      <w:lvlJc w:val="left"/>
      <w:pPr>
        <w:ind w:left="720" w:hanging="360"/>
      </w:pPr>
      <w:rPr>
        <w:rFonts w:hint="default"/>
        <w:b w:val="0"/>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7B35BAA"/>
    <w:multiLevelType w:val="multilevel"/>
    <w:tmpl w:val="2D407478"/>
    <w:lvl w:ilvl="0">
      <w:start w:val="1"/>
      <w:numFmt w:val="decimal"/>
      <w:lvlText w:val="%1."/>
      <w:lvlJc w:val="left"/>
      <w:pPr>
        <w:ind w:left="720" w:hanging="360"/>
      </w:pPr>
      <w:rPr>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6" w15:restartNumberingAfterBreak="0">
    <w:nsid w:val="7C36738E"/>
    <w:multiLevelType w:val="hybridMultilevel"/>
    <w:tmpl w:val="93F6DBF2"/>
    <w:lvl w:ilvl="0" w:tplc="0415000F">
      <w:start w:val="1"/>
      <w:numFmt w:val="decimal"/>
      <w:lvlText w:val="%1."/>
      <w:lvlJc w:val="left"/>
      <w:pPr>
        <w:ind w:left="720" w:hanging="360"/>
      </w:pPr>
    </w:lvl>
    <w:lvl w:ilvl="1" w:tplc="7FCEA6F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F2214CB"/>
    <w:multiLevelType w:val="multilevel"/>
    <w:tmpl w:val="DA522C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7F7C7D45"/>
    <w:multiLevelType w:val="hybridMultilevel"/>
    <w:tmpl w:val="49A4A14C"/>
    <w:lvl w:ilvl="0" w:tplc="04150013">
      <w:start w:val="1"/>
      <w:numFmt w:val="upperRoman"/>
      <w:lvlText w:val="%1."/>
      <w:lvlJc w:val="righ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73"/>
  </w:num>
  <w:num w:numId="3">
    <w:abstractNumId w:val="59"/>
  </w:num>
  <w:num w:numId="4">
    <w:abstractNumId w:val="34"/>
  </w:num>
  <w:num w:numId="5">
    <w:abstractNumId w:val="26"/>
  </w:num>
  <w:num w:numId="6">
    <w:abstractNumId w:val="49"/>
  </w:num>
  <w:num w:numId="7">
    <w:abstractNumId w:val="37"/>
  </w:num>
  <w:num w:numId="8">
    <w:abstractNumId w:val="79"/>
  </w:num>
  <w:num w:numId="9">
    <w:abstractNumId w:val="84"/>
  </w:num>
  <w:num w:numId="10">
    <w:abstractNumId w:val="72"/>
  </w:num>
  <w:num w:numId="11">
    <w:abstractNumId w:val="76"/>
  </w:num>
  <w:num w:numId="12">
    <w:abstractNumId w:val="47"/>
  </w:num>
  <w:num w:numId="13">
    <w:abstractNumId w:val="25"/>
  </w:num>
  <w:num w:numId="14">
    <w:abstractNumId w:val="58"/>
  </w:num>
  <w:num w:numId="15">
    <w:abstractNumId w:val="61"/>
  </w:num>
  <w:num w:numId="16">
    <w:abstractNumId w:val="66"/>
  </w:num>
  <w:num w:numId="17">
    <w:abstractNumId w:val="85"/>
  </w:num>
  <w:num w:numId="18">
    <w:abstractNumId w:val="67"/>
  </w:num>
  <w:num w:numId="19">
    <w:abstractNumId w:val="64"/>
  </w:num>
  <w:num w:numId="20">
    <w:abstractNumId w:val="28"/>
  </w:num>
  <w:num w:numId="21">
    <w:abstractNumId w:val="33"/>
  </w:num>
  <w:num w:numId="22">
    <w:abstractNumId w:val="71"/>
  </w:num>
  <w:num w:numId="23">
    <w:abstractNumId w:val="52"/>
  </w:num>
  <w:num w:numId="24">
    <w:abstractNumId w:val="55"/>
  </w:num>
  <w:num w:numId="25">
    <w:abstractNumId w:val="32"/>
  </w:num>
  <w:num w:numId="26">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7">
    <w:abstractNumId w:val="56"/>
  </w:num>
  <w:num w:numId="28">
    <w:abstractNumId w:val="87"/>
  </w:num>
  <w:num w:numId="29">
    <w:abstractNumId w:val="40"/>
  </w:num>
  <w:num w:numId="30">
    <w:abstractNumId w:val="39"/>
  </w:num>
  <w:num w:numId="31">
    <w:abstractNumId w:val="35"/>
  </w:num>
  <w:num w:numId="32">
    <w:abstractNumId w:val="53"/>
  </w:num>
  <w:num w:numId="33">
    <w:abstractNumId w:val="70"/>
  </w:num>
  <w:num w:numId="34">
    <w:abstractNumId w:val="65"/>
  </w:num>
  <w:num w:numId="35">
    <w:abstractNumId w:val="57"/>
  </w:num>
  <w:num w:numId="36">
    <w:abstractNumId w:val="30"/>
  </w:num>
  <w:num w:numId="37">
    <w:abstractNumId w:val="82"/>
  </w:num>
  <w:num w:numId="38">
    <w:abstractNumId w:val="36"/>
  </w:num>
  <w:num w:numId="39">
    <w:abstractNumId w:val="86"/>
  </w:num>
  <w:num w:numId="40">
    <w:abstractNumId w:val="27"/>
  </w:num>
  <w:num w:numId="41">
    <w:abstractNumId w:val="42"/>
  </w:num>
  <w:num w:numId="42">
    <w:abstractNumId w:val="48"/>
  </w:num>
  <w:num w:numId="43">
    <w:abstractNumId w:val="69"/>
  </w:num>
  <w:num w:numId="44">
    <w:abstractNumId w:val="83"/>
  </w:num>
  <w:num w:numId="45">
    <w:abstractNumId w:val="75"/>
  </w:num>
  <w:num w:numId="46">
    <w:abstractNumId w:val="50"/>
  </w:num>
  <w:num w:numId="47">
    <w:abstractNumId w:val="44"/>
  </w:num>
  <w:num w:numId="48">
    <w:abstractNumId w:val="51"/>
  </w:num>
  <w:num w:numId="49">
    <w:abstractNumId w:val="88"/>
  </w:num>
  <w:num w:numId="50">
    <w:abstractNumId w:val="80"/>
  </w:num>
  <w:num w:numId="51">
    <w:abstractNumId w:val="45"/>
  </w:num>
  <w:num w:numId="52">
    <w:abstractNumId w:val="46"/>
  </w:num>
  <w:num w:numId="53">
    <w:abstractNumId w:val="54"/>
  </w:num>
  <w:num w:numId="54">
    <w:abstractNumId w:val="74"/>
  </w:num>
  <w:num w:numId="55">
    <w:abstractNumId w:val="31"/>
  </w:num>
  <w:num w:numId="56">
    <w:abstractNumId w:val="78"/>
  </w:num>
  <w:num w:numId="57">
    <w:abstractNumId w:val="43"/>
  </w:num>
  <w:num w:numId="58">
    <w:abstractNumId w:val="29"/>
  </w:num>
  <w:num w:numId="59">
    <w:abstractNumId w:val="60"/>
  </w:num>
  <w:num w:numId="60">
    <w:abstractNumId w:val="62"/>
  </w:num>
  <w:num w:numId="61">
    <w:abstractNumId w:val="41"/>
  </w:num>
  <w:num w:numId="62">
    <w:abstractNumId w:val="38"/>
  </w:num>
  <w:num w:numId="63">
    <w:abstractNumId w:val="8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81"/>
  </w:num>
  <w:num w:numId="65">
    <w:abstractNumId w:val="63"/>
  </w:num>
  <w:num w:numId="6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de-DE" w:vendorID="64" w:dllVersion="6" w:nlCheck="1" w:checkStyle="0"/>
  <w:activeWritingStyle w:appName="MSWord" w:lang="en-US" w:vendorID="64" w:dllVersion="6" w:nlCheck="1" w:checkStyle="0"/>
  <w:proofState w:spelling="clean"/>
  <w:defaultTabStop w:val="708"/>
  <w:hyphenationZone w:val="425"/>
  <w:doNotHyphenateCaps/>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1F7E"/>
    <w:rsid w:val="00001439"/>
    <w:rsid w:val="000025D2"/>
    <w:rsid w:val="000036E1"/>
    <w:rsid w:val="00003893"/>
    <w:rsid w:val="0000448B"/>
    <w:rsid w:val="00004DFD"/>
    <w:rsid w:val="000051CC"/>
    <w:rsid w:val="0000545F"/>
    <w:rsid w:val="000058AC"/>
    <w:rsid w:val="0000597A"/>
    <w:rsid w:val="00006C40"/>
    <w:rsid w:val="000072E9"/>
    <w:rsid w:val="00007CD3"/>
    <w:rsid w:val="000115F9"/>
    <w:rsid w:val="00011603"/>
    <w:rsid w:val="00011999"/>
    <w:rsid w:val="00011E8A"/>
    <w:rsid w:val="00012235"/>
    <w:rsid w:val="00012EE6"/>
    <w:rsid w:val="00013066"/>
    <w:rsid w:val="00013492"/>
    <w:rsid w:val="000135B3"/>
    <w:rsid w:val="00014B2F"/>
    <w:rsid w:val="00014FAA"/>
    <w:rsid w:val="000154D0"/>
    <w:rsid w:val="000156FE"/>
    <w:rsid w:val="00016A92"/>
    <w:rsid w:val="00016C3A"/>
    <w:rsid w:val="00016F91"/>
    <w:rsid w:val="000173A8"/>
    <w:rsid w:val="00017400"/>
    <w:rsid w:val="0001745B"/>
    <w:rsid w:val="00020176"/>
    <w:rsid w:val="000201E7"/>
    <w:rsid w:val="0002086A"/>
    <w:rsid w:val="00020928"/>
    <w:rsid w:val="00020E0E"/>
    <w:rsid w:val="00021D79"/>
    <w:rsid w:val="0002323B"/>
    <w:rsid w:val="00023B41"/>
    <w:rsid w:val="00024AAB"/>
    <w:rsid w:val="000257E8"/>
    <w:rsid w:val="00026789"/>
    <w:rsid w:val="0002712A"/>
    <w:rsid w:val="00027908"/>
    <w:rsid w:val="000324AD"/>
    <w:rsid w:val="00032BA6"/>
    <w:rsid w:val="000330F3"/>
    <w:rsid w:val="0003342C"/>
    <w:rsid w:val="000334BF"/>
    <w:rsid w:val="000334D6"/>
    <w:rsid w:val="0003370F"/>
    <w:rsid w:val="0003394B"/>
    <w:rsid w:val="0003450E"/>
    <w:rsid w:val="00034D9E"/>
    <w:rsid w:val="00035040"/>
    <w:rsid w:val="0003663F"/>
    <w:rsid w:val="00037F5B"/>
    <w:rsid w:val="000414A2"/>
    <w:rsid w:val="00043441"/>
    <w:rsid w:val="00043BFF"/>
    <w:rsid w:val="00044342"/>
    <w:rsid w:val="000454A1"/>
    <w:rsid w:val="0004661C"/>
    <w:rsid w:val="00046B8A"/>
    <w:rsid w:val="0004700D"/>
    <w:rsid w:val="000500A7"/>
    <w:rsid w:val="000503B3"/>
    <w:rsid w:val="000513D7"/>
    <w:rsid w:val="000519E5"/>
    <w:rsid w:val="00051E8E"/>
    <w:rsid w:val="00052381"/>
    <w:rsid w:val="00052CAD"/>
    <w:rsid w:val="000539BB"/>
    <w:rsid w:val="00054126"/>
    <w:rsid w:val="00054B9F"/>
    <w:rsid w:val="00054C4F"/>
    <w:rsid w:val="00055C11"/>
    <w:rsid w:val="00056A4B"/>
    <w:rsid w:val="00060D40"/>
    <w:rsid w:val="0006130A"/>
    <w:rsid w:val="0006201B"/>
    <w:rsid w:val="000627DF"/>
    <w:rsid w:val="00062FF3"/>
    <w:rsid w:val="000636AA"/>
    <w:rsid w:val="00063714"/>
    <w:rsid w:val="00063D9B"/>
    <w:rsid w:val="00064F2F"/>
    <w:rsid w:val="00065420"/>
    <w:rsid w:val="0006560F"/>
    <w:rsid w:val="00067362"/>
    <w:rsid w:val="00070593"/>
    <w:rsid w:val="00071F7E"/>
    <w:rsid w:val="00074CAA"/>
    <w:rsid w:val="00075806"/>
    <w:rsid w:val="00075842"/>
    <w:rsid w:val="00075AFC"/>
    <w:rsid w:val="00077B83"/>
    <w:rsid w:val="00077FE5"/>
    <w:rsid w:val="00080D4E"/>
    <w:rsid w:val="00080E73"/>
    <w:rsid w:val="00082B9B"/>
    <w:rsid w:val="000832B0"/>
    <w:rsid w:val="00083BA8"/>
    <w:rsid w:val="00083C3B"/>
    <w:rsid w:val="00083DB1"/>
    <w:rsid w:val="00083E76"/>
    <w:rsid w:val="00084375"/>
    <w:rsid w:val="00085976"/>
    <w:rsid w:val="00086DF1"/>
    <w:rsid w:val="00087745"/>
    <w:rsid w:val="00087F48"/>
    <w:rsid w:val="00090007"/>
    <w:rsid w:val="000915A8"/>
    <w:rsid w:val="000930D4"/>
    <w:rsid w:val="000934A2"/>
    <w:rsid w:val="000936F5"/>
    <w:rsid w:val="00094A67"/>
    <w:rsid w:val="00095A3C"/>
    <w:rsid w:val="0009635C"/>
    <w:rsid w:val="00097B5F"/>
    <w:rsid w:val="000A0CC7"/>
    <w:rsid w:val="000A1F7A"/>
    <w:rsid w:val="000A2302"/>
    <w:rsid w:val="000A2E1A"/>
    <w:rsid w:val="000A404B"/>
    <w:rsid w:val="000A4992"/>
    <w:rsid w:val="000A4D8C"/>
    <w:rsid w:val="000A5C0A"/>
    <w:rsid w:val="000A67A9"/>
    <w:rsid w:val="000A6B2C"/>
    <w:rsid w:val="000A7D5C"/>
    <w:rsid w:val="000B073A"/>
    <w:rsid w:val="000B0B04"/>
    <w:rsid w:val="000B0B17"/>
    <w:rsid w:val="000B10C8"/>
    <w:rsid w:val="000B1B57"/>
    <w:rsid w:val="000B2626"/>
    <w:rsid w:val="000B2D4D"/>
    <w:rsid w:val="000B3FAB"/>
    <w:rsid w:val="000B42D1"/>
    <w:rsid w:val="000B4D0D"/>
    <w:rsid w:val="000B59BB"/>
    <w:rsid w:val="000B672C"/>
    <w:rsid w:val="000B6F5F"/>
    <w:rsid w:val="000B6F95"/>
    <w:rsid w:val="000C096C"/>
    <w:rsid w:val="000C1D58"/>
    <w:rsid w:val="000C23E2"/>
    <w:rsid w:val="000C3096"/>
    <w:rsid w:val="000C3984"/>
    <w:rsid w:val="000C4598"/>
    <w:rsid w:val="000C6362"/>
    <w:rsid w:val="000C7982"/>
    <w:rsid w:val="000C7B71"/>
    <w:rsid w:val="000D01B0"/>
    <w:rsid w:val="000D1D4C"/>
    <w:rsid w:val="000D2244"/>
    <w:rsid w:val="000D2680"/>
    <w:rsid w:val="000D3C57"/>
    <w:rsid w:val="000D4A00"/>
    <w:rsid w:val="000D5309"/>
    <w:rsid w:val="000D5A3C"/>
    <w:rsid w:val="000D61B8"/>
    <w:rsid w:val="000D62C0"/>
    <w:rsid w:val="000D651D"/>
    <w:rsid w:val="000D7320"/>
    <w:rsid w:val="000D74A4"/>
    <w:rsid w:val="000D74AF"/>
    <w:rsid w:val="000D75CB"/>
    <w:rsid w:val="000D796D"/>
    <w:rsid w:val="000D7E32"/>
    <w:rsid w:val="000D7EDF"/>
    <w:rsid w:val="000E017A"/>
    <w:rsid w:val="000E0575"/>
    <w:rsid w:val="000E0E4E"/>
    <w:rsid w:val="000E26A9"/>
    <w:rsid w:val="000E33C7"/>
    <w:rsid w:val="000E3C24"/>
    <w:rsid w:val="000E423A"/>
    <w:rsid w:val="000E4563"/>
    <w:rsid w:val="000E4EED"/>
    <w:rsid w:val="000E6349"/>
    <w:rsid w:val="000E7B7B"/>
    <w:rsid w:val="000F01E6"/>
    <w:rsid w:val="000F0335"/>
    <w:rsid w:val="000F13DE"/>
    <w:rsid w:val="000F2C4F"/>
    <w:rsid w:val="000F2FC2"/>
    <w:rsid w:val="000F3623"/>
    <w:rsid w:val="000F4361"/>
    <w:rsid w:val="000F4599"/>
    <w:rsid w:val="000F4B65"/>
    <w:rsid w:val="00100943"/>
    <w:rsid w:val="00100FAB"/>
    <w:rsid w:val="001038E7"/>
    <w:rsid w:val="00104377"/>
    <w:rsid w:val="00104E28"/>
    <w:rsid w:val="00105EFF"/>
    <w:rsid w:val="00106259"/>
    <w:rsid w:val="00106817"/>
    <w:rsid w:val="00106A18"/>
    <w:rsid w:val="00106BF2"/>
    <w:rsid w:val="001073CC"/>
    <w:rsid w:val="00107EBD"/>
    <w:rsid w:val="001102D2"/>
    <w:rsid w:val="0011198A"/>
    <w:rsid w:val="0011228C"/>
    <w:rsid w:val="00112864"/>
    <w:rsid w:val="00114218"/>
    <w:rsid w:val="00114426"/>
    <w:rsid w:val="00114BFE"/>
    <w:rsid w:val="00115546"/>
    <w:rsid w:val="00116A12"/>
    <w:rsid w:val="001174A4"/>
    <w:rsid w:val="001176E3"/>
    <w:rsid w:val="0012006C"/>
    <w:rsid w:val="001200FC"/>
    <w:rsid w:val="001207A0"/>
    <w:rsid w:val="0012090A"/>
    <w:rsid w:val="00120DF0"/>
    <w:rsid w:val="00121C73"/>
    <w:rsid w:val="001225DE"/>
    <w:rsid w:val="001228CB"/>
    <w:rsid w:val="0012305E"/>
    <w:rsid w:val="00123600"/>
    <w:rsid w:val="00123C98"/>
    <w:rsid w:val="00123CA1"/>
    <w:rsid w:val="00126424"/>
    <w:rsid w:val="00126670"/>
    <w:rsid w:val="001270D5"/>
    <w:rsid w:val="00127265"/>
    <w:rsid w:val="00132CC4"/>
    <w:rsid w:val="00132D0D"/>
    <w:rsid w:val="00132E97"/>
    <w:rsid w:val="00133873"/>
    <w:rsid w:val="00137107"/>
    <w:rsid w:val="00137369"/>
    <w:rsid w:val="00140459"/>
    <w:rsid w:val="001407A7"/>
    <w:rsid w:val="001419DB"/>
    <w:rsid w:val="00142016"/>
    <w:rsid w:val="001425FA"/>
    <w:rsid w:val="001432EE"/>
    <w:rsid w:val="00144B36"/>
    <w:rsid w:val="00144DC1"/>
    <w:rsid w:val="00145879"/>
    <w:rsid w:val="00145993"/>
    <w:rsid w:val="00145A6D"/>
    <w:rsid w:val="00145CDF"/>
    <w:rsid w:val="0014660D"/>
    <w:rsid w:val="00147F61"/>
    <w:rsid w:val="00150B40"/>
    <w:rsid w:val="0015190E"/>
    <w:rsid w:val="00153415"/>
    <w:rsid w:val="00154298"/>
    <w:rsid w:val="00154F3A"/>
    <w:rsid w:val="001572C9"/>
    <w:rsid w:val="00160477"/>
    <w:rsid w:val="001604EF"/>
    <w:rsid w:val="00160A82"/>
    <w:rsid w:val="00161306"/>
    <w:rsid w:val="001618B7"/>
    <w:rsid w:val="00162126"/>
    <w:rsid w:val="001635A1"/>
    <w:rsid w:val="001636FF"/>
    <w:rsid w:val="00163C93"/>
    <w:rsid w:val="00163CE7"/>
    <w:rsid w:val="0016438A"/>
    <w:rsid w:val="00166082"/>
    <w:rsid w:val="001660C6"/>
    <w:rsid w:val="0016721E"/>
    <w:rsid w:val="00167450"/>
    <w:rsid w:val="00167F07"/>
    <w:rsid w:val="00171316"/>
    <w:rsid w:val="00171D59"/>
    <w:rsid w:val="001722E4"/>
    <w:rsid w:val="001740F1"/>
    <w:rsid w:val="00174962"/>
    <w:rsid w:val="00174ED5"/>
    <w:rsid w:val="00175499"/>
    <w:rsid w:val="00175828"/>
    <w:rsid w:val="00175E0B"/>
    <w:rsid w:val="00176CA1"/>
    <w:rsid w:val="00180011"/>
    <w:rsid w:val="00180953"/>
    <w:rsid w:val="00180C2C"/>
    <w:rsid w:val="00180D48"/>
    <w:rsid w:val="00180FCF"/>
    <w:rsid w:val="00181089"/>
    <w:rsid w:val="00181706"/>
    <w:rsid w:val="001826F2"/>
    <w:rsid w:val="00182FC7"/>
    <w:rsid w:val="00183507"/>
    <w:rsid w:val="0018377C"/>
    <w:rsid w:val="00183D7B"/>
    <w:rsid w:val="00185B4F"/>
    <w:rsid w:val="00186168"/>
    <w:rsid w:val="0018632D"/>
    <w:rsid w:val="00186C39"/>
    <w:rsid w:val="00186E99"/>
    <w:rsid w:val="00190509"/>
    <w:rsid w:val="001905D4"/>
    <w:rsid w:val="0019158B"/>
    <w:rsid w:val="0019180A"/>
    <w:rsid w:val="00191B5F"/>
    <w:rsid w:val="00192C9A"/>
    <w:rsid w:val="00192D26"/>
    <w:rsid w:val="0019366F"/>
    <w:rsid w:val="00193AF2"/>
    <w:rsid w:val="00193E4F"/>
    <w:rsid w:val="00195600"/>
    <w:rsid w:val="0019772F"/>
    <w:rsid w:val="0019796D"/>
    <w:rsid w:val="00197C59"/>
    <w:rsid w:val="00197DFE"/>
    <w:rsid w:val="001A086F"/>
    <w:rsid w:val="001A0E62"/>
    <w:rsid w:val="001A1782"/>
    <w:rsid w:val="001A1E63"/>
    <w:rsid w:val="001A245E"/>
    <w:rsid w:val="001A2538"/>
    <w:rsid w:val="001A407B"/>
    <w:rsid w:val="001A448A"/>
    <w:rsid w:val="001A44F6"/>
    <w:rsid w:val="001A4FF1"/>
    <w:rsid w:val="001A55A8"/>
    <w:rsid w:val="001A5B4A"/>
    <w:rsid w:val="001A5E6D"/>
    <w:rsid w:val="001A7147"/>
    <w:rsid w:val="001A787C"/>
    <w:rsid w:val="001B23AC"/>
    <w:rsid w:val="001B2962"/>
    <w:rsid w:val="001B2AF9"/>
    <w:rsid w:val="001B4414"/>
    <w:rsid w:val="001B47EA"/>
    <w:rsid w:val="001B4CC6"/>
    <w:rsid w:val="001B4E3F"/>
    <w:rsid w:val="001B5CA4"/>
    <w:rsid w:val="001B6687"/>
    <w:rsid w:val="001B6918"/>
    <w:rsid w:val="001C04E5"/>
    <w:rsid w:val="001C04F2"/>
    <w:rsid w:val="001C10B1"/>
    <w:rsid w:val="001C1A52"/>
    <w:rsid w:val="001C27E5"/>
    <w:rsid w:val="001C2858"/>
    <w:rsid w:val="001C3853"/>
    <w:rsid w:val="001C3A07"/>
    <w:rsid w:val="001C5E2F"/>
    <w:rsid w:val="001C689C"/>
    <w:rsid w:val="001C78C9"/>
    <w:rsid w:val="001C7B0D"/>
    <w:rsid w:val="001D111F"/>
    <w:rsid w:val="001D12DB"/>
    <w:rsid w:val="001D260E"/>
    <w:rsid w:val="001D278F"/>
    <w:rsid w:val="001D2E3B"/>
    <w:rsid w:val="001D37F0"/>
    <w:rsid w:val="001D3A2E"/>
    <w:rsid w:val="001D4FA8"/>
    <w:rsid w:val="001D543E"/>
    <w:rsid w:val="001D5B4A"/>
    <w:rsid w:val="001D5B53"/>
    <w:rsid w:val="001D5F02"/>
    <w:rsid w:val="001D65A5"/>
    <w:rsid w:val="001D6D38"/>
    <w:rsid w:val="001D73BA"/>
    <w:rsid w:val="001D7B7A"/>
    <w:rsid w:val="001E0C42"/>
    <w:rsid w:val="001E2E43"/>
    <w:rsid w:val="001E3154"/>
    <w:rsid w:val="001E42FF"/>
    <w:rsid w:val="001E4714"/>
    <w:rsid w:val="001E59D8"/>
    <w:rsid w:val="001E5BD9"/>
    <w:rsid w:val="001E778B"/>
    <w:rsid w:val="001F1306"/>
    <w:rsid w:val="001F13D5"/>
    <w:rsid w:val="001F1F91"/>
    <w:rsid w:val="001F247C"/>
    <w:rsid w:val="001F2706"/>
    <w:rsid w:val="001F2916"/>
    <w:rsid w:val="001F3035"/>
    <w:rsid w:val="001F3CE8"/>
    <w:rsid w:val="001F4428"/>
    <w:rsid w:val="001F561C"/>
    <w:rsid w:val="001F5A82"/>
    <w:rsid w:val="001F5D7C"/>
    <w:rsid w:val="002019A0"/>
    <w:rsid w:val="00201B46"/>
    <w:rsid w:val="0020246E"/>
    <w:rsid w:val="002030EB"/>
    <w:rsid w:val="00203228"/>
    <w:rsid w:val="00203FF6"/>
    <w:rsid w:val="002051B6"/>
    <w:rsid w:val="002057A4"/>
    <w:rsid w:val="002064FC"/>
    <w:rsid w:val="0020729E"/>
    <w:rsid w:val="00207B50"/>
    <w:rsid w:val="00207E14"/>
    <w:rsid w:val="00210641"/>
    <w:rsid w:val="002126CC"/>
    <w:rsid w:val="00212839"/>
    <w:rsid w:val="00212BED"/>
    <w:rsid w:val="00212F7A"/>
    <w:rsid w:val="00212FA6"/>
    <w:rsid w:val="00213061"/>
    <w:rsid w:val="002135D8"/>
    <w:rsid w:val="00213EF9"/>
    <w:rsid w:val="0021420A"/>
    <w:rsid w:val="00214CDD"/>
    <w:rsid w:val="00214E8F"/>
    <w:rsid w:val="002154EF"/>
    <w:rsid w:val="00215A89"/>
    <w:rsid w:val="00215F85"/>
    <w:rsid w:val="00216B36"/>
    <w:rsid w:val="00217E15"/>
    <w:rsid w:val="002209E0"/>
    <w:rsid w:val="0022105D"/>
    <w:rsid w:val="00221598"/>
    <w:rsid w:val="0022174E"/>
    <w:rsid w:val="002217DA"/>
    <w:rsid w:val="00222260"/>
    <w:rsid w:val="00222A1F"/>
    <w:rsid w:val="00223B11"/>
    <w:rsid w:val="00223B31"/>
    <w:rsid w:val="00223B56"/>
    <w:rsid w:val="00224937"/>
    <w:rsid w:val="00224D55"/>
    <w:rsid w:val="00224DED"/>
    <w:rsid w:val="00225F12"/>
    <w:rsid w:val="0022686F"/>
    <w:rsid w:val="00226F52"/>
    <w:rsid w:val="002273BC"/>
    <w:rsid w:val="002303E3"/>
    <w:rsid w:val="00231139"/>
    <w:rsid w:val="00231F0C"/>
    <w:rsid w:val="002323C1"/>
    <w:rsid w:val="00235796"/>
    <w:rsid w:val="00236183"/>
    <w:rsid w:val="002363B2"/>
    <w:rsid w:val="002368D0"/>
    <w:rsid w:val="00237C29"/>
    <w:rsid w:val="002403E4"/>
    <w:rsid w:val="00240686"/>
    <w:rsid w:val="0024218E"/>
    <w:rsid w:val="00242F92"/>
    <w:rsid w:val="002442BF"/>
    <w:rsid w:val="002463BA"/>
    <w:rsid w:val="002479CC"/>
    <w:rsid w:val="00250919"/>
    <w:rsid w:val="002531BF"/>
    <w:rsid w:val="002546DB"/>
    <w:rsid w:val="00254994"/>
    <w:rsid w:val="00255884"/>
    <w:rsid w:val="00255E52"/>
    <w:rsid w:val="00256796"/>
    <w:rsid w:val="00256824"/>
    <w:rsid w:val="002575D2"/>
    <w:rsid w:val="00257B68"/>
    <w:rsid w:val="00261317"/>
    <w:rsid w:val="002618A7"/>
    <w:rsid w:val="002620F2"/>
    <w:rsid w:val="00264190"/>
    <w:rsid w:val="00264620"/>
    <w:rsid w:val="00266052"/>
    <w:rsid w:val="0026689C"/>
    <w:rsid w:val="002703E8"/>
    <w:rsid w:val="00271063"/>
    <w:rsid w:val="00271C5D"/>
    <w:rsid w:val="0027278F"/>
    <w:rsid w:val="002756A0"/>
    <w:rsid w:val="0027664A"/>
    <w:rsid w:val="00276D20"/>
    <w:rsid w:val="00276FBB"/>
    <w:rsid w:val="00276FC4"/>
    <w:rsid w:val="0027772A"/>
    <w:rsid w:val="00280574"/>
    <w:rsid w:val="002811F3"/>
    <w:rsid w:val="00281475"/>
    <w:rsid w:val="00281E30"/>
    <w:rsid w:val="00282397"/>
    <w:rsid w:val="00283225"/>
    <w:rsid w:val="00283444"/>
    <w:rsid w:val="00284766"/>
    <w:rsid w:val="00284BE9"/>
    <w:rsid w:val="0028527C"/>
    <w:rsid w:val="002857FC"/>
    <w:rsid w:val="00285DD2"/>
    <w:rsid w:val="002871DA"/>
    <w:rsid w:val="002900BA"/>
    <w:rsid w:val="00290607"/>
    <w:rsid w:val="002906A5"/>
    <w:rsid w:val="00290DA0"/>
    <w:rsid w:val="00290DB1"/>
    <w:rsid w:val="00291A98"/>
    <w:rsid w:val="00291E65"/>
    <w:rsid w:val="0029213C"/>
    <w:rsid w:val="002926D4"/>
    <w:rsid w:val="00292CCA"/>
    <w:rsid w:val="0029307F"/>
    <w:rsid w:val="00294611"/>
    <w:rsid w:val="0029488C"/>
    <w:rsid w:val="00294FF9"/>
    <w:rsid w:val="002950ED"/>
    <w:rsid w:val="00295B4A"/>
    <w:rsid w:val="00296BC6"/>
    <w:rsid w:val="00296E5D"/>
    <w:rsid w:val="002A0C74"/>
    <w:rsid w:val="002A0FBF"/>
    <w:rsid w:val="002A1651"/>
    <w:rsid w:val="002A17DA"/>
    <w:rsid w:val="002A1949"/>
    <w:rsid w:val="002A2420"/>
    <w:rsid w:val="002A2D02"/>
    <w:rsid w:val="002A35DE"/>
    <w:rsid w:val="002A37DF"/>
    <w:rsid w:val="002A3A9F"/>
    <w:rsid w:val="002A4510"/>
    <w:rsid w:val="002A5160"/>
    <w:rsid w:val="002A5B5C"/>
    <w:rsid w:val="002A6526"/>
    <w:rsid w:val="002A71EF"/>
    <w:rsid w:val="002A748A"/>
    <w:rsid w:val="002A7CD4"/>
    <w:rsid w:val="002A7D8A"/>
    <w:rsid w:val="002B0955"/>
    <w:rsid w:val="002B134A"/>
    <w:rsid w:val="002B2510"/>
    <w:rsid w:val="002B49F8"/>
    <w:rsid w:val="002B4C98"/>
    <w:rsid w:val="002B5148"/>
    <w:rsid w:val="002B6428"/>
    <w:rsid w:val="002B6A14"/>
    <w:rsid w:val="002B6ACD"/>
    <w:rsid w:val="002B6EF2"/>
    <w:rsid w:val="002B77C0"/>
    <w:rsid w:val="002C0D76"/>
    <w:rsid w:val="002C13BB"/>
    <w:rsid w:val="002C1F75"/>
    <w:rsid w:val="002C21DE"/>
    <w:rsid w:val="002C47D9"/>
    <w:rsid w:val="002C574F"/>
    <w:rsid w:val="002C5EAF"/>
    <w:rsid w:val="002C6243"/>
    <w:rsid w:val="002C62A9"/>
    <w:rsid w:val="002D04E1"/>
    <w:rsid w:val="002D10DA"/>
    <w:rsid w:val="002D336F"/>
    <w:rsid w:val="002D382B"/>
    <w:rsid w:val="002D4376"/>
    <w:rsid w:val="002D43F9"/>
    <w:rsid w:val="002D44F2"/>
    <w:rsid w:val="002D52AC"/>
    <w:rsid w:val="002D5870"/>
    <w:rsid w:val="002D71E4"/>
    <w:rsid w:val="002E038E"/>
    <w:rsid w:val="002E2303"/>
    <w:rsid w:val="002E37E0"/>
    <w:rsid w:val="002E3E49"/>
    <w:rsid w:val="002E4250"/>
    <w:rsid w:val="002E4647"/>
    <w:rsid w:val="002E4AE3"/>
    <w:rsid w:val="002E62DE"/>
    <w:rsid w:val="002E672C"/>
    <w:rsid w:val="002E734D"/>
    <w:rsid w:val="002E79CA"/>
    <w:rsid w:val="002E7CC1"/>
    <w:rsid w:val="002F02AA"/>
    <w:rsid w:val="002F0A7D"/>
    <w:rsid w:val="002F1467"/>
    <w:rsid w:val="002F3807"/>
    <w:rsid w:val="002F4BD4"/>
    <w:rsid w:val="002F4BD5"/>
    <w:rsid w:val="002F61FC"/>
    <w:rsid w:val="002F71C2"/>
    <w:rsid w:val="003002FA"/>
    <w:rsid w:val="003016AD"/>
    <w:rsid w:val="003025DF"/>
    <w:rsid w:val="00302DB3"/>
    <w:rsid w:val="00304888"/>
    <w:rsid w:val="00304A01"/>
    <w:rsid w:val="00304DB3"/>
    <w:rsid w:val="00304FA1"/>
    <w:rsid w:val="003058FE"/>
    <w:rsid w:val="00305E5F"/>
    <w:rsid w:val="003062F5"/>
    <w:rsid w:val="003064D4"/>
    <w:rsid w:val="003067F6"/>
    <w:rsid w:val="00306BDB"/>
    <w:rsid w:val="003070B3"/>
    <w:rsid w:val="0030790D"/>
    <w:rsid w:val="00307F0A"/>
    <w:rsid w:val="00310301"/>
    <w:rsid w:val="00310434"/>
    <w:rsid w:val="003107E3"/>
    <w:rsid w:val="00310D6A"/>
    <w:rsid w:val="00310E49"/>
    <w:rsid w:val="00311BCC"/>
    <w:rsid w:val="003135C1"/>
    <w:rsid w:val="00313AEE"/>
    <w:rsid w:val="003142E9"/>
    <w:rsid w:val="00315089"/>
    <w:rsid w:val="003153F7"/>
    <w:rsid w:val="00315BEB"/>
    <w:rsid w:val="00315D80"/>
    <w:rsid w:val="00316207"/>
    <w:rsid w:val="00316244"/>
    <w:rsid w:val="00320E49"/>
    <w:rsid w:val="0032138C"/>
    <w:rsid w:val="00321807"/>
    <w:rsid w:val="00321D24"/>
    <w:rsid w:val="00322420"/>
    <w:rsid w:val="00322631"/>
    <w:rsid w:val="0032363E"/>
    <w:rsid w:val="00323BC0"/>
    <w:rsid w:val="00323F09"/>
    <w:rsid w:val="00324BEB"/>
    <w:rsid w:val="00324DAD"/>
    <w:rsid w:val="00324E8F"/>
    <w:rsid w:val="00326502"/>
    <w:rsid w:val="00327332"/>
    <w:rsid w:val="00327936"/>
    <w:rsid w:val="00327D18"/>
    <w:rsid w:val="00332216"/>
    <w:rsid w:val="00332EE2"/>
    <w:rsid w:val="00334096"/>
    <w:rsid w:val="00335EA4"/>
    <w:rsid w:val="0033607C"/>
    <w:rsid w:val="00340938"/>
    <w:rsid w:val="00340B14"/>
    <w:rsid w:val="003414E4"/>
    <w:rsid w:val="00341703"/>
    <w:rsid w:val="003431D5"/>
    <w:rsid w:val="0034359E"/>
    <w:rsid w:val="003435EE"/>
    <w:rsid w:val="00343A79"/>
    <w:rsid w:val="00343E50"/>
    <w:rsid w:val="003441DC"/>
    <w:rsid w:val="0034474F"/>
    <w:rsid w:val="003447DF"/>
    <w:rsid w:val="00344829"/>
    <w:rsid w:val="00344B86"/>
    <w:rsid w:val="00344E9C"/>
    <w:rsid w:val="0034738A"/>
    <w:rsid w:val="003474E9"/>
    <w:rsid w:val="00347574"/>
    <w:rsid w:val="0035016B"/>
    <w:rsid w:val="00351B4D"/>
    <w:rsid w:val="00351F2A"/>
    <w:rsid w:val="00354030"/>
    <w:rsid w:val="003540BC"/>
    <w:rsid w:val="003550B9"/>
    <w:rsid w:val="00355EC7"/>
    <w:rsid w:val="00357D4D"/>
    <w:rsid w:val="003609A8"/>
    <w:rsid w:val="00362D18"/>
    <w:rsid w:val="00363AB6"/>
    <w:rsid w:val="00363B4B"/>
    <w:rsid w:val="003642C9"/>
    <w:rsid w:val="00366210"/>
    <w:rsid w:val="003708A2"/>
    <w:rsid w:val="00371692"/>
    <w:rsid w:val="00371906"/>
    <w:rsid w:val="003724AB"/>
    <w:rsid w:val="00372CEF"/>
    <w:rsid w:val="00373402"/>
    <w:rsid w:val="00373A15"/>
    <w:rsid w:val="003747D6"/>
    <w:rsid w:val="00374E01"/>
    <w:rsid w:val="00376500"/>
    <w:rsid w:val="003766D8"/>
    <w:rsid w:val="003768E3"/>
    <w:rsid w:val="00376954"/>
    <w:rsid w:val="00377A16"/>
    <w:rsid w:val="00377D9E"/>
    <w:rsid w:val="00383319"/>
    <w:rsid w:val="0038341C"/>
    <w:rsid w:val="00383DFC"/>
    <w:rsid w:val="00385825"/>
    <w:rsid w:val="00385F5F"/>
    <w:rsid w:val="0038764E"/>
    <w:rsid w:val="003909A4"/>
    <w:rsid w:val="00391743"/>
    <w:rsid w:val="00391EED"/>
    <w:rsid w:val="003921FA"/>
    <w:rsid w:val="003925B8"/>
    <w:rsid w:val="00392C26"/>
    <w:rsid w:val="00393B8D"/>
    <w:rsid w:val="00395006"/>
    <w:rsid w:val="00395228"/>
    <w:rsid w:val="003964AF"/>
    <w:rsid w:val="003964CE"/>
    <w:rsid w:val="00396D21"/>
    <w:rsid w:val="003970B5"/>
    <w:rsid w:val="00397ECD"/>
    <w:rsid w:val="003A04D7"/>
    <w:rsid w:val="003A0F62"/>
    <w:rsid w:val="003A189B"/>
    <w:rsid w:val="003A2D7C"/>
    <w:rsid w:val="003A3189"/>
    <w:rsid w:val="003A63E0"/>
    <w:rsid w:val="003A66B2"/>
    <w:rsid w:val="003A6F3C"/>
    <w:rsid w:val="003A7127"/>
    <w:rsid w:val="003B0ADA"/>
    <w:rsid w:val="003B0BC5"/>
    <w:rsid w:val="003B1512"/>
    <w:rsid w:val="003B19D3"/>
    <w:rsid w:val="003B19D9"/>
    <w:rsid w:val="003B22A7"/>
    <w:rsid w:val="003B2D81"/>
    <w:rsid w:val="003B2E4A"/>
    <w:rsid w:val="003B381B"/>
    <w:rsid w:val="003B4524"/>
    <w:rsid w:val="003B4779"/>
    <w:rsid w:val="003B58F6"/>
    <w:rsid w:val="003B5B7B"/>
    <w:rsid w:val="003B686F"/>
    <w:rsid w:val="003B6CF2"/>
    <w:rsid w:val="003B771A"/>
    <w:rsid w:val="003C014E"/>
    <w:rsid w:val="003C04CA"/>
    <w:rsid w:val="003C18B7"/>
    <w:rsid w:val="003C2061"/>
    <w:rsid w:val="003C2E85"/>
    <w:rsid w:val="003C353F"/>
    <w:rsid w:val="003C4F9F"/>
    <w:rsid w:val="003C58BD"/>
    <w:rsid w:val="003C6ECB"/>
    <w:rsid w:val="003D17F4"/>
    <w:rsid w:val="003D2DFF"/>
    <w:rsid w:val="003D3FE7"/>
    <w:rsid w:val="003D50C8"/>
    <w:rsid w:val="003D5210"/>
    <w:rsid w:val="003D5266"/>
    <w:rsid w:val="003D5270"/>
    <w:rsid w:val="003D5B24"/>
    <w:rsid w:val="003D6065"/>
    <w:rsid w:val="003D65ED"/>
    <w:rsid w:val="003D72AC"/>
    <w:rsid w:val="003E0A19"/>
    <w:rsid w:val="003E11AB"/>
    <w:rsid w:val="003E155F"/>
    <w:rsid w:val="003E15A5"/>
    <w:rsid w:val="003E23D1"/>
    <w:rsid w:val="003E24FD"/>
    <w:rsid w:val="003E2AAA"/>
    <w:rsid w:val="003E2ED1"/>
    <w:rsid w:val="003E4F18"/>
    <w:rsid w:val="003E5548"/>
    <w:rsid w:val="003E5579"/>
    <w:rsid w:val="003E5BE4"/>
    <w:rsid w:val="003E6332"/>
    <w:rsid w:val="003E69B5"/>
    <w:rsid w:val="003E6F46"/>
    <w:rsid w:val="003F05D4"/>
    <w:rsid w:val="003F1CC3"/>
    <w:rsid w:val="003F264B"/>
    <w:rsid w:val="003F27B9"/>
    <w:rsid w:val="003F2C67"/>
    <w:rsid w:val="003F3104"/>
    <w:rsid w:val="003F3370"/>
    <w:rsid w:val="003F385F"/>
    <w:rsid w:val="003F3B4D"/>
    <w:rsid w:val="003F3E54"/>
    <w:rsid w:val="003F5711"/>
    <w:rsid w:val="003F5D05"/>
    <w:rsid w:val="003F7826"/>
    <w:rsid w:val="004005E4"/>
    <w:rsid w:val="004011A5"/>
    <w:rsid w:val="00402B4E"/>
    <w:rsid w:val="00403133"/>
    <w:rsid w:val="004037AD"/>
    <w:rsid w:val="004038E3"/>
    <w:rsid w:val="00403D4C"/>
    <w:rsid w:val="004044E5"/>
    <w:rsid w:val="004044E8"/>
    <w:rsid w:val="0040458A"/>
    <w:rsid w:val="00404748"/>
    <w:rsid w:val="0040539F"/>
    <w:rsid w:val="00405740"/>
    <w:rsid w:val="00405BDD"/>
    <w:rsid w:val="00407D20"/>
    <w:rsid w:val="00410556"/>
    <w:rsid w:val="00411ABC"/>
    <w:rsid w:val="004132F9"/>
    <w:rsid w:val="00414385"/>
    <w:rsid w:val="00414888"/>
    <w:rsid w:val="00414AAA"/>
    <w:rsid w:val="004153CA"/>
    <w:rsid w:val="0041657D"/>
    <w:rsid w:val="00416818"/>
    <w:rsid w:val="004202E6"/>
    <w:rsid w:val="00420FA6"/>
    <w:rsid w:val="0042108F"/>
    <w:rsid w:val="004216FA"/>
    <w:rsid w:val="00422905"/>
    <w:rsid w:val="0042330E"/>
    <w:rsid w:val="00423BDA"/>
    <w:rsid w:val="00425A7F"/>
    <w:rsid w:val="0042678D"/>
    <w:rsid w:val="004270C1"/>
    <w:rsid w:val="004271D9"/>
    <w:rsid w:val="00430123"/>
    <w:rsid w:val="004311E9"/>
    <w:rsid w:val="004320CC"/>
    <w:rsid w:val="00433BAD"/>
    <w:rsid w:val="00434329"/>
    <w:rsid w:val="00434705"/>
    <w:rsid w:val="00434D23"/>
    <w:rsid w:val="00434DBF"/>
    <w:rsid w:val="00435256"/>
    <w:rsid w:val="004354B2"/>
    <w:rsid w:val="00437178"/>
    <w:rsid w:val="004379D0"/>
    <w:rsid w:val="00437F5F"/>
    <w:rsid w:val="00440F86"/>
    <w:rsid w:val="00441EBD"/>
    <w:rsid w:val="0044294B"/>
    <w:rsid w:val="00443804"/>
    <w:rsid w:val="00444728"/>
    <w:rsid w:val="00446F2B"/>
    <w:rsid w:val="004475AB"/>
    <w:rsid w:val="00447CA2"/>
    <w:rsid w:val="00451F3B"/>
    <w:rsid w:val="00452612"/>
    <w:rsid w:val="0045307F"/>
    <w:rsid w:val="00453526"/>
    <w:rsid w:val="00454A30"/>
    <w:rsid w:val="00455539"/>
    <w:rsid w:val="00456950"/>
    <w:rsid w:val="00457336"/>
    <w:rsid w:val="004602CF"/>
    <w:rsid w:val="00460A33"/>
    <w:rsid w:val="00461156"/>
    <w:rsid w:val="004615B7"/>
    <w:rsid w:val="004616AC"/>
    <w:rsid w:val="004625F9"/>
    <w:rsid w:val="00464A58"/>
    <w:rsid w:val="0046598A"/>
    <w:rsid w:val="00465AA8"/>
    <w:rsid w:val="00465E69"/>
    <w:rsid w:val="0047047D"/>
    <w:rsid w:val="00470B0F"/>
    <w:rsid w:val="00471174"/>
    <w:rsid w:val="00471822"/>
    <w:rsid w:val="00471C30"/>
    <w:rsid w:val="00472122"/>
    <w:rsid w:val="00472219"/>
    <w:rsid w:val="00473069"/>
    <w:rsid w:val="004730DE"/>
    <w:rsid w:val="00474430"/>
    <w:rsid w:val="004750DC"/>
    <w:rsid w:val="00475205"/>
    <w:rsid w:val="0047529D"/>
    <w:rsid w:val="00475FAC"/>
    <w:rsid w:val="004803D7"/>
    <w:rsid w:val="00480E66"/>
    <w:rsid w:val="00483B10"/>
    <w:rsid w:val="0048414B"/>
    <w:rsid w:val="004844AB"/>
    <w:rsid w:val="00484529"/>
    <w:rsid w:val="00484962"/>
    <w:rsid w:val="00484A9E"/>
    <w:rsid w:val="00485002"/>
    <w:rsid w:val="00485C83"/>
    <w:rsid w:val="00485D10"/>
    <w:rsid w:val="00485E58"/>
    <w:rsid w:val="00485E9E"/>
    <w:rsid w:val="00486403"/>
    <w:rsid w:val="00490125"/>
    <w:rsid w:val="00490EFA"/>
    <w:rsid w:val="0049246D"/>
    <w:rsid w:val="00493B20"/>
    <w:rsid w:val="00493E96"/>
    <w:rsid w:val="0049416C"/>
    <w:rsid w:val="00494C9C"/>
    <w:rsid w:val="00495D65"/>
    <w:rsid w:val="0049664F"/>
    <w:rsid w:val="00496D54"/>
    <w:rsid w:val="00497F41"/>
    <w:rsid w:val="00497F86"/>
    <w:rsid w:val="004A06E4"/>
    <w:rsid w:val="004A10CB"/>
    <w:rsid w:val="004A1C8A"/>
    <w:rsid w:val="004A2755"/>
    <w:rsid w:val="004A29E1"/>
    <w:rsid w:val="004A30A0"/>
    <w:rsid w:val="004A30AC"/>
    <w:rsid w:val="004A3335"/>
    <w:rsid w:val="004A3BE4"/>
    <w:rsid w:val="004A3E48"/>
    <w:rsid w:val="004A41E0"/>
    <w:rsid w:val="004A4BBE"/>
    <w:rsid w:val="004A5B6E"/>
    <w:rsid w:val="004A7514"/>
    <w:rsid w:val="004A7794"/>
    <w:rsid w:val="004B212B"/>
    <w:rsid w:val="004B2844"/>
    <w:rsid w:val="004B2BF0"/>
    <w:rsid w:val="004B3234"/>
    <w:rsid w:val="004B3257"/>
    <w:rsid w:val="004B4A97"/>
    <w:rsid w:val="004B6E52"/>
    <w:rsid w:val="004C02E7"/>
    <w:rsid w:val="004C0924"/>
    <w:rsid w:val="004C0C76"/>
    <w:rsid w:val="004C117E"/>
    <w:rsid w:val="004C161E"/>
    <w:rsid w:val="004C17E2"/>
    <w:rsid w:val="004C1E00"/>
    <w:rsid w:val="004C2D13"/>
    <w:rsid w:val="004C33D5"/>
    <w:rsid w:val="004C38C1"/>
    <w:rsid w:val="004C3BB5"/>
    <w:rsid w:val="004C3E08"/>
    <w:rsid w:val="004C4896"/>
    <w:rsid w:val="004C4EA9"/>
    <w:rsid w:val="004C6589"/>
    <w:rsid w:val="004C78CA"/>
    <w:rsid w:val="004C7AA7"/>
    <w:rsid w:val="004D01BB"/>
    <w:rsid w:val="004D0390"/>
    <w:rsid w:val="004D2D78"/>
    <w:rsid w:val="004D4B56"/>
    <w:rsid w:val="004D4BFD"/>
    <w:rsid w:val="004D5697"/>
    <w:rsid w:val="004D7C88"/>
    <w:rsid w:val="004E019B"/>
    <w:rsid w:val="004E0FA1"/>
    <w:rsid w:val="004E34E3"/>
    <w:rsid w:val="004E4132"/>
    <w:rsid w:val="004E4D9F"/>
    <w:rsid w:val="004E4F74"/>
    <w:rsid w:val="004E5A8B"/>
    <w:rsid w:val="004E7850"/>
    <w:rsid w:val="004E7F54"/>
    <w:rsid w:val="004F0DC7"/>
    <w:rsid w:val="004F0F2E"/>
    <w:rsid w:val="004F1938"/>
    <w:rsid w:val="004F1ACD"/>
    <w:rsid w:val="004F3B93"/>
    <w:rsid w:val="004F4493"/>
    <w:rsid w:val="004F45C8"/>
    <w:rsid w:val="004F49E6"/>
    <w:rsid w:val="004F5A9C"/>
    <w:rsid w:val="004F5E7C"/>
    <w:rsid w:val="004F62F3"/>
    <w:rsid w:val="004F66FD"/>
    <w:rsid w:val="004F68DA"/>
    <w:rsid w:val="004F7F83"/>
    <w:rsid w:val="005005D3"/>
    <w:rsid w:val="00501B52"/>
    <w:rsid w:val="0050317A"/>
    <w:rsid w:val="005034FC"/>
    <w:rsid w:val="00504332"/>
    <w:rsid w:val="00504655"/>
    <w:rsid w:val="0050480A"/>
    <w:rsid w:val="00505546"/>
    <w:rsid w:val="00506383"/>
    <w:rsid w:val="00507D90"/>
    <w:rsid w:val="00507EF5"/>
    <w:rsid w:val="00510A50"/>
    <w:rsid w:val="00510BCF"/>
    <w:rsid w:val="00510F67"/>
    <w:rsid w:val="005115D3"/>
    <w:rsid w:val="00513677"/>
    <w:rsid w:val="0051392A"/>
    <w:rsid w:val="00515B93"/>
    <w:rsid w:val="00515CD6"/>
    <w:rsid w:val="0051680F"/>
    <w:rsid w:val="00516CA1"/>
    <w:rsid w:val="0051748A"/>
    <w:rsid w:val="00517942"/>
    <w:rsid w:val="00517BDE"/>
    <w:rsid w:val="005205AA"/>
    <w:rsid w:val="00521941"/>
    <w:rsid w:val="00521A4C"/>
    <w:rsid w:val="00521C45"/>
    <w:rsid w:val="00522C1C"/>
    <w:rsid w:val="005230BA"/>
    <w:rsid w:val="005244FC"/>
    <w:rsid w:val="00524553"/>
    <w:rsid w:val="00524D1D"/>
    <w:rsid w:val="0052511D"/>
    <w:rsid w:val="0052516B"/>
    <w:rsid w:val="00525E8B"/>
    <w:rsid w:val="005266DF"/>
    <w:rsid w:val="00527701"/>
    <w:rsid w:val="005303F3"/>
    <w:rsid w:val="005304C5"/>
    <w:rsid w:val="005308BB"/>
    <w:rsid w:val="00530C75"/>
    <w:rsid w:val="00533073"/>
    <w:rsid w:val="00534362"/>
    <w:rsid w:val="005346A9"/>
    <w:rsid w:val="00534BB8"/>
    <w:rsid w:val="00536D2D"/>
    <w:rsid w:val="00536EDB"/>
    <w:rsid w:val="00540034"/>
    <w:rsid w:val="00540087"/>
    <w:rsid w:val="00540416"/>
    <w:rsid w:val="00540491"/>
    <w:rsid w:val="00540610"/>
    <w:rsid w:val="0054152E"/>
    <w:rsid w:val="00541752"/>
    <w:rsid w:val="00543C5C"/>
    <w:rsid w:val="00543EE2"/>
    <w:rsid w:val="00544296"/>
    <w:rsid w:val="005447AF"/>
    <w:rsid w:val="005450E0"/>
    <w:rsid w:val="005452C7"/>
    <w:rsid w:val="005470AD"/>
    <w:rsid w:val="00547847"/>
    <w:rsid w:val="00550134"/>
    <w:rsid w:val="0055035F"/>
    <w:rsid w:val="005505FA"/>
    <w:rsid w:val="00550894"/>
    <w:rsid w:val="00550BD8"/>
    <w:rsid w:val="00551821"/>
    <w:rsid w:val="005518B2"/>
    <w:rsid w:val="00552B7E"/>
    <w:rsid w:val="005550AF"/>
    <w:rsid w:val="005558B5"/>
    <w:rsid w:val="00556300"/>
    <w:rsid w:val="005576C3"/>
    <w:rsid w:val="00560518"/>
    <w:rsid w:val="00560852"/>
    <w:rsid w:val="00561175"/>
    <w:rsid w:val="00561A43"/>
    <w:rsid w:val="00561E95"/>
    <w:rsid w:val="00562022"/>
    <w:rsid w:val="00562C80"/>
    <w:rsid w:val="0056307D"/>
    <w:rsid w:val="00563180"/>
    <w:rsid w:val="0056440B"/>
    <w:rsid w:val="005658E2"/>
    <w:rsid w:val="00566979"/>
    <w:rsid w:val="005670EB"/>
    <w:rsid w:val="00570358"/>
    <w:rsid w:val="00570FD0"/>
    <w:rsid w:val="00571300"/>
    <w:rsid w:val="0057180C"/>
    <w:rsid w:val="00571B4E"/>
    <w:rsid w:val="00572327"/>
    <w:rsid w:val="00572C59"/>
    <w:rsid w:val="00572CCD"/>
    <w:rsid w:val="0057333D"/>
    <w:rsid w:val="0057467C"/>
    <w:rsid w:val="00574BA7"/>
    <w:rsid w:val="00576245"/>
    <w:rsid w:val="00577B2E"/>
    <w:rsid w:val="00582D24"/>
    <w:rsid w:val="00582E9A"/>
    <w:rsid w:val="00583931"/>
    <w:rsid w:val="005843D4"/>
    <w:rsid w:val="005848B4"/>
    <w:rsid w:val="00584BB3"/>
    <w:rsid w:val="005852FE"/>
    <w:rsid w:val="00585A2A"/>
    <w:rsid w:val="00585BEF"/>
    <w:rsid w:val="005863A1"/>
    <w:rsid w:val="005863D8"/>
    <w:rsid w:val="00586FAC"/>
    <w:rsid w:val="00590D25"/>
    <w:rsid w:val="00591134"/>
    <w:rsid w:val="00591BD7"/>
    <w:rsid w:val="00592A73"/>
    <w:rsid w:val="00593196"/>
    <w:rsid w:val="00593B33"/>
    <w:rsid w:val="00593C78"/>
    <w:rsid w:val="0059425B"/>
    <w:rsid w:val="00596201"/>
    <w:rsid w:val="00597471"/>
    <w:rsid w:val="00597BDB"/>
    <w:rsid w:val="005A101C"/>
    <w:rsid w:val="005A34E6"/>
    <w:rsid w:val="005A52A7"/>
    <w:rsid w:val="005A5444"/>
    <w:rsid w:val="005A6E4A"/>
    <w:rsid w:val="005A7737"/>
    <w:rsid w:val="005B0217"/>
    <w:rsid w:val="005B1317"/>
    <w:rsid w:val="005B21C4"/>
    <w:rsid w:val="005B2EB1"/>
    <w:rsid w:val="005B2ED2"/>
    <w:rsid w:val="005B34FD"/>
    <w:rsid w:val="005B3FCE"/>
    <w:rsid w:val="005B4316"/>
    <w:rsid w:val="005B4805"/>
    <w:rsid w:val="005B59A0"/>
    <w:rsid w:val="005B5D72"/>
    <w:rsid w:val="005B7E7D"/>
    <w:rsid w:val="005C037A"/>
    <w:rsid w:val="005C0D0D"/>
    <w:rsid w:val="005C160A"/>
    <w:rsid w:val="005C3EBE"/>
    <w:rsid w:val="005C575F"/>
    <w:rsid w:val="005C73E1"/>
    <w:rsid w:val="005C7788"/>
    <w:rsid w:val="005D07AC"/>
    <w:rsid w:val="005D2BE6"/>
    <w:rsid w:val="005D2CF0"/>
    <w:rsid w:val="005D55BB"/>
    <w:rsid w:val="005D788E"/>
    <w:rsid w:val="005D793D"/>
    <w:rsid w:val="005D7A88"/>
    <w:rsid w:val="005D7AA8"/>
    <w:rsid w:val="005E106C"/>
    <w:rsid w:val="005E1D3C"/>
    <w:rsid w:val="005E2FFD"/>
    <w:rsid w:val="005E3390"/>
    <w:rsid w:val="005E368D"/>
    <w:rsid w:val="005E3C5E"/>
    <w:rsid w:val="005E3E3D"/>
    <w:rsid w:val="005E3E47"/>
    <w:rsid w:val="005E6E53"/>
    <w:rsid w:val="005E6E7E"/>
    <w:rsid w:val="005E7773"/>
    <w:rsid w:val="005F115A"/>
    <w:rsid w:val="005F1C96"/>
    <w:rsid w:val="005F363F"/>
    <w:rsid w:val="005F37E3"/>
    <w:rsid w:val="005F4615"/>
    <w:rsid w:val="005F589F"/>
    <w:rsid w:val="005F5E91"/>
    <w:rsid w:val="005F6E31"/>
    <w:rsid w:val="005F770D"/>
    <w:rsid w:val="005F79D3"/>
    <w:rsid w:val="005F7EE5"/>
    <w:rsid w:val="00600796"/>
    <w:rsid w:val="00600940"/>
    <w:rsid w:val="00600E52"/>
    <w:rsid w:val="00601CF9"/>
    <w:rsid w:val="00602207"/>
    <w:rsid w:val="00602F03"/>
    <w:rsid w:val="006037E8"/>
    <w:rsid w:val="00603D7A"/>
    <w:rsid w:val="00603E30"/>
    <w:rsid w:val="0060402B"/>
    <w:rsid w:val="00604272"/>
    <w:rsid w:val="00604F5F"/>
    <w:rsid w:val="00605BBD"/>
    <w:rsid w:val="00606651"/>
    <w:rsid w:val="00610328"/>
    <w:rsid w:val="00611AEC"/>
    <w:rsid w:val="006133C0"/>
    <w:rsid w:val="00613587"/>
    <w:rsid w:val="00613A28"/>
    <w:rsid w:val="00613F1D"/>
    <w:rsid w:val="00614B49"/>
    <w:rsid w:val="006151FE"/>
    <w:rsid w:val="00615273"/>
    <w:rsid w:val="00615D9F"/>
    <w:rsid w:val="00616CD2"/>
    <w:rsid w:val="00616E2F"/>
    <w:rsid w:val="0062087D"/>
    <w:rsid w:val="00620F4F"/>
    <w:rsid w:val="00621F61"/>
    <w:rsid w:val="006222E6"/>
    <w:rsid w:val="00622F82"/>
    <w:rsid w:val="006247C5"/>
    <w:rsid w:val="0062592A"/>
    <w:rsid w:val="006307D7"/>
    <w:rsid w:val="00631093"/>
    <w:rsid w:val="00631233"/>
    <w:rsid w:val="00631966"/>
    <w:rsid w:val="00632E35"/>
    <w:rsid w:val="00633194"/>
    <w:rsid w:val="00633E53"/>
    <w:rsid w:val="00633F0C"/>
    <w:rsid w:val="006357D3"/>
    <w:rsid w:val="0063585F"/>
    <w:rsid w:val="00637736"/>
    <w:rsid w:val="00637F08"/>
    <w:rsid w:val="0064055D"/>
    <w:rsid w:val="00640FE3"/>
    <w:rsid w:val="006414AE"/>
    <w:rsid w:val="0064236C"/>
    <w:rsid w:val="006428A4"/>
    <w:rsid w:val="00642CD1"/>
    <w:rsid w:val="00643478"/>
    <w:rsid w:val="006448CC"/>
    <w:rsid w:val="00644C68"/>
    <w:rsid w:val="006451E6"/>
    <w:rsid w:val="006456D6"/>
    <w:rsid w:val="006459DA"/>
    <w:rsid w:val="006475AA"/>
    <w:rsid w:val="0064795C"/>
    <w:rsid w:val="00647BB9"/>
    <w:rsid w:val="0065003F"/>
    <w:rsid w:val="006515E8"/>
    <w:rsid w:val="00652417"/>
    <w:rsid w:val="0065288E"/>
    <w:rsid w:val="00652937"/>
    <w:rsid w:val="00654F7C"/>
    <w:rsid w:val="006550CB"/>
    <w:rsid w:val="006565C6"/>
    <w:rsid w:val="006572F3"/>
    <w:rsid w:val="0065755F"/>
    <w:rsid w:val="00660299"/>
    <w:rsid w:val="00660BF8"/>
    <w:rsid w:val="00661ED0"/>
    <w:rsid w:val="006627ED"/>
    <w:rsid w:val="00663679"/>
    <w:rsid w:val="00663BC2"/>
    <w:rsid w:val="00664098"/>
    <w:rsid w:val="006645FF"/>
    <w:rsid w:val="00664746"/>
    <w:rsid w:val="006651BE"/>
    <w:rsid w:val="00665262"/>
    <w:rsid w:val="006662B0"/>
    <w:rsid w:val="00666790"/>
    <w:rsid w:val="00671974"/>
    <w:rsid w:val="00671A32"/>
    <w:rsid w:val="006724E4"/>
    <w:rsid w:val="0067371E"/>
    <w:rsid w:val="00674138"/>
    <w:rsid w:val="00674B63"/>
    <w:rsid w:val="00675F53"/>
    <w:rsid w:val="00676908"/>
    <w:rsid w:val="0067754F"/>
    <w:rsid w:val="00677B95"/>
    <w:rsid w:val="00677CF9"/>
    <w:rsid w:val="00677FDD"/>
    <w:rsid w:val="0068084E"/>
    <w:rsid w:val="0068095F"/>
    <w:rsid w:val="00680ED6"/>
    <w:rsid w:val="00681F38"/>
    <w:rsid w:val="006823E3"/>
    <w:rsid w:val="00682BE0"/>
    <w:rsid w:val="00682F22"/>
    <w:rsid w:val="00683AAD"/>
    <w:rsid w:val="00683CF8"/>
    <w:rsid w:val="00683D4B"/>
    <w:rsid w:val="0068405F"/>
    <w:rsid w:val="006849D1"/>
    <w:rsid w:val="00684A7B"/>
    <w:rsid w:val="0068570D"/>
    <w:rsid w:val="00686169"/>
    <w:rsid w:val="006872D1"/>
    <w:rsid w:val="00691C63"/>
    <w:rsid w:val="00692BB5"/>
    <w:rsid w:val="00694BB8"/>
    <w:rsid w:val="0069509C"/>
    <w:rsid w:val="00695F36"/>
    <w:rsid w:val="00696408"/>
    <w:rsid w:val="0069689A"/>
    <w:rsid w:val="0069726C"/>
    <w:rsid w:val="006A08CA"/>
    <w:rsid w:val="006A1475"/>
    <w:rsid w:val="006A186F"/>
    <w:rsid w:val="006A21AE"/>
    <w:rsid w:val="006A26BA"/>
    <w:rsid w:val="006A37ED"/>
    <w:rsid w:val="006A44E1"/>
    <w:rsid w:val="006A4ED0"/>
    <w:rsid w:val="006A7317"/>
    <w:rsid w:val="006A75D7"/>
    <w:rsid w:val="006A783E"/>
    <w:rsid w:val="006B0697"/>
    <w:rsid w:val="006B09F2"/>
    <w:rsid w:val="006B169A"/>
    <w:rsid w:val="006B1EBD"/>
    <w:rsid w:val="006B23C7"/>
    <w:rsid w:val="006B526D"/>
    <w:rsid w:val="006B5DDE"/>
    <w:rsid w:val="006B6BF8"/>
    <w:rsid w:val="006B76BB"/>
    <w:rsid w:val="006C10D0"/>
    <w:rsid w:val="006C1D9C"/>
    <w:rsid w:val="006C20BA"/>
    <w:rsid w:val="006C2398"/>
    <w:rsid w:val="006C2F83"/>
    <w:rsid w:val="006C5C57"/>
    <w:rsid w:val="006C7BDA"/>
    <w:rsid w:val="006C7C69"/>
    <w:rsid w:val="006C7CC7"/>
    <w:rsid w:val="006D0542"/>
    <w:rsid w:val="006D06A8"/>
    <w:rsid w:val="006D18EC"/>
    <w:rsid w:val="006D1F14"/>
    <w:rsid w:val="006D2844"/>
    <w:rsid w:val="006D2FD9"/>
    <w:rsid w:val="006D3B72"/>
    <w:rsid w:val="006D3DB2"/>
    <w:rsid w:val="006D48AD"/>
    <w:rsid w:val="006D4BD6"/>
    <w:rsid w:val="006D5C7E"/>
    <w:rsid w:val="006D5D16"/>
    <w:rsid w:val="006D6E5A"/>
    <w:rsid w:val="006D78DE"/>
    <w:rsid w:val="006D79FC"/>
    <w:rsid w:val="006D7A08"/>
    <w:rsid w:val="006D7CE7"/>
    <w:rsid w:val="006D7E3C"/>
    <w:rsid w:val="006E07C3"/>
    <w:rsid w:val="006E1089"/>
    <w:rsid w:val="006E3173"/>
    <w:rsid w:val="006E3414"/>
    <w:rsid w:val="006E3D00"/>
    <w:rsid w:val="006E4234"/>
    <w:rsid w:val="006E4601"/>
    <w:rsid w:val="006E4892"/>
    <w:rsid w:val="006E4ED7"/>
    <w:rsid w:val="006E5C3A"/>
    <w:rsid w:val="006E6ACB"/>
    <w:rsid w:val="006E7D6B"/>
    <w:rsid w:val="006E7DBB"/>
    <w:rsid w:val="006F037F"/>
    <w:rsid w:val="006F05C8"/>
    <w:rsid w:val="006F09F1"/>
    <w:rsid w:val="006F1AA8"/>
    <w:rsid w:val="006F1EDF"/>
    <w:rsid w:val="006F2727"/>
    <w:rsid w:val="006F3EBF"/>
    <w:rsid w:val="006F6850"/>
    <w:rsid w:val="006F68C2"/>
    <w:rsid w:val="006F718D"/>
    <w:rsid w:val="006F71F0"/>
    <w:rsid w:val="006F73EC"/>
    <w:rsid w:val="00700F4F"/>
    <w:rsid w:val="00701488"/>
    <w:rsid w:val="00701592"/>
    <w:rsid w:val="00704523"/>
    <w:rsid w:val="0070452D"/>
    <w:rsid w:val="00704D3B"/>
    <w:rsid w:val="0070542D"/>
    <w:rsid w:val="00707178"/>
    <w:rsid w:val="00707AD7"/>
    <w:rsid w:val="00707E09"/>
    <w:rsid w:val="00710493"/>
    <w:rsid w:val="00711165"/>
    <w:rsid w:val="007122E6"/>
    <w:rsid w:val="007127B4"/>
    <w:rsid w:val="00712AD1"/>
    <w:rsid w:val="007132BA"/>
    <w:rsid w:val="007138AF"/>
    <w:rsid w:val="007165D4"/>
    <w:rsid w:val="00716815"/>
    <w:rsid w:val="00716B69"/>
    <w:rsid w:val="00716C69"/>
    <w:rsid w:val="0072098E"/>
    <w:rsid w:val="00720DB1"/>
    <w:rsid w:val="00720E47"/>
    <w:rsid w:val="00722012"/>
    <w:rsid w:val="00722B10"/>
    <w:rsid w:val="007232E9"/>
    <w:rsid w:val="00723ED5"/>
    <w:rsid w:val="007243BC"/>
    <w:rsid w:val="007244E7"/>
    <w:rsid w:val="007246EE"/>
    <w:rsid w:val="00724AEA"/>
    <w:rsid w:val="00725D8C"/>
    <w:rsid w:val="00725F05"/>
    <w:rsid w:val="00726F8A"/>
    <w:rsid w:val="007305CF"/>
    <w:rsid w:val="00731C61"/>
    <w:rsid w:val="00732260"/>
    <w:rsid w:val="007329B3"/>
    <w:rsid w:val="00732D21"/>
    <w:rsid w:val="00732E58"/>
    <w:rsid w:val="007334DA"/>
    <w:rsid w:val="00733659"/>
    <w:rsid w:val="007346DE"/>
    <w:rsid w:val="00735543"/>
    <w:rsid w:val="007359EE"/>
    <w:rsid w:val="0073758D"/>
    <w:rsid w:val="0073798D"/>
    <w:rsid w:val="00737EAB"/>
    <w:rsid w:val="00737EFF"/>
    <w:rsid w:val="007407F5"/>
    <w:rsid w:val="00740F0A"/>
    <w:rsid w:val="007413B8"/>
    <w:rsid w:val="00741B65"/>
    <w:rsid w:val="007427D0"/>
    <w:rsid w:val="007439F4"/>
    <w:rsid w:val="007444E2"/>
    <w:rsid w:val="007455DC"/>
    <w:rsid w:val="00745770"/>
    <w:rsid w:val="007458AB"/>
    <w:rsid w:val="00745E70"/>
    <w:rsid w:val="00746050"/>
    <w:rsid w:val="00746F7A"/>
    <w:rsid w:val="007473C6"/>
    <w:rsid w:val="00747BF9"/>
    <w:rsid w:val="00747D16"/>
    <w:rsid w:val="0075005D"/>
    <w:rsid w:val="0075055C"/>
    <w:rsid w:val="00750B8C"/>
    <w:rsid w:val="00750C2E"/>
    <w:rsid w:val="00751FFC"/>
    <w:rsid w:val="007520CA"/>
    <w:rsid w:val="00753653"/>
    <w:rsid w:val="00754024"/>
    <w:rsid w:val="00757AA6"/>
    <w:rsid w:val="00757BFD"/>
    <w:rsid w:val="00760EA2"/>
    <w:rsid w:val="00761021"/>
    <w:rsid w:val="007610AC"/>
    <w:rsid w:val="0076266F"/>
    <w:rsid w:val="00762BDA"/>
    <w:rsid w:val="00763809"/>
    <w:rsid w:val="007643CC"/>
    <w:rsid w:val="0076454B"/>
    <w:rsid w:val="00764743"/>
    <w:rsid w:val="00764841"/>
    <w:rsid w:val="00765D0F"/>
    <w:rsid w:val="00765FBB"/>
    <w:rsid w:val="007664F3"/>
    <w:rsid w:val="00770A7A"/>
    <w:rsid w:val="00770B26"/>
    <w:rsid w:val="0077191E"/>
    <w:rsid w:val="007720C7"/>
    <w:rsid w:val="0077248E"/>
    <w:rsid w:val="00772A99"/>
    <w:rsid w:val="00772C43"/>
    <w:rsid w:val="007758E0"/>
    <w:rsid w:val="007759C5"/>
    <w:rsid w:val="007775C7"/>
    <w:rsid w:val="007809CC"/>
    <w:rsid w:val="007825DD"/>
    <w:rsid w:val="00786103"/>
    <w:rsid w:val="0078624B"/>
    <w:rsid w:val="007876E8"/>
    <w:rsid w:val="00787A0D"/>
    <w:rsid w:val="00787B93"/>
    <w:rsid w:val="00787E03"/>
    <w:rsid w:val="00790704"/>
    <w:rsid w:val="00790FD9"/>
    <w:rsid w:val="007913A1"/>
    <w:rsid w:val="007917E4"/>
    <w:rsid w:val="00791AD4"/>
    <w:rsid w:val="007920BF"/>
    <w:rsid w:val="00793107"/>
    <w:rsid w:val="0079338D"/>
    <w:rsid w:val="00793EEA"/>
    <w:rsid w:val="00794DC4"/>
    <w:rsid w:val="00795752"/>
    <w:rsid w:val="007961A2"/>
    <w:rsid w:val="00796D13"/>
    <w:rsid w:val="007A0E11"/>
    <w:rsid w:val="007A2539"/>
    <w:rsid w:val="007A3112"/>
    <w:rsid w:val="007A3233"/>
    <w:rsid w:val="007A344A"/>
    <w:rsid w:val="007A3FD2"/>
    <w:rsid w:val="007A4010"/>
    <w:rsid w:val="007A44DB"/>
    <w:rsid w:val="007A460A"/>
    <w:rsid w:val="007A467A"/>
    <w:rsid w:val="007A5502"/>
    <w:rsid w:val="007A56FD"/>
    <w:rsid w:val="007A5FE3"/>
    <w:rsid w:val="007A6F70"/>
    <w:rsid w:val="007A7460"/>
    <w:rsid w:val="007A7C95"/>
    <w:rsid w:val="007B0180"/>
    <w:rsid w:val="007B0806"/>
    <w:rsid w:val="007B0820"/>
    <w:rsid w:val="007B11ED"/>
    <w:rsid w:val="007B1B02"/>
    <w:rsid w:val="007B22AF"/>
    <w:rsid w:val="007B244B"/>
    <w:rsid w:val="007B3763"/>
    <w:rsid w:val="007B423A"/>
    <w:rsid w:val="007B6B15"/>
    <w:rsid w:val="007B6B26"/>
    <w:rsid w:val="007B7292"/>
    <w:rsid w:val="007B784D"/>
    <w:rsid w:val="007C18AC"/>
    <w:rsid w:val="007C335D"/>
    <w:rsid w:val="007C3E10"/>
    <w:rsid w:val="007D15FD"/>
    <w:rsid w:val="007D47E7"/>
    <w:rsid w:val="007D4AC9"/>
    <w:rsid w:val="007D5D2A"/>
    <w:rsid w:val="007D6059"/>
    <w:rsid w:val="007D6A86"/>
    <w:rsid w:val="007D790F"/>
    <w:rsid w:val="007E0411"/>
    <w:rsid w:val="007E0486"/>
    <w:rsid w:val="007E0B3C"/>
    <w:rsid w:val="007E10CB"/>
    <w:rsid w:val="007E20D5"/>
    <w:rsid w:val="007E2F93"/>
    <w:rsid w:val="007E4CE1"/>
    <w:rsid w:val="007E5012"/>
    <w:rsid w:val="007E5257"/>
    <w:rsid w:val="007E5344"/>
    <w:rsid w:val="007E6077"/>
    <w:rsid w:val="007E60EC"/>
    <w:rsid w:val="007E64AB"/>
    <w:rsid w:val="007F06D1"/>
    <w:rsid w:val="007F0C26"/>
    <w:rsid w:val="007F18F0"/>
    <w:rsid w:val="007F3D68"/>
    <w:rsid w:val="007F5605"/>
    <w:rsid w:val="007F5826"/>
    <w:rsid w:val="007F5B69"/>
    <w:rsid w:val="007F5D9C"/>
    <w:rsid w:val="007F6505"/>
    <w:rsid w:val="007F6911"/>
    <w:rsid w:val="007F698B"/>
    <w:rsid w:val="007F6E63"/>
    <w:rsid w:val="007F725D"/>
    <w:rsid w:val="007F7E0E"/>
    <w:rsid w:val="007F7EC6"/>
    <w:rsid w:val="0080215A"/>
    <w:rsid w:val="00803F3E"/>
    <w:rsid w:val="00805B35"/>
    <w:rsid w:val="00806452"/>
    <w:rsid w:val="008069EA"/>
    <w:rsid w:val="00806DEC"/>
    <w:rsid w:val="00812603"/>
    <w:rsid w:val="008130CE"/>
    <w:rsid w:val="00813C2A"/>
    <w:rsid w:val="00813F3A"/>
    <w:rsid w:val="00815002"/>
    <w:rsid w:val="00816EAE"/>
    <w:rsid w:val="0081736E"/>
    <w:rsid w:val="00822168"/>
    <w:rsid w:val="00823E8E"/>
    <w:rsid w:val="00824C6D"/>
    <w:rsid w:val="008252DA"/>
    <w:rsid w:val="008260C8"/>
    <w:rsid w:val="008263E1"/>
    <w:rsid w:val="008266B4"/>
    <w:rsid w:val="008270CC"/>
    <w:rsid w:val="00827516"/>
    <w:rsid w:val="00827B68"/>
    <w:rsid w:val="00830366"/>
    <w:rsid w:val="0083094F"/>
    <w:rsid w:val="00830A66"/>
    <w:rsid w:val="00830B38"/>
    <w:rsid w:val="00830ED2"/>
    <w:rsid w:val="00831498"/>
    <w:rsid w:val="00831DB6"/>
    <w:rsid w:val="00832C2E"/>
    <w:rsid w:val="00835DE7"/>
    <w:rsid w:val="008369C9"/>
    <w:rsid w:val="00836AE4"/>
    <w:rsid w:val="008372C7"/>
    <w:rsid w:val="00840E57"/>
    <w:rsid w:val="00841817"/>
    <w:rsid w:val="00842BC3"/>
    <w:rsid w:val="00843958"/>
    <w:rsid w:val="00844996"/>
    <w:rsid w:val="008454F5"/>
    <w:rsid w:val="00845816"/>
    <w:rsid w:val="0084582B"/>
    <w:rsid w:val="00845900"/>
    <w:rsid w:val="00846898"/>
    <w:rsid w:val="00846973"/>
    <w:rsid w:val="008470AE"/>
    <w:rsid w:val="00847107"/>
    <w:rsid w:val="008472F8"/>
    <w:rsid w:val="00847D57"/>
    <w:rsid w:val="008519A4"/>
    <w:rsid w:val="00851DB5"/>
    <w:rsid w:val="008524FD"/>
    <w:rsid w:val="00852720"/>
    <w:rsid w:val="00852A86"/>
    <w:rsid w:val="0085300B"/>
    <w:rsid w:val="0085350A"/>
    <w:rsid w:val="0085571C"/>
    <w:rsid w:val="008575EC"/>
    <w:rsid w:val="00860343"/>
    <w:rsid w:val="008611A8"/>
    <w:rsid w:val="008623B3"/>
    <w:rsid w:val="008626CC"/>
    <w:rsid w:val="00862A1A"/>
    <w:rsid w:val="00863926"/>
    <w:rsid w:val="00866915"/>
    <w:rsid w:val="008676CE"/>
    <w:rsid w:val="00871039"/>
    <w:rsid w:val="00871E88"/>
    <w:rsid w:val="00871FDA"/>
    <w:rsid w:val="008727CD"/>
    <w:rsid w:val="00872C76"/>
    <w:rsid w:val="00872C7D"/>
    <w:rsid w:val="008736CD"/>
    <w:rsid w:val="0087409E"/>
    <w:rsid w:val="008740AA"/>
    <w:rsid w:val="0087415B"/>
    <w:rsid w:val="00874A87"/>
    <w:rsid w:val="0087616E"/>
    <w:rsid w:val="008769B0"/>
    <w:rsid w:val="00876A1C"/>
    <w:rsid w:val="00876B93"/>
    <w:rsid w:val="00877207"/>
    <w:rsid w:val="008775B6"/>
    <w:rsid w:val="00877B05"/>
    <w:rsid w:val="00880945"/>
    <w:rsid w:val="00880D0A"/>
    <w:rsid w:val="00880D6B"/>
    <w:rsid w:val="00881D54"/>
    <w:rsid w:val="00886911"/>
    <w:rsid w:val="0088768F"/>
    <w:rsid w:val="00887CDD"/>
    <w:rsid w:val="0089036C"/>
    <w:rsid w:val="00890C97"/>
    <w:rsid w:val="00891EAD"/>
    <w:rsid w:val="00892F3B"/>
    <w:rsid w:val="00894559"/>
    <w:rsid w:val="00894E7A"/>
    <w:rsid w:val="00896779"/>
    <w:rsid w:val="0089687F"/>
    <w:rsid w:val="00896ED1"/>
    <w:rsid w:val="008974E3"/>
    <w:rsid w:val="008A02D6"/>
    <w:rsid w:val="008A1023"/>
    <w:rsid w:val="008A118C"/>
    <w:rsid w:val="008A136A"/>
    <w:rsid w:val="008A1D5C"/>
    <w:rsid w:val="008A293D"/>
    <w:rsid w:val="008A3D6C"/>
    <w:rsid w:val="008A3FAE"/>
    <w:rsid w:val="008A4D5B"/>
    <w:rsid w:val="008A5B13"/>
    <w:rsid w:val="008A5B27"/>
    <w:rsid w:val="008A7120"/>
    <w:rsid w:val="008A7320"/>
    <w:rsid w:val="008A7F9D"/>
    <w:rsid w:val="008B0041"/>
    <w:rsid w:val="008B01F2"/>
    <w:rsid w:val="008B10C0"/>
    <w:rsid w:val="008B17F2"/>
    <w:rsid w:val="008B2774"/>
    <w:rsid w:val="008B4D29"/>
    <w:rsid w:val="008B5799"/>
    <w:rsid w:val="008B5C50"/>
    <w:rsid w:val="008B6BCA"/>
    <w:rsid w:val="008B7417"/>
    <w:rsid w:val="008B750A"/>
    <w:rsid w:val="008B7604"/>
    <w:rsid w:val="008B7719"/>
    <w:rsid w:val="008C0645"/>
    <w:rsid w:val="008C0D56"/>
    <w:rsid w:val="008C1595"/>
    <w:rsid w:val="008C26AC"/>
    <w:rsid w:val="008C277E"/>
    <w:rsid w:val="008C2FB7"/>
    <w:rsid w:val="008C342F"/>
    <w:rsid w:val="008C4C12"/>
    <w:rsid w:val="008C4EB9"/>
    <w:rsid w:val="008C4F72"/>
    <w:rsid w:val="008C52FC"/>
    <w:rsid w:val="008C5A0D"/>
    <w:rsid w:val="008C6250"/>
    <w:rsid w:val="008C7621"/>
    <w:rsid w:val="008D04ED"/>
    <w:rsid w:val="008D249D"/>
    <w:rsid w:val="008D3EC7"/>
    <w:rsid w:val="008D6E81"/>
    <w:rsid w:val="008D701E"/>
    <w:rsid w:val="008D7ED1"/>
    <w:rsid w:val="008E030D"/>
    <w:rsid w:val="008E0748"/>
    <w:rsid w:val="008E1C02"/>
    <w:rsid w:val="008E2656"/>
    <w:rsid w:val="008E39AC"/>
    <w:rsid w:val="008E3EAA"/>
    <w:rsid w:val="008E52E5"/>
    <w:rsid w:val="008E5764"/>
    <w:rsid w:val="008E7A19"/>
    <w:rsid w:val="008F0DD9"/>
    <w:rsid w:val="008F296D"/>
    <w:rsid w:val="008F30DC"/>
    <w:rsid w:val="008F34B1"/>
    <w:rsid w:val="008F502F"/>
    <w:rsid w:val="008F638B"/>
    <w:rsid w:val="008F64C4"/>
    <w:rsid w:val="008F73C0"/>
    <w:rsid w:val="008F76F8"/>
    <w:rsid w:val="009007C4"/>
    <w:rsid w:val="00900CA8"/>
    <w:rsid w:val="009014C3"/>
    <w:rsid w:val="00901781"/>
    <w:rsid w:val="00901998"/>
    <w:rsid w:val="0090262F"/>
    <w:rsid w:val="009033B1"/>
    <w:rsid w:val="00903A00"/>
    <w:rsid w:val="00903A98"/>
    <w:rsid w:val="009046CB"/>
    <w:rsid w:val="009053F1"/>
    <w:rsid w:val="00905983"/>
    <w:rsid w:val="00907117"/>
    <w:rsid w:val="00907DEE"/>
    <w:rsid w:val="009103C4"/>
    <w:rsid w:val="009108B7"/>
    <w:rsid w:val="00911226"/>
    <w:rsid w:val="00911A24"/>
    <w:rsid w:val="009130DF"/>
    <w:rsid w:val="00913FF1"/>
    <w:rsid w:val="00914442"/>
    <w:rsid w:val="00916410"/>
    <w:rsid w:val="0091688F"/>
    <w:rsid w:val="009175A9"/>
    <w:rsid w:val="00917FE5"/>
    <w:rsid w:val="00921802"/>
    <w:rsid w:val="0092281C"/>
    <w:rsid w:val="00923A00"/>
    <w:rsid w:val="00924F57"/>
    <w:rsid w:val="00925564"/>
    <w:rsid w:val="009262F0"/>
    <w:rsid w:val="009266B1"/>
    <w:rsid w:val="00927935"/>
    <w:rsid w:val="00930175"/>
    <w:rsid w:val="00930FAF"/>
    <w:rsid w:val="0093211A"/>
    <w:rsid w:val="00933619"/>
    <w:rsid w:val="00933753"/>
    <w:rsid w:val="009346A0"/>
    <w:rsid w:val="009346EE"/>
    <w:rsid w:val="00934917"/>
    <w:rsid w:val="00937D76"/>
    <w:rsid w:val="00940343"/>
    <w:rsid w:val="009404E4"/>
    <w:rsid w:val="00941F56"/>
    <w:rsid w:val="00942363"/>
    <w:rsid w:val="009424AF"/>
    <w:rsid w:val="00944746"/>
    <w:rsid w:val="00944C03"/>
    <w:rsid w:val="009452CC"/>
    <w:rsid w:val="0094567E"/>
    <w:rsid w:val="00945AEF"/>
    <w:rsid w:val="00945D63"/>
    <w:rsid w:val="00947BD0"/>
    <w:rsid w:val="00951773"/>
    <w:rsid w:val="00951A4A"/>
    <w:rsid w:val="009521B5"/>
    <w:rsid w:val="00952EA0"/>
    <w:rsid w:val="00954504"/>
    <w:rsid w:val="00954770"/>
    <w:rsid w:val="00955226"/>
    <w:rsid w:val="009553E6"/>
    <w:rsid w:val="009556A0"/>
    <w:rsid w:val="00955CE7"/>
    <w:rsid w:val="00956A13"/>
    <w:rsid w:val="00956C87"/>
    <w:rsid w:val="00956D1F"/>
    <w:rsid w:val="009606B9"/>
    <w:rsid w:val="00960DD1"/>
    <w:rsid w:val="00961401"/>
    <w:rsid w:val="00961EF9"/>
    <w:rsid w:val="00962336"/>
    <w:rsid w:val="009631DA"/>
    <w:rsid w:val="00964329"/>
    <w:rsid w:val="00964382"/>
    <w:rsid w:val="00964E64"/>
    <w:rsid w:val="00966153"/>
    <w:rsid w:val="009668ED"/>
    <w:rsid w:val="00970AF0"/>
    <w:rsid w:val="00971315"/>
    <w:rsid w:val="009737C8"/>
    <w:rsid w:val="00974147"/>
    <w:rsid w:val="009748CE"/>
    <w:rsid w:val="00976341"/>
    <w:rsid w:val="00976512"/>
    <w:rsid w:val="00976DE3"/>
    <w:rsid w:val="00977000"/>
    <w:rsid w:val="0097770A"/>
    <w:rsid w:val="0097772C"/>
    <w:rsid w:val="00980113"/>
    <w:rsid w:val="009815DB"/>
    <w:rsid w:val="009827B9"/>
    <w:rsid w:val="009844AF"/>
    <w:rsid w:val="00984626"/>
    <w:rsid w:val="0098495A"/>
    <w:rsid w:val="00984C72"/>
    <w:rsid w:val="00985615"/>
    <w:rsid w:val="00985A41"/>
    <w:rsid w:val="00987318"/>
    <w:rsid w:val="0098743E"/>
    <w:rsid w:val="0099129A"/>
    <w:rsid w:val="0099153A"/>
    <w:rsid w:val="00991BAA"/>
    <w:rsid w:val="00992C61"/>
    <w:rsid w:val="00992DFE"/>
    <w:rsid w:val="00992E70"/>
    <w:rsid w:val="00993B6F"/>
    <w:rsid w:val="009946C0"/>
    <w:rsid w:val="0099487A"/>
    <w:rsid w:val="00994BCB"/>
    <w:rsid w:val="00995234"/>
    <w:rsid w:val="0099578B"/>
    <w:rsid w:val="00995FCE"/>
    <w:rsid w:val="00996688"/>
    <w:rsid w:val="00996F1C"/>
    <w:rsid w:val="0099742A"/>
    <w:rsid w:val="009A1885"/>
    <w:rsid w:val="009A1F7F"/>
    <w:rsid w:val="009A1F96"/>
    <w:rsid w:val="009A232F"/>
    <w:rsid w:val="009A273C"/>
    <w:rsid w:val="009A408D"/>
    <w:rsid w:val="009A41BC"/>
    <w:rsid w:val="009A4769"/>
    <w:rsid w:val="009A4FFA"/>
    <w:rsid w:val="009A6252"/>
    <w:rsid w:val="009A7A52"/>
    <w:rsid w:val="009B1A21"/>
    <w:rsid w:val="009B1C54"/>
    <w:rsid w:val="009B1EE4"/>
    <w:rsid w:val="009B253E"/>
    <w:rsid w:val="009B2D2B"/>
    <w:rsid w:val="009B42BD"/>
    <w:rsid w:val="009B4F49"/>
    <w:rsid w:val="009B5A90"/>
    <w:rsid w:val="009B5BD2"/>
    <w:rsid w:val="009B7075"/>
    <w:rsid w:val="009B7F8A"/>
    <w:rsid w:val="009C1217"/>
    <w:rsid w:val="009C1FA3"/>
    <w:rsid w:val="009C1FF9"/>
    <w:rsid w:val="009C2839"/>
    <w:rsid w:val="009C3206"/>
    <w:rsid w:val="009C32A3"/>
    <w:rsid w:val="009C3562"/>
    <w:rsid w:val="009C410D"/>
    <w:rsid w:val="009C414E"/>
    <w:rsid w:val="009C5489"/>
    <w:rsid w:val="009C589D"/>
    <w:rsid w:val="009C62E1"/>
    <w:rsid w:val="009C69FB"/>
    <w:rsid w:val="009C7007"/>
    <w:rsid w:val="009C7A7B"/>
    <w:rsid w:val="009D031B"/>
    <w:rsid w:val="009D03E8"/>
    <w:rsid w:val="009D1099"/>
    <w:rsid w:val="009D1E22"/>
    <w:rsid w:val="009D3072"/>
    <w:rsid w:val="009D3450"/>
    <w:rsid w:val="009D364C"/>
    <w:rsid w:val="009D458B"/>
    <w:rsid w:val="009D68CF"/>
    <w:rsid w:val="009D6C45"/>
    <w:rsid w:val="009E0142"/>
    <w:rsid w:val="009E0C9B"/>
    <w:rsid w:val="009E4D20"/>
    <w:rsid w:val="009E4E1C"/>
    <w:rsid w:val="009E50E5"/>
    <w:rsid w:val="009E56A0"/>
    <w:rsid w:val="009E61DB"/>
    <w:rsid w:val="009F008C"/>
    <w:rsid w:val="009F07AE"/>
    <w:rsid w:val="009F1376"/>
    <w:rsid w:val="009F17CE"/>
    <w:rsid w:val="009F2BAF"/>
    <w:rsid w:val="009F3373"/>
    <w:rsid w:val="009F3837"/>
    <w:rsid w:val="009F4B6B"/>
    <w:rsid w:val="009F5904"/>
    <w:rsid w:val="009F607D"/>
    <w:rsid w:val="009F6429"/>
    <w:rsid w:val="00A01481"/>
    <w:rsid w:val="00A0306C"/>
    <w:rsid w:val="00A030AC"/>
    <w:rsid w:val="00A054CB"/>
    <w:rsid w:val="00A054D3"/>
    <w:rsid w:val="00A05923"/>
    <w:rsid w:val="00A05FBE"/>
    <w:rsid w:val="00A06477"/>
    <w:rsid w:val="00A06594"/>
    <w:rsid w:val="00A06983"/>
    <w:rsid w:val="00A07323"/>
    <w:rsid w:val="00A07F82"/>
    <w:rsid w:val="00A10952"/>
    <w:rsid w:val="00A113C5"/>
    <w:rsid w:val="00A12458"/>
    <w:rsid w:val="00A12462"/>
    <w:rsid w:val="00A1288A"/>
    <w:rsid w:val="00A132D3"/>
    <w:rsid w:val="00A13717"/>
    <w:rsid w:val="00A14B1C"/>
    <w:rsid w:val="00A14B52"/>
    <w:rsid w:val="00A158FF"/>
    <w:rsid w:val="00A16F93"/>
    <w:rsid w:val="00A173ED"/>
    <w:rsid w:val="00A20A7F"/>
    <w:rsid w:val="00A20B62"/>
    <w:rsid w:val="00A210B6"/>
    <w:rsid w:val="00A212AA"/>
    <w:rsid w:val="00A2156A"/>
    <w:rsid w:val="00A21D20"/>
    <w:rsid w:val="00A22625"/>
    <w:rsid w:val="00A229C5"/>
    <w:rsid w:val="00A24336"/>
    <w:rsid w:val="00A25F20"/>
    <w:rsid w:val="00A26F03"/>
    <w:rsid w:val="00A2726C"/>
    <w:rsid w:val="00A27734"/>
    <w:rsid w:val="00A27A57"/>
    <w:rsid w:val="00A27BD3"/>
    <w:rsid w:val="00A3084F"/>
    <w:rsid w:val="00A3197D"/>
    <w:rsid w:val="00A31C4A"/>
    <w:rsid w:val="00A34232"/>
    <w:rsid w:val="00A35ED5"/>
    <w:rsid w:val="00A36349"/>
    <w:rsid w:val="00A3718F"/>
    <w:rsid w:val="00A373DB"/>
    <w:rsid w:val="00A408CF"/>
    <w:rsid w:val="00A41375"/>
    <w:rsid w:val="00A41819"/>
    <w:rsid w:val="00A41906"/>
    <w:rsid w:val="00A42098"/>
    <w:rsid w:val="00A42248"/>
    <w:rsid w:val="00A45342"/>
    <w:rsid w:val="00A45639"/>
    <w:rsid w:val="00A45FB6"/>
    <w:rsid w:val="00A46B51"/>
    <w:rsid w:val="00A50597"/>
    <w:rsid w:val="00A50D2D"/>
    <w:rsid w:val="00A51505"/>
    <w:rsid w:val="00A51D00"/>
    <w:rsid w:val="00A51F3E"/>
    <w:rsid w:val="00A52102"/>
    <w:rsid w:val="00A524F7"/>
    <w:rsid w:val="00A5276B"/>
    <w:rsid w:val="00A54A39"/>
    <w:rsid w:val="00A55BF2"/>
    <w:rsid w:val="00A55C6B"/>
    <w:rsid w:val="00A57600"/>
    <w:rsid w:val="00A578AA"/>
    <w:rsid w:val="00A6032E"/>
    <w:rsid w:val="00A60DFC"/>
    <w:rsid w:val="00A60E9E"/>
    <w:rsid w:val="00A6109D"/>
    <w:rsid w:val="00A616D1"/>
    <w:rsid w:val="00A618F3"/>
    <w:rsid w:val="00A6199F"/>
    <w:rsid w:val="00A634CA"/>
    <w:rsid w:val="00A6370D"/>
    <w:rsid w:val="00A6562A"/>
    <w:rsid w:val="00A6567F"/>
    <w:rsid w:val="00A65809"/>
    <w:rsid w:val="00A65918"/>
    <w:rsid w:val="00A664BD"/>
    <w:rsid w:val="00A66D08"/>
    <w:rsid w:val="00A67406"/>
    <w:rsid w:val="00A679DC"/>
    <w:rsid w:val="00A67BF7"/>
    <w:rsid w:val="00A67D2A"/>
    <w:rsid w:val="00A717EB"/>
    <w:rsid w:val="00A72817"/>
    <w:rsid w:val="00A73A01"/>
    <w:rsid w:val="00A73E61"/>
    <w:rsid w:val="00A73F64"/>
    <w:rsid w:val="00A74245"/>
    <w:rsid w:val="00A746B9"/>
    <w:rsid w:val="00A75241"/>
    <w:rsid w:val="00A76E70"/>
    <w:rsid w:val="00A76F8A"/>
    <w:rsid w:val="00A776F8"/>
    <w:rsid w:val="00A77C06"/>
    <w:rsid w:val="00A8083D"/>
    <w:rsid w:val="00A80BDA"/>
    <w:rsid w:val="00A80CDA"/>
    <w:rsid w:val="00A813B7"/>
    <w:rsid w:val="00A81C1B"/>
    <w:rsid w:val="00A82A22"/>
    <w:rsid w:val="00A83376"/>
    <w:rsid w:val="00A83C8B"/>
    <w:rsid w:val="00A83CAD"/>
    <w:rsid w:val="00A84384"/>
    <w:rsid w:val="00A8586E"/>
    <w:rsid w:val="00A85A3F"/>
    <w:rsid w:val="00A86472"/>
    <w:rsid w:val="00A87599"/>
    <w:rsid w:val="00A9035B"/>
    <w:rsid w:val="00A90723"/>
    <w:rsid w:val="00A90FE4"/>
    <w:rsid w:val="00A911A0"/>
    <w:rsid w:val="00A91D58"/>
    <w:rsid w:val="00A92472"/>
    <w:rsid w:val="00A9388D"/>
    <w:rsid w:val="00A938C7"/>
    <w:rsid w:val="00A93964"/>
    <w:rsid w:val="00A9419B"/>
    <w:rsid w:val="00A94264"/>
    <w:rsid w:val="00A94ABE"/>
    <w:rsid w:val="00A952FD"/>
    <w:rsid w:val="00A96342"/>
    <w:rsid w:val="00A978EF"/>
    <w:rsid w:val="00AA06DF"/>
    <w:rsid w:val="00AA0A01"/>
    <w:rsid w:val="00AA15C7"/>
    <w:rsid w:val="00AA1DE6"/>
    <w:rsid w:val="00AA20A6"/>
    <w:rsid w:val="00AA2667"/>
    <w:rsid w:val="00AA362E"/>
    <w:rsid w:val="00AA3741"/>
    <w:rsid w:val="00AA46A1"/>
    <w:rsid w:val="00AA4D67"/>
    <w:rsid w:val="00AA50A7"/>
    <w:rsid w:val="00AA5860"/>
    <w:rsid w:val="00AA641E"/>
    <w:rsid w:val="00AA7D12"/>
    <w:rsid w:val="00AB054E"/>
    <w:rsid w:val="00AB0FB0"/>
    <w:rsid w:val="00AB1BA1"/>
    <w:rsid w:val="00AB1E87"/>
    <w:rsid w:val="00AB31C1"/>
    <w:rsid w:val="00AB39D8"/>
    <w:rsid w:val="00AB49B5"/>
    <w:rsid w:val="00AB5155"/>
    <w:rsid w:val="00AB534F"/>
    <w:rsid w:val="00AB53B2"/>
    <w:rsid w:val="00AB5B7E"/>
    <w:rsid w:val="00AB7EF4"/>
    <w:rsid w:val="00AC21B8"/>
    <w:rsid w:val="00AC27FD"/>
    <w:rsid w:val="00AC2B49"/>
    <w:rsid w:val="00AC56F9"/>
    <w:rsid w:val="00AC5A19"/>
    <w:rsid w:val="00AC63F5"/>
    <w:rsid w:val="00AC799C"/>
    <w:rsid w:val="00AD01A8"/>
    <w:rsid w:val="00AD0A57"/>
    <w:rsid w:val="00AD1152"/>
    <w:rsid w:val="00AD176C"/>
    <w:rsid w:val="00AD2185"/>
    <w:rsid w:val="00AD254C"/>
    <w:rsid w:val="00AD2620"/>
    <w:rsid w:val="00AD34E9"/>
    <w:rsid w:val="00AD35AA"/>
    <w:rsid w:val="00AD3E0C"/>
    <w:rsid w:val="00AD409A"/>
    <w:rsid w:val="00AD483F"/>
    <w:rsid w:val="00AD5080"/>
    <w:rsid w:val="00AD5652"/>
    <w:rsid w:val="00AD568D"/>
    <w:rsid w:val="00AE131C"/>
    <w:rsid w:val="00AE16DC"/>
    <w:rsid w:val="00AE1EC0"/>
    <w:rsid w:val="00AE29A1"/>
    <w:rsid w:val="00AE3788"/>
    <w:rsid w:val="00AE4002"/>
    <w:rsid w:val="00AE43F8"/>
    <w:rsid w:val="00AE446F"/>
    <w:rsid w:val="00AE54D1"/>
    <w:rsid w:val="00AE6081"/>
    <w:rsid w:val="00AE6BBC"/>
    <w:rsid w:val="00AF0C67"/>
    <w:rsid w:val="00AF14AD"/>
    <w:rsid w:val="00AF3C2B"/>
    <w:rsid w:val="00AF3D30"/>
    <w:rsid w:val="00AF3F2A"/>
    <w:rsid w:val="00AF4331"/>
    <w:rsid w:val="00AF4899"/>
    <w:rsid w:val="00AF4965"/>
    <w:rsid w:val="00AF5365"/>
    <w:rsid w:val="00AF6463"/>
    <w:rsid w:val="00AF6BD9"/>
    <w:rsid w:val="00AF6C20"/>
    <w:rsid w:val="00AF7B69"/>
    <w:rsid w:val="00B00F53"/>
    <w:rsid w:val="00B013C8"/>
    <w:rsid w:val="00B01558"/>
    <w:rsid w:val="00B01802"/>
    <w:rsid w:val="00B01F33"/>
    <w:rsid w:val="00B0222F"/>
    <w:rsid w:val="00B022FC"/>
    <w:rsid w:val="00B02386"/>
    <w:rsid w:val="00B02890"/>
    <w:rsid w:val="00B037E0"/>
    <w:rsid w:val="00B039B2"/>
    <w:rsid w:val="00B04396"/>
    <w:rsid w:val="00B04DCB"/>
    <w:rsid w:val="00B05627"/>
    <w:rsid w:val="00B06CC6"/>
    <w:rsid w:val="00B109F1"/>
    <w:rsid w:val="00B1227C"/>
    <w:rsid w:val="00B1239B"/>
    <w:rsid w:val="00B12407"/>
    <w:rsid w:val="00B13A7F"/>
    <w:rsid w:val="00B1409D"/>
    <w:rsid w:val="00B14D2F"/>
    <w:rsid w:val="00B154CE"/>
    <w:rsid w:val="00B15723"/>
    <w:rsid w:val="00B15A06"/>
    <w:rsid w:val="00B15F74"/>
    <w:rsid w:val="00B17810"/>
    <w:rsid w:val="00B20F35"/>
    <w:rsid w:val="00B22D96"/>
    <w:rsid w:val="00B233F2"/>
    <w:rsid w:val="00B2376D"/>
    <w:rsid w:val="00B26A06"/>
    <w:rsid w:val="00B26E7E"/>
    <w:rsid w:val="00B30BEA"/>
    <w:rsid w:val="00B30E66"/>
    <w:rsid w:val="00B331B4"/>
    <w:rsid w:val="00B33E21"/>
    <w:rsid w:val="00B3430C"/>
    <w:rsid w:val="00B34C21"/>
    <w:rsid w:val="00B34FF2"/>
    <w:rsid w:val="00B35B5F"/>
    <w:rsid w:val="00B37D96"/>
    <w:rsid w:val="00B413F8"/>
    <w:rsid w:val="00B41825"/>
    <w:rsid w:val="00B429A9"/>
    <w:rsid w:val="00B42C63"/>
    <w:rsid w:val="00B42E4C"/>
    <w:rsid w:val="00B433F5"/>
    <w:rsid w:val="00B435B7"/>
    <w:rsid w:val="00B43877"/>
    <w:rsid w:val="00B438F2"/>
    <w:rsid w:val="00B43D5B"/>
    <w:rsid w:val="00B43F00"/>
    <w:rsid w:val="00B44340"/>
    <w:rsid w:val="00B44926"/>
    <w:rsid w:val="00B44D5D"/>
    <w:rsid w:val="00B4533A"/>
    <w:rsid w:val="00B45A04"/>
    <w:rsid w:val="00B45E11"/>
    <w:rsid w:val="00B4639D"/>
    <w:rsid w:val="00B465AF"/>
    <w:rsid w:val="00B46BBA"/>
    <w:rsid w:val="00B46EE1"/>
    <w:rsid w:val="00B5028A"/>
    <w:rsid w:val="00B507F1"/>
    <w:rsid w:val="00B50E82"/>
    <w:rsid w:val="00B514CA"/>
    <w:rsid w:val="00B51848"/>
    <w:rsid w:val="00B519B6"/>
    <w:rsid w:val="00B52B47"/>
    <w:rsid w:val="00B53A44"/>
    <w:rsid w:val="00B54ABB"/>
    <w:rsid w:val="00B54B45"/>
    <w:rsid w:val="00B56C6A"/>
    <w:rsid w:val="00B57E8C"/>
    <w:rsid w:val="00B57F6C"/>
    <w:rsid w:val="00B61C4F"/>
    <w:rsid w:val="00B636AD"/>
    <w:rsid w:val="00B65487"/>
    <w:rsid w:val="00B65F56"/>
    <w:rsid w:val="00B6692C"/>
    <w:rsid w:val="00B66F9B"/>
    <w:rsid w:val="00B67EB5"/>
    <w:rsid w:val="00B7112E"/>
    <w:rsid w:val="00B715A9"/>
    <w:rsid w:val="00B716DA"/>
    <w:rsid w:val="00B71C07"/>
    <w:rsid w:val="00B721E8"/>
    <w:rsid w:val="00B73689"/>
    <w:rsid w:val="00B737E6"/>
    <w:rsid w:val="00B73DB5"/>
    <w:rsid w:val="00B74780"/>
    <w:rsid w:val="00B74886"/>
    <w:rsid w:val="00B74CFA"/>
    <w:rsid w:val="00B76B82"/>
    <w:rsid w:val="00B76D4C"/>
    <w:rsid w:val="00B76F24"/>
    <w:rsid w:val="00B77257"/>
    <w:rsid w:val="00B77482"/>
    <w:rsid w:val="00B77B96"/>
    <w:rsid w:val="00B81025"/>
    <w:rsid w:val="00B82282"/>
    <w:rsid w:val="00B823D3"/>
    <w:rsid w:val="00B838E4"/>
    <w:rsid w:val="00B839F6"/>
    <w:rsid w:val="00B8483A"/>
    <w:rsid w:val="00B8488D"/>
    <w:rsid w:val="00B84A6D"/>
    <w:rsid w:val="00B8550C"/>
    <w:rsid w:val="00B86E78"/>
    <w:rsid w:val="00B90035"/>
    <w:rsid w:val="00B90E72"/>
    <w:rsid w:val="00B915FB"/>
    <w:rsid w:val="00B91808"/>
    <w:rsid w:val="00B9270E"/>
    <w:rsid w:val="00B94657"/>
    <w:rsid w:val="00B94D89"/>
    <w:rsid w:val="00B95C1F"/>
    <w:rsid w:val="00B96203"/>
    <w:rsid w:val="00B9648A"/>
    <w:rsid w:val="00B96DF2"/>
    <w:rsid w:val="00B96FDD"/>
    <w:rsid w:val="00B9771F"/>
    <w:rsid w:val="00B9772D"/>
    <w:rsid w:val="00B9772E"/>
    <w:rsid w:val="00BA02E7"/>
    <w:rsid w:val="00BA08EB"/>
    <w:rsid w:val="00BA0BC8"/>
    <w:rsid w:val="00BA1896"/>
    <w:rsid w:val="00BA1E0C"/>
    <w:rsid w:val="00BA26F4"/>
    <w:rsid w:val="00BA273E"/>
    <w:rsid w:val="00BA49F3"/>
    <w:rsid w:val="00BA5E7E"/>
    <w:rsid w:val="00BA5F19"/>
    <w:rsid w:val="00BA6FCF"/>
    <w:rsid w:val="00BB01D7"/>
    <w:rsid w:val="00BB028F"/>
    <w:rsid w:val="00BB092E"/>
    <w:rsid w:val="00BB0939"/>
    <w:rsid w:val="00BB0B12"/>
    <w:rsid w:val="00BB159B"/>
    <w:rsid w:val="00BB1CC9"/>
    <w:rsid w:val="00BB2DC7"/>
    <w:rsid w:val="00BB3A91"/>
    <w:rsid w:val="00BB5910"/>
    <w:rsid w:val="00BB6153"/>
    <w:rsid w:val="00BB6D86"/>
    <w:rsid w:val="00BB7CC3"/>
    <w:rsid w:val="00BC02A9"/>
    <w:rsid w:val="00BC082D"/>
    <w:rsid w:val="00BC1B58"/>
    <w:rsid w:val="00BC1EF4"/>
    <w:rsid w:val="00BC2F78"/>
    <w:rsid w:val="00BC53BA"/>
    <w:rsid w:val="00BC5D20"/>
    <w:rsid w:val="00BC66B4"/>
    <w:rsid w:val="00BC6D30"/>
    <w:rsid w:val="00BC7153"/>
    <w:rsid w:val="00BD053D"/>
    <w:rsid w:val="00BD0ABC"/>
    <w:rsid w:val="00BD24B8"/>
    <w:rsid w:val="00BD428E"/>
    <w:rsid w:val="00BD4409"/>
    <w:rsid w:val="00BD4BA0"/>
    <w:rsid w:val="00BD51E0"/>
    <w:rsid w:val="00BD5C42"/>
    <w:rsid w:val="00BD5E36"/>
    <w:rsid w:val="00BD6966"/>
    <w:rsid w:val="00BD6AAD"/>
    <w:rsid w:val="00BD7CEF"/>
    <w:rsid w:val="00BE0941"/>
    <w:rsid w:val="00BE0F2F"/>
    <w:rsid w:val="00BE1FE5"/>
    <w:rsid w:val="00BE3896"/>
    <w:rsid w:val="00BE3CB6"/>
    <w:rsid w:val="00BE4241"/>
    <w:rsid w:val="00BE51C6"/>
    <w:rsid w:val="00BE5C55"/>
    <w:rsid w:val="00BE77CC"/>
    <w:rsid w:val="00BF049F"/>
    <w:rsid w:val="00BF07F9"/>
    <w:rsid w:val="00BF0920"/>
    <w:rsid w:val="00BF0D1C"/>
    <w:rsid w:val="00BF3168"/>
    <w:rsid w:val="00BF33F0"/>
    <w:rsid w:val="00BF3E70"/>
    <w:rsid w:val="00BF4953"/>
    <w:rsid w:val="00BF5A40"/>
    <w:rsid w:val="00BF75BB"/>
    <w:rsid w:val="00BF7B24"/>
    <w:rsid w:val="00C01200"/>
    <w:rsid w:val="00C02C97"/>
    <w:rsid w:val="00C03CCB"/>
    <w:rsid w:val="00C05424"/>
    <w:rsid w:val="00C05B87"/>
    <w:rsid w:val="00C05DA7"/>
    <w:rsid w:val="00C07159"/>
    <w:rsid w:val="00C07B6D"/>
    <w:rsid w:val="00C07F15"/>
    <w:rsid w:val="00C10BDF"/>
    <w:rsid w:val="00C11B6B"/>
    <w:rsid w:val="00C13BD8"/>
    <w:rsid w:val="00C14043"/>
    <w:rsid w:val="00C1427F"/>
    <w:rsid w:val="00C1466E"/>
    <w:rsid w:val="00C147B3"/>
    <w:rsid w:val="00C14C13"/>
    <w:rsid w:val="00C15F4A"/>
    <w:rsid w:val="00C17BBD"/>
    <w:rsid w:val="00C20365"/>
    <w:rsid w:val="00C20ACD"/>
    <w:rsid w:val="00C211E3"/>
    <w:rsid w:val="00C215CE"/>
    <w:rsid w:val="00C22A43"/>
    <w:rsid w:val="00C23048"/>
    <w:rsid w:val="00C23086"/>
    <w:rsid w:val="00C24F8E"/>
    <w:rsid w:val="00C25F25"/>
    <w:rsid w:val="00C26081"/>
    <w:rsid w:val="00C27101"/>
    <w:rsid w:val="00C301BB"/>
    <w:rsid w:val="00C31813"/>
    <w:rsid w:val="00C32511"/>
    <w:rsid w:val="00C33802"/>
    <w:rsid w:val="00C33AA6"/>
    <w:rsid w:val="00C34154"/>
    <w:rsid w:val="00C34292"/>
    <w:rsid w:val="00C34972"/>
    <w:rsid w:val="00C35F84"/>
    <w:rsid w:val="00C35FE7"/>
    <w:rsid w:val="00C36457"/>
    <w:rsid w:val="00C3690A"/>
    <w:rsid w:val="00C37CAD"/>
    <w:rsid w:val="00C403FE"/>
    <w:rsid w:val="00C416F5"/>
    <w:rsid w:val="00C41F61"/>
    <w:rsid w:val="00C42997"/>
    <w:rsid w:val="00C4331E"/>
    <w:rsid w:val="00C4339A"/>
    <w:rsid w:val="00C43B25"/>
    <w:rsid w:val="00C43EB8"/>
    <w:rsid w:val="00C45BB8"/>
    <w:rsid w:val="00C46197"/>
    <w:rsid w:val="00C46379"/>
    <w:rsid w:val="00C46F6E"/>
    <w:rsid w:val="00C47248"/>
    <w:rsid w:val="00C47296"/>
    <w:rsid w:val="00C47F9C"/>
    <w:rsid w:val="00C50B1F"/>
    <w:rsid w:val="00C50B24"/>
    <w:rsid w:val="00C51052"/>
    <w:rsid w:val="00C524EE"/>
    <w:rsid w:val="00C526F1"/>
    <w:rsid w:val="00C52B80"/>
    <w:rsid w:val="00C54408"/>
    <w:rsid w:val="00C549C5"/>
    <w:rsid w:val="00C54EF5"/>
    <w:rsid w:val="00C56B80"/>
    <w:rsid w:val="00C56EE6"/>
    <w:rsid w:val="00C5714D"/>
    <w:rsid w:val="00C5746D"/>
    <w:rsid w:val="00C5767B"/>
    <w:rsid w:val="00C60C28"/>
    <w:rsid w:val="00C6185D"/>
    <w:rsid w:val="00C619D8"/>
    <w:rsid w:val="00C61DAA"/>
    <w:rsid w:val="00C62198"/>
    <w:rsid w:val="00C624A7"/>
    <w:rsid w:val="00C63B20"/>
    <w:rsid w:val="00C65A34"/>
    <w:rsid w:val="00C65F5F"/>
    <w:rsid w:val="00C6621A"/>
    <w:rsid w:val="00C66226"/>
    <w:rsid w:val="00C67D25"/>
    <w:rsid w:val="00C71FE7"/>
    <w:rsid w:val="00C7212E"/>
    <w:rsid w:val="00C722B9"/>
    <w:rsid w:val="00C73A12"/>
    <w:rsid w:val="00C749F2"/>
    <w:rsid w:val="00C74B8F"/>
    <w:rsid w:val="00C752FB"/>
    <w:rsid w:val="00C75A7F"/>
    <w:rsid w:val="00C76141"/>
    <w:rsid w:val="00C76C3B"/>
    <w:rsid w:val="00C76E92"/>
    <w:rsid w:val="00C77C1E"/>
    <w:rsid w:val="00C809F4"/>
    <w:rsid w:val="00C81AEB"/>
    <w:rsid w:val="00C82145"/>
    <w:rsid w:val="00C82CF5"/>
    <w:rsid w:val="00C82DB8"/>
    <w:rsid w:val="00C8309C"/>
    <w:rsid w:val="00C8378B"/>
    <w:rsid w:val="00C83E77"/>
    <w:rsid w:val="00C8448E"/>
    <w:rsid w:val="00C845DC"/>
    <w:rsid w:val="00C84965"/>
    <w:rsid w:val="00C85B29"/>
    <w:rsid w:val="00C86235"/>
    <w:rsid w:val="00C86330"/>
    <w:rsid w:val="00C86348"/>
    <w:rsid w:val="00C865D2"/>
    <w:rsid w:val="00C86600"/>
    <w:rsid w:val="00C86AC9"/>
    <w:rsid w:val="00C87484"/>
    <w:rsid w:val="00C87E38"/>
    <w:rsid w:val="00C90011"/>
    <w:rsid w:val="00C90276"/>
    <w:rsid w:val="00C9037D"/>
    <w:rsid w:val="00C9060B"/>
    <w:rsid w:val="00C917AA"/>
    <w:rsid w:val="00C92176"/>
    <w:rsid w:val="00C92823"/>
    <w:rsid w:val="00C92A10"/>
    <w:rsid w:val="00C92EDC"/>
    <w:rsid w:val="00C935CE"/>
    <w:rsid w:val="00C937D4"/>
    <w:rsid w:val="00C93F20"/>
    <w:rsid w:val="00C96E15"/>
    <w:rsid w:val="00C97213"/>
    <w:rsid w:val="00C9769C"/>
    <w:rsid w:val="00CA0C11"/>
    <w:rsid w:val="00CA188B"/>
    <w:rsid w:val="00CA18D8"/>
    <w:rsid w:val="00CA1C37"/>
    <w:rsid w:val="00CA29BE"/>
    <w:rsid w:val="00CA37C6"/>
    <w:rsid w:val="00CA3C67"/>
    <w:rsid w:val="00CA4959"/>
    <w:rsid w:val="00CA530B"/>
    <w:rsid w:val="00CA56C5"/>
    <w:rsid w:val="00CA5B86"/>
    <w:rsid w:val="00CA6204"/>
    <w:rsid w:val="00CA64A8"/>
    <w:rsid w:val="00CA6BDF"/>
    <w:rsid w:val="00CA7C80"/>
    <w:rsid w:val="00CB0292"/>
    <w:rsid w:val="00CB080B"/>
    <w:rsid w:val="00CB0B43"/>
    <w:rsid w:val="00CB2108"/>
    <w:rsid w:val="00CB29F1"/>
    <w:rsid w:val="00CB2C1A"/>
    <w:rsid w:val="00CB2D9A"/>
    <w:rsid w:val="00CB345F"/>
    <w:rsid w:val="00CB37DB"/>
    <w:rsid w:val="00CB48CD"/>
    <w:rsid w:val="00CB4E38"/>
    <w:rsid w:val="00CB533D"/>
    <w:rsid w:val="00CB69FE"/>
    <w:rsid w:val="00CB6E1B"/>
    <w:rsid w:val="00CB7F29"/>
    <w:rsid w:val="00CC05F9"/>
    <w:rsid w:val="00CC08A0"/>
    <w:rsid w:val="00CC0F72"/>
    <w:rsid w:val="00CC148C"/>
    <w:rsid w:val="00CC20BC"/>
    <w:rsid w:val="00CC321E"/>
    <w:rsid w:val="00CC37D0"/>
    <w:rsid w:val="00CC37EE"/>
    <w:rsid w:val="00CC43D8"/>
    <w:rsid w:val="00CC4DE6"/>
    <w:rsid w:val="00CC4E7E"/>
    <w:rsid w:val="00CC5E06"/>
    <w:rsid w:val="00CC60B5"/>
    <w:rsid w:val="00CC6669"/>
    <w:rsid w:val="00CC6BD3"/>
    <w:rsid w:val="00CC6D77"/>
    <w:rsid w:val="00CC6D7B"/>
    <w:rsid w:val="00CC77F5"/>
    <w:rsid w:val="00CC7CEF"/>
    <w:rsid w:val="00CD0934"/>
    <w:rsid w:val="00CD0D76"/>
    <w:rsid w:val="00CD1010"/>
    <w:rsid w:val="00CD179C"/>
    <w:rsid w:val="00CD20AE"/>
    <w:rsid w:val="00CD23E8"/>
    <w:rsid w:val="00CD34A9"/>
    <w:rsid w:val="00CD3AAF"/>
    <w:rsid w:val="00CD411F"/>
    <w:rsid w:val="00CD487B"/>
    <w:rsid w:val="00CD4F84"/>
    <w:rsid w:val="00CD641B"/>
    <w:rsid w:val="00CD6725"/>
    <w:rsid w:val="00CD6946"/>
    <w:rsid w:val="00CD6FB4"/>
    <w:rsid w:val="00CD7B8E"/>
    <w:rsid w:val="00CE02D0"/>
    <w:rsid w:val="00CE2414"/>
    <w:rsid w:val="00CE3174"/>
    <w:rsid w:val="00CE34BD"/>
    <w:rsid w:val="00CE3EC5"/>
    <w:rsid w:val="00CE4E4E"/>
    <w:rsid w:val="00CE5CFF"/>
    <w:rsid w:val="00CE6720"/>
    <w:rsid w:val="00CE6A80"/>
    <w:rsid w:val="00CE6D19"/>
    <w:rsid w:val="00CE76F9"/>
    <w:rsid w:val="00CE7F03"/>
    <w:rsid w:val="00CF123D"/>
    <w:rsid w:val="00CF16BC"/>
    <w:rsid w:val="00CF496F"/>
    <w:rsid w:val="00CF51F9"/>
    <w:rsid w:val="00CF54A5"/>
    <w:rsid w:val="00CF6027"/>
    <w:rsid w:val="00CF65C0"/>
    <w:rsid w:val="00CF6E0A"/>
    <w:rsid w:val="00CF6EEB"/>
    <w:rsid w:val="00CF7258"/>
    <w:rsid w:val="00CF7A7D"/>
    <w:rsid w:val="00CF7A86"/>
    <w:rsid w:val="00D00900"/>
    <w:rsid w:val="00D011F7"/>
    <w:rsid w:val="00D02A36"/>
    <w:rsid w:val="00D03112"/>
    <w:rsid w:val="00D03359"/>
    <w:rsid w:val="00D03B04"/>
    <w:rsid w:val="00D0419C"/>
    <w:rsid w:val="00D0482D"/>
    <w:rsid w:val="00D04D41"/>
    <w:rsid w:val="00D05376"/>
    <w:rsid w:val="00D06F3D"/>
    <w:rsid w:val="00D1056C"/>
    <w:rsid w:val="00D11021"/>
    <w:rsid w:val="00D1132B"/>
    <w:rsid w:val="00D1248C"/>
    <w:rsid w:val="00D12C27"/>
    <w:rsid w:val="00D13CF1"/>
    <w:rsid w:val="00D13F2B"/>
    <w:rsid w:val="00D1414E"/>
    <w:rsid w:val="00D14715"/>
    <w:rsid w:val="00D14DC9"/>
    <w:rsid w:val="00D153CC"/>
    <w:rsid w:val="00D16D91"/>
    <w:rsid w:val="00D171CF"/>
    <w:rsid w:val="00D17C33"/>
    <w:rsid w:val="00D17FEB"/>
    <w:rsid w:val="00D202FA"/>
    <w:rsid w:val="00D20E5A"/>
    <w:rsid w:val="00D22D34"/>
    <w:rsid w:val="00D23B99"/>
    <w:rsid w:val="00D255BA"/>
    <w:rsid w:val="00D256FD"/>
    <w:rsid w:val="00D25E61"/>
    <w:rsid w:val="00D26198"/>
    <w:rsid w:val="00D26331"/>
    <w:rsid w:val="00D26EED"/>
    <w:rsid w:val="00D275C8"/>
    <w:rsid w:val="00D27C20"/>
    <w:rsid w:val="00D27C8A"/>
    <w:rsid w:val="00D30367"/>
    <w:rsid w:val="00D31B80"/>
    <w:rsid w:val="00D31C2F"/>
    <w:rsid w:val="00D31D13"/>
    <w:rsid w:val="00D32482"/>
    <w:rsid w:val="00D325FB"/>
    <w:rsid w:val="00D3288B"/>
    <w:rsid w:val="00D32B3F"/>
    <w:rsid w:val="00D32BD6"/>
    <w:rsid w:val="00D332B7"/>
    <w:rsid w:val="00D33442"/>
    <w:rsid w:val="00D337F2"/>
    <w:rsid w:val="00D34123"/>
    <w:rsid w:val="00D342EA"/>
    <w:rsid w:val="00D347D1"/>
    <w:rsid w:val="00D34DCC"/>
    <w:rsid w:val="00D34EA2"/>
    <w:rsid w:val="00D35298"/>
    <w:rsid w:val="00D35673"/>
    <w:rsid w:val="00D35844"/>
    <w:rsid w:val="00D366F5"/>
    <w:rsid w:val="00D36CD0"/>
    <w:rsid w:val="00D37982"/>
    <w:rsid w:val="00D4122A"/>
    <w:rsid w:val="00D413CD"/>
    <w:rsid w:val="00D42677"/>
    <w:rsid w:val="00D43979"/>
    <w:rsid w:val="00D445A6"/>
    <w:rsid w:val="00D44E48"/>
    <w:rsid w:val="00D452E8"/>
    <w:rsid w:val="00D45818"/>
    <w:rsid w:val="00D46453"/>
    <w:rsid w:val="00D46492"/>
    <w:rsid w:val="00D47EF6"/>
    <w:rsid w:val="00D50316"/>
    <w:rsid w:val="00D503BC"/>
    <w:rsid w:val="00D51B95"/>
    <w:rsid w:val="00D52061"/>
    <w:rsid w:val="00D52FD4"/>
    <w:rsid w:val="00D532EB"/>
    <w:rsid w:val="00D53F53"/>
    <w:rsid w:val="00D53F8D"/>
    <w:rsid w:val="00D547D4"/>
    <w:rsid w:val="00D5523A"/>
    <w:rsid w:val="00D55339"/>
    <w:rsid w:val="00D55E12"/>
    <w:rsid w:val="00D55E9B"/>
    <w:rsid w:val="00D56857"/>
    <w:rsid w:val="00D56F81"/>
    <w:rsid w:val="00D57AE8"/>
    <w:rsid w:val="00D57B5E"/>
    <w:rsid w:val="00D6118E"/>
    <w:rsid w:val="00D61B34"/>
    <w:rsid w:val="00D61FBD"/>
    <w:rsid w:val="00D62A61"/>
    <w:rsid w:val="00D62D07"/>
    <w:rsid w:val="00D65625"/>
    <w:rsid w:val="00D66621"/>
    <w:rsid w:val="00D6671A"/>
    <w:rsid w:val="00D71C54"/>
    <w:rsid w:val="00D72168"/>
    <w:rsid w:val="00D723EA"/>
    <w:rsid w:val="00D72CB9"/>
    <w:rsid w:val="00D74C71"/>
    <w:rsid w:val="00D753DE"/>
    <w:rsid w:val="00D75B62"/>
    <w:rsid w:val="00D76197"/>
    <w:rsid w:val="00D7675A"/>
    <w:rsid w:val="00D76876"/>
    <w:rsid w:val="00D7704A"/>
    <w:rsid w:val="00D77577"/>
    <w:rsid w:val="00D77952"/>
    <w:rsid w:val="00D80A9D"/>
    <w:rsid w:val="00D814C0"/>
    <w:rsid w:val="00D81B56"/>
    <w:rsid w:val="00D82131"/>
    <w:rsid w:val="00D832B4"/>
    <w:rsid w:val="00D8368D"/>
    <w:rsid w:val="00D8405C"/>
    <w:rsid w:val="00D84D4C"/>
    <w:rsid w:val="00D84F45"/>
    <w:rsid w:val="00D8554A"/>
    <w:rsid w:val="00D8605B"/>
    <w:rsid w:val="00D86471"/>
    <w:rsid w:val="00D869FF"/>
    <w:rsid w:val="00D87B4E"/>
    <w:rsid w:val="00D87FA9"/>
    <w:rsid w:val="00D90A25"/>
    <w:rsid w:val="00D9219C"/>
    <w:rsid w:val="00D93B27"/>
    <w:rsid w:val="00D9431E"/>
    <w:rsid w:val="00D9683A"/>
    <w:rsid w:val="00D96933"/>
    <w:rsid w:val="00D97E9A"/>
    <w:rsid w:val="00DA0A17"/>
    <w:rsid w:val="00DA2F96"/>
    <w:rsid w:val="00DA48ED"/>
    <w:rsid w:val="00DA49E3"/>
    <w:rsid w:val="00DA4BCB"/>
    <w:rsid w:val="00DA5A8E"/>
    <w:rsid w:val="00DA5F34"/>
    <w:rsid w:val="00DA6061"/>
    <w:rsid w:val="00DA6125"/>
    <w:rsid w:val="00DA68DF"/>
    <w:rsid w:val="00DA69F4"/>
    <w:rsid w:val="00DA71D9"/>
    <w:rsid w:val="00DB0B0B"/>
    <w:rsid w:val="00DB0D21"/>
    <w:rsid w:val="00DB12AC"/>
    <w:rsid w:val="00DB133E"/>
    <w:rsid w:val="00DB1998"/>
    <w:rsid w:val="00DB1BA7"/>
    <w:rsid w:val="00DB245E"/>
    <w:rsid w:val="00DB2879"/>
    <w:rsid w:val="00DB2D90"/>
    <w:rsid w:val="00DB328C"/>
    <w:rsid w:val="00DB3B4C"/>
    <w:rsid w:val="00DB3E84"/>
    <w:rsid w:val="00DB61F8"/>
    <w:rsid w:val="00DB70C0"/>
    <w:rsid w:val="00DB78AF"/>
    <w:rsid w:val="00DC0BB3"/>
    <w:rsid w:val="00DC0C46"/>
    <w:rsid w:val="00DC12C6"/>
    <w:rsid w:val="00DC19FA"/>
    <w:rsid w:val="00DC2553"/>
    <w:rsid w:val="00DC2E50"/>
    <w:rsid w:val="00DC3B31"/>
    <w:rsid w:val="00DC45BB"/>
    <w:rsid w:val="00DC464E"/>
    <w:rsid w:val="00DC4886"/>
    <w:rsid w:val="00DC576B"/>
    <w:rsid w:val="00DC5D2E"/>
    <w:rsid w:val="00DC653D"/>
    <w:rsid w:val="00DC671A"/>
    <w:rsid w:val="00DC68D4"/>
    <w:rsid w:val="00DC6C48"/>
    <w:rsid w:val="00DC75FB"/>
    <w:rsid w:val="00DC7E3D"/>
    <w:rsid w:val="00DC7FE4"/>
    <w:rsid w:val="00DD0121"/>
    <w:rsid w:val="00DD1942"/>
    <w:rsid w:val="00DD1E01"/>
    <w:rsid w:val="00DD2A2F"/>
    <w:rsid w:val="00DD3084"/>
    <w:rsid w:val="00DD3570"/>
    <w:rsid w:val="00DD3739"/>
    <w:rsid w:val="00DD38F2"/>
    <w:rsid w:val="00DD3D2A"/>
    <w:rsid w:val="00DD59B9"/>
    <w:rsid w:val="00DD6076"/>
    <w:rsid w:val="00DD6E35"/>
    <w:rsid w:val="00DD7461"/>
    <w:rsid w:val="00DD7E59"/>
    <w:rsid w:val="00DE09BB"/>
    <w:rsid w:val="00DE0B14"/>
    <w:rsid w:val="00DE5FD2"/>
    <w:rsid w:val="00DE616B"/>
    <w:rsid w:val="00DF0141"/>
    <w:rsid w:val="00DF065A"/>
    <w:rsid w:val="00DF0CD9"/>
    <w:rsid w:val="00DF27A4"/>
    <w:rsid w:val="00DF28CE"/>
    <w:rsid w:val="00DF3DC3"/>
    <w:rsid w:val="00DF5026"/>
    <w:rsid w:val="00DF59F6"/>
    <w:rsid w:val="00DF5D46"/>
    <w:rsid w:val="00DF72E9"/>
    <w:rsid w:val="00E00248"/>
    <w:rsid w:val="00E008A9"/>
    <w:rsid w:val="00E013F3"/>
    <w:rsid w:val="00E0168B"/>
    <w:rsid w:val="00E02874"/>
    <w:rsid w:val="00E02BF4"/>
    <w:rsid w:val="00E040BF"/>
    <w:rsid w:val="00E0429A"/>
    <w:rsid w:val="00E0448E"/>
    <w:rsid w:val="00E04838"/>
    <w:rsid w:val="00E04B60"/>
    <w:rsid w:val="00E04C2C"/>
    <w:rsid w:val="00E059ED"/>
    <w:rsid w:val="00E05B65"/>
    <w:rsid w:val="00E06036"/>
    <w:rsid w:val="00E06279"/>
    <w:rsid w:val="00E0628E"/>
    <w:rsid w:val="00E06497"/>
    <w:rsid w:val="00E0669E"/>
    <w:rsid w:val="00E06A3D"/>
    <w:rsid w:val="00E077D3"/>
    <w:rsid w:val="00E10497"/>
    <w:rsid w:val="00E10B32"/>
    <w:rsid w:val="00E1189B"/>
    <w:rsid w:val="00E12A7F"/>
    <w:rsid w:val="00E1474D"/>
    <w:rsid w:val="00E14877"/>
    <w:rsid w:val="00E14D84"/>
    <w:rsid w:val="00E158E2"/>
    <w:rsid w:val="00E15971"/>
    <w:rsid w:val="00E15A74"/>
    <w:rsid w:val="00E165EE"/>
    <w:rsid w:val="00E177F1"/>
    <w:rsid w:val="00E208EB"/>
    <w:rsid w:val="00E2187D"/>
    <w:rsid w:val="00E21C19"/>
    <w:rsid w:val="00E223B8"/>
    <w:rsid w:val="00E24B61"/>
    <w:rsid w:val="00E25083"/>
    <w:rsid w:val="00E268BA"/>
    <w:rsid w:val="00E26F8A"/>
    <w:rsid w:val="00E2795E"/>
    <w:rsid w:val="00E27FA9"/>
    <w:rsid w:val="00E30F7F"/>
    <w:rsid w:val="00E31331"/>
    <w:rsid w:val="00E3218F"/>
    <w:rsid w:val="00E32602"/>
    <w:rsid w:val="00E33B18"/>
    <w:rsid w:val="00E33B91"/>
    <w:rsid w:val="00E347BB"/>
    <w:rsid w:val="00E34B14"/>
    <w:rsid w:val="00E35130"/>
    <w:rsid w:val="00E35820"/>
    <w:rsid w:val="00E36474"/>
    <w:rsid w:val="00E41651"/>
    <w:rsid w:val="00E418D5"/>
    <w:rsid w:val="00E41EF1"/>
    <w:rsid w:val="00E42D89"/>
    <w:rsid w:val="00E43551"/>
    <w:rsid w:val="00E435AC"/>
    <w:rsid w:val="00E4373F"/>
    <w:rsid w:val="00E43D57"/>
    <w:rsid w:val="00E44682"/>
    <w:rsid w:val="00E448E2"/>
    <w:rsid w:val="00E450DD"/>
    <w:rsid w:val="00E45388"/>
    <w:rsid w:val="00E454F0"/>
    <w:rsid w:val="00E45ACA"/>
    <w:rsid w:val="00E46C86"/>
    <w:rsid w:val="00E46DD4"/>
    <w:rsid w:val="00E47093"/>
    <w:rsid w:val="00E508AC"/>
    <w:rsid w:val="00E50C39"/>
    <w:rsid w:val="00E51356"/>
    <w:rsid w:val="00E531EA"/>
    <w:rsid w:val="00E534D3"/>
    <w:rsid w:val="00E53B9C"/>
    <w:rsid w:val="00E53EA9"/>
    <w:rsid w:val="00E54A12"/>
    <w:rsid w:val="00E555AD"/>
    <w:rsid w:val="00E56C1B"/>
    <w:rsid w:val="00E57E2D"/>
    <w:rsid w:val="00E61094"/>
    <w:rsid w:val="00E61205"/>
    <w:rsid w:val="00E61954"/>
    <w:rsid w:val="00E61D16"/>
    <w:rsid w:val="00E62B9A"/>
    <w:rsid w:val="00E63088"/>
    <w:rsid w:val="00E632F2"/>
    <w:rsid w:val="00E63780"/>
    <w:rsid w:val="00E63E8F"/>
    <w:rsid w:val="00E642B1"/>
    <w:rsid w:val="00E64F6E"/>
    <w:rsid w:val="00E66037"/>
    <w:rsid w:val="00E66546"/>
    <w:rsid w:val="00E66920"/>
    <w:rsid w:val="00E673B4"/>
    <w:rsid w:val="00E7088D"/>
    <w:rsid w:val="00E71EE5"/>
    <w:rsid w:val="00E72612"/>
    <w:rsid w:val="00E732E7"/>
    <w:rsid w:val="00E73CE3"/>
    <w:rsid w:val="00E7475A"/>
    <w:rsid w:val="00E74FBD"/>
    <w:rsid w:val="00E754A3"/>
    <w:rsid w:val="00E76DF4"/>
    <w:rsid w:val="00E7787C"/>
    <w:rsid w:val="00E77D14"/>
    <w:rsid w:val="00E804CB"/>
    <w:rsid w:val="00E8101A"/>
    <w:rsid w:val="00E8137A"/>
    <w:rsid w:val="00E81AE0"/>
    <w:rsid w:val="00E81B69"/>
    <w:rsid w:val="00E81F8D"/>
    <w:rsid w:val="00E8222F"/>
    <w:rsid w:val="00E82B5D"/>
    <w:rsid w:val="00E83C2F"/>
    <w:rsid w:val="00E83FE9"/>
    <w:rsid w:val="00E8421B"/>
    <w:rsid w:val="00E84DAF"/>
    <w:rsid w:val="00E84E3B"/>
    <w:rsid w:val="00E85017"/>
    <w:rsid w:val="00E855CA"/>
    <w:rsid w:val="00E85DDE"/>
    <w:rsid w:val="00E85EB9"/>
    <w:rsid w:val="00E861D0"/>
    <w:rsid w:val="00E86FD7"/>
    <w:rsid w:val="00E874F2"/>
    <w:rsid w:val="00E87B3C"/>
    <w:rsid w:val="00E87D74"/>
    <w:rsid w:val="00E90630"/>
    <w:rsid w:val="00E90650"/>
    <w:rsid w:val="00E90F56"/>
    <w:rsid w:val="00E9121D"/>
    <w:rsid w:val="00E915DE"/>
    <w:rsid w:val="00E92CA5"/>
    <w:rsid w:val="00E94DEA"/>
    <w:rsid w:val="00E94E9C"/>
    <w:rsid w:val="00E95346"/>
    <w:rsid w:val="00E958A3"/>
    <w:rsid w:val="00E95DDA"/>
    <w:rsid w:val="00E95EF2"/>
    <w:rsid w:val="00E96D2B"/>
    <w:rsid w:val="00E96FBA"/>
    <w:rsid w:val="00E97238"/>
    <w:rsid w:val="00E975CA"/>
    <w:rsid w:val="00E97B73"/>
    <w:rsid w:val="00E97C2F"/>
    <w:rsid w:val="00EA03CA"/>
    <w:rsid w:val="00EA0EF2"/>
    <w:rsid w:val="00EA1C31"/>
    <w:rsid w:val="00EA4E40"/>
    <w:rsid w:val="00EA5849"/>
    <w:rsid w:val="00EA72A4"/>
    <w:rsid w:val="00EA74E6"/>
    <w:rsid w:val="00EA7F3F"/>
    <w:rsid w:val="00EB27E8"/>
    <w:rsid w:val="00EB28BF"/>
    <w:rsid w:val="00EB3310"/>
    <w:rsid w:val="00EB3795"/>
    <w:rsid w:val="00EB4EF4"/>
    <w:rsid w:val="00EB4F9A"/>
    <w:rsid w:val="00EB4FD2"/>
    <w:rsid w:val="00EB54D5"/>
    <w:rsid w:val="00EB7384"/>
    <w:rsid w:val="00EB7957"/>
    <w:rsid w:val="00EC017C"/>
    <w:rsid w:val="00EC03D0"/>
    <w:rsid w:val="00EC07ED"/>
    <w:rsid w:val="00EC082E"/>
    <w:rsid w:val="00EC2313"/>
    <w:rsid w:val="00EC3346"/>
    <w:rsid w:val="00EC36B2"/>
    <w:rsid w:val="00EC3AC7"/>
    <w:rsid w:val="00EC3BC5"/>
    <w:rsid w:val="00EC3CF4"/>
    <w:rsid w:val="00EC3F42"/>
    <w:rsid w:val="00EC442F"/>
    <w:rsid w:val="00EC5A27"/>
    <w:rsid w:val="00EC7183"/>
    <w:rsid w:val="00EC7288"/>
    <w:rsid w:val="00EC72FA"/>
    <w:rsid w:val="00ED10BE"/>
    <w:rsid w:val="00ED1A89"/>
    <w:rsid w:val="00ED3DE3"/>
    <w:rsid w:val="00ED4D0F"/>
    <w:rsid w:val="00ED4D73"/>
    <w:rsid w:val="00ED7229"/>
    <w:rsid w:val="00ED7665"/>
    <w:rsid w:val="00ED7FC1"/>
    <w:rsid w:val="00EE03D2"/>
    <w:rsid w:val="00EE0DAE"/>
    <w:rsid w:val="00EE10DA"/>
    <w:rsid w:val="00EE19C3"/>
    <w:rsid w:val="00EE2540"/>
    <w:rsid w:val="00EE2F67"/>
    <w:rsid w:val="00EE49A8"/>
    <w:rsid w:val="00EE49C3"/>
    <w:rsid w:val="00EE57E3"/>
    <w:rsid w:val="00EE71F1"/>
    <w:rsid w:val="00EF0AD0"/>
    <w:rsid w:val="00EF2EF8"/>
    <w:rsid w:val="00EF38B3"/>
    <w:rsid w:val="00EF423E"/>
    <w:rsid w:val="00EF4244"/>
    <w:rsid w:val="00EF4DA0"/>
    <w:rsid w:val="00EF52AE"/>
    <w:rsid w:val="00EF63B3"/>
    <w:rsid w:val="00F00C64"/>
    <w:rsid w:val="00F0230D"/>
    <w:rsid w:val="00F0329F"/>
    <w:rsid w:val="00F05430"/>
    <w:rsid w:val="00F0623E"/>
    <w:rsid w:val="00F070A5"/>
    <w:rsid w:val="00F076E3"/>
    <w:rsid w:val="00F109F2"/>
    <w:rsid w:val="00F11204"/>
    <w:rsid w:val="00F11D29"/>
    <w:rsid w:val="00F11D5C"/>
    <w:rsid w:val="00F13074"/>
    <w:rsid w:val="00F1320F"/>
    <w:rsid w:val="00F14228"/>
    <w:rsid w:val="00F1484E"/>
    <w:rsid w:val="00F14F1E"/>
    <w:rsid w:val="00F14FA3"/>
    <w:rsid w:val="00F15E83"/>
    <w:rsid w:val="00F17256"/>
    <w:rsid w:val="00F1752F"/>
    <w:rsid w:val="00F179AF"/>
    <w:rsid w:val="00F212A4"/>
    <w:rsid w:val="00F21B37"/>
    <w:rsid w:val="00F22369"/>
    <w:rsid w:val="00F224D0"/>
    <w:rsid w:val="00F22962"/>
    <w:rsid w:val="00F23A1D"/>
    <w:rsid w:val="00F26028"/>
    <w:rsid w:val="00F26E89"/>
    <w:rsid w:val="00F27882"/>
    <w:rsid w:val="00F27CCD"/>
    <w:rsid w:val="00F31AB2"/>
    <w:rsid w:val="00F31D4B"/>
    <w:rsid w:val="00F3257D"/>
    <w:rsid w:val="00F329F4"/>
    <w:rsid w:val="00F32D02"/>
    <w:rsid w:val="00F3440E"/>
    <w:rsid w:val="00F35A06"/>
    <w:rsid w:val="00F35B1C"/>
    <w:rsid w:val="00F35C81"/>
    <w:rsid w:val="00F36EA1"/>
    <w:rsid w:val="00F379E0"/>
    <w:rsid w:val="00F37DCC"/>
    <w:rsid w:val="00F405D2"/>
    <w:rsid w:val="00F4067B"/>
    <w:rsid w:val="00F41789"/>
    <w:rsid w:val="00F4295A"/>
    <w:rsid w:val="00F434C5"/>
    <w:rsid w:val="00F44A3F"/>
    <w:rsid w:val="00F4550D"/>
    <w:rsid w:val="00F4655B"/>
    <w:rsid w:val="00F509BF"/>
    <w:rsid w:val="00F50DFA"/>
    <w:rsid w:val="00F5118B"/>
    <w:rsid w:val="00F51AF2"/>
    <w:rsid w:val="00F51B22"/>
    <w:rsid w:val="00F51C83"/>
    <w:rsid w:val="00F51E65"/>
    <w:rsid w:val="00F53239"/>
    <w:rsid w:val="00F54963"/>
    <w:rsid w:val="00F5506A"/>
    <w:rsid w:val="00F55190"/>
    <w:rsid w:val="00F55DF4"/>
    <w:rsid w:val="00F55E38"/>
    <w:rsid w:val="00F60587"/>
    <w:rsid w:val="00F63346"/>
    <w:rsid w:val="00F64670"/>
    <w:rsid w:val="00F655AA"/>
    <w:rsid w:val="00F656A0"/>
    <w:rsid w:val="00F65F7C"/>
    <w:rsid w:val="00F66652"/>
    <w:rsid w:val="00F67164"/>
    <w:rsid w:val="00F67448"/>
    <w:rsid w:val="00F67853"/>
    <w:rsid w:val="00F707C9"/>
    <w:rsid w:val="00F71BF0"/>
    <w:rsid w:val="00F72F7A"/>
    <w:rsid w:val="00F7342B"/>
    <w:rsid w:val="00F735D3"/>
    <w:rsid w:val="00F74033"/>
    <w:rsid w:val="00F75EA4"/>
    <w:rsid w:val="00F760C5"/>
    <w:rsid w:val="00F7709C"/>
    <w:rsid w:val="00F7740A"/>
    <w:rsid w:val="00F806DC"/>
    <w:rsid w:val="00F813F9"/>
    <w:rsid w:val="00F82797"/>
    <w:rsid w:val="00F832F7"/>
    <w:rsid w:val="00F8408B"/>
    <w:rsid w:val="00F84554"/>
    <w:rsid w:val="00F85D2D"/>
    <w:rsid w:val="00F864F2"/>
    <w:rsid w:val="00F878F1"/>
    <w:rsid w:val="00F90585"/>
    <w:rsid w:val="00F90CFA"/>
    <w:rsid w:val="00F914BD"/>
    <w:rsid w:val="00F914E1"/>
    <w:rsid w:val="00F93500"/>
    <w:rsid w:val="00F93B71"/>
    <w:rsid w:val="00F95997"/>
    <w:rsid w:val="00F95AAA"/>
    <w:rsid w:val="00F96ABD"/>
    <w:rsid w:val="00F974B2"/>
    <w:rsid w:val="00F97DE7"/>
    <w:rsid w:val="00FA1004"/>
    <w:rsid w:val="00FA2551"/>
    <w:rsid w:val="00FA2580"/>
    <w:rsid w:val="00FA3013"/>
    <w:rsid w:val="00FA313E"/>
    <w:rsid w:val="00FA37B6"/>
    <w:rsid w:val="00FA3C0F"/>
    <w:rsid w:val="00FA3E9E"/>
    <w:rsid w:val="00FA50EC"/>
    <w:rsid w:val="00FA545A"/>
    <w:rsid w:val="00FA5A87"/>
    <w:rsid w:val="00FA5B55"/>
    <w:rsid w:val="00FA66E8"/>
    <w:rsid w:val="00FA6BD9"/>
    <w:rsid w:val="00FA7472"/>
    <w:rsid w:val="00FB0530"/>
    <w:rsid w:val="00FB2079"/>
    <w:rsid w:val="00FB457C"/>
    <w:rsid w:val="00FB4657"/>
    <w:rsid w:val="00FB5070"/>
    <w:rsid w:val="00FB543E"/>
    <w:rsid w:val="00FB55B5"/>
    <w:rsid w:val="00FB67B2"/>
    <w:rsid w:val="00FB6BD3"/>
    <w:rsid w:val="00FC0520"/>
    <w:rsid w:val="00FC1DB3"/>
    <w:rsid w:val="00FC299A"/>
    <w:rsid w:val="00FC36D3"/>
    <w:rsid w:val="00FC3787"/>
    <w:rsid w:val="00FC502B"/>
    <w:rsid w:val="00FC5CA6"/>
    <w:rsid w:val="00FC6980"/>
    <w:rsid w:val="00FC7003"/>
    <w:rsid w:val="00FC72A5"/>
    <w:rsid w:val="00FD4946"/>
    <w:rsid w:val="00FD49EE"/>
    <w:rsid w:val="00FD4B34"/>
    <w:rsid w:val="00FD624B"/>
    <w:rsid w:val="00FD74BB"/>
    <w:rsid w:val="00FD7C35"/>
    <w:rsid w:val="00FE049E"/>
    <w:rsid w:val="00FE0C5C"/>
    <w:rsid w:val="00FE0FCA"/>
    <w:rsid w:val="00FE1B45"/>
    <w:rsid w:val="00FE2305"/>
    <w:rsid w:val="00FE314E"/>
    <w:rsid w:val="00FE393F"/>
    <w:rsid w:val="00FE3FFE"/>
    <w:rsid w:val="00FE4171"/>
    <w:rsid w:val="00FE464D"/>
    <w:rsid w:val="00FE6ABC"/>
    <w:rsid w:val="00FE7315"/>
    <w:rsid w:val="00FE752E"/>
    <w:rsid w:val="00FE7EE8"/>
    <w:rsid w:val="00FF0D72"/>
    <w:rsid w:val="00FF104A"/>
    <w:rsid w:val="00FF2C43"/>
    <w:rsid w:val="00FF3150"/>
    <w:rsid w:val="00FF3DD9"/>
    <w:rsid w:val="00FF6239"/>
    <w:rsid w:val="00FF74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478F217E"/>
  <w15:docId w15:val="{66CE0625-C162-4373-9CFE-0D27C3379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04E28"/>
    <w:rPr>
      <w:rFonts w:ascii="Times New Roman" w:hAnsi="Times New Roman"/>
      <w:sz w:val="24"/>
      <w:szCs w:val="24"/>
    </w:rPr>
  </w:style>
  <w:style w:type="paragraph" w:styleId="Nagwek1">
    <w:name w:val="heading 1"/>
    <w:basedOn w:val="Normalny"/>
    <w:next w:val="Normalny"/>
    <w:link w:val="Nagwek1Znak"/>
    <w:uiPriority w:val="99"/>
    <w:qFormat/>
    <w:rsid w:val="003E5BE4"/>
    <w:pPr>
      <w:keepNext/>
      <w:numPr>
        <w:numId w:val="1"/>
      </w:numPr>
      <w:suppressAutoHyphens/>
      <w:jc w:val="center"/>
      <w:outlineLvl w:val="0"/>
    </w:pPr>
    <w:rPr>
      <w:b/>
      <w:bCs/>
      <w:lang w:eastAsia="ar-SA"/>
    </w:rPr>
  </w:style>
  <w:style w:type="paragraph" w:styleId="Nagwek2">
    <w:name w:val="heading 2"/>
    <w:aliases w:val="N2"/>
    <w:basedOn w:val="Normalny"/>
    <w:next w:val="Normalny"/>
    <w:link w:val="Nagwek2Znak"/>
    <w:uiPriority w:val="99"/>
    <w:qFormat/>
    <w:rsid w:val="003E5BE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3E5BE4"/>
    <w:pPr>
      <w:keepNext/>
      <w:numPr>
        <w:ilvl w:val="2"/>
        <w:numId w:val="1"/>
      </w:numPr>
      <w:suppressAutoHyphens/>
      <w:jc w:val="center"/>
      <w:outlineLvl w:val="2"/>
    </w:pPr>
    <w:rPr>
      <w:i/>
      <w:iCs/>
      <w:sz w:val="44"/>
      <w:szCs w:val="44"/>
      <w:u w:val="single"/>
      <w:lang w:eastAsia="ar-SA"/>
    </w:rPr>
  </w:style>
  <w:style w:type="paragraph" w:styleId="Nagwek4">
    <w:name w:val="heading 4"/>
    <w:basedOn w:val="Normalny"/>
    <w:next w:val="Normalny"/>
    <w:link w:val="Nagwek4Znak"/>
    <w:uiPriority w:val="99"/>
    <w:qFormat/>
    <w:rsid w:val="003E5BE4"/>
    <w:pPr>
      <w:keepNext/>
      <w:spacing w:before="240" w:after="60"/>
      <w:outlineLvl w:val="3"/>
    </w:pPr>
    <w:rPr>
      <w:b/>
      <w:bCs/>
      <w:sz w:val="28"/>
      <w:szCs w:val="28"/>
    </w:rPr>
  </w:style>
  <w:style w:type="paragraph" w:styleId="Nagwek5">
    <w:name w:val="heading 5"/>
    <w:basedOn w:val="Normalny"/>
    <w:next w:val="Normalny"/>
    <w:link w:val="Nagwek5Znak"/>
    <w:uiPriority w:val="99"/>
    <w:qFormat/>
    <w:rsid w:val="003E5BE4"/>
    <w:pPr>
      <w:suppressAutoHyphens/>
      <w:spacing w:before="240" w:after="60"/>
      <w:outlineLvl w:val="4"/>
    </w:pPr>
    <w:rPr>
      <w:b/>
      <w:bCs/>
      <w:i/>
      <w:iCs/>
      <w:sz w:val="26"/>
      <w:szCs w:val="26"/>
      <w:lang w:eastAsia="ar-SA"/>
    </w:rPr>
  </w:style>
  <w:style w:type="paragraph" w:styleId="Nagwek6">
    <w:name w:val="heading 6"/>
    <w:basedOn w:val="Normalny"/>
    <w:next w:val="Normalny"/>
    <w:link w:val="Nagwek6Znak"/>
    <w:uiPriority w:val="99"/>
    <w:qFormat/>
    <w:rsid w:val="003E5BE4"/>
    <w:pPr>
      <w:keepNext/>
      <w:jc w:val="right"/>
      <w:outlineLvl w:val="5"/>
    </w:pPr>
    <w:rPr>
      <w:i/>
      <w:iCs/>
      <w:u w:val="single"/>
    </w:rPr>
  </w:style>
  <w:style w:type="paragraph" w:styleId="Nagwek7">
    <w:name w:val="heading 7"/>
    <w:basedOn w:val="Normalny"/>
    <w:next w:val="Normalny"/>
    <w:link w:val="Nagwek7Znak"/>
    <w:uiPriority w:val="99"/>
    <w:qFormat/>
    <w:rsid w:val="003E5BE4"/>
    <w:pPr>
      <w:keepNext/>
      <w:spacing w:before="120"/>
      <w:jc w:val="both"/>
      <w:outlineLvl w:val="6"/>
    </w:pPr>
    <w:rPr>
      <w:u w:val="single"/>
    </w:rPr>
  </w:style>
  <w:style w:type="paragraph" w:styleId="Nagwek8">
    <w:name w:val="heading 8"/>
    <w:basedOn w:val="Normalny"/>
    <w:next w:val="Normalny"/>
    <w:link w:val="Nagwek8Znak"/>
    <w:uiPriority w:val="99"/>
    <w:qFormat/>
    <w:rsid w:val="003E5BE4"/>
    <w:pPr>
      <w:keepNext/>
      <w:ind w:firstLine="540"/>
      <w:outlineLvl w:val="7"/>
    </w:pPr>
    <w:rPr>
      <w:b/>
      <w:bCs/>
      <w:sz w:val="20"/>
      <w:szCs w:val="20"/>
    </w:rPr>
  </w:style>
  <w:style w:type="paragraph" w:styleId="Nagwek9">
    <w:name w:val="heading 9"/>
    <w:basedOn w:val="Normalny"/>
    <w:next w:val="Normalny"/>
    <w:link w:val="Nagwek9Znak"/>
    <w:uiPriority w:val="99"/>
    <w:qFormat/>
    <w:rsid w:val="003E5BE4"/>
    <w:pPr>
      <w:keepNext/>
      <w:suppressAutoHyphens/>
      <w:outlineLvl w:val="8"/>
    </w:pPr>
    <w:rPr>
      <w:b/>
      <w:bCs/>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3E5BE4"/>
    <w:rPr>
      <w:rFonts w:ascii="Times New Roman" w:hAnsi="Times New Roman"/>
      <w:b/>
      <w:bCs/>
      <w:sz w:val="24"/>
      <w:szCs w:val="24"/>
      <w:lang w:eastAsia="ar-SA"/>
    </w:rPr>
  </w:style>
  <w:style w:type="character" w:customStyle="1" w:styleId="Nagwek2Znak">
    <w:name w:val="Nagłówek 2 Znak"/>
    <w:aliases w:val="N2 Znak"/>
    <w:basedOn w:val="Domylnaczcionkaakapitu"/>
    <w:link w:val="Nagwek2"/>
    <w:uiPriority w:val="99"/>
    <w:rsid w:val="003E5BE4"/>
    <w:rPr>
      <w:rFonts w:ascii="Cambria" w:hAnsi="Cambria" w:cs="Cambria"/>
      <w:b/>
      <w:bCs/>
      <w:i/>
      <w:iCs/>
      <w:sz w:val="28"/>
      <w:szCs w:val="28"/>
    </w:rPr>
  </w:style>
  <w:style w:type="character" w:customStyle="1" w:styleId="Nagwek3Znak">
    <w:name w:val="Nagłówek 3 Znak"/>
    <w:basedOn w:val="Domylnaczcionkaakapitu"/>
    <w:link w:val="Nagwek3"/>
    <w:uiPriority w:val="99"/>
    <w:rsid w:val="003E5BE4"/>
    <w:rPr>
      <w:rFonts w:ascii="Times New Roman" w:hAnsi="Times New Roman"/>
      <w:i/>
      <w:iCs/>
      <w:sz w:val="44"/>
      <w:szCs w:val="44"/>
      <w:u w:val="single"/>
      <w:lang w:eastAsia="ar-SA"/>
    </w:rPr>
  </w:style>
  <w:style w:type="character" w:customStyle="1" w:styleId="Nagwek4Znak">
    <w:name w:val="Nagłówek 4 Znak"/>
    <w:basedOn w:val="Domylnaczcionkaakapitu"/>
    <w:link w:val="Nagwek4"/>
    <w:uiPriority w:val="99"/>
    <w:rsid w:val="003E5BE4"/>
    <w:rPr>
      <w:rFonts w:ascii="Calibri" w:hAnsi="Calibri" w:cs="Calibri"/>
      <w:b/>
      <w:bCs/>
      <w:sz w:val="28"/>
      <w:szCs w:val="28"/>
    </w:rPr>
  </w:style>
  <w:style w:type="character" w:customStyle="1" w:styleId="Nagwek5Znak">
    <w:name w:val="Nagłówek 5 Znak"/>
    <w:basedOn w:val="Domylnaczcionkaakapitu"/>
    <w:link w:val="Nagwek5"/>
    <w:uiPriority w:val="99"/>
    <w:rsid w:val="003E5BE4"/>
    <w:rPr>
      <w:rFonts w:ascii="Calibri" w:hAnsi="Calibri" w:cs="Calibri"/>
      <w:b/>
      <w:bCs/>
      <w:i/>
      <w:iCs/>
      <w:sz w:val="26"/>
      <w:szCs w:val="26"/>
    </w:rPr>
  </w:style>
  <w:style w:type="character" w:customStyle="1" w:styleId="Nagwek6Znak">
    <w:name w:val="Nagłówek 6 Znak"/>
    <w:basedOn w:val="Domylnaczcionkaakapitu"/>
    <w:link w:val="Nagwek6"/>
    <w:uiPriority w:val="99"/>
    <w:rsid w:val="003E5BE4"/>
    <w:rPr>
      <w:rFonts w:ascii="Calibri" w:hAnsi="Calibri" w:cs="Calibri"/>
      <w:b/>
      <w:bCs/>
    </w:rPr>
  </w:style>
  <w:style w:type="character" w:customStyle="1" w:styleId="Nagwek7Znak">
    <w:name w:val="Nagłówek 7 Znak"/>
    <w:basedOn w:val="Domylnaczcionkaakapitu"/>
    <w:link w:val="Nagwek7"/>
    <w:uiPriority w:val="99"/>
    <w:rsid w:val="003E5BE4"/>
    <w:rPr>
      <w:rFonts w:ascii="Calibri" w:hAnsi="Calibri" w:cs="Calibri"/>
      <w:sz w:val="24"/>
      <w:szCs w:val="24"/>
    </w:rPr>
  </w:style>
  <w:style w:type="character" w:customStyle="1" w:styleId="Nagwek8Znak">
    <w:name w:val="Nagłówek 8 Znak"/>
    <w:basedOn w:val="Domylnaczcionkaakapitu"/>
    <w:link w:val="Nagwek8"/>
    <w:uiPriority w:val="99"/>
    <w:rsid w:val="003E5BE4"/>
    <w:rPr>
      <w:rFonts w:ascii="Calibri" w:hAnsi="Calibri" w:cs="Calibri"/>
      <w:i/>
      <w:iCs/>
      <w:sz w:val="24"/>
      <w:szCs w:val="24"/>
    </w:rPr>
  </w:style>
  <w:style w:type="character" w:customStyle="1" w:styleId="Nagwek9Znak">
    <w:name w:val="Nagłówek 9 Znak"/>
    <w:basedOn w:val="Domylnaczcionkaakapitu"/>
    <w:link w:val="Nagwek9"/>
    <w:uiPriority w:val="99"/>
    <w:rsid w:val="003E5BE4"/>
    <w:rPr>
      <w:rFonts w:ascii="Cambria" w:hAnsi="Cambria" w:cs="Cambria"/>
    </w:rPr>
  </w:style>
  <w:style w:type="paragraph" w:styleId="Adresnakopercie">
    <w:name w:val="envelope address"/>
    <w:basedOn w:val="Normalny"/>
    <w:uiPriority w:val="99"/>
    <w:rsid w:val="003E5BE4"/>
    <w:pPr>
      <w:framePr w:w="7920" w:h="1980" w:hRule="exact" w:hSpace="141" w:wrap="auto" w:hAnchor="page" w:xAlign="center" w:yAlign="bottom"/>
      <w:ind w:left="2880"/>
    </w:pPr>
    <w:rPr>
      <w:rFonts w:ascii="Arial" w:hAnsi="Arial" w:cs="Arial"/>
      <w:sz w:val="28"/>
      <w:szCs w:val="28"/>
    </w:rPr>
  </w:style>
  <w:style w:type="paragraph" w:styleId="Adreszwrotnynakopercie">
    <w:name w:val="envelope return"/>
    <w:basedOn w:val="Normalny"/>
    <w:uiPriority w:val="99"/>
    <w:rsid w:val="003E5BE4"/>
    <w:rPr>
      <w:rFonts w:ascii="Arial" w:hAnsi="Arial" w:cs="Arial"/>
    </w:rPr>
  </w:style>
  <w:style w:type="paragraph" w:styleId="Tekstpodstawowywcity2">
    <w:name w:val="Body Text Indent 2"/>
    <w:basedOn w:val="Normalny"/>
    <w:link w:val="Tekstpodstawowywcity2Znak"/>
    <w:uiPriority w:val="99"/>
    <w:rsid w:val="003E5BE4"/>
    <w:pPr>
      <w:spacing w:line="260" w:lineRule="atLeast"/>
      <w:ind w:left="709" w:hanging="709"/>
    </w:pPr>
    <w:rPr>
      <w:rFonts w:cs="Times New Roman"/>
      <w:b/>
      <w:bCs/>
      <w:u w:val="single"/>
    </w:rPr>
  </w:style>
  <w:style w:type="character" w:customStyle="1" w:styleId="Tekstpodstawowywcity2Znak">
    <w:name w:val="Tekst podstawowy wcięty 2 Znak"/>
    <w:basedOn w:val="Domylnaczcionkaakapitu"/>
    <w:link w:val="Tekstpodstawowywcity2"/>
    <w:uiPriority w:val="99"/>
    <w:rsid w:val="003E5BE4"/>
    <w:rPr>
      <w:rFonts w:ascii="Times New Roman" w:hAnsi="Times New Roman" w:cs="Times New Roman"/>
      <w:sz w:val="20"/>
      <w:szCs w:val="20"/>
    </w:rPr>
  </w:style>
  <w:style w:type="paragraph" w:styleId="Nagwek">
    <w:name w:val="header"/>
    <w:basedOn w:val="Normalny"/>
    <w:link w:val="NagwekZnak"/>
    <w:uiPriority w:val="99"/>
    <w:rsid w:val="003E5BE4"/>
    <w:pPr>
      <w:tabs>
        <w:tab w:val="center" w:pos="4536"/>
        <w:tab w:val="right" w:pos="9072"/>
      </w:tabs>
    </w:pPr>
    <w:rPr>
      <w:rFonts w:cs="Times New Roman"/>
    </w:rPr>
  </w:style>
  <w:style w:type="character" w:customStyle="1" w:styleId="NagwekZnak">
    <w:name w:val="Nagłówek Znak"/>
    <w:basedOn w:val="Domylnaczcionkaakapitu"/>
    <w:link w:val="Nagwek"/>
    <w:uiPriority w:val="99"/>
    <w:rsid w:val="003E5BE4"/>
    <w:rPr>
      <w:rFonts w:ascii="Times New Roman" w:hAnsi="Times New Roman" w:cs="Times New Roman"/>
      <w:sz w:val="20"/>
      <w:szCs w:val="20"/>
    </w:rPr>
  </w:style>
  <w:style w:type="paragraph" w:styleId="Stopka">
    <w:name w:val="footer"/>
    <w:basedOn w:val="Normalny"/>
    <w:link w:val="StopkaZnak"/>
    <w:uiPriority w:val="99"/>
    <w:rsid w:val="003E5BE4"/>
    <w:pPr>
      <w:tabs>
        <w:tab w:val="center" w:pos="4536"/>
        <w:tab w:val="right" w:pos="9072"/>
      </w:tabs>
    </w:pPr>
    <w:rPr>
      <w:rFonts w:cs="Times New Roman"/>
    </w:rPr>
  </w:style>
  <w:style w:type="character" w:customStyle="1" w:styleId="StopkaZnak">
    <w:name w:val="Stopka Znak"/>
    <w:basedOn w:val="Domylnaczcionkaakapitu"/>
    <w:link w:val="Stopka"/>
    <w:uiPriority w:val="99"/>
    <w:rsid w:val="003E5BE4"/>
    <w:rPr>
      <w:rFonts w:ascii="Times New Roman" w:hAnsi="Times New Roman" w:cs="Times New Roman"/>
      <w:sz w:val="20"/>
      <w:szCs w:val="20"/>
    </w:rPr>
  </w:style>
  <w:style w:type="character" w:customStyle="1" w:styleId="ZnakZnak1">
    <w:name w:val="Znak Znak1"/>
    <w:uiPriority w:val="99"/>
    <w:rsid w:val="003E5BE4"/>
    <w:rPr>
      <w:sz w:val="24"/>
      <w:szCs w:val="24"/>
      <w:lang w:val="pl-PL" w:eastAsia="pl-PL"/>
    </w:rPr>
  </w:style>
  <w:style w:type="character" w:styleId="Hipercze">
    <w:name w:val="Hyperlink"/>
    <w:basedOn w:val="Domylnaczcionkaakapitu"/>
    <w:uiPriority w:val="99"/>
    <w:rsid w:val="003E5BE4"/>
    <w:rPr>
      <w:rFonts w:ascii="Times New Roman" w:hAnsi="Times New Roman" w:cs="Times New Roman"/>
      <w:color w:val="0000FF"/>
      <w:u w:val="single"/>
    </w:rPr>
  </w:style>
  <w:style w:type="paragraph" w:styleId="NormalnyWeb">
    <w:name w:val="Normal (Web)"/>
    <w:basedOn w:val="Normalny"/>
    <w:uiPriority w:val="99"/>
    <w:rsid w:val="003E5BE4"/>
    <w:pPr>
      <w:spacing w:before="100" w:beforeAutospacing="1" w:after="100" w:afterAutospacing="1"/>
    </w:pPr>
    <w:rPr>
      <w:rFonts w:cs="Times New Roman"/>
    </w:rPr>
  </w:style>
  <w:style w:type="character" w:styleId="Numerstrony">
    <w:name w:val="page number"/>
    <w:basedOn w:val="Domylnaczcionkaakapitu"/>
    <w:rsid w:val="003E5BE4"/>
    <w:rPr>
      <w:rFonts w:ascii="Times New Roman" w:hAnsi="Times New Roman" w:cs="Times New Roman"/>
    </w:rPr>
  </w:style>
  <w:style w:type="paragraph" w:styleId="Tekstpodstawowy">
    <w:name w:val="Body Text"/>
    <w:basedOn w:val="Normalny"/>
    <w:link w:val="TekstpodstawowyZnak"/>
    <w:uiPriority w:val="99"/>
    <w:rsid w:val="003E5BE4"/>
    <w:pPr>
      <w:suppressAutoHyphens/>
      <w:jc w:val="both"/>
    </w:pPr>
    <w:rPr>
      <w:rFonts w:cs="Times New Roman"/>
      <w:lang w:eastAsia="ar-SA"/>
    </w:rPr>
  </w:style>
  <w:style w:type="character" w:customStyle="1" w:styleId="TekstpodstawowyZnak">
    <w:name w:val="Tekst podstawowy Znak"/>
    <w:basedOn w:val="Domylnaczcionkaakapitu"/>
    <w:link w:val="Tekstpodstawowy"/>
    <w:uiPriority w:val="99"/>
    <w:rsid w:val="003E5BE4"/>
    <w:rPr>
      <w:rFonts w:ascii="Times New Roman" w:hAnsi="Times New Roman" w:cs="Times New Roman"/>
      <w:sz w:val="20"/>
      <w:szCs w:val="20"/>
    </w:rPr>
  </w:style>
  <w:style w:type="paragraph" w:styleId="Tekstpodstawowy3">
    <w:name w:val="Body Text 3"/>
    <w:basedOn w:val="Normalny"/>
    <w:link w:val="Tekstpodstawowy3Znak"/>
    <w:uiPriority w:val="99"/>
    <w:rsid w:val="003E5BE4"/>
    <w:pPr>
      <w:spacing w:after="120"/>
    </w:pPr>
    <w:rPr>
      <w:rFonts w:cs="Times New Roman"/>
      <w:sz w:val="16"/>
      <w:szCs w:val="16"/>
    </w:rPr>
  </w:style>
  <w:style w:type="character" w:customStyle="1" w:styleId="Tekstpodstawowy3Znak">
    <w:name w:val="Tekst podstawowy 3 Znak"/>
    <w:basedOn w:val="Domylnaczcionkaakapitu"/>
    <w:link w:val="Tekstpodstawowy3"/>
    <w:uiPriority w:val="99"/>
    <w:rsid w:val="003E5BE4"/>
    <w:rPr>
      <w:rFonts w:ascii="Times New Roman" w:hAnsi="Times New Roman" w:cs="Times New Roman"/>
      <w:sz w:val="16"/>
      <w:szCs w:val="16"/>
    </w:rPr>
  </w:style>
  <w:style w:type="paragraph" w:styleId="Tekstpodstawowywcity">
    <w:name w:val="Body Text Indent"/>
    <w:basedOn w:val="Normalny"/>
    <w:link w:val="TekstpodstawowywcityZnak"/>
    <w:uiPriority w:val="99"/>
    <w:rsid w:val="003E5BE4"/>
    <w:pPr>
      <w:spacing w:after="120"/>
      <w:ind w:left="283"/>
    </w:pPr>
    <w:rPr>
      <w:rFonts w:cs="Times New Roman"/>
    </w:rPr>
  </w:style>
  <w:style w:type="character" w:customStyle="1" w:styleId="TekstpodstawowywcityZnak">
    <w:name w:val="Tekst podstawowy wcięty Znak"/>
    <w:basedOn w:val="Domylnaczcionkaakapitu"/>
    <w:link w:val="Tekstpodstawowywcity"/>
    <w:uiPriority w:val="99"/>
    <w:rsid w:val="003E5BE4"/>
    <w:rPr>
      <w:rFonts w:ascii="Times New Roman" w:hAnsi="Times New Roman" w:cs="Times New Roman"/>
      <w:sz w:val="20"/>
      <w:szCs w:val="20"/>
    </w:rPr>
  </w:style>
  <w:style w:type="paragraph" w:styleId="Tekstpodstawowywcity3">
    <w:name w:val="Body Text Indent 3"/>
    <w:basedOn w:val="Normalny"/>
    <w:link w:val="Tekstpodstawowywcity3Znak"/>
    <w:uiPriority w:val="99"/>
    <w:rsid w:val="003E5BE4"/>
    <w:pPr>
      <w:spacing w:after="120"/>
      <w:ind w:left="283"/>
    </w:pPr>
    <w:rPr>
      <w:rFonts w:cs="Times New Roman"/>
      <w:sz w:val="16"/>
      <w:szCs w:val="16"/>
    </w:rPr>
  </w:style>
  <w:style w:type="character" w:customStyle="1" w:styleId="Tekstpodstawowywcity3Znak">
    <w:name w:val="Tekst podstawowy wcięty 3 Znak"/>
    <w:basedOn w:val="Domylnaczcionkaakapitu"/>
    <w:link w:val="Tekstpodstawowywcity3"/>
    <w:uiPriority w:val="99"/>
    <w:rsid w:val="003E5BE4"/>
    <w:rPr>
      <w:rFonts w:ascii="Times New Roman" w:hAnsi="Times New Roman" w:cs="Times New Roman"/>
      <w:sz w:val="16"/>
      <w:szCs w:val="16"/>
    </w:rPr>
  </w:style>
  <w:style w:type="paragraph" w:customStyle="1" w:styleId="tyt">
    <w:name w:val="tyt"/>
    <w:basedOn w:val="Normalny"/>
    <w:rsid w:val="003E5BE4"/>
    <w:pPr>
      <w:keepNext/>
      <w:spacing w:before="60" w:after="60"/>
      <w:jc w:val="center"/>
    </w:pPr>
    <w:rPr>
      <w:rFonts w:cs="Times New Roman"/>
      <w:b/>
      <w:bCs/>
    </w:rPr>
  </w:style>
  <w:style w:type="paragraph" w:styleId="Tekstpodstawowy2">
    <w:name w:val="Body Text 2"/>
    <w:basedOn w:val="Normalny"/>
    <w:link w:val="Tekstpodstawowy2Znak"/>
    <w:uiPriority w:val="99"/>
    <w:rsid w:val="003E5BE4"/>
    <w:pPr>
      <w:suppressAutoHyphens/>
      <w:spacing w:after="120" w:line="480" w:lineRule="auto"/>
    </w:pPr>
    <w:rPr>
      <w:rFonts w:cs="Times New Roman"/>
      <w:lang w:eastAsia="ar-SA"/>
    </w:rPr>
  </w:style>
  <w:style w:type="character" w:customStyle="1" w:styleId="Tekstpodstawowy2Znak">
    <w:name w:val="Tekst podstawowy 2 Znak"/>
    <w:basedOn w:val="Domylnaczcionkaakapitu"/>
    <w:link w:val="Tekstpodstawowy2"/>
    <w:uiPriority w:val="99"/>
    <w:rsid w:val="003E5BE4"/>
    <w:rPr>
      <w:rFonts w:ascii="Times New Roman" w:hAnsi="Times New Roman" w:cs="Times New Roman"/>
      <w:sz w:val="20"/>
      <w:szCs w:val="20"/>
    </w:rPr>
  </w:style>
  <w:style w:type="paragraph" w:customStyle="1" w:styleId="Default">
    <w:name w:val="Default"/>
    <w:rsid w:val="003E5BE4"/>
    <w:pPr>
      <w:autoSpaceDE w:val="0"/>
      <w:autoSpaceDN w:val="0"/>
      <w:adjustRightInd w:val="0"/>
    </w:pPr>
    <w:rPr>
      <w:rFonts w:ascii="Tahoma-Bold" w:hAnsi="Tahoma-Bold" w:cs="Tahoma-Bold"/>
      <w:sz w:val="20"/>
      <w:szCs w:val="20"/>
    </w:rPr>
  </w:style>
  <w:style w:type="character" w:customStyle="1" w:styleId="apple-converted-space">
    <w:name w:val="apple-converted-space"/>
    <w:basedOn w:val="Domylnaczcionkaakapitu"/>
    <w:uiPriority w:val="99"/>
    <w:rsid w:val="003E5BE4"/>
    <w:rPr>
      <w:rFonts w:ascii="Times New Roman" w:hAnsi="Times New Roman" w:cs="Times New Roman"/>
    </w:rPr>
  </w:style>
  <w:style w:type="paragraph" w:customStyle="1" w:styleId="Zawartoramki">
    <w:name w:val="Zawartość ramki"/>
    <w:basedOn w:val="Tekstpodstawowy"/>
    <w:uiPriority w:val="99"/>
    <w:rsid w:val="003E5BE4"/>
  </w:style>
  <w:style w:type="paragraph" w:styleId="Tekstkomentarza">
    <w:name w:val="annotation text"/>
    <w:basedOn w:val="Normalny"/>
    <w:link w:val="TekstkomentarzaZnak"/>
    <w:uiPriority w:val="99"/>
    <w:rsid w:val="003E5BE4"/>
    <w:pPr>
      <w:suppressAutoHyphens/>
    </w:pPr>
    <w:rPr>
      <w:rFonts w:cs="Times New Roman"/>
      <w:sz w:val="20"/>
      <w:szCs w:val="20"/>
      <w:lang w:eastAsia="ar-SA"/>
    </w:rPr>
  </w:style>
  <w:style w:type="character" w:customStyle="1" w:styleId="TekstkomentarzaZnak">
    <w:name w:val="Tekst komentarza Znak"/>
    <w:basedOn w:val="Domylnaczcionkaakapitu"/>
    <w:link w:val="Tekstkomentarza"/>
    <w:uiPriority w:val="99"/>
    <w:rsid w:val="003E5BE4"/>
    <w:rPr>
      <w:rFonts w:ascii="Arial" w:hAnsi="Arial" w:cs="Arial"/>
      <w:lang w:val="pl-PL" w:eastAsia="pl-PL"/>
    </w:rPr>
  </w:style>
  <w:style w:type="paragraph" w:customStyle="1" w:styleId="pkt">
    <w:name w:val="pkt"/>
    <w:basedOn w:val="Normalny"/>
    <w:uiPriority w:val="99"/>
    <w:rsid w:val="003E5BE4"/>
    <w:pPr>
      <w:spacing w:before="60" w:after="60"/>
      <w:ind w:left="851" w:hanging="295"/>
      <w:jc w:val="both"/>
    </w:pPr>
    <w:rPr>
      <w:rFonts w:cs="Times New Roman"/>
    </w:rPr>
  </w:style>
  <w:style w:type="paragraph" w:styleId="Tekstprzypisukocowego">
    <w:name w:val="endnote text"/>
    <w:basedOn w:val="Normalny"/>
    <w:link w:val="TekstprzypisukocowegoZnak"/>
    <w:uiPriority w:val="99"/>
    <w:rsid w:val="003E5BE4"/>
    <w:rPr>
      <w:rFonts w:cs="Times New Roman"/>
      <w:sz w:val="20"/>
      <w:szCs w:val="20"/>
    </w:rPr>
  </w:style>
  <w:style w:type="character" w:customStyle="1" w:styleId="TekstprzypisukocowegoZnak">
    <w:name w:val="Tekst przypisu końcowego Znak"/>
    <w:basedOn w:val="Domylnaczcionkaakapitu"/>
    <w:link w:val="Tekstprzypisukocowego"/>
    <w:uiPriority w:val="99"/>
    <w:rsid w:val="003E5BE4"/>
    <w:rPr>
      <w:rFonts w:ascii="Times New Roman" w:hAnsi="Times New Roman" w:cs="Times New Roman"/>
      <w:sz w:val="20"/>
      <w:szCs w:val="20"/>
    </w:rPr>
  </w:style>
  <w:style w:type="paragraph" w:customStyle="1" w:styleId="ust">
    <w:name w:val="ust"/>
    <w:uiPriority w:val="99"/>
    <w:rsid w:val="003E5BE4"/>
    <w:pPr>
      <w:spacing w:before="60" w:after="60"/>
      <w:ind w:left="426" w:hanging="284"/>
      <w:jc w:val="both"/>
    </w:pPr>
    <w:rPr>
      <w:rFonts w:ascii="Times New Roman" w:hAnsi="Times New Roman" w:cs="Times New Roman"/>
      <w:sz w:val="24"/>
      <w:szCs w:val="24"/>
    </w:rPr>
  </w:style>
  <w:style w:type="character" w:styleId="Uwydatnienie">
    <w:name w:val="Emphasis"/>
    <w:basedOn w:val="Domylnaczcionkaakapitu"/>
    <w:uiPriority w:val="20"/>
    <w:qFormat/>
    <w:rsid w:val="003E5BE4"/>
    <w:rPr>
      <w:rFonts w:ascii="Times New Roman" w:hAnsi="Times New Roman" w:cs="Times New Roman"/>
      <w:i/>
      <w:iCs/>
    </w:rPr>
  </w:style>
  <w:style w:type="character" w:styleId="Pogrubienie">
    <w:name w:val="Strong"/>
    <w:basedOn w:val="Domylnaczcionkaakapitu"/>
    <w:uiPriority w:val="22"/>
    <w:qFormat/>
    <w:rsid w:val="003E5BE4"/>
    <w:rPr>
      <w:rFonts w:ascii="Times New Roman" w:hAnsi="Times New Roman" w:cs="Times New Roman"/>
      <w:b/>
      <w:bCs/>
    </w:rPr>
  </w:style>
  <w:style w:type="character" w:customStyle="1" w:styleId="offerlistoffernamecenter">
    <w:name w:val="offerlistoffernamecenter"/>
    <w:basedOn w:val="Domylnaczcionkaakapitu"/>
    <w:uiPriority w:val="99"/>
    <w:rsid w:val="003E5BE4"/>
    <w:rPr>
      <w:rFonts w:ascii="Times New Roman" w:hAnsi="Times New Roman" w:cs="Times New Roman"/>
    </w:rPr>
  </w:style>
  <w:style w:type="paragraph" w:customStyle="1" w:styleId="Tabelapozycja">
    <w:name w:val="Tabela pozycja"/>
    <w:basedOn w:val="Normalny"/>
    <w:uiPriority w:val="99"/>
    <w:rsid w:val="003E5BE4"/>
    <w:rPr>
      <w:rFonts w:ascii="Arial" w:hAnsi="Arial" w:cs="Arial"/>
      <w:sz w:val="22"/>
      <w:szCs w:val="22"/>
    </w:rPr>
  </w:style>
  <w:style w:type="paragraph" w:styleId="Tekstdymka">
    <w:name w:val="Balloon Text"/>
    <w:basedOn w:val="Normalny"/>
    <w:link w:val="TekstdymkaZnak"/>
    <w:uiPriority w:val="99"/>
    <w:rsid w:val="003E5BE4"/>
    <w:rPr>
      <w:rFonts w:ascii="Tahoma" w:hAnsi="Tahoma" w:cs="Tahoma"/>
      <w:sz w:val="16"/>
      <w:szCs w:val="16"/>
    </w:rPr>
  </w:style>
  <w:style w:type="character" w:customStyle="1" w:styleId="TekstdymkaZnak">
    <w:name w:val="Tekst dymka Znak"/>
    <w:basedOn w:val="Domylnaczcionkaakapitu"/>
    <w:link w:val="Tekstdymka"/>
    <w:uiPriority w:val="99"/>
    <w:rsid w:val="003E5BE4"/>
    <w:rPr>
      <w:rFonts w:ascii="Tahoma" w:hAnsi="Tahoma" w:cs="Tahoma"/>
      <w:sz w:val="16"/>
      <w:szCs w:val="16"/>
    </w:rPr>
  </w:style>
  <w:style w:type="character" w:styleId="UyteHipercze">
    <w:name w:val="FollowedHyperlink"/>
    <w:basedOn w:val="Domylnaczcionkaakapitu"/>
    <w:uiPriority w:val="99"/>
    <w:rsid w:val="003E5BE4"/>
    <w:rPr>
      <w:rFonts w:ascii="Times New Roman" w:hAnsi="Times New Roman" w:cs="Times New Roman"/>
      <w:color w:val="800080"/>
      <w:u w:val="single"/>
    </w:rPr>
  </w:style>
  <w:style w:type="paragraph" w:customStyle="1" w:styleId="StandardowyArial11">
    <w:name w:val="Standardowy + Arial 11"/>
    <w:basedOn w:val="Normalny"/>
    <w:uiPriority w:val="99"/>
    <w:rsid w:val="003E5BE4"/>
    <w:pPr>
      <w:numPr>
        <w:numId w:val="3"/>
      </w:numPr>
      <w:suppressAutoHyphens/>
      <w:autoSpaceDE w:val="0"/>
      <w:autoSpaceDN w:val="0"/>
      <w:spacing w:before="60" w:after="60"/>
      <w:jc w:val="both"/>
    </w:pPr>
    <w:rPr>
      <w:rFonts w:ascii="Arial" w:hAnsi="Arial" w:cs="Arial"/>
      <w:sz w:val="22"/>
      <w:szCs w:val="22"/>
    </w:rPr>
  </w:style>
  <w:style w:type="paragraph" w:customStyle="1" w:styleId="NormalnyWyjustowan">
    <w:name w:val="Normalny + Wyjustowan"/>
    <w:basedOn w:val="StandardowyArial11"/>
    <w:uiPriority w:val="99"/>
    <w:rsid w:val="003E5BE4"/>
    <w:pPr>
      <w:numPr>
        <w:numId w:val="2"/>
      </w:numPr>
    </w:pPr>
    <w:rPr>
      <w:rFonts w:ascii="Times New Roman" w:hAnsi="Times New Roman" w:cs="Times New Roman"/>
      <w:sz w:val="24"/>
      <w:szCs w:val="24"/>
    </w:rPr>
  </w:style>
  <w:style w:type="paragraph" w:customStyle="1" w:styleId="Tabela1a">
    <w:name w:val="Tabela1a"/>
    <w:basedOn w:val="Tabela1"/>
    <w:uiPriority w:val="99"/>
    <w:rsid w:val="003E5BE4"/>
    <w:pPr>
      <w:ind w:left="0" w:right="57"/>
      <w:jc w:val="right"/>
    </w:pPr>
  </w:style>
  <w:style w:type="paragraph" w:customStyle="1" w:styleId="Tabela1">
    <w:name w:val="Tabela1"/>
    <w:basedOn w:val="Normalny"/>
    <w:uiPriority w:val="99"/>
    <w:rsid w:val="003E5BE4"/>
    <w:pPr>
      <w:widowControl w:val="0"/>
      <w:overflowPunct w:val="0"/>
      <w:autoSpaceDE w:val="0"/>
      <w:autoSpaceDN w:val="0"/>
      <w:adjustRightInd w:val="0"/>
      <w:spacing w:before="20" w:after="20"/>
      <w:ind w:left="113"/>
      <w:textAlignment w:val="baseline"/>
    </w:pPr>
    <w:rPr>
      <w:rFonts w:cs="Times New Roman"/>
      <w:sz w:val="22"/>
      <w:szCs w:val="22"/>
    </w:rPr>
  </w:style>
  <w:style w:type="paragraph" w:customStyle="1" w:styleId="Tekstkomentarza1">
    <w:name w:val="Tekst komentarza1"/>
    <w:basedOn w:val="Normalny"/>
    <w:uiPriority w:val="99"/>
    <w:rsid w:val="003E5BE4"/>
    <w:pPr>
      <w:suppressAutoHyphens/>
    </w:pPr>
    <w:rPr>
      <w:rFonts w:cs="Times New Roman"/>
      <w:sz w:val="20"/>
      <w:szCs w:val="20"/>
      <w:lang w:eastAsia="ar-SA"/>
    </w:rPr>
  </w:style>
  <w:style w:type="paragraph" w:customStyle="1" w:styleId="CommentText1">
    <w:name w:val="Comment Text1"/>
    <w:basedOn w:val="Normalny"/>
    <w:uiPriority w:val="99"/>
    <w:rsid w:val="003E5BE4"/>
    <w:pPr>
      <w:suppressAutoHyphens/>
    </w:pPr>
    <w:rPr>
      <w:rFonts w:ascii="Arial" w:hAnsi="Arial" w:cs="Arial"/>
      <w:sz w:val="20"/>
      <w:szCs w:val="20"/>
      <w:lang w:eastAsia="ar-SA"/>
    </w:rPr>
  </w:style>
  <w:style w:type="paragraph" w:customStyle="1" w:styleId="Tekstpodstawowy21">
    <w:name w:val="Tekst podstawowy 21"/>
    <w:basedOn w:val="Normalny"/>
    <w:uiPriority w:val="99"/>
    <w:rsid w:val="003E5BE4"/>
    <w:pPr>
      <w:widowControl w:val="0"/>
      <w:jc w:val="both"/>
    </w:pPr>
    <w:rPr>
      <w:rFonts w:ascii="Arial" w:hAnsi="Arial" w:cs="Arial"/>
      <w:u w:val="single"/>
    </w:rPr>
  </w:style>
  <w:style w:type="character" w:customStyle="1" w:styleId="TitleChar">
    <w:name w:val="Title Char"/>
    <w:uiPriority w:val="99"/>
    <w:rsid w:val="003E5BE4"/>
    <w:rPr>
      <w:rFonts w:ascii="Cambria" w:hAnsi="Cambria" w:cs="Cambria"/>
      <w:b/>
      <w:bCs/>
      <w:kern w:val="28"/>
      <w:sz w:val="32"/>
      <w:szCs w:val="32"/>
    </w:rPr>
  </w:style>
  <w:style w:type="character" w:customStyle="1" w:styleId="DocumentMapChar">
    <w:name w:val="Document Map Char"/>
    <w:uiPriority w:val="99"/>
    <w:rsid w:val="003E5BE4"/>
    <w:rPr>
      <w:sz w:val="2"/>
      <w:szCs w:val="2"/>
    </w:rPr>
  </w:style>
  <w:style w:type="character" w:customStyle="1" w:styleId="FootnoteTextChar">
    <w:name w:val="Footnote Text Char"/>
    <w:uiPriority w:val="99"/>
    <w:rsid w:val="003E5BE4"/>
    <w:rPr>
      <w:sz w:val="20"/>
      <w:szCs w:val="20"/>
    </w:rPr>
  </w:style>
  <w:style w:type="character" w:customStyle="1" w:styleId="z-TopofFormChar">
    <w:name w:val="z-Top of Form Char"/>
    <w:uiPriority w:val="99"/>
    <w:rsid w:val="003E5BE4"/>
    <w:rPr>
      <w:rFonts w:ascii="Arial" w:hAnsi="Arial" w:cs="Arial"/>
      <w:vanish/>
      <w:sz w:val="16"/>
      <w:szCs w:val="16"/>
    </w:rPr>
  </w:style>
  <w:style w:type="character" w:customStyle="1" w:styleId="PlainTextChar">
    <w:name w:val="Plain Text Char"/>
    <w:uiPriority w:val="99"/>
    <w:rsid w:val="003E5BE4"/>
    <w:rPr>
      <w:rFonts w:ascii="Courier New" w:hAnsi="Courier New" w:cs="Courier New"/>
      <w:sz w:val="20"/>
      <w:szCs w:val="20"/>
    </w:rPr>
  </w:style>
  <w:style w:type="paragraph" w:customStyle="1" w:styleId="ww-lista2">
    <w:name w:val="ww-lista2"/>
    <w:basedOn w:val="Normalny"/>
    <w:uiPriority w:val="99"/>
    <w:rsid w:val="003E5BE4"/>
    <w:pPr>
      <w:ind w:left="566" w:hanging="283"/>
    </w:pPr>
    <w:rPr>
      <w:rFonts w:cs="Times New Roman"/>
      <w:sz w:val="20"/>
      <w:szCs w:val="20"/>
    </w:rPr>
  </w:style>
  <w:style w:type="paragraph" w:customStyle="1" w:styleId="pkt1">
    <w:name w:val="pkt1"/>
    <w:basedOn w:val="Normalny"/>
    <w:uiPriority w:val="99"/>
    <w:rsid w:val="003E5BE4"/>
    <w:pPr>
      <w:spacing w:before="60" w:after="60"/>
      <w:ind w:left="850" w:hanging="425"/>
      <w:jc w:val="both"/>
    </w:pPr>
    <w:rPr>
      <w:rFonts w:ascii="Verdana" w:hAnsi="Verdana" w:cs="Verdana"/>
      <w:sz w:val="20"/>
      <w:szCs w:val="20"/>
    </w:rPr>
  </w:style>
  <w:style w:type="paragraph" w:customStyle="1" w:styleId="WW-Tekstpodstawowy2">
    <w:name w:val="WW-Tekst podstawowy 2"/>
    <w:basedOn w:val="Normalny"/>
    <w:uiPriority w:val="99"/>
    <w:rsid w:val="003E5BE4"/>
    <w:pPr>
      <w:suppressAutoHyphens/>
      <w:spacing w:before="120"/>
      <w:jc w:val="both"/>
    </w:pPr>
    <w:rPr>
      <w:rFonts w:ascii="Verdana" w:hAnsi="Verdana" w:cs="Verdana"/>
      <w:i/>
      <w:iCs/>
      <w:sz w:val="20"/>
      <w:szCs w:val="20"/>
      <w:lang w:eastAsia="ar-SA"/>
    </w:rPr>
  </w:style>
  <w:style w:type="paragraph" w:customStyle="1" w:styleId="Akapitzlist1">
    <w:name w:val="Akapit z listą1"/>
    <w:basedOn w:val="Normalny"/>
    <w:rsid w:val="003E5BE4"/>
    <w:pPr>
      <w:ind w:left="708"/>
    </w:pPr>
    <w:rPr>
      <w:rFonts w:cs="Times New Roman"/>
      <w:sz w:val="20"/>
      <w:szCs w:val="20"/>
    </w:rPr>
  </w:style>
  <w:style w:type="paragraph" w:customStyle="1" w:styleId="tekstwstpny">
    <w:name w:val="tekst wstępny"/>
    <w:basedOn w:val="Normalny"/>
    <w:uiPriority w:val="99"/>
    <w:rsid w:val="003E5BE4"/>
    <w:pPr>
      <w:suppressAutoHyphens/>
      <w:spacing w:before="60" w:after="60"/>
    </w:pPr>
    <w:rPr>
      <w:rFonts w:cs="Times New Roman"/>
      <w:sz w:val="20"/>
      <w:szCs w:val="20"/>
    </w:rPr>
  </w:style>
  <w:style w:type="paragraph" w:customStyle="1" w:styleId="Legenda1">
    <w:name w:val="Legenda1"/>
    <w:basedOn w:val="Normalny"/>
    <w:next w:val="Normalny"/>
    <w:uiPriority w:val="99"/>
    <w:rsid w:val="003E5BE4"/>
    <w:pPr>
      <w:suppressAutoHyphens/>
    </w:pPr>
    <w:rPr>
      <w:rFonts w:cs="Times New Roman"/>
      <w:b/>
      <w:bCs/>
      <w:sz w:val="20"/>
      <w:szCs w:val="20"/>
      <w:lang w:eastAsia="ar-SA"/>
    </w:rPr>
  </w:style>
  <w:style w:type="character" w:customStyle="1" w:styleId="apple-style-span">
    <w:name w:val="apple-style-span"/>
    <w:uiPriority w:val="99"/>
    <w:rsid w:val="003E5BE4"/>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3E5BE4"/>
    <w:pPr>
      <w:ind w:left="708"/>
    </w:pPr>
    <w:rPr>
      <w:rFonts w:cs="Times New Roman"/>
      <w:sz w:val="20"/>
      <w:szCs w:val="20"/>
    </w:rPr>
  </w:style>
  <w:style w:type="character" w:customStyle="1" w:styleId="ZnakZnak9">
    <w:name w:val="Znak Znak9"/>
    <w:uiPriority w:val="99"/>
    <w:rsid w:val="003E5BE4"/>
    <w:rPr>
      <w:sz w:val="24"/>
      <w:szCs w:val="24"/>
      <w:lang w:val="pl-PL" w:eastAsia="pl-PL"/>
    </w:rPr>
  </w:style>
  <w:style w:type="paragraph" w:styleId="Mapadokumentu">
    <w:name w:val="Document Map"/>
    <w:basedOn w:val="Normalny"/>
    <w:link w:val="MapadokumentuZnak"/>
    <w:uiPriority w:val="99"/>
    <w:rsid w:val="003E5BE4"/>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rsid w:val="003E5BE4"/>
    <w:rPr>
      <w:rFonts w:ascii="Times New Roman" w:hAnsi="Times New Roman" w:cs="Times New Roman"/>
      <w:sz w:val="2"/>
      <w:szCs w:val="2"/>
    </w:rPr>
  </w:style>
  <w:style w:type="character" w:styleId="Odwoaniedokomentarza">
    <w:name w:val="annotation reference"/>
    <w:basedOn w:val="Domylnaczcionkaakapitu"/>
    <w:uiPriority w:val="99"/>
    <w:rsid w:val="003E5BE4"/>
    <w:rPr>
      <w:rFonts w:ascii="Times New Roman" w:hAnsi="Times New Roman" w:cs="Times New Roman"/>
      <w:sz w:val="16"/>
      <w:szCs w:val="16"/>
    </w:rPr>
  </w:style>
  <w:style w:type="paragraph" w:styleId="Tematkomentarza">
    <w:name w:val="annotation subject"/>
    <w:basedOn w:val="Tekstkomentarza"/>
    <w:next w:val="Tekstkomentarza"/>
    <w:link w:val="TematkomentarzaZnak"/>
    <w:uiPriority w:val="99"/>
    <w:rsid w:val="003E5BE4"/>
    <w:pPr>
      <w:suppressAutoHyphens w:val="0"/>
    </w:pPr>
    <w:rPr>
      <w:b/>
      <w:bCs/>
      <w:lang w:eastAsia="pl-PL"/>
    </w:rPr>
  </w:style>
  <w:style w:type="character" w:customStyle="1" w:styleId="TematkomentarzaZnak">
    <w:name w:val="Temat komentarza Znak"/>
    <w:basedOn w:val="TekstkomentarzaZnak"/>
    <w:link w:val="Tematkomentarza"/>
    <w:uiPriority w:val="99"/>
    <w:rsid w:val="003E5BE4"/>
    <w:rPr>
      <w:rFonts w:ascii="Times New Roman" w:hAnsi="Times New Roman" w:cs="Times New Roman"/>
      <w:b/>
      <w:bCs/>
      <w:sz w:val="20"/>
      <w:szCs w:val="20"/>
      <w:lang w:val="pl-PL" w:eastAsia="pl-PL"/>
    </w:rPr>
  </w:style>
  <w:style w:type="character" w:customStyle="1" w:styleId="symbol">
    <w:name w:val="symbol"/>
    <w:basedOn w:val="Domylnaczcionkaakapitu"/>
    <w:uiPriority w:val="99"/>
    <w:rsid w:val="003E5BE4"/>
    <w:rPr>
      <w:rFonts w:ascii="Times New Roman" w:hAnsi="Times New Roman" w:cs="Times New Roman"/>
    </w:rPr>
  </w:style>
  <w:style w:type="paragraph" w:customStyle="1" w:styleId="Nagwek40">
    <w:name w:val="Nagłówek4"/>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styleId="Lista">
    <w:name w:val="List"/>
    <w:basedOn w:val="Tekstpodstawowy"/>
    <w:uiPriority w:val="99"/>
    <w:rsid w:val="003E5BE4"/>
    <w:rPr>
      <w:rFonts w:ascii="Lucida Sans Unicode" w:hAnsi="Lucida Sans Unicode" w:cs="Lucida Sans Unicode"/>
    </w:rPr>
  </w:style>
  <w:style w:type="paragraph" w:customStyle="1" w:styleId="Podpis3">
    <w:name w:val="Podpis3"/>
    <w:basedOn w:val="Normalny"/>
    <w:uiPriority w:val="99"/>
    <w:rsid w:val="003E5BE4"/>
    <w:pPr>
      <w:suppressLineNumbers/>
      <w:suppressAutoHyphens/>
      <w:spacing w:before="120" w:after="120"/>
    </w:pPr>
    <w:rPr>
      <w:rFonts w:ascii="Tahoma" w:hAnsi="Tahoma" w:cs="Tahoma"/>
      <w:i/>
      <w:iCs/>
      <w:lang w:eastAsia="ar-SA"/>
    </w:rPr>
  </w:style>
  <w:style w:type="paragraph" w:customStyle="1" w:styleId="Indeks">
    <w:name w:val="Indeks"/>
    <w:basedOn w:val="Normalny"/>
    <w:uiPriority w:val="99"/>
    <w:rsid w:val="003E5BE4"/>
    <w:pPr>
      <w:suppressLineNumbers/>
      <w:suppressAutoHyphens/>
    </w:pPr>
    <w:rPr>
      <w:rFonts w:ascii="Lucida Sans Unicode" w:hAnsi="Lucida Sans Unicode" w:cs="Lucida Sans Unicode"/>
      <w:lang w:eastAsia="ar-SA"/>
    </w:rPr>
  </w:style>
  <w:style w:type="paragraph" w:customStyle="1" w:styleId="Nagwek30">
    <w:name w:val="Nagłówek3"/>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Podpis2">
    <w:name w:val="Podpis2"/>
    <w:basedOn w:val="Normalny"/>
    <w:uiPriority w:val="99"/>
    <w:rsid w:val="003E5BE4"/>
    <w:pPr>
      <w:suppressLineNumbers/>
      <w:suppressAutoHyphens/>
      <w:spacing w:before="120" w:after="120"/>
    </w:pPr>
    <w:rPr>
      <w:rFonts w:ascii="Tahoma" w:hAnsi="Tahoma" w:cs="Tahoma"/>
      <w:i/>
      <w:iCs/>
      <w:lang w:eastAsia="ar-SA"/>
    </w:rPr>
  </w:style>
  <w:style w:type="paragraph" w:customStyle="1" w:styleId="Podpis1">
    <w:name w:val="Podpis1"/>
    <w:basedOn w:val="Normalny"/>
    <w:uiPriority w:val="99"/>
    <w:rsid w:val="003E5BE4"/>
    <w:pPr>
      <w:suppressLineNumbers/>
      <w:suppressAutoHyphens/>
      <w:spacing w:before="120" w:after="120"/>
    </w:pPr>
    <w:rPr>
      <w:rFonts w:ascii="Lucida Sans Unicode" w:hAnsi="Lucida Sans Unicode" w:cs="Lucida Sans Unicode"/>
      <w:i/>
      <w:iCs/>
      <w:sz w:val="20"/>
      <w:szCs w:val="20"/>
      <w:lang w:eastAsia="ar-SA"/>
    </w:rPr>
  </w:style>
  <w:style w:type="paragraph" w:customStyle="1" w:styleId="Nagwek10">
    <w:name w:val="Nagłówek1"/>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WW-Podpispodobiektem">
    <w:name w:val="WW-Podpis pod obiektem"/>
    <w:basedOn w:val="Normalny"/>
    <w:next w:val="Normalny"/>
    <w:uiPriority w:val="99"/>
    <w:rsid w:val="003E5BE4"/>
    <w:pPr>
      <w:suppressAutoHyphens/>
      <w:spacing w:line="500" w:lineRule="atLeast"/>
      <w:jc w:val="right"/>
    </w:pPr>
    <w:rPr>
      <w:rFonts w:cs="Times New Roman"/>
      <w:b/>
      <w:bCs/>
      <w:sz w:val="44"/>
      <w:szCs w:val="44"/>
      <w:lang w:eastAsia="ar-SA"/>
    </w:rPr>
  </w:style>
  <w:style w:type="paragraph" w:customStyle="1" w:styleId="Zawartotabeli">
    <w:name w:val="Zawartość tabeli"/>
    <w:basedOn w:val="Tekstpodstawowy"/>
    <w:uiPriority w:val="99"/>
    <w:rsid w:val="003E5BE4"/>
    <w:pPr>
      <w:suppressLineNumbers/>
    </w:pPr>
  </w:style>
  <w:style w:type="paragraph" w:customStyle="1" w:styleId="Nagwektabeli">
    <w:name w:val="Nagłówek tabeli"/>
    <w:basedOn w:val="Zawartotabeli"/>
    <w:uiPriority w:val="99"/>
    <w:rsid w:val="003E5BE4"/>
    <w:pPr>
      <w:jc w:val="center"/>
    </w:pPr>
    <w:rPr>
      <w:b/>
      <w:bCs/>
      <w:i/>
      <w:iCs/>
    </w:rPr>
  </w:style>
  <w:style w:type="paragraph" w:customStyle="1" w:styleId="WW-Tekstdugiegocytatu">
    <w:name w:val="WW-Tekst długiego cytatu"/>
    <w:basedOn w:val="Normalny"/>
    <w:uiPriority w:val="99"/>
    <w:rsid w:val="003E5BE4"/>
    <w:pPr>
      <w:suppressAutoHyphens/>
      <w:ind w:left="113" w:right="113"/>
      <w:jc w:val="center"/>
    </w:pPr>
    <w:rPr>
      <w:rFonts w:cs="Times New Roman"/>
      <w:sz w:val="22"/>
      <w:szCs w:val="22"/>
      <w:lang w:eastAsia="ar-SA"/>
    </w:rPr>
  </w:style>
  <w:style w:type="paragraph" w:customStyle="1" w:styleId="Tekstblokowy1">
    <w:name w:val="Tekst blokowy1"/>
    <w:basedOn w:val="Normalny"/>
    <w:uiPriority w:val="99"/>
    <w:rsid w:val="003E5BE4"/>
    <w:pPr>
      <w:spacing w:line="360" w:lineRule="auto"/>
      <w:ind w:left="426" w:right="-425" w:hanging="426"/>
    </w:pPr>
    <w:rPr>
      <w:rFonts w:cs="Times New Roman"/>
      <w:lang w:eastAsia="ar-SA"/>
    </w:rPr>
  </w:style>
  <w:style w:type="paragraph" w:customStyle="1" w:styleId="Tekstpodstawowy31">
    <w:name w:val="Tekst podstawowy 31"/>
    <w:basedOn w:val="Normalny"/>
    <w:uiPriority w:val="99"/>
    <w:rsid w:val="003E5BE4"/>
    <w:pPr>
      <w:suppressAutoHyphens/>
      <w:spacing w:before="120"/>
      <w:jc w:val="both"/>
    </w:pPr>
    <w:rPr>
      <w:rFonts w:cs="Times New Roman"/>
      <w:color w:val="FF0000"/>
      <w:lang w:eastAsia="ar-SA"/>
    </w:rPr>
  </w:style>
  <w:style w:type="paragraph" w:customStyle="1" w:styleId="Tekstpodstawowywcity21">
    <w:name w:val="Tekst podstawowy wcięty 21"/>
    <w:basedOn w:val="Normalny"/>
    <w:rsid w:val="003E5BE4"/>
    <w:pPr>
      <w:suppressAutoHyphens/>
      <w:ind w:left="357"/>
      <w:jc w:val="both"/>
    </w:pPr>
    <w:rPr>
      <w:rFonts w:cs="Times New Roman"/>
      <w:lang w:eastAsia="ar-SA"/>
    </w:rPr>
  </w:style>
  <w:style w:type="paragraph" w:customStyle="1" w:styleId="Tekstpodstawowywcity31">
    <w:name w:val="Tekst podstawowy wcięty 31"/>
    <w:basedOn w:val="Normalny"/>
    <w:uiPriority w:val="99"/>
    <w:rsid w:val="003E5BE4"/>
    <w:pPr>
      <w:suppressAutoHyphens/>
      <w:spacing w:line="260" w:lineRule="atLeast"/>
      <w:ind w:left="709" w:hanging="709"/>
    </w:pPr>
    <w:rPr>
      <w:rFonts w:cs="Times New Roman"/>
      <w:b/>
      <w:bCs/>
      <w:u w:val="single"/>
      <w:lang w:eastAsia="ar-SA"/>
    </w:rPr>
  </w:style>
  <w:style w:type="paragraph" w:styleId="Tytu">
    <w:name w:val="Title"/>
    <w:basedOn w:val="Normalny"/>
    <w:next w:val="Podtytu"/>
    <w:link w:val="TytuZnak"/>
    <w:qFormat/>
    <w:rsid w:val="003E5BE4"/>
    <w:pPr>
      <w:spacing w:line="360" w:lineRule="auto"/>
      <w:jc w:val="center"/>
    </w:pPr>
    <w:rPr>
      <w:rFonts w:ascii="Ottawa" w:hAnsi="Ottawa" w:cs="Ottawa"/>
      <w:b/>
      <w:bCs/>
      <w:sz w:val="40"/>
      <w:szCs w:val="40"/>
      <w:lang w:eastAsia="ar-SA"/>
    </w:rPr>
  </w:style>
  <w:style w:type="character" w:customStyle="1" w:styleId="TytuZnak">
    <w:name w:val="Tytuł Znak"/>
    <w:basedOn w:val="Domylnaczcionkaakapitu"/>
    <w:link w:val="Tytu"/>
    <w:rsid w:val="003E5BE4"/>
    <w:rPr>
      <w:rFonts w:ascii="Cambria" w:hAnsi="Cambria" w:cs="Cambria"/>
      <w:b/>
      <w:bCs/>
      <w:kern w:val="28"/>
      <w:sz w:val="32"/>
      <w:szCs w:val="32"/>
    </w:rPr>
  </w:style>
  <w:style w:type="paragraph" w:styleId="Podtytu">
    <w:name w:val="Subtitle"/>
    <w:basedOn w:val="Nagwek30"/>
    <w:next w:val="Tekstpodstawowy"/>
    <w:link w:val="PodtytuZnak"/>
    <w:uiPriority w:val="99"/>
    <w:qFormat/>
    <w:rsid w:val="003E5BE4"/>
    <w:pPr>
      <w:jc w:val="center"/>
    </w:pPr>
    <w:rPr>
      <w:i/>
      <w:iCs/>
    </w:rPr>
  </w:style>
  <w:style w:type="character" w:customStyle="1" w:styleId="PodtytuZnak">
    <w:name w:val="Podtytuł Znak"/>
    <w:basedOn w:val="Domylnaczcionkaakapitu"/>
    <w:link w:val="Podtytu"/>
    <w:uiPriority w:val="99"/>
    <w:rsid w:val="003E5BE4"/>
    <w:rPr>
      <w:rFonts w:ascii="Cambria" w:hAnsi="Cambria" w:cs="Cambria"/>
      <w:sz w:val="24"/>
      <w:szCs w:val="24"/>
    </w:rPr>
  </w:style>
  <w:style w:type="paragraph" w:customStyle="1" w:styleId="Plandokumentu1">
    <w:name w:val="Plan dokumentu1"/>
    <w:basedOn w:val="Normalny"/>
    <w:uiPriority w:val="99"/>
    <w:rsid w:val="003E5BE4"/>
    <w:pPr>
      <w:shd w:val="clear" w:color="auto" w:fill="000080"/>
      <w:suppressAutoHyphens/>
    </w:pPr>
    <w:rPr>
      <w:rFonts w:ascii="Tahoma" w:hAnsi="Tahoma" w:cs="Tahoma"/>
      <w:sz w:val="20"/>
      <w:szCs w:val="20"/>
      <w:lang w:eastAsia="ar-SA"/>
    </w:rPr>
  </w:style>
  <w:style w:type="paragraph" w:customStyle="1" w:styleId="StylPunktowaniePrzedAutomatycznaPoAutomatyczna">
    <w:name w:val="Styl Punktowanie + Przed:  Automatyczna Po:  Automatyczna"/>
    <w:basedOn w:val="Normalny"/>
    <w:uiPriority w:val="99"/>
    <w:rsid w:val="003E5BE4"/>
    <w:pPr>
      <w:spacing w:before="280" w:after="280"/>
      <w:jc w:val="both"/>
    </w:pPr>
    <w:rPr>
      <w:rFonts w:ascii="Arial" w:hAnsi="Arial" w:cs="Arial"/>
      <w:sz w:val="20"/>
      <w:szCs w:val="20"/>
      <w:lang w:eastAsia="ar-SA"/>
    </w:rPr>
  </w:style>
  <w:style w:type="paragraph" w:styleId="Tekstprzypisudolnego">
    <w:name w:val="footnote text"/>
    <w:basedOn w:val="Normalny"/>
    <w:link w:val="TekstprzypisudolnegoZnak"/>
    <w:uiPriority w:val="99"/>
    <w:rsid w:val="003E5BE4"/>
    <w:rPr>
      <w:rFonts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3E5BE4"/>
    <w:rPr>
      <w:rFonts w:ascii="Times New Roman" w:hAnsi="Times New Roman" w:cs="Times New Roman"/>
      <w:lang w:eastAsia="ar-SA" w:bidi="ar-SA"/>
    </w:rPr>
  </w:style>
  <w:style w:type="character" w:customStyle="1" w:styleId="ZnakZnak">
    <w:name w:val="Znak Znak"/>
    <w:uiPriority w:val="99"/>
    <w:rsid w:val="003E5BE4"/>
    <w:rPr>
      <w:lang w:eastAsia="ar-SA" w:bidi="ar-SA"/>
    </w:rPr>
  </w:style>
  <w:style w:type="paragraph" w:customStyle="1" w:styleId="FR2">
    <w:name w:val="FR2"/>
    <w:uiPriority w:val="99"/>
    <w:rsid w:val="003E5BE4"/>
    <w:pPr>
      <w:widowControl w:val="0"/>
      <w:suppressAutoHyphens/>
      <w:autoSpaceDE w:val="0"/>
      <w:spacing w:before="580" w:after="520"/>
      <w:ind w:left="1920"/>
    </w:pPr>
    <w:rPr>
      <w:rFonts w:ascii="Arial" w:hAnsi="Arial" w:cs="Arial"/>
      <w:b/>
      <w:bCs/>
      <w:sz w:val="24"/>
      <w:szCs w:val="24"/>
      <w:lang w:eastAsia="ar-SA"/>
    </w:rPr>
  </w:style>
  <w:style w:type="paragraph" w:customStyle="1" w:styleId="Tekstpodstawowy22">
    <w:name w:val="Tekst podstawowy 22"/>
    <w:basedOn w:val="Normalny"/>
    <w:rsid w:val="003E5BE4"/>
    <w:pPr>
      <w:suppressAutoHyphens/>
      <w:spacing w:line="360" w:lineRule="auto"/>
      <w:ind w:right="-426"/>
    </w:pPr>
    <w:rPr>
      <w:rFonts w:ascii="Ottawa" w:hAnsi="Ottawa" w:cs="Ottawa"/>
      <w:lang w:eastAsia="ar-SA"/>
    </w:rPr>
  </w:style>
  <w:style w:type="paragraph" w:customStyle="1" w:styleId="Nagwek20">
    <w:name w:val="Nagłówek2"/>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tekst">
    <w:name w:val="tekst"/>
    <w:basedOn w:val="Normalny"/>
    <w:uiPriority w:val="99"/>
    <w:rsid w:val="003E5BE4"/>
    <w:pPr>
      <w:suppressLineNumbers/>
      <w:spacing w:before="60" w:after="60"/>
      <w:jc w:val="both"/>
    </w:pPr>
    <w:rPr>
      <w:rFonts w:cs="Times New Roman"/>
      <w:lang w:eastAsia="ar-SA"/>
    </w:rPr>
  </w:style>
  <w:style w:type="paragraph" w:customStyle="1" w:styleId="WW-Przypiskocowy">
    <w:name w:val="WW-Przypis końcowy"/>
    <w:basedOn w:val="Normalny"/>
    <w:uiPriority w:val="99"/>
    <w:rsid w:val="003E5BE4"/>
    <w:pPr>
      <w:suppressAutoHyphens/>
    </w:pPr>
    <w:rPr>
      <w:rFonts w:cs="Times New Roman"/>
      <w:lang w:eastAsia="ar-SA"/>
    </w:rPr>
  </w:style>
  <w:style w:type="character" w:styleId="Odwoanieprzypisudolnego">
    <w:name w:val="footnote reference"/>
    <w:basedOn w:val="Domylnaczcionkaakapitu"/>
    <w:uiPriority w:val="99"/>
    <w:rsid w:val="003E5BE4"/>
    <w:rPr>
      <w:rFonts w:ascii="Times New Roman" w:hAnsi="Times New Roman" w:cs="Times New Roman"/>
      <w:vertAlign w:val="superscript"/>
    </w:rPr>
  </w:style>
  <w:style w:type="paragraph" w:styleId="Zagicieodgryformularza">
    <w:name w:val="HTML Top of Form"/>
    <w:basedOn w:val="Normalny"/>
    <w:next w:val="Normalny"/>
    <w:link w:val="ZagicieodgryformularzaZnak"/>
    <w:hidden/>
    <w:uiPriority w:val="99"/>
    <w:rsid w:val="003E5BE4"/>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rsid w:val="003E5BE4"/>
    <w:rPr>
      <w:rFonts w:ascii="Arial" w:hAnsi="Arial" w:cs="Arial"/>
      <w:vanish/>
      <w:sz w:val="16"/>
      <w:szCs w:val="16"/>
    </w:rPr>
  </w:style>
  <w:style w:type="paragraph" w:styleId="Zwykytekst">
    <w:name w:val="Plain Text"/>
    <w:basedOn w:val="Normalny"/>
    <w:link w:val="ZwykytekstZnak"/>
    <w:uiPriority w:val="99"/>
    <w:rsid w:val="003E5BE4"/>
    <w:pPr>
      <w:widowControl w:val="0"/>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3E5BE4"/>
    <w:rPr>
      <w:rFonts w:ascii="Courier New" w:hAnsi="Courier New" w:cs="Courier New"/>
      <w:sz w:val="20"/>
      <w:szCs w:val="20"/>
    </w:rPr>
  </w:style>
  <w:style w:type="character" w:styleId="Odwoanieprzypisukocowego">
    <w:name w:val="endnote reference"/>
    <w:basedOn w:val="Domylnaczcionkaakapitu"/>
    <w:uiPriority w:val="99"/>
    <w:rsid w:val="003E5BE4"/>
    <w:rPr>
      <w:rFonts w:ascii="Times New Roman" w:hAnsi="Times New Roman" w:cs="Times New Roman"/>
      <w:vertAlign w:val="superscript"/>
    </w:rPr>
  </w:style>
  <w:style w:type="paragraph" w:customStyle="1" w:styleId="ListParagraph1">
    <w:name w:val="List Paragraph1"/>
    <w:basedOn w:val="Normalny"/>
    <w:uiPriority w:val="99"/>
    <w:rsid w:val="003E5BE4"/>
    <w:pPr>
      <w:ind w:left="708"/>
    </w:pPr>
    <w:rPr>
      <w:rFonts w:cs="Times New Roman"/>
      <w:sz w:val="20"/>
      <w:szCs w:val="20"/>
    </w:rPr>
  </w:style>
  <w:style w:type="paragraph" w:styleId="Listapunktowana">
    <w:name w:val="List Bullet"/>
    <w:basedOn w:val="Normalny"/>
    <w:autoRedefine/>
    <w:uiPriority w:val="99"/>
    <w:rsid w:val="003E5BE4"/>
    <w:pPr>
      <w:ind w:left="142" w:hanging="142"/>
      <w:jc w:val="both"/>
    </w:pPr>
    <w:rPr>
      <w:rFonts w:cs="Times New Roman"/>
      <w:b/>
      <w:bCs/>
    </w:rPr>
  </w:style>
  <w:style w:type="paragraph" w:styleId="Tekstblokowy">
    <w:name w:val="Block Text"/>
    <w:basedOn w:val="Normalny"/>
    <w:uiPriority w:val="99"/>
    <w:rsid w:val="003E5BE4"/>
    <w:pPr>
      <w:spacing w:line="260" w:lineRule="atLeast"/>
      <w:ind w:left="360" w:right="-102" w:hanging="360"/>
    </w:pPr>
    <w:rPr>
      <w:rFonts w:ascii="Tahoma" w:hAnsi="Tahoma" w:cs="Tahoma"/>
      <w:b/>
      <w:bCs/>
      <w:u w:val="single"/>
    </w:rPr>
  </w:style>
  <w:style w:type="character" w:customStyle="1" w:styleId="st">
    <w:name w:val="st"/>
    <w:basedOn w:val="Domylnaczcionkaakapitu"/>
    <w:uiPriority w:val="99"/>
    <w:rsid w:val="003E5BE4"/>
    <w:rPr>
      <w:rFonts w:ascii="Times New Roman" w:hAnsi="Times New Roman" w:cs="Times New Roman"/>
    </w:rPr>
  </w:style>
  <w:style w:type="character" w:customStyle="1" w:styleId="Tytu1">
    <w:name w:val="Tytuł1"/>
    <w:basedOn w:val="Domylnaczcionkaakapitu"/>
    <w:uiPriority w:val="99"/>
    <w:rsid w:val="003E5BE4"/>
    <w:rPr>
      <w:rFonts w:ascii="Times New Roman" w:hAnsi="Times New Roman" w:cs="Times New Roman"/>
    </w:rPr>
  </w:style>
  <w:style w:type="character" w:customStyle="1" w:styleId="descr">
    <w:name w:val="descr"/>
    <w:basedOn w:val="Domylnaczcionkaakapitu"/>
    <w:uiPriority w:val="99"/>
    <w:rsid w:val="003E5BE4"/>
    <w:rPr>
      <w:rFonts w:ascii="Times New Roman" w:hAnsi="Times New Roman" w:cs="Times New Roman"/>
    </w:rPr>
  </w:style>
  <w:style w:type="character" w:customStyle="1" w:styleId="text2">
    <w:name w:val="text2"/>
    <w:basedOn w:val="Domylnaczcionkaakapitu"/>
    <w:uiPriority w:val="99"/>
    <w:rsid w:val="003E5BE4"/>
    <w:rPr>
      <w:rFonts w:ascii="Times New Roman" w:hAnsi="Times New Roman" w:cs="Times New Roman"/>
    </w:rPr>
  </w:style>
  <w:style w:type="character" w:customStyle="1" w:styleId="CommentTextChar1">
    <w:name w:val="Comment Text Char1"/>
    <w:basedOn w:val="Domylnaczcionkaakapitu"/>
    <w:uiPriority w:val="99"/>
    <w:rsid w:val="003E5BE4"/>
    <w:rPr>
      <w:rFonts w:ascii="Times New Roman" w:hAnsi="Times New Roman" w:cs="Times New Roman"/>
      <w:lang w:eastAsia="ar-SA" w:bidi="ar-SA"/>
    </w:rPr>
  </w:style>
  <w:style w:type="character" w:customStyle="1" w:styleId="FooterChar1">
    <w:name w:val="Footer Char1"/>
    <w:basedOn w:val="Domylnaczcionkaakapitu"/>
    <w:uiPriority w:val="99"/>
    <w:rsid w:val="003E5BE4"/>
    <w:rPr>
      <w:rFonts w:ascii="Times New Roman" w:hAnsi="Times New Roman" w:cs="Times New Roman"/>
      <w:sz w:val="24"/>
      <w:szCs w:val="24"/>
    </w:rPr>
  </w:style>
  <w:style w:type="character" w:customStyle="1" w:styleId="Heading2Char1">
    <w:name w:val="Heading 2 Char1"/>
    <w:aliases w:val="N2 Char1"/>
    <w:basedOn w:val="Domylnaczcionkaakapitu"/>
    <w:uiPriority w:val="99"/>
    <w:rsid w:val="003E5BE4"/>
    <w:rPr>
      <w:rFonts w:ascii="Arial" w:hAnsi="Arial" w:cs="Arial"/>
      <w:b/>
      <w:bCs/>
      <w:i/>
      <w:iCs/>
      <w:sz w:val="28"/>
      <w:szCs w:val="28"/>
    </w:rPr>
  </w:style>
  <w:style w:type="character" w:customStyle="1" w:styleId="BodyText2Char1">
    <w:name w:val="Body Text 2 Char1"/>
    <w:basedOn w:val="Domylnaczcionkaakapitu"/>
    <w:uiPriority w:val="99"/>
    <w:rsid w:val="003E5BE4"/>
    <w:rPr>
      <w:rFonts w:ascii="Times New Roman" w:hAnsi="Times New Roman" w:cs="Times New Roman"/>
      <w:sz w:val="24"/>
      <w:szCs w:val="24"/>
      <w:lang w:eastAsia="ar-SA" w:bidi="ar-SA"/>
    </w:rPr>
  </w:style>
  <w:style w:type="character" w:customStyle="1" w:styleId="ecertis-link-header">
    <w:name w:val="ecertis-link-header"/>
    <w:basedOn w:val="Domylnaczcionkaakapitu"/>
    <w:uiPriority w:val="99"/>
    <w:rsid w:val="003E5BE4"/>
    <w:rPr>
      <w:rFonts w:ascii="Times New Roman" w:hAnsi="Times New Roman" w:cs="Times New Roman"/>
    </w:rPr>
  </w:style>
  <w:style w:type="character" w:customStyle="1" w:styleId="Stylwiadomocie-mail131">
    <w:name w:val="Styl wiadomości e-mail 131"/>
    <w:uiPriority w:val="99"/>
    <w:rsid w:val="003E5BE4"/>
    <w:rPr>
      <w:rFonts w:ascii="Arial" w:hAnsi="Arial" w:cs="Arial"/>
      <w:color w:val="auto"/>
      <w:sz w:val="20"/>
      <w:szCs w:val="20"/>
    </w:rPr>
  </w:style>
  <w:style w:type="character" w:customStyle="1" w:styleId="Heading4Char1">
    <w:name w:val="Heading 4 Char1"/>
    <w:basedOn w:val="Domylnaczcionkaakapitu"/>
    <w:uiPriority w:val="99"/>
    <w:rsid w:val="003E5BE4"/>
    <w:rPr>
      <w:rFonts w:ascii="Times New Roman" w:hAnsi="Times New Roman" w:cs="Times New Roman"/>
      <w:b/>
      <w:bCs/>
      <w:sz w:val="28"/>
      <w:szCs w:val="28"/>
    </w:rPr>
  </w:style>
  <w:style w:type="character" w:customStyle="1" w:styleId="Heading5Char1">
    <w:name w:val="Heading 5 Char1"/>
    <w:basedOn w:val="Domylnaczcionkaakapitu"/>
    <w:uiPriority w:val="99"/>
    <w:rsid w:val="003E5BE4"/>
    <w:rPr>
      <w:rFonts w:ascii="Times New Roman" w:hAnsi="Times New Roman" w:cs="Times New Roman"/>
      <w:b/>
      <w:bCs/>
      <w:i/>
      <w:iCs/>
      <w:sz w:val="26"/>
      <w:szCs w:val="26"/>
      <w:lang w:eastAsia="ar-SA" w:bidi="ar-SA"/>
    </w:rPr>
  </w:style>
  <w:style w:type="character" w:customStyle="1" w:styleId="BodyTextIndent2Char1">
    <w:name w:val="Body Text Indent 2 Char1"/>
    <w:basedOn w:val="Domylnaczcionkaakapitu"/>
    <w:uiPriority w:val="99"/>
    <w:rsid w:val="003E5BE4"/>
    <w:rPr>
      <w:rFonts w:ascii="Times New Roman" w:hAnsi="Times New Roman" w:cs="Times New Roman"/>
      <w:b/>
      <w:bCs/>
      <w:sz w:val="24"/>
      <w:szCs w:val="24"/>
      <w:u w:val="single"/>
    </w:rPr>
  </w:style>
  <w:style w:type="character" w:customStyle="1" w:styleId="BodyTextChar1">
    <w:name w:val="Body Text Char1"/>
    <w:basedOn w:val="Domylnaczcionkaakapitu"/>
    <w:uiPriority w:val="99"/>
    <w:rsid w:val="003E5BE4"/>
    <w:rPr>
      <w:rFonts w:ascii="Times New Roman" w:hAnsi="Times New Roman" w:cs="Times New Roman"/>
      <w:sz w:val="24"/>
      <w:szCs w:val="24"/>
      <w:lang w:eastAsia="ar-SA" w:bidi="ar-SA"/>
    </w:rPr>
  </w:style>
  <w:style w:type="character" w:customStyle="1" w:styleId="BodyTextIndentChar1">
    <w:name w:val="Body Text Indent Char1"/>
    <w:basedOn w:val="Domylnaczcionkaakapitu"/>
    <w:uiPriority w:val="99"/>
    <w:rsid w:val="003E5BE4"/>
    <w:rPr>
      <w:rFonts w:ascii="Times New Roman" w:hAnsi="Times New Roman" w:cs="Times New Roman"/>
      <w:sz w:val="24"/>
      <w:szCs w:val="24"/>
    </w:rPr>
  </w:style>
  <w:style w:type="paragraph" w:customStyle="1" w:styleId="Standardowy1">
    <w:name w:val="Standardowy1"/>
    <w:uiPriority w:val="99"/>
    <w:rsid w:val="003E5BE4"/>
    <w:rPr>
      <w:rFonts w:ascii="Times New Roman" w:hAnsi="Times New Roman" w:cs="Times New Roman"/>
      <w:sz w:val="24"/>
      <w:szCs w:val="24"/>
    </w:rPr>
  </w:style>
  <w:style w:type="paragraph" w:customStyle="1" w:styleId="Standardowy11">
    <w:name w:val="Standardowy11"/>
    <w:uiPriority w:val="99"/>
    <w:rsid w:val="003E5BE4"/>
    <w:rPr>
      <w:rFonts w:ascii="Times New Roman" w:hAnsi="Times New Roman" w:cs="Times New Roman"/>
      <w:sz w:val="24"/>
      <w:szCs w:val="24"/>
    </w:rPr>
  </w:style>
  <w:style w:type="character" w:customStyle="1" w:styleId="hidden-print">
    <w:name w:val="hidden-print"/>
    <w:basedOn w:val="Domylnaczcionkaakapitu"/>
    <w:uiPriority w:val="99"/>
    <w:rsid w:val="003E5BE4"/>
    <w:rPr>
      <w:rFonts w:ascii="Times New Roman" w:hAnsi="Times New Roman" w:cs="Times New Roman"/>
    </w:rPr>
  </w:style>
  <w:style w:type="character" w:customStyle="1" w:styleId="small">
    <w:name w:val="small"/>
    <w:basedOn w:val="Domylnaczcionkaakapitu"/>
    <w:uiPriority w:val="99"/>
    <w:rsid w:val="003E5BE4"/>
    <w:rPr>
      <w:rFonts w:ascii="Times New Roman" w:hAnsi="Times New Roman" w:cs="Times New Roman"/>
    </w:rPr>
  </w:style>
  <w:style w:type="table" w:styleId="Tabela-Siatka">
    <w:name w:val="Table Grid"/>
    <w:basedOn w:val="Standardowy"/>
    <w:uiPriority w:val="39"/>
    <w:rsid w:val="00AD3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rsid w:val="008E52E5"/>
    <w:rPr>
      <w:rFonts w:ascii="Times New Roman" w:hAnsi="Times New Roman" w:cs="Times New Roman"/>
      <w:sz w:val="20"/>
      <w:szCs w:val="20"/>
    </w:rPr>
  </w:style>
  <w:style w:type="paragraph" w:customStyle="1" w:styleId="msonormalcxspdrugie">
    <w:name w:val="msonormalcxspdrugie"/>
    <w:basedOn w:val="Normalny"/>
    <w:rsid w:val="00846898"/>
    <w:pPr>
      <w:spacing w:before="100" w:beforeAutospacing="1" w:after="100" w:afterAutospacing="1"/>
    </w:pPr>
    <w:rPr>
      <w:rFonts w:eastAsia="Times New Roman" w:cs="Times New Roman"/>
    </w:rPr>
  </w:style>
  <w:style w:type="paragraph" w:styleId="Nagwekspisutreci">
    <w:name w:val="TOC Heading"/>
    <w:basedOn w:val="Nagwek1"/>
    <w:next w:val="Normalny"/>
    <w:uiPriority w:val="39"/>
    <w:unhideWhenUsed/>
    <w:qFormat/>
    <w:rsid w:val="003964CE"/>
    <w:pPr>
      <w:keepLines/>
      <w:numPr>
        <w:numId w:val="0"/>
      </w:numPr>
      <w:suppressAutoHyphens w:val="0"/>
      <w:spacing w:before="240" w:line="259" w:lineRule="auto"/>
      <w:jc w:val="left"/>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1">
    <w:name w:val="toc 1"/>
    <w:basedOn w:val="Normalny"/>
    <w:next w:val="Normalny"/>
    <w:autoRedefine/>
    <w:uiPriority w:val="39"/>
    <w:unhideWhenUsed/>
    <w:rsid w:val="003964CE"/>
    <w:pPr>
      <w:spacing w:after="100"/>
    </w:pPr>
  </w:style>
  <w:style w:type="paragraph" w:styleId="Spistreci3">
    <w:name w:val="toc 3"/>
    <w:basedOn w:val="Normalny"/>
    <w:next w:val="Normalny"/>
    <w:autoRedefine/>
    <w:uiPriority w:val="39"/>
    <w:unhideWhenUsed/>
    <w:rsid w:val="003964CE"/>
    <w:pPr>
      <w:spacing w:after="100"/>
      <w:ind w:left="480"/>
    </w:pPr>
  </w:style>
  <w:style w:type="character" w:customStyle="1" w:styleId="font">
    <w:name w:val="font"/>
    <w:rsid w:val="00C87484"/>
  </w:style>
  <w:style w:type="paragraph" w:customStyle="1" w:styleId="edytowalna">
    <w:name w:val="edytowalna"/>
    <w:basedOn w:val="Normalny"/>
    <w:link w:val="edytowalnaZnak"/>
    <w:uiPriority w:val="99"/>
    <w:qFormat/>
    <w:rsid w:val="00527701"/>
    <w:pPr>
      <w:spacing w:after="60" w:line="276" w:lineRule="auto"/>
      <w:ind w:left="284" w:hanging="284"/>
      <w:jc w:val="both"/>
    </w:pPr>
    <w:rPr>
      <w:rFonts w:ascii="Arial" w:eastAsia="Times New Roman" w:hAnsi="Arial" w:cs="Arial"/>
      <w:szCs w:val="22"/>
    </w:rPr>
  </w:style>
  <w:style w:type="character" w:customStyle="1" w:styleId="edytowalnaZnak">
    <w:name w:val="edytowalna Znak"/>
    <w:link w:val="edytowalna"/>
    <w:uiPriority w:val="99"/>
    <w:rsid w:val="00527701"/>
    <w:rPr>
      <w:rFonts w:ascii="Arial" w:eastAsia="Times New Roman" w:hAnsi="Arial" w:cs="Arial"/>
      <w:sz w:val="24"/>
    </w:rPr>
  </w:style>
  <w:style w:type="paragraph" w:customStyle="1" w:styleId="Tekstpodstawowy32">
    <w:name w:val="Tekst podstawowy 32"/>
    <w:basedOn w:val="Normalny"/>
    <w:rsid w:val="00E34B14"/>
    <w:pPr>
      <w:spacing w:after="120"/>
    </w:pPr>
    <w:rPr>
      <w:rFonts w:eastAsia="Times New Roman" w:cs="Times New Roman"/>
      <w:sz w:val="16"/>
      <w:szCs w:val="16"/>
      <w:lang w:eastAsia="ar-SA"/>
    </w:rPr>
  </w:style>
  <w:style w:type="paragraph" w:customStyle="1" w:styleId="Tekstkomentarza2">
    <w:name w:val="Tekst komentarza2"/>
    <w:basedOn w:val="Normalny"/>
    <w:rsid w:val="00E34B14"/>
    <w:pPr>
      <w:suppressAutoHyphens/>
    </w:pPr>
    <w:rPr>
      <w:rFonts w:eastAsia="Times New Roman" w:cs="Times New Roman"/>
      <w:sz w:val="20"/>
      <w:szCs w:val="20"/>
      <w:lang w:eastAsia="ar-SA"/>
    </w:rPr>
  </w:style>
  <w:style w:type="paragraph" w:styleId="Bezodstpw">
    <w:name w:val="No Spacing"/>
    <w:link w:val="BezodstpwZnak"/>
    <w:uiPriority w:val="1"/>
    <w:qFormat/>
    <w:rsid w:val="00836AE4"/>
    <w:pPr>
      <w:widowControl w:val="0"/>
      <w:autoSpaceDE w:val="0"/>
      <w:autoSpaceDN w:val="0"/>
    </w:pPr>
    <w:rPr>
      <w:rFonts w:ascii="Arial" w:eastAsia="Arial" w:hAnsi="Arial" w:cs="Arial"/>
      <w:lang w:bidi="pl-PL"/>
    </w:rPr>
  </w:style>
  <w:style w:type="character" w:customStyle="1" w:styleId="BezodstpwZnak">
    <w:name w:val="Bez odstępów Znak"/>
    <w:link w:val="Bezodstpw"/>
    <w:uiPriority w:val="1"/>
    <w:rsid w:val="00836AE4"/>
    <w:rPr>
      <w:rFonts w:ascii="Arial" w:eastAsia="Arial" w:hAnsi="Arial" w:cs="Arial"/>
      <w:lang w:bidi="pl-PL"/>
    </w:rPr>
  </w:style>
  <w:style w:type="character" w:customStyle="1" w:styleId="StandardZnak">
    <w:name w:val="Standard Znak"/>
    <w:link w:val="Standard"/>
    <w:locked/>
    <w:rsid w:val="003E155F"/>
    <w:rPr>
      <w:kern w:val="3"/>
      <w:sz w:val="24"/>
      <w:lang w:eastAsia="zh-CN"/>
    </w:rPr>
  </w:style>
  <w:style w:type="paragraph" w:customStyle="1" w:styleId="Standard">
    <w:name w:val="Standard"/>
    <w:link w:val="StandardZnak"/>
    <w:qFormat/>
    <w:rsid w:val="003E155F"/>
    <w:pPr>
      <w:suppressAutoHyphens/>
      <w:autoSpaceDN w:val="0"/>
      <w:spacing w:line="360" w:lineRule="auto"/>
      <w:jc w:val="both"/>
    </w:pPr>
    <w:rPr>
      <w:kern w:val="3"/>
      <w:sz w:val="24"/>
      <w:lang w:eastAsia="zh-CN"/>
    </w:rPr>
  </w:style>
  <w:style w:type="paragraph" w:customStyle="1" w:styleId="NormalnyWeb1">
    <w:name w:val="Normalny (Web)1"/>
    <w:basedOn w:val="Normalny"/>
    <w:rsid w:val="003E155F"/>
    <w:pPr>
      <w:spacing w:before="100" w:beforeAutospacing="1" w:after="119"/>
      <w:jc w:val="both"/>
    </w:pPr>
    <w:rPr>
      <w:rFonts w:eastAsia="Times New Roman" w:cs="Times New Roman"/>
      <w:szCs w:val="20"/>
    </w:rPr>
  </w:style>
  <w:style w:type="character" w:customStyle="1" w:styleId="Normalny4">
    <w:name w:val="Normalny4"/>
    <w:basedOn w:val="Domylnaczcionkaakapitu"/>
    <w:rsid w:val="003E155F"/>
  </w:style>
  <w:style w:type="character" w:customStyle="1" w:styleId="Nierozpoznanawzmianka1">
    <w:name w:val="Nierozpoznana wzmianka1"/>
    <w:basedOn w:val="Domylnaczcionkaakapitu"/>
    <w:uiPriority w:val="99"/>
    <w:semiHidden/>
    <w:unhideWhenUsed/>
    <w:rsid w:val="006037E8"/>
    <w:rPr>
      <w:color w:val="605E5C"/>
      <w:shd w:val="clear" w:color="auto" w:fill="E1DFDD"/>
    </w:rPr>
  </w:style>
  <w:style w:type="paragraph" w:customStyle="1" w:styleId="Zwykytekst1">
    <w:name w:val="Zwykły tekst1"/>
    <w:basedOn w:val="Normalny"/>
    <w:rsid w:val="00600E52"/>
    <w:pPr>
      <w:suppressAutoHyphens/>
    </w:pPr>
    <w:rPr>
      <w:rFonts w:ascii="Courier New" w:eastAsia="Times New Roman" w:hAnsi="Courier New" w:cs="Courier New"/>
      <w:sz w:val="20"/>
      <w:szCs w:val="20"/>
      <w:lang w:eastAsia="ar-SA"/>
    </w:rPr>
  </w:style>
  <w:style w:type="character" w:customStyle="1" w:styleId="Nierozpoznanawzmianka2">
    <w:name w:val="Nierozpoznana wzmianka2"/>
    <w:basedOn w:val="Domylnaczcionkaakapitu"/>
    <w:uiPriority w:val="99"/>
    <w:semiHidden/>
    <w:unhideWhenUsed/>
    <w:rsid w:val="007A34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347333">
      <w:bodyDiv w:val="1"/>
      <w:marLeft w:val="0"/>
      <w:marRight w:val="0"/>
      <w:marTop w:val="0"/>
      <w:marBottom w:val="0"/>
      <w:divBdr>
        <w:top w:val="none" w:sz="0" w:space="0" w:color="auto"/>
        <w:left w:val="none" w:sz="0" w:space="0" w:color="auto"/>
        <w:bottom w:val="none" w:sz="0" w:space="0" w:color="auto"/>
        <w:right w:val="none" w:sz="0" w:space="0" w:color="auto"/>
      </w:divBdr>
    </w:div>
    <w:div w:id="33316864">
      <w:bodyDiv w:val="1"/>
      <w:marLeft w:val="0"/>
      <w:marRight w:val="0"/>
      <w:marTop w:val="0"/>
      <w:marBottom w:val="0"/>
      <w:divBdr>
        <w:top w:val="none" w:sz="0" w:space="0" w:color="auto"/>
        <w:left w:val="none" w:sz="0" w:space="0" w:color="auto"/>
        <w:bottom w:val="none" w:sz="0" w:space="0" w:color="auto"/>
        <w:right w:val="none" w:sz="0" w:space="0" w:color="auto"/>
      </w:divBdr>
    </w:div>
    <w:div w:id="48698629">
      <w:bodyDiv w:val="1"/>
      <w:marLeft w:val="0"/>
      <w:marRight w:val="0"/>
      <w:marTop w:val="0"/>
      <w:marBottom w:val="0"/>
      <w:divBdr>
        <w:top w:val="none" w:sz="0" w:space="0" w:color="auto"/>
        <w:left w:val="none" w:sz="0" w:space="0" w:color="auto"/>
        <w:bottom w:val="none" w:sz="0" w:space="0" w:color="auto"/>
        <w:right w:val="none" w:sz="0" w:space="0" w:color="auto"/>
      </w:divBdr>
    </w:div>
    <w:div w:id="54282950">
      <w:bodyDiv w:val="1"/>
      <w:marLeft w:val="0"/>
      <w:marRight w:val="0"/>
      <w:marTop w:val="0"/>
      <w:marBottom w:val="0"/>
      <w:divBdr>
        <w:top w:val="none" w:sz="0" w:space="0" w:color="auto"/>
        <w:left w:val="none" w:sz="0" w:space="0" w:color="auto"/>
        <w:bottom w:val="none" w:sz="0" w:space="0" w:color="auto"/>
        <w:right w:val="none" w:sz="0" w:space="0" w:color="auto"/>
      </w:divBdr>
    </w:div>
    <w:div w:id="72122086">
      <w:bodyDiv w:val="1"/>
      <w:marLeft w:val="0"/>
      <w:marRight w:val="0"/>
      <w:marTop w:val="0"/>
      <w:marBottom w:val="0"/>
      <w:divBdr>
        <w:top w:val="none" w:sz="0" w:space="0" w:color="auto"/>
        <w:left w:val="none" w:sz="0" w:space="0" w:color="auto"/>
        <w:bottom w:val="none" w:sz="0" w:space="0" w:color="auto"/>
        <w:right w:val="none" w:sz="0" w:space="0" w:color="auto"/>
      </w:divBdr>
    </w:div>
    <w:div w:id="97413508">
      <w:bodyDiv w:val="1"/>
      <w:marLeft w:val="0"/>
      <w:marRight w:val="0"/>
      <w:marTop w:val="0"/>
      <w:marBottom w:val="0"/>
      <w:divBdr>
        <w:top w:val="none" w:sz="0" w:space="0" w:color="auto"/>
        <w:left w:val="none" w:sz="0" w:space="0" w:color="auto"/>
        <w:bottom w:val="none" w:sz="0" w:space="0" w:color="auto"/>
        <w:right w:val="none" w:sz="0" w:space="0" w:color="auto"/>
      </w:divBdr>
    </w:div>
    <w:div w:id="159783731">
      <w:bodyDiv w:val="1"/>
      <w:marLeft w:val="0"/>
      <w:marRight w:val="0"/>
      <w:marTop w:val="0"/>
      <w:marBottom w:val="0"/>
      <w:divBdr>
        <w:top w:val="none" w:sz="0" w:space="0" w:color="auto"/>
        <w:left w:val="none" w:sz="0" w:space="0" w:color="auto"/>
        <w:bottom w:val="none" w:sz="0" w:space="0" w:color="auto"/>
        <w:right w:val="none" w:sz="0" w:space="0" w:color="auto"/>
      </w:divBdr>
    </w:div>
    <w:div w:id="212235353">
      <w:bodyDiv w:val="1"/>
      <w:marLeft w:val="0"/>
      <w:marRight w:val="0"/>
      <w:marTop w:val="0"/>
      <w:marBottom w:val="0"/>
      <w:divBdr>
        <w:top w:val="none" w:sz="0" w:space="0" w:color="auto"/>
        <w:left w:val="none" w:sz="0" w:space="0" w:color="auto"/>
        <w:bottom w:val="none" w:sz="0" w:space="0" w:color="auto"/>
        <w:right w:val="none" w:sz="0" w:space="0" w:color="auto"/>
      </w:divBdr>
    </w:div>
    <w:div w:id="237398577">
      <w:bodyDiv w:val="1"/>
      <w:marLeft w:val="0"/>
      <w:marRight w:val="0"/>
      <w:marTop w:val="0"/>
      <w:marBottom w:val="0"/>
      <w:divBdr>
        <w:top w:val="none" w:sz="0" w:space="0" w:color="auto"/>
        <w:left w:val="none" w:sz="0" w:space="0" w:color="auto"/>
        <w:bottom w:val="none" w:sz="0" w:space="0" w:color="auto"/>
        <w:right w:val="none" w:sz="0" w:space="0" w:color="auto"/>
      </w:divBdr>
    </w:div>
    <w:div w:id="278992987">
      <w:bodyDiv w:val="1"/>
      <w:marLeft w:val="0"/>
      <w:marRight w:val="0"/>
      <w:marTop w:val="0"/>
      <w:marBottom w:val="0"/>
      <w:divBdr>
        <w:top w:val="none" w:sz="0" w:space="0" w:color="auto"/>
        <w:left w:val="none" w:sz="0" w:space="0" w:color="auto"/>
        <w:bottom w:val="none" w:sz="0" w:space="0" w:color="auto"/>
        <w:right w:val="none" w:sz="0" w:space="0" w:color="auto"/>
      </w:divBdr>
    </w:div>
    <w:div w:id="294606840">
      <w:bodyDiv w:val="1"/>
      <w:marLeft w:val="0"/>
      <w:marRight w:val="0"/>
      <w:marTop w:val="0"/>
      <w:marBottom w:val="0"/>
      <w:divBdr>
        <w:top w:val="none" w:sz="0" w:space="0" w:color="auto"/>
        <w:left w:val="none" w:sz="0" w:space="0" w:color="auto"/>
        <w:bottom w:val="none" w:sz="0" w:space="0" w:color="auto"/>
        <w:right w:val="none" w:sz="0" w:space="0" w:color="auto"/>
      </w:divBdr>
    </w:div>
    <w:div w:id="326633775">
      <w:bodyDiv w:val="1"/>
      <w:marLeft w:val="0"/>
      <w:marRight w:val="0"/>
      <w:marTop w:val="0"/>
      <w:marBottom w:val="0"/>
      <w:divBdr>
        <w:top w:val="none" w:sz="0" w:space="0" w:color="auto"/>
        <w:left w:val="none" w:sz="0" w:space="0" w:color="auto"/>
        <w:bottom w:val="none" w:sz="0" w:space="0" w:color="auto"/>
        <w:right w:val="none" w:sz="0" w:space="0" w:color="auto"/>
      </w:divBdr>
    </w:div>
    <w:div w:id="389421032">
      <w:bodyDiv w:val="1"/>
      <w:marLeft w:val="0"/>
      <w:marRight w:val="0"/>
      <w:marTop w:val="0"/>
      <w:marBottom w:val="0"/>
      <w:divBdr>
        <w:top w:val="none" w:sz="0" w:space="0" w:color="auto"/>
        <w:left w:val="none" w:sz="0" w:space="0" w:color="auto"/>
        <w:bottom w:val="none" w:sz="0" w:space="0" w:color="auto"/>
        <w:right w:val="none" w:sz="0" w:space="0" w:color="auto"/>
      </w:divBdr>
    </w:div>
    <w:div w:id="424812668">
      <w:bodyDiv w:val="1"/>
      <w:marLeft w:val="0"/>
      <w:marRight w:val="0"/>
      <w:marTop w:val="0"/>
      <w:marBottom w:val="0"/>
      <w:divBdr>
        <w:top w:val="none" w:sz="0" w:space="0" w:color="auto"/>
        <w:left w:val="none" w:sz="0" w:space="0" w:color="auto"/>
        <w:bottom w:val="none" w:sz="0" w:space="0" w:color="auto"/>
        <w:right w:val="none" w:sz="0" w:space="0" w:color="auto"/>
      </w:divBdr>
    </w:div>
    <w:div w:id="460196551">
      <w:bodyDiv w:val="1"/>
      <w:marLeft w:val="0"/>
      <w:marRight w:val="0"/>
      <w:marTop w:val="0"/>
      <w:marBottom w:val="0"/>
      <w:divBdr>
        <w:top w:val="none" w:sz="0" w:space="0" w:color="auto"/>
        <w:left w:val="none" w:sz="0" w:space="0" w:color="auto"/>
        <w:bottom w:val="none" w:sz="0" w:space="0" w:color="auto"/>
        <w:right w:val="none" w:sz="0" w:space="0" w:color="auto"/>
      </w:divBdr>
    </w:div>
    <w:div w:id="475493026">
      <w:bodyDiv w:val="1"/>
      <w:marLeft w:val="0"/>
      <w:marRight w:val="0"/>
      <w:marTop w:val="0"/>
      <w:marBottom w:val="0"/>
      <w:divBdr>
        <w:top w:val="none" w:sz="0" w:space="0" w:color="auto"/>
        <w:left w:val="none" w:sz="0" w:space="0" w:color="auto"/>
        <w:bottom w:val="none" w:sz="0" w:space="0" w:color="auto"/>
        <w:right w:val="none" w:sz="0" w:space="0" w:color="auto"/>
      </w:divBdr>
    </w:div>
    <w:div w:id="501428988">
      <w:bodyDiv w:val="1"/>
      <w:marLeft w:val="0"/>
      <w:marRight w:val="0"/>
      <w:marTop w:val="0"/>
      <w:marBottom w:val="0"/>
      <w:divBdr>
        <w:top w:val="none" w:sz="0" w:space="0" w:color="auto"/>
        <w:left w:val="none" w:sz="0" w:space="0" w:color="auto"/>
        <w:bottom w:val="none" w:sz="0" w:space="0" w:color="auto"/>
        <w:right w:val="none" w:sz="0" w:space="0" w:color="auto"/>
      </w:divBdr>
      <w:divsChild>
        <w:div w:id="292058231">
          <w:marLeft w:val="0"/>
          <w:marRight w:val="0"/>
          <w:marTop w:val="0"/>
          <w:marBottom w:val="0"/>
          <w:divBdr>
            <w:top w:val="none" w:sz="0" w:space="0" w:color="auto"/>
            <w:left w:val="none" w:sz="0" w:space="0" w:color="auto"/>
            <w:bottom w:val="none" w:sz="0" w:space="0" w:color="auto"/>
            <w:right w:val="none" w:sz="0" w:space="0" w:color="auto"/>
          </w:divBdr>
        </w:div>
        <w:div w:id="646974385">
          <w:marLeft w:val="0"/>
          <w:marRight w:val="0"/>
          <w:marTop w:val="0"/>
          <w:marBottom w:val="0"/>
          <w:divBdr>
            <w:top w:val="none" w:sz="0" w:space="0" w:color="auto"/>
            <w:left w:val="none" w:sz="0" w:space="0" w:color="auto"/>
            <w:bottom w:val="none" w:sz="0" w:space="0" w:color="auto"/>
            <w:right w:val="none" w:sz="0" w:space="0" w:color="auto"/>
          </w:divBdr>
        </w:div>
      </w:divsChild>
    </w:div>
    <w:div w:id="522325913">
      <w:bodyDiv w:val="1"/>
      <w:marLeft w:val="0"/>
      <w:marRight w:val="0"/>
      <w:marTop w:val="0"/>
      <w:marBottom w:val="0"/>
      <w:divBdr>
        <w:top w:val="none" w:sz="0" w:space="0" w:color="auto"/>
        <w:left w:val="none" w:sz="0" w:space="0" w:color="auto"/>
        <w:bottom w:val="none" w:sz="0" w:space="0" w:color="auto"/>
        <w:right w:val="none" w:sz="0" w:space="0" w:color="auto"/>
      </w:divBdr>
      <w:divsChild>
        <w:div w:id="1329791518">
          <w:marLeft w:val="0"/>
          <w:marRight w:val="0"/>
          <w:marTop w:val="0"/>
          <w:marBottom w:val="0"/>
          <w:divBdr>
            <w:top w:val="none" w:sz="0" w:space="0" w:color="auto"/>
            <w:left w:val="none" w:sz="0" w:space="0" w:color="auto"/>
            <w:bottom w:val="none" w:sz="0" w:space="0" w:color="auto"/>
            <w:right w:val="none" w:sz="0" w:space="0" w:color="auto"/>
          </w:divBdr>
        </w:div>
        <w:div w:id="970328896">
          <w:marLeft w:val="0"/>
          <w:marRight w:val="0"/>
          <w:marTop w:val="0"/>
          <w:marBottom w:val="0"/>
          <w:divBdr>
            <w:top w:val="none" w:sz="0" w:space="0" w:color="auto"/>
            <w:left w:val="none" w:sz="0" w:space="0" w:color="auto"/>
            <w:bottom w:val="none" w:sz="0" w:space="0" w:color="auto"/>
            <w:right w:val="none" w:sz="0" w:space="0" w:color="auto"/>
          </w:divBdr>
        </w:div>
      </w:divsChild>
    </w:div>
    <w:div w:id="550576311">
      <w:bodyDiv w:val="1"/>
      <w:marLeft w:val="0"/>
      <w:marRight w:val="0"/>
      <w:marTop w:val="0"/>
      <w:marBottom w:val="0"/>
      <w:divBdr>
        <w:top w:val="none" w:sz="0" w:space="0" w:color="auto"/>
        <w:left w:val="none" w:sz="0" w:space="0" w:color="auto"/>
        <w:bottom w:val="none" w:sz="0" w:space="0" w:color="auto"/>
        <w:right w:val="none" w:sz="0" w:space="0" w:color="auto"/>
      </w:divBdr>
    </w:div>
    <w:div w:id="574437351">
      <w:bodyDiv w:val="1"/>
      <w:marLeft w:val="0"/>
      <w:marRight w:val="0"/>
      <w:marTop w:val="0"/>
      <w:marBottom w:val="0"/>
      <w:divBdr>
        <w:top w:val="none" w:sz="0" w:space="0" w:color="auto"/>
        <w:left w:val="none" w:sz="0" w:space="0" w:color="auto"/>
        <w:bottom w:val="none" w:sz="0" w:space="0" w:color="auto"/>
        <w:right w:val="none" w:sz="0" w:space="0" w:color="auto"/>
      </w:divBdr>
    </w:div>
    <w:div w:id="628583874">
      <w:bodyDiv w:val="1"/>
      <w:marLeft w:val="0"/>
      <w:marRight w:val="0"/>
      <w:marTop w:val="0"/>
      <w:marBottom w:val="0"/>
      <w:divBdr>
        <w:top w:val="none" w:sz="0" w:space="0" w:color="auto"/>
        <w:left w:val="none" w:sz="0" w:space="0" w:color="auto"/>
        <w:bottom w:val="none" w:sz="0" w:space="0" w:color="auto"/>
        <w:right w:val="none" w:sz="0" w:space="0" w:color="auto"/>
      </w:divBdr>
    </w:div>
    <w:div w:id="699823418">
      <w:bodyDiv w:val="1"/>
      <w:marLeft w:val="0"/>
      <w:marRight w:val="0"/>
      <w:marTop w:val="0"/>
      <w:marBottom w:val="0"/>
      <w:divBdr>
        <w:top w:val="none" w:sz="0" w:space="0" w:color="auto"/>
        <w:left w:val="none" w:sz="0" w:space="0" w:color="auto"/>
        <w:bottom w:val="none" w:sz="0" w:space="0" w:color="auto"/>
        <w:right w:val="none" w:sz="0" w:space="0" w:color="auto"/>
      </w:divBdr>
    </w:div>
    <w:div w:id="710956931">
      <w:bodyDiv w:val="1"/>
      <w:marLeft w:val="0"/>
      <w:marRight w:val="0"/>
      <w:marTop w:val="0"/>
      <w:marBottom w:val="0"/>
      <w:divBdr>
        <w:top w:val="none" w:sz="0" w:space="0" w:color="auto"/>
        <w:left w:val="none" w:sz="0" w:space="0" w:color="auto"/>
        <w:bottom w:val="none" w:sz="0" w:space="0" w:color="auto"/>
        <w:right w:val="none" w:sz="0" w:space="0" w:color="auto"/>
      </w:divBdr>
    </w:div>
    <w:div w:id="754470822">
      <w:bodyDiv w:val="1"/>
      <w:marLeft w:val="0"/>
      <w:marRight w:val="0"/>
      <w:marTop w:val="0"/>
      <w:marBottom w:val="0"/>
      <w:divBdr>
        <w:top w:val="none" w:sz="0" w:space="0" w:color="auto"/>
        <w:left w:val="none" w:sz="0" w:space="0" w:color="auto"/>
        <w:bottom w:val="none" w:sz="0" w:space="0" w:color="auto"/>
        <w:right w:val="none" w:sz="0" w:space="0" w:color="auto"/>
      </w:divBdr>
    </w:div>
    <w:div w:id="787432876">
      <w:bodyDiv w:val="1"/>
      <w:marLeft w:val="0"/>
      <w:marRight w:val="0"/>
      <w:marTop w:val="0"/>
      <w:marBottom w:val="0"/>
      <w:divBdr>
        <w:top w:val="none" w:sz="0" w:space="0" w:color="auto"/>
        <w:left w:val="none" w:sz="0" w:space="0" w:color="auto"/>
        <w:bottom w:val="none" w:sz="0" w:space="0" w:color="auto"/>
        <w:right w:val="none" w:sz="0" w:space="0" w:color="auto"/>
      </w:divBdr>
    </w:div>
    <w:div w:id="804543657">
      <w:bodyDiv w:val="1"/>
      <w:marLeft w:val="0"/>
      <w:marRight w:val="0"/>
      <w:marTop w:val="0"/>
      <w:marBottom w:val="0"/>
      <w:divBdr>
        <w:top w:val="none" w:sz="0" w:space="0" w:color="auto"/>
        <w:left w:val="none" w:sz="0" w:space="0" w:color="auto"/>
        <w:bottom w:val="none" w:sz="0" w:space="0" w:color="auto"/>
        <w:right w:val="none" w:sz="0" w:space="0" w:color="auto"/>
      </w:divBdr>
    </w:div>
    <w:div w:id="820192016">
      <w:bodyDiv w:val="1"/>
      <w:marLeft w:val="0"/>
      <w:marRight w:val="0"/>
      <w:marTop w:val="0"/>
      <w:marBottom w:val="0"/>
      <w:divBdr>
        <w:top w:val="none" w:sz="0" w:space="0" w:color="auto"/>
        <w:left w:val="none" w:sz="0" w:space="0" w:color="auto"/>
        <w:bottom w:val="none" w:sz="0" w:space="0" w:color="auto"/>
        <w:right w:val="none" w:sz="0" w:space="0" w:color="auto"/>
      </w:divBdr>
    </w:div>
    <w:div w:id="868371550">
      <w:bodyDiv w:val="1"/>
      <w:marLeft w:val="0"/>
      <w:marRight w:val="0"/>
      <w:marTop w:val="0"/>
      <w:marBottom w:val="0"/>
      <w:divBdr>
        <w:top w:val="none" w:sz="0" w:space="0" w:color="auto"/>
        <w:left w:val="none" w:sz="0" w:space="0" w:color="auto"/>
        <w:bottom w:val="none" w:sz="0" w:space="0" w:color="auto"/>
        <w:right w:val="none" w:sz="0" w:space="0" w:color="auto"/>
      </w:divBdr>
      <w:divsChild>
        <w:div w:id="1104110578">
          <w:marLeft w:val="0"/>
          <w:marRight w:val="0"/>
          <w:marTop w:val="0"/>
          <w:marBottom w:val="0"/>
          <w:divBdr>
            <w:top w:val="none" w:sz="0" w:space="0" w:color="auto"/>
            <w:left w:val="none" w:sz="0" w:space="0" w:color="auto"/>
            <w:bottom w:val="none" w:sz="0" w:space="0" w:color="auto"/>
            <w:right w:val="none" w:sz="0" w:space="0" w:color="auto"/>
          </w:divBdr>
        </w:div>
        <w:div w:id="1380322176">
          <w:marLeft w:val="0"/>
          <w:marRight w:val="0"/>
          <w:marTop w:val="0"/>
          <w:marBottom w:val="0"/>
          <w:divBdr>
            <w:top w:val="none" w:sz="0" w:space="0" w:color="auto"/>
            <w:left w:val="none" w:sz="0" w:space="0" w:color="auto"/>
            <w:bottom w:val="none" w:sz="0" w:space="0" w:color="auto"/>
            <w:right w:val="none" w:sz="0" w:space="0" w:color="auto"/>
          </w:divBdr>
        </w:div>
      </w:divsChild>
    </w:div>
    <w:div w:id="898440650">
      <w:bodyDiv w:val="1"/>
      <w:marLeft w:val="0"/>
      <w:marRight w:val="0"/>
      <w:marTop w:val="0"/>
      <w:marBottom w:val="0"/>
      <w:divBdr>
        <w:top w:val="none" w:sz="0" w:space="0" w:color="auto"/>
        <w:left w:val="none" w:sz="0" w:space="0" w:color="auto"/>
        <w:bottom w:val="none" w:sz="0" w:space="0" w:color="auto"/>
        <w:right w:val="none" w:sz="0" w:space="0" w:color="auto"/>
      </w:divBdr>
    </w:div>
    <w:div w:id="931281194">
      <w:bodyDiv w:val="1"/>
      <w:marLeft w:val="0"/>
      <w:marRight w:val="0"/>
      <w:marTop w:val="0"/>
      <w:marBottom w:val="0"/>
      <w:divBdr>
        <w:top w:val="none" w:sz="0" w:space="0" w:color="auto"/>
        <w:left w:val="none" w:sz="0" w:space="0" w:color="auto"/>
        <w:bottom w:val="none" w:sz="0" w:space="0" w:color="auto"/>
        <w:right w:val="none" w:sz="0" w:space="0" w:color="auto"/>
      </w:divBdr>
    </w:div>
    <w:div w:id="957102400">
      <w:bodyDiv w:val="1"/>
      <w:marLeft w:val="0"/>
      <w:marRight w:val="0"/>
      <w:marTop w:val="0"/>
      <w:marBottom w:val="0"/>
      <w:divBdr>
        <w:top w:val="none" w:sz="0" w:space="0" w:color="auto"/>
        <w:left w:val="none" w:sz="0" w:space="0" w:color="auto"/>
        <w:bottom w:val="none" w:sz="0" w:space="0" w:color="auto"/>
        <w:right w:val="none" w:sz="0" w:space="0" w:color="auto"/>
      </w:divBdr>
    </w:div>
    <w:div w:id="960646212">
      <w:bodyDiv w:val="1"/>
      <w:marLeft w:val="0"/>
      <w:marRight w:val="0"/>
      <w:marTop w:val="0"/>
      <w:marBottom w:val="0"/>
      <w:divBdr>
        <w:top w:val="none" w:sz="0" w:space="0" w:color="auto"/>
        <w:left w:val="none" w:sz="0" w:space="0" w:color="auto"/>
        <w:bottom w:val="none" w:sz="0" w:space="0" w:color="auto"/>
        <w:right w:val="none" w:sz="0" w:space="0" w:color="auto"/>
      </w:divBdr>
    </w:div>
    <w:div w:id="963275021">
      <w:bodyDiv w:val="1"/>
      <w:marLeft w:val="0"/>
      <w:marRight w:val="0"/>
      <w:marTop w:val="0"/>
      <w:marBottom w:val="0"/>
      <w:divBdr>
        <w:top w:val="none" w:sz="0" w:space="0" w:color="auto"/>
        <w:left w:val="none" w:sz="0" w:space="0" w:color="auto"/>
        <w:bottom w:val="none" w:sz="0" w:space="0" w:color="auto"/>
        <w:right w:val="none" w:sz="0" w:space="0" w:color="auto"/>
      </w:divBdr>
    </w:div>
    <w:div w:id="1017346183">
      <w:bodyDiv w:val="1"/>
      <w:marLeft w:val="0"/>
      <w:marRight w:val="0"/>
      <w:marTop w:val="0"/>
      <w:marBottom w:val="0"/>
      <w:divBdr>
        <w:top w:val="none" w:sz="0" w:space="0" w:color="auto"/>
        <w:left w:val="none" w:sz="0" w:space="0" w:color="auto"/>
        <w:bottom w:val="none" w:sz="0" w:space="0" w:color="auto"/>
        <w:right w:val="none" w:sz="0" w:space="0" w:color="auto"/>
      </w:divBdr>
    </w:div>
    <w:div w:id="1125150151">
      <w:bodyDiv w:val="1"/>
      <w:marLeft w:val="0"/>
      <w:marRight w:val="0"/>
      <w:marTop w:val="0"/>
      <w:marBottom w:val="0"/>
      <w:divBdr>
        <w:top w:val="none" w:sz="0" w:space="0" w:color="auto"/>
        <w:left w:val="none" w:sz="0" w:space="0" w:color="auto"/>
        <w:bottom w:val="none" w:sz="0" w:space="0" w:color="auto"/>
        <w:right w:val="none" w:sz="0" w:space="0" w:color="auto"/>
      </w:divBdr>
      <w:divsChild>
        <w:div w:id="559370137">
          <w:marLeft w:val="0"/>
          <w:marRight w:val="0"/>
          <w:marTop w:val="0"/>
          <w:marBottom w:val="0"/>
          <w:divBdr>
            <w:top w:val="none" w:sz="0" w:space="0" w:color="auto"/>
            <w:left w:val="none" w:sz="0" w:space="0" w:color="auto"/>
            <w:bottom w:val="none" w:sz="0" w:space="0" w:color="auto"/>
            <w:right w:val="none" w:sz="0" w:space="0" w:color="auto"/>
          </w:divBdr>
        </w:div>
        <w:div w:id="1235318600">
          <w:marLeft w:val="0"/>
          <w:marRight w:val="0"/>
          <w:marTop w:val="0"/>
          <w:marBottom w:val="0"/>
          <w:divBdr>
            <w:top w:val="none" w:sz="0" w:space="0" w:color="auto"/>
            <w:left w:val="none" w:sz="0" w:space="0" w:color="auto"/>
            <w:bottom w:val="none" w:sz="0" w:space="0" w:color="auto"/>
            <w:right w:val="none" w:sz="0" w:space="0" w:color="auto"/>
          </w:divBdr>
        </w:div>
      </w:divsChild>
    </w:div>
    <w:div w:id="1150712946">
      <w:bodyDiv w:val="1"/>
      <w:marLeft w:val="0"/>
      <w:marRight w:val="0"/>
      <w:marTop w:val="0"/>
      <w:marBottom w:val="0"/>
      <w:divBdr>
        <w:top w:val="none" w:sz="0" w:space="0" w:color="auto"/>
        <w:left w:val="none" w:sz="0" w:space="0" w:color="auto"/>
        <w:bottom w:val="none" w:sz="0" w:space="0" w:color="auto"/>
        <w:right w:val="none" w:sz="0" w:space="0" w:color="auto"/>
      </w:divBdr>
    </w:div>
    <w:div w:id="1201934989">
      <w:bodyDiv w:val="1"/>
      <w:marLeft w:val="0"/>
      <w:marRight w:val="0"/>
      <w:marTop w:val="0"/>
      <w:marBottom w:val="0"/>
      <w:divBdr>
        <w:top w:val="none" w:sz="0" w:space="0" w:color="auto"/>
        <w:left w:val="none" w:sz="0" w:space="0" w:color="auto"/>
        <w:bottom w:val="none" w:sz="0" w:space="0" w:color="auto"/>
        <w:right w:val="none" w:sz="0" w:space="0" w:color="auto"/>
      </w:divBdr>
    </w:div>
    <w:div w:id="1251231452">
      <w:bodyDiv w:val="1"/>
      <w:marLeft w:val="0"/>
      <w:marRight w:val="0"/>
      <w:marTop w:val="0"/>
      <w:marBottom w:val="0"/>
      <w:divBdr>
        <w:top w:val="none" w:sz="0" w:space="0" w:color="auto"/>
        <w:left w:val="none" w:sz="0" w:space="0" w:color="auto"/>
        <w:bottom w:val="none" w:sz="0" w:space="0" w:color="auto"/>
        <w:right w:val="none" w:sz="0" w:space="0" w:color="auto"/>
      </w:divBdr>
      <w:divsChild>
        <w:div w:id="442265134">
          <w:marLeft w:val="0"/>
          <w:marRight w:val="0"/>
          <w:marTop w:val="0"/>
          <w:marBottom w:val="0"/>
          <w:divBdr>
            <w:top w:val="none" w:sz="0" w:space="0" w:color="auto"/>
            <w:left w:val="none" w:sz="0" w:space="0" w:color="auto"/>
            <w:bottom w:val="none" w:sz="0" w:space="0" w:color="auto"/>
            <w:right w:val="none" w:sz="0" w:space="0" w:color="auto"/>
          </w:divBdr>
        </w:div>
        <w:div w:id="2093550918">
          <w:marLeft w:val="0"/>
          <w:marRight w:val="0"/>
          <w:marTop w:val="0"/>
          <w:marBottom w:val="0"/>
          <w:divBdr>
            <w:top w:val="none" w:sz="0" w:space="0" w:color="auto"/>
            <w:left w:val="none" w:sz="0" w:space="0" w:color="auto"/>
            <w:bottom w:val="none" w:sz="0" w:space="0" w:color="auto"/>
            <w:right w:val="none" w:sz="0" w:space="0" w:color="auto"/>
          </w:divBdr>
        </w:div>
      </w:divsChild>
    </w:div>
    <w:div w:id="1349987376">
      <w:bodyDiv w:val="1"/>
      <w:marLeft w:val="0"/>
      <w:marRight w:val="0"/>
      <w:marTop w:val="0"/>
      <w:marBottom w:val="0"/>
      <w:divBdr>
        <w:top w:val="none" w:sz="0" w:space="0" w:color="auto"/>
        <w:left w:val="none" w:sz="0" w:space="0" w:color="auto"/>
        <w:bottom w:val="none" w:sz="0" w:space="0" w:color="auto"/>
        <w:right w:val="none" w:sz="0" w:space="0" w:color="auto"/>
      </w:divBdr>
    </w:div>
    <w:div w:id="1429736028">
      <w:bodyDiv w:val="1"/>
      <w:marLeft w:val="0"/>
      <w:marRight w:val="0"/>
      <w:marTop w:val="0"/>
      <w:marBottom w:val="0"/>
      <w:divBdr>
        <w:top w:val="none" w:sz="0" w:space="0" w:color="auto"/>
        <w:left w:val="none" w:sz="0" w:space="0" w:color="auto"/>
        <w:bottom w:val="none" w:sz="0" w:space="0" w:color="auto"/>
        <w:right w:val="none" w:sz="0" w:space="0" w:color="auto"/>
      </w:divBdr>
    </w:div>
    <w:div w:id="1440024736">
      <w:bodyDiv w:val="1"/>
      <w:marLeft w:val="0"/>
      <w:marRight w:val="0"/>
      <w:marTop w:val="0"/>
      <w:marBottom w:val="0"/>
      <w:divBdr>
        <w:top w:val="none" w:sz="0" w:space="0" w:color="auto"/>
        <w:left w:val="none" w:sz="0" w:space="0" w:color="auto"/>
        <w:bottom w:val="none" w:sz="0" w:space="0" w:color="auto"/>
        <w:right w:val="none" w:sz="0" w:space="0" w:color="auto"/>
      </w:divBdr>
    </w:div>
    <w:div w:id="1498421436">
      <w:bodyDiv w:val="1"/>
      <w:marLeft w:val="0"/>
      <w:marRight w:val="0"/>
      <w:marTop w:val="0"/>
      <w:marBottom w:val="0"/>
      <w:divBdr>
        <w:top w:val="none" w:sz="0" w:space="0" w:color="auto"/>
        <w:left w:val="none" w:sz="0" w:space="0" w:color="auto"/>
        <w:bottom w:val="none" w:sz="0" w:space="0" w:color="auto"/>
        <w:right w:val="none" w:sz="0" w:space="0" w:color="auto"/>
      </w:divBdr>
    </w:div>
    <w:div w:id="1512602883">
      <w:bodyDiv w:val="1"/>
      <w:marLeft w:val="0"/>
      <w:marRight w:val="0"/>
      <w:marTop w:val="0"/>
      <w:marBottom w:val="0"/>
      <w:divBdr>
        <w:top w:val="none" w:sz="0" w:space="0" w:color="auto"/>
        <w:left w:val="none" w:sz="0" w:space="0" w:color="auto"/>
        <w:bottom w:val="none" w:sz="0" w:space="0" w:color="auto"/>
        <w:right w:val="none" w:sz="0" w:space="0" w:color="auto"/>
      </w:divBdr>
    </w:div>
    <w:div w:id="1542552966">
      <w:bodyDiv w:val="1"/>
      <w:marLeft w:val="0"/>
      <w:marRight w:val="0"/>
      <w:marTop w:val="0"/>
      <w:marBottom w:val="0"/>
      <w:divBdr>
        <w:top w:val="none" w:sz="0" w:space="0" w:color="auto"/>
        <w:left w:val="none" w:sz="0" w:space="0" w:color="auto"/>
        <w:bottom w:val="none" w:sz="0" w:space="0" w:color="auto"/>
        <w:right w:val="none" w:sz="0" w:space="0" w:color="auto"/>
      </w:divBdr>
    </w:div>
    <w:div w:id="1565722823">
      <w:bodyDiv w:val="1"/>
      <w:marLeft w:val="0"/>
      <w:marRight w:val="0"/>
      <w:marTop w:val="0"/>
      <w:marBottom w:val="0"/>
      <w:divBdr>
        <w:top w:val="none" w:sz="0" w:space="0" w:color="auto"/>
        <w:left w:val="none" w:sz="0" w:space="0" w:color="auto"/>
        <w:bottom w:val="none" w:sz="0" w:space="0" w:color="auto"/>
        <w:right w:val="none" w:sz="0" w:space="0" w:color="auto"/>
      </w:divBdr>
    </w:div>
    <w:div w:id="1608196698">
      <w:bodyDiv w:val="1"/>
      <w:marLeft w:val="0"/>
      <w:marRight w:val="0"/>
      <w:marTop w:val="0"/>
      <w:marBottom w:val="0"/>
      <w:divBdr>
        <w:top w:val="none" w:sz="0" w:space="0" w:color="auto"/>
        <w:left w:val="none" w:sz="0" w:space="0" w:color="auto"/>
        <w:bottom w:val="none" w:sz="0" w:space="0" w:color="auto"/>
        <w:right w:val="none" w:sz="0" w:space="0" w:color="auto"/>
      </w:divBdr>
    </w:div>
    <w:div w:id="1635332523">
      <w:bodyDiv w:val="1"/>
      <w:marLeft w:val="0"/>
      <w:marRight w:val="0"/>
      <w:marTop w:val="0"/>
      <w:marBottom w:val="0"/>
      <w:divBdr>
        <w:top w:val="none" w:sz="0" w:space="0" w:color="auto"/>
        <w:left w:val="none" w:sz="0" w:space="0" w:color="auto"/>
        <w:bottom w:val="none" w:sz="0" w:space="0" w:color="auto"/>
        <w:right w:val="none" w:sz="0" w:space="0" w:color="auto"/>
      </w:divBdr>
    </w:div>
    <w:div w:id="1662002491">
      <w:bodyDiv w:val="1"/>
      <w:marLeft w:val="0"/>
      <w:marRight w:val="0"/>
      <w:marTop w:val="0"/>
      <w:marBottom w:val="0"/>
      <w:divBdr>
        <w:top w:val="none" w:sz="0" w:space="0" w:color="auto"/>
        <w:left w:val="none" w:sz="0" w:space="0" w:color="auto"/>
        <w:bottom w:val="none" w:sz="0" w:space="0" w:color="auto"/>
        <w:right w:val="none" w:sz="0" w:space="0" w:color="auto"/>
      </w:divBdr>
    </w:div>
    <w:div w:id="1682002626">
      <w:bodyDiv w:val="1"/>
      <w:marLeft w:val="0"/>
      <w:marRight w:val="0"/>
      <w:marTop w:val="0"/>
      <w:marBottom w:val="0"/>
      <w:divBdr>
        <w:top w:val="none" w:sz="0" w:space="0" w:color="auto"/>
        <w:left w:val="none" w:sz="0" w:space="0" w:color="auto"/>
        <w:bottom w:val="none" w:sz="0" w:space="0" w:color="auto"/>
        <w:right w:val="none" w:sz="0" w:space="0" w:color="auto"/>
      </w:divBdr>
    </w:div>
    <w:div w:id="1714841402">
      <w:bodyDiv w:val="1"/>
      <w:marLeft w:val="0"/>
      <w:marRight w:val="0"/>
      <w:marTop w:val="0"/>
      <w:marBottom w:val="0"/>
      <w:divBdr>
        <w:top w:val="none" w:sz="0" w:space="0" w:color="auto"/>
        <w:left w:val="none" w:sz="0" w:space="0" w:color="auto"/>
        <w:bottom w:val="none" w:sz="0" w:space="0" w:color="auto"/>
        <w:right w:val="none" w:sz="0" w:space="0" w:color="auto"/>
      </w:divBdr>
    </w:div>
    <w:div w:id="1769541744">
      <w:bodyDiv w:val="1"/>
      <w:marLeft w:val="0"/>
      <w:marRight w:val="0"/>
      <w:marTop w:val="0"/>
      <w:marBottom w:val="0"/>
      <w:divBdr>
        <w:top w:val="none" w:sz="0" w:space="0" w:color="auto"/>
        <w:left w:val="none" w:sz="0" w:space="0" w:color="auto"/>
        <w:bottom w:val="none" w:sz="0" w:space="0" w:color="auto"/>
        <w:right w:val="none" w:sz="0" w:space="0" w:color="auto"/>
      </w:divBdr>
    </w:div>
    <w:div w:id="1838691253">
      <w:bodyDiv w:val="1"/>
      <w:marLeft w:val="0"/>
      <w:marRight w:val="0"/>
      <w:marTop w:val="0"/>
      <w:marBottom w:val="0"/>
      <w:divBdr>
        <w:top w:val="none" w:sz="0" w:space="0" w:color="auto"/>
        <w:left w:val="none" w:sz="0" w:space="0" w:color="auto"/>
        <w:bottom w:val="none" w:sz="0" w:space="0" w:color="auto"/>
        <w:right w:val="none" w:sz="0" w:space="0" w:color="auto"/>
      </w:divBdr>
    </w:div>
    <w:div w:id="1918854925">
      <w:bodyDiv w:val="1"/>
      <w:marLeft w:val="0"/>
      <w:marRight w:val="0"/>
      <w:marTop w:val="0"/>
      <w:marBottom w:val="0"/>
      <w:divBdr>
        <w:top w:val="none" w:sz="0" w:space="0" w:color="auto"/>
        <w:left w:val="none" w:sz="0" w:space="0" w:color="auto"/>
        <w:bottom w:val="none" w:sz="0" w:space="0" w:color="auto"/>
        <w:right w:val="none" w:sz="0" w:space="0" w:color="auto"/>
      </w:divBdr>
    </w:div>
    <w:div w:id="1919097098">
      <w:bodyDiv w:val="1"/>
      <w:marLeft w:val="0"/>
      <w:marRight w:val="0"/>
      <w:marTop w:val="0"/>
      <w:marBottom w:val="0"/>
      <w:divBdr>
        <w:top w:val="none" w:sz="0" w:space="0" w:color="auto"/>
        <w:left w:val="none" w:sz="0" w:space="0" w:color="auto"/>
        <w:bottom w:val="none" w:sz="0" w:space="0" w:color="auto"/>
        <w:right w:val="none" w:sz="0" w:space="0" w:color="auto"/>
      </w:divBdr>
    </w:div>
    <w:div w:id="1951621619">
      <w:bodyDiv w:val="1"/>
      <w:marLeft w:val="0"/>
      <w:marRight w:val="0"/>
      <w:marTop w:val="0"/>
      <w:marBottom w:val="0"/>
      <w:divBdr>
        <w:top w:val="none" w:sz="0" w:space="0" w:color="auto"/>
        <w:left w:val="none" w:sz="0" w:space="0" w:color="auto"/>
        <w:bottom w:val="none" w:sz="0" w:space="0" w:color="auto"/>
        <w:right w:val="none" w:sz="0" w:space="0" w:color="auto"/>
      </w:divBdr>
      <w:divsChild>
        <w:div w:id="714813670">
          <w:marLeft w:val="360"/>
          <w:marRight w:val="0"/>
          <w:marTop w:val="72"/>
          <w:marBottom w:val="72"/>
          <w:divBdr>
            <w:top w:val="none" w:sz="0" w:space="0" w:color="auto"/>
            <w:left w:val="none" w:sz="0" w:space="0" w:color="auto"/>
            <w:bottom w:val="none" w:sz="0" w:space="0" w:color="auto"/>
            <w:right w:val="none" w:sz="0" w:space="0" w:color="auto"/>
          </w:divBdr>
          <w:divsChild>
            <w:div w:id="171338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779286">
      <w:bodyDiv w:val="1"/>
      <w:marLeft w:val="0"/>
      <w:marRight w:val="0"/>
      <w:marTop w:val="0"/>
      <w:marBottom w:val="0"/>
      <w:divBdr>
        <w:top w:val="none" w:sz="0" w:space="0" w:color="auto"/>
        <w:left w:val="none" w:sz="0" w:space="0" w:color="auto"/>
        <w:bottom w:val="none" w:sz="0" w:space="0" w:color="auto"/>
        <w:right w:val="none" w:sz="0" w:space="0" w:color="auto"/>
      </w:divBdr>
      <w:divsChild>
        <w:div w:id="2030451752">
          <w:marLeft w:val="0"/>
          <w:marRight w:val="0"/>
          <w:marTop w:val="0"/>
          <w:marBottom w:val="0"/>
          <w:divBdr>
            <w:top w:val="none" w:sz="0" w:space="0" w:color="auto"/>
            <w:left w:val="none" w:sz="0" w:space="0" w:color="auto"/>
            <w:bottom w:val="none" w:sz="0" w:space="0" w:color="auto"/>
            <w:right w:val="none" w:sz="0" w:space="0" w:color="auto"/>
          </w:divBdr>
        </w:div>
      </w:divsChild>
    </w:div>
    <w:div w:id="2011567201">
      <w:bodyDiv w:val="1"/>
      <w:marLeft w:val="0"/>
      <w:marRight w:val="0"/>
      <w:marTop w:val="0"/>
      <w:marBottom w:val="0"/>
      <w:divBdr>
        <w:top w:val="none" w:sz="0" w:space="0" w:color="auto"/>
        <w:left w:val="none" w:sz="0" w:space="0" w:color="auto"/>
        <w:bottom w:val="none" w:sz="0" w:space="0" w:color="auto"/>
        <w:right w:val="none" w:sz="0" w:space="0" w:color="auto"/>
      </w:divBdr>
    </w:div>
    <w:div w:id="2041978213">
      <w:bodyDiv w:val="1"/>
      <w:marLeft w:val="0"/>
      <w:marRight w:val="0"/>
      <w:marTop w:val="0"/>
      <w:marBottom w:val="0"/>
      <w:divBdr>
        <w:top w:val="none" w:sz="0" w:space="0" w:color="auto"/>
        <w:left w:val="none" w:sz="0" w:space="0" w:color="auto"/>
        <w:bottom w:val="none" w:sz="0" w:space="0" w:color="auto"/>
        <w:right w:val="none" w:sz="0" w:space="0" w:color="auto"/>
      </w:divBdr>
    </w:div>
    <w:div w:id="2043750648">
      <w:bodyDiv w:val="1"/>
      <w:marLeft w:val="0"/>
      <w:marRight w:val="0"/>
      <w:marTop w:val="0"/>
      <w:marBottom w:val="0"/>
      <w:divBdr>
        <w:top w:val="none" w:sz="0" w:space="0" w:color="auto"/>
        <w:left w:val="none" w:sz="0" w:space="0" w:color="auto"/>
        <w:bottom w:val="none" w:sz="0" w:space="0" w:color="auto"/>
        <w:right w:val="none" w:sz="0" w:space="0" w:color="auto"/>
      </w:divBdr>
    </w:div>
    <w:div w:id="2082871775">
      <w:bodyDiv w:val="1"/>
      <w:marLeft w:val="0"/>
      <w:marRight w:val="0"/>
      <w:marTop w:val="0"/>
      <w:marBottom w:val="0"/>
      <w:divBdr>
        <w:top w:val="none" w:sz="0" w:space="0" w:color="auto"/>
        <w:left w:val="none" w:sz="0" w:space="0" w:color="auto"/>
        <w:bottom w:val="none" w:sz="0" w:space="0" w:color="auto"/>
        <w:right w:val="none" w:sz="0" w:space="0" w:color="auto"/>
      </w:divBdr>
    </w:div>
    <w:div w:id="2141259659">
      <w:bodyDiv w:val="1"/>
      <w:marLeft w:val="0"/>
      <w:marRight w:val="0"/>
      <w:marTop w:val="0"/>
      <w:marBottom w:val="0"/>
      <w:divBdr>
        <w:top w:val="none" w:sz="0" w:space="0" w:color="auto"/>
        <w:left w:val="none" w:sz="0" w:space="0" w:color="auto"/>
        <w:bottom w:val="none" w:sz="0" w:space="0" w:color="auto"/>
        <w:right w:val="none" w:sz="0" w:space="0" w:color="auto"/>
      </w:divBdr>
      <w:divsChild>
        <w:div w:id="308021905">
          <w:marLeft w:val="0"/>
          <w:marRight w:val="0"/>
          <w:marTop w:val="0"/>
          <w:marBottom w:val="0"/>
          <w:divBdr>
            <w:top w:val="none" w:sz="0" w:space="0" w:color="auto"/>
            <w:left w:val="none" w:sz="0" w:space="0" w:color="auto"/>
            <w:bottom w:val="none" w:sz="0" w:space="0" w:color="auto"/>
            <w:right w:val="none" w:sz="0" w:space="0" w:color="auto"/>
          </w:divBdr>
        </w:div>
        <w:div w:id="16431194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 TargetMode="External"/><Relationship Id="rId18" Type="http://schemas.openxmlformats.org/officeDocument/2006/relationships/hyperlink" Target="https://platformazakupowa.pl/pn/csk_umed" TargetMode="External"/><Relationship Id="rId26" Type="http://schemas.openxmlformats.org/officeDocument/2006/relationships/hyperlink" Target="mailto:inspektor.odo@csk.umed.pl" TargetMode="External"/><Relationship Id="rId3" Type="http://schemas.openxmlformats.org/officeDocument/2006/relationships/styles" Target="styles.xml"/><Relationship Id="rId21" Type="http://schemas.openxmlformats.org/officeDocument/2006/relationships/hyperlink" Target="https://platformazakupowa.pl/pn/csk_umed"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platformazakupowa.pl/pn/csk_umed" TargetMode="External"/><Relationship Id="rId17" Type="http://schemas.openxmlformats.org/officeDocument/2006/relationships/hyperlink" Target="https://www.gov.pl/web/uzp/jednolity-europejski-dokument-zamowienia" TargetMode="External"/><Relationship Id="rId25" Type="http://schemas.openxmlformats.org/officeDocument/2006/relationships/hyperlink" Target="http://platformazakupowa.pl"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espd.uzp.gov.pl" TargetMode="External"/><Relationship Id="rId20" Type="http://schemas.openxmlformats.org/officeDocument/2006/relationships/hyperlink" Target="https://platformazakupowa.pl/strona/45-instrukcje" TargetMode="External"/><Relationship Id="rId29" Type="http://schemas.openxmlformats.org/officeDocument/2006/relationships/hyperlink" Target="https://ekrs.ms.gov.pl/web/wyszukiwarka-krs/strona-glown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sk.umed.pl" TargetMode="External"/><Relationship Id="rId24" Type="http://schemas.openxmlformats.org/officeDocument/2006/relationships/hyperlink" Target="https://platformazakupowa.pl/strona/45-instrukcje"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pn/csk_umed" TargetMode="External"/><Relationship Id="rId23" Type="http://schemas.openxmlformats.org/officeDocument/2006/relationships/hyperlink" Target="https://platformazakupowa.pl/" TargetMode="External"/><Relationship Id="rId28" Type="http://schemas.openxmlformats.org/officeDocument/2006/relationships/hyperlink" Target="http://www.ceidg.gov.pl" TargetMode="External"/><Relationship Id="rId36" Type="http://schemas.openxmlformats.org/officeDocument/2006/relationships/theme" Target="theme/theme1.xml"/><Relationship Id="rId10" Type="http://schemas.openxmlformats.org/officeDocument/2006/relationships/hyperlink" Target="mailto:zam.publ@csk.umed.pl" TargetMode="External"/><Relationship Id="rId19" Type="http://schemas.openxmlformats.org/officeDocument/2006/relationships/hyperlink" Target="https://platformazakupowa.pl/strona/1-regulamin"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platformazakupowa.pl/strona/1-regulamin" TargetMode="External"/><Relationship Id="rId22" Type="http://schemas.openxmlformats.org/officeDocument/2006/relationships/hyperlink" Target="https://platformazakupowa.pl/" TargetMode="External"/><Relationship Id="rId27" Type="http://schemas.openxmlformats.org/officeDocument/2006/relationships/hyperlink" Target="mailto:inspektor.odo@csk.umed.pl" TargetMode="External"/><Relationship Id="rId30" Type="http://schemas.openxmlformats.org/officeDocument/2006/relationships/footer" Target="footer1.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3D5C8D-D84A-46CF-B912-CFED61582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33</Pages>
  <Words>12541</Words>
  <Characters>84076</Characters>
  <Application>Microsoft Office Word</Application>
  <DocSecurity>0</DocSecurity>
  <Lines>700</Lines>
  <Paragraphs>192</Paragraphs>
  <ScaleCrop>false</ScaleCrop>
  <HeadingPairs>
    <vt:vector size="2" baseType="variant">
      <vt:variant>
        <vt:lpstr>Tytuł</vt:lpstr>
      </vt:variant>
      <vt:variant>
        <vt:i4>1</vt:i4>
      </vt:variant>
    </vt:vector>
  </HeadingPairs>
  <TitlesOfParts>
    <vt:vector size="1" baseType="lpstr">
      <vt:lpstr>Łódź, dn</vt:lpstr>
    </vt:vector>
  </TitlesOfParts>
  <Company>Centralny Szpital Kliniczny UM</Company>
  <LinksUpToDate>false</LinksUpToDate>
  <CharactersWithSpaces>96425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Łódź, dn</dc:title>
  <dc:subject/>
  <dc:creator>Tomasz Miazek</dc:creator>
  <cp:keywords/>
  <dc:description/>
  <cp:lastModifiedBy>Agnieszka Bartczak</cp:lastModifiedBy>
  <cp:revision>3</cp:revision>
  <cp:lastPrinted>2024-08-30T11:33:00Z</cp:lastPrinted>
  <dcterms:created xsi:type="dcterms:W3CDTF">2024-11-12T14:46:00Z</dcterms:created>
  <dcterms:modified xsi:type="dcterms:W3CDTF">2024-11-13T13:19:00Z</dcterms:modified>
</cp:coreProperties>
</file>