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2A74971" w14:textId="77777777" w:rsidR="001B6E36" w:rsidRPr="00D7765C" w:rsidRDefault="001B6E36" w:rsidP="001B6E36">
      <w:pPr>
        <w:jc w:val="both"/>
        <w:rPr>
          <w:rFonts w:ascii="Calibri Light" w:hAnsi="Calibri Light" w:cs="Calibri Light"/>
          <w:sz w:val="24"/>
          <w:szCs w:val="24"/>
        </w:rPr>
      </w:pPr>
    </w:p>
    <w:p w14:paraId="46B9517C"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Umowa powierzenia przetwarzania danych osobowych</w:t>
      </w:r>
      <w:r>
        <w:rPr>
          <w:rFonts w:ascii="Calibri Light" w:hAnsi="Calibri Light" w:cs="Calibri Light"/>
          <w:b/>
          <w:sz w:val="24"/>
          <w:szCs w:val="24"/>
        </w:rPr>
        <w:t xml:space="preserve"> - wzór</w:t>
      </w:r>
    </w:p>
    <w:p w14:paraId="4E77EF4B" w14:textId="77777777" w:rsidR="001B6E36" w:rsidRPr="00D7765C" w:rsidRDefault="001B6E36" w:rsidP="001B6E36">
      <w:pPr>
        <w:jc w:val="center"/>
        <w:rPr>
          <w:rFonts w:ascii="Calibri Light" w:hAnsi="Calibri Light" w:cs="Calibri Light"/>
          <w:sz w:val="24"/>
          <w:szCs w:val="24"/>
        </w:rPr>
      </w:pPr>
      <w:r w:rsidRPr="00D7765C">
        <w:rPr>
          <w:rFonts w:ascii="Calibri Light" w:hAnsi="Calibri Light" w:cs="Calibri Light"/>
          <w:sz w:val="24"/>
          <w:szCs w:val="24"/>
        </w:rPr>
        <w:t>zawarta dnia ____________ pomiędzy:</w:t>
      </w:r>
    </w:p>
    <w:p w14:paraId="6A23E3A4" w14:textId="77777777" w:rsidR="001B6E36" w:rsidRPr="00D7765C" w:rsidRDefault="001B6E36" w:rsidP="001B6E36">
      <w:pPr>
        <w:jc w:val="center"/>
        <w:rPr>
          <w:rFonts w:ascii="Calibri Light" w:hAnsi="Calibri Light" w:cs="Calibri Light"/>
        </w:rPr>
      </w:pPr>
      <w:r w:rsidRPr="00D7765C">
        <w:rPr>
          <w:rFonts w:ascii="Calibri Light" w:hAnsi="Calibri Light" w:cs="Calibri Light"/>
        </w:rPr>
        <w:t>(zwana dalej „Umową”)</w:t>
      </w:r>
    </w:p>
    <w:p w14:paraId="7DE0EAC8" w14:textId="77777777" w:rsidR="001B6E36" w:rsidRPr="00D7765C" w:rsidRDefault="001B6E36" w:rsidP="001B6E36">
      <w:pPr>
        <w:rPr>
          <w:rFonts w:ascii="Calibri Light" w:hAnsi="Calibri Light" w:cs="Calibri Light"/>
          <w:sz w:val="24"/>
          <w:szCs w:val="24"/>
        </w:rPr>
      </w:pPr>
    </w:p>
    <w:p w14:paraId="389C038D" w14:textId="77777777" w:rsidR="001B6E36" w:rsidRPr="00D7765C" w:rsidRDefault="001B6E36" w:rsidP="001B6E36">
      <w:pPr>
        <w:rPr>
          <w:rFonts w:ascii="Calibri Light" w:hAnsi="Calibri Light" w:cs="Calibri Light"/>
          <w:sz w:val="24"/>
          <w:szCs w:val="24"/>
        </w:rPr>
      </w:pPr>
    </w:p>
    <w:p w14:paraId="54410CAA" w14:textId="77777777" w:rsidR="001B6E36" w:rsidRPr="00D7765C" w:rsidRDefault="001B6E36" w:rsidP="001B6E36">
      <w:pPr>
        <w:rPr>
          <w:rFonts w:ascii="Calibri Light" w:hAnsi="Calibri Light" w:cs="Calibri Light"/>
          <w:sz w:val="24"/>
          <w:szCs w:val="24"/>
        </w:rPr>
      </w:pPr>
      <w:r w:rsidRPr="00D7765C">
        <w:rPr>
          <w:rFonts w:ascii="Calibri Light" w:hAnsi="Calibri Light" w:cs="Calibri Light"/>
          <w:sz w:val="24"/>
          <w:szCs w:val="24"/>
        </w:rPr>
        <w:t xml:space="preserve">_______________________________ </w:t>
      </w:r>
      <w:r w:rsidRPr="00D7765C">
        <w:rPr>
          <w:rFonts w:ascii="Calibri Light" w:hAnsi="Calibri Light" w:cs="Calibri Light"/>
          <w:i/>
          <w:sz w:val="24"/>
          <w:szCs w:val="24"/>
        </w:rPr>
        <w:t>(*dane podmiotu który umowę zawiera)</w:t>
      </w:r>
      <w:r w:rsidRPr="00D7765C">
        <w:rPr>
          <w:rFonts w:ascii="Calibri Light" w:hAnsi="Calibri Light" w:cs="Calibri Light"/>
          <w:sz w:val="24"/>
          <w:szCs w:val="24"/>
        </w:rPr>
        <w:t xml:space="preserve">  </w:t>
      </w:r>
    </w:p>
    <w:p w14:paraId="5E8FCACB" w14:textId="77777777" w:rsidR="001B6E36" w:rsidRPr="00D7765C" w:rsidRDefault="001B6E36" w:rsidP="001B6E36">
      <w:pPr>
        <w:rPr>
          <w:rFonts w:ascii="Calibri Light" w:hAnsi="Calibri Light" w:cs="Calibri Light"/>
          <w:sz w:val="24"/>
          <w:szCs w:val="24"/>
        </w:rPr>
      </w:pPr>
    </w:p>
    <w:p w14:paraId="4D63C34F" w14:textId="77777777" w:rsidR="001B6E36" w:rsidRPr="00D7765C" w:rsidRDefault="001B6E36" w:rsidP="001B6E36">
      <w:pPr>
        <w:rPr>
          <w:rFonts w:ascii="Calibri Light" w:hAnsi="Calibri Light" w:cs="Calibri Light"/>
          <w:sz w:val="24"/>
          <w:szCs w:val="24"/>
        </w:rPr>
      </w:pPr>
      <w:r w:rsidRPr="00D7765C">
        <w:rPr>
          <w:rFonts w:ascii="Calibri Light" w:hAnsi="Calibri Light" w:cs="Calibri Light"/>
          <w:sz w:val="24"/>
          <w:szCs w:val="24"/>
        </w:rPr>
        <w:t xml:space="preserve">zwany w dalszej części umowy </w:t>
      </w:r>
      <w:r w:rsidRPr="00D7765C">
        <w:rPr>
          <w:rFonts w:ascii="Calibri Light" w:hAnsi="Calibri Light" w:cs="Calibri Light"/>
          <w:b/>
          <w:sz w:val="24"/>
          <w:szCs w:val="24"/>
        </w:rPr>
        <w:t>„Podmiotem przetwarzającym”</w:t>
      </w:r>
      <w:r w:rsidRPr="00D7765C">
        <w:rPr>
          <w:rFonts w:ascii="Calibri Light" w:hAnsi="Calibri Light" w:cs="Calibri Light"/>
          <w:sz w:val="24"/>
          <w:szCs w:val="24"/>
        </w:rPr>
        <w:t xml:space="preserve"> </w:t>
      </w:r>
    </w:p>
    <w:p w14:paraId="07488751" w14:textId="77777777" w:rsidR="001B6E36" w:rsidRPr="00D7765C" w:rsidRDefault="001B6E36" w:rsidP="001B6E36">
      <w:pPr>
        <w:rPr>
          <w:rFonts w:ascii="Calibri Light" w:hAnsi="Calibri Light" w:cs="Calibri Light"/>
          <w:sz w:val="24"/>
          <w:szCs w:val="24"/>
        </w:rPr>
      </w:pPr>
      <w:r w:rsidRPr="00D7765C">
        <w:rPr>
          <w:rFonts w:ascii="Calibri Light" w:hAnsi="Calibri Light" w:cs="Calibri Light"/>
          <w:sz w:val="24"/>
          <w:szCs w:val="24"/>
        </w:rPr>
        <w:t xml:space="preserve">reprezentowana przez: </w:t>
      </w:r>
    </w:p>
    <w:p w14:paraId="047BEB32" w14:textId="77777777" w:rsidR="001B6E36" w:rsidRPr="00D7765C" w:rsidRDefault="001B6E36" w:rsidP="001B6E36">
      <w:pPr>
        <w:rPr>
          <w:rFonts w:ascii="Calibri Light" w:hAnsi="Calibri Light" w:cs="Calibri Light"/>
          <w:sz w:val="24"/>
          <w:szCs w:val="24"/>
        </w:rPr>
      </w:pPr>
      <w:r w:rsidRPr="00D7765C">
        <w:rPr>
          <w:rFonts w:ascii="Calibri Light" w:hAnsi="Calibri Light" w:cs="Calibri Light"/>
          <w:sz w:val="24"/>
          <w:szCs w:val="24"/>
        </w:rPr>
        <w:t>_______________________________</w:t>
      </w:r>
    </w:p>
    <w:p w14:paraId="20FA9C8E" w14:textId="77777777" w:rsidR="001B6E36" w:rsidRPr="00D7765C" w:rsidRDefault="001B6E36" w:rsidP="001B6E36">
      <w:pPr>
        <w:rPr>
          <w:rFonts w:ascii="Calibri Light" w:hAnsi="Calibri Light" w:cs="Calibri Light"/>
          <w:sz w:val="24"/>
          <w:szCs w:val="24"/>
        </w:rPr>
      </w:pPr>
    </w:p>
    <w:p w14:paraId="4954C0B0" w14:textId="77777777" w:rsidR="001B6E36" w:rsidRPr="00D7765C" w:rsidRDefault="001B6E36" w:rsidP="001B6E36">
      <w:pPr>
        <w:rPr>
          <w:rFonts w:ascii="Calibri Light" w:hAnsi="Calibri Light" w:cs="Calibri Light"/>
          <w:sz w:val="24"/>
          <w:szCs w:val="24"/>
        </w:rPr>
      </w:pPr>
      <w:r w:rsidRPr="00D7765C">
        <w:rPr>
          <w:rFonts w:ascii="Calibri Light" w:hAnsi="Calibri Light" w:cs="Calibri Light"/>
          <w:sz w:val="24"/>
          <w:szCs w:val="24"/>
        </w:rPr>
        <w:t>oraz</w:t>
      </w:r>
    </w:p>
    <w:p w14:paraId="5370F641" w14:textId="77777777" w:rsidR="001B6E36" w:rsidRPr="00D7765C" w:rsidRDefault="001B6E36" w:rsidP="001B6E36">
      <w:pPr>
        <w:rPr>
          <w:rFonts w:ascii="Calibri Light" w:hAnsi="Calibri Light" w:cs="Calibri Light"/>
          <w:sz w:val="24"/>
          <w:szCs w:val="24"/>
        </w:rPr>
      </w:pPr>
    </w:p>
    <w:p w14:paraId="0881838D" w14:textId="47A5D46D" w:rsidR="001B6E36" w:rsidRDefault="000738FD" w:rsidP="001B6E36">
      <w:pPr>
        <w:rPr>
          <w:rFonts w:ascii="Calibri Light" w:hAnsi="Calibri Light" w:cs="Calibri Light"/>
          <w:bCs/>
          <w:sz w:val="24"/>
          <w:szCs w:val="24"/>
        </w:rPr>
      </w:pPr>
      <w:r w:rsidRPr="000738FD">
        <w:rPr>
          <w:rFonts w:ascii="Calibri Light" w:hAnsi="Calibri Light" w:cs="Calibri Light"/>
          <w:b/>
          <w:sz w:val="24"/>
          <w:szCs w:val="24"/>
        </w:rPr>
        <w:t>Gmina Rogowo</w:t>
      </w:r>
      <w:r>
        <w:rPr>
          <w:rFonts w:ascii="Calibri Light" w:hAnsi="Calibri Light" w:cs="Calibri Light"/>
          <w:bCs/>
          <w:sz w:val="24"/>
          <w:szCs w:val="24"/>
        </w:rPr>
        <w:t xml:space="preserve"> z siedzibą Urzędu Gminy Rogowo ul. Kościelna 8, 88-420 Rogowo </w:t>
      </w:r>
    </w:p>
    <w:p w14:paraId="2FA3FF0B" w14:textId="212BED5B" w:rsidR="001B6E36" w:rsidRPr="001B6E36" w:rsidRDefault="001B6E36" w:rsidP="001B6E36">
      <w:pPr>
        <w:rPr>
          <w:rFonts w:ascii="Calibri Light" w:hAnsi="Calibri Light" w:cs="Calibri Light"/>
          <w:bCs/>
          <w:sz w:val="24"/>
          <w:szCs w:val="24"/>
        </w:rPr>
      </w:pPr>
      <w:r w:rsidRPr="001B6E36">
        <w:rPr>
          <w:rFonts w:ascii="Calibri Light" w:hAnsi="Calibri Light" w:cs="Calibri Light"/>
          <w:bCs/>
          <w:sz w:val="24"/>
          <w:szCs w:val="24"/>
        </w:rPr>
        <w:t>NIP</w:t>
      </w:r>
      <w:r w:rsidR="000738FD">
        <w:rPr>
          <w:rFonts w:ascii="Calibri Light" w:hAnsi="Calibri Light" w:cs="Calibri Light"/>
          <w:bCs/>
          <w:sz w:val="24"/>
          <w:szCs w:val="24"/>
        </w:rPr>
        <w:t>:</w:t>
      </w:r>
      <w:r w:rsidRPr="001B6E36">
        <w:rPr>
          <w:rFonts w:ascii="Calibri Light" w:hAnsi="Calibri Light" w:cs="Calibri Light"/>
          <w:bCs/>
          <w:sz w:val="24"/>
          <w:szCs w:val="24"/>
        </w:rPr>
        <w:t xml:space="preserve"> 5</w:t>
      </w:r>
      <w:r w:rsidR="000738FD">
        <w:rPr>
          <w:rFonts w:ascii="Calibri Light" w:hAnsi="Calibri Light" w:cs="Calibri Light"/>
          <w:bCs/>
          <w:sz w:val="24"/>
          <w:szCs w:val="24"/>
        </w:rPr>
        <w:t>621711384</w:t>
      </w:r>
      <w:r w:rsidRPr="001B6E36">
        <w:rPr>
          <w:rFonts w:ascii="Calibri Light" w:hAnsi="Calibri Light" w:cs="Calibri Light"/>
          <w:bCs/>
          <w:sz w:val="24"/>
          <w:szCs w:val="24"/>
        </w:rPr>
        <w:t xml:space="preserve">, REGON: </w:t>
      </w:r>
      <w:r w:rsidR="000738FD">
        <w:rPr>
          <w:rFonts w:ascii="Calibri Light" w:hAnsi="Calibri Light" w:cs="Calibri Light"/>
          <w:bCs/>
          <w:sz w:val="24"/>
          <w:szCs w:val="24"/>
        </w:rPr>
        <w:t>092351216</w:t>
      </w:r>
    </w:p>
    <w:p w14:paraId="417C2442" w14:textId="77777777" w:rsidR="001B6E36" w:rsidRPr="00D7765C" w:rsidRDefault="001B6E36" w:rsidP="001B6E36">
      <w:pPr>
        <w:rPr>
          <w:rFonts w:ascii="Calibri Light" w:hAnsi="Calibri Light" w:cs="Calibri Light"/>
          <w:sz w:val="24"/>
          <w:szCs w:val="24"/>
        </w:rPr>
      </w:pPr>
    </w:p>
    <w:p w14:paraId="5287DAF5" w14:textId="77777777" w:rsidR="001B6E36" w:rsidRPr="00D7765C" w:rsidRDefault="001B6E36" w:rsidP="001B6E36">
      <w:pPr>
        <w:rPr>
          <w:rFonts w:ascii="Calibri Light" w:hAnsi="Calibri Light" w:cs="Calibri Light"/>
          <w:sz w:val="24"/>
          <w:szCs w:val="24"/>
        </w:rPr>
      </w:pPr>
      <w:r w:rsidRPr="00D7765C">
        <w:rPr>
          <w:rFonts w:ascii="Calibri Light" w:hAnsi="Calibri Light" w:cs="Calibri Light"/>
          <w:sz w:val="24"/>
          <w:szCs w:val="24"/>
        </w:rPr>
        <w:t xml:space="preserve">zwanym w dalszej części umowy </w:t>
      </w:r>
      <w:r w:rsidRPr="00D7765C">
        <w:rPr>
          <w:rFonts w:ascii="Calibri Light" w:hAnsi="Calibri Light" w:cs="Calibri Light"/>
          <w:b/>
          <w:sz w:val="24"/>
          <w:szCs w:val="24"/>
        </w:rPr>
        <w:t xml:space="preserve">„Administratorem danych” lub „Administratorem” </w:t>
      </w:r>
    </w:p>
    <w:p w14:paraId="40E7C0D2" w14:textId="77777777" w:rsidR="001B6E36" w:rsidRPr="00D7765C" w:rsidRDefault="001B6E36" w:rsidP="001B6E36">
      <w:pPr>
        <w:rPr>
          <w:rFonts w:ascii="Calibri Light" w:hAnsi="Calibri Light" w:cs="Calibri Light"/>
          <w:sz w:val="24"/>
          <w:szCs w:val="24"/>
        </w:rPr>
      </w:pPr>
      <w:r w:rsidRPr="00D7765C">
        <w:rPr>
          <w:rFonts w:ascii="Calibri Light" w:hAnsi="Calibri Light" w:cs="Calibri Light"/>
          <w:sz w:val="24"/>
          <w:szCs w:val="24"/>
        </w:rPr>
        <w:t xml:space="preserve">reprezentowana przez: </w:t>
      </w:r>
    </w:p>
    <w:p w14:paraId="15DD0DA3" w14:textId="05346EE6" w:rsidR="001B6E36" w:rsidRDefault="000738FD">
      <w:pPr>
        <w:pStyle w:val="Akapitzlist"/>
        <w:numPr>
          <w:ilvl w:val="0"/>
          <w:numId w:val="13"/>
        </w:numPr>
        <w:tabs>
          <w:tab w:val="left" w:pos="284"/>
        </w:tabs>
        <w:ind w:left="0" w:firstLine="0"/>
        <w:rPr>
          <w:rFonts w:ascii="Calibri Light" w:hAnsi="Calibri Light" w:cs="Calibri Light"/>
          <w:sz w:val="24"/>
          <w:szCs w:val="24"/>
        </w:rPr>
      </w:pPr>
      <w:r>
        <w:rPr>
          <w:rFonts w:ascii="Calibri Light" w:hAnsi="Calibri Light" w:cs="Calibri Light"/>
          <w:sz w:val="24"/>
          <w:szCs w:val="24"/>
        </w:rPr>
        <w:t xml:space="preserve">Pan Tomasz </w:t>
      </w:r>
      <w:proofErr w:type="spellStart"/>
      <w:r>
        <w:rPr>
          <w:rFonts w:ascii="Calibri Light" w:hAnsi="Calibri Light" w:cs="Calibri Light"/>
          <w:sz w:val="24"/>
          <w:szCs w:val="24"/>
        </w:rPr>
        <w:t>Michalczak</w:t>
      </w:r>
      <w:proofErr w:type="spellEnd"/>
      <w:r>
        <w:rPr>
          <w:rFonts w:ascii="Calibri Light" w:hAnsi="Calibri Light" w:cs="Calibri Light"/>
          <w:sz w:val="24"/>
          <w:szCs w:val="24"/>
        </w:rPr>
        <w:t xml:space="preserve"> – Wójt Gminy </w:t>
      </w:r>
    </w:p>
    <w:p w14:paraId="5791717C" w14:textId="09D48D9B" w:rsidR="000738FD" w:rsidRPr="000738FD" w:rsidRDefault="000738FD" w:rsidP="000738FD">
      <w:pPr>
        <w:rPr>
          <w:rFonts w:ascii="Calibri Light" w:hAnsi="Calibri Light" w:cs="Calibri Light"/>
          <w:sz w:val="24"/>
          <w:szCs w:val="24"/>
        </w:rPr>
      </w:pPr>
      <w:r>
        <w:rPr>
          <w:rFonts w:ascii="Calibri Light" w:hAnsi="Calibri Light" w:cs="Calibri Light"/>
          <w:sz w:val="24"/>
          <w:szCs w:val="24"/>
        </w:rPr>
        <w:t xml:space="preserve">przy kontrasygnacie Pani Wioletty Nowakowskiej – Skarbnika Gminy Rogowo </w:t>
      </w:r>
    </w:p>
    <w:p w14:paraId="5C60D56B" w14:textId="77777777" w:rsidR="001B6E36" w:rsidRPr="00D7765C" w:rsidRDefault="001B6E36" w:rsidP="001B6E36">
      <w:pPr>
        <w:rPr>
          <w:rFonts w:ascii="Calibri Light" w:hAnsi="Calibri Light" w:cs="Calibri Light"/>
          <w:sz w:val="24"/>
          <w:szCs w:val="24"/>
        </w:rPr>
      </w:pPr>
    </w:p>
    <w:p w14:paraId="09E85459"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 1</w:t>
      </w:r>
    </w:p>
    <w:p w14:paraId="30F89214"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Powierzenie przetwarzania danych osobowych</w:t>
      </w:r>
    </w:p>
    <w:p w14:paraId="4B08E880" w14:textId="0821EE72" w:rsidR="001B6E36" w:rsidRPr="00D7765C" w:rsidRDefault="001B6E36">
      <w:pPr>
        <w:pStyle w:val="Akapitzlist"/>
        <w:numPr>
          <w:ilvl w:val="0"/>
          <w:numId w:val="2"/>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Administrator danych powierza Podmiotowi przetwarzającemu, w trybie art. 28 ogólnego rozporządzenia o ochronie danych z dnia 27 kwietnia 2016 r. (zwanego </w:t>
      </w:r>
      <w:r w:rsidR="000738FD">
        <w:rPr>
          <w:rFonts w:ascii="Calibri Light" w:hAnsi="Calibri Light" w:cs="Calibri Light"/>
          <w:sz w:val="24"/>
          <w:szCs w:val="24"/>
        </w:rPr>
        <w:t xml:space="preserve">                       </w:t>
      </w:r>
      <w:r w:rsidRPr="00D7765C">
        <w:rPr>
          <w:rFonts w:ascii="Calibri Light" w:hAnsi="Calibri Light" w:cs="Calibri Light"/>
          <w:sz w:val="24"/>
          <w:szCs w:val="24"/>
        </w:rPr>
        <w:t xml:space="preserve">w dalszej części „Rozporządzeniem”) dane osobowe do przetwarzania, na zasadach </w:t>
      </w:r>
      <w:r w:rsidRPr="00D7765C">
        <w:rPr>
          <w:rFonts w:ascii="Calibri Light" w:hAnsi="Calibri Light" w:cs="Calibri Light"/>
          <w:sz w:val="24"/>
          <w:szCs w:val="24"/>
        </w:rPr>
        <w:br/>
        <w:t>i w celu określonym w niniejszej Umowie.</w:t>
      </w:r>
    </w:p>
    <w:p w14:paraId="2FCC4B2C" w14:textId="77777777" w:rsidR="001B6E36" w:rsidRPr="00D7765C" w:rsidRDefault="001B6E36">
      <w:pPr>
        <w:pStyle w:val="Akapitzlist"/>
        <w:numPr>
          <w:ilvl w:val="0"/>
          <w:numId w:val="2"/>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Podmiot przetwarzający zobowiązuje się przetwarzać powierzone mu dane osobowe zgodnie z niniejszą umową, Rozporządzeniem oraz z innymi przepisami prawa powszechnie obowiązującego, które chronią prawa osób, których dane dotyczą.</w:t>
      </w:r>
    </w:p>
    <w:p w14:paraId="4B6C9433" w14:textId="77777777" w:rsidR="001B6E36" w:rsidRPr="00D7765C" w:rsidRDefault="001B6E36">
      <w:pPr>
        <w:pStyle w:val="Akapitzlist"/>
        <w:numPr>
          <w:ilvl w:val="0"/>
          <w:numId w:val="2"/>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Podmiot przetwarzający oświadcza, iż stosuje środki bezpieczeństwa spełniające wymogi Rozporządzenia. </w:t>
      </w:r>
    </w:p>
    <w:p w14:paraId="1F7E51BB" w14:textId="77777777" w:rsidR="001B6E36" w:rsidRPr="00D7765C" w:rsidRDefault="001B6E36" w:rsidP="001B6E36">
      <w:pPr>
        <w:pStyle w:val="Akapitzlist"/>
        <w:jc w:val="both"/>
        <w:rPr>
          <w:rFonts w:ascii="Calibri Light" w:hAnsi="Calibri Light" w:cs="Calibri Light"/>
          <w:sz w:val="24"/>
          <w:szCs w:val="24"/>
        </w:rPr>
      </w:pPr>
    </w:p>
    <w:p w14:paraId="4C12274F"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§2</w:t>
      </w:r>
    </w:p>
    <w:p w14:paraId="6F7ADA43"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Zakres i cel przetwarzania danych</w:t>
      </w:r>
    </w:p>
    <w:p w14:paraId="57143101" w14:textId="77777777" w:rsidR="001B6E36" w:rsidRPr="003A3173" w:rsidRDefault="001B6E36">
      <w:pPr>
        <w:pStyle w:val="Akapitzlist"/>
        <w:numPr>
          <w:ilvl w:val="0"/>
          <w:numId w:val="3"/>
        </w:numPr>
        <w:suppressAutoHyphens w:val="0"/>
        <w:spacing w:after="160" w:line="259" w:lineRule="auto"/>
        <w:contextualSpacing/>
        <w:jc w:val="both"/>
        <w:rPr>
          <w:rFonts w:ascii="Calibri Light" w:hAnsi="Calibri Light" w:cs="Calibri Light"/>
          <w:sz w:val="24"/>
          <w:szCs w:val="24"/>
        </w:rPr>
      </w:pPr>
      <w:r w:rsidRPr="003A3173">
        <w:rPr>
          <w:rFonts w:ascii="Calibri Light" w:hAnsi="Calibri Light" w:cs="Calibri Light"/>
          <w:sz w:val="24"/>
          <w:szCs w:val="24"/>
        </w:rPr>
        <w:t>Podmiot przetwarzający będzie przetwarzał, powierzone na podstawie umowy dane  (*</w:t>
      </w:r>
      <w:r w:rsidRPr="003A3173">
        <w:rPr>
          <w:rFonts w:ascii="Calibri Light" w:hAnsi="Calibri Light" w:cs="Calibri Light"/>
          <w:i/>
          <w:sz w:val="24"/>
          <w:szCs w:val="24"/>
        </w:rPr>
        <w:t>należy podać rodzaj danych</w:t>
      </w:r>
      <w:r w:rsidRPr="003A3173">
        <w:rPr>
          <w:rFonts w:ascii="Calibri Light" w:hAnsi="Calibri Light" w:cs="Calibri Light"/>
          <w:sz w:val="24"/>
          <w:szCs w:val="24"/>
        </w:rPr>
        <w:t xml:space="preserve">)  ……………… </w:t>
      </w:r>
      <w:r w:rsidRPr="003A3173">
        <w:rPr>
          <w:rFonts w:ascii="Calibri Light" w:hAnsi="Calibri Light" w:cs="Calibri Light"/>
          <w:i/>
          <w:sz w:val="24"/>
          <w:szCs w:val="24"/>
        </w:rPr>
        <w:t xml:space="preserve">np. dane zwykłe oraz dane szczególnych kategorii </w:t>
      </w:r>
      <w:r w:rsidRPr="003A3173">
        <w:rPr>
          <w:rFonts w:ascii="Calibri Light" w:hAnsi="Calibri Light" w:cs="Calibri Light"/>
          <w:sz w:val="24"/>
          <w:szCs w:val="24"/>
        </w:rPr>
        <w:t xml:space="preserve">……………. </w:t>
      </w:r>
      <w:r w:rsidRPr="003A3173">
        <w:rPr>
          <w:rFonts w:ascii="Calibri Light" w:hAnsi="Calibri Light" w:cs="Calibri Light"/>
          <w:i/>
          <w:sz w:val="24"/>
          <w:szCs w:val="24"/>
        </w:rPr>
        <w:t>(*należy podać kategorię osób, których dane dotyczą</w:t>
      </w:r>
      <w:r w:rsidRPr="003A3173">
        <w:rPr>
          <w:rFonts w:ascii="Calibri Light" w:hAnsi="Calibri Light" w:cs="Calibri Light"/>
          <w:sz w:val="24"/>
          <w:szCs w:val="24"/>
        </w:rPr>
        <w:t xml:space="preserve">) </w:t>
      </w:r>
      <w:r w:rsidRPr="003A3173">
        <w:rPr>
          <w:rFonts w:ascii="Calibri Light" w:hAnsi="Calibri Light" w:cs="Calibri Light"/>
          <w:i/>
          <w:sz w:val="24"/>
          <w:szCs w:val="24"/>
        </w:rPr>
        <w:t>np. pracowników administratora, klientów administratora itd. w postaci ……………….. np. imion i nazwisk, adresu zamieszkania, nr PESEL itd</w:t>
      </w:r>
      <w:r w:rsidRPr="003A3173">
        <w:rPr>
          <w:rFonts w:ascii="Calibri Light" w:hAnsi="Calibri Light" w:cs="Calibri Light"/>
          <w:sz w:val="24"/>
          <w:szCs w:val="24"/>
        </w:rPr>
        <w:t xml:space="preserve">. </w:t>
      </w:r>
    </w:p>
    <w:p w14:paraId="3CA8C629" w14:textId="77777777" w:rsidR="001B6E36" w:rsidRPr="003A3173" w:rsidRDefault="001B6E36">
      <w:pPr>
        <w:pStyle w:val="Akapitzlist"/>
        <w:numPr>
          <w:ilvl w:val="0"/>
          <w:numId w:val="3"/>
        </w:numPr>
        <w:suppressAutoHyphens w:val="0"/>
        <w:spacing w:after="160" w:line="259" w:lineRule="auto"/>
        <w:contextualSpacing/>
        <w:jc w:val="both"/>
        <w:rPr>
          <w:rFonts w:ascii="Calibri Light" w:hAnsi="Calibri Light" w:cs="Calibri Light"/>
          <w:i/>
          <w:sz w:val="24"/>
          <w:szCs w:val="24"/>
        </w:rPr>
      </w:pPr>
      <w:r w:rsidRPr="003A3173">
        <w:rPr>
          <w:rFonts w:ascii="Calibri Light" w:hAnsi="Calibri Light" w:cs="Calibri Light"/>
          <w:sz w:val="24"/>
          <w:szCs w:val="24"/>
        </w:rPr>
        <w:t>Powierzone przez Administratora danych dane osobowe będą przetwarzane przez Podmiot przetwarzający wyłącznie w celu  ……………………….. (*</w:t>
      </w:r>
      <w:r w:rsidRPr="003A3173">
        <w:rPr>
          <w:rFonts w:ascii="Calibri Light" w:hAnsi="Calibri Light" w:cs="Calibri Light"/>
          <w:i/>
          <w:sz w:val="24"/>
          <w:szCs w:val="24"/>
        </w:rPr>
        <w:t>należy podać cel przetwarzania danych przez podmiot przetwarzający</w:t>
      </w:r>
      <w:r w:rsidRPr="003A3173">
        <w:rPr>
          <w:rFonts w:ascii="Calibri Light" w:hAnsi="Calibri Light" w:cs="Calibri Light"/>
          <w:sz w:val="24"/>
          <w:szCs w:val="24"/>
        </w:rPr>
        <w:t xml:space="preserve">) </w:t>
      </w:r>
      <w:r w:rsidRPr="003A3173">
        <w:rPr>
          <w:rFonts w:ascii="Calibri Light" w:hAnsi="Calibri Light" w:cs="Calibri Light"/>
          <w:i/>
          <w:sz w:val="24"/>
          <w:szCs w:val="24"/>
        </w:rPr>
        <w:t xml:space="preserve">np. realizacji umowy z dnia …… nr ……… w zakresie prowadzenia kadr. </w:t>
      </w:r>
    </w:p>
    <w:p w14:paraId="31C6E1B8"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lastRenderedPageBreak/>
        <w:t>§3</w:t>
      </w:r>
    </w:p>
    <w:p w14:paraId="35CE2CFB"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 xml:space="preserve">Obowiązki podmiotu przetwarzającego </w:t>
      </w:r>
    </w:p>
    <w:p w14:paraId="41A06A8E" w14:textId="77777777" w:rsidR="001B6E36" w:rsidRPr="00D7765C" w:rsidRDefault="001B6E36">
      <w:pPr>
        <w:pStyle w:val="Akapitzlist"/>
        <w:numPr>
          <w:ilvl w:val="0"/>
          <w:numId w:val="4"/>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4224AD77" w14:textId="77777777" w:rsidR="001B6E36" w:rsidRPr="00D7765C" w:rsidRDefault="001B6E36">
      <w:pPr>
        <w:pStyle w:val="Akapitzlist"/>
        <w:numPr>
          <w:ilvl w:val="0"/>
          <w:numId w:val="4"/>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Podmiot przetwarzający zobowiązuje się dołożyć należytej staranności przy przetwarzaniu powierzonych danych osobowych.</w:t>
      </w:r>
    </w:p>
    <w:p w14:paraId="141F8CF1" w14:textId="53550C3C" w:rsidR="001B6E36" w:rsidRPr="00D7765C" w:rsidRDefault="001B6E36">
      <w:pPr>
        <w:pStyle w:val="Akapitzlist"/>
        <w:numPr>
          <w:ilvl w:val="0"/>
          <w:numId w:val="4"/>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Podmiot przetwarzający zobowiązuje się do nadania upoważnień do przetwarzania danych osobowych wszystkim osobom, które będą przetwarzały powierzone dane </w:t>
      </w:r>
      <w:r w:rsidR="000738FD">
        <w:rPr>
          <w:rFonts w:ascii="Calibri Light" w:hAnsi="Calibri Light" w:cs="Calibri Light"/>
          <w:sz w:val="24"/>
          <w:szCs w:val="24"/>
        </w:rPr>
        <w:t xml:space="preserve">                    </w:t>
      </w:r>
      <w:r w:rsidRPr="00D7765C">
        <w:rPr>
          <w:rFonts w:ascii="Calibri Light" w:hAnsi="Calibri Light" w:cs="Calibri Light"/>
          <w:sz w:val="24"/>
          <w:szCs w:val="24"/>
        </w:rPr>
        <w:t xml:space="preserve">w celu realizacji niniejszej umowy.  </w:t>
      </w:r>
    </w:p>
    <w:p w14:paraId="196EC3CF" w14:textId="77777777" w:rsidR="001B6E36" w:rsidRPr="00D7765C" w:rsidRDefault="001B6E36">
      <w:pPr>
        <w:pStyle w:val="Akapitzlist"/>
        <w:numPr>
          <w:ilvl w:val="0"/>
          <w:numId w:val="4"/>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Podmiot przetwarzający zobowiązuje się zapewnić zachowanie w tajemnicy, </w:t>
      </w:r>
      <w:r w:rsidRPr="00D7765C">
        <w:rPr>
          <w:rFonts w:ascii="Calibri Light" w:hAnsi="Calibri Light" w:cs="Calibri Light"/>
          <w:sz w:val="24"/>
          <w:szCs w:val="24"/>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95A8FE6" w14:textId="77777777" w:rsidR="001B6E36" w:rsidRPr="00D7765C" w:rsidRDefault="001B6E36">
      <w:pPr>
        <w:pStyle w:val="Akapitzlist"/>
        <w:numPr>
          <w:ilvl w:val="0"/>
          <w:numId w:val="4"/>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Podmiot przetwarzający po zakończeniu świadczenia usług związanych </w:t>
      </w:r>
      <w:r w:rsidRPr="00D7765C">
        <w:rPr>
          <w:rFonts w:ascii="Calibri Light" w:hAnsi="Calibri Light" w:cs="Calibri Light"/>
          <w:sz w:val="24"/>
          <w:szCs w:val="24"/>
        </w:rPr>
        <w:br/>
        <w:t>z przetwarzaniem usuwa/ zwraca Administratorowi wszelkie dane osobowe (</w:t>
      </w:r>
      <w:r w:rsidRPr="00D7765C">
        <w:rPr>
          <w:rFonts w:ascii="Calibri Light" w:hAnsi="Calibri Light" w:cs="Calibri Light"/>
          <w:i/>
          <w:sz w:val="24"/>
          <w:szCs w:val="24"/>
        </w:rPr>
        <w:t>należy wybrać czy podmiot przetwarzający ma usunąć czy zwrócić dane</w:t>
      </w:r>
      <w:r w:rsidRPr="00D7765C">
        <w:rPr>
          <w:rFonts w:ascii="Calibri Light" w:hAnsi="Calibri Light" w:cs="Calibri Light"/>
          <w:sz w:val="24"/>
          <w:szCs w:val="24"/>
        </w:rPr>
        <w:t>) oraz usuwa wszelkie ich istniejące kopie, chyba że prawo Unii lub prawo państwa członkowskiego nakazują przechowywanie danych osobowych.</w:t>
      </w:r>
    </w:p>
    <w:p w14:paraId="324F5122" w14:textId="77777777" w:rsidR="001B6E36" w:rsidRPr="00D7765C" w:rsidRDefault="001B6E36">
      <w:pPr>
        <w:pStyle w:val="Akapitzlist"/>
        <w:numPr>
          <w:ilvl w:val="0"/>
          <w:numId w:val="4"/>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W miarę możliwości Podmiot przetwarzający pomaga Administratorowi </w:t>
      </w:r>
      <w:r w:rsidRPr="00D7765C">
        <w:rPr>
          <w:rFonts w:ascii="Calibri Light" w:hAnsi="Calibri Light" w:cs="Calibri Light"/>
          <w:sz w:val="24"/>
          <w:szCs w:val="24"/>
        </w:rPr>
        <w:br/>
        <w:t xml:space="preserve">w niezbędnym zakresie wywiązywać się z obowiązku odpowiadania na żądania osoby, której dane dotyczą oraz wywiązywania się z obowiązków określonych w art. 32-36 Rozporządzenia. </w:t>
      </w:r>
    </w:p>
    <w:p w14:paraId="27E85261" w14:textId="77777777" w:rsidR="001B6E36" w:rsidRPr="003A3173" w:rsidRDefault="001B6E36">
      <w:pPr>
        <w:pStyle w:val="Akapitzlist"/>
        <w:numPr>
          <w:ilvl w:val="0"/>
          <w:numId w:val="4"/>
        </w:numPr>
        <w:suppressAutoHyphens w:val="0"/>
        <w:spacing w:after="160" w:line="259" w:lineRule="auto"/>
        <w:contextualSpacing/>
        <w:jc w:val="both"/>
        <w:rPr>
          <w:rFonts w:ascii="Calibri Light" w:hAnsi="Calibri Light" w:cs="Calibri Light"/>
          <w:sz w:val="24"/>
          <w:szCs w:val="24"/>
        </w:rPr>
      </w:pPr>
      <w:r w:rsidRPr="003A3173">
        <w:rPr>
          <w:rFonts w:ascii="Calibri Light" w:hAnsi="Calibri Light" w:cs="Calibri Light"/>
          <w:sz w:val="24"/>
          <w:szCs w:val="24"/>
        </w:rPr>
        <w:t>Podmiot przetwarzający po stwierdzeniu naruszenia ochrony danych osobowych bez zbędnej zwłoki zgłasza je administratorowi w ciągu 24h (*</w:t>
      </w:r>
      <w:r w:rsidRPr="003A3173">
        <w:rPr>
          <w:rFonts w:ascii="Calibri Light" w:hAnsi="Calibri Light" w:cs="Calibri Light"/>
          <w:i/>
          <w:sz w:val="24"/>
          <w:szCs w:val="24"/>
        </w:rPr>
        <w:t xml:space="preserve">można wskazać np. </w:t>
      </w:r>
      <w:r w:rsidRPr="003A3173">
        <w:rPr>
          <w:rFonts w:ascii="Calibri Light" w:hAnsi="Calibri Light" w:cs="Calibri Light"/>
          <w:i/>
          <w:sz w:val="24"/>
          <w:szCs w:val="24"/>
        </w:rPr>
        <w:br/>
        <w:t>w ciągu 24 h</w:t>
      </w:r>
      <w:r w:rsidRPr="003A3173">
        <w:rPr>
          <w:rFonts w:ascii="Calibri Light" w:hAnsi="Calibri Light" w:cs="Calibri Light"/>
          <w:sz w:val="24"/>
          <w:szCs w:val="24"/>
        </w:rPr>
        <w:t xml:space="preserve">). </w:t>
      </w:r>
    </w:p>
    <w:p w14:paraId="16AD2297"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§4</w:t>
      </w:r>
    </w:p>
    <w:p w14:paraId="0B14BC0C"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Prawo kontroli</w:t>
      </w:r>
    </w:p>
    <w:p w14:paraId="357ECCE3" w14:textId="687BF819" w:rsidR="001B6E36" w:rsidRPr="00D7765C" w:rsidRDefault="001B6E36">
      <w:pPr>
        <w:pStyle w:val="Akapitzlist"/>
        <w:numPr>
          <w:ilvl w:val="0"/>
          <w:numId w:val="5"/>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Administrator danych zgodnie z art. 28 ust. 3 pkt h) Rozporządzenia ma prawo kontroli, czy środki zastosowane przez Podmiot przetwarzający przy przetwarzaniu </w:t>
      </w:r>
      <w:r w:rsidR="000738FD">
        <w:rPr>
          <w:rFonts w:ascii="Calibri Light" w:hAnsi="Calibri Light" w:cs="Calibri Light"/>
          <w:sz w:val="24"/>
          <w:szCs w:val="24"/>
        </w:rPr>
        <w:t xml:space="preserve">                                             </w:t>
      </w:r>
      <w:r w:rsidRPr="00D7765C">
        <w:rPr>
          <w:rFonts w:ascii="Calibri Light" w:hAnsi="Calibri Light" w:cs="Calibri Light"/>
          <w:sz w:val="24"/>
          <w:szCs w:val="24"/>
        </w:rPr>
        <w:t xml:space="preserve">i zabezpieczeniu powierzonych danych osobowych spełniają postanowienia umowy. </w:t>
      </w:r>
    </w:p>
    <w:p w14:paraId="5C86E09A" w14:textId="77777777" w:rsidR="001B6E36" w:rsidRPr="003A3173" w:rsidRDefault="001B6E36">
      <w:pPr>
        <w:pStyle w:val="Akapitzlist"/>
        <w:numPr>
          <w:ilvl w:val="0"/>
          <w:numId w:val="5"/>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Administrator danych realizować będzie prawo kontroli w godzinach pracy Podmiotu </w:t>
      </w:r>
      <w:r w:rsidRPr="003A3173">
        <w:rPr>
          <w:rFonts w:ascii="Calibri Light" w:hAnsi="Calibri Light" w:cs="Calibri Light"/>
          <w:sz w:val="24"/>
          <w:szCs w:val="24"/>
        </w:rPr>
        <w:t xml:space="preserve">przetwarzającego i z minimum …….. </w:t>
      </w:r>
      <w:r w:rsidRPr="003A3173">
        <w:rPr>
          <w:rFonts w:ascii="Calibri Light" w:hAnsi="Calibri Light" w:cs="Calibri Light"/>
          <w:i/>
          <w:sz w:val="24"/>
          <w:szCs w:val="24"/>
        </w:rPr>
        <w:t>(*należy wpisać z ilu dniowym wyprzedzeniem Administrator informuje o kontroli</w:t>
      </w:r>
      <w:r w:rsidRPr="003A3173">
        <w:rPr>
          <w:rFonts w:ascii="Calibri Light" w:hAnsi="Calibri Light" w:cs="Calibri Light"/>
          <w:sz w:val="24"/>
          <w:szCs w:val="24"/>
        </w:rPr>
        <w:t>) jego uprzedzeniem.</w:t>
      </w:r>
    </w:p>
    <w:p w14:paraId="3D63605E" w14:textId="77777777" w:rsidR="001B6E36" w:rsidRPr="003A3173" w:rsidRDefault="001B6E36">
      <w:pPr>
        <w:pStyle w:val="Akapitzlist"/>
        <w:numPr>
          <w:ilvl w:val="0"/>
          <w:numId w:val="5"/>
        </w:numPr>
        <w:suppressAutoHyphens w:val="0"/>
        <w:spacing w:after="160" w:line="259" w:lineRule="auto"/>
        <w:contextualSpacing/>
        <w:jc w:val="both"/>
        <w:rPr>
          <w:rFonts w:ascii="Calibri Light" w:hAnsi="Calibri Light" w:cs="Calibri Light"/>
          <w:sz w:val="24"/>
          <w:szCs w:val="24"/>
        </w:rPr>
      </w:pPr>
      <w:r w:rsidRPr="003A3173">
        <w:rPr>
          <w:rFonts w:ascii="Calibri Light" w:hAnsi="Calibri Light" w:cs="Calibri Light"/>
          <w:sz w:val="24"/>
          <w:szCs w:val="24"/>
        </w:rPr>
        <w:t>Podmiot przetwarzający zobowiązuje się do usunięcia uchybień stwierdzonych podczas kontroli w terminie wskazanym przez Administratora danych nie dłuższym niż 7 dni (*</w:t>
      </w:r>
      <w:r w:rsidRPr="003A3173">
        <w:rPr>
          <w:rFonts w:ascii="Calibri Light" w:hAnsi="Calibri Light" w:cs="Calibri Light"/>
          <w:i/>
          <w:sz w:val="24"/>
          <w:szCs w:val="24"/>
        </w:rPr>
        <w:t>administrator termin może określić dowolnie</w:t>
      </w:r>
      <w:r w:rsidRPr="003A3173">
        <w:rPr>
          <w:rFonts w:ascii="Calibri Light" w:hAnsi="Calibri Light" w:cs="Calibri Light"/>
          <w:sz w:val="24"/>
          <w:szCs w:val="24"/>
        </w:rPr>
        <w:t>).</w:t>
      </w:r>
    </w:p>
    <w:p w14:paraId="2874C99F" w14:textId="77777777" w:rsidR="001B6E36" w:rsidRPr="00D7765C" w:rsidRDefault="001B6E36">
      <w:pPr>
        <w:pStyle w:val="Akapitzlist"/>
        <w:numPr>
          <w:ilvl w:val="0"/>
          <w:numId w:val="5"/>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Podmiot przetwarzający udostępnia Administratorowi wszelkie informacje niezbędne do wykazania spełnienia obowiązków określonych w art. 28 Rozporządzenia. </w:t>
      </w:r>
    </w:p>
    <w:p w14:paraId="23679994"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lastRenderedPageBreak/>
        <w:t>§5</w:t>
      </w:r>
    </w:p>
    <w:p w14:paraId="587B7AD0"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Dalsze powierzenie danych do przetwarzania</w:t>
      </w:r>
    </w:p>
    <w:p w14:paraId="1423524F" w14:textId="77777777" w:rsidR="001B6E36" w:rsidRPr="00D7765C" w:rsidRDefault="001B6E36">
      <w:pPr>
        <w:pStyle w:val="Akapitzlist"/>
        <w:numPr>
          <w:ilvl w:val="0"/>
          <w:numId w:val="6"/>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Podmiot przetwarzający może powierzyć dane osobowe objęte niniejszą umową do dalszego przetwarzania podwykonawcom jedynie w celu wykonania umowy po uzyskaniu uprzedniej pisemnej zgody Administratora danych.  </w:t>
      </w:r>
    </w:p>
    <w:p w14:paraId="2A1964E3" w14:textId="76E9C274" w:rsidR="001B6E36" w:rsidRPr="00D7765C" w:rsidRDefault="001B6E36">
      <w:pPr>
        <w:pStyle w:val="Akapitzlist"/>
        <w:numPr>
          <w:ilvl w:val="0"/>
          <w:numId w:val="6"/>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2B40172E" w14:textId="00D5C126" w:rsidR="001B6E36" w:rsidRPr="00D7765C" w:rsidRDefault="001B6E36">
      <w:pPr>
        <w:pStyle w:val="Akapitzlist"/>
        <w:numPr>
          <w:ilvl w:val="0"/>
          <w:numId w:val="6"/>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Podwykonawca, o którym mowa w §3 ust. 2 Umowy winien spełniać te same gwarancje i obowiązki jakie zostały nałożone na Podmiot przetwarzający w niniejszej Umowie. </w:t>
      </w:r>
    </w:p>
    <w:p w14:paraId="54C61AD3" w14:textId="77777777" w:rsidR="001B6E36" w:rsidRPr="00D7765C" w:rsidRDefault="001B6E36">
      <w:pPr>
        <w:pStyle w:val="Akapitzlist"/>
        <w:numPr>
          <w:ilvl w:val="0"/>
          <w:numId w:val="6"/>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Podmiot przetwarzający ponosi pełną odpowiedzialność wobec Administratora za nie wywiązanie się ze spoczywających na podwykonawcy obowiązków ochrony danych.</w:t>
      </w:r>
    </w:p>
    <w:p w14:paraId="4EFFE5B2"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 6</w:t>
      </w:r>
    </w:p>
    <w:p w14:paraId="4A1BBDB9"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Odpowiedzialność Podmiotu przetwarzającego</w:t>
      </w:r>
    </w:p>
    <w:p w14:paraId="254A36CE" w14:textId="77777777" w:rsidR="001B6E36" w:rsidRPr="00D7765C" w:rsidRDefault="001B6E36">
      <w:pPr>
        <w:pStyle w:val="Akapitzlist"/>
        <w:numPr>
          <w:ilvl w:val="0"/>
          <w:numId w:val="10"/>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2B253316" w14:textId="514C1BE8" w:rsidR="001B6E36" w:rsidRPr="00D7765C" w:rsidRDefault="001B6E36">
      <w:pPr>
        <w:pStyle w:val="Akapitzlist"/>
        <w:numPr>
          <w:ilvl w:val="0"/>
          <w:numId w:val="10"/>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Podmiot przetwarzający zobowiązuje się do niezwłocznego poinformowania Administratora danych o jakimkolwiek postępowaniu, w szczególności </w:t>
      </w:r>
      <w:r w:rsidR="000738FD">
        <w:rPr>
          <w:rFonts w:ascii="Calibri Light" w:hAnsi="Calibri Light" w:cs="Calibri Light"/>
          <w:sz w:val="24"/>
          <w:szCs w:val="24"/>
        </w:rPr>
        <w:t>a</w:t>
      </w:r>
      <w:r w:rsidRPr="00D7765C">
        <w:rPr>
          <w:rFonts w:ascii="Calibri Light" w:hAnsi="Calibri Light" w:cs="Calibri Light"/>
          <w:sz w:val="24"/>
          <w:szCs w:val="24"/>
        </w:rPr>
        <w:t xml:space="preserve">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 danych. </w:t>
      </w:r>
    </w:p>
    <w:p w14:paraId="4D2599F3"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§7</w:t>
      </w:r>
    </w:p>
    <w:p w14:paraId="368FD9A4"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Czas obowiązywania umowy</w:t>
      </w:r>
    </w:p>
    <w:p w14:paraId="479D44AA" w14:textId="0091D13F" w:rsidR="001B6E36" w:rsidRPr="003A3173" w:rsidRDefault="001B6E36">
      <w:pPr>
        <w:pStyle w:val="Akapitzlist"/>
        <w:numPr>
          <w:ilvl w:val="0"/>
          <w:numId w:val="7"/>
        </w:numPr>
        <w:suppressAutoHyphens w:val="0"/>
        <w:spacing w:after="160" w:line="259" w:lineRule="auto"/>
        <w:contextualSpacing/>
        <w:jc w:val="both"/>
        <w:rPr>
          <w:rFonts w:ascii="Calibri Light" w:hAnsi="Calibri Light" w:cs="Calibri Light"/>
          <w:i/>
          <w:sz w:val="24"/>
          <w:szCs w:val="24"/>
        </w:rPr>
      </w:pPr>
      <w:r w:rsidRPr="003A3173">
        <w:rPr>
          <w:rFonts w:ascii="Calibri Light" w:hAnsi="Calibri Light" w:cs="Calibri Light"/>
          <w:sz w:val="24"/>
          <w:szCs w:val="24"/>
        </w:rPr>
        <w:t xml:space="preserve">Niniejsza umowa obowiązuje od dnia jej zawarcia przez czas </w:t>
      </w:r>
      <w:r w:rsidRPr="003A3173">
        <w:rPr>
          <w:rFonts w:ascii="Calibri Light" w:hAnsi="Calibri Light" w:cs="Calibri Light"/>
          <w:i/>
          <w:sz w:val="24"/>
          <w:szCs w:val="24"/>
        </w:rPr>
        <w:t xml:space="preserve">nieokreślony/określony* od ….. do ….. </w:t>
      </w:r>
      <w:r w:rsidR="00EF658D">
        <w:rPr>
          <w:rFonts w:ascii="Calibri Light" w:hAnsi="Calibri Light" w:cs="Calibri Light"/>
          <w:i/>
          <w:sz w:val="24"/>
          <w:szCs w:val="24"/>
        </w:rPr>
        <w:t xml:space="preserve">, </w:t>
      </w:r>
      <w:r w:rsidR="00EF658D" w:rsidRPr="00EF658D">
        <w:rPr>
          <w:rFonts w:ascii="Calibri Light" w:hAnsi="Calibri Light" w:cs="Calibri Light"/>
          <w:iCs/>
          <w:sz w:val="24"/>
          <w:szCs w:val="24"/>
        </w:rPr>
        <w:t>nie krótszy niż okres trwania umowy głównej określonej w §2 ust. 1 Umowy.</w:t>
      </w:r>
    </w:p>
    <w:p w14:paraId="736D3545" w14:textId="40EBECD5" w:rsidR="00F26CB6" w:rsidRPr="000738FD" w:rsidRDefault="001B6E36">
      <w:pPr>
        <w:pStyle w:val="Akapitzlist"/>
        <w:numPr>
          <w:ilvl w:val="0"/>
          <w:numId w:val="7"/>
        </w:numPr>
        <w:suppressAutoHyphens w:val="0"/>
        <w:spacing w:after="160" w:line="259" w:lineRule="auto"/>
        <w:contextualSpacing/>
        <w:jc w:val="both"/>
        <w:rPr>
          <w:rFonts w:ascii="Calibri Light" w:hAnsi="Calibri Light" w:cs="Calibri Light"/>
          <w:sz w:val="24"/>
          <w:szCs w:val="24"/>
        </w:rPr>
      </w:pPr>
      <w:r w:rsidRPr="000738FD">
        <w:rPr>
          <w:rFonts w:ascii="Calibri Light" w:hAnsi="Calibri Light" w:cs="Calibri Light"/>
          <w:sz w:val="24"/>
          <w:szCs w:val="24"/>
        </w:rPr>
        <w:t>Każda ze stron może wypowiedzieć niniejszą umowę z zachowaniem ……… * okresu wypowiedzenia.</w:t>
      </w:r>
    </w:p>
    <w:p w14:paraId="3B6C1A9B"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§8</w:t>
      </w:r>
    </w:p>
    <w:p w14:paraId="3D4585D9"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Rozwiązanie umowy</w:t>
      </w:r>
    </w:p>
    <w:p w14:paraId="2F2CB1FF" w14:textId="77777777" w:rsidR="001B6E36" w:rsidRPr="00D7765C" w:rsidRDefault="001B6E36">
      <w:pPr>
        <w:pStyle w:val="Akapitzlist"/>
        <w:numPr>
          <w:ilvl w:val="0"/>
          <w:numId w:val="11"/>
        </w:numPr>
        <w:suppressAutoHyphens w:val="0"/>
        <w:spacing w:after="160" w:line="259" w:lineRule="auto"/>
        <w:contextualSpacing/>
        <w:rPr>
          <w:rFonts w:ascii="Calibri Light" w:hAnsi="Calibri Light" w:cs="Calibri Light"/>
          <w:b/>
          <w:sz w:val="24"/>
          <w:szCs w:val="24"/>
        </w:rPr>
      </w:pPr>
      <w:r w:rsidRPr="00D7765C">
        <w:rPr>
          <w:rFonts w:ascii="Calibri Light" w:hAnsi="Calibri Light" w:cs="Calibri Light"/>
          <w:sz w:val="24"/>
          <w:szCs w:val="24"/>
        </w:rPr>
        <w:t>Administrator danych może rozwiązać niniejszą umowę ze skutkiem natychmiastowym gdy Podmiot przetwarzający:</w:t>
      </w:r>
    </w:p>
    <w:p w14:paraId="60B54725" w14:textId="77777777" w:rsidR="001B6E36" w:rsidRPr="00D7765C" w:rsidRDefault="001B6E36">
      <w:pPr>
        <w:pStyle w:val="Akapitzlist"/>
        <w:numPr>
          <w:ilvl w:val="0"/>
          <w:numId w:val="12"/>
        </w:numPr>
        <w:suppressAutoHyphens w:val="0"/>
        <w:spacing w:after="160" w:line="259" w:lineRule="auto"/>
        <w:contextualSpacing/>
        <w:jc w:val="both"/>
        <w:rPr>
          <w:rFonts w:ascii="Calibri Light" w:hAnsi="Calibri Light" w:cs="Calibri Light"/>
          <w:b/>
          <w:sz w:val="24"/>
          <w:szCs w:val="24"/>
        </w:rPr>
      </w:pPr>
      <w:r w:rsidRPr="00D7765C">
        <w:rPr>
          <w:rFonts w:ascii="Calibri Light" w:hAnsi="Calibri Light" w:cs="Calibri Light"/>
          <w:sz w:val="24"/>
          <w:szCs w:val="24"/>
        </w:rPr>
        <w:lastRenderedPageBreak/>
        <w:t>pomimo zobowiązania go do usunięcia uchybień stwierdzonych podczas kontroli nie usunie ich w wyznaczonym terminie;</w:t>
      </w:r>
    </w:p>
    <w:p w14:paraId="25774989" w14:textId="77777777" w:rsidR="001B6E36" w:rsidRPr="00D7765C" w:rsidRDefault="001B6E36">
      <w:pPr>
        <w:pStyle w:val="Akapitzlist"/>
        <w:numPr>
          <w:ilvl w:val="0"/>
          <w:numId w:val="12"/>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przetwarza dane osobowe w sposób niezgodny z umową;</w:t>
      </w:r>
    </w:p>
    <w:p w14:paraId="6C4CC03E" w14:textId="77777777" w:rsidR="001B6E36" w:rsidRPr="00D7765C" w:rsidRDefault="001B6E36">
      <w:pPr>
        <w:pStyle w:val="Akapitzlist"/>
        <w:numPr>
          <w:ilvl w:val="0"/>
          <w:numId w:val="12"/>
        </w:numPr>
        <w:suppressAutoHyphens w:val="0"/>
        <w:spacing w:after="160" w:line="259" w:lineRule="auto"/>
        <w:contextualSpacing/>
        <w:jc w:val="both"/>
        <w:rPr>
          <w:rFonts w:ascii="Calibri Light" w:hAnsi="Calibri Light" w:cs="Calibri Light"/>
          <w:b/>
          <w:sz w:val="24"/>
          <w:szCs w:val="24"/>
        </w:rPr>
      </w:pPr>
      <w:r w:rsidRPr="00D7765C">
        <w:rPr>
          <w:rFonts w:ascii="Calibri Light" w:hAnsi="Calibri Light" w:cs="Calibri Light"/>
          <w:sz w:val="24"/>
          <w:szCs w:val="24"/>
        </w:rPr>
        <w:t>powierzył przetwarzanie danych osobowych innemu podmiotowi bez zgody Administratora danych;</w:t>
      </w:r>
    </w:p>
    <w:p w14:paraId="5778028F"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§9</w:t>
      </w:r>
    </w:p>
    <w:p w14:paraId="3207017D"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Zasady zachowania poufności</w:t>
      </w:r>
    </w:p>
    <w:p w14:paraId="51D0F492" w14:textId="5BDB4E6C" w:rsidR="001B6E36" w:rsidRPr="00D7765C" w:rsidRDefault="001B6E36">
      <w:pPr>
        <w:pStyle w:val="Akapitzlist"/>
        <w:numPr>
          <w:ilvl w:val="0"/>
          <w:numId w:val="8"/>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 xml:space="preserve">Podmiot przetwarzający zobowiązuje się do zachowania w tajemnicy wszelkich informacji, danych, materiałów, dokumentów i danych osobowych otrzymanych </w:t>
      </w:r>
      <w:r w:rsidR="000738FD">
        <w:rPr>
          <w:rFonts w:ascii="Calibri Light" w:hAnsi="Calibri Light" w:cs="Calibri Light"/>
          <w:sz w:val="24"/>
          <w:szCs w:val="24"/>
        </w:rPr>
        <w:t xml:space="preserve">                    </w:t>
      </w:r>
      <w:r w:rsidRPr="00D7765C">
        <w:rPr>
          <w:rFonts w:ascii="Calibri Light" w:hAnsi="Calibri Light" w:cs="Calibri Light"/>
          <w:sz w:val="24"/>
          <w:szCs w:val="24"/>
        </w:rPr>
        <w:t>od Administratora danych i od współpracujących z nim osób oraz danych uzyskanych</w:t>
      </w:r>
      <w:r w:rsidR="000738FD">
        <w:rPr>
          <w:rFonts w:ascii="Calibri Light" w:hAnsi="Calibri Light" w:cs="Calibri Light"/>
          <w:sz w:val="24"/>
          <w:szCs w:val="24"/>
        </w:rPr>
        <w:t xml:space="preserve">               </w:t>
      </w:r>
      <w:r w:rsidRPr="00D7765C">
        <w:rPr>
          <w:rFonts w:ascii="Calibri Light" w:hAnsi="Calibri Light" w:cs="Calibri Light"/>
          <w:sz w:val="24"/>
          <w:szCs w:val="24"/>
        </w:rPr>
        <w:t xml:space="preserve"> w jakikolwiek inny sposób, zamierzony czy przypadkowy w formie ustnej, pisemnej lub elektronicznej („dane poufne”).</w:t>
      </w:r>
    </w:p>
    <w:p w14:paraId="2E02D3BC" w14:textId="0305BC16" w:rsidR="001B6E36" w:rsidRPr="000738FD" w:rsidRDefault="001B6E36">
      <w:pPr>
        <w:pStyle w:val="Akapitzlist"/>
        <w:numPr>
          <w:ilvl w:val="0"/>
          <w:numId w:val="8"/>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Podmiot przetwarzający oświadcza, że w związku ze zobowiązaniem do zachowania</w:t>
      </w:r>
      <w:r w:rsidR="000738FD">
        <w:rPr>
          <w:rFonts w:ascii="Calibri Light" w:hAnsi="Calibri Light" w:cs="Calibri Light"/>
          <w:sz w:val="24"/>
          <w:szCs w:val="24"/>
        </w:rPr>
        <w:t xml:space="preserve">                  </w:t>
      </w:r>
      <w:r w:rsidRPr="00D7765C">
        <w:rPr>
          <w:rFonts w:ascii="Calibri Light" w:hAnsi="Calibri Light" w:cs="Calibri Light"/>
          <w:sz w:val="24"/>
          <w:szCs w:val="24"/>
        </w:rPr>
        <w:t xml:space="preserve"> w tajemnicy danych poufnych nie będą one wykorzystywane, ujawniane ani udostępniane bez pisemnej zgody Administratora danych w innym celu niż wykonanie Umowy, chyba że konieczność ujawnienia posiadanych informacji wynika</w:t>
      </w:r>
      <w:r w:rsidR="000738FD">
        <w:rPr>
          <w:rFonts w:ascii="Calibri Light" w:hAnsi="Calibri Light" w:cs="Calibri Light"/>
          <w:sz w:val="24"/>
          <w:szCs w:val="24"/>
        </w:rPr>
        <w:t xml:space="preserve">                                           </w:t>
      </w:r>
      <w:r w:rsidRPr="00D7765C">
        <w:rPr>
          <w:rFonts w:ascii="Calibri Light" w:hAnsi="Calibri Light" w:cs="Calibri Light"/>
          <w:sz w:val="24"/>
          <w:szCs w:val="24"/>
        </w:rPr>
        <w:t>z obowiązujących przepisów prawa lub Umowy.</w:t>
      </w:r>
    </w:p>
    <w:p w14:paraId="3D81AD23"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 xml:space="preserve">§10 </w:t>
      </w:r>
    </w:p>
    <w:p w14:paraId="32DBE963" w14:textId="77777777" w:rsidR="001B6E36" w:rsidRPr="00D7765C" w:rsidRDefault="001B6E36" w:rsidP="001B6E36">
      <w:pPr>
        <w:jc w:val="center"/>
        <w:rPr>
          <w:rFonts w:ascii="Calibri Light" w:hAnsi="Calibri Light" w:cs="Calibri Light"/>
          <w:b/>
          <w:sz w:val="24"/>
          <w:szCs w:val="24"/>
        </w:rPr>
      </w:pPr>
      <w:r w:rsidRPr="00D7765C">
        <w:rPr>
          <w:rFonts w:ascii="Calibri Light" w:hAnsi="Calibri Light" w:cs="Calibri Light"/>
          <w:b/>
          <w:sz w:val="24"/>
          <w:szCs w:val="24"/>
        </w:rPr>
        <w:t>Postanowienia końcowe</w:t>
      </w:r>
    </w:p>
    <w:p w14:paraId="3995545B" w14:textId="77777777" w:rsidR="001B6E36" w:rsidRPr="00D7765C" w:rsidRDefault="001B6E36">
      <w:pPr>
        <w:pStyle w:val="Akapitzlist"/>
        <w:numPr>
          <w:ilvl w:val="0"/>
          <w:numId w:val="9"/>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Umowa została sporządzona w dwóch jednobrzmiących egzemplarzach dla każdej ze stron.</w:t>
      </w:r>
    </w:p>
    <w:p w14:paraId="30D1F549" w14:textId="77777777" w:rsidR="001B6E36" w:rsidRPr="00D7765C" w:rsidRDefault="001B6E36">
      <w:pPr>
        <w:pStyle w:val="Akapitzlist"/>
        <w:numPr>
          <w:ilvl w:val="0"/>
          <w:numId w:val="9"/>
        </w:numPr>
        <w:suppressAutoHyphens w:val="0"/>
        <w:spacing w:after="160" w:line="259" w:lineRule="auto"/>
        <w:contextualSpacing/>
        <w:jc w:val="both"/>
        <w:rPr>
          <w:rFonts w:ascii="Calibri Light" w:hAnsi="Calibri Light" w:cs="Calibri Light"/>
          <w:sz w:val="24"/>
          <w:szCs w:val="24"/>
        </w:rPr>
      </w:pPr>
      <w:r w:rsidRPr="00D7765C">
        <w:rPr>
          <w:rFonts w:ascii="Calibri Light" w:hAnsi="Calibri Light" w:cs="Calibri Light"/>
          <w:sz w:val="24"/>
          <w:szCs w:val="24"/>
        </w:rPr>
        <w:t>W sprawach nieuregulowanych zastosowanie będą miały przepisy Kodeksu cywilnego oraz Rozporządzenia.</w:t>
      </w:r>
    </w:p>
    <w:p w14:paraId="01BBBD47" w14:textId="77777777" w:rsidR="001B6E36" w:rsidRPr="003A3173" w:rsidRDefault="001B6E36">
      <w:pPr>
        <w:pStyle w:val="Akapitzlist"/>
        <w:numPr>
          <w:ilvl w:val="0"/>
          <w:numId w:val="9"/>
        </w:numPr>
        <w:suppressAutoHyphens w:val="0"/>
        <w:spacing w:after="160" w:line="259" w:lineRule="auto"/>
        <w:contextualSpacing/>
        <w:jc w:val="both"/>
        <w:rPr>
          <w:rFonts w:ascii="Calibri Light" w:hAnsi="Calibri Light" w:cs="Calibri Light"/>
          <w:sz w:val="24"/>
          <w:szCs w:val="24"/>
        </w:rPr>
      </w:pPr>
      <w:r w:rsidRPr="003A3173">
        <w:rPr>
          <w:rFonts w:ascii="Calibri Light" w:hAnsi="Calibri Light" w:cs="Calibri Light"/>
          <w:sz w:val="24"/>
          <w:szCs w:val="24"/>
        </w:rPr>
        <w:t>Sądem właściwym dla rozpatrzenia sporów wynikających z niniejszej umowy będzie sąd właściwy Administratora danych (*</w:t>
      </w:r>
      <w:r w:rsidRPr="003A3173">
        <w:rPr>
          <w:rFonts w:ascii="Calibri Light" w:hAnsi="Calibri Light" w:cs="Calibri Light"/>
          <w:i/>
          <w:sz w:val="24"/>
          <w:szCs w:val="24"/>
        </w:rPr>
        <w:t>lub Podmiotu przetwarzającego w zależności od postanowień stron</w:t>
      </w:r>
      <w:r w:rsidRPr="003A3173">
        <w:rPr>
          <w:rFonts w:ascii="Calibri Light" w:hAnsi="Calibri Light" w:cs="Calibri Light"/>
          <w:sz w:val="24"/>
          <w:szCs w:val="24"/>
        </w:rPr>
        <w:t xml:space="preserve">). </w:t>
      </w:r>
    </w:p>
    <w:p w14:paraId="1A58F269" w14:textId="77777777" w:rsidR="001B6E36" w:rsidRPr="00D7765C" w:rsidRDefault="001B6E36" w:rsidP="001B6E36">
      <w:pPr>
        <w:jc w:val="center"/>
        <w:rPr>
          <w:rFonts w:ascii="Calibri Light" w:hAnsi="Calibri Light" w:cs="Calibri Light"/>
          <w:sz w:val="24"/>
          <w:szCs w:val="24"/>
        </w:rPr>
      </w:pPr>
    </w:p>
    <w:p w14:paraId="615860AA" w14:textId="7F2432AB" w:rsidR="001B6E36" w:rsidRPr="00D7765C" w:rsidRDefault="000738FD" w:rsidP="001B6E36">
      <w:pPr>
        <w:rPr>
          <w:rFonts w:ascii="Calibri Light" w:hAnsi="Calibri Light" w:cs="Calibri Light"/>
          <w:sz w:val="24"/>
          <w:szCs w:val="24"/>
        </w:rPr>
      </w:pPr>
      <w:r>
        <w:rPr>
          <w:rFonts w:ascii="Calibri Light" w:hAnsi="Calibri Light" w:cs="Calibri Light"/>
          <w:sz w:val="24"/>
          <w:szCs w:val="24"/>
        </w:rPr>
        <w:t xml:space="preserve">   </w:t>
      </w:r>
      <w:r w:rsidR="001B6E36" w:rsidRPr="00D7765C">
        <w:rPr>
          <w:rFonts w:ascii="Calibri Light" w:hAnsi="Calibri Light" w:cs="Calibri Light"/>
          <w:sz w:val="24"/>
          <w:szCs w:val="24"/>
        </w:rPr>
        <w:t>_______________________                                                        ____________________</w:t>
      </w:r>
    </w:p>
    <w:p w14:paraId="16814548" w14:textId="1A1D0DDD" w:rsidR="001B6E36" w:rsidRPr="00D7765C" w:rsidRDefault="00513979" w:rsidP="00513979">
      <w:pPr>
        <w:rPr>
          <w:rFonts w:ascii="Calibri Light" w:hAnsi="Calibri Light" w:cs="Calibri Light"/>
          <w:sz w:val="24"/>
          <w:szCs w:val="24"/>
        </w:rPr>
      </w:pPr>
      <w:r>
        <w:rPr>
          <w:rFonts w:ascii="Calibri Light" w:hAnsi="Calibri Light" w:cs="Calibri Light"/>
          <w:sz w:val="24"/>
          <w:szCs w:val="24"/>
        </w:rPr>
        <w:t xml:space="preserve">       </w:t>
      </w:r>
      <w:r w:rsidR="001B6E36" w:rsidRPr="00D7765C">
        <w:rPr>
          <w:rFonts w:ascii="Calibri Light" w:hAnsi="Calibri Light" w:cs="Calibri Light"/>
          <w:sz w:val="24"/>
          <w:szCs w:val="24"/>
        </w:rPr>
        <w:t xml:space="preserve">Administrator danych </w:t>
      </w:r>
      <w:r w:rsidR="001B6E36" w:rsidRPr="00D7765C">
        <w:rPr>
          <w:rFonts w:ascii="Calibri Light" w:hAnsi="Calibri Light" w:cs="Calibri Light"/>
          <w:sz w:val="24"/>
          <w:szCs w:val="24"/>
        </w:rPr>
        <w:tab/>
      </w:r>
      <w:r w:rsidR="001B6E36" w:rsidRPr="00D7765C">
        <w:rPr>
          <w:rFonts w:ascii="Calibri Light" w:hAnsi="Calibri Light" w:cs="Calibri Light"/>
          <w:sz w:val="24"/>
          <w:szCs w:val="24"/>
        </w:rPr>
        <w:tab/>
      </w:r>
      <w:r w:rsidR="001B6E36" w:rsidRPr="00D7765C">
        <w:rPr>
          <w:rFonts w:ascii="Calibri Light" w:hAnsi="Calibri Light" w:cs="Calibri Light"/>
          <w:sz w:val="24"/>
          <w:szCs w:val="24"/>
        </w:rPr>
        <w:tab/>
      </w:r>
      <w:r w:rsidR="001B6E36" w:rsidRPr="00D7765C">
        <w:rPr>
          <w:rFonts w:ascii="Calibri Light" w:hAnsi="Calibri Light" w:cs="Calibri Light"/>
          <w:sz w:val="24"/>
          <w:szCs w:val="24"/>
        </w:rPr>
        <w:tab/>
      </w:r>
      <w:r w:rsidR="001B6E36" w:rsidRPr="00D7765C">
        <w:rPr>
          <w:rFonts w:ascii="Calibri Light" w:hAnsi="Calibri Light" w:cs="Calibri Light"/>
          <w:sz w:val="24"/>
          <w:szCs w:val="24"/>
        </w:rPr>
        <w:tab/>
      </w:r>
      <w:r>
        <w:rPr>
          <w:rFonts w:ascii="Calibri Light" w:hAnsi="Calibri Light" w:cs="Calibri Light"/>
          <w:sz w:val="24"/>
          <w:szCs w:val="24"/>
        </w:rPr>
        <w:t xml:space="preserve">          </w:t>
      </w:r>
      <w:r w:rsidR="001B6E36" w:rsidRPr="00D7765C">
        <w:rPr>
          <w:rFonts w:ascii="Calibri Light" w:hAnsi="Calibri Light" w:cs="Calibri Light"/>
          <w:sz w:val="24"/>
          <w:szCs w:val="24"/>
        </w:rPr>
        <w:t>Podmiot przetwarzający</w:t>
      </w:r>
    </w:p>
    <w:p w14:paraId="784BA7BB" w14:textId="77777777" w:rsidR="001B6E36" w:rsidRPr="00D7765C" w:rsidRDefault="001B6E36" w:rsidP="001B6E36">
      <w:pPr>
        <w:rPr>
          <w:rFonts w:ascii="Calibri Light" w:hAnsi="Calibri Light" w:cs="Calibri Light"/>
          <w:sz w:val="24"/>
          <w:szCs w:val="24"/>
        </w:rPr>
      </w:pPr>
    </w:p>
    <w:p w14:paraId="6F8E1E54" w14:textId="3121BEE5" w:rsidR="00917995" w:rsidRPr="00927CC4" w:rsidRDefault="00917995" w:rsidP="00927CC4"/>
    <w:sectPr w:rsidR="00917995" w:rsidRPr="00927CC4" w:rsidSect="00B50520">
      <w:headerReference w:type="default" r:id="rId7"/>
      <w:footerReference w:type="default" r:id="rId8"/>
      <w:pgSz w:w="11906" w:h="16838"/>
      <w:pgMar w:top="1286" w:right="1417" w:bottom="1417" w:left="1417" w:header="139"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DC4E83" w14:textId="77777777" w:rsidR="0097552A" w:rsidRDefault="0097552A">
      <w:r>
        <w:separator/>
      </w:r>
    </w:p>
  </w:endnote>
  <w:endnote w:type="continuationSeparator" w:id="0">
    <w:p w14:paraId="7B7F08DB" w14:textId="77777777" w:rsidR="0097552A" w:rsidRDefault="00975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Star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9C9A0" w14:textId="77777777" w:rsidR="00CE121C" w:rsidRPr="00CE121C" w:rsidRDefault="00000000">
    <w:pPr>
      <w:pStyle w:val="Stopka"/>
      <w:jc w:val="right"/>
      <w:rPr>
        <w:rFonts w:ascii="Calibri" w:hAnsi="Calibri" w:cs="Calibri"/>
        <w:b/>
        <w:bCs/>
        <w:sz w:val="20"/>
        <w:szCs w:val="20"/>
      </w:rPr>
    </w:pPr>
    <w:r>
      <w:rPr>
        <w:noProof/>
      </w:rPr>
      <w:pict w14:anchorId="108948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style="position:absolute;left:0;text-align:left;margin-left:-78.9pt;margin-top:531.25pt;width:599.6pt;height:262.45pt;z-index:-251658240;mso-wrap-edited:f;mso-position-horizontal-relative:margin;mso-position-vertical-relative:margin" o:allowincell="f">
          <v:imagedata r:id="rId1" o:title="cppc_elementy_tla"/>
          <w10:wrap anchorx="margin" anchory="margin"/>
        </v:shape>
      </w:pict>
    </w:r>
    <w:r w:rsidR="00CE121C" w:rsidRPr="00CE121C">
      <w:rPr>
        <w:rFonts w:ascii="Calibri" w:hAnsi="Calibri" w:cs="Calibri"/>
        <w:sz w:val="20"/>
        <w:szCs w:val="20"/>
      </w:rPr>
      <w:t xml:space="preserve">Strona </w:t>
    </w:r>
    <w:r w:rsidR="00CE121C" w:rsidRPr="00CE121C">
      <w:rPr>
        <w:rFonts w:ascii="Calibri" w:hAnsi="Calibri" w:cs="Calibri"/>
        <w:b/>
        <w:bCs/>
        <w:sz w:val="20"/>
        <w:szCs w:val="20"/>
      </w:rPr>
      <w:fldChar w:fldCharType="begin"/>
    </w:r>
    <w:r w:rsidR="00CE121C" w:rsidRPr="00CE121C">
      <w:rPr>
        <w:rFonts w:ascii="Calibri" w:hAnsi="Calibri" w:cs="Calibri"/>
        <w:b/>
        <w:bCs/>
        <w:sz w:val="20"/>
        <w:szCs w:val="20"/>
      </w:rPr>
      <w:instrText>PAGE</w:instrText>
    </w:r>
    <w:r w:rsidR="00CE121C" w:rsidRPr="00CE121C">
      <w:rPr>
        <w:rFonts w:ascii="Calibri" w:hAnsi="Calibri" w:cs="Calibri"/>
        <w:b/>
        <w:bCs/>
        <w:sz w:val="20"/>
        <w:szCs w:val="20"/>
      </w:rPr>
      <w:fldChar w:fldCharType="separate"/>
    </w:r>
    <w:r w:rsidR="00CE121C" w:rsidRPr="00CE121C">
      <w:rPr>
        <w:rFonts w:ascii="Calibri" w:hAnsi="Calibri" w:cs="Calibri"/>
        <w:b/>
        <w:bCs/>
        <w:sz w:val="20"/>
        <w:szCs w:val="20"/>
      </w:rPr>
      <w:t>2</w:t>
    </w:r>
    <w:r w:rsidR="00CE121C" w:rsidRPr="00CE121C">
      <w:rPr>
        <w:rFonts w:ascii="Calibri" w:hAnsi="Calibri" w:cs="Calibri"/>
        <w:b/>
        <w:bCs/>
        <w:sz w:val="20"/>
        <w:szCs w:val="20"/>
      </w:rPr>
      <w:fldChar w:fldCharType="end"/>
    </w:r>
    <w:r w:rsidR="00CE121C" w:rsidRPr="00CE121C">
      <w:rPr>
        <w:rFonts w:ascii="Calibri" w:hAnsi="Calibri" w:cs="Calibri"/>
        <w:sz w:val="20"/>
        <w:szCs w:val="20"/>
      </w:rPr>
      <w:t xml:space="preserve"> z </w:t>
    </w:r>
    <w:r w:rsidR="00CE121C" w:rsidRPr="00CE121C">
      <w:rPr>
        <w:rFonts w:ascii="Calibri" w:hAnsi="Calibri" w:cs="Calibri"/>
        <w:b/>
        <w:bCs/>
        <w:sz w:val="20"/>
        <w:szCs w:val="20"/>
      </w:rPr>
      <w:fldChar w:fldCharType="begin"/>
    </w:r>
    <w:r w:rsidR="00CE121C" w:rsidRPr="00CE121C">
      <w:rPr>
        <w:rFonts w:ascii="Calibri" w:hAnsi="Calibri" w:cs="Calibri"/>
        <w:b/>
        <w:bCs/>
        <w:sz w:val="20"/>
        <w:szCs w:val="20"/>
      </w:rPr>
      <w:instrText>NUMPAGES</w:instrText>
    </w:r>
    <w:r w:rsidR="00CE121C" w:rsidRPr="00CE121C">
      <w:rPr>
        <w:rFonts w:ascii="Calibri" w:hAnsi="Calibri" w:cs="Calibri"/>
        <w:b/>
        <w:bCs/>
        <w:sz w:val="20"/>
        <w:szCs w:val="20"/>
      </w:rPr>
      <w:fldChar w:fldCharType="separate"/>
    </w:r>
    <w:r w:rsidR="00CE121C" w:rsidRPr="00CE121C">
      <w:rPr>
        <w:rFonts w:ascii="Calibri" w:hAnsi="Calibri" w:cs="Calibri"/>
        <w:b/>
        <w:bCs/>
        <w:sz w:val="20"/>
        <w:szCs w:val="20"/>
      </w:rPr>
      <w:t>2</w:t>
    </w:r>
    <w:r w:rsidR="00CE121C" w:rsidRPr="00CE121C">
      <w:rPr>
        <w:rFonts w:ascii="Calibri" w:hAnsi="Calibri" w:cs="Calibri"/>
        <w:b/>
        <w:bCs/>
        <w:sz w:val="20"/>
        <w:szCs w:val="20"/>
      </w:rPr>
      <w:fldChar w:fldCharType="end"/>
    </w:r>
  </w:p>
  <w:p w14:paraId="3F78C987" w14:textId="77777777" w:rsidR="00CE121C" w:rsidRPr="00CE121C" w:rsidRDefault="00CE121C">
    <w:pPr>
      <w:pStyle w:val="Stopka"/>
      <w:jc w:val="right"/>
      <w:rPr>
        <w:rFonts w:ascii="Calibri" w:hAnsi="Calibri" w:cs="Calibri"/>
        <w:sz w:val="20"/>
        <w:szCs w:val="20"/>
      </w:rPr>
    </w:pPr>
  </w:p>
  <w:p w14:paraId="17D8280C" w14:textId="77777777" w:rsidR="00B50520" w:rsidRPr="00B50520" w:rsidRDefault="00B50520" w:rsidP="00B50520">
    <w:pPr>
      <w:pStyle w:val="Stopka"/>
      <w:tabs>
        <w:tab w:val="right" w:pos="9720"/>
      </w:tabs>
      <w:rPr>
        <w:rFonts w:ascii="Aptos" w:hAnsi="Aptos" w:cs="Aptos"/>
        <w:color w:val="646464"/>
        <w:sz w:val="10"/>
        <w:szCs w:val="10"/>
      </w:rPr>
    </w:pPr>
    <w:r>
      <w:rPr>
        <w:rFonts w:ascii="Aptos" w:hAnsi="Aptos" w:cs="Aptos"/>
        <w:color w:val="646464"/>
        <w:sz w:val="10"/>
        <w:szCs w:val="10"/>
      </w:rPr>
      <w:t xml:space="preserve"> </w:t>
    </w:r>
  </w:p>
  <w:p w14:paraId="5A850C54" w14:textId="15205C06" w:rsidR="00FA1115" w:rsidRPr="00CE121C" w:rsidRDefault="005905C1" w:rsidP="00B50520">
    <w:pPr>
      <w:pStyle w:val="Stopka"/>
      <w:ind w:left="-142" w:firstLine="680"/>
    </w:pPr>
    <w:r>
      <w:rPr>
        <w:noProof/>
      </w:rPr>
      <w:drawing>
        <wp:anchor distT="0" distB="0" distL="114300" distR="114300" simplePos="0" relativeHeight="251657216" behindDoc="1" locked="0" layoutInCell="1" allowOverlap="1" wp14:anchorId="7DB10C81" wp14:editId="7D9696B3">
          <wp:simplePos x="0" y="0"/>
          <wp:positionH relativeFrom="column">
            <wp:posOffset>306705</wp:posOffset>
          </wp:positionH>
          <wp:positionV relativeFrom="paragraph">
            <wp:posOffset>59690</wp:posOffset>
          </wp:positionV>
          <wp:extent cx="6062980" cy="575310"/>
          <wp:effectExtent l="0" t="0" r="0" b="0"/>
          <wp:wrapNone/>
          <wp:docPr id="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62980" cy="57531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5753E0" w14:textId="77777777" w:rsidR="0097552A" w:rsidRDefault="0097552A">
      <w:r>
        <w:separator/>
      </w:r>
    </w:p>
  </w:footnote>
  <w:footnote w:type="continuationSeparator" w:id="0">
    <w:p w14:paraId="563AA7D3" w14:textId="77777777" w:rsidR="0097552A" w:rsidRDefault="009755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1FABC" w14:textId="30213935" w:rsidR="00CC3CE4" w:rsidRDefault="005905C1" w:rsidP="00B50520">
    <w:pPr>
      <w:pStyle w:val="Nagwek"/>
      <w:ind w:left="-567"/>
      <w:rPr>
        <w:rFonts w:ascii="Calibri" w:hAnsi="Calibri"/>
        <w:sz w:val="18"/>
        <w:szCs w:val="18"/>
      </w:rPr>
    </w:pPr>
    <w:r>
      <w:rPr>
        <w:noProof/>
      </w:rPr>
      <w:drawing>
        <wp:inline distT="0" distB="0" distL="0" distR="0" wp14:anchorId="4C2A5EF2" wp14:editId="3353C7B5">
          <wp:extent cx="2124710" cy="887730"/>
          <wp:effectExtent l="0" t="0" r="0" b="0"/>
          <wp:docPr id="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4710" cy="887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360"/>
        </w:tabs>
        <w:ind w:left="360" w:hanging="360"/>
      </w:pPr>
    </w:lvl>
  </w:abstractNum>
  <w:abstractNum w:abstractNumId="2" w15:restartNumberingAfterBreak="0">
    <w:nsid w:val="00000003"/>
    <w:multiLevelType w:val="multilevel"/>
    <w:tmpl w:val="00000003"/>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3."/>
      <w:lvlJc w:val="left"/>
      <w:pPr>
        <w:tabs>
          <w:tab w:val="num" w:pos="720"/>
        </w:tabs>
        <w:ind w:left="0" w:firstLine="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singleLevel"/>
    <w:tmpl w:val="00000008"/>
    <w:name w:val="WW8Num10"/>
    <w:lvl w:ilvl="0">
      <w:start w:val="1"/>
      <w:numFmt w:val="decimal"/>
      <w:lvlText w:val="%1."/>
      <w:lvlJc w:val="left"/>
      <w:pPr>
        <w:tabs>
          <w:tab w:val="num" w:pos="360"/>
        </w:tabs>
        <w:ind w:left="360" w:hanging="360"/>
      </w:pPr>
    </w:lvl>
  </w:abstractNum>
  <w:abstractNum w:abstractNumId="8" w15:restartNumberingAfterBreak="0">
    <w:nsid w:val="00000009"/>
    <w:multiLevelType w:val="multilevel"/>
    <w:tmpl w:val="00000009"/>
    <w:name w:val="WW8Num11"/>
    <w:lvl w:ilvl="0">
      <w:start w:val="1"/>
      <w:numFmt w:val="bullet"/>
      <w:lvlText w:val="-"/>
      <w:lvlJc w:val="left"/>
      <w:pPr>
        <w:tabs>
          <w:tab w:val="num" w:pos="360"/>
        </w:tabs>
        <w:ind w:left="360" w:hanging="360"/>
      </w:pPr>
      <w:rPr>
        <w:rFonts w:ascii="OpenSymbol" w:hAnsi="OpenSymbol"/>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A"/>
    <w:multiLevelType w:val="multilevel"/>
    <w:tmpl w:val="0000000A"/>
    <w:name w:val="WW8Num15"/>
    <w:lvl w:ilvl="0">
      <w:start w:val="1"/>
      <w:numFmt w:val="decimal"/>
      <w:lvlText w:val="%1."/>
      <w:lvlJc w:val="left"/>
      <w:pPr>
        <w:tabs>
          <w:tab w:val="num" w:pos="360"/>
        </w:tabs>
        <w:ind w:left="360" w:hanging="360"/>
      </w:pPr>
      <w:rPr>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0B"/>
    <w:multiLevelType w:val="singleLevel"/>
    <w:tmpl w:val="0000000B"/>
    <w:name w:val="WW8Num17"/>
    <w:lvl w:ilvl="0">
      <w:start w:val="1"/>
      <w:numFmt w:val="bullet"/>
      <w:lvlText w:val=""/>
      <w:lvlJc w:val="left"/>
      <w:pPr>
        <w:tabs>
          <w:tab w:val="num" w:pos="0"/>
        </w:tabs>
        <w:ind w:left="720" w:hanging="360"/>
      </w:pPr>
      <w:rPr>
        <w:rFonts w:ascii="Symbol" w:hAnsi="Symbol"/>
      </w:rPr>
    </w:lvl>
  </w:abstractNum>
  <w:abstractNum w:abstractNumId="11" w15:restartNumberingAfterBreak="0">
    <w:nsid w:val="0000000C"/>
    <w:multiLevelType w:val="singleLevel"/>
    <w:tmpl w:val="0000000C"/>
    <w:name w:val="WW8Num18"/>
    <w:lvl w:ilvl="0">
      <w:start w:val="3"/>
      <w:numFmt w:val="decimal"/>
      <w:lvlText w:val="%1."/>
      <w:lvlJc w:val="left"/>
      <w:pPr>
        <w:tabs>
          <w:tab w:val="num" w:pos="360"/>
        </w:tabs>
        <w:ind w:left="360" w:hanging="360"/>
      </w:pPr>
      <w:rPr>
        <w:b w:val="0"/>
        <w:i w:val="0"/>
      </w:rPr>
    </w:lvl>
  </w:abstractNum>
  <w:abstractNum w:abstractNumId="12" w15:restartNumberingAfterBreak="0">
    <w:nsid w:val="0000000D"/>
    <w:multiLevelType w:val="singleLevel"/>
    <w:tmpl w:val="0000000D"/>
    <w:name w:val="WW8Num20"/>
    <w:lvl w:ilvl="0">
      <w:start w:val="2"/>
      <w:numFmt w:val="decimal"/>
      <w:lvlText w:val="%1."/>
      <w:lvlJc w:val="left"/>
      <w:pPr>
        <w:tabs>
          <w:tab w:val="num" w:pos="360"/>
        </w:tabs>
        <w:ind w:left="284" w:hanging="284"/>
      </w:pPr>
      <w:rPr>
        <w:b w:val="0"/>
        <w:i w:val="0"/>
      </w:rPr>
    </w:lvl>
  </w:abstractNum>
  <w:abstractNum w:abstractNumId="13" w15:restartNumberingAfterBreak="0">
    <w:nsid w:val="0000000E"/>
    <w:multiLevelType w:val="multilevel"/>
    <w:tmpl w:val="0000000E"/>
    <w:name w:val="WW8Num21"/>
    <w:lvl w:ilvl="0">
      <w:start w:val="1"/>
      <w:numFmt w:val="bullet"/>
      <w:lvlText w:val="-"/>
      <w:lvlJc w:val="left"/>
      <w:pPr>
        <w:tabs>
          <w:tab w:val="num" w:pos="360"/>
        </w:tabs>
        <w:ind w:left="360" w:hanging="360"/>
      </w:pPr>
      <w:rPr>
        <w:rFonts w:ascii="OpenSymbol" w:hAnsi="OpenSymbol"/>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15:restartNumberingAfterBreak="0">
    <w:nsid w:val="00000010"/>
    <w:multiLevelType w:val="singleLevel"/>
    <w:tmpl w:val="00000010"/>
    <w:name w:val="WW8Num23"/>
    <w:lvl w:ilvl="0">
      <w:start w:val="1"/>
      <w:numFmt w:val="decimal"/>
      <w:lvlText w:val="%1."/>
      <w:lvlJc w:val="left"/>
      <w:pPr>
        <w:tabs>
          <w:tab w:val="num" w:pos="360"/>
        </w:tabs>
        <w:ind w:left="360" w:hanging="360"/>
      </w:pPr>
    </w:lvl>
  </w:abstractNum>
  <w:abstractNum w:abstractNumId="15" w15:restartNumberingAfterBreak="0">
    <w:nsid w:val="00000011"/>
    <w:multiLevelType w:val="singleLevel"/>
    <w:tmpl w:val="00000011"/>
    <w:name w:val="WW8Num25"/>
    <w:lvl w:ilvl="0">
      <w:start w:val="1"/>
      <w:numFmt w:val="decimal"/>
      <w:lvlText w:val="%1."/>
      <w:lvlJc w:val="left"/>
      <w:pPr>
        <w:tabs>
          <w:tab w:val="num" w:pos="360"/>
        </w:tabs>
        <w:ind w:left="360" w:hanging="360"/>
      </w:pPr>
    </w:lvl>
  </w:abstractNum>
  <w:abstractNum w:abstractNumId="16" w15:restartNumberingAfterBreak="0">
    <w:nsid w:val="00000013"/>
    <w:multiLevelType w:val="singleLevel"/>
    <w:tmpl w:val="00000013"/>
    <w:name w:val="WW8Num30"/>
    <w:lvl w:ilvl="0">
      <w:start w:val="1"/>
      <w:numFmt w:val="decimal"/>
      <w:lvlText w:val="%1."/>
      <w:lvlJc w:val="left"/>
      <w:pPr>
        <w:tabs>
          <w:tab w:val="num" w:pos="360"/>
        </w:tabs>
        <w:ind w:left="360" w:hanging="360"/>
      </w:pPr>
    </w:lvl>
  </w:abstractNum>
  <w:abstractNum w:abstractNumId="17" w15:restartNumberingAfterBreak="0">
    <w:nsid w:val="00000014"/>
    <w:multiLevelType w:val="singleLevel"/>
    <w:tmpl w:val="00000014"/>
    <w:name w:val="WW8Num33"/>
    <w:lvl w:ilvl="0">
      <w:start w:val="1"/>
      <w:numFmt w:val="decimal"/>
      <w:lvlText w:val="%1."/>
      <w:lvlJc w:val="left"/>
      <w:pPr>
        <w:tabs>
          <w:tab w:val="num" w:pos="360"/>
        </w:tabs>
        <w:ind w:left="284" w:hanging="284"/>
      </w:pPr>
      <w:rPr>
        <w:b w:val="0"/>
        <w:i w:val="0"/>
      </w:rPr>
    </w:lvl>
  </w:abstractNum>
  <w:abstractNum w:abstractNumId="18" w15:restartNumberingAfterBreak="0">
    <w:nsid w:val="00000015"/>
    <w:multiLevelType w:val="multilevel"/>
    <w:tmpl w:val="BD04D546"/>
    <w:name w:val="WW8Num39"/>
    <w:lvl w:ilvl="0">
      <w:start w:val="1"/>
      <w:numFmt w:val="decimal"/>
      <w:lvlText w:val="%1."/>
      <w:lvlJc w:val="left"/>
      <w:pPr>
        <w:tabs>
          <w:tab w:val="num" w:pos="502"/>
        </w:tabs>
        <w:ind w:left="502" w:hanging="360"/>
      </w:pPr>
      <w:rPr>
        <w:b/>
      </w:r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00000016"/>
    <w:multiLevelType w:val="multilevel"/>
    <w:tmpl w:val="BDEEEBF2"/>
    <w:name w:val="WW8Num40"/>
    <w:lvl w:ilvl="0">
      <w:start w:val="1"/>
      <w:numFmt w:val="decimal"/>
      <w:lvlText w:val="%1."/>
      <w:lvlJc w:val="left"/>
      <w:pPr>
        <w:tabs>
          <w:tab w:val="num" w:pos="360"/>
        </w:tabs>
        <w:ind w:left="360" w:hanging="360"/>
      </w:pPr>
      <w:rPr>
        <w:b w:val="0"/>
        <w:sz w:val="2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00000017"/>
    <w:multiLevelType w:val="multilevel"/>
    <w:tmpl w:val="00000017"/>
    <w:name w:val="WW8Num44"/>
    <w:lvl w:ilvl="0">
      <w:start w:val="1"/>
      <w:numFmt w:val="decimal"/>
      <w:lvlText w:val="%1)"/>
      <w:lvlJc w:val="left"/>
      <w:pPr>
        <w:tabs>
          <w:tab w:val="num" w:pos="720"/>
        </w:tabs>
        <w:ind w:left="72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000018"/>
    <w:multiLevelType w:val="singleLevel"/>
    <w:tmpl w:val="AB4C14AC"/>
    <w:name w:val="WW8Num47"/>
    <w:lvl w:ilvl="0">
      <w:start w:val="1"/>
      <w:numFmt w:val="decimal"/>
      <w:lvlText w:val="%1."/>
      <w:lvlJc w:val="left"/>
      <w:pPr>
        <w:tabs>
          <w:tab w:val="num" w:pos="360"/>
        </w:tabs>
        <w:ind w:left="284" w:hanging="284"/>
      </w:pPr>
      <w:rPr>
        <w:b w:val="0"/>
      </w:rPr>
    </w:lvl>
  </w:abstractNum>
  <w:abstractNum w:abstractNumId="22" w15:restartNumberingAfterBreak="0">
    <w:nsid w:val="00000019"/>
    <w:multiLevelType w:val="singleLevel"/>
    <w:tmpl w:val="00000019"/>
    <w:name w:val="WW8Num48"/>
    <w:lvl w:ilvl="0">
      <w:start w:val="1"/>
      <w:numFmt w:val="decimal"/>
      <w:lvlText w:val="%1."/>
      <w:lvlJc w:val="left"/>
      <w:pPr>
        <w:tabs>
          <w:tab w:val="num" w:pos="720"/>
        </w:tabs>
        <w:ind w:left="720" w:hanging="360"/>
      </w:pPr>
    </w:lvl>
  </w:abstractNum>
  <w:abstractNum w:abstractNumId="23" w15:restartNumberingAfterBreak="0">
    <w:nsid w:val="00BE16C4"/>
    <w:multiLevelType w:val="hybridMultilevel"/>
    <w:tmpl w:val="97D8AEE4"/>
    <w:name w:val="WW8Num302"/>
    <w:lvl w:ilvl="0" w:tplc="04150011">
      <w:start w:val="1"/>
      <w:numFmt w:val="decimal"/>
      <w:lvlText w:val="%1)"/>
      <w:lvlJc w:val="left"/>
      <w:pPr>
        <w:ind w:left="1287" w:hanging="360"/>
      </w:pPr>
    </w:lvl>
    <w:lvl w:ilvl="1" w:tplc="04CEAB62">
      <w:start w:val="1"/>
      <w:numFmt w:val="lowerLetter"/>
      <w:lvlText w:val="%2)"/>
      <w:lvlJc w:val="left"/>
      <w:pPr>
        <w:ind w:left="2157" w:hanging="510"/>
      </w:pPr>
      <w:rPr>
        <w:rFonts w:hint="default"/>
      </w:rPr>
    </w:lvl>
    <w:lvl w:ilvl="2" w:tplc="0415001B" w:tentative="1">
      <w:start w:val="1"/>
      <w:numFmt w:val="lowerRoman"/>
      <w:lvlText w:val="%3."/>
      <w:lvlJc w:val="right"/>
      <w:pPr>
        <w:ind w:left="2727" w:hanging="180"/>
      </w:pPr>
    </w:lvl>
    <w:lvl w:ilvl="3" w:tplc="FE8E3C0E">
      <w:start w:val="1"/>
      <w:numFmt w:val="decimal"/>
      <w:lvlText w:val="3.%4."/>
      <w:lvlJc w:val="left"/>
      <w:pPr>
        <w:ind w:left="3447" w:hanging="360"/>
      </w:pPr>
      <w:rPr>
        <w:rFonts w:hint="default"/>
        <w:b/>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89DAEDF6">
      <w:start w:val="1"/>
      <w:numFmt w:val="decimal"/>
      <w:lvlText w:val="7.%7."/>
      <w:lvlJc w:val="left"/>
      <w:pPr>
        <w:ind w:left="5607" w:hanging="360"/>
      </w:pPr>
      <w:rPr>
        <w:rFonts w:hint="default"/>
        <w:b w:val="0"/>
      </w:r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E7C4C9A"/>
    <w:multiLevelType w:val="hybridMultilevel"/>
    <w:tmpl w:val="A0AEB8CC"/>
    <w:name w:val="WW8Num30233"/>
    <w:lvl w:ilvl="0" w:tplc="9516DC76">
      <w:start w:val="1"/>
      <w:numFmt w:val="decimal"/>
      <w:lvlText w:val="10.%1."/>
      <w:lvlJc w:val="left"/>
      <w:pPr>
        <w:ind w:left="1440" w:hanging="360"/>
      </w:pPr>
      <w:rPr>
        <w:rFonts w:hint="default"/>
      </w:rPr>
    </w:lvl>
    <w:lvl w:ilvl="1" w:tplc="797E34CA">
      <w:start w:val="1"/>
      <w:numFmt w:val="decimal"/>
      <w:lvlText w:val="10.%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F6265ED"/>
    <w:multiLevelType w:val="hybridMultilevel"/>
    <w:tmpl w:val="8828EB38"/>
    <w:name w:val="WW8Num30222"/>
    <w:lvl w:ilvl="0" w:tplc="700841E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11AE00ED"/>
    <w:multiLevelType w:val="singleLevel"/>
    <w:tmpl w:val="8B34C67A"/>
    <w:name w:val="WW8Num30"/>
    <w:lvl w:ilvl="0">
      <w:start w:val="1"/>
      <w:numFmt w:val="decimal"/>
      <w:lvlText w:val="2.%1."/>
      <w:lvlJc w:val="left"/>
      <w:pPr>
        <w:ind w:left="360" w:hanging="360"/>
      </w:pPr>
      <w:rPr>
        <w:rFonts w:hint="default"/>
        <w:b w:val="0"/>
        <w:i w:val="0"/>
      </w:rPr>
    </w:lvl>
  </w:abstractNum>
  <w:abstractNum w:abstractNumId="29" w15:restartNumberingAfterBreak="0">
    <w:nsid w:val="187563D2"/>
    <w:multiLevelType w:val="hybridMultilevel"/>
    <w:tmpl w:val="5D04CAC2"/>
    <w:name w:val="WW8Num392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0" w15:restartNumberingAfterBreak="0">
    <w:nsid w:val="20157E79"/>
    <w:multiLevelType w:val="hybridMultilevel"/>
    <w:tmpl w:val="01E299DE"/>
    <w:name w:val="WW8Num302342"/>
    <w:lvl w:ilvl="0" w:tplc="55EC8FF6">
      <w:start w:val="1"/>
      <w:numFmt w:val="lowerLetter"/>
      <w:lvlText w:val="%1)"/>
      <w:lvlJc w:val="left"/>
      <w:pPr>
        <w:ind w:left="862"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4B3CAA"/>
    <w:multiLevelType w:val="hybridMultilevel"/>
    <w:tmpl w:val="F370B27C"/>
    <w:name w:val="WW8Num30234"/>
    <w:lvl w:ilvl="0" w:tplc="DA48BD82">
      <w:start w:val="1"/>
      <w:numFmt w:val="decimal"/>
      <w:lvlText w:val="1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7D80049"/>
    <w:multiLevelType w:val="hybridMultilevel"/>
    <w:tmpl w:val="2B00EC4A"/>
    <w:name w:val="WW8Num392"/>
    <w:lvl w:ilvl="0" w:tplc="04150017">
      <w:start w:val="1"/>
      <w:numFmt w:val="lowerLetter"/>
      <w:lvlText w:val="%1)"/>
      <w:lvlJc w:val="left"/>
      <w:pPr>
        <w:ind w:left="1571" w:hanging="360"/>
      </w:pPr>
    </w:lvl>
    <w:lvl w:ilvl="1" w:tplc="04150017">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6"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82006A"/>
    <w:multiLevelType w:val="hybridMultilevel"/>
    <w:tmpl w:val="CFD000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857E79"/>
    <w:multiLevelType w:val="hybridMultilevel"/>
    <w:tmpl w:val="008C4C36"/>
    <w:name w:val="WW8Num3023"/>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9DF0527"/>
    <w:multiLevelType w:val="hybridMultilevel"/>
    <w:tmpl w:val="8C16C24C"/>
    <w:name w:val="WW8Num30232"/>
    <w:lvl w:ilvl="0" w:tplc="DBA019F2">
      <w:start w:val="1"/>
      <w:numFmt w:val="decimal"/>
      <w:lvlText w:val="9.%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D6D2FB5"/>
    <w:multiLevelType w:val="hybridMultilevel"/>
    <w:tmpl w:val="E40E952A"/>
    <w:name w:val="WW8Num3022"/>
    <w:lvl w:ilvl="0" w:tplc="4C5A8AA2">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30537416">
    <w:abstractNumId w:val="0"/>
  </w:num>
  <w:num w:numId="2" w16cid:durableId="1531525487">
    <w:abstractNumId w:val="24"/>
  </w:num>
  <w:num w:numId="3" w16cid:durableId="381826451">
    <w:abstractNumId w:val="41"/>
  </w:num>
  <w:num w:numId="4" w16cid:durableId="2144999240">
    <w:abstractNumId w:val="34"/>
  </w:num>
  <w:num w:numId="5" w16cid:durableId="1595703267">
    <w:abstractNumId w:val="45"/>
  </w:num>
  <w:num w:numId="6" w16cid:durableId="1836265848">
    <w:abstractNumId w:val="42"/>
  </w:num>
  <w:num w:numId="7" w16cid:durableId="164827815">
    <w:abstractNumId w:val="36"/>
  </w:num>
  <w:num w:numId="8" w16cid:durableId="1111246170">
    <w:abstractNumId w:val="32"/>
  </w:num>
  <w:num w:numId="9" w16cid:durableId="1458140238">
    <w:abstractNumId w:val="44"/>
  </w:num>
  <w:num w:numId="10" w16cid:durableId="920259097">
    <w:abstractNumId w:val="31"/>
  </w:num>
  <w:num w:numId="11" w16cid:durableId="466554284">
    <w:abstractNumId w:val="40"/>
  </w:num>
  <w:num w:numId="12" w16cid:durableId="620956718">
    <w:abstractNumId w:val="27"/>
  </w:num>
  <w:num w:numId="13" w16cid:durableId="792285251">
    <w:abstractNumId w:val="3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8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FFD"/>
    <w:rsid w:val="00001F16"/>
    <w:rsid w:val="000100E7"/>
    <w:rsid w:val="00013B00"/>
    <w:rsid w:val="00015B6C"/>
    <w:rsid w:val="00021752"/>
    <w:rsid w:val="00022605"/>
    <w:rsid w:val="00024372"/>
    <w:rsid w:val="000279C0"/>
    <w:rsid w:val="0003274E"/>
    <w:rsid w:val="00034E80"/>
    <w:rsid w:val="00041366"/>
    <w:rsid w:val="00042782"/>
    <w:rsid w:val="00043593"/>
    <w:rsid w:val="00043AA7"/>
    <w:rsid w:val="000501AC"/>
    <w:rsid w:val="0005144A"/>
    <w:rsid w:val="000522C5"/>
    <w:rsid w:val="0005257A"/>
    <w:rsid w:val="00052BE4"/>
    <w:rsid w:val="000537B3"/>
    <w:rsid w:val="000542E2"/>
    <w:rsid w:val="00055FFD"/>
    <w:rsid w:val="000576D5"/>
    <w:rsid w:val="0006007D"/>
    <w:rsid w:val="00060C36"/>
    <w:rsid w:val="00061FCD"/>
    <w:rsid w:val="00062C45"/>
    <w:rsid w:val="00063862"/>
    <w:rsid w:val="0006675B"/>
    <w:rsid w:val="00070D96"/>
    <w:rsid w:val="000726E3"/>
    <w:rsid w:val="000738FD"/>
    <w:rsid w:val="000808AF"/>
    <w:rsid w:val="00081EA5"/>
    <w:rsid w:val="00085DB9"/>
    <w:rsid w:val="00085EDA"/>
    <w:rsid w:val="0008667A"/>
    <w:rsid w:val="000923C6"/>
    <w:rsid w:val="000939E6"/>
    <w:rsid w:val="00094E47"/>
    <w:rsid w:val="0009528D"/>
    <w:rsid w:val="000A0035"/>
    <w:rsid w:val="000A798E"/>
    <w:rsid w:val="000B2C59"/>
    <w:rsid w:val="000C0C4F"/>
    <w:rsid w:val="000C0F25"/>
    <w:rsid w:val="000C33C5"/>
    <w:rsid w:val="000C4C3D"/>
    <w:rsid w:val="000C6A5B"/>
    <w:rsid w:val="000C73A8"/>
    <w:rsid w:val="000C7674"/>
    <w:rsid w:val="000D4A71"/>
    <w:rsid w:val="000D5FAB"/>
    <w:rsid w:val="000E07B1"/>
    <w:rsid w:val="000E0B13"/>
    <w:rsid w:val="000E3301"/>
    <w:rsid w:val="000E5614"/>
    <w:rsid w:val="000E58D7"/>
    <w:rsid w:val="000F0221"/>
    <w:rsid w:val="000F388D"/>
    <w:rsid w:val="00102B76"/>
    <w:rsid w:val="00102BC0"/>
    <w:rsid w:val="00105320"/>
    <w:rsid w:val="00110C6C"/>
    <w:rsid w:val="00111763"/>
    <w:rsid w:val="00112AB1"/>
    <w:rsid w:val="00112D03"/>
    <w:rsid w:val="00113468"/>
    <w:rsid w:val="00116697"/>
    <w:rsid w:val="001168A3"/>
    <w:rsid w:val="00116F04"/>
    <w:rsid w:val="00117AA3"/>
    <w:rsid w:val="001215CB"/>
    <w:rsid w:val="00122F27"/>
    <w:rsid w:val="00127186"/>
    <w:rsid w:val="0013126B"/>
    <w:rsid w:val="001327DA"/>
    <w:rsid w:val="0013347E"/>
    <w:rsid w:val="00134D24"/>
    <w:rsid w:val="00134E81"/>
    <w:rsid w:val="00134F0E"/>
    <w:rsid w:val="0013679A"/>
    <w:rsid w:val="001369E8"/>
    <w:rsid w:val="0013748E"/>
    <w:rsid w:val="0014037B"/>
    <w:rsid w:val="0014460B"/>
    <w:rsid w:val="00151955"/>
    <w:rsid w:val="001535EA"/>
    <w:rsid w:val="00153787"/>
    <w:rsid w:val="00154477"/>
    <w:rsid w:val="001548F0"/>
    <w:rsid w:val="00155C15"/>
    <w:rsid w:val="00157971"/>
    <w:rsid w:val="00161033"/>
    <w:rsid w:val="00161775"/>
    <w:rsid w:val="00163847"/>
    <w:rsid w:val="0016647A"/>
    <w:rsid w:val="00170F8D"/>
    <w:rsid w:val="00172242"/>
    <w:rsid w:val="00174969"/>
    <w:rsid w:val="00177924"/>
    <w:rsid w:val="0018233A"/>
    <w:rsid w:val="00185435"/>
    <w:rsid w:val="001859FC"/>
    <w:rsid w:val="00192053"/>
    <w:rsid w:val="00192B76"/>
    <w:rsid w:val="00194A38"/>
    <w:rsid w:val="00196286"/>
    <w:rsid w:val="00196D8A"/>
    <w:rsid w:val="001A10F6"/>
    <w:rsid w:val="001A1E13"/>
    <w:rsid w:val="001A345B"/>
    <w:rsid w:val="001A53EC"/>
    <w:rsid w:val="001A6779"/>
    <w:rsid w:val="001A71AD"/>
    <w:rsid w:val="001B5B24"/>
    <w:rsid w:val="001B6E36"/>
    <w:rsid w:val="001C752D"/>
    <w:rsid w:val="001C75F3"/>
    <w:rsid w:val="001D60BF"/>
    <w:rsid w:val="001D61EA"/>
    <w:rsid w:val="001D7152"/>
    <w:rsid w:val="001E5507"/>
    <w:rsid w:val="001E5BBD"/>
    <w:rsid w:val="001F0CD8"/>
    <w:rsid w:val="001F275B"/>
    <w:rsid w:val="001F34B1"/>
    <w:rsid w:val="001F38EC"/>
    <w:rsid w:val="001F4451"/>
    <w:rsid w:val="001F6D42"/>
    <w:rsid w:val="001F7843"/>
    <w:rsid w:val="00200862"/>
    <w:rsid w:val="00202068"/>
    <w:rsid w:val="00202472"/>
    <w:rsid w:val="00204F64"/>
    <w:rsid w:val="00205909"/>
    <w:rsid w:val="00210722"/>
    <w:rsid w:val="00212B6D"/>
    <w:rsid w:val="00214F9A"/>
    <w:rsid w:val="0021536D"/>
    <w:rsid w:val="0021773C"/>
    <w:rsid w:val="00221B7E"/>
    <w:rsid w:val="00221CF3"/>
    <w:rsid w:val="00222B94"/>
    <w:rsid w:val="00225205"/>
    <w:rsid w:val="00230E55"/>
    <w:rsid w:val="002327AC"/>
    <w:rsid w:val="00232C1C"/>
    <w:rsid w:val="0023314B"/>
    <w:rsid w:val="00236B9A"/>
    <w:rsid w:val="00241C89"/>
    <w:rsid w:val="002450F3"/>
    <w:rsid w:val="002520E9"/>
    <w:rsid w:val="002534AF"/>
    <w:rsid w:val="002539A8"/>
    <w:rsid w:val="002545FE"/>
    <w:rsid w:val="00261A62"/>
    <w:rsid w:val="0026382F"/>
    <w:rsid w:val="00264D86"/>
    <w:rsid w:val="002655B1"/>
    <w:rsid w:val="0027192A"/>
    <w:rsid w:val="00274BC5"/>
    <w:rsid w:val="00275706"/>
    <w:rsid w:val="0028404F"/>
    <w:rsid w:val="00284732"/>
    <w:rsid w:val="002854FB"/>
    <w:rsid w:val="00286654"/>
    <w:rsid w:val="00287D97"/>
    <w:rsid w:val="00291073"/>
    <w:rsid w:val="002916C2"/>
    <w:rsid w:val="00291A61"/>
    <w:rsid w:val="00292AC5"/>
    <w:rsid w:val="00293D15"/>
    <w:rsid w:val="00295EED"/>
    <w:rsid w:val="002A2688"/>
    <w:rsid w:val="002A3326"/>
    <w:rsid w:val="002A7B4C"/>
    <w:rsid w:val="002B56C7"/>
    <w:rsid w:val="002B5989"/>
    <w:rsid w:val="002B6B29"/>
    <w:rsid w:val="002B7D70"/>
    <w:rsid w:val="002C07FB"/>
    <w:rsid w:val="002C11CD"/>
    <w:rsid w:val="002C4B56"/>
    <w:rsid w:val="002C6C13"/>
    <w:rsid w:val="002C7CBB"/>
    <w:rsid w:val="002D5595"/>
    <w:rsid w:val="002D678D"/>
    <w:rsid w:val="002D68B0"/>
    <w:rsid w:val="002E18CB"/>
    <w:rsid w:val="002E543B"/>
    <w:rsid w:val="002F2EE8"/>
    <w:rsid w:val="002F74AC"/>
    <w:rsid w:val="00301A42"/>
    <w:rsid w:val="003040B5"/>
    <w:rsid w:val="0030453D"/>
    <w:rsid w:val="00304863"/>
    <w:rsid w:val="00305F62"/>
    <w:rsid w:val="00320FE0"/>
    <w:rsid w:val="00321C95"/>
    <w:rsid w:val="00323066"/>
    <w:rsid w:val="003252F1"/>
    <w:rsid w:val="0032537C"/>
    <w:rsid w:val="003270B8"/>
    <w:rsid w:val="00333F85"/>
    <w:rsid w:val="00335BD6"/>
    <w:rsid w:val="00336A4C"/>
    <w:rsid w:val="0034074F"/>
    <w:rsid w:val="00340D48"/>
    <w:rsid w:val="00341674"/>
    <w:rsid w:val="00341F4B"/>
    <w:rsid w:val="00343354"/>
    <w:rsid w:val="00343E19"/>
    <w:rsid w:val="00344BF0"/>
    <w:rsid w:val="00346299"/>
    <w:rsid w:val="00346A01"/>
    <w:rsid w:val="0035461F"/>
    <w:rsid w:val="003549A7"/>
    <w:rsid w:val="00355BDA"/>
    <w:rsid w:val="00357D81"/>
    <w:rsid w:val="00370D7F"/>
    <w:rsid w:val="00371A1F"/>
    <w:rsid w:val="00371E02"/>
    <w:rsid w:val="003736F7"/>
    <w:rsid w:val="00375E7D"/>
    <w:rsid w:val="00380639"/>
    <w:rsid w:val="00380A6E"/>
    <w:rsid w:val="00381AF3"/>
    <w:rsid w:val="003860AC"/>
    <w:rsid w:val="00386E27"/>
    <w:rsid w:val="00391420"/>
    <w:rsid w:val="00391EAE"/>
    <w:rsid w:val="003A4F16"/>
    <w:rsid w:val="003B068F"/>
    <w:rsid w:val="003B100A"/>
    <w:rsid w:val="003B1C5D"/>
    <w:rsid w:val="003B2208"/>
    <w:rsid w:val="003B3CE7"/>
    <w:rsid w:val="003B546E"/>
    <w:rsid w:val="003C0D56"/>
    <w:rsid w:val="003C2DBC"/>
    <w:rsid w:val="003C4343"/>
    <w:rsid w:val="003C4C96"/>
    <w:rsid w:val="003C5150"/>
    <w:rsid w:val="003C521C"/>
    <w:rsid w:val="003C69AF"/>
    <w:rsid w:val="003C69DA"/>
    <w:rsid w:val="003C71CC"/>
    <w:rsid w:val="003C7F7B"/>
    <w:rsid w:val="003D3565"/>
    <w:rsid w:val="003D7B07"/>
    <w:rsid w:val="003E079A"/>
    <w:rsid w:val="003E1854"/>
    <w:rsid w:val="003E1AE5"/>
    <w:rsid w:val="003E3675"/>
    <w:rsid w:val="003E3AF8"/>
    <w:rsid w:val="003E7444"/>
    <w:rsid w:val="003F2535"/>
    <w:rsid w:val="003F5258"/>
    <w:rsid w:val="003F5EE9"/>
    <w:rsid w:val="003F6C4D"/>
    <w:rsid w:val="003F6D7C"/>
    <w:rsid w:val="00405785"/>
    <w:rsid w:val="00406153"/>
    <w:rsid w:val="00407311"/>
    <w:rsid w:val="00411C8E"/>
    <w:rsid w:val="00413586"/>
    <w:rsid w:val="00417567"/>
    <w:rsid w:val="00417660"/>
    <w:rsid w:val="004200FB"/>
    <w:rsid w:val="004206C0"/>
    <w:rsid w:val="004207D4"/>
    <w:rsid w:val="00421B48"/>
    <w:rsid w:val="00421BAB"/>
    <w:rsid w:val="00421EFF"/>
    <w:rsid w:val="004224CF"/>
    <w:rsid w:val="004275D1"/>
    <w:rsid w:val="00427D85"/>
    <w:rsid w:val="0043005B"/>
    <w:rsid w:val="004300BE"/>
    <w:rsid w:val="004310F5"/>
    <w:rsid w:val="00433626"/>
    <w:rsid w:val="00435A1B"/>
    <w:rsid w:val="004374BD"/>
    <w:rsid w:val="00443143"/>
    <w:rsid w:val="0044319A"/>
    <w:rsid w:val="00447837"/>
    <w:rsid w:val="00447912"/>
    <w:rsid w:val="00447DE5"/>
    <w:rsid w:val="00451082"/>
    <w:rsid w:val="00452404"/>
    <w:rsid w:val="004537FF"/>
    <w:rsid w:val="00454EFD"/>
    <w:rsid w:val="00455422"/>
    <w:rsid w:val="0045679C"/>
    <w:rsid w:val="0045765C"/>
    <w:rsid w:val="00460840"/>
    <w:rsid w:val="004621E8"/>
    <w:rsid w:val="00462A63"/>
    <w:rsid w:val="00463856"/>
    <w:rsid w:val="0046436B"/>
    <w:rsid w:val="00465C87"/>
    <w:rsid w:val="00471D2C"/>
    <w:rsid w:val="00473331"/>
    <w:rsid w:val="00474754"/>
    <w:rsid w:val="00475B7D"/>
    <w:rsid w:val="00475F28"/>
    <w:rsid w:val="00481366"/>
    <w:rsid w:val="00485D2C"/>
    <w:rsid w:val="004871AF"/>
    <w:rsid w:val="00493705"/>
    <w:rsid w:val="00493BB4"/>
    <w:rsid w:val="00493FC6"/>
    <w:rsid w:val="00494F1D"/>
    <w:rsid w:val="004955AD"/>
    <w:rsid w:val="00497C31"/>
    <w:rsid w:val="004A185C"/>
    <w:rsid w:val="004A1ADC"/>
    <w:rsid w:val="004A4DDA"/>
    <w:rsid w:val="004A590A"/>
    <w:rsid w:val="004A759B"/>
    <w:rsid w:val="004B0566"/>
    <w:rsid w:val="004B2314"/>
    <w:rsid w:val="004B2EBA"/>
    <w:rsid w:val="004C0A66"/>
    <w:rsid w:val="004C2416"/>
    <w:rsid w:val="004C33E1"/>
    <w:rsid w:val="004C39B6"/>
    <w:rsid w:val="004C595C"/>
    <w:rsid w:val="004C63F8"/>
    <w:rsid w:val="004D0DDF"/>
    <w:rsid w:val="004D3CB9"/>
    <w:rsid w:val="004D51AE"/>
    <w:rsid w:val="004D550C"/>
    <w:rsid w:val="004D6BD3"/>
    <w:rsid w:val="004E0570"/>
    <w:rsid w:val="004E2204"/>
    <w:rsid w:val="004E4F5F"/>
    <w:rsid w:val="004F3833"/>
    <w:rsid w:val="004F6373"/>
    <w:rsid w:val="004F7A35"/>
    <w:rsid w:val="00503E43"/>
    <w:rsid w:val="005066AA"/>
    <w:rsid w:val="00510322"/>
    <w:rsid w:val="00510FFE"/>
    <w:rsid w:val="005114A7"/>
    <w:rsid w:val="0051225A"/>
    <w:rsid w:val="005137F3"/>
    <w:rsid w:val="00513979"/>
    <w:rsid w:val="00515233"/>
    <w:rsid w:val="00517117"/>
    <w:rsid w:val="00520674"/>
    <w:rsid w:val="005207ED"/>
    <w:rsid w:val="00525770"/>
    <w:rsid w:val="00527258"/>
    <w:rsid w:val="00531ADD"/>
    <w:rsid w:val="00532172"/>
    <w:rsid w:val="00536FEE"/>
    <w:rsid w:val="0054151B"/>
    <w:rsid w:val="005540A6"/>
    <w:rsid w:val="00560C65"/>
    <w:rsid w:val="00564B16"/>
    <w:rsid w:val="0056752B"/>
    <w:rsid w:val="0057566B"/>
    <w:rsid w:val="005777A8"/>
    <w:rsid w:val="0058171E"/>
    <w:rsid w:val="0058234D"/>
    <w:rsid w:val="00584889"/>
    <w:rsid w:val="005905C1"/>
    <w:rsid w:val="0059758B"/>
    <w:rsid w:val="005A0B08"/>
    <w:rsid w:val="005A4DA6"/>
    <w:rsid w:val="005A59FC"/>
    <w:rsid w:val="005A5AEE"/>
    <w:rsid w:val="005A6C6A"/>
    <w:rsid w:val="005A6F99"/>
    <w:rsid w:val="005A7357"/>
    <w:rsid w:val="005A7FA8"/>
    <w:rsid w:val="005B0CF0"/>
    <w:rsid w:val="005B3944"/>
    <w:rsid w:val="005B44D3"/>
    <w:rsid w:val="005B6BF5"/>
    <w:rsid w:val="005C3549"/>
    <w:rsid w:val="005C560D"/>
    <w:rsid w:val="005C5EC9"/>
    <w:rsid w:val="005C6463"/>
    <w:rsid w:val="005C71C4"/>
    <w:rsid w:val="005D0DE4"/>
    <w:rsid w:val="005D13DE"/>
    <w:rsid w:val="005D6E69"/>
    <w:rsid w:val="005E19AE"/>
    <w:rsid w:val="005E1C26"/>
    <w:rsid w:val="005E37B0"/>
    <w:rsid w:val="005E61C0"/>
    <w:rsid w:val="005F0531"/>
    <w:rsid w:val="005F092F"/>
    <w:rsid w:val="005F37A4"/>
    <w:rsid w:val="005F48CC"/>
    <w:rsid w:val="00602908"/>
    <w:rsid w:val="006035D0"/>
    <w:rsid w:val="00605C00"/>
    <w:rsid w:val="00611E04"/>
    <w:rsid w:val="00613E68"/>
    <w:rsid w:val="0061468A"/>
    <w:rsid w:val="00616117"/>
    <w:rsid w:val="00616CB9"/>
    <w:rsid w:val="00617C3C"/>
    <w:rsid w:val="00620A79"/>
    <w:rsid w:val="00625B4E"/>
    <w:rsid w:val="00630D85"/>
    <w:rsid w:val="006340CB"/>
    <w:rsid w:val="00634588"/>
    <w:rsid w:val="006368E5"/>
    <w:rsid w:val="006369EB"/>
    <w:rsid w:val="00641212"/>
    <w:rsid w:val="00641CC4"/>
    <w:rsid w:val="00645A5A"/>
    <w:rsid w:val="006501DA"/>
    <w:rsid w:val="006502DA"/>
    <w:rsid w:val="006515B0"/>
    <w:rsid w:val="00651BE7"/>
    <w:rsid w:val="00654AF1"/>
    <w:rsid w:val="0066060C"/>
    <w:rsid w:val="00662D53"/>
    <w:rsid w:val="006802CD"/>
    <w:rsid w:val="006804E2"/>
    <w:rsid w:val="006811D0"/>
    <w:rsid w:val="00682209"/>
    <w:rsid w:val="006843F8"/>
    <w:rsid w:val="00686E8A"/>
    <w:rsid w:val="00690F5B"/>
    <w:rsid w:val="0069139E"/>
    <w:rsid w:val="006934CB"/>
    <w:rsid w:val="00694D8A"/>
    <w:rsid w:val="006978B1"/>
    <w:rsid w:val="00697C18"/>
    <w:rsid w:val="006A4123"/>
    <w:rsid w:val="006B25E0"/>
    <w:rsid w:val="006B45FC"/>
    <w:rsid w:val="006B50AF"/>
    <w:rsid w:val="006B6B06"/>
    <w:rsid w:val="006B6BF3"/>
    <w:rsid w:val="006C11F0"/>
    <w:rsid w:val="006C1D32"/>
    <w:rsid w:val="006C2975"/>
    <w:rsid w:val="006C3C09"/>
    <w:rsid w:val="006C4E98"/>
    <w:rsid w:val="006C54D8"/>
    <w:rsid w:val="006C7AAF"/>
    <w:rsid w:val="006D1235"/>
    <w:rsid w:val="006D1630"/>
    <w:rsid w:val="006D352C"/>
    <w:rsid w:val="006E1592"/>
    <w:rsid w:val="006E43BC"/>
    <w:rsid w:val="006E457B"/>
    <w:rsid w:val="006F0BB5"/>
    <w:rsid w:val="006F490D"/>
    <w:rsid w:val="006F55CC"/>
    <w:rsid w:val="006F6905"/>
    <w:rsid w:val="0070053F"/>
    <w:rsid w:val="00700C2F"/>
    <w:rsid w:val="007049FB"/>
    <w:rsid w:val="0071081E"/>
    <w:rsid w:val="00710F0D"/>
    <w:rsid w:val="007115DD"/>
    <w:rsid w:val="007117B9"/>
    <w:rsid w:val="00712802"/>
    <w:rsid w:val="00713753"/>
    <w:rsid w:val="00715746"/>
    <w:rsid w:val="007167BC"/>
    <w:rsid w:val="007171FC"/>
    <w:rsid w:val="00720466"/>
    <w:rsid w:val="00720545"/>
    <w:rsid w:val="00723714"/>
    <w:rsid w:val="00724032"/>
    <w:rsid w:val="007320A7"/>
    <w:rsid w:val="00734BCF"/>
    <w:rsid w:val="00734F57"/>
    <w:rsid w:val="00735601"/>
    <w:rsid w:val="00735EB0"/>
    <w:rsid w:val="00736BC9"/>
    <w:rsid w:val="007376A7"/>
    <w:rsid w:val="00740231"/>
    <w:rsid w:val="007408E6"/>
    <w:rsid w:val="00744C0B"/>
    <w:rsid w:val="00745805"/>
    <w:rsid w:val="00745A42"/>
    <w:rsid w:val="0075182A"/>
    <w:rsid w:val="007527CA"/>
    <w:rsid w:val="0075407A"/>
    <w:rsid w:val="00754711"/>
    <w:rsid w:val="007551CE"/>
    <w:rsid w:val="0075523C"/>
    <w:rsid w:val="00756236"/>
    <w:rsid w:val="0076060C"/>
    <w:rsid w:val="00764F41"/>
    <w:rsid w:val="0077017E"/>
    <w:rsid w:val="0077034B"/>
    <w:rsid w:val="0077250F"/>
    <w:rsid w:val="0077752A"/>
    <w:rsid w:val="00781880"/>
    <w:rsid w:val="007840D4"/>
    <w:rsid w:val="007856EB"/>
    <w:rsid w:val="007862FB"/>
    <w:rsid w:val="00791FEA"/>
    <w:rsid w:val="007933A9"/>
    <w:rsid w:val="007946BA"/>
    <w:rsid w:val="00795155"/>
    <w:rsid w:val="00795D1C"/>
    <w:rsid w:val="0079781E"/>
    <w:rsid w:val="007A1215"/>
    <w:rsid w:val="007A2986"/>
    <w:rsid w:val="007A2DA3"/>
    <w:rsid w:val="007A38D0"/>
    <w:rsid w:val="007A7C12"/>
    <w:rsid w:val="007B010A"/>
    <w:rsid w:val="007B0BC1"/>
    <w:rsid w:val="007B37C2"/>
    <w:rsid w:val="007D27C4"/>
    <w:rsid w:val="007D2D16"/>
    <w:rsid w:val="007D3F6F"/>
    <w:rsid w:val="007D4A56"/>
    <w:rsid w:val="007D74B4"/>
    <w:rsid w:val="007E07C2"/>
    <w:rsid w:val="007E4ED1"/>
    <w:rsid w:val="007E7FB5"/>
    <w:rsid w:val="007F083A"/>
    <w:rsid w:val="007F1A3F"/>
    <w:rsid w:val="007F1FB1"/>
    <w:rsid w:val="007F25D7"/>
    <w:rsid w:val="007F46AB"/>
    <w:rsid w:val="007F6716"/>
    <w:rsid w:val="008101B7"/>
    <w:rsid w:val="00810761"/>
    <w:rsid w:val="00813A33"/>
    <w:rsid w:val="00813D1C"/>
    <w:rsid w:val="00816B2B"/>
    <w:rsid w:val="00816C86"/>
    <w:rsid w:val="00816F01"/>
    <w:rsid w:val="00817AA8"/>
    <w:rsid w:val="00821E36"/>
    <w:rsid w:val="0082384F"/>
    <w:rsid w:val="00824E97"/>
    <w:rsid w:val="00826F9B"/>
    <w:rsid w:val="00832CDD"/>
    <w:rsid w:val="00833786"/>
    <w:rsid w:val="00834498"/>
    <w:rsid w:val="008353B8"/>
    <w:rsid w:val="00835920"/>
    <w:rsid w:val="008375EA"/>
    <w:rsid w:val="00840EE8"/>
    <w:rsid w:val="0084412C"/>
    <w:rsid w:val="0084537F"/>
    <w:rsid w:val="00847495"/>
    <w:rsid w:val="00850381"/>
    <w:rsid w:val="00850CFF"/>
    <w:rsid w:val="00852025"/>
    <w:rsid w:val="00852582"/>
    <w:rsid w:val="00855FED"/>
    <w:rsid w:val="00857D38"/>
    <w:rsid w:val="00863920"/>
    <w:rsid w:val="00866FD4"/>
    <w:rsid w:val="008713CA"/>
    <w:rsid w:val="00872EAE"/>
    <w:rsid w:val="00875ACB"/>
    <w:rsid w:val="00877722"/>
    <w:rsid w:val="00882E19"/>
    <w:rsid w:val="008830D7"/>
    <w:rsid w:val="0088380A"/>
    <w:rsid w:val="00884444"/>
    <w:rsid w:val="00887C49"/>
    <w:rsid w:val="00891746"/>
    <w:rsid w:val="00891E8E"/>
    <w:rsid w:val="0089345A"/>
    <w:rsid w:val="00894E38"/>
    <w:rsid w:val="0089551D"/>
    <w:rsid w:val="008977D0"/>
    <w:rsid w:val="0089782A"/>
    <w:rsid w:val="008A192D"/>
    <w:rsid w:val="008A2D68"/>
    <w:rsid w:val="008A4BBE"/>
    <w:rsid w:val="008A626D"/>
    <w:rsid w:val="008B06C1"/>
    <w:rsid w:val="008B3E9C"/>
    <w:rsid w:val="008B4C10"/>
    <w:rsid w:val="008B5FCF"/>
    <w:rsid w:val="008B6D9B"/>
    <w:rsid w:val="008B707F"/>
    <w:rsid w:val="008C0582"/>
    <w:rsid w:val="008D193D"/>
    <w:rsid w:val="008D1DC1"/>
    <w:rsid w:val="008D20F7"/>
    <w:rsid w:val="008D2A5E"/>
    <w:rsid w:val="008D4FFE"/>
    <w:rsid w:val="008D654C"/>
    <w:rsid w:val="008D6987"/>
    <w:rsid w:val="008E0260"/>
    <w:rsid w:val="008E042E"/>
    <w:rsid w:val="008E1A1F"/>
    <w:rsid w:val="008F0A86"/>
    <w:rsid w:val="00903012"/>
    <w:rsid w:val="00905839"/>
    <w:rsid w:val="00907D07"/>
    <w:rsid w:val="00915976"/>
    <w:rsid w:val="00915EA7"/>
    <w:rsid w:val="00917995"/>
    <w:rsid w:val="009211AE"/>
    <w:rsid w:val="00921F4C"/>
    <w:rsid w:val="009254BF"/>
    <w:rsid w:val="00926193"/>
    <w:rsid w:val="00927B6C"/>
    <w:rsid w:val="00927CC4"/>
    <w:rsid w:val="00933519"/>
    <w:rsid w:val="00933B33"/>
    <w:rsid w:val="009356AA"/>
    <w:rsid w:val="009359C4"/>
    <w:rsid w:val="00942D6F"/>
    <w:rsid w:val="00943A76"/>
    <w:rsid w:val="00943E0D"/>
    <w:rsid w:val="00945C7A"/>
    <w:rsid w:val="00946D20"/>
    <w:rsid w:val="009477D9"/>
    <w:rsid w:val="00951B09"/>
    <w:rsid w:val="009539C9"/>
    <w:rsid w:val="009544BC"/>
    <w:rsid w:val="009545B4"/>
    <w:rsid w:val="00955F1C"/>
    <w:rsid w:val="00957E8B"/>
    <w:rsid w:val="00961872"/>
    <w:rsid w:val="00962DB1"/>
    <w:rsid w:val="00966229"/>
    <w:rsid w:val="0096797F"/>
    <w:rsid w:val="00967F37"/>
    <w:rsid w:val="00970C02"/>
    <w:rsid w:val="0097172F"/>
    <w:rsid w:val="0097240E"/>
    <w:rsid w:val="0097389D"/>
    <w:rsid w:val="0097552A"/>
    <w:rsid w:val="00976F30"/>
    <w:rsid w:val="0098055F"/>
    <w:rsid w:val="009806BE"/>
    <w:rsid w:val="009810B3"/>
    <w:rsid w:val="00984C51"/>
    <w:rsid w:val="0098651E"/>
    <w:rsid w:val="0098653D"/>
    <w:rsid w:val="00994A85"/>
    <w:rsid w:val="00995A30"/>
    <w:rsid w:val="009A31BB"/>
    <w:rsid w:val="009A4FCF"/>
    <w:rsid w:val="009A5E0A"/>
    <w:rsid w:val="009A6444"/>
    <w:rsid w:val="009B03B7"/>
    <w:rsid w:val="009B1E0D"/>
    <w:rsid w:val="009B3D6F"/>
    <w:rsid w:val="009B41E9"/>
    <w:rsid w:val="009B4624"/>
    <w:rsid w:val="009B5B3F"/>
    <w:rsid w:val="009B6330"/>
    <w:rsid w:val="009B773F"/>
    <w:rsid w:val="009C1E22"/>
    <w:rsid w:val="009C3B76"/>
    <w:rsid w:val="009C4865"/>
    <w:rsid w:val="009C5D0A"/>
    <w:rsid w:val="009C6D2C"/>
    <w:rsid w:val="009C7FF3"/>
    <w:rsid w:val="009D26A8"/>
    <w:rsid w:val="009D30D5"/>
    <w:rsid w:val="009D6EAE"/>
    <w:rsid w:val="009D75FA"/>
    <w:rsid w:val="009E204E"/>
    <w:rsid w:val="009E3DB7"/>
    <w:rsid w:val="009E4E41"/>
    <w:rsid w:val="009E52D1"/>
    <w:rsid w:val="009E7BF3"/>
    <w:rsid w:val="009F00BF"/>
    <w:rsid w:val="009F1FFD"/>
    <w:rsid w:val="009F23A2"/>
    <w:rsid w:val="009F56A2"/>
    <w:rsid w:val="009F7A26"/>
    <w:rsid w:val="00A02765"/>
    <w:rsid w:val="00A03A00"/>
    <w:rsid w:val="00A05F0D"/>
    <w:rsid w:val="00A064AE"/>
    <w:rsid w:val="00A101E8"/>
    <w:rsid w:val="00A109AB"/>
    <w:rsid w:val="00A1151C"/>
    <w:rsid w:val="00A1192B"/>
    <w:rsid w:val="00A11ACE"/>
    <w:rsid w:val="00A1444F"/>
    <w:rsid w:val="00A1476C"/>
    <w:rsid w:val="00A15601"/>
    <w:rsid w:val="00A164C3"/>
    <w:rsid w:val="00A17701"/>
    <w:rsid w:val="00A21D92"/>
    <w:rsid w:val="00A22CB9"/>
    <w:rsid w:val="00A236C9"/>
    <w:rsid w:val="00A24F20"/>
    <w:rsid w:val="00A26320"/>
    <w:rsid w:val="00A26781"/>
    <w:rsid w:val="00A30379"/>
    <w:rsid w:val="00A3159B"/>
    <w:rsid w:val="00A31BCD"/>
    <w:rsid w:val="00A35453"/>
    <w:rsid w:val="00A36337"/>
    <w:rsid w:val="00A4502A"/>
    <w:rsid w:val="00A470D5"/>
    <w:rsid w:val="00A475A9"/>
    <w:rsid w:val="00A62998"/>
    <w:rsid w:val="00A646EA"/>
    <w:rsid w:val="00A65A68"/>
    <w:rsid w:val="00A66780"/>
    <w:rsid w:val="00A66C70"/>
    <w:rsid w:val="00A671F2"/>
    <w:rsid w:val="00A67E03"/>
    <w:rsid w:val="00A710F8"/>
    <w:rsid w:val="00A73F8A"/>
    <w:rsid w:val="00A74F29"/>
    <w:rsid w:val="00A764E9"/>
    <w:rsid w:val="00A7785C"/>
    <w:rsid w:val="00A80D20"/>
    <w:rsid w:val="00A849C0"/>
    <w:rsid w:val="00A85459"/>
    <w:rsid w:val="00A8763E"/>
    <w:rsid w:val="00A90E09"/>
    <w:rsid w:val="00A91C17"/>
    <w:rsid w:val="00A93FE2"/>
    <w:rsid w:val="00A947DD"/>
    <w:rsid w:val="00A950A7"/>
    <w:rsid w:val="00AA02B5"/>
    <w:rsid w:val="00AA3E1D"/>
    <w:rsid w:val="00AA54B7"/>
    <w:rsid w:val="00AA5BDB"/>
    <w:rsid w:val="00AA64A1"/>
    <w:rsid w:val="00AA70C5"/>
    <w:rsid w:val="00AB08FE"/>
    <w:rsid w:val="00AB0DD2"/>
    <w:rsid w:val="00AB1F60"/>
    <w:rsid w:val="00AB3074"/>
    <w:rsid w:val="00AB4B7C"/>
    <w:rsid w:val="00AB4E3E"/>
    <w:rsid w:val="00AB5D5A"/>
    <w:rsid w:val="00AC1AF3"/>
    <w:rsid w:val="00AC2902"/>
    <w:rsid w:val="00AC5560"/>
    <w:rsid w:val="00AC6821"/>
    <w:rsid w:val="00AC74CD"/>
    <w:rsid w:val="00AD045D"/>
    <w:rsid w:val="00AD2B47"/>
    <w:rsid w:val="00AD2FE1"/>
    <w:rsid w:val="00AD3C55"/>
    <w:rsid w:val="00AD4C78"/>
    <w:rsid w:val="00AD684E"/>
    <w:rsid w:val="00AD691B"/>
    <w:rsid w:val="00AD7577"/>
    <w:rsid w:val="00AE0021"/>
    <w:rsid w:val="00AE1011"/>
    <w:rsid w:val="00AE4F24"/>
    <w:rsid w:val="00AE734A"/>
    <w:rsid w:val="00AF0A6B"/>
    <w:rsid w:val="00AF3BC6"/>
    <w:rsid w:val="00AF45E3"/>
    <w:rsid w:val="00B00C59"/>
    <w:rsid w:val="00B0233E"/>
    <w:rsid w:val="00B0437E"/>
    <w:rsid w:val="00B04C6B"/>
    <w:rsid w:val="00B16A6F"/>
    <w:rsid w:val="00B16F21"/>
    <w:rsid w:val="00B176AF"/>
    <w:rsid w:val="00B20F22"/>
    <w:rsid w:val="00B220DE"/>
    <w:rsid w:val="00B2375C"/>
    <w:rsid w:val="00B277EC"/>
    <w:rsid w:val="00B27C82"/>
    <w:rsid w:val="00B336BF"/>
    <w:rsid w:val="00B352C3"/>
    <w:rsid w:val="00B35836"/>
    <w:rsid w:val="00B40204"/>
    <w:rsid w:val="00B4124B"/>
    <w:rsid w:val="00B446AA"/>
    <w:rsid w:val="00B46A84"/>
    <w:rsid w:val="00B50520"/>
    <w:rsid w:val="00B50CC7"/>
    <w:rsid w:val="00B51103"/>
    <w:rsid w:val="00B567C6"/>
    <w:rsid w:val="00B6081E"/>
    <w:rsid w:val="00B61C2E"/>
    <w:rsid w:val="00B62FC9"/>
    <w:rsid w:val="00B63B26"/>
    <w:rsid w:val="00B64655"/>
    <w:rsid w:val="00B64FBE"/>
    <w:rsid w:val="00B66EDC"/>
    <w:rsid w:val="00B7166A"/>
    <w:rsid w:val="00B753C5"/>
    <w:rsid w:val="00B75D50"/>
    <w:rsid w:val="00B801EF"/>
    <w:rsid w:val="00B81125"/>
    <w:rsid w:val="00B81E0C"/>
    <w:rsid w:val="00B84BE4"/>
    <w:rsid w:val="00B856D5"/>
    <w:rsid w:val="00B85DC8"/>
    <w:rsid w:val="00B948B8"/>
    <w:rsid w:val="00B94CB6"/>
    <w:rsid w:val="00B979F1"/>
    <w:rsid w:val="00BA1B99"/>
    <w:rsid w:val="00BA2AF0"/>
    <w:rsid w:val="00BB0AC7"/>
    <w:rsid w:val="00BB1534"/>
    <w:rsid w:val="00BB233D"/>
    <w:rsid w:val="00BB404B"/>
    <w:rsid w:val="00BB52D1"/>
    <w:rsid w:val="00BB7759"/>
    <w:rsid w:val="00BC3491"/>
    <w:rsid w:val="00BC3F09"/>
    <w:rsid w:val="00BC6976"/>
    <w:rsid w:val="00BD16D4"/>
    <w:rsid w:val="00BD3767"/>
    <w:rsid w:val="00BD4D28"/>
    <w:rsid w:val="00BD63DD"/>
    <w:rsid w:val="00BD6EF7"/>
    <w:rsid w:val="00BE2EA3"/>
    <w:rsid w:val="00BF2B95"/>
    <w:rsid w:val="00BF3096"/>
    <w:rsid w:val="00BF4968"/>
    <w:rsid w:val="00BF5F35"/>
    <w:rsid w:val="00C013B4"/>
    <w:rsid w:val="00C0401B"/>
    <w:rsid w:val="00C05ABC"/>
    <w:rsid w:val="00C10BC0"/>
    <w:rsid w:val="00C114C5"/>
    <w:rsid w:val="00C11A22"/>
    <w:rsid w:val="00C1282D"/>
    <w:rsid w:val="00C150FF"/>
    <w:rsid w:val="00C2657E"/>
    <w:rsid w:val="00C26A11"/>
    <w:rsid w:val="00C3019A"/>
    <w:rsid w:val="00C3048C"/>
    <w:rsid w:val="00C31F60"/>
    <w:rsid w:val="00C33AC6"/>
    <w:rsid w:val="00C33E7E"/>
    <w:rsid w:val="00C44A02"/>
    <w:rsid w:val="00C451F8"/>
    <w:rsid w:val="00C457D1"/>
    <w:rsid w:val="00C50263"/>
    <w:rsid w:val="00C5393A"/>
    <w:rsid w:val="00C61041"/>
    <w:rsid w:val="00C61A74"/>
    <w:rsid w:val="00C61A7E"/>
    <w:rsid w:val="00C61B62"/>
    <w:rsid w:val="00C651B9"/>
    <w:rsid w:val="00C65CFD"/>
    <w:rsid w:val="00C66A74"/>
    <w:rsid w:val="00C713F9"/>
    <w:rsid w:val="00C727BB"/>
    <w:rsid w:val="00C73CCB"/>
    <w:rsid w:val="00C74A35"/>
    <w:rsid w:val="00C750A6"/>
    <w:rsid w:val="00C81177"/>
    <w:rsid w:val="00C81951"/>
    <w:rsid w:val="00C850E5"/>
    <w:rsid w:val="00C864BC"/>
    <w:rsid w:val="00C86899"/>
    <w:rsid w:val="00C90376"/>
    <w:rsid w:val="00C9305D"/>
    <w:rsid w:val="00C93388"/>
    <w:rsid w:val="00C94552"/>
    <w:rsid w:val="00C97C47"/>
    <w:rsid w:val="00CA148F"/>
    <w:rsid w:val="00CA1F63"/>
    <w:rsid w:val="00CA3CE3"/>
    <w:rsid w:val="00CA63EE"/>
    <w:rsid w:val="00CA6FD1"/>
    <w:rsid w:val="00CB0380"/>
    <w:rsid w:val="00CB1DB4"/>
    <w:rsid w:val="00CB1DD8"/>
    <w:rsid w:val="00CB3663"/>
    <w:rsid w:val="00CB41A6"/>
    <w:rsid w:val="00CB474C"/>
    <w:rsid w:val="00CB53EE"/>
    <w:rsid w:val="00CB5EDF"/>
    <w:rsid w:val="00CC0BBC"/>
    <w:rsid w:val="00CC14CB"/>
    <w:rsid w:val="00CC252C"/>
    <w:rsid w:val="00CC3753"/>
    <w:rsid w:val="00CC3CE4"/>
    <w:rsid w:val="00CC3D4E"/>
    <w:rsid w:val="00CC3F4E"/>
    <w:rsid w:val="00CC5742"/>
    <w:rsid w:val="00CD0F04"/>
    <w:rsid w:val="00CD66D7"/>
    <w:rsid w:val="00CD7B9D"/>
    <w:rsid w:val="00CE1019"/>
    <w:rsid w:val="00CE121C"/>
    <w:rsid w:val="00CF2336"/>
    <w:rsid w:val="00CF442C"/>
    <w:rsid w:val="00CF56EF"/>
    <w:rsid w:val="00CF5865"/>
    <w:rsid w:val="00CF5E40"/>
    <w:rsid w:val="00D000DE"/>
    <w:rsid w:val="00D030B4"/>
    <w:rsid w:val="00D12E16"/>
    <w:rsid w:val="00D236F5"/>
    <w:rsid w:val="00D26FA4"/>
    <w:rsid w:val="00D2738A"/>
    <w:rsid w:val="00D27BCB"/>
    <w:rsid w:val="00D30040"/>
    <w:rsid w:val="00D35217"/>
    <w:rsid w:val="00D35B04"/>
    <w:rsid w:val="00D36DF9"/>
    <w:rsid w:val="00D40D41"/>
    <w:rsid w:val="00D41888"/>
    <w:rsid w:val="00D46A50"/>
    <w:rsid w:val="00D47B11"/>
    <w:rsid w:val="00D50EEA"/>
    <w:rsid w:val="00D53A00"/>
    <w:rsid w:val="00D54361"/>
    <w:rsid w:val="00D64C56"/>
    <w:rsid w:val="00D65BD4"/>
    <w:rsid w:val="00D65E1F"/>
    <w:rsid w:val="00D679EB"/>
    <w:rsid w:val="00D7237D"/>
    <w:rsid w:val="00D725BE"/>
    <w:rsid w:val="00D72DFB"/>
    <w:rsid w:val="00D81F18"/>
    <w:rsid w:val="00D820E5"/>
    <w:rsid w:val="00D82150"/>
    <w:rsid w:val="00D855F5"/>
    <w:rsid w:val="00D85949"/>
    <w:rsid w:val="00D86EEA"/>
    <w:rsid w:val="00D90C0E"/>
    <w:rsid w:val="00D94987"/>
    <w:rsid w:val="00D9649F"/>
    <w:rsid w:val="00DA3599"/>
    <w:rsid w:val="00DA524F"/>
    <w:rsid w:val="00DA6779"/>
    <w:rsid w:val="00DB0674"/>
    <w:rsid w:val="00DB15C4"/>
    <w:rsid w:val="00DB18A6"/>
    <w:rsid w:val="00DB6325"/>
    <w:rsid w:val="00DB6CE0"/>
    <w:rsid w:val="00DC1667"/>
    <w:rsid w:val="00DC17FF"/>
    <w:rsid w:val="00DC1F2E"/>
    <w:rsid w:val="00DC390E"/>
    <w:rsid w:val="00DC4BBE"/>
    <w:rsid w:val="00DC585E"/>
    <w:rsid w:val="00DC71FE"/>
    <w:rsid w:val="00DD04A4"/>
    <w:rsid w:val="00DD3B66"/>
    <w:rsid w:val="00DD5AC7"/>
    <w:rsid w:val="00DE2820"/>
    <w:rsid w:val="00DE554D"/>
    <w:rsid w:val="00DE5AE1"/>
    <w:rsid w:val="00DE6021"/>
    <w:rsid w:val="00DF07E2"/>
    <w:rsid w:val="00DF1E38"/>
    <w:rsid w:val="00DF35AA"/>
    <w:rsid w:val="00DF4D08"/>
    <w:rsid w:val="00DF520E"/>
    <w:rsid w:val="00DF7CEB"/>
    <w:rsid w:val="00E0102E"/>
    <w:rsid w:val="00E03A0A"/>
    <w:rsid w:val="00E05578"/>
    <w:rsid w:val="00E05B7A"/>
    <w:rsid w:val="00E06C11"/>
    <w:rsid w:val="00E12784"/>
    <w:rsid w:val="00E1353A"/>
    <w:rsid w:val="00E15CAC"/>
    <w:rsid w:val="00E177EB"/>
    <w:rsid w:val="00E21F93"/>
    <w:rsid w:val="00E324C0"/>
    <w:rsid w:val="00E42F8B"/>
    <w:rsid w:val="00E45F02"/>
    <w:rsid w:val="00E47EC2"/>
    <w:rsid w:val="00E571E9"/>
    <w:rsid w:val="00E5720E"/>
    <w:rsid w:val="00E5743A"/>
    <w:rsid w:val="00E579E3"/>
    <w:rsid w:val="00E6120E"/>
    <w:rsid w:val="00E618BA"/>
    <w:rsid w:val="00E633E1"/>
    <w:rsid w:val="00E64532"/>
    <w:rsid w:val="00E64F5E"/>
    <w:rsid w:val="00E66401"/>
    <w:rsid w:val="00E672AB"/>
    <w:rsid w:val="00E70732"/>
    <w:rsid w:val="00E7390B"/>
    <w:rsid w:val="00E74C64"/>
    <w:rsid w:val="00E75583"/>
    <w:rsid w:val="00E770FE"/>
    <w:rsid w:val="00E77BB8"/>
    <w:rsid w:val="00E80E32"/>
    <w:rsid w:val="00E8197E"/>
    <w:rsid w:val="00E8759C"/>
    <w:rsid w:val="00E87E83"/>
    <w:rsid w:val="00E93124"/>
    <w:rsid w:val="00E94721"/>
    <w:rsid w:val="00E94978"/>
    <w:rsid w:val="00E94A69"/>
    <w:rsid w:val="00E94BC0"/>
    <w:rsid w:val="00EA19A8"/>
    <w:rsid w:val="00EA32AE"/>
    <w:rsid w:val="00EB2748"/>
    <w:rsid w:val="00EB60EE"/>
    <w:rsid w:val="00EC366E"/>
    <w:rsid w:val="00EC4AA0"/>
    <w:rsid w:val="00ED00D9"/>
    <w:rsid w:val="00ED2309"/>
    <w:rsid w:val="00ED4F8F"/>
    <w:rsid w:val="00ED6E5C"/>
    <w:rsid w:val="00ED72C5"/>
    <w:rsid w:val="00EE1F4D"/>
    <w:rsid w:val="00EE211F"/>
    <w:rsid w:val="00EF153C"/>
    <w:rsid w:val="00EF33D3"/>
    <w:rsid w:val="00EF4616"/>
    <w:rsid w:val="00EF4A8A"/>
    <w:rsid w:val="00EF5165"/>
    <w:rsid w:val="00EF620C"/>
    <w:rsid w:val="00EF658D"/>
    <w:rsid w:val="00EF6DC6"/>
    <w:rsid w:val="00F01755"/>
    <w:rsid w:val="00F02D74"/>
    <w:rsid w:val="00F02FF2"/>
    <w:rsid w:val="00F04381"/>
    <w:rsid w:val="00F04E5F"/>
    <w:rsid w:val="00F11411"/>
    <w:rsid w:val="00F141FC"/>
    <w:rsid w:val="00F17D56"/>
    <w:rsid w:val="00F24FEB"/>
    <w:rsid w:val="00F26CB6"/>
    <w:rsid w:val="00F3114E"/>
    <w:rsid w:val="00F31580"/>
    <w:rsid w:val="00F31605"/>
    <w:rsid w:val="00F3202B"/>
    <w:rsid w:val="00F3289D"/>
    <w:rsid w:val="00F345C3"/>
    <w:rsid w:val="00F35BC1"/>
    <w:rsid w:val="00F37115"/>
    <w:rsid w:val="00F37187"/>
    <w:rsid w:val="00F4254A"/>
    <w:rsid w:val="00F425C9"/>
    <w:rsid w:val="00F42C9A"/>
    <w:rsid w:val="00F4456C"/>
    <w:rsid w:val="00F44821"/>
    <w:rsid w:val="00F475E8"/>
    <w:rsid w:val="00F47D7E"/>
    <w:rsid w:val="00F51A48"/>
    <w:rsid w:val="00F533B8"/>
    <w:rsid w:val="00F53E83"/>
    <w:rsid w:val="00F54621"/>
    <w:rsid w:val="00F548CE"/>
    <w:rsid w:val="00F55D6D"/>
    <w:rsid w:val="00F56D0C"/>
    <w:rsid w:val="00F60148"/>
    <w:rsid w:val="00F61A6A"/>
    <w:rsid w:val="00F631F5"/>
    <w:rsid w:val="00F670BB"/>
    <w:rsid w:val="00F70A11"/>
    <w:rsid w:val="00F737CC"/>
    <w:rsid w:val="00F74C07"/>
    <w:rsid w:val="00F775C6"/>
    <w:rsid w:val="00F81C12"/>
    <w:rsid w:val="00F8380C"/>
    <w:rsid w:val="00F83D26"/>
    <w:rsid w:val="00F84403"/>
    <w:rsid w:val="00F855BD"/>
    <w:rsid w:val="00F864CC"/>
    <w:rsid w:val="00F90100"/>
    <w:rsid w:val="00F90528"/>
    <w:rsid w:val="00F918B6"/>
    <w:rsid w:val="00F93355"/>
    <w:rsid w:val="00F94A19"/>
    <w:rsid w:val="00F9650E"/>
    <w:rsid w:val="00FA0E3B"/>
    <w:rsid w:val="00FA1115"/>
    <w:rsid w:val="00FA172A"/>
    <w:rsid w:val="00FA3E0C"/>
    <w:rsid w:val="00FA7702"/>
    <w:rsid w:val="00FA7FAA"/>
    <w:rsid w:val="00FB1FB1"/>
    <w:rsid w:val="00FB2320"/>
    <w:rsid w:val="00FB3046"/>
    <w:rsid w:val="00FB319C"/>
    <w:rsid w:val="00FB3827"/>
    <w:rsid w:val="00FB4E84"/>
    <w:rsid w:val="00FB4F16"/>
    <w:rsid w:val="00FB5DB2"/>
    <w:rsid w:val="00FB7A4D"/>
    <w:rsid w:val="00FC1013"/>
    <w:rsid w:val="00FC21FE"/>
    <w:rsid w:val="00FC3F61"/>
    <w:rsid w:val="00FC447A"/>
    <w:rsid w:val="00FC7D16"/>
    <w:rsid w:val="00FD12AF"/>
    <w:rsid w:val="00FD3FB3"/>
    <w:rsid w:val="00FD40AA"/>
    <w:rsid w:val="00FD4D86"/>
    <w:rsid w:val="00FE00B5"/>
    <w:rsid w:val="00FE5726"/>
    <w:rsid w:val="00FE693D"/>
    <w:rsid w:val="00FE727B"/>
    <w:rsid w:val="00FF0B45"/>
    <w:rsid w:val="00FF2B4F"/>
    <w:rsid w:val="00FF2BE9"/>
    <w:rsid w:val="00FF5CD7"/>
    <w:rsid w:val="00FF7C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CF1636D"/>
  <w15:chartTrackingRefBased/>
  <w15:docId w15:val="{6E53BB03-274E-42CC-8FE5-D282AAA52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E734A"/>
    <w:pPr>
      <w:suppressAutoHyphens/>
    </w:pPr>
    <w:rPr>
      <w:lang w:eastAsia="ar-SA"/>
    </w:rPr>
  </w:style>
  <w:style w:type="paragraph" w:styleId="Nagwek1">
    <w:name w:val="heading 1"/>
    <w:basedOn w:val="Normalny"/>
    <w:next w:val="Normalny"/>
    <w:qFormat/>
    <w:pPr>
      <w:keepNext/>
      <w:numPr>
        <w:numId w:val="1"/>
      </w:numPr>
      <w:jc w:val="center"/>
      <w:outlineLvl w:val="0"/>
    </w:pPr>
    <w:rPr>
      <w:b/>
      <w:sz w:val="28"/>
    </w:rPr>
  </w:style>
  <w:style w:type="paragraph" w:styleId="Nagwek2">
    <w:name w:val="heading 2"/>
    <w:basedOn w:val="Normalny"/>
    <w:next w:val="Normalny"/>
    <w:qFormat/>
    <w:pPr>
      <w:keepNext/>
      <w:numPr>
        <w:ilvl w:val="1"/>
        <w:numId w:val="1"/>
      </w:numPr>
      <w:spacing w:before="240" w:after="60"/>
      <w:outlineLvl w:val="1"/>
    </w:pPr>
    <w:rPr>
      <w:rFonts w:ascii="Arial" w:hAnsi="Arial" w:cs="Arial"/>
      <w:b/>
      <w:bCs/>
      <w:i/>
      <w:iCs/>
      <w:sz w:val="28"/>
      <w:szCs w:val="28"/>
    </w:rPr>
  </w:style>
  <w:style w:type="paragraph" w:styleId="Nagwek4">
    <w:name w:val="heading 4"/>
    <w:basedOn w:val="Normalny"/>
    <w:next w:val="Normalny"/>
    <w:qFormat/>
    <w:pPr>
      <w:keepNext/>
      <w:numPr>
        <w:ilvl w:val="3"/>
        <w:numId w:val="1"/>
      </w:numPr>
      <w:spacing w:before="240" w:after="60"/>
      <w:outlineLvl w:val="3"/>
    </w:pPr>
    <w:rPr>
      <w:b/>
      <w:bCs/>
      <w:sz w:val="28"/>
      <w:szCs w:val="28"/>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Pr>
      <w:rFonts w:ascii="Symbol" w:hAnsi="Symbol"/>
    </w:rPr>
  </w:style>
  <w:style w:type="character" w:customStyle="1" w:styleId="WW8Num4z0">
    <w:name w:val="WW8Num4z0"/>
    <w:rPr>
      <w:rFonts w:ascii="StarSymbol" w:hAnsi="StarSymbol"/>
    </w:rPr>
  </w:style>
  <w:style w:type="character" w:customStyle="1" w:styleId="WW8Num6z0">
    <w:name w:val="WW8Num6z0"/>
    <w:rPr>
      <w:b w:val="0"/>
      <w:i w:val="0"/>
      <w:color w:val="auto"/>
    </w:rPr>
  </w:style>
  <w:style w:type="character" w:customStyle="1" w:styleId="WW8Num7z0">
    <w:name w:val="WW8Num7z0"/>
    <w:rPr>
      <w:b w:val="0"/>
      <w:i w:val="0"/>
      <w:color w:val="auto"/>
    </w:rPr>
  </w:style>
  <w:style w:type="character" w:customStyle="1" w:styleId="WW8Num13z0">
    <w:name w:val="WW8Num13z0"/>
    <w:rPr>
      <w:b w:val="0"/>
      <w:i w:val="0"/>
      <w:color w:val="auto"/>
    </w:rPr>
  </w:style>
  <w:style w:type="character" w:customStyle="1" w:styleId="WW8Num15z0">
    <w:name w:val="WW8Num15z0"/>
    <w:rPr>
      <w:sz w:val="20"/>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b w:val="0"/>
      <w:i w:val="0"/>
    </w:rPr>
  </w:style>
  <w:style w:type="character" w:customStyle="1" w:styleId="WW8Num20z0">
    <w:name w:val="WW8Num20z0"/>
    <w:rPr>
      <w:b w:val="0"/>
      <w:i w:val="0"/>
    </w:rPr>
  </w:style>
  <w:style w:type="character" w:customStyle="1" w:styleId="WW8Num29z0">
    <w:name w:val="WW8Num29z0"/>
    <w:rPr>
      <w:rFonts w:ascii="Symbol" w:hAnsi="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32z0">
    <w:name w:val="WW8Num32z0"/>
    <w:rPr>
      <w:b w:val="0"/>
      <w:i w:val="0"/>
    </w:rPr>
  </w:style>
  <w:style w:type="character" w:customStyle="1" w:styleId="WW8Num33z0">
    <w:name w:val="WW8Num33z0"/>
    <w:rPr>
      <w:b w:val="0"/>
      <w:i w:val="0"/>
    </w:rPr>
  </w:style>
  <w:style w:type="character" w:customStyle="1" w:styleId="WW8Num36z0">
    <w:name w:val="WW8Num36z0"/>
    <w:rPr>
      <w:b w:val="0"/>
      <w:i w:val="0"/>
    </w:rPr>
  </w:style>
  <w:style w:type="character" w:customStyle="1" w:styleId="WW8Num39z0">
    <w:name w:val="WW8Num39z0"/>
    <w:rPr>
      <w:b/>
    </w:rPr>
  </w:style>
  <w:style w:type="character" w:customStyle="1" w:styleId="WW8Num40z0">
    <w:name w:val="WW8Num40z0"/>
    <w:rPr>
      <w:sz w:val="20"/>
    </w:rPr>
  </w:style>
  <w:style w:type="character" w:customStyle="1" w:styleId="WW8Num42z0">
    <w:name w:val="WW8Num42z0"/>
    <w:rPr>
      <w:b w:val="0"/>
      <w:i w:val="0"/>
    </w:rPr>
  </w:style>
  <w:style w:type="character" w:customStyle="1" w:styleId="WW8Num44z0">
    <w:name w:val="WW8Num44z0"/>
    <w:rPr>
      <w:b w:val="0"/>
      <w:i w:val="0"/>
      <w:color w:val="auto"/>
    </w:rPr>
  </w:style>
  <w:style w:type="character" w:customStyle="1" w:styleId="WW8Num46z0">
    <w:name w:val="WW8Num46z0"/>
    <w:rPr>
      <w:b w:val="0"/>
      <w:i w:val="0"/>
    </w:rPr>
  </w:style>
  <w:style w:type="character" w:customStyle="1" w:styleId="WW8Num49z0">
    <w:name w:val="WW8Num49z0"/>
    <w:rPr>
      <w:b w:val="0"/>
      <w:i w:val="0"/>
    </w:rPr>
  </w:style>
  <w:style w:type="character" w:customStyle="1" w:styleId="Domylnaczcionkaakapitu1">
    <w:name w:val="Domyślna czcionka akapitu1"/>
  </w:style>
  <w:style w:type="character" w:styleId="Numerstrony">
    <w:name w:val="page number"/>
    <w:basedOn w:val="Domylnaczcionkaakapitu1"/>
  </w:style>
  <w:style w:type="character" w:styleId="HTML-staaszeroko">
    <w:name w:val="HTML Typewriter"/>
    <w:rPr>
      <w:rFonts w:ascii="Courier New" w:eastAsia="Times New Roman" w:hAnsi="Courier New" w:cs="Courier New"/>
      <w:sz w:val="20"/>
      <w:szCs w:val="20"/>
    </w:rPr>
  </w:style>
  <w:style w:type="character" w:customStyle="1" w:styleId="nazwa">
    <w:name w:val="nazwa"/>
    <w:basedOn w:val="Domylnaczcionkaakapitu1"/>
  </w:style>
  <w:style w:type="character" w:customStyle="1" w:styleId="shl1">
    <w:name w:val="shl1"/>
    <w:rPr>
      <w:shd w:val="clear" w:color="auto" w:fill="FFFF00"/>
    </w:rPr>
  </w:style>
  <w:style w:type="character" w:styleId="Hipercze">
    <w:name w:val="Hyperlink"/>
    <w:rPr>
      <w:color w:val="0000FF"/>
      <w:u w:val="single"/>
    </w:rPr>
  </w:style>
  <w:style w:type="character" w:styleId="UyteHipercze">
    <w:name w:val="FollowedHyperlink"/>
    <w:rPr>
      <w:color w:val="800080"/>
      <w:u w:val="single"/>
    </w:rPr>
  </w:style>
  <w:style w:type="character" w:customStyle="1" w:styleId="Symbolewypunktowania">
    <w:name w:val="Symbole wypunktowania"/>
    <w:rPr>
      <w:rFonts w:ascii="OpenSymbol" w:eastAsia="OpenSymbol" w:hAnsi="OpenSymbol" w:cs="OpenSymbol"/>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Tekstpodstawowy21">
    <w:name w:val="Tekst podstawowy 21"/>
    <w:basedOn w:val="Normalny"/>
    <w:pPr>
      <w:jc w:val="center"/>
    </w:pPr>
    <w:rPr>
      <w:b/>
      <w:i/>
      <w:sz w:val="32"/>
    </w:rPr>
  </w:style>
  <w:style w:type="paragraph" w:customStyle="1" w:styleId="Tekstpodstawowywcity24">
    <w:name w:val="Tekst podstawowy wcięty 24"/>
    <w:basedOn w:val="Normalny"/>
    <w:pPr>
      <w:tabs>
        <w:tab w:val="left" w:pos="1134"/>
        <w:tab w:val="left" w:pos="3119"/>
      </w:tabs>
      <w:ind w:left="3402" w:hanging="3402"/>
    </w:pPr>
    <w:rPr>
      <w:b/>
      <w:sz w:val="28"/>
    </w:rPr>
  </w:style>
  <w:style w:type="paragraph" w:customStyle="1" w:styleId="Tekstpodstawowy32">
    <w:name w:val="Tekst podstawowy 32"/>
    <w:basedOn w:val="Normalny"/>
    <w:pPr>
      <w:widowControl w:val="0"/>
    </w:pPr>
    <w:rPr>
      <w:sz w:val="24"/>
    </w:rPr>
  </w:style>
  <w:style w:type="paragraph" w:styleId="Nagwek">
    <w:name w:val="header"/>
    <w:basedOn w:val="Normalny"/>
    <w:link w:val="NagwekZnak"/>
    <w:uiPriority w:val="99"/>
    <w:pPr>
      <w:widowControl w:val="0"/>
      <w:tabs>
        <w:tab w:val="center" w:pos="4536"/>
        <w:tab w:val="right" w:pos="9072"/>
      </w:tabs>
    </w:pPr>
  </w:style>
  <w:style w:type="paragraph" w:customStyle="1" w:styleId="Tekstpodstawowywcity31">
    <w:name w:val="Tekst podstawowy wcięty 31"/>
    <w:basedOn w:val="Normalny"/>
    <w:pPr>
      <w:ind w:left="900" w:hanging="900"/>
    </w:pPr>
    <w:rPr>
      <w:sz w:val="28"/>
    </w:rPr>
  </w:style>
  <w:style w:type="paragraph" w:styleId="Tekstpodstawowywcity">
    <w:name w:val="Body Text Indent"/>
    <w:basedOn w:val="Normalny"/>
    <w:link w:val="TekstpodstawowywcityZnak"/>
    <w:pPr>
      <w:widowControl w:val="0"/>
    </w:pPr>
    <w:rPr>
      <w:sz w:val="28"/>
    </w:rPr>
  </w:style>
  <w:style w:type="paragraph" w:customStyle="1" w:styleId="BodyText21">
    <w:name w:val="Body Text 21"/>
    <w:basedOn w:val="Normalny"/>
    <w:pPr>
      <w:widowControl w:val="0"/>
      <w:jc w:val="center"/>
    </w:pPr>
    <w:rPr>
      <w:b/>
      <w:i/>
      <w:sz w:val="28"/>
    </w:rPr>
  </w:style>
  <w:style w:type="paragraph" w:customStyle="1" w:styleId="pkt">
    <w:name w:val="pkt"/>
    <w:basedOn w:val="Normalny"/>
    <w:pPr>
      <w:spacing w:before="60" w:after="60"/>
      <w:ind w:left="851" w:hanging="295"/>
      <w:jc w:val="both"/>
    </w:pPr>
    <w:rPr>
      <w:sz w:val="24"/>
      <w:szCs w:val="24"/>
    </w:rPr>
  </w:style>
  <w:style w:type="paragraph" w:styleId="Tekstdymka">
    <w:name w:val="Balloon Text"/>
    <w:basedOn w:val="Normalny"/>
    <w:rPr>
      <w:rFonts w:ascii="Tahoma" w:hAnsi="Tahoma" w:cs="Tahoma"/>
      <w:sz w:val="16"/>
      <w:szCs w:val="16"/>
    </w:rPr>
  </w:style>
  <w:style w:type="paragraph" w:styleId="Stopka">
    <w:name w:val="footer"/>
    <w:basedOn w:val="Normalny"/>
    <w:link w:val="StopkaZnak"/>
    <w:uiPriority w:val="99"/>
    <w:pPr>
      <w:tabs>
        <w:tab w:val="center" w:pos="4536"/>
        <w:tab w:val="right" w:pos="9072"/>
      </w:tabs>
    </w:pPr>
    <w:rPr>
      <w:sz w:val="24"/>
      <w:szCs w:val="24"/>
    </w:rPr>
  </w:style>
  <w:style w:type="paragraph" w:styleId="Adreszwrotnynakopercie">
    <w:name w:val="envelope return"/>
    <w:basedOn w:val="Normalny"/>
    <w:rPr>
      <w:rFonts w:ascii="Arial" w:hAnsi="Arial"/>
    </w:rPr>
  </w:style>
  <w:style w:type="paragraph" w:styleId="Tytu">
    <w:name w:val="Title"/>
    <w:basedOn w:val="Normalny"/>
    <w:next w:val="Podtytu"/>
    <w:qFormat/>
    <w:pPr>
      <w:jc w:val="center"/>
    </w:pPr>
    <w:rPr>
      <w:b/>
      <w:sz w:val="32"/>
    </w:rPr>
  </w:style>
  <w:style w:type="paragraph" w:styleId="Podtytu">
    <w:name w:val="Subtitle"/>
    <w:basedOn w:val="Nagwek10"/>
    <w:next w:val="Tekstpodstawowy"/>
    <w:qFormat/>
    <w:pPr>
      <w:jc w:val="center"/>
    </w:pPr>
    <w:rPr>
      <w:i/>
      <w:iCs/>
    </w:rPr>
  </w:style>
  <w:style w:type="paragraph" w:customStyle="1" w:styleId="xl25">
    <w:name w:val="xl25"/>
    <w:basedOn w:val="Normalny"/>
    <w:pPr>
      <w:pBdr>
        <w:bottom w:val="single" w:sz="8" w:space="0" w:color="000000"/>
      </w:pBdr>
      <w:spacing w:before="100" w:after="100"/>
    </w:pPr>
    <w:rPr>
      <w:rFonts w:ascii="Arial" w:eastAsia="Arial Unicode MS" w:hAnsi="Arial" w:cs="Arial Unicode MS"/>
      <w:sz w:val="22"/>
      <w:szCs w:val="22"/>
    </w:rPr>
  </w:style>
  <w:style w:type="paragraph" w:styleId="NormalnyWeb">
    <w:name w:val="Normal (Web)"/>
    <w:basedOn w:val="Normalny"/>
    <w:pPr>
      <w:spacing w:before="100" w:after="100"/>
    </w:pPr>
    <w:rPr>
      <w:sz w:val="24"/>
      <w:szCs w:val="24"/>
    </w:rPr>
  </w:style>
  <w:style w:type="paragraph" w:customStyle="1" w:styleId="Tekstpodstawowywcity22">
    <w:name w:val="Tekst podstawowy wcięty 22"/>
    <w:basedOn w:val="Normalny"/>
    <w:pPr>
      <w:spacing w:line="360" w:lineRule="auto"/>
      <w:ind w:left="357" w:hanging="357"/>
      <w:jc w:val="both"/>
    </w:pPr>
    <w:rPr>
      <w:rFonts w:cs="Courier New"/>
      <w:sz w:val="26"/>
    </w:rPr>
  </w:style>
  <w:style w:type="paragraph" w:customStyle="1" w:styleId="Tekstpodstawowywcity23">
    <w:name w:val="Tekst podstawowy wcięty 23"/>
    <w:basedOn w:val="Normalny"/>
    <w:pPr>
      <w:autoSpaceDE w:val="0"/>
      <w:spacing w:line="360" w:lineRule="auto"/>
      <w:ind w:firstLine="708"/>
      <w:jc w:val="both"/>
    </w:pPr>
    <w:rPr>
      <w:sz w:val="24"/>
    </w:rPr>
  </w:style>
  <w:style w:type="paragraph" w:customStyle="1" w:styleId="Tekstpodstawowy31">
    <w:name w:val="Tekst podstawowy 31"/>
    <w:basedOn w:val="Normalny"/>
    <w:pPr>
      <w:widowControl w:val="0"/>
      <w:jc w:val="both"/>
    </w:pPr>
    <w:rPr>
      <w:b/>
      <w:sz w:val="24"/>
    </w:rPr>
  </w:style>
  <w:style w:type="paragraph" w:customStyle="1" w:styleId="Default">
    <w:name w:val="Default"/>
    <w:pPr>
      <w:suppressAutoHyphens/>
      <w:autoSpaceDE w:val="0"/>
    </w:pPr>
    <w:rPr>
      <w:rFonts w:eastAsia="Arial"/>
      <w:color w:val="000000"/>
      <w:sz w:val="24"/>
      <w:szCs w:val="24"/>
      <w:lang w:eastAsia="ar-SA"/>
    </w:rPr>
  </w:style>
  <w:style w:type="paragraph" w:customStyle="1" w:styleId="CharCharCharChar">
    <w:name w:val="Char Char Char Char"/>
    <w:basedOn w:val="Normalny"/>
    <w:rPr>
      <w:sz w:val="24"/>
      <w:szCs w:val="24"/>
    </w:rPr>
  </w:style>
  <w:style w:type="paragraph" w:customStyle="1" w:styleId="Tekstpodstawowywcity21">
    <w:name w:val="Tekst podstawowy wcięty 21"/>
    <w:basedOn w:val="Normalny"/>
    <w:pPr>
      <w:tabs>
        <w:tab w:val="left" w:pos="1134"/>
        <w:tab w:val="left" w:pos="3119"/>
      </w:tabs>
      <w:ind w:left="3402" w:hanging="3402"/>
    </w:pPr>
    <w:rPr>
      <w:b/>
      <w:sz w:val="28"/>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Pogrubienie">
    <w:name w:val="Strong"/>
    <w:uiPriority w:val="22"/>
    <w:qFormat/>
    <w:rsid w:val="00560C65"/>
    <w:rPr>
      <w:b/>
    </w:rPr>
  </w:style>
  <w:style w:type="character" w:customStyle="1" w:styleId="text">
    <w:name w:val="text"/>
    <w:rsid w:val="006340CB"/>
  </w:style>
  <w:style w:type="paragraph" w:customStyle="1" w:styleId="p">
    <w:name w:val="p"/>
    <w:rsid w:val="00735EB0"/>
    <w:pPr>
      <w:spacing w:line="276" w:lineRule="auto"/>
    </w:pPr>
    <w:rPr>
      <w:rFonts w:ascii="Arial Narrow" w:eastAsia="Arial Narrow" w:hAnsi="Arial Narrow" w:cs="Arial Narrow"/>
      <w:sz w:val="22"/>
      <w:szCs w:val="22"/>
    </w:rPr>
  </w:style>
  <w:style w:type="paragraph" w:customStyle="1" w:styleId="center">
    <w:name w:val="center"/>
    <w:rsid w:val="00735EB0"/>
    <w:pPr>
      <w:spacing w:line="276" w:lineRule="auto"/>
      <w:jc w:val="center"/>
    </w:pPr>
    <w:rPr>
      <w:rFonts w:ascii="Arial Narrow" w:eastAsia="Arial Narrow" w:hAnsi="Arial Narrow" w:cs="Arial Narrow"/>
      <w:sz w:val="22"/>
      <w:szCs w:val="22"/>
    </w:rPr>
  </w:style>
  <w:style w:type="paragraph" w:customStyle="1" w:styleId="tableCenter">
    <w:name w:val="tableCenter"/>
    <w:rsid w:val="00735EB0"/>
    <w:pPr>
      <w:spacing w:line="276" w:lineRule="auto"/>
      <w:jc w:val="center"/>
    </w:pPr>
    <w:rPr>
      <w:rFonts w:ascii="Arial Narrow" w:eastAsia="Arial Narrow" w:hAnsi="Arial Narrow" w:cs="Arial Narrow"/>
      <w:sz w:val="22"/>
      <w:szCs w:val="22"/>
    </w:rPr>
  </w:style>
  <w:style w:type="paragraph" w:customStyle="1" w:styleId="justify">
    <w:name w:val="justify"/>
    <w:rsid w:val="00735EB0"/>
    <w:pPr>
      <w:spacing w:line="276" w:lineRule="auto"/>
      <w:jc w:val="both"/>
    </w:pPr>
    <w:rPr>
      <w:rFonts w:ascii="Arial Narrow" w:eastAsia="Arial Narrow" w:hAnsi="Arial Narrow" w:cs="Arial Narrow"/>
      <w:sz w:val="22"/>
      <w:szCs w:val="22"/>
    </w:rPr>
  </w:style>
  <w:style w:type="character" w:customStyle="1" w:styleId="bold">
    <w:name w:val="bold"/>
    <w:rsid w:val="00735EB0"/>
    <w:rPr>
      <w:b/>
    </w:rPr>
  </w:style>
  <w:style w:type="character" w:customStyle="1" w:styleId="StopkaZnak">
    <w:name w:val="Stopka Znak"/>
    <w:link w:val="Stopka"/>
    <w:uiPriority w:val="99"/>
    <w:rsid w:val="009477D9"/>
    <w:rPr>
      <w:sz w:val="24"/>
      <w:szCs w:val="24"/>
      <w:lang w:eastAsia="ar-SA"/>
    </w:rPr>
  </w:style>
  <w:style w:type="character" w:customStyle="1" w:styleId="TekstpodstawowywcityZnak">
    <w:name w:val="Tekst podstawowy wcięty Znak"/>
    <w:link w:val="Tekstpodstawowywcity"/>
    <w:rsid w:val="00052BE4"/>
    <w:rPr>
      <w:sz w:val="28"/>
      <w:lang w:eastAsia="ar-SA"/>
    </w:rPr>
  </w:style>
  <w:style w:type="paragraph" w:styleId="Akapitzlist">
    <w:name w:val="List Paragraph"/>
    <w:aliases w:val="Numerowanie,List Paragraph,Akapit z listą BS,Kolorowa lista — akcent 11,L1,Akapit z listą5,sw tekst,2 heading,A_wyliczenie,K-P_odwolanie,maz_wyliczenie,opis dzialania,CW_Lista,Lista num,Wypunktowanie,wypunktowanie,List Paragraph2"/>
    <w:basedOn w:val="Normalny"/>
    <w:link w:val="AkapitzlistZnak"/>
    <w:uiPriority w:val="34"/>
    <w:qFormat/>
    <w:rsid w:val="00DA6779"/>
    <w:pPr>
      <w:ind w:left="720"/>
    </w:pPr>
  </w:style>
  <w:style w:type="character" w:styleId="Odwoaniedokomentarza">
    <w:name w:val="annotation reference"/>
    <w:rsid w:val="00221B7E"/>
    <w:rPr>
      <w:sz w:val="16"/>
      <w:szCs w:val="16"/>
    </w:rPr>
  </w:style>
  <w:style w:type="paragraph" w:styleId="Tekstkomentarza">
    <w:name w:val="annotation text"/>
    <w:basedOn w:val="Normalny"/>
    <w:link w:val="TekstkomentarzaZnak"/>
    <w:rsid w:val="00221B7E"/>
  </w:style>
  <w:style w:type="character" w:customStyle="1" w:styleId="TekstkomentarzaZnak">
    <w:name w:val="Tekst komentarza Znak"/>
    <w:link w:val="Tekstkomentarza"/>
    <w:rsid w:val="00221B7E"/>
    <w:rPr>
      <w:lang w:eastAsia="ar-SA"/>
    </w:rPr>
  </w:style>
  <w:style w:type="paragraph" w:styleId="Tematkomentarza">
    <w:name w:val="annotation subject"/>
    <w:basedOn w:val="Tekstkomentarza"/>
    <w:next w:val="Tekstkomentarza"/>
    <w:link w:val="TematkomentarzaZnak"/>
    <w:rsid w:val="00221B7E"/>
    <w:rPr>
      <w:b/>
      <w:bCs/>
    </w:rPr>
  </w:style>
  <w:style w:type="character" w:customStyle="1" w:styleId="TematkomentarzaZnak">
    <w:name w:val="Temat komentarza Znak"/>
    <w:link w:val="Tematkomentarza"/>
    <w:rsid w:val="00221B7E"/>
    <w:rPr>
      <w:b/>
      <w:bCs/>
      <w:lang w:eastAsia="ar-SA"/>
    </w:rPr>
  </w:style>
  <w:style w:type="character" w:customStyle="1" w:styleId="NagwekZnak">
    <w:name w:val="Nagłówek Znak"/>
    <w:link w:val="Nagwek"/>
    <w:uiPriority w:val="99"/>
    <w:rsid w:val="00FA1115"/>
    <w:rPr>
      <w:lang w:eastAsia="ar-SA"/>
    </w:rPr>
  </w:style>
  <w:style w:type="character" w:customStyle="1" w:styleId="AkapitzlistZnak">
    <w:name w:val="Akapit z listą Znak"/>
    <w:aliases w:val="Numerowanie Znak,List Paragraph Znak,Akapit z listą BS Znak,Kolorowa lista — akcent 11 Znak,L1 Znak,Akapit z listą5 Znak,sw tekst Znak,2 heading Znak,A_wyliczenie Znak,K-P_odwolanie Znak,maz_wyliczenie Znak,opis dzialania Znak"/>
    <w:link w:val="Akapitzlist"/>
    <w:uiPriority w:val="34"/>
    <w:qFormat/>
    <w:locked/>
    <w:rsid w:val="00ED2309"/>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586615">
      <w:bodyDiv w:val="1"/>
      <w:marLeft w:val="0"/>
      <w:marRight w:val="0"/>
      <w:marTop w:val="0"/>
      <w:marBottom w:val="0"/>
      <w:divBdr>
        <w:top w:val="none" w:sz="0" w:space="0" w:color="auto"/>
        <w:left w:val="none" w:sz="0" w:space="0" w:color="auto"/>
        <w:bottom w:val="none" w:sz="0" w:space="0" w:color="auto"/>
        <w:right w:val="none" w:sz="0" w:space="0" w:color="auto"/>
      </w:divBdr>
    </w:div>
    <w:div w:id="88891937">
      <w:bodyDiv w:val="1"/>
      <w:marLeft w:val="0"/>
      <w:marRight w:val="0"/>
      <w:marTop w:val="0"/>
      <w:marBottom w:val="0"/>
      <w:divBdr>
        <w:top w:val="none" w:sz="0" w:space="0" w:color="auto"/>
        <w:left w:val="none" w:sz="0" w:space="0" w:color="auto"/>
        <w:bottom w:val="none" w:sz="0" w:space="0" w:color="auto"/>
        <w:right w:val="none" w:sz="0" w:space="0" w:color="auto"/>
      </w:divBdr>
    </w:div>
    <w:div w:id="137037037">
      <w:bodyDiv w:val="1"/>
      <w:marLeft w:val="0"/>
      <w:marRight w:val="0"/>
      <w:marTop w:val="0"/>
      <w:marBottom w:val="0"/>
      <w:divBdr>
        <w:top w:val="none" w:sz="0" w:space="0" w:color="auto"/>
        <w:left w:val="none" w:sz="0" w:space="0" w:color="auto"/>
        <w:bottom w:val="none" w:sz="0" w:space="0" w:color="auto"/>
        <w:right w:val="none" w:sz="0" w:space="0" w:color="auto"/>
      </w:divBdr>
    </w:div>
    <w:div w:id="507715859">
      <w:bodyDiv w:val="1"/>
      <w:marLeft w:val="0"/>
      <w:marRight w:val="0"/>
      <w:marTop w:val="0"/>
      <w:marBottom w:val="0"/>
      <w:divBdr>
        <w:top w:val="none" w:sz="0" w:space="0" w:color="auto"/>
        <w:left w:val="none" w:sz="0" w:space="0" w:color="auto"/>
        <w:bottom w:val="none" w:sz="0" w:space="0" w:color="auto"/>
        <w:right w:val="none" w:sz="0" w:space="0" w:color="auto"/>
      </w:divBdr>
    </w:div>
    <w:div w:id="535850931">
      <w:bodyDiv w:val="1"/>
      <w:marLeft w:val="0"/>
      <w:marRight w:val="0"/>
      <w:marTop w:val="0"/>
      <w:marBottom w:val="0"/>
      <w:divBdr>
        <w:top w:val="none" w:sz="0" w:space="0" w:color="auto"/>
        <w:left w:val="none" w:sz="0" w:space="0" w:color="auto"/>
        <w:bottom w:val="none" w:sz="0" w:space="0" w:color="auto"/>
        <w:right w:val="none" w:sz="0" w:space="0" w:color="auto"/>
      </w:divBdr>
    </w:div>
    <w:div w:id="689182622">
      <w:bodyDiv w:val="1"/>
      <w:marLeft w:val="0"/>
      <w:marRight w:val="0"/>
      <w:marTop w:val="0"/>
      <w:marBottom w:val="0"/>
      <w:divBdr>
        <w:top w:val="none" w:sz="0" w:space="0" w:color="auto"/>
        <w:left w:val="none" w:sz="0" w:space="0" w:color="auto"/>
        <w:bottom w:val="none" w:sz="0" w:space="0" w:color="auto"/>
        <w:right w:val="none" w:sz="0" w:space="0" w:color="auto"/>
      </w:divBdr>
    </w:div>
    <w:div w:id="692651518">
      <w:bodyDiv w:val="1"/>
      <w:marLeft w:val="0"/>
      <w:marRight w:val="0"/>
      <w:marTop w:val="0"/>
      <w:marBottom w:val="0"/>
      <w:divBdr>
        <w:top w:val="none" w:sz="0" w:space="0" w:color="auto"/>
        <w:left w:val="none" w:sz="0" w:space="0" w:color="auto"/>
        <w:bottom w:val="none" w:sz="0" w:space="0" w:color="auto"/>
        <w:right w:val="none" w:sz="0" w:space="0" w:color="auto"/>
      </w:divBdr>
    </w:div>
    <w:div w:id="1042054367">
      <w:bodyDiv w:val="1"/>
      <w:marLeft w:val="0"/>
      <w:marRight w:val="0"/>
      <w:marTop w:val="0"/>
      <w:marBottom w:val="0"/>
      <w:divBdr>
        <w:top w:val="none" w:sz="0" w:space="0" w:color="auto"/>
        <w:left w:val="none" w:sz="0" w:space="0" w:color="auto"/>
        <w:bottom w:val="none" w:sz="0" w:space="0" w:color="auto"/>
        <w:right w:val="none" w:sz="0" w:space="0" w:color="auto"/>
      </w:divBdr>
    </w:div>
    <w:div w:id="1062365921">
      <w:bodyDiv w:val="1"/>
      <w:marLeft w:val="0"/>
      <w:marRight w:val="0"/>
      <w:marTop w:val="0"/>
      <w:marBottom w:val="0"/>
      <w:divBdr>
        <w:top w:val="none" w:sz="0" w:space="0" w:color="auto"/>
        <w:left w:val="none" w:sz="0" w:space="0" w:color="auto"/>
        <w:bottom w:val="none" w:sz="0" w:space="0" w:color="auto"/>
        <w:right w:val="none" w:sz="0" w:space="0" w:color="auto"/>
      </w:divBdr>
    </w:div>
    <w:div w:id="1071853237">
      <w:bodyDiv w:val="1"/>
      <w:marLeft w:val="0"/>
      <w:marRight w:val="0"/>
      <w:marTop w:val="0"/>
      <w:marBottom w:val="0"/>
      <w:divBdr>
        <w:top w:val="none" w:sz="0" w:space="0" w:color="auto"/>
        <w:left w:val="none" w:sz="0" w:space="0" w:color="auto"/>
        <w:bottom w:val="none" w:sz="0" w:space="0" w:color="auto"/>
        <w:right w:val="none" w:sz="0" w:space="0" w:color="auto"/>
      </w:divBdr>
    </w:div>
    <w:div w:id="1103957246">
      <w:bodyDiv w:val="1"/>
      <w:marLeft w:val="0"/>
      <w:marRight w:val="0"/>
      <w:marTop w:val="0"/>
      <w:marBottom w:val="0"/>
      <w:divBdr>
        <w:top w:val="none" w:sz="0" w:space="0" w:color="auto"/>
        <w:left w:val="none" w:sz="0" w:space="0" w:color="auto"/>
        <w:bottom w:val="none" w:sz="0" w:space="0" w:color="auto"/>
        <w:right w:val="none" w:sz="0" w:space="0" w:color="auto"/>
      </w:divBdr>
    </w:div>
    <w:div w:id="1105540009">
      <w:bodyDiv w:val="1"/>
      <w:marLeft w:val="0"/>
      <w:marRight w:val="0"/>
      <w:marTop w:val="0"/>
      <w:marBottom w:val="0"/>
      <w:divBdr>
        <w:top w:val="none" w:sz="0" w:space="0" w:color="auto"/>
        <w:left w:val="none" w:sz="0" w:space="0" w:color="auto"/>
        <w:bottom w:val="none" w:sz="0" w:space="0" w:color="auto"/>
        <w:right w:val="none" w:sz="0" w:space="0" w:color="auto"/>
      </w:divBdr>
    </w:div>
    <w:div w:id="1298612300">
      <w:bodyDiv w:val="1"/>
      <w:marLeft w:val="0"/>
      <w:marRight w:val="0"/>
      <w:marTop w:val="0"/>
      <w:marBottom w:val="0"/>
      <w:divBdr>
        <w:top w:val="none" w:sz="0" w:space="0" w:color="auto"/>
        <w:left w:val="none" w:sz="0" w:space="0" w:color="auto"/>
        <w:bottom w:val="none" w:sz="0" w:space="0" w:color="auto"/>
        <w:right w:val="none" w:sz="0" w:space="0" w:color="auto"/>
      </w:divBdr>
    </w:div>
    <w:div w:id="1344940755">
      <w:bodyDiv w:val="1"/>
      <w:marLeft w:val="0"/>
      <w:marRight w:val="0"/>
      <w:marTop w:val="0"/>
      <w:marBottom w:val="0"/>
      <w:divBdr>
        <w:top w:val="none" w:sz="0" w:space="0" w:color="auto"/>
        <w:left w:val="none" w:sz="0" w:space="0" w:color="auto"/>
        <w:bottom w:val="none" w:sz="0" w:space="0" w:color="auto"/>
        <w:right w:val="none" w:sz="0" w:space="0" w:color="auto"/>
      </w:divBdr>
    </w:div>
    <w:div w:id="1502432474">
      <w:bodyDiv w:val="1"/>
      <w:marLeft w:val="0"/>
      <w:marRight w:val="0"/>
      <w:marTop w:val="0"/>
      <w:marBottom w:val="0"/>
      <w:divBdr>
        <w:top w:val="none" w:sz="0" w:space="0" w:color="auto"/>
        <w:left w:val="none" w:sz="0" w:space="0" w:color="auto"/>
        <w:bottom w:val="none" w:sz="0" w:space="0" w:color="auto"/>
        <w:right w:val="none" w:sz="0" w:space="0" w:color="auto"/>
      </w:divBdr>
    </w:div>
    <w:div w:id="1597178959">
      <w:bodyDiv w:val="1"/>
      <w:marLeft w:val="0"/>
      <w:marRight w:val="0"/>
      <w:marTop w:val="0"/>
      <w:marBottom w:val="0"/>
      <w:divBdr>
        <w:top w:val="none" w:sz="0" w:space="0" w:color="auto"/>
        <w:left w:val="none" w:sz="0" w:space="0" w:color="auto"/>
        <w:bottom w:val="none" w:sz="0" w:space="0" w:color="auto"/>
        <w:right w:val="none" w:sz="0" w:space="0" w:color="auto"/>
      </w:divBdr>
    </w:div>
    <w:div w:id="1927765372">
      <w:bodyDiv w:val="1"/>
      <w:marLeft w:val="0"/>
      <w:marRight w:val="0"/>
      <w:marTop w:val="0"/>
      <w:marBottom w:val="0"/>
      <w:divBdr>
        <w:top w:val="none" w:sz="0" w:space="0" w:color="auto"/>
        <w:left w:val="none" w:sz="0" w:space="0" w:color="auto"/>
        <w:bottom w:val="none" w:sz="0" w:space="0" w:color="auto"/>
        <w:right w:val="none" w:sz="0" w:space="0" w:color="auto"/>
      </w:divBdr>
    </w:div>
    <w:div w:id="197702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1262</Words>
  <Characters>7575</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UG-315-I-(3/2003)</vt:lpstr>
    </vt:vector>
  </TitlesOfParts>
  <Company/>
  <LinksUpToDate>false</LinksUpToDate>
  <CharactersWithSpaces>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UG-315-I-(3/2003)</dc:title>
  <dc:subject/>
  <dc:creator>NN</dc:creator>
  <cp:keywords/>
  <cp:lastModifiedBy>Wojciech Krygier</cp:lastModifiedBy>
  <cp:revision>8</cp:revision>
  <cp:lastPrinted>2017-04-13T11:17:00Z</cp:lastPrinted>
  <dcterms:created xsi:type="dcterms:W3CDTF">2024-09-12T06:59:00Z</dcterms:created>
  <dcterms:modified xsi:type="dcterms:W3CDTF">2024-10-15T11:43:00Z</dcterms:modified>
</cp:coreProperties>
</file>