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95446" w14:textId="3030EC98" w:rsidR="00CF2CEB" w:rsidRDefault="00A364A7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Z</w:t>
      </w:r>
      <w:r w:rsidR="004D2AC3">
        <w:rPr>
          <w:rFonts w:ascii="Calibri" w:hAnsi="Calibri"/>
          <w:b/>
          <w:i/>
          <w:sz w:val="22"/>
          <w:szCs w:val="22"/>
        </w:rPr>
        <w:t xml:space="preserve">ałącznik nr 5 do SWZ  </w:t>
      </w:r>
      <w:r w:rsidR="004D2AC3">
        <w:rPr>
          <w:rFonts w:ascii="Calibri" w:hAnsi="Calibri" w:cs="Calibri"/>
          <w:b/>
          <w:bCs/>
          <w:i/>
          <w:sz w:val="22"/>
          <w:szCs w:val="22"/>
        </w:rPr>
        <w:t>BZP.271.</w:t>
      </w:r>
      <w:r w:rsidR="00F364EA">
        <w:rPr>
          <w:rFonts w:ascii="Calibri" w:hAnsi="Calibri" w:cs="Calibri"/>
          <w:b/>
          <w:bCs/>
          <w:i/>
          <w:sz w:val="22"/>
          <w:szCs w:val="22"/>
        </w:rPr>
        <w:t>11</w:t>
      </w:r>
      <w:r w:rsidR="00F974AB">
        <w:rPr>
          <w:rFonts w:ascii="Calibri" w:hAnsi="Calibri" w:cs="Calibri"/>
          <w:b/>
          <w:bCs/>
          <w:i/>
          <w:sz w:val="22"/>
          <w:szCs w:val="22"/>
        </w:rPr>
        <w:t>6</w:t>
      </w:r>
      <w:r w:rsidR="004D2AC3">
        <w:rPr>
          <w:rFonts w:ascii="Calibri" w:hAnsi="Calibri" w:cs="Calibri"/>
          <w:b/>
          <w:bCs/>
          <w:i/>
          <w:sz w:val="22"/>
          <w:szCs w:val="22"/>
        </w:rPr>
        <w:t>.202</w:t>
      </w:r>
      <w:r w:rsidR="00F974AB">
        <w:rPr>
          <w:rFonts w:ascii="Calibri" w:hAnsi="Calibri" w:cs="Calibri"/>
          <w:b/>
          <w:bCs/>
          <w:i/>
          <w:sz w:val="22"/>
          <w:szCs w:val="22"/>
        </w:rPr>
        <w:t>4</w:t>
      </w:r>
    </w:p>
    <w:p w14:paraId="61630D8B" w14:textId="77777777" w:rsidR="00CF2CEB" w:rsidRDefault="00CF2CEB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300B811D" w14:textId="77777777" w:rsidR="00CF2CEB" w:rsidRDefault="004D2AC3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4464F36D" w14:textId="77777777" w:rsidR="00CF2CEB" w:rsidRDefault="004D2AC3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6FDB77C8" w14:textId="77777777" w:rsidR="00CF2CEB" w:rsidRDefault="00CF2CEB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518F3608" w14:textId="77777777" w:rsidR="00CF2CEB" w:rsidRDefault="004D2AC3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7E18ACD7" w14:textId="77777777" w:rsidR="00CF2CEB" w:rsidRDefault="004D2AC3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7C3189FE" w14:textId="77777777" w:rsidR="00E14D42" w:rsidRDefault="00E14D42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</w:p>
    <w:p w14:paraId="13ABAF71" w14:textId="0B5CA4F9" w:rsidR="00CF2CEB" w:rsidRDefault="004D2AC3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OFERTA WYKONANIA USŁUGI PN:</w:t>
      </w:r>
    </w:p>
    <w:p w14:paraId="3C7634ED" w14:textId="77777777" w:rsidR="00F974AB" w:rsidRPr="00F974AB" w:rsidRDefault="00F974AB">
      <w:pPr>
        <w:pStyle w:val="Standard"/>
        <w:spacing w:line="200" w:lineRule="atLeast"/>
        <w:jc w:val="center"/>
        <w:rPr>
          <w:rFonts w:ascii="Calibri" w:hAnsi="Calibri"/>
          <w:b/>
          <w:bCs/>
          <w:sz w:val="10"/>
          <w:szCs w:val="10"/>
        </w:rPr>
      </w:pPr>
    </w:p>
    <w:p w14:paraId="1DD94EC0" w14:textId="11B9E829" w:rsidR="008C2C4E" w:rsidRDefault="008C2C4E" w:rsidP="00F364EA">
      <w:pPr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Wykonywanie usług weterynaryjnych w zakresie opieki nad zwierzętami bezdomnymi</w:t>
      </w:r>
      <w:r>
        <w:rPr>
          <w:rFonts w:asciiTheme="minorHAnsi" w:hAnsiTheme="minorHAnsi" w:cstheme="minorHAnsi"/>
          <w:b/>
          <w:i/>
        </w:rPr>
        <w:br/>
        <w:t xml:space="preserve"> i wolno żyjącymi oraz zapobiegania bezdomności zwierząt na terenie miasta Nowego Sącza w tym także kompleksowej opieki weterynaryjnej oraz wykonywania zabiegów sterylizacji lub kastracji a w razie konieczności zabiegów eutanazji zwierząt z terenu miasta Nowego Sącza, przebywających w Miejskim Schronisku dla bezdomnych zwierząt w Nowym Sączu zlokalizowanym przy ul. Tłoki 24D</w:t>
      </w:r>
    </w:p>
    <w:p w14:paraId="34AEEFBF" w14:textId="77777777" w:rsidR="00CF2CEB" w:rsidRDefault="00CF2CEB">
      <w:pPr>
        <w:jc w:val="center"/>
        <w:rPr>
          <w:rFonts w:ascii="Calibri" w:hAnsi="Calibri"/>
        </w:rPr>
      </w:pPr>
    </w:p>
    <w:p w14:paraId="36303D9E" w14:textId="77777777" w:rsidR="00CF2CEB" w:rsidRDefault="004D2AC3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14:paraId="73B897F5" w14:textId="77777777" w:rsidR="00CF2CEB" w:rsidRDefault="004D2AC3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>w Biuletynie Zamówień Publicznych;</w:t>
      </w:r>
    </w:p>
    <w:p w14:paraId="0BAA8FBD" w14:textId="77777777" w:rsidR="00CF2CEB" w:rsidRDefault="004D2AC3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 xml:space="preserve">na stronie internetowej: </w:t>
      </w:r>
      <w:hyperlink r:id="rId8" w:history="1">
        <w:r w:rsidR="00272FED" w:rsidRPr="006C7A9C">
          <w:rPr>
            <w:rStyle w:val="Hipercze"/>
            <w:rFonts w:ascii="Calibri" w:hAnsi="Calibri" w:cs="Calibri"/>
            <w:sz w:val="22"/>
            <w:szCs w:val="22"/>
          </w:rPr>
          <w:t>https://bip.malopolska.pl/nowysacz</w:t>
        </w:r>
      </w:hyperlink>
      <w:r>
        <w:rPr>
          <w:rFonts w:ascii="Calibri" w:hAnsi="Calibri" w:cs="Calibri"/>
          <w:sz w:val="22"/>
          <w:szCs w:val="22"/>
          <w:u w:val="single"/>
        </w:rPr>
        <w:t>;</w:t>
      </w:r>
    </w:p>
    <w:p w14:paraId="2958F158" w14:textId="77777777" w:rsidR="00CF2CEB" w:rsidRPr="00F974AB" w:rsidRDefault="004D2AC3" w:rsidP="00F974AB">
      <w:pPr>
        <w:widowControl/>
        <w:numPr>
          <w:ilvl w:val="0"/>
          <w:numId w:val="5"/>
        </w:numPr>
        <w:tabs>
          <w:tab w:val="left" w:pos="426"/>
        </w:tabs>
        <w:autoSpaceDE w:val="0"/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profilu nabywcy: </w:t>
      </w:r>
      <w:hyperlink r:id="rId9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https://platformazakupowa.pl/pn/nowysacz</w:t>
        </w:r>
      </w:hyperlink>
      <w:r>
        <w:rPr>
          <w:rStyle w:val="Hipercze"/>
          <w:rFonts w:ascii="Calibri" w:hAnsi="Calibri" w:cs="Calibri"/>
          <w:color w:val="auto"/>
          <w:sz w:val="22"/>
          <w:szCs w:val="22"/>
          <w:lang w:val="de-DE"/>
        </w:rPr>
        <w:t>;</w:t>
      </w:r>
    </w:p>
    <w:p w14:paraId="542F92D6" w14:textId="77777777" w:rsidR="00CF2CEB" w:rsidRDefault="00CF2CEB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16"/>
          <w:szCs w:val="16"/>
        </w:rPr>
      </w:pPr>
    </w:p>
    <w:p w14:paraId="4020FBBA" w14:textId="77777777" w:rsidR="00CF2CEB" w:rsidRDefault="004D2AC3">
      <w:pPr>
        <w:pStyle w:val="Standard"/>
        <w:numPr>
          <w:ilvl w:val="0"/>
          <w:numId w:val="32"/>
        </w:numPr>
        <w:spacing w:after="120" w:line="200" w:lineRule="atLeast"/>
        <w:ind w:left="425" w:hanging="42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14:paraId="4C65DC32" w14:textId="77777777" w:rsidR="00CF2CEB" w:rsidRDefault="004D2AC3">
      <w:pPr>
        <w:pStyle w:val="Standard"/>
        <w:numPr>
          <w:ilvl w:val="0"/>
          <w:numId w:val="34"/>
        </w:numPr>
        <w:spacing w:line="200" w:lineRule="atLeast"/>
        <w:ind w:left="709" w:hanging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brutto : ............................. zł.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</w:p>
    <w:p w14:paraId="7ABD4AE5" w14:textId="77777777" w:rsidR="00CF2CEB" w:rsidRDefault="004D2AC3">
      <w:pPr>
        <w:widowControl/>
        <w:tabs>
          <w:tab w:val="left" w:pos="12463"/>
        </w:tabs>
        <w:spacing w:before="240" w:line="360" w:lineRule="auto"/>
        <w:ind w:left="709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(słownie złotych ..............................................................................................)</w:t>
      </w:r>
    </w:p>
    <w:p w14:paraId="4AEF2023" w14:textId="77777777" w:rsidR="00CF2CEB" w:rsidRDefault="004D2AC3">
      <w:pPr>
        <w:widowControl/>
        <w:tabs>
          <w:tab w:val="left" w:pos="12463"/>
        </w:tabs>
        <w:spacing w:before="240" w:line="360" w:lineRule="auto"/>
        <w:ind w:left="426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b)  </w:t>
      </w:r>
      <w:r>
        <w:rPr>
          <w:rFonts w:ascii="Calibri" w:hAnsi="Calibri"/>
          <w:sz w:val="22"/>
          <w:szCs w:val="22"/>
        </w:rPr>
        <w:t>w tym podatek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>VAT .......... %, tj. ............................................. zł,</w:t>
      </w:r>
    </w:p>
    <w:p w14:paraId="52B0BCC0" w14:textId="77777777" w:rsidR="00CF2CEB" w:rsidRDefault="004D2AC3">
      <w:pPr>
        <w:widowControl/>
        <w:tabs>
          <w:tab w:val="left" w:pos="709"/>
        </w:tabs>
        <w:spacing w:line="200" w:lineRule="atLeast"/>
        <w:ind w:left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</w:rPr>
        <w:t xml:space="preserve">-  </w:t>
      </w:r>
      <w:r>
        <w:rPr>
          <w:rFonts w:ascii="Calibri" w:hAnsi="Calibri"/>
          <w:b/>
          <w:sz w:val="22"/>
          <w:szCs w:val="22"/>
        </w:rPr>
        <w:t>która stanowi wynagrodzenie kosztorysowe, maksymalne za wykonanie całości zamówienia i wynika poniższej z tabeli:</w:t>
      </w:r>
    </w:p>
    <w:p w14:paraId="6145EA04" w14:textId="77777777" w:rsidR="00CF2CEB" w:rsidRDefault="00CF2CEB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921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3593"/>
        <w:gridCol w:w="1134"/>
        <w:gridCol w:w="851"/>
        <w:gridCol w:w="1134"/>
        <w:gridCol w:w="850"/>
        <w:gridCol w:w="993"/>
        <w:gridCol w:w="993"/>
      </w:tblGrid>
      <w:tr w:rsidR="00E14D42" w:rsidRPr="004D2AC3" w14:paraId="22AC33AE" w14:textId="797722FB" w:rsidTr="00E14D42">
        <w:trPr>
          <w:cantSplit/>
          <w:tblHeader/>
        </w:trPr>
        <w:tc>
          <w:tcPr>
            <w:tcW w:w="373" w:type="dxa"/>
            <w:vAlign w:val="center"/>
          </w:tcPr>
          <w:p w14:paraId="522F743E" w14:textId="77777777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4D2AC3">
              <w:rPr>
                <w:rFonts w:ascii="Calibri" w:hAnsi="Calibri" w:cs="Calibri"/>
                <w:bCs/>
                <w:iCs/>
                <w:sz w:val="20"/>
                <w:szCs w:val="20"/>
              </w:rPr>
              <w:t>Lp</w:t>
            </w:r>
            <w:r w:rsidRPr="004D2AC3">
              <w:rPr>
                <w:rFonts w:ascii="Calibri" w:hAnsi="Calibri" w:cs="Calibri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3593" w:type="dxa"/>
            <w:vAlign w:val="center"/>
          </w:tcPr>
          <w:p w14:paraId="018B51BC" w14:textId="77777777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4D2AC3">
              <w:rPr>
                <w:rFonts w:ascii="Calibri" w:hAnsi="Calibri" w:cs="Calibri"/>
                <w:b/>
                <w:iCs/>
                <w:sz w:val="20"/>
                <w:szCs w:val="20"/>
              </w:rPr>
              <w:t>Nazwa zadania</w:t>
            </w:r>
          </w:p>
        </w:tc>
        <w:tc>
          <w:tcPr>
            <w:tcW w:w="1134" w:type="dxa"/>
            <w:vAlign w:val="center"/>
          </w:tcPr>
          <w:p w14:paraId="58CB394A" w14:textId="24D84952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 w:bidi="en-US"/>
              </w:rPr>
              <w:t>Wartość za jeden miesiąc netto</w:t>
            </w:r>
          </w:p>
        </w:tc>
        <w:tc>
          <w:tcPr>
            <w:tcW w:w="851" w:type="dxa"/>
          </w:tcPr>
          <w:p w14:paraId="6B3775F3" w14:textId="72EF87E5" w:rsidR="00E14D42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 w:bidi="en-US"/>
              </w:rPr>
              <w:t>Podatek vat 8%</w:t>
            </w:r>
          </w:p>
        </w:tc>
        <w:tc>
          <w:tcPr>
            <w:tcW w:w="1134" w:type="dxa"/>
          </w:tcPr>
          <w:p w14:paraId="7E2D7363" w14:textId="77777777" w:rsidR="00E14D42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 w:bidi="en-US"/>
              </w:rPr>
              <w:t>Wartość za jeden miesiąc brutto</w:t>
            </w:r>
          </w:p>
          <w:p w14:paraId="48A0C7FE" w14:textId="36A18102" w:rsidR="00E14D42" w:rsidRPr="00E14D42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sz w:val="16"/>
                <w:szCs w:val="16"/>
                <w:lang w:eastAsia="en-US" w:bidi="en-US"/>
              </w:rPr>
            </w:pPr>
            <w:r w:rsidRPr="00E14D42">
              <w:rPr>
                <w:rFonts w:ascii="Calibri" w:hAnsi="Calibri" w:cs="Calibri"/>
                <w:sz w:val="16"/>
                <w:szCs w:val="16"/>
                <w:lang w:eastAsia="en-US" w:bidi="en-US"/>
              </w:rPr>
              <w:t>(kol. 3</w:t>
            </w:r>
            <w:r>
              <w:rPr>
                <w:rFonts w:ascii="Calibri" w:hAnsi="Calibri" w:cs="Calibri"/>
                <w:sz w:val="16"/>
                <w:szCs w:val="16"/>
                <w:lang w:eastAsia="en-US" w:bidi="en-US"/>
              </w:rPr>
              <w:t xml:space="preserve"> </w:t>
            </w:r>
            <w:r w:rsidRPr="00E14D42">
              <w:rPr>
                <w:rFonts w:ascii="Calibri" w:hAnsi="Calibri" w:cs="Calibri"/>
                <w:sz w:val="16"/>
                <w:szCs w:val="16"/>
                <w:lang w:eastAsia="en-US" w:bidi="en-US"/>
              </w:rPr>
              <w:t>+ kol. 4)</w:t>
            </w:r>
          </w:p>
        </w:tc>
        <w:tc>
          <w:tcPr>
            <w:tcW w:w="850" w:type="dxa"/>
          </w:tcPr>
          <w:p w14:paraId="1C0C7E84" w14:textId="77777777" w:rsidR="00E14D42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 w:bidi="en-US"/>
              </w:rPr>
              <w:t>Ilość miesięcy</w:t>
            </w:r>
          </w:p>
          <w:p w14:paraId="7D106181" w14:textId="4A5C369D" w:rsidR="00E14D42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</w:tcPr>
          <w:p w14:paraId="0A9426C1" w14:textId="77777777" w:rsidR="00E14D42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 w:rsidRPr="00E14D42">
              <w:rPr>
                <w:rFonts w:ascii="Calibri" w:hAnsi="Calibri" w:cs="Calibri"/>
                <w:sz w:val="20"/>
                <w:szCs w:val="20"/>
                <w:lang w:eastAsia="en-US" w:bidi="en-US"/>
              </w:rPr>
              <w:t>Roczna wartość netto</w:t>
            </w:r>
          </w:p>
          <w:p w14:paraId="14620D03" w14:textId="7C8CA7DD" w:rsidR="00E14D42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 w:rsidRPr="00E14D42">
              <w:rPr>
                <w:rFonts w:ascii="Calibri" w:hAnsi="Calibri" w:cs="Calibri"/>
                <w:sz w:val="16"/>
                <w:szCs w:val="16"/>
                <w:lang w:eastAsia="en-US" w:bidi="en-US"/>
              </w:rPr>
              <w:t>(kol. 3</w:t>
            </w:r>
            <w:r>
              <w:rPr>
                <w:rFonts w:ascii="Calibri" w:hAnsi="Calibri" w:cs="Calibri"/>
                <w:sz w:val="16"/>
                <w:szCs w:val="16"/>
                <w:lang w:eastAsia="en-US" w:bidi="en-US"/>
              </w:rPr>
              <w:t xml:space="preserve"> x</w:t>
            </w:r>
            <w:r w:rsidRPr="00E14D42">
              <w:rPr>
                <w:rFonts w:ascii="Calibri" w:hAnsi="Calibri" w:cs="Calibri"/>
                <w:sz w:val="16"/>
                <w:szCs w:val="16"/>
                <w:lang w:eastAsia="en-US" w:bidi="en-US"/>
              </w:rPr>
              <w:t xml:space="preserve"> kol. </w:t>
            </w:r>
            <w:r>
              <w:rPr>
                <w:rFonts w:ascii="Calibri" w:hAnsi="Calibri" w:cs="Calibri"/>
                <w:sz w:val="16"/>
                <w:szCs w:val="16"/>
                <w:lang w:eastAsia="en-US" w:bidi="en-US"/>
              </w:rPr>
              <w:t>6</w:t>
            </w:r>
            <w:r w:rsidRPr="00E14D42">
              <w:rPr>
                <w:rFonts w:ascii="Calibri" w:hAnsi="Calibri" w:cs="Calibri"/>
                <w:sz w:val="16"/>
                <w:szCs w:val="16"/>
                <w:lang w:eastAsia="en-US" w:bidi="en-US"/>
              </w:rPr>
              <w:t>)</w:t>
            </w:r>
          </w:p>
        </w:tc>
        <w:tc>
          <w:tcPr>
            <w:tcW w:w="993" w:type="dxa"/>
          </w:tcPr>
          <w:p w14:paraId="6CA2EE25" w14:textId="77777777" w:rsidR="00E14D42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 w:rsidRPr="00E14D42">
              <w:rPr>
                <w:rFonts w:ascii="Calibri" w:hAnsi="Calibri" w:cs="Calibri"/>
                <w:sz w:val="20"/>
                <w:szCs w:val="20"/>
                <w:lang w:eastAsia="en-US" w:bidi="en-US"/>
              </w:rPr>
              <w:t xml:space="preserve">Roczna wartość </w:t>
            </w:r>
            <w:r>
              <w:rPr>
                <w:rFonts w:ascii="Calibri" w:hAnsi="Calibri" w:cs="Calibri"/>
                <w:sz w:val="20"/>
                <w:szCs w:val="20"/>
                <w:lang w:eastAsia="en-US" w:bidi="en-US"/>
              </w:rPr>
              <w:t>brutto</w:t>
            </w:r>
          </w:p>
          <w:p w14:paraId="6A85F2F6" w14:textId="4BC6918F" w:rsidR="00E14D42" w:rsidRPr="00E14D42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 w:rsidRPr="00E14D42">
              <w:rPr>
                <w:rFonts w:ascii="Calibri" w:hAnsi="Calibri" w:cs="Calibri"/>
                <w:sz w:val="16"/>
                <w:szCs w:val="16"/>
                <w:lang w:eastAsia="en-US" w:bidi="en-US"/>
              </w:rPr>
              <w:t xml:space="preserve">(kol. </w:t>
            </w:r>
            <w:r>
              <w:rPr>
                <w:rFonts w:ascii="Calibri" w:hAnsi="Calibri" w:cs="Calibri"/>
                <w:sz w:val="16"/>
                <w:szCs w:val="16"/>
                <w:lang w:eastAsia="en-US" w:bidi="en-US"/>
              </w:rPr>
              <w:t xml:space="preserve">5 </w:t>
            </w:r>
            <w:r w:rsidR="00F3215D">
              <w:rPr>
                <w:rFonts w:ascii="Calibri" w:hAnsi="Calibri" w:cs="Calibri"/>
                <w:sz w:val="16"/>
                <w:szCs w:val="16"/>
                <w:lang w:eastAsia="en-US" w:bidi="en-US"/>
              </w:rPr>
              <w:t>x</w:t>
            </w:r>
            <w:r w:rsidRPr="00E14D42">
              <w:rPr>
                <w:rFonts w:ascii="Calibri" w:hAnsi="Calibri" w:cs="Calibri"/>
                <w:sz w:val="16"/>
                <w:szCs w:val="16"/>
                <w:lang w:eastAsia="en-US" w:bidi="en-US"/>
              </w:rPr>
              <w:t xml:space="preserve"> kol. </w:t>
            </w:r>
            <w:r>
              <w:rPr>
                <w:rFonts w:ascii="Calibri" w:hAnsi="Calibri" w:cs="Calibri"/>
                <w:sz w:val="16"/>
                <w:szCs w:val="16"/>
                <w:lang w:eastAsia="en-US" w:bidi="en-US"/>
              </w:rPr>
              <w:t>6</w:t>
            </w:r>
            <w:r w:rsidRPr="00E14D42">
              <w:rPr>
                <w:rFonts w:ascii="Calibri" w:hAnsi="Calibri" w:cs="Calibri"/>
                <w:sz w:val="16"/>
                <w:szCs w:val="16"/>
                <w:lang w:eastAsia="en-US" w:bidi="en-US"/>
              </w:rPr>
              <w:t>)</w:t>
            </w:r>
          </w:p>
        </w:tc>
      </w:tr>
      <w:tr w:rsidR="00E14D42" w:rsidRPr="004D2AC3" w14:paraId="20D4B6FC" w14:textId="2FC6CA45" w:rsidTr="00E14D42">
        <w:trPr>
          <w:cantSplit/>
          <w:trHeight w:val="194"/>
          <w:tblHeader/>
        </w:trPr>
        <w:tc>
          <w:tcPr>
            <w:tcW w:w="373" w:type="dxa"/>
            <w:vAlign w:val="center"/>
          </w:tcPr>
          <w:p w14:paraId="43476BA8" w14:textId="77777777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4D2AC3"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593" w:type="dxa"/>
            <w:vAlign w:val="center"/>
          </w:tcPr>
          <w:p w14:paraId="25F9F6E2" w14:textId="77777777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4D2AC3">
              <w:rPr>
                <w:rFonts w:ascii="Calibri" w:hAnsi="Calibri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180F055" w14:textId="77777777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4D2AC3">
              <w:rPr>
                <w:rFonts w:ascii="Calibri" w:hAnsi="Calibri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07FFA79" w14:textId="133906CC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2D788BF" w14:textId="6992C8B6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6844C62F" w14:textId="3F2ADD03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7CBA9178" w14:textId="699DDE14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784A790D" w14:textId="685D9A0A" w:rsidR="00E14D42" w:rsidRPr="004D2AC3" w:rsidRDefault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8</w:t>
            </w:r>
          </w:p>
        </w:tc>
      </w:tr>
      <w:tr w:rsidR="00E14D42" w:rsidRPr="004D2AC3" w14:paraId="76F9CB0E" w14:textId="5C12EC92" w:rsidTr="00E14D42">
        <w:trPr>
          <w:cantSplit/>
          <w:tblHeader/>
        </w:trPr>
        <w:tc>
          <w:tcPr>
            <w:tcW w:w="373" w:type="dxa"/>
            <w:vAlign w:val="center"/>
          </w:tcPr>
          <w:p w14:paraId="35155602" w14:textId="77777777" w:rsidR="00E14D42" w:rsidRPr="004D2AC3" w:rsidRDefault="00E14D42" w:rsidP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3593" w:type="dxa"/>
            <w:vAlign w:val="center"/>
          </w:tcPr>
          <w:p w14:paraId="0E914D6B" w14:textId="635C18D4" w:rsidR="00E14D42" w:rsidRPr="00717EA7" w:rsidRDefault="00E14D42" w:rsidP="00717EA7">
            <w:pPr>
              <w:suppressLineNumbers/>
              <w:spacing w:after="120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717EA7">
              <w:rPr>
                <w:rFonts w:ascii="Calibri" w:hAnsi="Calibri" w:cs="Calibri"/>
                <w:bCs/>
                <w:iCs/>
                <w:sz w:val="16"/>
                <w:szCs w:val="16"/>
              </w:rPr>
              <w:t>Wykonywanie usług weterynaryjnych w zakresie opieki nad zwierzętami bezdomnymi i wolno żyjącymi oraz zapobiegania bezdomności zwierząt na terenie Miasta Nowego Sącza oraz kompleksowej opiece weterynaryjnej a także wykonywaniu zabiegów sterylizacji lub kastracji a w razie konieczności zabiegów eutanazji zwierząt z terenu miasta Nowego Sącza, przebywających w Schronisku dla bezdomnych zwierząt w Nowym Sączu z siedzibą przy ul. Tłoki 24D w roku  2025 r.</w:t>
            </w:r>
          </w:p>
        </w:tc>
        <w:tc>
          <w:tcPr>
            <w:tcW w:w="1134" w:type="dxa"/>
            <w:vAlign w:val="center"/>
          </w:tcPr>
          <w:p w14:paraId="7753A84E" w14:textId="77777777" w:rsidR="00E14D42" w:rsidRPr="004D2AC3" w:rsidRDefault="00E14D42" w:rsidP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7EF94AA0" w14:textId="77777777" w:rsidR="00E14D42" w:rsidRPr="004D2AC3" w:rsidRDefault="00E14D42" w:rsidP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D8F820" w14:textId="77777777" w:rsidR="00E14D42" w:rsidRPr="004D2AC3" w:rsidRDefault="00E14D42" w:rsidP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74FADA1" w14:textId="77777777" w:rsidR="00F364EA" w:rsidRDefault="00F364EA" w:rsidP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77FD2D49" w14:textId="77777777" w:rsidR="00F364EA" w:rsidRDefault="00F364EA" w:rsidP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4535583F" w14:textId="380A2368" w:rsidR="00E14D42" w:rsidRPr="004D2AC3" w:rsidRDefault="00E14D42" w:rsidP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14:paraId="6A374045" w14:textId="77777777" w:rsidR="00E14D42" w:rsidRPr="004D2AC3" w:rsidRDefault="00E14D42" w:rsidP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D0A78D3" w14:textId="77777777" w:rsidR="00E14D42" w:rsidRPr="004D2AC3" w:rsidRDefault="00E14D42" w:rsidP="00E14D42">
            <w:pPr>
              <w:suppressLineNumbers/>
              <w:spacing w:after="120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</w:tbl>
    <w:p w14:paraId="34033286" w14:textId="77777777" w:rsidR="00272FED" w:rsidRPr="000E4C3C" w:rsidRDefault="00272FED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"/>
          <w:szCs w:val="2"/>
        </w:rPr>
      </w:pPr>
    </w:p>
    <w:p w14:paraId="57EEFF5B" w14:textId="77777777" w:rsidR="00717EA7" w:rsidRPr="00717EA7" w:rsidRDefault="00717EA7" w:rsidP="00717EA7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39CD9E" w14:textId="4EF2E95A" w:rsidR="00717EA7" w:rsidRPr="00717EA7" w:rsidRDefault="00717EA7" w:rsidP="00717EA7">
      <w:pPr>
        <w:pStyle w:val="Standard"/>
        <w:numPr>
          <w:ilvl w:val="1"/>
          <w:numId w:val="4"/>
        </w:numPr>
        <w:tabs>
          <w:tab w:val="left" w:pos="426"/>
        </w:tabs>
        <w:spacing w:before="40" w:after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</w:rPr>
        <w:t>Oświadczam, iż usługi będą wykonywane w Zakładzie Weterynaryjnym zlokalizowanym na terenie Miasta Nowego Sącza przy ul. ………………………………………………….. .</w:t>
      </w:r>
    </w:p>
    <w:p w14:paraId="79B61751" w14:textId="2F8DBA88" w:rsidR="00CF2CEB" w:rsidRDefault="004D2AC3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iż przedmiot zamówienia będzie wykonywany </w:t>
      </w:r>
      <w:r w:rsidRPr="006025EC">
        <w:rPr>
          <w:rFonts w:asciiTheme="minorHAnsi" w:hAnsiTheme="minorHAnsi" w:cstheme="minorHAnsi"/>
          <w:b/>
          <w:sz w:val="22"/>
          <w:szCs w:val="22"/>
        </w:rPr>
        <w:t xml:space="preserve">od dnia </w:t>
      </w:r>
      <w:r w:rsidR="006025EC" w:rsidRPr="006025EC">
        <w:rPr>
          <w:rFonts w:asciiTheme="minorHAnsi" w:hAnsiTheme="minorHAnsi" w:cstheme="minorHAnsi"/>
          <w:b/>
          <w:sz w:val="22"/>
          <w:szCs w:val="22"/>
        </w:rPr>
        <w:t>01.01.2025r. do dnia 31.12.2025r.</w:t>
      </w:r>
    </w:p>
    <w:p w14:paraId="59A97A0E" w14:textId="77777777" w:rsidR="00CF2CEB" w:rsidRDefault="004D2AC3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 w14:paraId="55BC6033" w14:textId="77777777" w:rsidR="00CF2CEB" w:rsidRDefault="004D2AC3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 w14:paraId="36C35AB2" w14:textId="77777777" w:rsidR="00CF2CEB" w:rsidRDefault="004D2AC3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zawarty w specyfikacji wzór umowy został zaakceptowany i zobowiązuję się                          </w:t>
      </w:r>
      <w:r>
        <w:rPr>
          <w:rFonts w:ascii="Calibri" w:hAnsi="Calibri"/>
          <w:sz w:val="22"/>
          <w:szCs w:val="22"/>
        </w:rPr>
        <w:lastRenderedPageBreak/>
        <w:t>w przypadku wybrania mojej oferty do zawarcia umowy na wymienionych w nim warunkach w miejscu  i terminie wyznaczonym przez zamawiającego.</w:t>
      </w:r>
    </w:p>
    <w:p w14:paraId="348CC609" w14:textId="77777777" w:rsidR="00CF2CEB" w:rsidRDefault="004D2AC3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 w14:paraId="17962981" w14:textId="77777777" w:rsidR="00CF2CEB" w:rsidRDefault="004D2AC3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wyjaśnienia przyczyny zastosowania zwolnienia z podatku VAT w ofercie Wykonawcy </w:t>
      </w:r>
      <w:r>
        <w:rPr>
          <w:rFonts w:ascii="Calibri" w:hAnsi="Calibri" w:cs="Calibri"/>
          <w:i/>
          <w:color w:val="000000"/>
          <w:sz w:val="22"/>
          <w:szCs w:val="22"/>
        </w:rPr>
        <w:t>(jeżeli dotyczy),</w:t>
      </w:r>
    </w:p>
    <w:p w14:paraId="76C2F25B" w14:textId="77777777" w:rsidR="00CF2CEB" w:rsidRDefault="004D2AC3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oświadczenia Wykonawcy o niepodleganiu wykluczeniu – Załącznik nr 2 do SWZ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FD88B9D" w14:textId="77777777" w:rsidR="00CF2CEB" w:rsidRDefault="004D2AC3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zobowiązania podmiotów do oddania do dyspozycji niezbędnych zasobów </w:t>
      </w:r>
      <w:r>
        <w:rPr>
          <w:rFonts w:ascii="Calibri" w:hAnsi="Calibri" w:cs="Calibri"/>
          <w:sz w:val="22"/>
          <w:szCs w:val="22"/>
        </w:rPr>
        <w:t>na potrzeby realizacji zamówienia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 w14:paraId="2170D7EF" w14:textId="77777777" w:rsidR="00CF2CEB" w:rsidRDefault="004D2AC3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oświadczenia o ustanowieniu pełnomocnika do reprezentowania w postępowaniu o udzielenie zamówienia albo reprezentowania w postępowaniu i zawarcia umowy w sprawie zamówienia publicznego,</w:t>
      </w:r>
      <w:r w:rsidR="007360E7">
        <w:rPr>
          <w:rFonts w:ascii="Calibri" w:hAnsi="Calibri"/>
          <w:sz w:val="22"/>
          <w:szCs w:val="22"/>
        </w:rPr>
        <w:t xml:space="preserve"> o którym mowa w Rozdz. XI pkt 3</w:t>
      </w:r>
      <w:r>
        <w:rPr>
          <w:rFonts w:ascii="Calibri" w:hAnsi="Calibri"/>
          <w:sz w:val="22"/>
          <w:szCs w:val="22"/>
        </w:rPr>
        <w:t xml:space="preserve"> SWZ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 w14:paraId="0118B3C2" w14:textId="77777777" w:rsidR="00CF2CEB" w:rsidRDefault="004D2AC3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pełnomocn</w:t>
      </w:r>
      <w:r w:rsidR="00CC3DF1">
        <w:rPr>
          <w:rFonts w:ascii="Calibri" w:hAnsi="Calibri"/>
          <w:sz w:val="22"/>
          <w:szCs w:val="22"/>
        </w:rPr>
        <w:t>ictwa, o którym mowa w Rozdz. XII pkt 2</w:t>
      </w:r>
      <w:r>
        <w:rPr>
          <w:rFonts w:ascii="Calibri" w:hAnsi="Calibri"/>
          <w:sz w:val="22"/>
          <w:szCs w:val="22"/>
        </w:rPr>
        <w:t xml:space="preserve">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 w14:paraId="2BB4DB57" w14:textId="77777777" w:rsidR="00CF2CEB" w:rsidRDefault="004D2AC3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zaakceptowanego wzoru umowy, o którym mowa w Rozdz. XVII SWZ </w:t>
      </w:r>
      <w:r>
        <w:rPr>
          <w:rFonts w:ascii="Calibri" w:hAnsi="Calibri"/>
          <w:i/>
          <w:sz w:val="22"/>
          <w:szCs w:val="22"/>
        </w:rPr>
        <w:t>(wymóg porządkowy)</w:t>
      </w:r>
      <w:r>
        <w:rPr>
          <w:rFonts w:ascii="Calibri" w:hAnsi="Calibri"/>
          <w:sz w:val="22"/>
          <w:szCs w:val="22"/>
        </w:rPr>
        <w:t>;</w:t>
      </w:r>
    </w:p>
    <w:p w14:paraId="544F657B" w14:textId="77777777" w:rsidR="00A93A26" w:rsidRPr="00A93A26" w:rsidRDefault="004D2AC3" w:rsidP="00A93A26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</w:t>
      </w:r>
      <w:r>
        <w:t>.</w:t>
      </w:r>
      <w:r w:rsidR="00A93A26" w:rsidRPr="00A93A26">
        <w:rPr>
          <w:rFonts w:ascii="Calibri" w:hAnsi="Calibri"/>
          <w:sz w:val="22"/>
          <w:szCs w:val="22"/>
        </w:rPr>
        <w:t xml:space="preserve"> </w:t>
      </w:r>
    </w:p>
    <w:p w14:paraId="04F512F7" w14:textId="77777777" w:rsidR="00A93A26" w:rsidRPr="00707C61" w:rsidRDefault="00A93A26" w:rsidP="00A93A26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>
        <w:rPr>
          <w:rFonts w:ascii="Calibri" w:hAnsi="Calibri"/>
          <w:i/>
          <w:sz w:val="22"/>
          <w:szCs w:val="22"/>
        </w:rPr>
        <w:t>(należy zaznaczyć właściwe):</w:t>
      </w:r>
    </w:p>
    <w:p w14:paraId="48E53F7C" w14:textId="77777777" w:rsidR="00A93A26" w:rsidRDefault="00A93A26" w:rsidP="00A93A26">
      <w:pPr>
        <w:autoSpaceDE w:val="0"/>
        <w:spacing w:before="240" w:after="60"/>
        <w:ind w:left="720" w:hanging="295"/>
        <w:rPr>
          <w:rFonts w:ascii="Calibri" w:hAnsi="Calibri" w:cs="Calibri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eastAsia="zh-CN"/>
        </w:rPr>
      </w:r>
      <w:r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0" w:history="1">
        <w:r>
          <w:rPr>
            <w:rStyle w:val="Hipercze"/>
            <w:rFonts w:ascii="Calibri" w:hAnsi="Calibri" w:cs="Calibri"/>
            <w:sz w:val="22"/>
            <w:szCs w:val="22"/>
          </w:rPr>
          <w:t>https://ems.ms.gov.pl</w:t>
        </w:r>
      </w:hyperlink>
      <w:r>
        <w:rPr>
          <w:rFonts w:ascii="Calibri" w:hAnsi="Calibri" w:cs="Calibri"/>
          <w:sz w:val="22"/>
          <w:szCs w:val="22"/>
        </w:rPr>
        <w:t xml:space="preserve"> - dla odpisu z Krajowego Rejestru Sądowego</w:t>
      </w:r>
    </w:p>
    <w:p w14:paraId="1DC142E7" w14:textId="77777777" w:rsidR="00A93A26" w:rsidRDefault="00A93A26" w:rsidP="00A364A7">
      <w:pPr>
        <w:autoSpaceDE w:val="0"/>
        <w:spacing w:before="120" w:after="120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eastAsia="zh-CN"/>
        </w:rPr>
      </w:r>
      <w:r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1" w:history="1">
        <w:r>
          <w:rPr>
            <w:rStyle w:val="Hipercze"/>
            <w:rFonts w:ascii="Calibri" w:hAnsi="Calibri" w:cs="Calibri"/>
            <w:sz w:val="22"/>
            <w:szCs w:val="22"/>
          </w:rPr>
          <w:t>https://www.ceidg.gov.pl</w:t>
        </w:r>
      </w:hyperlink>
      <w:r>
        <w:rPr>
          <w:rFonts w:ascii="Calibri" w:hAnsi="Calibri" w:cs="Calibri"/>
          <w:sz w:val="22"/>
          <w:szCs w:val="22"/>
        </w:rPr>
        <w:t xml:space="preserve"> - dla odpisu z CEDIG</w:t>
      </w:r>
    </w:p>
    <w:p w14:paraId="1A305D01" w14:textId="77777777" w:rsidR="00CF2CEB" w:rsidRDefault="00A93A26" w:rsidP="00A364A7">
      <w:pPr>
        <w:pStyle w:val="Standard"/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Arial" w:hAnsi="Arial" w:cs="Arial"/>
          <w:sz w:val="18"/>
          <w:szCs w:val="18"/>
          <w:lang w:eastAsia="zh-CN"/>
        </w:rPr>
        <w:t xml:space="preserve">        </w:t>
      </w: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eastAsia="zh-CN"/>
        </w:rPr>
      </w:r>
      <w:r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r>
        <w:rPr>
          <w:rFonts w:ascii="Calibri" w:hAnsi="Calibri" w:cs="Calibri"/>
          <w:sz w:val="22"/>
          <w:szCs w:val="22"/>
        </w:rPr>
        <w:t>http://…………………………. - inny dokument</w:t>
      </w:r>
    </w:p>
    <w:p w14:paraId="4C6CB4F9" w14:textId="77777777" w:rsidR="00CF2CEB" w:rsidRDefault="004D2AC3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CF2CEB" w14:paraId="0469F7F0" w14:textId="77777777" w:rsidTr="00A93A26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0167847C" w14:textId="77777777" w:rsidR="00CF2CEB" w:rsidRDefault="004D2AC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523C38" w14:textId="77777777" w:rsidR="00CF2CEB" w:rsidRDefault="004D2AC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1CDD32DF" w14:textId="77777777" w:rsidR="00CF2CEB" w:rsidRDefault="004D2AC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wiadome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F5640F" w14:textId="77777777" w:rsidR="00CF2CEB" w:rsidRDefault="004D2AC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1D0C857E" w14:textId="77777777" w:rsidR="00CF2CEB" w:rsidRDefault="004D2AC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CF2CEB" w14:paraId="5AB673E6" w14:textId="77777777" w:rsidTr="00A93A26">
        <w:trPr>
          <w:cantSplit/>
          <w:trHeight w:val="709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595866" w14:textId="77777777" w:rsidR="00CF2CEB" w:rsidRDefault="004D2AC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EA13352" w14:textId="77777777" w:rsidR="00CF2CEB" w:rsidRDefault="00CF2CE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AAC6" w14:textId="77777777" w:rsidR="00CF2CEB" w:rsidRDefault="00CF2CEB">
            <w:pPr>
              <w:jc w:val="center"/>
              <w:rPr>
                <w:rFonts w:ascii="Calibri" w:hAnsi="Calibri" w:cs="Calibri"/>
              </w:rPr>
            </w:pPr>
          </w:p>
        </w:tc>
      </w:tr>
      <w:tr w:rsidR="00CF2CEB" w14:paraId="14FF0248" w14:textId="77777777" w:rsidTr="00A93A26">
        <w:trPr>
          <w:cantSplit/>
          <w:trHeight w:val="44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893611" w14:textId="77777777" w:rsidR="00CF2CEB" w:rsidRDefault="004D2AC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EEBF927" w14:textId="77777777" w:rsidR="00CF2CEB" w:rsidRDefault="00CF2CEB">
            <w:pPr>
              <w:jc w:val="center"/>
              <w:rPr>
                <w:rFonts w:ascii="Calibri" w:hAnsi="Calibri" w:cs="Calibri"/>
              </w:rPr>
            </w:pPr>
          </w:p>
          <w:p w14:paraId="7DC211E0" w14:textId="77777777" w:rsidR="00CF2CEB" w:rsidRDefault="00CF2CE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ADDF" w14:textId="77777777" w:rsidR="00CF2CEB" w:rsidRDefault="00CF2CEB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16073576" w14:textId="77777777" w:rsidR="00A93A26" w:rsidRDefault="00A93A26" w:rsidP="00A93A26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D9AB746" w14:textId="77777777" w:rsidR="00A93A26" w:rsidRPr="00A93A26" w:rsidRDefault="00A93A26">
      <w:pPr>
        <w:pStyle w:val="Standard"/>
        <w:tabs>
          <w:tab w:val="left" w:pos="426"/>
        </w:tabs>
        <w:spacing w:before="40" w:after="40"/>
        <w:jc w:val="both"/>
        <w:rPr>
          <w:rFonts w:ascii="Calibri" w:hAnsi="Calibri"/>
          <w:sz w:val="10"/>
          <w:szCs w:val="10"/>
        </w:rPr>
      </w:pPr>
    </w:p>
    <w:p w14:paraId="2375D63E" w14:textId="77777777" w:rsidR="00CF2CEB" w:rsidRDefault="004D2AC3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7AA8CBE1" w14:textId="77777777" w:rsidR="00CF2CEB" w:rsidRDefault="004D2AC3" w:rsidP="00A364A7">
      <w:pPr>
        <w:pStyle w:val="Standard"/>
        <w:numPr>
          <w:ilvl w:val="0"/>
          <w:numId w:val="36"/>
        </w:numPr>
        <w:tabs>
          <w:tab w:val="clear" w:pos="360"/>
          <w:tab w:val="num" w:pos="851"/>
        </w:tabs>
        <w:spacing w:before="40" w:after="40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38A28241" w14:textId="77777777" w:rsidR="00CF2CEB" w:rsidRDefault="004D2AC3" w:rsidP="00A364A7">
      <w:pPr>
        <w:pStyle w:val="Standard"/>
        <w:numPr>
          <w:ilvl w:val="0"/>
          <w:numId w:val="36"/>
        </w:numPr>
        <w:tabs>
          <w:tab w:val="clear" w:pos="360"/>
          <w:tab w:val="num" w:pos="851"/>
        </w:tabs>
        <w:spacing w:before="40" w:after="40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4D6BD9D8" w14:textId="77777777" w:rsidR="00CF2CEB" w:rsidRDefault="004D2AC3" w:rsidP="00A364A7">
      <w:pPr>
        <w:pStyle w:val="Standard"/>
        <w:numPr>
          <w:ilvl w:val="0"/>
          <w:numId w:val="36"/>
        </w:numPr>
        <w:tabs>
          <w:tab w:val="clear" w:pos="360"/>
          <w:tab w:val="num" w:pos="851"/>
        </w:tabs>
        <w:spacing w:before="40" w:after="40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5D185ADD" w14:textId="77777777" w:rsidR="00E14D42" w:rsidRDefault="00E14D42" w:rsidP="00E14D42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3D911254" w14:textId="77777777" w:rsidR="00CF2CEB" w:rsidRDefault="004D2AC3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left="426" w:hanging="426"/>
        <w:jc w:val="both"/>
        <w:rPr>
          <w:rFonts w:cstheme="minorHAnsi"/>
        </w:rPr>
      </w:pPr>
      <w:r>
        <w:rPr>
          <w:rFonts w:cstheme="minorHAnsi"/>
        </w:rPr>
        <w:t>Dane kontaktowe do porozumiewania się Zamawiającego z Wykonawcą w sprawie przedmiotowego postępowania:</w:t>
      </w:r>
    </w:p>
    <w:p w14:paraId="0178F8B6" w14:textId="77777777" w:rsidR="00CF2CEB" w:rsidRDefault="004D2AC3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imię i nazwisko …………………………….</w:t>
      </w:r>
    </w:p>
    <w:p w14:paraId="18EA0994" w14:textId="77777777" w:rsidR="00CF2CEB" w:rsidRDefault="004D2AC3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nr tel. ……………………………………….</w:t>
      </w:r>
    </w:p>
    <w:p w14:paraId="657E33BA" w14:textId="77777777" w:rsidR="00CF2CEB" w:rsidRDefault="004D2AC3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e-mail ……………………………………….</w:t>
      </w:r>
    </w:p>
    <w:p w14:paraId="35935E6B" w14:textId="77777777" w:rsidR="00CF2CEB" w:rsidRDefault="004D2AC3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hanging="1363"/>
        <w:jc w:val="both"/>
        <w:rPr>
          <w:rFonts w:cstheme="minorHAnsi"/>
        </w:rPr>
      </w:pPr>
      <w:r>
        <w:rPr>
          <w:rFonts w:cstheme="minorHAnsi"/>
        </w:rPr>
        <w:lastRenderedPageBreak/>
        <w:t>Dane kontaktowe osoby odpowiedzialnej za realizację umowy:</w:t>
      </w:r>
    </w:p>
    <w:p w14:paraId="719A09FB" w14:textId="77777777" w:rsidR="00CF2CEB" w:rsidRDefault="004D2AC3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>
        <w:rPr>
          <w:rFonts w:cstheme="minorHAnsi"/>
        </w:rPr>
        <w:t>imię i nazwisko …………………………….</w:t>
      </w:r>
    </w:p>
    <w:p w14:paraId="3D7DDD97" w14:textId="77777777" w:rsidR="00CF2CEB" w:rsidRDefault="004D2AC3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>
        <w:rPr>
          <w:rFonts w:cstheme="minorHAnsi"/>
        </w:rPr>
        <w:t>nr tel. ……………………………………….</w:t>
      </w:r>
    </w:p>
    <w:p w14:paraId="20AAC9FE" w14:textId="77777777" w:rsidR="00CF2CEB" w:rsidRDefault="004D2AC3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>
        <w:rPr>
          <w:rFonts w:cstheme="minorHAnsi"/>
        </w:rPr>
        <w:t>e-mail ……………………………………….</w:t>
      </w:r>
    </w:p>
    <w:p w14:paraId="5313CA79" w14:textId="77777777" w:rsidR="00CF2CEB" w:rsidRDefault="004D2AC3">
      <w:pPr>
        <w:jc w:val="both"/>
        <w:rPr>
          <w:i/>
        </w:rPr>
      </w:pPr>
      <w:r>
        <w:t xml:space="preserve">                                                                                                                                       </w:t>
      </w:r>
      <w:r>
        <w:rPr>
          <w:i/>
        </w:rPr>
        <w:t>………………………………………………..</w:t>
      </w:r>
    </w:p>
    <w:p w14:paraId="394B5C73" w14:textId="77777777" w:rsidR="00CF2CEB" w:rsidRDefault="004D2AC3">
      <w:pPr>
        <w:jc w:val="both"/>
        <w:rPr>
          <w:i/>
        </w:rPr>
      </w:pPr>
      <w:r>
        <w:rPr>
          <w:i/>
          <w:sz w:val="16"/>
          <w:szCs w:val="16"/>
        </w:rPr>
        <w:t xml:space="preserve">(miejsce i data) </w:t>
      </w:r>
      <w:r>
        <w:rPr>
          <w:i/>
        </w:rPr>
        <w:t xml:space="preserve">                                        </w:t>
      </w:r>
    </w:p>
    <w:p w14:paraId="1B266F1D" w14:textId="77777777" w:rsidR="00CF2CEB" w:rsidRDefault="004D2AC3">
      <w:pPr>
        <w:jc w:val="both"/>
        <w:rPr>
          <w:i/>
        </w:rPr>
      </w:pPr>
      <w:r>
        <w:rPr>
          <w:i/>
        </w:rPr>
        <w:t xml:space="preserve">                                                                </w:t>
      </w:r>
    </w:p>
    <w:p w14:paraId="2C815C04" w14:textId="77777777" w:rsidR="00CF2CEB" w:rsidRDefault="004D2AC3">
      <w:pPr>
        <w:pStyle w:val="WW-Tekstpodstawowywcity2"/>
        <w:tabs>
          <w:tab w:val="left" w:pos="720"/>
        </w:tabs>
        <w:suppressAutoHyphens w:val="0"/>
        <w:spacing w:line="240" w:lineRule="auto"/>
        <w:ind w:left="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.............................................................</w:t>
      </w:r>
    </w:p>
    <w:p w14:paraId="79B3CCEE" w14:textId="77777777" w:rsidR="00CF2CEB" w:rsidRDefault="004D2AC3">
      <w:pPr>
        <w:widowControl/>
        <w:ind w:left="4510"/>
        <w:jc w:val="center"/>
        <w:rPr>
          <w:rFonts w:ascii="Calibri" w:eastAsia="Times New Roman" w:hAnsi="Calibri" w:cs="font285"/>
          <w:i/>
          <w:iCs/>
          <w:kern w:val="1"/>
          <w:sz w:val="18"/>
          <w:szCs w:val="18"/>
          <w:lang w:eastAsia="en-US"/>
        </w:rPr>
      </w:pPr>
      <w:r>
        <w:rPr>
          <w:rFonts w:ascii="Calibri" w:eastAsia="Times New Roman" w:hAnsi="Calibri" w:cs="font285"/>
          <w:i/>
          <w:iCs/>
          <w:kern w:val="1"/>
          <w:sz w:val="18"/>
          <w:szCs w:val="18"/>
          <w:lang w:eastAsia="en-US"/>
        </w:rPr>
        <w:t xml:space="preserve">                       Podpis osoby - osób upoważnionych do składania</w:t>
      </w:r>
    </w:p>
    <w:p w14:paraId="01C9D19B" w14:textId="77777777" w:rsidR="00CF2CEB" w:rsidRDefault="004D2AC3" w:rsidP="00A93A26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font285"/>
          <w:i/>
          <w:iCs/>
          <w:kern w:val="1"/>
          <w:sz w:val="18"/>
          <w:szCs w:val="18"/>
          <w:lang w:eastAsia="en-US"/>
        </w:rPr>
        <w:t xml:space="preserve">                                                                                                                     oświadczeń woli w imieniu </w:t>
      </w:r>
      <w:r>
        <w:rPr>
          <w:rFonts w:ascii="Calibri" w:hAnsi="Calibri" w:cs="font285"/>
          <w:b/>
          <w:i/>
          <w:iCs/>
          <w:kern w:val="1"/>
          <w:sz w:val="18"/>
          <w:szCs w:val="18"/>
          <w:u w:val="single"/>
          <w:lang w:eastAsia="en-US"/>
        </w:rPr>
        <w:t>Wykonawcy</w:t>
      </w: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</w:t>
      </w:r>
    </w:p>
    <w:p w14:paraId="367AE6A0" w14:textId="77777777" w:rsidR="00A93A26" w:rsidRDefault="00A93A26" w:rsidP="00A93A26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</w:p>
    <w:p w14:paraId="23EE4E43" w14:textId="77777777" w:rsidR="00A93A26" w:rsidRPr="00A93A26" w:rsidRDefault="00A93A26" w:rsidP="00A93A26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</w:p>
    <w:sectPr w:rsidR="00A93A26" w:rsidRPr="00A93A26">
      <w:footerReference w:type="default" r:id="rId12"/>
      <w:footnotePr>
        <w:pos w:val="beneathText"/>
      </w:footnotePr>
      <w:pgSz w:w="11905" w:h="16837"/>
      <w:pgMar w:top="851" w:right="1135" w:bottom="567" w:left="1150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9FCE4" w14:textId="77777777" w:rsidR="00CF2CEB" w:rsidRDefault="004D2AC3">
      <w:r>
        <w:separator/>
      </w:r>
    </w:p>
  </w:endnote>
  <w:endnote w:type="continuationSeparator" w:id="0">
    <w:p w14:paraId="2126639C" w14:textId="77777777" w:rsidR="00CF2CEB" w:rsidRDefault="004D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font285">
    <w:altName w:val="Calibri"/>
    <w:charset w:val="EE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16048" w14:textId="77777777" w:rsidR="00CF2CEB" w:rsidRDefault="004D2AC3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0B2E76CB" w14:textId="10CFC85F" w:rsidR="00CF2CEB" w:rsidRDefault="004D2AC3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781DD" w14:textId="77777777" w:rsidR="00CF2CEB" w:rsidRDefault="004D2AC3">
      <w:r>
        <w:separator/>
      </w:r>
    </w:p>
  </w:footnote>
  <w:footnote w:type="continuationSeparator" w:id="0">
    <w:p w14:paraId="6703968D" w14:textId="77777777" w:rsidR="00CF2CEB" w:rsidRDefault="004D2AC3">
      <w:r>
        <w:continuationSeparator/>
      </w:r>
    </w:p>
  </w:footnote>
  <w:footnote w:id="1">
    <w:p w14:paraId="1F89C196" w14:textId="77777777" w:rsidR="00CF2CEB" w:rsidRPr="00A93A26" w:rsidRDefault="00CF2CEB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B9E40A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7B4ECB"/>
    <w:multiLevelType w:val="hybridMultilevel"/>
    <w:tmpl w:val="C490568C"/>
    <w:lvl w:ilvl="0" w:tplc="B0986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 w15:restartNumberingAfterBreak="0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6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7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1" w15:restartNumberingAfterBreak="0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3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7" w15:restartNumberingAfterBreak="0">
    <w:nsid w:val="76783CDA"/>
    <w:multiLevelType w:val="hybridMultilevel"/>
    <w:tmpl w:val="44328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9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30321793">
    <w:abstractNumId w:val="0"/>
  </w:num>
  <w:num w:numId="2" w16cid:durableId="385645098">
    <w:abstractNumId w:val="1"/>
  </w:num>
  <w:num w:numId="3" w16cid:durableId="2070499131">
    <w:abstractNumId w:val="5"/>
  </w:num>
  <w:num w:numId="4" w16cid:durableId="1271935455">
    <w:abstractNumId w:val="9"/>
  </w:num>
  <w:num w:numId="5" w16cid:durableId="1475945453">
    <w:abstractNumId w:val="28"/>
  </w:num>
  <w:num w:numId="6" w16cid:durableId="1795250075">
    <w:abstractNumId w:val="38"/>
  </w:num>
  <w:num w:numId="7" w16cid:durableId="885719742">
    <w:abstractNumId w:val="52"/>
  </w:num>
  <w:num w:numId="8" w16cid:durableId="1258832384">
    <w:abstractNumId w:val="27"/>
  </w:num>
  <w:num w:numId="9" w16cid:durableId="1926914177">
    <w:abstractNumId w:val="48"/>
  </w:num>
  <w:num w:numId="10" w16cid:durableId="730543730">
    <w:abstractNumId w:val="44"/>
  </w:num>
  <w:num w:numId="11" w16cid:durableId="1466122074">
    <w:abstractNumId w:val="54"/>
  </w:num>
  <w:num w:numId="12" w16cid:durableId="937831690">
    <w:abstractNumId w:val="59"/>
  </w:num>
  <w:num w:numId="13" w16cid:durableId="543516839">
    <w:abstractNumId w:val="40"/>
  </w:num>
  <w:num w:numId="14" w16cid:durableId="375787085">
    <w:abstractNumId w:val="32"/>
  </w:num>
  <w:num w:numId="15" w16cid:durableId="64499606">
    <w:abstractNumId w:val="50"/>
  </w:num>
  <w:num w:numId="16" w16cid:durableId="2095659923">
    <w:abstractNumId w:val="45"/>
  </w:num>
  <w:num w:numId="17" w16cid:durableId="2136409407">
    <w:abstractNumId w:val="36"/>
  </w:num>
  <w:num w:numId="18" w16cid:durableId="311519588">
    <w:abstractNumId w:val="5"/>
  </w:num>
  <w:num w:numId="19" w16cid:durableId="104748709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5656226">
    <w:abstractNumId w:val="37"/>
  </w:num>
  <w:num w:numId="21" w16cid:durableId="1814521579">
    <w:abstractNumId w:val="47"/>
  </w:num>
  <w:num w:numId="22" w16cid:durableId="433787863">
    <w:abstractNumId w:val="46"/>
  </w:num>
  <w:num w:numId="23" w16cid:durableId="1614097783">
    <w:abstractNumId w:val="31"/>
  </w:num>
  <w:num w:numId="24" w16cid:durableId="16816176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86428774">
    <w:abstractNumId w:val="20"/>
  </w:num>
  <w:num w:numId="26" w16cid:durableId="2120636457">
    <w:abstractNumId w:val="30"/>
  </w:num>
  <w:num w:numId="27" w16cid:durableId="14551018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2473582">
    <w:abstractNumId w:val="18"/>
  </w:num>
  <w:num w:numId="29" w16cid:durableId="218441672">
    <w:abstractNumId w:val="51"/>
  </w:num>
  <w:num w:numId="30" w16cid:durableId="1336882074">
    <w:abstractNumId w:val="49"/>
  </w:num>
  <w:num w:numId="31" w16cid:durableId="969823062">
    <w:abstractNumId w:val="41"/>
  </w:num>
  <w:num w:numId="32" w16cid:durableId="591862342">
    <w:abstractNumId w:val="19"/>
  </w:num>
  <w:num w:numId="33" w16cid:durableId="1204827882">
    <w:abstractNumId w:val="39"/>
  </w:num>
  <w:num w:numId="34" w16cid:durableId="576013024">
    <w:abstractNumId w:val="23"/>
  </w:num>
  <w:num w:numId="35" w16cid:durableId="1021973820">
    <w:abstractNumId w:val="35"/>
  </w:num>
  <w:num w:numId="36" w16cid:durableId="180509627">
    <w:abstractNumId w:val="22"/>
  </w:num>
  <w:num w:numId="37" w16cid:durableId="1972008269">
    <w:abstractNumId w:val="17"/>
  </w:num>
  <w:num w:numId="38" w16cid:durableId="1492671243">
    <w:abstractNumId w:val="60"/>
  </w:num>
  <w:num w:numId="39" w16cid:durableId="1600791747">
    <w:abstractNumId w:val="21"/>
  </w:num>
  <w:num w:numId="40" w16cid:durableId="1493831733">
    <w:abstractNumId w:val="56"/>
  </w:num>
  <w:num w:numId="41" w16cid:durableId="207032580">
    <w:abstractNumId w:val="29"/>
  </w:num>
  <w:num w:numId="42" w16cid:durableId="1494567841">
    <w:abstractNumId w:val="42"/>
  </w:num>
  <w:num w:numId="43" w16cid:durableId="1600602144">
    <w:abstractNumId w:val="34"/>
  </w:num>
  <w:num w:numId="44" w16cid:durableId="2019230975">
    <w:abstractNumId w:val="5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CEB"/>
    <w:rsid w:val="000278B9"/>
    <w:rsid w:val="000B0483"/>
    <w:rsid w:val="000B5C80"/>
    <w:rsid w:val="000C2A7C"/>
    <w:rsid w:val="000C713B"/>
    <w:rsid w:val="000E4C3C"/>
    <w:rsid w:val="00172D54"/>
    <w:rsid w:val="00232D24"/>
    <w:rsid w:val="00272190"/>
    <w:rsid w:val="002724D0"/>
    <w:rsid w:val="00272FED"/>
    <w:rsid w:val="003869BB"/>
    <w:rsid w:val="003D76BD"/>
    <w:rsid w:val="004134B8"/>
    <w:rsid w:val="00423CA9"/>
    <w:rsid w:val="004D2AC3"/>
    <w:rsid w:val="005318AA"/>
    <w:rsid w:val="005504C9"/>
    <w:rsid w:val="006025EC"/>
    <w:rsid w:val="006323D7"/>
    <w:rsid w:val="00664800"/>
    <w:rsid w:val="006B12CB"/>
    <w:rsid w:val="006F50AE"/>
    <w:rsid w:val="00717EA7"/>
    <w:rsid w:val="007360E7"/>
    <w:rsid w:val="00794D33"/>
    <w:rsid w:val="007D3CF3"/>
    <w:rsid w:val="008C2C4E"/>
    <w:rsid w:val="009B5DDB"/>
    <w:rsid w:val="009D60BD"/>
    <w:rsid w:val="00A036A1"/>
    <w:rsid w:val="00A364A7"/>
    <w:rsid w:val="00A93A26"/>
    <w:rsid w:val="00AF6588"/>
    <w:rsid w:val="00B36FED"/>
    <w:rsid w:val="00B46CEE"/>
    <w:rsid w:val="00B82E7E"/>
    <w:rsid w:val="00B84905"/>
    <w:rsid w:val="00C347AB"/>
    <w:rsid w:val="00C97536"/>
    <w:rsid w:val="00CC3DF1"/>
    <w:rsid w:val="00CF2CEB"/>
    <w:rsid w:val="00D96372"/>
    <w:rsid w:val="00DD3370"/>
    <w:rsid w:val="00DF2671"/>
    <w:rsid w:val="00E14D42"/>
    <w:rsid w:val="00E75B9E"/>
    <w:rsid w:val="00F153A0"/>
    <w:rsid w:val="00F3215D"/>
    <w:rsid w:val="00F364EA"/>
    <w:rsid w:val="00F974AB"/>
    <w:rsid w:val="00FA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BE18"/>
  <w15:docId w15:val="{9145038D-4485-4CAF-A6B6-5E03C02E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TekstpodstawowyZnak">
    <w:name w:val="Tekst podstawowy Znak"/>
    <w:link w:val="Tekstpodstawowy"/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alopolska.pl/nowysa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104D0-3B5D-4917-A33A-2461AD0C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6438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Mariusz Filip</cp:lastModifiedBy>
  <cp:revision>112</cp:revision>
  <cp:lastPrinted>2024-10-24T12:17:00Z</cp:lastPrinted>
  <dcterms:created xsi:type="dcterms:W3CDTF">2020-12-28T14:56:00Z</dcterms:created>
  <dcterms:modified xsi:type="dcterms:W3CDTF">2024-11-29T09:31:00Z</dcterms:modified>
</cp:coreProperties>
</file>