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2AD" w:rsidRDefault="00E762AD" w:rsidP="001067CE">
      <w:pPr>
        <w:jc w:val="both"/>
        <w:rPr>
          <w:rFonts w:ascii="Arial" w:hAnsi="Arial" w:cs="Arial"/>
          <w:sz w:val="16"/>
          <w:szCs w:val="16"/>
        </w:rPr>
      </w:pPr>
    </w:p>
    <w:p w:rsidR="008637C3" w:rsidRDefault="008637C3" w:rsidP="008637C3">
      <w:pPr>
        <w:pStyle w:val="Nagwek1"/>
        <w:suppressAutoHyphens/>
        <w:ind w:left="7196" w:firstLine="624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Zał</w:t>
      </w:r>
      <w:r>
        <w:rPr>
          <w:iCs/>
          <w:sz w:val="20"/>
          <w:szCs w:val="20"/>
        </w:rPr>
        <w:t>ą</w:t>
      </w:r>
      <w:r>
        <w:rPr>
          <w:bCs/>
          <w:iCs/>
          <w:sz w:val="20"/>
          <w:szCs w:val="20"/>
        </w:rPr>
        <w:t xml:space="preserve">cznik nr </w:t>
      </w:r>
      <w:r w:rsidR="00D3317D">
        <w:rPr>
          <w:bCs/>
          <w:iCs/>
          <w:sz w:val="20"/>
          <w:szCs w:val="20"/>
        </w:rPr>
        <w:t>1</w:t>
      </w:r>
      <w:r>
        <w:rPr>
          <w:bCs/>
          <w:iCs/>
          <w:sz w:val="20"/>
          <w:szCs w:val="20"/>
        </w:rPr>
        <w:t xml:space="preserve">  </w:t>
      </w:r>
    </w:p>
    <w:p w:rsidR="008637C3" w:rsidRPr="00310920" w:rsidRDefault="008637C3" w:rsidP="008637C3">
      <w:pPr>
        <w:pStyle w:val="Nagwek1"/>
        <w:suppressAutoHyphens/>
        <w:ind w:left="7820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do umowy nr </w:t>
      </w:r>
      <w:r w:rsidR="00310920">
        <w:rPr>
          <w:bCs/>
          <w:iCs/>
          <w:sz w:val="20"/>
          <w:szCs w:val="20"/>
        </w:rPr>
        <w:t>…</w:t>
      </w:r>
      <w:r w:rsidR="00C129F3">
        <w:rPr>
          <w:bCs/>
          <w:iCs/>
          <w:sz w:val="20"/>
          <w:szCs w:val="20"/>
        </w:rPr>
        <w:t>..</w:t>
      </w:r>
      <w:r w:rsidR="00310920">
        <w:rPr>
          <w:bCs/>
          <w:iCs/>
          <w:sz w:val="20"/>
          <w:szCs w:val="20"/>
        </w:rPr>
        <w:t xml:space="preserve"> /202</w:t>
      </w:r>
      <w:r w:rsidR="002777A9">
        <w:rPr>
          <w:bCs/>
          <w:iCs/>
          <w:sz w:val="20"/>
          <w:szCs w:val="20"/>
        </w:rPr>
        <w:t>5</w:t>
      </w:r>
    </w:p>
    <w:p w:rsidR="008637C3" w:rsidRDefault="008637C3" w:rsidP="008637C3">
      <w:pPr>
        <w:pStyle w:val="Nagwek1"/>
        <w:suppressAutoHyphens/>
        <w:ind w:left="7820"/>
        <w:jc w:val="both"/>
        <w:rPr>
          <w:b/>
          <w:sz w:val="20"/>
          <w:szCs w:val="20"/>
        </w:rPr>
      </w:pPr>
      <w:r>
        <w:rPr>
          <w:bCs/>
          <w:iCs/>
          <w:sz w:val="20"/>
          <w:szCs w:val="20"/>
        </w:rPr>
        <w:t>z dnia …………………..</w:t>
      </w:r>
      <w:r>
        <w:rPr>
          <w:b/>
          <w:sz w:val="20"/>
          <w:szCs w:val="20"/>
        </w:rPr>
        <w:t xml:space="preserve"> </w:t>
      </w:r>
    </w:p>
    <w:p w:rsidR="008637C3" w:rsidRDefault="008637C3" w:rsidP="008637C3">
      <w:pPr>
        <w:suppressAutoHyphens/>
        <w:rPr>
          <w:sz w:val="20"/>
          <w:szCs w:val="20"/>
        </w:rPr>
      </w:pPr>
    </w:p>
    <w:p w:rsidR="008637C3" w:rsidRDefault="008637C3" w:rsidP="008637C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PROTOKÓŁ ODBIORU DOSTAWY / </w:t>
      </w:r>
      <w:r>
        <w:rPr>
          <w:b/>
          <w:strike/>
          <w:sz w:val="20"/>
          <w:szCs w:val="20"/>
        </w:rPr>
        <w:t>USŁUGI</w:t>
      </w:r>
    </w:p>
    <w:p w:rsidR="008637C3" w:rsidRDefault="008637C3" w:rsidP="008637C3">
      <w:pPr>
        <w:rPr>
          <w:b/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 xml:space="preserve">Przedmiotem dostawy / </w:t>
      </w:r>
      <w:r w:rsidRPr="0058201A">
        <w:rPr>
          <w:strike/>
          <w:sz w:val="20"/>
          <w:szCs w:val="20"/>
        </w:rPr>
        <w:t>usługi</w:t>
      </w:r>
      <w:r>
        <w:rPr>
          <w:sz w:val="20"/>
          <w:szCs w:val="20"/>
        </w:rPr>
        <w:t xml:space="preserve"> i odbioru w ramach umowy nr </w:t>
      </w:r>
      <w:r w:rsidR="00C129F3">
        <w:rPr>
          <w:sz w:val="20"/>
          <w:szCs w:val="20"/>
        </w:rPr>
        <w:t>…..</w:t>
      </w:r>
      <w:r w:rsidR="000446CF">
        <w:rPr>
          <w:sz w:val="20"/>
          <w:szCs w:val="20"/>
        </w:rPr>
        <w:t>/202</w:t>
      </w:r>
      <w:r w:rsidR="002777A9">
        <w:rPr>
          <w:sz w:val="20"/>
          <w:szCs w:val="20"/>
        </w:rPr>
        <w:t>5</w:t>
      </w:r>
      <w:r>
        <w:rPr>
          <w:sz w:val="20"/>
          <w:szCs w:val="20"/>
        </w:rPr>
        <w:t xml:space="preserve"> z dnia ............... jest:</w:t>
      </w:r>
    </w:p>
    <w:tbl>
      <w:tblPr>
        <w:tblW w:w="98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9"/>
        <w:gridCol w:w="2409"/>
        <w:gridCol w:w="1177"/>
        <w:gridCol w:w="736"/>
        <w:gridCol w:w="1131"/>
        <w:gridCol w:w="1136"/>
        <w:gridCol w:w="1620"/>
        <w:gridCol w:w="1137"/>
      </w:tblGrid>
      <w:tr w:rsidR="008637C3" w:rsidTr="00A50C3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przedmiotu dostawy / usługi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miary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seryjny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Dokumentacja techniczna/ instrukcja obsługi/ świadectwo jakości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</w:tr>
      <w:tr w:rsidR="008637C3" w:rsidTr="00A50C33">
        <w:trPr>
          <w:trHeight w:val="5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</w:tr>
      <w:tr w:rsidR="008637C3" w:rsidTr="00A50C33">
        <w:trPr>
          <w:trHeight w:val="5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Miejsce dokonania odbioru: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Data dokonania odbioru:.........................................................................................................</w:t>
      </w:r>
      <w:bookmarkStart w:id="0" w:name="_GoBack"/>
      <w:bookmarkEnd w:id="0"/>
      <w:r>
        <w:rPr>
          <w:sz w:val="20"/>
          <w:szCs w:val="20"/>
        </w:rPr>
        <w:t>.......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W terminie/nieterminowo*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Ze strony Wykonawcy: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637C3" w:rsidRDefault="008637C3" w:rsidP="008637C3">
      <w:pPr>
        <w:rPr>
          <w:sz w:val="16"/>
          <w:szCs w:val="16"/>
        </w:rPr>
      </w:pPr>
      <w:r>
        <w:rPr>
          <w:sz w:val="16"/>
          <w:szCs w:val="16"/>
        </w:rPr>
        <w:t>(nazwa i adres)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637C3" w:rsidRDefault="008637C3" w:rsidP="008637C3">
      <w:pPr>
        <w:rPr>
          <w:sz w:val="16"/>
          <w:szCs w:val="16"/>
        </w:rPr>
      </w:pPr>
      <w:r>
        <w:rPr>
          <w:sz w:val="16"/>
          <w:szCs w:val="16"/>
        </w:rPr>
        <w:t>(imię i nazwisko osoby upoważnionej)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Ze strony Zamawiającego: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637C3" w:rsidRDefault="008637C3" w:rsidP="008637C3">
      <w:pPr>
        <w:rPr>
          <w:sz w:val="16"/>
          <w:szCs w:val="16"/>
        </w:rPr>
      </w:pPr>
      <w:r>
        <w:rPr>
          <w:sz w:val="16"/>
          <w:szCs w:val="16"/>
        </w:rPr>
        <w:t>(nazwa i adres)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Komisja z składzie: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1. .......................................................................</w:t>
      </w:r>
      <w:r>
        <w:rPr>
          <w:sz w:val="20"/>
          <w:szCs w:val="20"/>
        </w:rPr>
        <w:tab/>
        <w:t>3. ................................................................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2. .......................................................................</w:t>
      </w:r>
      <w:r>
        <w:rPr>
          <w:sz w:val="20"/>
          <w:szCs w:val="20"/>
        </w:rPr>
        <w:tab/>
        <w:t>4. ................................................................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Potwierdzenie kompletności dostawy / usługi:</w:t>
      </w:r>
    </w:p>
    <w:p w:rsidR="008637C3" w:rsidRDefault="008637C3" w:rsidP="008637C3">
      <w:pPr>
        <w:tabs>
          <w:tab w:val="num" w:pos="697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Tak*</w:t>
      </w:r>
    </w:p>
    <w:p w:rsidR="008637C3" w:rsidRDefault="008637C3" w:rsidP="008637C3">
      <w:pPr>
        <w:tabs>
          <w:tab w:val="num" w:pos="697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Nie* - zastrzeżenia ..........................................................................................................</w:t>
      </w:r>
    </w:p>
    <w:p w:rsidR="00A56F58" w:rsidRDefault="00A56F58" w:rsidP="008637C3">
      <w:pPr>
        <w:tabs>
          <w:tab w:val="num" w:pos="697"/>
        </w:tabs>
        <w:suppressAutoHyphens/>
        <w:ind w:left="284"/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Potwierdzenie zgodności jakości przyjmowanej dostawy / usługi z parametrami  / funkcjonalnością zaoferowana w ofercie:</w:t>
      </w:r>
    </w:p>
    <w:p w:rsidR="008637C3" w:rsidRDefault="008637C3" w:rsidP="008637C3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Zgodne*</w:t>
      </w:r>
    </w:p>
    <w:p w:rsidR="008637C3" w:rsidRDefault="008637C3" w:rsidP="008637C3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Niezgodne* - zastrzeżenia ...............................................................................................</w:t>
      </w:r>
    </w:p>
    <w:p w:rsidR="00A56F58" w:rsidRDefault="00A56F58" w:rsidP="008637C3">
      <w:pPr>
        <w:suppressAutoHyphens/>
        <w:ind w:left="284"/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Świadczenia dodatkowe (jeśli były przewidziane w umowie):</w:t>
      </w:r>
    </w:p>
    <w:p w:rsidR="008637C3" w:rsidRDefault="008637C3" w:rsidP="008637C3">
      <w:pPr>
        <w:tabs>
          <w:tab w:val="num" w:pos="72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Wykonane zgodnie z umową*</w:t>
      </w:r>
    </w:p>
    <w:p w:rsidR="008637C3" w:rsidRDefault="008637C3" w:rsidP="008637C3">
      <w:pPr>
        <w:tabs>
          <w:tab w:val="num" w:pos="72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Nie wykonane zgodnie z umową* - zastrzeżenia ............................................................</w:t>
      </w:r>
    </w:p>
    <w:p w:rsidR="00A56F58" w:rsidRDefault="00A56F58" w:rsidP="00A56F58">
      <w:pPr>
        <w:rPr>
          <w:sz w:val="20"/>
          <w:szCs w:val="20"/>
        </w:rPr>
      </w:pPr>
    </w:p>
    <w:p w:rsidR="00A56F58" w:rsidRDefault="00A56F58" w:rsidP="00A56F58">
      <w:pPr>
        <w:rPr>
          <w:sz w:val="20"/>
          <w:szCs w:val="20"/>
        </w:rPr>
      </w:pPr>
      <w:r>
        <w:rPr>
          <w:sz w:val="20"/>
          <w:szCs w:val="20"/>
        </w:rPr>
        <w:t>Potwierdzenie jakości lakieru dostarczanych pojazdu/ów :</w:t>
      </w:r>
    </w:p>
    <w:p w:rsidR="00A56F58" w:rsidRDefault="00A56F58" w:rsidP="00A56F58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Bez uwag  *</w:t>
      </w:r>
    </w:p>
    <w:p w:rsidR="00A56F58" w:rsidRDefault="00A56F58" w:rsidP="00A56F58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Z uwagami* - zastrzeżenia ...............................................................................................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Końcowy wynik odbioru:</w:t>
      </w:r>
    </w:p>
    <w:p w:rsidR="008637C3" w:rsidRDefault="008637C3" w:rsidP="008637C3">
      <w:pPr>
        <w:tabs>
          <w:tab w:val="num" w:pos="78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Pozytywny*</w:t>
      </w:r>
    </w:p>
    <w:p w:rsidR="008637C3" w:rsidRDefault="008637C3" w:rsidP="008637C3">
      <w:pPr>
        <w:tabs>
          <w:tab w:val="num" w:pos="78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Negatywny* - zastrzeżenia .............................................................................................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Podpisy: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1. .................................</w:t>
      </w:r>
      <w:r>
        <w:rPr>
          <w:sz w:val="20"/>
          <w:szCs w:val="20"/>
        </w:rPr>
        <w:tab/>
        <w:t>3. ................................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2. .................................</w:t>
      </w:r>
      <w:r>
        <w:rPr>
          <w:sz w:val="20"/>
          <w:szCs w:val="20"/>
        </w:rPr>
        <w:tab/>
        <w:t>4. ................................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* niepotrzebne skreślić                                                                  ……………………………………………..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>
        <w:rPr>
          <w:sz w:val="20"/>
          <w:szCs w:val="20"/>
        </w:rPr>
        <w:tab/>
        <w:t xml:space="preserve">                Przedstawiciel Wykonawcy</w:t>
      </w:r>
    </w:p>
    <w:p w:rsidR="008637C3" w:rsidRPr="00DD7996" w:rsidRDefault="008637C3" w:rsidP="001067CE">
      <w:pPr>
        <w:jc w:val="both"/>
        <w:rPr>
          <w:rFonts w:ascii="Arial" w:hAnsi="Arial" w:cs="Arial"/>
          <w:sz w:val="16"/>
          <w:szCs w:val="16"/>
        </w:rPr>
      </w:pPr>
    </w:p>
    <w:sectPr w:rsidR="008637C3" w:rsidRPr="00DD7996" w:rsidSect="00A56F58">
      <w:footerReference w:type="even" r:id="rId8"/>
      <w:footerReference w:type="default" r:id="rId9"/>
      <w:pgSz w:w="11906" w:h="16838"/>
      <w:pgMar w:top="824" w:right="1134" w:bottom="426" w:left="1134" w:header="284" w:footer="3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8D4" w:rsidRDefault="009368D4">
      <w:r>
        <w:separator/>
      </w:r>
    </w:p>
  </w:endnote>
  <w:endnote w:type="continuationSeparator" w:id="0">
    <w:p w:rsidR="009368D4" w:rsidRDefault="0093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tar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61F" w:rsidRDefault="00BB061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061F" w:rsidRDefault="00BB06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CE9" w:rsidRPr="009D4CE9" w:rsidRDefault="009D4CE9" w:rsidP="009D4CE9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Pr="009D4CE9">
      <w:rPr>
        <w:rFonts w:ascii="Arial" w:hAnsi="Arial" w:cs="Arial"/>
        <w:sz w:val="16"/>
        <w:szCs w:val="16"/>
      </w:rPr>
      <w:fldChar w:fldCharType="separate"/>
    </w:r>
    <w:r w:rsidR="00A56F58">
      <w:rPr>
        <w:rFonts w:ascii="Arial" w:hAnsi="Arial" w:cs="Arial"/>
        <w:noProof/>
        <w:sz w:val="16"/>
        <w:szCs w:val="16"/>
      </w:rPr>
      <w:t>2</w:t>
    </w:r>
    <w:r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Pr="009D4CE9">
      <w:rPr>
        <w:rFonts w:ascii="Arial" w:hAnsi="Arial" w:cs="Arial"/>
        <w:sz w:val="16"/>
        <w:szCs w:val="16"/>
      </w:rPr>
      <w:fldChar w:fldCharType="separate"/>
    </w:r>
    <w:r w:rsidR="00A56F58">
      <w:rPr>
        <w:rFonts w:ascii="Arial" w:hAnsi="Arial" w:cs="Arial"/>
        <w:noProof/>
        <w:sz w:val="16"/>
        <w:szCs w:val="16"/>
      </w:rPr>
      <w:t>2</w:t>
    </w:r>
    <w:r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8D4" w:rsidRDefault="009368D4">
      <w:r>
        <w:separator/>
      </w:r>
    </w:p>
  </w:footnote>
  <w:footnote w:type="continuationSeparator" w:id="0">
    <w:p w:rsidR="009368D4" w:rsidRDefault="00936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20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3"/>
    <w:multiLevelType w:val="multilevel"/>
    <w:tmpl w:val="7A5EF68A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  <w:rPr>
        <w:rFonts w:cs="Arial" w:hint="default"/>
        <w:b/>
        <w:bCs/>
        <w:i/>
        <w:iCs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1440" w:hanging="360"/>
      </w:pPr>
      <w:rPr>
        <w:rFonts w:ascii="Arial" w:eastAsia="Calibri" w:hAnsi="Arial" w:cs="Arial"/>
        <w:b w:val="0"/>
        <w:bCs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961ACF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7"/>
    <w:multiLevelType w:val="multilevel"/>
    <w:tmpl w:val="24BC9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</w:abstractNum>
  <w:abstractNum w:abstractNumId="8" w15:restartNumberingAfterBreak="0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singleLevel"/>
    <w:tmpl w:val="62C0BD4A"/>
    <w:name w:val="WW8Num11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sz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C7C1780"/>
    <w:multiLevelType w:val="hybridMultilevel"/>
    <w:tmpl w:val="B0F89F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FC3E65"/>
    <w:multiLevelType w:val="hybridMultilevel"/>
    <w:tmpl w:val="D638D7B4"/>
    <w:lvl w:ilvl="0" w:tplc="49E8A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18C15E99"/>
    <w:multiLevelType w:val="hybridMultilevel"/>
    <w:tmpl w:val="9BAEEE92"/>
    <w:lvl w:ilvl="0" w:tplc="A13AA73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EA317B2"/>
    <w:multiLevelType w:val="hybridMultilevel"/>
    <w:tmpl w:val="A0C41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A613E"/>
    <w:multiLevelType w:val="hybridMultilevel"/>
    <w:tmpl w:val="8908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B3446"/>
    <w:multiLevelType w:val="hybridMultilevel"/>
    <w:tmpl w:val="3A9A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A1656"/>
    <w:multiLevelType w:val="multilevel"/>
    <w:tmpl w:val="35B615A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E641FE"/>
    <w:multiLevelType w:val="hybridMultilevel"/>
    <w:tmpl w:val="0C76670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EF2FD1"/>
    <w:multiLevelType w:val="hybridMultilevel"/>
    <w:tmpl w:val="5D70220A"/>
    <w:lvl w:ilvl="0" w:tplc="29E6E5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C4D91"/>
    <w:multiLevelType w:val="hybridMultilevel"/>
    <w:tmpl w:val="0DB09406"/>
    <w:lvl w:ilvl="0" w:tplc="7122B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F5389E"/>
    <w:multiLevelType w:val="hybridMultilevel"/>
    <w:tmpl w:val="582E3E86"/>
    <w:lvl w:ilvl="0" w:tplc="3D80B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1"/>
  </w:num>
  <w:num w:numId="4">
    <w:abstractNumId w:val="24"/>
  </w:num>
  <w:num w:numId="5">
    <w:abstractNumId w:val="12"/>
  </w:num>
  <w:num w:numId="6">
    <w:abstractNumId w:val="16"/>
  </w:num>
  <w:num w:numId="7">
    <w:abstractNumId w:val="22"/>
  </w:num>
  <w:num w:numId="8">
    <w:abstractNumId w:val="13"/>
  </w:num>
  <w:num w:numId="9">
    <w:abstractNumId w:val="23"/>
  </w:num>
  <w:num w:numId="10">
    <w:abstractNumId w:val="14"/>
  </w:num>
  <w:num w:numId="11">
    <w:abstractNumId w:val="6"/>
  </w:num>
  <w:num w:numId="12">
    <w:abstractNumId w:val="21"/>
  </w:num>
  <w:num w:numId="13">
    <w:abstractNumId w:val="17"/>
  </w:num>
  <w:num w:numId="14">
    <w:abstractNumId w:val="18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2"/>
  </w:num>
  <w:num w:numId="2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62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1BE"/>
    <w:rsid w:val="00000A1F"/>
    <w:rsid w:val="00003410"/>
    <w:rsid w:val="000065FF"/>
    <w:rsid w:val="00010529"/>
    <w:rsid w:val="00013A2B"/>
    <w:rsid w:val="00016DD0"/>
    <w:rsid w:val="000172E1"/>
    <w:rsid w:val="000203C4"/>
    <w:rsid w:val="000226D4"/>
    <w:rsid w:val="00024AB2"/>
    <w:rsid w:val="00027BB8"/>
    <w:rsid w:val="00033134"/>
    <w:rsid w:val="0003682A"/>
    <w:rsid w:val="000377E0"/>
    <w:rsid w:val="000379DA"/>
    <w:rsid w:val="00037EF6"/>
    <w:rsid w:val="00040DB6"/>
    <w:rsid w:val="000427D9"/>
    <w:rsid w:val="00043B5F"/>
    <w:rsid w:val="000446CF"/>
    <w:rsid w:val="00046AAF"/>
    <w:rsid w:val="0005143E"/>
    <w:rsid w:val="00051524"/>
    <w:rsid w:val="00052BE1"/>
    <w:rsid w:val="00052FDA"/>
    <w:rsid w:val="000537D4"/>
    <w:rsid w:val="00060425"/>
    <w:rsid w:val="000617B9"/>
    <w:rsid w:val="00061DB9"/>
    <w:rsid w:val="00064B0C"/>
    <w:rsid w:val="00066E37"/>
    <w:rsid w:val="000723CB"/>
    <w:rsid w:val="00072A37"/>
    <w:rsid w:val="000749E7"/>
    <w:rsid w:val="00074DBF"/>
    <w:rsid w:val="000762DB"/>
    <w:rsid w:val="00076DCF"/>
    <w:rsid w:val="0007773F"/>
    <w:rsid w:val="00083606"/>
    <w:rsid w:val="000904FA"/>
    <w:rsid w:val="00090975"/>
    <w:rsid w:val="00090BAD"/>
    <w:rsid w:val="00091A5D"/>
    <w:rsid w:val="000923FF"/>
    <w:rsid w:val="0009426C"/>
    <w:rsid w:val="000968AC"/>
    <w:rsid w:val="00097F37"/>
    <w:rsid w:val="000A0845"/>
    <w:rsid w:val="000A22EA"/>
    <w:rsid w:val="000B219B"/>
    <w:rsid w:val="000B3ED7"/>
    <w:rsid w:val="000B4C38"/>
    <w:rsid w:val="000B5478"/>
    <w:rsid w:val="000B6C5D"/>
    <w:rsid w:val="000B6D11"/>
    <w:rsid w:val="000B6E8F"/>
    <w:rsid w:val="000C10A7"/>
    <w:rsid w:val="000C2B3A"/>
    <w:rsid w:val="000C37CD"/>
    <w:rsid w:val="000C3BEE"/>
    <w:rsid w:val="000C7F41"/>
    <w:rsid w:val="000D1158"/>
    <w:rsid w:val="000D1943"/>
    <w:rsid w:val="000D1C3F"/>
    <w:rsid w:val="000D223C"/>
    <w:rsid w:val="000D434E"/>
    <w:rsid w:val="000D4D5C"/>
    <w:rsid w:val="000E2042"/>
    <w:rsid w:val="000E26D1"/>
    <w:rsid w:val="000E43BC"/>
    <w:rsid w:val="000E76D9"/>
    <w:rsid w:val="000E7F17"/>
    <w:rsid w:val="000F1469"/>
    <w:rsid w:val="000F1FEF"/>
    <w:rsid w:val="000F25A0"/>
    <w:rsid w:val="000F278A"/>
    <w:rsid w:val="000F288A"/>
    <w:rsid w:val="000F2BE8"/>
    <w:rsid w:val="000F31C6"/>
    <w:rsid w:val="000F5E19"/>
    <w:rsid w:val="000F6E22"/>
    <w:rsid w:val="001004E3"/>
    <w:rsid w:val="00100B3D"/>
    <w:rsid w:val="0010210F"/>
    <w:rsid w:val="001029C4"/>
    <w:rsid w:val="00102BFE"/>
    <w:rsid w:val="00104A30"/>
    <w:rsid w:val="001067CE"/>
    <w:rsid w:val="00107169"/>
    <w:rsid w:val="001105A4"/>
    <w:rsid w:val="00111384"/>
    <w:rsid w:val="0011165C"/>
    <w:rsid w:val="00114ED2"/>
    <w:rsid w:val="00116820"/>
    <w:rsid w:val="00117B17"/>
    <w:rsid w:val="001219E9"/>
    <w:rsid w:val="00122EBC"/>
    <w:rsid w:val="0012306E"/>
    <w:rsid w:val="00125124"/>
    <w:rsid w:val="001261BE"/>
    <w:rsid w:val="001318D7"/>
    <w:rsid w:val="00132BE0"/>
    <w:rsid w:val="001343EF"/>
    <w:rsid w:val="00135BF7"/>
    <w:rsid w:val="00136774"/>
    <w:rsid w:val="001367B6"/>
    <w:rsid w:val="00140117"/>
    <w:rsid w:val="001401B2"/>
    <w:rsid w:val="00140732"/>
    <w:rsid w:val="001415E3"/>
    <w:rsid w:val="0014361D"/>
    <w:rsid w:val="00143BC2"/>
    <w:rsid w:val="00144874"/>
    <w:rsid w:val="00144B30"/>
    <w:rsid w:val="00144EC4"/>
    <w:rsid w:val="0014674C"/>
    <w:rsid w:val="001517D7"/>
    <w:rsid w:val="0015297F"/>
    <w:rsid w:val="00153F71"/>
    <w:rsid w:val="0016040B"/>
    <w:rsid w:val="001604CD"/>
    <w:rsid w:val="00165BC1"/>
    <w:rsid w:val="00166067"/>
    <w:rsid w:val="00166778"/>
    <w:rsid w:val="00167963"/>
    <w:rsid w:val="00170A84"/>
    <w:rsid w:val="00172496"/>
    <w:rsid w:val="00172AC0"/>
    <w:rsid w:val="00173B65"/>
    <w:rsid w:val="00175FD0"/>
    <w:rsid w:val="00177B6E"/>
    <w:rsid w:val="00180289"/>
    <w:rsid w:val="00183152"/>
    <w:rsid w:val="00183F45"/>
    <w:rsid w:val="00184008"/>
    <w:rsid w:val="00185C50"/>
    <w:rsid w:val="001922E7"/>
    <w:rsid w:val="001956FE"/>
    <w:rsid w:val="00196932"/>
    <w:rsid w:val="001A3B36"/>
    <w:rsid w:val="001A4380"/>
    <w:rsid w:val="001A520E"/>
    <w:rsid w:val="001B422C"/>
    <w:rsid w:val="001B4EAA"/>
    <w:rsid w:val="001B559E"/>
    <w:rsid w:val="001C07C6"/>
    <w:rsid w:val="001C0883"/>
    <w:rsid w:val="001C1279"/>
    <w:rsid w:val="001C1A52"/>
    <w:rsid w:val="001C545B"/>
    <w:rsid w:val="001C5822"/>
    <w:rsid w:val="001D2EEA"/>
    <w:rsid w:val="001D4BD0"/>
    <w:rsid w:val="001D4E19"/>
    <w:rsid w:val="001D516B"/>
    <w:rsid w:val="001D5AB1"/>
    <w:rsid w:val="001D7616"/>
    <w:rsid w:val="001E07E0"/>
    <w:rsid w:val="001E0D6C"/>
    <w:rsid w:val="001E2887"/>
    <w:rsid w:val="001E4D45"/>
    <w:rsid w:val="001E63C7"/>
    <w:rsid w:val="001E7806"/>
    <w:rsid w:val="001E7C5E"/>
    <w:rsid w:val="001F30D3"/>
    <w:rsid w:val="001F3730"/>
    <w:rsid w:val="001F3E78"/>
    <w:rsid w:val="001F4B18"/>
    <w:rsid w:val="001F6C0D"/>
    <w:rsid w:val="001F7B8A"/>
    <w:rsid w:val="00200009"/>
    <w:rsid w:val="00200AD0"/>
    <w:rsid w:val="002014C8"/>
    <w:rsid w:val="00202D9D"/>
    <w:rsid w:val="0020329E"/>
    <w:rsid w:val="002055E4"/>
    <w:rsid w:val="00207B1F"/>
    <w:rsid w:val="002134DC"/>
    <w:rsid w:val="00214000"/>
    <w:rsid w:val="00214EC8"/>
    <w:rsid w:val="00217650"/>
    <w:rsid w:val="00217A50"/>
    <w:rsid w:val="002212F8"/>
    <w:rsid w:val="00224ACC"/>
    <w:rsid w:val="00231D24"/>
    <w:rsid w:val="0023445D"/>
    <w:rsid w:val="00235C4F"/>
    <w:rsid w:val="002370C7"/>
    <w:rsid w:val="002375E7"/>
    <w:rsid w:val="00237D4C"/>
    <w:rsid w:val="00243EF0"/>
    <w:rsid w:val="002467B8"/>
    <w:rsid w:val="0024761D"/>
    <w:rsid w:val="002526E8"/>
    <w:rsid w:val="00255D42"/>
    <w:rsid w:val="00261E4D"/>
    <w:rsid w:val="002627CC"/>
    <w:rsid w:val="00263874"/>
    <w:rsid w:val="00273E14"/>
    <w:rsid w:val="00274641"/>
    <w:rsid w:val="002752B8"/>
    <w:rsid w:val="002761C2"/>
    <w:rsid w:val="002777A9"/>
    <w:rsid w:val="00277F3D"/>
    <w:rsid w:val="0028069C"/>
    <w:rsid w:val="0028402E"/>
    <w:rsid w:val="00286E89"/>
    <w:rsid w:val="00287FBC"/>
    <w:rsid w:val="00294D04"/>
    <w:rsid w:val="00295024"/>
    <w:rsid w:val="002A186B"/>
    <w:rsid w:val="002A2F3D"/>
    <w:rsid w:val="002A3387"/>
    <w:rsid w:val="002A3A71"/>
    <w:rsid w:val="002A450C"/>
    <w:rsid w:val="002B0ECF"/>
    <w:rsid w:val="002B2C52"/>
    <w:rsid w:val="002B42A0"/>
    <w:rsid w:val="002B6200"/>
    <w:rsid w:val="002B6F61"/>
    <w:rsid w:val="002C17D7"/>
    <w:rsid w:val="002C2FBE"/>
    <w:rsid w:val="002C389A"/>
    <w:rsid w:val="002C7B14"/>
    <w:rsid w:val="002D096F"/>
    <w:rsid w:val="002D0995"/>
    <w:rsid w:val="002D20CD"/>
    <w:rsid w:val="002D2D62"/>
    <w:rsid w:val="002E3BC5"/>
    <w:rsid w:val="002E5BC8"/>
    <w:rsid w:val="002E71F7"/>
    <w:rsid w:val="002E754A"/>
    <w:rsid w:val="002F18CC"/>
    <w:rsid w:val="002F24FA"/>
    <w:rsid w:val="002F459D"/>
    <w:rsid w:val="002F4E82"/>
    <w:rsid w:val="00301CA3"/>
    <w:rsid w:val="003104E3"/>
    <w:rsid w:val="00310920"/>
    <w:rsid w:val="00311270"/>
    <w:rsid w:val="00312C24"/>
    <w:rsid w:val="00313A93"/>
    <w:rsid w:val="00315ECE"/>
    <w:rsid w:val="0031766B"/>
    <w:rsid w:val="00320B53"/>
    <w:rsid w:val="003312A6"/>
    <w:rsid w:val="003315BE"/>
    <w:rsid w:val="00331FAB"/>
    <w:rsid w:val="003333D9"/>
    <w:rsid w:val="00334D1B"/>
    <w:rsid w:val="00335313"/>
    <w:rsid w:val="00335874"/>
    <w:rsid w:val="00336680"/>
    <w:rsid w:val="00336E7B"/>
    <w:rsid w:val="003441AA"/>
    <w:rsid w:val="0034731F"/>
    <w:rsid w:val="00351C15"/>
    <w:rsid w:val="00352E28"/>
    <w:rsid w:val="00353BB6"/>
    <w:rsid w:val="003540BB"/>
    <w:rsid w:val="003568BF"/>
    <w:rsid w:val="00361A4C"/>
    <w:rsid w:val="003659D7"/>
    <w:rsid w:val="00365D64"/>
    <w:rsid w:val="00366E2F"/>
    <w:rsid w:val="00367E35"/>
    <w:rsid w:val="00371904"/>
    <w:rsid w:val="00373EDA"/>
    <w:rsid w:val="00374538"/>
    <w:rsid w:val="00376998"/>
    <w:rsid w:val="00377A41"/>
    <w:rsid w:val="0039078B"/>
    <w:rsid w:val="00392714"/>
    <w:rsid w:val="00393EBD"/>
    <w:rsid w:val="003963CE"/>
    <w:rsid w:val="00397E9C"/>
    <w:rsid w:val="00397EDA"/>
    <w:rsid w:val="003A0485"/>
    <w:rsid w:val="003A1093"/>
    <w:rsid w:val="003A5EAD"/>
    <w:rsid w:val="003B02F7"/>
    <w:rsid w:val="003B0D35"/>
    <w:rsid w:val="003B34CE"/>
    <w:rsid w:val="003B37EB"/>
    <w:rsid w:val="003B6777"/>
    <w:rsid w:val="003C013B"/>
    <w:rsid w:val="003C02DD"/>
    <w:rsid w:val="003C030E"/>
    <w:rsid w:val="003C1AC9"/>
    <w:rsid w:val="003C200D"/>
    <w:rsid w:val="003C73C9"/>
    <w:rsid w:val="003D02A6"/>
    <w:rsid w:val="003D3393"/>
    <w:rsid w:val="003D60AF"/>
    <w:rsid w:val="003E2519"/>
    <w:rsid w:val="003E784C"/>
    <w:rsid w:val="003E794D"/>
    <w:rsid w:val="003F019E"/>
    <w:rsid w:val="003F1B29"/>
    <w:rsid w:val="003F29C7"/>
    <w:rsid w:val="003F3210"/>
    <w:rsid w:val="003F32AA"/>
    <w:rsid w:val="003F38C4"/>
    <w:rsid w:val="003F50A7"/>
    <w:rsid w:val="003F5C8F"/>
    <w:rsid w:val="003F7CBA"/>
    <w:rsid w:val="00401044"/>
    <w:rsid w:val="00401C87"/>
    <w:rsid w:val="00404FE4"/>
    <w:rsid w:val="00412ABB"/>
    <w:rsid w:val="00414351"/>
    <w:rsid w:val="004144E7"/>
    <w:rsid w:val="00414704"/>
    <w:rsid w:val="00414D63"/>
    <w:rsid w:val="00414EDE"/>
    <w:rsid w:val="00417245"/>
    <w:rsid w:val="00417781"/>
    <w:rsid w:val="00421EF2"/>
    <w:rsid w:val="00425EE0"/>
    <w:rsid w:val="0042765E"/>
    <w:rsid w:val="00427D84"/>
    <w:rsid w:val="00431775"/>
    <w:rsid w:val="00431BC0"/>
    <w:rsid w:val="00431F3D"/>
    <w:rsid w:val="00433A4C"/>
    <w:rsid w:val="004356DC"/>
    <w:rsid w:val="00436D9F"/>
    <w:rsid w:val="00437FB9"/>
    <w:rsid w:val="00440F7B"/>
    <w:rsid w:val="004410C3"/>
    <w:rsid w:val="00442CC8"/>
    <w:rsid w:val="0044365C"/>
    <w:rsid w:val="00443A47"/>
    <w:rsid w:val="00444206"/>
    <w:rsid w:val="004474EF"/>
    <w:rsid w:val="0045522F"/>
    <w:rsid w:val="004552F4"/>
    <w:rsid w:val="0046186B"/>
    <w:rsid w:val="0046245F"/>
    <w:rsid w:val="00463621"/>
    <w:rsid w:val="00464666"/>
    <w:rsid w:val="00464B16"/>
    <w:rsid w:val="0046692C"/>
    <w:rsid w:val="00466E22"/>
    <w:rsid w:val="00470728"/>
    <w:rsid w:val="004708F2"/>
    <w:rsid w:val="00473B11"/>
    <w:rsid w:val="00473B5A"/>
    <w:rsid w:val="00474276"/>
    <w:rsid w:val="0047456D"/>
    <w:rsid w:val="004804FC"/>
    <w:rsid w:val="00481F95"/>
    <w:rsid w:val="00483494"/>
    <w:rsid w:val="004839AA"/>
    <w:rsid w:val="00485A5D"/>
    <w:rsid w:val="00485CB2"/>
    <w:rsid w:val="004876B7"/>
    <w:rsid w:val="004877BE"/>
    <w:rsid w:val="0049152C"/>
    <w:rsid w:val="00491D3F"/>
    <w:rsid w:val="00492268"/>
    <w:rsid w:val="00493528"/>
    <w:rsid w:val="004A0334"/>
    <w:rsid w:val="004A1393"/>
    <w:rsid w:val="004A494C"/>
    <w:rsid w:val="004A7662"/>
    <w:rsid w:val="004B09E2"/>
    <w:rsid w:val="004B14D6"/>
    <w:rsid w:val="004B646D"/>
    <w:rsid w:val="004C0156"/>
    <w:rsid w:val="004C59C3"/>
    <w:rsid w:val="004D021C"/>
    <w:rsid w:val="004D07AA"/>
    <w:rsid w:val="004D5210"/>
    <w:rsid w:val="004D5A59"/>
    <w:rsid w:val="004D76FE"/>
    <w:rsid w:val="004E0FB9"/>
    <w:rsid w:val="004E5603"/>
    <w:rsid w:val="004E6090"/>
    <w:rsid w:val="004E74C0"/>
    <w:rsid w:val="004F064C"/>
    <w:rsid w:val="004F0A6D"/>
    <w:rsid w:val="00504BD2"/>
    <w:rsid w:val="0050584B"/>
    <w:rsid w:val="0051022C"/>
    <w:rsid w:val="00513098"/>
    <w:rsid w:val="00513A73"/>
    <w:rsid w:val="00515F90"/>
    <w:rsid w:val="005165D7"/>
    <w:rsid w:val="00516BBE"/>
    <w:rsid w:val="00520B1A"/>
    <w:rsid w:val="00521FC3"/>
    <w:rsid w:val="00523541"/>
    <w:rsid w:val="00526092"/>
    <w:rsid w:val="00530BB1"/>
    <w:rsid w:val="00530EC8"/>
    <w:rsid w:val="005310B4"/>
    <w:rsid w:val="00532D62"/>
    <w:rsid w:val="005353FB"/>
    <w:rsid w:val="00535BA8"/>
    <w:rsid w:val="005408EA"/>
    <w:rsid w:val="0054144A"/>
    <w:rsid w:val="00542504"/>
    <w:rsid w:val="005430A1"/>
    <w:rsid w:val="0054559E"/>
    <w:rsid w:val="005462B1"/>
    <w:rsid w:val="00547161"/>
    <w:rsid w:val="005513DA"/>
    <w:rsid w:val="00551CBF"/>
    <w:rsid w:val="005535AE"/>
    <w:rsid w:val="00555268"/>
    <w:rsid w:val="00556C1E"/>
    <w:rsid w:val="005575DE"/>
    <w:rsid w:val="00564B97"/>
    <w:rsid w:val="005676CB"/>
    <w:rsid w:val="00570C91"/>
    <w:rsid w:val="0057318E"/>
    <w:rsid w:val="00574B50"/>
    <w:rsid w:val="005809A1"/>
    <w:rsid w:val="00580AA0"/>
    <w:rsid w:val="0058164B"/>
    <w:rsid w:val="005817D8"/>
    <w:rsid w:val="0058201A"/>
    <w:rsid w:val="00587151"/>
    <w:rsid w:val="00587A30"/>
    <w:rsid w:val="005910E4"/>
    <w:rsid w:val="00591E5F"/>
    <w:rsid w:val="00595EFA"/>
    <w:rsid w:val="0059768A"/>
    <w:rsid w:val="005A0CAB"/>
    <w:rsid w:val="005A21D7"/>
    <w:rsid w:val="005A2BD9"/>
    <w:rsid w:val="005A2C3B"/>
    <w:rsid w:val="005A5A2A"/>
    <w:rsid w:val="005A6E7C"/>
    <w:rsid w:val="005A7E1B"/>
    <w:rsid w:val="005B060C"/>
    <w:rsid w:val="005B0AEF"/>
    <w:rsid w:val="005B2EE0"/>
    <w:rsid w:val="005C15A5"/>
    <w:rsid w:val="005C1B37"/>
    <w:rsid w:val="005C2053"/>
    <w:rsid w:val="005C2105"/>
    <w:rsid w:val="005C306D"/>
    <w:rsid w:val="005C33A7"/>
    <w:rsid w:val="005C5244"/>
    <w:rsid w:val="005D1A46"/>
    <w:rsid w:val="005D5A4A"/>
    <w:rsid w:val="005D6711"/>
    <w:rsid w:val="005D7F3E"/>
    <w:rsid w:val="005E66DC"/>
    <w:rsid w:val="005F04D1"/>
    <w:rsid w:val="005F1449"/>
    <w:rsid w:val="005F1C75"/>
    <w:rsid w:val="005F2466"/>
    <w:rsid w:val="005F4F38"/>
    <w:rsid w:val="005F60B3"/>
    <w:rsid w:val="005F67EC"/>
    <w:rsid w:val="0060088A"/>
    <w:rsid w:val="00601086"/>
    <w:rsid w:val="00601E7E"/>
    <w:rsid w:val="00603BC1"/>
    <w:rsid w:val="0060482A"/>
    <w:rsid w:val="006057C0"/>
    <w:rsid w:val="00613B43"/>
    <w:rsid w:val="00615537"/>
    <w:rsid w:val="0061615A"/>
    <w:rsid w:val="00616252"/>
    <w:rsid w:val="0061734D"/>
    <w:rsid w:val="0062073D"/>
    <w:rsid w:val="00621736"/>
    <w:rsid w:val="0062720F"/>
    <w:rsid w:val="006355BC"/>
    <w:rsid w:val="00642B94"/>
    <w:rsid w:val="00643A2C"/>
    <w:rsid w:val="006445C7"/>
    <w:rsid w:val="0064506E"/>
    <w:rsid w:val="006454EF"/>
    <w:rsid w:val="00645604"/>
    <w:rsid w:val="00646CDF"/>
    <w:rsid w:val="00647548"/>
    <w:rsid w:val="00647EBA"/>
    <w:rsid w:val="0065418F"/>
    <w:rsid w:val="00657866"/>
    <w:rsid w:val="00660D88"/>
    <w:rsid w:val="00660F0B"/>
    <w:rsid w:val="006618BE"/>
    <w:rsid w:val="006626D6"/>
    <w:rsid w:val="006639D5"/>
    <w:rsid w:val="00664E6B"/>
    <w:rsid w:val="00665227"/>
    <w:rsid w:val="00667774"/>
    <w:rsid w:val="00674183"/>
    <w:rsid w:val="006762B6"/>
    <w:rsid w:val="00676620"/>
    <w:rsid w:val="00676713"/>
    <w:rsid w:val="006802BC"/>
    <w:rsid w:val="00681EB7"/>
    <w:rsid w:val="00683549"/>
    <w:rsid w:val="00684DD7"/>
    <w:rsid w:val="00691CCA"/>
    <w:rsid w:val="00692B57"/>
    <w:rsid w:val="0069424D"/>
    <w:rsid w:val="00694402"/>
    <w:rsid w:val="006949FB"/>
    <w:rsid w:val="00696004"/>
    <w:rsid w:val="006964D5"/>
    <w:rsid w:val="006A156D"/>
    <w:rsid w:val="006A1CA2"/>
    <w:rsid w:val="006A238D"/>
    <w:rsid w:val="006A392E"/>
    <w:rsid w:val="006A3EA2"/>
    <w:rsid w:val="006A5048"/>
    <w:rsid w:val="006A5DE0"/>
    <w:rsid w:val="006B15BA"/>
    <w:rsid w:val="006B50FC"/>
    <w:rsid w:val="006B5275"/>
    <w:rsid w:val="006B77C5"/>
    <w:rsid w:val="006C06D7"/>
    <w:rsid w:val="006C5021"/>
    <w:rsid w:val="006C515F"/>
    <w:rsid w:val="006C557F"/>
    <w:rsid w:val="006C6982"/>
    <w:rsid w:val="006D0071"/>
    <w:rsid w:val="006D12A1"/>
    <w:rsid w:val="006D29C6"/>
    <w:rsid w:val="006D64B4"/>
    <w:rsid w:val="006E16FD"/>
    <w:rsid w:val="006E18FE"/>
    <w:rsid w:val="006E3CD0"/>
    <w:rsid w:val="006E46E7"/>
    <w:rsid w:val="006E4FF0"/>
    <w:rsid w:val="006E5DBE"/>
    <w:rsid w:val="006E6A52"/>
    <w:rsid w:val="006F21FE"/>
    <w:rsid w:val="006F6830"/>
    <w:rsid w:val="00700799"/>
    <w:rsid w:val="00701C76"/>
    <w:rsid w:val="00701DAD"/>
    <w:rsid w:val="0070222D"/>
    <w:rsid w:val="00703823"/>
    <w:rsid w:val="007114E9"/>
    <w:rsid w:val="0071239F"/>
    <w:rsid w:val="00720FE2"/>
    <w:rsid w:val="00722FDE"/>
    <w:rsid w:val="00726C3C"/>
    <w:rsid w:val="007271B5"/>
    <w:rsid w:val="00727AF2"/>
    <w:rsid w:val="0073077A"/>
    <w:rsid w:val="00730B17"/>
    <w:rsid w:val="0073336A"/>
    <w:rsid w:val="0073746E"/>
    <w:rsid w:val="00741379"/>
    <w:rsid w:val="007424BB"/>
    <w:rsid w:val="00743029"/>
    <w:rsid w:val="00743277"/>
    <w:rsid w:val="00744D94"/>
    <w:rsid w:val="00746118"/>
    <w:rsid w:val="00747841"/>
    <w:rsid w:val="00750196"/>
    <w:rsid w:val="00752067"/>
    <w:rsid w:val="007535A4"/>
    <w:rsid w:val="0075513B"/>
    <w:rsid w:val="00755B3F"/>
    <w:rsid w:val="00757F41"/>
    <w:rsid w:val="00760EBE"/>
    <w:rsid w:val="0076128B"/>
    <w:rsid w:val="00763974"/>
    <w:rsid w:val="00764F0A"/>
    <w:rsid w:val="00770F9B"/>
    <w:rsid w:val="00771037"/>
    <w:rsid w:val="0077212A"/>
    <w:rsid w:val="007723A8"/>
    <w:rsid w:val="00775971"/>
    <w:rsid w:val="00775CE9"/>
    <w:rsid w:val="007767E7"/>
    <w:rsid w:val="007773E5"/>
    <w:rsid w:val="00780132"/>
    <w:rsid w:val="00780847"/>
    <w:rsid w:val="00784B5F"/>
    <w:rsid w:val="0078600C"/>
    <w:rsid w:val="00786C96"/>
    <w:rsid w:val="00786CEF"/>
    <w:rsid w:val="00787E53"/>
    <w:rsid w:val="00792DF6"/>
    <w:rsid w:val="00792E4E"/>
    <w:rsid w:val="00793BA4"/>
    <w:rsid w:val="00793CE7"/>
    <w:rsid w:val="0079443A"/>
    <w:rsid w:val="007960ED"/>
    <w:rsid w:val="007A086E"/>
    <w:rsid w:val="007A0BC7"/>
    <w:rsid w:val="007A1998"/>
    <w:rsid w:val="007A1CE2"/>
    <w:rsid w:val="007A5EAE"/>
    <w:rsid w:val="007A6170"/>
    <w:rsid w:val="007A6B46"/>
    <w:rsid w:val="007A6FD8"/>
    <w:rsid w:val="007A714D"/>
    <w:rsid w:val="007B3744"/>
    <w:rsid w:val="007B4D13"/>
    <w:rsid w:val="007B5DB1"/>
    <w:rsid w:val="007B6763"/>
    <w:rsid w:val="007C186C"/>
    <w:rsid w:val="007C1F5F"/>
    <w:rsid w:val="007C3A10"/>
    <w:rsid w:val="007C43DE"/>
    <w:rsid w:val="007C6B42"/>
    <w:rsid w:val="007D1E0E"/>
    <w:rsid w:val="007D40BC"/>
    <w:rsid w:val="007D4273"/>
    <w:rsid w:val="007D496F"/>
    <w:rsid w:val="007D6A79"/>
    <w:rsid w:val="007E1693"/>
    <w:rsid w:val="007E2619"/>
    <w:rsid w:val="007E3190"/>
    <w:rsid w:val="007E3E6B"/>
    <w:rsid w:val="007E4A57"/>
    <w:rsid w:val="007F047B"/>
    <w:rsid w:val="007F09C7"/>
    <w:rsid w:val="007F0B6B"/>
    <w:rsid w:val="007F0D2D"/>
    <w:rsid w:val="007F2049"/>
    <w:rsid w:val="007F5618"/>
    <w:rsid w:val="00801674"/>
    <w:rsid w:val="00804EFE"/>
    <w:rsid w:val="0080602D"/>
    <w:rsid w:val="00806D67"/>
    <w:rsid w:val="00814961"/>
    <w:rsid w:val="00821FA3"/>
    <w:rsid w:val="008233E6"/>
    <w:rsid w:val="00823558"/>
    <w:rsid w:val="00824456"/>
    <w:rsid w:val="008277B7"/>
    <w:rsid w:val="008324E3"/>
    <w:rsid w:val="00835449"/>
    <w:rsid w:val="00835B96"/>
    <w:rsid w:val="008365FF"/>
    <w:rsid w:val="00836AD1"/>
    <w:rsid w:val="00842D3D"/>
    <w:rsid w:val="0084305D"/>
    <w:rsid w:val="0085302A"/>
    <w:rsid w:val="008563AA"/>
    <w:rsid w:val="008625E4"/>
    <w:rsid w:val="008635A2"/>
    <w:rsid w:val="008637C3"/>
    <w:rsid w:val="00863827"/>
    <w:rsid w:val="00866172"/>
    <w:rsid w:val="008662A8"/>
    <w:rsid w:val="008731E0"/>
    <w:rsid w:val="008742C8"/>
    <w:rsid w:val="0088169B"/>
    <w:rsid w:val="00884EDE"/>
    <w:rsid w:val="008856C5"/>
    <w:rsid w:val="0088598D"/>
    <w:rsid w:val="00887C24"/>
    <w:rsid w:val="00890B9C"/>
    <w:rsid w:val="00890E4C"/>
    <w:rsid w:val="008922E9"/>
    <w:rsid w:val="00893F7C"/>
    <w:rsid w:val="0089461A"/>
    <w:rsid w:val="00896A67"/>
    <w:rsid w:val="008A0D34"/>
    <w:rsid w:val="008A1957"/>
    <w:rsid w:val="008A388E"/>
    <w:rsid w:val="008A4FE8"/>
    <w:rsid w:val="008B00CC"/>
    <w:rsid w:val="008B0B85"/>
    <w:rsid w:val="008B0DEF"/>
    <w:rsid w:val="008B2F5B"/>
    <w:rsid w:val="008B7E21"/>
    <w:rsid w:val="008C0429"/>
    <w:rsid w:val="008C0605"/>
    <w:rsid w:val="008C0D7C"/>
    <w:rsid w:val="008C5204"/>
    <w:rsid w:val="008C7456"/>
    <w:rsid w:val="008C7EC8"/>
    <w:rsid w:val="008D0F50"/>
    <w:rsid w:val="008D3833"/>
    <w:rsid w:val="008D5A8F"/>
    <w:rsid w:val="008D6DFB"/>
    <w:rsid w:val="008D7450"/>
    <w:rsid w:val="008D7705"/>
    <w:rsid w:val="008D7E26"/>
    <w:rsid w:val="008D7EAC"/>
    <w:rsid w:val="008E0485"/>
    <w:rsid w:val="008E326F"/>
    <w:rsid w:val="008E55B0"/>
    <w:rsid w:val="008E5BA9"/>
    <w:rsid w:val="008E5C7A"/>
    <w:rsid w:val="008E6EAB"/>
    <w:rsid w:val="008F195D"/>
    <w:rsid w:val="008F211A"/>
    <w:rsid w:val="008F4412"/>
    <w:rsid w:val="00900E74"/>
    <w:rsid w:val="00904BC4"/>
    <w:rsid w:val="00905BE2"/>
    <w:rsid w:val="00912DB9"/>
    <w:rsid w:val="00915732"/>
    <w:rsid w:val="00925659"/>
    <w:rsid w:val="00931759"/>
    <w:rsid w:val="00932972"/>
    <w:rsid w:val="00933C5C"/>
    <w:rsid w:val="009368D4"/>
    <w:rsid w:val="00936B4E"/>
    <w:rsid w:val="009372E1"/>
    <w:rsid w:val="009417DF"/>
    <w:rsid w:val="009421A2"/>
    <w:rsid w:val="0094429B"/>
    <w:rsid w:val="00944802"/>
    <w:rsid w:val="00947946"/>
    <w:rsid w:val="00947A28"/>
    <w:rsid w:val="00947E72"/>
    <w:rsid w:val="00950EBF"/>
    <w:rsid w:val="009608BF"/>
    <w:rsid w:val="00966805"/>
    <w:rsid w:val="00966B24"/>
    <w:rsid w:val="00967276"/>
    <w:rsid w:val="00967284"/>
    <w:rsid w:val="009675AC"/>
    <w:rsid w:val="00967B8F"/>
    <w:rsid w:val="00973EDC"/>
    <w:rsid w:val="00975A54"/>
    <w:rsid w:val="009761BE"/>
    <w:rsid w:val="00980687"/>
    <w:rsid w:val="00981629"/>
    <w:rsid w:val="00981CE4"/>
    <w:rsid w:val="00982B81"/>
    <w:rsid w:val="009838A6"/>
    <w:rsid w:val="00991C26"/>
    <w:rsid w:val="009937C5"/>
    <w:rsid w:val="00994937"/>
    <w:rsid w:val="00994E27"/>
    <w:rsid w:val="00995995"/>
    <w:rsid w:val="00997540"/>
    <w:rsid w:val="009A0310"/>
    <w:rsid w:val="009A3364"/>
    <w:rsid w:val="009A5835"/>
    <w:rsid w:val="009A5CD6"/>
    <w:rsid w:val="009A61B2"/>
    <w:rsid w:val="009A7A31"/>
    <w:rsid w:val="009A7BDD"/>
    <w:rsid w:val="009B63FD"/>
    <w:rsid w:val="009B680C"/>
    <w:rsid w:val="009B6D13"/>
    <w:rsid w:val="009C0165"/>
    <w:rsid w:val="009C1436"/>
    <w:rsid w:val="009C4D51"/>
    <w:rsid w:val="009C5226"/>
    <w:rsid w:val="009D1433"/>
    <w:rsid w:val="009D1A9A"/>
    <w:rsid w:val="009D3CDA"/>
    <w:rsid w:val="009D4CE9"/>
    <w:rsid w:val="009D6536"/>
    <w:rsid w:val="009D6C1F"/>
    <w:rsid w:val="009D79C4"/>
    <w:rsid w:val="009D7C4C"/>
    <w:rsid w:val="009E12CF"/>
    <w:rsid w:val="009E1D51"/>
    <w:rsid w:val="009E279C"/>
    <w:rsid w:val="009E3702"/>
    <w:rsid w:val="009E3E49"/>
    <w:rsid w:val="009F2DBD"/>
    <w:rsid w:val="009F31C2"/>
    <w:rsid w:val="009F3CF2"/>
    <w:rsid w:val="009F542D"/>
    <w:rsid w:val="009F64F8"/>
    <w:rsid w:val="009F6962"/>
    <w:rsid w:val="00A0236F"/>
    <w:rsid w:val="00A02409"/>
    <w:rsid w:val="00A04BAD"/>
    <w:rsid w:val="00A06760"/>
    <w:rsid w:val="00A07668"/>
    <w:rsid w:val="00A11E1F"/>
    <w:rsid w:val="00A14125"/>
    <w:rsid w:val="00A142FE"/>
    <w:rsid w:val="00A16A52"/>
    <w:rsid w:val="00A17368"/>
    <w:rsid w:val="00A20125"/>
    <w:rsid w:val="00A22C77"/>
    <w:rsid w:val="00A237C1"/>
    <w:rsid w:val="00A23CC3"/>
    <w:rsid w:val="00A30C8D"/>
    <w:rsid w:val="00A32C06"/>
    <w:rsid w:val="00A32CE1"/>
    <w:rsid w:val="00A365FD"/>
    <w:rsid w:val="00A41135"/>
    <w:rsid w:val="00A41CA8"/>
    <w:rsid w:val="00A4241F"/>
    <w:rsid w:val="00A433C0"/>
    <w:rsid w:val="00A44FA5"/>
    <w:rsid w:val="00A452F8"/>
    <w:rsid w:val="00A4598D"/>
    <w:rsid w:val="00A46FF5"/>
    <w:rsid w:val="00A47AD1"/>
    <w:rsid w:val="00A507D4"/>
    <w:rsid w:val="00A50C33"/>
    <w:rsid w:val="00A51E52"/>
    <w:rsid w:val="00A5312B"/>
    <w:rsid w:val="00A537B4"/>
    <w:rsid w:val="00A54E48"/>
    <w:rsid w:val="00A56F58"/>
    <w:rsid w:val="00A60942"/>
    <w:rsid w:val="00A6233B"/>
    <w:rsid w:val="00A66A99"/>
    <w:rsid w:val="00A66AED"/>
    <w:rsid w:val="00A71218"/>
    <w:rsid w:val="00A75384"/>
    <w:rsid w:val="00A7770E"/>
    <w:rsid w:val="00A821D6"/>
    <w:rsid w:val="00A8284A"/>
    <w:rsid w:val="00A85454"/>
    <w:rsid w:val="00A86D3D"/>
    <w:rsid w:val="00A86EA2"/>
    <w:rsid w:val="00A93D7F"/>
    <w:rsid w:val="00A93E07"/>
    <w:rsid w:val="00A970B8"/>
    <w:rsid w:val="00AA038F"/>
    <w:rsid w:val="00AA23B4"/>
    <w:rsid w:val="00AA2635"/>
    <w:rsid w:val="00AA476C"/>
    <w:rsid w:val="00AA7917"/>
    <w:rsid w:val="00AA7A61"/>
    <w:rsid w:val="00AB0748"/>
    <w:rsid w:val="00AB19E7"/>
    <w:rsid w:val="00AB1ECE"/>
    <w:rsid w:val="00AB397B"/>
    <w:rsid w:val="00AB3F86"/>
    <w:rsid w:val="00AD013B"/>
    <w:rsid w:val="00AD1FDC"/>
    <w:rsid w:val="00AD2008"/>
    <w:rsid w:val="00AD2568"/>
    <w:rsid w:val="00AD2955"/>
    <w:rsid w:val="00AD3E9B"/>
    <w:rsid w:val="00AD457B"/>
    <w:rsid w:val="00AE0E42"/>
    <w:rsid w:val="00AE1765"/>
    <w:rsid w:val="00AE27E6"/>
    <w:rsid w:val="00AE4F62"/>
    <w:rsid w:val="00AF277D"/>
    <w:rsid w:val="00B00424"/>
    <w:rsid w:val="00B0065E"/>
    <w:rsid w:val="00B01AE2"/>
    <w:rsid w:val="00B02F7D"/>
    <w:rsid w:val="00B02F85"/>
    <w:rsid w:val="00B04A2F"/>
    <w:rsid w:val="00B04B3C"/>
    <w:rsid w:val="00B06A4C"/>
    <w:rsid w:val="00B075F8"/>
    <w:rsid w:val="00B101BB"/>
    <w:rsid w:val="00B1173C"/>
    <w:rsid w:val="00B121BD"/>
    <w:rsid w:val="00B12E04"/>
    <w:rsid w:val="00B16D92"/>
    <w:rsid w:val="00B201E0"/>
    <w:rsid w:val="00B2352A"/>
    <w:rsid w:val="00B25214"/>
    <w:rsid w:val="00B26BB8"/>
    <w:rsid w:val="00B30508"/>
    <w:rsid w:val="00B3258F"/>
    <w:rsid w:val="00B32769"/>
    <w:rsid w:val="00B32E33"/>
    <w:rsid w:val="00B334B6"/>
    <w:rsid w:val="00B35BC7"/>
    <w:rsid w:val="00B362BC"/>
    <w:rsid w:val="00B43818"/>
    <w:rsid w:val="00B441A5"/>
    <w:rsid w:val="00B44EC6"/>
    <w:rsid w:val="00B4781D"/>
    <w:rsid w:val="00B47A84"/>
    <w:rsid w:val="00B47D48"/>
    <w:rsid w:val="00B50952"/>
    <w:rsid w:val="00B53606"/>
    <w:rsid w:val="00B538BC"/>
    <w:rsid w:val="00B53EF1"/>
    <w:rsid w:val="00B56331"/>
    <w:rsid w:val="00B56EC8"/>
    <w:rsid w:val="00B57095"/>
    <w:rsid w:val="00B6358B"/>
    <w:rsid w:val="00B64378"/>
    <w:rsid w:val="00B66F15"/>
    <w:rsid w:val="00B675FD"/>
    <w:rsid w:val="00B70640"/>
    <w:rsid w:val="00B70963"/>
    <w:rsid w:val="00B727F8"/>
    <w:rsid w:val="00B7463B"/>
    <w:rsid w:val="00B825D2"/>
    <w:rsid w:val="00B82B7C"/>
    <w:rsid w:val="00B82C04"/>
    <w:rsid w:val="00B84B8D"/>
    <w:rsid w:val="00B8562B"/>
    <w:rsid w:val="00B903E0"/>
    <w:rsid w:val="00B90B45"/>
    <w:rsid w:val="00B92E08"/>
    <w:rsid w:val="00B95C4F"/>
    <w:rsid w:val="00B966A7"/>
    <w:rsid w:val="00BA216B"/>
    <w:rsid w:val="00BA32BE"/>
    <w:rsid w:val="00BA39A8"/>
    <w:rsid w:val="00BA4FE5"/>
    <w:rsid w:val="00BA63D3"/>
    <w:rsid w:val="00BA7CF0"/>
    <w:rsid w:val="00BB061F"/>
    <w:rsid w:val="00BB2A6F"/>
    <w:rsid w:val="00BB62B2"/>
    <w:rsid w:val="00BB680F"/>
    <w:rsid w:val="00BB7030"/>
    <w:rsid w:val="00BB7905"/>
    <w:rsid w:val="00BC084D"/>
    <w:rsid w:val="00BC3B15"/>
    <w:rsid w:val="00BD1766"/>
    <w:rsid w:val="00BD3C2D"/>
    <w:rsid w:val="00BD70B9"/>
    <w:rsid w:val="00BD7BC1"/>
    <w:rsid w:val="00BE1498"/>
    <w:rsid w:val="00BE2FDA"/>
    <w:rsid w:val="00BE491D"/>
    <w:rsid w:val="00BF06F3"/>
    <w:rsid w:val="00BF12A8"/>
    <w:rsid w:val="00BF332D"/>
    <w:rsid w:val="00BF4AE7"/>
    <w:rsid w:val="00BF63B7"/>
    <w:rsid w:val="00BF6FE7"/>
    <w:rsid w:val="00C01B58"/>
    <w:rsid w:val="00C02BEF"/>
    <w:rsid w:val="00C03A93"/>
    <w:rsid w:val="00C05456"/>
    <w:rsid w:val="00C129F3"/>
    <w:rsid w:val="00C14212"/>
    <w:rsid w:val="00C1483F"/>
    <w:rsid w:val="00C1570B"/>
    <w:rsid w:val="00C15994"/>
    <w:rsid w:val="00C16A4B"/>
    <w:rsid w:val="00C16D87"/>
    <w:rsid w:val="00C204A9"/>
    <w:rsid w:val="00C24119"/>
    <w:rsid w:val="00C24B0C"/>
    <w:rsid w:val="00C25D33"/>
    <w:rsid w:val="00C26154"/>
    <w:rsid w:val="00C26DA4"/>
    <w:rsid w:val="00C3027A"/>
    <w:rsid w:val="00C31E17"/>
    <w:rsid w:val="00C31F2F"/>
    <w:rsid w:val="00C32014"/>
    <w:rsid w:val="00C342D5"/>
    <w:rsid w:val="00C3683E"/>
    <w:rsid w:val="00C41430"/>
    <w:rsid w:val="00C42470"/>
    <w:rsid w:val="00C45881"/>
    <w:rsid w:val="00C479D4"/>
    <w:rsid w:val="00C512DF"/>
    <w:rsid w:val="00C51D88"/>
    <w:rsid w:val="00C546EB"/>
    <w:rsid w:val="00C561BA"/>
    <w:rsid w:val="00C61220"/>
    <w:rsid w:val="00C62DF6"/>
    <w:rsid w:val="00C63A86"/>
    <w:rsid w:val="00C64111"/>
    <w:rsid w:val="00C64152"/>
    <w:rsid w:val="00C66AD2"/>
    <w:rsid w:val="00C7144F"/>
    <w:rsid w:val="00C74470"/>
    <w:rsid w:val="00C80ACF"/>
    <w:rsid w:val="00C80CB0"/>
    <w:rsid w:val="00C818D0"/>
    <w:rsid w:val="00C826C7"/>
    <w:rsid w:val="00C8319B"/>
    <w:rsid w:val="00C84DDA"/>
    <w:rsid w:val="00C84FCF"/>
    <w:rsid w:val="00C85C27"/>
    <w:rsid w:val="00C85E3F"/>
    <w:rsid w:val="00C875FF"/>
    <w:rsid w:val="00C91241"/>
    <w:rsid w:val="00C91CBB"/>
    <w:rsid w:val="00C91D15"/>
    <w:rsid w:val="00C941F0"/>
    <w:rsid w:val="00C95241"/>
    <w:rsid w:val="00C97870"/>
    <w:rsid w:val="00CA2977"/>
    <w:rsid w:val="00CA5695"/>
    <w:rsid w:val="00CA5F54"/>
    <w:rsid w:val="00CA6947"/>
    <w:rsid w:val="00CA7DE9"/>
    <w:rsid w:val="00CB18B5"/>
    <w:rsid w:val="00CB2DEB"/>
    <w:rsid w:val="00CB3842"/>
    <w:rsid w:val="00CB5E80"/>
    <w:rsid w:val="00CC16EB"/>
    <w:rsid w:val="00CC46DB"/>
    <w:rsid w:val="00CC4B2E"/>
    <w:rsid w:val="00CD148E"/>
    <w:rsid w:val="00CD7766"/>
    <w:rsid w:val="00CD7868"/>
    <w:rsid w:val="00CD7D5A"/>
    <w:rsid w:val="00CE0972"/>
    <w:rsid w:val="00CE289D"/>
    <w:rsid w:val="00CE6900"/>
    <w:rsid w:val="00CF6261"/>
    <w:rsid w:val="00CF6322"/>
    <w:rsid w:val="00D01428"/>
    <w:rsid w:val="00D02806"/>
    <w:rsid w:val="00D03BA8"/>
    <w:rsid w:val="00D04B1F"/>
    <w:rsid w:val="00D0721E"/>
    <w:rsid w:val="00D10B11"/>
    <w:rsid w:val="00D11AF6"/>
    <w:rsid w:val="00D11C1E"/>
    <w:rsid w:val="00D161D0"/>
    <w:rsid w:val="00D1735A"/>
    <w:rsid w:val="00D22FCD"/>
    <w:rsid w:val="00D239E5"/>
    <w:rsid w:val="00D25729"/>
    <w:rsid w:val="00D26679"/>
    <w:rsid w:val="00D26A0E"/>
    <w:rsid w:val="00D27104"/>
    <w:rsid w:val="00D302F1"/>
    <w:rsid w:val="00D31A0A"/>
    <w:rsid w:val="00D3317D"/>
    <w:rsid w:val="00D36079"/>
    <w:rsid w:val="00D379D1"/>
    <w:rsid w:val="00D41877"/>
    <w:rsid w:val="00D41DD0"/>
    <w:rsid w:val="00D4304F"/>
    <w:rsid w:val="00D44D5F"/>
    <w:rsid w:val="00D4535B"/>
    <w:rsid w:val="00D466FC"/>
    <w:rsid w:val="00D46F27"/>
    <w:rsid w:val="00D4799D"/>
    <w:rsid w:val="00D523CF"/>
    <w:rsid w:val="00D52D97"/>
    <w:rsid w:val="00D53E65"/>
    <w:rsid w:val="00D55D71"/>
    <w:rsid w:val="00D575F9"/>
    <w:rsid w:val="00D578F0"/>
    <w:rsid w:val="00D61466"/>
    <w:rsid w:val="00D61816"/>
    <w:rsid w:val="00D63577"/>
    <w:rsid w:val="00D63DB9"/>
    <w:rsid w:val="00D67194"/>
    <w:rsid w:val="00D700D5"/>
    <w:rsid w:val="00D72A86"/>
    <w:rsid w:val="00D72CD1"/>
    <w:rsid w:val="00D73111"/>
    <w:rsid w:val="00D731A6"/>
    <w:rsid w:val="00D74612"/>
    <w:rsid w:val="00D7464E"/>
    <w:rsid w:val="00D7468A"/>
    <w:rsid w:val="00D757EE"/>
    <w:rsid w:val="00D7608C"/>
    <w:rsid w:val="00D865B5"/>
    <w:rsid w:val="00D92A30"/>
    <w:rsid w:val="00D9375B"/>
    <w:rsid w:val="00D94C99"/>
    <w:rsid w:val="00D9713D"/>
    <w:rsid w:val="00D97BEF"/>
    <w:rsid w:val="00DA4FA9"/>
    <w:rsid w:val="00DA5529"/>
    <w:rsid w:val="00DA6A7B"/>
    <w:rsid w:val="00DA6C94"/>
    <w:rsid w:val="00DA724B"/>
    <w:rsid w:val="00DB1D99"/>
    <w:rsid w:val="00DB3E76"/>
    <w:rsid w:val="00DB5BEA"/>
    <w:rsid w:val="00DB7803"/>
    <w:rsid w:val="00DC03CC"/>
    <w:rsid w:val="00DC3E53"/>
    <w:rsid w:val="00DC4137"/>
    <w:rsid w:val="00DC765A"/>
    <w:rsid w:val="00DC7882"/>
    <w:rsid w:val="00DD041A"/>
    <w:rsid w:val="00DD74BE"/>
    <w:rsid w:val="00DD76CB"/>
    <w:rsid w:val="00DD7996"/>
    <w:rsid w:val="00DD7BF8"/>
    <w:rsid w:val="00DE09EA"/>
    <w:rsid w:val="00DE0AE2"/>
    <w:rsid w:val="00DE1E61"/>
    <w:rsid w:val="00DE43CF"/>
    <w:rsid w:val="00DE5619"/>
    <w:rsid w:val="00DF0CE0"/>
    <w:rsid w:val="00DF5373"/>
    <w:rsid w:val="00DF7E95"/>
    <w:rsid w:val="00E00667"/>
    <w:rsid w:val="00E0141C"/>
    <w:rsid w:val="00E05D77"/>
    <w:rsid w:val="00E11A4B"/>
    <w:rsid w:val="00E124C5"/>
    <w:rsid w:val="00E125D8"/>
    <w:rsid w:val="00E14304"/>
    <w:rsid w:val="00E16E79"/>
    <w:rsid w:val="00E20459"/>
    <w:rsid w:val="00E24CD3"/>
    <w:rsid w:val="00E27250"/>
    <w:rsid w:val="00E2727B"/>
    <w:rsid w:val="00E307A4"/>
    <w:rsid w:val="00E33A26"/>
    <w:rsid w:val="00E34D13"/>
    <w:rsid w:val="00E43E81"/>
    <w:rsid w:val="00E458E4"/>
    <w:rsid w:val="00E47FD7"/>
    <w:rsid w:val="00E511BC"/>
    <w:rsid w:val="00E51D36"/>
    <w:rsid w:val="00E54074"/>
    <w:rsid w:val="00E54A74"/>
    <w:rsid w:val="00E554FA"/>
    <w:rsid w:val="00E620EE"/>
    <w:rsid w:val="00E63A71"/>
    <w:rsid w:val="00E709D7"/>
    <w:rsid w:val="00E71F77"/>
    <w:rsid w:val="00E739CA"/>
    <w:rsid w:val="00E73AFD"/>
    <w:rsid w:val="00E74756"/>
    <w:rsid w:val="00E762AD"/>
    <w:rsid w:val="00E80C56"/>
    <w:rsid w:val="00E86529"/>
    <w:rsid w:val="00E87D39"/>
    <w:rsid w:val="00E9065C"/>
    <w:rsid w:val="00E90B22"/>
    <w:rsid w:val="00E90F08"/>
    <w:rsid w:val="00E912B0"/>
    <w:rsid w:val="00E94737"/>
    <w:rsid w:val="00E97817"/>
    <w:rsid w:val="00EA1D1B"/>
    <w:rsid w:val="00EA22C9"/>
    <w:rsid w:val="00EA2B52"/>
    <w:rsid w:val="00EA4A53"/>
    <w:rsid w:val="00EA5841"/>
    <w:rsid w:val="00EA6F71"/>
    <w:rsid w:val="00EB0478"/>
    <w:rsid w:val="00EB2D8F"/>
    <w:rsid w:val="00EB7E65"/>
    <w:rsid w:val="00EC36AE"/>
    <w:rsid w:val="00EC5353"/>
    <w:rsid w:val="00EC53E6"/>
    <w:rsid w:val="00ED169C"/>
    <w:rsid w:val="00ED24EF"/>
    <w:rsid w:val="00ED4872"/>
    <w:rsid w:val="00ED4B9B"/>
    <w:rsid w:val="00ED6398"/>
    <w:rsid w:val="00EE1F5B"/>
    <w:rsid w:val="00EE5C2B"/>
    <w:rsid w:val="00EE5EC0"/>
    <w:rsid w:val="00EF20B2"/>
    <w:rsid w:val="00EF4B78"/>
    <w:rsid w:val="00EF4E63"/>
    <w:rsid w:val="00EF59CA"/>
    <w:rsid w:val="00F0141E"/>
    <w:rsid w:val="00F02B88"/>
    <w:rsid w:val="00F06043"/>
    <w:rsid w:val="00F1037D"/>
    <w:rsid w:val="00F10700"/>
    <w:rsid w:val="00F13DF3"/>
    <w:rsid w:val="00F15521"/>
    <w:rsid w:val="00F207DE"/>
    <w:rsid w:val="00F21901"/>
    <w:rsid w:val="00F221B0"/>
    <w:rsid w:val="00F2625F"/>
    <w:rsid w:val="00F30D5C"/>
    <w:rsid w:val="00F34590"/>
    <w:rsid w:val="00F373EF"/>
    <w:rsid w:val="00F40457"/>
    <w:rsid w:val="00F41B5B"/>
    <w:rsid w:val="00F41ED7"/>
    <w:rsid w:val="00F423BB"/>
    <w:rsid w:val="00F4503D"/>
    <w:rsid w:val="00F454F1"/>
    <w:rsid w:val="00F458CD"/>
    <w:rsid w:val="00F46784"/>
    <w:rsid w:val="00F46D94"/>
    <w:rsid w:val="00F52285"/>
    <w:rsid w:val="00F524D4"/>
    <w:rsid w:val="00F52BF4"/>
    <w:rsid w:val="00F531CF"/>
    <w:rsid w:val="00F57C4C"/>
    <w:rsid w:val="00F61AD9"/>
    <w:rsid w:val="00F61F79"/>
    <w:rsid w:val="00F64B44"/>
    <w:rsid w:val="00F713FF"/>
    <w:rsid w:val="00F71D02"/>
    <w:rsid w:val="00F726FB"/>
    <w:rsid w:val="00F743F0"/>
    <w:rsid w:val="00F75A40"/>
    <w:rsid w:val="00F7644F"/>
    <w:rsid w:val="00F76BD7"/>
    <w:rsid w:val="00F81F9F"/>
    <w:rsid w:val="00F82915"/>
    <w:rsid w:val="00F838D6"/>
    <w:rsid w:val="00F83FDF"/>
    <w:rsid w:val="00F863C0"/>
    <w:rsid w:val="00F86B77"/>
    <w:rsid w:val="00F87E6C"/>
    <w:rsid w:val="00F9099A"/>
    <w:rsid w:val="00F910A6"/>
    <w:rsid w:val="00F91BC4"/>
    <w:rsid w:val="00F925C1"/>
    <w:rsid w:val="00F96AE9"/>
    <w:rsid w:val="00F97E95"/>
    <w:rsid w:val="00FA11C9"/>
    <w:rsid w:val="00FA16CC"/>
    <w:rsid w:val="00FA1D18"/>
    <w:rsid w:val="00FA2682"/>
    <w:rsid w:val="00FA2FEE"/>
    <w:rsid w:val="00FA58BC"/>
    <w:rsid w:val="00FA5E56"/>
    <w:rsid w:val="00FA7E99"/>
    <w:rsid w:val="00FB11F5"/>
    <w:rsid w:val="00FB18FC"/>
    <w:rsid w:val="00FB2CAA"/>
    <w:rsid w:val="00FB34DB"/>
    <w:rsid w:val="00FB5AAA"/>
    <w:rsid w:val="00FB5ADA"/>
    <w:rsid w:val="00FB7BCD"/>
    <w:rsid w:val="00FC12FC"/>
    <w:rsid w:val="00FC5161"/>
    <w:rsid w:val="00FC66A5"/>
    <w:rsid w:val="00FC6FC4"/>
    <w:rsid w:val="00FD3FF9"/>
    <w:rsid w:val="00FD4E0D"/>
    <w:rsid w:val="00FD70F8"/>
    <w:rsid w:val="00FD7FA5"/>
    <w:rsid w:val="00FE230E"/>
    <w:rsid w:val="00FE2E17"/>
    <w:rsid w:val="00FF043A"/>
    <w:rsid w:val="00FF14B3"/>
    <w:rsid w:val="00FF369D"/>
    <w:rsid w:val="00FF4CF1"/>
    <w:rsid w:val="00FF4D4F"/>
    <w:rsid w:val="00FF516E"/>
    <w:rsid w:val="00FF57CD"/>
    <w:rsid w:val="00FF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7FA2C4"/>
  <w15:docId w15:val="{824C69B8-4012-49FF-B052-64F2BC60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right="-648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pPr>
      <w:keepNext/>
      <w:ind w:right="-648"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ind w:left="360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8570"/>
      </w:tabs>
      <w:ind w:left="-250" w:right="110"/>
      <w:jc w:val="center"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ind w:left="720" w:right="-648"/>
      <w:jc w:val="center"/>
      <w:outlineLvl w:val="5"/>
    </w:pPr>
    <w:rPr>
      <w:rFonts w:ascii="Verdana" w:hAnsi="Verdana"/>
      <w:b/>
      <w:bCs/>
      <w:sz w:val="22"/>
    </w:rPr>
  </w:style>
  <w:style w:type="paragraph" w:styleId="Nagwek7">
    <w:name w:val="heading 7"/>
    <w:basedOn w:val="Normalny"/>
    <w:next w:val="Normalny"/>
    <w:qFormat/>
    <w:pPr>
      <w:keepNext/>
      <w:ind w:left="720" w:right="-648"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semiHidden/>
    <w:pPr>
      <w:ind w:left="720" w:hanging="360"/>
    </w:pPr>
    <w:rPr>
      <w:sz w:val="28"/>
    </w:rPr>
  </w:style>
  <w:style w:type="paragraph" w:styleId="Tekstblokowy">
    <w:name w:val="Block Text"/>
    <w:basedOn w:val="Normalny"/>
    <w:semiHidden/>
    <w:pPr>
      <w:ind w:left="720" w:right="-108" w:hanging="360"/>
    </w:pPr>
    <w:rPr>
      <w:sz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Pr>
      <w:rFonts w:ascii="Tahoma" w:hAnsi="Tahoma" w:cs="Verdan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Styl1">
    <w:name w:val="Styl1"/>
    <w:basedOn w:val="Normalny"/>
    <w:pPr>
      <w:jc w:val="both"/>
    </w:pPr>
    <w:rPr>
      <w:szCs w:val="20"/>
    </w:rPr>
  </w:style>
  <w:style w:type="character" w:customStyle="1" w:styleId="StopkaZnak">
    <w:name w:val="Stopka Znak"/>
    <w:link w:val="Stopka"/>
    <w:uiPriority w:val="99"/>
    <w:rsid w:val="001C1A52"/>
    <w:rPr>
      <w:sz w:val="24"/>
      <w:szCs w:val="24"/>
    </w:rPr>
  </w:style>
  <w:style w:type="paragraph" w:customStyle="1" w:styleId="CharCharChar">
    <w:name w:val="Char Char Char"/>
    <w:basedOn w:val="Normalny"/>
    <w:rsid w:val="001C1A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andardowy1">
    <w:name w:val="Standardowy1"/>
    <w:rsid w:val="006E3CD0"/>
    <w:rPr>
      <w:sz w:val="24"/>
    </w:rPr>
  </w:style>
  <w:style w:type="character" w:customStyle="1" w:styleId="NagwekZnak">
    <w:name w:val="Nagłówek Znak"/>
    <w:link w:val="Nagwek"/>
    <w:uiPriority w:val="99"/>
    <w:rsid w:val="00793CE7"/>
    <w:rPr>
      <w:sz w:val="24"/>
      <w:szCs w:val="24"/>
    </w:rPr>
  </w:style>
  <w:style w:type="character" w:customStyle="1" w:styleId="WW8Num56z0">
    <w:name w:val="WW8Num56z0"/>
    <w:rsid w:val="00135BF7"/>
    <w:rPr>
      <w:strike w:val="0"/>
      <w:dstrike w:val="0"/>
    </w:rPr>
  </w:style>
  <w:style w:type="character" w:customStyle="1" w:styleId="Tekstpodstawowywcity2Znak">
    <w:name w:val="Tekst podstawowy wcięty 2 Znak"/>
    <w:link w:val="Tekstpodstawowywcity2"/>
    <w:semiHidden/>
    <w:rsid w:val="004D07AA"/>
    <w:rPr>
      <w:sz w:val="24"/>
      <w:szCs w:val="24"/>
    </w:rPr>
  </w:style>
  <w:style w:type="character" w:customStyle="1" w:styleId="h1">
    <w:name w:val="h1"/>
    <w:basedOn w:val="Domylnaczcionkaakapitu"/>
    <w:rsid w:val="00214EC8"/>
  </w:style>
  <w:style w:type="table" w:styleId="Tabela-Siatka">
    <w:name w:val="Table Grid"/>
    <w:basedOn w:val="Standardowy"/>
    <w:uiPriority w:val="59"/>
    <w:rsid w:val="00784B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ytu">
    <w:name w:val="Title"/>
    <w:basedOn w:val="Normalny"/>
    <w:link w:val="TytuZnak"/>
    <w:qFormat/>
    <w:rsid w:val="006C515F"/>
    <w:pPr>
      <w:jc w:val="center"/>
    </w:pPr>
    <w:rPr>
      <w:b/>
      <w:sz w:val="36"/>
      <w:szCs w:val="20"/>
    </w:rPr>
  </w:style>
  <w:style w:type="character" w:customStyle="1" w:styleId="TytuZnak">
    <w:name w:val="Tytuł Znak"/>
    <w:link w:val="Tytu"/>
    <w:rsid w:val="006C515F"/>
    <w:rPr>
      <w:b/>
      <w:sz w:val="36"/>
    </w:rPr>
  </w:style>
  <w:style w:type="character" w:styleId="Pogrubienie">
    <w:name w:val="Strong"/>
    <w:uiPriority w:val="22"/>
    <w:qFormat/>
    <w:rsid w:val="00750196"/>
    <w:rPr>
      <w:b/>
      <w:bCs/>
    </w:rPr>
  </w:style>
  <w:style w:type="paragraph" w:customStyle="1" w:styleId="Default">
    <w:name w:val="Default"/>
    <w:rsid w:val="00C36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ario">
    <w:name w:val="Mario"/>
    <w:basedOn w:val="Normalny"/>
    <w:rsid w:val="00ED4B9B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Tekstblokowy1">
    <w:name w:val="Tekst blokowy1"/>
    <w:basedOn w:val="Normalny"/>
    <w:rsid w:val="005F4F38"/>
    <w:pPr>
      <w:suppressAutoHyphens/>
      <w:ind w:left="720" w:right="-108" w:hanging="360"/>
    </w:pPr>
    <w:rPr>
      <w:sz w:val="28"/>
      <w:lang w:eastAsia="zh-CN"/>
    </w:rPr>
  </w:style>
  <w:style w:type="character" w:customStyle="1" w:styleId="Nagwek1Znak">
    <w:name w:val="Nagłówek 1 Znak"/>
    <w:link w:val="Nagwek1"/>
    <w:rsid w:val="008637C3"/>
    <w:rPr>
      <w:sz w:val="28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F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F58"/>
  </w:style>
  <w:style w:type="character" w:styleId="Odwoanieprzypisukocowego">
    <w:name w:val="endnote reference"/>
    <w:basedOn w:val="Domylnaczcionkaakapitu"/>
    <w:uiPriority w:val="99"/>
    <w:semiHidden/>
    <w:unhideWhenUsed/>
    <w:rsid w:val="00A56F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59686-D383-41EA-B73A-EDDEEFB67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UMOWY</vt:lpstr>
      <vt:lpstr>PROJEKT UMOWY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pre installed user</dc:creator>
  <cp:lastModifiedBy>JACEK KĘDZIERSKI</cp:lastModifiedBy>
  <cp:revision>3</cp:revision>
  <cp:lastPrinted>2021-07-27T11:00:00Z</cp:lastPrinted>
  <dcterms:created xsi:type="dcterms:W3CDTF">2024-07-29T08:00:00Z</dcterms:created>
  <dcterms:modified xsi:type="dcterms:W3CDTF">2025-01-30T10:37:00Z</dcterms:modified>
</cp:coreProperties>
</file>