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5"/>
        <w:gridCol w:w="5046"/>
      </w:tblGrid>
      <w:tr w:rsidR="001A23B4" w:rsidRPr="008862FC" w14:paraId="23F3CED3" w14:textId="77777777" w:rsidTr="00B1027C">
        <w:tc>
          <w:tcPr>
            <w:tcW w:w="5045" w:type="dxa"/>
          </w:tcPr>
          <w:p w14:paraId="555EDB01" w14:textId="77777777" w:rsidR="001A23B4" w:rsidRPr="00E93ED9" w:rsidRDefault="001A23B4" w:rsidP="00E93ED9">
            <w:pPr>
              <w:rPr>
                <w:rFonts w:ascii="Arial Narrow" w:hAnsi="Arial Narrow" w:cs="Arial"/>
                <w:b/>
                <w:color w:val="000000" w:themeColor="text1"/>
                <w:sz w:val="20"/>
                <w:szCs w:val="20"/>
              </w:rPr>
            </w:pPr>
            <w:r w:rsidRPr="00E93ED9"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  <w:t>Schedule No. 6 to ToR</w:t>
            </w:r>
          </w:p>
          <w:p w14:paraId="3304A7C8" w14:textId="77777777" w:rsidR="001A23B4" w:rsidRPr="00E93ED9" w:rsidRDefault="001A23B4" w:rsidP="00E93ED9">
            <w:pPr>
              <w:jc w:val="right"/>
              <w:rPr>
                <w:rFonts w:ascii="Arial Narrow" w:hAnsi="Arial Narrow" w:cs="Arial"/>
                <w:b/>
                <w:color w:val="000000" w:themeColor="text1"/>
                <w:sz w:val="20"/>
                <w:szCs w:val="20"/>
              </w:rPr>
            </w:pPr>
          </w:p>
          <w:p w14:paraId="54A56525" w14:textId="77777777" w:rsidR="001A23B4" w:rsidRPr="00E93ED9" w:rsidRDefault="001A23B4" w:rsidP="00E93ED9">
            <w:pPr>
              <w:jc w:val="right"/>
              <w:rPr>
                <w:rFonts w:ascii="Arial Narrow" w:hAnsi="Arial Narrow" w:cs="Arial"/>
                <w:b/>
                <w:color w:val="000000" w:themeColor="text1"/>
                <w:sz w:val="20"/>
                <w:szCs w:val="20"/>
              </w:rPr>
            </w:pPr>
          </w:p>
          <w:p w14:paraId="68260CD6" w14:textId="77777777" w:rsidR="001A23B4" w:rsidRPr="00E93ED9" w:rsidRDefault="001A23B4" w:rsidP="00E93ED9">
            <w:pPr>
              <w:jc w:val="right"/>
              <w:rPr>
                <w:rFonts w:ascii="Arial Narrow" w:hAnsi="Arial Narrow" w:cs="Arial"/>
                <w:b/>
                <w:color w:val="000000" w:themeColor="text1"/>
                <w:sz w:val="20"/>
                <w:szCs w:val="20"/>
              </w:rPr>
            </w:pPr>
          </w:p>
          <w:p w14:paraId="1912F668" w14:textId="77777777" w:rsidR="00B1027C" w:rsidRDefault="001A23B4" w:rsidP="00B1027C">
            <w:pPr>
              <w:ind w:left="57" w:right="57"/>
              <w:rPr>
                <w:rFonts w:ascii="Arial Narrow" w:hAnsi="Arial Narrow"/>
                <w:sz w:val="20"/>
                <w:szCs w:val="20"/>
              </w:rPr>
            </w:pPr>
            <w:r w:rsidRPr="00E93ED9">
              <w:rPr>
                <w:rFonts w:ascii="Arial Narrow" w:hAnsi="Arial Narrow"/>
                <w:sz w:val="20"/>
                <w:szCs w:val="20"/>
              </w:rPr>
              <w:t>.............................................</w:t>
            </w:r>
            <w:r w:rsidRPr="00E93ED9">
              <w:rPr>
                <w:rFonts w:ascii="Arial Narrow" w:hAnsi="Arial Narrow"/>
                <w:sz w:val="20"/>
                <w:szCs w:val="20"/>
              </w:rPr>
              <w:tab/>
            </w:r>
          </w:p>
          <w:p w14:paraId="16C76A20" w14:textId="1EF7876C" w:rsidR="001A23B4" w:rsidRPr="00E93ED9" w:rsidRDefault="001A23B4" w:rsidP="00B1027C">
            <w:pPr>
              <w:ind w:left="57" w:right="57"/>
              <w:rPr>
                <w:rFonts w:ascii="Arial Narrow" w:hAnsi="Arial Narrow"/>
                <w:sz w:val="20"/>
                <w:szCs w:val="20"/>
              </w:rPr>
            </w:pPr>
            <w:r w:rsidRPr="00E93ED9">
              <w:rPr>
                <w:rFonts w:ascii="Arial Narrow" w:hAnsi="Arial Narrow"/>
                <w:sz w:val="20"/>
                <w:szCs w:val="20"/>
              </w:rPr>
              <w:t>................................</w:t>
            </w:r>
          </w:p>
          <w:p w14:paraId="64FAE225" w14:textId="77777777" w:rsidR="00B1027C" w:rsidRDefault="001A23B4" w:rsidP="00B1027C">
            <w:pPr>
              <w:ind w:left="57" w:right="57"/>
              <w:rPr>
                <w:rFonts w:ascii="Arial Narrow" w:hAnsi="Arial Narrow"/>
                <w:sz w:val="20"/>
                <w:szCs w:val="20"/>
              </w:rPr>
            </w:pPr>
            <w:r w:rsidRPr="00E93ED9">
              <w:rPr>
                <w:rFonts w:ascii="Arial Narrow" w:hAnsi="Arial Narrow"/>
                <w:sz w:val="20"/>
                <w:szCs w:val="20"/>
              </w:rPr>
              <w:t>(Name and address of the contractor)</w:t>
            </w:r>
          </w:p>
          <w:p w14:paraId="7B3F152E" w14:textId="07C2826E" w:rsidR="001A23B4" w:rsidRPr="00E93ED9" w:rsidRDefault="001A23B4" w:rsidP="00B1027C">
            <w:pPr>
              <w:ind w:left="57" w:right="57"/>
              <w:rPr>
                <w:rFonts w:ascii="Arial Narrow" w:hAnsi="Arial Narrow"/>
                <w:sz w:val="20"/>
                <w:szCs w:val="20"/>
              </w:rPr>
            </w:pPr>
            <w:r w:rsidRPr="00E93ED9">
              <w:rPr>
                <w:rFonts w:ascii="Arial Narrow" w:hAnsi="Arial Narrow"/>
                <w:sz w:val="20"/>
                <w:szCs w:val="20"/>
              </w:rPr>
              <w:t>(place, date)</w:t>
            </w:r>
          </w:p>
          <w:p w14:paraId="3E1C7175" w14:textId="77777777" w:rsidR="001A23B4" w:rsidRPr="00E93ED9" w:rsidRDefault="001A23B4" w:rsidP="00B1027C">
            <w:pPr>
              <w:ind w:left="57" w:right="57"/>
              <w:rPr>
                <w:rFonts w:ascii="Arial Narrow" w:hAnsi="Arial Narrow"/>
                <w:sz w:val="20"/>
                <w:szCs w:val="20"/>
              </w:rPr>
            </w:pPr>
          </w:p>
          <w:p w14:paraId="64397722" w14:textId="77777777" w:rsidR="001A23B4" w:rsidRPr="00E93ED9" w:rsidRDefault="001A23B4" w:rsidP="00E93ED9">
            <w:pPr>
              <w:ind w:left="57" w:right="57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0B9C4732" w14:textId="77777777" w:rsidR="001A23B4" w:rsidRPr="00E93ED9" w:rsidRDefault="001A23B4" w:rsidP="00B1027C">
            <w:pPr>
              <w:suppressAutoHyphens/>
              <w:jc w:val="center"/>
              <w:rPr>
                <w:rFonts w:ascii="Arial Narrow" w:hAnsi="Arial Narrow" w:cs="Arial"/>
                <w:b/>
                <w:color w:val="000000" w:themeColor="text1"/>
                <w:sz w:val="20"/>
                <w:szCs w:val="20"/>
                <w:u w:val="single"/>
              </w:rPr>
            </w:pPr>
            <w:r w:rsidRPr="00E93ED9">
              <w:rPr>
                <w:rFonts w:ascii="Arial Narrow" w:hAnsi="Arial Narrow"/>
                <w:b/>
                <w:color w:val="000000" w:themeColor="text1"/>
                <w:sz w:val="20"/>
                <w:szCs w:val="20"/>
                <w:u w:val="single"/>
              </w:rPr>
              <w:t>STATEMENT OF A CAPITAL GROUP</w:t>
            </w:r>
          </w:p>
          <w:p w14:paraId="0563F59A" w14:textId="4C127965" w:rsidR="001A23B4" w:rsidRDefault="001A23B4" w:rsidP="00B1027C">
            <w:pPr>
              <w:suppressAutoHyphens/>
              <w:jc w:val="both"/>
              <w:rPr>
                <w:rFonts w:ascii="Arial Narrow" w:hAnsi="Arial Narrow" w:cs="Arial"/>
                <w:b/>
                <w:color w:val="000000" w:themeColor="text1"/>
                <w:sz w:val="20"/>
                <w:szCs w:val="20"/>
                <w:u w:val="single"/>
              </w:rPr>
            </w:pPr>
          </w:p>
          <w:p w14:paraId="7BC803CF" w14:textId="77777777" w:rsidR="00B1027C" w:rsidRPr="00E93ED9" w:rsidRDefault="00B1027C" w:rsidP="00B1027C">
            <w:pPr>
              <w:suppressAutoHyphens/>
              <w:jc w:val="both"/>
              <w:rPr>
                <w:rFonts w:ascii="Arial Narrow" w:hAnsi="Arial Narrow" w:cs="Arial"/>
                <w:b/>
                <w:color w:val="000000" w:themeColor="text1"/>
                <w:sz w:val="20"/>
                <w:szCs w:val="20"/>
                <w:u w:val="single"/>
              </w:rPr>
            </w:pPr>
          </w:p>
          <w:p w14:paraId="66D1BD68" w14:textId="6CFDAB86" w:rsidR="001A23B4" w:rsidRPr="00E93ED9" w:rsidRDefault="001A23B4" w:rsidP="00B1027C">
            <w:pPr>
              <w:jc w:val="both"/>
              <w:rPr>
                <w:rFonts w:ascii="Arial Narrow" w:hAnsi="Arial Narrow"/>
                <w:b/>
                <w:iCs/>
                <w:color w:val="FF0000"/>
                <w:sz w:val="20"/>
                <w:szCs w:val="20"/>
                <w:shd w:val="clear" w:color="auto" w:fill="FFFFFF"/>
              </w:rPr>
            </w:pPr>
            <w:r w:rsidRPr="00E93ED9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For the purpose of the public procurement proceedings </w:t>
            </w:r>
            <w:r w:rsidRPr="00E93ED9">
              <w:rPr>
                <w:rFonts w:ascii="Arial Narrow" w:hAnsi="Arial Narrow"/>
                <w:sz w:val="20"/>
                <w:szCs w:val="20"/>
              </w:rPr>
              <w:t>entitled</w:t>
            </w:r>
            <w:r w:rsidRPr="00E93ED9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E93ED9">
              <w:rPr>
                <w:rFonts w:ascii="Arial Narrow" w:hAnsi="Arial Narrow"/>
                <w:sz w:val="20"/>
                <w:szCs w:val="20"/>
              </w:rPr>
              <w:t xml:space="preserve">Provision to the Buyer recruitment services for candidates from the territory of </w:t>
            </w:r>
            <w:r w:rsidR="00FB7EDE">
              <w:rPr>
                <w:rFonts w:ascii="Arial Narrow" w:hAnsi="Arial Narrow"/>
                <w:sz w:val="20"/>
                <w:szCs w:val="20"/>
              </w:rPr>
              <w:t>UAE</w:t>
            </w:r>
            <w:r w:rsidRPr="00E93ED9">
              <w:rPr>
                <w:rFonts w:ascii="Arial Narrow" w:hAnsi="Arial Narrow"/>
                <w:sz w:val="20"/>
                <w:szCs w:val="20"/>
              </w:rPr>
              <w:t xml:space="preserve"> for medical program at the School of Medicine (Uniwersytet Medyczny im. Karola Marcinkowskiego) in Poznan conducted in English at the faculty of medicine and the faculty of medicine and dentistry </w:t>
            </w:r>
            <w:r w:rsidRPr="00E93ED9">
              <w:rPr>
                <w:rFonts w:ascii="Arial Narrow" w:hAnsi="Arial Narrow"/>
                <w:color w:val="000000" w:themeColor="text1"/>
                <w:sz w:val="20"/>
                <w:szCs w:val="20"/>
              </w:rPr>
              <w:t>(PN-26/24)</w:t>
            </w:r>
            <w:r w:rsidRPr="00E93ED9"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E93ED9">
              <w:rPr>
                <w:rFonts w:ascii="Arial Narrow" w:hAnsi="Arial Narrow"/>
                <w:sz w:val="20"/>
                <w:szCs w:val="20"/>
              </w:rPr>
              <w:t>herewith I represent:</w:t>
            </w:r>
          </w:p>
          <w:p w14:paraId="175C1BEC" w14:textId="77777777" w:rsidR="001A23B4" w:rsidRPr="00E93ED9" w:rsidRDefault="001A23B4" w:rsidP="00E93ED9">
            <w:pPr>
              <w:suppressAutoHyphens/>
              <w:spacing w:after="60"/>
              <w:ind w:firstLine="5103"/>
              <w:jc w:val="center"/>
              <w:rPr>
                <w:rFonts w:ascii="Arial Narrow" w:hAnsi="Arial Narrow" w:cs="Arial"/>
                <w:b/>
                <w:color w:val="000000" w:themeColor="text1"/>
                <w:sz w:val="20"/>
                <w:szCs w:val="20"/>
              </w:rPr>
            </w:pPr>
          </w:p>
          <w:p w14:paraId="43A7D7BE" w14:textId="77777777" w:rsidR="001A23B4" w:rsidRPr="00E93ED9" w:rsidRDefault="001A23B4" w:rsidP="00E93ED9">
            <w:pPr>
              <w:numPr>
                <w:ilvl w:val="0"/>
                <w:numId w:val="2"/>
              </w:numPr>
              <w:ind w:left="425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3ED9">
              <w:rPr>
                <w:rFonts w:ascii="Arial Narrow" w:hAnsi="Arial Narrow"/>
                <w:sz w:val="20"/>
                <w:szCs w:val="20"/>
              </w:rPr>
              <w:t xml:space="preserve">We are not a member of any capital group </w:t>
            </w:r>
            <w:bookmarkStart w:id="0" w:name="_Hlk63158945"/>
            <w:r w:rsidRPr="00E93ED9">
              <w:rPr>
                <w:rFonts w:ascii="Arial Narrow" w:hAnsi="Arial Narrow"/>
                <w:b/>
                <w:sz w:val="20"/>
                <w:szCs w:val="20"/>
              </w:rPr>
              <w:t>*)</w:t>
            </w:r>
            <w:bookmarkEnd w:id="0"/>
            <w:r w:rsidRPr="00E93ED9">
              <w:rPr>
                <w:sz w:val="20"/>
                <w:szCs w:val="20"/>
              </w:rPr>
              <w:t>.</w:t>
            </w:r>
          </w:p>
          <w:p w14:paraId="190C77E8" w14:textId="77777777" w:rsidR="001A23B4" w:rsidRPr="00E93ED9" w:rsidRDefault="001A23B4" w:rsidP="00E93ED9">
            <w:pPr>
              <w:ind w:left="425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14:paraId="0E60B7A1" w14:textId="65C36C9B" w:rsidR="001A23B4" w:rsidRPr="00E93ED9" w:rsidRDefault="001A23B4" w:rsidP="00E93ED9">
            <w:pPr>
              <w:numPr>
                <w:ilvl w:val="0"/>
                <w:numId w:val="2"/>
              </w:numPr>
              <w:ind w:left="425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E93ED9">
              <w:rPr>
                <w:rFonts w:ascii="Arial Narrow" w:hAnsi="Arial Narrow"/>
                <w:sz w:val="20"/>
                <w:szCs w:val="20"/>
              </w:rPr>
              <w:t>We do not belong to the same capital group within the meaning of the Act of February 16, 2007 on Competition and Consumer Protection (</w:t>
            </w:r>
            <w:r w:rsidR="008862FC">
              <w:rPr>
                <w:rFonts w:ascii="Arial Narrow" w:hAnsi="Arial Narrow"/>
                <w:sz w:val="20"/>
                <w:szCs w:val="20"/>
              </w:rPr>
              <w:t>i.e.</w:t>
            </w:r>
            <w:r w:rsidRPr="00E93ED9">
              <w:rPr>
                <w:rFonts w:ascii="Arial Narrow" w:hAnsi="Arial Narrow"/>
                <w:sz w:val="20"/>
                <w:szCs w:val="20"/>
              </w:rPr>
              <w:t>Journal of Laws of 202</w:t>
            </w:r>
            <w:r w:rsidR="008862FC">
              <w:rPr>
                <w:rFonts w:ascii="Arial Narrow" w:hAnsi="Arial Narrow"/>
                <w:sz w:val="20"/>
                <w:szCs w:val="20"/>
              </w:rPr>
              <w:t>4</w:t>
            </w:r>
            <w:r w:rsidRPr="00E93ED9">
              <w:rPr>
                <w:rFonts w:ascii="Arial Narrow" w:hAnsi="Arial Narrow"/>
                <w:sz w:val="20"/>
                <w:szCs w:val="20"/>
              </w:rPr>
              <w:t xml:space="preserve">, item </w:t>
            </w:r>
            <w:bookmarkStart w:id="1" w:name="_Hlk146010265"/>
            <w:r w:rsidR="008862FC">
              <w:rPr>
                <w:rFonts w:ascii="Arial Narrow" w:hAnsi="Arial Narrow"/>
                <w:sz w:val="20"/>
                <w:szCs w:val="20"/>
              </w:rPr>
              <w:t>594</w:t>
            </w:r>
            <w:bookmarkEnd w:id="1"/>
            <w:r w:rsidRPr="00E93ED9">
              <w:rPr>
                <w:rFonts w:ascii="Arial Narrow" w:hAnsi="Arial Narrow"/>
                <w:sz w:val="20"/>
                <w:szCs w:val="20"/>
              </w:rPr>
              <w:t>.), with another contractor who submitted a separate bid/partial offer</w:t>
            </w:r>
            <w:r w:rsidRPr="00E93ED9">
              <w:rPr>
                <w:rFonts w:ascii="Arial Narrow" w:hAnsi="Arial Narrow"/>
                <w:b/>
                <w:sz w:val="20"/>
                <w:szCs w:val="20"/>
              </w:rPr>
              <w:t xml:space="preserve"> *)</w:t>
            </w:r>
            <w:r w:rsidRPr="00E93ED9">
              <w:rPr>
                <w:sz w:val="20"/>
                <w:szCs w:val="20"/>
              </w:rPr>
              <w:t>.</w:t>
            </w:r>
          </w:p>
          <w:p w14:paraId="2F7165BE" w14:textId="77777777" w:rsidR="001A23B4" w:rsidRPr="00E93ED9" w:rsidRDefault="001A23B4" w:rsidP="00E93ED9">
            <w:pPr>
              <w:ind w:left="425"/>
              <w:rPr>
                <w:rFonts w:ascii="Arial Narrow" w:hAnsi="Arial Narrow"/>
                <w:sz w:val="20"/>
                <w:szCs w:val="20"/>
              </w:rPr>
            </w:pPr>
          </w:p>
          <w:p w14:paraId="2C590417" w14:textId="1F527F9C" w:rsidR="001A23B4" w:rsidRPr="00E93ED9" w:rsidRDefault="001A23B4" w:rsidP="00E93ED9">
            <w:pPr>
              <w:numPr>
                <w:ilvl w:val="0"/>
                <w:numId w:val="2"/>
              </w:numPr>
              <w:ind w:left="425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3ED9">
              <w:rPr>
                <w:rFonts w:ascii="Arial Narrow" w:hAnsi="Arial Narrow"/>
                <w:sz w:val="20"/>
                <w:szCs w:val="20"/>
              </w:rPr>
              <w:t>We belong to the same capital group, within the meaning of the Act of February 16, 2007 on Competition and Consumer Protection (i.e., Journal of Laws of 202</w:t>
            </w:r>
            <w:r w:rsidR="008862FC">
              <w:rPr>
                <w:rFonts w:ascii="Arial Narrow" w:hAnsi="Arial Narrow"/>
                <w:sz w:val="20"/>
                <w:szCs w:val="20"/>
              </w:rPr>
              <w:t>4</w:t>
            </w:r>
            <w:r w:rsidRPr="00E93ED9">
              <w:rPr>
                <w:rFonts w:ascii="Arial Narrow" w:hAnsi="Arial Narrow"/>
                <w:sz w:val="20"/>
                <w:szCs w:val="20"/>
              </w:rPr>
              <w:t xml:space="preserve">, item </w:t>
            </w:r>
            <w:r w:rsidR="008862FC">
              <w:rPr>
                <w:rFonts w:ascii="Arial Narrow" w:hAnsi="Arial Narrow"/>
                <w:sz w:val="20"/>
                <w:szCs w:val="20"/>
              </w:rPr>
              <w:t>594</w:t>
            </w:r>
            <w:r w:rsidRPr="00E93ED9">
              <w:rPr>
                <w:rFonts w:ascii="Arial Narrow" w:hAnsi="Arial Narrow"/>
                <w:sz w:val="20"/>
                <w:szCs w:val="20"/>
              </w:rPr>
              <w:t>,), with another Contractor who submitted a separate bid/partial offer in this public procurement procedure:</w:t>
            </w:r>
            <w:r w:rsidRPr="00E93ED9">
              <w:rPr>
                <w:rFonts w:ascii="Arial Narrow" w:hAnsi="Arial Narrow"/>
                <w:b/>
                <w:sz w:val="20"/>
                <w:szCs w:val="20"/>
              </w:rPr>
              <w:t xml:space="preserve"> *)</w:t>
            </w:r>
          </w:p>
          <w:p w14:paraId="6DFEA691" w14:textId="77777777" w:rsidR="001A23B4" w:rsidRPr="00E93ED9" w:rsidRDefault="001A23B4" w:rsidP="00E93ED9">
            <w:pPr>
              <w:ind w:left="425"/>
              <w:rPr>
                <w:rFonts w:ascii="Arial Narrow" w:hAnsi="Arial Narrow"/>
                <w:sz w:val="20"/>
                <w:szCs w:val="20"/>
              </w:rPr>
            </w:pPr>
            <w:r w:rsidRPr="00E93ED9">
              <w:rPr>
                <w:rFonts w:ascii="Arial Narrow" w:hAnsi="Arial Narrow"/>
                <w:sz w:val="20"/>
                <w:szCs w:val="20"/>
              </w:rPr>
              <w:t>1)………………………………………………………………………………………………</w:t>
            </w:r>
          </w:p>
          <w:p w14:paraId="5D48FC10" w14:textId="77777777" w:rsidR="001A23B4" w:rsidRPr="00E93ED9" w:rsidRDefault="001A23B4" w:rsidP="00E93ED9">
            <w:pPr>
              <w:ind w:left="425"/>
              <w:rPr>
                <w:rFonts w:ascii="Arial Narrow" w:hAnsi="Arial Narrow"/>
                <w:sz w:val="20"/>
                <w:szCs w:val="20"/>
              </w:rPr>
            </w:pPr>
            <w:r w:rsidRPr="00E93ED9">
              <w:rPr>
                <w:rFonts w:ascii="Arial Narrow" w:hAnsi="Arial Narrow"/>
                <w:sz w:val="20"/>
                <w:szCs w:val="20"/>
              </w:rPr>
              <w:t>2)………………………………………………………………………………………………</w:t>
            </w:r>
          </w:p>
          <w:p w14:paraId="53FAE786" w14:textId="77777777" w:rsidR="001A23B4" w:rsidRPr="00E93ED9" w:rsidRDefault="001A23B4" w:rsidP="00E93ED9">
            <w:pPr>
              <w:ind w:left="425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3ED9">
              <w:rPr>
                <w:rFonts w:ascii="Arial Narrow" w:hAnsi="Arial Narrow"/>
                <w:sz w:val="20"/>
                <w:szCs w:val="20"/>
              </w:rPr>
              <w:t>At the same time, I submit the following documents or information confirming the preparation of the bid/partial offer independently of another Contractor belonging to the same capital group:</w:t>
            </w:r>
          </w:p>
          <w:p w14:paraId="5B90E73B" w14:textId="77777777" w:rsidR="001A23B4" w:rsidRPr="00E93ED9" w:rsidRDefault="001A23B4" w:rsidP="00E93ED9">
            <w:pPr>
              <w:ind w:left="425"/>
              <w:rPr>
                <w:rFonts w:ascii="Arial Narrow" w:hAnsi="Arial Narrow"/>
                <w:sz w:val="20"/>
                <w:szCs w:val="20"/>
              </w:rPr>
            </w:pPr>
            <w:r w:rsidRPr="00E93ED9">
              <w:rPr>
                <w:rFonts w:ascii="Arial Narrow" w:hAnsi="Arial Narrow"/>
                <w:sz w:val="20"/>
                <w:szCs w:val="20"/>
              </w:rPr>
              <w:t>1)………………………………………………………………………………………………</w:t>
            </w:r>
          </w:p>
          <w:p w14:paraId="61039D52" w14:textId="77777777" w:rsidR="001A23B4" w:rsidRPr="00E93ED9" w:rsidRDefault="001A23B4" w:rsidP="00E93ED9">
            <w:pPr>
              <w:ind w:left="425"/>
              <w:rPr>
                <w:rFonts w:ascii="Arial Narrow" w:hAnsi="Arial Narrow"/>
                <w:sz w:val="20"/>
                <w:szCs w:val="20"/>
              </w:rPr>
            </w:pPr>
            <w:r w:rsidRPr="00E93ED9">
              <w:rPr>
                <w:rFonts w:ascii="Arial Narrow" w:hAnsi="Arial Narrow"/>
                <w:sz w:val="20"/>
                <w:szCs w:val="20"/>
              </w:rPr>
              <w:t>2)………………………………………………………………………………………………</w:t>
            </w:r>
          </w:p>
          <w:p w14:paraId="62B7394A" w14:textId="77777777" w:rsidR="001A23B4" w:rsidRPr="00E93ED9" w:rsidRDefault="001A23B4" w:rsidP="00E93ED9">
            <w:pPr>
              <w:ind w:left="425"/>
              <w:rPr>
                <w:rFonts w:ascii="Arial Narrow" w:hAnsi="Arial Narrow"/>
                <w:sz w:val="20"/>
                <w:szCs w:val="20"/>
              </w:rPr>
            </w:pPr>
          </w:p>
          <w:p w14:paraId="2A1DB84E" w14:textId="77777777" w:rsidR="001A23B4" w:rsidRPr="00E93ED9" w:rsidRDefault="001A23B4" w:rsidP="00E93ED9">
            <w:pPr>
              <w:ind w:left="425"/>
              <w:rPr>
                <w:rFonts w:ascii="Arial Narrow" w:hAnsi="Arial Narrow"/>
                <w:sz w:val="20"/>
                <w:szCs w:val="20"/>
              </w:rPr>
            </w:pPr>
          </w:p>
          <w:p w14:paraId="51345BCE" w14:textId="77777777" w:rsidR="001A23B4" w:rsidRPr="00E93ED9" w:rsidRDefault="001A23B4" w:rsidP="00E93ED9">
            <w:pPr>
              <w:autoSpaceDE w:val="0"/>
              <w:autoSpaceDN w:val="0"/>
              <w:rPr>
                <w:rFonts w:ascii="Arial Narrow" w:hAnsi="Arial Narrow"/>
                <w:b/>
                <w:bCs/>
                <w:color w:val="FF0000"/>
                <w:sz w:val="20"/>
                <w:szCs w:val="20"/>
                <w:u w:val="single"/>
              </w:rPr>
            </w:pPr>
            <w:r w:rsidRPr="00E93ED9">
              <w:rPr>
                <w:rFonts w:ascii="Arial Narrow" w:hAnsi="Arial Narrow"/>
                <w:b/>
                <w:color w:val="FF0000"/>
                <w:sz w:val="20"/>
                <w:szCs w:val="20"/>
                <w:u w:val="single"/>
              </w:rPr>
              <w:t>*) - delete as needed before signing</w:t>
            </w:r>
          </w:p>
          <w:p w14:paraId="60B2D503" w14:textId="78937642" w:rsidR="001A23B4" w:rsidRPr="00E93ED9" w:rsidRDefault="001A23B4" w:rsidP="00E93ED9">
            <w:pPr>
              <w:suppressAutoHyphens/>
              <w:spacing w:after="60"/>
              <w:ind w:firstLine="5103"/>
              <w:jc w:val="center"/>
              <w:rPr>
                <w:rFonts w:ascii="Arial Narrow" w:eastAsia="Times New Roman" w:hAnsi="Arial Narrow" w:cs="Times New Roman"/>
                <w:i/>
                <w:color w:val="FF0000"/>
                <w:sz w:val="20"/>
                <w:szCs w:val="20"/>
              </w:rPr>
            </w:pPr>
            <w:r w:rsidRPr="00E93ED9">
              <w:rPr>
                <w:rFonts w:ascii="Arial Narrow" w:hAnsi="Arial Narrow"/>
                <w:i/>
                <w:color w:val="FF0000"/>
                <w:sz w:val="20"/>
                <w:szCs w:val="20"/>
              </w:rPr>
              <w:t>T</w:t>
            </w:r>
            <w:r w:rsidR="00E93ED9">
              <w:rPr>
                <w:rFonts w:ascii="Arial Narrow" w:hAnsi="Arial Narrow"/>
                <w:i/>
                <w:color w:val="FF0000"/>
                <w:sz w:val="20"/>
                <w:szCs w:val="20"/>
              </w:rPr>
              <w:t>T</w:t>
            </w:r>
            <w:r w:rsidRPr="00E93ED9">
              <w:rPr>
                <w:rFonts w:ascii="Arial Narrow" w:hAnsi="Arial Narrow"/>
                <w:i/>
                <w:color w:val="FF0000"/>
                <w:sz w:val="20"/>
                <w:szCs w:val="20"/>
              </w:rPr>
              <w:t>he form should be signed with a qualified electronic signature of the authorized person(s)</w:t>
            </w:r>
          </w:p>
          <w:p w14:paraId="47A2B280" w14:textId="77777777" w:rsidR="001A23B4" w:rsidRPr="00E93ED9" w:rsidRDefault="001A23B4" w:rsidP="00E93ED9">
            <w:pPr>
              <w:suppressAutoHyphens/>
              <w:spacing w:after="60"/>
              <w:ind w:firstLine="5103"/>
              <w:jc w:val="center"/>
              <w:rPr>
                <w:rFonts w:ascii="Arial Narrow" w:eastAsia="Times New Roman" w:hAnsi="Arial Narrow" w:cs="Times New Roman"/>
                <w:i/>
                <w:color w:val="FF0000"/>
                <w:sz w:val="20"/>
                <w:szCs w:val="20"/>
              </w:rPr>
            </w:pPr>
            <w:r w:rsidRPr="00E93ED9">
              <w:rPr>
                <w:rFonts w:ascii="Arial Narrow" w:hAnsi="Arial Narrow"/>
                <w:i/>
                <w:color w:val="FF0000"/>
                <w:sz w:val="20"/>
                <w:szCs w:val="20"/>
              </w:rPr>
              <w:t xml:space="preserve"> </w:t>
            </w:r>
          </w:p>
          <w:p w14:paraId="47A6AD3E" w14:textId="77777777" w:rsidR="001A23B4" w:rsidRPr="00E93ED9" w:rsidRDefault="001A23B4" w:rsidP="00E93ED9">
            <w:pPr>
              <w:suppressAutoHyphens/>
              <w:spacing w:after="60"/>
              <w:ind w:firstLine="5103"/>
              <w:jc w:val="center"/>
              <w:rPr>
                <w:sz w:val="20"/>
                <w:szCs w:val="20"/>
              </w:rPr>
            </w:pPr>
          </w:p>
          <w:p w14:paraId="60510E12" w14:textId="77777777" w:rsidR="001A23B4" w:rsidRPr="00E93ED9" w:rsidRDefault="001A23B4" w:rsidP="00E93ED9">
            <w:pPr>
              <w:rPr>
                <w:sz w:val="20"/>
                <w:szCs w:val="20"/>
              </w:rPr>
            </w:pPr>
          </w:p>
          <w:p w14:paraId="4295A9AF" w14:textId="77777777" w:rsidR="001A23B4" w:rsidRPr="00E93ED9" w:rsidRDefault="001A23B4" w:rsidP="00E93ED9">
            <w:pPr>
              <w:rPr>
                <w:sz w:val="20"/>
                <w:szCs w:val="20"/>
              </w:rPr>
            </w:pPr>
          </w:p>
        </w:tc>
        <w:tc>
          <w:tcPr>
            <w:tcW w:w="5046" w:type="dxa"/>
          </w:tcPr>
          <w:p w14:paraId="1730921F" w14:textId="77777777" w:rsidR="00E93ED9" w:rsidRPr="00E93ED9" w:rsidRDefault="00E93ED9" w:rsidP="00E93ED9">
            <w:pPr>
              <w:rPr>
                <w:rFonts w:ascii="Arial Narrow" w:hAnsi="Arial Narrow" w:cs="Arial"/>
                <w:b/>
                <w:color w:val="000000" w:themeColor="text1"/>
                <w:sz w:val="20"/>
                <w:szCs w:val="20"/>
                <w:lang w:val="pl-PL"/>
              </w:rPr>
            </w:pPr>
            <w:r w:rsidRPr="00E93ED9">
              <w:rPr>
                <w:rFonts w:ascii="Arial Narrow" w:hAnsi="Arial Narrow" w:cs="Arial"/>
                <w:b/>
                <w:color w:val="000000" w:themeColor="text1"/>
                <w:sz w:val="20"/>
                <w:szCs w:val="20"/>
                <w:lang w:val="pl-PL"/>
              </w:rPr>
              <w:t>Załącznik nr 6 do SWZ</w:t>
            </w:r>
          </w:p>
          <w:p w14:paraId="3D6272D9" w14:textId="77777777" w:rsidR="00E93ED9" w:rsidRPr="00E93ED9" w:rsidRDefault="00E93ED9" w:rsidP="00E93ED9">
            <w:pPr>
              <w:jc w:val="right"/>
              <w:rPr>
                <w:rFonts w:ascii="Arial Narrow" w:hAnsi="Arial Narrow" w:cs="Arial"/>
                <w:b/>
                <w:color w:val="000000" w:themeColor="text1"/>
                <w:sz w:val="20"/>
                <w:szCs w:val="20"/>
                <w:lang w:val="pl-PL"/>
              </w:rPr>
            </w:pPr>
          </w:p>
          <w:p w14:paraId="04DCC288" w14:textId="77777777" w:rsidR="00E93ED9" w:rsidRPr="00E93ED9" w:rsidRDefault="00E93ED9" w:rsidP="00E93ED9">
            <w:pPr>
              <w:jc w:val="right"/>
              <w:rPr>
                <w:rFonts w:ascii="Arial Narrow" w:hAnsi="Arial Narrow" w:cs="Arial"/>
                <w:b/>
                <w:color w:val="000000" w:themeColor="text1"/>
                <w:sz w:val="20"/>
                <w:szCs w:val="20"/>
                <w:lang w:val="pl-PL"/>
              </w:rPr>
            </w:pPr>
          </w:p>
          <w:p w14:paraId="241F8AC3" w14:textId="77777777" w:rsidR="00E93ED9" w:rsidRPr="00E93ED9" w:rsidRDefault="00E93ED9" w:rsidP="00E93ED9">
            <w:pPr>
              <w:jc w:val="right"/>
              <w:rPr>
                <w:rFonts w:ascii="Arial Narrow" w:hAnsi="Arial Narrow" w:cs="Arial"/>
                <w:b/>
                <w:color w:val="000000" w:themeColor="text1"/>
                <w:sz w:val="20"/>
                <w:szCs w:val="20"/>
                <w:lang w:val="pl-PL"/>
              </w:rPr>
            </w:pPr>
          </w:p>
          <w:p w14:paraId="6E6B1DB0" w14:textId="77777777" w:rsidR="00B1027C" w:rsidRDefault="00E93ED9" w:rsidP="00E93ED9">
            <w:pPr>
              <w:ind w:left="57" w:right="57"/>
              <w:jc w:val="both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E93ED9">
              <w:rPr>
                <w:rFonts w:ascii="Arial Narrow" w:hAnsi="Arial Narrow"/>
                <w:sz w:val="20"/>
                <w:szCs w:val="20"/>
                <w:lang w:val="pl-PL"/>
              </w:rPr>
              <w:t>.............................................</w:t>
            </w:r>
            <w:r w:rsidRPr="00E93ED9">
              <w:rPr>
                <w:rFonts w:ascii="Arial Narrow" w:hAnsi="Arial Narrow"/>
                <w:sz w:val="20"/>
                <w:szCs w:val="20"/>
                <w:lang w:val="pl-PL"/>
              </w:rPr>
              <w:tab/>
            </w:r>
          </w:p>
          <w:p w14:paraId="691B2CE2" w14:textId="63E1F46E" w:rsidR="00E93ED9" w:rsidRPr="00E93ED9" w:rsidRDefault="00E93ED9" w:rsidP="00E93ED9">
            <w:pPr>
              <w:ind w:left="57" w:right="57"/>
              <w:jc w:val="both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E93ED9">
              <w:rPr>
                <w:rFonts w:ascii="Arial Narrow" w:hAnsi="Arial Narrow"/>
                <w:sz w:val="20"/>
                <w:szCs w:val="20"/>
                <w:lang w:val="pl-PL"/>
              </w:rPr>
              <w:t>................................</w:t>
            </w:r>
          </w:p>
          <w:p w14:paraId="1057C59A" w14:textId="77777777" w:rsidR="00B1027C" w:rsidRDefault="00E93ED9" w:rsidP="00E93ED9">
            <w:pPr>
              <w:ind w:left="57" w:right="57"/>
              <w:jc w:val="both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E93ED9">
              <w:rPr>
                <w:rFonts w:ascii="Arial Narrow" w:hAnsi="Arial Narrow"/>
                <w:sz w:val="20"/>
                <w:szCs w:val="20"/>
                <w:lang w:val="pl-PL"/>
              </w:rPr>
              <w:t>(Nazwa i adres wykonawcy)</w:t>
            </w:r>
          </w:p>
          <w:p w14:paraId="5295D655" w14:textId="2F6D54B7" w:rsidR="00E93ED9" w:rsidRPr="00E93ED9" w:rsidRDefault="00E93ED9" w:rsidP="00E93ED9">
            <w:pPr>
              <w:ind w:left="57" w:right="57"/>
              <w:jc w:val="both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E93ED9">
              <w:rPr>
                <w:rFonts w:ascii="Arial Narrow" w:hAnsi="Arial Narrow"/>
                <w:sz w:val="20"/>
                <w:szCs w:val="20"/>
                <w:lang w:val="pl-PL"/>
              </w:rPr>
              <w:t xml:space="preserve"> (miejscowość, data)</w:t>
            </w:r>
          </w:p>
          <w:p w14:paraId="594C5ADC" w14:textId="77777777" w:rsidR="00E93ED9" w:rsidRPr="00E93ED9" w:rsidRDefault="00E93ED9" w:rsidP="00E93ED9">
            <w:pPr>
              <w:ind w:left="57" w:right="57"/>
              <w:jc w:val="both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  <w:p w14:paraId="61469DE9" w14:textId="77777777" w:rsidR="00E93ED9" w:rsidRPr="00E93ED9" w:rsidRDefault="00E93ED9" w:rsidP="00E93ED9">
            <w:pPr>
              <w:ind w:left="57" w:right="57"/>
              <w:jc w:val="both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  <w:p w14:paraId="6D24D460" w14:textId="77777777" w:rsidR="00E93ED9" w:rsidRPr="00E93ED9" w:rsidRDefault="00E93ED9" w:rsidP="00B1027C">
            <w:pPr>
              <w:suppressAutoHyphens/>
              <w:jc w:val="center"/>
              <w:rPr>
                <w:rFonts w:ascii="Arial Narrow" w:hAnsi="Arial Narrow" w:cs="Arial"/>
                <w:b/>
                <w:color w:val="000000" w:themeColor="text1"/>
                <w:sz w:val="20"/>
                <w:szCs w:val="20"/>
                <w:u w:val="single"/>
                <w:lang w:val="pl-PL"/>
              </w:rPr>
            </w:pPr>
            <w:r w:rsidRPr="00E93ED9">
              <w:rPr>
                <w:rFonts w:ascii="Arial Narrow" w:hAnsi="Arial Narrow" w:cs="Arial"/>
                <w:b/>
                <w:color w:val="000000" w:themeColor="text1"/>
                <w:sz w:val="20"/>
                <w:szCs w:val="20"/>
                <w:u w:val="single"/>
                <w:lang w:val="pl-PL"/>
              </w:rPr>
              <w:t>OŚWIADCZENIE O PRZYNALEŻNOŚCI DO GRUPY KAPITAŁOWEJ</w:t>
            </w:r>
          </w:p>
          <w:p w14:paraId="38F453D2" w14:textId="77777777" w:rsidR="00E93ED9" w:rsidRPr="00E93ED9" w:rsidRDefault="00E93ED9" w:rsidP="00B1027C">
            <w:pPr>
              <w:suppressAutoHyphens/>
              <w:jc w:val="both"/>
              <w:rPr>
                <w:rFonts w:ascii="Arial Narrow" w:hAnsi="Arial Narrow" w:cs="Arial"/>
                <w:b/>
                <w:color w:val="000000" w:themeColor="text1"/>
                <w:sz w:val="20"/>
                <w:szCs w:val="20"/>
                <w:u w:val="single"/>
                <w:lang w:val="pl-PL"/>
              </w:rPr>
            </w:pPr>
          </w:p>
          <w:p w14:paraId="10407D54" w14:textId="165710F9" w:rsidR="00E93ED9" w:rsidRPr="00E93ED9" w:rsidRDefault="00E93ED9" w:rsidP="00B1027C">
            <w:pPr>
              <w:jc w:val="both"/>
              <w:rPr>
                <w:rFonts w:ascii="Arial Narrow" w:hAnsi="Arial Narrow"/>
                <w:b/>
                <w:iCs/>
                <w:color w:val="FF0000"/>
                <w:sz w:val="20"/>
                <w:szCs w:val="20"/>
                <w:shd w:val="clear" w:color="auto" w:fill="FFFFFF"/>
                <w:lang w:val="pl-PL"/>
              </w:rPr>
            </w:pPr>
            <w:r w:rsidRPr="00E93ED9">
              <w:rPr>
                <w:rFonts w:ascii="Arial Narrow" w:hAnsi="Arial Narrow" w:cs="Arial"/>
                <w:color w:val="000000" w:themeColor="text1"/>
                <w:sz w:val="20"/>
                <w:szCs w:val="20"/>
                <w:lang w:val="pl-PL"/>
              </w:rPr>
              <w:t>Na potrzeby postępowania o udzielenie zamówienia publicznego p</w:t>
            </w:r>
            <w:r w:rsidRPr="00E93ED9">
              <w:rPr>
                <w:rFonts w:ascii="Arial Narrow" w:eastAsia="Verdana" w:hAnsi="Arial Narrow"/>
                <w:sz w:val="20"/>
                <w:szCs w:val="20"/>
                <w:lang w:val="pl-PL"/>
              </w:rPr>
              <w:t>n.</w:t>
            </w:r>
            <w:r w:rsidRPr="00E93ED9">
              <w:rPr>
                <w:rFonts w:ascii="Arial Narrow" w:eastAsia="Calibri" w:hAnsi="Arial Narrow" w:cs="Calibri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E93ED9">
              <w:rPr>
                <w:rFonts w:ascii="Arial Narrow" w:hAnsi="Arial Narrow" w:cstheme="minorHAnsi"/>
                <w:b/>
                <w:sz w:val="20"/>
                <w:szCs w:val="20"/>
                <w:lang w:val="pl-PL"/>
              </w:rPr>
              <w:t xml:space="preserve">Świadczenie na rzecz Zamawiającego usług rekrutacji kandydatów z terytorium </w:t>
            </w:r>
            <w:r w:rsidR="00FB7EDE">
              <w:rPr>
                <w:rFonts w:ascii="Arial Narrow" w:hAnsi="Arial Narrow" w:cstheme="minorHAnsi"/>
                <w:b/>
                <w:sz w:val="20"/>
                <w:szCs w:val="20"/>
                <w:lang w:val="pl-PL"/>
              </w:rPr>
              <w:t>ZEA</w:t>
            </w:r>
            <w:r w:rsidRPr="00E93ED9">
              <w:rPr>
                <w:rFonts w:ascii="Arial Narrow" w:hAnsi="Arial Narrow" w:cstheme="minorHAnsi"/>
                <w:b/>
                <w:sz w:val="20"/>
                <w:szCs w:val="20"/>
                <w:lang w:val="pl-PL"/>
              </w:rPr>
              <w:t xml:space="preserve"> na studia medyczne </w:t>
            </w:r>
            <w:r w:rsidRPr="00E93ED9">
              <w:rPr>
                <w:rFonts w:ascii="Arial Narrow" w:hAnsi="Arial Narrow" w:cstheme="minorHAnsi"/>
                <w:b/>
                <w:sz w:val="20"/>
                <w:szCs w:val="20"/>
                <w:lang w:val="pl-PL"/>
              </w:rPr>
              <w:br/>
              <w:t>na Uniwersytecie Medycznym im. Karola Marcinkowskiego w Poznaniu prowadzone w języku angielskim na kierunkach lekarskim i lekarsko – dentystycznym (PN-</w:t>
            </w:r>
            <w:r w:rsidR="008862FC">
              <w:rPr>
                <w:rFonts w:ascii="Arial Narrow" w:hAnsi="Arial Narrow" w:cstheme="minorHAnsi"/>
                <w:b/>
                <w:sz w:val="20"/>
                <w:szCs w:val="20"/>
                <w:lang w:val="pl-PL"/>
              </w:rPr>
              <w:t>41</w:t>
            </w:r>
            <w:r w:rsidRPr="00E93ED9">
              <w:rPr>
                <w:rFonts w:ascii="Arial Narrow" w:hAnsi="Arial Narrow" w:cstheme="minorHAnsi"/>
                <w:b/>
                <w:sz w:val="20"/>
                <w:szCs w:val="20"/>
                <w:lang w:val="pl-PL"/>
              </w:rPr>
              <w:t xml:space="preserve">/24), </w:t>
            </w:r>
            <w:r w:rsidRPr="00E93ED9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E93ED9">
              <w:rPr>
                <w:rFonts w:ascii="Arial Narrow" w:hAnsi="Arial Narrow" w:cs="Arial"/>
                <w:color w:val="000000" w:themeColor="text1"/>
                <w:sz w:val="20"/>
                <w:szCs w:val="20"/>
                <w:lang w:val="pl-PL"/>
              </w:rPr>
              <w:t>oświadczam, że:</w:t>
            </w:r>
          </w:p>
          <w:p w14:paraId="1514B16C" w14:textId="77777777" w:rsidR="00E93ED9" w:rsidRPr="00E93ED9" w:rsidRDefault="00E93ED9" w:rsidP="00E93ED9">
            <w:pPr>
              <w:suppressAutoHyphens/>
              <w:spacing w:after="60"/>
              <w:ind w:firstLine="5103"/>
              <w:jc w:val="center"/>
              <w:rPr>
                <w:rFonts w:ascii="Arial Narrow" w:hAnsi="Arial Narrow" w:cs="Arial"/>
                <w:b/>
                <w:color w:val="000000" w:themeColor="text1"/>
                <w:sz w:val="20"/>
                <w:szCs w:val="20"/>
                <w:lang w:val="pl-PL"/>
              </w:rPr>
            </w:pPr>
          </w:p>
          <w:p w14:paraId="55E72EA9" w14:textId="77777777" w:rsidR="00E93ED9" w:rsidRPr="00E93ED9" w:rsidRDefault="00E93ED9" w:rsidP="00B1027C">
            <w:pPr>
              <w:numPr>
                <w:ilvl w:val="0"/>
                <w:numId w:val="4"/>
              </w:numPr>
              <w:ind w:left="510" w:hanging="425"/>
              <w:jc w:val="both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E93ED9">
              <w:rPr>
                <w:rFonts w:ascii="Arial Narrow" w:hAnsi="Arial Narrow"/>
                <w:sz w:val="20"/>
                <w:szCs w:val="20"/>
                <w:lang w:val="pl-PL"/>
              </w:rPr>
              <w:t xml:space="preserve">Nie należę do żadnej grupy kapitałowej </w:t>
            </w:r>
            <w:r w:rsidRPr="00E93ED9">
              <w:rPr>
                <w:rFonts w:ascii="Arial Narrow" w:hAnsi="Arial Narrow"/>
                <w:b/>
                <w:bCs/>
                <w:sz w:val="20"/>
                <w:szCs w:val="20"/>
                <w:lang w:val="pl-PL"/>
              </w:rPr>
              <w:t>*)</w:t>
            </w:r>
          </w:p>
          <w:p w14:paraId="20F5EC9A" w14:textId="77777777" w:rsidR="00E93ED9" w:rsidRPr="00E93ED9" w:rsidRDefault="00E93ED9" w:rsidP="00E93ED9">
            <w:pPr>
              <w:ind w:left="425"/>
              <w:rPr>
                <w:rFonts w:ascii="Arial Narrow" w:hAnsi="Arial Narrow"/>
                <w:b/>
                <w:bCs/>
                <w:sz w:val="20"/>
                <w:szCs w:val="20"/>
                <w:lang w:val="pl-PL"/>
              </w:rPr>
            </w:pPr>
          </w:p>
          <w:p w14:paraId="1582964E" w14:textId="375AD255" w:rsidR="00E93ED9" w:rsidRPr="00E93ED9" w:rsidRDefault="00E93ED9" w:rsidP="00E93ED9">
            <w:pPr>
              <w:numPr>
                <w:ilvl w:val="0"/>
                <w:numId w:val="4"/>
              </w:numPr>
              <w:ind w:left="425"/>
              <w:jc w:val="both"/>
              <w:rPr>
                <w:rFonts w:ascii="Arial Narrow" w:hAnsi="Arial Narrow"/>
                <w:b/>
                <w:bCs/>
                <w:sz w:val="20"/>
                <w:szCs w:val="20"/>
                <w:lang w:val="pl-PL"/>
              </w:rPr>
            </w:pPr>
            <w:r w:rsidRPr="00E93ED9">
              <w:rPr>
                <w:rFonts w:ascii="Arial Narrow" w:hAnsi="Arial Narrow"/>
                <w:sz w:val="20"/>
                <w:szCs w:val="20"/>
                <w:lang w:val="pl-PL"/>
              </w:rPr>
              <w:t>Nie należę do tej samej grupy kapitałowej w rozumieniu ustawy z dnia 16 lutego 2007 r. o ochronie konkurencji i konsumentów (Dz. U. z 202</w:t>
            </w:r>
            <w:r w:rsidR="008862FC">
              <w:rPr>
                <w:rFonts w:ascii="Arial Narrow" w:hAnsi="Arial Narrow"/>
                <w:sz w:val="20"/>
                <w:szCs w:val="20"/>
                <w:lang w:val="pl-PL"/>
              </w:rPr>
              <w:t>4</w:t>
            </w:r>
            <w:r w:rsidRPr="00E93ED9">
              <w:rPr>
                <w:rFonts w:ascii="Arial Narrow" w:hAnsi="Arial Narrow"/>
                <w:sz w:val="20"/>
                <w:szCs w:val="20"/>
                <w:lang w:val="pl-PL"/>
              </w:rPr>
              <w:t xml:space="preserve"> r. poz. </w:t>
            </w:r>
            <w:r w:rsidR="008862FC">
              <w:rPr>
                <w:rFonts w:ascii="Arial Narrow" w:hAnsi="Arial Narrow"/>
                <w:sz w:val="20"/>
                <w:szCs w:val="20"/>
                <w:lang w:val="pl-PL"/>
              </w:rPr>
              <w:t>594</w:t>
            </w:r>
            <w:r w:rsidRPr="00E93ED9">
              <w:rPr>
                <w:rFonts w:ascii="Arial Narrow" w:hAnsi="Arial Narrow"/>
                <w:sz w:val="20"/>
                <w:szCs w:val="20"/>
                <w:lang w:val="pl-PL"/>
              </w:rPr>
              <w:t>.), z innym wykonawcą, który złożył odrębną ofertę/ofertę częściową</w:t>
            </w:r>
            <w:r w:rsidRPr="00E93ED9">
              <w:rPr>
                <w:rFonts w:ascii="Arial Narrow" w:hAnsi="Arial Narrow"/>
                <w:b/>
                <w:bCs/>
                <w:sz w:val="20"/>
                <w:szCs w:val="20"/>
                <w:lang w:val="pl-PL"/>
              </w:rPr>
              <w:t xml:space="preserve"> *)</w:t>
            </w:r>
          </w:p>
          <w:p w14:paraId="4DCCF751" w14:textId="77777777" w:rsidR="00E93ED9" w:rsidRPr="00E93ED9" w:rsidRDefault="00E93ED9" w:rsidP="00E93ED9">
            <w:pPr>
              <w:ind w:left="425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  <w:p w14:paraId="4B38B51E" w14:textId="19D105D5" w:rsidR="00E93ED9" w:rsidRPr="00E93ED9" w:rsidRDefault="00E93ED9" w:rsidP="00E93ED9">
            <w:pPr>
              <w:numPr>
                <w:ilvl w:val="0"/>
                <w:numId w:val="4"/>
              </w:numPr>
              <w:ind w:left="425"/>
              <w:jc w:val="both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E93ED9">
              <w:rPr>
                <w:rFonts w:ascii="Arial Narrow" w:hAnsi="Arial Narrow"/>
                <w:sz w:val="20"/>
                <w:szCs w:val="20"/>
                <w:lang w:val="pl-PL"/>
              </w:rPr>
              <w:t xml:space="preserve">Należę do tej samej grupy kapitałowej, w rozumieniu ustawy z dnia 16 lutego 2007 r. o ochronie konkurencji i konsumentów (t. j. Dz. U. z </w:t>
            </w:r>
            <w:r w:rsidR="008862FC">
              <w:rPr>
                <w:rFonts w:ascii="Arial Narrow" w:hAnsi="Arial Narrow"/>
                <w:sz w:val="20"/>
                <w:szCs w:val="20"/>
                <w:lang w:val="pl-PL"/>
              </w:rPr>
              <w:t>2024</w:t>
            </w:r>
            <w:r w:rsidRPr="00E93ED9">
              <w:rPr>
                <w:rFonts w:ascii="Arial Narrow" w:hAnsi="Arial Narrow"/>
                <w:sz w:val="20"/>
                <w:szCs w:val="20"/>
                <w:lang w:val="pl-PL"/>
              </w:rPr>
              <w:t xml:space="preserve"> r. poz. </w:t>
            </w:r>
            <w:r w:rsidR="008862FC">
              <w:rPr>
                <w:rFonts w:ascii="Arial Narrow" w:hAnsi="Arial Narrow"/>
                <w:sz w:val="20"/>
                <w:szCs w:val="20"/>
                <w:lang w:val="pl-PL"/>
              </w:rPr>
              <w:t>594</w:t>
            </w:r>
            <w:r w:rsidRPr="00E93ED9">
              <w:rPr>
                <w:rFonts w:ascii="Arial Narrow" w:hAnsi="Arial Narrow"/>
                <w:sz w:val="20"/>
                <w:szCs w:val="20"/>
                <w:lang w:val="pl-PL"/>
              </w:rPr>
              <w:t xml:space="preserve"> </w:t>
            </w:r>
            <w:r w:rsidR="008862FC">
              <w:rPr>
                <w:rFonts w:ascii="Arial Narrow" w:hAnsi="Arial Narrow"/>
                <w:sz w:val="20"/>
                <w:szCs w:val="20"/>
                <w:lang w:val="pl-PL"/>
              </w:rPr>
              <w:t>tj.</w:t>
            </w:r>
            <w:r w:rsidRPr="00E93ED9">
              <w:rPr>
                <w:rFonts w:ascii="Arial Narrow" w:hAnsi="Arial Narrow"/>
                <w:sz w:val="20"/>
                <w:szCs w:val="20"/>
                <w:lang w:val="pl-PL"/>
              </w:rPr>
              <w:t>.), z innym Wykonawcą, który złożył odrębną ofertę/ofertę częściową w niniejszym postępowaniu o udzielenie zamówienia publicznego:</w:t>
            </w:r>
            <w:r w:rsidRPr="00E93ED9">
              <w:rPr>
                <w:rFonts w:ascii="Arial Narrow" w:hAnsi="Arial Narrow"/>
                <w:b/>
                <w:bCs/>
                <w:sz w:val="20"/>
                <w:szCs w:val="20"/>
                <w:lang w:val="pl-PL"/>
              </w:rPr>
              <w:t xml:space="preserve"> *)</w:t>
            </w:r>
          </w:p>
          <w:p w14:paraId="59891FCE" w14:textId="77777777" w:rsidR="00E93ED9" w:rsidRPr="00E93ED9" w:rsidRDefault="00E93ED9" w:rsidP="00E93ED9">
            <w:pPr>
              <w:ind w:left="425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E93ED9">
              <w:rPr>
                <w:rFonts w:ascii="Arial Narrow" w:hAnsi="Arial Narrow"/>
                <w:sz w:val="20"/>
                <w:szCs w:val="20"/>
                <w:lang w:val="pl-PL"/>
              </w:rPr>
              <w:t>1)………………………………………………………………………………………………</w:t>
            </w:r>
          </w:p>
          <w:p w14:paraId="7C960EDA" w14:textId="77777777" w:rsidR="00E93ED9" w:rsidRPr="00E93ED9" w:rsidRDefault="00E93ED9" w:rsidP="00E93ED9">
            <w:pPr>
              <w:ind w:left="425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E93ED9">
              <w:rPr>
                <w:rFonts w:ascii="Arial Narrow" w:hAnsi="Arial Narrow"/>
                <w:sz w:val="20"/>
                <w:szCs w:val="20"/>
                <w:lang w:val="pl-PL"/>
              </w:rPr>
              <w:t>2)………………………………………………………………………………………………</w:t>
            </w:r>
          </w:p>
          <w:p w14:paraId="23C4CC6A" w14:textId="77777777" w:rsidR="00E93ED9" w:rsidRPr="00E93ED9" w:rsidRDefault="00E93ED9" w:rsidP="00E93ED9">
            <w:pPr>
              <w:ind w:left="425"/>
              <w:jc w:val="both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E93ED9">
              <w:rPr>
                <w:rFonts w:ascii="Arial Narrow" w:hAnsi="Arial Narrow"/>
                <w:sz w:val="20"/>
                <w:szCs w:val="20"/>
                <w:lang w:val="pl-PL"/>
              </w:rPr>
              <w:t>Jednocześnie przekładam następujące dokumenty lub informacje potwierdzające przygotowanie oferty/oferty częściowej niezależnie od innego Wykonawcy należącego do tej samej grupy kapitałowej:</w:t>
            </w:r>
          </w:p>
          <w:p w14:paraId="4FE2C4DD" w14:textId="77777777" w:rsidR="00E93ED9" w:rsidRPr="00E93ED9" w:rsidRDefault="00E93ED9" w:rsidP="00E93ED9">
            <w:pPr>
              <w:ind w:left="425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E93ED9">
              <w:rPr>
                <w:rFonts w:ascii="Arial Narrow" w:hAnsi="Arial Narrow"/>
                <w:sz w:val="20"/>
                <w:szCs w:val="20"/>
                <w:lang w:val="pl-PL"/>
              </w:rPr>
              <w:t>1)………………………………………………………………………………………………</w:t>
            </w:r>
          </w:p>
          <w:p w14:paraId="49A741A1" w14:textId="77777777" w:rsidR="00E93ED9" w:rsidRPr="00E93ED9" w:rsidRDefault="00E93ED9" w:rsidP="00E93ED9">
            <w:pPr>
              <w:ind w:left="425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E93ED9">
              <w:rPr>
                <w:rFonts w:ascii="Arial Narrow" w:hAnsi="Arial Narrow"/>
                <w:sz w:val="20"/>
                <w:szCs w:val="20"/>
                <w:lang w:val="pl-PL"/>
              </w:rPr>
              <w:t>2)………………………………………………………………………………………………</w:t>
            </w:r>
          </w:p>
          <w:p w14:paraId="308D942E" w14:textId="77777777" w:rsidR="00E93ED9" w:rsidRPr="00E93ED9" w:rsidRDefault="00E93ED9" w:rsidP="00E93ED9">
            <w:pPr>
              <w:ind w:left="425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  <w:p w14:paraId="427A889F" w14:textId="77777777" w:rsidR="00E93ED9" w:rsidRPr="00E93ED9" w:rsidRDefault="00E93ED9" w:rsidP="00E93ED9">
            <w:pPr>
              <w:ind w:left="425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  <w:p w14:paraId="71D8026B" w14:textId="77777777" w:rsidR="00E93ED9" w:rsidRPr="00E93ED9" w:rsidRDefault="00E93ED9" w:rsidP="00E93ED9">
            <w:pPr>
              <w:autoSpaceDE w:val="0"/>
              <w:autoSpaceDN w:val="0"/>
              <w:rPr>
                <w:rFonts w:ascii="Arial Narrow" w:hAnsi="Arial Narrow"/>
                <w:b/>
                <w:bCs/>
                <w:color w:val="FF0000"/>
                <w:sz w:val="20"/>
                <w:szCs w:val="20"/>
                <w:u w:val="single"/>
                <w:lang w:val="pl-PL"/>
              </w:rPr>
            </w:pPr>
            <w:r w:rsidRPr="00E93ED9">
              <w:rPr>
                <w:rFonts w:ascii="Arial Narrow" w:hAnsi="Arial Narrow"/>
                <w:b/>
                <w:bCs/>
                <w:color w:val="FF0000"/>
                <w:sz w:val="20"/>
                <w:szCs w:val="20"/>
                <w:u w:val="single"/>
                <w:lang w:val="pl-PL"/>
              </w:rPr>
              <w:t>*) - niepotrzebne skreślić przed złożeniem podpisu</w:t>
            </w:r>
          </w:p>
          <w:p w14:paraId="4B59669C" w14:textId="77777777" w:rsidR="00B1027C" w:rsidRDefault="00B1027C" w:rsidP="00B1027C">
            <w:pPr>
              <w:suppressAutoHyphens/>
              <w:spacing w:after="60"/>
              <w:ind w:left="227"/>
              <w:rPr>
                <w:rFonts w:ascii="Arial Narrow" w:eastAsia="Times New Roman" w:hAnsi="Arial Narrow" w:cs="Times New Roman"/>
                <w:i/>
                <w:color w:val="FF0000"/>
                <w:sz w:val="20"/>
                <w:szCs w:val="20"/>
                <w:lang w:val="pl-PL" w:eastAsia="pl-PL"/>
              </w:rPr>
            </w:pPr>
          </w:p>
          <w:p w14:paraId="06E1A7BA" w14:textId="16BF7E35" w:rsidR="00E93ED9" w:rsidRPr="00E93ED9" w:rsidRDefault="00E93ED9" w:rsidP="00B1027C">
            <w:pPr>
              <w:suppressAutoHyphens/>
              <w:spacing w:after="60"/>
              <w:ind w:left="227"/>
              <w:rPr>
                <w:rFonts w:ascii="Arial Narrow" w:eastAsia="Times New Roman" w:hAnsi="Arial Narrow" w:cs="Times New Roman"/>
                <w:i/>
                <w:color w:val="FF0000"/>
                <w:sz w:val="20"/>
                <w:szCs w:val="20"/>
                <w:lang w:val="pl-PL" w:eastAsia="pl-PL"/>
              </w:rPr>
            </w:pPr>
            <w:r>
              <w:rPr>
                <w:rFonts w:ascii="Arial Narrow" w:eastAsia="Times New Roman" w:hAnsi="Arial Narrow" w:cs="Times New Roman"/>
                <w:i/>
                <w:color w:val="FF0000"/>
                <w:sz w:val="20"/>
                <w:szCs w:val="20"/>
                <w:lang w:val="pl-PL" w:eastAsia="pl-PL"/>
              </w:rPr>
              <w:t>F</w:t>
            </w:r>
            <w:r w:rsidRPr="00E93ED9">
              <w:rPr>
                <w:rFonts w:ascii="Arial Narrow" w:eastAsia="Times New Roman" w:hAnsi="Arial Narrow" w:cs="Times New Roman"/>
                <w:i/>
                <w:color w:val="FF0000"/>
                <w:sz w:val="20"/>
                <w:szCs w:val="20"/>
                <w:lang w:val="pl-PL" w:eastAsia="pl-PL"/>
              </w:rPr>
              <w:t>ormularz należy podpisać</w:t>
            </w:r>
          </w:p>
          <w:p w14:paraId="19EC50EE" w14:textId="3B214B9B" w:rsidR="00E93ED9" w:rsidRPr="00E93ED9" w:rsidRDefault="00B1027C" w:rsidP="00B1027C">
            <w:pPr>
              <w:suppressAutoHyphens/>
              <w:spacing w:after="60"/>
              <w:ind w:left="227"/>
              <w:rPr>
                <w:rFonts w:ascii="Arial Narrow" w:eastAsia="Times New Roman" w:hAnsi="Arial Narrow" w:cs="Times New Roman"/>
                <w:i/>
                <w:color w:val="FF0000"/>
                <w:sz w:val="20"/>
                <w:szCs w:val="20"/>
                <w:lang w:val="pl-PL" w:eastAsia="pl-PL"/>
              </w:rPr>
            </w:pPr>
            <w:r w:rsidRPr="00E93ED9">
              <w:rPr>
                <w:rFonts w:ascii="Arial Narrow" w:eastAsia="Times New Roman" w:hAnsi="Arial Narrow" w:cs="Times New Roman"/>
                <w:i/>
                <w:color w:val="FF0000"/>
                <w:sz w:val="20"/>
                <w:szCs w:val="20"/>
                <w:lang w:val="pl-PL" w:eastAsia="pl-PL"/>
              </w:rPr>
              <w:t>k</w:t>
            </w:r>
            <w:r>
              <w:rPr>
                <w:rFonts w:ascii="Arial Narrow" w:eastAsia="Times New Roman" w:hAnsi="Arial Narrow" w:cs="Times New Roman"/>
                <w:i/>
                <w:color w:val="FF0000"/>
                <w:sz w:val="20"/>
                <w:szCs w:val="20"/>
                <w:lang w:val="pl-PL" w:eastAsia="pl-PL"/>
              </w:rPr>
              <w:t>w</w:t>
            </w:r>
            <w:r w:rsidRPr="00E93ED9">
              <w:rPr>
                <w:rFonts w:ascii="Arial Narrow" w:eastAsia="Times New Roman" w:hAnsi="Arial Narrow" w:cs="Times New Roman"/>
                <w:i/>
                <w:color w:val="FF0000"/>
                <w:sz w:val="20"/>
                <w:szCs w:val="20"/>
                <w:lang w:val="pl-PL" w:eastAsia="pl-PL"/>
              </w:rPr>
              <w:t>alifikowanym</w:t>
            </w:r>
            <w:r w:rsidR="00E93ED9" w:rsidRPr="00E93ED9">
              <w:rPr>
                <w:rFonts w:ascii="Arial Narrow" w:eastAsia="Times New Roman" w:hAnsi="Arial Narrow" w:cs="Times New Roman"/>
                <w:i/>
                <w:color w:val="FF0000"/>
                <w:sz w:val="20"/>
                <w:szCs w:val="20"/>
                <w:lang w:val="pl-PL" w:eastAsia="pl-PL"/>
              </w:rPr>
              <w:t xml:space="preserve"> podpisem elektronicznym</w:t>
            </w:r>
          </w:p>
          <w:p w14:paraId="19E98372" w14:textId="77777777" w:rsidR="00E93ED9" w:rsidRPr="00E93ED9" w:rsidRDefault="00E93ED9" w:rsidP="00B1027C">
            <w:pPr>
              <w:suppressAutoHyphens/>
              <w:spacing w:after="60"/>
              <w:ind w:left="227"/>
              <w:rPr>
                <w:sz w:val="20"/>
                <w:szCs w:val="20"/>
                <w:lang w:val="pl-PL"/>
              </w:rPr>
            </w:pPr>
            <w:r w:rsidRPr="00E93ED9">
              <w:rPr>
                <w:rFonts w:ascii="Arial Narrow" w:eastAsia="Times New Roman" w:hAnsi="Arial Narrow" w:cs="Times New Roman"/>
                <w:color w:val="FF0000"/>
                <w:sz w:val="20"/>
                <w:szCs w:val="20"/>
                <w:lang w:val="pl-PL" w:eastAsia="pl-PL"/>
              </w:rPr>
              <w:t xml:space="preserve">osób/-y </w:t>
            </w:r>
            <w:r w:rsidRPr="00B1027C">
              <w:rPr>
                <w:rFonts w:ascii="Arial Narrow" w:eastAsia="Times New Roman" w:hAnsi="Arial Narrow" w:cs="Times New Roman"/>
                <w:i/>
                <w:iCs/>
                <w:color w:val="FF0000"/>
                <w:sz w:val="20"/>
                <w:szCs w:val="20"/>
                <w:lang w:val="pl-PL" w:eastAsia="pl-PL"/>
              </w:rPr>
              <w:t>uprawnionych</w:t>
            </w:r>
            <w:r w:rsidRPr="00E93ED9">
              <w:rPr>
                <w:rFonts w:ascii="Arial Narrow" w:eastAsia="Times New Roman" w:hAnsi="Arial Narrow" w:cs="Times New Roman"/>
                <w:color w:val="FF0000"/>
                <w:sz w:val="20"/>
                <w:szCs w:val="20"/>
                <w:lang w:val="pl-PL" w:eastAsia="pl-PL"/>
              </w:rPr>
              <w:t>/-ej</w:t>
            </w:r>
          </w:p>
          <w:p w14:paraId="2E645CBF" w14:textId="77777777" w:rsidR="00E93ED9" w:rsidRPr="00E93ED9" w:rsidRDefault="00E93ED9" w:rsidP="00E93ED9">
            <w:pPr>
              <w:rPr>
                <w:sz w:val="20"/>
                <w:szCs w:val="20"/>
                <w:lang w:val="pl-PL"/>
              </w:rPr>
            </w:pPr>
          </w:p>
          <w:p w14:paraId="029B896D" w14:textId="77777777" w:rsidR="001A23B4" w:rsidRPr="00E93ED9" w:rsidRDefault="001A23B4" w:rsidP="00E93ED9">
            <w:pPr>
              <w:rPr>
                <w:sz w:val="20"/>
                <w:szCs w:val="20"/>
                <w:lang w:val="pl-PL"/>
              </w:rPr>
            </w:pPr>
          </w:p>
        </w:tc>
      </w:tr>
    </w:tbl>
    <w:p w14:paraId="0793F2F0" w14:textId="77777777" w:rsidR="00EF5C02" w:rsidRPr="00E93ED9" w:rsidRDefault="00EF5C02" w:rsidP="001A23B4">
      <w:pPr>
        <w:rPr>
          <w:lang w:val="pl-PL"/>
        </w:rPr>
      </w:pPr>
    </w:p>
    <w:sectPr w:rsidR="00EF5C02" w:rsidRPr="00E93ED9" w:rsidSect="00B1027C">
      <w:headerReference w:type="default" r:id="rId8"/>
      <w:pgSz w:w="11906" w:h="16838"/>
      <w:pgMar w:top="1418" w:right="794" w:bottom="1418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B13E3" w14:textId="77777777" w:rsidR="0033053A" w:rsidRDefault="0033053A" w:rsidP="0033053A">
      <w:pPr>
        <w:spacing w:after="0" w:line="240" w:lineRule="auto"/>
      </w:pPr>
      <w:r>
        <w:separator/>
      </w:r>
    </w:p>
  </w:endnote>
  <w:endnote w:type="continuationSeparator" w:id="0">
    <w:p w14:paraId="2BEDADBF" w14:textId="77777777" w:rsidR="0033053A" w:rsidRDefault="0033053A" w:rsidP="003305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85750" w14:textId="77777777" w:rsidR="0033053A" w:rsidRDefault="0033053A" w:rsidP="0033053A">
      <w:pPr>
        <w:spacing w:after="0" w:line="240" w:lineRule="auto"/>
      </w:pPr>
      <w:r>
        <w:separator/>
      </w:r>
    </w:p>
  </w:footnote>
  <w:footnote w:type="continuationSeparator" w:id="0">
    <w:p w14:paraId="650A6757" w14:textId="77777777" w:rsidR="0033053A" w:rsidRDefault="0033053A" w:rsidP="003305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8C125" w14:textId="17C14E49" w:rsidR="000F723B" w:rsidRDefault="000F723B" w:rsidP="000F723B">
    <w:pPr>
      <w:tabs>
        <w:tab w:val="center" w:pos="4536"/>
        <w:tab w:val="right" w:pos="9072"/>
      </w:tabs>
      <w:spacing w:after="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A353B"/>
    <w:multiLevelType w:val="hybridMultilevel"/>
    <w:tmpl w:val="D9B4664A"/>
    <w:lvl w:ilvl="0" w:tplc="8724DE9E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i w:val="0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5E2625"/>
    <w:multiLevelType w:val="hybridMultilevel"/>
    <w:tmpl w:val="07EC47CC"/>
    <w:lvl w:ilvl="0" w:tplc="A6F81012">
      <w:start w:val="1"/>
      <w:numFmt w:val="bullet"/>
      <w:lvlText w:val="-"/>
      <w:lvlJc w:val="left"/>
      <w:pPr>
        <w:ind w:left="1069" w:hanging="360"/>
      </w:pPr>
      <w:rPr>
        <w:rFonts w:ascii="Tahoma" w:hAnsi="Tahoma" w:hint="default"/>
        <w:b w:val="0"/>
        <w:bCs w:val="0"/>
        <w:i w:val="0"/>
        <w:iCs w:val="0"/>
        <w:color w:val="00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C0288"/>
    <w:multiLevelType w:val="multilevel"/>
    <w:tmpl w:val="A02E99A4"/>
    <w:lvl w:ilvl="0">
      <w:start w:val="1"/>
      <w:numFmt w:val="decimal"/>
      <w:lvlText w:val="%1."/>
      <w:lvlJc w:val="left"/>
      <w:pPr>
        <w:ind w:left="724" w:hanging="360"/>
      </w:pPr>
      <w:rPr>
        <w:rFonts w:ascii="Arial Narrow" w:hAnsi="Arial Narrow"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Arial Narrow" w:hAnsi="Arial Narrow" w:hint="default"/>
        <w:b w:val="0"/>
        <w:bCs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4" w:hanging="1800"/>
      </w:pPr>
      <w:rPr>
        <w:rFonts w:hint="default"/>
      </w:rPr>
    </w:lvl>
  </w:abstractNum>
  <w:abstractNum w:abstractNumId="3" w15:restartNumberingAfterBreak="0">
    <w:nsid w:val="4EB3646E"/>
    <w:multiLevelType w:val="hybridMultilevel"/>
    <w:tmpl w:val="D9B4664A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i w:val="0"/>
        <w:color w:val="00000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F7E"/>
    <w:rsid w:val="00042E5E"/>
    <w:rsid w:val="000474A0"/>
    <w:rsid w:val="00076BB0"/>
    <w:rsid w:val="00077B4D"/>
    <w:rsid w:val="000D4AC7"/>
    <w:rsid w:val="000F723B"/>
    <w:rsid w:val="00117CE8"/>
    <w:rsid w:val="00151227"/>
    <w:rsid w:val="00180267"/>
    <w:rsid w:val="001830FA"/>
    <w:rsid w:val="0019122C"/>
    <w:rsid w:val="001A23B4"/>
    <w:rsid w:val="001B6708"/>
    <w:rsid w:val="001D08CB"/>
    <w:rsid w:val="0033053A"/>
    <w:rsid w:val="00347859"/>
    <w:rsid w:val="00361D61"/>
    <w:rsid w:val="00394E35"/>
    <w:rsid w:val="003D4282"/>
    <w:rsid w:val="00423906"/>
    <w:rsid w:val="004518BD"/>
    <w:rsid w:val="004D2E88"/>
    <w:rsid w:val="00511E32"/>
    <w:rsid w:val="005B3122"/>
    <w:rsid w:val="006425F6"/>
    <w:rsid w:val="006B4650"/>
    <w:rsid w:val="006E62AA"/>
    <w:rsid w:val="00720683"/>
    <w:rsid w:val="007219EB"/>
    <w:rsid w:val="007700E1"/>
    <w:rsid w:val="007E3E93"/>
    <w:rsid w:val="007F255E"/>
    <w:rsid w:val="00825C8E"/>
    <w:rsid w:val="008469BB"/>
    <w:rsid w:val="008862FC"/>
    <w:rsid w:val="008B452D"/>
    <w:rsid w:val="008C749B"/>
    <w:rsid w:val="00905234"/>
    <w:rsid w:val="00A3138A"/>
    <w:rsid w:val="00A716A7"/>
    <w:rsid w:val="00A83F7E"/>
    <w:rsid w:val="00A97840"/>
    <w:rsid w:val="00AC5013"/>
    <w:rsid w:val="00B062DC"/>
    <w:rsid w:val="00B1027C"/>
    <w:rsid w:val="00B23340"/>
    <w:rsid w:val="00B84154"/>
    <w:rsid w:val="00BF7CC5"/>
    <w:rsid w:val="00C03F82"/>
    <w:rsid w:val="00C21CC1"/>
    <w:rsid w:val="00C4082F"/>
    <w:rsid w:val="00C44656"/>
    <w:rsid w:val="00C57536"/>
    <w:rsid w:val="00C579BE"/>
    <w:rsid w:val="00C96F98"/>
    <w:rsid w:val="00C972CC"/>
    <w:rsid w:val="00CB0C66"/>
    <w:rsid w:val="00CD7295"/>
    <w:rsid w:val="00E20BD2"/>
    <w:rsid w:val="00E93ED9"/>
    <w:rsid w:val="00EA61D3"/>
    <w:rsid w:val="00ED3B27"/>
    <w:rsid w:val="00EF5C02"/>
    <w:rsid w:val="00F60F4F"/>
    <w:rsid w:val="00F659D2"/>
    <w:rsid w:val="00FA56E2"/>
    <w:rsid w:val="00FB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2D984"/>
  <w15:chartTrackingRefBased/>
  <w15:docId w15:val="{04797092-8DEF-4B35-8364-76C20F6AF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3F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052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23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 tekst,Podsis rysunku,CW_Lista,zwykły tekst,List Paragraph1,BulletC,Obiekt,wypunktowanie,Nag 1,L1,Numerowanie,Akapit z listą5,Akapit z listą BS,lp1,Preambuła,sw tekst,Colorful Shading - Accent 31,Light List - Accent 51,naglowek,mm"/>
    <w:basedOn w:val="Normalny"/>
    <w:link w:val="AkapitzlistZnak"/>
    <w:uiPriority w:val="34"/>
    <w:qFormat/>
    <w:rsid w:val="000D4AC7"/>
    <w:pPr>
      <w:spacing w:after="200" w:line="276" w:lineRule="auto"/>
      <w:ind w:left="720"/>
    </w:pPr>
    <w:rPr>
      <w:rFonts w:ascii="Calibri" w:eastAsia="Calibri" w:hAnsi="Calibri" w:cs="Calibri"/>
      <w:szCs w:val="24"/>
      <w:lang w:eastAsia="zh-CN"/>
    </w:rPr>
  </w:style>
  <w:style w:type="character" w:customStyle="1" w:styleId="AkapitzlistZnak">
    <w:name w:val="Akapit z listą Znak"/>
    <w:aliases w:val="normalny tekst Znak,Podsis rysunku Znak,CW_Lista Znak,zwykły tekst Znak,List Paragraph1 Znak,BulletC Znak,Obiekt Znak,wypunktowanie Znak,Nag 1 Znak,L1 Znak,Numerowanie Znak,Akapit z listą5 Znak,Akapit z listą BS Znak,lp1 Znak,mm Znak"/>
    <w:link w:val="Akapitzlist"/>
    <w:uiPriority w:val="34"/>
    <w:qFormat/>
    <w:locked/>
    <w:rsid w:val="000D4AC7"/>
    <w:rPr>
      <w:rFonts w:ascii="Calibri" w:eastAsia="Calibri" w:hAnsi="Calibri" w:cs="Calibri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30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53A"/>
  </w:style>
  <w:style w:type="paragraph" w:styleId="Stopka">
    <w:name w:val="footer"/>
    <w:basedOn w:val="Normalny"/>
    <w:link w:val="StopkaZnak"/>
    <w:uiPriority w:val="99"/>
    <w:unhideWhenUsed/>
    <w:rsid w:val="00330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53A"/>
  </w:style>
  <w:style w:type="character" w:customStyle="1" w:styleId="StopkaZnak1">
    <w:name w:val="Stopka Znak1"/>
    <w:basedOn w:val="Domylnaczcionkaakapitu"/>
    <w:uiPriority w:val="99"/>
    <w:locked/>
    <w:rsid w:val="004D2E88"/>
    <w:rPr>
      <w:rFonts w:ascii="Times New Roman" w:eastAsia="Times New Roman" w:hAnsi="Times New Roman" w:cs="Verdana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75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75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753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75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7536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1A23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43BA1F-BAAD-4529-8110-7D7B2C2A1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460</Words>
  <Characters>2761</Characters>
  <Application>Microsoft Office Word</Application>
  <DocSecurity>0</DocSecurity>
  <Lines>23</Lines>
  <Paragraphs>6</Paragraphs>
  <ScaleCrop>false</ScaleCrop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Sławomira Baranowska</dc:creator>
  <cp:keywords/>
  <dc:description/>
  <cp:lastModifiedBy>Barbara Głowacka</cp:lastModifiedBy>
  <cp:revision>5</cp:revision>
  <cp:lastPrinted>2021-07-15T09:04:00Z</cp:lastPrinted>
  <dcterms:created xsi:type="dcterms:W3CDTF">2024-04-22T12:01:00Z</dcterms:created>
  <dcterms:modified xsi:type="dcterms:W3CDTF">2024-05-27T07:50:00Z</dcterms:modified>
</cp:coreProperties>
</file>