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4F598324" w:rsidR="00071F7E" w:rsidRPr="00DD32C7" w:rsidRDefault="009574D6" w:rsidP="002B192B">
      <w:pPr>
        <w:tabs>
          <w:tab w:val="left" w:pos="4468"/>
        </w:tabs>
        <w:spacing w:line="276" w:lineRule="auto"/>
        <w:jc w:val="center"/>
        <w:rPr>
          <w:rFonts w:cs="Times New Roman"/>
          <w:sz w:val="22"/>
          <w:szCs w:val="22"/>
        </w:rPr>
      </w:pPr>
      <w:r w:rsidRPr="00DD32C7">
        <w:rPr>
          <w:rFonts w:cs="Times New Roman"/>
          <w:noProof/>
          <w:sz w:val="22"/>
          <w:szCs w:val="22"/>
        </w:rPr>
        <w:drawing>
          <wp:inline distT="0" distB="0" distL="0" distR="0" wp14:anchorId="11E4517D" wp14:editId="6F03EDF7">
            <wp:extent cx="6336030" cy="891540"/>
            <wp:effectExtent l="0" t="0" r="762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030" cy="891540"/>
                    </a:xfrm>
                    <a:prstGeom prst="rect">
                      <a:avLst/>
                    </a:prstGeom>
                    <a:noFill/>
                    <a:ln>
                      <a:noFill/>
                    </a:ln>
                  </pic:spPr>
                </pic:pic>
              </a:graphicData>
            </a:graphic>
          </wp:inline>
        </w:drawing>
      </w:r>
    </w:p>
    <w:p w14:paraId="6FC11006" w14:textId="77777777" w:rsidR="00071F7E" w:rsidRPr="00DD32C7" w:rsidRDefault="00B76F24" w:rsidP="00E16FC3">
      <w:pPr>
        <w:spacing w:line="276" w:lineRule="auto"/>
        <w:jc w:val="center"/>
        <w:rPr>
          <w:rFonts w:cs="Times New Roman"/>
          <w:b/>
          <w:bCs/>
          <w:sz w:val="22"/>
          <w:szCs w:val="22"/>
        </w:rPr>
      </w:pPr>
      <w:r w:rsidRPr="00DD32C7">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34F4D6B0" w14:textId="7CD10CE1" w:rsidR="00E6113F" w:rsidRPr="00DD32C7" w:rsidRDefault="00E6113F" w:rsidP="00E6113F">
      <w:pPr>
        <w:autoSpaceDE w:val="0"/>
        <w:autoSpaceDN w:val="0"/>
        <w:adjustRightInd w:val="0"/>
        <w:rPr>
          <w:rFonts w:cs="Times New Roman"/>
          <w:color w:val="000000"/>
          <w:sz w:val="22"/>
          <w:szCs w:val="22"/>
        </w:rPr>
      </w:pPr>
    </w:p>
    <w:p w14:paraId="7AE80181" w14:textId="77777777" w:rsidR="002A0D0E" w:rsidRPr="00DD32C7" w:rsidRDefault="002A0D0E" w:rsidP="00E6113F">
      <w:pPr>
        <w:autoSpaceDE w:val="0"/>
        <w:autoSpaceDN w:val="0"/>
        <w:adjustRightInd w:val="0"/>
        <w:rPr>
          <w:rFonts w:cs="Times New Roman"/>
          <w:color w:val="000000"/>
          <w:sz w:val="22"/>
          <w:szCs w:val="22"/>
        </w:rPr>
      </w:pPr>
    </w:p>
    <w:p w14:paraId="22D086B1" w14:textId="4F796C8C" w:rsidR="005F0A78" w:rsidRPr="00DD32C7" w:rsidRDefault="00C3022F" w:rsidP="005F0A78">
      <w:pPr>
        <w:autoSpaceDE w:val="0"/>
        <w:autoSpaceDN w:val="0"/>
        <w:adjustRightInd w:val="0"/>
        <w:spacing w:line="276" w:lineRule="auto"/>
        <w:jc w:val="both"/>
        <w:rPr>
          <w:rFonts w:cs="Times New Roman"/>
          <w:b/>
          <w:bCs/>
          <w:sz w:val="22"/>
          <w:szCs w:val="22"/>
          <w:lang w:eastAsia="ar-SA"/>
        </w:rPr>
      </w:pPr>
      <w:r w:rsidRPr="00DD32C7">
        <w:rPr>
          <w:rFonts w:cs="Times New Roman"/>
          <w:color w:val="000000"/>
          <w:sz w:val="22"/>
          <w:szCs w:val="22"/>
        </w:rPr>
        <w:t xml:space="preserve">Zadanie realizowane w ramach: </w:t>
      </w:r>
      <w:r w:rsidR="005F0A78"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p>
    <w:p w14:paraId="42C9CE55" w14:textId="77777777" w:rsidR="00C3022F" w:rsidRPr="00DD32C7" w:rsidRDefault="00C3022F" w:rsidP="00C3022F">
      <w:pPr>
        <w:spacing w:line="276" w:lineRule="auto"/>
        <w:jc w:val="center"/>
        <w:rPr>
          <w:rFonts w:cs="Times New Roman"/>
          <w:b/>
          <w:bCs/>
          <w:spacing w:val="80"/>
          <w:sz w:val="22"/>
          <w:szCs w:val="22"/>
          <w:u w:val="single"/>
        </w:rPr>
      </w:pPr>
    </w:p>
    <w:p w14:paraId="11E1D14B" w14:textId="4762FAC7" w:rsidR="000B7BCA" w:rsidRDefault="000B7BCA" w:rsidP="00683CF8">
      <w:pPr>
        <w:spacing w:line="276" w:lineRule="auto"/>
        <w:jc w:val="center"/>
        <w:rPr>
          <w:rFonts w:cs="Times New Roman"/>
          <w:b/>
          <w:bCs/>
          <w:spacing w:val="80"/>
          <w:sz w:val="22"/>
          <w:szCs w:val="22"/>
          <w:u w:val="single"/>
        </w:rPr>
      </w:pPr>
      <w:r w:rsidRPr="00936AE9">
        <w:rPr>
          <w:rFonts w:cs="Times New Roman"/>
          <w:b/>
          <w:bCs/>
          <w:spacing w:val="80"/>
          <w:sz w:val="22"/>
          <w:szCs w:val="22"/>
          <w:highlight w:val="green"/>
          <w:u w:val="single"/>
        </w:rPr>
        <w:t>AKTUALIZACJA</w:t>
      </w:r>
      <w:r w:rsidR="00C60B0D" w:rsidRPr="00936AE9">
        <w:rPr>
          <w:rFonts w:cs="Times New Roman"/>
          <w:b/>
          <w:bCs/>
          <w:spacing w:val="80"/>
          <w:sz w:val="22"/>
          <w:szCs w:val="22"/>
          <w:highlight w:val="green"/>
          <w:u w:val="single"/>
        </w:rPr>
        <w:t xml:space="preserve"> - II</w:t>
      </w:r>
    </w:p>
    <w:p w14:paraId="0A341E71" w14:textId="041417CD" w:rsidR="00987318" w:rsidRPr="00DD32C7" w:rsidRDefault="00071F7E" w:rsidP="00683CF8">
      <w:pPr>
        <w:spacing w:line="276" w:lineRule="auto"/>
        <w:jc w:val="center"/>
        <w:rPr>
          <w:rFonts w:cs="Times New Roman"/>
          <w:b/>
          <w:bCs/>
          <w:spacing w:val="80"/>
          <w:sz w:val="22"/>
          <w:szCs w:val="22"/>
          <w:u w:val="single"/>
        </w:rPr>
      </w:pPr>
      <w:r w:rsidRPr="00DD32C7">
        <w:rPr>
          <w:rFonts w:cs="Times New Roman"/>
          <w:b/>
          <w:bCs/>
          <w:spacing w:val="80"/>
          <w:sz w:val="22"/>
          <w:szCs w:val="22"/>
          <w:u w:val="single"/>
        </w:rPr>
        <w:t>SPECYFIKACJA WARUNKÓW ZAMÓWIENIA</w:t>
      </w:r>
    </w:p>
    <w:p w14:paraId="0C807FC3" w14:textId="77777777" w:rsidR="00071F7E" w:rsidRPr="00DD32C7" w:rsidRDefault="00071F7E" w:rsidP="00683CF8">
      <w:pPr>
        <w:spacing w:line="276" w:lineRule="auto"/>
        <w:rPr>
          <w:rFonts w:cs="Times New Roman"/>
          <w:sz w:val="22"/>
          <w:szCs w:val="22"/>
        </w:rPr>
      </w:pPr>
    </w:p>
    <w:p w14:paraId="38B223D9" w14:textId="77777777" w:rsidR="00970AF0" w:rsidRPr="00DD32C7" w:rsidRDefault="00970AF0" w:rsidP="00683CF8">
      <w:pPr>
        <w:spacing w:line="276" w:lineRule="auto"/>
        <w:rPr>
          <w:rFonts w:cs="Times New Roman"/>
          <w:sz w:val="22"/>
          <w:szCs w:val="22"/>
        </w:rPr>
      </w:pPr>
    </w:p>
    <w:p w14:paraId="3476E494" w14:textId="2EB20E74" w:rsidR="00CE3174" w:rsidRPr="00DD32C7" w:rsidRDefault="00CE3174" w:rsidP="0093211A">
      <w:pPr>
        <w:spacing w:line="276" w:lineRule="auto"/>
        <w:jc w:val="center"/>
        <w:rPr>
          <w:rFonts w:cs="Times New Roman"/>
          <w:sz w:val="22"/>
          <w:szCs w:val="22"/>
        </w:rPr>
      </w:pPr>
      <w:r w:rsidRPr="00DD32C7">
        <w:rPr>
          <w:rFonts w:cs="Times New Roman"/>
          <w:sz w:val="22"/>
          <w:szCs w:val="22"/>
        </w:rPr>
        <w:t xml:space="preserve">Postępowanie prowadzone w trybie przetargu nieograniczonego </w:t>
      </w:r>
      <w:r w:rsidR="00764743" w:rsidRPr="00DD32C7">
        <w:rPr>
          <w:rFonts w:cs="Times New Roman"/>
          <w:sz w:val="22"/>
          <w:szCs w:val="22"/>
        </w:rPr>
        <w:t>zgodnie z art. 13</w:t>
      </w:r>
      <w:r w:rsidR="002C21DE" w:rsidRPr="00DD32C7">
        <w:rPr>
          <w:rFonts w:cs="Times New Roman"/>
          <w:sz w:val="22"/>
          <w:szCs w:val="22"/>
        </w:rPr>
        <w:t>2</w:t>
      </w:r>
      <w:r w:rsidR="00764743" w:rsidRPr="00DD32C7">
        <w:rPr>
          <w:rFonts w:cs="Times New Roman"/>
          <w:sz w:val="22"/>
          <w:szCs w:val="22"/>
        </w:rPr>
        <w:t xml:space="preserve"> </w:t>
      </w:r>
      <w:r w:rsidRPr="00DD32C7">
        <w:rPr>
          <w:rFonts w:cs="Times New Roman"/>
          <w:sz w:val="22"/>
          <w:szCs w:val="22"/>
        </w:rPr>
        <w:t xml:space="preserve">w oparciu o ustawę z dnia 11.09.2019 r. Prawo zamówień publicznych </w:t>
      </w:r>
      <w:r w:rsidRPr="00DD32C7">
        <w:rPr>
          <w:rFonts w:cs="Times New Roman"/>
          <w:sz w:val="22"/>
          <w:szCs w:val="22"/>
          <w:lang w:eastAsia="ar-SA"/>
        </w:rPr>
        <w:t>(</w:t>
      </w:r>
      <w:r w:rsidR="0049664F" w:rsidRPr="00DD32C7">
        <w:rPr>
          <w:rFonts w:cs="Times New Roman"/>
          <w:sz w:val="22"/>
          <w:szCs w:val="22"/>
          <w:lang w:eastAsia="ar-SA"/>
        </w:rPr>
        <w:t>t.j. Dz.U.</w:t>
      </w:r>
      <w:r w:rsidR="00C46F6E" w:rsidRPr="00DD32C7">
        <w:rPr>
          <w:rFonts w:cs="Times New Roman"/>
          <w:sz w:val="22"/>
          <w:szCs w:val="22"/>
          <w:lang w:eastAsia="ar-SA"/>
        </w:rPr>
        <w:t xml:space="preserve"> </w:t>
      </w:r>
      <w:r w:rsidR="0049664F" w:rsidRPr="00DD32C7">
        <w:rPr>
          <w:rFonts w:cs="Times New Roman"/>
          <w:sz w:val="22"/>
          <w:szCs w:val="22"/>
          <w:lang w:eastAsia="ar-SA"/>
        </w:rPr>
        <w:t>202</w:t>
      </w:r>
      <w:r w:rsidR="007D330C" w:rsidRPr="00DD32C7">
        <w:rPr>
          <w:rFonts w:cs="Times New Roman"/>
          <w:sz w:val="22"/>
          <w:szCs w:val="22"/>
          <w:lang w:eastAsia="ar-SA"/>
        </w:rPr>
        <w:t>4</w:t>
      </w:r>
      <w:r w:rsidR="0049664F" w:rsidRPr="00DD32C7">
        <w:rPr>
          <w:rFonts w:cs="Times New Roman"/>
          <w:sz w:val="22"/>
          <w:szCs w:val="22"/>
          <w:lang w:eastAsia="ar-SA"/>
        </w:rPr>
        <w:t xml:space="preserve"> r., poz. </w:t>
      </w:r>
      <w:r w:rsidR="00600796" w:rsidRPr="00DD32C7">
        <w:rPr>
          <w:rFonts w:cs="Times New Roman"/>
          <w:sz w:val="22"/>
          <w:szCs w:val="22"/>
          <w:lang w:eastAsia="ar-SA"/>
        </w:rPr>
        <w:t>1</w:t>
      </w:r>
      <w:r w:rsidR="007D330C" w:rsidRPr="00DD32C7">
        <w:rPr>
          <w:rFonts w:cs="Times New Roman"/>
          <w:sz w:val="22"/>
          <w:szCs w:val="22"/>
          <w:lang w:eastAsia="ar-SA"/>
        </w:rPr>
        <w:t>320</w:t>
      </w:r>
      <w:r w:rsidR="0049664F" w:rsidRPr="00DD32C7">
        <w:rPr>
          <w:rFonts w:cs="Times New Roman"/>
          <w:sz w:val="22"/>
          <w:szCs w:val="22"/>
          <w:lang w:eastAsia="ar-SA"/>
        </w:rPr>
        <w:t xml:space="preserve"> z poźn. zm.</w:t>
      </w:r>
      <w:r w:rsidRPr="00DD32C7">
        <w:rPr>
          <w:rFonts w:cs="Times New Roman"/>
          <w:sz w:val="22"/>
          <w:szCs w:val="22"/>
          <w:lang w:eastAsia="ar-SA"/>
        </w:rPr>
        <w:t>)</w:t>
      </w:r>
    </w:p>
    <w:p w14:paraId="502BD71C" w14:textId="77777777" w:rsidR="00CE3174" w:rsidRPr="00DD32C7" w:rsidRDefault="00CE3174" w:rsidP="00683CF8">
      <w:pPr>
        <w:spacing w:line="276" w:lineRule="auto"/>
        <w:rPr>
          <w:rFonts w:cs="Times New Roman"/>
          <w:sz w:val="22"/>
          <w:szCs w:val="22"/>
        </w:rPr>
      </w:pPr>
    </w:p>
    <w:p w14:paraId="58BDB683" w14:textId="077DF865" w:rsidR="00071F7E" w:rsidRPr="00DD32C7" w:rsidRDefault="00071F7E" w:rsidP="00683CF8">
      <w:pPr>
        <w:spacing w:line="276" w:lineRule="auto"/>
        <w:rPr>
          <w:rFonts w:cs="Times New Roman"/>
          <w:sz w:val="22"/>
          <w:szCs w:val="22"/>
        </w:rPr>
      </w:pPr>
      <w:r w:rsidRPr="00DD32C7">
        <w:rPr>
          <w:rFonts w:cs="Times New Roman"/>
          <w:sz w:val="22"/>
          <w:szCs w:val="22"/>
        </w:rPr>
        <w:t xml:space="preserve">Dotyczy </w:t>
      </w:r>
      <w:r w:rsidR="00CE3174" w:rsidRPr="00DD32C7">
        <w:rPr>
          <w:rFonts w:cs="Times New Roman"/>
          <w:sz w:val="22"/>
          <w:szCs w:val="22"/>
        </w:rPr>
        <w:t>postępowania</w:t>
      </w:r>
      <w:r w:rsidR="003F2C67" w:rsidRPr="00DD32C7">
        <w:rPr>
          <w:rFonts w:cs="Times New Roman"/>
          <w:sz w:val="22"/>
          <w:szCs w:val="22"/>
        </w:rPr>
        <w:t xml:space="preserve"> o </w:t>
      </w:r>
      <w:r w:rsidR="00DC0C46" w:rsidRPr="00DD32C7">
        <w:rPr>
          <w:rFonts w:cs="Times New Roman"/>
          <w:sz w:val="22"/>
          <w:szCs w:val="22"/>
        </w:rPr>
        <w:t xml:space="preserve">wartości </w:t>
      </w:r>
      <w:r w:rsidR="00DC0C46" w:rsidRPr="00DD32C7">
        <w:rPr>
          <w:rFonts w:cs="Times New Roman"/>
          <w:b/>
          <w:sz w:val="22"/>
          <w:szCs w:val="22"/>
        </w:rPr>
        <w:t>powyżej 1</w:t>
      </w:r>
      <w:r w:rsidR="00B42C63" w:rsidRPr="00DD32C7">
        <w:rPr>
          <w:rFonts w:cs="Times New Roman"/>
          <w:b/>
          <w:sz w:val="22"/>
          <w:szCs w:val="22"/>
        </w:rPr>
        <w:t>4</w:t>
      </w:r>
      <w:r w:rsidR="00ED1A89" w:rsidRPr="00DD32C7">
        <w:rPr>
          <w:rFonts w:cs="Times New Roman"/>
          <w:b/>
          <w:sz w:val="22"/>
          <w:szCs w:val="22"/>
        </w:rPr>
        <w:t>3</w:t>
      </w:r>
      <w:r w:rsidRPr="00DD32C7">
        <w:rPr>
          <w:rFonts w:cs="Times New Roman"/>
          <w:b/>
          <w:sz w:val="22"/>
          <w:szCs w:val="22"/>
        </w:rPr>
        <w:t xml:space="preserve"> 000 euro</w:t>
      </w:r>
      <w:r w:rsidRPr="00DD32C7">
        <w:rPr>
          <w:rFonts w:cs="Times New Roman"/>
          <w:sz w:val="22"/>
          <w:szCs w:val="22"/>
        </w:rPr>
        <w:t xml:space="preserve"> na:</w:t>
      </w:r>
      <w:r w:rsidRPr="00DD32C7">
        <w:rPr>
          <w:rFonts w:cs="Times New Roman"/>
          <w:sz w:val="22"/>
          <w:szCs w:val="22"/>
        </w:rPr>
        <w:br/>
      </w:r>
    </w:p>
    <w:p w14:paraId="2B886E88" w14:textId="15D7D5DF" w:rsidR="005F0A78" w:rsidRPr="00DD32C7" w:rsidRDefault="005F0A78" w:rsidP="005F0A78">
      <w:pPr>
        <w:pStyle w:val="Tekstpodstawowy"/>
        <w:spacing w:line="276" w:lineRule="auto"/>
        <w:rPr>
          <w:b/>
          <w:sz w:val="22"/>
          <w:szCs w:val="22"/>
        </w:rPr>
      </w:pPr>
      <w:bookmarkStart w:id="0" w:name="_Hlk119065276"/>
    </w:p>
    <w:p w14:paraId="1F746E65" w14:textId="69814051" w:rsidR="009D6C45" w:rsidRPr="00DD32C7" w:rsidRDefault="005F0A78" w:rsidP="005F0A78">
      <w:pPr>
        <w:pStyle w:val="Tekstpodstawowy"/>
        <w:spacing w:line="276" w:lineRule="auto"/>
        <w:jc w:val="center"/>
        <w:rPr>
          <w:b/>
          <w:sz w:val="22"/>
          <w:szCs w:val="22"/>
        </w:rPr>
      </w:pPr>
      <w:r w:rsidRPr="00DD32C7">
        <w:rPr>
          <w:b/>
          <w:sz w:val="22"/>
          <w:szCs w:val="22"/>
        </w:rPr>
        <w:t xml:space="preserve"> </w:t>
      </w:r>
      <w:r w:rsidRPr="00DD32C7">
        <w:rPr>
          <w:b/>
          <w:bCs/>
          <w:sz w:val="22"/>
          <w:szCs w:val="22"/>
        </w:rPr>
        <w:t xml:space="preserve">„Dostawa aparatury i wyposażenia medycznego w ramach zdania pn.: </w:t>
      </w:r>
      <w:r w:rsidR="00D91795" w:rsidRPr="00DD32C7">
        <w:rPr>
          <w:b/>
          <w:bCs/>
          <w:sz w:val="22"/>
          <w:szCs w:val="22"/>
        </w:rPr>
        <w:t>„</w:t>
      </w:r>
      <w:r w:rsidRPr="00DD32C7">
        <w:rPr>
          <w:b/>
          <w:bCs/>
          <w:sz w:val="22"/>
          <w:szCs w:val="22"/>
        </w:rPr>
        <w:t>Przebudowa i doposażenie Uniwersyteckiego Centrum Pediatrii im. M. Konopnickiej oraz Ponadregionalnego Ośrodka Onkologii Dziecięcej</w:t>
      </w:r>
      <w:r w:rsidR="00D91795" w:rsidRPr="00DD32C7">
        <w:rPr>
          <w:b/>
          <w:bCs/>
          <w:sz w:val="22"/>
          <w:szCs w:val="22"/>
        </w:rPr>
        <w:t>”</w:t>
      </w:r>
      <w:r w:rsidRPr="00DD32C7">
        <w:rPr>
          <w:b/>
          <w:bCs/>
          <w:sz w:val="22"/>
          <w:szCs w:val="22"/>
        </w:rPr>
        <w:t xml:space="preserve"> dla SP ZOZ CSK UM w Łodzi</w:t>
      </w:r>
    </w:p>
    <w:bookmarkEnd w:id="0"/>
    <w:p w14:paraId="709EFC3D" w14:textId="29ADF4A5" w:rsidR="00B438F2" w:rsidRPr="00DD32C7" w:rsidRDefault="00B438F2" w:rsidP="00683CF8">
      <w:pPr>
        <w:pStyle w:val="Tekstpodstawowy"/>
        <w:spacing w:line="276" w:lineRule="auto"/>
        <w:rPr>
          <w:b/>
          <w:bCs/>
          <w:sz w:val="22"/>
          <w:szCs w:val="22"/>
        </w:rPr>
      </w:pPr>
    </w:p>
    <w:p w14:paraId="20CC54E3" w14:textId="77777777" w:rsidR="0067754F" w:rsidRPr="00DD32C7" w:rsidRDefault="0067754F" w:rsidP="00683CF8">
      <w:pPr>
        <w:spacing w:line="276" w:lineRule="auto"/>
        <w:rPr>
          <w:rFonts w:cs="Times New Roman"/>
          <w:sz w:val="22"/>
          <w:szCs w:val="22"/>
        </w:rPr>
      </w:pPr>
    </w:p>
    <w:p w14:paraId="0238634E" w14:textId="4613A727" w:rsidR="00071F7E"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48466A19" w14:textId="77777777" w:rsidR="00071F7E" w:rsidRPr="00DD32C7" w:rsidRDefault="00071F7E" w:rsidP="00683CF8">
      <w:pPr>
        <w:spacing w:line="276" w:lineRule="auto"/>
        <w:rPr>
          <w:rFonts w:cs="Times New Roman"/>
          <w:b/>
          <w:bCs/>
          <w:sz w:val="22"/>
          <w:szCs w:val="22"/>
          <w:u w:val="single"/>
        </w:rPr>
      </w:pPr>
    </w:p>
    <w:p w14:paraId="506114DB" w14:textId="77777777" w:rsidR="00071F7E" w:rsidRPr="00DD32C7" w:rsidRDefault="00071F7E" w:rsidP="00683CF8">
      <w:pPr>
        <w:spacing w:line="276" w:lineRule="auto"/>
        <w:rPr>
          <w:rFonts w:cs="Times New Roman"/>
          <w:b/>
          <w:bCs/>
          <w:sz w:val="22"/>
          <w:szCs w:val="22"/>
          <w:u w:val="single"/>
        </w:rPr>
      </w:pPr>
    </w:p>
    <w:p w14:paraId="78B56EF4" w14:textId="77777777" w:rsidR="00CF7A86" w:rsidRPr="00DD32C7" w:rsidRDefault="00CF7A86" w:rsidP="00683CF8">
      <w:pPr>
        <w:spacing w:line="276" w:lineRule="auto"/>
        <w:rPr>
          <w:rFonts w:cs="Times New Roman"/>
          <w:b/>
          <w:bCs/>
          <w:sz w:val="22"/>
          <w:szCs w:val="22"/>
          <w:u w:val="single"/>
        </w:rPr>
      </w:pPr>
    </w:p>
    <w:p w14:paraId="7431E352" w14:textId="77777777" w:rsidR="00071F7E" w:rsidRPr="00DD32C7" w:rsidRDefault="00071F7E" w:rsidP="00683CF8">
      <w:pPr>
        <w:pStyle w:val="Tekstpodstawowy2"/>
        <w:spacing w:after="0" w:line="276" w:lineRule="auto"/>
        <w:jc w:val="right"/>
        <w:rPr>
          <w:sz w:val="22"/>
          <w:szCs w:val="22"/>
        </w:rPr>
      </w:pPr>
      <w:r w:rsidRPr="00DD32C7">
        <w:rPr>
          <w:b/>
          <w:bCs/>
          <w:sz w:val="22"/>
          <w:szCs w:val="22"/>
        </w:rPr>
        <w:t>Specyfikację zatwierdził</w:t>
      </w:r>
      <w:r w:rsidR="00DC0C46" w:rsidRPr="00DD32C7">
        <w:rPr>
          <w:b/>
          <w:bCs/>
          <w:sz w:val="22"/>
          <w:szCs w:val="22"/>
        </w:rPr>
        <w:t>a</w:t>
      </w:r>
      <w:r w:rsidRPr="00DD32C7">
        <w:rPr>
          <w:b/>
          <w:bCs/>
          <w:sz w:val="22"/>
          <w:szCs w:val="22"/>
        </w:rPr>
        <w:t xml:space="preserve">: </w:t>
      </w:r>
    </w:p>
    <w:p w14:paraId="38EABE38"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dr n. med. Monika Domarecka</w:t>
      </w:r>
    </w:p>
    <w:p w14:paraId="209046E2"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Dyrektor Centralnego Szpitala Klinicznego</w:t>
      </w:r>
    </w:p>
    <w:p w14:paraId="59FC0C17" w14:textId="77777777" w:rsidR="00071F7E" w:rsidRPr="00DD32C7" w:rsidRDefault="00071F7E" w:rsidP="00683CF8">
      <w:pPr>
        <w:spacing w:line="276" w:lineRule="auto"/>
        <w:jc w:val="right"/>
        <w:rPr>
          <w:rFonts w:cs="Times New Roman"/>
          <w:b/>
          <w:bCs/>
          <w:sz w:val="22"/>
          <w:szCs w:val="22"/>
        </w:rPr>
      </w:pPr>
      <w:r w:rsidRPr="00DD32C7">
        <w:rPr>
          <w:rFonts w:cs="Times New Roman"/>
          <w:b/>
          <w:bCs/>
          <w:sz w:val="22"/>
          <w:szCs w:val="22"/>
        </w:rPr>
        <w:t>Uniwersytetu Medycznego</w:t>
      </w:r>
      <w:r w:rsidR="003F2C67" w:rsidRPr="00DD32C7">
        <w:rPr>
          <w:rFonts w:cs="Times New Roman"/>
          <w:b/>
          <w:bCs/>
          <w:sz w:val="22"/>
          <w:szCs w:val="22"/>
        </w:rPr>
        <w:t xml:space="preserve"> w </w:t>
      </w:r>
      <w:r w:rsidRPr="00DD32C7">
        <w:rPr>
          <w:rFonts w:cs="Times New Roman"/>
          <w:b/>
          <w:bCs/>
          <w:sz w:val="22"/>
          <w:szCs w:val="22"/>
        </w:rPr>
        <w:t>Łodzi</w:t>
      </w:r>
    </w:p>
    <w:p w14:paraId="3568ACD7" w14:textId="77777777" w:rsidR="00071F7E" w:rsidRPr="00DD32C7" w:rsidRDefault="00071F7E" w:rsidP="00683CF8">
      <w:pPr>
        <w:spacing w:line="276" w:lineRule="auto"/>
        <w:jc w:val="center"/>
        <w:rPr>
          <w:rFonts w:cs="Times New Roman"/>
          <w:sz w:val="22"/>
          <w:szCs w:val="22"/>
        </w:rPr>
      </w:pPr>
    </w:p>
    <w:p w14:paraId="0BBB8FD2" w14:textId="77777777" w:rsidR="00071F7E" w:rsidRPr="00DD32C7" w:rsidRDefault="00071F7E" w:rsidP="00683CF8">
      <w:pPr>
        <w:spacing w:line="276" w:lineRule="auto"/>
        <w:jc w:val="center"/>
        <w:rPr>
          <w:rFonts w:cs="Times New Roman"/>
          <w:sz w:val="22"/>
          <w:szCs w:val="22"/>
        </w:rPr>
      </w:pPr>
    </w:p>
    <w:p w14:paraId="35892B5B" w14:textId="77777777" w:rsidR="00071F7E" w:rsidRPr="00DD32C7" w:rsidRDefault="00071F7E" w:rsidP="00683CF8">
      <w:pPr>
        <w:spacing w:line="276" w:lineRule="auto"/>
        <w:jc w:val="center"/>
        <w:rPr>
          <w:rFonts w:cs="Times New Roman"/>
          <w:sz w:val="22"/>
          <w:szCs w:val="22"/>
        </w:rPr>
      </w:pPr>
    </w:p>
    <w:p w14:paraId="40A5E665" w14:textId="78A7CF3E" w:rsidR="00911226" w:rsidRPr="00DD32C7" w:rsidRDefault="00911226" w:rsidP="00683CF8">
      <w:pPr>
        <w:spacing w:line="276" w:lineRule="auto"/>
        <w:jc w:val="center"/>
        <w:rPr>
          <w:rFonts w:cs="Times New Roman"/>
          <w:sz w:val="22"/>
          <w:szCs w:val="22"/>
        </w:rPr>
      </w:pPr>
    </w:p>
    <w:p w14:paraId="7E395223" w14:textId="781115A7" w:rsidR="00A20A7F" w:rsidRPr="00DD32C7" w:rsidRDefault="00A20A7F" w:rsidP="00683CF8">
      <w:pPr>
        <w:spacing w:line="276" w:lineRule="auto"/>
        <w:jc w:val="center"/>
        <w:rPr>
          <w:rFonts w:cs="Times New Roman"/>
          <w:sz w:val="22"/>
          <w:szCs w:val="22"/>
        </w:rPr>
      </w:pPr>
    </w:p>
    <w:p w14:paraId="32FD4283" w14:textId="5331B7B8" w:rsidR="00071F7E" w:rsidRPr="00936AE9" w:rsidRDefault="00071F7E" w:rsidP="00683CF8">
      <w:pPr>
        <w:spacing w:line="276" w:lineRule="auto"/>
        <w:jc w:val="center"/>
        <w:rPr>
          <w:rFonts w:cs="Times New Roman"/>
          <w:sz w:val="22"/>
          <w:szCs w:val="22"/>
        </w:rPr>
      </w:pPr>
      <w:r w:rsidRPr="00936AE9">
        <w:rPr>
          <w:rFonts w:cs="Times New Roman"/>
          <w:sz w:val="22"/>
          <w:szCs w:val="22"/>
        </w:rPr>
        <w:t xml:space="preserve">Łódź, dnia </w:t>
      </w:r>
      <w:r w:rsidR="005F0A78" w:rsidRPr="00936AE9">
        <w:rPr>
          <w:rFonts w:cs="Times New Roman"/>
          <w:sz w:val="22"/>
          <w:szCs w:val="22"/>
        </w:rPr>
        <w:t>21</w:t>
      </w:r>
      <w:r w:rsidR="00F10E6C" w:rsidRPr="00936AE9">
        <w:rPr>
          <w:rFonts w:cs="Times New Roman"/>
          <w:sz w:val="22"/>
          <w:szCs w:val="22"/>
        </w:rPr>
        <w:t>.10</w:t>
      </w:r>
      <w:r w:rsidR="007A5502" w:rsidRPr="00936AE9">
        <w:rPr>
          <w:rFonts w:cs="Times New Roman"/>
          <w:sz w:val="22"/>
          <w:szCs w:val="22"/>
        </w:rPr>
        <w:t>.2024</w:t>
      </w:r>
      <w:r w:rsidR="00C07F15" w:rsidRPr="00936AE9">
        <w:rPr>
          <w:rFonts w:cs="Times New Roman"/>
          <w:sz w:val="22"/>
          <w:szCs w:val="22"/>
        </w:rPr>
        <w:t xml:space="preserve"> </w:t>
      </w:r>
      <w:r w:rsidRPr="00936AE9">
        <w:rPr>
          <w:rFonts w:cs="Times New Roman"/>
          <w:sz w:val="22"/>
          <w:szCs w:val="22"/>
        </w:rPr>
        <w:t>r.</w:t>
      </w:r>
    </w:p>
    <w:p w14:paraId="3561E9EE" w14:textId="77653F03" w:rsidR="000B7BCA" w:rsidRPr="00936AE9" w:rsidRDefault="00C60B0D" w:rsidP="00683CF8">
      <w:pPr>
        <w:spacing w:line="276" w:lineRule="auto"/>
        <w:jc w:val="center"/>
        <w:rPr>
          <w:rFonts w:cs="Times New Roman"/>
          <w:b/>
          <w:sz w:val="22"/>
          <w:szCs w:val="22"/>
        </w:rPr>
      </w:pPr>
      <w:r w:rsidRPr="00936AE9">
        <w:rPr>
          <w:rFonts w:cs="Times New Roman"/>
          <w:b/>
          <w:sz w:val="22"/>
          <w:szCs w:val="22"/>
          <w:highlight w:val="green"/>
        </w:rPr>
        <w:t>Aktualizacja z dnia 19</w:t>
      </w:r>
      <w:r w:rsidR="000B7BCA" w:rsidRPr="00936AE9">
        <w:rPr>
          <w:rFonts w:cs="Times New Roman"/>
          <w:b/>
          <w:sz w:val="22"/>
          <w:szCs w:val="22"/>
          <w:highlight w:val="green"/>
        </w:rPr>
        <w:t>.11.2024 r.</w:t>
      </w:r>
      <w:r w:rsidR="000B7BCA" w:rsidRPr="00936AE9">
        <w:rPr>
          <w:rFonts w:cs="Times New Roman"/>
          <w:b/>
          <w:sz w:val="22"/>
          <w:szCs w:val="22"/>
        </w:rPr>
        <w:t xml:space="preserve">  </w:t>
      </w:r>
    </w:p>
    <w:p w14:paraId="0514ECFD" w14:textId="57FD2455" w:rsidR="009B2329" w:rsidRPr="00DD32C7" w:rsidRDefault="009B2329" w:rsidP="00683CF8">
      <w:pPr>
        <w:spacing w:line="276" w:lineRule="auto"/>
        <w:jc w:val="center"/>
        <w:rPr>
          <w:rFonts w:cs="Times New Roman"/>
          <w:sz w:val="22"/>
          <w:szCs w:val="22"/>
        </w:rPr>
      </w:pPr>
    </w:p>
    <w:p w14:paraId="2567BEA7" w14:textId="77777777" w:rsidR="003D5F9D" w:rsidRPr="00DD32C7" w:rsidRDefault="003D5F9D" w:rsidP="00683CF8">
      <w:pPr>
        <w:spacing w:line="276" w:lineRule="auto"/>
        <w:jc w:val="center"/>
        <w:rPr>
          <w:rFonts w:cs="Times New Roman"/>
          <w:sz w:val="22"/>
          <w:szCs w:val="22"/>
        </w:rPr>
      </w:pPr>
    </w:p>
    <w:p w14:paraId="36460F58" w14:textId="77777777" w:rsidR="009B2329" w:rsidRPr="00DD32C7" w:rsidRDefault="009B2329" w:rsidP="00683CF8">
      <w:pPr>
        <w:spacing w:line="276" w:lineRule="auto"/>
        <w:jc w:val="center"/>
        <w:rPr>
          <w:rFonts w:cs="Times New Roman"/>
          <w:sz w:val="22"/>
          <w:szCs w:val="22"/>
        </w:rPr>
      </w:pPr>
    </w:p>
    <w:p w14:paraId="543D6EB6" w14:textId="77777777" w:rsidR="009B2329" w:rsidRPr="00DD32C7" w:rsidRDefault="009B2329" w:rsidP="00683CF8">
      <w:pPr>
        <w:spacing w:line="276" w:lineRule="auto"/>
        <w:jc w:val="center"/>
        <w:rPr>
          <w:rFonts w:cs="Times New Roman"/>
          <w:sz w:val="22"/>
          <w:szCs w:val="22"/>
        </w:rPr>
      </w:pPr>
    </w:p>
    <w:p w14:paraId="503948BD" w14:textId="38C76368" w:rsidR="003F2C67" w:rsidRPr="00DD32C7" w:rsidRDefault="003F2C67" w:rsidP="00683CF8">
      <w:pPr>
        <w:spacing w:line="276" w:lineRule="auto"/>
        <w:jc w:val="center"/>
        <w:rPr>
          <w:rFonts w:cs="Times New Roman"/>
          <w:b/>
          <w:bCs/>
          <w:spacing w:val="80"/>
          <w:sz w:val="22"/>
          <w:szCs w:val="22"/>
        </w:rPr>
      </w:pPr>
      <w:r w:rsidRPr="00DD32C7">
        <w:rPr>
          <w:rFonts w:cs="Times New Roman"/>
          <w:b/>
          <w:bCs/>
          <w:spacing w:val="80"/>
          <w:sz w:val="22"/>
          <w:szCs w:val="22"/>
        </w:rPr>
        <w:t>SPECYFIKACJA WARUNKÓW ZAMÓWIENIA</w:t>
      </w:r>
    </w:p>
    <w:p w14:paraId="26B6A7E6" w14:textId="77777777" w:rsidR="007F0C26" w:rsidRPr="00DD32C7" w:rsidRDefault="007F0C26" w:rsidP="00683CF8">
      <w:pPr>
        <w:spacing w:line="276" w:lineRule="auto"/>
        <w:jc w:val="center"/>
        <w:rPr>
          <w:rFonts w:cs="Times New Roman"/>
          <w:b/>
          <w:bCs/>
          <w:spacing w:val="80"/>
          <w:sz w:val="22"/>
          <w:szCs w:val="22"/>
        </w:rPr>
      </w:pPr>
    </w:p>
    <w:p w14:paraId="6831791C" w14:textId="5BCA4EF8" w:rsidR="007C18AC" w:rsidRPr="00DD32C7" w:rsidRDefault="007F0C26" w:rsidP="005D2CF0">
      <w:pPr>
        <w:pStyle w:val="Tekstpodstawowy"/>
        <w:spacing w:line="276" w:lineRule="auto"/>
        <w:jc w:val="center"/>
        <w:rPr>
          <w:b/>
          <w:sz w:val="22"/>
          <w:szCs w:val="22"/>
        </w:rPr>
      </w:pPr>
      <w:r w:rsidRPr="00DD32C7">
        <w:rPr>
          <w:sz w:val="22"/>
          <w:szCs w:val="22"/>
        </w:rPr>
        <w:t>„</w:t>
      </w:r>
      <w:r w:rsidR="00A63306"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b/>
          <w:sz w:val="22"/>
          <w:szCs w:val="22"/>
        </w:rPr>
        <w:t>”</w:t>
      </w:r>
    </w:p>
    <w:p w14:paraId="68F32E8C" w14:textId="77777777" w:rsidR="007C18AC" w:rsidRPr="00DD32C7" w:rsidRDefault="007C18AC" w:rsidP="007C18AC">
      <w:pPr>
        <w:pStyle w:val="Tekstpodstawowy"/>
        <w:spacing w:line="276" w:lineRule="auto"/>
        <w:jc w:val="center"/>
        <w:rPr>
          <w:b/>
          <w:bCs/>
          <w:sz w:val="22"/>
          <w:szCs w:val="22"/>
        </w:rPr>
      </w:pPr>
    </w:p>
    <w:p w14:paraId="4670796C" w14:textId="022F5938" w:rsidR="00891A73" w:rsidRDefault="000832B0" w:rsidP="00815482">
      <w:pPr>
        <w:pStyle w:val="Default"/>
        <w:jc w:val="both"/>
        <w:rPr>
          <w:rFonts w:ascii="Times New Roman" w:hAnsi="Times New Roman" w:cs="Times New Roman"/>
          <w:b/>
          <w:sz w:val="22"/>
          <w:szCs w:val="22"/>
        </w:rPr>
      </w:pPr>
      <w:bookmarkStart w:id="1" w:name="_Hlk119065264"/>
      <w:r w:rsidRPr="00DD32C7">
        <w:rPr>
          <w:rFonts w:ascii="Times New Roman" w:hAnsi="Times New Roman" w:cs="Times New Roman"/>
          <w:b/>
          <w:bCs/>
          <w:sz w:val="22"/>
          <w:szCs w:val="22"/>
        </w:rPr>
        <w:t xml:space="preserve">Ogłoszenie o zamówieniu opublikowano w Dz.U.U.E. </w:t>
      </w:r>
      <w:bookmarkEnd w:id="1"/>
      <w:r w:rsidR="00891A73">
        <w:rPr>
          <w:rFonts w:ascii="Times New Roman" w:hAnsi="Times New Roman" w:cs="Times New Roman"/>
          <w:b/>
          <w:bCs/>
          <w:sz w:val="22"/>
          <w:szCs w:val="22"/>
        </w:rPr>
        <w:t xml:space="preserve">Nr: </w:t>
      </w:r>
      <w:r w:rsidR="00891A73" w:rsidRPr="00891A73">
        <w:rPr>
          <w:rFonts w:ascii="Times New Roman" w:hAnsi="Times New Roman" w:cs="Times New Roman"/>
          <w:b/>
          <w:sz w:val="22"/>
          <w:szCs w:val="22"/>
        </w:rPr>
        <w:t>648500-2024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Numer wydania Dz.U. S: 209/2024</w:t>
      </w:r>
      <w:r w:rsidR="00891A73">
        <w:rPr>
          <w:rFonts w:ascii="Times New Roman" w:hAnsi="Times New Roman" w:cs="Times New Roman"/>
          <w:b/>
          <w:sz w:val="22"/>
          <w:szCs w:val="22"/>
        </w:rPr>
        <w:t>,</w:t>
      </w:r>
      <w:r w:rsidR="00891A73" w:rsidRPr="00891A73">
        <w:rPr>
          <w:rFonts w:ascii="Times New Roman" w:hAnsi="Times New Roman" w:cs="Times New Roman"/>
          <w:b/>
          <w:sz w:val="22"/>
          <w:szCs w:val="22"/>
        </w:rPr>
        <w:t xml:space="preserve"> Data publikacji: 25/10/2024</w:t>
      </w:r>
    </w:p>
    <w:p w14:paraId="6D7E6806" w14:textId="6D9B0D92" w:rsidR="00C60B0D" w:rsidRPr="00936AE9" w:rsidRDefault="00C60B0D" w:rsidP="00815482">
      <w:pPr>
        <w:pStyle w:val="Default"/>
        <w:jc w:val="both"/>
        <w:rPr>
          <w:rFonts w:ascii="Times New Roman" w:hAnsi="Times New Roman" w:cs="Times New Roman"/>
          <w:b/>
          <w:sz w:val="22"/>
          <w:szCs w:val="22"/>
        </w:rPr>
      </w:pPr>
      <w:r w:rsidRPr="00936AE9">
        <w:rPr>
          <w:rFonts w:ascii="Times New Roman" w:hAnsi="Times New Roman" w:cs="Times New Roman"/>
          <w:b/>
          <w:sz w:val="22"/>
          <w:szCs w:val="22"/>
          <w:highlight w:val="green"/>
        </w:rPr>
        <w:t>Ogłoszenie o zmianie ogłoszenia opublikowano w Dz.U.U.E. Nr: 707201-2024, Numer wydania Dz.U. S: 226/2024, Data publikacji: 20/11/2024</w:t>
      </w:r>
    </w:p>
    <w:p w14:paraId="44C10C53" w14:textId="77777777" w:rsidR="00BF5B0B" w:rsidRPr="00DD32C7" w:rsidRDefault="00BF5B0B" w:rsidP="00815482">
      <w:pPr>
        <w:pStyle w:val="Default"/>
        <w:jc w:val="both"/>
        <w:rPr>
          <w:rFonts w:ascii="Times New Roman" w:hAnsi="Times New Roman" w:cs="Times New Roman"/>
          <w:b/>
          <w:bCs/>
          <w:color w:val="434343"/>
          <w:sz w:val="22"/>
          <w:szCs w:val="22"/>
        </w:rPr>
      </w:pPr>
    </w:p>
    <w:p w14:paraId="12E41F82" w14:textId="59083B5F" w:rsidR="0090262F" w:rsidRPr="00DD32C7" w:rsidRDefault="005F0A78" w:rsidP="00683CF8">
      <w:pPr>
        <w:spacing w:line="276" w:lineRule="auto"/>
        <w:rPr>
          <w:rFonts w:cs="Times New Roman"/>
          <w:b/>
          <w:bCs/>
          <w:sz w:val="22"/>
          <w:szCs w:val="22"/>
          <w:u w:val="single"/>
        </w:rPr>
      </w:pPr>
      <w:r w:rsidRPr="00DD32C7">
        <w:rPr>
          <w:rFonts w:cs="Times New Roman"/>
          <w:b/>
          <w:bCs/>
          <w:sz w:val="22"/>
          <w:szCs w:val="22"/>
        </w:rPr>
        <w:t>ZP/164/2024</w:t>
      </w:r>
    </w:p>
    <w:p w14:paraId="3E384967" w14:textId="58ECE577" w:rsidR="00071F7E" w:rsidRPr="00DD32C7" w:rsidRDefault="00071F7E" w:rsidP="00283225">
      <w:pPr>
        <w:spacing w:line="276" w:lineRule="auto"/>
        <w:rPr>
          <w:rFonts w:cs="Times New Roman"/>
          <w:b/>
          <w:bCs/>
          <w:sz w:val="22"/>
          <w:szCs w:val="22"/>
        </w:rPr>
      </w:pPr>
    </w:p>
    <w:p w14:paraId="1064C75E" w14:textId="0441B6B1" w:rsidR="00071F7E" w:rsidRPr="00DD32C7" w:rsidRDefault="00E040BF"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 </w:t>
      </w:r>
      <w:r w:rsidR="00071F7E" w:rsidRPr="00DD32C7">
        <w:rPr>
          <w:rFonts w:cs="Times New Roman"/>
          <w:sz w:val="22"/>
          <w:szCs w:val="22"/>
          <w:lang w:eastAsia="pl-PL"/>
        </w:rPr>
        <w:t xml:space="preserve">NAZWA ORAZ ADRES </w:t>
      </w:r>
      <w:r w:rsidR="00822168" w:rsidRPr="00DD32C7">
        <w:rPr>
          <w:rFonts w:cs="Times New Roman"/>
          <w:sz w:val="22"/>
          <w:szCs w:val="22"/>
          <w:lang w:eastAsia="pl-PL"/>
        </w:rPr>
        <w:t>ZAMAWIAJĄCEGO</w:t>
      </w:r>
    </w:p>
    <w:p w14:paraId="0541178D" w14:textId="152CFFCE" w:rsidR="00071F7E" w:rsidRPr="00DD32C7" w:rsidRDefault="000F2C4F" w:rsidP="00E040BF">
      <w:pPr>
        <w:spacing w:line="276" w:lineRule="auto"/>
        <w:rPr>
          <w:rFonts w:cs="Times New Roman"/>
          <w:sz w:val="22"/>
          <w:szCs w:val="22"/>
        </w:rPr>
      </w:pPr>
      <w:r w:rsidRPr="00DD32C7">
        <w:rPr>
          <w:rFonts w:cs="Times New Roman"/>
          <w:sz w:val="22"/>
          <w:szCs w:val="22"/>
        </w:rPr>
        <w:t>Zamawiający</w:t>
      </w:r>
      <w:r w:rsidR="00071F7E" w:rsidRPr="00DD32C7">
        <w:rPr>
          <w:rFonts w:cs="Times New Roman"/>
          <w:sz w:val="22"/>
          <w:szCs w:val="22"/>
        </w:rPr>
        <w:t>:</w:t>
      </w:r>
      <w:r w:rsidR="00071F7E" w:rsidRPr="00DD32C7">
        <w:rPr>
          <w:rFonts w:cs="Times New Roman"/>
          <w:sz w:val="22"/>
          <w:szCs w:val="22"/>
        </w:rPr>
        <w:tab/>
      </w:r>
      <w:r w:rsidR="00071F7E" w:rsidRPr="00DD32C7">
        <w:rPr>
          <w:rFonts w:cs="Times New Roman"/>
          <w:sz w:val="22"/>
          <w:szCs w:val="22"/>
        </w:rPr>
        <w:tab/>
        <w:t>Samodzielny Publiczny Zakład Opieki Zdrowotnej</w:t>
      </w:r>
    </w:p>
    <w:p w14:paraId="2D312AC1"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 xml:space="preserve">Centralny Szpital Kliniczny </w:t>
      </w:r>
    </w:p>
    <w:p w14:paraId="5242003C" w14:textId="77777777" w:rsidR="00071F7E" w:rsidRPr="00DD32C7" w:rsidRDefault="00071F7E" w:rsidP="00E040BF">
      <w:pPr>
        <w:spacing w:line="276" w:lineRule="auto"/>
        <w:ind w:left="2124"/>
        <w:rPr>
          <w:rFonts w:cs="Times New Roman"/>
          <w:sz w:val="22"/>
          <w:szCs w:val="22"/>
        </w:rPr>
      </w:pPr>
      <w:r w:rsidRPr="00DD32C7">
        <w:rPr>
          <w:rFonts w:cs="Times New Roman"/>
          <w:sz w:val="22"/>
          <w:szCs w:val="22"/>
        </w:rPr>
        <w:t>Uniwersytetu Medycznego</w:t>
      </w:r>
      <w:r w:rsidR="003F2C67" w:rsidRPr="00DD32C7">
        <w:rPr>
          <w:rFonts w:cs="Times New Roman"/>
          <w:sz w:val="22"/>
          <w:szCs w:val="22"/>
        </w:rPr>
        <w:t xml:space="preserve"> w </w:t>
      </w:r>
      <w:r w:rsidR="002209E0" w:rsidRPr="00DD32C7">
        <w:rPr>
          <w:rFonts w:cs="Times New Roman"/>
          <w:sz w:val="22"/>
          <w:szCs w:val="22"/>
        </w:rPr>
        <w:t>Łodzi</w:t>
      </w:r>
      <w:r w:rsidRPr="00DD32C7">
        <w:rPr>
          <w:rFonts w:cs="Times New Roman"/>
          <w:sz w:val="22"/>
          <w:szCs w:val="22"/>
        </w:rPr>
        <w:br/>
        <w:t>92-213 Łódź, ul. Pomorska 251</w:t>
      </w:r>
    </w:p>
    <w:p w14:paraId="490FDAA2" w14:textId="0C80DC3B" w:rsidR="00E81F8D" w:rsidRPr="00DD32C7" w:rsidRDefault="00071F7E" w:rsidP="00E040BF">
      <w:pPr>
        <w:spacing w:line="276" w:lineRule="auto"/>
        <w:ind w:left="2124"/>
        <w:rPr>
          <w:rFonts w:cs="Times New Roman"/>
          <w:sz w:val="22"/>
          <w:szCs w:val="22"/>
        </w:rPr>
      </w:pPr>
      <w:r w:rsidRPr="00DD32C7">
        <w:rPr>
          <w:rFonts w:cs="Times New Roman"/>
          <w:sz w:val="22"/>
          <w:szCs w:val="22"/>
        </w:rPr>
        <w:t xml:space="preserve">tel. (42) 675 75 </w:t>
      </w:r>
      <w:r w:rsidR="00332EE2" w:rsidRPr="00DD32C7">
        <w:rPr>
          <w:rFonts w:cs="Times New Roman"/>
          <w:sz w:val="22"/>
          <w:szCs w:val="22"/>
        </w:rPr>
        <w:t>00</w:t>
      </w:r>
    </w:p>
    <w:p w14:paraId="622CA807" w14:textId="77777777" w:rsidR="00CB4E38" w:rsidRPr="00DD32C7" w:rsidRDefault="00CB4E38" w:rsidP="00CB4E38">
      <w:pPr>
        <w:pStyle w:val="Tabelapozycja"/>
        <w:ind w:left="1700" w:firstLine="424"/>
        <w:jc w:val="both"/>
        <w:rPr>
          <w:rFonts w:ascii="Times New Roman" w:hAnsi="Times New Roman" w:cs="Times New Roman"/>
        </w:rPr>
      </w:pPr>
      <w:r w:rsidRPr="00DD32C7">
        <w:rPr>
          <w:rFonts w:ascii="Times New Roman" w:hAnsi="Times New Roman" w:cs="Times New Roman"/>
        </w:rPr>
        <w:t xml:space="preserve">e-mail: </w:t>
      </w:r>
      <w:hyperlink r:id="rId10" w:history="1">
        <w:r w:rsidRPr="00DD32C7">
          <w:rPr>
            <w:rStyle w:val="Hipercze"/>
          </w:rPr>
          <w:t>zam.publ@csk.umed.pl</w:t>
        </w:r>
      </w:hyperlink>
    </w:p>
    <w:p w14:paraId="004354B8" w14:textId="77777777" w:rsidR="00A12458" w:rsidRPr="00DD32C7" w:rsidRDefault="00A12458" w:rsidP="00683CF8">
      <w:pPr>
        <w:spacing w:line="276" w:lineRule="auto"/>
        <w:ind w:left="2124"/>
        <w:rPr>
          <w:rFonts w:cs="Times New Roman"/>
          <w:sz w:val="22"/>
          <w:szCs w:val="22"/>
        </w:rPr>
      </w:pPr>
    </w:p>
    <w:p w14:paraId="3215BE7B" w14:textId="70129C3F" w:rsidR="00A12458" w:rsidRPr="00DD32C7" w:rsidRDefault="00A12458"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II. ADRES </w:t>
      </w:r>
      <w:r w:rsidR="00937D76" w:rsidRPr="00DD32C7">
        <w:rPr>
          <w:rFonts w:cs="Times New Roman"/>
          <w:sz w:val="22"/>
          <w:szCs w:val="22"/>
          <w:lang w:eastAsia="pl-PL"/>
        </w:rPr>
        <w:t xml:space="preserve">STRONY INTERNETOWEJ </w:t>
      </w:r>
      <w:r w:rsidR="00822168" w:rsidRPr="00DD32C7">
        <w:rPr>
          <w:rFonts w:cs="Times New Roman"/>
          <w:sz w:val="22"/>
          <w:szCs w:val="22"/>
          <w:lang w:eastAsia="pl-PL"/>
        </w:rPr>
        <w:t>ZAMAWIAJĄCEGO</w:t>
      </w:r>
    </w:p>
    <w:p w14:paraId="25436A89" w14:textId="77777777" w:rsidR="004216FA" w:rsidRPr="00DD32C7" w:rsidRDefault="004216FA" w:rsidP="000D74AF">
      <w:pPr>
        <w:pStyle w:val="Akapitzlist"/>
        <w:numPr>
          <w:ilvl w:val="0"/>
          <w:numId w:val="43"/>
        </w:numPr>
        <w:spacing w:line="276" w:lineRule="auto"/>
        <w:ind w:left="284" w:hanging="284"/>
        <w:rPr>
          <w:rStyle w:val="Hipercze"/>
          <w:sz w:val="22"/>
          <w:szCs w:val="22"/>
        </w:rPr>
      </w:pPr>
      <w:r w:rsidRPr="00DD32C7">
        <w:rPr>
          <w:sz w:val="22"/>
          <w:szCs w:val="22"/>
        </w:rPr>
        <w:t xml:space="preserve">strona internetowa Zamawiającego: </w:t>
      </w:r>
      <w:hyperlink r:id="rId11" w:history="1">
        <w:r w:rsidRPr="00DD32C7">
          <w:rPr>
            <w:rStyle w:val="Hipercze"/>
            <w:sz w:val="22"/>
            <w:szCs w:val="22"/>
          </w:rPr>
          <w:t>www.csk.umed.pl</w:t>
        </w:r>
      </w:hyperlink>
      <w:r w:rsidRPr="00DD32C7">
        <w:rPr>
          <w:rStyle w:val="Hipercze"/>
          <w:sz w:val="22"/>
          <w:szCs w:val="22"/>
        </w:rPr>
        <w:t>, http://www.csk.umed.pl/zamowienia-publiczne/</w:t>
      </w:r>
    </w:p>
    <w:p w14:paraId="265ACB7C"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strona internetowa prowadzonego postępowania</w:t>
      </w:r>
      <w:r w:rsidRPr="00DD32C7">
        <w:rPr>
          <w:rFonts w:ascii="Times New Roman" w:hAnsi="Times New Roman" w:cs="Times New Roman"/>
          <w:b/>
        </w:rPr>
        <w:t xml:space="preserve">: </w:t>
      </w:r>
      <w:hyperlink r:id="rId12" w:history="1">
        <w:r w:rsidRPr="00DD32C7">
          <w:rPr>
            <w:rStyle w:val="Hipercze"/>
            <w:b/>
          </w:rPr>
          <w:t>https://platformazakupowa.pl/pn/csk_umed</w:t>
        </w:r>
      </w:hyperlink>
    </w:p>
    <w:p w14:paraId="3980B5DD"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 postępowaniu o udzielenie zamówienia  komunikacja między Zamawiającym a Wykonawcami odbywa się za pośrednictwem </w:t>
      </w:r>
      <w:r w:rsidRPr="00DD32C7">
        <w:rPr>
          <w:rFonts w:ascii="Times New Roman" w:hAnsi="Times New Roman" w:cs="Times New Roman"/>
          <w:b/>
        </w:rPr>
        <w:t>platformy zakupowej OpenNexus dostępnej pod adresem</w:t>
      </w:r>
      <w:r w:rsidRPr="00DD32C7">
        <w:rPr>
          <w:rFonts w:ascii="Times New Roman" w:hAnsi="Times New Roman" w:cs="Times New Roman"/>
        </w:rPr>
        <w:t xml:space="preserve">: </w:t>
      </w:r>
      <w:hyperlink r:id="rId13" w:history="1">
        <w:r w:rsidRPr="00DD32C7">
          <w:rPr>
            <w:rStyle w:val="Hipercze"/>
          </w:rPr>
          <w:t>https://platformazakupowa.pl</w:t>
        </w:r>
      </w:hyperlink>
    </w:p>
    <w:p w14:paraId="19CDA8CB" w14:textId="77777777" w:rsidR="004216FA" w:rsidRPr="00DD32C7" w:rsidRDefault="004216FA" w:rsidP="000D74AF">
      <w:pPr>
        <w:pStyle w:val="Tabelapozycja"/>
        <w:numPr>
          <w:ilvl w:val="0"/>
          <w:numId w:val="43"/>
        </w:numPr>
        <w:ind w:left="284" w:hanging="284"/>
        <w:jc w:val="both"/>
        <w:rPr>
          <w:rFonts w:ascii="Times New Roman" w:hAnsi="Times New Roman" w:cs="Times New Roman"/>
        </w:rPr>
      </w:pPr>
      <w:r w:rsidRPr="00DD32C7">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Nexus Sp. z o. o. </w:t>
      </w:r>
      <w:hyperlink r:id="rId14" w:history="1">
        <w:r w:rsidRPr="00DD32C7">
          <w:rPr>
            <w:rStyle w:val="Hipercze"/>
            <w:b/>
          </w:rPr>
          <w:t>https://platformazakupowa.pl/strona/1-regulamin</w:t>
        </w:r>
      </w:hyperlink>
    </w:p>
    <w:p w14:paraId="01D12E7E" w14:textId="77777777" w:rsidR="004216FA" w:rsidRPr="00DD32C7"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D32C7">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DD32C7">
          <w:rPr>
            <w:rStyle w:val="Hipercze"/>
          </w:rPr>
          <w:t>https://platformazakupowa.pl/pn/csk_umed</w:t>
        </w:r>
      </w:hyperlink>
      <w:r w:rsidRPr="00DD32C7">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094FF85A" w14:textId="77777777" w:rsidR="00071F7E" w:rsidRPr="00DD32C7" w:rsidRDefault="00071F7E" w:rsidP="00683CF8">
      <w:pPr>
        <w:pStyle w:val="Tabelapozycja"/>
        <w:spacing w:line="276" w:lineRule="auto"/>
        <w:rPr>
          <w:rFonts w:ascii="Times New Roman" w:hAnsi="Times New Roman" w:cs="Times New Roman"/>
        </w:rPr>
      </w:pPr>
    </w:p>
    <w:p w14:paraId="5BF756A1" w14:textId="196CD471"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II</w:t>
      </w:r>
      <w:r w:rsidR="002618A7" w:rsidRPr="00DD32C7">
        <w:rPr>
          <w:rFonts w:cs="Times New Roman"/>
          <w:sz w:val="22"/>
          <w:szCs w:val="22"/>
          <w:lang w:eastAsia="pl-PL"/>
        </w:rPr>
        <w:t>I</w:t>
      </w:r>
      <w:r w:rsidRPr="00DD32C7">
        <w:rPr>
          <w:rFonts w:cs="Times New Roman"/>
          <w:sz w:val="22"/>
          <w:szCs w:val="22"/>
          <w:lang w:eastAsia="pl-PL"/>
        </w:rPr>
        <w:t>. TRYB UDZIELENIA ZAMÓWIENIA</w:t>
      </w:r>
    </w:p>
    <w:p w14:paraId="6898D842" w14:textId="1FF53FF4" w:rsidR="00256824" w:rsidRPr="00DD32C7" w:rsidRDefault="00256824" w:rsidP="00256824">
      <w:pPr>
        <w:pStyle w:val="tyt"/>
        <w:spacing w:before="0" w:after="0" w:line="276" w:lineRule="auto"/>
        <w:jc w:val="both"/>
        <w:rPr>
          <w:b w:val="0"/>
          <w:sz w:val="22"/>
          <w:szCs w:val="22"/>
        </w:rPr>
      </w:pPr>
      <w:r w:rsidRPr="00DD32C7">
        <w:rPr>
          <w:sz w:val="22"/>
          <w:szCs w:val="22"/>
        </w:rPr>
        <w:t xml:space="preserve">Niniejsze postępowanie </w:t>
      </w:r>
      <w:r w:rsidRPr="00DD32C7">
        <w:rPr>
          <w:b w:val="0"/>
          <w:sz w:val="22"/>
          <w:szCs w:val="22"/>
        </w:rPr>
        <w:t xml:space="preserve">prowadzone jest na podstawie  ustawy z dnia 11.09.2019 r. Prawo zamówień publicznych </w:t>
      </w:r>
      <w:r w:rsidRPr="00DD32C7">
        <w:rPr>
          <w:b w:val="0"/>
          <w:sz w:val="22"/>
          <w:szCs w:val="22"/>
          <w:lang w:eastAsia="ar-SA"/>
        </w:rPr>
        <w:t>(t.j. Dz.U. z 202</w:t>
      </w:r>
      <w:r w:rsidR="00CA54E3" w:rsidRPr="00DD32C7">
        <w:rPr>
          <w:b w:val="0"/>
          <w:sz w:val="22"/>
          <w:szCs w:val="22"/>
          <w:lang w:eastAsia="ar-SA"/>
        </w:rPr>
        <w:t>4</w:t>
      </w:r>
      <w:r w:rsidRPr="00DD32C7">
        <w:rPr>
          <w:b w:val="0"/>
          <w:sz w:val="22"/>
          <w:szCs w:val="22"/>
          <w:lang w:eastAsia="ar-SA"/>
        </w:rPr>
        <w:t xml:space="preserve"> r., poz. 1</w:t>
      </w:r>
      <w:r w:rsidR="00CA54E3" w:rsidRPr="00DD32C7">
        <w:rPr>
          <w:b w:val="0"/>
          <w:sz w:val="22"/>
          <w:szCs w:val="22"/>
          <w:lang w:eastAsia="ar-SA"/>
        </w:rPr>
        <w:t>320</w:t>
      </w:r>
      <w:r w:rsidRPr="00DD32C7">
        <w:rPr>
          <w:b w:val="0"/>
          <w:sz w:val="22"/>
          <w:szCs w:val="22"/>
          <w:lang w:eastAsia="ar-SA"/>
        </w:rPr>
        <w:t xml:space="preserve"> z poźn. zm.)</w:t>
      </w:r>
      <w:r w:rsidRPr="00DD32C7">
        <w:rPr>
          <w:b w:val="0"/>
          <w:sz w:val="22"/>
          <w:szCs w:val="22"/>
        </w:rPr>
        <w:t xml:space="preserve"> zwanej dalej ustawą Pzp, w trybie przetargu nieograniczonego zgodnie z art. 132</w:t>
      </w:r>
      <w:r w:rsidR="00743F0D" w:rsidRPr="00DD32C7">
        <w:rPr>
          <w:b w:val="0"/>
          <w:sz w:val="22"/>
          <w:szCs w:val="22"/>
        </w:rPr>
        <w:t xml:space="preserve"> ustawy Pzp,</w:t>
      </w:r>
      <w:r w:rsidRPr="00DD32C7">
        <w:rPr>
          <w:b w:val="0"/>
          <w:sz w:val="22"/>
          <w:szCs w:val="22"/>
        </w:rPr>
        <w:t xml:space="preserve"> o wartości powyżej 143 000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Pr="00DD32C7" w:rsidRDefault="00256824" w:rsidP="00256824">
      <w:pPr>
        <w:spacing w:line="276" w:lineRule="auto"/>
        <w:jc w:val="both"/>
        <w:rPr>
          <w:rFonts w:cs="Times New Roman"/>
          <w:snapToGrid w:val="0"/>
          <w:sz w:val="22"/>
          <w:szCs w:val="22"/>
        </w:rPr>
      </w:pPr>
      <w:r w:rsidRPr="00DD32C7">
        <w:rPr>
          <w:rFonts w:cs="Times New Roman"/>
          <w:b/>
          <w:bCs/>
          <w:snapToGrid w:val="0"/>
          <w:sz w:val="22"/>
          <w:szCs w:val="22"/>
        </w:rPr>
        <w:t>Uwaga: Wykonawca nie jest obowiązany do złożenia wraz z ofertą oświadczenia o niepodleganiu wykluczeniu, spełnieniu warunków udziału w postępowaniu</w:t>
      </w:r>
      <w:r w:rsidRPr="00DD32C7">
        <w:rPr>
          <w:rFonts w:cs="Times New Roman"/>
          <w:snapToGrid w:val="0"/>
          <w:sz w:val="22"/>
          <w:szCs w:val="22"/>
        </w:rPr>
        <w:t>, o którym mowa w art. 125 ust. 1 ustawy Pzp (tj. JEDZ).</w:t>
      </w:r>
    </w:p>
    <w:p w14:paraId="76C78D1D" w14:textId="77777777" w:rsidR="00256824" w:rsidRPr="00DD32C7" w:rsidRDefault="00256824" w:rsidP="00256824">
      <w:pPr>
        <w:pStyle w:val="tyt"/>
        <w:spacing w:before="0" w:after="0" w:line="276" w:lineRule="auto"/>
        <w:jc w:val="both"/>
        <w:rPr>
          <w:sz w:val="22"/>
          <w:szCs w:val="22"/>
        </w:rPr>
      </w:pPr>
    </w:p>
    <w:p w14:paraId="607D8E10" w14:textId="77777777" w:rsidR="00256824" w:rsidRPr="00DD32C7" w:rsidRDefault="00256824" w:rsidP="000D74AF">
      <w:pPr>
        <w:pStyle w:val="tyt"/>
        <w:numPr>
          <w:ilvl w:val="0"/>
          <w:numId w:val="19"/>
        </w:numPr>
        <w:spacing w:before="0" w:after="0"/>
        <w:ind w:left="284" w:hanging="284"/>
        <w:jc w:val="both"/>
        <w:rPr>
          <w:sz w:val="22"/>
          <w:szCs w:val="22"/>
        </w:rPr>
      </w:pPr>
      <w:r w:rsidRPr="00DD32C7">
        <w:rPr>
          <w:b w:val="0"/>
          <w:sz w:val="22"/>
          <w:szCs w:val="22"/>
        </w:rPr>
        <w:t xml:space="preserve">Podstawa prawna opracowania Specyfikacji Warunków Zamówienia: </w:t>
      </w:r>
    </w:p>
    <w:p w14:paraId="4BBFF7D2" w14:textId="3096F903"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11 września 2019 r. - Prawo zamówień publicznych (</w:t>
      </w:r>
      <w:r w:rsidRPr="00DD32C7">
        <w:rPr>
          <w:sz w:val="22"/>
          <w:szCs w:val="22"/>
          <w:lang w:eastAsia="ar-SA"/>
        </w:rPr>
        <w:t>t.j. Dz.U. z 202</w:t>
      </w:r>
      <w:r w:rsidR="00CA54E3" w:rsidRPr="00DD32C7">
        <w:rPr>
          <w:sz w:val="22"/>
          <w:szCs w:val="22"/>
          <w:lang w:eastAsia="ar-SA"/>
        </w:rPr>
        <w:t>4</w:t>
      </w:r>
      <w:r w:rsidRPr="00DD32C7">
        <w:rPr>
          <w:sz w:val="22"/>
          <w:szCs w:val="22"/>
          <w:lang w:eastAsia="ar-SA"/>
        </w:rPr>
        <w:t xml:space="preserve"> r., poz. 1</w:t>
      </w:r>
      <w:r w:rsidR="00CA54E3" w:rsidRPr="00DD32C7">
        <w:rPr>
          <w:sz w:val="22"/>
          <w:szCs w:val="22"/>
          <w:lang w:eastAsia="ar-SA"/>
        </w:rPr>
        <w:t>320</w:t>
      </w:r>
      <w:r w:rsidRPr="00DD32C7">
        <w:rPr>
          <w:sz w:val="22"/>
          <w:szCs w:val="22"/>
          <w:lang w:eastAsia="ar-SA"/>
        </w:rPr>
        <w:t xml:space="preserve"> z późn. zm.</w:t>
      </w:r>
      <w:r w:rsidRPr="00DD32C7">
        <w:rPr>
          <w:b w:val="0"/>
          <w:sz w:val="22"/>
          <w:szCs w:val="22"/>
        </w:rPr>
        <w:t>),</w:t>
      </w:r>
    </w:p>
    <w:p w14:paraId="1E92FE5F"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D32C7">
        <w:rPr>
          <w:b w:val="0"/>
          <w:sz w:val="22"/>
          <w:szCs w:val="22"/>
        </w:rPr>
        <w:lastRenderedPageBreak/>
        <w:t>komunikacji elektronicznej w postępowaniu o udzielenie zamówienia publicznego lub konkursie (Dz.U. z 2020 r. poz. 2452),</w:t>
      </w:r>
    </w:p>
    <w:p w14:paraId="08353624"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7C6ABC52"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16 kwietnia 1993 r. o zwalczaniu nieuczciwej konkurencji (t.j. Dz.U. z 2022 r. poz. 1233),</w:t>
      </w:r>
    </w:p>
    <w:p w14:paraId="73849205" w14:textId="067242E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 xml:space="preserve">ustawa z dnia 6 </w:t>
      </w:r>
      <w:r w:rsidR="00CB58A7" w:rsidRPr="00DD32C7">
        <w:rPr>
          <w:b w:val="0"/>
          <w:sz w:val="22"/>
          <w:szCs w:val="22"/>
        </w:rPr>
        <w:t>września</w:t>
      </w:r>
      <w:r w:rsidRPr="00DD32C7">
        <w:rPr>
          <w:b w:val="0"/>
          <w:sz w:val="22"/>
          <w:szCs w:val="22"/>
        </w:rPr>
        <w:t xml:space="preserve"> 2001 r. o dostępie do informacji publicznej (t.j. Dz.U. z 2022 r., poz. 902), </w:t>
      </w:r>
    </w:p>
    <w:p w14:paraId="3FE2BBDC" w14:textId="26B15B36" w:rsidR="00256824" w:rsidRPr="00DD32C7" w:rsidRDefault="00256824" w:rsidP="000D74AF">
      <w:pPr>
        <w:pStyle w:val="tyt"/>
        <w:numPr>
          <w:ilvl w:val="1"/>
          <w:numId w:val="19"/>
        </w:numPr>
        <w:spacing w:before="0" w:after="0"/>
        <w:ind w:left="709" w:hanging="567"/>
        <w:jc w:val="both"/>
        <w:rPr>
          <w:sz w:val="22"/>
          <w:szCs w:val="22"/>
        </w:rPr>
      </w:pPr>
      <w:r w:rsidRPr="00DD32C7">
        <w:rPr>
          <w:b w:val="0"/>
          <w:sz w:val="22"/>
          <w:szCs w:val="22"/>
        </w:rPr>
        <w:t>ustawa z dnia 23 kwietnia 1964 r. Kodeks cywilny (t.j. Dz.U. z 202</w:t>
      </w:r>
      <w:r w:rsidR="00CA54E3" w:rsidRPr="00DD32C7">
        <w:rPr>
          <w:b w:val="0"/>
          <w:sz w:val="22"/>
          <w:szCs w:val="22"/>
        </w:rPr>
        <w:t>4</w:t>
      </w:r>
      <w:r w:rsidRPr="00DD32C7">
        <w:rPr>
          <w:b w:val="0"/>
          <w:sz w:val="22"/>
          <w:szCs w:val="22"/>
        </w:rPr>
        <w:t xml:space="preserve"> r., poz. 1</w:t>
      </w:r>
      <w:r w:rsidR="00CA54E3" w:rsidRPr="00DD32C7">
        <w:rPr>
          <w:b w:val="0"/>
          <w:sz w:val="22"/>
          <w:szCs w:val="22"/>
        </w:rPr>
        <w:t>061</w:t>
      </w:r>
      <w:r w:rsidRPr="00DD32C7">
        <w:rPr>
          <w:b w:val="0"/>
          <w:sz w:val="22"/>
          <w:szCs w:val="22"/>
        </w:rPr>
        <w:t xml:space="preserve"> ze zm.).</w:t>
      </w:r>
    </w:p>
    <w:p w14:paraId="44CC31A1" w14:textId="77777777" w:rsidR="00256824" w:rsidRPr="00DD32C7" w:rsidRDefault="00256824" w:rsidP="00683CF8">
      <w:pPr>
        <w:pStyle w:val="tyt"/>
        <w:spacing w:before="0" w:after="0" w:line="276" w:lineRule="auto"/>
        <w:jc w:val="both"/>
        <w:rPr>
          <w:color w:val="FF0000"/>
          <w:sz w:val="22"/>
          <w:szCs w:val="22"/>
        </w:rPr>
      </w:pPr>
    </w:p>
    <w:p w14:paraId="671B7CA5" w14:textId="77777777" w:rsidR="00D32BD6" w:rsidRPr="00A02B53" w:rsidRDefault="00D32BD6" w:rsidP="00683CF8">
      <w:pPr>
        <w:pStyle w:val="Nagwek9"/>
        <w:spacing w:line="276" w:lineRule="auto"/>
        <w:rPr>
          <w:rFonts w:cs="Times New Roman"/>
          <w:sz w:val="22"/>
          <w:szCs w:val="22"/>
        </w:rPr>
      </w:pPr>
      <w:r w:rsidRPr="00DD32C7">
        <w:rPr>
          <w:rFonts w:cs="Times New Roman"/>
          <w:sz w:val="22"/>
          <w:szCs w:val="22"/>
        </w:rPr>
        <w:t xml:space="preserve">IV.  </w:t>
      </w:r>
      <w:r w:rsidRPr="00A02B53">
        <w:rPr>
          <w:rFonts w:cs="Times New Roman"/>
          <w:sz w:val="22"/>
          <w:szCs w:val="22"/>
        </w:rPr>
        <w:t>OPIS PRZEDMIOTU ZAMÓWIENIA</w:t>
      </w:r>
    </w:p>
    <w:p w14:paraId="37BDC693"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Przedmiotem zamówienia jest realizacja zdania pn.: „Dostawa aparatury i wyposażenia medycznego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 </w:t>
      </w:r>
    </w:p>
    <w:p w14:paraId="615822D9"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Zadanie realizowane jest w ramach UMOWY Nr DOI/FM/SIS/9/305/388/2023 na udzielenie dotacji celowej na finansowanie /dofinansowanie realizacji programu inwestycyjnego pn.: „Przebudowa i doposażenie Uniwersyteckiego Centrum Pediatrii im. M. Konopnickiej oraz Ponadregionalnego Ośrodka Onkologii Dziecięcej" dla SP ZOZ CSK UM w Łodzi.</w:t>
      </w:r>
    </w:p>
    <w:p w14:paraId="01697A3F"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Ze względu na obszerny opis - szczegółowy opis przedmiotu zamówienia, szczegóły dostawy, gwarancji itp., zawarte są w załączniku Nr 2 do SWZ – Opis Przedmiotu Zamówienia – Parametry Techniczne (dalej zwany „OPZ”). </w:t>
      </w:r>
    </w:p>
    <w:p w14:paraId="3C32A187" w14:textId="2A65C79B"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Przedmiot zamówienia obejmuje, w szczególności dostawę aparatury i wyposażenia medycznego</w:t>
      </w:r>
      <w:r w:rsidR="008C3C84">
        <w:rPr>
          <w:sz w:val="22"/>
          <w:szCs w:val="22"/>
        </w:rPr>
        <w:t>.</w:t>
      </w:r>
    </w:p>
    <w:p w14:paraId="2C414634"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 zakres przedmiotu zamówienia wchodzi dostawa do siedziby Zamawiającego nowego, nie powystawowego urządzenia. </w:t>
      </w:r>
    </w:p>
    <w:p w14:paraId="6ECB2091" w14:textId="77777777" w:rsidR="00252480" w:rsidRPr="00A02B53"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Wykonawca, zobowiązany jest załączyć do OFERTY w szczególności Załącznik Nr 2 - OPZ - Parametry techniczne uzupełniony zgodnie z wymaganiami Zamawiającego. </w:t>
      </w:r>
    </w:p>
    <w:p w14:paraId="6E4CDC02" w14:textId="77777777" w:rsidR="00252480" w:rsidRPr="008C3C84" w:rsidRDefault="00252480" w:rsidP="00252480">
      <w:pPr>
        <w:pStyle w:val="Akapitzlist"/>
        <w:numPr>
          <w:ilvl w:val="1"/>
          <w:numId w:val="42"/>
        </w:numPr>
        <w:spacing w:line="276" w:lineRule="auto"/>
        <w:ind w:right="54"/>
        <w:contextualSpacing/>
        <w:jc w:val="both"/>
        <w:rPr>
          <w:b/>
          <w:sz w:val="22"/>
          <w:szCs w:val="22"/>
        </w:rPr>
      </w:pPr>
      <w:r w:rsidRPr="00A02B53">
        <w:rPr>
          <w:sz w:val="22"/>
          <w:szCs w:val="22"/>
        </w:rPr>
        <w:t xml:space="preserve">Brak złożenia zał. Nr 2 stanowi brak możliwości oceny oferty a tym samym podstawę odrzucenia oferty z postępowania. </w:t>
      </w:r>
    </w:p>
    <w:p w14:paraId="34795A56" w14:textId="6D87BD0A" w:rsidR="008C3C84" w:rsidRPr="00A02B53" w:rsidRDefault="008C3C84" w:rsidP="00252480">
      <w:pPr>
        <w:pStyle w:val="Akapitzlist"/>
        <w:numPr>
          <w:ilvl w:val="1"/>
          <w:numId w:val="42"/>
        </w:numPr>
        <w:spacing w:line="276" w:lineRule="auto"/>
        <w:ind w:right="54"/>
        <w:contextualSpacing/>
        <w:jc w:val="both"/>
        <w:rPr>
          <w:b/>
          <w:sz w:val="22"/>
          <w:szCs w:val="22"/>
        </w:rPr>
      </w:pPr>
      <w:r>
        <w:rPr>
          <w:sz w:val="22"/>
          <w:szCs w:val="22"/>
        </w:rPr>
        <w:t xml:space="preserve">Przedmiot zamówienia został podzielony na 14 części, Wykonawcą może złożyć ofertę na dowolną liczbę części. </w:t>
      </w:r>
    </w:p>
    <w:p w14:paraId="2BD555A6" w14:textId="795461CC" w:rsidR="00252480" w:rsidRPr="00A02B53" w:rsidRDefault="00455664" w:rsidP="00C947CA">
      <w:pPr>
        <w:pStyle w:val="Akapitzlist"/>
        <w:numPr>
          <w:ilvl w:val="1"/>
          <w:numId w:val="42"/>
        </w:numPr>
        <w:spacing w:line="276" w:lineRule="auto"/>
        <w:ind w:right="54"/>
        <w:contextualSpacing/>
        <w:jc w:val="both"/>
        <w:rPr>
          <w:b/>
          <w:sz w:val="22"/>
          <w:szCs w:val="22"/>
        </w:rPr>
      </w:pPr>
      <w:r w:rsidRPr="00A02B53">
        <w:rPr>
          <w:b/>
          <w:sz w:val="22"/>
          <w:szCs w:val="22"/>
        </w:rPr>
        <w:t>Kod CPV: 33100000 Urządzenia medyczne</w:t>
      </w:r>
    </w:p>
    <w:p w14:paraId="263063B0"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A02B53">
        <w:rPr>
          <w:b/>
          <w:bCs/>
          <w:sz w:val="22"/>
          <w:szCs w:val="22"/>
        </w:rPr>
        <w:t>Dostarczon</w:t>
      </w:r>
      <w:r w:rsidR="00A01481" w:rsidRPr="00A02B53">
        <w:rPr>
          <w:b/>
          <w:bCs/>
          <w:sz w:val="22"/>
          <w:szCs w:val="22"/>
        </w:rPr>
        <w:t>y</w:t>
      </w:r>
      <w:r w:rsidRPr="00A02B53">
        <w:rPr>
          <w:b/>
          <w:bCs/>
          <w:sz w:val="22"/>
          <w:szCs w:val="22"/>
        </w:rPr>
        <w:t xml:space="preserve"> </w:t>
      </w:r>
      <w:r w:rsidR="00E66546" w:rsidRPr="00A02B53">
        <w:rPr>
          <w:b/>
          <w:bCs/>
          <w:sz w:val="22"/>
          <w:szCs w:val="22"/>
        </w:rPr>
        <w:t>przedmiot zamówienia</w:t>
      </w:r>
      <w:r w:rsidRPr="00A02B53">
        <w:rPr>
          <w:b/>
          <w:bCs/>
          <w:sz w:val="22"/>
          <w:szCs w:val="22"/>
        </w:rPr>
        <w:t xml:space="preserve"> musi posiadać instrukcje obsługi w języku polskim (i ile są wymagane)</w:t>
      </w:r>
      <w:r w:rsidR="007455DC" w:rsidRPr="00A02B53">
        <w:rPr>
          <w:b/>
          <w:bCs/>
          <w:sz w:val="22"/>
          <w:szCs w:val="22"/>
        </w:rPr>
        <w:t xml:space="preserve">, legitymować </w:t>
      </w:r>
      <w:r w:rsidR="007455DC" w:rsidRPr="00DD32C7">
        <w:rPr>
          <w:b/>
          <w:bCs/>
          <w:sz w:val="22"/>
          <w:szCs w:val="22"/>
        </w:rPr>
        <w:t>się stosownymi dokumentami, o których mowa w SWZ</w:t>
      </w:r>
      <w:r w:rsidRPr="00DD32C7">
        <w:rPr>
          <w:b/>
          <w:bCs/>
          <w:sz w:val="22"/>
          <w:szCs w:val="22"/>
        </w:rPr>
        <w:t>, mus</w:t>
      </w:r>
      <w:r w:rsidR="004C78CA" w:rsidRPr="00DD32C7">
        <w:rPr>
          <w:b/>
          <w:bCs/>
          <w:sz w:val="22"/>
          <w:szCs w:val="22"/>
        </w:rPr>
        <w:t>i</w:t>
      </w:r>
      <w:r w:rsidRPr="00DD32C7">
        <w:rPr>
          <w:b/>
          <w:bCs/>
          <w:sz w:val="22"/>
          <w:szCs w:val="22"/>
        </w:rPr>
        <w:t xml:space="preserve"> być objęt</w:t>
      </w:r>
      <w:r w:rsidR="004C78CA" w:rsidRPr="00DD32C7">
        <w:rPr>
          <w:b/>
          <w:bCs/>
          <w:sz w:val="22"/>
          <w:szCs w:val="22"/>
        </w:rPr>
        <w:t xml:space="preserve">y </w:t>
      </w:r>
      <w:r w:rsidRPr="00DD32C7">
        <w:rPr>
          <w:b/>
          <w:bCs/>
          <w:sz w:val="22"/>
          <w:szCs w:val="22"/>
        </w:rPr>
        <w:t>co najmniej okresem gwarancji - określonym dla danego urządzenia, sprzętu</w:t>
      </w:r>
      <w:r w:rsidR="0051392A" w:rsidRPr="00DD32C7">
        <w:rPr>
          <w:b/>
          <w:bCs/>
          <w:sz w:val="22"/>
          <w:szCs w:val="22"/>
        </w:rPr>
        <w:t>,</w:t>
      </w:r>
      <w:r w:rsidR="004C78CA" w:rsidRPr="00DD32C7">
        <w:rPr>
          <w:b/>
          <w:bCs/>
          <w:sz w:val="22"/>
          <w:szCs w:val="22"/>
        </w:rPr>
        <w:t xml:space="preserve"> określonym</w:t>
      </w:r>
      <w:r w:rsidRPr="00DD32C7">
        <w:rPr>
          <w:b/>
          <w:bCs/>
          <w:sz w:val="22"/>
          <w:szCs w:val="22"/>
        </w:rPr>
        <w:t xml:space="preserve"> w załączniku Nr </w:t>
      </w:r>
      <w:r w:rsidR="003E155F" w:rsidRPr="00DD32C7">
        <w:rPr>
          <w:b/>
          <w:bCs/>
          <w:sz w:val="22"/>
          <w:szCs w:val="22"/>
        </w:rPr>
        <w:t>2</w:t>
      </w:r>
      <w:r w:rsidR="00841817" w:rsidRPr="00DD32C7">
        <w:rPr>
          <w:b/>
          <w:bCs/>
          <w:sz w:val="22"/>
          <w:szCs w:val="22"/>
        </w:rPr>
        <w:t>.</w:t>
      </w:r>
    </w:p>
    <w:p w14:paraId="7213C949" w14:textId="3C15AA3B"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sz w:val="22"/>
          <w:szCs w:val="22"/>
          <w:highlight w:val="yellow"/>
        </w:rPr>
        <w:t xml:space="preserve">Wykonawca, zobowiązany jest załączyć do </w:t>
      </w:r>
      <w:r w:rsidRPr="00DD32C7">
        <w:rPr>
          <w:b/>
          <w:bCs/>
          <w:sz w:val="22"/>
          <w:szCs w:val="22"/>
          <w:highlight w:val="yellow"/>
        </w:rPr>
        <w:t>OFERTY</w:t>
      </w:r>
      <w:r w:rsidR="00085976" w:rsidRPr="00DD32C7">
        <w:rPr>
          <w:b/>
          <w:bCs/>
          <w:sz w:val="22"/>
          <w:szCs w:val="22"/>
        </w:rPr>
        <w:t xml:space="preserve"> w szczególności</w:t>
      </w:r>
      <w:r w:rsidRPr="00DD32C7">
        <w:rPr>
          <w:iCs/>
          <w:sz w:val="22"/>
          <w:szCs w:val="22"/>
        </w:rPr>
        <w:t xml:space="preserve"> </w:t>
      </w:r>
      <w:r w:rsidRPr="00DD32C7">
        <w:rPr>
          <w:b/>
          <w:iCs/>
          <w:sz w:val="22"/>
          <w:szCs w:val="22"/>
          <w:highlight w:val="yellow"/>
        </w:rPr>
        <w:t xml:space="preserve">Załącznik Nr </w:t>
      </w:r>
      <w:r w:rsidR="004A30AC" w:rsidRPr="00DD32C7">
        <w:rPr>
          <w:b/>
          <w:iCs/>
          <w:sz w:val="22"/>
          <w:szCs w:val="22"/>
          <w:highlight w:val="yellow"/>
        </w:rPr>
        <w:t>2</w:t>
      </w:r>
      <w:r w:rsidRPr="00DD32C7">
        <w:rPr>
          <w:b/>
          <w:iCs/>
          <w:sz w:val="22"/>
          <w:szCs w:val="22"/>
          <w:highlight w:val="yellow"/>
        </w:rPr>
        <w:t xml:space="preserve"> </w:t>
      </w:r>
      <w:r w:rsidR="00171115" w:rsidRPr="00DD32C7">
        <w:rPr>
          <w:b/>
          <w:iCs/>
          <w:sz w:val="22"/>
          <w:szCs w:val="22"/>
          <w:highlight w:val="yellow"/>
        </w:rPr>
        <w:t xml:space="preserve">- OPZ - </w:t>
      </w:r>
      <w:r w:rsidRPr="00DD32C7">
        <w:rPr>
          <w:b/>
          <w:iCs/>
          <w:sz w:val="22"/>
          <w:szCs w:val="22"/>
          <w:highlight w:val="yellow"/>
        </w:rPr>
        <w:t>Parametry techniczne</w:t>
      </w:r>
      <w:r w:rsidRPr="00DD32C7">
        <w:rPr>
          <w:b/>
          <w:iCs/>
          <w:sz w:val="22"/>
          <w:szCs w:val="22"/>
        </w:rPr>
        <w:t xml:space="preserve"> uzupełniony </w:t>
      </w:r>
      <w:r w:rsidR="008676CE" w:rsidRPr="00DD32C7">
        <w:rPr>
          <w:b/>
          <w:iCs/>
          <w:sz w:val="22"/>
          <w:szCs w:val="22"/>
        </w:rPr>
        <w:t>zgodnie z wymaganiami Zamawiającego.</w:t>
      </w:r>
      <w:r w:rsidRPr="00DD32C7">
        <w:rPr>
          <w:iCs/>
          <w:sz w:val="22"/>
          <w:szCs w:val="22"/>
        </w:rPr>
        <w:t xml:space="preserve"> </w:t>
      </w:r>
    </w:p>
    <w:p w14:paraId="2C1A493D" w14:textId="77777777" w:rsidR="007A60AD" w:rsidRPr="00DD32C7" w:rsidRDefault="00DB1BA7" w:rsidP="007A60AD">
      <w:pPr>
        <w:pStyle w:val="Akapitzlist"/>
        <w:numPr>
          <w:ilvl w:val="1"/>
          <w:numId w:val="42"/>
        </w:numPr>
        <w:spacing w:line="276" w:lineRule="auto"/>
        <w:ind w:right="54"/>
        <w:contextualSpacing/>
        <w:jc w:val="both"/>
        <w:rPr>
          <w:b/>
          <w:sz w:val="22"/>
          <w:szCs w:val="22"/>
        </w:rPr>
      </w:pPr>
      <w:r w:rsidRPr="00DD32C7">
        <w:rPr>
          <w:iCs/>
          <w:sz w:val="22"/>
          <w:szCs w:val="22"/>
          <w:u w:val="single"/>
        </w:rPr>
        <w:t xml:space="preserve">Brak złożenia </w:t>
      </w:r>
      <w:r w:rsidRPr="00DD32C7">
        <w:rPr>
          <w:b/>
          <w:iCs/>
          <w:sz w:val="22"/>
          <w:szCs w:val="22"/>
          <w:u w:val="single"/>
        </w:rPr>
        <w:t xml:space="preserve">zał. Nr </w:t>
      </w:r>
      <w:r w:rsidR="007825DD" w:rsidRPr="00DD32C7">
        <w:rPr>
          <w:b/>
          <w:iCs/>
          <w:sz w:val="22"/>
          <w:szCs w:val="22"/>
          <w:u w:val="single"/>
        </w:rPr>
        <w:t>2</w:t>
      </w:r>
      <w:r w:rsidRPr="00DD32C7">
        <w:rPr>
          <w:iCs/>
          <w:sz w:val="22"/>
          <w:szCs w:val="22"/>
          <w:u w:val="single"/>
        </w:rPr>
        <w:t xml:space="preserve"> stanowi brak możliwości oceny oferty a tym samym podstawę odrzucenia oferty z postępowania.</w:t>
      </w:r>
      <w:r w:rsidRPr="00DD32C7">
        <w:rPr>
          <w:b/>
          <w:iCs/>
          <w:sz w:val="22"/>
          <w:szCs w:val="22"/>
          <w:u w:val="single"/>
        </w:rPr>
        <w:t xml:space="preserve"> </w:t>
      </w:r>
    </w:p>
    <w:p w14:paraId="66F766A8" w14:textId="07787A89" w:rsidR="00DB1BA7" w:rsidRPr="00DD32C7" w:rsidRDefault="00DB1BA7" w:rsidP="007A60AD">
      <w:pPr>
        <w:pStyle w:val="Akapitzlist"/>
        <w:numPr>
          <w:ilvl w:val="1"/>
          <w:numId w:val="42"/>
        </w:numPr>
        <w:spacing w:line="276" w:lineRule="auto"/>
        <w:ind w:right="54"/>
        <w:contextualSpacing/>
        <w:jc w:val="both"/>
        <w:rPr>
          <w:b/>
          <w:sz w:val="22"/>
          <w:szCs w:val="22"/>
        </w:rPr>
      </w:pPr>
      <w:r w:rsidRPr="00DD32C7">
        <w:rPr>
          <w:rFonts w:eastAsia="Times New Roman"/>
          <w:b/>
          <w:sz w:val="22"/>
          <w:szCs w:val="22"/>
        </w:rPr>
        <w:t>Dostarczony sprzęt musi spełniać następujące warunki:</w:t>
      </w:r>
    </w:p>
    <w:p w14:paraId="3C2A21D5"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posiadać deklaracje CE,</w:t>
      </w:r>
    </w:p>
    <w:p w14:paraId="3760CA50" w14:textId="3BB4AE79" w:rsidR="00DB1BA7" w:rsidRPr="00DD32C7" w:rsidRDefault="00E66546"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dostarczony</w:t>
      </w:r>
      <w:r w:rsidR="00DB1BA7" w:rsidRPr="00DD32C7">
        <w:rPr>
          <w:rFonts w:eastAsia="Times New Roman" w:cs="Times New Roman"/>
          <w:sz w:val="22"/>
          <w:szCs w:val="22"/>
        </w:rPr>
        <w:t xml:space="preserve"> przedmiot zamówienia mus</w:t>
      </w:r>
      <w:r w:rsidRPr="00DD32C7">
        <w:rPr>
          <w:rFonts w:eastAsia="Times New Roman" w:cs="Times New Roman"/>
          <w:sz w:val="22"/>
          <w:szCs w:val="22"/>
        </w:rPr>
        <w:t>i</w:t>
      </w:r>
      <w:r w:rsidR="00DB1BA7" w:rsidRPr="00DD32C7">
        <w:rPr>
          <w:rFonts w:eastAsia="Times New Roman" w:cs="Times New Roman"/>
          <w:sz w:val="22"/>
          <w:szCs w:val="22"/>
        </w:rPr>
        <w:t xml:space="preserve"> być fabrycznie now</w:t>
      </w:r>
      <w:r w:rsidRPr="00DD32C7">
        <w:rPr>
          <w:rFonts w:eastAsia="Times New Roman" w:cs="Times New Roman"/>
          <w:sz w:val="22"/>
          <w:szCs w:val="22"/>
        </w:rPr>
        <w:t>y</w:t>
      </w:r>
      <w:r w:rsidR="00DB1BA7" w:rsidRPr="00DD32C7">
        <w:rPr>
          <w:rFonts w:eastAsia="Times New Roman" w:cs="Times New Roman"/>
          <w:sz w:val="22"/>
          <w:szCs w:val="22"/>
        </w:rPr>
        <w:t>, niepowystawow</w:t>
      </w:r>
      <w:r w:rsidRPr="00DD32C7">
        <w:rPr>
          <w:rFonts w:eastAsia="Times New Roman" w:cs="Times New Roman"/>
          <w:sz w:val="22"/>
          <w:szCs w:val="22"/>
        </w:rPr>
        <w:t>y</w:t>
      </w:r>
      <w:r w:rsidR="00DB1BA7" w:rsidRPr="00DD32C7">
        <w:rPr>
          <w:rFonts w:eastAsia="Times New Roman" w:cs="Times New Roman"/>
          <w:sz w:val="22"/>
          <w:szCs w:val="22"/>
        </w:rPr>
        <w:t xml:space="preserve"> i woln</w:t>
      </w:r>
      <w:r w:rsidRPr="00DD32C7">
        <w:rPr>
          <w:rFonts w:eastAsia="Times New Roman" w:cs="Times New Roman"/>
          <w:sz w:val="22"/>
          <w:szCs w:val="22"/>
        </w:rPr>
        <w:t>y</w:t>
      </w:r>
      <w:r w:rsidR="00DB1BA7" w:rsidRPr="00DD32C7">
        <w:rPr>
          <w:rFonts w:eastAsia="Times New Roman" w:cs="Times New Roman"/>
          <w:sz w:val="22"/>
          <w:szCs w:val="22"/>
        </w:rPr>
        <w:t xml:space="preserve"> od obciążeń prawami osób trzecich</w:t>
      </w:r>
      <w:r w:rsidR="00DB1BA7" w:rsidRPr="00DD32C7">
        <w:rPr>
          <w:rFonts w:cs="Times New Roman"/>
          <w:sz w:val="22"/>
          <w:szCs w:val="22"/>
        </w:rPr>
        <w:t>,</w:t>
      </w:r>
    </w:p>
    <w:p w14:paraId="45AD0F09" w14:textId="15EADC1E"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b/>
          <w:bCs/>
          <w:sz w:val="22"/>
          <w:szCs w:val="22"/>
        </w:rPr>
      </w:pPr>
      <w:r w:rsidRPr="00DD32C7">
        <w:rPr>
          <w:rFonts w:eastAsia="Times New Roman" w:cs="Times New Roman"/>
          <w:sz w:val="22"/>
          <w:szCs w:val="22"/>
        </w:rPr>
        <w:t xml:space="preserve">posiadać okres gwarancji </w:t>
      </w:r>
      <w:r w:rsidRPr="00DD32C7">
        <w:rPr>
          <w:rFonts w:eastAsia="Times New Roman" w:cs="Times New Roman"/>
          <w:b/>
          <w:bCs/>
          <w:sz w:val="22"/>
          <w:szCs w:val="22"/>
        </w:rPr>
        <w:t xml:space="preserve">nie krótszy aniżeli określony </w:t>
      </w:r>
      <w:r w:rsidRPr="00DD32C7">
        <w:rPr>
          <w:rFonts w:eastAsia="Times New Roman" w:cs="Times New Roman"/>
          <w:sz w:val="22"/>
          <w:szCs w:val="22"/>
        </w:rPr>
        <w:t xml:space="preserve">dla poszczególnych urządzeń, sprzętu w załączniku </w:t>
      </w:r>
      <w:r w:rsidR="004A30AC" w:rsidRPr="00DD32C7">
        <w:rPr>
          <w:rFonts w:eastAsia="Times New Roman" w:cs="Times New Roman"/>
          <w:b/>
          <w:sz w:val="22"/>
          <w:szCs w:val="22"/>
        </w:rPr>
        <w:t>N</w:t>
      </w:r>
      <w:r w:rsidRPr="00DD32C7">
        <w:rPr>
          <w:rFonts w:eastAsia="Times New Roman" w:cs="Times New Roman"/>
          <w:b/>
          <w:sz w:val="22"/>
          <w:szCs w:val="22"/>
        </w:rPr>
        <w:t xml:space="preserve">r </w:t>
      </w:r>
      <w:r w:rsidR="004A30AC" w:rsidRPr="00DD32C7">
        <w:rPr>
          <w:rFonts w:eastAsia="Times New Roman" w:cs="Times New Roman"/>
          <w:b/>
          <w:sz w:val="22"/>
          <w:szCs w:val="22"/>
        </w:rPr>
        <w:t>2</w:t>
      </w:r>
      <w:r w:rsidRPr="00DD32C7">
        <w:rPr>
          <w:rFonts w:eastAsia="Times New Roman" w:cs="Times New Roman"/>
          <w:b/>
          <w:sz w:val="22"/>
          <w:szCs w:val="22"/>
        </w:rPr>
        <w:t xml:space="preserve"> do SWZ,</w:t>
      </w:r>
    </w:p>
    <w:p w14:paraId="1B269C98"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oferowane urządzenia w dniu składania ofert nie mogą być przeznaczone przez producenta do wycofania z produkcji lub sprzedaży,</w:t>
      </w:r>
    </w:p>
    <w:p w14:paraId="33524245" w14:textId="71EC3582"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lastRenderedPageBreak/>
        <w:t>oferowane oprogramowanie w dniu składania ofert nie może być przeznaczone przez producenta do wycofania z produkcji, sprze</w:t>
      </w:r>
      <w:r w:rsidR="00DD7461" w:rsidRPr="00DD32C7">
        <w:rPr>
          <w:rFonts w:cs="Times New Roman"/>
          <w:sz w:val="22"/>
          <w:szCs w:val="22"/>
        </w:rPr>
        <w:t>daży lub wsparcia technicznego,</w:t>
      </w:r>
    </w:p>
    <w:p w14:paraId="75C51CBE" w14:textId="240C823F"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cs="Times New Roman"/>
          <w:sz w:val="22"/>
          <w:szCs w:val="22"/>
        </w:rPr>
        <w:t>Zamawiający wymaga, by dostarczone oprogramowanie było oprogramowaniem w wersji aktualnej na dzień poprzedzający dzień skład</w:t>
      </w:r>
      <w:r w:rsidR="00DD7461" w:rsidRPr="00DD32C7">
        <w:rPr>
          <w:rFonts w:cs="Times New Roman"/>
          <w:sz w:val="22"/>
          <w:szCs w:val="22"/>
        </w:rPr>
        <w:t>ania ofert,</w:t>
      </w:r>
      <w:r w:rsidR="00A02B53">
        <w:rPr>
          <w:rFonts w:cs="Times New Roman"/>
          <w:sz w:val="22"/>
          <w:szCs w:val="22"/>
        </w:rPr>
        <w:t xml:space="preserve"> - o ile dotyczy</w:t>
      </w:r>
    </w:p>
    <w:p w14:paraId="25EC9066" w14:textId="77777777" w:rsidR="00DB1BA7" w:rsidRPr="00DD32C7" w:rsidRDefault="00DB1BA7" w:rsidP="000D74AF">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DD32C7">
        <w:rPr>
          <w:rFonts w:eastAsia="Times New Roman" w:cs="Times New Roman"/>
          <w:sz w:val="22"/>
          <w:szCs w:val="22"/>
        </w:rPr>
        <w:t xml:space="preserve">Wszystkie dostarczone urządzenia muszą, pochodzić z legalnego źródła, być objęte pakietem usług gwarancyjnych zawartych w cenie urządzenia. </w:t>
      </w:r>
    </w:p>
    <w:p w14:paraId="7187D933" w14:textId="625E5A81" w:rsidR="004625F9"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bookmarkStart w:id="2" w:name="_Hlk144968817"/>
      <w:r w:rsidRPr="00DD32C7">
        <w:rPr>
          <w:sz w:val="22"/>
          <w:szCs w:val="22"/>
          <w:u w:val="single"/>
        </w:rPr>
        <w:t>UWAGA:</w:t>
      </w:r>
      <w:r w:rsidRPr="00DD32C7">
        <w:rPr>
          <w:sz w:val="22"/>
          <w:szCs w:val="22"/>
        </w:rPr>
        <w:t xml:space="preserve"> </w:t>
      </w:r>
      <w:bookmarkEnd w:id="2"/>
      <w:r w:rsidR="00E3218F" w:rsidRPr="00DD32C7">
        <w:rPr>
          <w:sz w:val="22"/>
          <w:szCs w:val="22"/>
        </w:rPr>
        <w:t xml:space="preserve">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00E3218F" w:rsidRPr="00DD32C7">
        <w:rPr>
          <w:b/>
          <w:sz w:val="22"/>
          <w:szCs w:val="22"/>
        </w:rPr>
        <w:t>dla danej pozycji.</w:t>
      </w:r>
    </w:p>
    <w:p w14:paraId="490C07E4" w14:textId="38BDC942" w:rsidR="004625F9" w:rsidRPr="00DD32C7" w:rsidRDefault="00E3218F" w:rsidP="007A60AD">
      <w:pPr>
        <w:pStyle w:val="Akapitzlist"/>
        <w:numPr>
          <w:ilvl w:val="0"/>
          <w:numId w:val="42"/>
        </w:numPr>
        <w:autoSpaceDE w:val="0"/>
        <w:autoSpaceDN w:val="0"/>
        <w:adjustRightInd w:val="0"/>
        <w:spacing w:line="276" w:lineRule="auto"/>
        <w:ind w:right="210"/>
        <w:contextualSpacing/>
        <w:jc w:val="both"/>
        <w:rPr>
          <w:rFonts w:eastAsia="Times New Roman"/>
          <w:b/>
          <w:sz w:val="22"/>
          <w:szCs w:val="22"/>
        </w:rPr>
      </w:pPr>
      <w:r w:rsidRPr="00DD32C7">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DD32C7">
        <w:rPr>
          <w:b/>
          <w:bCs/>
          <w:sz w:val="22"/>
          <w:szCs w:val="22"/>
        </w:rPr>
        <w:t>Obowiązek udowodnienia  równoważności leży po stronie Wykonawcy</w:t>
      </w:r>
      <w:r w:rsidRPr="00DD32C7">
        <w:rPr>
          <w:bCs/>
          <w:sz w:val="22"/>
          <w:szCs w:val="22"/>
        </w:rPr>
        <w:t>.</w:t>
      </w:r>
      <w:bookmarkStart w:id="3" w:name="_Hlk69670121"/>
    </w:p>
    <w:p w14:paraId="451EC425" w14:textId="3EE5DC15" w:rsidR="00A1288A" w:rsidRPr="00DD32C7" w:rsidRDefault="00DB1BA7" w:rsidP="007A60AD">
      <w:pPr>
        <w:pStyle w:val="Akapitzlist"/>
        <w:numPr>
          <w:ilvl w:val="0"/>
          <w:numId w:val="42"/>
        </w:numPr>
        <w:autoSpaceDE w:val="0"/>
        <w:autoSpaceDN w:val="0"/>
        <w:adjustRightInd w:val="0"/>
        <w:spacing w:line="276" w:lineRule="auto"/>
        <w:ind w:right="210"/>
        <w:contextualSpacing/>
        <w:jc w:val="both"/>
        <w:rPr>
          <w:rFonts w:eastAsia="Times New Roman"/>
          <w:sz w:val="22"/>
          <w:szCs w:val="22"/>
        </w:rPr>
      </w:pPr>
      <w:r w:rsidRPr="00DD32C7">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5ECDC271" w14:textId="77777777" w:rsidR="00A1288A" w:rsidRPr="00DD32C7" w:rsidRDefault="00A1288A" w:rsidP="00A1288A">
      <w:pPr>
        <w:autoSpaceDE w:val="0"/>
        <w:autoSpaceDN w:val="0"/>
        <w:adjustRightInd w:val="0"/>
        <w:spacing w:line="276" w:lineRule="auto"/>
        <w:ind w:right="210"/>
        <w:contextualSpacing/>
        <w:jc w:val="both"/>
        <w:rPr>
          <w:rFonts w:eastAsia="Times New Roman" w:cs="Times New Roman"/>
          <w:b/>
          <w:color w:val="FF0000"/>
          <w:sz w:val="22"/>
          <w:szCs w:val="22"/>
        </w:rPr>
      </w:pPr>
    </w:p>
    <w:bookmarkEnd w:id="3"/>
    <w:p w14:paraId="294D565B" w14:textId="77777777" w:rsidR="00B94D89" w:rsidRPr="00DD32C7" w:rsidRDefault="00B94D89" w:rsidP="007A60AD">
      <w:pPr>
        <w:pStyle w:val="Akapitzlist"/>
        <w:numPr>
          <w:ilvl w:val="0"/>
          <w:numId w:val="42"/>
        </w:numPr>
        <w:spacing w:line="276" w:lineRule="auto"/>
        <w:ind w:left="426" w:right="135"/>
        <w:contextualSpacing/>
        <w:jc w:val="both"/>
        <w:rPr>
          <w:b/>
          <w:sz w:val="22"/>
          <w:szCs w:val="22"/>
        </w:rPr>
      </w:pPr>
      <w:r w:rsidRPr="00DD32C7">
        <w:rPr>
          <w:b/>
          <w:sz w:val="22"/>
          <w:szCs w:val="22"/>
        </w:rPr>
        <w:t xml:space="preserve">PODWYKONAWCY </w:t>
      </w:r>
    </w:p>
    <w:p w14:paraId="6A55630A"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Zamawiający nie wprowadza zastrzeżenia obowiązku osobistego wykonania przez Wykonawcę kluczowych zadań dotyczących niniejszego zamówienia.</w:t>
      </w:r>
    </w:p>
    <w:p w14:paraId="68C56BBE"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78C3548D" w14:textId="77777777" w:rsidR="007455DC" w:rsidRPr="00DD32C7" w:rsidRDefault="007455DC" w:rsidP="00D35F5A">
      <w:pPr>
        <w:numPr>
          <w:ilvl w:val="1"/>
          <w:numId w:val="42"/>
        </w:numPr>
        <w:spacing w:line="276" w:lineRule="auto"/>
        <w:ind w:left="709" w:right="138"/>
        <w:jc w:val="both"/>
        <w:rPr>
          <w:rFonts w:cs="Times New Roman"/>
          <w:sz w:val="22"/>
          <w:szCs w:val="22"/>
        </w:rPr>
      </w:pPr>
      <w:r w:rsidRPr="00DD32C7">
        <w:rPr>
          <w:rFonts w:cs="Times New Roman"/>
          <w:sz w:val="22"/>
          <w:szCs w:val="22"/>
        </w:rPr>
        <w:t xml:space="preserve">Powierzenie wykonania części zamówienia podwykonawcom nie zwalnia Wykonawcy z odpowiedzialności za należyte wykonanie tego zamówienia. </w:t>
      </w:r>
    </w:p>
    <w:p w14:paraId="30BCC573" w14:textId="77777777" w:rsidR="00B94D89" w:rsidRPr="00DD32C7" w:rsidRDefault="00B94D89" w:rsidP="00ED7FC1">
      <w:pPr>
        <w:spacing w:line="276" w:lineRule="auto"/>
        <w:rPr>
          <w:rFonts w:cs="Times New Roman"/>
          <w:b/>
          <w:bCs/>
          <w:sz w:val="22"/>
          <w:szCs w:val="22"/>
          <w:u w:val="single"/>
        </w:rPr>
      </w:pPr>
    </w:p>
    <w:p w14:paraId="56D82317" w14:textId="64FE70EC"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 xml:space="preserve">V. TERMIN WYKONANIA ZAMÓWIENIA </w:t>
      </w:r>
    </w:p>
    <w:p w14:paraId="086B1879" w14:textId="0CFDA188" w:rsidR="00252480" w:rsidRPr="00DD32C7" w:rsidRDefault="00252480"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Wykonawca zobowiązany jest zrealizować zamówienie w okresie </w:t>
      </w:r>
      <w:r w:rsidR="00E71BF0" w:rsidRPr="00D87CDC">
        <w:rPr>
          <w:rFonts w:cs="Times New Roman"/>
          <w:b/>
          <w:bCs/>
          <w:sz w:val="22"/>
          <w:szCs w:val="22"/>
        </w:rPr>
        <w:t xml:space="preserve">od dnia podpisania umowy </w:t>
      </w:r>
      <w:r w:rsidRPr="00D87CDC">
        <w:rPr>
          <w:rFonts w:cs="Times New Roman"/>
          <w:b/>
          <w:bCs/>
          <w:sz w:val="22"/>
          <w:szCs w:val="22"/>
        </w:rPr>
        <w:t>do dnia 30.12.2024 r</w:t>
      </w:r>
      <w:r w:rsidRPr="00DD32C7">
        <w:rPr>
          <w:rFonts w:cs="Times New Roman"/>
          <w:sz w:val="22"/>
          <w:szCs w:val="22"/>
        </w:rPr>
        <w:t xml:space="preserve">. </w:t>
      </w:r>
    </w:p>
    <w:p w14:paraId="5D74D0A2" w14:textId="79E149F5" w:rsidR="00B94D89" w:rsidRPr="00DD32C7" w:rsidRDefault="00B94D89" w:rsidP="00D35F5A">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Pr="00DD32C7">
        <w:rPr>
          <w:rFonts w:cs="Times New Roman"/>
          <w:b/>
          <w:bCs/>
          <w:sz w:val="22"/>
          <w:szCs w:val="22"/>
        </w:rPr>
        <w:t>okresu gwarancji na przedmiot zamówienia</w:t>
      </w:r>
      <w:r w:rsidRPr="00DD32C7">
        <w:rPr>
          <w:rFonts w:cs="Times New Roman"/>
          <w:sz w:val="22"/>
          <w:szCs w:val="22"/>
        </w:rPr>
        <w:t>, zgodnie z okresem wskazanym w szczegółowym opisie przedmiotu zamówienia dla danego urządzenia. Okres gwarancji jest liczony od dnia podpisania protokołu odbioru przedmiotu umowy</w:t>
      </w:r>
      <w:r w:rsidR="00CA188B" w:rsidRPr="00DD32C7">
        <w:rPr>
          <w:rFonts w:cs="Times New Roman"/>
          <w:b/>
          <w:sz w:val="22"/>
          <w:szCs w:val="22"/>
        </w:rPr>
        <w:t>.</w:t>
      </w:r>
      <w:r w:rsidR="00CA188B" w:rsidRPr="00DD32C7">
        <w:rPr>
          <w:rFonts w:cs="Times New Roman"/>
          <w:sz w:val="22"/>
          <w:szCs w:val="22"/>
        </w:rPr>
        <w:t xml:space="preserve"> </w:t>
      </w:r>
      <w:r w:rsidRPr="00DD32C7">
        <w:rPr>
          <w:rFonts w:cs="Times New Roman"/>
          <w:sz w:val="22"/>
          <w:szCs w:val="22"/>
        </w:rPr>
        <w:t xml:space="preserve"> </w:t>
      </w:r>
    </w:p>
    <w:p w14:paraId="5B22B321" w14:textId="73B681A1"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 xml:space="preserve">Zamawiający wymaga udzielenia </w:t>
      </w:r>
      <w:r w:rsidR="007256A7" w:rsidRPr="00C81810">
        <w:rPr>
          <w:rFonts w:cs="Times New Roman"/>
          <w:b/>
          <w:strike/>
          <w:sz w:val="22"/>
          <w:szCs w:val="22"/>
          <w:highlight w:val="cyan"/>
        </w:rPr>
        <w:t>minimum</w:t>
      </w:r>
      <w:r w:rsidR="007256A7" w:rsidRPr="00DD32C7">
        <w:rPr>
          <w:rFonts w:cs="Times New Roman"/>
          <w:b/>
          <w:sz w:val="22"/>
          <w:szCs w:val="22"/>
        </w:rPr>
        <w:t xml:space="preserve"> 24</w:t>
      </w:r>
      <w:r w:rsidRPr="00DD32C7">
        <w:rPr>
          <w:rFonts w:cs="Times New Roman"/>
          <w:b/>
          <w:sz w:val="22"/>
          <w:szCs w:val="22"/>
        </w:rPr>
        <w:t xml:space="preserve"> miesięcznego okresu rękojmi</w:t>
      </w:r>
      <w:r w:rsidRPr="00DD32C7">
        <w:rPr>
          <w:rFonts w:cs="Times New Roman"/>
          <w:sz w:val="22"/>
          <w:szCs w:val="22"/>
        </w:rPr>
        <w:t xml:space="preserve"> na przedmiot zamówienia</w:t>
      </w:r>
      <w:r w:rsidR="00ED3229">
        <w:rPr>
          <w:rFonts w:cs="Times New Roman"/>
          <w:sz w:val="22"/>
          <w:szCs w:val="22"/>
        </w:rPr>
        <w:t>.</w:t>
      </w:r>
      <w:r w:rsidR="007256A7" w:rsidRPr="00DD32C7">
        <w:rPr>
          <w:rFonts w:cs="Times New Roman"/>
          <w:sz w:val="22"/>
          <w:szCs w:val="22"/>
        </w:rPr>
        <w:t xml:space="preserve"> </w:t>
      </w:r>
      <w:r w:rsidR="007256A7" w:rsidRPr="00ED3229">
        <w:rPr>
          <w:rFonts w:cs="Times New Roman"/>
          <w:strike/>
          <w:sz w:val="22"/>
          <w:szCs w:val="22"/>
          <w:highlight w:val="cyan"/>
        </w:rPr>
        <w:t>z zastrzeżeniem okresu wskazanego w OPZ dla danej pozycji - części</w:t>
      </w:r>
      <w:r w:rsidRPr="00DD32C7">
        <w:rPr>
          <w:rFonts w:cs="Times New Roman"/>
          <w:sz w:val="22"/>
          <w:szCs w:val="22"/>
        </w:rPr>
        <w:t>.</w:t>
      </w:r>
    </w:p>
    <w:p w14:paraId="561CF501" w14:textId="7A27E768" w:rsidR="00252480" w:rsidRPr="00DD32C7" w:rsidRDefault="00B94D89" w:rsidP="00252480">
      <w:pPr>
        <w:numPr>
          <w:ilvl w:val="1"/>
          <w:numId w:val="35"/>
        </w:numPr>
        <w:spacing w:after="25" w:line="249" w:lineRule="auto"/>
        <w:ind w:left="709" w:right="55" w:hanging="425"/>
        <w:jc w:val="both"/>
        <w:rPr>
          <w:rFonts w:cs="Times New Roman"/>
          <w:sz w:val="22"/>
          <w:szCs w:val="22"/>
        </w:rPr>
      </w:pPr>
      <w:r w:rsidRPr="00DD32C7">
        <w:rPr>
          <w:rFonts w:cs="Times New Roman"/>
          <w:sz w:val="22"/>
          <w:szCs w:val="22"/>
        </w:rPr>
        <w:t>Odbiór przedmiotu umowy nastąpi w siedzibie Zamawiającego i zostanie potwierdzony protokołem odbioru podpisanym przez Strony</w:t>
      </w:r>
      <w:r w:rsidR="00D87CDC">
        <w:rPr>
          <w:rFonts w:cs="Times New Roman"/>
          <w:sz w:val="22"/>
          <w:szCs w:val="22"/>
        </w:rPr>
        <w:t>, po sprawdzeniu poprawności działania sprzętu</w:t>
      </w:r>
      <w:r w:rsidRPr="00DD32C7">
        <w:rPr>
          <w:rFonts w:cs="Times New Roman"/>
          <w:sz w:val="22"/>
          <w:szCs w:val="22"/>
        </w:rPr>
        <w:t xml:space="preserve">. Termin dostawy – odbioru należy uzgodnić z Zamawiającym. </w:t>
      </w:r>
      <w:r w:rsidR="00252480" w:rsidRPr="00DD32C7">
        <w:rPr>
          <w:rFonts w:cs="Times New Roman"/>
          <w:sz w:val="22"/>
          <w:szCs w:val="22"/>
        </w:rPr>
        <w:t>Miejsce realizacji w siedzibie Zamawiającego, w szczególności , ul. Pomorska 251, Łódź.</w:t>
      </w:r>
    </w:p>
    <w:p w14:paraId="11B0BDA5" w14:textId="273B618A" w:rsidR="00455664" w:rsidRPr="00DD32C7" w:rsidRDefault="002154EF"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Zamawiający zgodnie z art. 441 ust. 1</w:t>
      </w:r>
      <w:r w:rsidR="00AE1EC0" w:rsidRPr="00DD32C7">
        <w:rPr>
          <w:rFonts w:cs="Times New Roman"/>
          <w:sz w:val="22"/>
          <w:szCs w:val="22"/>
        </w:rPr>
        <w:t xml:space="preserve"> </w:t>
      </w:r>
      <w:r w:rsidR="00B21CDA" w:rsidRPr="00DD32C7">
        <w:rPr>
          <w:rFonts w:cs="Times New Roman"/>
          <w:sz w:val="22"/>
          <w:szCs w:val="22"/>
        </w:rPr>
        <w:t xml:space="preserve">ustawy </w:t>
      </w:r>
      <w:r w:rsidR="00AE1EC0" w:rsidRPr="00DD32C7">
        <w:rPr>
          <w:rFonts w:cs="Times New Roman"/>
          <w:sz w:val="22"/>
          <w:szCs w:val="22"/>
        </w:rPr>
        <w:t>Pzp</w:t>
      </w:r>
      <w:r w:rsidRPr="00DD32C7">
        <w:rPr>
          <w:rFonts w:cs="Times New Roman"/>
          <w:sz w:val="22"/>
          <w:szCs w:val="22"/>
        </w:rPr>
        <w:t xml:space="preserve"> informuje, iż</w:t>
      </w:r>
      <w:r w:rsidR="00252480" w:rsidRPr="00DD32C7">
        <w:rPr>
          <w:rFonts w:cs="Times New Roman"/>
          <w:sz w:val="22"/>
          <w:szCs w:val="22"/>
        </w:rPr>
        <w:t xml:space="preserve"> przewiduje prawo opcji, szczegółowo opisane w dokumentach zamówienia</w:t>
      </w:r>
      <w:r w:rsidR="00455664" w:rsidRPr="00DD32C7">
        <w:rPr>
          <w:rFonts w:cs="Times New Roman"/>
          <w:sz w:val="22"/>
          <w:szCs w:val="22"/>
        </w:rPr>
        <w:t xml:space="preserve">. </w:t>
      </w:r>
    </w:p>
    <w:p w14:paraId="20EBA3E2" w14:textId="5B54F66D" w:rsidR="004148C6" w:rsidRPr="00DD32C7" w:rsidRDefault="00455664" w:rsidP="00361092">
      <w:pPr>
        <w:numPr>
          <w:ilvl w:val="1"/>
          <w:numId w:val="35"/>
        </w:numPr>
        <w:spacing w:after="25" w:line="276" w:lineRule="auto"/>
        <w:ind w:left="709" w:right="55" w:hanging="425"/>
        <w:contextualSpacing/>
        <w:jc w:val="both"/>
        <w:rPr>
          <w:rFonts w:cs="Times New Roman"/>
          <w:sz w:val="22"/>
          <w:szCs w:val="22"/>
        </w:rPr>
      </w:pPr>
      <w:r w:rsidRPr="00DD32C7">
        <w:rPr>
          <w:rFonts w:cs="Times New Roman"/>
          <w:sz w:val="22"/>
          <w:szCs w:val="22"/>
        </w:rPr>
        <w:t xml:space="preserve"> Prawo opcji zostało opisane  w załączniku Nr 6 – wzór umowy. </w:t>
      </w:r>
    </w:p>
    <w:p w14:paraId="2B572477" w14:textId="77777777" w:rsidR="00362118" w:rsidRPr="00DD32C7" w:rsidRDefault="00362118" w:rsidP="00683CF8">
      <w:pPr>
        <w:spacing w:line="276" w:lineRule="auto"/>
        <w:ind w:left="-142"/>
        <w:jc w:val="both"/>
        <w:rPr>
          <w:rFonts w:cs="Times New Roman"/>
          <w:sz w:val="22"/>
          <w:szCs w:val="22"/>
        </w:rPr>
      </w:pPr>
    </w:p>
    <w:p w14:paraId="2E59E682" w14:textId="4163FB1C" w:rsidR="002618A7"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V</w:t>
      </w:r>
      <w:r w:rsidR="002618A7" w:rsidRPr="00DD32C7">
        <w:rPr>
          <w:rFonts w:cs="Times New Roman"/>
          <w:b/>
          <w:bCs/>
          <w:sz w:val="22"/>
          <w:szCs w:val="22"/>
          <w:u w:val="single"/>
        </w:rPr>
        <w:t>I</w:t>
      </w:r>
      <w:r w:rsidRPr="00DD32C7">
        <w:rPr>
          <w:rFonts w:cs="Times New Roman"/>
          <w:b/>
          <w:bCs/>
          <w:sz w:val="22"/>
          <w:szCs w:val="22"/>
          <w:u w:val="single"/>
        </w:rPr>
        <w:t xml:space="preserve">. </w:t>
      </w:r>
      <w:r w:rsidR="002618A7" w:rsidRPr="00DD32C7">
        <w:rPr>
          <w:rFonts w:cs="Times New Roman"/>
          <w:b/>
          <w:bCs/>
          <w:sz w:val="22"/>
          <w:szCs w:val="22"/>
          <w:u w:val="single"/>
        </w:rPr>
        <w:t xml:space="preserve">INFORMACJA O PRZEDMIOTOWYCH ŚRODKACH DOWODOWYCH  </w:t>
      </w:r>
    </w:p>
    <w:p w14:paraId="0962E7EC" w14:textId="60A7FB78" w:rsidR="00FD13CA" w:rsidRPr="00DD32C7" w:rsidRDefault="00AB054E" w:rsidP="00FD13CA">
      <w:pPr>
        <w:spacing w:line="276" w:lineRule="auto"/>
        <w:ind w:left="-78" w:right="138"/>
        <w:jc w:val="both"/>
        <w:rPr>
          <w:rFonts w:cs="Times New Roman"/>
          <w:sz w:val="22"/>
          <w:szCs w:val="22"/>
        </w:rPr>
      </w:pPr>
      <w:r w:rsidRPr="00DD32C7">
        <w:rPr>
          <w:rFonts w:cs="Times New Roman"/>
          <w:sz w:val="22"/>
          <w:szCs w:val="22"/>
        </w:rPr>
        <w:t xml:space="preserve">Zamawiający żąda złożenia przedmiotowych środków dowodowych, które wykonawca składa </w:t>
      </w:r>
      <w:r w:rsidRPr="00DD32C7">
        <w:rPr>
          <w:rFonts w:cs="Times New Roman"/>
          <w:b/>
          <w:bCs/>
          <w:sz w:val="22"/>
          <w:szCs w:val="22"/>
          <w:u w:val="single"/>
        </w:rPr>
        <w:t>wraz z ofertą</w:t>
      </w:r>
      <w:r w:rsidRPr="00DD32C7">
        <w:rPr>
          <w:rFonts w:cs="Times New Roman"/>
          <w:sz w:val="22"/>
          <w:szCs w:val="22"/>
        </w:rPr>
        <w:t xml:space="preserve"> (art. 107 ust. 1 </w:t>
      </w:r>
      <w:r w:rsidR="00B21CDA" w:rsidRPr="00DD32C7">
        <w:rPr>
          <w:rFonts w:cs="Times New Roman"/>
          <w:sz w:val="22"/>
          <w:szCs w:val="22"/>
        </w:rPr>
        <w:t xml:space="preserve">ustawy </w:t>
      </w:r>
      <w:r w:rsidRPr="00DD32C7">
        <w:rPr>
          <w:rFonts w:cs="Times New Roman"/>
          <w:sz w:val="22"/>
          <w:szCs w:val="22"/>
        </w:rPr>
        <w:t xml:space="preserve">Pzp). </w:t>
      </w:r>
    </w:p>
    <w:p w14:paraId="6478CFD3" w14:textId="52AAD374" w:rsidR="00AB054E" w:rsidRPr="00DD32C7" w:rsidRDefault="00AB054E" w:rsidP="00FD13CA">
      <w:pPr>
        <w:pStyle w:val="Akapitzlist"/>
        <w:numPr>
          <w:ilvl w:val="0"/>
          <w:numId w:val="47"/>
        </w:numPr>
        <w:spacing w:line="276" w:lineRule="auto"/>
        <w:ind w:right="138"/>
        <w:jc w:val="both"/>
        <w:rPr>
          <w:sz w:val="22"/>
          <w:szCs w:val="22"/>
        </w:rPr>
      </w:pPr>
      <w:r w:rsidRPr="00DD32C7">
        <w:rPr>
          <w:sz w:val="22"/>
          <w:szCs w:val="22"/>
        </w:rPr>
        <w:t xml:space="preserve">W celu potwierdzenia zgodności oferowanych dostaw z wymaganiami, cechami określonymi w opisie przedmiotu zamówienia, zgodnie z art. 104-106 Ustawy Pzp - </w:t>
      </w:r>
      <w:r w:rsidRPr="00DD32C7">
        <w:rPr>
          <w:sz w:val="22"/>
          <w:szCs w:val="22"/>
          <w:u w:val="single"/>
        </w:rPr>
        <w:t xml:space="preserve">Zamawiający żąda złożenia </w:t>
      </w:r>
      <w:r w:rsidRPr="00DD32C7">
        <w:rPr>
          <w:b/>
          <w:bCs/>
          <w:sz w:val="22"/>
          <w:szCs w:val="22"/>
          <w:highlight w:val="yellow"/>
          <w:u w:val="single"/>
        </w:rPr>
        <w:t>wraz z ofertą</w:t>
      </w:r>
      <w:r w:rsidRPr="00DD32C7">
        <w:rPr>
          <w:b/>
          <w:bCs/>
          <w:sz w:val="22"/>
          <w:szCs w:val="22"/>
          <w:u w:val="single"/>
        </w:rPr>
        <w:t>:</w:t>
      </w:r>
    </w:p>
    <w:p w14:paraId="4F2E73D0" w14:textId="77777777" w:rsidR="00CC6988" w:rsidRPr="00874F57" w:rsidRDefault="00AB054E" w:rsidP="00CC6988">
      <w:pPr>
        <w:pStyle w:val="Akapitzlist"/>
        <w:numPr>
          <w:ilvl w:val="1"/>
          <w:numId w:val="47"/>
        </w:numPr>
        <w:spacing w:line="276" w:lineRule="auto"/>
        <w:ind w:right="138"/>
        <w:contextualSpacing/>
        <w:jc w:val="both"/>
        <w:rPr>
          <w:b/>
          <w:bCs/>
          <w:sz w:val="22"/>
          <w:szCs w:val="22"/>
          <w:u w:val="single"/>
        </w:rPr>
      </w:pPr>
      <w:r w:rsidRPr="00DD32C7">
        <w:rPr>
          <w:b/>
          <w:bCs/>
          <w:sz w:val="22"/>
          <w:szCs w:val="22"/>
          <w:highlight w:val="yellow"/>
          <w:u w:val="single"/>
          <w:shd w:val="clear" w:color="auto" w:fill="FFFFFF"/>
        </w:rPr>
        <w:lastRenderedPageBreak/>
        <w:t xml:space="preserve">Załącznik Nr </w:t>
      </w:r>
      <w:r w:rsidR="006515E8" w:rsidRPr="00DD32C7">
        <w:rPr>
          <w:b/>
          <w:bCs/>
          <w:sz w:val="22"/>
          <w:szCs w:val="22"/>
          <w:highlight w:val="yellow"/>
          <w:u w:val="single"/>
          <w:shd w:val="clear" w:color="auto" w:fill="FFFFFF"/>
        </w:rPr>
        <w:t>2</w:t>
      </w:r>
      <w:r w:rsidRPr="00DD32C7">
        <w:rPr>
          <w:b/>
          <w:bCs/>
          <w:sz w:val="22"/>
          <w:szCs w:val="22"/>
          <w:highlight w:val="yellow"/>
          <w:u w:val="single"/>
          <w:shd w:val="clear" w:color="auto" w:fill="FFFFFF"/>
        </w:rPr>
        <w:t xml:space="preserve"> – Parametry techniczne</w:t>
      </w:r>
      <w:r w:rsidRPr="00DD32C7">
        <w:rPr>
          <w:b/>
          <w:bCs/>
          <w:sz w:val="22"/>
          <w:szCs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w:t>
      </w:r>
      <w:r w:rsidR="00556300" w:rsidRPr="00DD32C7">
        <w:rPr>
          <w:b/>
          <w:bCs/>
          <w:sz w:val="22"/>
          <w:szCs w:val="22"/>
          <w:u w:val="single"/>
          <w:shd w:val="clear" w:color="auto" w:fill="FFFFFF"/>
        </w:rPr>
        <w:t>u z wymaganiami technicznymi,</w:t>
      </w:r>
    </w:p>
    <w:p w14:paraId="7436A44F" w14:textId="67E5731F" w:rsidR="00874F57" w:rsidRPr="00DD32C7" w:rsidRDefault="00874F57" w:rsidP="00CC6988">
      <w:pPr>
        <w:pStyle w:val="Akapitzlist"/>
        <w:numPr>
          <w:ilvl w:val="1"/>
          <w:numId w:val="47"/>
        </w:numPr>
        <w:spacing w:line="276" w:lineRule="auto"/>
        <w:ind w:right="138"/>
        <w:contextualSpacing/>
        <w:jc w:val="both"/>
        <w:rPr>
          <w:b/>
          <w:bCs/>
          <w:sz w:val="22"/>
          <w:szCs w:val="22"/>
          <w:u w:val="single"/>
        </w:rPr>
      </w:pPr>
      <w:r>
        <w:rPr>
          <w:b/>
          <w:bCs/>
          <w:sz w:val="22"/>
          <w:szCs w:val="22"/>
          <w:u w:val="single"/>
          <w:shd w:val="clear" w:color="auto" w:fill="FFFFFF"/>
        </w:rPr>
        <w:t>Dokumenty przedmiotowe określone w OPZ</w:t>
      </w:r>
      <w:r w:rsidR="00D87CDC">
        <w:rPr>
          <w:b/>
          <w:bCs/>
          <w:sz w:val="22"/>
          <w:szCs w:val="22"/>
          <w:u w:val="single"/>
          <w:shd w:val="clear" w:color="auto" w:fill="FFFFFF"/>
        </w:rPr>
        <w:t xml:space="preserve"> </w:t>
      </w:r>
      <w:r>
        <w:rPr>
          <w:b/>
          <w:bCs/>
          <w:sz w:val="22"/>
          <w:szCs w:val="22"/>
          <w:u w:val="single"/>
          <w:shd w:val="clear" w:color="auto" w:fill="FFFFFF"/>
        </w:rPr>
        <w:t>- opisie przedmiotu zamówienia.</w:t>
      </w:r>
    </w:p>
    <w:p w14:paraId="088D5401" w14:textId="43045AAB" w:rsidR="00FD13CA"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u w:val="single"/>
        </w:rPr>
        <w:t xml:space="preserve">Jeżeli wykonawca nie złoży przedmiotowych środków dowodowych lub złożone przedmiotowe środki dowodowe okażą się niekompletne, </w:t>
      </w:r>
      <w:r w:rsidR="003A66B2" w:rsidRPr="00DD32C7">
        <w:rPr>
          <w:sz w:val="22"/>
          <w:szCs w:val="22"/>
          <w:u w:val="single"/>
        </w:rPr>
        <w:t>Z</w:t>
      </w:r>
      <w:r w:rsidRPr="00DD32C7">
        <w:rPr>
          <w:sz w:val="22"/>
          <w:szCs w:val="22"/>
          <w:u w:val="single"/>
        </w:rPr>
        <w:t xml:space="preserve">amawiający </w:t>
      </w:r>
      <w:r w:rsidR="00B91897" w:rsidRPr="000B7BCA">
        <w:rPr>
          <w:b/>
          <w:strike/>
          <w:sz w:val="22"/>
          <w:szCs w:val="22"/>
          <w:u w:val="single"/>
        </w:rPr>
        <w:t>nie</w:t>
      </w:r>
      <w:r w:rsidR="00B91897" w:rsidRPr="000B7BCA">
        <w:rPr>
          <w:b/>
          <w:sz w:val="22"/>
          <w:szCs w:val="22"/>
          <w:u w:val="single"/>
        </w:rPr>
        <w:t xml:space="preserve"> </w:t>
      </w:r>
      <w:r w:rsidR="000B7BCA" w:rsidRPr="000B7BCA">
        <w:rPr>
          <w:b/>
          <w:bCs/>
          <w:sz w:val="22"/>
          <w:szCs w:val="22"/>
          <w:highlight w:val="cyan"/>
          <w:u w:val="single"/>
        </w:rPr>
        <w:t>WEZWIE</w:t>
      </w:r>
      <w:r w:rsidRPr="00DD32C7">
        <w:rPr>
          <w:sz w:val="22"/>
          <w:szCs w:val="22"/>
          <w:u w:val="single"/>
        </w:rPr>
        <w:t xml:space="preserve"> do ich złożenia lub uzup</w:t>
      </w:r>
      <w:r w:rsidR="009A1885" w:rsidRPr="00DD32C7">
        <w:rPr>
          <w:sz w:val="22"/>
          <w:szCs w:val="22"/>
          <w:u w:val="single"/>
        </w:rPr>
        <w:t>ełnienia w wyznaczonym terminie</w:t>
      </w:r>
      <w:r w:rsidR="00252480" w:rsidRPr="00DD32C7">
        <w:rPr>
          <w:sz w:val="22"/>
          <w:szCs w:val="22"/>
          <w:u w:val="single"/>
        </w:rPr>
        <w:t>,</w:t>
      </w:r>
    </w:p>
    <w:p w14:paraId="2679A1E8" w14:textId="77777777" w:rsidR="00FD13CA" w:rsidRPr="00DD32C7" w:rsidRDefault="00FD13CA" w:rsidP="00FD13CA">
      <w:pPr>
        <w:pStyle w:val="Akapitzlist"/>
        <w:numPr>
          <w:ilvl w:val="0"/>
          <w:numId w:val="47"/>
        </w:numPr>
        <w:spacing w:line="276" w:lineRule="auto"/>
        <w:ind w:right="138"/>
        <w:contextualSpacing/>
        <w:jc w:val="both"/>
        <w:rPr>
          <w:bCs/>
          <w:sz w:val="22"/>
          <w:szCs w:val="22"/>
        </w:rPr>
      </w:pPr>
      <w:r w:rsidRPr="00DD32C7">
        <w:rPr>
          <w:sz w:val="22"/>
          <w:szCs w:val="22"/>
        </w:rPr>
        <w:t>Z</w:t>
      </w:r>
      <w:r w:rsidR="00AB054E" w:rsidRPr="00DD32C7">
        <w:rPr>
          <w:sz w:val="22"/>
          <w:szCs w:val="22"/>
        </w:rPr>
        <w:t>amawiający może żądać od wykonawców wyjaśnień dotyczących treści przedmiotowych środków dowodowych.</w:t>
      </w:r>
    </w:p>
    <w:p w14:paraId="5CC6AD4A" w14:textId="18D10A02" w:rsidR="00AB054E" w:rsidRPr="00DD32C7" w:rsidRDefault="00AB054E" w:rsidP="00FD13CA">
      <w:pPr>
        <w:pStyle w:val="Akapitzlist"/>
        <w:numPr>
          <w:ilvl w:val="0"/>
          <w:numId w:val="47"/>
        </w:numPr>
        <w:spacing w:line="276" w:lineRule="auto"/>
        <w:ind w:right="138"/>
        <w:contextualSpacing/>
        <w:jc w:val="both"/>
        <w:rPr>
          <w:bCs/>
          <w:sz w:val="22"/>
          <w:szCs w:val="22"/>
        </w:rPr>
      </w:pPr>
      <w:r w:rsidRPr="00DD32C7">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DD32C7">
        <w:rPr>
          <w:sz w:val="22"/>
          <w:szCs w:val="22"/>
        </w:rPr>
        <w:t>W</w:t>
      </w:r>
      <w:r w:rsidRPr="00DD32C7">
        <w:rPr>
          <w:sz w:val="22"/>
          <w:szCs w:val="22"/>
        </w:rPr>
        <w:t>ykonawcy (Dz. U. z 2020 r., poz. 2415).</w:t>
      </w:r>
    </w:p>
    <w:p w14:paraId="68054DAD" w14:textId="57C6759D" w:rsidR="003550B9" w:rsidRPr="00DD32C7" w:rsidRDefault="003550B9" w:rsidP="003550B9">
      <w:pPr>
        <w:pStyle w:val="Akapitzlist"/>
        <w:spacing w:line="276" w:lineRule="auto"/>
        <w:ind w:left="284"/>
        <w:jc w:val="both"/>
        <w:rPr>
          <w:sz w:val="22"/>
          <w:szCs w:val="22"/>
        </w:rPr>
      </w:pPr>
    </w:p>
    <w:p w14:paraId="45E98F4C" w14:textId="7B980F20" w:rsidR="00E43551" w:rsidRPr="00DD32C7" w:rsidRDefault="00071F7E" w:rsidP="000E26A9">
      <w:pPr>
        <w:spacing w:line="276" w:lineRule="auto"/>
        <w:jc w:val="both"/>
        <w:rPr>
          <w:rFonts w:cs="Times New Roman"/>
          <w:b/>
          <w:bCs/>
          <w:color w:val="FF0000"/>
          <w:sz w:val="22"/>
          <w:szCs w:val="22"/>
          <w:u w:val="single"/>
        </w:rPr>
      </w:pPr>
      <w:r w:rsidRPr="00DD32C7">
        <w:rPr>
          <w:rFonts w:cs="Times New Roman"/>
          <w:b/>
          <w:bCs/>
          <w:sz w:val="22"/>
          <w:szCs w:val="22"/>
          <w:u w:val="single"/>
        </w:rPr>
        <w:t>V</w:t>
      </w:r>
      <w:r w:rsidR="00C35FE7" w:rsidRPr="00DD32C7">
        <w:rPr>
          <w:rFonts w:cs="Times New Roman"/>
          <w:b/>
          <w:bCs/>
          <w:sz w:val="22"/>
          <w:szCs w:val="22"/>
          <w:u w:val="single"/>
        </w:rPr>
        <w:t>II</w:t>
      </w:r>
      <w:r w:rsidRPr="00DD32C7">
        <w:rPr>
          <w:rFonts w:cs="Times New Roman"/>
          <w:b/>
          <w:bCs/>
          <w:sz w:val="22"/>
          <w:szCs w:val="22"/>
          <w:u w:val="single"/>
        </w:rPr>
        <w:t>. PODSTAWY WYKLUCZENIA</w:t>
      </w:r>
      <w:r w:rsidR="009C410D" w:rsidRPr="00DD32C7">
        <w:rPr>
          <w:rFonts w:cs="Times New Roman"/>
          <w:b/>
          <w:bCs/>
          <w:sz w:val="22"/>
          <w:szCs w:val="22"/>
          <w:u w:val="single"/>
        </w:rPr>
        <w:t>,</w:t>
      </w:r>
      <w:r w:rsidRPr="00DD32C7">
        <w:rPr>
          <w:rFonts w:cs="Times New Roman"/>
          <w:b/>
          <w:bCs/>
          <w:sz w:val="22"/>
          <w:szCs w:val="22"/>
          <w:u w:val="single"/>
        </w:rPr>
        <w:t xml:space="preserve"> O KTÓRYCH MOWA W ART. </w:t>
      </w:r>
      <w:r w:rsidR="00F85D2D" w:rsidRPr="00DD32C7">
        <w:rPr>
          <w:rFonts w:cs="Times New Roman"/>
          <w:b/>
          <w:bCs/>
          <w:sz w:val="22"/>
          <w:szCs w:val="22"/>
          <w:u w:val="single"/>
        </w:rPr>
        <w:t>108</w:t>
      </w:r>
      <w:r w:rsidR="00A679DC" w:rsidRPr="00DD32C7">
        <w:rPr>
          <w:rFonts w:cs="Times New Roman"/>
          <w:b/>
          <w:bCs/>
          <w:sz w:val="22"/>
          <w:szCs w:val="22"/>
          <w:u w:val="single"/>
        </w:rPr>
        <w:t xml:space="preserve"> </w:t>
      </w:r>
      <w:r w:rsidR="00E43551" w:rsidRPr="00DD32C7">
        <w:rPr>
          <w:rFonts w:cs="Times New Roman"/>
          <w:b/>
          <w:bCs/>
          <w:sz w:val="22"/>
          <w:szCs w:val="22"/>
          <w:u w:val="single"/>
        </w:rPr>
        <w:t xml:space="preserve">UST. </w:t>
      </w:r>
      <w:r w:rsidR="00A679DC" w:rsidRPr="00DD32C7">
        <w:rPr>
          <w:rFonts w:cs="Times New Roman"/>
          <w:b/>
          <w:bCs/>
          <w:sz w:val="22"/>
          <w:szCs w:val="22"/>
          <w:u w:val="single"/>
        </w:rPr>
        <w:t>1</w:t>
      </w:r>
      <w:r w:rsidR="00E43551" w:rsidRPr="00DD32C7">
        <w:rPr>
          <w:rFonts w:cs="Times New Roman"/>
          <w:b/>
          <w:bCs/>
          <w:sz w:val="22"/>
          <w:szCs w:val="22"/>
          <w:u w:val="single"/>
        </w:rPr>
        <w:t xml:space="preserve"> ORAZ 109 UST. 1 </w:t>
      </w:r>
      <w:r w:rsidR="00171316" w:rsidRPr="00DD32C7">
        <w:rPr>
          <w:rFonts w:cs="Times New Roman"/>
          <w:b/>
          <w:bCs/>
          <w:sz w:val="22"/>
          <w:szCs w:val="22"/>
          <w:u w:val="single"/>
        </w:rPr>
        <w:t xml:space="preserve">USTAWY </w:t>
      </w:r>
      <w:r w:rsidR="00E43551" w:rsidRPr="00DD32C7">
        <w:rPr>
          <w:rFonts w:cs="Times New Roman"/>
          <w:b/>
          <w:bCs/>
          <w:sz w:val="22"/>
          <w:szCs w:val="22"/>
          <w:u w:val="single"/>
        </w:rPr>
        <w:t>PZP</w:t>
      </w:r>
    </w:p>
    <w:p w14:paraId="57B33651" w14:textId="1346F18E" w:rsidR="00E43551" w:rsidRPr="00DD32C7" w:rsidRDefault="009C410D" w:rsidP="000D74AF">
      <w:pPr>
        <w:pStyle w:val="Akapitzlist"/>
        <w:numPr>
          <w:ilvl w:val="0"/>
          <w:numId w:val="26"/>
        </w:numPr>
        <w:spacing w:line="276" w:lineRule="auto"/>
        <w:ind w:left="284" w:hanging="284"/>
        <w:jc w:val="both"/>
        <w:rPr>
          <w:b/>
          <w:bCs/>
          <w:color w:val="FF0000"/>
          <w:sz w:val="22"/>
          <w:szCs w:val="22"/>
          <w:u w:val="single"/>
        </w:rPr>
      </w:pPr>
      <w:r w:rsidRPr="00DD32C7">
        <w:rPr>
          <w:color w:val="000000"/>
          <w:sz w:val="22"/>
          <w:szCs w:val="22"/>
        </w:rPr>
        <w:t>Wykonawca</w:t>
      </w:r>
      <w:r w:rsidR="00E43551" w:rsidRPr="00DD32C7">
        <w:rPr>
          <w:color w:val="000000"/>
          <w:sz w:val="22"/>
          <w:szCs w:val="22"/>
        </w:rPr>
        <w:t xml:space="preserve"> podlega wykluczeniu w okolicznościach, o których mowa w art. 108 ust. 1 oraz 109 ust.</w:t>
      </w:r>
      <w:r w:rsidR="009E0C9B" w:rsidRPr="00DD32C7">
        <w:rPr>
          <w:color w:val="000000"/>
          <w:sz w:val="22"/>
          <w:szCs w:val="22"/>
        </w:rPr>
        <w:t xml:space="preserve"> </w:t>
      </w:r>
      <w:r w:rsidR="0099487A" w:rsidRPr="00DD32C7">
        <w:rPr>
          <w:color w:val="000000"/>
          <w:sz w:val="22"/>
          <w:szCs w:val="22"/>
        </w:rPr>
        <w:t>1</w:t>
      </w:r>
      <w:r w:rsidR="00E43551" w:rsidRPr="00DD32C7">
        <w:rPr>
          <w:color w:val="000000"/>
          <w:sz w:val="22"/>
          <w:szCs w:val="22"/>
        </w:rPr>
        <w:t xml:space="preserve"> Ustawy Pzp.</w:t>
      </w:r>
    </w:p>
    <w:p w14:paraId="150E878C" w14:textId="0D8738A1" w:rsidR="009D3072" w:rsidRPr="00DD32C7" w:rsidRDefault="009D3072" w:rsidP="000D74AF">
      <w:pPr>
        <w:pStyle w:val="Akapitzlist"/>
        <w:numPr>
          <w:ilvl w:val="0"/>
          <w:numId w:val="26"/>
        </w:numPr>
        <w:spacing w:line="276" w:lineRule="auto"/>
        <w:ind w:left="284" w:hanging="284"/>
        <w:jc w:val="both"/>
        <w:rPr>
          <w:b/>
          <w:bCs/>
          <w:color w:val="FF0000"/>
          <w:sz w:val="22"/>
          <w:szCs w:val="22"/>
          <w:u w:val="single"/>
        </w:rPr>
      </w:pPr>
      <w:r w:rsidRPr="00DD32C7">
        <w:rPr>
          <w:rFonts w:eastAsia="Times New Roman"/>
          <w:b/>
          <w:sz w:val="22"/>
          <w:szCs w:val="22"/>
        </w:rPr>
        <w:t xml:space="preserve">Uwaga: zgodnie z art. 110 ust. 2 </w:t>
      </w:r>
      <w:r w:rsidR="00B21CDA" w:rsidRPr="00DD32C7">
        <w:rPr>
          <w:rFonts w:eastAsia="Times New Roman"/>
          <w:b/>
          <w:sz w:val="22"/>
          <w:szCs w:val="22"/>
        </w:rPr>
        <w:t xml:space="preserve">ustawy Pzp </w:t>
      </w:r>
      <w:r w:rsidR="009C410D" w:rsidRPr="00DD32C7">
        <w:rPr>
          <w:rFonts w:eastAsia="Times New Roman"/>
          <w:b/>
          <w:sz w:val="22"/>
          <w:szCs w:val="22"/>
        </w:rPr>
        <w:t>Wykonawca</w:t>
      </w:r>
      <w:r w:rsidRPr="00DD32C7">
        <w:rPr>
          <w:rFonts w:eastAsia="Times New Roman"/>
          <w:b/>
          <w:sz w:val="22"/>
          <w:szCs w:val="22"/>
        </w:rPr>
        <w:t xml:space="preserve"> nie podlega wykluczeniu w okolicznościach określonych w art. 108 ust. 1 pkt 1, 2 i 5 lub art. 109 ust. 1 pkt 2-5 i 7-10 </w:t>
      </w:r>
      <w:r w:rsidR="00B21CDA" w:rsidRPr="00DD32C7">
        <w:rPr>
          <w:rFonts w:eastAsia="Times New Roman"/>
          <w:b/>
          <w:sz w:val="22"/>
          <w:szCs w:val="22"/>
        </w:rPr>
        <w:t xml:space="preserve">ustawy </w:t>
      </w:r>
      <w:r w:rsidRPr="00DD32C7">
        <w:rPr>
          <w:rFonts w:eastAsia="Times New Roman"/>
          <w:b/>
          <w:sz w:val="22"/>
          <w:szCs w:val="22"/>
        </w:rPr>
        <w:t xml:space="preserve">Pzp, jeżeli udowodni </w:t>
      </w:r>
      <w:r w:rsidR="000F2C4F" w:rsidRPr="00DD32C7">
        <w:rPr>
          <w:rFonts w:eastAsia="Times New Roman"/>
          <w:b/>
          <w:sz w:val="22"/>
          <w:szCs w:val="22"/>
        </w:rPr>
        <w:t>Z</w:t>
      </w:r>
      <w:r w:rsidRPr="00DD32C7">
        <w:rPr>
          <w:rFonts w:eastAsia="Times New Roman"/>
          <w:b/>
          <w:sz w:val="22"/>
          <w:szCs w:val="22"/>
        </w:rPr>
        <w:t>amawiającemu, że spełnił łącznie następujące przesłanki:</w:t>
      </w:r>
    </w:p>
    <w:p w14:paraId="6EAD6BB5" w14:textId="77777777"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D32C7">
        <w:rPr>
          <w:rFonts w:eastAsia="Times New Roman"/>
          <w:sz w:val="22"/>
          <w:szCs w:val="22"/>
        </w:rPr>
        <w:t>Zamawiający</w:t>
      </w:r>
      <w:r w:rsidRPr="00DD32C7">
        <w:rPr>
          <w:rFonts w:eastAsia="Times New Roman"/>
          <w:sz w:val="22"/>
          <w:szCs w:val="22"/>
        </w:rPr>
        <w:t>m;</w:t>
      </w:r>
    </w:p>
    <w:p w14:paraId="3B1D741D" w14:textId="3D0003FD" w:rsidR="001D5B53" w:rsidRPr="00DD32C7" w:rsidRDefault="009D3072" w:rsidP="000D74AF">
      <w:pPr>
        <w:pStyle w:val="Akapitzlist"/>
        <w:numPr>
          <w:ilvl w:val="1"/>
          <w:numId w:val="26"/>
        </w:numPr>
        <w:spacing w:line="276" w:lineRule="auto"/>
        <w:jc w:val="both"/>
        <w:rPr>
          <w:rFonts w:eastAsia="Times New Roman"/>
          <w:sz w:val="22"/>
          <w:szCs w:val="22"/>
        </w:rPr>
      </w:pPr>
      <w:r w:rsidRPr="00DD32C7">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D32C7" w:rsidRDefault="009D3072" w:rsidP="00A03F65">
      <w:pPr>
        <w:pStyle w:val="Akapitzlist"/>
        <w:numPr>
          <w:ilvl w:val="0"/>
          <w:numId w:val="27"/>
        </w:numPr>
        <w:spacing w:line="276" w:lineRule="auto"/>
        <w:ind w:left="1134" w:hanging="348"/>
        <w:jc w:val="both"/>
        <w:rPr>
          <w:rFonts w:eastAsia="Times New Roman"/>
          <w:sz w:val="22"/>
          <w:szCs w:val="22"/>
        </w:rPr>
      </w:pPr>
      <w:r w:rsidRPr="00DD32C7">
        <w:rPr>
          <w:rFonts w:eastAsia="Times New Roman"/>
          <w:sz w:val="22"/>
          <w:szCs w:val="22"/>
        </w:rPr>
        <w:t>zerwał wszelkie powiązania z osobami lub podmiotami odpowiedzialnymi</w:t>
      </w:r>
      <w:r w:rsidR="001A5B4A" w:rsidRPr="00DD32C7">
        <w:rPr>
          <w:rFonts w:eastAsia="Times New Roman"/>
          <w:sz w:val="22"/>
          <w:szCs w:val="22"/>
        </w:rPr>
        <w:t xml:space="preserve"> za nieprawidłowe postępowanie W</w:t>
      </w:r>
      <w:r w:rsidRPr="00DD32C7">
        <w:rPr>
          <w:rFonts w:eastAsia="Times New Roman"/>
          <w:sz w:val="22"/>
          <w:szCs w:val="22"/>
        </w:rPr>
        <w:t xml:space="preserve">ykonawcy, </w:t>
      </w:r>
    </w:p>
    <w:p w14:paraId="2CCF9A1C" w14:textId="77777777" w:rsidR="001D5B53" w:rsidRPr="00DD32C7" w:rsidRDefault="009D3072" w:rsidP="00A03F65">
      <w:pPr>
        <w:pStyle w:val="Akapitzlist"/>
        <w:numPr>
          <w:ilvl w:val="0"/>
          <w:numId w:val="27"/>
        </w:numPr>
        <w:spacing w:line="276" w:lineRule="auto"/>
        <w:ind w:left="1134" w:hanging="348"/>
        <w:jc w:val="both"/>
        <w:rPr>
          <w:rFonts w:eastAsia="Times New Roman"/>
          <w:sz w:val="22"/>
          <w:szCs w:val="22"/>
        </w:rPr>
      </w:pPr>
      <w:r w:rsidRPr="00DD32C7">
        <w:rPr>
          <w:rFonts w:eastAsia="Times New Roman"/>
          <w:sz w:val="22"/>
          <w:szCs w:val="22"/>
        </w:rPr>
        <w:t xml:space="preserve">zreorganizował personel, </w:t>
      </w:r>
    </w:p>
    <w:p w14:paraId="7F3A33B2" w14:textId="77777777" w:rsidR="001D5B53" w:rsidRPr="00DD32C7" w:rsidRDefault="009D3072" w:rsidP="00A03F65">
      <w:pPr>
        <w:pStyle w:val="Akapitzlist"/>
        <w:numPr>
          <w:ilvl w:val="0"/>
          <w:numId w:val="27"/>
        </w:numPr>
        <w:spacing w:line="276" w:lineRule="auto"/>
        <w:ind w:left="1134" w:hanging="348"/>
        <w:jc w:val="both"/>
        <w:rPr>
          <w:rFonts w:eastAsia="Times New Roman"/>
          <w:sz w:val="22"/>
          <w:szCs w:val="22"/>
        </w:rPr>
      </w:pPr>
      <w:r w:rsidRPr="00DD32C7">
        <w:rPr>
          <w:rFonts w:eastAsia="Times New Roman"/>
          <w:sz w:val="22"/>
          <w:szCs w:val="22"/>
        </w:rPr>
        <w:t xml:space="preserve">wdrożył system sprawozdawczości i kontroli, </w:t>
      </w:r>
    </w:p>
    <w:p w14:paraId="7008316F" w14:textId="77777777" w:rsidR="001D5B53" w:rsidRPr="00DD32C7" w:rsidRDefault="009D3072" w:rsidP="00A03F65">
      <w:pPr>
        <w:pStyle w:val="Akapitzlist"/>
        <w:numPr>
          <w:ilvl w:val="0"/>
          <w:numId w:val="27"/>
        </w:numPr>
        <w:spacing w:line="276" w:lineRule="auto"/>
        <w:ind w:left="1134" w:hanging="348"/>
        <w:jc w:val="both"/>
        <w:rPr>
          <w:rFonts w:eastAsia="Times New Roman"/>
          <w:sz w:val="22"/>
          <w:szCs w:val="22"/>
        </w:rPr>
      </w:pPr>
      <w:r w:rsidRPr="00DD32C7">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DD32C7" w:rsidRDefault="009D3072" w:rsidP="00A03F65">
      <w:pPr>
        <w:pStyle w:val="Akapitzlist"/>
        <w:numPr>
          <w:ilvl w:val="0"/>
          <w:numId w:val="27"/>
        </w:numPr>
        <w:spacing w:line="276" w:lineRule="auto"/>
        <w:ind w:left="1134" w:hanging="348"/>
        <w:jc w:val="both"/>
        <w:rPr>
          <w:rFonts w:eastAsia="Times New Roman"/>
          <w:sz w:val="22"/>
          <w:szCs w:val="22"/>
        </w:rPr>
      </w:pPr>
      <w:r w:rsidRPr="00DD32C7">
        <w:rPr>
          <w:rFonts w:eastAsia="Times New Roman"/>
          <w:sz w:val="22"/>
          <w:szCs w:val="22"/>
        </w:rPr>
        <w:t>wprowadził wewnętrzne regulacje dotyczące odpowiedzialności i odszkodowań za nieprzestrzeganie przepisów, wewnętr</w:t>
      </w:r>
      <w:r w:rsidR="001D5B53" w:rsidRPr="00DD32C7">
        <w:rPr>
          <w:rFonts w:eastAsia="Times New Roman"/>
          <w:sz w:val="22"/>
          <w:szCs w:val="22"/>
        </w:rPr>
        <w:t>znych regulacji lub standardów.</w:t>
      </w:r>
    </w:p>
    <w:p w14:paraId="56C0B295" w14:textId="330619EB" w:rsidR="00E43551" w:rsidRPr="00DD32C7" w:rsidRDefault="000F2C4F" w:rsidP="000D74AF">
      <w:pPr>
        <w:pStyle w:val="Akapitzlist"/>
        <w:numPr>
          <w:ilvl w:val="0"/>
          <w:numId w:val="26"/>
        </w:numPr>
        <w:spacing w:line="276" w:lineRule="auto"/>
        <w:ind w:left="284" w:hanging="284"/>
        <w:jc w:val="both"/>
        <w:rPr>
          <w:rFonts w:eastAsia="Times New Roman"/>
          <w:sz w:val="22"/>
          <w:szCs w:val="22"/>
        </w:rPr>
      </w:pPr>
      <w:r w:rsidRPr="00DD32C7">
        <w:rPr>
          <w:rFonts w:eastAsia="Times New Roman"/>
          <w:sz w:val="22"/>
          <w:szCs w:val="22"/>
        </w:rPr>
        <w:t>Zamawiający</w:t>
      </w:r>
      <w:r w:rsidR="009D3072" w:rsidRPr="00DD32C7">
        <w:rPr>
          <w:rFonts w:eastAsia="Times New Roman"/>
          <w:sz w:val="22"/>
          <w:szCs w:val="22"/>
        </w:rPr>
        <w:t xml:space="preserve"> ocenia,</w:t>
      </w:r>
      <w:r w:rsidR="001A5B4A" w:rsidRPr="00DD32C7">
        <w:rPr>
          <w:rFonts w:eastAsia="Times New Roman"/>
          <w:sz w:val="22"/>
          <w:szCs w:val="22"/>
        </w:rPr>
        <w:t xml:space="preserve"> czy podjęte przez W</w:t>
      </w:r>
      <w:r w:rsidR="009D3072" w:rsidRPr="00DD32C7">
        <w:rPr>
          <w:rFonts w:eastAsia="Times New Roman"/>
          <w:sz w:val="22"/>
          <w:szCs w:val="22"/>
        </w:rPr>
        <w:t>ykonawcę czynności, o których mowa w pkt. 3</w:t>
      </w:r>
      <w:r w:rsidR="004270C1" w:rsidRPr="00DD32C7">
        <w:rPr>
          <w:rFonts w:eastAsia="Times New Roman"/>
          <w:sz w:val="22"/>
          <w:szCs w:val="22"/>
        </w:rPr>
        <w:t>)</w:t>
      </w:r>
      <w:r w:rsidR="009D3072" w:rsidRPr="00DD32C7">
        <w:rPr>
          <w:rFonts w:eastAsia="Times New Roman"/>
          <w:sz w:val="22"/>
          <w:szCs w:val="22"/>
        </w:rPr>
        <w:t>, są wystarczające do wykazania jego rzetelności, uwzględniając wagę i</w:t>
      </w:r>
      <w:r w:rsidR="001F4428" w:rsidRPr="00DD32C7">
        <w:rPr>
          <w:rFonts w:eastAsia="Times New Roman"/>
          <w:sz w:val="22"/>
          <w:szCs w:val="22"/>
        </w:rPr>
        <w:t xml:space="preserve"> szczególne okoliczności czynu W</w:t>
      </w:r>
      <w:r w:rsidR="009D3072" w:rsidRPr="00DD32C7">
        <w:rPr>
          <w:rFonts w:eastAsia="Times New Roman"/>
          <w:sz w:val="22"/>
          <w:szCs w:val="22"/>
        </w:rPr>
        <w:t xml:space="preserve">ykonawcy. Jeżeli podjęte przez </w:t>
      </w:r>
      <w:r w:rsidR="000D75CB" w:rsidRPr="00DD32C7">
        <w:rPr>
          <w:rFonts w:eastAsia="Times New Roman"/>
          <w:sz w:val="22"/>
          <w:szCs w:val="22"/>
        </w:rPr>
        <w:t>W</w:t>
      </w:r>
      <w:r w:rsidR="009D3072" w:rsidRPr="00DD32C7">
        <w:rPr>
          <w:rFonts w:eastAsia="Times New Roman"/>
          <w:sz w:val="22"/>
          <w:szCs w:val="22"/>
        </w:rPr>
        <w:t xml:space="preserve">ykonawcę czynności, o których mowa w pkt. 3, nie są wystarczające do wykazania jego rzetelności, </w:t>
      </w:r>
      <w:r w:rsidRPr="00DD32C7">
        <w:rPr>
          <w:rFonts w:eastAsia="Times New Roman"/>
          <w:sz w:val="22"/>
          <w:szCs w:val="22"/>
        </w:rPr>
        <w:t>Zamawiający</w:t>
      </w:r>
      <w:r w:rsidR="009D3072" w:rsidRPr="00DD32C7">
        <w:rPr>
          <w:rFonts w:eastAsia="Times New Roman"/>
          <w:sz w:val="22"/>
          <w:szCs w:val="22"/>
        </w:rPr>
        <w:t xml:space="preserve"> wyklucza </w:t>
      </w:r>
      <w:r w:rsidR="005F363F" w:rsidRPr="00DD32C7">
        <w:rPr>
          <w:rFonts w:eastAsia="Times New Roman"/>
          <w:sz w:val="22"/>
          <w:szCs w:val="22"/>
        </w:rPr>
        <w:t>W</w:t>
      </w:r>
      <w:r w:rsidR="009D3072" w:rsidRPr="00DD32C7">
        <w:rPr>
          <w:rFonts w:eastAsia="Times New Roman"/>
          <w:sz w:val="22"/>
          <w:szCs w:val="22"/>
        </w:rPr>
        <w:t>ykonawcę.</w:t>
      </w:r>
    </w:p>
    <w:p w14:paraId="287FC69D" w14:textId="166DC97F" w:rsidR="00E43551" w:rsidRPr="00DD32C7" w:rsidRDefault="009C410D" w:rsidP="000D74AF">
      <w:pPr>
        <w:pStyle w:val="Akapitzlist"/>
        <w:numPr>
          <w:ilvl w:val="0"/>
          <w:numId w:val="26"/>
        </w:numPr>
        <w:spacing w:line="276" w:lineRule="auto"/>
        <w:ind w:left="284" w:hanging="284"/>
        <w:jc w:val="both"/>
        <w:rPr>
          <w:rFonts w:eastAsia="Times New Roman"/>
          <w:sz w:val="22"/>
          <w:szCs w:val="22"/>
        </w:rPr>
      </w:pPr>
      <w:r w:rsidRPr="00DD32C7">
        <w:rPr>
          <w:color w:val="000000"/>
          <w:sz w:val="22"/>
          <w:szCs w:val="22"/>
        </w:rPr>
        <w:t>Wykonawca</w:t>
      </w:r>
      <w:r w:rsidR="009D3072" w:rsidRPr="00DD32C7">
        <w:rPr>
          <w:color w:val="000000"/>
          <w:sz w:val="22"/>
          <w:szCs w:val="22"/>
        </w:rPr>
        <w:t xml:space="preserve"> może zostać wykluczony przez </w:t>
      </w:r>
      <w:r w:rsidR="00822168" w:rsidRPr="00DD32C7">
        <w:rPr>
          <w:color w:val="000000"/>
          <w:sz w:val="22"/>
          <w:szCs w:val="22"/>
        </w:rPr>
        <w:t>Zamawiającego</w:t>
      </w:r>
      <w:r w:rsidR="009D3072" w:rsidRPr="00DD32C7">
        <w:rPr>
          <w:color w:val="000000"/>
          <w:sz w:val="22"/>
          <w:szCs w:val="22"/>
        </w:rPr>
        <w:t xml:space="preserve"> na każdym etapie postę</w:t>
      </w:r>
      <w:r w:rsidR="005F363F" w:rsidRPr="00DD32C7">
        <w:rPr>
          <w:color w:val="000000"/>
          <w:sz w:val="22"/>
          <w:szCs w:val="22"/>
        </w:rPr>
        <w:t>powania o udzielenie zamówienia.</w:t>
      </w:r>
    </w:p>
    <w:p w14:paraId="54AF4E81" w14:textId="295E7A1F" w:rsidR="001D5B53" w:rsidRPr="00DD32C7" w:rsidRDefault="009D3072" w:rsidP="000D74AF">
      <w:pPr>
        <w:pStyle w:val="Akapitzlist"/>
        <w:numPr>
          <w:ilvl w:val="0"/>
          <w:numId w:val="26"/>
        </w:numPr>
        <w:spacing w:line="276" w:lineRule="auto"/>
        <w:ind w:left="284" w:hanging="284"/>
        <w:jc w:val="both"/>
        <w:rPr>
          <w:rFonts w:eastAsia="Times New Roman"/>
          <w:sz w:val="22"/>
          <w:szCs w:val="22"/>
        </w:rPr>
      </w:pPr>
      <w:r w:rsidRPr="00DD32C7">
        <w:rPr>
          <w:bCs/>
          <w:sz w:val="22"/>
          <w:szCs w:val="22"/>
        </w:rPr>
        <w:t>Wykluczenie Wykonawcy następuje zgodnie z art. 111 ustawy Pzp.</w:t>
      </w:r>
    </w:p>
    <w:p w14:paraId="08F8065B" w14:textId="78B4C88C" w:rsidR="005505FA" w:rsidRPr="00DD32C7" w:rsidRDefault="005505FA" w:rsidP="000D74AF">
      <w:pPr>
        <w:pStyle w:val="Akapitzlist"/>
        <w:numPr>
          <w:ilvl w:val="0"/>
          <w:numId w:val="32"/>
        </w:numPr>
        <w:spacing w:line="276" w:lineRule="auto"/>
        <w:ind w:right="138"/>
        <w:jc w:val="both"/>
        <w:rPr>
          <w:sz w:val="22"/>
          <w:szCs w:val="22"/>
        </w:rPr>
      </w:pPr>
      <w:r w:rsidRPr="00DD32C7">
        <w:rPr>
          <w:sz w:val="22"/>
          <w:szCs w:val="22"/>
        </w:rPr>
        <w:t xml:space="preserve">Z postępowania o udzielenie zamówienia publicznego wyklucza się </w:t>
      </w:r>
      <w:r w:rsidR="00171316" w:rsidRPr="00DD32C7">
        <w:rPr>
          <w:sz w:val="22"/>
          <w:szCs w:val="22"/>
        </w:rPr>
        <w:t xml:space="preserve">także </w:t>
      </w:r>
      <w:r w:rsidRPr="00DD32C7">
        <w:rPr>
          <w:sz w:val="22"/>
          <w:szCs w:val="22"/>
        </w:rPr>
        <w:t xml:space="preserve">Wykonawców na podstawie </w:t>
      </w:r>
      <w:r w:rsidRPr="00DD32C7">
        <w:rPr>
          <w:b/>
          <w:sz w:val="22"/>
          <w:szCs w:val="22"/>
        </w:rPr>
        <w:t xml:space="preserve">art. 7 ust. 1 Ustawy z dnia 13 kwietnia 2022 r. </w:t>
      </w:r>
      <w:r w:rsidRPr="00DD32C7">
        <w:rPr>
          <w:sz w:val="22"/>
          <w:szCs w:val="22"/>
        </w:rPr>
        <w:t>o szczególnych rozwiązaniach  w zakresie przeciwdziałania wspieraniu agresji na Ukrainę oraz służących ochronie bezpieczeństwa narodowego, (t.j. Dz. U. 202</w:t>
      </w:r>
      <w:r w:rsidR="00171316" w:rsidRPr="00DD32C7">
        <w:rPr>
          <w:sz w:val="22"/>
          <w:szCs w:val="22"/>
        </w:rPr>
        <w:t>3</w:t>
      </w:r>
      <w:r w:rsidRPr="00DD32C7">
        <w:rPr>
          <w:sz w:val="22"/>
          <w:szCs w:val="22"/>
        </w:rPr>
        <w:t xml:space="preserve"> poz. </w:t>
      </w:r>
      <w:r w:rsidR="00171316" w:rsidRPr="00DD32C7">
        <w:rPr>
          <w:sz w:val="22"/>
          <w:szCs w:val="22"/>
        </w:rPr>
        <w:t>1497 ze zm.</w:t>
      </w:r>
      <w:r w:rsidRPr="00DD32C7">
        <w:rPr>
          <w:sz w:val="22"/>
          <w:szCs w:val="22"/>
        </w:rPr>
        <w:t xml:space="preserve">), zwana dalej </w:t>
      </w:r>
      <w:r w:rsidRPr="00DD32C7">
        <w:rPr>
          <w:b/>
          <w:sz w:val="22"/>
          <w:szCs w:val="22"/>
        </w:rPr>
        <w:t>„UOBN”.</w:t>
      </w:r>
      <w:r w:rsidRPr="00DD32C7">
        <w:rPr>
          <w:sz w:val="22"/>
          <w:szCs w:val="22"/>
        </w:rPr>
        <w:t xml:space="preserve"> </w:t>
      </w:r>
    </w:p>
    <w:p w14:paraId="2E187A58" w14:textId="77777777" w:rsidR="005505FA" w:rsidRPr="00DD32C7" w:rsidRDefault="005505FA" w:rsidP="000D74AF">
      <w:pPr>
        <w:pStyle w:val="Akapitzlist"/>
        <w:numPr>
          <w:ilvl w:val="1"/>
          <w:numId w:val="32"/>
        </w:numPr>
        <w:spacing w:line="276" w:lineRule="auto"/>
        <w:ind w:right="138"/>
        <w:jc w:val="both"/>
        <w:rPr>
          <w:sz w:val="22"/>
          <w:szCs w:val="22"/>
        </w:rPr>
      </w:pPr>
      <w:r w:rsidRPr="00DD32C7">
        <w:rPr>
          <w:sz w:val="22"/>
          <w:szCs w:val="22"/>
        </w:rPr>
        <w:t xml:space="preserve">Zgodnie z art. art. 7 ust. 1 UOBN z postępowania o udzielenie zamówienia Zamawiający wyklucza: </w:t>
      </w:r>
    </w:p>
    <w:p w14:paraId="7C1A5F07" w14:textId="55F53E3B"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lastRenderedPageBreak/>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 xml:space="preserve">Wykluczenie, o którym mowa w ust. 6.1. następować będzie na okres trwania ww. okoliczności. W przypadku Wykonawcy </w:t>
      </w:r>
      <w:r w:rsidRPr="00A03F65">
        <w:rPr>
          <w:strike/>
          <w:sz w:val="22"/>
          <w:szCs w:val="22"/>
        </w:rPr>
        <w:t>lub uczestnika konkursu</w:t>
      </w:r>
      <w:r w:rsidRPr="00DD32C7">
        <w:rPr>
          <w:sz w:val="22"/>
          <w:szCs w:val="22"/>
        </w:rPr>
        <w:t xml:space="preserve"> wykluczonego na podstawie art. 7 ust. 1 UOBN, Zamawiający odrzuca ofertę takiego Wykonawcy. </w:t>
      </w:r>
    </w:p>
    <w:p w14:paraId="61742273" w14:textId="52991594"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 postępowania o udzielenie zamówienia publicznego wykluczy się Wykonawc</w:t>
      </w:r>
      <w:r w:rsidR="00171316" w:rsidRPr="00DD32C7">
        <w:rPr>
          <w:sz w:val="22"/>
          <w:szCs w:val="22"/>
        </w:rPr>
        <w:t>ę</w:t>
      </w:r>
      <w:r w:rsidRPr="00DD32C7">
        <w:rPr>
          <w:sz w:val="22"/>
          <w:szCs w:val="22"/>
        </w:rPr>
        <w:t xml:space="preserve"> na podstawie </w:t>
      </w:r>
      <w:r w:rsidRPr="00DD32C7">
        <w:rPr>
          <w:b/>
          <w:sz w:val="22"/>
          <w:szCs w:val="22"/>
        </w:rPr>
        <w:t>art. 5k rozporządzenia 833/2014 z dnia 31 lipca 2014 r.</w:t>
      </w:r>
      <w:r w:rsidRPr="00DD32C7">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obywatelem rosyjskim lub osobą fizyczną lub prawną, podmiotem lub organem z siedzibą w Rosji;</w:t>
      </w:r>
    </w:p>
    <w:p w14:paraId="0EA64D79" w14:textId="77777777"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prawną, podmiotem lub organem, do których prawa własności bezpośrednio lub pośrednio w ponad 50 % należą do podmiotu, o którym mowa w pkt 6.3.1.;</w:t>
      </w:r>
    </w:p>
    <w:p w14:paraId="1CF6E4FD" w14:textId="4C435B9D" w:rsidR="005505FA" w:rsidRPr="00DD32C7" w:rsidRDefault="005505FA" w:rsidP="000D74AF">
      <w:pPr>
        <w:pStyle w:val="Akapitzlist"/>
        <w:numPr>
          <w:ilvl w:val="2"/>
          <w:numId w:val="32"/>
        </w:numPr>
        <w:spacing w:line="276" w:lineRule="auto"/>
        <w:ind w:right="138"/>
        <w:contextualSpacing/>
        <w:jc w:val="both"/>
        <w:rPr>
          <w:sz w:val="22"/>
          <w:szCs w:val="22"/>
        </w:rPr>
      </w:pPr>
      <w:r w:rsidRPr="00DD32C7">
        <w:rPr>
          <w:sz w:val="22"/>
          <w:szCs w:val="22"/>
        </w:rPr>
        <w:t>będącego osobą fizyczną lub prawną, podmiotem lub organem działającym w imieniu lub pod kierunkiem podmiotu, o którym mowa w pkt 6.3.1</w:t>
      </w:r>
      <w:r w:rsidR="00DB1998" w:rsidRPr="00DD32C7">
        <w:rPr>
          <w:sz w:val="22"/>
          <w:szCs w:val="22"/>
        </w:rPr>
        <w:t>.</w:t>
      </w:r>
      <w:r w:rsidRPr="00DD32C7">
        <w:rPr>
          <w:sz w:val="22"/>
          <w:szCs w:val="22"/>
        </w:rPr>
        <w:t xml:space="preserve"> lub 6.3.2.,</w:t>
      </w:r>
    </w:p>
    <w:p w14:paraId="46BB8312" w14:textId="77777777" w:rsidR="005505FA" w:rsidRPr="00DD32C7" w:rsidRDefault="005505FA" w:rsidP="005505FA">
      <w:pPr>
        <w:ind w:left="502" w:right="210"/>
        <w:contextualSpacing/>
        <w:jc w:val="both"/>
        <w:rPr>
          <w:rFonts w:cs="Times New Roman"/>
          <w:sz w:val="22"/>
          <w:szCs w:val="22"/>
        </w:rPr>
      </w:pPr>
      <w:r w:rsidRPr="00DD32C7">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DD32C7" w:rsidRDefault="005505FA" w:rsidP="000D74AF">
      <w:pPr>
        <w:pStyle w:val="Akapitzlist"/>
        <w:numPr>
          <w:ilvl w:val="1"/>
          <w:numId w:val="32"/>
        </w:numPr>
        <w:spacing w:line="276" w:lineRule="auto"/>
        <w:ind w:right="138"/>
        <w:contextualSpacing/>
        <w:jc w:val="both"/>
        <w:rPr>
          <w:sz w:val="22"/>
          <w:szCs w:val="22"/>
        </w:rPr>
      </w:pPr>
      <w:r w:rsidRPr="00DD32C7">
        <w:rPr>
          <w:sz w:val="22"/>
          <w:szCs w:val="22"/>
        </w:rPr>
        <w:t>Zamawiający będzie weryfikował przesłanki wykluczenia,</w:t>
      </w:r>
      <w:r w:rsidR="00171316" w:rsidRPr="00DD32C7">
        <w:rPr>
          <w:sz w:val="22"/>
          <w:szCs w:val="22"/>
        </w:rPr>
        <w:t xml:space="preserve"> o których mowa w pkt 6,</w:t>
      </w:r>
      <w:r w:rsidRPr="00DD32C7">
        <w:rPr>
          <w:sz w:val="22"/>
          <w:szCs w:val="22"/>
        </w:rPr>
        <w:t xml:space="preserve"> na podstawie: </w:t>
      </w:r>
    </w:p>
    <w:p w14:paraId="727D48CC" w14:textId="77777777"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wykazów określonych w rozporządzeniu 765/2006 i rozporządzeniu 269/2014,</w:t>
      </w:r>
    </w:p>
    <w:p w14:paraId="4B5EBA63" w14:textId="1571734B" w:rsidR="005505FA" w:rsidRPr="00DD32C7" w:rsidRDefault="005505FA" w:rsidP="000D74AF">
      <w:pPr>
        <w:numPr>
          <w:ilvl w:val="2"/>
          <w:numId w:val="33"/>
        </w:numPr>
        <w:ind w:left="1134" w:hanging="283"/>
        <w:jc w:val="both"/>
        <w:rPr>
          <w:rFonts w:cs="Times New Roman"/>
          <w:sz w:val="22"/>
          <w:szCs w:val="22"/>
        </w:rPr>
      </w:pPr>
      <w:r w:rsidRPr="00DD32C7">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DD32C7" w:rsidRDefault="00171316" w:rsidP="000D74AF">
      <w:pPr>
        <w:pStyle w:val="Akapitzlist"/>
        <w:numPr>
          <w:ilvl w:val="1"/>
          <w:numId w:val="32"/>
        </w:numPr>
        <w:jc w:val="both"/>
        <w:rPr>
          <w:sz w:val="22"/>
          <w:szCs w:val="22"/>
        </w:rPr>
      </w:pPr>
      <w:r w:rsidRPr="00DD32C7">
        <w:rPr>
          <w:b/>
          <w:bCs/>
          <w:sz w:val="22"/>
          <w:szCs w:val="22"/>
        </w:rPr>
        <w:t xml:space="preserve">W </w:t>
      </w:r>
      <w:r w:rsidRPr="00DD32C7">
        <w:rPr>
          <w:bCs/>
          <w:sz w:val="22"/>
          <w:szCs w:val="22"/>
        </w:rPr>
        <w:t xml:space="preserve">przypadku Wykonawców wspólnie ubiegających się o udzielenie zamówienia </w:t>
      </w:r>
      <w:r w:rsidRPr="00DD32C7">
        <w:rPr>
          <w:sz w:val="22"/>
          <w:szCs w:val="22"/>
        </w:rPr>
        <w:t>żaden z podmiotów wspólnie ubiegających się o udzielenie zamówienia nie może podlegać wykluczeniu z postepowania.</w:t>
      </w:r>
    </w:p>
    <w:p w14:paraId="53C3C128" w14:textId="17D5F320" w:rsidR="00145CDF" w:rsidRPr="00DD32C7" w:rsidRDefault="00145CDF" w:rsidP="00145CDF">
      <w:pPr>
        <w:ind w:left="1134"/>
        <w:jc w:val="both"/>
        <w:rPr>
          <w:rFonts w:cs="Times New Roman"/>
          <w:sz w:val="22"/>
          <w:szCs w:val="22"/>
        </w:rPr>
      </w:pPr>
    </w:p>
    <w:p w14:paraId="6C8ABDB2" w14:textId="6DC55FF7" w:rsidR="00BC082D" w:rsidRPr="00DD32C7" w:rsidRDefault="00C35FE7" w:rsidP="00683CF8">
      <w:pPr>
        <w:spacing w:line="276" w:lineRule="auto"/>
        <w:jc w:val="both"/>
        <w:rPr>
          <w:rFonts w:cs="Times New Roman"/>
          <w:b/>
          <w:bCs/>
          <w:sz w:val="22"/>
          <w:szCs w:val="22"/>
          <w:u w:val="single"/>
        </w:rPr>
      </w:pPr>
      <w:r w:rsidRPr="00DD32C7">
        <w:rPr>
          <w:rFonts w:cs="Times New Roman"/>
          <w:b/>
          <w:bCs/>
          <w:sz w:val="22"/>
          <w:szCs w:val="22"/>
          <w:u w:val="single"/>
        </w:rPr>
        <w:t>VIII.</w:t>
      </w:r>
      <w:r w:rsidRPr="00DD32C7">
        <w:rPr>
          <w:rFonts w:cs="Times New Roman"/>
          <w:b/>
          <w:bCs/>
          <w:sz w:val="22"/>
          <w:szCs w:val="22"/>
          <w:u w:val="single"/>
        </w:rPr>
        <w:tab/>
        <w:t>INFORMACJA O WARUNKACH UDZIAŁU W POSTĘPOWANIU</w:t>
      </w:r>
    </w:p>
    <w:p w14:paraId="2F1D7808" w14:textId="4D85D415" w:rsidR="00E61954" w:rsidRPr="00DD32C7" w:rsidRDefault="001038E7" w:rsidP="000D74AF">
      <w:pPr>
        <w:pStyle w:val="Akapitzlist"/>
        <w:numPr>
          <w:ilvl w:val="0"/>
          <w:numId w:val="14"/>
        </w:numPr>
        <w:spacing w:line="276" w:lineRule="auto"/>
        <w:ind w:left="284" w:hanging="284"/>
        <w:jc w:val="both"/>
        <w:rPr>
          <w:b/>
          <w:bCs/>
          <w:sz w:val="22"/>
          <w:szCs w:val="22"/>
          <w:u w:val="single"/>
        </w:rPr>
      </w:pPr>
      <w:r w:rsidRPr="00DD32C7">
        <w:rPr>
          <w:b/>
          <w:bCs/>
          <w:sz w:val="22"/>
          <w:szCs w:val="22"/>
          <w:u w:val="single"/>
        </w:rPr>
        <w:t>Zgodnie z art.</w:t>
      </w:r>
      <w:r w:rsidR="00171316" w:rsidRPr="00DD32C7">
        <w:rPr>
          <w:b/>
          <w:bCs/>
          <w:sz w:val="22"/>
          <w:szCs w:val="22"/>
          <w:u w:val="single"/>
        </w:rPr>
        <w:t xml:space="preserve"> 112 ust. 2 u</w:t>
      </w:r>
      <w:r w:rsidR="00760EA2" w:rsidRPr="00DD32C7">
        <w:rPr>
          <w:b/>
          <w:bCs/>
          <w:sz w:val="22"/>
          <w:szCs w:val="22"/>
          <w:u w:val="single"/>
        </w:rPr>
        <w:t>stawy</w:t>
      </w:r>
      <w:r w:rsidR="00171316" w:rsidRPr="00DD32C7">
        <w:rPr>
          <w:b/>
          <w:bCs/>
          <w:sz w:val="22"/>
          <w:szCs w:val="22"/>
          <w:u w:val="single"/>
        </w:rPr>
        <w:t xml:space="preserve"> Pzp</w:t>
      </w:r>
      <w:r w:rsidR="00760EA2" w:rsidRPr="00DD32C7">
        <w:rPr>
          <w:b/>
          <w:bCs/>
          <w:sz w:val="22"/>
          <w:szCs w:val="22"/>
          <w:u w:val="single"/>
        </w:rPr>
        <w:t>, o udzielenie zamówienia publicznego mogą ubiegać się Wykonawcy, którzy spełniają warunki dotyczące:</w:t>
      </w:r>
    </w:p>
    <w:p w14:paraId="230BCA2C" w14:textId="2F152AE1" w:rsidR="001F1F91"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zdolności do występ</w:t>
      </w:r>
      <w:r w:rsidR="000B4D0D" w:rsidRPr="00DD32C7">
        <w:rPr>
          <w:sz w:val="22"/>
          <w:szCs w:val="22"/>
          <w:lang w:eastAsia="ar-SA"/>
        </w:rPr>
        <w:t xml:space="preserve">owania w obrocie gospodarczym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0E8F4C34" w14:textId="3923F0F3" w:rsidR="0070452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uprawnień do prowadzenia określonej działalności gospodarczej lub zawodowej, o ile wy</w:t>
      </w:r>
      <w:r w:rsidR="004153CA" w:rsidRPr="00DD32C7">
        <w:rPr>
          <w:sz w:val="22"/>
          <w:szCs w:val="22"/>
          <w:lang w:eastAsia="ar-SA"/>
        </w:rPr>
        <w:t>nika to z odrębnych przepisów:</w:t>
      </w:r>
      <w:r w:rsidR="001F1F91" w:rsidRPr="00DD32C7">
        <w:rPr>
          <w:sz w:val="22"/>
          <w:szCs w:val="22"/>
          <w:lang w:eastAsia="ar-SA"/>
        </w:rPr>
        <w:t xml:space="preserve"> </w:t>
      </w:r>
      <w:r w:rsidR="00AE43F8" w:rsidRPr="00DD32C7">
        <w:rPr>
          <w:sz w:val="22"/>
          <w:szCs w:val="22"/>
          <w:lang w:eastAsia="ar-SA"/>
        </w:rPr>
        <w:t>Zamawiający nie precyzuje warunku w tym zakresie</w:t>
      </w:r>
    </w:p>
    <w:p w14:paraId="119D7DE4" w14:textId="77777777" w:rsidR="007B784D" w:rsidRPr="00DD32C7" w:rsidRDefault="009F17CE" w:rsidP="000D74AF">
      <w:pPr>
        <w:pStyle w:val="Akapitzlist"/>
        <w:numPr>
          <w:ilvl w:val="0"/>
          <w:numId w:val="15"/>
        </w:numPr>
        <w:tabs>
          <w:tab w:val="left" w:pos="8908"/>
        </w:tabs>
        <w:spacing w:line="276" w:lineRule="auto"/>
        <w:jc w:val="both"/>
        <w:rPr>
          <w:sz w:val="22"/>
          <w:szCs w:val="22"/>
          <w:lang w:eastAsia="ar-SA"/>
        </w:rPr>
      </w:pPr>
      <w:r w:rsidRPr="00DD32C7">
        <w:rPr>
          <w:sz w:val="22"/>
          <w:szCs w:val="22"/>
          <w:lang w:eastAsia="ar-SA"/>
        </w:rPr>
        <w:t>sytuacji ekonomicznej lub finansowej</w:t>
      </w:r>
      <w:r w:rsidR="000B4D0D" w:rsidRPr="00DD32C7">
        <w:rPr>
          <w:sz w:val="22"/>
          <w:szCs w:val="22"/>
          <w:lang w:eastAsia="ar-SA"/>
        </w:rPr>
        <w:t xml:space="preserve"> - </w:t>
      </w:r>
      <w:r w:rsidR="000F2C4F" w:rsidRPr="00DD32C7">
        <w:rPr>
          <w:sz w:val="22"/>
          <w:szCs w:val="22"/>
          <w:lang w:eastAsia="ar-SA"/>
        </w:rPr>
        <w:t>Zamawiający</w:t>
      </w:r>
      <w:r w:rsidR="000B4D0D" w:rsidRPr="00DD32C7">
        <w:rPr>
          <w:sz w:val="22"/>
          <w:szCs w:val="22"/>
          <w:lang w:eastAsia="ar-SA"/>
        </w:rPr>
        <w:t xml:space="preserve"> nie precyzuje warunku w tym zakresie </w:t>
      </w:r>
    </w:p>
    <w:p w14:paraId="6B607D0D" w14:textId="4F1B402C" w:rsidR="004153CA" w:rsidRPr="00DD32C7" w:rsidRDefault="003C014E" w:rsidP="003A100B">
      <w:pPr>
        <w:pStyle w:val="Akapitzlist"/>
        <w:numPr>
          <w:ilvl w:val="0"/>
          <w:numId w:val="15"/>
        </w:numPr>
        <w:tabs>
          <w:tab w:val="left" w:pos="8908"/>
        </w:tabs>
        <w:spacing w:line="276" w:lineRule="auto"/>
        <w:jc w:val="both"/>
        <w:rPr>
          <w:bCs/>
          <w:sz w:val="22"/>
          <w:szCs w:val="22"/>
          <w:lang w:eastAsia="ar-SA"/>
        </w:rPr>
      </w:pPr>
      <w:r w:rsidRPr="00DD32C7">
        <w:rPr>
          <w:bCs/>
          <w:sz w:val="22"/>
          <w:szCs w:val="22"/>
          <w:lang w:eastAsia="ar-SA"/>
        </w:rPr>
        <w:t xml:space="preserve">zdolności technicznej lub zawodowej - Zamawiający w zakresie zdolności technicznej lub zawodowej </w:t>
      </w:r>
      <w:r w:rsidR="00252480" w:rsidRPr="00DD32C7">
        <w:rPr>
          <w:bCs/>
          <w:sz w:val="22"/>
          <w:szCs w:val="22"/>
          <w:lang w:eastAsia="ar-SA"/>
        </w:rPr>
        <w:t xml:space="preserve">nie </w:t>
      </w:r>
      <w:r w:rsidRPr="00DD32C7">
        <w:rPr>
          <w:bCs/>
          <w:sz w:val="22"/>
          <w:szCs w:val="22"/>
          <w:lang w:eastAsia="ar-SA"/>
        </w:rPr>
        <w:t xml:space="preserve">precyzuje </w:t>
      </w:r>
      <w:r w:rsidR="00252480" w:rsidRPr="00DD32C7">
        <w:rPr>
          <w:bCs/>
          <w:sz w:val="22"/>
          <w:szCs w:val="22"/>
          <w:lang w:eastAsia="ar-SA"/>
        </w:rPr>
        <w:t>wymagań.</w:t>
      </w:r>
      <w:r w:rsidRPr="00DD32C7">
        <w:rPr>
          <w:bCs/>
          <w:sz w:val="22"/>
          <w:szCs w:val="22"/>
          <w:lang w:eastAsia="ar-SA"/>
        </w:rPr>
        <w:t xml:space="preserve"> </w:t>
      </w:r>
    </w:p>
    <w:p w14:paraId="381A7CA4" w14:textId="77777777" w:rsidR="003A100B" w:rsidRPr="00DD32C7"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DD32C7" w:rsidRDefault="00C147B3" w:rsidP="00C147B3">
      <w:pPr>
        <w:spacing w:line="276" w:lineRule="auto"/>
        <w:ind w:right="138"/>
        <w:jc w:val="both"/>
        <w:rPr>
          <w:rFonts w:cs="Times New Roman"/>
          <w:b/>
          <w:bCs/>
          <w:sz w:val="22"/>
          <w:szCs w:val="22"/>
        </w:rPr>
      </w:pPr>
      <w:r w:rsidRPr="00DD32C7">
        <w:rPr>
          <w:rFonts w:cs="Times New Roman"/>
          <w:b/>
          <w:bCs/>
          <w:sz w:val="22"/>
          <w:szCs w:val="22"/>
        </w:rPr>
        <w:t xml:space="preserve">W przypadku Wykonawców wspólnie ubiegających się o udzielenie zamówienia: </w:t>
      </w:r>
    </w:p>
    <w:p w14:paraId="40022414" w14:textId="348FCE2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żaden z podmiotów wspólnie ubiegających się o udzielenie zamówienia nie może podlegać wykluczeniu z postepowania</w:t>
      </w:r>
    </w:p>
    <w:p w14:paraId="13D66505" w14:textId="77777777" w:rsidR="00C147B3" w:rsidRPr="00DD32C7" w:rsidRDefault="00C147B3" w:rsidP="000D74AF">
      <w:pPr>
        <w:numPr>
          <w:ilvl w:val="2"/>
          <w:numId w:val="36"/>
        </w:numPr>
        <w:spacing w:line="276" w:lineRule="auto"/>
        <w:ind w:left="567" w:right="138" w:hanging="283"/>
        <w:jc w:val="both"/>
        <w:rPr>
          <w:rFonts w:cs="Times New Roman"/>
          <w:sz w:val="22"/>
          <w:szCs w:val="22"/>
        </w:rPr>
      </w:pPr>
      <w:r w:rsidRPr="00DD32C7">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506818B4" w14:textId="77777777" w:rsidR="00D87CDC" w:rsidRPr="00DD32C7" w:rsidRDefault="00D87CDC" w:rsidP="00683CF8">
      <w:pPr>
        <w:tabs>
          <w:tab w:val="left" w:pos="8908"/>
        </w:tabs>
        <w:spacing w:line="276" w:lineRule="auto"/>
        <w:jc w:val="both"/>
        <w:rPr>
          <w:rFonts w:cs="Times New Roman"/>
          <w:b/>
          <w:bCs/>
          <w:sz w:val="22"/>
          <w:szCs w:val="22"/>
          <w:lang w:eastAsia="ar-SA"/>
        </w:rPr>
      </w:pPr>
    </w:p>
    <w:p w14:paraId="7C96632F" w14:textId="77777777" w:rsidR="00171316" w:rsidRPr="00DD32C7" w:rsidRDefault="00171316" w:rsidP="00171316">
      <w:pPr>
        <w:spacing w:line="276" w:lineRule="auto"/>
        <w:jc w:val="both"/>
        <w:rPr>
          <w:rFonts w:cs="Times New Roman"/>
          <w:b/>
          <w:bCs/>
          <w:snapToGrid w:val="0"/>
          <w:sz w:val="22"/>
          <w:szCs w:val="22"/>
        </w:rPr>
      </w:pPr>
      <w:r w:rsidRPr="00DD32C7">
        <w:rPr>
          <w:rFonts w:cs="Times New Roman"/>
          <w:b/>
          <w:bCs/>
          <w:snapToGrid w:val="0"/>
          <w:sz w:val="22"/>
          <w:szCs w:val="22"/>
        </w:rPr>
        <w:lastRenderedPageBreak/>
        <w:t xml:space="preserve">Wykonawca składa wraz z ofertą: </w:t>
      </w:r>
    </w:p>
    <w:p w14:paraId="30680A72"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snapToGrid w:val="0"/>
          <w:sz w:val="22"/>
          <w:szCs w:val="22"/>
        </w:rPr>
        <w:t>FORMULARZ OFERTOWY</w:t>
      </w:r>
      <w:r w:rsidRPr="00DD32C7">
        <w:rPr>
          <w:b/>
          <w:i/>
          <w:snapToGrid w:val="0"/>
          <w:sz w:val="22"/>
          <w:szCs w:val="22"/>
        </w:rPr>
        <w:t xml:space="preserve"> -</w:t>
      </w:r>
      <w:r w:rsidRPr="00DD32C7">
        <w:rPr>
          <w:snapToGrid w:val="0"/>
          <w:sz w:val="22"/>
          <w:szCs w:val="22"/>
        </w:rPr>
        <w:t xml:space="preserve"> wypełniony i sporządzony z wykorzystaniem wzoru stanowiącego </w:t>
      </w:r>
      <w:r w:rsidRPr="00DD32C7">
        <w:rPr>
          <w:b/>
          <w:snapToGrid w:val="0"/>
          <w:sz w:val="22"/>
          <w:szCs w:val="22"/>
        </w:rPr>
        <w:t>– Załącznik Nr 1 do SWZ</w:t>
      </w:r>
      <w:r w:rsidRPr="00DD32C7">
        <w:rPr>
          <w:snapToGrid w:val="0"/>
          <w:sz w:val="22"/>
          <w:szCs w:val="22"/>
        </w:rPr>
        <w:t>.</w:t>
      </w:r>
    </w:p>
    <w:p w14:paraId="2265815F" w14:textId="65D12274" w:rsidR="00171316" w:rsidRPr="00874F57" w:rsidRDefault="00171316" w:rsidP="000D74AF">
      <w:pPr>
        <w:pStyle w:val="Akapitzlist"/>
        <w:numPr>
          <w:ilvl w:val="0"/>
          <w:numId w:val="17"/>
        </w:numPr>
        <w:spacing w:line="276" w:lineRule="auto"/>
        <w:ind w:left="284" w:hanging="284"/>
        <w:jc w:val="both"/>
        <w:rPr>
          <w:snapToGrid w:val="0"/>
          <w:sz w:val="22"/>
          <w:szCs w:val="22"/>
        </w:rPr>
      </w:pPr>
      <w:r w:rsidRPr="00874F57">
        <w:rPr>
          <w:b/>
          <w:snapToGrid w:val="0"/>
          <w:sz w:val="22"/>
          <w:szCs w:val="22"/>
        </w:rPr>
        <w:t xml:space="preserve">Parametry techniczne </w:t>
      </w:r>
      <w:r w:rsidRPr="00874F57">
        <w:rPr>
          <w:bCs/>
          <w:sz w:val="22"/>
          <w:szCs w:val="22"/>
        </w:rPr>
        <w:t xml:space="preserve">- </w:t>
      </w:r>
      <w:r w:rsidRPr="00874F57">
        <w:rPr>
          <w:b/>
          <w:snapToGrid w:val="0"/>
          <w:sz w:val="22"/>
          <w:szCs w:val="22"/>
        </w:rPr>
        <w:t>Załącznik nr 2 do SWZ,</w:t>
      </w:r>
    </w:p>
    <w:p w14:paraId="70FCB75A" w14:textId="77777777"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b/>
          <w:bCs/>
          <w:iCs/>
          <w:sz w:val="22"/>
          <w:szCs w:val="22"/>
        </w:rPr>
        <w:t>DOKUMENTY / PEŁNOMOCNICTWO</w:t>
      </w:r>
      <w:r w:rsidRPr="00DD32C7">
        <w:rPr>
          <w:b/>
          <w:bCs/>
          <w:i/>
          <w:iCs/>
          <w:sz w:val="22"/>
          <w:szCs w:val="22"/>
        </w:rPr>
        <w:t xml:space="preserve"> </w:t>
      </w:r>
      <w:r w:rsidRPr="00DD32C7">
        <w:rPr>
          <w:b/>
          <w:bCs/>
          <w:sz w:val="22"/>
          <w:szCs w:val="22"/>
        </w:rPr>
        <w:t>-</w:t>
      </w:r>
      <w:r w:rsidRPr="00DD32C7">
        <w:rPr>
          <w:color w:val="000000"/>
          <w:sz w:val="22"/>
          <w:szCs w:val="22"/>
        </w:rPr>
        <w:t xml:space="preserve"> do reprezentowania Wykonawcy osoby /osób, podpisującej/ podpisujących ofertę</w:t>
      </w:r>
      <w:r w:rsidRPr="00DD32C7">
        <w:rPr>
          <w:bCs/>
          <w:color w:val="000000"/>
          <w:sz w:val="22"/>
          <w:szCs w:val="22"/>
        </w:rPr>
        <w:t xml:space="preserve">, dokumenty lub oświadczenia </w:t>
      </w:r>
      <w:r w:rsidRPr="00DD32C7">
        <w:rPr>
          <w:color w:val="000000"/>
          <w:sz w:val="22"/>
          <w:szCs w:val="22"/>
        </w:rPr>
        <w:t>załączone do oferty (o ile dotyczy).</w:t>
      </w:r>
    </w:p>
    <w:p w14:paraId="25FFE517" w14:textId="2A12F13B" w:rsidR="00171316" w:rsidRPr="00DD32C7" w:rsidRDefault="00171316" w:rsidP="000D74AF">
      <w:pPr>
        <w:pStyle w:val="Akapitzlist"/>
        <w:numPr>
          <w:ilvl w:val="0"/>
          <w:numId w:val="17"/>
        </w:numPr>
        <w:spacing w:line="276" w:lineRule="auto"/>
        <w:ind w:left="284" w:hanging="284"/>
        <w:jc w:val="both"/>
        <w:rPr>
          <w:snapToGrid w:val="0"/>
          <w:sz w:val="22"/>
          <w:szCs w:val="22"/>
        </w:rPr>
      </w:pPr>
      <w:r w:rsidRPr="00DD32C7">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OŚWIADCZENIE WYKONAWCÓW WSPÓLNIE UBIEGAJĄCYCH SIĘ O UDZIELENIE ZAMÓWIENIA, o którym mowa w art. 117 ust. 4 ustawy Pzp, według wzoru stanowiącego Załącznik Nr 5 do SWZ.</w:t>
      </w:r>
    </w:p>
    <w:p w14:paraId="761EB189" w14:textId="24A239CE" w:rsidR="00171316" w:rsidRPr="00DD32C7"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D32C7">
        <w:rPr>
          <w:b/>
          <w:snapToGrid w:val="0"/>
          <w:sz w:val="22"/>
          <w:szCs w:val="22"/>
        </w:rPr>
        <w:t>Zobowiązanie podmiotu udostępniającego zasoby (o ile dotyczy), według wzoru stanowiącego załącznik nr 4 do SWZ.</w:t>
      </w:r>
    </w:p>
    <w:p w14:paraId="7E905D1D" w14:textId="46F77688" w:rsidR="00171316" w:rsidRPr="00874F57"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874F57">
        <w:rPr>
          <w:b/>
          <w:snapToGrid w:val="0"/>
          <w:sz w:val="22"/>
          <w:szCs w:val="22"/>
        </w:rPr>
        <w:t>Przedmiotowe środki dowodowe.</w:t>
      </w:r>
    </w:p>
    <w:p w14:paraId="3A7A2451" w14:textId="7ACFFCCE" w:rsidR="00171316" w:rsidRPr="00DD32C7"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D32C7" w:rsidRDefault="00171316" w:rsidP="00171316">
      <w:pPr>
        <w:tabs>
          <w:tab w:val="left" w:pos="851"/>
        </w:tabs>
        <w:spacing w:line="276" w:lineRule="auto"/>
        <w:jc w:val="both"/>
        <w:rPr>
          <w:rFonts w:eastAsia="Times New Roman" w:cs="Times New Roman"/>
          <w:b/>
          <w:bCs/>
          <w:sz w:val="22"/>
          <w:szCs w:val="22"/>
          <w:u w:val="single"/>
        </w:rPr>
      </w:pPr>
      <w:r w:rsidRPr="00DD32C7">
        <w:rPr>
          <w:rFonts w:cs="Times New Roman"/>
          <w:b/>
          <w:bCs/>
          <w:sz w:val="22"/>
          <w:szCs w:val="22"/>
          <w:u w:val="single"/>
        </w:rPr>
        <w:t xml:space="preserve">IX.II. WYKAZ  PODMIOTOWYCH ŚRODKÓW DOWODOWYCH </w:t>
      </w:r>
      <w:r w:rsidRPr="00DD32C7">
        <w:rPr>
          <w:rFonts w:eastAsia="Times New Roman" w:cs="Times New Roman"/>
          <w:b/>
          <w:bCs/>
          <w:sz w:val="22"/>
          <w:szCs w:val="22"/>
        </w:rPr>
        <w:t xml:space="preserve">oraz innych dokumentów lub oświadczeń </w:t>
      </w:r>
      <w:r w:rsidRPr="00DD32C7">
        <w:rPr>
          <w:rFonts w:eastAsia="Times New Roman" w:cs="Times New Roman"/>
          <w:b/>
          <w:bCs/>
          <w:sz w:val="22"/>
          <w:szCs w:val="22"/>
          <w:u w:val="single"/>
        </w:rPr>
        <w:t>SKŁADANYCH NA WEZWANIE ZAMAWIAJĄCEGO</w:t>
      </w:r>
      <w:r w:rsidRPr="00DD32C7">
        <w:rPr>
          <w:rFonts w:eastAsia="Times New Roman" w:cs="Times New Roman"/>
          <w:b/>
          <w:bCs/>
          <w:sz w:val="22"/>
          <w:szCs w:val="22"/>
        </w:rPr>
        <w:t xml:space="preserve"> PRZEZ WYKONAWCĘ, KTÓREGO OFERTA ZOSTANIE NAJWYŻEJ OCENIONA:</w:t>
      </w:r>
    </w:p>
    <w:p w14:paraId="2F9408B7" w14:textId="77777777" w:rsidR="00171316" w:rsidRPr="00DD32C7"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DD32C7" w:rsidRDefault="00171316" w:rsidP="000B7BCA">
      <w:pPr>
        <w:pStyle w:val="Akapitzlist"/>
        <w:numPr>
          <w:ilvl w:val="0"/>
          <w:numId w:val="52"/>
        </w:numPr>
        <w:autoSpaceDE w:val="0"/>
        <w:autoSpaceDN w:val="0"/>
        <w:adjustRightInd w:val="0"/>
        <w:spacing w:line="276" w:lineRule="auto"/>
        <w:jc w:val="both"/>
        <w:rPr>
          <w:b/>
          <w:snapToGrid w:val="0"/>
          <w:sz w:val="22"/>
          <w:szCs w:val="22"/>
        </w:rPr>
      </w:pPr>
    </w:p>
    <w:p w14:paraId="0D5B32D5" w14:textId="77777777" w:rsidR="00171316" w:rsidRPr="00DD32C7"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D32C7">
        <w:rPr>
          <w:b/>
          <w:bCs/>
          <w:sz w:val="22"/>
          <w:szCs w:val="22"/>
        </w:rPr>
        <w:t xml:space="preserve">OŚWIADCZENIE, o którym mowa w art. 125 ust. 1 ustawy Pzp (JEDZ) </w:t>
      </w:r>
      <w:r w:rsidRPr="00DD32C7">
        <w:rPr>
          <w:sz w:val="22"/>
          <w:szCs w:val="22"/>
        </w:rPr>
        <w:t xml:space="preserve">- oświadczenie o niepodleganiu wykluczeniu, spełnianiu warunków udziału w postępowaniu, w zakresie wskazanym przez Zamawiającego. </w:t>
      </w:r>
      <w:r w:rsidRPr="00DD32C7">
        <w:rPr>
          <w:b/>
          <w:bCs/>
          <w:sz w:val="22"/>
          <w:szCs w:val="22"/>
        </w:rPr>
        <w:t>Oświadczenie</w:t>
      </w:r>
      <w:r w:rsidRPr="00DD32C7">
        <w:rPr>
          <w:color w:val="000000"/>
          <w:sz w:val="22"/>
          <w:szCs w:val="22"/>
        </w:rPr>
        <w:t>,</w:t>
      </w:r>
      <w:r w:rsidRPr="00DD32C7">
        <w:rPr>
          <w:b/>
          <w:bCs/>
          <w:color w:val="000000"/>
          <w:sz w:val="22"/>
          <w:szCs w:val="22"/>
        </w:rPr>
        <w:t xml:space="preserve"> składa się na formularzu jednolitego europejskiego </w:t>
      </w:r>
      <w:r w:rsidRPr="00DD32C7">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7EB9BD76"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DD32C7">
        <w:rPr>
          <w:color w:val="000000"/>
          <w:sz w:val="22"/>
          <w:szCs w:val="22"/>
        </w:rPr>
        <w:t>JEDZ składa Wykonawca pod rygorem nieważności w formie elektronicznej. Powyższe oznacza, że JEDZ powinien mieć postać elektroniczną oraz zostać opatrzony kwalifikowanym podpisem elektronicznym p</w:t>
      </w:r>
      <w:r w:rsidRPr="00DD32C7">
        <w:rPr>
          <w:sz w:val="22"/>
          <w:szCs w:val="22"/>
        </w:rPr>
        <w:t xml:space="preserve">rzez osoby należycie umocowane do złożenia tego oświadczenia; </w:t>
      </w:r>
    </w:p>
    <w:p w14:paraId="36A65EE4" w14:textId="77777777" w:rsidR="00171316" w:rsidRPr="00DD32C7"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D32C7">
        <w:rPr>
          <w:b/>
          <w:color w:val="000000"/>
          <w:sz w:val="22"/>
          <w:szCs w:val="22"/>
        </w:rPr>
        <w:t>W przypadku wspólnego ubiegania się o zamówienie</w:t>
      </w:r>
      <w:r w:rsidRPr="00DD32C7">
        <w:rPr>
          <w:color w:val="000000"/>
          <w:sz w:val="22"/>
          <w:szCs w:val="22"/>
        </w:rPr>
        <w:t xml:space="preserve"> przez Wykonawców, oświadczenie, o którym mowa w pkt 1.1, </w:t>
      </w:r>
      <w:r w:rsidRPr="00DD32C7">
        <w:rPr>
          <w:b/>
          <w:color w:val="000000"/>
          <w:sz w:val="22"/>
          <w:szCs w:val="22"/>
        </w:rPr>
        <w:t>składa każdy z Wykonawców.</w:t>
      </w:r>
      <w:r w:rsidRPr="00DD32C7">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D32C7" w:rsidRDefault="00171316" w:rsidP="00171316">
      <w:pPr>
        <w:autoSpaceDE w:val="0"/>
        <w:autoSpaceDN w:val="0"/>
        <w:adjustRightInd w:val="0"/>
        <w:spacing w:line="276" w:lineRule="auto"/>
        <w:jc w:val="both"/>
        <w:rPr>
          <w:rFonts w:cs="Times New Roman"/>
          <w:color w:val="000000"/>
          <w:sz w:val="22"/>
          <w:szCs w:val="22"/>
        </w:rPr>
      </w:pPr>
      <w:r w:rsidRPr="00DD32C7">
        <w:rPr>
          <w:rFonts w:cs="Times New Roman"/>
          <w:b/>
          <w:bCs/>
          <w:i/>
          <w:iCs/>
          <w:color w:val="000000"/>
          <w:sz w:val="22"/>
          <w:szCs w:val="22"/>
        </w:rPr>
        <w:t>FORMA JEDZ</w:t>
      </w:r>
    </w:p>
    <w:p w14:paraId="4FF060CC"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Zamawiający dopuszcza w szczególności następujący format przesyłanych danych: .pdf, .doc, .docx, .rtf, .odt.1.</w:t>
      </w:r>
    </w:p>
    <w:p w14:paraId="53BE5A2F"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D32C7" w:rsidRDefault="00171316" w:rsidP="00171316">
      <w:pPr>
        <w:autoSpaceDE w:val="0"/>
        <w:autoSpaceDN w:val="0"/>
        <w:adjustRightInd w:val="0"/>
        <w:spacing w:line="276" w:lineRule="auto"/>
        <w:ind w:left="567" w:hanging="567"/>
        <w:rPr>
          <w:rFonts w:cs="Times New Roman"/>
          <w:color w:val="000000"/>
          <w:sz w:val="22"/>
          <w:szCs w:val="22"/>
        </w:rPr>
      </w:pPr>
      <w:r w:rsidRPr="00DD32C7">
        <w:rPr>
          <w:rFonts w:cs="Times New Roman"/>
          <w:i/>
          <w:iCs/>
          <w:color w:val="000000"/>
          <w:sz w:val="22"/>
          <w:szCs w:val="22"/>
        </w:rPr>
        <w:t xml:space="preserve"> </w:t>
      </w:r>
      <w:r w:rsidRPr="00DD32C7">
        <w:rPr>
          <w:rFonts w:cs="Times New Roman"/>
          <w:b/>
          <w:bCs/>
          <w:i/>
          <w:iCs/>
          <w:color w:val="000000"/>
          <w:sz w:val="22"/>
          <w:szCs w:val="22"/>
        </w:rPr>
        <w:t xml:space="preserve">SPOSÓB WYPEŁNIANIA JEDZ </w:t>
      </w:r>
    </w:p>
    <w:p w14:paraId="142715E0"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A7EED32" w14:textId="77777777" w:rsidR="00171316" w:rsidRPr="00DD32C7"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D32C7">
        <w:rPr>
          <w:i/>
          <w:iCs/>
          <w:color w:val="000000"/>
          <w:sz w:val="22"/>
          <w:szCs w:val="22"/>
        </w:rPr>
        <w:t xml:space="preserve">Czynności jakie muszą zostać wykonane w celu wypełnienia JEDZ (ESPD) </w:t>
      </w:r>
    </w:p>
    <w:p w14:paraId="325E613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lastRenderedPageBreak/>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korzystając z serwisu JEDZ tj. wchodząc na stronę UZP: </w:t>
      </w:r>
      <w:hyperlink r:id="rId16" w:history="1">
        <w:r w:rsidRPr="00DD32C7">
          <w:rPr>
            <w:rStyle w:val="Hipercze"/>
            <w:i/>
            <w:iCs/>
            <w:sz w:val="22"/>
            <w:szCs w:val="22"/>
          </w:rPr>
          <w:t>http://espd.uzp.gov.pl</w:t>
        </w:r>
      </w:hyperlink>
    </w:p>
    <w:p w14:paraId="0C1EBCB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należy dokonać załadowania pliku i można rozpocząć wypełnianie dokumentu w wersji elektronicznej.</w:t>
      </w:r>
    </w:p>
    <w:p w14:paraId="123B1DD7"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wybrać odpowiednią wersję językową (pl - Polski). </w:t>
      </w:r>
    </w:p>
    <w:p w14:paraId="00F474A9"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wybrać opcję „JESTEM WYKONAWCĄ”. </w:t>
      </w:r>
    </w:p>
    <w:p w14:paraId="3D2C29AC"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następnie Wykonawca musi zaznaczyć pole „Zaimportować ESPD”. </w:t>
      </w:r>
    </w:p>
    <w:p w14:paraId="624780C1"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Wykonawca musi „załadować dokument” poprzez wybór dokumentu zapisanego na dysku, o którym mowa powyżej. </w:t>
      </w:r>
    </w:p>
    <w:p w14:paraId="6C23462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po dokonaniu powyższych czynności należy wcisnąć przycisk „DALEJ”. </w:t>
      </w:r>
    </w:p>
    <w:p w14:paraId="204812ED" w14:textId="77777777" w:rsidR="00171316" w:rsidRPr="00DD32C7"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D32C7">
        <w:rPr>
          <w:i/>
          <w:iCs/>
          <w:color w:val="000000"/>
          <w:sz w:val="22"/>
          <w:szCs w:val="22"/>
        </w:rPr>
        <w:t>wypełnić formularz, zapisać na dysku wypełniony formularz, dalej postępować zgodnie z wytycznymi zawartymi w instrukcji.</w:t>
      </w:r>
    </w:p>
    <w:p w14:paraId="080ADB34" w14:textId="77777777" w:rsidR="00171316" w:rsidRPr="00DD32C7"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D32C7">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Pr="00DD32C7" w:rsidRDefault="00B20A79" w:rsidP="00171316">
      <w:pPr>
        <w:tabs>
          <w:tab w:val="left" w:pos="284"/>
        </w:tabs>
        <w:spacing w:line="276" w:lineRule="auto"/>
        <w:jc w:val="both"/>
        <w:rPr>
          <w:rFonts w:cs="Times New Roman"/>
          <w:sz w:val="22"/>
          <w:szCs w:val="22"/>
        </w:rPr>
      </w:pPr>
      <w:hyperlink r:id="rId17" w:history="1">
        <w:r w:rsidR="00171316" w:rsidRPr="00DD32C7">
          <w:rPr>
            <w:rStyle w:val="Hipercze"/>
            <w:sz w:val="22"/>
            <w:szCs w:val="22"/>
          </w:rPr>
          <w:t>https://www.gov.pl/web/uzp/jednolity-europejski-dokument-zamowienia</w:t>
        </w:r>
      </w:hyperlink>
      <w:r w:rsidR="00171316" w:rsidRPr="00DD32C7">
        <w:rPr>
          <w:rFonts w:cs="Times New Roman"/>
          <w:sz w:val="22"/>
          <w:szCs w:val="22"/>
        </w:rPr>
        <w:t xml:space="preserve"> </w:t>
      </w:r>
    </w:p>
    <w:p w14:paraId="34EE86E6" w14:textId="77777777" w:rsidR="00171316" w:rsidRPr="00DD32C7" w:rsidRDefault="00171316" w:rsidP="00171316">
      <w:pPr>
        <w:tabs>
          <w:tab w:val="left" w:pos="284"/>
        </w:tabs>
        <w:spacing w:line="276" w:lineRule="auto"/>
        <w:jc w:val="both"/>
        <w:rPr>
          <w:rFonts w:cs="Times New Roman"/>
          <w:sz w:val="22"/>
          <w:szCs w:val="22"/>
        </w:rPr>
      </w:pPr>
    </w:p>
    <w:p w14:paraId="3DBA00D1" w14:textId="77777777" w:rsidR="00171316" w:rsidRPr="00DD32C7" w:rsidRDefault="00171316" w:rsidP="000B7BCA">
      <w:pPr>
        <w:pStyle w:val="Akapitzlist"/>
        <w:numPr>
          <w:ilvl w:val="0"/>
          <w:numId w:val="52"/>
        </w:numPr>
        <w:tabs>
          <w:tab w:val="left" w:pos="426"/>
        </w:tabs>
        <w:spacing w:line="276" w:lineRule="auto"/>
        <w:ind w:left="426" w:hanging="426"/>
        <w:jc w:val="both"/>
        <w:rPr>
          <w:rFonts w:eastAsia="Times New Roman"/>
          <w:b/>
          <w:bCs/>
          <w:sz w:val="22"/>
          <w:szCs w:val="22"/>
        </w:rPr>
      </w:pPr>
      <w:r w:rsidRPr="00DD32C7">
        <w:rPr>
          <w:b/>
          <w:snapToGrid w:val="0"/>
          <w:sz w:val="22"/>
          <w:szCs w:val="22"/>
        </w:rPr>
        <w:t xml:space="preserve">W celu </w:t>
      </w:r>
      <w:r w:rsidRPr="00DD32C7">
        <w:rPr>
          <w:b/>
          <w:snapToGrid w:val="0"/>
          <w:sz w:val="22"/>
          <w:szCs w:val="22"/>
          <w:u w:val="single"/>
        </w:rPr>
        <w:t>potwierdzenia braku podstaw wykluczenia</w:t>
      </w:r>
      <w:r w:rsidRPr="00DD32C7">
        <w:rPr>
          <w:b/>
          <w:snapToGrid w:val="0"/>
          <w:sz w:val="22"/>
          <w:szCs w:val="22"/>
        </w:rPr>
        <w:t xml:space="preserve"> Wykonawcy z udziału w postępowaniu Zamawiający na podstawie art. 126 ustawy Pzp </w:t>
      </w:r>
      <w:r w:rsidRPr="00DD32C7">
        <w:rPr>
          <w:rFonts w:eastAsia="Times New Roman"/>
          <w:b/>
          <w:bCs/>
          <w:sz w:val="22"/>
          <w:szCs w:val="22"/>
        </w:rPr>
        <w:t xml:space="preserve">wezwie Wykonawcę, którego oferta zostanie najwyżej oceniona do złożenia </w:t>
      </w:r>
      <w:r w:rsidRPr="00DD32C7">
        <w:rPr>
          <w:rFonts w:eastAsia="Times New Roman"/>
          <w:b/>
          <w:bCs/>
          <w:sz w:val="22"/>
          <w:szCs w:val="22"/>
          <w:u w:val="single"/>
        </w:rPr>
        <w:t>w terminie nie krótszym niż 10 dni</w:t>
      </w:r>
      <w:r w:rsidRPr="00DD32C7">
        <w:rPr>
          <w:rFonts w:eastAsia="Times New Roman"/>
          <w:b/>
          <w:bCs/>
          <w:sz w:val="22"/>
          <w:szCs w:val="22"/>
        </w:rPr>
        <w:t>, aktualnych na dzień złożenia podmiotowych środków dowodowych:</w:t>
      </w:r>
    </w:p>
    <w:p w14:paraId="23BE34E8" w14:textId="77777777" w:rsidR="00171316" w:rsidRPr="00DD32C7" w:rsidRDefault="00171316" w:rsidP="00171316">
      <w:pPr>
        <w:suppressAutoHyphens/>
        <w:spacing w:line="276" w:lineRule="auto"/>
        <w:rPr>
          <w:rFonts w:cs="Times New Roman"/>
          <w:sz w:val="22"/>
          <w:szCs w:val="22"/>
        </w:rPr>
      </w:pPr>
    </w:p>
    <w:p w14:paraId="53008019" w14:textId="77777777" w:rsidR="00171316" w:rsidRPr="00DD32C7" w:rsidRDefault="00171316" w:rsidP="000B7BCA">
      <w:pPr>
        <w:pStyle w:val="Akapitzlist"/>
        <w:numPr>
          <w:ilvl w:val="0"/>
          <w:numId w:val="48"/>
        </w:numPr>
        <w:autoSpaceDE w:val="0"/>
        <w:autoSpaceDN w:val="0"/>
        <w:adjustRightInd w:val="0"/>
        <w:spacing w:line="276" w:lineRule="auto"/>
        <w:ind w:hanging="359"/>
        <w:jc w:val="both"/>
        <w:rPr>
          <w:color w:val="000000"/>
          <w:sz w:val="22"/>
          <w:szCs w:val="22"/>
        </w:rPr>
      </w:pPr>
      <w:r w:rsidRPr="00DD32C7">
        <w:rPr>
          <w:b/>
          <w:bCs/>
          <w:sz w:val="22"/>
          <w:szCs w:val="22"/>
        </w:rPr>
        <w:t xml:space="preserve">INFORMACJI Z KRAJOWEGO REJESTRU KARNEGO </w:t>
      </w:r>
      <w:r w:rsidRPr="00DD32C7">
        <w:rPr>
          <w:color w:val="000000"/>
          <w:sz w:val="22"/>
          <w:szCs w:val="22"/>
        </w:rPr>
        <w:t xml:space="preserve">w zakresie: </w:t>
      </w:r>
    </w:p>
    <w:p w14:paraId="553F146D"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 xml:space="preserve">art. 108 ust. 1 pkt 1 i 2 ustawy Pzp, </w:t>
      </w:r>
    </w:p>
    <w:p w14:paraId="6FFF6F2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art. 108 ust. 1 pkt 4 ustawy Pzp, dotyczącej orzeczenia zakazu ubiegania się o zamówienie publiczne tytułem środka karnego,</w:t>
      </w:r>
    </w:p>
    <w:p w14:paraId="355888BB"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art. 109 ust. 1 pkt. 2 lit. a ustawy Pzp,</w:t>
      </w:r>
    </w:p>
    <w:p w14:paraId="20824C1F"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D32C7">
        <w:rPr>
          <w:color w:val="000000"/>
          <w:sz w:val="22"/>
          <w:szCs w:val="22"/>
        </w:rPr>
        <w:t>art. 109 ust. 1 pkt. 2 lit. b ustawy Pzp – dotyczącej ukarania za wykroczenie, za które wymierzono karę aresztu,</w:t>
      </w:r>
    </w:p>
    <w:p w14:paraId="41AF011A" w14:textId="77777777" w:rsidR="00171316" w:rsidRPr="00DD32C7"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D32C7">
        <w:rPr>
          <w:color w:val="000000"/>
          <w:sz w:val="22"/>
          <w:szCs w:val="22"/>
        </w:rPr>
        <w:t xml:space="preserve">art. 109 ust. 1 pkt 3 ustawy Pzp– </w:t>
      </w:r>
      <w:r w:rsidRPr="00DD32C7">
        <w:rPr>
          <w:sz w:val="22"/>
          <w:szCs w:val="22"/>
        </w:rPr>
        <w:t>dotyczącej skazania za przestępstwo lub ukarania za wykroczenie, za które wymierzono karę aresztu</w:t>
      </w:r>
    </w:p>
    <w:p w14:paraId="71CA12FE" w14:textId="77777777" w:rsidR="00171316" w:rsidRPr="00DD32C7"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D32C7">
        <w:rPr>
          <w:rFonts w:cs="Times New Roman"/>
          <w:color w:val="000000" w:themeColor="text1"/>
          <w:sz w:val="22"/>
          <w:szCs w:val="22"/>
        </w:rPr>
        <w:t xml:space="preserve">– </w:t>
      </w:r>
      <w:r w:rsidRPr="00DD32C7">
        <w:rPr>
          <w:rFonts w:cs="Times New Roman"/>
          <w:b/>
          <w:color w:val="000000" w:themeColor="text1"/>
          <w:sz w:val="22"/>
          <w:szCs w:val="22"/>
        </w:rPr>
        <w:t>sporządzonej</w:t>
      </w:r>
      <w:r w:rsidRPr="00DD32C7">
        <w:rPr>
          <w:rFonts w:cs="Times New Roman"/>
          <w:color w:val="000000" w:themeColor="text1"/>
          <w:sz w:val="22"/>
          <w:szCs w:val="22"/>
        </w:rPr>
        <w:t xml:space="preserve"> nie wcześniej niż 6 miesięcy przed jej złożeniem.</w:t>
      </w:r>
      <w:r w:rsidRPr="00DD32C7">
        <w:rPr>
          <w:rFonts w:cs="Times New Roman"/>
          <w:b/>
          <w:snapToGrid w:val="0"/>
          <w:color w:val="000000" w:themeColor="text1"/>
          <w:sz w:val="22"/>
          <w:szCs w:val="22"/>
        </w:rPr>
        <w:t xml:space="preserve"> </w:t>
      </w:r>
    </w:p>
    <w:p w14:paraId="70477E3A"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bCs/>
          <w:color w:val="000000" w:themeColor="text1"/>
          <w:sz w:val="22"/>
          <w:szCs w:val="22"/>
        </w:rPr>
        <w:t>OŚWIADCZENIA WYKONAWCY, W ZAKRESIE ART. 108 UST. 1 PKT 5 USTAWY Pzp</w:t>
      </w:r>
      <w:r w:rsidRPr="00DD32C7">
        <w:rPr>
          <w:color w:val="000000" w:themeColor="text1"/>
          <w:sz w:val="22"/>
          <w:szCs w:val="22"/>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D32C7">
        <w:rPr>
          <w:b/>
          <w:color w:val="000000" w:themeColor="text1"/>
          <w:sz w:val="22"/>
          <w:szCs w:val="22"/>
        </w:rPr>
        <w:t>Załącznik nr 7</w:t>
      </w:r>
      <w:r w:rsidRPr="00DD32C7">
        <w:rPr>
          <w:color w:val="000000" w:themeColor="text1"/>
          <w:sz w:val="22"/>
          <w:szCs w:val="22"/>
        </w:rPr>
        <w:t xml:space="preserve">; </w:t>
      </w:r>
    </w:p>
    <w:p w14:paraId="01C25CE7"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 xml:space="preserve">Zaświadczenia </w:t>
      </w:r>
      <w:r w:rsidRPr="00DD32C7">
        <w:rPr>
          <w:color w:val="000000" w:themeColor="text1"/>
          <w:sz w:val="22"/>
          <w:szCs w:val="22"/>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Zaświadczenia</w:t>
      </w:r>
      <w:r w:rsidRPr="00DD32C7">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Pzp, wystawionego nie wcześniej niż 3 miesiące przed jego złożeniem, a w przypadku zalegania z </w:t>
      </w:r>
      <w:r w:rsidRPr="00DD32C7">
        <w:rPr>
          <w:color w:val="000000" w:themeColor="text1"/>
          <w:sz w:val="22"/>
          <w:szCs w:val="22"/>
        </w:rPr>
        <w:lastRenderedPageBreak/>
        <w:t xml:space="preserve">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DD32C7" w:rsidRDefault="00171316" w:rsidP="000B7BCA">
      <w:pPr>
        <w:pStyle w:val="Akapitzlist"/>
        <w:numPr>
          <w:ilvl w:val="0"/>
          <w:numId w:val="48"/>
        </w:numPr>
        <w:autoSpaceDE w:val="0"/>
        <w:autoSpaceDN w:val="0"/>
        <w:adjustRightInd w:val="0"/>
        <w:spacing w:line="276" w:lineRule="auto"/>
        <w:jc w:val="both"/>
        <w:rPr>
          <w:b/>
          <w:snapToGrid w:val="0"/>
          <w:color w:val="000000" w:themeColor="text1"/>
          <w:sz w:val="22"/>
          <w:szCs w:val="22"/>
        </w:rPr>
      </w:pPr>
      <w:r w:rsidRPr="00DD32C7">
        <w:rPr>
          <w:b/>
          <w:color w:val="000000" w:themeColor="text1"/>
          <w:sz w:val="22"/>
          <w:szCs w:val="22"/>
        </w:rPr>
        <w:t>Odpisu lub informacji</w:t>
      </w:r>
      <w:r w:rsidRPr="00DD32C7">
        <w:rPr>
          <w:color w:val="000000" w:themeColor="text1"/>
          <w:sz w:val="22"/>
          <w:szCs w:val="22"/>
        </w:rPr>
        <w:t xml:space="preserve">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832797D" w14:textId="57C54B57" w:rsidR="00171316" w:rsidRPr="00DD32C7" w:rsidRDefault="00171316" w:rsidP="000B7BCA">
      <w:pPr>
        <w:pStyle w:val="Akapitzlist"/>
        <w:numPr>
          <w:ilvl w:val="0"/>
          <w:numId w:val="48"/>
        </w:numPr>
        <w:autoSpaceDE w:val="0"/>
        <w:autoSpaceDN w:val="0"/>
        <w:adjustRightInd w:val="0"/>
        <w:spacing w:line="276" w:lineRule="auto"/>
        <w:jc w:val="both"/>
        <w:rPr>
          <w:rFonts w:eastAsia="Times New Roman"/>
          <w:sz w:val="22"/>
          <w:szCs w:val="22"/>
        </w:rPr>
      </w:pPr>
      <w:r w:rsidRPr="00DD32C7">
        <w:rPr>
          <w:rFonts w:eastAsia="Times New Roman"/>
          <w:b/>
          <w:sz w:val="22"/>
          <w:szCs w:val="22"/>
        </w:rPr>
        <w:t>Oświadczenia wykonawcy o aktualności informacji zawartych w oświadczeniu</w:t>
      </w:r>
      <w:r w:rsidR="00C4339A" w:rsidRPr="00DD32C7">
        <w:rPr>
          <w:rFonts w:eastAsia="Times New Roman"/>
          <w:b/>
          <w:sz w:val="22"/>
          <w:szCs w:val="22"/>
        </w:rPr>
        <w:t xml:space="preserve"> (</w:t>
      </w:r>
      <w:r w:rsidR="00C4339A" w:rsidRPr="00DD32C7">
        <w:rPr>
          <w:rFonts w:eastAsia="Times New Roman"/>
          <w:b/>
          <w:sz w:val="22"/>
          <w:szCs w:val="22"/>
          <w:highlight w:val="yellow"/>
        </w:rPr>
        <w:t>dokument własny Wykonawcy</w:t>
      </w:r>
      <w:r w:rsidR="00874F57">
        <w:rPr>
          <w:rFonts w:eastAsia="Times New Roman"/>
          <w:b/>
          <w:sz w:val="22"/>
          <w:szCs w:val="22"/>
        </w:rPr>
        <w:t xml:space="preserve"> – Zał. Nr  9</w:t>
      </w:r>
      <w:r w:rsidR="00C4339A" w:rsidRPr="00DD32C7">
        <w:rPr>
          <w:rFonts w:eastAsia="Times New Roman"/>
          <w:b/>
          <w:sz w:val="22"/>
          <w:szCs w:val="22"/>
        </w:rPr>
        <w:t>)</w:t>
      </w:r>
      <w:r w:rsidRPr="00DD32C7">
        <w:rPr>
          <w:rFonts w:eastAsia="Times New Roman"/>
          <w:sz w:val="22"/>
          <w:szCs w:val="22"/>
        </w:rPr>
        <w:t>, o którym mowa w art. 125 ustawy Pzp (JEDZ), w zakresie podstaw wykluczenia z postępowania wskazanych przez zamawiającego, o których mowa w:</w:t>
      </w:r>
    </w:p>
    <w:p w14:paraId="536B7F75" w14:textId="77777777" w:rsidR="00171316" w:rsidRPr="00DD32C7" w:rsidRDefault="00171316" w:rsidP="000B7BCA">
      <w:pPr>
        <w:pStyle w:val="Akapitzlist"/>
        <w:numPr>
          <w:ilvl w:val="0"/>
          <w:numId w:val="49"/>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art. 108 ust. 1 pkt 3 ustawy Pzp,</w:t>
      </w:r>
    </w:p>
    <w:p w14:paraId="5E059D8B" w14:textId="77777777" w:rsidR="00171316" w:rsidRPr="00DD32C7" w:rsidRDefault="00171316" w:rsidP="000B7BCA">
      <w:pPr>
        <w:pStyle w:val="Akapitzlist"/>
        <w:numPr>
          <w:ilvl w:val="0"/>
          <w:numId w:val="49"/>
        </w:numPr>
        <w:tabs>
          <w:tab w:val="left" w:pos="426"/>
        </w:tabs>
        <w:suppressAutoHyphens/>
        <w:ind w:left="1560" w:hanging="426"/>
        <w:contextualSpacing/>
        <w:jc w:val="both"/>
        <w:rPr>
          <w:rFonts w:eastAsia="Times New Roman"/>
          <w:sz w:val="22"/>
          <w:szCs w:val="22"/>
        </w:rPr>
      </w:pPr>
      <w:r w:rsidRPr="00DD32C7">
        <w:rPr>
          <w:rFonts w:eastAsia="Times New Roman"/>
          <w:sz w:val="22"/>
          <w:szCs w:val="22"/>
        </w:rPr>
        <w:t>art. 108 ust. 1 pkt 4 ustawy Ppz, dotyczących orzeczenia zakazu ubiegania się o zamówienie publiczne tytułem środka zapobiegawczego,</w:t>
      </w:r>
    </w:p>
    <w:p w14:paraId="1879C8DF"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rFonts w:eastAsia="Times New Roman"/>
          <w:sz w:val="22"/>
          <w:szCs w:val="22"/>
        </w:rPr>
        <w:t>art. 108 ust. 1 pkt 5 ustawy Pzp, dotyczących zawarcia z innymi wykonawcami porozumienia mającego na celu zakłócenie konkurencji,</w:t>
      </w:r>
    </w:p>
    <w:p w14:paraId="131BD1A8"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rFonts w:eastAsia="Times New Roman"/>
          <w:sz w:val="22"/>
          <w:szCs w:val="22"/>
        </w:rPr>
        <w:t>art. 108 ust. 1 pkt 6 ustawy Pzp</w:t>
      </w:r>
      <w:r w:rsidRPr="00DD32C7">
        <w:rPr>
          <w:sz w:val="22"/>
          <w:szCs w:val="22"/>
        </w:rPr>
        <w:t>,</w:t>
      </w:r>
    </w:p>
    <w:p w14:paraId="2D46C7D0"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1 ustawy Pzp, odnośnie do naruszenia obowiązków dotyczących płatności podatków i opłat lokalnych, o których mowa w ustawie z dnia 12 stycznia 1991 r. o podatkach i opłatach lokalnych, </w:t>
      </w:r>
    </w:p>
    <w:p w14:paraId="0F6C4FBB"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2 lit. b ustawy Pzp, dotyczących ukarania za wykroczenie, za które wymierzono karę ograniczenia wolności lub karę grzywny, </w:t>
      </w:r>
    </w:p>
    <w:p w14:paraId="493B7241"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2 lit. c ustawy Pzp, </w:t>
      </w:r>
    </w:p>
    <w:p w14:paraId="089AFFBC"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 xml:space="preserve">art. 109 ust. 1 pkt 3 ustawy Pzp, dotyczących ukarania za wykroczenie, za które wymierzono karę ograniczenia wolności lub karę grzywny, </w:t>
      </w:r>
    </w:p>
    <w:p w14:paraId="3D5173CA" w14:textId="77777777" w:rsidR="00171316" w:rsidRPr="00DD32C7" w:rsidRDefault="00171316" w:rsidP="000B7BCA">
      <w:pPr>
        <w:pStyle w:val="Akapitzlist"/>
        <w:numPr>
          <w:ilvl w:val="0"/>
          <w:numId w:val="49"/>
        </w:numPr>
        <w:tabs>
          <w:tab w:val="left" w:pos="426"/>
        </w:tabs>
        <w:suppressAutoHyphens/>
        <w:ind w:left="1560" w:hanging="426"/>
        <w:contextualSpacing/>
        <w:jc w:val="both"/>
        <w:rPr>
          <w:sz w:val="22"/>
          <w:szCs w:val="22"/>
        </w:rPr>
      </w:pPr>
      <w:r w:rsidRPr="00DD32C7">
        <w:rPr>
          <w:color w:val="000000"/>
          <w:sz w:val="22"/>
          <w:szCs w:val="22"/>
        </w:rPr>
        <w:t>art. 109 ust. 1 pkt 5–10 ustawy Pzp.</w:t>
      </w:r>
    </w:p>
    <w:p w14:paraId="78D3D177" w14:textId="5E7F191F" w:rsidR="00171316" w:rsidRPr="00DD32C7" w:rsidRDefault="00171316" w:rsidP="000B7BCA">
      <w:pPr>
        <w:pStyle w:val="NormalnyWeb"/>
        <w:numPr>
          <w:ilvl w:val="0"/>
          <w:numId w:val="48"/>
        </w:numPr>
        <w:tabs>
          <w:tab w:val="left" w:pos="284"/>
        </w:tabs>
        <w:suppressAutoHyphens/>
        <w:spacing w:before="0" w:beforeAutospacing="0" w:after="0" w:afterAutospacing="0"/>
        <w:jc w:val="both"/>
        <w:rPr>
          <w:b/>
          <w:snapToGrid w:val="0"/>
          <w:color w:val="000000" w:themeColor="text1"/>
          <w:sz w:val="22"/>
          <w:szCs w:val="22"/>
        </w:rPr>
      </w:pPr>
      <w:r w:rsidRPr="00DD32C7">
        <w:rPr>
          <w:b/>
          <w:bCs/>
          <w:sz w:val="22"/>
          <w:szCs w:val="22"/>
        </w:rPr>
        <w:t>oświadczenie dotyczące przepisów sankcyjnych</w:t>
      </w:r>
      <w:r w:rsidRPr="00DD32C7">
        <w:rPr>
          <w:sz w:val="22"/>
          <w:szCs w:val="22"/>
        </w:rPr>
        <w:t xml:space="preserve"> związanych z wojną w Ukrainie - </w:t>
      </w:r>
      <w:r w:rsidRPr="00DD32C7">
        <w:rPr>
          <w:b/>
          <w:sz w:val="22"/>
          <w:szCs w:val="22"/>
        </w:rPr>
        <w:t>Załącznik nr 3</w:t>
      </w:r>
      <w:r w:rsidR="008A293D" w:rsidRPr="00DD32C7">
        <w:rPr>
          <w:b/>
          <w:sz w:val="22"/>
          <w:szCs w:val="22"/>
        </w:rPr>
        <w:t>A</w:t>
      </w:r>
      <w:r w:rsidRPr="00DD32C7">
        <w:rPr>
          <w:b/>
          <w:sz w:val="22"/>
          <w:szCs w:val="22"/>
        </w:rPr>
        <w:t xml:space="preserve"> do SWZ.</w:t>
      </w:r>
    </w:p>
    <w:p w14:paraId="7117AE33" w14:textId="77777777" w:rsidR="00171316" w:rsidRPr="00DD32C7"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DD32C7"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DD32C7">
        <w:rPr>
          <w:rFonts w:eastAsia="Times New Roman"/>
          <w:sz w:val="22"/>
          <w:szCs w:val="22"/>
        </w:rPr>
        <w:t xml:space="preserve">W przypadku Wykonawców wspólnie ubiegających się o udzielenie zamówienia podmiotowe środki dowodowe,  o których mowa w </w:t>
      </w:r>
      <w:r w:rsidRPr="00DD32C7">
        <w:rPr>
          <w:sz w:val="22"/>
          <w:szCs w:val="22"/>
        </w:rPr>
        <w:t>pkt</w:t>
      </w:r>
      <w:r w:rsidRPr="00DD32C7">
        <w:rPr>
          <w:rFonts w:eastAsia="Times New Roman"/>
          <w:sz w:val="22"/>
          <w:szCs w:val="22"/>
        </w:rPr>
        <w:t xml:space="preserve"> </w:t>
      </w:r>
      <w:r w:rsidRPr="00DD32C7">
        <w:rPr>
          <w:sz w:val="22"/>
          <w:szCs w:val="22"/>
        </w:rPr>
        <w:t>1-7</w:t>
      </w:r>
      <w:r w:rsidRPr="00DD32C7">
        <w:rPr>
          <w:rFonts w:eastAsia="Times New Roman"/>
          <w:sz w:val="22"/>
          <w:szCs w:val="22"/>
        </w:rPr>
        <w:t xml:space="preserve"> składa każdy z Wykonawców.</w:t>
      </w:r>
    </w:p>
    <w:p w14:paraId="19985A7F" w14:textId="77777777" w:rsidR="00171316" w:rsidRPr="00DD32C7" w:rsidRDefault="00171316" w:rsidP="00171316">
      <w:pPr>
        <w:autoSpaceDE w:val="0"/>
        <w:autoSpaceDN w:val="0"/>
        <w:adjustRightInd w:val="0"/>
        <w:spacing w:line="276" w:lineRule="auto"/>
        <w:jc w:val="both"/>
        <w:rPr>
          <w:rFonts w:cs="Times New Roman"/>
          <w:sz w:val="22"/>
          <w:szCs w:val="22"/>
        </w:rPr>
      </w:pPr>
      <w:r w:rsidRPr="00DD32C7">
        <w:rPr>
          <w:rFonts w:eastAsia="Times New Roman" w:cs="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DD32C7">
        <w:rPr>
          <w:rFonts w:cs="Times New Roman"/>
          <w:sz w:val="22"/>
          <w:szCs w:val="22"/>
          <w:highlight w:val="yellow"/>
        </w:rPr>
        <w:t>pkt 1-7</w:t>
      </w:r>
      <w:r w:rsidRPr="00DD32C7">
        <w:rPr>
          <w:rFonts w:eastAsia="Times New Roman" w:cs="Times New Roman"/>
          <w:sz w:val="22"/>
          <w:szCs w:val="22"/>
          <w:highlight w:val="yellow"/>
        </w:rPr>
        <w:t>,</w:t>
      </w:r>
      <w:r w:rsidRPr="00DD32C7">
        <w:rPr>
          <w:rFonts w:eastAsia="Times New Roman" w:cs="Times New Roman"/>
          <w:sz w:val="22"/>
          <w:szCs w:val="22"/>
        </w:rPr>
        <w:t xml:space="preserve"> dotyczących tych podmiotów, potwierdzających, że nie zachodzą wobec tych podmiotów podstawy wykluczenia z postępowania</w:t>
      </w:r>
      <w:r w:rsidRPr="00DD32C7">
        <w:rPr>
          <w:rFonts w:cs="Times New Roman"/>
          <w:sz w:val="22"/>
          <w:szCs w:val="22"/>
        </w:rPr>
        <w:t>.</w:t>
      </w:r>
    </w:p>
    <w:p w14:paraId="04D472C9" w14:textId="77777777" w:rsidR="00171316" w:rsidRPr="00DD32C7"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37CAC3E6" w14:textId="18C73916" w:rsidR="00171316" w:rsidRPr="00DD32C7" w:rsidRDefault="00171316" w:rsidP="000B7BCA">
      <w:pPr>
        <w:pStyle w:val="Akapitzlist"/>
        <w:numPr>
          <w:ilvl w:val="0"/>
          <w:numId w:val="52"/>
        </w:numPr>
        <w:spacing w:after="5" w:line="276" w:lineRule="auto"/>
        <w:ind w:left="426" w:right="101" w:hanging="426"/>
        <w:jc w:val="both"/>
        <w:rPr>
          <w:rFonts w:eastAsia="Times New Roman"/>
          <w:color w:val="000000" w:themeColor="text1"/>
          <w:sz w:val="22"/>
          <w:szCs w:val="22"/>
        </w:rPr>
      </w:pPr>
      <w:r w:rsidRPr="00DD32C7">
        <w:rPr>
          <w:b/>
          <w:color w:val="000000" w:themeColor="text1"/>
          <w:sz w:val="22"/>
          <w:szCs w:val="22"/>
        </w:rPr>
        <w:t>Dokumenty od Wykonawców zagranicznych.</w:t>
      </w:r>
      <w:r w:rsidRPr="00DD32C7">
        <w:rPr>
          <w:color w:val="000000" w:themeColor="text1"/>
          <w:sz w:val="22"/>
          <w:szCs w:val="22"/>
        </w:rPr>
        <w:t xml:space="preserve"> </w:t>
      </w:r>
    </w:p>
    <w:p w14:paraId="78CA173B" w14:textId="77777777" w:rsidR="00171316" w:rsidRPr="00DD32C7" w:rsidRDefault="00171316" w:rsidP="000B7BCA">
      <w:pPr>
        <w:pStyle w:val="Akapitzlist"/>
        <w:numPr>
          <w:ilvl w:val="3"/>
          <w:numId w:val="52"/>
        </w:numPr>
        <w:spacing w:after="5" w:line="276" w:lineRule="auto"/>
        <w:ind w:left="426" w:right="101" w:hanging="426"/>
        <w:jc w:val="both"/>
        <w:rPr>
          <w:rFonts w:eastAsia="Times New Roman"/>
          <w:color w:val="000000" w:themeColor="text1"/>
          <w:sz w:val="22"/>
          <w:szCs w:val="22"/>
        </w:rPr>
      </w:pPr>
      <w:r w:rsidRPr="00DD32C7">
        <w:rPr>
          <w:rFonts w:eastAsia="Times New Roman"/>
          <w:color w:val="000000" w:themeColor="text1"/>
          <w:sz w:val="22"/>
          <w:szCs w:val="22"/>
        </w:rPr>
        <w:t>Jeżeli Wykonawca ma siedzibę lub miejsce zamieszkania poza granicami Rzeczypospolitej Polskiej, zamiast:</w:t>
      </w:r>
    </w:p>
    <w:p w14:paraId="7BEA39FA" w14:textId="77777777" w:rsidR="00171316" w:rsidRPr="00DD32C7" w:rsidRDefault="00171316" w:rsidP="000B7BCA">
      <w:pPr>
        <w:pStyle w:val="Akapitzlist"/>
        <w:numPr>
          <w:ilvl w:val="0"/>
          <w:numId w:val="51"/>
        </w:numPr>
        <w:autoSpaceDE w:val="0"/>
        <w:autoSpaceDN w:val="0"/>
        <w:adjustRightInd w:val="0"/>
        <w:spacing w:line="276" w:lineRule="auto"/>
        <w:jc w:val="both"/>
        <w:rPr>
          <w:rFonts w:eastAsia="Times New Roman"/>
          <w:sz w:val="22"/>
          <w:szCs w:val="22"/>
        </w:rPr>
      </w:pPr>
      <w:r w:rsidRPr="00DD32C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DD32C7">
        <w:rPr>
          <w:rFonts w:eastAsia="Times New Roman"/>
          <w:sz w:val="22"/>
          <w:szCs w:val="22"/>
        </w:rPr>
        <w:t xml:space="preserve">lub administracyjny kraju, w którym Wykonawca ma siedzibę lub miejsce </w:t>
      </w:r>
      <w:r w:rsidRPr="00DD32C7">
        <w:rPr>
          <w:sz w:val="22"/>
          <w:szCs w:val="22"/>
        </w:rPr>
        <w:t>zamieszkania lub miejsce zamieszkania ma osoba, której dotyczy informacja albo dokument</w:t>
      </w:r>
      <w:r w:rsidRPr="00DD32C7">
        <w:rPr>
          <w:rFonts w:eastAsia="Times New Roman"/>
          <w:sz w:val="22"/>
          <w:szCs w:val="22"/>
        </w:rPr>
        <w:t xml:space="preserve">; </w:t>
      </w:r>
    </w:p>
    <w:p w14:paraId="63BF1C49" w14:textId="77777777" w:rsidR="00171316" w:rsidRPr="00DD32C7" w:rsidRDefault="00171316" w:rsidP="000B7BCA">
      <w:pPr>
        <w:pStyle w:val="Akapitzlist"/>
        <w:numPr>
          <w:ilvl w:val="0"/>
          <w:numId w:val="51"/>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DD32C7" w:rsidRDefault="00171316" w:rsidP="000B7BCA">
      <w:pPr>
        <w:pStyle w:val="Akapitzlist"/>
        <w:numPr>
          <w:ilvl w:val="0"/>
          <w:numId w:val="50"/>
        </w:numPr>
        <w:autoSpaceDE w:val="0"/>
        <w:autoSpaceDN w:val="0"/>
        <w:adjustRightInd w:val="0"/>
        <w:spacing w:line="276" w:lineRule="auto"/>
        <w:jc w:val="both"/>
        <w:rPr>
          <w:rFonts w:eastAsia="Times New Roman"/>
          <w:sz w:val="22"/>
          <w:szCs w:val="22"/>
        </w:rPr>
      </w:pPr>
      <w:r w:rsidRPr="00DD32C7">
        <w:rPr>
          <w:rFonts w:eastAsia="Times New Roman"/>
          <w:sz w:val="22"/>
          <w:szCs w:val="22"/>
        </w:rPr>
        <w:t>składa dokument lub dokumenty wystawione w kraju, w którym Wykonawca ma siedzibę lub miejsce zamieszkania, p</w:t>
      </w:r>
      <w:r w:rsidR="00E524C3" w:rsidRPr="00DD32C7">
        <w:rPr>
          <w:rFonts w:eastAsia="Times New Roman"/>
          <w:sz w:val="22"/>
          <w:szCs w:val="22"/>
        </w:rPr>
        <w:t xml:space="preserve">otwierdzające odpowiednio, że: </w:t>
      </w:r>
    </w:p>
    <w:p w14:paraId="4B288E6A" w14:textId="77777777" w:rsidR="00171316" w:rsidRPr="00DD32C7" w:rsidRDefault="00171316" w:rsidP="000B7BCA">
      <w:pPr>
        <w:pStyle w:val="Akapitzlist"/>
        <w:numPr>
          <w:ilvl w:val="0"/>
          <w:numId w:val="50"/>
        </w:numPr>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DD32C7" w:rsidRDefault="00171316" w:rsidP="000B7BCA">
      <w:pPr>
        <w:pStyle w:val="Akapitzlist"/>
        <w:numPr>
          <w:ilvl w:val="0"/>
          <w:numId w:val="50"/>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t>
      </w:r>
      <w:r w:rsidRPr="00DD32C7">
        <w:rPr>
          <w:rFonts w:eastAsia="Times New Roman"/>
          <w:sz w:val="22"/>
          <w:szCs w:val="22"/>
        </w:rPr>
        <w:lastRenderedPageBreak/>
        <w:t xml:space="preserve">w innej tego rodzaju sytuacji wynikającej z podobnej procedury przewidzianej w przepisach miejsca wszczęcia tej procedury. </w:t>
      </w:r>
    </w:p>
    <w:p w14:paraId="21394E50" w14:textId="77777777" w:rsidR="00171316" w:rsidRPr="00DD32C7" w:rsidRDefault="00171316" w:rsidP="000B7BCA">
      <w:pPr>
        <w:pStyle w:val="Akapitzlist"/>
        <w:numPr>
          <w:ilvl w:val="0"/>
          <w:numId w:val="51"/>
        </w:numPr>
        <w:tabs>
          <w:tab w:val="left" w:pos="2127"/>
        </w:tabs>
        <w:autoSpaceDE w:val="0"/>
        <w:autoSpaceDN w:val="0"/>
        <w:adjustRightInd w:val="0"/>
        <w:spacing w:line="276" w:lineRule="auto"/>
        <w:jc w:val="both"/>
        <w:rPr>
          <w:rFonts w:eastAsia="Times New Roman"/>
          <w:sz w:val="22"/>
          <w:szCs w:val="22"/>
        </w:rPr>
      </w:pPr>
      <w:r w:rsidRPr="00DD32C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DD32C7" w:rsidRDefault="00171316" w:rsidP="000B7BCA">
      <w:pPr>
        <w:pStyle w:val="Akapitzlist"/>
        <w:numPr>
          <w:ilvl w:val="3"/>
          <w:numId w:val="52"/>
        </w:numPr>
        <w:spacing w:after="5" w:line="276" w:lineRule="auto"/>
        <w:ind w:left="284" w:right="101" w:hanging="284"/>
        <w:jc w:val="both"/>
        <w:rPr>
          <w:rFonts w:eastAsia="Times New Roman"/>
          <w:sz w:val="22"/>
          <w:szCs w:val="22"/>
        </w:rPr>
      </w:pPr>
      <w:r w:rsidRPr="00DD32C7">
        <w:rPr>
          <w:b/>
          <w:sz w:val="22"/>
          <w:szCs w:val="22"/>
        </w:rPr>
        <w:t>Jeżeli w kraju,</w:t>
      </w:r>
      <w:r w:rsidRPr="00DD32C7">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35C7970B" w14:textId="77777777" w:rsidR="00171316" w:rsidRPr="00DD32C7" w:rsidRDefault="00171316" w:rsidP="000B7BCA">
      <w:pPr>
        <w:pStyle w:val="Akapitzlist"/>
        <w:numPr>
          <w:ilvl w:val="3"/>
          <w:numId w:val="52"/>
        </w:numPr>
        <w:spacing w:after="5" w:line="276" w:lineRule="auto"/>
        <w:ind w:left="284" w:right="101" w:hanging="284"/>
        <w:jc w:val="both"/>
        <w:rPr>
          <w:rFonts w:eastAsia="Times New Roman"/>
          <w:sz w:val="22"/>
          <w:szCs w:val="22"/>
        </w:rPr>
      </w:pPr>
      <w:r w:rsidRPr="00DD32C7">
        <w:rPr>
          <w:sz w:val="22"/>
          <w:szCs w:val="22"/>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D32C7" w:rsidRDefault="00171316" w:rsidP="00171316">
      <w:pPr>
        <w:tabs>
          <w:tab w:val="num" w:pos="1440"/>
          <w:tab w:val="num" w:pos="1800"/>
        </w:tabs>
        <w:spacing w:line="276" w:lineRule="auto"/>
        <w:jc w:val="both"/>
        <w:rPr>
          <w:rFonts w:cs="Times New Roman"/>
          <w:sz w:val="22"/>
          <w:szCs w:val="22"/>
        </w:rPr>
      </w:pPr>
    </w:p>
    <w:p w14:paraId="53F44FFB" w14:textId="77777777" w:rsidR="00171316" w:rsidRPr="00DD32C7" w:rsidRDefault="00171316" w:rsidP="000B7BCA">
      <w:pPr>
        <w:pStyle w:val="Akapitzlist"/>
        <w:numPr>
          <w:ilvl w:val="3"/>
          <w:numId w:val="52"/>
        </w:numPr>
        <w:autoSpaceDE w:val="0"/>
        <w:autoSpaceDN w:val="0"/>
        <w:adjustRightInd w:val="0"/>
        <w:spacing w:line="276" w:lineRule="auto"/>
        <w:ind w:left="284" w:hanging="284"/>
        <w:jc w:val="both"/>
        <w:rPr>
          <w:b/>
          <w:snapToGrid w:val="0"/>
          <w:sz w:val="22"/>
          <w:szCs w:val="22"/>
        </w:rPr>
      </w:pPr>
      <w:r w:rsidRPr="00DD32C7">
        <w:rPr>
          <w:b/>
          <w:snapToGrid w:val="0"/>
          <w:sz w:val="22"/>
          <w:szCs w:val="22"/>
        </w:rPr>
        <w:t xml:space="preserve">INFORMACJE OGÓLNE DOTYCZĄCE ZŁOŻENIA PODMIOTOWYCH ŚRODKÓW DOWODOWYCH </w:t>
      </w:r>
    </w:p>
    <w:p w14:paraId="5EAD3C4E"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 xml:space="preserve">W celu potwierdzenia braku podstawy wykluczenia z postępowania, o której mowa w art. 109 ust. 1 pkt 1 ustawy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1767E6E9" w14:textId="77777777" w:rsidR="00171316" w:rsidRPr="00DD32C7"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D32C7">
        <w:rPr>
          <w:sz w:val="22"/>
          <w:szCs w:val="22"/>
        </w:rPr>
        <w:t>Przepisy pkt. 1 i 2 stosuje się odpowiednio do podmiotowych środków dowodowych dotyczących podmiotu udostępniającego zasoby na zasadach określonych w art. 118 ustawy Pzp oraz Podwykonawcy niebędącego podmiotem udostępniającym zasoby na takich zasadach (o ile dotyczy).</w:t>
      </w:r>
    </w:p>
    <w:p w14:paraId="08122F3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Pr="00DD32C7"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D32C7">
        <w:rPr>
          <w:rFonts w:eastAsia="Times New Roman"/>
          <w:bCs/>
          <w:sz w:val="22"/>
          <w:szCs w:val="22"/>
        </w:rPr>
        <w:lastRenderedPageBreak/>
        <w:t xml:space="preserve">Dokumenty sporządzone w języku obcym są składane wraz z tłumaczeniem na język polski. </w:t>
      </w:r>
    </w:p>
    <w:p w14:paraId="6D499890" w14:textId="77777777" w:rsidR="008A6602" w:rsidRPr="00DD32C7"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DD32C7" w:rsidRDefault="00A212AA" w:rsidP="00A212AA">
      <w:pPr>
        <w:jc w:val="both"/>
        <w:rPr>
          <w:rFonts w:cs="Times New Roman"/>
          <w:b/>
          <w:bCs/>
          <w:sz w:val="22"/>
          <w:szCs w:val="22"/>
          <w:u w:val="single"/>
        </w:rPr>
      </w:pPr>
    </w:p>
    <w:p w14:paraId="39EFFB9D" w14:textId="77777777" w:rsidR="00A212AA" w:rsidRPr="00DD32C7"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DD32C7">
          <w:rPr>
            <w:rStyle w:val="Hipercze"/>
            <w:b/>
            <w:sz w:val="22"/>
            <w:szCs w:val="22"/>
            <w:lang w:eastAsia="en-US"/>
          </w:rPr>
          <w:t>https://platformazakupowa.pl/pn/csk_umed</w:t>
        </w:r>
      </w:hyperlink>
    </w:p>
    <w:p w14:paraId="46948CE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DD32C7">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DD32C7">
          <w:rPr>
            <w:rStyle w:val="Hipercze"/>
            <w:color w:val="auto"/>
            <w:sz w:val="22"/>
            <w:szCs w:val="22"/>
            <w:lang w:eastAsia="en-US"/>
          </w:rPr>
          <w:t>https://platformazakupowa.pl/strona/1-regulamin</w:t>
        </w:r>
      </w:hyperlink>
    </w:p>
    <w:p w14:paraId="4BED5B38"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Calibri" w:cs="Times New Roman"/>
          <w:b/>
          <w:sz w:val="22"/>
          <w:szCs w:val="22"/>
        </w:rPr>
        <w:t xml:space="preserve">Szczegółowa instrukcja dla Wykonawców dotycząca złożenia, </w:t>
      </w:r>
      <w:r w:rsidRPr="00DD32C7">
        <w:rPr>
          <w:rFonts w:eastAsia="Calibri" w:cs="Times New Roman"/>
          <w:b/>
          <w:strike/>
          <w:sz w:val="22"/>
          <w:szCs w:val="22"/>
        </w:rPr>
        <w:t>zmiany</w:t>
      </w:r>
      <w:r w:rsidRPr="00DD32C7">
        <w:rPr>
          <w:rFonts w:eastAsia="Calibri" w:cs="Times New Roman"/>
          <w:b/>
          <w:sz w:val="22"/>
          <w:szCs w:val="22"/>
        </w:rPr>
        <w:t xml:space="preserve"> i wycofania oferty znajduje się na stronie internetowej pod adresem</w:t>
      </w:r>
      <w:r w:rsidRPr="00DD32C7">
        <w:rPr>
          <w:rFonts w:eastAsia="Calibri" w:cs="Times New Roman"/>
          <w:sz w:val="22"/>
          <w:szCs w:val="22"/>
        </w:rPr>
        <w:t xml:space="preserve">:  </w:t>
      </w:r>
      <w:hyperlink r:id="rId20">
        <w:r w:rsidRPr="00DD32C7">
          <w:rPr>
            <w:rFonts w:eastAsia="Calibri" w:cs="Times New Roman"/>
            <w:sz w:val="22"/>
            <w:szCs w:val="22"/>
            <w:u w:val="single"/>
          </w:rPr>
          <w:t>https://platformazakupowa.pl/strona/45-instrukcje</w:t>
        </w:r>
      </w:hyperlink>
    </w:p>
    <w:p w14:paraId="592E82DD"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DD32C7"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DD32C7">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DD32C7">
        <w:rPr>
          <w:rFonts w:cs="Times New Roman"/>
          <w:sz w:val="22"/>
          <w:szCs w:val="22"/>
          <w:lang w:eastAsia="en-US"/>
        </w:rPr>
        <w:t>za pośrednictwem platformy zakupowej.</w:t>
      </w:r>
    </w:p>
    <w:p w14:paraId="28D33320"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DD32C7">
        <w:rPr>
          <w:rFonts w:eastAsia="Tahoma" w:cs="Times New Roman"/>
          <w:sz w:val="22"/>
          <w:szCs w:val="22"/>
          <w:lang w:eastAsia="en-US"/>
        </w:rPr>
        <w:t>W kwestiach budzących wątpliwości odnośnie zapisów SWZ Wykonawcom przysługuje prawo do wnoszenia wniosków o wyjaśnienie jej treści.</w:t>
      </w:r>
      <w:bookmarkEnd w:id="4"/>
      <w:r w:rsidRPr="00DD32C7">
        <w:rPr>
          <w:rFonts w:eastAsia="Tahoma" w:cs="Times New Roman"/>
          <w:sz w:val="22"/>
          <w:szCs w:val="22"/>
          <w:lang w:eastAsia="en-US"/>
        </w:rPr>
        <w:t xml:space="preserve"> </w:t>
      </w:r>
    </w:p>
    <w:p w14:paraId="495D0EF1" w14:textId="77777777" w:rsidR="00A212AA" w:rsidRPr="00DD32C7"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013A5864" w14:textId="55974B22"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Wyjaśnienia SWZ udzielane są w szczególności z zachowaniem zasad określonych w ustawie </w:t>
      </w:r>
      <w:r w:rsidR="00743F0D" w:rsidRPr="00DD32C7">
        <w:rPr>
          <w:rFonts w:eastAsia="Tahoma" w:cs="Times New Roman"/>
          <w:sz w:val="22"/>
          <w:szCs w:val="22"/>
          <w:lang w:eastAsia="en-US"/>
        </w:rPr>
        <w:t>Pzp.</w:t>
      </w:r>
    </w:p>
    <w:p w14:paraId="365DA209" w14:textId="64A3950E" w:rsidR="00A212AA" w:rsidRPr="00DD32C7"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DD32C7">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sidRPr="00DD32C7">
        <w:rPr>
          <w:rFonts w:eastAsia="Tahoma" w:cs="Times New Roman"/>
          <w:sz w:val="22"/>
          <w:szCs w:val="22"/>
          <w:lang w:eastAsia="en-US"/>
        </w:rPr>
        <w:t>r</w:t>
      </w:r>
      <w:r w:rsidRPr="00DD32C7">
        <w:rPr>
          <w:rFonts w:eastAsia="Tahoma" w:cs="Times New Roman"/>
          <w:sz w:val="22"/>
          <w:szCs w:val="22"/>
          <w:lang w:eastAsia="en-US"/>
        </w:rPr>
        <w:t xml:space="preserve">ozporządzenia Ministra Rozwoju Pracy i Technologii z dnia 23 grudnia 2020 r. - w </w:t>
      </w:r>
      <w:r w:rsidR="00743F0D" w:rsidRPr="00DD32C7">
        <w:rPr>
          <w:rFonts w:eastAsia="Tahoma" w:cs="Times New Roman"/>
          <w:sz w:val="22"/>
          <w:szCs w:val="22"/>
          <w:lang w:eastAsia="en-US"/>
        </w:rPr>
        <w:t>podmiotowych środków dowodowych oraz innych dokumentów jakich może żądać zamawiający od wykonawcy</w:t>
      </w:r>
      <w:r w:rsidRPr="00DD32C7">
        <w:rPr>
          <w:rFonts w:eastAsia="Tahoma" w:cs="Times New Roman"/>
          <w:sz w:val="22"/>
          <w:szCs w:val="22"/>
          <w:lang w:eastAsia="en-US"/>
        </w:rPr>
        <w:t xml:space="preserve"> (Dz.U. z 2020 poz. 2415.).</w:t>
      </w:r>
    </w:p>
    <w:p w14:paraId="411E0578" w14:textId="77777777" w:rsidR="00A212AA" w:rsidRPr="00DD32C7"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DD32C7">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DD32C7"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DD32C7" w:rsidRDefault="00A212AA" w:rsidP="00A212AA">
      <w:pPr>
        <w:jc w:val="both"/>
        <w:rPr>
          <w:rFonts w:cs="Times New Roman"/>
          <w:b/>
          <w:bCs/>
          <w:sz w:val="22"/>
          <w:szCs w:val="22"/>
          <w:u w:val="single"/>
        </w:rPr>
      </w:pPr>
      <w:r w:rsidRPr="00DD32C7">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D044E" w:rsidRPr="00DD32C7">
        <w:rPr>
          <w:rFonts w:cs="Times New Roman"/>
          <w:b/>
          <w:bCs/>
          <w:sz w:val="22"/>
          <w:szCs w:val="22"/>
          <w:u w:val="single"/>
        </w:rPr>
        <w:t xml:space="preserve"> USTAWY PZP</w:t>
      </w:r>
      <w:r w:rsidRPr="00DD32C7">
        <w:rPr>
          <w:rFonts w:cs="Times New Roman"/>
          <w:b/>
          <w:bCs/>
          <w:sz w:val="22"/>
          <w:szCs w:val="22"/>
          <w:u w:val="single"/>
        </w:rPr>
        <w:t>;</w:t>
      </w:r>
    </w:p>
    <w:p w14:paraId="4BC2B1BC"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DD32C7">
          <w:rPr>
            <w:rStyle w:val="Hipercze"/>
            <w:sz w:val="22"/>
            <w:szCs w:val="22"/>
          </w:rPr>
          <w:t>https://platformazakupowa.pl/pn/csk_umed</w:t>
        </w:r>
      </w:hyperlink>
    </w:p>
    <w:p w14:paraId="072965F2" w14:textId="1E13FF1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Wobec nie zaistnienia sytuacji, o których mowa w art. 65 ust. 1, art. 66, art. 69</w:t>
      </w:r>
      <w:r w:rsidR="003D044E" w:rsidRPr="00DD32C7">
        <w:rPr>
          <w:color w:val="000000"/>
          <w:sz w:val="22"/>
          <w:szCs w:val="22"/>
        </w:rPr>
        <w:t xml:space="preserve"> ustawy Pzp</w:t>
      </w:r>
      <w:r w:rsidRPr="00DD32C7">
        <w:rPr>
          <w:color w:val="000000"/>
          <w:sz w:val="22"/>
          <w:szCs w:val="22"/>
        </w:rPr>
        <w:t xml:space="preserve">, Zamawiający nie przewiduje innego sposobu komunikowania się niż przy użyciu środków komunikacji elektronicznej. </w:t>
      </w:r>
    </w:p>
    <w:p w14:paraId="5A38B6ED" w14:textId="77777777" w:rsidR="00A212AA" w:rsidRPr="00DD32C7" w:rsidRDefault="00A212AA" w:rsidP="000D74AF">
      <w:pPr>
        <w:pStyle w:val="Akapitzlist"/>
        <w:numPr>
          <w:ilvl w:val="0"/>
          <w:numId w:val="22"/>
        </w:numPr>
        <w:autoSpaceDE w:val="0"/>
        <w:autoSpaceDN w:val="0"/>
        <w:adjustRightInd w:val="0"/>
        <w:ind w:left="426" w:hanging="426"/>
        <w:jc w:val="both"/>
        <w:rPr>
          <w:color w:val="000000"/>
          <w:sz w:val="22"/>
          <w:szCs w:val="22"/>
        </w:rPr>
      </w:pPr>
      <w:r w:rsidRPr="00DD32C7">
        <w:rPr>
          <w:color w:val="000000"/>
          <w:sz w:val="22"/>
          <w:szCs w:val="22"/>
        </w:rPr>
        <w:t xml:space="preserve">W korespondencji kierowanej do Zamawiającego Wykonawca winien posługiwać się numerem sprawy określonym w SWZ. </w:t>
      </w:r>
    </w:p>
    <w:p w14:paraId="2064114B" w14:textId="77777777" w:rsidR="00A212AA" w:rsidRPr="00DD32C7"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DD32C7"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DD32C7">
        <w:rPr>
          <w:rFonts w:eastAsia="Times New Roman" w:cs="Times New Roman"/>
          <w:b/>
          <w:sz w:val="22"/>
          <w:szCs w:val="22"/>
          <w:u w:val="single"/>
          <w:lang w:eastAsia="ar-SA"/>
        </w:rPr>
        <w:t>XII.</w:t>
      </w:r>
      <w:r w:rsidR="00C86235" w:rsidRPr="00DD32C7">
        <w:rPr>
          <w:rFonts w:eastAsia="Times New Roman" w:cs="Times New Roman"/>
          <w:b/>
          <w:sz w:val="22"/>
          <w:szCs w:val="22"/>
          <w:u w:val="single"/>
          <w:lang w:eastAsia="ar-SA"/>
        </w:rPr>
        <w:t xml:space="preserve"> </w:t>
      </w:r>
      <w:r w:rsidR="008C4F72" w:rsidRPr="00DD32C7">
        <w:rPr>
          <w:rFonts w:eastAsia="Times New Roman" w:cs="Times New Roman"/>
          <w:b/>
          <w:sz w:val="22"/>
          <w:szCs w:val="22"/>
          <w:u w:val="single"/>
          <w:lang w:eastAsia="ar-SA"/>
        </w:rPr>
        <w:t>OS</w:t>
      </w:r>
      <w:r w:rsidR="00C86235" w:rsidRPr="00DD32C7">
        <w:rPr>
          <w:rFonts w:eastAsia="Times New Roman" w:cs="Times New Roman"/>
          <w:b/>
          <w:sz w:val="22"/>
          <w:szCs w:val="22"/>
          <w:u w:val="single"/>
          <w:lang w:eastAsia="ar-SA"/>
        </w:rPr>
        <w:t>OBY</w:t>
      </w:r>
      <w:r w:rsidR="008C4F72" w:rsidRPr="00DD32C7">
        <w:rPr>
          <w:rFonts w:eastAsia="Times New Roman" w:cs="Times New Roman"/>
          <w:b/>
          <w:sz w:val="22"/>
          <w:szCs w:val="22"/>
          <w:u w:val="single"/>
          <w:lang w:eastAsia="ar-SA"/>
        </w:rPr>
        <w:t xml:space="preserve"> U</w:t>
      </w:r>
      <w:r w:rsidR="00C86235" w:rsidRPr="00DD32C7">
        <w:rPr>
          <w:rFonts w:eastAsia="Times New Roman" w:cs="Times New Roman"/>
          <w:b/>
          <w:sz w:val="22"/>
          <w:szCs w:val="22"/>
          <w:u w:val="single"/>
          <w:lang w:eastAsia="ar-SA"/>
        </w:rPr>
        <w:t>PRAWNIONE</w:t>
      </w:r>
      <w:r w:rsidR="008C4F72" w:rsidRPr="00DD32C7">
        <w:rPr>
          <w:rFonts w:eastAsia="Times New Roman" w:cs="Times New Roman"/>
          <w:b/>
          <w:sz w:val="22"/>
          <w:szCs w:val="22"/>
          <w:u w:val="single"/>
          <w:lang w:eastAsia="ar-SA"/>
        </w:rPr>
        <w:t xml:space="preserve"> DO KOMUNIKOWANIA SIĘ Z </w:t>
      </w:r>
      <w:r w:rsidR="009C410D" w:rsidRPr="00DD32C7">
        <w:rPr>
          <w:rFonts w:eastAsia="Times New Roman" w:cs="Times New Roman"/>
          <w:b/>
          <w:sz w:val="22"/>
          <w:szCs w:val="22"/>
          <w:u w:val="single"/>
          <w:lang w:eastAsia="ar-SA"/>
        </w:rPr>
        <w:t>WYKONAWCA</w:t>
      </w:r>
      <w:r w:rsidR="008C4F72" w:rsidRPr="00DD32C7">
        <w:rPr>
          <w:rFonts w:eastAsia="Times New Roman" w:cs="Times New Roman"/>
          <w:b/>
          <w:sz w:val="22"/>
          <w:szCs w:val="22"/>
          <w:u w:val="single"/>
          <w:lang w:eastAsia="ar-SA"/>
        </w:rPr>
        <w:t xml:space="preserve">MI </w:t>
      </w:r>
      <w:r w:rsidR="00C86235" w:rsidRPr="00DD32C7">
        <w:rPr>
          <w:rFonts w:eastAsia="Times New Roman" w:cs="Times New Roman"/>
          <w:b/>
          <w:sz w:val="22"/>
          <w:szCs w:val="22"/>
          <w:u w:val="single"/>
          <w:lang w:eastAsia="ar-SA"/>
        </w:rPr>
        <w:t xml:space="preserve">– ART. 134 UST. 1 PKT 12 </w:t>
      </w:r>
      <w:r w:rsidR="003D044E" w:rsidRPr="00DD32C7">
        <w:rPr>
          <w:rFonts w:eastAsia="Times New Roman" w:cs="Times New Roman"/>
          <w:b/>
          <w:sz w:val="22"/>
          <w:szCs w:val="22"/>
          <w:u w:val="single"/>
          <w:lang w:eastAsia="ar-SA"/>
        </w:rPr>
        <w:t xml:space="preserve">USTAWY </w:t>
      </w:r>
      <w:r w:rsidR="00C86235" w:rsidRPr="00DD32C7">
        <w:rPr>
          <w:rFonts w:eastAsia="Times New Roman" w:cs="Times New Roman"/>
          <w:b/>
          <w:sz w:val="22"/>
          <w:szCs w:val="22"/>
          <w:u w:val="single"/>
          <w:lang w:eastAsia="ar-SA"/>
        </w:rPr>
        <w:t>PZP</w:t>
      </w:r>
    </w:p>
    <w:p w14:paraId="3F3DD7F1" w14:textId="29714DE4" w:rsidR="00A87599" w:rsidRPr="00DD32C7"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DD32C7">
        <w:rPr>
          <w:rFonts w:eastAsia="Times New Roman"/>
          <w:sz w:val="22"/>
          <w:szCs w:val="22"/>
        </w:rPr>
        <w:lastRenderedPageBreak/>
        <w:t>Zamawiający</w:t>
      </w:r>
      <w:r w:rsidR="00A87599" w:rsidRPr="00DD32C7">
        <w:rPr>
          <w:rFonts w:eastAsia="Times New Roman"/>
          <w:sz w:val="22"/>
          <w:szCs w:val="22"/>
        </w:rPr>
        <w:t xml:space="preserve"> wyznacza następujące osoby do kontaktu z </w:t>
      </w:r>
      <w:r w:rsidR="009C410D" w:rsidRPr="00DD32C7">
        <w:rPr>
          <w:rFonts w:eastAsia="Times New Roman"/>
          <w:sz w:val="22"/>
          <w:szCs w:val="22"/>
        </w:rPr>
        <w:t>Wykonawca</w:t>
      </w:r>
      <w:r w:rsidR="00A87599" w:rsidRPr="00DD32C7">
        <w:rPr>
          <w:rFonts w:eastAsia="Times New Roman"/>
          <w:sz w:val="22"/>
          <w:szCs w:val="22"/>
        </w:rPr>
        <w:t xml:space="preserve">mi: </w:t>
      </w:r>
    </w:p>
    <w:p w14:paraId="41F8FDB7" w14:textId="127B1B43" w:rsidR="003142E9" w:rsidRPr="00DD32C7"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DD32C7">
        <w:rPr>
          <w:rFonts w:eastAsia="Times New Roman"/>
          <w:sz w:val="22"/>
          <w:szCs w:val="22"/>
        </w:rPr>
        <w:t>Kinga Miśkiewicz</w:t>
      </w:r>
      <w:r w:rsidR="00A87599" w:rsidRPr="00DD32C7">
        <w:rPr>
          <w:rFonts w:eastAsia="Times New Roman"/>
          <w:sz w:val="22"/>
          <w:szCs w:val="22"/>
        </w:rPr>
        <w:t xml:space="preserve"> – sprawy p</w:t>
      </w:r>
      <w:r w:rsidR="00EE57E3" w:rsidRPr="00DD32C7">
        <w:rPr>
          <w:rFonts w:eastAsia="Times New Roman"/>
          <w:sz w:val="22"/>
          <w:szCs w:val="22"/>
        </w:rPr>
        <w:t xml:space="preserve">roceduralne, </w:t>
      </w:r>
    </w:p>
    <w:p w14:paraId="75DA57F9" w14:textId="773567D2" w:rsidR="00A212AA" w:rsidRPr="00DD32C7" w:rsidRDefault="00874F57" w:rsidP="000D74AF">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Jacek Urbanowicz</w:t>
      </w:r>
      <w:r w:rsidR="00F0590A" w:rsidRPr="00DD32C7">
        <w:rPr>
          <w:rFonts w:eastAsia="Times New Roman"/>
          <w:sz w:val="22"/>
          <w:szCs w:val="22"/>
        </w:rPr>
        <w:t xml:space="preserve"> </w:t>
      </w:r>
      <w:r w:rsidR="00A212AA" w:rsidRPr="00DD32C7">
        <w:rPr>
          <w:rFonts w:eastAsia="Times New Roman"/>
          <w:sz w:val="22"/>
          <w:szCs w:val="22"/>
        </w:rPr>
        <w:t>– sprawy merytoryczne.</w:t>
      </w:r>
    </w:p>
    <w:p w14:paraId="594D9478" w14:textId="10EFA08C" w:rsidR="00B41825" w:rsidRPr="00DD32C7" w:rsidRDefault="00B41825" w:rsidP="000D74AF">
      <w:pPr>
        <w:pStyle w:val="Akapitzlist"/>
        <w:numPr>
          <w:ilvl w:val="0"/>
          <w:numId w:val="23"/>
        </w:numPr>
        <w:shd w:val="clear" w:color="auto" w:fill="FFFFFF"/>
        <w:ind w:left="284" w:hanging="284"/>
        <w:jc w:val="both"/>
        <w:rPr>
          <w:rFonts w:eastAsia="Times New Roman"/>
          <w:sz w:val="22"/>
          <w:szCs w:val="22"/>
        </w:rPr>
      </w:pPr>
      <w:r w:rsidRPr="00DD32C7">
        <w:rPr>
          <w:rFonts w:eastAsia="Times New Roman"/>
          <w:sz w:val="22"/>
          <w:szCs w:val="22"/>
        </w:rPr>
        <w:t>Zgodnie z art. 20 ust. 1</w:t>
      </w:r>
      <w:r w:rsidR="00D35F5A" w:rsidRPr="00DD32C7">
        <w:rPr>
          <w:rFonts w:eastAsia="Times New Roman"/>
          <w:sz w:val="22"/>
          <w:szCs w:val="22"/>
        </w:rPr>
        <w:t xml:space="preserve"> ustawy </w:t>
      </w:r>
      <w:r w:rsidRPr="00DD32C7">
        <w:rPr>
          <w:rFonts w:eastAsia="Times New Roman"/>
          <w:sz w:val="22"/>
          <w:szCs w:val="22"/>
        </w:rPr>
        <w:t xml:space="preserve">Pzp postępowanie o udzielenie zamówienia, z zastrzeżeniem wyjątków  przewidzianych w </w:t>
      </w:r>
      <w:r w:rsidR="003D044E" w:rsidRPr="00DD32C7">
        <w:rPr>
          <w:rFonts w:eastAsia="Times New Roman"/>
          <w:sz w:val="22"/>
          <w:szCs w:val="22"/>
        </w:rPr>
        <w:t xml:space="preserve">ustawy </w:t>
      </w:r>
      <w:r w:rsidRPr="00DD32C7">
        <w:rPr>
          <w:rFonts w:eastAsia="Times New Roman"/>
          <w:sz w:val="22"/>
          <w:szCs w:val="22"/>
        </w:rPr>
        <w:t xml:space="preserve">Pzp, prowadzi się pisemnie. </w:t>
      </w:r>
    </w:p>
    <w:p w14:paraId="1045AF51" w14:textId="53EEDBF9" w:rsidR="00B41825" w:rsidRPr="00DD32C7" w:rsidRDefault="00B41825" w:rsidP="000D74AF">
      <w:pPr>
        <w:pStyle w:val="Akapitzlist"/>
        <w:numPr>
          <w:ilvl w:val="0"/>
          <w:numId w:val="23"/>
        </w:numPr>
        <w:ind w:left="284" w:hanging="284"/>
        <w:jc w:val="both"/>
        <w:rPr>
          <w:rFonts w:eastAsia="Times New Roman"/>
          <w:sz w:val="22"/>
          <w:szCs w:val="22"/>
        </w:rPr>
      </w:pPr>
      <w:r w:rsidRPr="00DD32C7">
        <w:rPr>
          <w:rFonts w:eastAsia="Times New Roman"/>
          <w:sz w:val="22"/>
          <w:szCs w:val="22"/>
        </w:rPr>
        <w:t xml:space="preserve">Komunikacja ustna zg. z art. 61 ust. 2 </w:t>
      </w:r>
      <w:r w:rsidR="003D044E" w:rsidRPr="00DD32C7">
        <w:rPr>
          <w:rFonts w:eastAsia="Times New Roman"/>
          <w:sz w:val="22"/>
          <w:szCs w:val="22"/>
        </w:rPr>
        <w:t>u</w:t>
      </w:r>
      <w:r w:rsidRPr="00DD32C7">
        <w:rPr>
          <w:rFonts w:eastAsia="Times New Roman"/>
          <w:sz w:val="22"/>
          <w:szCs w:val="22"/>
        </w:rPr>
        <w:t xml:space="preserve">stawy Pzp. dopuszczalna jest w odniesieniu do informacji, które nie są istotne, w szczególności nie dotyczą ogłoszenia o zamówieniu lub SWZ, a także ofert. </w:t>
      </w:r>
    </w:p>
    <w:p w14:paraId="6EBD8ED8" w14:textId="77777777" w:rsidR="009F1376" w:rsidRPr="00DD32C7" w:rsidRDefault="009F1376" w:rsidP="009F1376">
      <w:pPr>
        <w:pStyle w:val="Akapitzlist"/>
        <w:spacing w:line="276" w:lineRule="auto"/>
        <w:ind w:left="284"/>
        <w:jc w:val="both"/>
        <w:rPr>
          <w:rFonts w:eastAsia="Times New Roman"/>
          <w:sz w:val="22"/>
          <w:szCs w:val="22"/>
        </w:rPr>
      </w:pPr>
    </w:p>
    <w:p w14:paraId="6643BA3F" w14:textId="2B590FDF" w:rsidR="007D4AC9" w:rsidRPr="00DD32C7" w:rsidRDefault="007D4AC9"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XIII. TERMIN ZWIĄZANIA OFERTĄ</w:t>
      </w:r>
    </w:p>
    <w:p w14:paraId="5D2BCD58" w14:textId="4C9C9E0F" w:rsidR="00402B4E" w:rsidRPr="00DD32C7"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Wykonawca</w:t>
      </w:r>
      <w:r w:rsidR="007D4AC9" w:rsidRPr="00DD32C7">
        <w:rPr>
          <w:rFonts w:cs="Times New Roman"/>
          <w:sz w:val="22"/>
          <w:szCs w:val="22"/>
        </w:rPr>
        <w:t xml:space="preserve"> związany jest złożoną ofertą </w:t>
      </w:r>
      <w:r w:rsidR="007643CC" w:rsidRPr="00DD32C7">
        <w:rPr>
          <w:rFonts w:cs="Times New Roman"/>
          <w:sz w:val="22"/>
          <w:szCs w:val="22"/>
        </w:rPr>
        <w:t>zgodnie z art. 220 ust. pkt. 1</w:t>
      </w:r>
      <w:r w:rsidR="00D35F5A" w:rsidRPr="00DD32C7">
        <w:rPr>
          <w:rFonts w:cs="Times New Roman"/>
          <w:sz w:val="22"/>
          <w:szCs w:val="22"/>
        </w:rPr>
        <w:t xml:space="preserve"> u</w:t>
      </w:r>
      <w:r w:rsidR="00A91D58" w:rsidRPr="00DD32C7">
        <w:rPr>
          <w:rFonts w:cs="Times New Roman"/>
          <w:sz w:val="22"/>
          <w:szCs w:val="22"/>
        </w:rPr>
        <w:t>stawy</w:t>
      </w:r>
      <w:r w:rsidR="00976FE1" w:rsidRPr="00DD32C7">
        <w:rPr>
          <w:rFonts w:cs="Times New Roman"/>
          <w:sz w:val="22"/>
          <w:szCs w:val="22"/>
        </w:rPr>
        <w:t xml:space="preserve"> Pzp</w:t>
      </w:r>
      <w:r w:rsidR="007643CC" w:rsidRPr="00DD32C7">
        <w:rPr>
          <w:rFonts w:cs="Times New Roman"/>
          <w:sz w:val="22"/>
          <w:szCs w:val="22"/>
        </w:rPr>
        <w:t xml:space="preserve"> </w:t>
      </w:r>
      <w:r w:rsidR="007D4AC9" w:rsidRPr="00DD32C7">
        <w:rPr>
          <w:rFonts w:cs="Times New Roman"/>
          <w:sz w:val="22"/>
          <w:szCs w:val="22"/>
        </w:rPr>
        <w:t xml:space="preserve">przez okres </w:t>
      </w:r>
      <w:r w:rsidR="007643CC" w:rsidRPr="00DD32C7">
        <w:rPr>
          <w:rFonts w:cs="Times New Roman"/>
          <w:sz w:val="22"/>
          <w:szCs w:val="22"/>
        </w:rPr>
        <w:t>9</w:t>
      </w:r>
      <w:r w:rsidR="00A91D58" w:rsidRPr="00DD32C7">
        <w:rPr>
          <w:rFonts w:cs="Times New Roman"/>
          <w:sz w:val="22"/>
          <w:szCs w:val="22"/>
        </w:rPr>
        <w:t xml:space="preserve">0 dni licząc od upływu terminu składania ofert do dnia </w:t>
      </w:r>
      <w:r w:rsidR="00A03F65" w:rsidRPr="00A03F65">
        <w:rPr>
          <w:rFonts w:cs="Times New Roman"/>
          <w:b/>
          <w:sz w:val="22"/>
          <w:szCs w:val="22"/>
          <w:highlight w:val="green"/>
          <w:u w:val="single"/>
        </w:rPr>
        <w:t>23</w:t>
      </w:r>
      <w:r w:rsidR="00C45837" w:rsidRPr="00A03F65">
        <w:rPr>
          <w:rFonts w:cs="Times New Roman"/>
          <w:b/>
          <w:bCs/>
          <w:sz w:val="22"/>
          <w:szCs w:val="22"/>
          <w:highlight w:val="green"/>
          <w:u w:val="single"/>
        </w:rPr>
        <w:t xml:space="preserve">.02.2025 </w:t>
      </w:r>
      <w:r w:rsidR="00901781" w:rsidRPr="00A03F65">
        <w:rPr>
          <w:rFonts w:cs="Times New Roman"/>
          <w:b/>
          <w:sz w:val="22"/>
          <w:szCs w:val="22"/>
          <w:highlight w:val="green"/>
          <w:u w:val="single"/>
        </w:rPr>
        <w:t>r.</w:t>
      </w:r>
      <w:r w:rsidR="00A91D58" w:rsidRPr="00DD32C7">
        <w:rPr>
          <w:rFonts w:cs="Times New Roman"/>
          <w:b/>
          <w:sz w:val="22"/>
          <w:szCs w:val="22"/>
        </w:rPr>
        <w:t xml:space="preserve"> </w:t>
      </w:r>
      <w:r w:rsidR="007D4AC9" w:rsidRPr="00DD32C7">
        <w:rPr>
          <w:rFonts w:cs="Times New Roman"/>
          <w:sz w:val="22"/>
          <w:szCs w:val="22"/>
        </w:rPr>
        <w:t xml:space="preserve"> </w:t>
      </w:r>
      <w:r w:rsidR="00C4339A" w:rsidRPr="00DD32C7">
        <w:rPr>
          <w:rFonts w:cs="Times New Roman"/>
          <w:sz w:val="22"/>
          <w:szCs w:val="22"/>
        </w:rPr>
        <w:t>przy czym pierwszym dniem terminu związania ofertą jest dzień, w którym  upływa termin składania ofert.</w:t>
      </w:r>
    </w:p>
    <w:p w14:paraId="3FFA17E5" w14:textId="3329BA26"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W przypadku</w:t>
      </w:r>
      <w:r w:rsidR="00063D9B" w:rsidRPr="00DD32C7">
        <w:rPr>
          <w:rFonts w:cs="Times New Roman"/>
          <w:sz w:val="22"/>
          <w:szCs w:val="22"/>
        </w:rPr>
        <w:t>,</w:t>
      </w:r>
      <w:r w:rsidRPr="00DD32C7">
        <w:rPr>
          <w:rFonts w:cs="Times New Roman"/>
          <w:sz w:val="22"/>
          <w:szCs w:val="22"/>
        </w:rPr>
        <w:t xml:space="preserve"> gdy wybór najkorzystniejszej oferty nie nastąpi przed upływem terminu związania ofertą, o którym mowa w</w:t>
      </w:r>
      <w:r w:rsidR="003142E9" w:rsidRPr="00DD32C7">
        <w:rPr>
          <w:rFonts w:cs="Times New Roman"/>
          <w:sz w:val="22"/>
          <w:szCs w:val="22"/>
        </w:rPr>
        <w:t xml:space="preserve"> </w:t>
      </w:r>
      <w:r w:rsidRPr="00DD32C7">
        <w:rPr>
          <w:rFonts w:cs="Times New Roman"/>
          <w:sz w:val="22"/>
          <w:szCs w:val="22"/>
        </w:rPr>
        <w:t>ust.</w:t>
      </w:r>
      <w:r w:rsidR="00EE10DA" w:rsidRPr="00DD32C7">
        <w:rPr>
          <w:rFonts w:cs="Times New Roman"/>
          <w:sz w:val="22"/>
          <w:szCs w:val="22"/>
        </w:rPr>
        <w:t xml:space="preserve"> </w:t>
      </w:r>
      <w:r w:rsidRPr="00DD32C7">
        <w:rPr>
          <w:rFonts w:cs="Times New Roman"/>
          <w:sz w:val="22"/>
          <w:szCs w:val="22"/>
        </w:rPr>
        <w:t xml:space="preserve">2, </w:t>
      </w:r>
      <w:r w:rsidR="000F2C4F" w:rsidRPr="00DD32C7">
        <w:rPr>
          <w:rFonts w:cs="Times New Roman"/>
          <w:sz w:val="22"/>
          <w:szCs w:val="22"/>
        </w:rPr>
        <w:t>Zamawiający</w:t>
      </w:r>
      <w:r w:rsidRPr="00DD32C7">
        <w:rPr>
          <w:rFonts w:cs="Times New Roman"/>
          <w:sz w:val="22"/>
          <w:szCs w:val="22"/>
        </w:rPr>
        <w:t xml:space="preserve"> przed upływem terminu związania ofertą, zwraca się jednokrotnie do </w:t>
      </w:r>
      <w:r w:rsidR="002B0955" w:rsidRPr="00DD32C7">
        <w:rPr>
          <w:rFonts w:cs="Times New Roman"/>
          <w:sz w:val="22"/>
          <w:szCs w:val="22"/>
        </w:rPr>
        <w:t>W</w:t>
      </w:r>
      <w:r w:rsidRPr="00DD32C7">
        <w:rPr>
          <w:rFonts w:cs="Times New Roman"/>
          <w:sz w:val="22"/>
          <w:szCs w:val="22"/>
        </w:rPr>
        <w:t>ykonawców o wyrażenie zgody na przedłużenie tego terminu o wskazywany przez niego okres, nie dłuższy niż 60</w:t>
      </w:r>
      <w:r w:rsidR="00B76B82" w:rsidRPr="00DD32C7">
        <w:rPr>
          <w:rFonts w:cs="Times New Roman"/>
          <w:sz w:val="22"/>
          <w:szCs w:val="22"/>
        </w:rPr>
        <w:t xml:space="preserve"> </w:t>
      </w:r>
      <w:r w:rsidRPr="00DD32C7">
        <w:rPr>
          <w:rFonts w:cs="Times New Roman"/>
          <w:sz w:val="22"/>
          <w:szCs w:val="22"/>
        </w:rPr>
        <w:t>dni.</w:t>
      </w:r>
    </w:p>
    <w:p w14:paraId="78737877" w14:textId="71868E08"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Przedłużenie terminu związania ofertą, o którym mowa w ust. 2, wymaga złożenia przez </w:t>
      </w:r>
      <w:r w:rsidR="002B0955" w:rsidRPr="00DD32C7">
        <w:rPr>
          <w:rFonts w:cs="Times New Roman"/>
          <w:sz w:val="22"/>
          <w:szCs w:val="22"/>
        </w:rPr>
        <w:t>W</w:t>
      </w:r>
      <w:r w:rsidRPr="00DD32C7">
        <w:rPr>
          <w:rFonts w:cs="Times New Roman"/>
          <w:sz w:val="22"/>
          <w:szCs w:val="22"/>
        </w:rPr>
        <w:t>ykonawcę pisemnego oświadczenia o wyrażeniu zgody na przedłużenie terminu związania ofertą.</w:t>
      </w:r>
    </w:p>
    <w:p w14:paraId="00E169FE" w14:textId="15602F02" w:rsidR="009033B1" w:rsidRPr="00DD32C7"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DD32C7">
        <w:rPr>
          <w:rFonts w:cs="Times New Roman"/>
          <w:sz w:val="22"/>
          <w:szCs w:val="22"/>
        </w:rPr>
        <w:t xml:space="preserve">W przypadku gdy </w:t>
      </w:r>
      <w:r w:rsidR="000F2C4F" w:rsidRPr="00DD32C7">
        <w:rPr>
          <w:rFonts w:cs="Times New Roman"/>
          <w:sz w:val="22"/>
          <w:szCs w:val="22"/>
        </w:rPr>
        <w:t>Zamawiający</w:t>
      </w:r>
      <w:r w:rsidRPr="00DD32C7">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DD32C7"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DD32C7" w:rsidRDefault="00E85017" w:rsidP="00E85017">
      <w:pPr>
        <w:pStyle w:val="Nagwek9"/>
        <w:suppressAutoHyphens w:val="0"/>
        <w:rPr>
          <w:rFonts w:cs="Times New Roman"/>
          <w:sz w:val="22"/>
          <w:szCs w:val="22"/>
          <w:lang w:eastAsia="pl-PL"/>
        </w:rPr>
      </w:pPr>
      <w:r w:rsidRPr="00DD32C7">
        <w:rPr>
          <w:rFonts w:cs="Times New Roman"/>
          <w:sz w:val="22"/>
          <w:szCs w:val="22"/>
          <w:lang w:eastAsia="pl-PL"/>
        </w:rPr>
        <w:t>XIV. OPIS SPOSOBU PRZYGOTOWANIA OFERT</w:t>
      </w:r>
    </w:p>
    <w:p w14:paraId="43BFBB60" w14:textId="77777777" w:rsidR="00C71FE7" w:rsidRPr="00DD32C7" w:rsidRDefault="00C71FE7" w:rsidP="000D74AF">
      <w:pPr>
        <w:numPr>
          <w:ilvl w:val="0"/>
          <w:numId w:val="29"/>
        </w:numPr>
        <w:suppressAutoHyphens/>
        <w:ind w:left="426" w:hanging="284"/>
        <w:jc w:val="both"/>
        <w:rPr>
          <w:rFonts w:cs="Times New Roman"/>
          <w:sz w:val="22"/>
          <w:szCs w:val="22"/>
        </w:rPr>
      </w:pPr>
      <w:r w:rsidRPr="00DD32C7">
        <w:rPr>
          <w:rFonts w:cs="Times New Roman"/>
          <w:sz w:val="22"/>
          <w:szCs w:val="22"/>
        </w:rPr>
        <w:t xml:space="preserve">Każdy Wykonawca może przedłożyć w niniejszym postępowaniu tylko jedną ofertę. </w:t>
      </w:r>
    </w:p>
    <w:p w14:paraId="2D843D53"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Treść oferty musi być zgodna z wymaganiami Zamawiającego określonymi w dokumentach zamówienia.</w:t>
      </w:r>
    </w:p>
    <w:p w14:paraId="45315EC3" w14:textId="77777777" w:rsidR="00C71FE7" w:rsidRPr="00DD32C7" w:rsidRDefault="00C71FE7" w:rsidP="000D74AF">
      <w:pPr>
        <w:numPr>
          <w:ilvl w:val="0"/>
          <w:numId w:val="29"/>
        </w:numPr>
        <w:ind w:left="426" w:hanging="284"/>
        <w:jc w:val="both"/>
        <w:rPr>
          <w:rFonts w:cs="Times New Roman"/>
          <w:color w:val="000000"/>
          <w:sz w:val="22"/>
          <w:szCs w:val="22"/>
        </w:rPr>
      </w:pPr>
      <w:r w:rsidRPr="00DD32C7">
        <w:rPr>
          <w:rFonts w:cs="Times New Roman"/>
          <w:color w:val="000000"/>
          <w:sz w:val="22"/>
          <w:szCs w:val="22"/>
        </w:rPr>
        <w:t>Oferta może być złożona tylko do upływu terminu składania ofert.</w:t>
      </w:r>
    </w:p>
    <w:p w14:paraId="120D2EDE"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color w:val="000000"/>
          <w:sz w:val="22"/>
          <w:szCs w:val="22"/>
        </w:rPr>
        <w:t>Do upływu terminu składania ofert Wykonawca może wycofać ofertę.</w:t>
      </w:r>
    </w:p>
    <w:p w14:paraId="1ECBADD4"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06D853D1" w14:textId="77777777" w:rsidR="00C71FE7" w:rsidRPr="00DD32C7"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D32C7">
        <w:rPr>
          <w:rFonts w:cs="Times New Roman"/>
          <w:color w:val="000000"/>
          <w:sz w:val="22"/>
          <w:szCs w:val="22"/>
          <w:u w:val="single"/>
        </w:rPr>
        <w:t>Wskazane jest, aby każdy elektroniczny dokument (plik) był podpisany osobno</w:t>
      </w:r>
      <w:r w:rsidRPr="00DD32C7">
        <w:rPr>
          <w:rFonts w:cs="Times New Roman"/>
          <w:color w:val="000000"/>
          <w:sz w:val="22"/>
          <w:szCs w:val="22"/>
        </w:rPr>
        <w:t xml:space="preserve">. </w:t>
      </w:r>
      <w:r w:rsidRPr="00DD32C7">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075F616B" w14:textId="77777777" w:rsidR="00C71FE7" w:rsidRPr="00DD32C7" w:rsidRDefault="00C71FE7" w:rsidP="000D74AF">
      <w:pPr>
        <w:numPr>
          <w:ilvl w:val="0"/>
          <w:numId w:val="29"/>
        </w:numPr>
        <w:ind w:left="426" w:hanging="284"/>
        <w:jc w:val="both"/>
        <w:rPr>
          <w:rFonts w:cs="Times New Roman"/>
          <w:sz w:val="22"/>
          <w:szCs w:val="22"/>
        </w:rPr>
      </w:pPr>
      <w:r w:rsidRPr="00DD32C7">
        <w:rPr>
          <w:rFonts w:cs="Times New Roman"/>
          <w:sz w:val="22"/>
          <w:szCs w:val="22"/>
        </w:rPr>
        <w:t>Jeśli jakiś z dokumentów wymaganych nie dotyczy Wykonawcy, do oferty należy załączyć oświadczenie z informacją na ten temat.</w:t>
      </w:r>
    </w:p>
    <w:p w14:paraId="7128F958"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musi zapoznać się i zaakceptować wszystkie warunki przedmiotowej SWZ.</w:t>
      </w:r>
    </w:p>
    <w:p w14:paraId="4BF29D01"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Wykonawca zaproponuje cenę, w której zawierać się będą wszystkie koszty, jakie musi ponieść, aby wykonać  przedmiot zamówienia, zgodnie z wymaganiami Zamawiającego.</w:t>
      </w:r>
    </w:p>
    <w:p w14:paraId="357E08E7"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 xml:space="preserve">W procesie składania oferty, w tym przedmiotowych środków dowodowych na platformie, </w:t>
      </w:r>
      <w:r w:rsidRPr="00DD32C7">
        <w:rPr>
          <w:rFonts w:cs="Times New Roman"/>
          <w:b/>
          <w:sz w:val="22"/>
          <w:szCs w:val="22"/>
        </w:rPr>
        <w:t>kwalifikowany podpis elektroniczny</w:t>
      </w:r>
      <w:r w:rsidRPr="00DD32C7">
        <w:rPr>
          <w:rFonts w:cs="Times New Roman"/>
          <w:sz w:val="22"/>
          <w:szCs w:val="22"/>
        </w:rPr>
        <w:t xml:space="preserve"> Wykonawca składa bezpośrednio na dokumencie, który następnie przesyła za pomocą systemu.</w:t>
      </w:r>
    </w:p>
    <w:p w14:paraId="3F286215" w14:textId="77777777" w:rsidR="00C71FE7" w:rsidRPr="00DD32C7" w:rsidRDefault="00C71FE7" w:rsidP="000D74AF">
      <w:pPr>
        <w:numPr>
          <w:ilvl w:val="0"/>
          <w:numId w:val="29"/>
        </w:numPr>
        <w:ind w:left="567" w:hanging="425"/>
        <w:jc w:val="both"/>
        <w:rPr>
          <w:rFonts w:cs="Times New Roman"/>
          <w:sz w:val="22"/>
          <w:szCs w:val="22"/>
        </w:rPr>
      </w:pPr>
      <w:r w:rsidRPr="00DD32C7">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Pzp.</w:t>
      </w:r>
      <w:bookmarkStart w:id="5" w:name="_21eeoojwb3nb" w:colFirst="0" w:colLast="0"/>
      <w:bookmarkEnd w:id="5"/>
    </w:p>
    <w:p w14:paraId="0B478325" w14:textId="77777777" w:rsidR="00C71FE7" w:rsidRPr="00DD32C7" w:rsidRDefault="00C71FE7" w:rsidP="00C71FE7">
      <w:pPr>
        <w:tabs>
          <w:tab w:val="left" w:pos="851"/>
        </w:tabs>
        <w:ind w:left="426"/>
        <w:jc w:val="both"/>
        <w:rPr>
          <w:rFonts w:cs="Times New Roman"/>
          <w:sz w:val="22"/>
          <w:szCs w:val="22"/>
        </w:rPr>
      </w:pPr>
      <w:r w:rsidRPr="00DD32C7">
        <w:rPr>
          <w:rFonts w:cs="Times New Roman"/>
          <w:b/>
          <w:sz w:val="22"/>
          <w:szCs w:val="22"/>
          <w:u w:val="single"/>
        </w:rPr>
        <w:t xml:space="preserve">Oferta musi być </w:t>
      </w:r>
      <w:r w:rsidRPr="00DD32C7">
        <w:rPr>
          <w:rFonts w:cs="Times New Roman"/>
          <w:sz w:val="22"/>
          <w:szCs w:val="22"/>
        </w:rPr>
        <w:t xml:space="preserve">złożona przy użyciu środków komunikacji elektronicznej tzn. za pośrednictwem </w:t>
      </w:r>
      <w:hyperlink r:id="rId22">
        <w:r w:rsidRPr="00DD32C7">
          <w:rPr>
            <w:rFonts w:cs="Times New Roman"/>
            <w:sz w:val="22"/>
            <w:szCs w:val="22"/>
            <w:u w:val="single"/>
          </w:rPr>
          <w:t>platformazakupowa.pl</w:t>
        </w:r>
      </w:hyperlink>
      <w:r w:rsidRPr="00DD32C7">
        <w:rPr>
          <w:rFonts w:cs="Times New Roman"/>
          <w:sz w:val="22"/>
          <w:szCs w:val="22"/>
        </w:rPr>
        <w:t>.</w:t>
      </w:r>
    </w:p>
    <w:p w14:paraId="517EC8C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07EA60AE"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lastRenderedPageBreak/>
        <w:t>W przypadku wykorzystania formatu podpisu XAdES zewnętrzny Zamawiający wymaga dołączenia odpowiedniej ilości plików tj. podpisywanych plików z danymi oraz plików XAdES.</w:t>
      </w:r>
    </w:p>
    <w:p w14:paraId="458B9E85"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D32C7"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D32C7">
        <w:rPr>
          <w:sz w:val="22"/>
          <w:szCs w:val="22"/>
        </w:rPr>
        <w:t xml:space="preserve">Wykonawca, za pośrednictwem </w:t>
      </w:r>
      <w:hyperlink r:id="rId23">
        <w:r w:rsidRPr="00DD32C7">
          <w:rPr>
            <w:sz w:val="22"/>
            <w:szCs w:val="22"/>
            <w:u w:val="single"/>
          </w:rPr>
          <w:t>platformazakupowa.pl</w:t>
        </w:r>
      </w:hyperlink>
      <w:r w:rsidRPr="00DD32C7">
        <w:rPr>
          <w:sz w:val="22"/>
          <w:szCs w:val="22"/>
        </w:rPr>
        <w:t xml:space="preserve"> może przed upływem terminu do składania ofert wycofać ofertę. Sposób wycofania oferty zamieszczono w instrukcji zamieszczonej na stronie internetowej pod adresem: </w:t>
      </w:r>
      <w:hyperlink r:id="rId24" w:history="1">
        <w:r w:rsidRPr="00DD32C7">
          <w:rPr>
            <w:rStyle w:val="Hipercze"/>
            <w:sz w:val="22"/>
            <w:szCs w:val="22"/>
          </w:rPr>
          <w:t>https://platformazakupowa.pl/strona/45-instrukcje</w:t>
        </w:r>
      </w:hyperlink>
    </w:p>
    <w:p w14:paraId="63DF46FA"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b/>
          <w:sz w:val="22"/>
          <w:szCs w:val="22"/>
        </w:rPr>
        <w:t>Rozszerzenia plików wykorzystywanych przez Wykonawców powinny być zgodne z</w:t>
      </w:r>
      <w:r w:rsidRPr="00DD32C7">
        <w:rPr>
          <w:sz w:val="22"/>
          <w:szCs w:val="22"/>
        </w:rPr>
        <w:t xml:space="preserve"> Załącznikiem nr 2 do „Rozporządzenia Rady Ministrów w sprawie Krajo</w:t>
      </w:r>
      <w:r w:rsidRPr="00DD32C7">
        <w:rPr>
          <w:rFonts w:eastAsia="Calibri"/>
          <w:sz w:val="22"/>
          <w:szCs w:val="22"/>
        </w:rPr>
        <w:t>w</w:t>
      </w:r>
      <w:r w:rsidRPr="00DD32C7">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 xml:space="preserve">Zamawiający rekomenduje wykorzystanie formatów: .pdf .doc .docx .xls .xlsx .jpg (.jpeg) </w:t>
      </w:r>
      <w:r w:rsidRPr="00DD32C7">
        <w:rPr>
          <w:b/>
          <w:sz w:val="22"/>
          <w:szCs w:val="22"/>
          <w:u w:val="single"/>
        </w:rPr>
        <w:t>ze szczególnym wskazaniem na .pdf</w:t>
      </w:r>
    </w:p>
    <w:p w14:paraId="76240923" w14:textId="77777777" w:rsidR="00C71FE7" w:rsidRPr="00DD32C7" w:rsidRDefault="00C71FE7" w:rsidP="000D74AF">
      <w:pPr>
        <w:pStyle w:val="Akapitzlist"/>
        <w:numPr>
          <w:ilvl w:val="0"/>
          <w:numId w:val="29"/>
        </w:numPr>
        <w:tabs>
          <w:tab w:val="left" w:pos="851"/>
        </w:tabs>
        <w:ind w:left="426" w:hanging="426"/>
        <w:jc w:val="both"/>
        <w:rPr>
          <w:rFonts w:eastAsia="Calibri"/>
          <w:sz w:val="22"/>
          <w:szCs w:val="22"/>
        </w:rPr>
      </w:pPr>
      <w:r w:rsidRPr="00DD32C7">
        <w:rPr>
          <w:sz w:val="22"/>
          <w:szCs w:val="22"/>
        </w:rPr>
        <w:t>W celu ewentualnej kompresji danych Zamawiający rekomenduje wykorzystanie jednego z rozszerzeń:</w:t>
      </w:r>
    </w:p>
    <w:p w14:paraId="5F7F7EA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 xml:space="preserve">.zip </w:t>
      </w:r>
    </w:p>
    <w:p w14:paraId="392B692C" w14:textId="77777777" w:rsidR="00C71FE7" w:rsidRPr="00DD32C7" w:rsidRDefault="00C71FE7" w:rsidP="000D74AF">
      <w:pPr>
        <w:numPr>
          <w:ilvl w:val="1"/>
          <w:numId w:val="45"/>
        </w:numPr>
        <w:tabs>
          <w:tab w:val="left" w:pos="851"/>
        </w:tabs>
        <w:ind w:left="851" w:hanging="425"/>
        <w:jc w:val="both"/>
        <w:rPr>
          <w:rFonts w:cs="Times New Roman"/>
          <w:sz w:val="22"/>
          <w:szCs w:val="22"/>
        </w:rPr>
      </w:pPr>
      <w:r w:rsidRPr="00DD32C7">
        <w:rPr>
          <w:rFonts w:cs="Times New Roman"/>
          <w:sz w:val="22"/>
          <w:szCs w:val="22"/>
        </w:rPr>
        <w:t>.7Z</w:t>
      </w:r>
    </w:p>
    <w:p w14:paraId="516E8AE9"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 xml:space="preserve">Wśród rozszerzeń powszechnych a </w:t>
      </w:r>
      <w:r w:rsidRPr="00DD32C7">
        <w:rPr>
          <w:b/>
          <w:sz w:val="22"/>
          <w:szCs w:val="22"/>
        </w:rPr>
        <w:t>niewystępujących</w:t>
      </w:r>
      <w:r w:rsidRPr="00DD32C7">
        <w:rPr>
          <w:sz w:val="22"/>
          <w:szCs w:val="22"/>
        </w:rPr>
        <w:t xml:space="preserve"> w Rozporządzeniu KRI występują: .rar .gif .bmp .numbers .pages. </w:t>
      </w:r>
      <w:r w:rsidRPr="00DD32C7">
        <w:rPr>
          <w:b/>
          <w:sz w:val="22"/>
          <w:szCs w:val="22"/>
        </w:rPr>
        <w:t>Dokumenty złożone w takich plikach zostaną uznane za złożone nieskutecznie.</w:t>
      </w:r>
    </w:p>
    <w:p w14:paraId="18D3E2E4" w14:textId="77777777" w:rsidR="00C71FE7" w:rsidRPr="00DD32C7" w:rsidRDefault="00C71FE7" w:rsidP="000D74AF">
      <w:pPr>
        <w:pStyle w:val="Akapitzlist"/>
        <w:numPr>
          <w:ilvl w:val="0"/>
          <w:numId w:val="29"/>
        </w:numPr>
        <w:tabs>
          <w:tab w:val="left" w:pos="851"/>
        </w:tabs>
        <w:ind w:left="426" w:hanging="426"/>
        <w:jc w:val="both"/>
        <w:rPr>
          <w:sz w:val="22"/>
          <w:szCs w:val="22"/>
        </w:rPr>
      </w:pPr>
      <w:r w:rsidRPr="00DD32C7">
        <w:rPr>
          <w:sz w:val="22"/>
          <w:szCs w:val="22"/>
        </w:rPr>
        <w:t>W przypadku stosowania przez wykonawcę kwalifikowanego podpisu elektronicznego:</w:t>
      </w:r>
    </w:p>
    <w:p w14:paraId="13B3FAEE" w14:textId="77777777" w:rsidR="00C71FE7" w:rsidRPr="00DD32C7" w:rsidRDefault="00C71FE7" w:rsidP="000D74AF">
      <w:pPr>
        <w:numPr>
          <w:ilvl w:val="0"/>
          <w:numId w:val="46"/>
        </w:numPr>
        <w:tabs>
          <w:tab w:val="left" w:pos="709"/>
        </w:tabs>
        <w:ind w:left="709" w:hanging="283"/>
        <w:jc w:val="both"/>
        <w:rPr>
          <w:rFonts w:eastAsia="Calibri" w:cs="Times New Roman"/>
          <w:sz w:val="22"/>
          <w:szCs w:val="22"/>
        </w:rPr>
      </w:pPr>
      <w:r w:rsidRPr="00DD32C7">
        <w:rPr>
          <w:rFonts w:cs="Times New Roman"/>
          <w:sz w:val="22"/>
          <w:szCs w:val="22"/>
        </w:rPr>
        <w:t xml:space="preserve">Ze względu na niskie ryzyko naruszenia integralności pliku oraz łatwiejszą weryfikację podpisu zamawiający zaleca, w miarę możliwości, </w:t>
      </w:r>
      <w:r w:rsidRPr="00DD32C7">
        <w:rPr>
          <w:rFonts w:cs="Times New Roman"/>
          <w:b/>
          <w:sz w:val="22"/>
          <w:szCs w:val="22"/>
        </w:rPr>
        <w:t xml:space="preserve">przekonwertowanie plików składających się na ofertę na rozszerzenie .pdf  i opatrzenie ich podpisem kwalifikowanym w formacie PAdES. </w:t>
      </w:r>
    </w:p>
    <w:p w14:paraId="7AAE357A"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 xml:space="preserve">Pliki w innych formatach niż PDF </w:t>
      </w:r>
      <w:r w:rsidRPr="00DD32C7">
        <w:rPr>
          <w:rFonts w:cs="Times New Roman"/>
          <w:b/>
          <w:sz w:val="22"/>
          <w:szCs w:val="22"/>
        </w:rPr>
        <w:t>zaleca się opatrzyć podpisem w formacie XAdES o typie zewnętrznym</w:t>
      </w:r>
      <w:r w:rsidRPr="00DD32C7">
        <w:rPr>
          <w:rFonts w:cs="Times New Roman"/>
          <w:sz w:val="22"/>
          <w:szCs w:val="22"/>
        </w:rPr>
        <w:t>. Wykonawca powinien pamiętać, aby plik z podpisem przekazywać łącznie z dokumentem podpisywanym.</w:t>
      </w:r>
    </w:p>
    <w:p w14:paraId="0846924B" w14:textId="77777777" w:rsidR="00C71FE7" w:rsidRPr="00DD32C7" w:rsidRDefault="00C71FE7" w:rsidP="000D74AF">
      <w:pPr>
        <w:numPr>
          <w:ilvl w:val="0"/>
          <w:numId w:val="46"/>
        </w:numPr>
        <w:tabs>
          <w:tab w:val="left" w:pos="709"/>
        </w:tabs>
        <w:ind w:left="709" w:hanging="283"/>
        <w:jc w:val="both"/>
        <w:rPr>
          <w:rFonts w:cs="Times New Roman"/>
          <w:sz w:val="22"/>
          <w:szCs w:val="22"/>
        </w:rPr>
      </w:pPr>
      <w:r w:rsidRPr="00DD32C7">
        <w:rPr>
          <w:rFonts w:cs="Times New Roman"/>
          <w:sz w:val="22"/>
          <w:szCs w:val="22"/>
        </w:rPr>
        <w:t>Zamawiający rekomenduje wykorzystanie podpisu z kwalifikowanym znacznikiem czasu.</w:t>
      </w:r>
    </w:p>
    <w:p w14:paraId="1666FC39"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Zamawiający zaleca aby</w:t>
      </w:r>
      <w:r w:rsidRPr="00DD32C7">
        <w:rPr>
          <w:b/>
          <w:sz w:val="22"/>
          <w:szCs w:val="22"/>
        </w:rPr>
        <w:t xml:space="preserve"> w przypadku podpisywania pliku przez kilka osób, stosować podpisy tego samego rodzaju.</w:t>
      </w:r>
      <w:r w:rsidRPr="00DD32C7">
        <w:rPr>
          <w:sz w:val="22"/>
          <w:szCs w:val="22"/>
        </w:rPr>
        <w:t xml:space="preserve"> Podpisywanie różnymi rodzajami podpisów może doprowadzić do problemów w weryfikacji plików. </w:t>
      </w:r>
    </w:p>
    <w:p w14:paraId="07E6DA4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Jeśli Wykonawca pakuje dokumenty np. w plik o rozszerzeniu .zip, zaleca się wcześniejsze podpisanie każdego ze skompresowanych plików. </w:t>
      </w:r>
    </w:p>
    <w:p w14:paraId="4E81ED45"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 xml:space="preserve">Zamawiający zaleca aby </w:t>
      </w:r>
      <w:r w:rsidRPr="00DD32C7">
        <w:rPr>
          <w:b/>
          <w:sz w:val="22"/>
          <w:szCs w:val="22"/>
          <w:u w:val="single"/>
        </w:rPr>
        <w:t>nie</w:t>
      </w:r>
      <w:r w:rsidRPr="00DD32C7">
        <w:rPr>
          <w:b/>
          <w:sz w:val="22"/>
          <w:szCs w:val="22"/>
        </w:rPr>
        <w:t xml:space="preserve"> </w:t>
      </w:r>
      <w:r w:rsidRPr="00DD32C7">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b/>
          <w:sz w:val="22"/>
          <w:szCs w:val="22"/>
        </w:rPr>
        <w:t xml:space="preserve">Podmiotowe środki dowodowe oraz inne dokumenty lub oświadczenia, o których mowa w SWZ, składa się w zakresie i w sposób określony w przepisach wydanych na podstawie art. 70 ustawy Pzp, tj. </w:t>
      </w:r>
      <w:r w:rsidRPr="00DD32C7">
        <w:rPr>
          <w:sz w:val="22"/>
          <w:szCs w:val="22"/>
        </w:rPr>
        <w:t xml:space="preserve">rozporządzenia Prezesa Rady Ministrów z dnia </w:t>
      </w:r>
      <w:r w:rsidRPr="00DD32C7">
        <w:rPr>
          <w:smallCaps/>
          <w:sz w:val="22"/>
          <w:szCs w:val="22"/>
        </w:rPr>
        <w:t> </w:t>
      </w:r>
      <w:r w:rsidRPr="00DD32C7">
        <w:rPr>
          <w:smallCaps/>
          <w:sz w:val="22"/>
          <w:szCs w:val="22"/>
        </w:rPr>
        <w:t xml:space="preserve">30 </w:t>
      </w:r>
      <w:r w:rsidRPr="00DD32C7">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458D2867" w14:textId="77777777" w:rsidR="00C71FE7" w:rsidRPr="00DD32C7" w:rsidRDefault="00C71FE7" w:rsidP="000D74AF">
      <w:pPr>
        <w:pStyle w:val="Akapitzlist"/>
        <w:numPr>
          <w:ilvl w:val="0"/>
          <w:numId w:val="29"/>
        </w:numPr>
        <w:tabs>
          <w:tab w:val="left" w:pos="709"/>
        </w:tabs>
        <w:ind w:left="426" w:hanging="426"/>
        <w:jc w:val="both"/>
        <w:rPr>
          <w:sz w:val="22"/>
          <w:szCs w:val="22"/>
        </w:rPr>
      </w:pPr>
      <w:r w:rsidRPr="00DD32C7">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DD32C7" w:rsidRDefault="00E85017" w:rsidP="00E85017">
      <w:pPr>
        <w:suppressAutoHyphens/>
        <w:ind w:left="426"/>
        <w:jc w:val="both"/>
        <w:rPr>
          <w:rFonts w:cs="Times New Roman"/>
          <w:b/>
          <w:sz w:val="22"/>
          <w:szCs w:val="22"/>
        </w:rPr>
      </w:pPr>
    </w:p>
    <w:p w14:paraId="22664F0C" w14:textId="77777777"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 TERMIN SKŁADANIA  OFERT</w:t>
      </w:r>
    </w:p>
    <w:p w14:paraId="49F34651" w14:textId="1D347BC0" w:rsidR="00E85017" w:rsidRPr="00DD32C7" w:rsidRDefault="00E85017" w:rsidP="00E85017">
      <w:pPr>
        <w:suppressAutoHyphens/>
        <w:jc w:val="both"/>
        <w:rPr>
          <w:rFonts w:cs="Times New Roman"/>
          <w:b/>
          <w:sz w:val="22"/>
          <w:szCs w:val="22"/>
        </w:rPr>
      </w:pPr>
      <w:r w:rsidRPr="00DD32C7">
        <w:rPr>
          <w:rFonts w:eastAsia="Times New Roman" w:cs="Times New Roman"/>
          <w:b/>
          <w:bCs/>
          <w:sz w:val="22"/>
          <w:szCs w:val="22"/>
          <w:u w:val="single"/>
          <w:lang w:eastAsia="ar-SA"/>
        </w:rPr>
        <w:t xml:space="preserve">Termin składania ofert upływa </w:t>
      </w:r>
      <w:r w:rsidR="00505546" w:rsidRPr="00DD32C7">
        <w:rPr>
          <w:rFonts w:eastAsia="Times New Roman" w:cs="Times New Roman"/>
          <w:b/>
          <w:bCs/>
          <w:sz w:val="22"/>
          <w:szCs w:val="22"/>
          <w:u w:val="single"/>
          <w:lang w:eastAsia="ar-SA"/>
        </w:rPr>
        <w:t xml:space="preserve">w dniu </w:t>
      </w:r>
      <w:r w:rsidR="00D91795" w:rsidRPr="00A03F65">
        <w:rPr>
          <w:rFonts w:eastAsia="Times New Roman" w:cs="Times New Roman"/>
          <w:b/>
          <w:bCs/>
          <w:sz w:val="22"/>
          <w:szCs w:val="22"/>
          <w:highlight w:val="green"/>
          <w:u w:val="single"/>
          <w:lang w:eastAsia="ar-SA"/>
        </w:rPr>
        <w:t>2</w:t>
      </w:r>
      <w:r w:rsidR="00A03F65" w:rsidRPr="00A03F65">
        <w:rPr>
          <w:rFonts w:eastAsia="Times New Roman" w:cs="Times New Roman"/>
          <w:b/>
          <w:bCs/>
          <w:sz w:val="22"/>
          <w:szCs w:val="22"/>
          <w:highlight w:val="green"/>
          <w:u w:val="single"/>
          <w:lang w:eastAsia="ar-SA"/>
        </w:rPr>
        <w:t>6</w:t>
      </w:r>
      <w:r w:rsidR="009E538F" w:rsidRPr="00A03F65">
        <w:rPr>
          <w:rFonts w:eastAsia="Times New Roman" w:cs="Times New Roman"/>
          <w:b/>
          <w:bCs/>
          <w:sz w:val="22"/>
          <w:szCs w:val="22"/>
          <w:highlight w:val="green"/>
          <w:u w:val="single"/>
          <w:lang w:eastAsia="ar-SA"/>
        </w:rPr>
        <w:t>.11</w:t>
      </w:r>
      <w:r w:rsidR="00505546" w:rsidRPr="00A03F65">
        <w:rPr>
          <w:rFonts w:eastAsia="Times New Roman" w:cs="Times New Roman"/>
          <w:b/>
          <w:bCs/>
          <w:sz w:val="22"/>
          <w:szCs w:val="22"/>
          <w:highlight w:val="green"/>
          <w:u w:val="single"/>
          <w:lang w:eastAsia="ar-SA"/>
        </w:rPr>
        <w:t>.2024</w:t>
      </w:r>
      <w:r w:rsidRPr="00A03F65">
        <w:rPr>
          <w:rFonts w:eastAsia="Times New Roman" w:cs="Times New Roman"/>
          <w:b/>
          <w:bCs/>
          <w:sz w:val="22"/>
          <w:szCs w:val="22"/>
          <w:highlight w:val="green"/>
          <w:u w:val="single"/>
          <w:lang w:eastAsia="ar-SA"/>
        </w:rPr>
        <w:t xml:space="preserve"> r.</w:t>
      </w:r>
      <w:r w:rsidRPr="00DD32C7">
        <w:rPr>
          <w:rFonts w:eastAsia="Times New Roman" w:cs="Times New Roman"/>
          <w:b/>
          <w:bCs/>
          <w:sz w:val="22"/>
          <w:szCs w:val="22"/>
          <w:u w:val="single"/>
          <w:lang w:eastAsia="ar-SA"/>
        </w:rPr>
        <w:t xml:space="preserve"> o godz. </w:t>
      </w:r>
      <w:r w:rsidR="009E538F" w:rsidRPr="00DD32C7">
        <w:rPr>
          <w:rFonts w:eastAsia="Times New Roman" w:cs="Times New Roman"/>
          <w:b/>
          <w:bCs/>
          <w:sz w:val="22"/>
          <w:szCs w:val="22"/>
          <w:u w:val="single"/>
          <w:lang w:eastAsia="ar-SA"/>
        </w:rPr>
        <w:t>10</w:t>
      </w:r>
      <w:r w:rsidRPr="00DD32C7">
        <w:rPr>
          <w:rFonts w:eastAsia="Times New Roman" w:cs="Times New Roman"/>
          <w:b/>
          <w:bCs/>
          <w:sz w:val="22"/>
          <w:szCs w:val="22"/>
          <w:u w:val="single"/>
          <w:lang w:eastAsia="ar-SA"/>
        </w:rPr>
        <w:t xml:space="preserve">:00. </w:t>
      </w:r>
    </w:p>
    <w:p w14:paraId="14DD6BCB" w14:textId="77777777" w:rsidR="00E85017" w:rsidRPr="00DD32C7" w:rsidRDefault="00E85017" w:rsidP="00E85017">
      <w:pPr>
        <w:rPr>
          <w:rFonts w:cs="Times New Roman"/>
          <w:b/>
          <w:bCs/>
          <w:sz w:val="22"/>
          <w:szCs w:val="22"/>
          <w:u w:val="single"/>
        </w:rPr>
      </w:pPr>
    </w:p>
    <w:p w14:paraId="6A6FA558" w14:textId="5B72B48C" w:rsidR="00E85017" w:rsidRPr="00DD32C7" w:rsidRDefault="00E85017" w:rsidP="00E85017">
      <w:pPr>
        <w:ind w:left="426" w:hanging="426"/>
        <w:rPr>
          <w:rFonts w:cs="Times New Roman"/>
          <w:b/>
          <w:bCs/>
          <w:sz w:val="22"/>
          <w:szCs w:val="22"/>
          <w:u w:val="single"/>
        </w:rPr>
      </w:pPr>
      <w:r w:rsidRPr="00DD32C7">
        <w:rPr>
          <w:rFonts w:cs="Times New Roman"/>
          <w:b/>
          <w:bCs/>
          <w:sz w:val="22"/>
          <w:szCs w:val="22"/>
          <w:u w:val="single"/>
        </w:rPr>
        <w:t>XVI.  TERMIN  OTWARCIA OFERT</w:t>
      </w:r>
    </w:p>
    <w:p w14:paraId="281624E1" w14:textId="177B5891" w:rsidR="00CC6D77" w:rsidRPr="00DD32C7"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DD32C7">
        <w:rPr>
          <w:rFonts w:eastAsia="Times New Roman"/>
          <w:b/>
          <w:bCs/>
          <w:sz w:val="22"/>
          <w:szCs w:val="22"/>
          <w:u w:val="single"/>
          <w:lang w:eastAsia="ar-SA"/>
        </w:rPr>
        <w:lastRenderedPageBreak/>
        <w:t xml:space="preserve">Otwarcie ofert nastąpi </w:t>
      </w:r>
      <w:r w:rsidRPr="00DD32C7">
        <w:rPr>
          <w:rFonts w:eastAsia="Times New Roman"/>
          <w:b/>
          <w:sz w:val="22"/>
          <w:szCs w:val="22"/>
          <w:lang w:eastAsia="ar-SA"/>
        </w:rPr>
        <w:t>-</w:t>
      </w:r>
      <w:r w:rsidRPr="00DD32C7">
        <w:rPr>
          <w:sz w:val="22"/>
          <w:szCs w:val="22"/>
        </w:rPr>
        <w:t xml:space="preserve"> niezwłocznie po upływie terminu składania ofert, nie później niż następnego dnia po dniu, w którym upłynął termin składania ofert, tj.: </w:t>
      </w:r>
      <w:r w:rsidRPr="00DD32C7">
        <w:rPr>
          <w:rFonts w:eastAsia="Times New Roman"/>
          <w:b/>
          <w:bCs/>
          <w:sz w:val="22"/>
          <w:szCs w:val="22"/>
          <w:u w:val="single"/>
          <w:lang w:eastAsia="ar-SA"/>
        </w:rPr>
        <w:t xml:space="preserve">w dniu </w:t>
      </w:r>
      <w:r w:rsidR="00D91795" w:rsidRPr="00A03F65">
        <w:rPr>
          <w:rFonts w:eastAsia="Times New Roman"/>
          <w:b/>
          <w:bCs/>
          <w:sz w:val="22"/>
          <w:szCs w:val="22"/>
          <w:highlight w:val="green"/>
          <w:u w:val="single"/>
          <w:lang w:eastAsia="ar-SA"/>
        </w:rPr>
        <w:t>2</w:t>
      </w:r>
      <w:r w:rsidR="00A03F65" w:rsidRPr="00A03F65">
        <w:rPr>
          <w:rFonts w:eastAsia="Times New Roman"/>
          <w:b/>
          <w:bCs/>
          <w:sz w:val="22"/>
          <w:szCs w:val="22"/>
          <w:highlight w:val="green"/>
          <w:u w:val="single"/>
          <w:lang w:eastAsia="ar-SA"/>
        </w:rPr>
        <w:t>6</w:t>
      </w:r>
      <w:r w:rsidR="00D91795" w:rsidRPr="00A03F65">
        <w:rPr>
          <w:rFonts w:eastAsia="Times New Roman"/>
          <w:b/>
          <w:bCs/>
          <w:sz w:val="22"/>
          <w:szCs w:val="22"/>
          <w:highlight w:val="green"/>
          <w:u w:val="single"/>
          <w:lang w:eastAsia="ar-SA"/>
        </w:rPr>
        <w:t>.</w:t>
      </w:r>
      <w:r w:rsidR="009E538F" w:rsidRPr="00A03F65">
        <w:rPr>
          <w:rFonts w:eastAsia="Times New Roman"/>
          <w:b/>
          <w:bCs/>
          <w:sz w:val="22"/>
          <w:szCs w:val="22"/>
          <w:highlight w:val="green"/>
          <w:u w:val="single"/>
          <w:lang w:eastAsia="ar-SA"/>
        </w:rPr>
        <w:t>11.2024 r.</w:t>
      </w:r>
      <w:r w:rsidR="009E538F" w:rsidRPr="00DD32C7">
        <w:rPr>
          <w:rFonts w:eastAsia="Times New Roman"/>
          <w:b/>
          <w:bCs/>
          <w:sz w:val="22"/>
          <w:szCs w:val="22"/>
          <w:u w:val="single"/>
          <w:lang w:eastAsia="ar-SA"/>
        </w:rPr>
        <w:t xml:space="preserve"> o godz. 10</w:t>
      </w:r>
      <w:r w:rsidRPr="00DD32C7">
        <w:rPr>
          <w:rFonts w:eastAsia="Times New Roman"/>
          <w:b/>
          <w:bCs/>
          <w:sz w:val="22"/>
          <w:szCs w:val="22"/>
          <w:u w:val="single"/>
          <w:lang w:eastAsia="ar-SA"/>
        </w:rPr>
        <w:t>:30, za pomocą platformy zakupowej.</w:t>
      </w:r>
    </w:p>
    <w:p w14:paraId="7491A653"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D32C7">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D32C7"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D32C7">
        <w:rPr>
          <w:sz w:val="22"/>
          <w:szCs w:val="22"/>
        </w:rPr>
        <w:t>Zamawiający poinformuje o zmianie terminu otwarcia ofert na stronie internetowej prowadzonego postępowania.</w:t>
      </w:r>
    </w:p>
    <w:p w14:paraId="1F99F4FC" w14:textId="77777777" w:rsidR="00CC6D77" w:rsidRPr="00DD32C7"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D32C7">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D32C7"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D32C7">
        <w:rPr>
          <w:rFonts w:cs="Times New Roman"/>
          <w:color w:val="000000"/>
          <w:sz w:val="22"/>
          <w:szCs w:val="22"/>
        </w:rPr>
        <w:t>Zamawiający, niezwłocznie po otwarciu ofert, udostępnia na stronie internetowej prowadzonego postępowania informacje o:</w:t>
      </w:r>
    </w:p>
    <w:p w14:paraId="03A37238" w14:textId="77777777" w:rsidR="00CC6D77" w:rsidRPr="00DD32C7" w:rsidRDefault="00CC6D77" w:rsidP="000D74AF">
      <w:pPr>
        <w:pStyle w:val="Akapitzlist"/>
        <w:numPr>
          <w:ilvl w:val="1"/>
          <w:numId w:val="18"/>
        </w:numPr>
        <w:suppressAutoHyphens/>
        <w:ind w:hanging="436"/>
        <w:jc w:val="both"/>
        <w:rPr>
          <w:bCs/>
          <w:color w:val="000000"/>
          <w:sz w:val="22"/>
          <w:szCs w:val="22"/>
        </w:rPr>
      </w:pPr>
      <w:r w:rsidRPr="00DD32C7">
        <w:rPr>
          <w:color w:val="000000"/>
          <w:sz w:val="22"/>
          <w:szCs w:val="22"/>
        </w:rPr>
        <w:t>nazwach albo imionach i nazwiskach oraz siedzibach lub miejscach prowadzonej działalności gospodarczej albo miejscach zamieszkania Wykonawców, których</w:t>
      </w:r>
      <w:r w:rsidRPr="00DD32C7">
        <w:rPr>
          <w:bCs/>
          <w:sz w:val="22"/>
          <w:szCs w:val="22"/>
        </w:rPr>
        <w:t xml:space="preserve"> </w:t>
      </w:r>
      <w:r w:rsidRPr="00DD32C7">
        <w:rPr>
          <w:bCs/>
          <w:color w:val="000000"/>
          <w:sz w:val="22"/>
          <w:szCs w:val="22"/>
        </w:rPr>
        <w:t xml:space="preserve">oferty zostały otwarte, </w:t>
      </w:r>
    </w:p>
    <w:p w14:paraId="30618C29" w14:textId="77777777" w:rsidR="00CC6D77" w:rsidRPr="00DD32C7" w:rsidRDefault="00CC6D77" w:rsidP="000D74AF">
      <w:pPr>
        <w:pStyle w:val="Akapitzlist"/>
        <w:numPr>
          <w:ilvl w:val="1"/>
          <w:numId w:val="18"/>
        </w:numPr>
        <w:suppressAutoHyphens/>
        <w:ind w:left="709" w:hanging="436"/>
        <w:jc w:val="both"/>
        <w:rPr>
          <w:bCs/>
          <w:sz w:val="22"/>
          <w:szCs w:val="22"/>
        </w:rPr>
      </w:pPr>
      <w:r w:rsidRPr="00DD32C7">
        <w:rPr>
          <w:bCs/>
          <w:sz w:val="22"/>
          <w:szCs w:val="22"/>
        </w:rPr>
        <w:t xml:space="preserve">cenach lub kosztach zawartych w ofertach. </w:t>
      </w:r>
    </w:p>
    <w:p w14:paraId="294AD51E" w14:textId="77777777" w:rsidR="00CC6D77" w:rsidRPr="00DD32C7" w:rsidRDefault="00CC6D77" w:rsidP="00CC6D77">
      <w:pPr>
        <w:shd w:val="clear" w:color="auto" w:fill="FFFFFF"/>
        <w:jc w:val="both"/>
        <w:rPr>
          <w:rFonts w:eastAsia="Calibri" w:cs="Times New Roman"/>
          <w:sz w:val="22"/>
          <w:szCs w:val="22"/>
        </w:rPr>
      </w:pPr>
      <w:r w:rsidRPr="00DD32C7">
        <w:rPr>
          <w:rFonts w:cs="Times New Roman"/>
          <w:bCs/>
          <w:sz w:val="22"/>
          <w:szCs w:val="22"/>
        </w:rPr>
        <w:t xml:space="preserve">Powyższa informacja zostanie opublikowana </w:t>
      </w:r>
      <w:r w:rsidRPr="00DD32C7">
        <w:rPr>
          <w:rFonts w:eastAsia="Calibri" w:cs="Times New Roman"/>
          <w:sz w:val="22"/>
          <w:szCs w:val="22"/>
        </w:rPr>
        <w:t>na stronie prowadzonego postępowania na</w:t>
      </w:r>
      <w:hyperlink r:id="rId25">
        <w:r w:rsidRPr="00DD32C7">
          <w:rPr>
            <w:rFonts w:eastAsia="Calibri" w:cs="Times New Roman"/>
            <w:color w:val="1155CC"/>
            <w:sz w:val="22"/>
            <w:szCs w:val="22"/>
            <w:u w:val="single"/>
          </w:rPr>
          <w:t xml:space="preserve"> platformazakupowa.pl</w:t>
        </w:r>
      </w:hyperlink>
      <w:r w:rsidRPr="00DD32C7">
        <w:rPr>
          <w:rFonts w:eastAsia="Calibri" w:cs="Times New Roman"/>
          <w:sz w:val="22"/>
          <w:szCs w:val="22"/>
        </w:rPr>
        <w:t xml:space="preserve"> w sekcji ,,Komunikaty”.</w:t>
      </w:r>
    </w:p>
    <w:p w14:paraId="0BF969A8" w14:textId="77777777" w:rsidR="00E82B5D" w:rsidRPr="00DD32C7" w:rsidRDefault="00E82B5D" w:rsidP="00683CF8">
      <w:pPr>
        <w:spacing w:line="276" w:lineRule="auto"/>
        <w:rPr>
          <w:rFonts w:cs="Times New Roman"/>
          <w:bCs/>
          <w:sz w:val="22"/>
          <w:szCs w:val="22"/>
        </w:rPr>
      </w:pPr>
    </w:p>
    <w:p w14:paraId="31105180" w14:textId="02249006" w:rsidR="00071F7E" w:rsidRPr="00DD32C7" w:rsidRDefault="00071F7E" w:rsidP="00683CF8">
      <w:pPr>
        <w:pStyle w:val="Nagwek9"/>
        <w:suppressAutoHyphens w:val="0"/>
        <w:spacing w:line="276" w:lineRule="auto"/>
        <w:rPr>
          <w:rFonts w:cs="Times New Roman"/>
          <w:sz w:val="22"/>
          <w:szCs w:val="22"/>
          <w:lang w:eastAsia="pl-PL"/>
        </w:rPr>
      </w:pPr>
      <w:r w:rsidRPr="00DD32C7">
        <w:rPr>
          <w:rFonts w:cs="Times New Roman"/>
          <w:sz w:val="22"/>
          <w:szCs w:val="22"/>
          <w:lang w:eastAsia="pl-PL"/>
        </w:rPr>
        <w:t>X</w:t>
      </w:r>
      <w:r w:rsidR="00E8222F" w:rsidRPr="00DD32C7">
        <w:rPr>
          <w:rFonts w:cs="Times New Roman"/>
          <w:sz w:val="22"/>
          <w:szCs w:val="22"/>
          <w:lang w:eastAsia="pl-PL"/>
        </w:rPr>
        <w:t>V</w:t>
      </w:r>
      <w:r w:rsidRPr="00DD32C7">
        <w:rPr>
          <w:rFonts w:cs="Times New Roman"/>
          <w:sz w:val="22"/>
          <w:szCs w:val="22"/>
          <w:lang w:eastAsia="pl-PL"/>
        </w:rPr>
        <w:t>I</w:t>
      </w:r>
      <w:r w:rsidR="00C86AC9" w:rsidRPr="00DD32C7">
        <w:rPr>
          <w:rFonts w:cs="Times New Roman"/>
          <w:sz w:val="22"/>
          <w:szCs w:val="22"/>
          <w:lang w:eastAsia="pl-PL"/>
        </w:rPr>
        <w:t>I. SPOS</w:t>
      </w:r>
      <w:r w:rsidR="00E8222F" w:rsidRPr="00DD32C7">
        <w:rPr>
          <w:rFonts w:cs="Times New Roman"/>
          <w:sz w:val="22"/>
          <w:szCs w:val="22"/>
          <w:lang w:eastAsia="pl-PL"/>
        </w:rPr>
        <w:t xml:space="preserve">ÓB </w:t>
      </w:r>
      <w:r w:rsidR="00C86AC9" w:rsidRPr="00DD32C7">
        <w:rPr>
          <w:rFonts w:cs="Times New Roman"/>
          <w:sz w:val="22"/>
          <w:szCs w:val="22"/>
          <w:lang w:eastAsia="pl-PL"/>
        </w:rPr>
        <w:t>OBLICZENIA CENY</w:t>
      </w:r>
    </w:p>
    <w:p w14:paraId="6D51A78E" w14:textId="3687152E"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oferty zostanie przedstawiona przez Wykonawcę w Formularzu </w:t>
      </w:r>
      <w:r w:rsidR="00AA5860" w:rsidRPr="00DD32C7">
        <w:rPr>
          <w:rFonts w:cs="Times New Roman"/>
          <w:sz w:val="22"/>
          <w:szCs w:val="22"/>
        </w:rPr>
        <w:t>ofertowym – Załącznik Nr 1 do SWZ</w:t>
      </w:r>
      <w:r w:rsidR="00D91795" w:rsidRPr="00DD32C7">
        <w:rPr>
          <w:rFonts w:cs="Times New Roman"/>
          <w:sz w:val="22"/>
          <w:szCs w:val="22"/>
        </w:rPr>
        <w:t xml:space="preserve"> </w:t>
      </w:r>
      <w:r w:rsidR="00D91795" w:rsidRPr="00A63306">
        <w:rPr>
          <w:rFonts w:cs="Times New Roman"/>
          <w:b/>
          <w:bCs/>
          <w:sz w:val="22"/>
          <w:szCs w:val="22"/>
        </w:rPr>
        <w:t>dla danej części zamówienia</w:t>
      </w:r>
      <w:r w:rsidR="00AA5860" w:rsidRPr="00A63306">
        <w:rPr>
          <w:rFonts w:cs="Times New Roman"/>
          <w:b/>
          <w:bCs/>
          <w:sz w:val="22"/>
          <w:szCs w:val="22"/>
        </w:rPr>
        <w:t>.</w:t>
      </w:r>
      <w:r w:rsidRPr="00DD32C7">
        <w:rPr>
          <w:rFonts w:cs="Times New Roman"/>
          <w:sz w:val="22"/>
          <w:szCs w:val="22"/>
        </w:rPr>
        <w:t xml:space="preserve"> </w:t>
      </w:r>
      <w:bookmarkStart w:id="6" w:name="_Hlk66306355"/>
    </w:p>
    <w:p w14:paraId="7095E7EC" w14:textId="5A497529" w:rsidR="00836AE4" w:rsidRPr="00DD32C7" w:rsidRDefault="00836AE4" w:rsidP="000D74AF">
      <w:pPr>
        <w:numPr>
          <w:ilvl w:val="1"/>
          <w:numId w:val="37"/>
        </w:numPr>
        <w:spacing w:line="276" w:lineRule="auto"/>
        <w:ind w:left="426" w:right="138" w:hanging="360"/>
        <w:jc w:val="both"/>
        <w:rPr>
          <w:rFonts w:cs="Times New Roman"/>
          <w:bCs/>
          <w:sz w:val="22"/>
          <w:szCs w:val="22"/>
        </w:rPr>
      </w:pPr>
      <w:r w:rsidRPr="00DD32C7">
        <w:rPr>
          <w:rFonts w:cs="Times New Roman"/>
          <w:sz w:val="22"/>
          <w:szCs w:val="22"/>
        </w:rPr>
        <w:t xml:space="preserve">Wykonawca określi cenę oferty brutto </w:t>
      </w:r>
      <w:r w:rsidRPr="00DD32C7">
        <w:rPr>
          <w:rFonts w:cs="Times New Roman"/>
          <w:b/>
          <w:bCs/>
          <w:sz w:val="22"/>
          <w:szCs w:val="22"/>
        </w:rPr>
        <w:t>za realizację przedmiotu zamówienia</w:t>
      </w:r>
      <w:r w:rsidR="00E3093F">
        <w:rPr>
          <w:rFonts w:cs="Times New Roman"/>
          <w:b/>
          <w:bCs/>
          <w:sz w:val="22"/>
          <w:szCs w:val="22"/>
        </w:rPr>
        <w:t xml:space="preserve"> dla danej części zamówienia</w:t>
      </w:r>
      <w:r w:rsidRPr="00DD32C7">
        <w:rPr>
          <w:rFonts w:cs="Times New Roman"/>
          <w:b/>
          <w:bCs/>
          <w:sz w:val="22"/>
          <w:szCs w:val="22"/>
        </w:rPr>
        <w:t>. Cenę należy podać</w:t>
      </w:r>
      <w:r w:rsidR="00AA5860" w:rsidRPr="00DD32C7">
        <w:rPr>
          <w:rFonts w:cs="Times New Roman"/>
          <w:b/>
          <w:bCs/>
          <w:sz w:val="22"/>
          <w:szCs w:val="22"/>
        </w:rPr>
        <w:t xml:space="preserve"> w formularzu ofertowym – Zał. N</w:t>
      </w:r>
      <w:r w:rsidRPr="00DD32C7">
        <w:rPr>
          <w:rFonts w:cs="Times New Roman"/>
          <w:b/>
          <w:bCs/>
          <w:sz w:val="22"/>
          <w:szCs w:val="22"/>
        </w:rPr>
        <w:t>r 1 do SWZ</w:t>
      </w:r>
      <w:r w:rsidR="005A0CAD" w:rsidRPr="00DD32C7">
        <w:rPr>
          <w:rFonts w:cs="Times New Roman"/>
          <w:b/>
          <w:bCs/>
          <w:sz w:val="22"/>
          <w:szCs w:val="22"/>
        </w:rPr>
        <w:t xml:space="preserve">, </w:t>
      </w:r>
      <w:r w:rsidR="005A0CAD" w:rsidRPr="00DD32C7">
        <w:rPr>
          <w:rFonts w:cs="Times New Roman"/>
          <w:bCs/>
          <w:sz w:val="22"/>
          <w:szCs w:val="22"/>
        </w:rPr>
        <w:t xml:space="preserve">zgodnie ze wskazaniami </w:t>
      </w:r>
      <w:r w:rsidR="00D91795" w:rsidRPr="00DD32C7">
        <w:rPr>
          <w:rFonts w:cs="Times New Roman"/>
          <w:bCs/>
          <w:sz w:val="22"/>
          <w:szCs w:val="22"/>
        </w:rPr>
        <w:t>Zamawiającego</w:t>
      </w:r>
      <w:r w:rsidR="005A0CAD" w:rsidRPr="00DD32C7">
        <w:rPr>
          <w:rFonts w:cs="Times New Roman"/>
          <w:bCs/>
          <w:sz w:val="22"/>
          <w:szCs w:val="22"/>
        </w:rPr>
        <w:t>.</w:t>
      </w:r>
    </w:p>
    <w:bookmarkEnd w:id="6"/>
    <w:p w14:paraId="41EF33F5"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Walutą ceny oferowanej oraz cen jednostkowych jest złoty polski (PLN). </w:t>
      </w:r>
      <w:r w:rsidRPr="00DD32C7">
        <w:rPr>
          <w:rFonts w:cs="Times New Roman"/>
          <w:b/>
          <w:sz w:val="22"/>
          <w:szCs w:val="22"/>
        </w:rPr>
        <w:t>Cena winna być podana z dokładnością do 1 grosza</w:t>
      </w:r>
      <w:r w:rsidRPr="00DD32C7">
        <w:rPr>
          <w:rFonts w:cs="Times New Roman"/>
          <w:sz w:val="22"/>
          <w:szCs w:val="22"/>
        </w:rPr>
        <w:t xml:space="preserve">, tj. do dwóch miejsc po przecinku. </w:t>
      </w:r>
    </w:p>
    <w:p w14:paraId="10A91526"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DD32C7" w:rsidRDefault="00836AE4" w:rsidP="000D74AF">
      <w:pPr>
        <w:numPr>
          <w:ilvl w:val="1"/>
          <w:numId w:val="37"/>
        </w:numPr>
        <w:spacing w:line="276" w:lineRule="auto"/>
        <w:ind w:left="426" w:right="138" w:hanging="360"/>
        <w:jc w:val="both"/>
        <w:rPr>
          <w:rFonts w:cs="Times New Roman"/>
          <w:sz w:val="22"/>
          <w:szCs w:val="22"/>
        </w:rPr>
      </w:pPr>
      <w:r w:rsidRPr="00DD32C7">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poinformowania Zamawiającego, że wybór jego oferty będzie prowadził do powstania u Zamawiającego obowiązku podatkowego; </w:t>
      </w:r>
    </w:p>
    <w:p w14:paraId="1CDFC926"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nazwy (rodzaju) towaru lub usługi, których dostawa lub świadczenie będą prowadziły do powstania obowiązku podatkowego; </w:t>
      </w:r>
    </w:p>
    <w:p w14:paraId="669FED81"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wartości towaru lub usługi objętego obowiązkiem podatkowym Zamawiającego, bez kwoty podatku; </w:t>
      </w:r>
    </w:p>
    <w:p w14:paraId="6773A79A" w14:textId="77777777" w:rsidR="004A30AC"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wskazania stawki podatku od towarów i usług, która zgodnie z wiedzą Wykonawcy, będzie miała zastosowanie. </w:t>
      </w:r>
    </w:p>
    <w:p w14:paraId="5BFC38A2" w14:textId="5FDBB5FB" w:rsidR="00836AE4" w:rsidRPr="00DD32C7" w:rsidRDefault="00836AE4" w:rsidP="000D74AF">
      <w:pPr>
        <w:pStyle w:val="Akapitzlist"/>
        <w:numPr>
          <w:ilvl w:val="1"/>
          <w:numId w:val="39"/>
        </w:numPr>
        <w:spacing w:line="276" w:lineRule="auto"/>
        <w:ind w:left="851" w:right="137" w:hanging="425"/>
        <w:jc w:val="both"/>
        <w:rPr>
          <w:sz w:val="22"/>
          <w:szCs w:val="22"/>
        </w:rPr>
      </w:pPr>
      <w:r w:rsidRPr="00DD32C7">
        <w:rPr>
          <w:sz w:val="22"/>
          <w:szCs w:val="22"/>
        </w:rPr>
        <w:t xml:space="preserve">Informację w powyższym zakresie Wykonawca składa w Załączniku nr 1 do SWZ. Brak złożenia ww. informacji będzie </w:t>
      </w:r>
      <w:r w:rsidR="006C7BDA" w:rsidRPr="00DD32C7">
        <w:rPr>
          <w:sz w:val="22"/>
          <w:szCs w:val="22"/>
        </w:rPr>
        <w:t>uznany</w:t>
      </w:r>
      <w:r w:rsidRPr="00DD32C7">
        <w:rPr>
          <w:sz w:val="22"/>
          <w:szCs w:val="22"/>
        </w:rPr>
        <w:t xml:space="preserve"> jako brak powstania obowiązku podatkowego u Zamawiającego. </w:t>
      </w:r>
    </w:p>
    <w:p w14:paraId="76158653" w14:textId="77777777"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DD32C7">
        <w:rPr>
          <w:rFonts w:cs="Times New Roman"/>
          <w:sz w:val="22"/>
          <w:szCs w:val="22"/>
        </w:rPr>
        <w:t xml:space="preserve">. </w:t>
      </w:r>
    </w:p>
    <w:p w14:paraId="32CF1870" w14:textId="2F45DA45" w:rsidR="00836AE4" w:rsidRPr="00DD32C7" w:rsidRDefault="00836AE4" w:rsidP="000D74AF">
      <w:pPr>
        <w:numPr>
          <w:ilvl w:val="1"/>
          <w:numId w:val="37"/>
        </w:numPr>
        <w:spacing w:line="276" w:lineRule="auto"/>
        <w:ind w:left="426" w:right="137" w:hanging="360"/>
        <w:jc w:val="both"/>
        <w:rPr>
          <w:rFonts w:cs="Times New Roman"/>
          <w:sz w:val="22"/>
          <w:szCs w:val="22"/>
        </w:rPr>
      </w:pPr>
      <w:r w:rsidRPr="00DD32C7">
        <w:rPr>
          <w:rFonts w:cs="Times New Roman"/>
          <w:sz w:val="22"/>
          <w:szCs w:val="22"/>
        </w:rPr>
        <w:t xml:space="preserve">Sposób zapłaty i rozliczenia za realizację niniejszego zamówienia zostały określone we wzorze umowy – istotne postanowienia umowy - stanowiącym </w:t>
      </w:r>
      <w:r w:rsidRPr="00DD32C7">
        <w:rPr>
          <w:rFonts w:cs="Times New Roman"/>
          <w:b/>
          <w:sz w:val="22"/>
          <w:szCs w:val="22"/>
        </w:rPr>
        <w:t xml:space="preserve">Załącznik nr </w:t>
      </w:r>
      <w:r w:rsidR="00AA5860" w:rsidRPr="00DD32C7">
        <w:rPr>
          <w:rFonts w:cs="Times New Roman"/>
          <w:b/>
          <w:sz w:val="22"/>
          <w:szCs w:val="22"/>
        </w:rPr>
        <w:t>6</w:t>
      </w:r>
      <w:r w:rsidRPr="00DD32C7">
        <w:rPr>
          <w:rFonts w:cs="Times New Roman"/>
          <w:b/>
          <w:sz w:val="22"/>
          <w:szCs w:val="22"/>
        </w:rPr>
        <w:t xml:space="preserve"> do SWZ.</w:t>
      </w:r>
      <w:r w:rsidRPr="00DD32C7">
        <w:rPr>
          <w:rFonts w:cs="Times New Roman"/>
          <w:sz w:val="22"/>
          <w:szCs w:val="22"/>
        </w:rPr>
        <w:t xml:space="preserve"> </w:t>
      </w:r>
    </w:p>
    <w:p w14:paraId="7360E042" w14:textId="4D91AEE1" w:rsidR="00063714" w:rsidRPr="00DD32C7"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DD32C7" w:rsidRDefault="00071F7E" w:rsidP="00683CF8">
      <w:pPr>
        <w:spacing w:line="276" w:lineRule="auto"/>
        <w:jc w:val="both"/>
        <w:rPr>
          <w:rFonts w:cs="Times New Roman"/>
          <w:b/>
          <w:bCs/>
          <w:sz w:val="22"/>
          <w:szCs w:val="22"/>
          <w:u w:val="single"/>
        </w:rPr>
      </w:pPr>
      <w:r w:rsidRPr="00DD32C7">
        <w:rPr>
          <w:rFonts w:cs="Times New Roman"/>
          <w:b/>
          <w:bCs/>
          <w:sz w:val="22"/>
          <w:szCs w:val="22"/>
          <w:u w:val="single"/>
        </w:rPr>
        <w:t>X</w:t>
      </w:r>
      <w:r w:rsidR="00E8222F" w:rsidRPr="00DD32C7">
        <w:rPr>
          <w:rFonts w:cs="Times New Roman"/>
          <w:b/>
          <w:bCs/>
          <w:sz w:val="22"/>
          <w:szCs w:val="22"/>
          <w:u w:val="single"/>
        </w:rPr>
        <w:t>V</w:t>
      </w:r>
      <w:r w:rsidR="00A2156A" w:rsidRPr="00DD32C7">
        <w:rPr>
          <w:rFonts w:cs="Times New Roman"/>
          <w:b/>
          <w:bCs/>
          <w:sz w:val="22"/>
          <w:szCs w:val="22"/>
          <w:u w:val="single"/>
        </w:rPr>
        <w:t xml:space="preserve">III. OPIS KRYTERIÓW OCENY </w:t>
      </w:r>
      <w:r w:rsidRPr="00DD32C7">
        <w:rPr>
          <w:rFonts w:cs="Times New Roman"/>
          <w:b/>
          <w:bCs/>
          <w:sz w:val="22"/>
          <w:szCs w:val="22"/>
          <w:u w:val="single"/>
        </w:rPr>
        <w:t xml:space="preserve">OFERT </w:t>
      </w:r>
      <w:r w:rsidR="0075055C" w:rsidRPr="00DD32C7">
        <w:rPr>
          <w:rFonts w:cs="Times New Roman"/>
          <w:b/>
          <w:bCs/>
          <w:sz w:val="22"/>
          <w:szCs w:val="22"/>
          <w:u w:val="single"/>
        </w:rPr>
        <w:t xml:space="preserve">WRAZ Z PODANIEM ZNACZENIA </w:t>
      </w:r>
      <w:r w:rsidR="003B4524" w:rsidRPr="00DD32C7">
        <w:rPr>
          <w:rFonts w:cs="Times New Roman"/>
          <w:b/>
          <w:bCs/>
          <w:sz w:val="22"/>
          <w:szCs w:val="22"/>
          <w:u w:val="single"/>
        </w:rPr>
        <w:t>TYCH KRYTERIÓW</w:t>
      </w:r>
      <w:r w:rsidRPr="00DD32C7">
        <w:rPr>
          <w:rFonts w:cs="Times New Roman"/>
          <w:b/>
          <w:bCs/>
          <w:sz w:val="22"/>
          <w:szCs w:val="22"/>
          <w:u w:val="single"/>
        </w:rPr>
        <w:t xml:space="preserve"> I SPOSOBU OCENY OFERT </w:t>
      </w:r>
    </w:p>
    <w:p w14:paraId="19F39C74" w14:textId="1F162E89" w:rsidR="00836AE4" w:rsidRPr="00DD32C7" w:rsidRDefault="00836AE4" w:rsidP="00836AE4">
      <w:pPr>
        <w:spacing w:line="276" w:lineRule="auto"/>
        <w:ind w:right="67"/>
        <w:jc w:val="both"/>
        <w:rPr>
          <w:rFonts w:cs="Times New Roman"/>
          <w:sz w:val="22"/>
          <w:szCs w:val="22"/>
        </w:rPr>
      </w:pPr>
      <w:r w:rsidRPr="00DD32C7">
        <w:rPr>
          <w:rFonts w:cs="Times New Roman"/>
          <w:b/>
          <w:sz w:val="22"/>
          <w:szCs w:val="22"/>
        </w:rPr>
        <w:t>KRYTERIA WYBORU OFERTY NAJKORZYSTNIEJSZEJ</w:t>
      </w:r>
      <w:r w:rsidRPr="00DD32C7">
        <w:rPr>
          <w:rFonts w:cs="Times New Roman"/>
          <w:sz w:val="22"/>
          <w:szCs w:val="22"/>
        </w:rPr>
        <w:t xml:space="preserve"> </w:t>
      </w:r>
    </w:p>
    <w:p w14:paraId="55583ECD" w14:textId="77777777" w:rsidR="00836AE4" w:rsidRPr="00DD32C7" w:rsidRDefault="00836AE4" w:rsidP="001C2AB9">
      <w:pPr>
        <w:pStyle w:val="Akapitzlist"/>
        <w:numPr>
          <w:ilvl w:val="1"/>
          <w:numId w:val="29"/>
        </w:numPr>
        <w:spacing w:line="276" w:lineRule="auto"/>
        <w:ind w:left="284" w:right="138" w:hanging="284"/>
        <w:jc w:val="both"/>
        <w:rPr>
          <w:sz w:val="22"/>
          <w:szCs w:val="22"/>
        </w:rPr>
      </w:pPr>
      <w:r w:rsidRPr="00DD32C7">
        <w:rPr>
          <w:sz w:val="22"/>
          <w:szCs w:val="22"/>
        </w:rPr>
        <w:lastRenderedPageBreak/>
        <w:t xml:space="preserve">Przy dokonywaniu wyboru najkorzystniejszej oferty Zamawiający stosować będzie następujące kryteria (Zamawiający przyjął, że w zakresie każdego kryterium oceny ofert: 1% stanowi 1 punkt): </w:t>
      </w:r>
    </w:p>
    <w:p w14:paraId="6C122EF6" w14:textId="77777777" w:rsidR="00474430" w:rsidRPr="00DD32C7" w:rsidRDefault="00836AE4" w:rsidP="00474430">
      <w:pPr>
        <w:pStyle w:val="Akapitzlist"/>
        <w:numPr>
          <w:ilvl w:val="1"/>
          <w:numId w:val="38"/>
        </w:numPr>
        <w:spacing w:line="276" w:lineRule="auto"/>
        <w:ind w:left="851" w:right="138"/>
        <w:jc w:val="both"/>
        <w:rPr>
          <w:sz w:val="22"/>
          <w:szCs w:val="22"/>
        </w:rPr>
      </w:pPr>
      <w:r w:rsidRPr="00DD32C7">
        <w:rPr>
          <w:b/>
          <w:bCs/>
          <w:sz w:val="22"/>
          <w:szCs w:val="22"/>
        </w:rPr>
        <w:t>Cena – 60,00% (60 pkt),</w:t>
      </w:r>
    </w:p>
    <w:p w14:paraId="28E5BE59" w14:textId="6A60E8BA" w:rsidR="00474430" w:rsidRPr="00DD32C7" w:rsidRDefault="00D35F5A" w:rsidP="00474430">
      <w:pPr>
        <w:pStyle w:val="Akapitzlist"/>
        <w:numPr>
          <w:ilvl w:val="1"/>
          <w:numId w:val="38"/>
        </w:numPr>
        <w:spacing w:line="276" w:lineRule="auto"/>
        <w:ind w:left="851" w:right="138"/>
        <w:jc w:val="both"/>
        <w:rPr>
          <w:sz w:val="22"/>
          <w:szCs w:val="22"/>
        </w:rPr>
      </w:pPr>
      <w:r w:rsidRPr="00DD32C7">
        <w:rPr>
          <w:b/>
          <w:sz w:val="22"/>
          <w:szCs w:val="22"/>
        </w:rPr>
        <w:t xml:space="preserve">Jakość </w:t>
      </w:r>
      <w:r w:rsidR="00CA7011" w:rsidRPr="00DD32C7">
        <w:rPr>
          <w:b/>
          <w:sz w:val="22"/>
          <w:szCs w:val="22"/>
        </w:rPr>
        <w:t>–</w:t>
      </w:r>
      <w:r w:rsidR="009E067A" w:rsidRPr="00DD32C7">
        <w:rPr>
          <w:b/>
          <w:sz w:val="22"/>
          <w:szCs w:val="22"/>
        </w:rPr>
        <w:t xml:space="preserve"> </w:t>
      </w:r>
      <w:r w:rsidR="00A63306" w:rsidRPr="00DD32C7">
        <w:rPr>
          <w:rFonts w:eastAsia="Times New Roman"/>
          <w:b/>
          <w:sz w:val="22"/>
          <w:szCs w:val="22"/>
        </w:rPr>
        <w:t>czas reakcji serwisu na zgłoszoną reklamację</w:t>
      </w:r>
      <w:r w:rsidR="00A63306" w:rsidRPr="00DD32C7">
        <w:rPr>
          <w:b/>
          <w:sz w:val="22"/>
          <w:szCs w:val="22"/>
        </w:rPr>
        <w:t xml:space="preserve"> </w:t>
      </w:r>
      <w:r w:rsidR="00474430" w:rsidRPr="00DD32C7">
        <w:rPr>
          <w:b/>
          <w:sz w:val="22"/>
          <w:szCs w:val="22"/>
        </w:rPr>
        <w:t>– 40,00% (40 pkt)</w:t>
      </w:r>
    </w:p>
    <w:p w14:paraId="51C9A2C4" w14:textId="77777777" w:rsidR="00836AE4" w:rsidRPr="00DD32C7" w:rsidRDefault="00836AE4" w:rsidP="00836AE4">
      <w:pPr>
        <w:pStyle w:val="Akapitzlist"/>
        <w:spacing w:line="276" w:lineRule="auto"/>
        <w:ind w:left="1276" w:right="138"/>
        <w:rPr>
          <w:b/>
          <w:bCs/>
          <w:sz w:val="22"/>
          <w:szCs w:val="22"/>
        </w:rPr>
      </w:pPr>
    </w:p>
    <w:p w14:paraId="4B75D8FC" w14:textId="77777777" w:rsidR="006247C5" w:rsidRPr="00DD32C7" w:rsidRDefault="00836AE4" w:rsidP="006247C5">
      <w:pPr>
        <w:pStyle w:val="Akapitzlist"/>
        <w:tabs>
          <w:tab w:val="left" w:pos="360"/>
        </w:tabs>
        <w:spacing w:line="276" w:lineRule="auto"/>
        <w:ind w:left="0"/>
        <w:rPr>
          <w:sz w:val="22"/>
          <w:szCs w:val="22"/>
          <w:u w:val="single"/>
        </w:rPr>
      </w:pPr>
      <w:r w:rsidRPr="00DD32C7">
        <w:rPr>
          <w:sz w:val="22"/>
          <w:szCs w:val="22"/>
          <w:u w:val="single"/>
        </w:rPr>
        <w:t>Zastosowane wzory do obliczenia punktowego</w:t>
      </w:r>
    </w:p>
    <w:p w14:paraId="2ED3E988" w14:textId="4468ADCB" w:rsidR="00836AE4" w:rsidRPr="00DD32C7" w:rsidRDefault="00836AE4" w:rsidP="000D74AF">
      <w:pPr>
        <w:pStyle w:val="Akapitzlist"/>
        <w:numPr>
          <w:ilvl w:val="6"/>
          <w:numId w:val="45"/>
        </w:numPr>
        <w:tabs>
          <w:tab w:val="left" w:pos="360"/>
        </w:tabs>
        <w:spacing w:line="276" w:lineRule="auto"/>
        <w:ind w:left="709" w:hanging="425"/>
        <w:rPr>
          <w:sz w:val="22"/>
          <w:szCs w:val="22"/>
          <w:u w:val="single"/>
        </w:rPr>
      </w:pPr>
      <w:r w:rsidRPr="00DD32C7">
        <w:rPr>
          <w:b/>
          <w:sz w:val="22"/>
          <w:szCs w:val="22"/>
        </w:rPr>
        <w:t>Nazwa kryterium</w:t>
      </w:r>
      <w:r w:rsidR="002D382B" w:rsidRPr="00DD32C7">
        <w:rPr>
          <w:sz w:val="22"/>
          <w:szCs w:val="22"/>
        </w:rPr>
        <w:t xml:space="preserve"> -</w:t>
      </w:r>
      <w:r w:rsidRPr="00DD32C7">
        <w:rPr>
          <w:sz w:val="22"/>
          <w:szCs w:val="22"/>
        </w:rPr>
        <w:t xml:space="preserve"> </w:t>
      </w:r>
      <w:r w:rsidRPr="00DD32C7">
        <w:rPr>
          <w:b/>
          <w:sz w:val="22"/>
          <w:szCs w:val="22"/>
        </w:rPr>
        <w:t>cena – 60% (60 pkt)</w:t>
      </w:r>
    </w:p>
    <w:p w14:paraId="12B2E0B3" w14:textId="77777777" w:rsidR="00836AE4" w:rsidRPr="00DD32C7" w:rsidRDefault="00836AE4" w:rsidP="00836AE4">
      <w:pPr>
        <w:pStyle w:val="Bezodstpw"/>
        <w:spacing w:line="276" w:lineRule="auto"/>
        <w:ind w:left="709"/>
        <w:rPr>
          <w:rFonts w:ascii="Times New Roman" w:hAnsi="Times New Roman" w:cs="Times New Roman"/>
          <w:lang w:val="en-US"/>
        </w:rPr>
      </w:pPr>
      <w:r w:rsidRPr="00DD32C7">
        <w:rPr>
          <w:rFonts w:ascii="Times New Roman" w:hAnsi="Times New Roman" w:cs="Times New Roman"/>
          <w:lang w:val="en-US"/>
        </w:rPr>
        <w:t>CC = Comin / Cobad x Kp x Wc</w:t>
      </w:r>
    </w:p>
    <w:p w14:paraId="7362E1C8"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sposób oceny:</w:t>
      </w:r>
    </w:p>
    <w:p w14:paraId="337C9CAF" w14:textId="77777777" w:rsidR="00836AE4" w:rsidRPr="00DD32C7" w:rsidRDefault="00836AE4" w:rsidP="00836AE4">
      <w:pPr>
        <w:pStyle w:val="Bezodstpw"/>
        <w:spacing w:line="276" w:lineRule="auto"/>
        <w:ind w:left="709"/>
        <w:rPr>
          <w:rFonts w:ascii="Times New Roman" w:hAnsi="Times New Roman" w:cs="Times New Roman"/>
          <w:u w:val="single"/>
        </w:rPr>
      </w:pPr>
      <w:r w:rsidRPr="00DD32C7">
        <w:rPr>
          <w:rFonts w:ascii="Times New Roman" w:hAnsi="Times New Roman" w:cs="Times New Roman"/>
        </w:rPr>
        <w:t>Comin – najniższa oferowana cena brutto</w:t>
      </w:r>
    </w:p>
    <w:p w14:paraId="4E93B61F"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Cobad – cena ofertowa brutto badanej oferty</w:t>
      </w:r>
    </w:p>
    <w:p w14:paraId="13BEA738"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Kp – współczynnik proporcjonalności 100</w:t>
      </w:r>
    </w:p>
    <w:p w14:paraId="1421CEA9" w14:textId="77777777" w:rsidR="00836AE4" w:rsidRPr="00DD32C7" w:rsidRDefault="00836AE4" w:rsidP="00836AE4">
      <w:pPr>
        <w:pStyle w:val="Bezodstpw"/>
        <w:spacing w:line="276" w:lineRule="auto"/>
        <w:ind w:left="709"/>
        <w:rPr>
          <w:rFonts w:ascii="Times New Roman" w:hAnsi="Times New Roman" w:cs="Times New Roman"/>
        </w:rPr>
      </w:pPr>
      <w:r w:rsidRPr="00DD32C7">
        <w:rPr>
          <w:rFonts w:ascii="Times New Roman" w:hAnsi="Times New Roman" w:cs="Times New Roman"/>
        </w:rPr>
        <w:t xml:space="preserve">Wc – waga kryterium oceny – </w:t>
      </w:r>
      <w:r w:rsidRPr="00DD32C7">
        <w:rPr>
          <w:rFonts w:ascii="Times New Roman" w:hAnsi="Times New Roman" w:cs="Times New Roman"/>
          <w:b/>
        </w:rPr>
        <w:t>60 % (60 punktów)</w:t>
      </w:r>
    </w:p>
    <w:p w14:paraId="6922F388" w14:textId="473B69C0" w:rsidR="004A30AC" w:rsidRPr="00DD32C7" w:rsidRDefault="004A30AC" w:rsidP="004A30AC">
      <w:pPr>
        <w:rPr>
          <w:rFonts w:cs="Times New Roman"/>
          <w:sz w:val="22"/>
          <w:szCs w:val="22"/>
        </w:rPr>
      </w:pPr>
    </w:p>
    <w:p w14:paraId="61615B8A" w14:textId="395D6813" w:rsidR="008D6E81" w:rsidRPr="00DD32C7" w:rsidRDefault="00D35F5A" w:rsidP="000D74AF">
      <w:pPr>
        <w:pStyle w:val="Akapitzlist"/>
        <w:numPr>
          <w:ilvl w:val="6"/>
          <w:numId w:val="45"/>
        </w:numPr>
        <w:spacing w:line="276" w:lineRule="auto"/>
        <w:ind w:left="709" w:right="138" w:hanging="425"/>
        <w:jc w:val="both"/>
        <w:rPr>
          <w:b/>
          <w:sz w:val="22"/>
          <w:szCs w:val="22"/>
        </w:rPr>
      </w:pPr>
      <w:r w:rsidRPr="00DD32C7">
        <w:rPr>
          <w:b/>
          <w:sz w:val="22"/>
          <w:szCs w:val="22"/>
        </w:rPr>
        <w:t xml:space="preserve">Jakość - </w:t>
      </w:r>
      <w:r w:rsidR="00A63306" w:rsidRPr="00DD32C7">
        <w:rPr>
          <w:rFonts w:eastAsia="Times New Roman"/>
          <w:b/>
          <w:sz w:val="22"/>
          <w:szCs w:val="22"/>
        </w:rPr>
        <w:t>czas reakcji serwisu na zgłoszoną reklamację</w:t>
      </w:r>
      <w:r w:rsidR="00A63306" w:rsidRPr="00DD32C7">
        <w:rPr>
          <w:b/>
          <w:bCs/>
          <w:sz w:val="22"/>
          <w:szCs w:val="22"/>
        </w:rPr>
        <w:t xml:space="preserve"> </w:t>
      </w:r>
      <w:r w:rsidR="00DD32C7" w:rsidRPr="00DD32C7">
        <w:rPr>
          <w:b/>
          <w:bCs/>
          <w:sz w:val="22"/>
          <w:szCs w:val="22"/>
        </w:rPr>
        <w:t>max 48h od momentu zgłoszenia</w:t>
      </w:r>
      <w:r w:rsidR="00DD32C7" w:rsidRPr="00DD32C7">
        <w:rPr>
          <w:sz w:val="22"/>
          <w:szCs w:val="22"/>
        </w:rPr>
        <w:t xml:space="preserve"> </w:t>
      </w:r>
      <w:r w:rsidR="007B0820" w:rsidRPr="00DD32C7">
        <w:rPr>
          <w:b/>
          <w:sz w:val="22"/>
          <w:szCs w:val="22"/>
        </w:rPr>
        <w:t>(X</w:t>
      </w:r>
      <w:r w:rsidR="007B0820" w:rsidRPr="00DD32C7">
        <w:rPr>
          <w:b/>
          <w:sz w:val="22"/>
          <w:szCs w:val="22"/>
          <w:vertAlign w:val="subscript"/>
        </w:rPr>
        <w:t>t</w:t>
      </w:r>
      <w:r w:rsidR="007B0820" w:rsidRPr="00DD32C7">
        <w:rPr>
          <w:b/>
          <w:sz w:val="22"/>
          <w:szCs w:val="22"/>
        </w:rPr>
        <w:t>)</w:t>
      </w:r>
      <w:r w:rsidR="008D6E81" w:rsidRPr="00DD32C7">
        <w:rPr>
          <w:b/>
          <w:sz w:val="22"/>
          <w:szCs w:val="22"/>
        </w:rPr>
        <w:t xml:space="preserve"> – 40,00% (40 pkt)</w:t>
      </w:r>
    </w:p>
    <w:p w14:paraId="7A0F3237" w14:textId="0AED8DCA" w:rsidR="006247C5" w:rsidRPr="00DD32C7" w:rsidRDefault="006247C5" w:rsidP="006247C5">
      <w:pPr>
        <w:numPr>
          <w:ilvl w:val="12"/>
          <w:numId w:val="0"/>
        </w:numPr>
        <w:ind w:firstLine="142"/>
        <w:jc w:val="both"/>
        <w:rPr>
          <w:rFonts w:cs="Times New Roman"/>
          <w:sz w:val="22"/>
          <w:szCs w:val="22"/>
        </w:rPr>
      </w:pPr>
    </w:p>
    <w:p w14:paraId="6D35E63D" w14:textId="35042E9B" w:rsidR="00174C26" w:rsidRPr="00DD32C7" w:rsidRDefault="003D2125" w:rsidP="00174C26">
      <w:pPr>
        <w:shd w:val="clear" w:color="auto" w:fill="FFFFFF"/>
        <w:rPr>
          <w:rFonts w:cs="Times New Roman"/>
          <w:spacing w:val="-5"/>
          <w:sz w:val="22"/>
          <w:szCs w:val="22"/>
        </w:rPr>
      </w:pPr>
      <w:r>
        <w:rPr>
          <w:rFonts w:eastAsia="Times New Roman" w:cs="Times New Roman"/>
          <w:b/>
          <w:sz w:val="22"/>
          <w:szCs w:val="22"/>
        </w:rPr>
        <w:t>C</w:t>
      </w:r>
      <w:r w:rsidRPr="00DD32C7">
        <w:rPr>
          <w:rFonts w:eastAsia="Times New Roman" w:cs="Times New Roman"/>
          <w:b/>
          <w:sz w:val="22"/>
          <w:szCs w:val="22"/>
        </w:rPr>
        <w:t>zas reakcji serwisu na zgłoszoną reklamację</w:t>
      </w:r>
      <w:r w:rsidR="00DD32C7" w:rsidRPr="00DD32C7">
        <w:rPr>
          <w:rFonts w:cs="Times New Roman"/>
          <w:sz w:val="22"/>
          <w:szCs w:val="22"/>
        </w:rPr>
        <w:t xml:space="preserve"> </w:t>
      </w:r>
      <w:r w:rsidR="00DD32C7" w:rsidRPr="00D87CDC">
        <w:rPr>
          <w:rFonts w:cs="Times New Roman"/>
          <w:b/>
          <w:bCs/>
          <w:sz w:val="22"/>
          <w:szCs w:val="22"/>
        </w:rPr>
        <w:t>max</w:t>
      </w:r>
      <w:r w:rsidR="00E3093F">
        <w:rPr>
          <w:rFonts w:cs="Times New Roman"/>
          <w:b/>
          <w:bCs/>
          <w:sz w:val="22"/>
          <w:szCs w:val="22"/>
        </w:rPr>
        <w:t>. do</w:t>
      </w:r>
      <w:r w:rsidR="00DD32C7" w:rsidRPr="00D87CDC">
        <w:rPr>
          <w:rFonts w:cs="Times New Roman"/>
          <w:b/>
          <w:bCs/>
          <w:sz w:val="22"/>
          <w:szCs w:val="22"/>
        </w:rPr>
        <w:t xml:space="preserve"> 48h od momentu zgłoszenia</w:t>
      </w:r>
      <w:r w:rsidR="00174C26" w:rsidRPr="00D87CDC">
        <w:rPr>
          <w:rFonts w:cs="Times New Roman"/>
          <w:b/>
          <w:bCs/>
          <w:spacing w:val="-5"/>
          <w:sz w:val="22"/>
          <w:szCs w:val="22"/>
        </w:rPr>
        <w:t>:</w:t>
      </w:r>
    </w:p>
    <w:p w14:paraId="47CEB150" w14:textId="77777777" w:rsidR="00174C26" w:rsidRPr="00DD32C7" w:rsidRDefault="00174C26" w:rsidP="00174C26">
      <w:pPr>
        <w:shd w:val="clear" w:color="auto" w:fill="FFFFFF"/>
        <w:rPr>
          <w:rFonts w:cs="Times New Roman"/>
          <w:spacing w:val="-5"/>
          <w:sz w:val="22"/>
          <w:szCs w:val="22"/>
        </w:rPr>
      </w:pPr>
    </w:p>
    <w:p w14:paraId="57506678" w14:textId="47E022F7" w:rsidR="00174C26" w:rsidRPr="00DD32C7" w:rsidRDefault="003D2125" w:rsidP="00174C26">
      <w:pPr>
        <w:shd w:val="clear" w:color="auto" w:fill="FFFFFF"/>
        <w:rPr>
          <w:rFonts w:cs="Times New Roman"/>
          <w:sz w:val="22"/>
          <w:szCs w:val="22"/>
        </w:rPr>
      </w:pPr>
      <w:r>
        <w:rPr>
          <w:rFonts w:cs="Times New Roman"/>
          <w:sz w:val="22"/>
          <w:szCs w:val="22"/>
        </w:rPr>
        <w:t>g</w:t>
      </w:r>
      <w:r w:rsidR="00174C26" w:rsidRPr="00DD32C7">
        <w:rPr>
          <w:rFonts w:cs="Times New Roman"/>
          <w:sz w:val="22"/>
          <w:szCs w:val="22"/>
        </w:rPr>
        <w:t>dzie</w:t>
      </w:r>
      <w:r w:rsidR="00DD32C7" w:rsidRPr="00DD32C7">
        <w:rPr>
          <w:rFonts w:cs="Times New Roman"/>
          <w:sz w:val="22"/>
          <w:szCs w:val="22"/>
        </w:rPr>
        <w:t xml:space="preserve"> Wykonawca może uzyskać</w:t>
      </w:r>
      <w:r w:rsidR="00D87CDC">
        <w:rPr>
          <w:rFonts w:cs="Times New Roman"/>
          <w:sz w:val="22"/>
          <w:szCs w:val="22"/>
        </w:rPr>
        <w:t xml:space="preserve"> za:</w:t>
      </w:r>
    </w:p>
    <w:p w14:paraId="476A2528" w14:textId="709108A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 xml:space="preserve"> do 24 h  - 40 pkt </w:t>
      </w:r>
    </w:p>
    <w:p w14:paraId="27B5DE4A" w14:textId="7A8CDB6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Pr="00DD32C7">
        <w:rPr>
          <w:rFonts w:cs="Times New Roman"/>
          <w:b/>
          <w:sz w:val="22"/>
          <w:szCs w:val="22"/>
        </w:rPr>
        <w:t xml:space="preserve"> </w:t>
      </w:r>
      <w:r>
        <w:rPr>
          <w:rFonts w:cs="Times New Roman"/>
          <w:b/>
          <w:sz w:val="22"/>
          <w:szCs w:val="22"/>
        </w:rPr>
        <w:t xml:space="preserve">do 36 </w:t>
      </w:r>
      <w:r w:rsidR="00E3093F">
        <w:rPr>
          <w:rFonts w:cs="Times New Roman"/>
          <w:b/>
          <w:sz w:val="22"/>
          <w:szCs w:val="22"/>
        </w:rPr>
        <w:t xml:space="preserve">h </w:t>
      </w:r>
      <w:r w:rsidR="00DD32C7" w:rsidRPr="00DD32C7">
        <w:rPr>
          <w:rFonts w:cs="Times New Roman"/>
          <w:b/>
          <w:sz w:val="22"/>
          <w:szCs w:val="22"/>
        </w:rPr>
        <w:t>– 20 pkt</w:t>
      </w:r>
    </w:p>
    <w:p w14:paraId="7E989914" w14:textId="34C7B973" w:rsidR="00DD32C7" w:rsidRPr="00DD32C7" w:rsidRDefault="003D2125" w:rsidP="00174C26">
      <w:pPr>
        <w:shd w:val="clear" w:color="auto" w:fill="FFFFFF"/>
        <w:jc w:val="both"/>
        <w:rPr>
          <w:rFonts w:cs="Times New Roman"/>
          <w:b/>
          <w:sz w:val="22"/>
          <w:szCs w:val="22"/>
        </w:rPr>
      </w:pPr>
      <w:r w:rsidRPr="00DD32C7">
        <w:rPr>
          <w:rFonts w:eastAsia="Times New Roman" w:cs="Times New Roman"/>
          <w:b/>
          <w:sz w:val="22"/>
          <w:szCs w:val="22"/>
        </w:rPr>
        <w:t>czas reakcji serwisu na zgłoszoną reklamację</w:t>
      </w:r>
      <w:r w:rsidR="00DD32C7" w:rsidRPr="00DD32C7">
        <w:rPr>
          <w:rFonts w:cs="Times New Roman"/>
          <w:b/>
          <w:sz w:val="22"/>
          <w:szCs w:val="22"/>
        </w:rPr>
        <w:tab/>
      </w:r>
      <w:r>
        <w:rPr>
          <w:rFonts w:cs="Times New Roman"/>
          <w:b/>
          <w:sz w:val="22"/>
          <w:szCs w:val="22"/>
        </w:rPr>
        <w:t xml:space="preserve">do 48 h - </w:t>
      </w:r>
      <w:r w:rsidR="00DD32C7" w:rsidRPr="00DD32C7">
        <w:rPr>
          <w:rFonts w:cs="Times New Roman"/>
          <w:b/>
          <w:sz w:val="22"/>
          <w:szCs w:val="22"/>
        </w:rPr>
        <w:t xml:space="preserve"> 0 pkt</w:t>
      </w:r>
    </w:p>
    <w:p w14:paraId="77123B46" w14:textId="77777777" w:rsidR="00DD32C7" w:rsidRPr="00DD32C7" w:rsidRDefault="00DD32C7" w:rsidP="00174C26">
      <w:pPr>
        <w:shd w:val="clear" w:color="auto" w:fill="FFFFFF"/>
        <w:jc w:val="both"/>
        <w:rPr>
          <w:rFonts w:cs="Times New Roman"/>
          <w:b/>
          <w:sz w:val="22"/>
          <w:szCs w:val="22"/>
        </w:rPr>
      </w:pPr>
    </w:p>
    <w:p w14:paraId="01F9D690" w14:textId="4E205C1A"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Ostateczna weryfikacja prawdziwości wpisu zostanie dokonana po ocenie dokumentów przedmiotowych. </w:t>
      </w:r>
    </w:p>
    <w:p w14:paraId="68A91632" w14:textId="77777777" w:rsidR="00174C26" w:rsidRPr="00DD32C7" w:rsidRDefault="00174C26" w:rsidP="00174C26">
      <w:pPr>
        <w:shd w:val="clear" w:color="auto" w:fill="FFFFFF"/>
        <w:jc w:val="both"/>
        <w:rPr>
          <w:rFonts w:cs="Times New Roman"/>
          <w:spacing w:val="-5"/>
          <w:sz w:val="22"/>
          <w:szCs w:val="22"/>
        </w:rPr>
      </w:pPr>
      <w:r w:rsidRPr="00DD32C7">
        <w:rPr>
          <w:rFonts w:cs="Times New Roman"/>
          <w:spacing w:val="-5"/>
          <w:sz w:val="22"/>
          <w:szCs w:val="22"/>
        </w:rPr>
        <w:t xml:space="preserve">  </w:t>
      </w:r>
    </w:p>
    <w:p w14:paraId="12344E1D" w14:textId="77777777" w:rsidR="008D6E81" w:rsidRPr="00DD32C7" w:rsidRDefault="008D6E81" w:rsidP="008D6E81">
      <w:pPr>
        <w:jc w:val="both"/>
        <w:rPr>
          <w:rFonts w:cs="Times New Roman"/>
          <w:spacing w:val="-5"/>
          <w:sz w:val="22"/>
          <w:szCs w:val="22"/>
        </w:rPr>
      </w:pPr>
      <w:r w:rsidRPr="00DD32C7">
        <w:rPr>
          <w:rFonts w:cs="Times New Roman"/>
          <w:spacing w:val="-5"/>
          <w:sz w:val="22"/>
          <w:szCs w:val="22"/>
        </w:rPr>
        <w:t>Zamawiający za najkorzystniejszą uzna ofertę, która uzyska największą ilość punktów wagowych (X), według formuły:</w:t>
      </w:r>
    </w:p>
    <w:p w14:paraId="7BA57BDC" w14:textId="03209650"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X =  X</w:t>
      </w:r>
      <w:r w:rsidRPr="00DD32C7">
        <w:rPr>
          <w:rFonts w:cs="Times New Roman"/>
          <w:spacing w:val="-3"/>
          <w:sz w:val="22"/>
          <w:szCs w:val="22"/>
          <w:vertAlign w:val="subscript"/>
        </w:rPr>
        <w:t xml:space="preserve">c </w:t>
      </w:r>
      <w:r w:rsidRPr="00DD32C7">
        <w:rPr>
          <w:rFonts w:cs="Times New Roman"/>
          <w:spacing w:val="-3"/>
          <w:sz w:val="22"/>
          <w:szCs w:val="22"/>
        </w:rPr>
        <w:t>+ + X</w:t>
      </w:r>
      <w:r w:rsidRPr="00DD32C7">
        <w:rPr>
          <w:rFonts w:cs="Times New Roman"/>
          <w:spacing w:val="-3"/>
          <w:sz w:val="22"/>
          <w:szCs w:val="22"/>
          <w:vertAlign w:val="subscript"/>
        </w:rPr>
        <w:t>t</w:t>
      </w:r>
    </w:p>
    <w:p w14:paraId="168D9226" w14:textId="51A11329" w:rsidR="008D6E81" w:rsidRPr="00DD32C7" w:rsidRDefault="008D6E81" w:rsidP="008D6E81">
      <w:pPr>
        <w:shd w:val="clear" w:color="auto" w:fill="FFFFFF"/>
        <w:jc w:val="both"/>
        <w:rPr>
          <w:rFonts w:cs="Times New Roman"/>
          <w:spacing w:val="-3"/>
          <w:sz w:val="22"/>
          <w:szCs w:val="22"/>
        </w:rPr>
      </w:pPr>
      <w:r w:rsidRPr="00DD32C7">
        <w:rPr>
          <w:rFonts w:cs="Times New Roman"/>
          <w:spacing w:val="-3"/>
          <w:sz w:val="22"/>
          <w:szCs w:val="22"/>
        </w:rPr>
        <w:t>(gdzie: X</w:t>
      </w:r>
      <w:r w:rsidRPr="00DD32C7">
        <w:rPr>
          <w:rFonts w:cs="Times New Roman"/>
          <w:spacing w:val="-3"/>
          <w:sz w:val="22"/>
          <w:szCs w:val="22"/>
          <w:vertAlign w:val="subscript"/>
        </w:rPr>
        <w:t>c</w:t>
      </w:r>
      <w:r w:rsidRPr="00DD32C7">
        <w:rPr>
          <w:rFonts w:cs="Times New Roman"/>
          <w:spacing w:val="-3"/>
          <w:sz w:val="22"/>
          <w:szCs w:val="22"/>
        </w:rPr>
        <w:t xml:space="preserve"> - punkty wagowe w kryterium</w:t>
      </w:r>
      <w:r w:rsidRPr="00DD32C7">
        <w:rPr>
          <w:rFonts w:cs="Times New Roman"/>
          <w:b/>
          <w:bCs/>
          <w:spacing w:val="-3"/>
          <w:sz w:val="22"/>
          <w:szCs w:val="22"/>
        </w:rPr>
        <w:t xml:space="preserve"> cena</w:t>
      </w:r>
      <w:r w:rsidRPr="00DD32C7">
        <w:rPr>
          <w:rFonts w:cs="Times New Roman"/>
          <w:spacing w:val="-3"/>
          <w:sz w:val="22"/>
          <w:szCs w:val="22"/>
        </w:rPr>
        <w:t>, X</w:t>
      </w:r>
      <w:r w:rsidRPr="00DD32C7">
        <w:rPr>
          <w:rFonts w:cs="Times New Roman"/>
          <w:spacing w:val="-3"/>
          <w:sz w:val="22"/>
          <w:szCs w:val="22"/>
          <w:vertAlign w:val="subscript"/>
        </w:rPr>
        <w:t xml:space="preserve">t </w:t>
      </w:r>
      <w:r w:rsidRPr="00DD32C7">
        <w:rPr>
          <w:rFonts w:cs="Times New Roman"/>
          <w:spacing w:val="-3"/>
          <w:sz w:val="22"/>
          <w:szCs w:val="22"/>
        </w:rPr>
        <w:t xml:space="preserve">– punkty wagowe w kryterium </w:t>
      </w:r>
      <w:r w:rsidR="00DD32C7" w:rsidRPr="00DD32C7">
        <w:rPr>
          <w:rFonts w:cs="Times New Roman"/>
          <w:b/>
          <w:bCs/>
          <w:spacing w:val="-3"/>
          <w:sz w:val="22"/>
          <w:szCs w:val="22"/>
        </w:rPr>
        <w:t>Jakość</w:t>
      </w:r>
      <w:r w:rsidRPr="00DD32C7">
        <w:rPr>
          <w:rFonts w:cs="Times New Roman"/>
          <w:spacing w:val="-3"/>
          <w:sz w:val="22"/>
          <w:szCs w:val="22"/>
        </w:rPr>
        <w:t>).</w:t>
      </w:r>
    </w:p>
    <w:p w14:paraId="6621C21F" w14:textId="77777777" w:rsidR="008D6E81" w:rsidRPr="00DD32C7" w:rsidRDefault="008D6E81" w:rsidP="008D6E81">
      <w:pPr>
        <w:shd w:val="clear" w:color="auto" w:fill="FFFFFF"/>
        <w:jc w:val="both"/>
        <w:rPr>
          <w:rFonts w:cs="Times New Roman"/>
          <w:spacing w:val="-3"/>
          <w:sz w:val="22"/>
          <w:szCs w:val="22"/>
        </w:rPr>
      </w:pPr>
    </w:p>
    <w:p w14:paraId="6F602018" w14:textId="0DCFD639"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pacing w:val="-5"/>
          <w:sz w:val="22"/>
          <w:szCs w:val="22"/>
        </w:rPr>
        <w:t>Zamawiający zastosuje zaokrąglanie wyników do dwóch miejsc po przecinku</w:t>
      </w:r>
      <w:r w:rsidR="003A63E0" w:rsidRPr="00DD32C7">
        <w:rPr>
          <w:spacing w:val="-5"/>
          <w:sz w:val="22"/>
          <w:szCs w:val="22"/>
        </w:rPr>
        <w:t>.</w:t>
      </w:r>
    </w:p>
    <w:p w14:paraId="59538200" w14:textId="709E8E8E"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DD32C7">
        <w:rPr>
          <w:rFonts w:eastAsia="TimesNewRoman"/>
          <w:sz w:val="22"/>
          <w:szCs w:val="22"/>
        </w:rPr>
        <w:t>.</w:t>
      </w:r>
    </w:p>
    <w:p w14:paraId="58652F21" w14:textId="730B54BB" w:rsidR="003A63E0"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sz w:val="22"/>
          <w:szCs w:val="22"/>
        </w:rPr>
        <w:t>Maksymalna liczba punktów do uzyskania</w:t>
      </w:r>
      <w:r w:rsidR="00D51D77" w:rsidRPr="00DD32C7">
        <w:rPr>
          <w:sz w:val="22"/>
          <w:szCs w:val="22"/>
        </w:rPr>
        <w:t xml:space="preserve"> przez ofertę</w:t>
      </w:r>
      <w:r w:rsidRPr="00DD32C7">
        <w:rPr>
          <w:sz w:val="22"/>
          <w:szCs w:val="22"/>
        </w:rPr>
        <w:t xml:space="preserve"> wynosi: 100 punktó</w:t>
      </w:r>
      <w:r w:rsidR="003A63E0" w:rsidRPr="00DD32C7">
        <w:rPr>
          <w:sz w:val="22"/>
          <w:szCs w:val="22"/>
        </w:rPr>
        <w:t>w.</w:t>
      </w:r>
    </w:p>
    <w:p w14:paraId="5556D5B5" w14:textId="15CEAD55" w:rsidR="00836AE4" w:rsidRPr="00DD32C7"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DD32C7">
        <w:rPr>
          <w:rFonts w:eastAsia="Times New Roman"/>
          <w:sz w:val="22"/>
          <w:szCs w:val="22"/>
        </w:rPr>
        <w:t>Za ofertę najwyżej ocenioną zostanie uznana oferta spełniająca wszystk</w:t>
      </w:r>
      <w:r w:rsidR="006C7BDA" w:rsidRPr="00DD32C7">
        <w:rPr>
          <w:rFonts w:eastAsia="Times New Roman"/>
          <w:sz w:val="22"/>
          <w:szCs w:val="22"/>
        </w:rPr>
        <w:t>ie warunki niniejszej SWZ oraz u</w:t>
      </w:r>
      <w:r w:rsidRPr="00DD32C7">
        <w:rPr>
          <w:rFonts w:eastAsia="Times New Roman"/>
          <w:sz w:val="22"/>
          <w:szCs w:val="22"/>
        </w:rPr>
        <w:t>stawy</w:t>
      </w:r>
      <w:r w:rsidR="006C7BDA" w:rsidRPr="00DD32C7">
        <w:rPr>
          <w:rFonts w:eastAsia="Times New Roman"/>
          <w:sz w:val="22"/>
          <w:szCs w:val="22"/>
        </w:rPr>
        <w:t xml:space="preserve"> Pzp</w:t>
      </w:r>
      <w:r w:rsidRPr="00DD32C7">
        <w:rPr>
          <w:rFonts w:eastAsia="Times New Roman"/>
          <w:sz w:val="22"/>
          <w:szCs w:val="22"/>
        </w:rPr>
        <w:t>, a także która uzyska największą liczbę punktów w oparciu o wyżej wskazane kryteria.</w:t>
      </w:r>
    </w:p>
    <w:p w14:paraId="39A2F1A1" w14:textId="77777777" w:rsidR="00063714" w:rsidRPr="00DD32C7" w:rsidRDefault="00063714" w:rsidP="00683CF8">
      <w:pPr>
        <w:spacing w:line="276" w:lineRule="auto"/>
        <w:jc w:val="both"/>
        <w:rPr>
          <w:rFonts w:cs="Times New Roman"/>
          <w:b/>
          <w:bCs/>
          <w:sz w:val="22"/>
          <w:szCs w:val="22"/>
          <w:u w:val="single"/>
        </w:rPr>
      </w:pPr>
    </w:p>
    <w:p w14:paraId="7133C204" w14:textId="3A611658" w:rsidR="00071F7E" w:rsidRPr="00DD32C7" w:rsidRDefault="00071F7E" w:rsidP="00683CF8">
      <w:pPr>
        <w:spacing w:line="276" w:lineRule="auto"/>
        <w:jc w:val="both"/>
        <w:rPr>
          <w:rFonts w:cs="Times New Roman"/>
          <w:sz w:val="22"/>
          <w:szCs w:val="22"/>
        </w:rPr>
      </w:pPr>
      <w:r w:rsidRPr="00DD32C7">
        <w:rPr>
          <w:rFonts w:cs="Times New Roman"/>
          <w:b/>
          <w:bCs/>
          <w:sz w:val="22"/>
          <w:szCs w:val="22"/>
          <w:u w:val="single"/>
        </w:rPr>
        <w:t>XI</w:t>
      </w:r>
      <w:r w:rsidR="00A2156A" w:rsidRPr="00DD32C7">
        <w:rPr>
          <w:rFonts w:cs="Times New Roman"/>
          <w:b/>
          <w:bCs/>
          <w:sz w:val="22"/>
          <w:szCs w:val="22"/>
          <w:u w:val="single"/>
        </w:rPr>
        <w:t>X</w:t>
      </w:r>
      <w:r w:rsidRPr="00DD32C7">
        <w:rPr>
          <w:rFonts w:cs="Times New Roman"/>
          <w:b/>
          <w:bCs/>
          <w:sz w:val="22"/>
          <w:szCs w:val="22"/>
          <w:u w:val="single"/>
        </w:rPr>
        <w:t>. INFORMACJE O FORMALNOŚCIACH, JAKIE POWINNY ZOSTAĆ DOPEŁNIONE W CELU ZAWARCIA UMOWY W SPRAWIE ZAMÓWIENIA PUBLICZNEGO</w:t>
      </w:r>
    </w:p>
    <w:p w14:paraId="69A7021F" w14:textId="77777777" w:rsidR="00493E96" w:rsidRPr="00DD32C7"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DD32C7"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Zamawiający</w:t>
      </w:r>
      <w:r w:rsidR="00493E96" w:rsidRPr="00DD32C7">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DD32C7"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 xml:space="preserve">Osoby reprezentujące Wykonawcę przy podpisywaniu umowy powinny posiadać ze sobą dokumenty </w:t>
      </w:r>
      <w:r w:rsidRPr="00DD32C7">
        <w:rPr>
          <w:sz w:val="22"/>
          <w:szCs w:val="22"/>
        </w:rPr>
        <w:t xml:space="preserve">potwierdzające ich umocowanie do podpisania umowy, o ile umocowanie to nie będzie wynikać z dokumentów załączonych do oferty. </w:t>
      </w:r>
    </w:p>
    <w:p w14:paraId="40D17183" w14:textId="050A3067" w:rsidR="00D35673" w:rsidRPr="00DD32C7"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Jeżeli została wybrana oferta </w:t>
      </w:r>
      <w:r w:rsidR="002B0955" w:rsidRPr="00DD32C7">
        <w:rPr>
          <w:sz w:val="22"/>
          <w:szCs w:val="22"/>
        </w:rPr>
        <w:t>W</w:t>
      </w:r>
      <w:r w:rsidRPr="00DD32C7">
        <w:rPr>
          <w:sz w:val="22"/>
          <w:szCs w:val="22"/>
        </w:rPr>
        <w:t xml:space="preserve">ykonawców wspólnie ubiegających się o udzielenie zamówienia, </w:t>
      </w:r>
      <w:r w:rsidR="000F2C4F" w:rsidRPr="00DD32C7">
        <w:rPr>
          <w:sz w:val="22"/>
          <w:szCs w:val="22"/>
        </w:rPr>
        <w:t>Zamawiający</w:t>
      </w:r>
      <w:r w:rsidRPr="00DD32C7">
        <w:rPr>
          <w:sz w:val="22"/>
          <w:szCs w:val="22"/>
        </w:rPr>
        <w:t xml:space="preserve"> może żądać przed zawarciem umowy w sprawie zamówienia publicznego kopii umowy regulującej współpracę tych </w:t>
      </w:r>
      <w:r w:rsidR="002B0955" w:rsidRPr="00DD32C7">
        <w:rPr>
          <w:sz w:val="22"/>
          <w:szCs w:val="22"/>
        </w:rPr>
        <w:t>W</w:t>
      </w:r>
      <w:r w:rsidRPr="00DD32C7">
        <w:rPr>
          <w:sz w:val="22"/>
          <w:szCs w:val="22"/>
        </w:rPr>
        <w:t>ykonawców.</w:t>
      </w:r>
    </w:p>
    <w:p w14:paraId="48B75D48" w14:textId="77777777" w:rsidR="00127265"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sz w:val="22"/>
          <w:szCs w:val="22"/>
        </w:rPr>
        <w:t xml:space="preserve">Umowa taka winna określać strony umowy, cel działania, sposób współdziałania, zakres prac przewidzianych do wykonania każdego z nich, </w:t>
      </w:r>
      <w:r w:rsidRPr="00DD32C7">
        <w:rPr>
          <w:color w:val="000000"/>
          <w:sz w:val="22"/>
          <w:szCs w:val="22"/>
        </w:rPr>
        <w:t xml:space="preserve">solidarną odpowiedzialność za wykonanie zamówienia, oznaczenie czasu </w:t>
      </w:r>
      <w:r w:rsidRPr="00DD32C7">
        <w:rPr>
          <w:color w:val="000000"/>
          <w:sz w:val="22"/>
          <w:szCs w:val="22"/>
        </w:rPr>
        <w:lastRenderedPageBreak/>
        <w:t xml:space="preserve">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Zawarcie umowy nastąpi wg wzoru </w:t>
      </w:r>
      <w:r w:rsidR="00822168" w:rsidRPr="00DD32C7">
        <w:rPr>
          <w:color w:val="000000"/>
          <w:sz w:val="22"/>
          <w:szCs w:val="22"/>
        </w:rPr>
        <w:t>Zamawiającego</w:t>
      </w:r>
      <w:r w:rsidR="00315BEB" w:rsidRPr="00DD32C7">
        <w:rPr>
          <w:color w:val="000000"/>
          <w:sz w:val="22"/>
          <w:szCs w:val="22"/>
        </w:rPr>
        <w:t xml:space="preserve"> zawierające projektowane postanowienia umowne.</w:t>
      </w:r>
      <w:r w:rsidRPr="00DD32C7">
        <w:rPr>
          <w:color w:val="000000"/>
          <w:sz w:val="22"/>
          <w:szCs w:val="22"/>
        </w:rPr>
        <w:t xml:space="preserve"> </w:t>
      </w:r>
    </w:p>
    <w:p w14:paraId="0B03261F" w14:textId="3919355B"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Postanowienia ustalone we wzorze umowy nie podlegają negocjacjom. </w:t>
      </w:r>
    </w:p>
    <w:p w14:paraId="12DA21B8" w14:textId="70E37F60" w:rsidR="00493E96" w:rsidRPr="00DD32C7"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Jeżeli </w:t>
      </w:r>
      <w:r w:rsidR="009C410D" w:rsidRPr="00DD32C7">
        <w:rPr>
          <w:color w:val="000000"/>
          <w:sz w:val="22"/>
          <w:szCs w:val="22"/>
        </w:rPr>
        <w:t>Wykonawca</w:t>
      </w:r>
      <w:r w:rsidRPr="00DD32C7">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DD32C7">
        <w:rPr>
          <w:color w:val="000000"/>
          <w:sz w:val="22"/>
          <w:szCs w:val="22"/>
        </w:rPr>
        <w:t>Zamawiający</w:t>
      </w:r>
      <w:r w:rsidRPr="00DD32C7">
        <w:rPr>
          <w:color w:val="000000"/>
          <w:sz w:val="22"/>
          <w:szCs w:val="22"/>
        </w:rPr>
        <w:t xml:space="preserve"> może dokonać ponownego badania i oceny ofert spośród ofert pozostałych w postępowaniu </w:t>
      </w:r>
      <w:r w:rsidR="002B0955" w:rsidRPr="00DD32C7">
        <w:rPr>
          <w:color w:val="000000"/>
          <w:sz w:val="22"/>
          <w:szCs w:val="22"/>
        </w:rPr>
        <w:t>W</w:t>
      </w:r>
      <w:r w:rsidRPr="00DD32C7">
        <w:rPr>
          <w:color w:val="000000"/>
          <w:sz w:val="22"/>
          <w:szCs w:val="22"/>
        </w:rPr>
        <w:t>ykonawców oraz wybrać najkorzystniejszą ofer</w:t>
      </w:r>
      <w:r w:rsidR="002B49F8" w:rsidRPr="00DD32C7">
        <w:rPr>
          <w:color w:val="000000"/>
          <w:sz w:val="22"/>
          <w:szCs w:val="22"/>
        </w:rPr>
        <w:t>tę albo unieważnić postępowanie.</w:t>
      </w:r>
    </w:p>
    <w:p w14:paraId="554C5AFF" w14:textId="28137DEC" w:rsidR="00493E96" w:rsidRPr="00DD32C7"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color w:val="000000"/>
          <w:sz w:val="22"/>
          <w:szCs w:val="22"/>
        </w:rPr>
        <w:t>Wykonawca</w:t>
      </w:r>
      <w:r w:rsidR="00493E96" w:rsidRPr="00DD32C7">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DD32C7">
        <w:rPr>
          <w:sz w:val="22"/>
          <w:szCs w:val="22"/>
        </w:rPr>
        <w:t>dostawców towarów i materiałów – o ile dotyczy</w:t>
      </w:r>
      <w:r w:rsidR="00493E96" w:rsidRPr="00DD32C7">
        <w:rPr>
          <w:sz w:val="22"/>
          <w:szCs w:val="22"/>
        </w:rPr>
        <w:t xml:space="preserve">. </w:t>
      </w:r>
    </w:p>
    <w:p w14:paraId="03B311CC" w14:textId="54F4E6FD" w:rsidR="001C2AB9" w:rsidRPr="00DD32C7"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DD32C7">
        <w:rPr>
          <w:sz w:val="22"/>
          <w:szCs w:val="22"/>
        </w:rPr>
        <w:t xml:space="preserve">Zgodnie z art. 13 ogólnego rozporządzenia o ochronie danych informuję, że: ADMINISTRAOREM jest </w:t>
      </w:r>
      <w:r w:rsidR="00AA1DE6" w:rsidRPr="00DD32C7">
        <w:rPr>
          <w:sz w:val="22"/>
          <w:szCs w:val="22"/>
        </w:rPr>
        <w:t>Dyrektor Szpitala. Administrator wyznaczył Inspektora Ochrony Danych Osobowych</w:t>
      </w:r>
      <w:r w:rsidR="00D171CF" w:rsidRPr="00DD32C7">
        <w:rPr>
          <w:sz w:val="22"/>
          <w:szCs w:val="22"/>
        </w:rPr>
        <w:t xml:space="preserve"> </w:t>
      </w:r>
      <w:r w:rsidR="00AA1DE6" w:rsidRPr="00DD32C7">
        <w:rPr>
          <w:sz w:val="22"/>
          <w:szCs w:val="22"/>
        </w:rPr>
        <w:t>- mgr Bartłomiej Jabłoński. Dane kontaktowe</w:t>
      </w:r>
      <w:r w:rsidR="001C2AB9" w:rsidRPr="00DD32C7">
        <w:rPr>
          <w:sz w:val="22"/>
          <w:szCs w:val="22"/>
        </w:rPr>
        <w:t>:</w:t>
      </w:r>
      <w:r w:rsidR="00AA1DE6" w:rsidRPr="00DD32C7">
        <w:rPr>
          <w:sz w:val="22"/>
          <w:szCs w:val="22"/>
        </w:rPr>
        <w:t xml:space="preserve"> ul. Pomorska 251,  </w:t>
      </w:r>
      <w:r w:rsidR="001C2AB9" w:rsidRPr="00DD32C7">
        <w:rPr>
          <w:sz w:val="22"/>
          <w:szCs w:val="22"/>
        </w:rPr>
        <w:t xml:space="preserve">92-213 Łódź, </w:t>
      </w:r>
      <w:r w:rsidR="00AA1DE6" w:rsidRPr="00DD32C7">
        <w:rPr>
          <w:sz w:val="22"/>
          <w:szCs w:val="22"/>
        </w:rPr>
        <w:t xml:space="preserve">email: </w:t>
      </w:r>
      <w:hyperlink r:id="rId26" w:history="1">
        <w:r w:rsidR="001C2AB9" w:rsidRPr="00DD32C7">
          <w:rPr>
            <w:rStyle w:val="Hipercze"/>
            <w:sz w:val="22"/>
            <w:szCs w:val="22"/>
          </w:rPr>
          <w:t>inspektor.odo@csk.umed.pl</w:t>
        </w:r>
      </w:hyperlink>
    </w:p>
    <w:p w14:paraId="41978614" w14:textId="60B89A1A" w:rsidR="0067371E" w:rsidRPr="00DD32C7"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DD32C7">
        <w:rPr>
          <w:sz w:val="22"/>
          <w:szCs w:val="22"/>
        </w:rPr>
        <w:t xml:space="preserve">Przed podpisaniem umowy Wykonawca </w:t>
      </w:r>
      <w:r w:rsidR="00EC2313" w:rsidRPr="00DD32C7">
        <w:rPr>
          <w:sz w:val="22"/>
          <w:szCs w:val="22"/>
        </w:rPr>
        <w:t xml:space="preserve">na wezwanie Zamawiającego, </w:t>
      </w:r>
      <w:r w:rsidRPr="00DD32C7">
        <w:rPr>
          <w:sz w:val="22"/>
          <w:szCs w:val="22"/>
        </w:rPr>
        <w:t>składa</w:t>
      </w:r>
      <w:r w:rsidR="008E39AC" w:rsidRPr="00DD32C7">
        <w:rPr>
          <w:sz w:val="22"/>
          <w:szCs w:val="22"/>
        </w:rPr>
        <w:t>/przesyła</w:t>
      </w:r>
      <w:r w:rsidRPr="00DD32C7">
        <w:rPr>
          <w:sz w:val="22"/>
          <w:szCs w:val="22"/>
        </w:rPr>
        <w:t xml:space="preserve"> kalkulację cenową. </w:t>
      </w:r>
    </w:p>
    <w:p w14:paraId="0F81A7B6" w14:textId="77777777" w:rsidR="00493E96" w:rsidRPr="00DD32C7" w:rsidRDefault="00493E96" w:rsidP="00683CF8">
      <w:pPr>
        <w:spacing w:line="276" w:lineRule="auto"/>
        <w:ind w:left="567" w:hanging="567"/>
        <w:rPr>
          <w:rFonts w:cs="Times New Roman"/>
          <w:b/>
          <w:bCs/>
          <w:sz w:val="22"/>
          <w:szCs w:val="22"/>
          <w:u w:val="single"/>
        </w:rPr>
      </w:pPr>
    </w:p>
    <w:p w14:paraId="7C0B9C59" w14:textId="23DDDDEC" w:rsidR="0064055D" w:rsidRPr="00DD32C7" w:rsidRDefault="00A2156A" w:rsidP="00700F4F">
      <w:pPr>
        <w:spacing w:line="276" w:lineRule="auto"/>
        <w:ind w:left="426" w:hanging="426"/>
        <w:rPr>
          <w:rFonts w:cs="Times New Roman"/>
          <w:b/>
          <w:bCs/>
          <w:sz w:val="22"/>
          <w:szCs w:val="22"/>
          <w:u w:val="single"/>
        </w:rPr>
      </w:pPr>
      <w:r w:rsidRPr="00DD32C7">
        <w:rPr>
          <w:rFonts w:cs="Times New Roman"/>
          <w:b/>
          <w:bCs/>
          <w:sz w:val="22"/>
          <w:szCs w:val="22"/>
          <w:u w:val="single"/>
        </w:rPr>
        <w:t>XX.</w:t>
      </w:r>
      <w:r w:rsidRPr="00DD32C7">
        <w:rPr>
          <w:rFonts w:cs="Times New Roman"/>
          <w:b/>
          <w:bCs/>
          <w:sz w:val="22"/>
          <w:szCs w:val="22"/>
          <w:u w:val="single"/>
        </w:rPr>
        <w:tab/>
        <w:t>PROJEKTOWANE POSTANOWIENIA UMOWY W SPRAWIE ZAM</w:t>
      </w:r>
      <w:r w:rsidR="000B3FAB" w:rsidRPr="00DD32C7">
        <w:rPr>
          <w:rFonts w:cs="Times New Roman"/>
          <w:b/>
          <w:bCs/>
          <w:sz w:val="22"/>
          <w:szCs w:val="22"/>
          <w:u w:val="single"/>
        </w:rPr>
        <w:t>Ó</w:t>
      </w:r>
      <w:r w:rsidRPr="00DD32C7">
        <w:rPr>
          <w:rFonts w:cs="Times New Roman"/>
          <w:b/>
          <w:bCs/>
          <w:sz w:val="22"/>
          <w:szCs w:val="22"/>
          <w:u w:val="single"/>
        </w:rPr>
        <w:t xml:space="preserve">WENIA </w:t>
      </w:r>
      <w:r w:rsidR="00700F4F" w:rsidRPr="00DD32C7">
        <w:rPr>
          <w:rFonts w:cs="Times New Roman"/>
          <w:b/>
          <w:bCs/>
          <w:sz w:val="22"/>
          <w:szCs w:val="22"/>
          <w:u w:val="single"/>
        </w:rPr>
        <w:t>P</w:t>
      </w:r>
      <w:r w:rsidRPr="00DD32C7">
        <w:rPr>
          <w:rFonts w:cs="Times New Roman"/>
          <w:b/>
          <w:bCs/>
          <w:sz w:val="22"/>
          <w:szCs w:val="22"/>
          <w:u w:val="single"/>
        </w:rPr>
        <w:t>UBLICZNEGO</w:t>
      </w:r>
      <w:r w:rsidR="00700F4F" w:rsidRPr="00DD32C7">
        <w:rPr>
          <w:rFonts w:cs="Times New Roman"/>
          <w:b/>
          <w:bCs/>
          <w:sz w:val="22"/>
          <w:szCs w:val="22"/>
          <w:u w:val="single"/>
        </w:rPr>
        <w:t>.</w:t>
      </w:r>
      <w:r w:rsidRPr="00DD32C7">
        <w:rPr>
          <w:rFonts w:cs="Times New Roman"/>
          <w:b/>
          <w:bCs/>
          <w:sz w:val="22"/>
          <w:szCs w:val="22"/>
          <w:u w:val="single"/>
        </w:rPr>
        <w:t xml:space="preserve"> </w:t>
      </w:r>
    </w:p>
    <w:p w14:paraId="397BBC44" w14:textId="499E3325" w:rsidR="00071F7E" w:rsidRPr="00DD32C7" w:rsidRDefault="009C410D" w:rsidP="00683CF8">
      <w:pPr>
        <w:pStyle w:val="Tekstpodstawowy"/>
        <w:suppressAutoHyphens w:val="0"/>
        <w:spacing w:line="276" w:lineRule="auto"/>
        <w:rPr>
          <w:sz w:val="22"/>
          <w:szCs w:val="22"/>
        </w:rPr>
      </w:pPr>
      <w:r w:rsidRPr="00DD32C7">
        <w:rPr>
          <w:sz w:val="22"/>
          <w:szCs w:val="22"/>
        </w:rPr>
        <w:t>Wykonawca</w:t>
      </w:r>
      <w:r w:rsidR="00071F7E" w:rsidRPr="00DD32C7">
        <w:rPr>
          <w:sz w:val="22"/>
          <w:szCs w:val="22"/>
        </w:rPr>
        <w:t>, którego oferta została wybrana zobowiązany jest do zawarcia umowy z</w:t>
      </w:r>
      <w:r w:rsidR="000F4599" w:rsidRPr="00DD32C7">
        <w:rPr>
          <w:sz w:val="22"/>
          <w:szCs w:val="22"/>
        </w:rPr>
        <w:t> </w:t>
      </w:r>
      <w:r w:rsidR="000F2C4F" w:rsidRPr="00DD32C7">
        <w:rPr>
          <w:sz w:val="22"/>
          <w:szCs w:val="22"/>
        </w:rPr>
        <w:t>Zamawiający</w:t>
      </w:r>
      <w:r w:rsidR="00071F7E" w:rsidRPr="00DD32C7">
        <w:rPr>
          <w:sz w:val="22"/>
          <w:szCs w:val="22"/>
        </w:rPr>
        <w:t>m na realizację zamówienia na warunkach określonych</w:t>
      </w:r>
      <w:r w:rsidR="003F2C67" w:rsidRPr="00DD32C7">
        <w:rPr>
          <w:sz w:val="22"/>
          <w:szCs w:val="22"/>
        </w:rPr>
        <w:t xml:space="preserve"> w </w:t>
      </w:r>
      <w:r w:rsidR="00071F7E" w:rsidRPr="00DD32C7">
        <w:rPr>
          <w:sz w:val="22"/>
          <w:szCs w:val="22"/>
        </w:rPr>
        <w:t xml:space="preserve">SWZ. </w:t>
      </w:r>
    </w:p>
    <w:p w14:paraId="5AF24C33" w14:textId="0EB6E0B5" w:rsidR="00071F7E" w:rsidRPr="00DD32C7" w:rsidRDefault="00071F7E" w:rsidP="00683CF8">
      <w:pPr>
        <w:pStyle w:val="Tekstpodstawowy"/>
        <w:suppressAutoHyphens w:val="0"/>
        <w:spacing w:line="276" w:lineRule="auto"/>
        <w:rPr>
          <w:b/>
          <w:bCs/>
          <w:sz w:val="22"/>
          <w:szCs w:val="22"/>
        </w:rPr>
      </w:pPr>
      <w:r w:rsidRPr="00DD32C7">
        <w:rPr>
          <w:sz w:val="22"/>
          <w:szCs w:val="22"/>
        </w:rPr>
        <w:t xml:space="preserve">Warunki umowy </w:t>
      </w:r>
      <w:r w:rsidR="00D171CF" w:rsidRPr="00DD32C7">
        <w:rPr>
          <w:sz w:val="22"/>
          <w:szCs w:val="22"/>
        </w:rPr>
        <w:t>wymagane od Wykonawców stanowi „</w:t>
      </w:r>
      <w:r w:rsidRPr="00DD32C7">
        <w:rPr>
          <w:sz w:val="22"/>
          <w:szCs w:val="22"/>
        </w:rPr>
        <w:t>Wzór umowy”</w:t>
      </w:r>
      <w:r w:rsidR="00D13F2B" w:rsidRPr="00DD32C7">
        <w:rPr>
          <w:sz w:val="22"/>
          <w:szCs w:val="22"/>
        </w:rPr>
        <w:t>, stanowiący załącznik Nr 6 do SWZ.</w:t>
      </w:r>
    </w:p>
    <w:p w14:paraId="63508E8F" w14:textId="77777777" w:rsidR="002B49F8" w:rsidRPr="00DD32C7" w:rsidRDefault="002B49F8" w:rsidP="00683CF8">
      <w:pPr>
        <w:pStyle w:val="Tekstpodstawowy"/>
        <w:suppressAutoHyphens w:val="0"/>
        <w:spacing w:line="276" w:lineRule="auto"/>
        <w:rPr>
          <w:b/>
          <w:bCs/>
          <w:sz w:val="22"/>
          <w:szCs w:val="22"/>
        </w:rPr>
      </w:pPr>
    </w:p>
    <w:p w14:paraId="00AAD673" w14:textId="5603B9E7" w:rsidR="00071F7E" w:rsidRPr="00DD32C7" w:rsidRDefault="00CD34A9" w:rsidP="00C05424">
      <w:pPr>
        <w:suppressAutoHyphens/>
        <w:spacing w:line="276" w:lineRule="auto"/>
        <w:ind w:left="567" w:hanging="567"/>
        <w:jc w:val="both"/>
        <w:rPr>
          <w:rFonts w:cs="Times New Roman"/>
          <w:b/>
          <w:bCs/>
          <w:sz w:val="22"/>
          <w:szCs w:val="22"/>
          <w:u w:val="single"/>
          <w:lang w:eastAsia="ar-SA"/>
        </w:rPr>
      </w:pPr>
      <w:r w:rsidRPr="00DD32C7">
        <w:rPr>
          <w:rFonts w:cs="Times New Roman"/>
          <w:b/>
          <w:bCs/>
          <w:sz w:val="22"/>
          <w:szCs w:val="22"/>
          <w:u w:val="single"/>
          <w:lang w:eastAsia="ar-SA"/>
        </w:rPr>
        <w:t>XX</w:t>
      </w:r>
      <w:r w:rsidR="00071F7E" w:rsidRPr="00DD32C7">
        <w:rPr>
          <w:rFonts w:cs="Times New Roman"/>
          <w:b/>
          <w:bCs/>
          <w:sz w:val="22"/>
          <w:szCs w:val="22"/>
          <w:u w:val="single"/>
          <w:lang w:eastAsia="ar-SA"/>
        </w:rPr>
        <w:t>I.</w:t>
      </w:r>
      <w:r w:rsidR="00071F7E" w:rsidRPr="00DD32C7">
        <w:rPr>
          <w:rFonts w:cs="Times New Roman"/>
          <w:b/>
          <w:bCs/>
          <w:sz w:val="22"/>
          <w:szCs w:val="22"/>
          <w:u w:val="single"/>
          <w:lang w:eastAsia="ar-SA"/>
        </w:rPr>
        <w:tab/>
        <w:t xml:space="preserve">POUCZENIE O ŚRODKACH </w:t>
      </w:r>
      <w:r w:rsidR="0001745B" w:rsidRPr="00DD32C7">
        <w:rPr>
          <w:rFonts w:cs="Times New Roman"/>
          <w:b/>
          <w:bCs/>
          <w:sz w:val="22"/>
          <w:szCs w:val="22"/>
          <w:u w:val="single"/>
          <w:lang w:eastAsia="ar-SA"/>
        </w:rPr>
        <w:t xml:space="preserve">OCHRONY PRAWNEJ PRZYSŁUGUJĄCYCH </w:t>
      </w:r>
      <w:r w:rsidR="00D6118E" w:rsidRPr="00DD32C7">
        <w:rPr>
          <w:rFonts w:cs="Times New Roman"/>
          <w:b/>
          <w:bCs/>
          <w:sz w:val="22"/>
          <w:szCs w:val="22"/>
          <w:u w:val="single"/>
          <w:lang w:eastAsia="ar-SA"/>
        </w:rPr>
        <w:t>WYKONAWCY W </w:t>
      </w:r>
      <w:r w:rsidR="00071F7E" w:rsidRPr="00DD32C7">
        <w:rPr>
          <w:rFonts w:cs="Times New Roman"/>
          <w:b/>
          <w:bCs/>
          <w:sz w:val="22"/>
          <w:szCs w:val="22"/>
          <w:u w:val="single"/>
          <w:lang w:eastAsia="ar-SA"/>
        </w:rPr>
        <w:t xml:space="preserve">TOKU POSTĘPOWANIA O UDZIELENIE ZAMÓWIENIA </w:t>
      </w:r>
    </w:p>
    <w:p w14:paraId="3439B8CC" w14:textId="77777777" w:rsidR="00FE3FFE" w:rsidRPr="00DD32C7" w:rsidRDefault="00FE3FFE" w:rsidP="00683CF8">
      <w:pPr>
        <w:suppressAutoHyphens/>
        <w:spacing w:line="276" w:lineRule="auto"/>
        <w:jc w:val="both"/>
        <w:rPr>
          <w:rFonts w:cs="Times New Roman"/>
          <w:sz w:val="22"/>
          <w:szCs w:val="22"/>
          <w:lang w:eastAsia="ar-SA"/>
        </w:rPr>
      </w:pPr>
    </w:p>
    <w:p w14:paraId="25732814" w14:textId="3B224412" w:rsidR="00FE3FFE" w:rsidRPr="00DD32C7" w:rsidRDefault="00FE3FFE" w:rsidP="00FE3FFE">
      <w:pPr>
        <w:suppressAutoHyphens/>
        <w:spacing w:line="276" w:lineRule="auto"/>
        <w:jc w:val="both"/>
        <w:rPr>
          <w:rFonts w:cs="Times New Roman"/>
          <w:sz w:val="22"/>
          <w:szCs w:val="22"/>
          <w:lang w:eastAsia="ar-SA"/>
        </w:rPr>
      </w:pPr>
      <w:r w:rsidRPr="00DD32C7">
        <w:rPr>
          <w:rFonts w:cs="Times New Roman"/>
          <w:sz w:val="22"/>
          <w:szCs w:val="22"/>
          <w:lang w:eastAsia="ar-SA"/>
        </w:rPr>
        <w:t>Środki ochrony prawnej określone w niniejsz</w:t>
      </w:r>
      <w:r w:rsidR="0061664B" w:rsidRPr="00DD32C7">
        <w:rPr>
          <w:rFonts w:cs="Times New Roman"/>
          <w:sz w:val="22"/>
          <w:szCs w:val="22"/>
          <w:lang w:eastAsia="ar-SA"/>
        </w:rPr>
        <w:t>ym dziale przysługują Wykonawcy</w:t>
      </w:r>
      <w:r w:rsidRPr="00DD32C7">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4DD5430F"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przysługuje na: </w:t>
      </w:r>
    </w:p>
    <w:p w14:paraId="097A6E58"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czynności w postępowaniu o udzielenie zamówienia, do której Zamawiający był obowiązany na podstawie ustawy; </w:t>
      </w:r>
    </w:p>
    <w:p w14:paraId="31EC97D2"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zaniechanie przeprowadzenia postępowania o udzielenie zamówienia na podstawie ustawy Pzp, mimo że Zamawiający był do tego obowiązany. </w:t>
      </w:r>
    </w:p>
    <w:p w14:paraId="5C8917C6"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do Prezesa Krajowej Izby Odwoławczej (KIO). </w:t>
      </w:r>
    </w:p>
    <w:p w14:paraId="1261E185"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D32C7"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D32C7">
        <w:rPr>
          <w:color w:val="000000"/>
          <w:sz w:val="22"/>
          <w:szCs w:val="22"/>
        </w:rPr>
        <w:t xml:space="preserve">Odwołanie wnosi się: </w:t>
      </w:r>
    </w:p>
    <w:p w14:paraId="490AA97A" w14:textId="77777777" w:rsidR="00FE3FFE" w:rsidRPr="00DD32C7"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D32C7">
        <w:rPr>
          <w:color w:val="000000"/>
          <w:sz w:val="22"/>
          <w:szCs w:val="22"/>
        </w:rPr>
        <w:t xml:space="preserve">w przypadku zamówień, których wartość jest równa albo przekracza progi unijne, w terminie: </w:t>
      </w:r>
    </w:p>
    <w:p w14:paraId="39147C38"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D32C7"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D32C7">
        <w:rPr>
          <w:color w:val="000000"/>
          <w:sz w:val="22"/>
          <w:szCs w:val="22"/>
        </w:rPr>
        <w:lastRenderedPageBreak/>
        <w:t xml:space="preserve">15 dni od dnia przekazania informacji o czynności Zamawiającego stanowiącej podstawę jego wniesienia, jeżeli informacja została przekazana w sposób inny niż określony w lit. a; </w:t>
      </w:r>
    </w:p>
    <w:p w14:paraId="0F2A8D08"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DD32C7" w:rsidRDefault="00FE3FFE" w:rsidP="00FE3FFE">
      <w:pPr>
        <w:autoSpaceDE w:val="0"/>
        <w:autoSpaceDN w:val="0"/>
        <w:adjustRightInd w:val="0"/>
        <w:spacing w:line="276" w:lineRule="auto"/>
        <w:jc w:val="both"/>
        <w:rPr>
          <w:rFonts w:cs="Times New Roman"/>
          <w:color w:val="000000"/>
          <w:sz w:val="22"/>
          <w:szCs w:val="22"/>
        </w:rPr>
      </w:pPr>
      <w:r w:rsidRPr="00DD32C7">
        <w:rPr>
          <w:rFonts w:cs="Times New Roman"/>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DD32C7"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D32C7">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D32C7"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D32C7">
        <w:rPr>
          <w:bCs/>
          <w:sz w:val="22"/>
          <w:szCs w:val="22"/>
        </w:rPr>
        <w:t>Zgodnie z art. 579 ust. 1 ustawy Pzp na orzeczenie KIO oraz postanowienie Prezesa KIO, o którym mowa w art. 519 ust.1 ustawy Pzp, stronom oraz uczestnikom postępowania odwoławczego przysługuje skarga do Sądu Okręgowego w Warszawie – sądu zamówień publicznych.</w:t>
      </w:r>
    </w:p>
    <w:p w14:paraId="4668AF06" w14:textId="77777777" w:rsidR="005308BB" w:rsidRPr="00DD32C7" w:rsidRDefault="005308BB" w:rsidP="005308BB">
      <w:pPr>
        <w:pStyle w:val="Akapitzlist"/>
        <w:suppressAutoHyphens/>
        <w:spacing w:line="276" w:lineRule="auto"/>
        <w:ind w:left="284"/>
        <w:jc w:val="both"/>
        <w:rPr>
          <w:b/>
          <w:bCs/>
          <w:sz w:val="22"/>
          <w:szCs w:val="22"/>
          <w:u w:val="single"/>
        </w:rPr>
      </w:pPr>
    </w:p>
    <w:p w14:paraId="5AA07822" w14:textId="62B2D9DB" w:rsidR="00213EF9" w:rsidRPr="00DD32C7" w:rsidRDefault="00CD34A9" w:rsidP="00700F4F">
      <w:pPr>
        <w:pStyle w:val="Nagwek9"/>
        <w:suppressAutoHyphens w:val="0"/>
        <w:spacing w:line="276" w:lineRule="auto"/>
        <w:rPr>
          <w:rFonts w:cs="Times New Roman"/>
          <w:sz w:val="22"/>
          <w:szCs w:val="22"/>
          <w:lang w:eastAsia="pl-PL"/>
        </w:rPr>
      </w:pPr>
      <w:r w:rsidRPr="00DD32C7">
        <w:rPr>
          <w:rFonts w:cs="Times New Roman"/>
          <w:sz w:val="22"/>
          <w:szCs w:val="22"/>
          <w:lang w:eastAsia="pl-PL"/>
        </w:rPr>
        <w:t>XXII. WYMAGANIA DOTYCZĄCE WADIUM</w:t>
      </w:r>
    </w:p>
    <w:p w14:paraId="1F2C8FFB" w14:textId="10D40836" w:rsidR="00CD34A9" w:rsidRPr="00DD32C7" w:rsidRDefault="000F2C4F" w:rsidP="00224D55">
      <w:pPr>
        <w:tabs>
          <w:tab w:val="left" w:pos="1418"/>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224D55" w:rsidRPr="00DD32C7">
        <w:rPr>
          <w:rFonts w:eastAsia="Times New Roman" w:cs="Times New Roman"/>
          <w:sz w:val="22"/>
          <w:szCs w:val="22"/>
        </w:rPr>
        <w:t xml:space="preserve"> nie żąda wniesienia wadium.</w:t>
      </w:r>
    </w:p>
    <w:p w14:paraId="314BC766" w14:textId="77777777" w:rsidR="005308BB" w:rsidRPr="00DD32C7"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DD32C7" w:rsidRDefault="00195600" w:rsidP="00683CF8">
      <w:pPr>
        <w:spacing w:line="276" w:lineRule="auto"/>
        <w:jc w:val="both"/>
        <w:rPr>
          <w:rFonts w:cs="Times New Roman"/>
          <w:sz w:val="22"/>
          <w:szCs w:val="22"/>
        </w:rPr>
      </w:pPr>
      <w:r w:rsidRPr="00DD32C7">
        <w:rPr>
          <w:rFonts w:cs="Times New Roman"/>
          <w:b/>
          <w:bCs/>
          <w:sz w:val="22"/>
          <w:szCs w:val="22"/>
          <w:u w:val="single"/>
        </w:rPr>
        <w:t>XXIII.</w:t>
      </w:r>
      <w:r w:rsidRPr="00DD32C7">
        <w:rPr>
          <w:rFonts w:cs="Times New Roman"/>
          <w:b/>
          <w:bCs/>
          <w:sz w:val="22"/>
          <w:szCs w:val="22"/>
          <w:u w:val="single"/>
        </w:rPr>
        <w:tab/>
        <w:t>WYMAGANIA DOTYCZĄCE ZABEZPIECZENIA NALEŻYTEGO WYKONANIA UMOWY</w:t>
      </w:r>
    </w:p>
    <w:p w14:paraId="354F3877" w14:textId="03F1114E" w:rsidR="00F22369" w:rsidRPr="00DD32C7" w:rsidRDefault="000F2C4F" w:rsidP="00683CF8">
      <w:pPr>
        <w:pStyle w:val="Tekstpodstawowy3"/>
        <w:spacing w:after="0" w:line="276" w:lineRule="auto"/>
        <w:jc w:val="both"/>
        <w:rPr>
          <w:sz w:val="22"/>
          <w:szCs w:val="22"/>
        </w:rPr>
      </w:pPr>
      <w:r w:rsidRPr="00DD32C7">
        <w:rPr>
          <w:sz w:val="22"/>
          <w:szCs w:val="22"/>
        </w:rPr>
        <w:t>Zamawiający</w:t>
      </w:r>
      <w:r w:rsidR="00195600" w:rsidRPr="00DD32C7">
        <w:rPr>
          <w:sz w:val="22"/>
          <w:szCs w:val="22"/>
        </w:rPr>
        <w:t xml:space="preserve"> </w:t>
      </w:r>
      <w:r w:rsidR="00195600" w:rsidRPr="00DD32C7">
        <w:rPr>
          <w:b/>
          <w:sz w:val="22"/>
          <w:szCs w:val="22"/>
        </w:rPr>
        <w:t>nie</w:t>
      </w:r>
      <w:r w:rsidR="00195600" w:rsidRPr="00DD32C7">
        <w:rPr>
          <w:sz w:val="22"/>
          <w:szCs w:val="22"/>
        </w:rPr>
        <w:t xml:space="preserve"> </w:t>
      </w:r>
      <w:r w:rsidR="00195600" w:rsidRPr="00DD32C7">
        <w:rPr>
          <w:b/>
          <w:bCs/>
          <w:sz w:val="22"/>
          <w:szCs w:val="22"/>
        </w:rPr>
        <w:t>wymaga</w:t>
      </w:r>
      <w:r w:rsidR="00195600" w:rsidRPr="00DD32C7">
        <w:rPr>
          <w:sz w:val="22"/>
          <w:szCs w:val="22"/>
        </w:rPr>
        <w:t xml:space="preserve"> od wybranego Wykonawcy wniesienia zabezpieczenia należytego w</w:t>
      </w:r>
      <w:r w:rsidR="00F22369" w:rsidRPr="00DD32C7">
        <w:rPr>
          <w:sz w:val="22"/>
          <w:szCs w:val="22"/>
        </w:rPr>
        <w:t>ykonania umowy.</w:t>
      </w:r>
    </w:p>
    <w:p w14:paraId="52317D2E" w14:textId="77777777" w:rsidR="005308BB" w:rsidRPr="00DD32C7" w:rsidRDefault="005308BB" w:rsidP="00683CF8">
      <w:pPr>
        <w:pStyle w:val="Tekstpodstawowy3"/>
        <w:spacing w:after="0" w:line="276" w:lineRule="auto"/>
        <w:jc w:val="both"/>
        <w:rPr>
          <w:sz w:val="22"/>
          <w:szCs w:val="22"/>
        </w:rPr>
      </w:pPr>
    </w:p>
    <w:p w14:paraId="1C5E1C74" w14:textId="77777777" w:rsidR="00F22369" w:rsidRPr="00DD32C7" w:rsidRDefault="00F22369" w:rsidP="00683CF8">
      <w:pPr>
        <w:pStyle w:val="Tekstpodstawowy3"/>
        <w:spacing w:after="0" w:line="276" w:lineRule="auto"/>
        <w:jc w:val="both"/>
        <w:rPr>
          <w:b/>
          <w:bCs/>
          <w:sz w:val="22"/>
          <w:szCs w:val="22"/>
          <w:u w:val="single"/>
        </w:rPr>
      </w:pPr>
      <w:r w:rsidRPr="00DD32C7">
        <w:rPr>
          <w:b/>
          <w:sz w:val="22"/>
          <w:szCs w:val="22"/>
          <w:u w:val="single"/>
        </w:rPr>
        <w:t>XXIV.</w:t>
      </w:r>
      <w:r w:rsidRPr="00DD32C7">
        <w:rPr>
          <w:b/>
          <w:bCs/>
          <w:sz w:val="22"/>
          <w:szCs w:val="22"/>
          <w:u w:val="single"/>
        </w:rPr>
        <w:t xml:space="preserve">INFORMACJE DOTYCZĄCE OFERT WARIANTOWYCH </w:t>
      </w:r>
    </w:p>
    <w:p w14:paraId="5D8DFECE" w14:textId="2AF813A9"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dopuszcza składania ofert wariantowych.</w:t>
      </w:r>
    </w:p>
    <w:p w14:paraId="2B74FB14" w14:textId="655B068D" w:rsidR="00F22369" w:rsidRPr="00DD32C7" w:rsidRDefault="00F22369" w:rsidP="00683CF8">
      <w:pPr>
        <w:pStyle w:val="Tekstpodstawowy3"/>
        <w:spacing w:after="0" w:line="276" w:lineRule="auto"/>
        <w:jc w:val="both"/>
        <w:rPr>
          <w:b/>
          <w:bCs/>
          <w:sz w:val="22"/>
          <w:szCs w:val="22"/>
          <w:u w:val="single"/>
        </w:rPr>
      </w:pPr>
    </w:p>
    <w:p w14:paraId="41D10ABA"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 INFORMACJE DOTYCZĄCE ZWARCIA UMOWY RAMOWEJ</w:t>
      </w:r>
    </w:p>
    <w:p w14:paraId="0B9560F5" w14:textId="30BB2721"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zawarcia umowy ramowej. </w:t>
      </w:r>
    </w:p>
    <w:p w14:paraId="47AF61F0" w14:textId="77777777" w:rsidR="00C63B20" w:rsidRPr="00DD32C7" w:rsidRDefault="00C63B20" w:rsidP="00683CF8">
      <w:pPr>
        <w:spacing w:line="276" w:lineRule="auto"/>
        <w:jc w:val="both"/>
        <w:rPr>
          <w:rFonts w:cs="Times New Roman"/>
          <w:color w:val="000000"/>
          <w:sz w:val="22"/>
          <w:szCs w:val="22"/>
        </w:rPr>
      </w:pPr>
    </w:p>
    <w:p w14:paraId="53477339"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DD32C7" w:rsidRDefault="000F2C4F" w:rsidP="00683CF8">
      <w:pPr>
        <w:spacing w:line="276" w:lineRule="auto"/>
        <w:jc w:val="both"/>
        <w:rPr>
          <w:rFonts w:cs="Times New Roman"/>
          <w:sz w:val="22"/>
          <w:szCs w:val="22"/>
        </w:rPr>
      </w:pPr>
      <w:r w:rsidRPr="00DD32C7">
        <w:rPr>
          <w:rFonts w:cs="Times New Roman"/>
          <w:sz w:val="22"/>
          <w:szCs w:val="22"/>
        </w:rPr>
        <w:t>Zamawiający</w:t>
      </w:r>
      <w:r w:rsidR="005B2EB1" w:rsidRPr="00DD32C7">
        <w:rPr>
          <w:rFonts w:cs="Times New Roman"/>
          <w:sz w:val="22"/>
          <w:szCs w:val="22"/>
        </w:rPr>
        <w:t xml:space="preserve"> nie przewiduje zamówień, o których mowa w art. 214 ust. 1 pkt </w:t>
      </w:r>
      <w:r w:rsidR="00515FF7" w:rsidRPr="00DD32C7">
        <w:rPr>
          <w:rFonts w:cs="Times New Roman"/>
          <w:sz w:val="22"/>
          <w:szCs w:val="22"/>
        </w:rPr>
        <w:t>8 ustawy Pzp</w:t>
      </w:r>
      <w:r w:rsidR="005B2EB1" w:rsidRPr="00DD32C7">
        <w:rPr>
          <w:rFonts w:cs="Times New Roman"/>
          <w:sz w:val="22"/>
          <w:szCs w:val="22"/>
        </w:rPr>
        <w:t>.</w:t>
      </w:r>
    </w:p>
    <w:p w14:paraId="688CE0DF" w14:textId="77777777" w:rsidR="005B2EB1" w:rsidRPr="00DD32C7" w:rsidRDefault="005B2EB1" w:rsidP="00683CF8">
      <w:pPr>
        <w:spacing w:line="276" w:lineRule="auto"/>
        <w:jc w:val="both"/>
        <w:rPr>
          <w:rFonts w:cs="Times New Roman"/>
          <w:sz w:val="22"/>
          <w:szCs w:val="22"/>
        </w:rPr>
      </w:pPr>
    </w:p>
    <w:p w14:paraId="7F9BBBA0" w14:textId="77777777" w:rsidR="00F22369" w:rsidRPr="00DD32C7" w:rsidRDefault="00F22369" w:rsidP="00683CF8">
      <w:pPr>
        <w:pStyle w:val="Tekstpodstawowy3"/>
        <w:spacing w:after="0" w:line="276" w:lineRule="auto"/>
        <w:jc w:val="both"/>
        <w:rPr>
          <w:b/>
          <w:bCs/>
          <w:sz w:val="22"/>
          <w:szCs w:val="22"/>
          <w:u w:val="single"/>
        </w:rPr>
      </w:pPr>
      <w:r w:rsidRPr="00DD32C7">
        <w:rPr>
          <w:b/>
          <w:bCs/>
          <w:sz w:val="22"/>
          <w:szCs w:val="22"/>
          <w:u w:val="single"/>
        </w:rPr>
        <w:t>XXVII. INFORMACJE DOTYCZĄCE WIZJI LOAKLNEJ</w:t>
      </w:r>
    </w:p>
    <w:p w14:paraId="1479E98E" w14:textId="27A606C6" w:rsidR="00F707C9"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F707C9" w:rsidRPr="00DD32C7">
        <w:rPr>
          <w:rFonts w:cs="Times New Roman"/>
          <w:color w:val="000000"/>
          <w:sz w:val="22"/>
          <w:szCs w:val="22"/>
        </w:rPr>
        <w:t xml:space="preserve"> nie przewiduje przeprowadzenia wizji lokalnej. </w:t>
      </w:r>
    </w:p>
    <w:p w14:paraId="0B951B29" w14:textId="77777777" w:rsidR="009175A9" w:rsidRPr="00DD32C7" w:rsidRDefault="009175A9" w:rsidP="00683CF8">
      <w:pPr>
        <w:pStyle w:val="Tekstpodstawowy3"/>
        <w:spacing w:after="0" w:line="276" w:lineRule="auto"/>
        <w:jc w:val="both"/>
        <w:rPr>
          <w:b/>
          <w:bCs/>
          <w:sz w:val="22"/>
          <w:szCs w:val="22"/>
          <w:u w:val="single"/>
        </w:rPr>
      </w:pPr>
    </w:p>
    <w:p w14:paraId="6F54C13D" w14:textId="77777777" w:rsidR="00F22369" w:rsidRPr="00DD32C7" w:rsidRDefault="00F22369" w:rsidP="007F5605">
      <w:pPr>
        <w:pStyle w:val="Tekstpodstawowy3"/>
        <w:numPr>
          <w:ilvl w:val="0"/>
          <w:numId w:val="6"/>
        </w:numPr>
        <w:spacing w:after="0" w:line="276" w:lineRule="auto"/>
        <w:ind w:left="851" w:hanging="851"/>
        <w:jc w:val="both"/>
        <w:rPr>
          <w:b/>
          <w:bCs/>
          <w:sz w:val="22"/>
          <w:szCs w:val="22"/>
          <w:u w:val="single"/>
        </w:rPr>
      </w:pPr>
      <w:r w:rsidRPr="00DD32C7">
        <w:rPr>
          <w:b/>
          <w:bCs/>
          <w:sz w:val="22"/>
          <w:szCs w:val="22"/>
          <w:u w:val="single"/>
        </w:rPr>
        <w:t>INFORMACJE DOTYCZĄCE WALUT OBCYCH</w:t>
      </w:r>
    </w:p>
    <w:p w14:paraId="4837AC14" w14:textId="73120E30" w:rsidR="00BD51E0" w:rsidRPr="00DD32C7" w:rsidRDefault="000F2C4F"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lang w:eastAsia="pl-PL"/>
        </w:rPr>
        <w:t>Zamawiający</w:t>
      </w:r>
      <w:r w:rsidR="005B2EB1" w:rsidRPr="00DD32C7">
        <w:rPr>
          <w:sz w:val="22"/>
          <w:szCs w:val="22"/>
          <w:lang w:eastAsia="pl-PL"/>
        </w:rPr>
        <w:t xml:space="preserve"> nie wyraża zgody na prowadzenie rozliczeń między stronami w walutach obcych. Wszelkie rozliczenia między </w:t>
      </w:r>
      <w:r w:rsidRPr="00DD32C7">
        <w:rPr>
          <w:sz w:val="22"/>
          <w:szCs w:val="22"/>
          <w:lang w:eastAsia="pl-PL"/>
        </w:rPr>
        <w:t>Zamawiający</w:t>
      </w:r>
      <w:r w:rsidR="005B2EB1" w:rsidRPr="00DD32C7">
        <w:rPr>
          <w:sz w:val="22"/>
          <w:szCs w:val="22"/>
          <w:lang w:eastAsia="pl-PL"/>
        </w:rPr>
        <w:t>m, a Wykonawcą związane z realizacją zamówienia dokonywane będą w złotych polskich (PLN).</w:t>
      </w:r>
    </w:p>
    <w:p w14:paraId="75A77AE4" w14:textId="0265AF96" w:rsidR="00BD51E0"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 xml:space="preserve">Dla potrzeb oceny spełniania warunku określonego powyżej, jeśli wartości zostaną podane w walutach innych niż PLN, </w:t>
      </w:r>
      <w:r w:rsidR="000F2C4F" w:rsidRPr="00DD32C7">
        <w:rPr>
          <w:sz w:val="22"/>
          <w:szCs w:val="22"/>
        </w:rPr>
        <w:t>Zamawiający</w:t>
      </w:r>
      <w:r w:rsidRPr="00DD32C7">
        <w:rPr>
          <w:sz w:val="22"/>
          <w:szCs w:val="22"/>
        </w:rPr>
        <w:t xml:space="preserve"> przyjmie średni kurs PLN do tej waluty publikowany przez Narodowy Bank Polski na dzień opublikowania ogłoszenia</w:t>
      </w:r>
      <w:r w:rsidR="00B34FF2" w:rsidRPr="00DD32C7">
        <w:rPr>
          <w:sz w:val="22"/>
          <w:szCs w:val="22"/>
        </w:rPr>
        <w:t xml:space="preserve"> o zamówieniu</w:t>
      </w:r>
      <w:r w:rsidRPr="00DD32C7">
        <w:rPr>
          <w:sz w:val="22"/>
          <w:szCs w:val="22"/>
        </w:rPr>
        <w:t xml:space="preserve"> w Dzienniku Urzędowym Unii Europejskiej. </w:t>
      </w:r>
    </w:p>
    <w:p w14:paraId="33B7BEDD" w14:textId="61B6477D" w:rsidR="005B2EB1" w:rsidRPr="00DD32C7" w:rsidRDefault="005B2EB1" w:rsidP="000D74AF">
      <w:pPr>
        <w:pStyle w:val="Tekstpodstawowy"/>
        <w:numPr>
          <w:ilvl w:val="1"/>
          <w:numId w:val="45"/>
        </w:numPr>
        <w:suppressAutoHyphens w:val="0"/>
        <w:spacing w:line="276" w:lineRule="auto"/>
        <w:ind w:left="284" w:hanging="284"/>
        <w:rPr>
          <w:sz w:val="22"/>
          <w:szCs w:val="22"/>
          <w:lang w:eastAsia="pl-PL"/>
        </w:rPr>
      </w:pPr>
      <w:r w:rsidRPr="00DD32C7">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8E16F63" w14:textId="673D7116" w:rsidR="00FE3FFE" w:rsidRPr="00DD32C7" w:rsidRDefault="00FE3FFE" w:rsidP="00FE3FFE">
      <w:pPr>
        <w:pStyle w:val="Tekstpodstawowy"/>
        <w:suppressAutoHyphens w:val="0"/>
        <w:spacing w:line="276" w:lineRule="auto"/>
        <w:ind w:left="284"/>
        <w:rPr>
          <w:sz w:val="22"/>
          <w:szCs w:val="22"/>
          <w:lang w:eastAsia="pl-PL"/>
        </w:rPr>
      </w:pPr>
    </w:p>
    <w:p w14:paraId="5244419D" w14:textId="77777777" w:rsidR="00F22369" w:rsidRPr="00DD32C7" w:rsidRDefault="00F22369" w:rsidP="007F5605">
      <w:pPr>
        <w:pStyle w:val="Akapitzlist"/>
        <w:numPr>
          <w:ilvl w:val="0"/>
          <w:numId w:val="6"/>
        </w:numPr>
        <w:spacing w:line="276" w:lineRule="auto"/>
        <w:ind w:left="709" w:hanging="709"/>
        <w:jc w:val="both"/>
        <w:rPr>
          <w:b/>
          <w:bCs/>
          <w:sz w:val="22"/>
          <w:szCs w:val="22"/>
          <w:u w:val="single"/>
        </w:rPr>
      </w:pPr>
      <w:r w:rsidRPr="00DD32C7">
        <w:rPr>
          <w:b/>
          <w:bCs/>
          <w:sz w:val="22"/>
          <w:szCs w:val="22"/>
          <w:u w:val="single"/>
        </w:rPr>
        <w:t xml:space="preserve">INFORMACJE DOTYCZĄCE ZASTOSOWANIA AUKCJI ELEKTRONICZNEJ </w:t>
      </w:r>
    </w:p>
    <w:p w14:paraId="5BA044DC" w14:textId="06893A43" w:rsidR="00B50E82" w:rsidRPr="00DD32C7" w:rsidRDefault="000F2C4F" w:rsidP="00683CF8">
      <w:pPr>
        <w:spacing w:line="276" w:lineRule="auto"/>
        <w:jc w:val="both"/>
        <w:rPr>
          <w:rFonts w:cs="Times New Roman"/>
          <w:color w:val="000000"/>
          <w:sz w:val="22"/>
          <w:szCs w:val="22"/>
        </w:rPr>
      </w:pPr>
      <w:r w:rsidRPr="00DD32C7">
        <w:rPr>
          <w:rFonts w:cs="Times New Roman"/>
          <w:color w:val="000000"/>
          <w:sz w:val="22"/>
          <w:szCs w:val="22"/>
        </w:rPr>
        <w:t>Zamawiający</w:t>
      </w:r>
      <w:r w:rsidR="00B50E82" w:rsidRPr="00DD32C7">
        <w:rPr>
          <w:rFonts w:cs="Times New Roman"/>
          <w:color w:val="000000"/>
          <w:sz w:val="22"/>
          <w:szCs w:val="22"/>
        </w:rPr>
        <w:t xml:space="preserve"> nie przewiduje zastosowania aukcji elektronicznej. </w:t>
      </w:r>
    </w:p>
    <w:p w14:paraId="2E7E969F" w14:textId="77777777" w:rsidR="00F22369" w:rsidRPr="00DD32C7" w:rsidRDefault="00F22369" w:rsidP="00683CF8">
      <w:pPr>
        <w:pStyle w:val="Akapitzlist"/>
        <w:spacing w:line="276" w:lineRule="auto"/>
        <w:ind w:left="1080"/>
        <w:jc w:val="both"/>
        <w:rPr>
          <w:b/>
          <w:bCs/>
          <w:sz w:val="22"/>
          <w:szCs w:val="22"/>
          <w:u w:val="single"/>
        </w:rPr>
      </w:pPr>
    </w:p>
    <w:p w14:paraId="49651E6A" w14:textId="339EA69C" w:rsidR="00F22369"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INFORMACJE DOTYCZĄCE ZWR</w:t>
      </w:r>
      <w:r w:rsidR="00C61DAA" w:rsidRPr="00DD32C7">
        <w:rPr>
          <w:b/>
          <w:bCs/>
          <w:sz w:val="22"/>
          <w:szCs w:val="22"/>
          <w:u w:val="single"/>
        </w:rPr>
        <w:t>O</w:t>
      </w:r>
      <w:r w:rsidRPr="00DD32C7">
        <w:rPr>
          <w:b/>
          <w:bCs/>
          <w:sz w:val="22"/>
          <w:szCs w:val="22"/>
          <w:u w:val="single"/>
        </w:rPr>
        <w:t>TU KOSZTÓW UDZIAŁU W POSTĘPOWANIU</w:t>
      </w:r>
    </w:p>
    <w:p w14:paraId="60F1AE08" w14:textId="07641540" w:rsidR="004C38C1" w:rsidRPr="00DD32C7" w:rsidRDefault="000F2C4F" w:rsidP="00683CF8">
      <w:pPr>
        <w:spacing w:line="276" w:lineRule="auto"/>
        <w:jc w:val="both"/>
        <w:rPr>
          <w:rFonts w:cs="Times New Roman"/>
          <w:bCs/>
          <w:sz w:val="22"/>
          <w:szCs w:val="22"/>
        </w:rPr>
      </w:pPr>
      <w:r w:rsidRPr="00DD32C7">
        <w:rPr>
          <w:rFonts w:cs="Times New Roman"/>
          <w:bCs/>
          <w:sz w:val="22"/>
          <w:szCs w:val="22"/>
        </w:rPr>
        <w:t>Zamawiający</w:t>
      </w:r>
      <w:r w:rsidR="004C38C1" w:rsidRPr="00DD32C7">
        <w:rPr>
          <w:rFonts w:cs="Times New Roman"/>
          <w:bCs/>
          <w:sz w:val="22"/>
          <w:szCs w:val="22"/>
        </w:rPr>
        <w:t xml:space="preserve"> nie przewiduje zwrotu kosztów udziału w postępowaniu.</w:t>
      </w:r>
    </w:p>
    <w:p w14:paraId="32AE41EC" w14:textId="77777777" w:rsidR="00F22369" w:rsidRPr="00DD32C7" w:rsidRDefault="00F22369" w:rsidP="00683CF8">
      <w:pPr>
        <w:pStyle w:val="Akapitzlist"/>
        <w:spacing w:line="276" w:lineRule="auto"/>
        <w:ind w:left="1080"/>
        <w:jc w:val="both"/>
        <w:rPr>
          <w:b/>
          <w:bCs/>
          <w:sz w:val="22"/>
          <w:szCs w:val="22"/>
          <w:u w:val="single"/>
        </w:rPr>
      </w:pPr>
    </w:p>
    <w:p w14:paraId="5D2328EF" w14:textId="15294823" w:rsidR="0092281C" w:rsidRPr="00DD32C7" w:rsidRDefault="00F22369" w:rsidP="007F5605">
      <w:pPr>
        <w:pStyle w:val="Akapitzlist"/>
        <w:numPr>
          <w:ilvl w:val="0"/>
          <w:numId w:val="6"/>
        </w:numPr>
        <w:spacing w:line="276" w:lineRule="auto"/>
        <w:ind w:left="567" w:hanging="567"/>
        <w:jc w:val="both"/>
        <w:rPr>
          <w:b/>
          <w:bCs/>
          <w:sz w:val="22"/>
          <w:szCs w:val="22"/>
          <w:u w:val="single"/>
        </w:rPr>
      </w:pPr>
      <w:r w:rsidRPr="00DD32C7">
        <w:rPr>
          <w:b/>
          <w:bCs/>
          <w:sz w:val="22"/>
          <w:szCs w:val="22"/>
          <w:u w:val="single"/>
        </w:rPr>
        <w:t xml:space="preserve">WYMAGANIA W ZAKRESIE ZATRUDNIENIA ART. </w:t>
      </w:r>
      <w:r w:rsidR="008260C8" w:rsidRPr="00DD32C7">
        <w:rPr>
          <w:b/>
          <w:bCs/>
          <w:sz w:val="22"/>
          <w:szCs w:val="22"/>
          <w:u w:val="single"/>
        </w:rPr>
        <w:t xml:space="preserve">95  I </w:t>
      </w:r>
      <w:r w:rsidRPr="00DD32C7">
        <w:rPr>
          <w:b/>
          <w:bCs/>
          <w:sz w:val="22"/>
          <w:szCs w:val="22"/>
          <w:u w:val="single"/>
        </w:rPr>
        <w:t>96 USTAWY</w:t>
      </w:r>
      <w:r w:rsidR="00B34FF2" w:rsidRPr="00DD32C7">
        <w:rPr>
          <w:b/>
          <w:bCs/>
          <w:sz w:val="22"/>
          <w:szCs w:val="22"/>
          <w:u w:val="single"/>
        </w:rPr>
        <w:t xml:space="preserve"> PZP</w:t>
      </w:r>
    </w:p>
    <w:p w14:paraId="580BEF47" w14:textId="2A9E1868" w:rsidR="007E5344" w:rsidRPr="00DD32C7" w:rsidRDefault="00214CDD" w:rsidP="00214CDD">
      <w:pPr>
        <w:spacing w:line="276" w:lineRule="auto"/>
        <w:jc w:val="both"/>
        <w:rPr>
          <w:rFonts w:eastAsia="Times New Roman" w:cs="Times New Roman"/>
          <w:sz w:val="22"/>
          <w:szCs w:val="22"/>
        </w:rPr>
      </w:pPr>
      <w:r w:rsidRPr="00DD32C7">
        <w:rPr>
          <w:rFonts w:cs="Times New Roman"/>
          <w:bCs/>
          <w:sz w:val="22"/>
          <w:szCs w:val="22"/>
        </w:rPr>
        <w:t>Nie dotyczy</w:t>
      </w:r>
    </w:p>
    <w:p w14:paraId="57E93885" w14:textId="77777777" w:rsidR="00B04396" w:rsidRPr="00DD32C7" w:rsidRDefault="00B04396" w:rsidP="00683CF8">
      <w:pPr>
        <w:pStyle w:val="Akapitzlist"/>
        <w:spacing w:line="276" w:lineRule="auto"/>
        <w:ind w:left="1080"/>
        <w:jc w:val="both"/>
        <w:rPr>
          <w:b/>
          <w:bCs/>
          <w:sz w:val="22"/>
          <w:szCs w:val="22"/>
          <w:u w:val="single"/>
        </w:rPr>
      </w:pPr>
    </w:p>
    <w:p w14:paraId="292A2ADF" w14:textId="39167F00"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INFORMACJE DOTYCZĄCE ZASTRZEŻENIA MOŻLIWOŚCI UBIEGANIA SIĘ O UDZIELENIE ZAMÓWIENIA ART. 94 USTAWY</w:t>
      </w:r>
      <w:r w:rsidR="00B34FF2" w:rsidRPr="00DD32C7">
        <w:rPr>
          <w:b/>
          <w:bCs/>
          <w:sz w:val="22"/>
          <w:szCs w:val="22"/>
          <w:u w:val="single"/>
        </w:rPr>
        <w:t xml:space="preserve"> PZP</w:t>
      </w:r>
    </w:p>
    <w:p w14:paraId="20D27AA6" w14:textId="595717C1" w:rsidR="00992C61" w:rsidRPr="00DD32C7" w:rsidRDefault="000F2C4F" w:rsidP="00683CF8">
      <w:pPr>
        <w:tabs>
          <w:tab w:val="left" w:pos="1276"/>
        </w:tabs>
        <w:spacing w:line="276" w:lineRule="auto"/>
        <w:jc w:val="both"/>
        <w:rPr>
          <w:rFonts w:eastAsia="Times New Roman" w:cs="Times New Roman"/>
          <w:sz w:val="22"/>
          <w:szCs w:val="22"/>
        </w:rPr>
      </w:pPr>
      <w:r w:rsidRPr="00DD32C7">
        <w:rPr>
          <w:rFonts w:eastAsia="Times New Roman" w:cs="Times New Roman"/>
          <w:sz w:val="22"/>
          <w:szCs w:val="22"/>
        </w:rPr>
        <w:t>Zamawiający</w:t>
      </w:r>
      <w:r w:rsidR="00992C61" w:rsidRPr="00DD32C7">
        <w:rPr>
          <w:rFonts w:eastAsia="Times New Roman" w:cs="Times New Roman"/>
          <w:sz w:val="22"/>
          <w:szCs w:val="22"/>
        </w:rPr>
        <w:t xml:space="preserve"> nie zastrzega możliwości ubiegania się o udzielenie zamówienia wyłącznie przez </w:t>
      </w:r>
      <w:r w:rsidR="002B0955" w:rsidRPr="00DD32C7">
        <w:rPr>
          <w:rFonts w:eastAsia="Times New Roman" w:cs="Times New Roman"/>
          <w:sz w:val="22"/>
          <w:szCs w:val="22"/>
        </w:rPr>
        <w:t>W</w:t>
      </w:r>
      <w:r w:rsidR="00992C61" w:rsidRPr="00DD32C7">
        <w:rPr>
          <w:rFonts w:eastAsia="Times New Roman" w:cs="Times New Roman"/>
          <w:sz w:val="22"/>
          <w:szCs w:val="22"/>
        </w:rPr>
        <w:t>ykonawców, o których mowa w art. 94</w:t>
      </w:r>
      <w:r w:rsidR="00515FF7" w:rsidRPr="00DD32C7">
        <w:rPr>
          <w:rFonts w:eastAsia="Times New Roman" w:cs="Times New Roman"/>
          <w:sz w:val="22"/>
          <w:szCs w:val="22"/>
        </w:rPr>
        <w:t xml:space="preserve"> ustawy </w:t>
      </w:r>
      <w:r w:rsidR="00992C61" w:rsidRPr="00DD32C7">
        <w:rPr>
          <w:rFonts w:eastAsia="Times New Roman" w:cs="Times New Roman"/>
          <w:sz w:val="22"/>
          <w:szCs w:val="22"/>
        </w:rPr>
        <w:t>Pzp.</w:t>
      </w:r>
    </w:p>
    <w:p w14:paraId="45B7E961" w14:textId="77777777" w:rsidR="00F22369" w:rsidRPr="00DD32C7" w:rsidRDefault="00F22369" w:rsidP="00683CF8">
      <w:pPr>
        <w:pStyle w:val="Akapitzlist"/>
        <w:spacing w:line="276" w:lineRule="auto"/>
        <w:ind w:left="1080"/>
        <w:jc w:val="both"/>
        <w:rPr>
          <w:b/>
          <w:bCs/>
          <w:sz w:val="22"/>
          <w:szCs w:val="22"/>
          <w:u w:val="single"/>
        </w:rPr>
      </w:pPr>
    </w:p>
    <w:p w14:paraId="3B80F51F" w14:textId="428D476A" w:rsidR="00F22369" w:rsidRPr="00DD32C7" w:rsidRDefault="00F22369"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OSOBISTEGO WYKONANIA KLUCZOWYCH ZADAŃ ART. 60 </w:t>
      </w:r>
      <w:r w:rsidR="00DA0A17" w:rsidRPr="00DD32C7">
        <w:rPr>
          <w:b/>
          <w:bCs/>
          <w:sz w:val="22"/>
          <w:szCs w:val="22"/>
          <w:u w:val="single"/>
        </w:rPr>
        <w:t>i</w:t>
      </w:r>
      <w:r w:rsidRPr="00DD32C7">
        <w:rPr>
          <w:b/>
          <w:bCs/>
          <w:sz w:val="22"/>
          <w:szCs w:val="22"/>
          <w:u w:val="single"/>
        </w:rPr>
        <w:t xml:space="preserve"> ART. 121 USTAWY</w:t>
      </w:r>
      <w:r w:rsidR="00B34FF2" w:rsidRPr="00DD32C7">
        <w:rPr>
          <w:b/>
          <w:bCs/>
          <w:sz w:val="22"/>
          <w:szCs w:val="22"/>
          <w:u w:val="single"/>
        </w:rPr>
        <w:t xml:space="preserve"> PZP</w:t>
      </w:r>
      <w:r w:rsidRPr="00DD32C7">
        <w:rPr>
          <w:b/>
          <w:bCs/>
          <w:sz w:val="22"/>
          <w:szCs w:val="22"/>
          <w:u w:val="single"/>
        </w:rPr>
        <w:t xml:space="preserve">. </w:t>
      </w:r>
    </w:p>
    <w:p w14:paraId="23014058" w14:textId="1E1C6FF7" w:rsidR="00CD7B8E" w:rsidRPr="00DD32C7"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DD32C7">
        <w:rPr>
          <w:rFonts w:eastAsia="Times New Roman" w:cs="Times New Roman"/>
          <w:color w:val="333333"/>
          <w:sz w:val="22"/>
          <w:szCs w:val="22"/>
        </w:rPr>
        <w:t>Zamawiający</w:t>
      </w:r>
      <w:r w:rsidR="003766D8" w:rsidRPr="00DD32C7">
        <w:rPr>
          <w:rFonts w:eastAsia="Times New Roman" w:cs="Times New Roman"/>
          <w:color w:val="333333"/>
          <w:sz w:val="22"/>
          <w:szCs w:val="22"/>
        </w:rPr>
        <w:t xml:space="preserve"> nie</w:t>
      </w:r>
      <w:r w:rsidRPr="00DD32C7">
        <w:rPr>
          <w:rFonts w:eastAsia="Times New Roman" w:cs="Times New Roman"/>
          <w:color w:val="333333"/>
          <w:sz w:val="22"/>
          <w:szCs w:val="22"/>
        </w:rPr>
        <w:t xml:space="preserve"> zastrzega obowią</w:t>
      </w:r>
      <w:r w:rsidR="003766D8" w:rsidRPr="00DD32C7">
        <w:rPr>
          <w:rFonts w:eastAsia="Times New Roman" w:cs="Times New Roman"/>
          <w:color w:val="333333"/>
          <w:sz w:val="22"/>
          <w:szCs w:val="22"/>
        </w:rPr>
        <w:t>zku</w:t>
      </w:r>
      <w:r w:rsidRPr="00DD32C7">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7802EE6E" w14:textId="188F80F6" w:rsidR="002A37DF" w:rsidRPr="00DD32C7" w:rsidRDefault="002A37DF" w:rsidP="00683CF8">
      <w:pPr>
        <w:pStyle w:val="Akapitzlist"/>
        <w:spacing w:line="276" w:lineRule="auto"/>
        <w:ind w:left="1080"/>
        <w:jc w:val="both"/>
        <w:rPr>
          <w:b/>
          <w:bCs/>
          <w:sz w:val="22"/>
          <w:szCs w:val="22"/>
          <w:u w:val="single"/>
        </w:rPr>
      </w:pPr>
    </w:p>
    <w:p w14:paraId="54667904" w14:textId="6072B2CE" w:rsidR="00F707C9" w:rsidRPr="00DD32C7" w:rsidRDefault="00C61DAA" w:rsidP="007F5605">
      <w:pPr>
        <w:pStyle w:val="Akapitzlist"/>
        <w:numPr>
          <w:ilvl w:val="0"/>
          <w:numId w:val="6"/>
        </w:numPr>
        <w:spacing w:line="276" w:lineRule="auto"/>
        <w:ind w:left="851" w:hanging="851"/>
        <w:jc w:val="both"/>
        <w:rPr>
          <w:b/>
          <w:bCs/>
          <w:sz w:val="22"/>
          <w:szCs w:val="22"/>
          <w:u w:val="single"/>
        </w:rPr>
      </w:pPr>
      <w:r w:rsidRPr="00DD32C7">
        <w:rPr>
          <w:b/>
          <w:bCs/>
          <w:sz w:val="22"/>
          <w:szCs w:val="22"/>
          <w:u w:val="single"/>
        </w:rPr>
        <w:t xml:space="preserve">INFORMACJE DOTYCZĄCE </w:t>
      </w:r>
      <w:r w:rsidR="00F22369" w:rsidRPr="00DD32C7">
        <w:rPr>
          <w:b/>
          <w:bCs/>
          <w:sz w:val="22"/>
          <w:szCs w:val="22"/>
          <w:u w:val="single"/>
        </w:rPr>
        <w:t>MOŻLIWOŚCI ZŁOŻENIA OFERT W POSTACI KATALOGÓW ELEKTRONICZNYCH ART. 93 USTAWY</w:t>
      </w:r>
      <w:r w:rsidR="00B34FF2" w:rsidRPr="00DD32C7">
        <w:rPr>
          <w:b/>
          <w:bCs/>
          <w:sz w:val="22"/>
          <w:szCs w:val="22"/>
          <w:u w:val="single"/>
        </w:rPr>
        <w:t xml:space="preserve"> PZP</w:t>
      </w:r>
      <w:r w:rsidR="00F22369" w:rsidRPr="00DD32C7">
        <w:rPr>
          <w:b/>
          <w:bCs/>
          <w:sz w:val="22"/>
          <w:szCs w:val="22"/>
          <w:u w:val="single"/>
        </w:rPr>
        <w:t>.</w:t>
      </w:r>
    </w:p>
    <w:p w14:paraId="1FD9E24D" w14:textId="0A9BA1C7" w:rsidR="00F707C9" w:rsidRPr="00DD32C7" w:rsidRDefault="000F2C4F" w:rsidP="00683CF8">
      <w:pPr>
        <w:spacing w:line="276" w:lineRule="auto"/>
        <w:jc w:val="both"/>
        <w:rPr>
          <w:rFonts w:cs="Times New Roman"/>
          <w:b/>
          <w:bCs/>
          <w:sz w:val="22"/>
          <w:szCs w:val="22"/>
          <w:u w:val="single"/>
        </w:rPr>
      </w:pPr>
      <w:r w:rsidRPr="00DD32C7">
        <w:rPr>
          <w:rFonts w:cs="Times New Roman"/>
          <w:bCs/>
          <w:sz w:val="22"/>
          <w:szCs w:val="22"/>
        </w:rPr>
        <w:t>Zamawiający</w:t>
      </w:r>
      <w:r w:rsidR="00F707C9" w:rsidRPr="00DD32C7">
        <w:rPr>
          <w:rFonts w:cs="Times New Roman"/>
          <w:bCs/>
          <w:sz w:val="22"/>
          <w:szCs w:val="22"/>
        </w:rPr>
        <w:t xml:space="preserve"> nie przewiduje możliwości złożenia ofert w postaci katalogów elektronicznych. </w:t>
      </w:r>
    </w:p>
    <w:p w14:paraId="04CB6889" w14:textId="77777777" w:rsidR="00F22369" w:rsidRPr="00DD32C7" w:rsidRDefault="00F22369" w:rsidP="00683CF8">
      <w:pPr>
        <w:pStyle w:val="Akapitzlist"/>
        <w:spacing w:line="276" w:lineRule="auto"/>
        <w:rPr>
          <w:b/>
          <w:bCs/>
          <w:sz w:val="22"/>
          <w:szCs w:val="22"/>
          <w:u w:val="single"/>
        </w:rPr>
      </w:pPr>
    </w:p>
    <w:p w14:paraId="32383714" w14:textId="52C4D8B2" w:rsidR="0059425B" w:rsidRPr="00DD32C7" w:rsidRDefault="0059425B" w:rsidP="00683CF8">
      <w:pPr>
        <w:suppressAutoHyphens/>
        <w:spacing w:line="276" w:lineRule="auto"/>
        <w:jc w:val="both"/>
        <w:rPr>
          <w:rFonts w:cs="Times New Roman"/>
          <w:b/>
          <w:sz w:val="22"/>
          <w:szCs w:val="22"/>
          <w:u w:val="single"/>
        </w:rPr>
      </w:pPr>
      <w:r w:rsidRPr="00DD32C7">
        <w:rPr>
          <w:rFonts w:cs="Times New Roman"/>
          <w:b/>
          <w:sz w:val="22"/>
          <w:szCs w:val="22"/>
          <w:u w:val="single"/>
        </w:rPr>
        <w:t>XX</w:t>
      </w:r>
      <w:r w:rsidR="001618B7" w:rsidRPr="00DD32C7">
        <w:rPr>
          <w:rFonts w:cs="Times New Roman"/>
          <w:b/>
          <w:sz w:val="22"/>
          <w:szCs w:val="22"/>
          <w:u w:val="single"/>
        </w:rPr>
        <w:t>XV</w:t>
      </w:r>
      <w:r w:rsidRPr="00DD32C7">
        <w:rPr>
          <w:rFonts w:cs="Times New Roman"/>
          <w:b/>
          <w:sz w:val="22"/>
          <w:szCs w:val="22"/>
          <w:u w:val="single"/>
        </w:rPr>
        <w:t>.</w:t>
      </w:r>
      <w:r w:rsidRPr="00DD32C7">
        <w:rPr>
          <w:rFonts w:cs="Times New Roman"/>
          <w:sz w:val="22"/>
          <w:szCs w:val="22"/>
        </w:rPr>
        <w:t xml:space="preserve"> </w:t>
      </w:r>
      <w:r w:rsidRPr="00DD32C7">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DD32C7">
        <w:rPr>
          <w:rFonts w:cs="Times New Roman"/>
          <w:b/>
          <w:sz w:val="22"/>
          <w:szCs w:val="22"/>
          <w:u w:val="single"/>
        </w:rPr>
        <w:t>ELENIE ZAMÓWIENIA PUBLICZNEGO.</w:t>
      </w:r>
    </w:p>
    <w:p w14:paraId="3235846C" w14:textId="4DC46825"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DD32C7">
        <w:rPr>
          <w:rFonts w:cs="Times New Roman"/>
          <w:sz w:val="22"/>
          <w:szCs w:val="22"/>
        </w:rPr>
        <w:t xml:space="preserve"> </w:t>
      </w:r>
      <w:r w:rsidRPr="00DD32C7">
        <w:rPr>
          <w:rFonts w:cs="Times New Roman"/>
          <w:sz w:val="22"/>
          <w:szCs w:val="22"/>
        </w:rPr>
        <w:t>95/46/WE (ogólne rozporządzenie o ochronie danych - zwane dalej RODO), pragniemy Państwa poinformować, że:</w:t>
      </w:r>
    </w:p>
    <w:p w14:paraId="4A25E6D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Administrator wyznaczył Inspektora Ochrony Danych Osobowych. Dane kontaktowe</w:t>
      </w:r>
      <w:r w:rsidR="006037E8" w:rsidRPr="00DD32C7">
        <w:rPr>
          <w:rFonts w:cs="Times New Roman"/>
          <w:sz w:val="22"/>
          <w:szCs w:val="22"/>
        </w:rPr>
        <w:t>:</w:t>
      </w:r>
      <w:r w:rsidRPr="00DD32C7">
        <w:rPr>
          <w:rFonts w:cs="Times New Roman"/>
          <w:sz w:val="22"/>
          <w:szCs w:val="22"/>
        </w:rPr>
        <w:t xml:space="preserve"> </w:t>
      </w:r>
      <w:r w:rsidR="006037E8" w:rsidRPr="00DD32C7">
        <w:rPr>
          <w:rFonts w:cs="Times New Roman"/>
          <w:sz w:val="22"/>
          <w:szCs w:val="22"/>
        </w:rPr>
        <w:t xml:space="preserve">ul. Pomorska 251, </w:t>
      </w:r>
      <w:r w:rsidRPr="00DD32C7">
        <w:rPr>
          <w:rFonts w:cs="Times New Roman"/>
          <w:sz w:val="22"/>
          <w:szCs w:val="22"/>
        </w:rPr>
        <w:t xml:space="preserve">92-213 Łódź, email: </w:t>
      </w:r>
      <w:hyperlink r:id="rId27" w:history="1">
        <w:r w:rsidR="006037E8" w:rsidRPr="00DD32C7">
          <w:rPr>
            <w:rStyle w:val="Hipercze"/>
            <w:sz w:val="22"/>
            <w:szCs w:val="22"/>
          </w:rPr>
          <w:t>inspektor.odo@csk.umed.pl</w:t>
        </w:r>
      </w:hyperlink>
      <w:r w:rsidRPr="00DD32C7">
        <w:rPr>
          <w:rFonts w:cs="Times New Roman"/>
          <w:sz w:val="22"/>
          <w:szCs w:val="22"/>
        </w:rPr>
        <w:t>; tel. 42 675 76 22.</w:t>
      </w:r>
    </w:p>
    <w:p w14:paraId="59FB6E43" w14:textId="52CBC6A4"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 xml:space="preserve">Administrator przetwarza Pani/Pana dane osobowe w celu związanym z postępowaniem o udzielenie zamówienia publicznego pod nazwą: </w:t>
      </w:r>
      <w:r w:rsidR="0067754F" w:rsidRPr="00DD32C7">
        <w:rPr>
          <w:rFonts w:cs="Times New Roman"/>
          <w:sz w:val="22"/>
          <w:szCs w:val="22"/>
        </w:rPr>
        <w:t>„</w:t>
      </w:r>
      <w:r w:rsidR="00600796" w:rsidRPr="00DD32C7">
        <w:rPr>
          <w:rFonts w:cs="Times New Roman"/>
          <w:sz w:val="22"/>
          <w:szCs w:val="22"/>
        </w:rPr>
        <w:t xml:space="preserve">Dostawa sprzętu teleinformatycznego dla SP ZOZ CSK UM w Łodzi” w ramach projektu pn.: </w:t>
      </w:r>
      <w:r w:rsidR="00AF5365" w:rsidRPr="00DD32C7">
        <w:rPr>
          <w:rFonts w:cs="Times New Roman"/>
          <w:b/>
          <w:sz w:val="22"/>
          <w:szCs w:val="22"/>
        </w:rPr>
        <w:t>„</w:t>
      </w:r>
      <w:r w:rsidR="009706EA"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AF5365" w:rsidRPr="00DD32C7">
        <w:rPr>
          <w:rFonts w:cs="Times New Roman"/>
          <w:b/>
          <w:sz w:val="22"/>
          <w:szCs w:val="22"/>
        </w:rPr>
        <w:t xml:space="preserve"> </w:t>
      </w:r>
      <w:r w:rsidRPr="00DD32C7">
        <w:rPr>
          <w:rFonts w:cs="Times New Roman"/>
          <w:sz w:val="22"/>
          <w:szCs w:val="22"/>
        </w:rPr>
        <w:t>– na podstawie art. 6 ust. 1 lit. c RODO.</w:t>
      </w:r>
    </w:p>
    <w:p w14:paraId="1DC1F8C1" w14:textId="6D597FB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sidRPr="00DD32C7">
        <w:rPr>
          <w:rFonts w:cs="Times New Roman"/>
          <w:sz w:val="22"/>
          <w:szCs w:val="22"/>
        </w:rPr>
        <w:t xml:space="preserve">ustawa </w:t>
      </w:r>
      <w:r w:rsidRPr="00DD32C7">
        <w:rPr>
          <w:rFonts w:cs="Times New Roman"/>
          <w:sz w:val="22"/>
          <w:szCs w:val="22"/>
        </w:rPr>
        <w:t>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DD32C7"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DD32C7">
        <w:rPr>
          <w:rFonts w:cs="Times New Roman"/>
          <w:sz w:val="22"/>
          <w:szCs w:val="22"/>
        </w:rPr>
        <w:t>Posiada Pani/Pan:</w:t>
      </w:r>
    </w:p>
    <w:p w14:paraId="11AF4FE9"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lastRenderedPageBreak/>
        <w:t>prawo dostępu do danych osobowych Pani/Pana dotyczących (art. 15 RODO);</w:t>
      </w:r>
    </w:p>
    <w:p w14:paraId="25E5C9EA"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DD32C7" w:rsidRDefault="0047047D" w:rsidP="000D74AF">
      <w:pPr>
        <w:pStyle w:val="Akapitzlist"/>
        <w:numPr>
          <w:ilvl w:val="1"/>
          <w:numId w:val="13"/>
        </w:numPr>
        <w:spacing w:line="276" w:lineRule="auto"/>
        <w:ind w:hanging="436"/>
        <w:contextualSpacing/>
        <w:jc w:val="both"/>
        <w:rPr>
          <w:sz w:val="22"/>
          <w:szCs w:val="22"/>
        </w:rPr>
      </w:pPr>
      <w:r w:rsidRPr="00DD32C7">
        <w:rPr>
          <w:sz w:val="22"/>
          <w:szCs w:val="22"/>
        </w:rPr>
        <w:t>prawo do wniesienia skargi do Prezesa Urzędu Ochrony Danych Osobowych, gdy uzna Pani/Pan, że przetwarzanie danych osobowych Pani/Pana dotyczących narusza przepisy RODO.</w:t>
      </w:r>
    </w:p>
    <w:p w14:paraId="4AC164B0" w14:textId="77777777" w:rsidR="00C24F8E" w:rsidRPr="00DD32C7"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DD32C7">
        <w:rPr>
          <w:rFonts w:cs="Times New Roman"/>
          <w:sz w:val="22"/>
          <w:szCs w:val="22"/>
        </w:rPr>
        <w:t>Nie przysługuje Pani/Panu:</w:t>
      </w:r>
    </w:p>
    <w:p w14:paraId="1CF20032"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usunięcia danych osobowych (w związku z art. 17 ust. 3 lit. b, d lub e RODO);</w:t>
      </w:r>
    </w:p>
    <w:p w14:paraId="1DE21E7B" w14:textId="77777777" w:rsidR="00C24F8E"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do przenoszenia danych osobowych (o którym mowa w art. 20 RODO);</w:t>
      </w:r>
    </w:p>
    <w:p w14:paraId="1B2F3F30" w14:textId="120D28C7" w:rsidR="0047047D" w:rsidRPr="00DD32C7" w:rsidRDefault="0047047D" w:rsidP="000D74AF">
      <w:pPr>
        <w:pStyle w:val="Akapitzlist"/>
        <w:numPr>
          <w:ilvl w:val="1"/>
          <w:numId w:val="30"/>
        </w:numPr>
        <w:spacing w:line="276" w:lineRule="auto"/>
        <w:ind w:left="709" w:hanging="425"/>
        <w:contextualSpacing/>
        <w:jc w:val="both"/>
        <w:rPr>
          <w:sz w:val="22"/>
          <w:szCs w:val="22"/>
        </w:rPr>
      </w:pPr>
      <w:r w:rsidRPr="00DD32C7">
        <w:rPr>
          <w:sz w:val="22"/>
          <w:szCs w:val="22"/>
        </w:rPr>
        <w:t>prawo sprzeciwu, wobec przetwarzania danych osobowych (na podstawie art. 21 RODO), gdyż podstawą prawną przetwarzania Pani/Pana danych osobowych jest art. 6 ust. 1 lit. c RODO.</w:t>
      </w:r>
    </w:p>
    <w:p w14:paraId="7E97DF4A" w14:textId="77777777"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gdy osoba, której dane dotyczą wnosi do Administratora o:</w:t>
      </w:r>
    </w:p>
    <w:p w14:paraId="235E0555"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potwierdzenie, czy przetwarzane są dane jej dotyczące;</w:t>
      </w:r>
    </w:p>
    <w:p w14:paraId="68FF53A3" w14:textId="77777777"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uzyskanie dostępu do danych jej dotyczących oraz informacji o:</w:t>
      </w:r>
    </w:p>
    <w:p w14:paraId="2638722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celach przetwarzania;</w:t>
      </w:r>
    </w:p>
    <w:p w14:paraId="5E80F9A5"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kategoriach odnośnych danych osobowych;</w:t>
      </w:r>
    </w:p>
    <w:p w14:paraId="14F60BDB"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planowanym okresie przechowywania danych lub kryteriach ustalania tego okresu;</w:t>
      </w:r>
    </w:p>
    <w:p w14:paraId="0DFC0F6D" w14:textId="32A72F02"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 xml:space="preserve">prawie do żądania od Administratora sprostowania, </w:t>
      </w:r>
      <w:r w:rsidR="003E5579" w:rsidRPr="00DD32C7">
        <w:rPr>
          <w:rFonts w:cs="Times New Roman"/>
          <w:sz w:val="22"/>
          <w:szCs w:val="22"/>
        </w:rPr>
        <w:t>usunięcia</w:t>
      </w:r>
      <w:r w:rsidRPr="00DD32C7">
        <w:rPr>
          <w:rFonts w:cs="Times New Roman"/>
          <w:sz w:val="22"/>
          <w:szCs w:val="22"/>
        </w:rPr>
        <w:t xml:space="preserve"> lub ograniczenia przetwarzania danych osobowych </w:t>
      </w:r>
      <w:r w:rsidR="003E5579" w:rsidRPr="00DD32C7">
        <w:rPr>
          <w:rFonts w:cs="Times New Roman"/>
          <w:sz w:val="22"/>
          <w:szCs w:val="22"/>
        </w:rPr>
        <w:t>dotyczącego</w:t>
      </w:r>
      <w:r w:rsidRPr="00DD32C7">
        <w:rPr>
          <w:rFonts w:cs="Times New Roman"/>
          <w:sz w:val="22"/>
          <w:szCs w:val="22"/>
        </w:rPr>
        <w:t xml:space="preserve"> osoby, której dane </w:t>
      </w:r>
      <w:r w:rsidR="003E5579" w:rsidRPr="00DD32C7">
        <w:rPr>
          <w:rFonts w:cs="Times New Roman"/>
          <w:sz w:val="22"/>
          <w:szCs w:val="22"/>
        </w:rPr>
        <w:t>dotyczą</w:t>
      </w:r>
      <w:r w:rsidRPr="00DD32C7">
        <w:rPr>
          <w:rFonts w:cs="Times New Roman"/>
          <w:sz w:val="22"/>
          <w:szCs w:val="22"/>
        </w:rPr>
        <w:t>̨, oraz do wniesienia sprzeciwu wobec takiego przetwarzania;</w:t>
      </w:r>
    </w:p>
    <w:p w14:paraId="19E87FD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prawie wniesienia skargi do organu nadzorczego;</w:t>
      </w:r>
    </w:p>
    <w:p w14:paraId="077C701D"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źródle danych osobowych jeżeli nie zostały one zebrane od osoby, której dane dotyczą;</w:t>
      </w:r>
    </w:p>
    <w:p w14:paraId="4BE5AD53" w14:textId="77777777" w:rsidR="0047047D" w:rsidRPr="00DD32C7" w:rsidRDefault="0047047D" w:rsidP="000D74AF">
      <w:pPr>
        <w:numPr>
          <w:ilvl w:val="2"/>
          <w:numId w:val="30"/>
        </w:numPr>
        <w:spacing w:line="276" w:lineRule="auto"/>
        <w:ind w:left="1276"/>
        <w:contextualSpacing/>
        <w:jc w:val="both"/>
        <w:rPr>
          <w:rFonts w:cs="Times New Roman"/>
          <w:sz w:val="22"/>
          <w:szCs w:val="22"/>
        </w:rPr>
      </w:pPr>
      <w:r w:rsidRPr="00DD32C7">
        <w:rPr>
          <w:rFonts w:cs="Times New Roman"/>
          <w:sz w:val="22"/>
          <w:szCs w:val="22"/>
        </w:rPr>
        <w:t>zautomatyzowanym podejmowaniu decyzji, w tym o profilowaniu oraz istotnych zasadach ich podejmowania;</w:t>
      </w:r>
    </w:p>
    <w:p w14:paraId="45372A1C" w14:textId="32C3C59C"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uzyskanie informacji o odpowiednich zabezpieczeniach (o których mowa w art. 46 ogólnego rozporządzenia o ochronie danych), związanych z przekazaniem </w:t>
      </w:r>
      <w:r w:rsidR="00114218" w:rsidRPr="00DD32C7">
        <w:rPr>
          <w:rFonts w:cs="Times New Roman"/>
          <w:sz w:val="22"/>
          <w:szCs w:val="22"/>
        </w:rPr>
        <w:t>jeżeli</w:t>
      </w:r>
      <w:r w:rsidRPr="00DD32C7">
        <w:rPr>
          <w:rFonts w:cs="Times New Roman"/>
          <w:sz w:val="22"/>
          <w:szCs w:val="22"/>
        </w:rPr>
        <w:t xml:space="preserve"> dane osobowe są przekazywane do </w:t>
      </w:r>
      <w:r w:rsidR="00114218" w:rsidRPr="00DD32C7">
        <w:rPr>
          <w:rFonts w:cs="Times New Roman"/>
          <w:sz w:val="22"/>
          <w:szCs w:val="22"/>
        </w:rPr>
        <w:t>państwa</w:t>
      </w:r>
      <w:r w:rsidRPr="00DD32C7">
        <w:rPr>
          <w:rFonts w:cs="Times New Roman"/>
          <w:sz w:val="22"/>
          <w:szCs w:val="22"/>
        </w:rPr>
        <w:t xml:space="preserve"> trzeciego lub organizacji </w:t>
      </w:r>
      <w:r w:rsidR="00114218" w:rsidRPr="00DD32C7">
        <w:rPr>
          <w:rFonts w:cs="Times New Roman"/>
          <w:sz w:val="22"/>
          <w:szCs w:val="22"/>
        </w:rPr>
        <w:t>międzynarodowej</w:t>
      </w:r>
      <w:r w:rsidRPr="00DD32C7">
        <w:rPr>
          <w:rFonts w:cs="Times New Roman"/>
          <w:sz w:val="22"/>
          <w:szCs w:val="22"/>
        </w:rPr>
        <w:t xml:space="preserve">, </w:t>
      </w:r>
    </w:p>
    <w:p w14:paraId="70574FA8" w14:textId="1D859275" w:rsidR="0047047D" w:rsidRPr="00DD32C7" w:rsidRDefault="0047047D" w:rsidP="000D74AF">
      <w:pPr>
        <w:numPr>
          <w:ilvl w:val="1"/>
          <w:numId w:val="30"/>
        </w:numPr>
        <w:spacing w:line="276" w:lineRule="auto"/>
        <w:contextualSpacing/>
        <w:jc w:val="both"/>
        <w:rPr>
          <w:rFonts w:cs="Times New Roman"/>
          <w:sz w:val="22"/>
          <w:szCs w:val="22"/>
        </w:rPr>
      </w:pPr>
      <w:r w:rsidRPr="00DD32C7">
        <w:rPr>
          <w:rFonts w:cs="Times New Roman"/>
          <w:sz w:val="22"/>
          <w:szCs w:val="22"/>
        </w:rPr>
        <w:t xml:space="preserve">dostarczenie kopii danych podlegających przetwarzaniu; a wykonanie powyższych obowiązków wymagałoby niewspółmiernie dużego wysiłku </w:t>
      </w:r>
      <w:r w:rsidR="000F2C4F" w:rsidRPr="00DD32C7">
        <w:rPr>
          <w:rFonts w:cs="Times New Roman"/>
          <w:sz w:val="22"/>
          <w:szCs w:val="22"/>
        </w:rPr>
        <w:t>Zamawiający</w:t>
      </w:r>
      <w:r w:rsidRPr="00DD32C7">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DD32C7" w:rsidRDefault="0047047D" w:rsidP="000D74AF">
      <w:pPr>
        <w:numPr>
          <w:ilvl w:val="0"/>
          <w:numId w:val="30"/>
        </w:numPr>
        <w:spacing w:line="276" w:lineRule="auto"/>
        <w:ind w:left="426" w:hanging="426"/>
        <w:contextualSpacing/>
        <w:jc w:val="both"/>
        <w:rPr>
          <w:rFonts w:cs="Times New Roman"/>
          <w:sz w:val="22"/>
          <w:szCs w:val="22"/>
        </w:rPr>
      </w:pPr>
      <w:r w:rsidRPr="00DD32C7">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25A8BD9A" w14:textId="4EB8252F" w:rsidR="00A81C1B" w:rsidRPr="00DD32C7" w:rsidRDefault="00213061" w:rsidP="00683CF8">
      <w:pPr>
        <w:spacing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Wymóg złożenia oświadczenia</w:t>
      </w:r>
      <w:r w:rsidR="00A81C1B" w:rsidRPr="00DD32C7">
        <w:rPr>
          <w:rFonts w:eastAsia="Times New Roman" w:cs="Times New Roman"/>
          <w:b/>
          <w:bCs/>
          <w:sz w:val="22"/>
          <w:szCs w:val="22"/>
          <w:u w:val="single"/>
        </w:rPr>
        <w:t>:</w:t>
      </w:r>
    </w:p>
    <w:p w14:paraId="557E8CF8" w14:textId="631DAEEF" w:rsidR="00A81C1B" w:rsidRPr="00DD32C7" w:rsidRDefault="009C410D"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w:t>
      </w:r>
      <w:r w:rsidR="00A81C1B" w:rsidRPr="00DD32C7">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DD32C7">
        <w:rPr>
          <w:rFonts w:eastAsia="Times New Roman" w:cs="Times New Roman"/>
          <w:sz w:val="22"/>
          <w:szCs w:val="22"/>
        </w:rPr>
        <w:t>Wykonawca</w:t>
      </w:r>
      <w:r w:rsidRPr="00DD32C7">
        <w:rPr>
          <w:rFonts w:eastAsia="Times New Roman" w:cs="Times New Roman"/>
          <w:sz w:val="22"/>
          <w:szCs w:val="22"/>
        </w:rPr>
        <w:t xml:space="preserve"> bezpośrednio pozyskał. Jednakże obowiązek informacyjny wynikający </w:t>
      </w:r>
      <w:r w:rsidRPr="00DD32C7">
        <w:rPr>
          <w:rFonts w:eastAsia="Times New Roman" w:cs="Times New Roman"/>
          <w:sz w:val="22"/>
          <w:szCs w:val="22"/>
        </w:rPr>
        <w:lastRenderedPageBreak/>
        <w:t>z art. 13 RODO nie będzie miał zastosowania, gdy i w zakresie, w jakim osoba fizyczna, której dane dotyczą, dysponuje już tymi informacjami (vide: art. 13 ust. 4).</w:t>
      </w:r>
    </w:p>
    <w:p w14:paraId="6A7A2603" w14:textId="3833267C"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Ponadto </w:t>
      </w:r>
      <w:r w:rsidR="009C410D" w:rsidRPr="00DD32C7">
        <w:rPr>
          <w:rFonts w:eastAsia="Times New Roman" w:cs="Times New Roman"/>
          <w:sz w:val="22"/>
          <w:szCs w:val="22"/>
        </w:rPr>
        <w:t>Wykonawca</w:t>
      </w:r>
      <w:r w:rsidRPr="00DD32C7">
        <w:rPr>
          <w:rFonts w:eastAsia="Times New Roman" w:cs="Times New Roman"/>
          <w:sz w:val="22"/>
          <w:szCs w:val="22"/>
        </w:rPr>
        <w:t xml:space="preserve"> musi wypełnić obowiązek informacyjny wynikający z art. 14 RODO względem osób fizyc</w:t>
      </w:r>
      <w:r w:rsidR="00CC4DE6" w:rsidRPr="00DD32C7">
        <w:rPr>
          <w:rFonts w:eastAsia="Times New Roman" w:cs="Times New Roman"/>
          <w:sz w:val="22"/>
          <w:szCs w:val="22"/>
        </w:rPr>
        <w:t>znych, których dane przekazuje Z</w:t>
      </w:r>
      <w:r w:rsidRPr="00DD32C7">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DD32C7" w:rsidRDefault="00A81C1B" w:rsidP="007F5605">
      <w:pPr>
        <w:numPr>
          <w:ilvl w:val="0"/>
          <w:numId w:val="9"/>
        </w:numPr>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 celu zapewnienia, że </w:t>
      </w:r>
      <w:r w:rsidR="009C410D" w:rsidRPr="00DD32C7">
        <w:rPr>
          <w:rFonts w:eastAsia="Times New Roman" w:cs="Times New Roman"/>
          <w:sz w:val="22"/>
          <w:szCs w:val="22"/>
        </w:rPr>
        <w:t>Wykonawca</w:t>
      </w:r>
      <w:r w:rsidRPr="00DD32C7">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D32C7">
        <w:rPr>
          <w:rFonts w:eastAsia="Times New Roman" w:cs="Times New Roman"/>
          <w:b/>
          <w:bCs/>
          <w:sz w:val="22"/>
          <w:szCs w:val="22"/>
        </w:rPr>
        <w:t>(</w:t>
      </w:r>
      <w:r w:rsidR="00183D7B" w:rsidRPr="00DD32C7">
        <w:rPr>
          <w:rFonts w:eastAsia="Times New Roman" w:cs="Times New Roman"/>
          <w:b/>
          <w:bCs/>
          <w:sz w:val="22"/>
          <w:szCs w:val="22"/>
          <w:lang w:eastAsia="ar-SA"/>
        </w:rPr>
        <w:t>Z</w:t>
      </w:r>
      <w:r w:rsidR="0019158B" w:rsidRPr="00DD32C7">
        <w:rPr>
          <w:rFonts w:eastAsia="Times New Roman" w:cs="Times New Roman"/>
          <w:b/>
          <w:bCs/>
          <w:sz w:val="22"/>
          <w:szCs w:val="22"/>
          <w:lang w:eastAsia="ar-SA"/>
        </w:rPr>
        <w:t>ałącznik N</w:t>
      </w:r>
      <w:r w:rsidRPr="00DD32C7">
        <w:rPr>
          <w:rFonts w:eastAsia="Times New Roman" w:cs="Times New Roman"/>
          <w:b/>
          <w:bCs/>
          <w:sz w:val="22"/>
          <w:szCs w:val="22"/>
          <w:lang w:eastAsia="ar-SA"/>
        </w:rPr>
        <w:t>r 1 do SWZ</w:t>
      </w:r>
      <w:r w:rsidRPr="00DD32C7">
        <w:rPr>
          <w:rFonts w:eastAsia="Times New Roman" w:cs="Times New Roman"/>
          <w:b/>
          <w:bCs/>
          <w:sz w:val="22"/>
          <w:szCs w:val="22"/>
        </w:rPr>
        <w:t>)</w:t>
      </w:r>
      <w:r w:rsidRPr="00DD32C7">
        <w:rPr>
          <w:rFonts w:eastAsia="Times New Roman" w:cs="Times New Roman"/>
          <w:sz w:val="22"/>
          <w:szCs w:val="22"/>
        </w:rPr>
        <w:t xml:space="preserve"> o wypełnieniu przez niego obowiązków informacyjnych przewidzianych w art. 13 lub art. 14 RODO.</w:t>
      </w:r>
    </w:p>
    <w:p w14:paraId="2AEC8191" w14:textId="62E9C5EA" w:rsidR="00236183"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skorzystanie z prawa do sprostowania nie może skutkować zmianą wyniku postępowania</w:t>
      </w:r>
      <w:r w:rsidRPr="00DD32C7">
        <w:rPr>
          <w:rFonts w:cs="Times New Roman"/>
          <w:i/>
          <w:iCs/>
          <w:sz w:val="22"/>
          <w:szCs w:val="22"/>
        </w:rPr>
        <w:br/>
        <w:t>o udzielenie zamówienia publicznego ani zmianą postanowień umowy w zakresie niezgodnym z ustawą Pzp oraz nie może naruszać integralności protokołu oraz jego załączników.</w:t>
      </w:r>
    </w:p>
    <w:p w14:paraId="265A95C7" w14:textId="77777777" w:rsidR="00FE4171" w:rsidRPr="00DD32C7" w:rsidRDefault="00236183" w:rsidP="00236183">
      <w:pPr>
        <w:ind w:left="357" w:hanging="357"/>
        <w:jc w:val="both"/>
        <w:rPr>
          <w:rFonts w:cs="Times New Roman"/>
          <w:i/>
          <w:iCs/>
          <w:sz w:val="22"/>
          <w:szCs w:val="22"/>
        </w:rPr>
      </w:pPr>
      <w:r w:rsidRPr="00DD32C7">
        <w:rPr>
          <w:rFonts w:cs="Times New Roman"/>
          <w:b/>
          <w:bCs/>
          <w:i/>
          <w:iCs/>
          <w:sz w:val="22"/>
          <w:szCs w:val="22"/>
        </w:rPr>
        <w:t>** Wyjaśnienie</w:t>
      </w:r>
      <w:r w:rsidRPr="00DD32C7">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Pr="00DD32C7" w:rsidRDefault="00FE4171" w:rsidP="00236183">
      <w:pPr>
        <w:ind w:left="357" w:hanging="357"/>
        <w:jc w:val="both"/>
        <w:rPr>
          <w:rFonts w:cs="Times New Roman"/>
          <w:i/>
          <w:iCs/>
          <w:sz w:val="22"/>
          <w:szCs w:val="22"/>
        </w:rPr>
      </w:pPr>
    </w:p>
    <w:p w14:paraId="010DBF86" w14:textId="6C0D79BA" w:rsidR="00171D59" w:rsidRPr="00DD32C7" w:rsidRDefault="00171D59" w:rsidP="007F5605">
      <w:pPr>
        <w:pStyle w:val="Akapitzlist"/>
        <w:numPr>
          <w:ilvl w:val="0"/>
          <w:numId w:val="6"/>
        </w:numPr>
        <w:spacing w:line="276" w:lineRule="auto"/>
        <w:ind w:left="851" w:hanging="851"/>
        <w:rPr>
          <w:b/>
          <w:bCs/>
          <w:sz w:val="22"/>
          <w:szCs w:val="22"/>
          <w:u w:val="single"/>
        </w:rPr>
      </w:pPr>
      <w:r w:rsidRPr="00DD32C7">
        <w:rPr>
          <w:b/>
          <w:bCs/>
          <w:sz w:val="22"/>
          <w:szCs w:val="22"/>
          <w:u w:val="single"/>
        </w:rPr>
        <w:t>USTALENIA KOŃCOWE</w:t>
      </w:r>
    </w:p>
    <w:p w14:paraId="510D3902" w14:textId="45D4E9B7" w:rsidR="00B413F8" w:rsidRPr="00DD32C7" w:rsidRDefault="00171D59" w:rsidP="00E95DDA">
      <w:pPr>
        <w:spacing w:line="276" w:lineRule="auto"/>
        <w:jc w:val="both"/>
        <w:rPr>
          <w:rFonts w:cs="Times New Roman"/>
          <w:sz w:val="22"/>
          <w:szCs w:val="22"/>
        </w:rPr>
      </w:pPr>
      <w:r w:rsidRPr="00DD32C7">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7" w:name="_Toc64874881"/>
      <w:r w:rsidR="00D66621" w:rsidRPr="00DD32C7">
        <w:rPr>
          <w:rFonts w:cs="Times New Roman"/>
          <w:sz w:val="22"/>
          <w:szCs w:val="22"/>
        </w:rPr>
        <w:t>Pzp.</w:t>
      </w:r>
    </w:p>
    <w:p w14:paraId="194FAA73" w14:textId="05E56EDE" w:rsidR="001F5A82" w:rsidRPr="00DD32C7" w:rsidRDefault="001F5A82" w:rsidP="00B413F8">
      <w:pPr>
        <w:spacing w:line="276" w:lineRule="auto"/>
        <w:rPr>
          <w:rFonts w:cs="Times New Roman"/>
          <w:sz w:val="22"/>
          <w:szCs w:val="22"/>
        </w:rPr>
      </w:pPr>
    </w:p>
    <w:p w14:paraId="2FF65938" w14:textId="09CF00F8" w:rsidR="00B413F8" w:rsidRPr="00DD32C7" w:rsidRDefault="00B413F8" w:rsidP="007F5605">
      <w:pPr>
        <w:pStyle w:val="Akapitzlist"/>
        <w:numPr>
          <w:ilvl w:val="0"/>
          <w:numId w:val="6"/>
        </w:numPr>
        <w:spacing w:line="276" w:lineRule="auto"/>
        <w:ind w:left="851" w:hanging="851"/>
        <w:rPr>
          <w:b/>
          <w:bCs/>
          <w:sz w:val="22"/>
          <w:szCs w:val="22"/>
          <w:u w:val="single"/>
        </w:rPr>
      </w:pPr>
      <w:r w:rsidRPr="00DD32C7">
        <w:rPr>
          <w:b/>
          <w:sz w:val="22"/>
          <w:szCs w:val="22"/>
        </w:rPr>
        <w:t>ZAŁĄCZNIKI DO SWZ</w:t>
      </w:r>
      <w:bookmarkEnd w:id="7"/>
    </w:p>
    <w:p w14:paraId="68CD9D9C" w14:textId="0E877B54" w:rsidR="001D111F" w:rsidRPr="00DD32C7" w:rsidRDefault="001D111F" w:rsidP="000D74AF">
      <w:pPr>
        <w:numPr>
          <w:ilvl w:val="0"/>
          <w:numId w:val="28"/>
        </w:numPr>
        <w:suppressAutoHyphens/>
        <w:rPr>
          <w:rFonts w:cs="Times New Roman"/>
          <w:sz w:val="22"/>
          <w:szCs w:val="22"/>
        </w:rPr>
      </w:pPr>
      <w:r w:rsidRPr="00DD32C7">
        <w:rPr>
          <w:rFonts w:cs="Times New Roman"/>
          <w:sz w:val="22"/>
          <w:szCs w:val="22"/>
        </w:rPr>
        <w:t>Załącznik nr 1 – Formularz oferty;</w:t>
      </w:r>
    </w:p>
    <w:p w14:paraId="08BE5CA3" w14:textId="797915BD" w:rsidR="00B413F8" w:rsidRPr="00DD32C7" w:rsidRDefault="00DE5FD2" w:rsidP="000D74AF">
      <w:pPr>
        <w:numPr>
          <w:ilvl w:val="0"/>
          <w:numId w:val="28"/>
        </w:numPr>
        <w:suppressAutoHyphens/>
        <w:rPr>
          <w:rFonts w:cs="Times New Roman"/>
          <w:sz w:val="22"/>
          <w:szCs w:val="22"/>
        </w:rPr>
      </w:pPr>
      <w:r w:rsidRPr="00DD32C7">
        <w:rPr>
          <w:rFonts w:cs="Times New Roman"/>
          <w:sz w:val="22"/>
          <w:szCs w:val="22"/>
        </w:rPr>
        <w:t xml:space="preserve">Załącznik nr 2 </w:t>
      </w:r>
      <w:r w:rsidR="00112864" w:rsidRPr="00DD32C7">
        <w:rPr>
          <w:rFonts w:cs="Times New Roman"/>
          <w:sz w:val="22"/>
          <w:szCs w:val="22"/>
        </w:rPr>
        <w:t xml:space="preserve">– </w:t>
      </w:r>
      <w:r w:rsidR="002D5870" w:rsidRPr="00DD32C7">
        <w:rPr>
          <w:rFonts w:cs="Times New Roman"/>
          <w:sz w:val="22"/>
          <w:szCs w:val="22"/>
        </w:rPr>
        <w:t xml:space="preserve">Szczegółowy opis przedmiotu zamówienia / </w:t>
      </w:r>
      <w:r w:rsidR="004A30AC" w:rsidRPr="00DD32C7">
        <w:rPr>
          <w:rFonts w:cs="Times New Roman"/>
          <w:sz w:val="22"/>
          <w:szCs w:val="22"/>
        </w:rPr>
        <w:t xml:space="preserve">Formularz – </w:t>
      </w:r>
      <w:r w:rsidR="002D5870" w:rsidRPr="00DD32C7">
        <w:rPr>
          <w:rFonts w:cs="Times New Roman"/>
          <w:sz w:val="22"/>
          <w:szCs w:val="22"/>
        </w:rPr>
        <w:t>P</w:t>
      </w:r>
      <w:r w:rsidR="004A30AC" w:rsidRPr="00DD32C7">
        <w:rPr>
          <w:rFonts w:cs="Times New Roman"/>
          <w:sz w:val="22"/>
          <w:szCs w:val="22"/>
        </w:rPr>
        <w:t>arametry techniczne</w:t>
      </w:r>
    </w:p>
    <w:p w14:paraId="0E2F0403" w14:textId="3D2BBF72" w:rsidR="001D111F" w:rsidRPr="00DD32C7" w:rsidRDefault="001D111F" w:rsidP="000D74AF">
      <w:pPr>
        <w:numPr>
          <w:ilvl w:val="0"/>
          <w:numId w:val="28"/>
        </w:numPr>
        <w:jc w:val="both"/>
        <w:rPr>
          <w:rFonts w:cs="Times New Roman"/>
          <w:sz w:val="22"/>
          <w:szCs w:val="22"/>
        </w:rPr>
      </w:pPr>
      <w:r w:rsidRPr="00DD32C7">
        <w:rPr>
          <w:rFonts w:cs="Times New Roman"/>
          <w:sz w:val="22"/>
          <w:szCs w:val="22"/>
        </w:rPr>
        <w:t>Załącznik nr 3 – JEDZ (</w:t>
      </w:r>
      <w:r w:rsidR="00167F07" w:rsidRPr="00DD32C7">
        <w:rPr>
          <w:rFonts w:cs="Times New Roman"/>
          <w:sz w:val="22"/>
          <w:szCs w:val="22"/>
        </w:rPr>
        <w:t>zamieszczony na stronie)</w:t>
      </w:r>
      <w:r w:rsidR="00486403" w:rsidRPr="00DD32C7">
        <w:rPr>
          <w:rFonts w:cs="Times New Roman"/>
          <w:sz w:val="22"/>
          <w:szCs w:val="22"/>
        </w:rPr>
        <w:t>;</w:t>
      </w:r>
    </w:p>
    <w:p w14:paraId="525C5E9E" w14:textId="66671960" w:rsidR="002B5148" w:rsidRPr="00DD32C7" w:rsidRDefault="002B5148" w:rsidP="000D74AF">
      <w:pPr>
        <w:numPr>
          <w:ilvl w:val="0"/>
          <w:numId w:val="28"/>
        </w:numPr>
        <w:jc w:val="both"/>
        <w:rPr>
          <w:rFonts w:cs="Times New Roman"/>
          <w:sz w:val="22"/>
          <w:szCs w:val="22"/>
        </w:rPr>
      </w:pPr>
      <w:r w:rsidRPr="00DD32C7">
        <w:rPr>
          <w:rFonts w:cs="Times New Roman"/>
          <w:sz w:val="22"/>
          <w:szCs w:val="22"/>
        </w:rPr>
        <w:t xml:space="preserve">Załącznik nr 3A - </w:t>
      </w:r>
      <w:r w:rsidRPr="00DD32C7">
        <w:rPr>
          <w:rFonts w:cs="Times New Roman"/>
          <w:bCs/>
          <w:sz w:val="22"/>
          <w:szCs w:val="22"/>
        </w:rPr>
        <w:t>oświadczenie dotyczące przepisów sankcyjnych</w:t>
      </w:r>
      <w:r w:rsidRPr="00DD32C7">
        <w:rPr>
          <w:rFonts w:cs="Times New Roman"/>
          <w:sz w:val="22"/>
          <w:szCs w:val="22"/>
        </w:rPr>
        <w:t xml:space="preserve"> związanych z wojną w Ukrainie;</w:t>
      </w:r>
    </w:p>
    <w:p w14:paraId="063C0EAD" w14:textId="79050920"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4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Zobowiązanie na podstawie art. 118 ustawy Prawo zamówień publicznych</w:t>
      </w:r>
      <w:r w:rsidR="00D34EA2" w:rsidRPr="00DD32C7">
        <w:rPr>
          <w:rFonts w:cs="Times New Roman"/>
          <w:sz w:val="22"/>
          <w:szCs w:val="22"/>
        </w:rPr>
        <w:t>;</w:t>
      </w:r>
    </w:p>
    <w:p w14:paraId="490BA65D" w14:textId="15AC5BBE" w:rsidR="00B413F8" w:rsidRPr="00DD32C7" w:rsidRDefault="00DB0B0B" w:rsidP="000D74AF">
      <w:pPr>
        <w:numPr>
          <w:ilvl w:val="0"/>
          <w:numId w:val="28"/>
        </w:numPr>
        <w:suppressAutoHyphens/>
        <w:rPr>
          <w:rFonts w:cs="Times New Roman"/>
          <w:sz w:val="22"/>
          <w:szCs w:val="22"/>
        </w:rPr>
      </w:pPr>
      <w:r w:rsidRPr="00DD32C7">
        <w:rPr>
          <w:rFonts w:cs="Times New Roman"/>
          <w:sz w:val="22"/>
          <w:szCs w:val="22"/>
        </w:rPr>
        <w:t xml:space="preserve">Załącznik nr 5 </w:t>
      </w:r>
      <w:r w:rsidR="00E013F3" w:rsidRPr="00DD32C7">
        <w:rPr>
          <w:rFonts w:cs="Times New Roman"/>
          <w:sz w:val="22"/>
          <w:szCs w:val="22"/>
        </w:rPr>
        <w:t>–</w:t>
      </w:r>
      <w:r w:rsidRPr="00DD32C7">
        <w:rPr>
          <w:rFonts w:cs="Times New Roman"/>
          <w:sz w:val="22"/>
          <w:szCs w:val="22"/>
        </w:rPr>
        <w:t xml:space="preserve"> </w:t>
      </w:r>
      <w:r w:rsidR="00B413F8" w:rsidRPr="00DD32C7">
        <w:rPr>
          <w:rFonts w:cs="Times New Roman"/>
          <w:sz w:val="22"/>
          <w:szCs w:val="22"/>
        </w:rPr>
        <w:t xml:space="preserve">Oświadczenie </w:t>
      </w:r>
      <w:r w:rsidR="002B0955" w:rsidRPr="00DD32C7">
        <w:rPr>
          <w:rFonts w:cs="Times New Roman"/>
          <w:sz w:val="22"/>
          <w:szCs w:val="22"/>
        </w:rPr>
        <w:t>W</w:t>
      </w:r>
      <w:r w:rsidR="00486403" w:rsidRPr="00DD32C7">
        <w:rPr>
          <w:rFonts w:cs="Times New Roman"/>
          <w:sz w:val="22"/>
          <w:szCs w:val="22"/>
        </w:rPr>
        <w:t>ykonawców</w:t>
      </w:r>
      <w:r w:rsidR="00B413F8" w:rsidRPr="00DD32C7">
        <w:rPr>
          <w:rFonts w:cs="Times New Roman"/>
          <w:sz w:val="22"/>
          <w:szCs w:val="22"/>
        </w:rPr>
        <w:t xml:space="preserve"> wspólnie ubiegających się o udzielenie zamówienia</w:t>
      </w:r>
      <w:r w:rsidR="00D34EA2" w:rsidRPr="00DD32C7">
        <w:rPr>
          <w:rFonts w:cs="Times New Roman"/>
          <w:sz w:val="22"/>
          <w:szCs w:val="22"/>
        </w:rPr>
        <w:t>;</w:t>
      </w:r>
      <w:r w:rsidR="00B413F8" w:rsidRPr="00DD32C7">
        <w:rPr>
          <w:rFonts w:cs="Times New Roman"/>
          <w:sz w:val="22"/>
          <w:szCs w:val="22"/>
        </w:rPr>
        <w:t xml:space="preserve"> </w:t>
      </w:r>
    </w:p>
    <w:p w14:paraId="088938B8" w14:textId="6DF146CF"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 xml:space="preserve">Załącznik nr 6 – </w:t>
      </w:r>
      <w:r w:rsidR="00823E8E" w:rsidRPr="00DD32C7">
        <w:rPr>
          <w:rFonts w:cs="Times New Roman"/>
          <w:sz w:val="22"/>
          <w:szCs w:val="22"/>
        </w:rPr>
        <w:t>Wzór umowy</w:t>
      </w:r>
    </w:p>
    <w:p w14:paraId="27BF6041" w14:textId="77777777" w:rsidR="004B3234" w:rsidRPr="00DD32C7" w:rsidRDefault="004B3234" w:rsidP="000D74AF">
      <w:pPr>
        <w:numPr>
          <w:ilvl w:val="0"/>
          <w:numId w:val="28"/>
        </w:numPr>
        <w:suppressAutoHyphens/>
        <w:rPr>
          <w:rFonts w:cs="Times New Roman"/>
          <w:sz w:val="22"/>
          <w:szCs w:val="22"/>
        </w:rPr>
      </w:pPr>
      <w:r w:rsidRPr="00DD32C7">
        <w:rPr>
          <w:rFonts w:cs="Times New Roman"/>
          <w:sz w:val="22"/>
          <w:szCs w:val="22"/>
        </w:rPr>
        <w:t>Załącznik nr 7 – Oświadczenie o przynależności do grupy kapitałowej;</w:t>
      </w:r>
    </w:p>
    <w:p w14:paraId="2E71794D" w14:textId="77777777" w:rsidR="00C60B0D" w:rsidRDefault="00C60B0D" w:rsidP="000D74AF">
      <w:pPr>
        <w:numPr>
          <w:ilvl w:val="0"/>
          <w:numId w:val="28"/>
        </w:numPr>
        <w:suppressAutoHyphens/>
        <w:rPr>
          <w:rFonts w:cs="Times New Roman"/>
          <w:sz w:val="22"/>
          <w:szCs w:val="22"/>
        </w:rPr>
      </w:pPr>
      <w:r w:rsidRPr="00DD32C7">
        <w:rPr>
          <w:rFonts w:cs="Times New Roman"/>
          <w:sz w:val="22"/>
          <w:szCs w:val="22"/>
        </w:rPr>
        <w:t xml:space="preserve">Załącznik nr </w:t>
      </w:r>
      <w:r w:rsidRPr="00C60B0D">
        <w:rPr>
          <w:rFonts w:cs="Times New Roman"/>
          <w:sz w:val="22"/>
          <w:szCs w:val="22"/>
          <w:highlight w:val="green"/>
        </w:rPr>
        <w:t>8</w:t>
      </w:r>
      <w:r w:rsidRPr="00DD32C7">
        <w:rPr>
          <w:rFonts w:cs="Times New Roman"/>
          <w:sz w:val="22"/>
          <w:szCs w:val="22"/>
        </w:rPr>
        <w:t xml:space="preserve"> – </w:t>
      </w:r>
      <w:r w:rsidRPr="00DD32C7">
        <w:rPr>
          <w:rFonts w:eastAsia="Helvetica-Oblique" w:cs="Times New Roman"/>
          <w:sz w:val="22"/>
          <w:szCs w:val="22"/>
        </w:rPr>
        <w:t>Identyfikator postępowania</w:t>
      </w:r>
      <w:r w:rsidRPr="00DD32C7">
        <w:rPr>
          <w:rFonts w:cs="Times New Roman"/>
          <w:sz w:val="22"/>
          <w:szCs w:val="22"/>
        </w:rPr>
        <w:t xml:space="preserve"> </w:t>
      </w:r>
    </w:p>
    <w:p w14:paraId="68F863CF" w14:textId="0BB9947C" w:rsidR="00240686" w:rsidRPr="00C60B0D" w:rsidRDefault="00DB0B0B" w:rsidP="00C60B0D">
      <w:pPr>
        <w:numPr>
          <w:ilvl w:val="0"/>
          <w:numId w:val="28"/>
        </w:numPr>
        <w:suppressAutoHyphens/>
        <w:rPr>
          <w:rFonts w:cs="Times New Roman"/>
          <w:sz w:val="22"/>
          <w:szCs w:val="22"/>
        </w:rPr>
      </w:pPr>
      <w:r w:rsidRPr="00DD32C7">
        <w:rPr>
          <w:rFonts w:cs="Times New Roman"/>
          <w:sz w:val="22"/>
          <w:szCs w:val="22"/>
        </w:rPr>
        <w:t xml:space="preserve">Załącznik nr </w:t>
      </w:r>
      <w:r w:rsidR="00C60B0D" w:rsidRPr="00C60B0D">
        <w:rPr>
          <w:rFonts w:cs="Times New Roman"/>
          <w:sz w:val="22"/>
          <w:szCs w:val="22"/>
          <w:highlight w:val="green"/>
        </w:rPr>
        <w:t>9</w:t>
      </w:r>
      <w:r w:rsidRPr="00DD32C7">
        <w:rPr>
          <w:rFonts w:cs="Times New Roman"/>
          <w:sz w:val="22"/>
          <w:szCs w:val="22"/>
        </w:rPr>
        <w:t xml:space="preserve"> </w:t>
      </w:r>
      <w:r w:rsidR="00E013F3" w:rsidRPr="00DD32C7">
        <w:rPr>
          <w:rFonts w:cs="Times New Roman"/>
          <w:sz w:val="22"/>
          <w:szCs w:val="22"/>
        </w:rPr>
        <w:t>–</w:t>
      </w:r>
      <w:r w:rsidRPr="00DD32C7">
        <w:rPr>
          <w:rFonts w:cs="Times New Roman"/>
          <w:sz w:val="22"/>
          <w:szCs w:val="22"/>
        </w:rPr>
        <w:t xml:space="preserve"> </w:t>
      </w:r>
      <w:r w:rsidR="009E067A" w:rsidRPr="00DD32C7">
        <w:rPr>
          <w:rFonts w:eastAsia="Times New Roman" w:cs="Times New Roman"/>
          <w:sz w:val="22"/>
          <w:szCs w:val="22"/>
        </w:rPr>
        <w:t>Oświadczenia wykonawcy o aktualności informacji zawartych w oświadczeniu (</w:t>
      </w:r>
      <w:r w:rsidR="009E067A" w:rsidRPr="00DD32C7">
        <w:rPr>
          <w:rFonts w:eastAsia="Times New Roman" w:cs="Times New Roman"/>
          <w:b/>
          <w:sz w:val="22"/>
          <w:szCs w:val="22"/>
          <w:highlight w:val="yellow"/>
        </w:rPr>
        <w:t>dokument własny Wykonawcy</w:t>
      </w:r>
      <w:r w:rsidR="009E067A" w:rsidRPr="00DD32C7">
        <w:rPr>
          <w:rFonts w:eastAsia="Times New Roman" w:cs="Times New Roman"/>
          <w:sz w:val="22"/>
          <w:szCs w:val="22"/>
        </w:rPr>
        <w:t>)</w:t>
      </w:r>
    </w:p>
    <w:p w14:paraId="40A63CB1" w14:textId="204AAE7C" w:rsidR="00240686" w:rsidRPr="00DD32C7" w:rsidRDefault="00240686" w:rsidP="00240686">
      <w:pPr>
        <w:suppressAutoHyphens/>
        <w:ind w:left="360"/>
        <w:rPr>
          <w:rFonts w:cs="Times New Roman"/>
          <w:sz w:val="22"/>
          <w:szCs w:val="22"/>
        </w:rPr>
      </w:pPr>
    </w:p>
    <w:p w14:paraId="24673B67" w14:textId="7F3E792C" w:rsidR="00D57B5E" w:rsidRPr="00DD32C7" w:rsidRDefault="00F64670" w:rsidP="00683CF8">
      <w:pPr>
        <w:spacing w:line="276" w:lineRule="auto"/>
        <w:jc w:val="both"/>
        <w:rPr>
          <w:rFonts w:cs="Times New Roman"/>
          <w:bCs/>
          <w:sz w:val="22"/>
          <w:szCs w:val="22"/>
        </w:rPr>
      </w:pPr>
      <w:r w:rsidRPr="00DD32C7">
        <w:rPr>
          <w:rFonts w:cs="Times New Roman"/>
          <w:bCs/>
          <w:sz w:val="22"/>
          <w:szCs w:val="22"/>
        </w:rPr>
        <w:t xml:space="preserve">       </w:t>
      </w:r>
      <w:r w:rsidR="00490125" w:rsidRPr="00DD32C7">
        <w:rPr>
          <w:rFonts w:cs="Times New Roman"/>
          <w:bCs/>
          <w:sz w:val="22"/>
          <w:szCs w:val="22"/>
        </w:rPr>
        <w:t xml:space="preserve"> </w:t>
      </w:r>
      <w:r w:rsidR="00CF7A86" w:rsidRPr="00DD32C7">
        <w:rPr>
          <w:rFonts w:cs="Times New Roman"/>
          <w:bCs/>
          <w:sz w:val="22"/>
          <w:szCs w:val="22"/>
        </w:rPr>
        <w:t xml:space="preserve">Akceptacja prawna SWZ </w:t>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00D57B5E" w:rsidRPr="00DD32C7">
        <w:rPr>
          <w:rFonts w:cs="Times New Roman"/>
          <w:bCs/>
          <w:sz w:val="22"/>
          <w:szCs w:val="22"/>
        </w:rPr>
        <w:tab/>
      </w:r>
      <w:r w:rsidRPr="00DD32C7">
        <w:rPr>
          <w:rFonts w:cs="Times New Roman"/>
          <w:bCs/>
          <w:sz w:val="22"/>
          <w:szCs w:val="22"/>
        </w:rPr>
        <w:t xml:space="preserve">     </w:t>
      </w:r>
      <w:r w:rsidR="00D57B5E" w:rsidRPr="00DD32C7">
        <w:rPr>
          <w:rFonts w:cs="Times New Roman"/>
          <w:bCs/>
          <w:sz w:val="22"/>
          <w:szCs w:val="22"/>
        </w:rPr>
        <w:t xml:space="preserve">        Pracownik przygotowujący SWZ, </w:t>
      </w:r>
    </w:p>
    <w:p w14:paraId="0875FB12" w14:textId="12DCE239" w:rsidR="00D57B5E" w:rsidRPr="00DD32C7" w:rsidRDefault="00D57B5E" w:rsidP="00683CF8">
      <w:pPr>
        <w:spacing w:line="276" w:lineRule="auto"/>
        <w:jc w:val="both"/>
        <w:rPr>
          <w:rFonts w:cs="Times New Roman"/>
          <w:bCs/>
          <w:sz w:val="22"/>
          <w:szCs w:val="22"/>
        </w:rPr>
      </w:pPr>
      <w:r w:rsidRPr="00DD32C7">
        <w:rPr>
          <w:rFonts w:cs="Times New Roman"/>
          <w:bCs/>
          <w:sz w:val="22"/>
          <w:szCs w:val="22"/>
        </w:rPr>
        <w:t xml:space="preserve">   </w:t>
      </w:r>
      <w:r w:rsidR="00F64670" w:rsidRPr="00DD32C7">
        <w:rPr>
          <w:rFonts w:cs="Times New Roman"/>
          <w:bCs/>
          <w:sz w:val="22"/>
          <w:szCs w:val="22"/>
        </w:rPr>
        <w:t xml:space="preserve">      </w:t>
      </w:r>
      <w:r w:rsidRPr="00DD32C7">
        <w:rPr>
          <w:rFonts w:cs="Times New Roman"/>
          <w:bCs/>
          <w:sz w:val="22"/>
          <w:szCs w:val="22"/>
        </w:rPr>
        <w:t xml:space="preserve">przez Radcę Prawnego                                                          </w:t>
      </w:r>
      <w:r w:rsidR="00490125" w:rsidRPr="00DD32C7">
        <w:rPr>
          <w:rFonts w:cs="Times New Roman"/>
          <w:bCs/>
          <w:sz w:val="22"/>
          <w:szCs w:val="22"/>
        </w:rPr>
        <w:t xml:space="preserve">     </w:t>
      </w:r>
      <w:r w:rsidRPr="00DD32C7">
        <w:rPr>
          <w:rFonts w:cs="Times New Roman"/>
          <w:bCs/>
          <w:sz w:val="22"/>
          <w:szCs w:val="22"/>
        </w:rPr>
        <w:t xml:space="preserve">prowadzący postępowanie </w:t>
      </w:r>
    </w:p>
    <w:p w14:paraId="71A3B427" w14:textId="77777777" w:rsidR="007A3233" w:rsidRPr="00DD32C7" w:rsidRDefault="007A3233" w:rsidP="00683CF8">
      <w:pPr>
        <w:spacing w:line="276" w:lineRule="auto"/>
        <w:jc w:val="both"/>
        <w:rPr>
          <w:rFonts w:cs="Times New Roman"/>
          <w:bCs/>
          <w:sz w:val="22"/>
          <w:szCs w:val="22"/>
        </w:rPr>
      </w:pPr>
    </w:p>
    <w:p w14:paraId="7AE8DACC" w14:textId="3838611B" w:rsidR="00CF7A86" w:rsidRPr="00DD32C7" w:rsidRDefault="00CF7A86" w:rsidP="00683CF8">
      <w:pPr>
        <w:spacing w:line="276" w:lineRule="auto"/>
        <w:jc w:val="both"/>
        <w:rPr>
          <w:rFonts w:cs="Times New Roman"/>
          <w:bCs/>
          <w:sz w:val="22"/>
          <w:szCs w:val="22"/>
        </w:rPr>
      </w:pPr>
    </w:p>
    <w:p w14:paraId="65F209FF" w14:textId="77777777" w:rsidR="001F5A82" w:rsidRPr="00DD32C7" w:rsidRDefault="001F5A82" w:rsidP="00683CF8">
      <w:pPr>
        <w:spacing w:line="276" w:lineRule="auto"/>
        <w:jc w:val="both"/>
        <w:rPr>
          <w:rFonts w:cs="Times New Roman"/>
          <w:bCs/>
          <w:sz w:val="22"/>
          <w:szCs w:val="22"/>
        </w:rPr>
      </w:pPr>
    </w:p>
    <w:p w14:paraId="521EC669" w14:textId="1CD6F30B" w:rsidR="00CF7A86" w:rsidRPr="00DD32C7" w:rsidRDefault="00214CDD" w:rsidP="00214CDD">
      <w:pPr>
        <w:spacing w:line="276" w:lineRule="auto"/>
        <w:jc w:val="center"/>
        <w:rPr>
          <w:rFonts w:cs="Times New Roman"/>
          <w:bCs/>
          <w:i/>
          <w:sz w:val="22"/>
          <w:szCs w:val="22"/>
        </w:rPr>
      </w:pPr>
      <w:r w:rsidRPr="00DD32C7">
        <w:rPr>
          <w:rFonts w:cs="Times New Roman"/>
          <w:bCs/>
          <w:i/>
          <w:sz w:val="22"/>
          <w:szCs w:val="22"/>
        </w:rPr>
        <w:t>__________________________                                            ____________________________________</w:t>
      </w:r>
    </w:p>
    <w:p w14:paraId="01AE7F31" w14:textId="68C46935" w:rsidR="00CF7A86" w:rsidRPr="00DD32C7" w:rsidRDefault="00CF7A86" w:rsidP="00683CF8">
      <w:pPr>
        <w:spacing w:line="276" w:lineRule="auto"/>
        <w:jc w:val="both"/>
        <w:rPr>
          <w:rFonts w:cs="Times New Roman"/>
          <w:bCs/>
          <w:i/>
          <w:sz w:val="22"/>
          <w:szCs w:val="22"/>
        </w:rPr>
      </w:pPr>
      <w:r w:rsidRPr="00DD32C7">
        <w:rPr>
          <w:rFonts w:cs="Times New Roman"/>
          <w:bCs/>
          <w:i/>
          <w:sz w:val="22"/>
          <w:szCs w:val="22"/>
        </w:rPr>
        <w:t xml:space="preserve">                 </w:t>
      </w:r>
      <w:r w:rsidR="00214CDD" w:rsidRPr="00DD32C7">
        <w:rPr>
          <w:rFonts w:cs="Times New Roman"/>
          <w:bCs/>
          <w:i/>
          <w:sz w:val="22"/>
          <w:szCs w:val="22"/>
        </w:rPr>
        <w:t xml:space="preserve">    </w:t>
      </w:r>
      <w:r w:rsidRPr="00DD32C7">
        <w:rPr>
          <w:rFonts w:cs="Times New Roman"/>
          <w:bCs/>
          <w:i/>
          <w:sz w:val="22"/>
          <w:szCs w:val="22"/>
        </w:rPr>
        <w:t xml:space="preserve">  podpis </w:t>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D57B5E" w:rsidRPr="00DD32C7">
        <w:rPr>
          <w:rFonts w:cs="Times New Roman"/>
          <w:bCs/>
          <w:i/>
          <w:sz w:val="22"/>
          <w:szCs w:val="22"/>
        </w:rPr>
        <w:tab/>
      </w:r>
      <w:r w:rsidR="00214CDD" w:rsidRPr="00DD32C7">
        <w:rPr>
          <w:rFonts w:cs="Times New Roman"/>
          <w:bCs/>
          <w:i/>
          <w:sz w:val="22"/>
          <w:szCs w:val="22"/>
        </w:rPr>
        <w:t xml:space="preserve">    </w:t>
      </w:r>
      <w:r w:rsidR="00D57B5E" w:rsidRPr="00DD32C7">
        <w:rPr>
          <w:rFonts w:cs="Times New Roman"/>
          <w:bCs/>
          <w:i/>
          <w:sz w:val="22"/>
          <w:szCs w:val="22"/>
        </w:rPr>
        <w:t xml:space="preserve">       podpis </w:t>
      </w:r>
    </w:p>
    <w:p w14:paraId="51AB5699" w14:textId="77777777" w:rsidR="001F5A82" w:rsidRPr="00DD32C7" w:rsidRDefault="001F5A82" w:rsidP="007A3233">
      <w:pPr>
        <w:suppressAutoHyphens/>
        <w:spacing w:line="276" w:lineRule="auto"/>
        <w:jc w:val="center"/>
        <w:rPr>
          <w:rFonts w:eastAsia="Times New Roman" w:cs="Times New Roman"/>
          <w:b/>
          <w:bCs/>
          <w:iCs/>
          <w:sz w:val="22"/>
          <w:szCs w:val="22"/>
          <w:lang w:eastAsia="ar-SA"/>
        </w:rPr>
      </w:pPr>
    </w:p>
    <w:p w14:paraId="4812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46F6BBC8"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6F8B576"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2FD40DBD"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A34E10C"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356512F7" w14:textId="77777777" w:rsidR="00874F57" w:rsidRDefault="00874F57" w:rsidP="007A3233">
      <w:pPr>
        <w:suppressAutoHyphens/>
        <w:spacing w:line="276" w:lineRule="auto"/>
        <w:jc w:val="center"/>
        <w:rPr>
          <w:rFonts w:eastAsia="Times New Roman" w:cs="Times New Roman"/>
          <w:b/>
          <w:bCs/>
          <w:iCs/>
          <w:sz w:val="22"/>
          <w:szCs w:val="22"/>
          <w:lang w:eastAsia="ar-SA"/>
        </w:rPr>
      </w:pPr>
    </w:p>
    <w:p w14:paraId="14ABEDDC" w14:textId="19AA4D52" w:rsidR="00310D6A" w:rsidRPr="00DD32C7" w:rsidRDefault="00BB3A91" w:rsidP="007A3233">
      <w:pPr>
        <w:suppressAutoHyphens/>
        <w:spacing w:line="276" w:lineRule="auto"/>
        <w:jc w:val="center"/>
        <w:rPr>
          <w:rFonts w:eastAsia="Times New Roman" w:cs="Times New Roman"/>
          <w:b/>
          <w:bCs/>
          <w:iCs/>
          <w:sz w:val="22"/>
          <w:szCs w:val="22"/>
          <w:lang w:eastAsia="ar-SA"/>
        </w:rPr>
      </w:pPr>
      <w:r w:rsidRPr="00DD32C7">
        <w:rPr>
          <w:rFonts w:eastAsia="Times New Roman" w:cs="Times New Roman"/>
          <w:b/>
          <w:bCs/>
          <w:iCs/>
          <w:sz w:val="22"/>
          <w:szCs w:val="22"/>
          <w:lang w:eastAsia="ar-SA"/>
        </w:rPr>
        <w:t>Łódź, dnia</w:t>
      </w:r>
      <w:r w:rsidR="00D61B34" w:rsidRPr="00DD32C7">
        <w:rPr>
          <w:rFonts w:eastAsia="Times New Roman" w:cs="Times New Roman"/>
          <w:b/>
          <w:bCs/>
          <w:iCs/>
          <w:sz w:val="22"/>
          <w:szCs w:val="22"/>
          <w:lang w:eastAsia="ar-SA"/>
        </w:rPr>
        <w:t xml:space="preserve"> </w:t>
      </w:r>
      <w:r w:rsidR="009E067A" w:rsidRPr="00DD32C7">
        <w:rPr>
          <w:rFonts w:eastAsia="Times New Roman" w:cs="Times New Roman"/>
          <w:b/>
          <w:bCs/>
          <w:iCs/>
          <w:sz w:val="22"/>
          <w:szCs w:val="22"/>
          <w:lang w:eastAsia="ar-SA"/>
        </w:rPr>
        <w:t>21</w:t>
      </w:r>
      <w:r w:rsidR="000A2285" w:rsidRPr="00DD32C7">
        <w:rPr>
          <w:rFonts w:eastAsia="Times New Roman" w:cs="Times New Roman"/>
          <w:b/>
          <w:bCs/>
          <w:iCs/>
          <w:sz w:val="22"/>
          <w:szCs w:val="22"/>
          <w:lang w:eastAsia="ar-SA"/>
        </w:rPr>
        <w:t>.10</w:t>
      </w:r>
      <w:r w:rsidR="00145A6D" w:rsidRPr="00DD32C7">
        <w:rPr>
          <w:rFonts w:eastAsia="Times New Roman" w:cs="Times New Roman"/>
          <w:b/>
          <w:bCs/>
          <w:iCs/>
          <w:sz w:val="22"/>
          <w:szCs w:val="22"/>
          <w:lang w:eastAsia="ar-SA"/>
        </w:rPr>
        <w:t>.2024</w:t>
      </w:r>
      <w:r w:rsidR="00310D6A" w:rsidRPr="00DD32C7">
        <w:rPr>
          <w:rFonts w:eastAsia="Times New Roman" w:cs="Times New Roman"/>
          <w:b/>
          <w:bCs/>
          <w:iCs/>
          <w:sz w:val="22"/>
          <w:szCs w:val="22"/>
          <w:lang w:eastAsia="ar-SA"/>
        </w:rPr>
        <w:t xml:space="preserve"> r.</w:t>
      </w:r>
    </w:p>
    <w:p w14:paraId="6047C733" w14:textId="6A22ECF3" w:rsidR="009A3B5F" w:rsidRPr="00C60B0D" w:rsidRDefault="009A3B5F" w:rsidP="009A3B5F">
      <w:pPr>
        <w:spacing w:line="276" w:lineRule="auto"/>
        <w:jc w:val="both"/>
        <w:rPr>
          <w:rFonts w:cs="Times New Roman"/>
          <w:b/>
          <w:bCs/>
          <w:sz w:val="22"/>
          <w:szCs w:val="22"/>
        </w:rPr>
      </w:pPr>
      <w:r w:rsidRPr="00C60B0D">
        <w:rPr>
          <w:rFonts w:cs="Times New Roman"/>
          <w:b/>
          <w:bCs/>
          <w:sz w:val="22"/>
          <w:szCs w:val="22"/>
          <w:highlight w:val="green"/>
        </w:rPr>
        <w:t xml:space="preserve">Aktualizacja z dnia </w:t>
      </w:r>
      <w:r w:rsidR="00C60B0D" w:rsidRPr="00C60B0D">
        <w:rPr>
          <w:rFonts w:cs="Times New Roman"/>
          <w:b/>
          <w:bCs/>
          <w:sz w:val="22"/>
          <w:szCs w:val="22"/>
          <w:highlight w:val="green"/>
        </w:rPr>
        <w:t>19</w:t>
      </w:r>
      <w:r w:rsidRPr="00C60B0D">
        <w:rPr>
          <w:rFonts w:cs="Times New Roman"/>
          <w:b/>
          <w:bCs/>
          <w:sz w:val="22"/>
          <w:szCs w:val="22"/>
          <w:highlight w:val="green"/>
        </w:rPr>
        <w:t>.11.2024 r. dotyczy</w:t>
      </w:r>
      <w:r w:rsidR="00B11114">
        <w:rPr>
          <w:rFonts w:cs="Times New Roman"/>
          <w:b/>
          <w:bCs/>
          <w:sz w:val="22"/>
          <w:szCs w:val="22"/>
          <w:highlight w:val="green"/>
        </w:rPr>
        <w:t>, w szczególności</w:t>
      </w:r>
      <w:r w:rsidRPr="00C60B0D">
        <w:rPr>
          <w:rFonts w:cs="Times New Roman"/>
          <w:b/>
          <w:bCs/>
          <w:sz w:val="22"/>
          <w:szCs w:val="22"/>
          <w:highlight w:val="green"/>
        </w:rPr>
        <w:t xml:space="preserve"> </w:t>
      </w:r>
      <w:r w:rsidR="00C60B0D" w:rsidRPr="00C60B0D">
        <w:rPr>
          <w:rFonts w:cs="Times New Roman"/>
          <w:b/>
          <w:bCs/>
          <w:sz w:val="22"/>
          <w:szCs w:val="22"/>
          <w:highlight w:val="green"/>
        </w:rPr>
        <w:t>zmiany terminu składania ofert, terminu otwarcia ofert, terminu związania ofertą, oznaczona kolorem zielonym</w:t>
      </w:r>
    </w:p>
    <w:p w14:paraId="5100BDCD" w14:textId="77777777" w:rsidR="006057A9" w:rsidRPr="00DD32C7" w:rsidRDefault="006057A9" w:rsidP="007A3233">
      <w:pPr>
        <w:suppressAutoHyphens/>
        <w:spacing w:line="276" w:lineRule="auto"/>
        <w:jc w:val="center"/>
        <w:rPr>
          <w:rFonts w:eastAsia="Times New Roman" w:cs="Times New Roman"/>
          <w:b/>
          <w:bCs/>
          <w:iCs/>
          <w:sz w:val="22"/>
          <w:szCs w:val="22"/>
          <w:lang w:eastAsia="ar-SA"/>
        </w:rPr>
      </w:pPr>
    </w:p>
    <w:p w14:paraId="6EE99571" w14:textId="77777777" w:rsidR="00056C15" w:rsidRDefault="00056C1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368A79D" w14:textId="0E303D55" w:rsidR="00C7212E" w:rsidRPr="00DD32C7"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kern w:val="3"/>
          <w:sz w:val="22"/>
          <w:szCs w:val="22"/>
          <w:lang w:eastAsia="zh-CN" w:bidi="hi-IN"/>
        </w:rPr>
        <w:lastRenderedPageBreak/>
        <w:t>Załącznik Nr 1 do SWZ</w:t>
      </w:r>
    </w:p>
    <w:p w14:paraId="09FED91B" w14:textId="793A9F5D" w:rsidR="003E155F" w:rsidRPr="00DD32C7" w:rsidRDefault="005F0A78"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D32C7">
        <w:rPr>
          <w:rFonts w:cs="Times New Roman"/>
          <w:b/>
          <w:bCs/>
          <w:sz w:val="22"/>
          <w:szCs w:val="22"/>
        </w:rPr>
        <w:t>ZP/164/2024</w:t>
      </w:r>
    </w:p>
    <w:p w14:paraId="554A09DE" w14:textId="4425AD33" w:rsidR="003E155F" w:rsidRPr="00DD32C7" w:rsidRDefault="00E66A8D"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C60B0D">
        <w:rPr>
          <w:rFonts w:cs="Times New Roman"/>
          <w:b/>
          <w:bCs/>
          <w:kern w:val="3"/>
          <w:sz w:val="22"/>
          <w:szCs w:val="22"/>
          <w:highlight w:val="green"/>
          <w:lang w:eastAsia="zh-CN" w:bidi="hi-IN"/>
        </w:rPr>
        <w:t>AKTUALIZACJA</w:t>
      </w:r>
    </w:p>
    <w:p w14:paraId="14697540" w14:textId="77777777" w:rsidR="003E155F" w:rsidRPr="00DD32C7"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DD32C7">
        <w:rPr>
          <w:rFonts w:cs="Times New Roman"/>
          <w:b/>
          <w:bCs/>
          <w:kern w:val="3"/>
          <w:sz w:val="22"/>
          <w:szCs w:val="22"/>
          <w:lang w:eastAsia="zh-CN" w:bidi="hi-IN"/>
        </w:rPr>
        <w:t>FORMULARZ OFERTOWY „OFERTA”</w:t>
      </w:r>
    </w:p>
    <w:p w14:paraId="6D79FB1A" w14:textId="75BEF619" w:rsidR="003E155F" w:rsidRPr="00DD32C7"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B20A79">
        <w:rPr>
          <w:rFonts w:cs="Times New Roman"/>
          <w:b/>
          <w:bCs/>
          <w:i/>
          <w:kern w:val="3"/>
          <w:sz w:val="22"/>
          <w:szCs w:val="22"/>
          <w:lang w:eastAsia="zh-CN" w:bidi="hi-IN"/>
        </w:rPr>
        <w:t xml:space="preserve">w postępowaniu prowadzonym w trybie </w:t>
      </w:r>
      <w:r w:rsidR="00083C3B" w:rsidRPr="00B20A79">
        <w:rPr>
          <w:rFonts w:cs="Times New Roman"/>
          <w:b/>
          <w:bCs/>
          <w:i/>
          <w:kern w:val="3"/>
          <w:sz w:val="22"/>
          <w:szCs w:val="22"/>
          <w:lang w:eastAsia="zh-CN" w:bidi="hi-IN"/>
        </w:rPr>
        <w:t>przetargu nieograniczonego zgodnie</w:t>
      </w:r>
      <w:r w:rsidRPr="00B20A79">
        <w:rPr>
          <w:rFonts w:cs="Times New Roman"/>
          <w:b/>
          <w:bCs/>
          <w:i/>
          <w:kern w:val="3"/>
          <w:sz w:val="22"/>
          <w:szCs w:val="22"/>
          <w:lang w:eastAsia="zh-CN" w:bidi="hi-IN"/>
        </w:rPr>
        <w:t xml:space="preserve"> z ustawą Prawo Zamówień Publicznych na zadanie pn.: </w:t>
      </w:r>
      <w:r w:rsidR="0067754F" w:rsidRPr="00DD32C7">
        <w:rPr>
          <w:rFonts w:cs="Times New Roman"/>
          <w:b/>
          <w:sz w:val="22"/>
          <w:szCs w:val="22"/>
        </w:rPr>
        <w:t>„</w:t>
      </w:r>
      <w:r w:rsidR="00056C15" w:rsidRPr="00DD32C7">
        <w:rPr>
          <w:rFonts w:cs="Times New Roman"/>
          <w:b/>
          <w:bCs/>
          <w:sz w:val="22"/>
          <w:szCs w:val="22"/>
        </w:rPr>
        <w:t>Dostawa aparatury i wyposażenia medycznego w ramach zdania pn.: „Przebudowa i doposażenie Uniwersyteckieg</w:t>
      </w:r>
      <w:bookmarkStart w:id="8" w:name="_GoBack"/>
      <w:bookmarkEnd w:id="8"/>
      <w:r w:rsidR="00056C15" w:rsidRPr="00DD32C7">
        <w:rPr>
          <w:rFonts w:cs="Times New Roman"/>
          <w:b/>
          <w:bCs/>
          <w:sz w:val="22"/>
          <w:szCs w:val="22"/>
        </w:rPr>
        <w:t>o Centrum Pediatrii im. M. Konopnickiej oraz Ponadregionalnego Ośrodka Onkologii Dziecięcej” dla SP ZOZ CSK UM w Łodzi</w:t>
      </w:r>
    </w:p>
    <w:p w14:paraId="3A6D3547" w14:textId="77777777" w:rsidR="003E155F" w:rsidRPr="00DD32C7"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DD32C7"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DD32C7">
        <w:rPr>
          <w:rFonts w:cs="Times New Roman"/>
          <w:b/>
          <w:bCs/>
          <w:kern w:val="3"/>
          <w:sz w:val="22"/>
          <w:szCs w:val="22"/>
          <w:u w:val="single"/>
          <w:lang w:eastAsia="zh-CN" w:bidi="hi-IN"/>
        </w:rPr>
        <w:t>Dane Wykonawcy:</w:t>
      </w:r>
    </w:p>
    <w:p w14:paraId="77637DD1" w14:textId="77777777" w:rsidR="003E155F" w:rsidRPr="00DD32C7"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Nazwa:</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p>
    <w:p w14:paraId="01A6B3C6"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Adres: ………………………</w:t>
      </w:r>
      <w:r w:rsidR="00A76E70" w:rsidRPr="00DD32C7">
        <w:rPr>
          <w:rFonts w:cs="Times New Roman"/>
          <w:b/>
          <w:kern w:val="3"/>
          <w:sz w:val="22"/>
          <w:szCs w:val="22"/>
          <w:lang w:eastAsia="zh-CN" w:bidi="hi-IN"/>
        </w:rPr>
        <w:t>…</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2ECF9384"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 </w:t>
      </w:r>
    </w:p>
    <w:p w14:paraId="6C5AFC80" w14:textId="496B3E39"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D32C7">
        <w:rPr>
          <w:rFonts w:cs="Times New Roman"/>
          <w:b/>
          <w:kern w:val="3"/>
          <w:sz w:val="22"/>
          <w:szCs w:val="22"/>
          <w:lang w:eastAsia="zh-CN" w:bidi="hi-IN"/>
        </w:rPr>
        <w:t>województwo:</w:t>
      </w:r>
      <w:r w:rsidR="00A76E70" w:rsidRPr="00DD32C7">
        <w:rPr>
          <w:rFonts w:cs="Times New Roman"/>
          <w:b/>
          <w:kern w:val="3"/>
          <w:sz w:val="22"/>
          <w:szCs w:val="22"/>
          <w:lang w:eastAsia="zh-CN" w:bidi="hi-IN"/>
        </w:rPr>
        <w:t xml:space="preserve"> ..</w:t>
      </w:r>
      <w:r w:rsidRPr="00DD32C7">
        <w:rPr>
          <w:rFonts w:cs="Times New Roman"/>
          <w:b/>
          <w:kern w:val="3"/>
          <w:sz w:val="22"/>
          <w:szCs w:val="22"/>
          <w:lang w:eastAsia="zh-CN" w:bidi="hi-IN"/>
        </w:rPr>
        <w:t>………….…………………………………………………………………...…….</w:t>
      </w:r>
      <w:r w:rsidR="00083C3B" w:rsidRPr="00DD32C7">
        <w:rPr>
          <w:rFonts w:cs="Times New Roman"/>
          <w:b/>
          <w:kern w:val="3"/>
          <w:sz w:val="22"/>
          <w:szCs w:val="22"/>
          <w:lang w:eastAsia="zh-CN" w:bidi="hi-IN"/>
        </w:rPr>
        <w:t>………………</w:t>
      </w:r>
    </w:p>
    <w:p w14:paraId="7995BAA0" w14:textId="77777777" w:rsidR="003E155F" w:rsidRPr="00DD32C7"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NIP: ………………………………………………….. </w:t>
      </w:r>
    </w:p>
    <w:p w14:paraId="60145E85" w14:textId="77777777" w:rsidR="00757BFD" w:rsidRPr="00DD32C7"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 xml:space="preserve">REGON: </w:t>
      </w:r>
      <w:r w:rsidR="006E3D4F" w:rsidRPr="00DD32C7">
        <w:rPr>
          <w:rFonts w:cs="Times New Roman"/>
          <w:b/>
          <w:kern w:val="3"/>
          <w:sz w:val="22"/>
          <w:szCs w:val="22"/>
          <w:lang w:eastAsia="zh-CN" w:bidi="hi-IN"/>
        </w:rPr>
        <w:t>……………………………………………..</w:t>
      </w:r>
    </w:p>
    <w:p w14:paraId="73D08BDB" w14:textId="77777777"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DD32C7"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D32C7">
        <w:rPr>
          <w:rFonts w:cs="Times New Roman"/>
          <w:b/>
          <w:kern w:val="3"/>
          <w:sz w:val="22"/>
          <w:szCs w:val="22"/>
          <w:lang w:eastAsia="zh-CN" w:bidi="hi-IN"/>
        </w:rPr>
        <w:t>Adres e-mail:…………………………………………………………………….…………………………………</w:t>
      </w:r>
    </w:p>
    <w:p w14:paraId="60C9CAD3" w14:textId="77777777" w:rsidR="003E155F" w:rsidRPr="00DD32C7" w:rsidRDefault="003E155F" w:rsidP="003E155F">
      <w:pPr>
        <w:spacing w:line="276" w:lineRule="auto"/>
        <w:rPr>
          <w:rFonts w:cs="Times New Roman"/>
          <w:b/>
          <w:bCs/>
          <w:kern w:val="3"/>
          <w:sz w:val="22"/>
          <w:szCs w:val="22"/>
          <w:u w:val="single"/>
          <w:lang w:eastAsia="zh-CN" w:bidi="hi-IN"/>
        </w:rPr>
      </w:pPr>
    </w:p>
    <w:p w14:paraId="27AE560B" w14:textId="6EFD63CD" w:rsidR="008C3C84" w:rsidRPr="00D87CDC" w:rsidRDefault="00B20A79" w:rsidP="008C3C84">
      <w:pPr>
        <w:widowControl w:val="0"/>
        <w:suppressAutoHyphens/>
        <w:autoSpaceDN w:val="0"/>
        <w:spacing w:line="276" w:lineRule="auto"/>
        <w:ind w:left="510" w:hanging="510"/>
        <w:textAlignment w:val="baseline"/>
        <w:rPr>
          <w:rFonts w:cs="Times New Roman"/>
          <w:b/>
          <w:kern w:val="3"/>
          <w:sz w:val="22"/>
          <w:szCs w:val="22"/>
          <w:lang w:eastAsia="zh-CN" w:bidi="hi-IN"/>
        </w:rPr>
      </w:pPr>
      <w:hyperlink r:id="rId28" w:history="1">
        <w:r w:rsidR="008C3C84" w:rsidRPr="00D87CDC">
          <w:rPr>
            <w:rStyle w:val="Hipercze"/>
            <w:b/>
            <w:color w:val="auto"/>
            <w:kern w:val="3"/>
            <w:sz w:val="22"/>
            <w:szCs w:val="22"/>
            <w:lang w:eastAsia="zh-CN" w:bidi="hi-IN"/>
          </w:rPr>
          <w:t>Tel:</w:t>
        </w:r>
        <w:r w:rsidR="002F3712">
          <w:rPr>
            <w:rStyle w:val="Hipercze"/>
            <w:b/>
            <w:color w:val="auto"/>
            <w:kern w:val="3"/>
            <w:sz w:val="22"/>
            <w:szCs w:val="22"/>
            <w:lang w:eastAsia="zh-CN" w:bidi="hi-IN"/>
          </w:rPr>
          <w:t xml:space="preserve"> </w:t>
        </w:r>
        <w:r w:rsidR="008C3C84" w:rsidRPr="00D87CDC">
          <w:rPr>
            <w:rStyle w:val="Hipercze"/>
            <w:b/>
            <w:color w:val="auto"/>
            <w:kern w:val="3"/>
            <w:sz w:val="22"/>
            <w:szCs w:val="22"/>
            <w:lang w:eastAsia="zh-CN" w:bidi="hi-IN"/>
          </w:rPr>
          <w:t>………………………………………………………………………......……………………………………</w:t>
        </w:r>
      </w:hyperlink>
    </w:p>
    <w:p w14:paraId="1912E150" w14:textId="77777777" w:rsidR="008C3C84" w:rsidRPr="00DD32C7" w:rsidRDefault="008C3C84" w:rsidP="008C3C84">
      <w:pPr>
        <w:widowControl w:val="0"/>
        <w:suppressAutoHyphens/>
        <w:autoSpaceDN w:val="0"/>
        <w:spacing w:line="276" w:lineRule="auto"/>
        <w:ind w:left="510" w:hanging="510"/>
        <w:textAlignment w:val="baseline"/>
        <w:rPr>
          <w:rFonts w:cs="Times New Roman"/>
          <w:b/>
          <w:kern w:val="3"/>
          <w:sz w:val="22"/>
          <w:szCs w:val="22"/>
          <w:lang w:eastAsia="zh-CN" w:bidi="hi-IN"/>
        </w:rPr>
      </w:pPr>
    </w:p>
    <w:p w14:paraId="3876F863" w14:textId="77777777" w:rsidR="003E155F" w:rsidRDefault="003E155F" w:rsidP="00083C3B">
      <w:pPr>
        <w:spacing w:line="276" w:lineRule="auto"/>
        <w:jc w:val="both"/>
        <w:rPr>
          <w:rFonts w:cs="Times New Roman"/>
          <w:b/>
          <w:bCs/>
          <w:kern w:val="3"/>
          <w:sz w:val="22"/>
          <w:szCs w:val="22"/>
          <w:u w:val="single"/>
          <w:lang w:eastAsia="zh-CN" w:bidi="hi-IN"/>
        </w:rPr>
      </w:pPr>
      <w:r w:rsidRPr="00DD32C7">
        <w:rPr>
          <w:rFonts w:cs="Times New Roman"/>
          <w:b/>
          <w:bCs/>
          <w:kern w:val="3"/>
          <w:sz w:val="22"/>
          <w:szCs w:val="22"/>
          <w:u w:val="single"/>
          <w:lang w:eastAsia="zh-CN" w:bidi="hi-IN"/>
        </w:rPr>
        <w:t>Zobowiązania Wykonawcy:</w:t>
      </w:r>
    </w:p>
    <w:p w14:paraId="78C954E6" w14:textId="77777777" w:rsidR="008C3C84" w:rsidRPr="00DD32C7" w:rsidRDefault="008C3C84" w:rsidP="00083C3B">
      <w:pPr>
        <w:spacing w:line="276" w:lineRule="auto"/>
        <w:jc w:val="both"/>
        <w:rPr>
          <w:rFonts w:cs="Times New Roman"/>
          <w:b/>
          <w:bCs/>
          <w:kern w:val="3"/>
          <w:sz w:val="22"/>
          <w:szCs w:val="22"/>
          <w:u w:val="single"/>
          <w:lang w:eastAsia="zh-CN" w:bidi="hi-IN"/>
        </w:rPr>
      </w:pPr>
    </w:p>
    <w:p w14:paraId="4723D1D8" w14:textId="19AC649F" w:rsidR="003E155F" w:rsidRPr="00DD32C7" w:rsidRDefault="003E155F" w:rsidP="00F27882">
      <w:pPr>
        <w:pStyle w:val="Tekstpodstawowy"/>
        <w:spacing w:line="276" w:lineRule="auto"/>
        <w:rPr>
          <w:sz w:val="22"/>
          <w:szCs w:val="22"/>
        </w:rPr>
      </w:pPr>
      <w:r w:rsidRPr="00DD32C7">
        <w:rPr>
          <w:sz w:val="22"/>
          <w:szCs w:val="22"/>
          <w:lang w:eastAsia="en-US"/>
        </w:rPr>
        <w:t xml:space="preserve">Oferujemy wykonanie zamówienia publicznego </w:t>
      </w:r>
      <w:r w:rsidR="00083C3B" w:rsidRPr="00DD32C7">
        <w:rPr>
          <w:sz w:val="22"/>
          <w:szCs w:val="22"/>
          <w:lang w:eastAsia="en-US"/>
        </w:rPr>
        <w:t xml:space="preserve">na zadanie </w:t>
      </w:r>
      <w:r w:rsidRPr="00DD32C7">
        <w:rPr>
          <w:sz w:val="22"/>
          <w:szCs w:val="22"/>
          <w:lang w:eastAsia="en-US"/>
        </w:rPr>
        <w:t>pn.:</w:t>
      </w:r>
      <w:r w:rsidRPr="00DD32C7">
        <w:rPr>
          <w:sz w:val="22"/>
          <w:szCs w:val="22"/>
        </w:rPr>
        <w:t xml:space="preserve"> </w:t>
      </w:r>
      <w:r w:rsidR="0067754F"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056C15">
        <w:rPr>
          <w:b/>
          <w:bCs/>
          <w:sz w:val="22"/>
          <w:szCs w:val="22"/>
        </w:rPr>
        <w:t>,</w:t>
      </w:r>
      <w:r w:rsidRPr="00DD32C7">
        <w:rPr>
          <w:b/>
          <w:sz w:val="22"/>
          <w:szCs w:val="22"/>
        </w:rPr>
        <w:t xml:space="preserve"> </w:t>
      </w:r>
      <w:r w:rsidRPr="00DD32C7">
        <w:rPr>
          <w:sz w:val="22"/>
          <w:szCs w:val="22"/>
        </w:rPr>
        <w:t xml:space="preserve">zgodnie z opisem przedmiotu zamówienia zawartym w Specyfikacji Warunków Zamówienia, w szczególności w </w:t>
      </w:r>
      <w:r w:rsidR="00877B05" w:rsidRPr="00DD32C7">
        <w:rPr>
          <w:sz w:val="22"/>
          <w:szCs w:val="22"/>
        </w:rPr>
        <w:t>Z</w:t>
      </w:r>
      <w:r w:rsidRPr="00DD32C7">
        <w:rPr>
          <w:sz w:val="22"/>
          <w:szCs w:val="22"/>
        </w:rPr>
        <w:t>ał</w:t>
      </w:r>
      <w:r w:rsidR="00B37C8D" w:rsidRPr="00DD32C7">
        <w:rPr>
          <w:sz w:val="22"/>
          <w:szCs w:val="22"/>
        </w:rPr>
        <w:t xml:space="preserve">ączniku </w:t>
      </w:r>
      <w:r w:rsidR="00F05430" w:rsidRPr="00DD32C7">
        <w:rPr>
          <w:sz w:val="22"/>
          <w:szCs w:val="22"/>
        </w:rPr>
        <w:t>N</w:t>
      </w:r>
      <w:r w:rsidRPr="00DD32C7">
        <w:rPr>
          <w:sz w:val="22"/>
          <w:szCs w:val="22"/>
        </w:rPr>
        <w:t xml:space="preserve">r </w:t>
      </w:r>
      <w:r w:rsidR="00083C3B" w:rsidRPr="00DD32C7">
        <w:rPr>
          <w:sz w:val="22"/>
          <w:szCs w:val="22"/>
        </w:rPr>
        <w:t>2</w:t>
      </w:r>
      <w:r w:rsidRPr="00DD32C7">
        <w:rPr>
          <w:sz w:val="22"/>
          <w:szCs w:val="22"/>
        </w:rPr>
        <w:t>:</w:t>
      </w:r>
    </w:p>
    <w:p w14:paraId="44362A2E" w14:textId="77777777" w:rsidR="003E155F" w:rsidRPr="00DD32C7" w:rsidRDefault="003E155F" w:rsidP="003E155F">
      <w:pPr>
        <w:pStyle w:val="Standard"/>
        <w:tabs>
          <w:tab w:val="left" w:pos="0"/>
        </w:tabs>
        <w:spacing w:line="276" w:lineRule="auto"/>
        <w:rPr>
          <w:rFonts w:ascii="Times New Roman" w:hAnsi="Times New Roman" w:cs="Times New Roman"/>
          <w:sz w:val="22"/>
        </w:rPr>
      </w:pPr>
    </w:p>
    <w:p w14:paraId="6CFCF0F6" w14:textId="0AA3CE84" w:rsidR="003E155F" w:rsidRDefault="00F53239" w:rsidP="00F4067B">
      <w:pPr>
        <w:spacing w:line="276" w:lineRule="auto"/>
        <w:rPr>
          <w:rFonts w:eastAsia="Arial" w:cs="Times New Roman"/>
          <w:b/>
          <w:sz w:val="22"/>
          <w:szCs w:val="22"/>
          <w:u w:val="single"/>
        </w:rPr>
      </w:pPr>
      <w:r w:rsidRPr="00DD32C7">
        <w:rPr>
          <w:rFonts w:eastAsia="Arial" w:cs="Times New Roman"/>
          <w:b/>
          <w:sz w:val="22"/>
          <w:szCs w:val="22"/>
          <w:u w:val="single"/>
        </w:rPr>
        <w:t>z</w:t>
      </w:r>
      <w:r w:rsidR="003E155F" w:rsidRPr="00DD32C7">
        <w:rPr>
          <w:rFonts w:eastAsia="Arial" w:cs="Times New Roman"/>
          <w:b/>
          <w:sz w:val="22"/>
          <w:szCs w:val="22"/>
          <w:u w:val="single"/>
        </w:rPr>
        <w:t>a cenę:</w:t>
      </w:r>
    </w:p>
    <w:p w14:paraId="4A9202B2" w14:textId="77777777" w:rsidR="003F4A23" w:rsidRPr="00D87CDC" w:rsidRDefault="003F4A23" w:rsidP="00F4067B">
      <w:pPr>
        <w:spacing w:line="276" w:lineRule="auto"/>
        <w:rPr>
          <w:rFonts w:eastAsia="Arial" w:cs="Times New Roman"/>
          <w:b/>
          <w:bCs/>
          <w:sz w:val="22"/>
          <w:szCs w:val="22"/>
          <w:u w:val="single"/>
        </w:rPr>
      </w:pPr>
    </w:p>
    <w:p w14:paraId="2A4D552F" w14:textId="46F48ADE" w:rsidR="00E223B8"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 xml:space="preserve">Pakiet Nr 1: </w:t>
      </w:r>
      <w:r w:rsidR="00E66A8D" w:rsidRPr="00E66A8D">
        <w:rPr>
          <w:rFonts w:cs="Times New Roman"/>
          <w:b/>
          <w:bCs/>
          <w:sz w:val="22"/>
          <w:szCs w:val="22"/>
          <w:highlight w:val="cyan"/>
        </w:rPr>
        <w:t xml:space="preserve"> _____________________</w:t>
      </w:r>
      <w:r w:rsidR="00E223B8" w:rsidRPr="00E66A8D">
        <w:rPr>
          <w:rFonts w:cs="Times New Roman"/>
          <w:b/>
          <w:bCs/>
          <w:sz w:val="22"/>
          <w:szCs w:val="22"/>
          <w:highlight w:val="cyan"/>
        </w:rPr>
        <w:t>________</w:t>
      </w:r>
      <w:r w:rsidRPr="00E66A8D">
        <w:rPr>
          <w:rFonts w:cs="Times New Roman"/>
          <w:b/>
          <w:bCs/>
          <w:sz w:val="22"/>
          <w:szCs w:val="22"/>
          <w:highlight w:val="cyan"/>
        </w:rPr>
        <w:t xml:space="preserve">brutto </w:t>
      </w:r>
      <w:r w:rsidR="00E223B8" w:rsidRPr="00E66A8D">
        <w:rPr>
          <w:rFonts w:cs="Times New Roman"/>
          <w:b/>
          <w:bCs/>
          <w:sz w:val="22"/>
          <w:szCs w:val="22"/>
          <w:highlight w:val="cyan"/>
        </w:rPr>
        <w:t>PLN</w:t>
      </w:r>
      <w:r w:rsidR="00E66A8D" w:rsidRPr="00E66A8D">
        <w:rPr>
          <w:rFonts w:cs="Times New Roman"/>
          <w:b/>
          <w:bCs/>
          <w:sz w:val="22"/>
          <w:szCs w:val="22"/>
          <w:highlight w:val="cyan"/>
        </w:rPr>
        <w:t>, w tym wartość dostawy: ____________ PLN</w:t>
      </w:r>
    </w:p>
    <w:p w14:paraId="44633A57" w14:textId="4E25A9B7"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2:  __</w:t>
      </w:r>
      <w:r w:rsidR="00E66A8D" w:rsidRPr="00E66A8D">
        <w:rPr>
          <w:rFonts w:cs="Times New Roman"/>
          <w:b/>
          <w:bCs/>
          <w:sz w:val="22"/>
          <w:szCs w:val="22"/>
          <w:highlight w:val="cyan"/>
        </w:rPr>
        <w:t>___________________________</w:t>
      </w:r>
      <w:r w:rsidRPr="00E66A8D">
        <w:rPr>
          <w:rFonts w:cs="Times New Roman"/>
          <w:b/>
          <w:bCs/>
          <w:sz w:val="22"/>
          <w:szCs w:val="22"/>
          <w:highlight w:val="cyan"/>
        </w:rPr>
        <w:t>brutto PLN</w:t>
      </w:r>
      <w:r w:rsidR="00E66A8D" w:rsidRPr="00E66A8D">
        <w:rPr>
          <w:rFonts w:cs="Times New Roman"/>
          <w:b/>
          <w:bCs/>
          <w:sz w:val="22"/>
          <w:szCs w:val="22"/>
          <w:highlight w:val="cyan"/>
        </w:rPr>
        <w:t>, w tym wartość dostawy: ____________ PLN</w:t>
      </w:r>
    </w:p>
    <w:p w14:paraId="2DC1F333" w14:textId="09F961D3"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3:  __</w:t>
      </w:r>
      <w:r w:rsidR="00E66A8D" w:rsidRPr="00E66A8D">
        <w:rPr>
          <w:rFonts w:cs="Times New Roman"/>
          <w:b/>
          <w:bCs/>
          <w:sz w:val="22"/>
          <w:szCs w:val="22"/>
          <w:highlight w:val="cyan"/>
        </w:rPr>
        <w:t>__________________________</w:t>
      </w:r>
      <w:r w:rsidRPr="00E66A8D">
        <w:rPr>
          <w:rFonts w:cs="Times New Roman"/>
          <w:b/>
          <w:bCs/>
          <w:sz w:val="22"/>
          <w:szCs w:val="22"/>
          <w:highlight w:val="cyan"/>
        </w:rPr>
        <w:t xml:space="preserve"> brutto PLN</w:t>
      </w:r>
      <w:r w:rsidR="00E66A8D" w:rsidRPr="00E66A8D">
        <w:rPr>
          <w:rFonts w:cs="Times New Roman"/>
          <w:b/>
          <w:bCs/>
          <w:sz w:val="22"/>
          <w:szCs w:val="22"/>
          <w:highlight w:val="cyan"/>
        </w:rPr>
        <w:t>, w tym wartość dostawy: ____________ PLN</w:t>
      </w:r>
    </w:p>
    <w:p w14:paraId="049BABF8" w14:textId="5759FD58"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 xml:space="preserve">Pakiet Nr 4: </w:t>
      </w:r>
      <w:r w:rsidR="00E66A8D" w:rsidRPr="00E66A8D">
        <w:rPr>
          <w:rFonts w:cs="Times New Roman"/>
          <w:b/>
          <w:bCs/>
          <w:sz w:val="22"/>
          <w:szCs w:val="22"/>
          <w:highlight w:val="cyan"/>
        </w:rPr>
        <w:t xml:space="preserve"> __________________________</w:t>
      </w:r>
      <w:r w:rsidRPr="00E66A8D">
        <w:rPr>
          <w:rFonts w:cs="Times New Roman"/>
          <w:b/>
          <w:bCs/>
          <w:sz w:val="22"/>
          <w:szCs w:val="22"/>
          <w:highlight w:val="cyan"/>
        </w:rPr>
        <w:t>___brutto PLN</w:t>
      </w:r>
      <w:r w:rsidR="00E66A8D" w:rsidRPr="00E66A8D">
        <w:rPr>
          <w:rFonts w:cs="Times New Roman"/>
          <w:b/>
          <w:bCs/>
          <w:sz w:val="22"/>
          <w:szCs w:val="22"/>
          <w:highlight w:val="cyan"/>
        </w:rPr>
        <w:t>, w tym wartość dostawy: ____________ PLN</w:t>
      </w:r>
    </w:p>
    <w:p w14:paraId="04BCB0BF" w14:textId="4B1FCC94"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5:  ___</w:t>
      </w:r>
      <w:r w:rsidR="00E66A8D" w:rsidRPr="00E66A8D">
        <w:rPr>
          <w:rFonts w:cs="Times New Roman"/>
          <w:b/>
          <w:bCs/>
          <w:sz w:val="22"/>
          <w:szCs w:val="22"/>
          <w:highlight w:val="cyan"/>
        </w:rPr>
        <w:t>__________________________</w:t>
      </w:r>
      <w:r w:rsidRPr="00E66A8D">
        <w:rPr>
          <w:rFonts w:cs="Times New Roman"/>
          <w:b/>
          <w:bCs/>
          <w:sz w:val="22"/>
          <w:szCs w:val="22"/>
          <w:highlight w:val="cyan"/>
        </w:rPr>
        <w:t xml:space="preserve"> brutto PLN</w:t>
      </w:r>
      <w:r w:rsidR="00E66A8D" w:rsidRPr="00E66A8D">
        <w:rPr>
          <w:rFonts w:cs="Times New Roman"/>
          <w:b/>
          <w:bCs/>
          <w:sz w:val="22"/>
          <w:szCs w:val="22"/>
          <w:highlight w:val="cyan"/>
        </w:rPr>
        <w:t xml:space="preserve">, w tym wartość dostawy: ____________ PLN </w:t>
      </w:r>
      <w:r w:rsidRPr="00E66A8D">
        <w:rPr>
          <w:rFonts w:cs="Times New Roman"/>
          <w:b/>
          <w:bCs/>
          <w:sz w:val="22"/>
          <w:szCs w:val="22"/>
          <w:highlight w:val="cyan"/>
        </w:rPr>
        <w:t>Paki</w:t>
      </w:r>
      <w:r w:rsidR="00E66A8D" w:rsidRPr="00E66A8D">
        <w:rPr>
          <w:rFonts w:cs="Times New Roman"/>
          <w:b/>
          <w:bCs/>
          <w:sz w:val="22"/>
          <w:szCs w:val="22"/>
          <w:highlight w:val="cyan"/>
        </w:rPr>
        <w:t>et Nr 6:  ____________</w:t>
      </w:r>
      <w:r w:rsidRPr="00E66A8D">
        <w:rPr>
          <w:rFonts w:cs="Times New Roman"/>
          <w:b/>
          <w:bCs/>
          <w:sz w:val="22"/>
          <w:szCs w:val="22"/>
          <w:highlight w:val="cyan"/>
        </w:rPr>
        <w:t>__________</w:t>
      </w:r>
      <w:r w:rsidR="00E66A8D" w:rsidRPr="00E66A8D">
        <w:rPr>
          <w:rFonts w:cs="Times New Roman"/>
          <w:b/>
          <w:bCs/>
          <w:sz w:val="22"/>
          <w:szCs w:val="22"/>
          <w:highlight w:val="cyan"/>
        </w:rPr>
        <w:t>______</w:t>
      </w:r>
      <w:r w:rsidRPr="00E66A8D">
        <w:rPr>
          <w:rFonts w:cs="Times New Roman"/>
          <w:b/>
          <w:bCs/>
          <w:sz w:val="22"/>
          <w:szCs w:val="22"/>
          <w:highlight w:val="cyan"/>
        </w:rPr>
        <w:t>_ brutto PLN</w:t>
      </w:r>
      <w:r w:rsidR="00E66A8D" w:rsidRPr="00E66A8D">
        <w:rPr>
          <w:rFonts w:cs="Times New Roman"/>
          <w:b/>
          <w:bCs/>
          <w:sz w:val="22"/>
          <w:szCs w:val="22"/>
          <w:highlight w:val="cyan"/>
        </w:rPr>
        <w:t>, w tym wartość dostawy: ____________ PLN</w:t>
      </w:r>
    </w:p>
    <w:p w14:paraId="55D551B2" w14:textId="77A01EB1"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7:  _____________</w:t>
      </w:r>
      <w:r w:rsidR="00E66A8D" w:rsidRPr="00E66A8D">
        <w:rPr>
          <w:rFonts w:cs="Times New Roman"/>
          <w:b/>
          <w:bCs/>
          <w:sz w:val="22"/>
          <w:szCs w:val="22"/>
          <w:highlight w:val="cyan"/>
        </w:rPr>
        <w:t>_____</w:t>
      </w:r>
      <w:r w:rsidRPr="00E66A8D">
        <w:rPr>
          <w:rFonts w:cs="Times New Roman"/>
          <w:b/>
          <w:bCs/>
          <w:sz w:val="22"/>
          <w:szCs w:val="22"/>
          <w:highlight w:val="cyan"/>
        </w:rPr>
        <w:t>____________brutto PLN</w:t>
      </w:r>
      <w:r w:rsidR="00E66A8D" w:rsidRPr="00E66A8D">
        <w:rPr>
          <w:rFonts w:cs="Times New Roman"/>
          <w:b/>
          <w:bCs/>
          <w:sz w:val="22"/>
          <w:szCs w:val="22"/>
          <w:highlight w:val="cyan"/>
        </w:rPr>
        <w:t>, w tym wartość dostawy: ____________ PLN</w:t>
      </w:r>
    </w:p>
    <w:p w14:paraId="73AC1059" w14:textId="5095B244"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8:  _____________</w:t>
      </w:r>
      <w:r w:rsidR="00E66A8D" w:rsidRPr="00E66A8D">
        <w:rPr>
          <w:rFonts w:cs="Times New Roman"/>
          <w:b/>
          <w:bCs/>
          <w:sz w:val="22"/>
          <w:szCs w:val="22"/>
          <w:highlight w:val="cyan"/>
        </w:rPr>
        <w:t>________</w:t>
      </w:r>
      <w:r w:rsidRPr="00E66A8D">
        <w:rPr>
          <w:rFonts w:cs="Times New Roman"/>
          <w:b/>
          <w:bCs/>
          <w:sz w:val="22"/>
          <w:szCs w:val="22"/>
          <w:highlight w:val="cyan"/>
        </w:rPr>
        <w:t>_________ brutto PLN</w:t>
      </w:r>
      <w:r w:rsidR="00E66A8D" w:rsidRPr="00E66A8D">
        <w:rPr>
          <w:rFonts w:cs="Times New Roman"/>
          <w:b/>
          <w:bCs/>
          <w:sz w:val="22"/>
          <w:szCs w:val="22"/>
          <w:highlight w:val="cyan"/>
        </w:rPr>
        <w:t>, w tym wartość dostawy: ____________ PLN</w:t>
      </w:r>
    </w:p>
    <w:p w14:paraId="2AFC1BBF" w14:textId="6481E036" w:rsidR="003F4A23" w:rsidRPr="00E66A8D" w:rsidRDefault="00E66A8D" w:rsidP="003F4A23">
      <w:pPr>
        <w:spacing w:line="600" w:lineRule="auto"/>
        <w:rPr>
          <w:rFonts w:cs="Times New Roman"/>
          <w:b/>
          <w:bCs/>
          <w:sz w:val="22"/>
          <w:szCs w:val="22"/>
          <w:highlight w:val="cyan"/>
        </w:rPr>
      </w:pPr>
      <w:r w:rsidRPr="00E66A8D">
        <w:rPr>
          <w:rFonts w:cs="Times New Roman"/>
          <w:b/>
          <w:bCs/>
          <w:sz w:val="22"/>
          <w:szCs w:val="22"/>
          <w:highlight w:val="cyan"/>
        </w:rPr>
        <w:lastRenderedPageBreak/>
        <w:t>Pakiet Nr 9:  _______________</w:t>
      </w:r>
      <w:r w:rsidR="003F4A23" w:rsidRPr="00E66A8D">
        <w:rPr>
          <w:rFonts w:cs="Times New Roman"/>
          <w:b/>
          <w:bCs/>
          <w:sz w:val="22"/>
          <w:szCs w:val="22"/>
          <w:highlight w:val="cyan"/>
        </w:rPr>
        <w:t>_______________ brutto PLN</w:t>
      </w:r>
      <w:r w:rsidRPr="00E66A8D">
        <w:rPr>
          <w:rFonts w:cs="Times New Roman"/>
          <w:b/>
          <w:bCs/>
          <w:sz w:val="22"/>
          <w:szCs w:val="22"/>
          <w:highlight w:val="cyan"/>
        </w:rPr>
        <w:t>, w tym wartość dostawy: ____________ PLN</w:t>
      </w:r>
    </w:p>
    <w:p w14:paraId="24C13A24" w14:textId="6F3E8E87"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w:t>
      </w:r>
      <w:r w:rsidR="00E66A8D" w:rsidRPr="00E66A8D">
        <w:rPr>
          <w:rFonts w:cs="Times New Roman"/>
          <w:b/>
          <w:bCs/>
          <w:sz w:val="22"/>
          <w:szCs w:val="22"/>
          <w:highlight w:val="cyan"/>
        </w:rPr>
        <w:t>kiet Nr 10:  __________________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23E0430F" w14:textId="28699BDC"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w:t>
      </w:r>
      <w:r w:rsidR="00E66A8D" w:rsidRPr="00E66A8D">
        <w:rPr>
          <w:rFonts w:cs="Times New Roman"/>
          <w:b/>
          <w:bCs/>
          <w:sz w:val="22"/>
          <w:szCs w:val="22"/>
          <w:highlight w:val="cyan"/>
        </w:rPr>
        <w:t xml:space="preserve"> 11:  _______________________</w:t>
      </w:r>
      <w:r w:rsidRPr="00E66A8D">
        <w:rPr>
          <w:rFonts w:cs="Times New Roman"/>
          <w:b/>
          <w:bCs/>
          <w:sz w:val="22"/>
          <w:szCs w:val="22"/>
          <w:highlight w:val="cyan"/>
        </w:rPr>
        <w:t>______ brutto PLN</w:t>
      </w:r>
      <w:r w:rsidR="00E66A8D" w:rsidRPr="00E66A8D">
        <w:rPr>
          <w:rFonts w:cs="Times New Roman"/>
          <w:b/>
          <w:bCs/>
          <w:sz w:val="22"/>
          <w:szCs w:val="22"/>
          <w:highlight w:val="cyan"/>
        </w:rPr>
        <w:t>, w tym wartość dostawy: ____________ PLN</w:t>
      </w:r>
    </w:p>
    <w:p w14:paraId="6D7950F7" w14:textId="62A7237A"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12:  __</w:t>
      </w:r>
      <w:r w:rsidR="00E66A8D" w:rsidRPr="00E66A8D">
        <w:rPr>
          <w:rFonts w:cs="Times New Roman"/>
          <w:b/>
          <w:bCs/>
          <w:sz w:val="22"/>
          <w:szCs w:val="22"/>
          <w:highlight w:val="cyan"/>
        </w:rPr>
        <w:t>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62240E9C" w14:textId="2EB10963" w:rsidR="003F4A23" w:rsidRPr="00E66A8D" w:rsidRDefault="003F4A23" w:rsidP="003F4A23">
      <w:pPr>
        <w:spacing w:line="600" w:lineRule="auto"/>
        <w:rPr>
          <w:rFonts w:cs="Times New Roman"/>
          <w:b/>
          <w:bCs/>
          <w:sz w:val="22"/>
          <w:szCs w:val="22"/>
          <w:highlight w:val="cyan"/>
        </w:rPr>
      </w:pPr>
      <w:r w:rsidRPr="00E66A8D">
        <w:rPr>
          <w:rFonts w:cs="Times New Roman"/>
          <w:b/>
          <w:bCs/>
          <w:sz w:val="22"/>
          <w:szCs w:val="22"/>
          <w:highlight w:val="cyan"/>
        </w:rPr>
        <w:t>Pakiet Nr 13:  __</w:t>
      </w:r>
      <w:r w:rsidR="00E66A8D" w:rsidRPr="00E66A8D">
        <w:rPr>
          <w:rFonts w:cs="Times New Roman"/>
          <w:b/>
          <w:bCs/>
          <w:sz w:val="22"/>
          <w:szCs w:val="22"/>
          <w:highlight w:val="cyan"/>
        </w:rPr>
        <w:t>________________</w:t>
      </w:r>
      <w:r w:rsidRPr="00E66A8D">
        <w:rPr>
          <w:rFonts w:cs="Times New Roman"/>
          <w:b/>
          <w:bCs/>
          <w:sz w:val="22"/>
          <w:szCs w:val="22"/>
          <w:highlight w:val="cyan"/>
        </w:rPr>
        <w:t>___________ brutto PLN</w:t>
      </w:r>
      <w:r w:rsidR="00E66A8D" w:rsidRPr="00E66A8D">
        <w:rPr>
          <w:rFonts w:cs="Times New Roman"/>
          <w:b/>
          <w:bCs/>
          <w:sz w:val="22"/>
          <w:szCs w:val="22"/>
          <w:highlight w:val="cyan"/>
        </w:rPr>
        <w:t>, w tym wartość dostawy: ____________ PLN</w:t>
      </w:r>
    </w:p>
    <w:p w14:paraId="1C5172AE" w14:textId="3CE9F500" w:rsidR="003F4A23" w:rsidRPr="00D87CDC" w:rsidRDefault="003F4A23" w:rsidP="003F4A23">
      <w:pPr>
        <w:pBdr>
          <w:bottom w:val="single" w:sz="12" w:space="1" w:color="auto"/>
        </w:pBdr>
        <w:spacing w:line="600" w:lineRule="auto"/>
        <w:rPr>
          <w:rFonts w:cs="Times New Roman"/>
          <w:b/>
          <w:bCs/>
          <w:sz w:val="22"/>
          <w:szCs w:val="22"/>
        </w:rPr>
      </w:pPr>
      <w:r w:rsidRPr="00E66A8D">
        <w:rPr>
          <w:rFonts w:cs="Times New Roman"/>
          <w:b/>
          <w:bCs/>
          <w:sz w:val="22"/>
          <w:szCs w:val="22"/>
          <w:highlight w:val="cyan"/>
        </w:rPr>
        <w:t xml:space="preserve">Pakiet Nr </w:t>
      </w:r>
      <w:r w:rsidR="00E66A8D" w:rsidRPr="00E66A8D">
        <w:rPr>
          <w:rFonts w:cs="Times New Roman"/>
          <w:b/>
          <w:bCs/>
          <w:sz w:val="22"/>
          <w:szCs w:val="22"/>
          <w:highlight w:val="cyan"/>
        </w:rPr>
        <w:t>14:  ___________________________</w:t>
      </w:r>
      <w:r w:rsidRPr="00E66A8D">
        <w:rPr>
          <w:rFonts w:cs="Times New Roman"/>
          <w:b/>
          <w:bCs/>
          <w:sz w:val="22"/>
          <w:szCs w:val="22"/>
          <w:highlight w:val="cyan"/>
        </w:rPr>
        <w:t>__ brutto PLN</w:t>
      </w:r>
      <w:r w:rsidR="00E66A8D" w:rsidRPr="00E66A8D">
        <w:rPr>
          <w:rFonts w:cs="Times New Roman"/>
          <w:b/>
          <w:bCs/>
          <w:sz w:val="22"/>
          <w:szCs w:val="22"/>
          <w:highlight w:val="cyan"/>
        </w:rPr>
        <w:t>, w tym wartość dostawy: ____________ PLN</w:t>
      </w:r>
    </w:p>
    <w:p w14:paraId="23805F6A" w14:textId="77777777" w:rsidR="003F4A23" w:rsidRDefault="003F4A23" w:rsidP="00A63306">
      <w:pPr>
        <w:pStyle w:val="NormalnyWeb1"/>
        <w:spacing w:before="0" w:beforeAutospacing="0" w:after="0" w:line="276" w:lineRule="auto"/>
        <w:rPr>
          <w:b/>
          <w:sz w:val="22"/>
          <w:szCs w:val="22"/>
        </w:rPr>
      </w:pPr>
    </w:p>
    <w:p w14:paraId="5024635D" w14:textId="790BF820" w:rsidR="003F4A23" w:rsidRDefault="003F4A23" w:rsidP="00A63306">
      <w:pPr>
        <w:pStyle w:val="NormalnyWeb1"/>
        <w:spacing w:before="0" w:beforeAutospacing="0" w:after="0" w:line="276" w:lineRule="auto"/>
        <w:rPr>
          <w:b/>
          <w:sz w:val="22"/>
          <w:szCs w:val="22"/>
        </w:rPr>
      </w:pPr>
      <w:r>
        <w:rPr>
          <w:b/>
          <w:sz w:val="22"/>
          <w:szCs w:val="22"/>
        </w:rPr>
        <w:t>Dotyczy Pakietu Nr _____________________________ - na który składam ofertę.**</w:t>
      </w:r>
    </w:p>
    <w:p w14:paraId="0B0BF69A" w14:textId="77777777" w:rsidR="003F4A23" w:rsidRDefault="003F4A23" w:rsidP="00A63306">
      <w:pPr>
        <w:pStyle w:val="NormalnyWeb1"/>
        <w:spacing w:before="0" w:beforeAutospacing="0" w:after="0" w:line="276" w:lineRule="auto"/>
        <w:rPr>
          <w:b/>
          <w:sz w:val="22"/>
          <w:szCs w:val="22"/>
        </w:rPr>
      </w:pPr>
    </w:p>
    <w:p w14:paraId="1F01E482" w14:textId="1A1A1B6C" w:rsidR="00390B52" w:rsidRDefault="003F4A23" w:rsidP="00A63306">
      <w:pPr>
        <w:pStyle w:val="NormalnyWeb1"/>
        <w:spacing w:before="0" w:beforeAutospacing="0" w:after="0" w:line="276" w:lineRule="auto"/>
        <w:rPr>
          <w:b/>
          <w:sz w:val="22"/>
          <w:szCs w:val="22"/>
        </w:rPr>
      </w:pPr>
      <w:r w:rsidRPr="00E71BF0">
        <w:rPr>
          <w:b/>
          <w:i/>
          <w:iCs/>
          <w:sz w:val="22"/>
          <w:szCs w:val="22"/>
          <w:highlight w:val="yellow"/>
        </w:rPr>
        <w:t>Kryterium oceny ofert</w:t>
      </w:r>
      <w:r>
        <w:rPr>
          <w:b/>
          <w:sz w:val="22"/>
          <w:szCs w:val="22"/>
        </w:rPr>
        <w:t xml:space="preserve"> </w:t>
      </w:r>
      <w:r w:rsidR="00390B52">
        <w:rPr>
          <w:b/>
          <w:sz w:val="22"/>
          <w:szCs w:val="22"/>
        </w:rPr>
        <w:t>–</w:t>
      </w:r>
      <w:r>
        <w:rPr>
          <w:b/>
          <w:sz w:val="22"/>
          <w:szCs w:val="22"/>
        </w:rPr>
        <w:t xml:space="preserve"> </w:t>
      </w:r>
    </w:p>
    <w:p w14:paraId="42BD063C" w14:textId="166B6993" w:rsidR="007A6427" w:rsidRDefault="003F4A23" w:rsidP="00A63306">
      <w:pPr>
        <w:pStyle w:val="NormalnyWeb1"/>
        <w:spacing w:before="0" w:beforeAutospacing="0" w:after="0" w:line="276" w:lineRule="auto"/>
        <w:rPr>
          <w:b/>
          <w:sz w:val="22"/>
          <w:szCs w:val="22"/>
        </w:rPr>
      </w:pPr>
      <w:r>
        <w:rPr>
          <w:b/>
          <w:sz w:val="22"/>
          <w:szCs w:val="22"/>
        </w:rPr>
        <w:t xml:space="preserve">Oświadczam, iż </w:t>
      </w:r>
      <w:r w:rsidR="00A63306" w:rsidRPr="00DD32C7">
        <w:rPr>
          <w:b/>
          <w:sz w:val="22"/>
          <w:szCs w:val="22"/>
        </w:rPr>
        <w:t>czas reakcji serwisu na zgłoszoną reklamację</w:t>
      </w:r>
      <w:r>
        <w:rPr>
          <w:b/>
          <w:sz w:val="22"/>
          <w:szCs w:val="22"/>
        </w:rPr>
        <w:t xml:space="preserve"> wynosi</w:t>
      </w:r>
    </w:p>
    <w:p w14:paraId="303891AE" w14:textId="77777777" w:rsidR="003F4A23" w:rsidRDefault="003F4A23" w:rsidP="00A63306">
      <w:pPr>
        <w:pStyle w:val="NormalnyWeb1"/>
        <w:spacing w:before="0" w:beforeAutospacing="0" w:after="0" w:line="276" w:lineRule="auto"/>
        <w:rPr>
          <w:b/>
          <w:sz w:val="22"/>
          <w:szCs w:val="22"/>
        </w:rPr>
      </w:pPr>
    </w:p>
    <w:p w14:paraId="2F63D49E" w14:textId="31BDE892" w:rsidR="00390B52" w:rsidRPr="00390B52" w:rsidRDefault="00390B52" w:rsidP="000B7BCA">
      <w:pPr>
        <w:pStyle w:val="Akapitzlist"/>
        <w:numPr>
          <w:ilvl w:val="0"/>
          <w:numId w:val="74"/>
        </w:numPr>
        <w:shd w:val="clear" w:color="auto" w:fill="FFFFFF"/>
        <w:jc w:val="both"/>
        <w:rPr>
          <w:b/>
          <w:sz w:val="22"/>
          <w:szCs w:val="22"/>
        </w:rPr>
      </w:pPr>
      <w:r w:rsidRPr="00390B52">
        <w:rPr>
          <w:b/>
          <w:sz w:val="22"/>
          <w:szCs w:val="22"/>
        </w:rPr>
        <w:t>do 24</w:t>
      </w:r>
      <w:r>
        <w:rPr>
          <w:b/>
          <w:sz w:val="22"/>
          <w:szCs w:val="22"/>
        </w:rPr>
        <w:t xml:space="preserve"> h***</w:t>
      </w:r>
      <w:r w:rsidRPr="00390B52">
        <w:rPr>
          <w:b/>
          <w:sz w:val="22"/>
          <w:szCs w:val="22"/>
        </w:rPr>
        <w:t xml:space="preserve"> </w:t>
      </w:r>
    </w:p>
    <w:p w14:paraId="23E08D43" w14:textId="5D8FFD68" w:rsidR="00390B52" w:rsidRPr="00390B52" w:rsidRDefault="00390B52" w:rsidP="000B7BCA">
      <w:pPr>
        <w:pStyle w:val="Akapitzlist"/>
        <w:numPr>
          <w:ilvl w:val="0"/>
          <w:numId w:val="74"/>
        </w:numPr>
        <w:shd w:val="clear" w:color="auto" w:fill="FFFFFF"/>
        <w:jc w:val="both"/>
        <w:rPr>
          <w:b/>
          <w:sz w:val="22"/>
          <w:szCs w:val="22"/>
        </w:rPr>
      </w:pPr>
      <w:r w:rsidRPr="00390B52">
        <w:rPr>
          <w:b/>
          <w:sz w:val="22"/>
          <w:szCs w:val="22"/>
        </w:rPr>
        <w:t>do 36 h</w:t>
      </w:r>
      <w:r>
        <w:rPr>
          <w:b/>
          <w:sz w:val="22"/>
          <w:szCs w:val="22"/>
        </w:rPr>
        <w:t>***</w:t>
      </w:r>
      <w:r w:rsidRPr="00390B52">
        <w:rPr>
          <w:b/>
          <w:sz w:val="22"/>
          <w:szCs w:val="22"/>
        </w:rPr>
        <w:t xml:space="preserve"> </w:t>
      </w:r>
    </w:p>
    <w:p w14:paraId="78981156" w14:textId="74D1C573" w:rsidR="00390B52" w:rsidRDefault="00390B52" w:rsidP="000B7BCA">
      <w:pPr>
        <w:pStyle w:val="Akapitzlist"/>
        <w:numPr>
          <w:ilvl w:val="0"/>
          <w:numId w:val="74"/>
        </w:numPr>
        <w:shd w:val="clear" w:color="auto" w:fill="FFFFFF"/>
        <w:jc w:val="both"/>
        <w:rPr>
          <w:b/>
          <w:sz w:val="22"/>
          <w:szCs w:val="22"/>
        </w:rPr>
      </w:pPr>
      <w:r>
        <w:rPr>
          <w:b/>
          <w:sz w:val="22"/>
          <w:szCs w:val="22"/>
        </w:rPr>
        <w:t xml:space="preserve">do </w:t>
      </w:r>
      <w:r w:rsidRPr="00390B52">
        <w:rPr>
          <w:b/>
          <w:sz w:val="22"/>
          <w:szCs w:val="22"/>
        </w:rPr>
        <w:t xml:space="preserve">48 </w:t>
      </w:r>
      <w:r>
        <w:rPr>
          <w:b/>
          <w:sz w:val="22"/>
          <w:szCs w:val="22"/>
        </w:rPr>
        <w:t>h***</w:t>
      </w:r>
    </w:p>
    <w:p w14:paraId="65CD9B8F" w14:textId="77777777" w:rsidR="00390B52" w:rsidRPr="00390B52" w:rsidRDefault="00390B52" w:rsidP="00390B52">
      <w:pPr>
        <w:pStyle w:val="Akapitzlist"/>
        <w:shd w:val="clear" w:color="auto" w:fill="FFFFFF"/>
        <w:ind w:left="720"/>
        <w:jc w:val="both"/>
        <w:rPr>
          <w:b/>
          <w:sz w:val="22"/>
          <w:szCs w:val="22"/>
        </w:rPr>
      </w:pPr>
    </w:p>
    <w:p w14:paraId="29EACA69" w14:textId="164DC23F" w:rsidR="00390B52" w:rsidRDefault="00390B52" w:rsidP="00A63306">
      <w:pPr>
        <w:pStyle w:val="NormalnyWeb1"/>
        <w:spacing w:before="0" w:beforeAutospacing="0" w:after="0" w:line="276" w:lineRule="auto"/>
        <w:rPr>
          <w:b/>
          <w:sz w:val="22"/>
          <w:szCs w:val="22"/>
        </w:rPr>
      </w:pPr>
      <w:r>
        <w:rPr>
          <w:b/>
          <w:sz w:val="22"/>
          <w:szCs w:val="22"/>
        </w:rPr>
        <w:t>***zaznaczyć właściwe</w:t>
      </w:r>
    </w:p>
    <w:p w14:paraId="6CA1CE12" w14:textId="77777777" w:rsidR="00390B52" w:rsidRDefault="00390B52" w:rsidP="00A63306">
      <w:pPr>
        <w:pStyle w:val="NormalnyWeb1"/>
        <w:spacing w:before="0" w:beforeAutospacing="0" w:after="0" w:line="276" w:lineRule="auto"/>
        <w:rPr>
          <w:b/>
          <w:sz w:val="22"/>
          <w:szCs w:val="22"/>
        </w:rPr>
      </w:pPr>
    </w:p>
    <w:p w14:paraId="31D7A215" w14:textId="49828487" w:rsidR="003F4A23" w:rsidRDefault="003F4A23" w:rsidP="00A63306">
      <w:pPr>
        <w:pStyle w:val="NormalnyWeb1"/>
        <w:pBdr>
          <w:bottom w:val="single" w:sz="12" w:space="1" w:color="auto"/>
        </w:pBdr>
        <w:spacing w:before="0" w:beforeAutospacing="0" w:after="0" w:line="276" w:lineRule="auto"/>
        <w:rPr>
          <w:b/>
          <w:sz w:val="22"/>
          <w:szCs w:val="22"/>
        </w:rPr>
      </w:pPr>
      <w:r>
        <w:rPr>
          <w:b/>
          <w:sz w:val="22"/>
          <w:szCs w:val="22"/>
        </w:rPr>
        <w:t xml:space="preserve">**Wykonawca może określić czas reakcji serwisu na zgłoszoną reklamację odrębnie dla każdego Pakietu na który składa ofertę. Wykonawca sam modyfikuje Formularz </w:t>
      </w:r>
      <w:r w:rsidR="00D87CDC">
        <w:rPr>
          <w:b/>
          <w:sz w:val="22"/>
          <w:szCs w:val="22"/>
        </w:rPr>
        <w:t xml:space="preserve">ofertowy </w:t>
      </w:r>
      <w:r>
        <w:rPr>
          <w:b/>
          <w:sz w:val="22"/>
          <w:szCs w:val="22"/>
        </w:rPr>
        <w:t>w przedmiotowym zakresie.</w:t>
      </w:r>
    </w:p>
    <w:p w14:paraId="5F6FEB5A" w14:textId="77777777" w:rsidR="003F4A23" w:rsidRDefault="003F4A23" w:rsidP="00A63306">
      <w:pPr>
        <w:pStyle w:val="NormalnyWeb1"/>
        <w:pBdr>
          <w:bottom w:val="single" w:sz="12" w:space="1" w:color="auto"/>
        </w:pBdr>
        <w:spacing w:before="0" w:beforeAutospacing="0" w:after="0" w:line="276" w:lineRule="auto"/>
        <w:rPr>
          <w:b/>
          <w:sz w:val="22"/>
          <w:szCs w:val="22"/>
        </w:rPr>
      </w:pPr>
    </w:p>
    <w:p w14:paraId="1593C314" w14:textId="77777777" w:rsidR="003F4A23" w:rsidRDefault="003F4A23" w:rsidP="00A63306">
      <w:pPr>
        <w:pStyle w:val="NormalnyWeb1"/>
        <w:spacing w:before="0" w:beforeAutospacing="0" w:after="0" w:line="276" w:lineRule="auto"/>
        <w:rPr>
          <w:b/>
          <w:sz w:val="22"/>
          <w:szCs w:val="22"/>
        </w:rPr>
      </w:pPr>
    </w:p>
    <w:p w14:paraId="48A3A148" w14:textId="77777777" w:rsidR="00E223B8" w:rsidRPr="00DD32C7" w:rsidRDefault="00E223B8" w:rsidP="00F4067B">
      <w:pPr>
        <w:pStyle w:val="NormalnyWeb1"/>
        <w:spacing w:before="0" w:beforeAutospacing="0" w:after="0" w:line="276" w:lineRule="auto"/>
        <w:rPr>
          <w:b/>
          <w:sz w:val="22"/>
          <w:szCs w:val="22"/>
          <w:u w:val="single"/>
        </w:rPr>
      </w:pPr>
      <w:r w:rsidRPr="00DD32C7">
        <w:rPr>
          <w:b/>
          <w:sz w:val="22"/>
          <w:szCs w:val="22"/>
          <w:u w:val="single"/>
        </w:rPr>
        <w:t xml:space="preserve">Oświadczam, że oferowany przeze mnie sprzęt/ urządzenia, wyposażenie charakteryzują się parametrami i funkcjonalnością określoną przeze mnie w Załączniku Nr 2 – Parametry Techniczne.  </w:t>
      </w:r>
    </w:p>
    <w:p w14:paraId="3D7ADA2A" w14:textId="2D104950" w:rsidR="000D74AF" w:rsidRPr="00DD32C7" w:rsidRDefault="000D74AF" w:rsidP="00F4067B">
      <w:pPr>
        <w:pBdr>
          <w:bottom w:val="single" w:sz="12" w:space="1" w:color="auto"/>
        </w:pBdr>
        <w:spacing w:line="276" w:lineRule="auto"/>
        <w:jc w:val="both"/>
        <w:rPr>
          <w:rFonts w:cs="Times New Roman"/>
          <w:b/>
          <w:color w:val="FF0000"/>
          <w:sz w:val="22"/>
          <w:szCs w:val="22"/>
        </w:rPr>
      </w:pPr>
    </w:p>
    <w:p w14:paraId="4C6A70D4" w14:textId="5623C19B" w:rsidR="003E155F" w:rsidRPr="00DD32C7"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DD32C7">
        <w:rPr>
          <w:b/>
          <w:bCs/>
          <w:sz w:val="22"/>
          <w:szCs w:val="22"/>
          <w:highlight w:val="yellow"/>
          <w:lang w:eastAsia="en-US"/>
        </w:rPr>
        <w:t>Jestem  /</w:t>
      </w:r>
      <w:r w:rsidRPr="00DD32C7">
        <w:rPr>
          <w:b/>
          <w:bCs/>
          <w:color w:val="FF0000"/>
          <w:sz w:val="22"/>
          <w:szCs w:val="22"/>
          <w:highlight w:val="yellow"/>
          <w:lang w:eastAsia="en-US"/>
        </w:rPr>
        <w:t xml:space="preserve"> </w:t>
      </w:r>
      <w:r w:rsidRPr="00DD32C7">
        <w:rPr>
          <w:b/>
          <w:bCs/>
          <w:sz w:val="22"/>
          <w:szCs w:val="22"/>
          <w:highlight w:val="yellow"/>
          <w:lang w:eastAsia="en-US"/>
        </w:rPr>
        <w:t>nie jestem</w:t>
      </w:r>
      <w:r w:rsidRPr="00DD32C7">
        <w:rPr>
          <w:b/>
          <w:bCs/>
          <w:sz w:val="22"/>
          <w:szCs w:val="22"/>
          <w:lang w:eastAsia="en-US"/>
        </w:rPr>
        <w:t>*</w:t>
      </w:r>
      <w:r w:rsidRPr="00DD32C7">
        <w:rPr>
          <w:b/>
          <w:bCs/>
          <w:color w:val="FF0000"/>
          <w:sz w:val="22"/>
          <w:szCs w:val="22"/>
          <w:lang w:eastAsia="en-US"/>
        </w:rPr>
        <w:t xml:space="preserve"> </w:t>
      </w:r>
      <w:r w:rsidRPr="00DD32C7">
        <w:rPr>
          <w:b/>
          <w:bCs/>
          <w:sz w:val="22"/>
          <w:szCs w:val="22"/>
          <w:lang w:eastAsia="en-US"/>
        </w:rPr>
        <w:t>podatnikiem podatku od towarów i usług w kraju Zamawiającego.</w:t>
      </w:r>
    </w:p>
    <w:p w14:paraId="3C726C3E" w14:textId="77777777" w:rsidR="003E155F" w:rsidRPr="00DD32C7"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DD32C7"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DD32C7">
        <w:rPr>
          <w:b/>
          <w:sz w:val="22"/>
          <w:szCs w:val="22"/>
          <w:highlight w:val="yellow"/>
        </w:rPr>
        <w:t>Wyrażam     /    nie wyrażam</w:t>
      </w:r>
      <w:r w:rsidRPr="00DD32C7">
        <w:rPr>
          <w:b/>
          <w:sz w:val="22"/>
          <w:szCs w:val="22"/>
        </w:rPr>
        <w:t>*</w:t>
      </w:r>
      <w:r w:rsidRPr="00DD32C7">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DD32C7">
        <w:rPr>
          <w:sz w:val="22"/>
          <w:szCs w:val="22"/>
        </w:rPr>
        <w:t>*niewłaściwe  skreślić</w:t>
      </w:r>
    </w:p>
    <w:p w14:paraId="116D92B6" w14:textId="77777777" w:rsidR="00E71BF0" w:rsidRPr="00DD32C7" w:rsidRDefault="00E71BF0" w:rsidP="00F4067B">
      <w:pPr>
        <w:pStyle w:val="NormalnyWeb"/>
        <w:spacing w:before="0" w:beforeAutospacing="0" w:after="0" w:afterAutospacing="0" w:line="276" w:lineRule="auto"/>
        <w:jc w:val="both"/>
        <w:rPr>
          <w:sz w:val="22"/>
          <w:szCs w:val="22"/>
        </w:rPr>
      </w:pPr>
    </w:p>
    <w:p w14:paraId="53E94DF6" w14:textId="3A833ECA" w:rsidR="008C3C84" w:rsidRPr="008C3C84" w:rsidRDefault="00C82CF5" w:rsidP="008C3C84">
      <w:pPr>
        <w:pStyle w:val="Akapitzlist"/>
        <w:numPr>
          <w:ilvl w:val="3"/>
          <w:numId w:val="28"/>
        </w:numPr>
        <w:tabs>
          <w:tab w:val="clear" w:pos="2160"/>
          <w:tab w:val="num" w:pos="284"/>
        </w:tabs>
        <w:spacing w:line="276" w:lineRule="auto"/>
        <w:ind w:left="284" w:right="138" w:hanging="284"/>
        <w:jc w:val="both"/>
        <w:rPr>
          <w:sz w:val="22"/>
          <w:szCs w:val="22"/>
        </w:rPr>
      </w:pPr>
      <w:r w:rsidRPr="00DD32C7">
        <w:rPr>
          <w:sz w:val="22"/>
          <w:szCs w:val="22"/>
        </w:rPr>
        <w:t xml:space="preserve">Zobowiązuję się </w:t>
      </w:r>
      <w:r w:rsidR="008C3C84" w:rsidRPr="008C3C84">
        <w:rPr>
          <w:sz w:val="22"/>
          <w:szCs w:val="22"/>
        </w:rPr>
        <w:t xml:space="preserve">zrealizować zamówienie w okresie </w:t>
      </w:r>
      <w:r w:rsidR="008C3C84" w:rsidRPr="00D87CDC">
        <w:rPr>
          <w:b/>
          <w:bCs/>
          <w:sz w:val="22"/>
          <w:szCs w:val="22"/>
        </w:rPr>
        <w:t>od dnia podpisania umowy do dnia 30.12.2024 r.</w:t>
      </w:r>
      <w:r w:rsidR="008C3C84" w:rsidRPr="008C3C84">
        <w:rPr>
          <w:sz w:val="22"/>
          <w:szCs w:val="22"/>
        </w:rPr>
        <w:t xml:space="preserve"> </w:t>
      </w:r>
    </w:p>
    <w:p w14:paraId="66C893B6"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sz w:val="22"/>
          <w:szCs w:val="22"/>
          <w:u w:val="single"/>
        </w:rPr>
        <w:t xml:space="preserve">Oświadczam, że udzielam </w:t>
      </w:r>
      <w:r w:rsidRPr="00DD32C7">
        <w:rPr>
          <w:b/>
          <w:bCs/>
          <w:sz w:val="22"/>
          <w:szCs w:val="22"/>
          <w:u w:val="single"/>
        </w:rPr>
        <w:t>na przedmiot zamówienia</w:t>
      </w:r>
      <w:r w:rsidRPr="00DD32C7">
        <w:rPr>
          <w:sz w:val="22"/>
          <w:szCs w:val="22"/>
        </w:rPr>
        <w:t xml:space="preserve"> </w:t>
      </w:r>
      <w:r w:rsidRPr="00DD32C7">
        <w:rPr>
          <w:b/>
          <w:bCs/>
          <w:sz w:val="22"/>
          <w:szCs w:val="22"/>
        </w:rPr>
        <w:t>okresu</w:t>
      </w:r>
      <w:r w:rsidRPr="00DD32C7">
        <w:rPr>
          <w:sz w:val="22"/>
          <w:szCs w:val="22"/>
        </w:rPr>
        <w:t xml:space="preserve"> </w:t>
      </w:r>
      <w:r w:rsidRPr="00DD32C7">
        <w:rPr>
          <w:b/>
          <w:sz w:val="22"/>
          <w:szCs w:val="22"/>
        </w:rPr>
        <w:t>gwarancji, zgodnie z wymaganiami i zastrzeżeniami Zamawiającego,</w:t>
      </w:r>
      <w:r w:rsidRPr="00DD32C7">
        <w:rPr>
          <w:sz w:val="22"/>
          <w:szCs w:val="22"/>
        </w:rPr>
        <w:t xml:space="preserve"> liczonego od dnia podpisania protokołu odbioru przedmiotu umowy.</w:t>
      </w:r>
    </w:p>
    <w:p w14:paraId="20B3461B" w14:textId="12D056E4" w:rsidR="00083C3B" w:rsidRPr="0036107B"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b/>
          <w:sz w:val="22"/>
          <w:szCs w:val="22"/>
          <w:highlight w:val="cyan"/>
        </w:rPr>
      </w:pPr>
      <w:r w:rsidRPr="0036107B">
        <w:rPr>
          <w:b/>
          <w:sz w:val="22"/>
          <w:szCs w:val="22"/>
          <w:highlight w:val="cyan"/>
        </w:rPr>
        <w:t>Oświadczam że, udzielam rękojmi</w:t>
      </w:r>
      <w:r w:rsidRPr="0036107B">
        <w:rPr>
          <w:b/>
          <w:bCs/>
          <w:sz w:val="22"/>
          <w:szCs w:val="22"/>
          <w:highlight w:val="cyan"/>
        </w:rPr>
        <w:t xml:space="preserve"> na</w:t>
      </w:r>
      <w:r w:rsidRPr="0036107B">
        <w:rPr>
          <w:b/>
          <w:sz w:val="22"/>
          <w:szCs w:val="22"/>
          <w:highlight w:val="cyan"/>
        </w:rPr>
        <w:t xml:space="preserve"> </w:t>
      </w:r>
      <w:r w:rsidRPr="0036107B">
        <w:rPr>
          <w:b/>
          <w:bCs/>
          <w:sz w:val="22"/>
          <w:szCs w:val="22"/>
          <w:highlight w:val="cyan"/>
        </w:rPr>
        <w:t>przedmiot zamówienia</w:t>
      </w:r>
      <w:r w:rsidRPr="0036107B">
        <w:rPr>
          <w:b/>
          <w:sz w:val="22"/>
          <w:szCs w:val="22"/>
          <w:highlight w:val="cyan"/>
        </w:rPr>
        <w:t xml:space="preserve"> </w:t>
      </w:r>
      <w:r w:rsidR="008C3C84" w:rsidRPr="0036107B">
        <w:rPr>
          <w:b/>
          <w:sz w:val="22"/>
          <w:szCs w:val="22"/>
          <w:highlight w:val="cyan"/>
        </w:rPr>
        <w:t xml:space="preserve">na okres </w:t>
      </w:r>
      <w:r w:rsidR="00C81810" w:rsidRPr="0036107B">
        <w:rPr>
          <w:b/>
          <w:sz w:val="22"/>
          <w:szCs w:val="22"/>
          <w:highlight w:val="cyan"/>
        </w:rPr>
        <w:t>24 miesięcy.</w:t>
      </w:r>
    </w:p>
    <w:p w14:paraId="6E5D0E7B" w14:textId="77777777"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DD32C7" w:rsidRDefault="003E155F" w:rsidP="000B0C77">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Uważamy się za związanyc</w:t>
      </w:r>
      <w:r w:rsidR="0097772C" w:rsidRPr="00DD32C7">
        <w:rPr>
          <w:kern w:val="3"/>
          <w:sz w:val="22"/>
          <w:szCs w:val="22"/>
          <w:lang w:eastAsia="zh-CN" w:bidi="hi-IN"/>
        </w:rPr>
        <w:t>h niniejszą ofertą przez okres 9</w:t>
      </w:r>
      <w:r w:rsidRPr="00DD32C7">
        <w:rPr>
          <w:kern w:val="3"/>
          <w:sz w:val="22"/>
          <w:szCs w:val="22"/>
          <w:lang w:eastAsia="zh-CN" w:bidi="hi-IN"/>
        </w:rPr>
        <w:t>0 dni tj. do dnia wskazanego w SWZ</w:t>
      </w:r>
      <w:r w:rsidR="007758E0" w:rsidRPr="00DD32C7">
        <w:rPr>
          <w:sz w:val="22"/>
          <w:szCs w:val="22"/>
        </w:rPr>
        <w:t>.</w:t>
      </w:r>
    </w:p>
    <w:p w14:paraId="32AD8B0E" w14:textId="4BE44CAB" w:rsidR="00083C3B" w:rsidRPr="00DD32C7" w:rsidRDefault="003E155F" w:rsidP="002F3712">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DD32C7">
        <w:rPr>
          <w:kern w:val="3"/>
          <w:sz w:val="22"/>
          <w:szCs w:val="22"/>
          <w:lang w:eastAsia="zh-CN" w:bidi="hi-IN"/>
        </w:rPr>
        <w:t xml:space="preserve">Oświadczamy, że zawarty w SWZ projekt umowy (załącznik nr </w:t>
      </w:r>
      <w:r w:rsidR="00877B05" w:rsidRPr="00DD32C7">
        <w:rPr>
          <w:kern w:val="3"/>
          <w:sz w:val="22"/>
          <w:szCs w:val="22"/>
          <w:lang w:eastAsia="zh-CN" w:bidi="hi-IN"/>
        </w:rPr>
        <w:t>6</w:t>
      </w:r>
      <w:r w:rsidRPr="00DD32C7">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2020460F" w:rsidR="003E155F" w:rsidRPr="00DD32C7" w:rsidRDefault="00B37C8D" w:rsidP="002F3712">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bookmarkStart w:id="9" w:name="_Hlk164791407"/>
      <w:r w:rsidRPr="00DD32C7">
        <w:rPr>
          <w:sz w:val="22"/>
          <w:szCs w:val="22"/>
        </w:rPr>
        <w:t>Oświadczam, że</w:t>
      </w:r>
      <w:r w:rsidRPr="00DD32C7">
        <w:rPr>
          <w:kern w:val="3"/>
          <w:sz w:val="22"/>
          <w:szCs w:val="22"/>
          <w:lang w:eastAsia="zh-CN" w:bidi="hi-IN"/>
        </w:rPr>
        <w:t xml:space="preserve"> przedmiot zamówienia zamierzamy wykonać </w:t>
      </w:r>
      <w:r w:rsidRPr="00DD32C7">
        <w:rPr>
          <w:b/>
          <w:bCs/>
          <w:kern w:val="3"/>
          <w:sz w:val="22"/>
          <w:szCs w:val="22"/>
          <w:highlight w:val="yellow"/>
          <w:lang w:eastAsia="zh-CN" w:bidi="hi-IN"/>
        </w:rPr>
        <w:t>samodzielnie/ powierzyć wykonanie części zamówienia podwykonawcom</w:t>
      </w:r>
      <w:r w:rsidRPr="00DD32C7">
        <w:rPr>
          <w:kern w:val="3"/>
          <w:sz w:val="22"/>
          <w:szCs w:val="22"/>
          <w:lang w:eastAsia="zh-CN" w:bidi="hi-IN"/>
        </w:rPr>
        <w:t xml:space="preserve"> –  w przypadku zaznaczenia „powierzyć wykonanie części zamówienia podwykonawcom” należy uzupełnić tabelę poniżej, o ile są znani, Wykonawcy na etapie składania ofert</w:t>
      </w:r>
      <w:bookmarkEnd w:id="9"/>
      <w:r w:rsidRPr="00DD32C7">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0B100F" w:rsidRPr="00DD32C7"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54CCEA20"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lastRenderedPageBreak/>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02FBCE49" w:rsidR="000B100F" w:rsidRPr="00DD32C7" w:rsidRDefault="000B100F" w:rsidP="000B100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D32C7">
              <w:rPr>
                <w:rFonts w:cs="Times New Roman"/>
                <w:kern w:val="3"/>
                <w:sz w:val="22"/>
                <w:szCs w:val="22"/>
                <w:lang w:eastAsia="zh-CN" w:bidi="hi-IN"/>
              </w:rPr>
              <w:t>Nazwa firmy, siedziba podwykonawcy/podwykonawców</w:t>
            </w:r>
          </w:p>
        </w:tc>
      </w:tr>
      <w:tr w:rsidR="003E155F" w:rsidRPr="00DD32C7"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D32C7"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DD32C7"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DD32C7" w:rsidRDefault="003E155F" w:rsidP="003E155F">
      <w:pPr>
        <w:pStyle w:val="Akapitzlist"/>
        <w:spacing w:line="276" w:lineRule="auto"/>
        <w:ind w:left="0"/>
        <w:rPr>
          <w:b/>
          <w:strike/>
          <w:sz w:val="22"/>
          <w:szCs w:val="22"/>
        </w:rPr>
      </w:pPr>
    </w:p>
    <w:p w14:paraId="016F1721" w14:textId="13127053" w:rsidR="003E155F" w:rsidRPr="00DD32C7"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DD32C7">
        <w:rPr>
          <w:b/>
          <w:sz w:val="22"/>
          <w:szCs w:val="22"/>
        </w:rPr>
        <w:t xml:space="preserve">Powstanie obowiązku podatkowego u Zamawiającego - </w:t>
      </w:r>
      <w:r w:rsidR="00101765" w:rsidRPr="00DD32C7">
        <w:rPr>
          <w:kern w:val="3"/>
          <w:sz w:val="22"/>
          <w:szCs w:val="22"/>
          <w:shd w:val="clear" w:color="auto" w:fill="FFFFFF"/>
          <w:lang w:eastAsia="zh-CN" w:bidi="hi-IN"/>
        </w:rPr>
        <w:t>Zgodnie z art. 225 u</w:t>
      </w:r>
      <w:r w:rsidRPr="00DD32C7">
        <w:rPr>
          <w:kern w:val="3"/>
          <w:sz w:val="22"/>
          <w:szCs w:val="22"/>
          <w:shd w:val="clear" w:color="auto" w:fill="FFFFFF"/>
          <w:lang w:eastAsia="zh-CN" w:bidi="hi-IN"/>
        </w:rPr>
        <w:t>stawy</w:t>
      </w:r>
      <w:r w:rsidR="00101765" w:rsidRPr="00DD32C7">
        <w:rPr>
          <w:kern w:val="3"/>
          <w:sz w:val="22"/>
          <w:szCs w:val="22"/>
          <w:shd w:val="clear" w:color="auto" w:fill="FFFFFF"/>
          <w:lang w:eastAsia="zh-CN" w:bidi="hi-IN"/>
        </w:rPr>
        <w:t xml:space="preserve"> Pzp</w:t>
      </w:r>
      <w:r w:rsidRPr="00DD32C7">
        <w:rPr>
          <w:kern w:val="3"/>
          <w:sz w:val="22"/>
          <w:szCs w:val="22"/>
          <w:shd w:val="clear" w:color="auto" w:fill="FFFFFF"/>
          <w:lang w:eastAsia="zh-CN" w:bidi="hi-IN"/>
        </w:rPr>
        <w:t xml:space="preserve">, </w:t>
      </w:r>
    </w:p>
    <w:p w14:paraId="1DD6F6A7" w14:textId="77777777" w:rsidR="003E155F" w:rsidRPr="00DD32C7" w:rsidRDefault="003E155F" w:rsidP="003E155F">
      <w:pPr>
        <w:autoSpaceDE w:val="0"/>
        <w:autoSpaceDN w:val="0"/>
        <w:adjustRightInd w:val="0"/>
        <w:spacing w:line="276" w:lineRule="auto"/>
        <w:ind w:left="567" w:right="1"/>
        <w:rPr>
          <w:rFonts w:eastAsia="Times New Roman" w:cs="Times New Roman"/>
          <w:sz w:val="22"/>
          <w:szCs w:val="22"/>
        </w:rPr>
      </w:pPr>
      <w:r w:rsidRPr="00DD32C7">
        <w:rPr>
          <w:rFonts w:eastAsia="Times New Roman" w:cs="Times New Roman"/>
          <w:sz w:val="22"/>
          <w:szCs w:val="22"/>
        </w:rPr>
        <w:t>Oświadczam, że (wstawić „</w:t>
      </w:r>
      <w:r w:rsidRPr="00DD32C7">
        <w:rPr>
          <w:rFonts w:eastAsia="Times New Roman" w:cs="Times New Roman"/>
          <w:b/>
          <w:sz w:val="22"/>
          <w:szCs w:val="22"/>
        </w:rPr>
        <w:t>x”</w:t>
      </w:r>
      <w:r w:rsidRPr="00DD32C7">
        <w:rPr>
          <w:rFonts w:eastAsia="Times New Roman" w:cs="Times New Roman"/>
          <w:sz w:val="22"/>
          <w:szCs w:val="22"/>
        </w:rPr>
        <w:t xml:space="preserve"> we właściwe pole):</w:t>
      </w:r>
    </w:p>
    <w:p w14:paraId="5AC117D8" w14:textId="77777777"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wybór oferty nie będzie prowadzić do powstania u Zamawiającego obowiązku podatkowego;</w:t>
      </w:r>
    </w:p>
    <w:p w14:paraId="3CBCA122" w14:textId="47F3E80E" w:rsidR="003E155F" w:rsidRPr="00DD32C7"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DD32C7">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DD32C7"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DD32C7">
        <w:rPr>
          <w:rFonts w:eastAsia="Times New Roman" w:cs="Times New Roman"/>
          <w:sz w:val="22"/>
          <w:szCs w:val="22"/>
        </w:rPr>
        <w:t>Wartość towarów/usług powodująca obowiązek podatkowy u Zamawiającego to _________________ zł netto oraz stawka podatku VAT ____________________ %**.</w:t>
      </w:r>
      <w:r w:rsidRPr="00DD32C7">
        <w:rPr>
          <w:rFonts w:eastAsia="Times New Roman" w:cs="Times New Roman"/>
          <w:sz w:val="22"/>
          <w:szCs w:val="22"/>
        </w:rPr>
        <w:tab/>
      </w:r>
      <w:r w:rsidRPr="00DD32C7">
        <w:rPr>
          <w:rFonts w:eastAsia="Times New Roman" w:cs="Times New Roman"/>
          <w:sz w:val="22"/>
          <w:szCs w:val="22"/>
        </w:rPr>
        <w:tab/>
      </w:r>
    </w:p>
    <w:p w14:paraId="2B5469CB" w14:textId="77777777"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DD32C7"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DD32C7">
        <w:rPr>
          <w:rFonts w:eastAsia="Times New Roman" w:cs="Times New Roman"/>
          <w:b/>
          <w:bCs/>
          <w:sz w:val="22"/>
          <w:szCs w:val="22"/>
        </w:rPr>
        <w:t>Oświadczam, że nie wypełnienie oferty w zakresie o</w:t>
      </w:r>
      <w:r w:rsidR="006F3E8E" w:rsidRPr="00DD32C7">
        <w:rPr>
          <w:rFonts w:eastAsia="Times New Roman" w:cs="Times New Roman"/>
          <w:b/>
          <w:bCs/>
          <w:sz w:val="22"/>
          <w:szCs w:val="22"/>
        </w:rPr>
        <w:t>bowiązku podatkowego (art. 225 u</w:t>
      </w:r>
      <w:r w:rsidRPr="00DD32C7">
        <w:rPr>
          <w:rFonts w:eastAsia="Times New Roman" w:cs="Times New Roman"/>
          <w:b/>
          <w:bCs/>
          <w:sz w:val="22"/>
          <w:szCs w:val="22"/>
        </w:rPr>
        <w:t>stawy</w:t>
      </w:r>
      <w:r w:rsidR="006F3E8E" w:rsidRPr="00DD32C7">
        <w:rPr>
          <w:rFonts w:eastAsia="Times New Roman" w:cs="Times New Roman"/>
          <w:b/>
          <w:bCs/>
          <w:sz w:val="22"/>
          <w:szCs w:val="22"/>
        </w:rPr>
        <w:t xml:space="preserve"> Pzp</w:t>
      </w:r>
      <w:r w:rsidRPr="00DD32C7">
        <w:rPr>
          <w:rFonts w:eastAsia="Times New Roman" w:cs="Times New Roman"/>
          <w:b/>
          <w:bCs/>
          <w:sz w:val="22"/>
          <w:szCs w:val="22"/>
        </w:rPr>
        <w:t>) oznacza, że jej złożenie nie prowadzi do powstania obowiązku podatkowego po stronie Zamawiającego.</w:t>
      </w:r>
    </w:p>
    <w:p w14:paraId="14326AAD" w14:textId="77777777"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1DD8179F" w:rsidR="003E155F" w:rsidRPr="00DD32C7" w:rsidRDefault="003E155F" w:rsidP="003E155F">
      <w:pPr>
        <w:tabs>
          <w:tab w:val="left" w:pos="851"/>
          <w:tab w:val="left" w:pos="4320"/>
          <w:tab w:val="left" w:pos="4906"/>
        </w:tabs>
        <w:autoSpaceDE w:val="0"/>
        <w:autoSpaceDN w:val="0"/>
        <w:adjustRightInd w:val="0"/>
        <w:ind w:right="1"/>
        <w:rPr>
          <w:rFonts w:cs="Times New Roman"/>
          <w:sz w:val="22"/>
          <w:szCs w:val="22"/>
        </w:rPr>
      </w:pPr>
      <w:r w:rsidRPr="00DD32C7">
        <w:rPr>
          <w:rFonts w:cs="Times New Roman"/>
          <w:sz w:val="22"/>
          <w:szCs w:val="22"/>
        </w:rPr>
        <w:t>**Obowiązek podatkowy zgodnie z ustawą z dnia 11 marca 2004 r. o podatku od towarów i usług (t.j. Dz. U. z 202</w:t>
      </w:r>
      <w:r w:rsidR="00101765" w:rsidRPr="00DD32C7">
        <w:rPr>
          <w:rFonts w:cs="Times New Roman"/>
          <w:sz w:val="22"/>
          <w:szCs w:val="22"/>
        </w:rPr>
        <w:t>4</w:t>
      </w:r>
      <w:r w:rsidRPr="00DD32C7">
        <w:rPr>
          <w:rFonts w:cs="Times New Roman"/>
          <w:sz w:val="22"/>
          <w:szCs w:val="22"/>
        </w:rPr>
        <w:t xml:space="preserve"> r. poz. </w:t>
      </w:r>
      <w:r w:rsidR="00101765" w:rsidRPr="00DD32C7">
        <w:rPr>
          <w:rFonts w:cs="Times New Roman"/>
          <w:sz w:val="22"/>
          <w:szCs w:val="22"/>
        </w:rPr>
        <w:t>361</w:t>
      </w:r>
      <w:r w:rsidRPr="00DD32C7">
        <w:rPr>
          <w:rFonts w:cs="Times New Roman"/>
          <w:sz w:val="22"/>
          <w:szCs w:val="22"/>
        </w:rPr>
        <w:t xml:space="preserve"> z późn. zm.).</w:t>
      </w:r>
    </w:p>
    <w:p w14:paraId="5E39F601" w14:textId="77777777" w:rsidR="003E155F" w:rsidRPr="00DD32C7" w:rsidRDefault="003E155F" w:rsidP="003E155F">
      <w:pPr>
        <w:pStyle w:val="Akapitzlist"/>
        <w:spacing w:line="276" w:lineRule="auto"/>
        <w:ind w:left="0"/>
        <w:rPr>
          <w:kern w:val="3"/>
          <w:sz w:val="22"/>
          <w:szCs w:val="22"/>
          <w:shd w:val="clear" w:color="auto" w:fill="FFFFFF"/>
          <w:lang w:eastAsia="zh-CN" w:bidi="hi-IN"/>
        </w:rPr>
      </w:pPr>
    </w:p>
    <w:p w14:paraId="709F6432" w14:textId="7A807559" w:rsidR="003E155F" w:rsidRPr="00DD32C7"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DD32C7">
        <w:rPr>
          <w:sz w:val="22"/>
          <w:szCs w:val="22"/>
        </w:rPr>
        <w:t xml:space="preserve">Oświadczam, na podstawie art. </w:t>
      </w:r>
      <w:r w:rsidR="006F3E8E" w:rsidRPr="00DD32C7">
        <w:rPr>
          <w:sz w:val="22"/>
          <w:szCs w:val="22"/>
        </w:rPr>
        <w:t>127</w:t>
      </w:r>
      <w:r w:rsidRPr="00DD32C7">
        <w:rPr>
          <w:sz w:val="22"/>
          <w:szCs w:val="22"/>
        </w:rPr>
        <w:t xml:space="preserve"> ust. </w:t>
      </w:r>
      <w:r w:rsidR="006F3E8E" w:rsidRPr="00DD32C7">
        <w:rPr>
          <w:sz w:val="22"/>
          <w:szCs w:val="22"/>
        </w:rPr>
        <w:t>1</w:t>
      </w:r>
      <w:r w:rsidRPr="00DD32C7">
        <w:rPr>
          <w:sz w:val="22"/>
          <w:szCs w:val="22"/>
        </w:rPr>
        <w:t xml:space="preserve"> Ustawy</w:t>
      </w:r>
      <w:r w:rsidR="006F3E8E" w:rsidRPr="00DD32C7">
        <w:rPr>
          <w:sz w:val="22"/>
          <w:szCs w:val="22"/>
        </w:rPr>
        <w:t xml:space="preserve"> Pzp</w:t>
      </w:r>
      <w:r w:rsidRPr="00DD32C7">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Pr="00DD32C7" w:rsidRDefault="003E155F" w:rsidP="00CC37D0">
      <w:pPr>
        <w:pStyle w:val="Akapitzlist"/>
        <w:numPr>
          <w:ilvl w:val="0"/>
          <w:numId w:val="40"/>
        </w:numPr>
        <w:tabs>
          <w:tab w:val="left" w:pos="9639"/>
        </w:tabs>
        <w:spacing w:line="276" w:lineRule="auto"/>
        <w:ind w:right="55"/>
        <w:contextualSpacing/>
        <w:jc w:val="both"/>
        <w:rPr>
          <w:sz w:val="22"/>
          <w:szCs w:val="22"/>
        </w:rPr>
      </w:pPr>
      <w:r w:rsidRPr="00DD32C7">
        <w:rPr>
          <w:sz w:val="22"/>
          <w:szCs w:val="22"/>
        </w:rPr>
        <w:t xml:space="preserve">odpis lub informacja z Krajowego Rejestru Sądowego lub Centralnej Ewidencji i Informacji o Działalności Gospodarczej, strony </w:t>
      </w:r>
      <w:hyperlink r:id="rId29" w:history="1">
        <w:r w:rsidRPr="00DD32C7">
          <w:rPr>
            <w:rStyle w:val="Hipercze"/>
            <w:sz w:val="22"/>
            <w:szCs w:val="22"/>
          </w:rPr>
          <w:t>www.ceidg.gov.pl</w:t>
        </w:r>
      </w:hyperlink>
      <w:r w:rsidRPr="00DD32C7">
        <w:rPr>
          <w:sz w:val="22"/>
          <w:szCs w:val="22"/>
        </w:rPr>
        <w:t xml:space="preserve">, </w:t>
      </w:r>
      <w:hyperlink r:id="rId30" w:history="1">
        <w:r w:rsidRPr="00DD32C7">
          <w:rPr>
            <w:rStyle w:val="Hipercze"/>
            <w:sz w:val="22"/>
            <w:szCs w:val="22"/>
          </w:rPr>
          <w:t>https://ekrs.ms.gov.pl/web/wyszukiwarka-krs/strona-glowna/</w:t>
        </w:r>
      </w:hyperlink>
      <w:r w:rsidRPr="00DD32C7">
        <w:rPr>
          <w:sz w:val="22"/>
          <w:szCs w:val="22"/>
        </w:rPr>
        <w:t>, należy podać informacje umożliwiające wyszukanie Wykonawcy, w szczególności nr NIP, nr REGON, nr KRS:</w:t>
      </w:r>
    </w:p>
    <w:p w14:paraId="78380AC2" w14:textId="77777777" w:rsidR="00145CDF" w:rsidRPr="00DD32C7" w:rsidRDefault="00145CDF" w:rsidP="00145CDF">
      <w:pPr>
        <w:pStyle w:val="Akapitzlist"/>
        <w:spacing w:line="276" w:lineRule="auto"/>
        <w:ind w:left="720" w:right="210"/>
        <w:contextualSpacing/>
        <w:jc w:val="both"/>
        <w:rPr>
          <w:sz w:val="22"/>
          <w:szCs w:val="22"/>
        </w:rPr>
      </w:pPr>
    </w:p>
    <w:p w14:paraId="2E4EFF1B" w14:textId="4DD96E7D" w:rsidR="003E155F" w:rsidRPr="00DD32C7" w:rsidRDefault="003E155F" w:rsidP="003E155F">
      <w:pPr>
        <w:spacing w:line="276" w:lineRule="auto"/>
        <w:rPr>
          <w:rFonts w:cs="Times New Roman"/>
          <w:sz w:val="22"/>
          <w:szCs w:val="22"/>
        </w:rPr>
      </w:pPr>
      <w:r w:rsidRPr="00DD32C7">
        <w:rPr>
          <w:rFonts w:cs="Times New Roman"/>
          <w:sz w:val="22"/>
          <w:szCs w:val="22"/>
          <w:highlight w:val="yellow"/>
        </w:rPr>
        <w:t>_____________________________________________________________</w:t>
      </w:r>
      <w:r w:rsidR="00083C3B" w:rsidRPr="00DD32C7">
        <w:rPr>
          <w:rFonts w:cs="Times New Roman"/>
          <w:sz w:val="22"/>
          <w:szCs w:val="22"/>
          <w:highlight w:val="yellow"/>
        </w:rPr>
        <w:t>_____________________________</w:t>
      </w:r>
    </w:p>
    <w:p w14:paraId="60A74473" w14:textId="28FA54DC" w:rsidR="003E155F" w:rsidRPr="00DD32C7"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sz w:val="22"/>
          <w:szCs w:val="22"/>
        </w:rPr>
        <w:t xml:space="preserve">Oświadczam, na podstawie art. 127 ust. 2 </w:t>
      </w:r>
      <w:r w:rsidR="00101765" w:rsidRPr="00DD32C7">
        <w:rPr>
          <w:sz w:val="22"/>
          <w:szCs w:val="22"/>
        </w:rPr>
        <w:t>u</w:t>
      </w:r>
      <w:r w:rsidRPr="00DD32C7">
        <w:rPr>
          <w:sz w:val="22"/>
          <w:szCs w:val="22"/>
        </w:rPr>
        <w:t>stawy</w:t>
      </w:r>
      <w:r w:rsidR="00101765" w:rsidRPr="00DD32C7">
        <w:rPr>
          <w:sz w:val="22"/>
          <w:szCs w:val="22"/>
        </w:rPr>
        <w:t xml:space="preserve"> Pzp</w:t>
      </w:r>
      <w:r w:rsidRPr="00DD32C7">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DD32C7"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DD32C7" w14:paraId="5DE973F2" w14:textId="77777777" w:rsidTr="0067754F">
        <w:trPr>
          <w:jc w:val="center"/>
        </w:trPr>
        <w:tc>
          <w:tcPr>
            <w:tcW w:w="1620" w:type="pct"/>
            <w:vAlign w:val="center"/>
          </w:tcPr>
          <w:p w14:paraId="0CAF366C" w14:textId="77777777" w:rsidR="003E155F" w:rsidRPr="00DD32C7" w:rsidRDefault="003E155F" w:rsidP="0067754F">
            <w:pPr>
              <w:spacing w:line="276" w:lineRule="auto"/>
              <w:ind w:left="284" w:hanging="284"/>
              <w:jc w:val="center"/>
              <w:rPr>
                <w:rFonts w:cs="Times New Roman"/>
                <w:b/>
                <w:sz w:val="22"/>
                <w:szCs w:val="22"/>
              </w:rPr>
            </w:pPr>
            <w:r w:rsidRPr="00DD32C7">
              <w:rPr>
                <w:rFonts w:cs="Times New Roman"/>
                <w:b/>
                <w:sz w:val="22"/>
                <w:szCs w:val="22"/>
              </w:rPr>
              <w:t>Nazwa postępowania</w:t>
            </w:r>
          </w:p>
        </w:tc>
        <w:tc>
          <w:tcPr>
            <w:tcW w:w="1376" w:type="pct"/>
            <w:vAlign w:val="center"/>
          </w:tcPr>
          <w:p w14:paraId="38C78355"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Numer postępowania</w:t>
            </w:r>
            <w:r w:rsidRPr="00DD32C7">
              <w:rPr>
                <w:rFonts w:cs="Times New Roman"/>
                <w:sz w:val="22"/>
                <w:szCs w:val="22"/>
              </w:rPr>
              <w:t xml:space="preserve"> (oznaczenie sprawy, do której dokumenty zostały dołączone)</w:t>
            </w:r>
          </w:p>
        </w:tc>
        <w:tc>
          <w:tcPr>
            <w:tcW w:w="2004" w:type="pct"/>
            <w:vAlign w:val="center"/>
          </w:tcPr>
          <w:p w14:paraId="59063343" w14:textId="77777777" w:rsidR="003E155F" w:rsidRPr="00DD32C7" w:rsidRDefault="003E155F" w:rsidP="0067754F">
            <w:pPr>
              <w:spacing w:line="276" w:lineRule="auto"/>
              <w:ind w:left="284" w:hanging="284"/>
              <w:jc w:val="center"/>
              <w:rPr>
                <w:rFonts w:cs="Times New Roman"/>
                <w:sz w:val="22"/>
                <w:szCs w:val="22"/>
              </w:rPr>
            </w:pPr>
            <w:r w:rsidRPr="00DD32C7">
              <w:rPr>
                <w:rFonts w:cs="Times New Roman"/>
                <w:b/>
                <w:sz w:val="22"/>
                <w:szCs w:val="22"/>
              </w:rPr>
              <w:t>Rodzaj oświadczeń lub dokumentów (</w:t>
            </w:r>
            <w:r w:rsidRPr="00DD32C7">
              <w:rPr>
                <w:rFonts w:cs="Times New Roman"/>
                <w:i/>
                <w:sz w:val="22"/>
                <w:szCs w:val="22"/>
              </w:rPr>
              <w:t>znajdujących się w posiadaniu Zamawiającego).</w:t>
            </w:r>
          </w:p>
        </w:tc>
      </w:tr>
      <w:tr w:rsidR="003E155F" w:rsidRPr="00DD32C7" w14:paraId="1615B1D0" w14:textId="77777777" w:rsidTr="0067754F">
        <w:trPr>
          <w:jc w:val="center"/>
        </w:trPr>
        <w:tc>
          <w:tcPr>
            <w:tcW w:w="1620" w:type="pct"/>
          </w:tcPr>
          <w:p w14:paraId="29BB0F33" w14:textId="77777777" w:rsidR="003E155F" w:rsidRDefault="003E155F" w:rsidP="0067754F">
            <w:pPr>
              <w:spacing w:line="276" w:lineRule="auto"/>
              <w:ind w:left="284" w:hanging="284"/>
              <w:rPr>
                <w:rFonts w:cs="Times New Roman"/>
                <w:sz w:val="22"/>
                <w:szCs w:val="22"/>
              </w:rPr>
            </w:pPr>
          </w:p>
          <w:p w14:paraId="30FBC866" w14:textId="77777777" w:rsidR="004D6231" w:rsidRPr="00DD32C7" w:rsidRDefault="004D6231" w:rsidP="0067754F">
            <w:pPr>
              <w:spacing w:line="276" w:lineRule="auto"/>
              <w:ind w:left="284" w:hanging="284"/>
              <w:rPr>
                <w:rFonts w:cs="Times New Roman"/>
                <w:sz w:val="22"/>
                <w:szCs w:val="22"/>
              </w:rPr>
            </w:pPr>
          </w:p>
          <w:p w14:paraId="0842EB3A" w14:textId="77777777" w:rsidR="003E155F" w:rsidRPr="00DD32C7" w:rsidRDefault="003E155F" w:rsidP="0067754F">
            <w:pPr>
              <w:spacing w:line="276" w:lineRule="auto"/>
              <w:ind w:left="284" w:hanging="284"/>
              <w:rPr>
                <w:rFonts w:cs="Times New Roman"/>
                <w:sz w:val="22"/>
                <w:szCs w:val="22"/>
              </w:rPr>
            </w:pPr>
          </w:p>
        </w:tc>
        <w:tc>
          <w:tcPr>
            <w:tcW w:w="1376" w:type="pct"/>
          </w:tcPr>
          <w:p w14:paraId="0A46BF6E" w14:textId="77777777" w:rsidR="003E155F" w:rsidRPr="00DD32C7" w:rsidRDefault="003E155F" w:rsidP="0067754F">
            <w:pPr>
              <w:spacing w:line="276" w:lineRule="auto"/>
              <w:ind w:left="284" w:hanging="284"/>
              <w:rPr>
                <w:rFonts w:cs="Times New Roman"/>
                <w:sz w:val="22"/>
                <w:szCs w:val="22"/>
              </w:rPr>
            </w:pPr>
          </w:p>
        </w:tc>
        <w:tc>
          <w:tcPr>
            <w:tcW w:w="2004" w:type="pct"/>
          </w:tcPr>
          <w:p w14:paraId="572A8AA5" w14:textId="77777777" w:rsidR="003E155F" w:rsidRPr="00DD32C7" w:rsidRDefault="003E155F" w:rsidP="0067754F">
            <w:pPr>
              <w:spacing w:line="276" w:lineRule="auto"/>
              <w:ind w:left="284" w:hanging="284"/>
              <w:rPr>
                <w:rFonts w:cs="Times New Roman"/>
                <w:sz w:val="22"/>
                <w:szCs w:val="22"/>
              </w:rPr>
            </w:pPr>
          </w:p>
        </w:tc>
      </w:tr>
    </w:tbl>
    <w:p w14:paraId="61E4986C" w14:textId="0A12968B" w:rsidR="003E155F" w:rsidRPr="00DD32C7"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DD32C7">
        <w:rPr>
          <w:sz w:val="22"/>
          <w:szCs w:val="22"/>
        </w:rPr>
        <w:t>Zapoznałem/zapoznaliśmy się z klauzulą informacyjną RODO</w:t>
      </w:r>
      <w:r w:rsidRPr="00DD32C7">
        <w:rPr>
          <w:rStyle w:val="Odwoanieprzypisudolnego"/>
          <w:sz w:val="22"/>
          <w:szCs w:val="22"/>
        </w:rPr>
        <w:footnoteReference w:id="1"/>
      </w:r>
      <w:r w:rsidRPr="00DD32C7">
        <w:rPr>
          <w:sz w:val="22"/>
          <w:szCs w:val="22"/>
        </w:rPr>
        <w:t xml:space="preserve"> zawartą w  SWZ oraz zrealizowałem/zrealizowaliśmy obowiązek informacyjny, w związku z ubieganiem się o udzielenie zamówienia w niniejszym postępowaniu.*</w:t>
      </w:r>
      <w:r w:rsidRPr="00DD32C7">
        <w:rPr>
          <w:sz w:val="22"/>
          <w:szCs w:val="22"/>
          <w:vertAlign w:val="superscript"/>
        </w:rPr>
        <w:footnoteReference w:id="2"/>
      </w:r>
    </w:p>
    <w:p w14:paraId="4D408097" w14:textId="20B9E0A1" w:rsidR="003E155F" w:rsidRPr="00DD32C7" w:rsidRDefault="003E155F" w:rsidP="000D74AF">
      <w:pPr>
        <w:pStyle w:val="Akapitzlist"/>
        <w:widowControl w:val="0"/>
        <w:numPr>
          <w:ilvl w:val="3"/>
          <w:numId w:val="28"/>
        </w:numPr>
        <w:tabs>
          <w:tab w:val="clear" w:pos="2160"/>
          <w:tab w:val="num" w:pos="426"/>
        </w:tabs>
        <w:suppressAutoHyphens/>
        <w:spacing w:line="276" w:lineRule="auto"/>
        <w:ind w:left="426" w:right="210" w:hanging="426"/>
        <w:contextualSpacing/>
        <w:jc w:val="both"/>
        <w:rPr>
          <w:sz w:val="22"/>
          <w:szCs w:val="22"/>
        </w:rPr>
      </w:pPr>
      <w:r w:rsidRPr="00DD32C7">
        <w:rPr>
          <w:b/>
          <w:sz w:val="22"/>
          <w:szCs w:val="22"/>
          <w:highlight w:val="yellow"/>
        </w:rPr>
        <w:t>ZASTRZEGAMY / NIE ZASTRZEGAMY</w:t>
      </w:r>
      <w:r w:rsidRPr="00DD32C7">
        <w:rPr>
          <w:sz w:val="22"/>
          <w:szCs w:val="22"/>
        </w:rPr>
        <w:t xml:space="preserve">* informacje/i stanowiące/ych TAJEMNICĘ PRZEDSIĘBIORSTWA w rozumieniu przepisów o zwalczaniu nieuczciwej konkurencji zgodnie z postanowieniami SWZ. Do oferty dołączamy wymagane uzasadnienie. </w:t>
      </w:r>
    </w:p>
    <w:p w14:paraId="3E9201E3" w14:textId="2B3CE18B" w:rsidR="003E155F" w:rsidRPr="00DD32C7" w:rsidRDefault="003E155F" w:rsidP="003E155F">
      <w:pPr>
        <w:widowControl w:val="0"/>
        <w:suppressAutoHyphens/>
        <w:spacing w:line="276" w:lineRule="auto"/>
        <w:ind w:left="284"/>
        <w:rPr>
          <w:rFonts w:cs="Times New Roman"/>
          <w:sz w:val="22"/>
          <w:szCs w:val="22"/>
        </w:rPr>
      </w:pPr>
      <w:r w:rsidRPr="00DD32C7">
        <w:rPr>
          <w:rFonts w:cs="Times New Roman"/>
          <w:b/>
          <w:bCs/>
          <w:sz w:val="22"/>
          <w:szCs w:val="22"/>
        </w:rPr>
        <w:lastRenderedPageBreak/>
        <w:t>OŚWIADCZAMY</w:t>
      </w:r>
      <w:r w:rsidRPr="00DD32C7">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DD32C7" w:rsidRDefault="00740F0A" w:rsidP="003E155F">
      <w:pPr>
        <w:widowControl w:val="0"/>
        <w:suppressAutoHyphens/>
        <w:spacing w:line="276" w:lineRule="auto"/>
        <w:ind w:left="284"/>
        <w:rPr>
          <w:rFonts w:cs="Times New Roman"/>
          <w:sz w:val="22"/>
          <w:szCs w:val="22"/>
        </w:rPr>
      </w:pPr>
    </w:p>
    <w:p w14:paraId="3243C374" w14:textId="48D88592" w:rsidR="003E23D1" w:rsidRPr="00DD32C7"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DD32C7">
        <w:rPr>
          <w:rFonts w:eastAsia="Times New Roman"/>
          <w:b/>
          <w:sz w:val="22"/>
          <w:szCs w:val="22"/>
        </w:rPr>
        <w:t xml:space="preserve">WYKONAWCA JEST </w:t>
      </w:r>
      <w:r w:rsidRPr="00DD32C7">
        <w:rPr>
          <w:b/>
          <w:sz w:val="22"/>
          <w:szCs w:val="22"/>
          <w:shd w:val="clear" w:color="auto" w:fill="FFFFFF"/>
        </w:rPr>
        <w:t>:</w:t>
      </w:r>
    </w:p>
    <w:p w14:paraId="6CADFFB8"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MIKROPRZEDSIĘBIORCĄ*</w:t>
      </w:r>
    </w:p>
    <w:p w14:paraId="6A383A17"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MAŁYM PRZEDSIĘBIORCĄ*</w:t>
      </w:r>
    </w:p>
    <w:p w14:paraId="0A19752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ŚREDNIM PRZEDSIĘBIORCĄ *</w:t>
      </w:r>
    </w:p>
    <w:p w14:paraId="0DAF0E44"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Jednoosobowa działalność gospodarcza</w:t>
      </w:r>
    </w:p>
    <w:p w14:paraId="0FC2FEAE"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Osoba fizyczna nieprowadząca działalności gospodarczej</w:t>
      </w:r>
    </w:p>
    <w:p w14:paraId="46B100A0" w14:textId="77777777" w:rsidR="003E23D1" w:rsidRPr="00DD32C7"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D32C7">
        <w:rPr>
          <w:rFonts w:eastAsia="Times New Roman" w:cs="Times New Roman"/>
          <w:sz w:val="22"/>
          <w:szCs w:val="22"/>
        </w:rPr>
        <w:t>Inny (jaki?) ……………..*</w:t>
      </w:r>
    </w:p>
    <w:p w14:paraId="7C53A397" w14:textId="35FD42FD" w:rsidR="003E155F" w:rsidRPr="00DD32C7" w:rsidRDefault="003E155F" w:rsidP="003E155F">
      <w:pPr>
        <w:spacing w:line="276" w:lineRule="auto"/>
        <w:ind w:left="426" w:hanging="426"/>
        <w:rPr>
          <w:rFonts w:eastAsia="Times New Roman" w:cs="Times New Roman"/>
          <w:b/>
          <w:sz w:val="22"/>
          <w:szCs w:val="22"/>
        </w:rPr>
      </w:pPr>
      <w:r w:rsidRPr="00DD32C7">
        <w:rPr>
          <w:rFonts w:eastAsia="Times New Roman" w:cs="Times New Roman"/>
          <w:b/>
          <w:sz w:val="22"/>
          <w:szCs w:val="22"/>
        </w:rPr>
        <w:t xml:space="preserve">Uwaga: </w:t>
      </w:r>
    </w:p>
    <w:p w14:paraId="2F7DBE6F" w14:textId="77777777" w:rsidR="00F4067B"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*zaznaczyć odpowiednie.</w:t>
      </w:r>
    </w:p>
    <w:p w14:paraId="2FB7D6B6" w14:textId="15426733" w:rsidR="003E155F" w:rsidRPr="00DD32C7" w:rsidRDefault="003E155F" w:rsidP="003E155F">
      <w:pPr>
        <w:spacing w:line="276" w:lineRule="auto"/>
        <w:ind w:left="426" w:hanging="426"/>
        <w:rPr>
          <w:rFonts w:eastAsia="Times New Roman" w:cs="Times New Roman"/>
          <w:sz w:val="22"/>
          <w:szCs w:val="22"/>
        </w:rPr>
      </w:pPr>
      <w:r w:rsidRPr="00DD32C7">
        <w:rPr>
          <w:rFonts w:eastAsia="Times New Roman" w:cs="Times New Roman"/>
          <w:sz w:val="22"/>
          <w:szCs w:val="22"/>
        </w:rPr>
        <w:t xml:space="preserve"> </w:t>
      </w:r>
      <w:r w:rsidRPr="00DD32C7">
        <w:rPr>
          <w:rFonts w:cs="Times New Roman"/>
          <w:sz w:val="22"/>
          <w:szCs w:val="22"/>
        </w:rPr>
        <w:t xml:space="preserve"> </w:t>
      </w:r>
    </w:p>
    <w:p w14:paraId="44F0B17D" w14:textId="577F053C" w:rsidR="003E155F" w:rsidRPr="00DD32C7" w:rsidRDefault="003E155F" w:rsidP="000D74AF">
      <w:pPr>
        <w:pStyle w:val="Akapitzlist"/>
        <w:numPr>
          <w:ilvl w:val="3"/>
          <w:numId w:val="28"/>
        </w:numPr>
        <w:tabs>
          <w:tab w:val="clear" w:pos="2160"/>
          <w:tab w:val="num" w:pos="426"/>
        </w:tabs>
        <w:spacing w:line="276" w:lineRule="auto"/>
        <w:ind w:left="426" w:right="210" w:hanging="426"/>
        <w:contextualSpacing/>
        <w:jc w:val="both"/>
        <w:rPr>
          <w:sz w:val="22"/>
          <w:szCs w:val="22"/>
        </w:rPr>
      </w:pPr>
      <w:r w:rsidRPr="00DD32C7">
        <w:rPr>
          <w:sz w:val="22"/>
          <w:szCs w:val="22"/>
        </w:rPr>
        <w:t xml:space="preserve">Oświadczamy, że niniejszy numer rachunku bankowego: </w:t>
      </w:r>
      <w:r w:rsidR="00C33802" w:rsidRPr="00DD32C7">
        <w:rPr>
          <w:b/>
          <w:sz w:val="22"/>
          <w:szCs w:val="22"/>
          <w:highlight w:val="yellow"/>
        </w:rPr>
        <w:t>________________________________________</w:t>
      </w:r>
      <w:r w:rsidRPr="00DD32C7">
        <w:rPr>
          <w:sz w:val="22"/>
          <w:szCs w:val="22"/>
        </w:rPr>
        <w:t>,  jest taki sam jak numer rachunku na białej liście podatników VAT. (dane niezbędne do uzupełnienia umowy)</w:t>
      </w:r>
    </w:p>
    <w:p w14:paraId="4FA922B6" w14:textId="426635D4" w:rsidR="003E155F" w:rsidRPr="00DD32C7" w:rsidRDefault="003E155F" w:rsidP="003E155F">
      <w:pPr>
        <w:spacing w:line="276" w:lineRule="auto"/>
        <w:rPr>
          <w:rFonts w:cs="Times New Roman"/>
          <w:sz w:val="22"/>
          <w:szCs w:val="22"/>
        </w:rPr>
      </w:pPr>
      <w:r w:rsidRPr="00DD32C7">
        <w:rPr>
          <w:rFonts w:cs="Times New Roman"/>
          <w:sz w:val="22"/>
          <w:szCs w:val="22"/>
        </w:rPr>
        <w:t>Oświadczam, że załączone do oferty dokumenty opisują stan prawny i faktyczny aktualny na dzień otwarcia ofert.</w:t>
      </w:r>
    </w:p>
    <w:p w14:paraId="34822A54" w14:textId="77777777" w:rsidR="00F4067B" w:rsidRPr="00DD32C7" w:rsidRDefault="00F4067B" w:rsidP="003E155F">
      <w:pPr>
        <w:spacing w:line="276" w:lineRule="auto"/>
        <w:ind w:left="284" w:hanging="284"/>
        <w:rPr>
          <w:rFonts w:cs="Times New Roman"/>
          <w:sz w:val="22"/>
          <w:szCs w:val="22"/>
        </w:rPr>
      </w:pPr>
    </w:p>
    <w:p w14:paraId="173FF058" w14:textId="3B4E47A4" w:rsidR="003E155F" w:rsidRPr="00DD32C7" w:rsidRDefault="003E155F" w:rsidP="003E155F">
      <w:pPr>
        <w:spacing w:line="276" w:lineRule="auto"/>
        <w:ind w:left="284" w:hanging="284"/>
        <w:rPr>
          <w:rFonts w:cs="Times New Roman"/>
          <w:sz w:val="22"/>
          <w:szCs w:val="22"/>
        </w:rPr>
      </w:pPr>
      <w:r w:rsidRPr="00DD32C7">
        <w:rPr>
          <w:rFonts w:cs="Times New Roman"/>
          <w:sz w:val="22"/>
          <w:szCs w:val="22"/>
        </w:rPr>
        <w:t>*Niepotrzebne skreślić</w:t>
      </w:r>
    </w:p>
    <w:p w14:paraId="6CF6C7A8" w14:textId="0F7CF2ED" w:rsidR="00F4067B" w:rsidRDefault="00F4067B" w:rsidP="00EA1C31">
      <w:pPr>
        <w:spacing w:line="276" w:lineRule="auto"/>
        <w:rPr>
          <w:rFonts w:cs="Times New Roman"/>
          <w:b/>
          <w:bCs/>
          <w:sz w:val="22"/>
          <w:szCs w:val="22"/>
        </w:rPr>
      </w:pPr>
    </w:p>
    <w:p w14:paraId="637A7263" w14:textId="77777777" w:rsidR="004D6231" w:rsidRDefault="004D6231" w:rsidP="00EA1C31">
      <w:pPr>
        <w:spacing w:line="276" w:lineRule="auto"/>
        <w:rPr>
          <w:rFonts w:cs="Times New Roman"/>
          <w:b/>
          <w:bCs/>
          <w:sz w:val="22"/>
          <w:szCs w:val="22"/>
        </w:rPr>
      </w:pPr>
    </w:p>
    <w:p w14:paraId="23A0B60C" w14:textId="77777777" w:rsidR="004D6231" w:rsidRDefault="004D6231" w:rsidP="00EA1C31">
      <w:pPr>
        <w:spacing w:line="276" w:lineRule="auto"/>
        <w:rPr>
          <w:rFonts w:cs="Times New Roman"/>
          <w:b/>
          <w:bCs/>
          <w:sz w:val="22"/>
          <w:szCs w:val="22"/>
        </w:rPr>
      </w:pPr>
    </w:p>
    <w:p w14:paraId="2DDD7221" w14:textId="77777777" w:rsidR="004D6231" w:rsidRPr="00DD32C7" w:rsidRDefault="004D6231" w:rsidP="00EA1C31">
      <w:pPr>
        <w:spacing w:line="276" w:lineRule="auto"/>
        <w:rPr>
          <w:rFonts w:cs="Times New Roman"/>
          <w:b/>
          <w:bCs/>
          <w:sz w:val="22"/>
          <w:szCs w:val="22"/>
        </w:rPr>
      </w:pPr>
    </w:p>
    <w:p w14:paraId="4FD57493" w14:textId="77777777" w:rsidR="001D5F02" w:rsidRPr="00DD32C7" w:rsidRDefault="001D5F02" w:rsidP="001D5F0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Formularz ofertowy należy, pod rygorem nieważności, opatrzyć </w:t>
      </w:r>
      <w:r w:rsidRPr="00DD32C7">
        <w:rPr>
          <w:rFonts w:eastAsia="Times New Roman" w:cs="Times New Roman"/>
          <w:b/>
          <w:sz w:val="22"/>
          <w:szCs w:val="22"/>
        </w:rPr>
        <w:t>kwalifikowanym podpis</w:t>
      </w:r>
      <w:r w:rsidRPr="00DD32C7">
        <w:rPr>
          <w:rFonts w:cs="Times New Roman"/>
          <w:b/>
          <w:sz w:val="22"/>
          <w:szCs w:val="22"/>
        </w:rPr>
        <w:t xml:space="preserve">em elektronicznym </w:t>
      </w:r>
      <w:r w:rsidRPr="00DD32C7">
        <w:rPr>
          <w:rFonts w:eastAsia="Times New Roman" w:cs="Times New Roman"/>
          <w:b/>
          <w:sz w:val="22"/>
          <w:szCs w:val="22"/>
        </w:rPr>
        <w:t>przez osobę upoważnioną /osoby upoważnione do reprezentowania Wykonawcy</w:t>
      </w:r>
      <w:r w:rsidRPr="00DD32C7">
        <w:rPr>
          <w:rFonts w:cs="Times New Roman"/>
          <w:b/>
          <w:sz w:val="22"/>
          <w:szCs w:val="22"/>
        </w:rPr>
        <w:t>.</w:t>
      </w:r>
    </w:p>
    <w:p w14:paraId="206C731B" w14:textId="77777777" w:rsidR="004D6231" w:rsidRDefault="004D6231" w:rsidP="00EA1C31">
      <w:pPr>
        <w:spacing w:line="276" w:lineRule="auto"/>
        <w:rPr>
          <w:rFonts w:cs="Times New Roman"/>
          <w:b/>
          <w:bCs/>
          <w:sz w:val="22"/>
          <w:szCs w:val="22"/>
        </w:rPr>
      </w:pPr>
    </w:p>
    <w:p w14:paraId="43F57DC1" w14:textId="77777777" w:rsidR="004D6231" w:rsidRDefault="004D6231" w:rsidP="00EA1C31">
      <w:pPr>
        <w:spacing w:line="276" w:lineRule="auto"/>
        <w:rPr>
          <w:rFonts w:cs="Times New Roman"/>
          <w:b/>
          <w:bCs/>
          <w:sz w:val="22"/>
          <w:szCs w:val="22"/>
        </w:rPr>
      </w:pPr>
    </w:p>
    <w:p w14:paraId="092E121C" w14:textId="77777777" w:rsidR="004D6231" w:rsidRDefault="004D6231" w:rsidP="00EA1C31">
      <w:pPr>
        <w:spacing w:line="276" w:lineRule="auto"/>
        <w:rPr>
          <w:rFonts w:cs="Times New Roman"/>
          <w:b/>
          <w:bCs/>
          <w:sz w:val="22"/>
          <w:szCs w:val="22"/>
        </w:rPr>
      </w:pPr>
    </w:p>
    <w:p w14:paraId="17C5D01A" w14:textId="77777777" w:rsidR="004D6231" w:rsidRDefault="004D6231" w:rsidP="00EA1C31">
      <w:pPr>
        <w:spacing w:line="276" w:lineRule="auto"/>
        <w:rPr>
          <w:rFonts w:cs="Times New Roman"/>
          <w:b/>
          <w:bCs/>
          <w:sz w:val="22"/>
          <w:szCs w:val="22"/>
        </w:rPr>
      </w:pPr>
    </w:p>
    <w:p w14:paraId="4CF52867" w14:textId="77777777" w:rsidR="004D6231" w:rsidRDefault="004D6231" w:rsidP="00EA1C31">
      <w:pPr>
        <w:spacing w:line="276" w:lineRule="auto"/>
        <w:rPr>
          <w:rFonts w:cs="Times New Roman"/>
          <w:b/>
          <w:bCs/>
          <w:sz w:val="22"/>
          <w:szCs w:val="22"/>
        </w:rPr>
      </w:pPr>
    </w:p>
    <w:p w14:paraId="6D3FBFBA" w14:textId="77777777" w:rsidR="004D6231" w:rsidRDefault="004D6231" w:rsidP="00EA1C31">
      <w:pPr>
        <w:spacing w:line="276" w:lineRule="auto"/>
        <w:rPr>
          <w:rFonts w:cs="Times New Roman"/>
          <w:b/>
          <w:bCs/>
          <w:sz w:val="22"/>
          <w:szCs w:val="22"/>
        </w:rPr>
      </w:pPr>
    </w:p>
    <w:p w14:paraId="621678B6" w14:textId="77777777" w:rsidR="004D6231" w:rsidRDefault="004D6231" w:rsidP="00EA1C31">
      <w:pPr>
        <w:spacing w:line="276" w:lineRule="auto"/>
        <w:rPr>
          <w:rFonts w:cs="Times New Roman"/>
          <w:b/>
          <w:bCs/>
          <w:sz w:val="22"/>
          <w:szCs w:val="22"/>
        </w:rPr>
      </w:pPr>
    </w:p>
    <w:p w14:paraId="0FC621BD" w14:textId="77777777" w:rsidR="004D6231" w:rsidRDefault="004D6231" w:rsidP="00EA1C31">
      <w:pPr>
        <w:spacing w:line="276" w:lineRule="auto"/>
        <w:rPr>
          <w:rFonts w:cs="Times New Roman"/>
          <w:b/>
          <w:bCs/>
          <w:sz w:val="22"/>
          <w:szCs w:val="22"/>
        </w:rPr>
      </w:pPr>
    </w:p>
    <w:p w14:paraId="59F4EE6D" w14:textId="77777777" w:rsidR="004D6231" w:rsidRDefault="004D6231" w:rsidP="00EA1C31">
      <w:pPr>
        <w:spacing w:line="276" w:lineRule="auto"/>
        <w:rPr>
          <w:rFonts w:cs="Times New Roman"/>
          <w:b/>
          <w:bCs/>
          <w:sz w:val="22"/>
          <w:szCs w:val="22"/>
        </w:rPr>
      </w:pPr>
    </w:p>
    <w:p w14:paraId="522F1A6B" w14:textId="77777777" w:rsidR="004D6231" w:rsidRDefault="004D6231" w:rsidP="00EA1C31">
      <w:pPr>
        <w:spacing w:line="276" w:lineRule="auto"/>
        <w:rPr>
          <w:rFonts w:cs="Times New Roman"/>
          <w:b/>
          <w:bCs/>
          <w:sz w:val="22"/>
          <w:szCs w:val="22"/>
        </w:rPr>
      </w:pPr>
    </w:p>
    <w:p w14:paraId="70E40159" w14:textId="77777777" w:rsidR="004D6231" w:rsidRDefault="004D6231" w:rsidP="00EA1C31">
      <w:pPr>
        <w:spacing w:line="276" w:lineRule="auto"/>
        <w:rPr>
          <w:rFonts w:cs="Times New Roman"/>
          <w:b/>
          <w:bCs/>
          <w:sz w:val="22"/>
          <w:szCs w:val="22"/>
        </w:rPr>
      </w:pPr>
    </w:p>
    <w:p w14:paraId="10F97A62" w14:textId="77777777" w:rsidR="004D6231" w:rsidRDefault="004D6231" w:rsidP="00EA1C31">
      <w:pPr>
        <w:spacing w:line="276" w:lineRule="auto"/>
        <w:rPr>
          <w:rFonts w:cs="Times New Roman"/>
          <w:b/>
          <w:bCs/>
          <w:sz w:val="22"/>
          <w:szCs w:val="22"/>
        </w:rPr>
      </w:pPr>
    </w:p>
    <w:p w14:paraId="116D667D" w14:textId="77777777" w:rsidR="004D6231" w:rsidRDefault="004D6231" w:rsidP="00EA1C31">
      <w:pPr>
        <w:spacing w:line="276" w:lineRule="auto"/>
        <w:rPr>
          <w:rFonts w:cs="Times New Roman"/>
          <w:b/>
          <w:bCs/>
          <w:sz w:val="22"/>
          <w:szCs w:val="22"/>
        </w:rPr>
      </w:pPr>
    </w:p>
    <w:p w14:paraId="2C85A91F" w14:textId="77777777" w:rsidR="004D6231" w:rsidRDefault="004D6231" w:rsidP="00EA1C31">
      <w:pPr>
        <w:spacing w:line="276" w:lineRule="auto"/>
        <w:rPr>
          <w:rFonts w:cs="Times New Roman"/>
          <w:b/>
          <w:bCs/>
          <w:sz w:val="22"/>
          <w:szCs w:val="22"/>
        </w:rPr>
      </w:pPr>
    </w:p>
    <w:p w14:paraId="41C61916" w14:textId="77777777" w:rsidR="004D6231" w:rsidRDefault="004D6231" w:rsidP="00EA1C31">
      <w:pPr>
        <w:spacing w:line="276" w:lineRule="auto"/>
        <w:rPr>
          <w:rFonts w:cs="Times New Roman"/>
          <w:b/>
          <w:bCs/>
          <w:sz w:val="22"/>
          <w:szCs w:val="22"/>
        </w:rPr>
      </w:pPr>
    </w:p>
    <w:p w14:paraId="5F2B2A35" w14:textId="4EDE9C64" w:rsidR="004D6231" w:rsidRDefault="004D6231" w:rsidP="00EA1C31">
      <w:pPr>
        <w:spacing w:line="276" w:lineRule="auto"/>
        <w:rPr>
          <w:rFonts w:cs="Times New Roman"/>
          <w:b/>
          <w:bCs/>
          <w:sz w:val="22"/>
          <w:szCs w:val="22"/>
        </w:rPr>
      </w:pPr>
    </w:p>
    <w:p w14:paraId="4D227D64" w14:textId="3F313D85" w:rsidR="00E77A34" w:rsidRDefault="00E77A34" w:rsidP="00EA1C31">
      <w:pPr>
        <w:spacing w:line="276" w:lineRule="auto"/>
        <w:rPr>
          <w:rFonts w:cs="Times New Roman"/>
          <w:b/>
          <w:bCs/>
          <w:sz w:val="22"/>
          <w:szCs w:val="22"/>
        </w:rPr>
      </w:pPr>
    </w:p>
    <w:p w14:paraId="5F11E923" w14:textId="116BFD35" w:rsidR="00E77A34" w:rsidRDefault="00E77A34" w:rsidP="00EA1C31">
      <w:pPr>
        <w:spacing w:line="276" w:lineRule="auto"/>
        <w:rPr>
          <w:rFonts w:cs="Times New Roman"/>
          <w:b/>
          <w:bCs/>
          <w:sz w:val="22"/>
          <w:szCs w:val="22"/>
        </w:rPr>
      </w:pPr>
    </w:p>
    <w:p w14:paraId="76DD98BE" w14:textId="77777777" w:rsidR="00E77A34" w:rsidRDefault="00E77A34" w:rsidP="00EA1C31">
      <w:pPr>
        <w:spacing w:line="276" w:lineRule="auto"/>
        <w:rPr>
          <w:rFonts w:cs="Times New Roman"/>
          <w:b/>
          <w:bCs/>
          <w:sz w:val="22"/>
          <w:szCs w:val="22"/>
        </w:rPr>
      </w:pPr>
    </w:p>
    <w:p w14:paraId="77CAFF2D" w14:textId="77777777" w:rsidR="004D6231" w:rsidRDefault="004D6231" w:rsidP="00EA1C31">
      <w:pPr>
        <w:spacing w:line="276" w:lineRule="auto"/>
        <w:rPr>
          <w:rFonts w:cs="Times New Roman"/>
          <w:b/>
          <w:bCs/>
          <w:sz w:val="22"/>
          <w:szCs w:val="22"/>
        </w:rPr>
      </w:pPr>
    </w:p>
    <w:p w14:paraId="25C2EF1F" w14:textId="3C49F2DD" w:rsidR="00EA1C31" w:rsidRPr="00DD32C7" w:rsidRDefault="00EA1C31" w:rsidP="00EA1C31">
      <w:pPr>
        <w:spacing w:line="276" w:lineRule="auto"/>
        <w:rPr>
          <w:rFonts w:cs="Times New Roman"/>
          <w:b/>
          <w:bCs/>
          <w:sz w:val="22"/>
          <w:szCs w:val="22"/>
        </w:rPr>
      </w:pPr>
      <w:r w:rsidRPr="00DD32C7">
        <w:rPr>
          <w:rFonts w:cs="Times New Roman"/>
          <w:b/>
          <w:bCs/>
          <w:sz w:val="22"/>
          <w:szCs w:val="22"/>
        </w:rPr>
        <w:lastRenderedPageBreak/>
        <w:t>Załącznik nr 2</w:t>
      </w:r>
      <w:r w:rsidR="00C7212E" w:rsidRPr="00DD32C7">
        <w:rPr>
          <w:rFonts w:cs="Times New Roman"/>
          <w:b/>
          <w:bCs/>
          <w:sz w:val="22"/>
          <w:szCs w:val="22"/>
        </w:rPr>
        <w:t xml:space="preserve"> do SWZ</w:t>
      </w:r>
    </w:p>
    <w:p w14:paraId="425C33AE" w14:textId="662AD65A" w:rsidR="00EA1C31" w:rsidRPr="00DD32C7" w:rsidRDefault="005F0A78" w:rsidP="00EA1C31">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6637759F" w14:textId="77777777" w:rsidR="00EA1C31" w:rsidRPr="00DD32C7" w:rsidRDefault="00EA1C31" w:rsidP="00EA1C31">
      <w:pPr>
        <w:spacing w:line="276" w:lineRule="auto"/>
        <w:ind w:left="4247" w:firstLine="709"/>
        <w:rPr>
          <w:rFonts w:cs="Times New Roman"/>
          <w:sz w:val="22"/>
          <w:szCs w:val="22"/>
        </w:rPr>
      </w:pPr>
    </w:p>
    <w:p w14:paraId="210F76E7" w14:textId="77777777" w:rsidR="00EA1C31" w:rsidRPr="00DD32C7" w:rsidRDefault="00EA1C31" w:rsidP="00EA1C31">
      <w:pPr>
        <w:spacing w:line="276" w:lineRule="auto"/>
        <w:rPr>
          <w:rFonts w:cs="Times New Roman"/>
          <w:sz w:val="22"/>
          <w:szCs w:val="22"/>
        </w:rPr>
      </w:pPr>
    </w:p>
    <w:p w14:paraId="6CF57772" w14:textId="77777777" w:rsidR="00EA1C31" w:rsidRPr="00DD32C7" w:rsidRDefault="00EA1C31" w:rsidP="00EA1C31">
      <w:pPr>
        <w:spacing w:line="276" w:lineRule="auto"/>
        <w:rPr>
          <w:rFonts w:cs="Times New Roman"/>
          <w:sz w:val="22"/>
          <w:szCs w:val="22"/>
        </w:rPr>
      </w:pPr>
    </w:p>
    <w:p w14:paraId="787289D6" w14:textId="77777777" w:rsidR="00EA1C31" w:rsidRPr="00DD32C7" w:rsidRDefault="00EA1C31" w:rsidP="00EA1C31">
      <w:pPr>
        <w:spacing w:line="276" w:lineRule="auto"/>
        <w:rPr>
          <w:rFonts w:cs="Times New Roman"/>
          <w:sz w:val="22"/>
          <w:szCs w:val="22"/>
        </w:rPr>
      </w:pPr>
    </w:p>
    <w:p w14:paraId="78A845AD" w14:textId="574C78C6" w:rsidR="00EA1C31" w:rsidRPr="00DD32C7" w:rsidRDefault="00EA1C31" w:rsidP="00EA1C31">
      <w:pPr>
        <w:spacing w:line="276" w:lineRule="auto"/>
        <w:rPr>
          <w:rFonts w:cs="Times New Roman"/>
          <w:sz w:val="22"/>
          <w:szCs w:val="22"/>
        </w:rPr>
      </w:pPr>
      <w:r w:rsidRPr="00DD32C7">
        <w:rPr>
          <w:rFonts w:cs="Times New Roman"/>
          <w:sz w:val="22"/>
          <w:szCs w:val="22"/>
        </w:rPr>
        <w:t xml:space="preserve">Parametry techniczne / szczegółowy opis przedmiotu zamówienia  stanowi odrębny </w:t>
      </w:r>
      <w:r w:rsidRPr="00DD32C7">
        <w:rPr>
          <w:rFonts w:cs="Times New Roman"/>
          <w:b/>
          <w:sz w:val="22"/>
          <w:szCs w:val="22"/>
        </w:rPr>
        <w:t>załącznik</w:t>
      </w:r>
      <w:r w:rsidR="001D5F02" w:rsidRPr="00DD32C7">
        <w:rPr>
          <w:rFonts w:cs="Times New Roman"/>
          <w:b/>
          <w:sz w:val="22"/>
          <w:szCs w:val="22"/>
        </w:rPr>
        <w:t xml:space="preserve"> Nr 2</w:t>
      </w:r>
      <w:r w:rsidR="00145CDF" w:rsidRPr="00DD32C7">
        <w:rPr>
          <w:rFonts w:cs="Times New Roman"/>
          <w:sz w:val="22"/>
          <w:szCs w:val="22"/>
        </w:rPr>
        <w:t xml:space="preserve"> </w:t>
      </w:r>
      <w:r w:rsidR="00F043E4">
        <w:rPr>
          <w:rFonts w:cs="Times New Roman"/>
          <w:sz w:val="22"/>
          <w:szCs w:val="22"/>
        </w:rPr>
        <w:t xml:space="preserve">– dla danej części zamówienia. </w:t>
      </w:r>
    </w:p>
    <w:p w14:paraId="6A85F3C8" w14:textId="77777777" w:rsidR="00EA1C31" w:rsidRPr="00DD32C7" w:rsidRDefault="00EA1C31" w:rsidP="00EA1C31">
      <w:pPr>
        <w:spacing w:line="276" w:lineRule="auto"/>
        <w:rPr>
          <w:rFonts w:cs="Times New Roman"/>
          <w:sz w:val="22"/>
          <w:szCs w:val="22"/>
        </w:rPr>
      </w:pPr>
    </w:p>
    <w:p w14:paraId="0019154E" w14:textId="77777777" w:rsidR="00EA1C31" w:rsidRPr="00DD32C7" w:rsidRDefault="00EA1C31" w:rsidP="00083C3B">
      <w:pPr>
        <w:jc w:val="right"/>
        <w:rPr>
          <w:rFonts w:cs="Times New Roman"/>
          <w:b/>
          <w:bCs/>
          <w:sz w:val="22"/>
          <w:szCs w:val="22"/>
        </w:rPr>
      </w:pPr>
    </w:p>
    <w:p w14:paraId="2EA46584" w14:textId="77777777" w:rsidR="00EA1C31" w:rsidRPr="00DD32C7" w:rsidRDefault="00EA1C31" w:rsidP="00083C3B">
      <w:pPr>
        <w:jc w:val="right"/>
        <w:rPr>
          <w:rFonts w:cs="Times New Roman"/>
          <w:b/>
          <w:bCs/>
          <w:sz w:val="22"/>
          <w:szCs w:val="22"/>
        </w:rPr>
      </w:pPr>
    </w:p>
    <w:p w14:paraId="26E92369" w14:textId="77777777" w:rsidR="00EA1C31" w:rsidRPr="00DD32C7" w:rsidRDefault="00EA1C31" w:rsidP="00083C3B">
      <w:pPr>
        <w:jc w:val="right"/>
        <w:rPr>
          <w:rFonts w:cs="Times New Roman"/>
          <w:b/>
          <w:bCs/>
          <w:sz w:val="22"/>
          <w:szCs w:val="22"/>
        </w:rPr>
      </w:pPr>
    </w:p>
    <w:p w14:paraId="79A207B8" w14:textId="77777777" w:rsidR="00EA1C31" w:rsidRPr="00DD32C7" w:rsidRDefault="00EA1C31" w:rsidP="00083C3B">
      <w:pPr>
        <w:jc w:val="right"/>
        <w:rPr>
          <w:rFonts w:cs="Times New Roman"/>
          <w:b/>
          <w:bCs/>
          <w:sz w:val="22"/>
          <w:szCs w:val="22"/>
        </w:rPr>
      </w:pPr>
    </w:p>
    <w:p w14:paraId="55291951" w14:textId="77777777" w:rsidR="00EA1C31" w:rsidRPr="00DD32C7" w:rsidRDefault="00EA1C31" w:rsidP="00083C3B">
      <w:pPr>
        <w:jc w:val="right"/>
        <w:rPr>
          <w:rFonts w:cs="Times New Roman"/>
          <w:b/>
          <w:bCs/>
          <w:sz w:val="22"/>
          <w:szCs w:val="22"/>
        </w:rPr>
      </w:pPr>
    </w:p>
    <w:p w14:paraId="5F08B4DA" w14:textId="16E91BB8" w:rsidR="00083C3B" w:rsidRPr="00DD32C7" w:rsidRDefault="00083C3B" w:rsidP="00EA1C31">
      <w:pPr>
        <w:rPr>
          <w:rFonts w:cs="Times New Roman"/>
          <w:b/>
          <w:bCs/>
          <w:sz w:val="22"/>
          <w:szCs w:val="22"/>
        </w:rPr>
      </w:pPr>
      <w:r w:rsidRPr="00DD32C7">
        <w:rPr>
          <w:rFonts w:cs="Times New Roman"/>
          <w:b/>
          <w:bCs/>
          <w:sz w:val="22"/>
          <w:szCs w:val="22"/>
        </w:rPr>
        <w:t>Załącznik nr 3</w:t>
      </w:r>
      <w:r w:rsidR="00C7212E" w:rsidRPr="00DD32C7">
        <w:rPr>
          <w:rFonts w:cs="Times New Roman"/>
          <w:b/>
          <w:bCs/>
          <w:sz w:val="22"/>
          <w:szCs w:val="22"/>
        </w:rPr>
        <w:t xml:space="preserve"> do SWZ</w:t>
      </w:r>
    </w:p>
    <w:p w14:paraId="717EED96" w14:textId="5F896CC2" w:rsidR="00083C3B" w:rsidRPr="00DD32C7" w:rsidRDefault="005F0A78" w:rsidP="00083C3B">
      <w:pPr>
        <w:rPr>
          <w:rFonts w:cs="Times New Roman"/>
          <w:b/>
          <w:bCs/>
          <w:sz w:val="22"/>
          <w:szCs w:val="22"/>
        </w:rPr>
      </w:pPr>
      <w:r w:rsidRPr="00DD32C7">
        <w:rPr>
          <w:rFonts w:cs="Times New Roman"/>
          <w:b/>
          <w:bCs/>
          <w:sz w:val="22"/>
          <w:szCs w:val="22"/>
        </w:rPr>
        <w:t>ZP/164/2024</w:t>
      </w:r>
    </w:p>
    <w:p w14:paraId="2D6D8A08" w14:textId="77777777" w:rsidR="00083C3B" w:rsidRPr="00DD32C7" w:rsidRDefault="00083C3B" w:rsidP="00083C3B">
      <w:pPr>
        <w:pStyle w:val="tyt"/>
        <w:rPr>
          <w:rStyle w:val="hidden-print"/>
          <w:sz w:val="22"/>
          <w:szCs w:val="22"/>
        </w:rPr>
      </w:pPr>
    </w:p>
    <w:p w14:paraId="5E55162B" w14:textId="77777777" w:rsidR="00083C3B" w:rsidRPr="00DD32C7" w:rsidRDefault="00083C3B" w:rsidP="00083C3B">
      <w:pPr>
        <w:pStyle w:val="tyt"/>
        <w:rPr>
          <w:rStyle w:val="hidden-print"/>
          <w:sz w:val="22"/>
          <w:szCs w:val="22"/>
        </w:rPr>
      </w:pPr>
    </w:p>
    <w:p w14:paraId="0140517B" w14:textId="77777777" w:rsidR="00083C3B" w:rsidRPr="00DD32C7" w:rsidRDefault="00083C3B" w:rsidP="00083C3B">
      <w:pPr>
        <w:pStyle w:val="tyt"/>
        <w:rPr>
          <w:rStyle w:val="hidden-print"/>
          <w:sz w:val="22"/>
          <w:szCs w:val="22"/>
        </w:rPr>
      </w:pPr>
      <w:r w:rsidRPr="00DD32C7">
        <w:rPr>
          <w:rStyle w:val="hidden-print"/>
          <w:sz w:val="22"/>
          <w:szCs w:val="22"/>
        </w:rPr>
        <w:t>Jednolity europejski dokument zamówienia (ESPD)</w:t>
      </w:r>
    </w:p>
    <w:p w14:paraId="1B8297B4" w14:textId="53256B77" w:rsidR="00083C3B" w:rsidRPr="00DD32C7" w:rsidRDefault="00083C3B" w:rsidP="00083C3B">
      <w:pPr>
        <w:pStyle w:val="tyt"/>
        <w:rPr>
          <w:sz w:val="22"/>
          <w:szCs w:val="22"/>
        </w:rPr>
      </w:pPr>
      <w:r w:rsidRPr="00DD32C7">
        <w:rPr>
          <w:sz w:val="22"/>
          <w:szCs w:val="22"/>
        </w:rPr>
        <w:t xml:space="preserve">składany na podstawie art. </w:t>
      </w:r>
      <w:r w:rsidR="00465610" w:rsidRPr="00DD32C7">
        <w:rPr>
          <w:sz w:val="22"/>
          <w:szCs w:val="22"/>
        </w:rPr>
        <w:t>1</w:t>
      </w:r>
      <w:r w:rsidRPr="00DD32C7">
        <w:rPr>
          <w:sz w:val="22"/>
          <w:szCs w:val="22"/>
        </w:rPr>
        <w:t xml:space="preserve">25 ust. </w:t>
      </w:r>
      <w:r w:rsidR="00465610" w:rsidRPr="00DD32C7">
        <w:rPr>
          <w:sz w:val="22"/>
          <w:szCs w:val="22"/>
        </w:rPr>
        <w:t>1</w:t>
      </w:r>
      <w:r w:rsidRPr="00DD32C7">
        <w:rPr>
          <w:sz w:val="22"/>
          <w:szCs w:val="22"/>
        </w:rPr>
        <w:t xml:space="preserve"> ustawy Prawo zamówień publicznych</w:t>
      </w:r>
    </w:p>
    <w:p w14:paraId="7C029AD2" w14:textId="2A1AFF00" w:rsidR="00083C3B" w:rsidRPr="00DD32C7" w:rsidRDefault="00083C3B" w:rsidP="00083C3B">
      <w:pPr>
        <w:pStyle w:val="tyt"/>
        <w:rPr>
          <w:b w:val="0"/>
          <w:color w:val="000000"/>
          <w:sz w:val="22"/>
          <w:szCs w:val="22"/>
        </w:rPr>
      </w:pPr>
      <w:r w:rsidRPr="00DD32C7">
        <w:rPr>
          <w:sz w:val="22"/>
          <w:szCs w:val="22"/>
        </w:rPr>
        <w:t xml:space="preserve">z dnia 11 września 2019 r.  </w:t>
      </w:r>
      <w:r w:rsidRPr="00DD32C7">
        <w:rPr>
          <w:b w:val="0"/>
          <w:sz w:val="22"/>
          <w:szCs w:val="22"/>
        </w:rPr>
        <w:t>(</w:t>
      </w:r>
      <w:r w:rsidRPr="00DD32C7">
        <w:rPr>
          <w:sz w:val="22"/>
          <w:szCs w:val="22"/>
          <w:lang w:eastAsia="ar-SA"/>
        </w:rPr>
        <w:t>t.j. Dz.U. z 202</w:t>
      </w:r>
      <w:r w:rsidR="00101765" w:rsidRPr="00DD32C7">
        <w:rPr>
          <w:sz w:val="22"/>
          <w:szCs w:val="22"/>
          <w:lang w:eastAsia="ar-SA"/>
        </w:rPr>
        <w:t>4</w:t>
      </w:r>
      <w:r w:rsidR="00F05430" w:rsidRPr="00DD32C7">
        <w:rPr>
          <w:sz w:val="22"/>
          <w:szCs w:val="22"/>
          <w:lang w:eastAsia="ar-SA"/>
        </w:rPr>
        <w:t xml:space="preserve"> </w:t>
      </w:r>
      <w:r w:rsidRPr="00DD32C7">
        <w:rPr>
          <w:sz w:val="22"/>
          <w:szCs w:val="22"/>
          <w:lang w:eastAsia="ar-SA"/>
        </w:rPr>
        <w:t>r., poz. 1</w:t>
      </w:r>
      <w:r w:rsidR="00101765" w:rsidRPr="00DD32C7">
        <w:rPr>
          <w:sz w:val="22"/>
          <w:szCs w:val="22"/>
          <w:lang w:eastAsia="ar-SA"/>
        </w:rPr>
        <w:t>320</w:t>
      </w:r>
      <w:r w:rsidRPr="00DD32C7">
        <w:rPr>
          <w:sz w:val="22"/>
          <w:szCs w:val="22"/>
          <w:lang w:eastAsia="ar-SA"/>
        </w:rPr>
        <w:t xml:space="preserve"> z późn. zm.</w:t>
      </w:r>
      <w:r w:rsidRPr="00DD32C7">
        <w:rPr>
          <w:b w:val="0"/>
          <w:color w:val="000000"/>
          <w:sz w:val="22"/>
          <w:szCs w:val="22"/>
        </w:rPr>
        <w:t>)</w:t>
      </w:r>
    </w:p>
    <w:p w14:paraId="142D614E" w14:textId="0B374DF6" w:rsidR="003E155F" w:rsidRPr="00DD32C7" w:rsidRDefault="003E155F" w:rsidP="00083C3B">
      <w:pPr>
        <w:spacing w:line="276" w:lineRule="auto"/>
        <w:rPr>
          <w:rFonts w:cs="Times New Roman"/>
          <w:b/>
          <w:sz w:val="22"/>
          <w:szCs w:val="22"/>
        </w:rPr>
      </w:pPr>
    </w:p>
    <w:p w14:paraId="63B6923C" w14:textId="27115309" w:rsidR="00083C3B" w:rsidRPr="00DD32C7" w:rsidRDefault="00083C3B" w:rsidP="00083C3B">
      <w:pPr>
        <w:spacing w:line="276" w:lineRule="auto"/>
        <w:rPr>
          <w:rFonts w:cs="Times New Roman"/>
          <w:b/>
          <w:sz w:val="22"/>
          <w:szCs w:val="22"/>
        </w:rPr>
      </w:pPr>
    </w:p>
    <w:p w14:paraId="5EAB4DF8" w14:textId="2BA1433C" w:rsidR="00083C3B" w:rsidRPr="00DD32C7" w:rsidRDefault="00083C3B" w:rsidP="00083C3B">
      <w:pPr>
        <w:spacing w:line="276" w:lineRule="auto"/>
        <w:rPr>
          <w:rFonts w:cs="Times New Roman"/>
          <w:b/>
          <w:sz w:val="22"/>
          <w:szCs w:val="22"/>
        </w:rPr>
      </w:pPr>
    </w:p>
    <w:p w14:paraId="649D1C80" w14:textId="7A5B542E" w:rsidR="00083C3B" w:rsidRPr="00DD32C7" w:rsidRDefault="00083C3B" w:rsidP="00083C3B">
      <w:pPr>
        <w:spacing w:line="276" w:lineRule="auto"/>
        <w:rPr>
          <w:rFonts w:cs="Times New Roman"/>
          <w:b/>
          <w:sz w:val="22"/>
          <w:szCs w:val="22"/>
        </w:rPr>
      </w:pPr>
    </w:p>
    <w:p w14:paraId="1CB96851" w14:textId="0FE3ABCB" w:rsidR="00083C3B" w:rsidRPr="00DD32C7" w:rsidRDefault="00083C3B" w:rsidP="00083C3B">
      <w:pPr>
        <w:spacing w:line="276" w:lineRule="auto"/>
        <w:rPr>
          <w:rFonts w:cs="Times New Roman"/>
          <w:b/>
          <w:sz w:val="22"/>
          <w:szCs w:val="22"/>
        </w:rPr>
      </w:pPr>
    </w:p>
    <w:p w14:paraId="2C423F59" w14:textId="04850071" w:rsidR="00083C3B" w:rsidRPr="00DD32C7" w:rsidRDefault="00083C3B" w:rsidP="00083C3B">
      <w:pPr>
        <w:spacing w:line="276" w:lineRule="auto"/>
        <w:rPr>
          <w:rFonts w:cs="Times New Roman"/>
          <w:b/>
          <w:sz w:val="22"/>
          <w:szCs w:val="22"/>
        </w:rPr>
      </w:pPr>
    </w:p>
    <w:p w14:paraId="7D6EB0FC" w14:textId="1A88ADC2" w:rsidR="00083C3B" w:rsidRPr="00DD32C7" w:rsidRDefault="00083C3B" w:rsidP="00083C3B">
      <w:pPr>
        <w:spacing w:line="276" w:lineRule="auto"/>
        <w:rPr>
          <w:rFonts w:cs="Times New Roman"/>
          <w:b/>
          <w:sz w:val="22"/>
          <w:szCs w:val="22"/>
        </w:rPr>
      </w:pPr>
    </w:p>
    <w:p w14:paraId="087EA8D9" w14:textId="7E20373D" w:rsidR="00083C3B" w:rsidRPr="00DD32C7" w:rsidRDefault="00083C3B" w:rsidP="00083C3B">
      <w:pPr>
        <w:spacing w:line="276" w:lineRule="auto"/>
        <w:rPr>
          <w:rFonts w:cs="Times New Roman"/>
          <w:b/>
          <w:sz w:val="22"/>
          <w:szCs w:val="22"/>
        </w:rPr>
      </w:pPr>
    </w:p>
    <w:p w14:paraId="34F41805" w14:textId="134A5135" w:rsidR="00083C3B" w:rsidRPr="00DD32C7" w:rsidRDefault="00083C3B" w:rsidP="00083C3B">
      <w:pPr>
        <w:spacing w:line="276" w:lineRule="auto"/>
        <w:rPr>
          <w:rFonts w:cs="Times New Roman"/>
          <w:b/>
          <w:sz w:val="22"/>
          <w:szCs w:val="22"/>
        </w:rPr>
      </w:pPr>
    </w:p>
    <w:p w14:paraId="251A2C7B" w14:textId="7829366F" w:rsidR="00083C3B" w:rsidRPr="00DD32C7" w:rsidRDefault="00083C3B" w:rsidP="00083C3B">
      <w:pPr>
        <w:spacing w:line="276" w:lineRule="auto"/>
        <w:rPr>
          <w:rFonts w:cs="Times New Roman"/>
          <w:b/>
          <w:sz w:val="22"/>
          <w:szCs w:val="22"/>
        </w:rPr>
      </w:pPr>
    </w:p>
    <w:p w14:paraId="601A32AA" w14:textId="681684CA" w:rsidR="00083C3B" w:rsidRPr="00DD32C7" w:rsidRDefault="00083C3B" w:rsidP="00083C3B">
      <w:pPr>
        <w:spacing w:line="276" w:lineRule="auto"/>
        <w:rPr>
          <w:rFonts w:cs="Times New Roman"/>
          <w:b/>
          <w:sz w:val="22"/>
          <w:szCs w:val="22"/>
        </w:rPr>
      </w:pPr>
    </w:p>
    <w:p w14:paraId="42F11BD7" w14:textId="36C5D482" w:rsidR="00083C3B" w:rsidRPr="00DD32C7" w:rsidRDefault="00083C3B" w:rsidP="00083C3B">
      <w:pPr>
        <w:spacing w:line="276" w:lineRule="auto"/>
        <w:rPr>
          <w:rFonts w:cs="Times New Roman"/>
          <w:b/>
          <w:sz w:val="22"/>
          <w:szCs w:val="22"/>
        </w:rPr>
      </w:pPr>
    </w:p>
    <w:p w14:paraId="5E764B0D" w14:textId="7B2A2B07" w:rsidR="00083C3B" w:rsidRPr="00DD32C7" w:rsidRDefault="00083C3B" w:rsidP="00083C3B">
      <w:pPr>
        <w:spacing w:line="276" w:lineRule="auto"/>
        <w:rPr>
          <w:rFonts w:cs="Times New Roman"/>
          <w:b/>
          <w:sz w:val="22"/>
          <w:szCs w:val="22"/>
        </w:rPr>
      </w:pPr>
    </w:p>
    <w:p w14:paraId="1BC1AEAC" w14:textId="7056AB29" w:rsidR="00083C3B" w:rsidRPr="00DD32C7" w:rsidRDefault="00083C3B" w:rsidP="00083C3B">
      <w:pPr>
        <w:spacing w:line="276" w:lineRule="auto"/>
        <w:rPr>
          <w:rFonts w:cs="Times New Roman"/>
          <w:b/>
          <w:sz w:val="22"/>
          <w:szCs w:val="22"/>
        </w:rPr>
      </w:pPr>
    </w:p>
    <w:p w14:paraId="47F14A51" w14:textId="0EBCDA2C" w:rsidR="00083C3B" w:rsidRPr="00DD32C7" w:rsidRDefault="00083C3B" w:rsidP="00083C3B">
      <w:pPr>
        <w:spacing w:line="276" w:lineRule="auto"/>
        <w:rPr>
          <w:rFonts w:cs="Times New Roman"/>
          <w:b/>
          <w:sz w:val="22"/>
          <w:szCs w:val="22"/>
        </w:rPr>
      </w:pPr>
    </w:p>
    <w:p w14:paraId="7E0A8E2A" w14:textId="75FCECB2" w:rsidR="00083C3B" w:rsidRPr="00DD32C7" w:rsidRDefault="00083C3B" w:rsidP="00083C3B">
      <w:pPr>
        <w:spacing w:line="276" w:lineRule="auto"/>
        <w:rPr>
          <w:rFonts w:cs="Times New Roman"/>
          <w:b/>
          <w:sz w:val="22"/>
          <w:szCs w:val="22"/>
        </w:rPr>
      </w:pPr>
    </w:p>
    <w:p w14:paraId="03116A38" w14:textId="4E249C11" w:rsidR="00083C3B" w:rsidRPr="00DD32C7" w:rsidRDefault="00083C3B" w:rsidP="00083C3B">
      <w:pPr>
        <w:spacing w:line="276" w:lineRule="auto"/>
        <w:rPr>
          <w:rFonts w:cs="Times New Roman"/>
          <w:b/>
          <w:sz w:val="22"/>
          <w:szCs w:val="22"/>
        </w:rPr>
      </w:pPr>
    </w:p>
    <w:p w14:paraId="6D841B15" w14:textId="000FDC7C" w:rsidR="00083C3B" w:rsidRPr="00DD32C7" w:rsidRDefault="00083C3B" w:rsidP="00083C3B">
      <w:pPr>
        <w:spacing w:line="276" w:lineRule="auto"/>
        <w:rPr>
          <w:rFonts w:cs="Times New Roman"/>
          <w:b/>
          <w:sz w:val="22"/>
          <w:szCs w:val="22"/>
        </w:rPr>
      </w:pPr>
    </w:p>
    <w:p w14:paraId="7B8A2B3A" w14:textId="7EA95A63" w:rsidR="00083C3B" w:rsidRPr="00DD32C7" w:rsidRDefault="00083C3B" w:rsidP="00083C3B">
      <w:pPr>
        <w:spacing w:line="276" w:lineRule="auto"/>
        <w:rPr>
          <w:rFonts w:cs="Times New Roman"/>
          <w:b/>
          <w:sz w:val="22"/>
          <w:szCs w:val="22"/>
        </w:rPr>
      </w:pPr>
    </w:p>
    <w:p w14:paraId="41FD7B6E" w14:textId="3475015B" w:rsidR="00083C3B" w:rsidRPr="00DD32C7" w:rsidRDefault="00083C3B" w:rsidP="00083C3B">
      <w:pPr>
        <w:spacing w:line="276" w:lineRule="auto"/>
        <w:rPr>
          <w:rFonts w:cs="Times New Roman"/>
          <w:b/>
          <w:sz w:val="22"/>
          <w:szCs w:val="22"/>
        </w:rPr>
      </w:pPr>
    </w:p>
    <w:p w14:paraId="07C1C419" w14:textId="2F8CA3DD" w:rsidR="00083C3B" w:rsidRPr="00DD32C7" w:rsidRDefault="00083C3B" w:rsidP="00083C3B">
      <w:pPr>
        <w:spacing w:line="276" w:lineRule="auto"/>
        <w:rPr>
          <w:rFonts w:cs="Times New Roman"/>
          <w:b/>
          <w:sz w:val="22"/>
          <w:szCs w:val="22"/>
        </w:rPr>
      </w:pPr>
    </w:p>
    <w:p w14:paraId="41771247" w14:textId="10050217" w:rsidR="00083C3B" w:rsidRPr="00DD32C7" w:rsidRDefault="00083C3B" w:rsidP="00083C3B">
      <w:pPr>
        <w:spacing w:line="276" w:lineRule="auto"/>
        <w:rPr>
          <w:rFonts w:cs="Times New Roman"/>
          <w:b/>
          <w:sz w:val="22"/>
          <w:szCs w:val="22"/>
        </w:rPr>
      </w:pPr>
    </w:p>
    <w:p w14:paraId="2B2DED18" w14:textId="1BED892A" w:rsidR="00083C3B" w:rsidRPr="00DD32C7" w:rsidRDefault="00083C3B" w:rsidP="00083C3B">
      <w:pPr>
        <w:spacing w:line="276" w:lineRule="auto"/>
        <w:rPr>
          <w:rFonts w:cs="Times New Roman"/>
          <w:b/>
          <w:sz w:val="22"/>
          <w:szCs w:val="22"/>
        </w:rPr>
      </w:pPr>
    </w:p>
    <w:p w14:paraId="02B3C2C3" w14:textId="454376A6" w:rsidR="00083C3B" w:rsidRPr="00DD32C7" w:rsidRDefault="00083C3B" w:rsidP="00083C3B">
      <w:pPr>
        <w:spacing w:line="276" w:lineRule="auto"/>
        <w:rPr>
          <w:rFonts w:cs="Times New Roman"/>
          <w:b/>
          <w:sz w:val="22"/>
          <w:szCs w:val="22"/>
        </w:rPr>
      </w:pPr>
    </w:p>
    <w:p w14:paraId="482BA6E8" w14:textId="4DAEF2A3" w:rsidR="00083C3B" w:rsidRPr="00DD32C7" w:rsidRDefault="00083C3B" w:rsidP="00083C3B">
      <w:pPr>
        <w:spacing w:line="276" w:lineRule="auto"/>
        <w:rPr>
          <w:rFonts w:cs="Times New Roman"/>
          <w:b/>
          <w:sz w:val="22"/>
          <w:szCs w:val="22"/>
        </w:rPr>
      </w:pPr>
    </w:p>
    <w:p w14:paraId="4B9F47AF" w14:textId="388DD0B4" w:rsidR="00083C3B" w:rsidRPr="00DD32C7" w:rsidRDefault="00083C3B" w:rsidP="00083C3B">
      <w:pPr>
        <w:spacing w:line="276" w:lineRule="auto"/>
        <w:rPr>
          <w:rFonts w:cs="Times New Roman"/>
          <w:b/>
          <w:sz w:val="22"/>
          <w:szCs w:val="22"/>
        </w:rPr>
      </w:pPr>
    </w:p>
    <w:p w14:paraId="338C51D9" w14:textId="292CBE1C" w:rsidR="00083C3B" w:rsidRPr="00DD32C7" w:rsidRDefault="00083C3B" w:rsidP="00083C3B">
      <w:pPr>
        <w:spacing w:line="276" w:lineRule="auto"/>
        <w:rPr>
          <w:rFonts w:cs="Times New Roman"/>
          <w:b/>
          <w:sz w:val="22"/>
          <w:szCs w:val="22"/>
        </w:rPr>
      </w:pPr>
    </w:p>
    <w:p w14:paraId="34860E91" w14:textId="15E994B7" w:rsidR="00083C3B" w:rsidRPr="00DD32C7" w:rsidRDefault="00083C3B" w:rsidP="00083C3B">
      <w:pPr>
        <w:spacing w:line="276" w:lineRule="auto"/>
        <w:rPr>
          <w:rFonts w:cs="Times New Roman"/>
          <w:b/>
          <w:sz w:val="22"/>
          <w:szCs w:val="22"/>
        </w:rPr>
      </w:pPr>
    </w:p>
    <w:p w14:paraId="3CFAE142" w14:textId="7FA08454" w:rsidR="00083C3B" w:rsidRPr="00DD32C7" w:rsidRDefault="00083C3B" w:rsidP="00083C3B">
      <w:pPr>
        <w:spacing w:line="276" w:lineRule="auto"/>
        <w:rPr>
          <w:rFonts w:cs="Times New Roman"/>
          <w:b/>
          <w:sz w:val="22"/>
          <w:szCs w:val="22"/>
        </w:rPr>
      </w:pPr>
    </w:p>
    <w:p w14:paraId="4C01852C" w14:textId="715ED028" w:rsidR="00083C3B" w:rsidRDefault="00083C3B" w:rsidP="00083C3B">
      <w:pPr>
        <w:spacing w:line="276" w:lineRule="auto"/>
        <w:rPr>
          <w:rFonts w:cs="Times New Roman"/>
          <w:b/>
          <w:sz w:val="22"/>
          <w:szCs w:val="22"/>
        </w:rPr>
      </w:pPr>
    </w:p>
    <w:p w14:paraId="031986EA" w14:textId="77777777" w:rsidR="004D6231" w:rsidRPr="00DD32C7" w:rsidRDefault="004D6231" w:rsidP="00083C3B">
      <w:pPr>
        <w:spacing w:line="276" w:lineRule="auto"/>
        <w:rPr>
          <w:rFonts w:cs="Times New Roman"/>
          <w:b/>
          <w:sz w:val="22"/>
          <w:szCs w:val="22"/>
        </w:rPr>
      </w:pPr>
    </w:p>
    <w:p w14:paraId="49B58248" w14:textId="77777777" w:rsidR="0097772C" w:rsidRPr="00DD32C7" w:rsidRDefault="0097772C" w:rsidP="00D25E61">
      <w:pPr>
        <w:jc w:val="right"/>
        <w:rPr>
          <w:rFonts w:cs="Times New Roman"/>
          <w:b/>
          <w:bCs/>
          <w:i/>
          <w:sz w:val="22"/>
          <w:szCs w:val="22"/>
        </w:rPr>
      </w:pPr>
    </w:p>
    <w:p w14:paraId="1F011E69" w14:textId="00F6B122" w:rsidR="00600E52" w:rsidRPr="00DD32C7" w:rsidRDefault="00600E52" w:rsidP="00600E52">
      <w:pPr>
        <w:rPr>
          <w:rFonts w:cs="Times New Roman"/>
          <w:b/>
          <w:bCs/>
          <w:sz w:val="22"/>
          <w:szCs w:val="22"/>
        </w:rPr>
      </w:pPr>
      <w:r w:rsidRPr="00DD32C7">
        <w:rPr>
          <w:rFonts w:cs="Times New Roman"/>
          <w:b/>
          <w:bCs/>
          <w:sz w:val="22"/>
          <w:szCs w:val="22"/>
        </w:rPr>
        <w:t>Załącznik nr 3A do SWZ</w:t>
      </w:r>
    </w:p>
    <w:p w14:paraId="08F86FB3" w14:textId="3EBE146F" w:rsidR="00600E52" w:rsidRPr="00DD32C7" w:rsidRDefault="005F0A78" w:rsidP="00600E52">
      <w:pPr>
        <w:rPr>
          <w:rFonts w:cs="Times New Roman"/>
          <w:b/>
          <w:bCs/>
          <w:sz w:val="22"/>
          <w:szCs w:val="22"/>
        </w:rPr>
      </w:pPr>
      <w:r w:rsidRPr="00DD32C7">
        <w:rPr>
          <w:rFonts w:cs="Times New Roman"/>
          <w:b/>
          <w:bCs/>
          <w:sz w:val="22"/>
          <w:szCs w:val="22"/>
        </w:rPr>
        <w:t>ZP/164/2024</w:t>
      </w:r>
    </w:p>
    <w:p w14:paraId="3DE1D96E" w14:textId="77777777" w:rsidR="00600E52" w:rsidRPr="00DD32C7"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2BC2183A" w:rsidR="00600E52" w:rsidRPr="00DD32C7" w:rsidRDefault="00600E52" w:rsidP="00600E52">
      <w:pPr>
        <w:pStyle w:val="Zwykytekst1"/>
        <w:spacing w:before="120"/>
        <w:jc w:val="both"/>
        <w:rPr>
          <w:rFonts w:ascii="Times New Roman" w:hAnsi="Times New Roman" w:cs="Times New Roman"/>
          <w:b/>
          <w:sz w:val="22"/>
          <w:szCs w:val="22"/>
        </w:rPr>
      </w:pPr>
      <w:r w:rsidRPr="00DD32C7">
        <w:rPr>
          <w:rFonts w:ascii="Times New Roman" w:hAnsi="Times New Roman" w:cs="Times New Roman"/>
          <w:b/>
          <w:sz w:val="22"/>
          <w:szCs w:val="22"/>
        </w:rPr>
        <w:t>Zadanie pn.</w:t>
      </w:r>
      <w:r w:rsidRPr="00DD32C7">
        <w:rPr>
          <w:rFonts w:ascii="Times New Roman" w:hAnsi="Times New Roman" w:cs="Times New Roman"/>
          <w:sz w:val="22"/>
          <w:szCs w:val="22"/>
        </w:rPr>
        <w:t>: „</w:t>
      </w:r>
      <w:r w:rsidR="00056C15" w:rsidRPr="00DD32C7">
        <w:rPr>
          <w:rFonts w:ascii="Times New Roman" w:hAnsi="Times New Roman"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F043E4">
        <w:rPr>
          <w:rFonts w:ascii="Times New Roman" w:hAnsi="Times New Roman" w:cs="Times New Roman"/>
          <w:b/>
          <w:bCs/>
          <w:sz w:val="22"/>
          <w:szCs w:val="22"/>
        </w:rPr>
        <w:t xml:space="preserve"> </w:t>
      </w:r>
      <w:r w:rsidRPr="00DD32C7">
        <w:rPr>
          <w:rFonts w:ascii="Times New Roman" w:hAnsi="Times New Roman" w:cs="Times New Roman"/>
          <w:sz w:val="22"/>
          <w:szCs w:val="22"/>
          <w:shd w:val="clear" w:color="auto" w:fill="FFFFFF"/>
        </w:rPr>
        <w:t xml:space="preserve">- </w:t>
      </w:r>
      <w:r w:rsidR="005F0A78" w:rsidRPr="00DD32C7">
        <w:rPr>
          <w:rFonts w:ascii="Times New Roman" w:hAnsi="Times New Roman" w:cs="Times New Roman"/>
          <w:sz w:val="22"/>
          <w:szCs w:val="22"/>
          <w:shd w:val="clear" w:color="auto" w:fill="FFFFFF"/>
        </w:rPr>
        <w:t>ZP/164/2024</w:t>
      </w:r>
      <w:r w:rsidR="002B5148" w:rsidRPr="00DD32C7">
        <w:rPr>
          <w:rFonts w:ascii="Times New Roman" w:hAnsi="Times New Roman" w:cs="Times New Roman"/>
          <w:sz w:val="22"/>
          <w:szCs w:val="22"/>
          <w:shd w:val="clear" w:color="auto" w:fill="FFFFFF"/>
        </w:rPr>
        <w:t>,</w:t>
      </w:r>
      <w:r w:rsidRPr="00DD32C7">
        <w:rPr>
          <w:rFonts w:ascii="Times New Roman" w:hAnsi="Times New Roman" w:cs="Times New Roman"/>
          <w:sz w:val="22"/>
          <w:szCs w:val="22"/>
          <w:shd w:val="clear" w:color="auto" w:fill="FFFFFF"/>
        </w:rPr>
        <w:t xml:space="preserve"> p</w:t>
      </w:r>
      <w:r w:rsidRPr="00DD32C7">
        <w:rPr>
          <w:rFonts w:ascii="Times New Roman" w:hAnsi="Times New Roman" w:cs="Times New Roman"/>
          <w:sz w:val="22"/>
          <w:szCs w:val="22"/>
        </w:rPr>
        <w:t xml:space="preserve">rowadzone przez </w:t>
      </w:r>
      <w:r w:rsidRPr="00DD32C7">
        <w:rPr>
          <w:rFonts w:ascii="Times New Roman" w:hAnsi="Times New Roman" w:cs="Times New Roman"/>
          <w:b/>
          <w:sz w:val="22"/>
          <w:szCs w:val="22"/>
        </w:rPr>
        <w:t>SP ZOZ CSK UM w Łodzi</w:t>
      </w:r>
    </w:p>
    <w:p w14:paraId="07B52646" w14:textId="77777777" w:rsidR="00600E52" w:rsidRPr="00DD32C7"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DD32C7" w:rsidRDefault="00600E52" w:rsidP="00600E52">
      <w:pPr>
        <w:ind w:right="-177"/>
        <w:jc w:val="center"/>
        <w:rPr>
          <w:rFonts w:cs="Times New Roman"/>
          <w:b/>
          <w:sz w:val="22"/>
          <w:szCs w:val="22"/>
        </w:rPr>
      </w:pPr>
      <w:r w:rsidRPr="00DD32C7">
        <w:rPr>
          <w:rFonts w:cs="Times New Roman"/>
          <w:b/>
          <w:sz w:val="22"/>
          <w:szCs w:val="22"/>
        </w:rPr>
        <w:t>OŚWIADCZENIE</w:t>
      </w:r>
    </w:p>
    <w:p w14:paraId="0638F0A6" w14:textId="77777777" w:rsidR="00600E52" w:rsidRPr="00DD32C7" w:rsidRDefault="00600E52" w:rsidP="00600E52">
      <w:pPr>
        <w:pStyle w:val="Zwykytekst1"/>
        <w:spacing w:before="120"/>
        <w:jc w:val="center"/>
        <w:rPr>
          <w:rFonts w:ascii="Times New Roman" w:hAnsi="Times New Roman" w:cs="Times New Roman"/>
          <w:b/>
          <w:sz w:val="22"/>
          <w:szCs w:val="22"/>
        </w:rPr>
      </w:pPr>
      <w:r w:rsidRPr="00DD32C7">
        <w:rPr>
          <w:rFonts w:ascii="Times New Roman" w:hAnsi="Times New Roman" w:cs="Times New Roman"/>
          <w:b/>
          <w:color w:val="1B1B1B"/>
          <w:sz w:val="22"/>
          <w:szCs w:val="22"/>
          <w:shd w:val="clear" w:color="auto" w:fill="FFFFFF"/>
        </w:rPr>
        <w:t>uwzględniające regulacje tzw. „ustawy i rozporządzenia sankcyjnych”</w:t>
      </w:r>
      <w:r w:rsidRPr="00DD32C7">
        <w:rPr>
          <w:rFonts w:ascii="Times New Roman" w:hAnsi="Times New Roman" w:cs="Times New Roman"/>
          <w:b/>
          <w:sz w:val="22"/>
          <w:szCs w:val="22"/>
        </w:rPr>
        <w:t xml:space="preserve"> (wojna w Ukrainie)</w:t>
      </w:r>
    </w:p>
    <w:p w14:paraId="5174CA86" w14:textId="77777777" w:rsidR="00600E52" w:rsidRPr="00DD32C7"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DD32C7" w:rsidRDefault="00600E52" w:rsidP="00600E52">
      <w:pPr>
        <w:pStyle w:val="Zwykytekst1"/>
        <w:spacing w:before="120"/>
        <w:jc w:val="both"/>
        <w:rPr>
          <w:rFonts w:ascii="Times New Roman" w:hAnsi="Times New Roman" w:cs="Times New Roman"/>
          <w:sz w:val="22"/>
          <w:szCs w:val="22"/>
        </w:rPr>
      </w:pPr>
      <w:r w:rsidRPr="00DD32C7">
        <w:rPr>
          <w:rFonts w:ascii="Times New Roman" w:hAnsi="Times New Roman" w:cs="Times New Roman"/>
          <w:b/>
          <w:sz w:val="22"/>
          <w:szCs w:val="22"/>
        </w:rPr>
        <w:t>JA/MY</w:t>
      </w:r>
      <w:r w:rsidRPr="00DD32C7">
        <w:rPr>
          <w:rFonts w:ascii="Times New Roman" w:hAnsi="Times New Roman" w:cs="Times New Roman"/>
          <w:sz w:val="22"/>
          <w:szCs w:val="22"/>
        </w:rPr>
        <w:t>:</w:t>
      </w:r>
    </w:p>
    <w:p w14:paraId="3E062711" w14:textId="77777777" w:rsidR="00600E52" w:rsidRPr="00DD32C7" w:rsidRDefault="00600E52" w:rsidP="00600E52">
      <w:pPr>
        <w:pStyle w:val="Zwykytekst1"/>
        <w:tabs>
          <w:tab w:val="left" w:pos="9214"/>
        </w:tabs>
        <w:ind w:right="-286"/>
        <w:jc w:val="center"/>
        <w:rPr>
          <w:rFonts w:ascii="Times New Roman" w:hAnsi="Times New Roman" w:cs="Times New Roman"/>
          <w:sz w:val="22"/>
          <w:szCs w:val="22"/>
        </w:rPr>
      </w:pPr>
      <w:r w:rsidRPr="00DD32C7">
        <w:rPr>
          <w:rFonts w:ascii="Times New Roman" w:hAnsi="Times New Roman" w:cs="Times New Roman"/>
          <w:sz w:val="22"/>
          <w:szCs w:val="22"/>
        </w:rPr>
        <w:t>_________________________________________________________________________</w:t>
      </w:r>
    </w:p>
    <w:p w14:paraId="0D1580C2" w14:textId="77777777" w:rsidR="00600E52" w:rsidRPr="00DD32C7" w:rsidRDefault="00600E52" w:rsidP="00600E52">
      <w:pPr>
        <w:pStyle w:val="Zwykytekst1"/>
        <w:tabs>
          <w:tab w:val="left" w:pos="9214"/>
        </w:tabs>
        <w:ind w:right="141"/>
        <w:jc w:val="center"/>
        <w:rPr>
          <w:rFonts w:ascii="Times New Roman" w:hAnsi="Times New Roman" w:cs="Times New Roman"/>
          <w:i/>
          <w:sz w:val="22"/>
          <w:szCs w:val="22"/>
        </w:rPr>
      </w:pPr>
      <w:r w:rsidRPr="00DD32C7">
        <w:rPr>
          <w:rFonts w:ascii="Times New Roman" w:hAnsi="Times New Roman" w:cs="Times New Roman"/>
          <w:i/>
          <w:sz w:val="22"/>
          <w:szCs w:val="22"/>
        </w:rPr>
        <w:t>(imię i nazwisko osoby/osób upoważnionej/-ych do reprezentowania)</w:t>
      </w:r>
    </w:p>
    <w:p w14:paraId="0CF95431" w14:textId="77777777" w:rsidR="00600E52" w:rsidRPr="00DD32C7" w:rsidRDefault="00600E52" w:rsidP="00600E52">
      <w:pPr>
        <w:ind w:right="284"/>
        <w:jc w:val="both"/>
        <w:rPr>
          <w:rFonts w:cs="Times New Roman"/>
          <w:sz w:val="22"/>
          <w:szCs w:val="22"/>
        </w:rPr>
      </w:pPr>
    </w:p>
    <w:p w14:paraId="541F9ABD" w14:textId="77777777" w:rsidR="00600E52" w:rsidRPr="00DD32C7" w:rsidRDefault="00600E52" w:rsidP="00600E52">
      <w:pPr>
        <w:jc w:val="both"/>
        <w:rPr>
          <w:rFonts w:cs="Times New Roman"/>
          <w:b/>
          <w:bCs/>
          <w:sz w:val="22"/>
          <w:szCs w:val="22"/>
        </w:rPr>
      </w:pPr>
      <w:r w:rsidRPr="00DD32C7">
        <w:rPr>
          <w:rFonts w:cs="Times New Roman"/>
          <w:b/>
          <w:bCs/>
          <w:sz w:val="22"/>
          <w:szCs w:val="22"/>
        </w:rPr>
        <w:t>działając w imieniu i na rzecz</w:t>
      </w:r>
    </w:p>
    <w:p w14:paraId="5B8034AD" w14:textId="77777777" w:rsidR="00600E52" w:rsidRPr="00DD32C7" w:rsidRDefault="00600E52" w:rsidP="00600E52">
      <w:pPr>
        <w:jc w:val="both"/>
        <w:rPr>
          <w:rFonts w:cs="Times New Roman"/>
          <w:b/>
          <w:bCs/>
          <w:sz w:val="22"/>
          <w:szCs w:val="22"/>
        </w:rPr>
      </w:pPr>
    </w:p>
    <w:p w14:paraId="6071BFE4" w14:textId="77777777" w:rsidR="00600E52" w:rsidRPr="00DD32C7" w:rsidRDefault="00600E52" w:rsidP="00600E52">
      <w:pPr>
        <w:jc w:val="both"/>
        <w:rPr>
          <w:rFonts w:cs="Times New Roman"/>
          <w:b/>
          <w:bCs/>
          <w:sz w:val="22"/>
          <w:szCs w:val="22"/>
        </w:rPr>
      </w:pPr>
    </w:p>
    <w:p w14:paraId="06DB6F04" w14:textId="77777777" w:rsidR="00600E52" w:rsidRPr="00DD32C7" w:rsidRDefault="00600E52" w:rsidP="00600E52">
      <w:pPr>
        <w:jc w:val="center"/>
        <w:rPr>
          <w:rFonts w:cs="Times New Roman"/>
          <w:b/>
          <w:bCs/>
          <w:sz w:val="22"/>
          <w:szCs w:val="22"/>
        </w:rPr>
      </w:pPr>
      <w:r w:rsidRPr="00DD32C7">
        <w:rPr>
          <w:rFonts w:cs="Times New Roman"/>
          <w:b/>
          <w:bCs/>
          <w:sz w:val="22"/>
          <w:szCs w:val="22"/>
        </w:rPr>
        <w:t>_______________________________________________________________</w:t>
      </w:r>
    </w:p>
    <w:p w14:paraId="2B3E901F" w14:textId="77777777" w:rsidR="00600E52" w:rsidRPr="00DD32C7" w:rsidRDefault="00600E52" w:rsidP="00600E52">
      <w:pPr>
        <w:jc w:val="center"/>
        <w:rPr>
          <w:rFonts w:cs="Times New Roman"/>
          <w:bCs/>
          <w:i/>
          <w:sz w:val="22"/>
          <w:szCs w:val="22"/>
        </w:rPr>
      </w:pPr>
      <w:r w:rsidRPr="00DD32C7">
        <w:rPr>
          <w:rFonts w:cs="Times New Roman"/>
          <w:bCs/>
          <w:i/>
          <w:sz w:val="22"/>
          <w:szCs w:val="22"/>
        </w:rPr>
        <w:t xml:space="preserve">(nazwa Wykonawcy* Wykonawcy wspólnie ubiegającego się o udzielenie zamówienia* </w:t>
      </w:r>
    </w:p>
    <w:p w14:paraId="1A2BBA6C" w14:textId="77777777" w:rsidR="00600E52" w:rsidRPr="00DD32C7" w:rsidRDefault="00600E52" w:rsidP="00600E52">
      <w:pPr>
        <w:jc w:val="center"/>
        <w:rPr>
          <w:rFonts w:cs="Times New Roman"/>
          <w:bCs/>
          <w:i/>
          <w:sz w:val="22"/>
          <w:szCs w:val="22"/>
        </w:rPr>
      </w:pPr>
      <w:r w:rsidRPr="00DD32C7">
        <w:rPr>
          <w:rFonts w:cs="Times New Roman"/>
          <w:bCs/>
          <w:i/>
          <w:sz w:val="22"/>
          <w:szCs w:val="22"/>
        </w:rPr>
        <w:t>Podmiotu udostępniającego zasoby*)</w:t>
      </w:r>
    </w:p>
    <w:p w14:paraId="1A9B8DD0" w14:textId="77777777" w:rsidR="00600E52" w:rsidRPr="00DD32C7" w:rsidRDefault="00600E52" w:rsidP="00600E52">
      <w:pPr>
        <w:spacing w:after="120"/>
        <w:jc w:val="center"/>
        <w:rPr>
          <w:rFonts w:cs="Times New Roman"/>
          <w:bCs/>
          <w:i/>
          <w:sz w:val="22"/>
          <w:szCs w:val="22"/>
        </w:rPr>
      </w:pPr>
    </w:p>
    <w:p w14:paraId="5C9C3077" w14:textId="77777777" w:rsidR="00600E52" w:rsidRPr="00DD32C7" w:rsidRDefault="00600E52" w:rsidP="00600E52">
      <w:pPr>
        <w:pStyle w:val="Akapitzlist"/>
        <w:spacing w:before="120" w:after="120"/>
        <w:ind w:left="426" w:hanging="426"/>
        <w:jc w:val="both"/>
        <w:rPr>
          <w:sz w:val="22"/>
          <w:szCs w:val="22"/>
        </w:rPr>
      </w:pPr>
      <w:r w:rsidRPr="00DD32C7">
        <w:rPr>
          <w:sz w:val="22"/>
          <w:szCs w:val="22"/>
        </w:rPr>
        <w:t xml:space="preserve">I. </w:t>
      </w:r>
      <w:r w:rsidRPr="00DD32C7">
        <w:rPr>
          <w:sz w:val="22"/>
          <w:szCs w:val="22"/>
        </w:rPr>
        <w:tab/>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6EFC1F24"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obywatelem rosyjskim lub osobą fizyczną lub prawną, podmiotem lub organem z siedzibą w Rosji,</w:t>
      </w:r>
    </w:p>
    <w:p w14:paraId="5943A715"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prawną, podmiotem lub organem, do których prawa własności bezpośrednio lub pośrednio w ponad 50% należą do podmiotu, o którym mowa w lit. a),</w:t>
      </w:r>
    </w:p>
    <w:p w14:paraId="136DA5FA" w14:textId="77777777" w:rsidR="00600E52" w:rsidRPr="00DD32C7" w:rsidRDefault="00600E52" w:rsidP="000B7BCA">
      <w:pPr>
        <w:pStyle w:val="Akapitzlist"/>
        <w:numPr>
          <w:ilvl w:val="1"/>
          <w:numId w:val="54"/>
        </w:numPr>
        <w:spacing w:before="120" w:after="120" w:line="276" w:lineRule="auto"/>
        <w:ind w:left="1134" w:hanging="425"/>
        <w:jc w:val="both"/>
        <w:rPr>
          <w:sz w:val="22"/>
          <w:szCs w:val="22"/>
        </w:rPr>
      </w:pPr>
      <w:r w:rsidRPr="00DD32C7">
        <w:rPr>
          <w:b/>
          <w:sz w:val="22"/>
          <w:szCs w:val="22"/>
          <w:highlight w:val="yellow"/>
        </w:rPr>
        <w:t>jestem* / nie jestem</w:t>
      </w:r>
      <w:r w:rsidRPr="00DD32C7">
        <w:rPr>
          <w:b/>
          <w:sz w:val="22"/>
          <w:szCs w:val="22"/>
        </w:rPr>
        <w:t xml:space="preserve">* </w:t>
      </w:r>
      <w:r w:rsidRPr="00DD32C7">
        <w:rPr>
          <w:sz w:val="22"/>
          <w:szCs w:val="22"/>
        </w:rPr>
        <w:t>osobą fizyczną lub prawną, podmiotem lub organem działającym w imieniu lub pod kierunkiem podmiotu, o którym mowa w lit. a) lub b);</w:t>
      </w:r>
    </w:p>
    <w:p w14:paraId="70851706" w14:textId="77777777" w:rsidR="00600E52" w:rsidRPr="00DD32C7" w:rsidRDefault="00600E52" w:rsidP="00600E52">
      <w:pPr>
        <w:pStyle w:val="Akapitzlist"/>
        <w:spacing w:before="120" w:after="120" w:line="276" w:lineRule="auto"/>
        <w:ind w:left="1134"/>
        <w:jc w:val="both"/>
        <w:rPr>
          <w:sz w:val="22"/>
          <w:szCs w:val="22"/>
        </w:rPr>
      </w:pPr>
    </w:p>
    <w:p w14:paraId="3CD12BA7" w14:textId="77777777" w:rsidR="00600E52" w:rsidRPr="00DD32C7" w:rsidRDefault="00600E52" w:rsidP="000B7BCA">
      <w:pPr>
        <w:pStyle w:val="Akapitzlist"/>
        <w:numPr>
          <w:ilvl w:val="2"/>
          <w:numId w:val="53"/>
        </w:numPr>
        <w:spacing w:before="120" w:after="120"/>
        <w:ind w:left="426" w:hanging="426"/>
        <w:jc w:val="both"/>
        <w:rPr>
          <w:sz w:val="22"/>
          <w:szCs w:val="22"/>
        </w:rPr>
      </w:pPr>
      <w:r w:rsidRPr="00DD32C7">
        <w:rPr>
          <w:sz w:val="22"/>
          <w:szCs w:val="22"/>
        </w:rPr>
        <w:t xml:space="preserve">W związku z art. 5k ust. 1 Rozporządzenia Rady (UE) NR 833/2014 z dnia 31 lipca 2014 r. dotyczącego środków ograniczających w związku z działaniami Rosji destabilizującymi sytuację na Ukrainie </w:t>
      </w:r>
      <w:r w:rsidRPr="00DD32C7">
        <w:rPr>
          <w:b/>
          <w:sz w:val="22"/>
          <w:szCs w:val="22"/>
        </w:rPr>
        <w:t>OŚWIADCZAM</w:t>
      </w:r>
      <w:r w:rsidRPr="00DD32C7">
        <w:rPr>
          <w:sz w:val="22"/>
          <w:szCs w:val="22"/>
        </w:rPr>
        <w:t>, że:</w:t>
      </w:r>
    </w:p>
    <w:p w14:paraId="3F8483DA" w14:textId="77777777" w:rsidR="00600E52" w:rsidRPr="00DD32C7" w:rsidRDefault="00600E52" w:rsidP="00600E52">
      <w:pPr>
        <w:pStyle w:val="Akapitzlist"/>
        <w:spacing w:before="120" w:after="120"/>
        <w:ind w:left="426"/>
        <w:jc w:val="both"/>
        <w:rPr>
          <w:sz w:val="22"/>
          <w:szCs w:val="22"/>
        </w:rPr>
      </w:pPr>
      <w:r w:rsidRPr="00DD32C7">
        <w:rPr>
          <w:sz w:val="22"/>
          <w:szCs w:val="22"/>
        </w:rPr>
        <w:t xml:space="preserve">w stosunku do następującego podmiotu, będącego podwykonawcą albo dostawcą, na którego przypada ponad 10% wartości zamówienia: …………………………………………………………………… </w:t>
      </w:r>
      <w:r w:rsidRPr="00DD32C7">
        <w:rPr>
          <w:i/>
          <w:sz w:val="22"/>
          <w:szCs w:val="22"/>
        </w:rPr>
        <w:t>(podać pełną nazwę/firmę,  adres, a także w zależności od podmiotu: NIP/PESEL, KRS/CEiDG)</w:t>
      </w:r>
      <w:r w:rsidRPr="00DD32C7">
        <w:rPr>
          <w:sz w:val="22"/>
          <w:szCs w:val="22"/>
        </w:rPr>
        <w:t>, nie zachodzą podstawy wykluczenia z postępowania o udzielenie zamówienia przewidziane w  art.  5k rozporządzenia 833/2014 w brzmieniu nadanym rozporządzeniem 2022/576.***</w:t>
      </w:r>
    </w:p>
    <w:p w14:paraId="59C32865" w14:textId="77777777" w:rsidR="00600E52" w:rsidRPr="00DD32C7" w:rsidRDefault="00600E52" w:rsidP="00600E52">
      <w:pPr>
        <w:pStyle w:val="Akapitzlist"/>
        <w:spacing w:before="120" w:after="120"/>
        <w:ind w:left="426"/>
        <w:jc w:val="both"/>
        <w:rPr>
          <w:sz w:val="22"/>
          <w:szCs w:val="22"/>
        </w:rPr>
      </w:pPr>
    </w:p>
    <w:p w14:paraId="2EF1A19B" w14:textId="77777777" w:rsidR="00600E52" w:rsidRPr="00DD32C7" w:rsidRDefault="00600E52" w:rsidP="000B7BCA">
      <w:pPr>
        <w:pStyle w:val="Akapitzlist"/>
        <w:numPr>
          <w:ilvl w:val="2"/>
          <w:numId w:val="53"/>
        </w:numPr>
        <w:spacing w:before="120" w:after="120"/>
        <w:ind w:left="426" w:hanging="426"/>
        <w:jc w:val="both"/>
        <w:rPr>
          <w:sz w:val="22"/>
          <w:szCs w:val="22"/>
        </w:rPr>
      </w:pPr>
      <w:r w:rsidRPr="00DD32C7">
        <w:rPr>
          <w:sz w:val="22"/>
          <w:szCs w:val="22"/>
        </w:rPr>
        <w:t xml:space="preserve">W związku z art. 7 ust. 1 ustawy z dnia 13 kwietnia 2022 r.  o szczególnych rozwiązaniach w zakresie przeciwdziałania wspieraniu agresji na Ukrainę oraz służących ochronie bezpieczeństwa narodowego </w:t>
      </w:r>
      <w:r w:rsidRPr="00DD32C7">
        <w:rPr>
          <w:b/>
          <w:sz w:val="22"/>
          <w:szCs w:val="22"/>
        </w:rPr>
        <w:t>OŚWIADCZAM</w:t>
      </w:r>
      <w:r w:rsidRPr="00DD32C7">
        <w:rPr>
          <w:sz w:val="22"/>
          <w:szCs w:val="22"/>
        </w:rPr>
        <w:t xml:space="preserve">, że: </w:t>
      </w:r>
    </w:p>
    <w:p w14:paraId="06D174E7"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1)</w:t>
      </w:r>
      <w:r w:rsidRPr="00DD32C7">
        <w:rPr>
          <w:sz w:val="22"/>
          <w:szCs w:val="22"/>
        </w:rPr>
        <w:tab/>
        <w:t>Wykonawca</w:t>
      </w:r>
      <w:r w:rsidRPr="00DD32C7">
        <w:rPr>
          <w:b/>
          <w:sz w:val="22"/>
          <w:szCs w:val="22"/>
        </w:rPr>
        <w:t xml:space="preserve"> </w:t>
      </w:r>
      <w:r w:rsidRPr="00DD32C7">
        <w:rPr>
          <w:b/>
          <w:sz w:val="22"/>
          <w:szCs w:val="22"/>
          <w:highlight w:val="yellow"/>
        </w:rPr>
        <w:t>jest* / nie jest</w:t>
      </w:r>
      <w:r w:rsidRPr="00DD32C7">
        <w:rPr>
          <w:b/>
          <w:sz w:val="22"/>
          <w:szCs w:val="22"/>
        </w:rPr>
        <w:t xml:space="preserve">* </w:t>
      </w:r>
      <w:r w:rsidRPr="00DD32C7">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2)</w:t>
      </w:r>
      <w:r w:rsidRPr="00DD32C7">
        <w:rPr>
          <w:sz w:val="22"/>
          <w:szCs w:val="22"/>
        </w:rPr>
        <w:tab/>
        <w:t xml:space="preserve">beneficjentem rzeczywistym Wykonawcy w rozumieniu ustawy z dnia 1 marca 2018 r. o przeciwdziałaniu praniu pieniędzy oraz finansowaniu terroryzmu (Dz. U. z 2022 r. poz. 593 i 655) </w:t>
      </w:r>
      <w:r w:rsidRPr="00DD32C7">
        <w:rPr>
          <w:b/>
          <w:sz w:val="22"/>
          <w:szCs w:val="22"/>
          <w:highlight w:val="yellow"/>
        </w:rPr>
        <w:t>jest* / nie jest</w:t>
      </w:r>
      <w:r w:rsidRPr="00DD32C7">
        <w:rPr>
          <w:b/>
          <w:sz w:val="22"/>
          <w:szCs w:val="22"/>
        </w:rPr>
        <w:t xml:space="preserve">* </w:t>
      </w:r>
      <w:r w:rsidRPr="00DD32C7">
        <w:rPr>
          <w:sz w:val="22"/>
          <w:szCs w:val="22"/>
        </w:rPr>
        <w:t xml:space="preserve">osoba </w:t>
      </w:r>
      <w:r w:rsidRPr="00DD32C7">
        <w:rPr>
          <w:sz w:val="22"/>
          <w:szCs w:val="22"/>
        </w:rPr>
        <w:lastRenderedPageBreak/>
        <w:t xml:space="preserve">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C30A0EF" w14:textId="77777777" w:rsidR="00600E52" w:rsidRPr="00DD32C7" w:rsidRDefault="00600E52" w:rsidP="00600E52">
      <w:pPr>
        <w:pStyle w:val="Akapitzlist"/>
        <w:spacing w:before="120" w:after="120"/>
        <w:ind w:left="709" w:hanging="283"/>
        <w:jc w:val="both"/>
        <w:rPr>
          <w:sz w:val="22"/>
          <w:szCs w:val="22"/>
        </w:rPr>
      </w:pPr>
      <w:r w:rsidRPr="00DD32C7">
        <w:rPr>
          <w:sz w:val="22"/>
          <w:szCs w:val="22"/>
        </w:rPr>
        <w:t>3)</w:t>
      </w:r>
      <w:r w:rsidRPr="00DD32C7">
        <w:rPr>
          <w:sz w:val="22"/>
          <w:szCs w:val="22"/>
        </w:rPr>
        <w:tab/>
        <w:t xml:space="preserve">jednostką dominującą Wykonawcy w rozumieniu art. 3 ust. 1 pkt 37 ustawy z dnia 29 września 1994 r. o rachunkowości (Dz. U. z 2021 r. poz. 217, 2105 i 2106), </w:t>
      </w:r>
      <w:r w:rsidRPr="00DD32C7">
        <w:rPr>
          <w:b/>
          <w:sz w:val="22"/>
          <w:szCs w:val="22"/>
          <w:highlight w:val="yellow"/>
        </w:rPr>
        <w:t>jest* / nie jest*</w:t>
      </w:r>
      <w:r w:rsidRPr="00DD32C7">
        <w:rPr>
          <w:b/>
          <w:sz w:val="22"/>
          <w:szCs w:val="22"/>
        </w:rPr>
        <w:t xml:space="preserve"> </w:t>
      </w:r>
      <w:r w:rsidRPr="00DD32C7">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Pr="00DD32C7" w:rsidRDefault="00600E52" w:rsidP="00600E52">
      <w:pPr>
        <w:spacing w:after="120"/>
        <w:jc w:val="both"/>
        <w:rPr>
          <w:rFonts w:cs="Times New Roman"/>
          <w:spacing w:val="4"/>
          <w:sz w:val="22"/>
          <w:szCs w:val="22"/>
        </w:rPr>
      </w:pPr>
    </w:p>
    <w:p w14:paraId="07B4EE9D" w14:textId="77777777" w:rsidR="00600E52" w:rsidRPr="00DD32C7" w:rsidRDefault="00600E52" w:rsidP="00600E52">
      <w:pPr>
        <w:spacing w:after="120"/>
        <w:jc w:val="both"/>
        <w:rPr>
          <w:rFonts w:cs="Times New Roman"/>
          <w:spacing w:val="4"/>
          <w:sz w:val="22"/>
          <w:szCs w:val="22"/>
        </w:rPr>
      </w:pPr>
    </w:p>
    <w:p w14:paraId="4332B575" w14:textId="77777777" w:rsidR="00600E52" w:rsidRPr="00DD32C7" w:rsidRDefault="00600E52" w:rsidP="00600E52">
      <w:pPr>
        <w:spacing w:after="120"/>
        <w:jc w:val="both"/>
        <w:rPr>
          <w:rFonts w:cs="Times New Roman"/>
          <w:spacing w:val="4"/>
          <w:sz w:val="22"/>
          <w:szCs w:val="22"/>
        </w:rPr>
      </w:pPr>
    </w:p>
    <w:p w14:paraId="0B681ABB" w14:textId="77777777" w:rsidR="00600E52" w:rsidRPr="00DD32C7" w:rsidRDefault="00600E52" w:rsidP="00600E52">
      <w:pPr>
        <w:spacing w:after="120"/>
        <w:jc w:val="both"/>
        <w:rPr>
          <w:rFonts w:cs="Times New Roman"/>
          <w:spacing w:val="4"/>
          <w:sz w:val="22"/>
          <w:szCs w:val="22"/>
        </w:rPr>
      </w:pPr>
    </w:p>
    <w:p w14:paraId="33D62784" w14:textId="77777777" w:rsidR="00600E52" w:rsidRPr="00DD32C7" w:rsidRDefault="00600E52" w:rsidP="00600E52">
      <w:pPr>
        <w:pStyle w:val="Zwykytekst1"/>
        <w:spacing w:before="120" w:after="120"/>
        <w:rPr>
          <w:rFonts w:ascii="Times New Roman" w:hAnsi="Times New Roman" w:cs="Times New Roman"/>
          <w:sz w:val="22"/>
          <w:szCs w:val="22"/>
        </w:rPr>
      </w:pPr>
      <w:r w:rsidRPr="00DD32C7">
        <w:rPr>
          <w:rFonts w:ascii="Times New Roman" w:hAnsi="Times New Roman" w:cs="Times New Roman"/>
          <w:sz w:val="22"/>
          <w:szCs w:val="22"/>
        </w:rPr>
        <w:t>_____________________</w:t>
      </w:r>
    </w:p>
    <w:p w14:paraId="39B6B38B" w14:textId="77777777" w:rsidR="00600E52" w:rsidRPr="00DD32C7" w:rsidRDefault="00600E52" w:rsidP="00600E52">
      <w:pPr>
        <w:pStyle w:val="Zwykytekst1"/>
        <w:spacing w:before="120" w:after="120"/>
        <w:ind w:firstLine="708"/>
        <w:rPr>
          <w:rFonts w:ascii="Times New Roman" w:hAnsi="Times New Roman" w:cs="Times New Roman"/>
          <w:sz w:val="22"/>
          <w:szCs w:val="22"/>
        </w:rPr>
      </w:pPr>
      <w:r w:rsidRPr="00DD32C7">
        <w:rPr>
          <w:rFonts w:ascii="Times New Roman" w:hAnsi="Times New Roman" w:cs="Times New Roman"/>
          <w:sz w:val="22"/>
          <w:szCs w:val="22"/>
        </w:rPr>
        <w:t>data</w:t>
      </w:r>
    </w:p>
    <w:p w14:paraId="3112A501" w14:textId="77777777" w:rsidR="00600E52" w:rsidRPr="00DD32C7" w:rsidRDefault="00600E52" w:rsidP="00600E52">
      <w:pPr>
        <w:pStyle w:val="Zwykytekst1"/>
        <w:spacing w:before="120" w:after="120"/>
        <w:rPr>
          <w:rFonts w:ascii="Times New Roman" w:hAnsi="Times New Roman" w:cs="Times New Roman"/>
          <w:sz w:val="22"/>
          <w:szCs w:val="22"/>
        </w:rPr>
      </w:pPr>
    </w:p>
    <w:p w14:paraId="3350D21C" w14:textId="77777777" w:rsidR="00600E52" w:rsidRPr="00DD32C7" w:rsidRDefault="00600E52" w:rsidP="00600E52">
      <w:pPr>
        <w:pStyle w:val="Zwykytekst1"/>
        <w:spacing w:before="120" w:after="120"/>
        <w:ind w:left="4956" w:firstLine="708"/>
        <w:rPr>
          <w:rFonts w:ascii="Times New Roman" w:hAnsi="Times New Roman" w:cs="Times New Roman"/>
          <w:i/>
          <w:sz w:val="22"/>
          <w:szCs w:val="22"/>
        </w:rPr>
      </w:pPr>
      <w:r w:rsidRPr="00DD32C7" w:rsidDel="00A41E9B">
        <w:rPr>
          <w:rFonts w:ascii="Times New Roman" w:hAnsi="Times New Roman" w:cs="Times New Roman"/>
          <w:i/>
          <w:sz w:val="22"/>
          <w:szCs w:val="22"/>
        </w:rPr>
        <w:t xml:space="preserve"> </w:t>
      </w:r>
      <w:r w:rsidRPr="00DD32C7">
        <w:rPr>
          <w:rFonts w:ascii="Times New Roman" w:hAnsi="Times New Roman" w:cs="Times New Roman"/>
          <w:i/>
          <w:sz w:val="22"/>
          <w:szCs w:val="22"/>
        </w:rPr>
        <w:t>____________________________________</w:t>
      </w:r>
    </w:p>
    <w:p w14:paraId="3E993F3C" w14:textId="702F8B2E" w:rsidR="00600E52" w:rsidRPr="00DD32C7" w:rsidRDefault="00F97874" w:rsidP="00600E52">
      <w:pPr>
        <w:pStyle w:val="Zwykytekst1"/>
        <w:spacing w:before="120" w:after="120"/>
        <w:ind w:left="996" w:firstLine="3960"/>
        <w:jc w:val="center"/>
        <w:rPr>
          <w:rFonts w:ascii="Times New Roman" w:hAnsi="Times New Roman" w:cs="Times New Roman"/>
          <w:i/>
          <w:sz w:val="22"/>
          <w:szCs w:val="22"/>
        </w:rPr>
      </w:pPr>
      <w:r w:rsidRPr="00DD32C7">
        <w:rPr>
          <w:rFonts w:ascii="Times New Roman" w:hAnsi="Times New Roman" w:cs="Times New Roman"/>
          <w:i/>
          <w:sz w:val="22"/>
          <w:szCs w:val="22"/>
        </w:rPr>
        <w:t xml:space="preserve">Kwalifikowany </w:t>
      </w:r>
      <w:r w:rsidR="00600E52" w:rsidRPr="00DD32C7">
        <w:rPr>
          <w:rFonts w:ascii="Times New Roman" w:hAnsi="Times New Roman" w:cs="Times New Roman"/>
          <w:i/>
          <w:sz w:val="22"/>
          <w:szCs w:val="22"/>
        </w:rPr>
        <w:t>podpis</w:t>
      </w:r>
      <w:r w:rsidRPr="00DD32C7">
        <w:rPr>
          <w:rFonts w:ascii="Times New Roman" w:hAnsi="Times New Roman" w:cs="Times New Roman"/>
          <w:i/>
          <w:sz w:val="22"/>
          <w:szCs w:val="22"/>
        </w:rPr>
        <w:t xml:space="preserve"> elektroniczny</w:t>
      </w:r>
      <w:r w:rsidR="00600E52" w:rsidRPr="00DD32C7">
        <w:rPr>
          <w:rFonts w:ascii="Times New Roman" w:hAnsi="Times New Roman" w:cs="Times New Roman"/>
          <w:i/>
          <w:sz w:val="22"/>
          <w:szCs w:val="22"/>
        </w:rPr>
        <w:t xml:space="preserve"> </w:t>
      </w:r>
    </w:p>
    <w:p w14:paraId="181BAA14" w14:textId="77777777" w:rsidR="00600E52" w:rsidRPr="00DD32C7" w:rsidRDefault="00600E52" w:rsidP="00600E52">
      <w:pPr>
        <w:spacing w:after="120"/>
        <w:jc w:val="both"/>
        <w:rPr>
          <w:rFonts w:cs="Times New Roman"/>
          <w:spacing w:val="4"/>
          <w:sz w:val="22"/>
          <w:szCs w:val="22"/>
        </w:rPr>
      </w:pPr>
    </w:p>
    <w:p w14:paraId="78588D77" w14:textId="77777777" w:rsidR="00600E52" w:rsidRPr="00DD32C7" w:rsidRDefault="00600E52" w:rsidP="00600E52">
      <w:pPr>
        <w:spacing w:after="120"/>
        <w:jc w:val="both"/>
        <w:rPr>
          <w:rFonts w:cs="Times New Roman"/>
          <w:spacing w:val="4"/>
          <w:sz w:val="22"/>
          <w:szCs w:val="22"/>
        </w:rPr>
      </w:pPr>
    </w:p>
    <w:p w14:paraId="78380404" w14:textId="77777777" w:rsidR="00600E52" w:rsidRPr="00DD32C7" w:rsidRDefault="00600E52" w:rsidP="00600E52">
      <w:pPr>
        <w:spacing w:after="120"/>
        <w:jc w:val="both"/>
        <w:rPr>
          <w:rFonts w:cs="Times New Roman"/>
          <w:spacing w:val="4"/>
          <w:sz w:val="22"/>
          <w:szCs w:val="22"/>
        </w:rPr>
      </w:pPr>
    </w:p>
    <w:p w14:paraId="17FEFBFA" w14:textId="77777777" w:rsidR="00600E52" w:rsidRPr="00DD32C7" w:rsidRDefault="00600E52" w:rsidP="00600E52">
      <w:pPr>
        <w:spacing w:after="120"/>
        <w:jc w:val="both"/>
        <w:rPr>
          <w:rFonts w:cs="Times New Roman"/>
          <w:b/>
          <w:spacing w:val="4"/>
          <w:sz w:val="22"/>
          <w:szCs w:val="22"/>
        </w:rPr>
      </w:pPr>
    </w:p>
    <w:p w14:paraId="2C15564D" w14:textId="77777777" w:rsidR="00600E52" w:rsidRPr="00DD32C7" w:rsidRDefault="00600E52" w:rsidP="00600E52">
      <w:pPr>
        <w:spacing w:after="120"/>
        <w:jc w:val="both"/>
        <w:rPr>
          <w:rFonts w:cs="Times New Roman"/>
          <w:b/>
          <w:spacing w:val="4"/>
          <w:sz w:val="22"/>
          <w:szCs w:val="22"/>
        </w:rPr>
      </w:pPr>
    </w:p>
    <w:p w14:paraId="499C8F74" w14:textId="77777777" w:rsidR="00600E52" w:rsidRPr="00DD32C7" w:rsidRDefault="00600E52" w:rsidP="00600E52">
      <w:pPr>
        <w:spacing w:after="120"/>
        <w:jc w:val="both"/>
        <w:rPr>
          <w:rFonts w:cs="Times New Roman"/>
          <w:b/>
          <w:spacing w:val="4"/>
          <w:sz w:val="22"/>
          <w:szCs w:val="22"/>
        </w:rPr>
      </w:pPr>
    </w:p>
    <w:p w14:paraId="163839EC" w14:textId="77777777" w:rsidR="00600E52" w:rsidRPr="00DD32C7" w:rsidRDefault="00600E52" w:rsidP="00600E52">
      <w:pPr>
        <w:spacing w:after="120"/>
        <w:jc w:val="both"/>
        <w:rPr>
          <w:rFonts w:cs="Times New Roman"/>
          <w:b/>
          <w:spacing w:val="4"/>
          <w:sz w:val="22"/>
          <w:szCs w:val="22"/>
        </w:rPr>
      </w:pPr>
    </w:p>
    <w:p w14:paraId="0612D1FA" w14:textId="77777777" w:rsidR="00600E52" w:rsidRPr="00DD32C7" w:rsidRDefault="00600E52" w:rsidP="00600E52">
      <w:pPr>
        <w:spacing w:after="120"/>
        <w:jc w:val="both"/>
        <w:rPr>
          <w:rFonts w:cs="Times New Roman"/>
          <w:b/>
          <w:spacing w:val="4"/>
          <w:sz w:val="22"/>
          <w:szCs w:val="22"/>
        </w:rPr>
      </w:pPr>
    </w:p>
    <w:p w14:paraId="1B0E22FD" w14:textId="77777777" w:rsidR="00600E52" w:rsidRPr="00DD32C7" w:rsidRDefault="00600E52" w:rsidP="00600E52">
      <w:pPr>
        <w:spacing w:after="120"/>
        <w:jc w:val="both"/>
        <w:rPr>
          <w:rFonts w:cs="Times New Roman"/>
          <w:b/>
          <w:spacing w:val="4"/>
          <w:sz w:val="22"/>
          <w:szCs w:val="22"/>
        </w:rPr>
      </w:pPr>
    </w:p>
    <w:p w14:paraId="0860FC1C" w14:textId="77777777" w:rsidR="00600E52" w:rsidRPr="00DD32C7" w:rsidRDefault="00600E52" w:rsidP="00600E52">
      <w:pPr>
        <w:spacing w:after="120"/>
        <w:jc w:val="both"/>
        <w:rPr>
          <w:rFonts w:cs="Times New Roman"/>
          <w:b/>
          <w:spacing w:val="4"/>
          <w:sz w:val="22"/>
          <w:szCs w:val="22"/>
        </w:rPr>
      </w:pPr>
    </w:p>
    <w:p w14:paraId="0BB47A7E" w14:textId="77777777" w:rsidR="00600E52" w:rsidRPr="00DD32C7" w:rsidRDefault="00600E52" w:rsidP="00600E52">
      <w:pPr>
        <w:spacing w:after="120"/>
        <w:jc w:val="both"/>
        <w:rPr>
          <w:rFonts w:cs="Times New Roman"/>
          <w:b/>
          <w:spacing w:val="4"/>
          <w:sz w:val="22"/>
          <w:szCs w:val="22"/>
        </w:rPr>
      </w:pPr>
    </w:p>
    <w:p w14:paraId="25CBEFB8" w14:textId="77777777" w:rsidR="00600E52" w:rsidRPr="00DD32C7" w:rsidRDefault="00600E52" w:rsidP="00600E52">
      <w:pPr>
        <w:spacing w:after="120"/>
        <w:jc w:val="both"/>
        <w:rPr>
          <w:rFonts w:cs="Times New Roman"/>
          <w:b/>
          <w:spacing w:val="4"/>
          <w:sz w:val="22"/>
          <w:szCs w:val="22"/>
        </w:rPr>
      </w:pPr>
    </w:p>
    <w:p w14:paraId="1BB82550" w14:textId="77777777" w:rsidR="00600E52" w:rsidRPr="00DD32C7" w:rsidRDefault="00600E52" w:rsidP="00600E52">
      <w:pPr>
        <w:spacing w:after="120"/>
        <w:jc w:val="both"/>
        <w:rPr>
          <w:rFonts w:cs="Times New Roman"/>
          <w:b/>
          <w:spacing w:val="4"/>
          <w:sz w:val="22"/>
          <w:szCs w:val="22"/>
        </w:rPr>
      </w:pPr>
    </w:p>
    <w:p w14:paraId="027C1BC6" w14:textId="77777777" w:rsidR="00600E52" w:rsidRPr="00DD32C7" w:rsidRDefault="00600E52" w:rsidP="00600E52">
      <w:pPr>
        <w:spacing w:after="120"/>
        <w:jc w:val="both"/>
        <w:rPr>
          <w:rFonts w:cs="Times New Roman"/>
          <w:b/>
          <w:spacing w:val="4"/>
          <w:sz w:val="22"/>
          <w:szCs w:val="22"/>
        </w:rPr>
      </w:pPr>
    </w:p>
    <w:p w14:paraId="7AD5EAA5" w14:textId="77777777" w:rsidR="00600E52" w:rsidRPr="00DD32C7" w:rsidRDefault="00600E52" w:rsidP="00600E52">
      <w:pPr>
        <w:spacing w:after="120"/>
        <w:jc w:val="both"/>
        <w:rPr>
          <w:rFonts w:cs="Times New Roman"/>
          <w:b/>
          <w:spacing w:val="4"/>
          <w:sz w:val="22"/>
          <w:szCs w:val="22"/>
        </w:rPr>
      </w:pPr>
    </w:p>
    <w:p w14:paraId="7B97AAC2" w14:textId="77777777" w:rsidR="00600E52" w:rsidRPr="00DD32C7" w:rsidRDefault="00600E52" w:rsidP="00600E52">
      <w:pPr>
        <w:spacing w:after="120"/>
        <w:jc w:val="both"/>
        <w:rPr>
          <w:rFonts w:cs="Times New Roman"/>
          <w:spacing w:val="4"/>
          <w:sz w:val="22"/>
          <w:szCs w:val="22"/>
        </w:rPr>
      </w:pPr>
      <w:r w:rsidRPr="00DD32C7">
        <w:rPr>
          <w:rFonts w:cs="Times New Roman"/>
          <w:b/>
          <w:spacing w:val="4"/>
          <w:sz w:val="22"/>
          <w:szCs w:val="22"/>
        </w:rPr>
        <w:t>*</w:t>
      </w:r>
      <w:r w:rsidRPr="00DD32C7">
        <w:rPr>
          <w:rFonts w:cs="Times New Roman"/>
          <w:spacing w:val="4"/>
          <w:sz w:val="22"/>
          <w:szCs w:val="22"/>
        </w:rPr>
        <w:t xml:space="preserve"> niepotrzebne skreślić</w:t>
      </w:r>
    </w:p>
    <w:p w14:paraId="047EC732" w14:textId="77777777" w:rsidR="00600E52" w:rsidRPr="00DD32C7" w:rsidRDefault="00600E52" w:rsidP="00600E52">
      <w:pPr>
        <w:spacing w:after="120"/>
        <w:jc w:val="both"/>
        <w:rPr>
          <w:rFonts w:cs="Times New Roman"/>
          <w:spacing w:val="4"/>
          <w:sz w:val="22"/>
          <w:szCs w:val="22"/>
        </w:rPr>
      </w:pPr>
      <w:bookmarkStart w:id="10" w:name="_Hlk121917540"/>
      <w:r w:rsidRPr="00DD32C7">
        <w:rPr>
          <w:rFonts w:cs="Times New Roman"/>
          <w:b/>
          <w:spacing w:val="4"/>
          <w:sz w:val="22"/>
          <w:szCs w:val="22"/>
        </w:rPr>
        <w:t>**</w:t>
      </w:r>
      <w:r w:rsidRPr="00DD32C7">
        <w:rPr>
          <w:rFonts w:cs="Times New Roman"/>
          <w:spacing w:val="4"/>
          <w:sz w:val="22"/>
          <w:szCs w:val="22"/>
        </w:rPr>
        <w:t xml:space="preserve"> składa Podmiot udostepniający zasoby, </w:t>
      </w:r>
      <w:bookmarkStart w:id="11" w:name="_Hlk121390932"/>
      <w:r w:rsidRPr="00DD32C7">
        <w:rPr>
          <w:rFonts w:cs="Times New Roman"/>
          <w:spacing w:val="4"/>
          <w:sz w:val="22"/>
          <w:szCs w:val="22"/>
        </w:rPr>
        <w:t>jeżeli przypada na niego ponad 10% wartości zamówienia</w:t>
      </w:r>
      <w:bookmarkEnd w:id="11"/>
      <w:r w:rsidRPr="00DD32C7">
        <w:rPr>
          <w:rFonts w:cs="Times New Roman"/>
          <w:b/>
          <w:spacing w:val="4"/>
          <w:sz w:val="22"/>
          <w:szCs w:val="22"/>
        </w:rPr>
        <w:t>***</w:t>
      </w:r>
      <w:r w:rsidRPr="00DD32C7">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DD32C7" w:rsidRDefault="00600E52" w:rsidP="00600E52">
      <w:pPr>
        <w:spacing w:after="120"/>
        <w:jc w:val="both"/>
        <w:rPr>
          <w:rFonts w:cs="Times New Roman"/>
          <w:spacing w:val="4"/>
          <w:sz w:val="22"/>
          <w:szCs w:val="22"/>
        </w:rPr>
      </w:pPr>
    </w:p>
    <w:bookmarkEnd w:id="10"/>
    <w:p w14:paraId="0AC06B0C" w14:textId="77777777" w:rsidR="00600E52" w:rsidRPr="00DD32C7"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DD32C7">
        <w:rPr>
          <w:rFonts w:cs="Times New Roman"/>
          <w:bCs/>
          <w:sz w:val="22"/>
          <w:szCs w:val="22"/>
        </w:rPr>
        <w:t xml:space="preserve">Stosownie do art. 63 ust. 1 ustawy Pzp, oświadczenie/a powinny być złożone, pod rygorem nieważności, w formie elektronicznej, tj. opatrzonej kwalifikowanym podpisem elektronicznym. </w:t>
      </w:r>
    </w:p>
    <w:p w14:paraId="12D75865" w14:textId="77777777" w:rsidR="00600E52" w:rsidRPr="00DD32C7" w:rsidRDefault="00600E52" w:rsidP="00600E52">
      <w:pPr>
        <w:spacing w:after="120"/>
        <w:jc w:val="both"/>
        <w:rPr>
          <w:rFonts w:cs="Times New Roman"/>
          <w:color w:val="000000"/>
          <w:sz w:val="22"/>
          <w:szCs w:val="22"/>
          <w:lang w:eastAsia="ar-SA"/>
        </w:rPr>
      </w:pPr>
    </w:p>
    <w:p w14:paraId="6A66D489" w14:textId="77777777" w:rsidR="00600E52" w:rsidRPr="00DD32C7" w:rsidRDefault="00600E52" w:rsidP="00600E52">
      <w:pPr>
        <w:spacing w:after="120"/>
        <w:jc w:val="both"/>
        <w:rPr>
          <w:rFonts w:cs="Times New Roman"/>
          <w:color w:val="000000"/>
          <w:sz w:val="22"/>
          <w:szCs w:val="22"/>
          <w:lang w:eastAsia="ar-SA"/>
        </w:rPr>
      </w:pPr>
    </w:p>
    <w:p w14:paraId="1E7CBEEA" w14:textId="4342E5A5" w:rsidR="00600E52" w:rsidRPr="00DD32C7" w:rsidRDefault="00C7212E" w:rsidP="00D25E61">
      <w:pPr>
        <w:rPr>
          <w:rFonts w:cs="Times New Roman"/>
          <w:b/>
          <w:bCs/>
          <w:sz w:val="22"/>
          <w:szCs w:val="22"/>
        </w:rPr>
      </w:pPr>
      <w:r w:rsidRPr="00DD32C7">
        <w:rPr>
          <w:rFonts w:cs="Times New Roman"/>
          <w:b/>
          <w:bCs/>
          <w:sz w:val="22"/>
          <w:szCs w:val="22"/>
        </w:rPr>
        <w:lastRenderedPageBreak/>
        <w:t>Załącznik Nr 4 do SWZ</w:t>
      </w:r>
    </w:p>
    <w:p w14:paraId="7D21E01F" w14:textId="07B446BA" w:rsidR="00D25E61" w:rsidRPr="00DD32C7" w:rsidRDefault="005F0A78" w:rsidP="00D25E61">
      <w:pPr>
        <w:rPr>
          <w:rFonts w:cs="Times New Roman"/>
          <w:b/>
          <w:bCs/>
          <w:iCs/>
          <w:sz w:val="22"/>
          <w:szCs w:val="22"/>
        </w:rPr>
      </w:pPr>
      <w:r w:rsidRPr="00DD32C7">
        <w:rPr>
          <w:rFonts w:cs="Times New Roman"/>
          <w:b/>
          <w:bCs/>
          <w:sz w:val="22"/>
          <w:szCs w:val="22"/>
        </w:rPr>
        <w:t>ZP/164/2024</w:t>
      </w:r>
    </w:p>
    <w:p w14:paraId="179FFCB3" w14:textId="77777777" w:rsidR="00D25E61" w:rsidRPr="00DD32C7" w:rsidRDefault="00D25E61" w:rsidP="00D25E61">
      <w:pPr>
        <w:rPr>
          <w:rFonts w:cs="Times New Roman"/>
          <w:sz w:val="22"/>
          <w:szCs w:val="22"/>
        </w:rPr>
      </w:pPr>
    </w:p>
    <w:p w14:paraId="4448BC8F" w14:textId="77777777" w:rsidR="00600E52" w:rsidRPr="00DD32C7" w:rsidRDefault="00600E52" w:rsidP="00600E52">
      <w:pPr>
        <w:keepNext/>
        <w:spacing w:before="60" w:after="60"/>
        <w:jc w:val="center"/>
        <w:rPr>
          <w:rFonts w:cs="Times New Roman"/>
          <w:b/>
          <w:sz w:val="22"/>
          <w:szCs w:val="22"/>
        </w:rPr>
      </w:pPr>
      <w:r w:rsidRPr="00DD32C7">
        <w:rPr>
          <w:rFonts w:cs="Times New Roman"/>
          <w:b/>
          <w:sz w:val="22"/>
          <w:szCs w:val="22"/>
        </w:rPr>
        <w:t xml:space="preserve">ZOBOWIĄZANIE </w:t>
      </w:r>
    </w:p>
    <w:p w14:paraId="35768DD0" w14:textId="77777777" w:rsidR="00600E52" w:rsidRPr="00DD32C7" w:rsidRDefault="00600E52" w:rsidP="00600E52">
      <w:pPr>
        <w:keepNext/>
        <w:jc w:val="center"/>
        <w:rPr>
          <w:rFonts w:cs="Times New Roman"/>
          <w:sz w:val="22"/>
          <w:szCs w:val="22"/>
        </w:rPr>
      </w:pPr>
      <w:r w:rsidRPr="00DD32C7">
        <w:rPr>
          <w:rFonts w:cs="Times New Roman"/>
          <w:sz w:val="22"/>
          <w:szCs w:val="22"/>
        </w:rPr>
        <w:t>na podstawie art. 118 ustawy z dnia 11 września 2019 r. Prawo zamówień publicznych</w:t>
      </w:r>
    </w:p>
    <w:p w14:paraId="202B405A" w14:textId="77777777" w:rsidR="00600E52" w:rsidRPr="00DD32C7" w:rsidRDefault="00600E52" w:rsidP="00600E52">
      <w:pPr>
        <w:spacing w:before="120"/>
        <w:jc w:val="both"/>
        <w:rPr>
          <w:rFonts w:cs="Times New Roman"/>
          <w:b/>
          <w:sz w:val="22"/>
          <w:szCs w:val="22"/>
        </w:rPr>
      </w:pPr>
      <w:r w:rsidRPr="00DD32C7">
        <w:rPr>
          <w:rFonts w:cs="Times New Roman"/>
          <w:b/>
          <w:sz w:val="22"/>
          <w:szCs w:val="22"/>
        </w:rPr>
        <w:t>DANE DOTYCZĄCE WYKONAWCY:</w:t>
      </w:r>
    </w:p>
    <w:p w14:paraId="365083BA" w14:textId="77777777" w:rsidR="00600E52" w:rsidRPr="00DD32C7" w:rsidRDefault="00600E52" w:rsidP="00600E52">
      <w:pPr>
        <w:autoSpaceDE w:val="0"/>
        <w:autoSpaceDN w:val="0"/>
        <w:adjustRightInd w:val="0"/>
        <w:jc w:val="both"/>
        <w:rPr>
          <w:rFonts w:cs="Times New Roman"/>
          <w:i/>
          <w:sz w:val="22"/>
          <w:szCs w:val="22"/>
        </w:rPr>
      </w:pPr>
      <w:r w:rsidRPr="00DD32C7">
        <w:rPr>
          <w:rFonts w:cs="Times New Roman"/>
          <w:b/>
          <w:sz w:val="22"/>
          <w:szCs w:val="22"/>
        </w:rPr>
        <w:t xml:space="preserve">Nazwa i adres: Wykonawcy /lub Wykonawców </w:t>
      </w:r>
      <w:r w:rsidRPr="00DD32C7">
        <w:rPr>
          <w:rFonts w:cs="Times New Roman"/>
          <w:i/>
          <w:sz w:val="22"/>
          <w:szCs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9DA57E7" w14:textId="77777777" w:rsidR="00600E52" w:rsidRPr="00DD32C7"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Nazwa Wykonawcy          .............................................................................................................</w:t>
      </w:r>
    </w:p>
    <w:p w14:paraId="1E73916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529D29ED"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w:t>
      </w:r>
    </w:p>
    <w:p w14:paraId="725E5451"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NIP ..................................................... REGON ...........................................................................</w:t>
      </w:r>
    </w:p>
    <w:p w14:paraId="27D5A4DC" w14:textId="77777777" w:rsidR="00600E52" w:rsidRPr="00DD32C7" w:rsidRDefault="00600E52" w:rsidP="00600E52">
      <w:pPr>
        <w:autoSpaceDE w:val="0"/>
        <w:autoSpaceDN w:val="0"/>
        <w:adjustRightInd w:val="0"/>
        <w:spacing w:before="120"/>
        <w:jc w:val="both"/>
        <w:rPr>
          <w:rFonts w:cs="Times New Roman"/>
          <w:b/>
          <w:sz w:val="22"/>
          <w:szCs w:val="22"/>
          <w:u w:val="single"/>
        </w:rPr>
      </w:pPr>
      <w:r w:rsidRPr="00DD32C7">
        <w:rPr>
          <w:rFonts w:cs="Times New Roman"/>
          <w:b/>
          <w:sz w:val="22"/>
          <w:szCs w:val="22"/>
          <w:u w:val="single"/>
        </w:rPr>
        <w:t>PODMIOT  UDOSTĘPNIAJĄCY WYKONAWCY ZASOBY w zakresie:</w:t>
      </w:r>
    </w:p>
    <w:p w14:paraId="4A224218"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 xml:space="preserve">1. ZDOLNOŚCI TECHNICZNYCH LUB ZAWODOWYCH </w:t>
      </w:r>
    </w:p>
    <w:p w14:paraId="1F4E7913" w14:textId="77777777" w:rsidR="00600E52" w:rsidRPr="00DD32C7" w:rsidRDefault="00600E52" w:rsidP="00600E52">
      <w:pPr>
        <w:autoSpaceDE w:val="0"/>
        <w:autoSpaceDN w:val="0"/>
        <w:adjustRightInd w:val="0"/>
        <w:spacing w:before="120"/>
        <w:jc w:val="both"/>
        <w:rPr>
          <w:rFonts w:cs="Times New Roman"/>
          <w:sz w:val="22"/>
          <w:szCs w:val="22"/>
        </w:rPr>
      </w:pPr>
      <w:r w:rsidRPr="00DD32C7">
        <w:rPr>
          <w:rFonts w:cs="Times New Roman"/>
          <w:sz w:val="22"/>
          <w:szCs w:val="22"/>
        </w:rPr>
        <w:t>2. SYTUACJI EKONOMICZNEJ LUB FINANSOWEJ *</w:t>
      </w:r>
    </w:p>
    <w:p w14:paraId="20878607" w14:textId="77777777" w:rsidR="00600E52" w:rsidRPr="00DD32C7" w:rsidRDefault="00600E52" w:rsidP="00600E52">
      <w:pPr>
        <w:autoSpaceDE w:val="0"/>
        <w:autoSpaceDN w:val="0"/>
        <w:adjustRightInd w:val="0"/>
        <w:spacing w:before="120" w:line="360" w:lineRule="auto"/>
        <w:jc w:val="both"/>
        <w:rPr>
          <w:rFonts w:cs="Times New Roman"/>
          <w:sz w:val="22"/>
          <w:szCs w:val="22"/>
        </w:rPr>
      </w:pPr>
      <w:r w:rsidRPr="00DD32C7">
        <w:rPr>
          <w:rFonts w:cs="Times New Roman"/>
          <w:sz w:val="22"/>
          <w:szCs w:val="22"/>
        </w:rPr>
        <w:t>Nazwa Podmiotu .........................................................................................................................</w:t>
      </w:r>
    </w:p>
    <w:p w14:paraId="0A2D6FE5"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adres /ulica/Nr/kod pocztowy/: ....................................................................................................</w:t>
      </w:r>
    </w:p>
    <w:p w14:paraId="0C2A6442" w14:textId="77777777" w:rsidR="00600E52" w:rsidRPr="00DD32C7" w:rsidRDefault="00600E52" w:rsidP="00600E52">
      <w:pPr>
        <w:autoSpaceDE w:val="0"/>
        <w:autoSpaceDN w:val="0"/>
        <w:adjustRightInd w:val="0"/>
        <w:spacing w:line="360" w:lineRule="auto"/>
        <w:jc w:val="both"/>
        <w:rPr>
          <w:rFonts w:cs="Times New Roman"/>
          <w:sz w:val="22"/>
          <w:szCs w:val="22"/>
        </w:rPr>
      </w:pPr>
      <w:r w:rsidRPr="00DD32C7">
        <w:rPr>
          <w:rFonts w:cs="Times New Roman"/>
          <w:sz w:val="22"/>
          <w:szCs w:val="22"/>
        </w:rPr>
        <w:t>Nr telefonu ...........................................................................................................................</w:t>
      </w:r>
    </w:p>
    <w:p w14:paraId="5154F711" w14:textId="77777777" w:rsidR="00600E52" w:rsidRPr="00DD32C7" w:rsidRDefault="00600E52" w:rsidP="00600E52">
      <w:pPr>
        <w:autoSpaceDE w:val="0"/>
        <w:autoSpaceDN w:val="0"/>
        <w:adjustRightInd w:val="0"/>
        <w:spacing w:after="240" w:line="360" w:lineRule="auto"/>
        <w:jc w:val="both"/>
        <w:rPr>
          <w:rFonts w:cs="Times New Roman"/>
          <w:sz w:val="22"/>
          <w:szCs w:val="22"/>
        </w:rPr>
      </w:pPr>
      <w:r w:rsidRPr="00DD32C7">
        <w:rPr>
          <w:rFonts w:cs="Times New Roman"/>
          <w:sz w:val="22"/>
          <w:szCs w:val="22"/>
        </w:rPr>
        <w:t>NIP ..................................................... REGON ..........................................................................</w:t>
      </w:r>
    </w:p>
    <w:p w14:paraId="43971EC4" w14:textId="77777777" w:rsidR="00600E52" w:rsidRPr="00DD32C7" w:rsidRDefault="00600E52" w:rsidP="00600E52">
      <w:pPr>
        <w:jc w:val="both"/>
        <w:rPr>
          <w:rFonts w:cs="Times New Roman"/>
          <w:b/>
          <w:sz w:val="22"/>
          <w:szCs w:val="22"/>
          <w:u w:val="single"/>
        </w:rPr>
      </w:pPr>
      <w:r w:rsidRPr="00DD32C7">
        <w:rPr>
          <w:rFonts w:cs="Times New Roman"/>
          <w:b/>
          <w:sz w:val="22"/>
          <w:szCs w:val="22"/>
          <w:u w:val="single"/>
        </w:rPr>
        <w:t>OŚWIADCZAM(Y), ŻE:</w:t>
      </w:r>
    </w:p>
    <w:p w14:paraId="17842C02" w14:textId="77777777" w:rsidR="00600E52" w:rsidRPr="00DD32C7" w:rsidRDefault="00600E52" w:rsidP="00600E52">
      <w:pPr>
        <w:jc w:val="both"/>
        <w:rPr>
          <w:rFonts w:cs="Times New Roman"/>
          <w:b/>
          <w:sz w:val="22"/>
          <w:szCs w:val="22"/>
          <w:u w:val="single"/>
        </w:rPr>
      </w:pPr>
    </w:p>
    <w:p w14:paraId="4499044B" w14:textId="77777777" w:rsidR="00600E52" w:rsidRPr="00DD32C7" w:rsidRDefault="00600E52" w:rsidP="00600E52">
      <w:pPr>
        <w:jc w:val="both"/>
        <w:rPr>
          <w:rFonts w:cs="Times New Roman"/>
          <w:sz w:val="22"/>
          <w:szCs w:val="22"/>
        </w:rPr>
      </w:pPr>
      <w:r w:rsidRPr="00DD32C7">
        <w:rPr>
          <w:rFonts w:cs="Times New Roman"/>
          <w:sz w:val="22"/>
          <w:szCs w:val="22"/>
        </w:rPr>
        <w:t xml:space="preserve">Zobowiązujemy się do  udostępnienia Wykonawcy niezbędnych zasobów, tj.: </w:t>
      </w:r>
    </w:p>
    <w:p w14:paraId="3D469A99"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58A5A1E4" w14:textId="77777777" w:rsidR="00600E52" w:rsidRPr="00DD32C7" w:rsidRDefault="00600E52" w:rsidP="00600E52">
      <w:pPr>
        <w:jc w:val="both"/>
        <w:rPr>
          <w:rFonts w:cs="Times New Roman"/>
          <w:iCs/>
          <w:sz w:val="22"/>
          <w:szCs w:val="22"/>
        </w:rPr>
      </w:pPr>
      <w:r w:rsidRPr="00DD32C7">
        <w:rPr>
          <w:rFonts w:cs="Times New Roman"/>
          <w:iCs/>
          <w:sz w:val="22"/>
          <w:szCs w:val="22"/>
        </w:rPr>
        <w:t>.................................................................................................................................................... .</w:t>
      </w:r>
    </w:p>
    <w:p w14:paraId="65409E83" w14:textId="77777777" w:rsidR="00600E52" w:rsidRPr="00DD32C7" w:rsidRDefault="00600E52" w:rsidP="00600E52">
      <w:pPr>
        <w:jc w:val="both"/>
        <w:rPr>
          <w:rFonts w:cs="Times New Roman"/>
          <w:sz w:val="22"/>
          <w:szCs w:val="22"/>
        </w:rPr>
      </w:pPr>
      <w:r w:rsidRPr="00DD32C7">
        <w:rPr>
          <w:rFonts w:cs="Times New Roman"/>
          <w:sz w:val="22"/>
          <w:szCs w:val="22"/>
        </w:rPr>
        <w:t xml:space="preserve">Jednocześnie przedstawiam poniższe informacje dotyczące: </w:t>
      </w:r>
    </w:p>
    <w:p w14:paraId="7B0DFD00" w14:textId="77777777" w:rsidR="00600E52" w:rsidRPr="00DD32C7" w:rsidRDefault="00600E52" w:rsidP="00600E52">
      <w:pPr>
        <w:numPr>
          <w:ilvl w:val="0"/>
          <w:numId w:val="8"/>
        </w:numPr>
        <w:suppressAutoHyphens/>
        <w:autoSpaceDE w:val="0"/>
        <w:autoSpaceDN w:val="0"/>
        <w:adjustRightInd w:val="0"/>
        <w:jc w:val="both"/>
        <w:rPr>
          <w:rFonts w:cs="Times New Roman"/>
          <w:sz w:val="22"/>
          <w:szCs w:val="22"/>
        </w:rPr>
      </w:pPr>
      <w:r w:rsidRPr="00DD32C7">
        <w:rPr>
          <w:rFonts w:cs="Times New Roman"/>
          <w:sz w:val="22"/>
          <w:szCs w:val="22"/>
        </w:rPr>
        <w:t>zakresu dostępnych Wykonawcy zasobów podmiotu udostępniającego zasoby:</w:t>
      </w:r>
    </w:p>
    <w:p w14:paraId="62AFDB0A"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0F72FA28" w14:textId="77777777" w:rsidR="00600E52" w:rsidRPr="00DD32C7" w:rsidRDefault="00600E52" w:rsidP="00600E52">
      <w:pPr>
        <w:autoSpaceDE w:val="0"/>
        <w:autoSpaceDN w:val="0"/>
        <w:adjustRightInd w:val="0"/>
        <w:jc w:val="both"/>
        <w:rPr>
          <w:rFonts w:cs="Times New Roman"/>
          <w:iCs/>
          <w:sz w:val="22"/>
          <w:szCs w:val="22"/>
        </w:rPr>
      </w:pPr>
    </w:p>
    <w:p w14:paraId="48F39D1C" w14:textId="77777777" w:rsidR="00600E52" w:rsidRPr="00DD32C7" w:rsidRDefault="00600E52" w:rsidP="00600E52">
      <w:pPr>
        <w:numPr>
          <w:ilvl w:val="0"/>
          <w:numId w:val="7"/>
        </w:numPr>
        <w:suppressAutoHyphens/>
        <w:autoSpaceDE w:val="0"/>
        <w:autoSpaceDN w:val="0"/>
        <w:adjustRightInd w:val="0"/>
        <w:jc w:val="both"/>
        <w:rPr>
          <w:rFonts w:cs="Times New Roman"/>
          <w:sz w:val="22"/>
          <w:szCs w:val="22"/>
        </w:rPr>
      </w:pPr>
      <w:r w:rsidRPr="00DD32C7">
        <w:rPr>
          <w:rFonts w:cs="Times New Roman"/>
          <w:sz w:val="22"/>
          <w:szCs w:val="22"/>
        </w:rPr>
        <w:t>sposób i okres udostępnienia Wykonawcy i wykorzystania przez niego zasobów podmiotu udostępniającego te zasoby przy wykonywaniu zamówienia</w:t>
      </w:r>
    </w:p>
    <w:p w14:paraId="44DF0713" w14:textId="77777777" w:rsidR="00600E52" w:rsidRPr="00DD32C7" w:rsidRDefault="00600E52" w:rsidP="00600E52">
      <w:pPr>
        <w:autoSpaceDE w:val="0"/>
        <w:autoSpaceDN w:val="0"/>
        <w:adjustRightInd w:val="0"/>
        <w:jc w:val="both"/>
        <w:rPr>
          <w:rFonts w:cs="Times New Roman"/>
          <w:iCs/>
          <w:sz w:val="22"/>
          <w:szCs w:val="22"/>
        </w:rPr>
      </w:pPr>
      <w:r w:rsidRPr="00DD32C7">
        <w:rPr>
          <w:rFonts w:cs="Times New Roman"/>
          <w:iCs/>
          <w:sz w:val="22"/>
          <w:szCs w:val="22"/>
        </w:rPr>
        <w:t>.......................................................................................................................................................</w:t>
      </w:r>
    </w:p>
    <w:p w14:paraId="34EC3084" w14:textId="77777777" w:rsidR="00600E52" w:rsidRPr="00DD32C7" w:rsidRDefault="00600E52" w:rsidP="00600E52">
      <w:pPr>
        <w:jc w:val="both"/>
        <w:rPr>
          <w:rFonts w:cs="Times New Roman"/>
          <w:sz w:val="22"/>
          <w:szCs w:val="22"/>
        </w:rPr>
      </w:pPr>
    </w:p>
    <w:p w14:paraId="640E002F" w14:textId="77777777" w:rsidR="00600E52" w:rsidRPr="00DD32C7" w:rsidRDefault="00600E52" w:rsidP="00600E52">
      <w:pPr>
        <w:tabs>
          <w:tab w:val="left" w:pos="5245"/>
        </w:tabs>
        <w:ind w:right="-86"/>
        <w:jc w:val="both"/>
        <w:rPr>
          <w:rFonts w:cs="Times New Roman"/>
          <w:i/>
          <w:sz w:val="22"/>
          <w:szCs w:val="22"/>
        </w:rPr>
      </w:pPr>
      <w:r w:rsidRPr="00DD32C7">
        <w:rPr>
          <w:rFonts w:cs="Times New Roman"/>
          <w:i/>
          <w:sz w:val="22"/>
          <w:szCs w:val="22"/>
        </w:rPr>
        <w:t xml:space="preserve">Uwaga: </w:t>
      </w:r>
    </w:p>
    <w:p w14:paraId="0829E8D0" w14:textId="77777777" w:rsidR="00600E52" w:rsidRPr="00DD32C7" w:rsidRDefault="00600E52" w:rsidP="00600E52">
      <w:pPr>
        <w:jc w:val="both"/>
        <w:rPr>
          <w:rFonts w:cs="Times New Roman"/>
          <w:i/>
          <w:sz w:val="22"/>
          <w:szCs w:val="22"/>
        </w:rPr>
      </w:pPr>
    </w:p>
    <w:p w14:paraId="4AD52FF4" w14:textId="77777777" w:rsidR="00600E52" w:rsidRPr="00DD32C7" w:rsidRDefault="00600E52" w:rsidP="00600E52">
      <w:pPr>
        <w:jc w:val="both"/>
        <w:rPr>
          <w:rFonts w:cs="Times New Roman"/>
          <w:i/>
          <w:sz w:val="22"/>
          <w:szCs w:val="22"/>
        </w:rPr>
      </w:pPr>
      <w:r w:rsidRPr="00DD32C7">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D32C7" w:rsidRDefault="00600E52" w:rsidP="00600E52">
      <w:pPr>
        <w:jc w:val="both"/>
        <w:rPr>
          <w:rFonts w:cs="Times New Roman"/>
          <w:i/>
          <w:sz w:val="22"/>
          <w:szCs w:val="22"/>
        </w:rPr>
      </w:pPr>
      <w:r w:rsidRPr="00DD32C7">
        <w:rPr>
          <w:rFonts w:cs="Times New Roman"/>
          <w:i/>
          <w:sz w:val="22"/>
          <w:szCs w:val="22"/>
        </w:rPr>
        <w:t xml:space="preserve">*niepotrzebne skreślić. </w:t>
      </w:r>
    </w:p>
    <w:p w14:paraId="0A33CEB8" w14:textId="77777777" w:rsidR="00600E52" w:rsidRPr="00DD32C7" w:rsidRDefault="00600E52" w:rsidP="00600E52">
      <w:pPr>
        <w:spacing w:before="60" w:after="60"/>
        <w:ind w:left="851" w:hanging="295"/>
        <w:jc w:val="right"/>
        <w:rPr>
          <w:rFonts w:cs="Times New Roman"/>
          <w:sz w:val="22"/>
          <w:szCs w:val="22"/>
        </w:rPr>
      </w:pPr>
      <w:r w:rsidRPr="00DD32C7">
        <w:rPr>
          <w:rFonts w:cs="Times New Roman"/>
          <w:sz w:val="22"/>
          <w:szCs w:val="22"/>
        </w:rPr>
        <w:t xml:space="preserve">Miejscowość i data: ________________________________________ </w:t>
      </w:r>
    </w:p>
    <w:p w14:paraId="355673F3" w14:textId="77777777" w:rsidR="00B451FA" w:rsidRPr="00DD32C7" w:rsidRDefault="00B451FA" w:rsidP="00600E52">
      <w:pPr>
        <w:autoSpaceDE w:val="0"/>
        <w:jc w:val="both"/>
        <w:rPr>
          <w:rFonts w:eastAsia="Times New Roman" w:cs="Times New Roman"/>
          <w:b/>
          <w:color w:val="000000"/>
          <w:sz w:val="22"/>
          <w:szCs w:val="22"/>
        </w:rPr>
      </w:pPr>
    </w:p>
    <w:p w14:paraId="74C0037E" w14:textId="2D9B2E92" w:rsidR="00D25E61" w:rsidRPr="00DD32C7" w:rsidRDefault="00600E52" w:rsidP="00600E52">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Zobowiązanie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0552F203" w14:textId="77777777" w:rsidR="00D25E61" w:rsidRPr="00DD32C7" w:rsidRDefault="00D25E61" w:rsidP="00D25E61">
      <w:pPr>
        <w:ind w:right="-578"/>
        <w:rPr>
          <w:rFonts w:cs="Times New Roman"/>
          <w:sz w:val="22"/>
          <w:szCs w:val="22"/>
          <w:highlight w:val="yellow"/>
        </w:rPr>
        <w:sectPr w:rsidR="00D25E61" w:rsidRPr="00DD32C7" w:rsidSect="009574D6">
          <w:footerReference w:type="default" r:id="rId31"/>
          <w:pgSz w:w="11906" w:h="16838"/>
          <w:pgMar w:top="568" w:right="794" w:bottom="1191" w:left="1134" w:header="709" w:footer="340" w:gutter="0"/>
          <w:cols w:space="708"/>
          <w:docGrid w:linePitch="360"/>
        </w:sectPr>
      </w:pPr>
    </w:p>
    <w:p w14:paraId="5AC1E312" w14:textId="507D7CE8" w:rsidR="00D25E61" w:rsidRPr="00DD32C7" w:rsidRDefault="00D25E61" w:rsidP="00C7212E">
      <w:pPr>
        <w:rPr>
          <w:rFonts w:cs="Times New Roman"/>
          <w:b/>
          <w:bCs/>
          <w:sz w:val="22"/>
          <w:szCs w:val="22"/>
        </w:rPr>
      </w:pPr>
      <w:r w:rsidRPr="00DD32C7">
        <w:rPr>
          <w:rFonts w:cs="Times New Roman"/>
          <w:b/>
          <w:bCs/>
          <w:sz w:val="22"/>
          <w:szCs w:val="22"/>
        </w:rPr>
        <w:lastRenderedPageBreak/>
        <w:t>Załącznik nr 5</w:t>
      </w:r>
      <w:r w:rsidR="00C7212E" w:rsidRPr="00DD32C7">
        <w:rPr>
          <w:rFonts w:cs="Times New Roman"/>
          <w:b/>
          <w:bCs/>
          <w:sz w:val="22"/>
          <w:szCs w:val="22"/>
        </w:rPr>
        <w:t xml:space="preserve"> do SWZ</w:t>
      </w:r>
    </w:p>
    <w:p w14:paraId="5B311968" w14:textId="5F779CC4" w:rsidR="00D25E61" w:rsidRPr="00DD32C7" w:rsidRDefault="005F0A78" w:rsidP="00D25E61">
      <w:pPr>
        <w:rPr>
          <w:rFonts w:cs="Times New Roman"/>
          <w:b/>
          <w:bCs/>
          <w:iCs/>
          <w:sz w:val="22"/>
          <w:szCs w:val="22"/>
        </w:rPr>
      </w:pPr>
      <w:r w:rsidRPr="00DD32C7">
        <w:rPr>
          <w:rFonts w:cs="Times New Roman"/>
          <w:b/>
          <w:bCs/>
          <w:sz w:val="22"/>
          <w:szCs w:val="22"/>
        </w:rPr>
        <w:t>ZP/164/2024</w:t>
      </w:r>
    </w:p>
    <w:p w14:paraId="05A88BE4" w14:textId="77777777" w:rsidR="00D25E61" w:rsidRPr="00DD32C7" w:rsidRDefault="00D25E61" w:rsidP="00D25E61">
      <w:pPr>
        <w:rPr>
          <w:rFonts w:cs="Times New Roman"/>
          <w:sz w:val="22"/>
          <w:szCs w:val="22"/>
        </w:rPr>
      </w:pPr>
    </w:p>
    <w:p w14:paraId="03F7AE50" w14:textId="77777777" w:rsidR="00C7212E" w:rsidRPr="00DD32C7" w:rsidRDefault="00C7212E" w:rsidP="00C7212E">
      <w:pPr>
        <w:spacing w:line="360" w:lineRule="auto"/>
        <w:jc w:val="center"/>
        <w:rPr>
          <w:rFonts w:cs="Times New Roman"/>
          <w:b/>
          <w:sz w:val="22"/>
          <w:szCs w:val="22"/>
        </w:rPr>
      </w:pPr>
      <w:r w:rsidRPr="00DD32C7">
        <w:rPr>
          <w:rFonts w:cs="Times New Roman"/>
          <w:b/>
          <w:sz w:val="22"/>
          <w:szCs w:val="22"/>
        </w:rPr>
        <w:t xml:space="preserve">WYKONAWCY </w:t>
      </w:r>
      <w:r w:rsidRPr="00DD32C7">
        <w:rPr>
          <w:rFonts w:cs="Times New Roman"/>
          <w:b/>
          <w:sz w:val="22"/>
          <w:szCs w:val="22"/>
          <w:shd w:val="clear" w:color="auto" w:fill="FFFFFF"/>
        </w:rPr>
        <w:t>WSPÓLNIE UBIEGAJĄCY SIĘ O UDZIELENIE ZAMÓWIENIA</w:t>
      </w:r>
    </w:p>
    <w:p w14:paraId="4FE6D634"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DD32C7" w:rsidRDefault="00C7212E" w:rsidP="00C7212E">
      <w:pPr>
        <w:tabs>
          <w:tab w:val="left" w:pos="9781"/>
        </w:tabs>
        <w:spacing w:line="276" w:lineRule="auto"/>
        <w:jc w:val="center"/>
        <w:rPr>
          <w:rFonts w:cs="Times New Roman"/>
          <w:i/>
          <w:iCs/>
          <w:sz w:val="22"/>
          <w:szCs w:val="22"/>
        </w:rPr>
      </w:pPr>
      <w:r w:rsidRPr="00DD32C7">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DD32C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DD32C7" w:rsidRDefault="00C7212E" w:rsidP="00C7212E">
      <w:pPr>
        <w:spacing w:line="360" w:lineRule="auto"/>
        <w:rPr>
          <w:rFonts w:cs="Times New Roman"/>
          <w:sz w:val="22"/>
          <w:szCs w:val="22"/>
        </w:rPr>
      </w:pPr>
      <w:r w:rsidRPr="00DD32C7">
        <w:rPr>
          <w:rFonts w:cs="Times New Roman"/>
          <w:sz w:val="22"/>
          <w:szCs w:val="22"/>
        </w:rPr>
        <w:t>reprezentowani przez:</w:t>
      </w:r>
    </w:p>
    <w:p w14:paraId="23E0A4EC" w14:textId="77777777" w:rsidR="00C7212E" w:rsidRPr="00DD32C7" w:rsidRDefault="00C7212E" w:rsidP="00C7212E">
      <w:pPr>
        <w:spacing w:line="360" w:lineRule="auto"/>
        <w:ind w:right="-53"/>
        <w:rPr>
          <w:rFonts w:cs="Times New Roman"/>
          <w:sz w:val="22"/>
          <w:szCs w:val="22"/>
        </w:rPr>
      </w:pPr>
      <w:r w:rsidRPr="00DD32C7">
        <w:rPr>
          <w:rFonts w:cs="Times New Roman"/>
          <w:sz w:val="22"/>
          <w:szCs w:val="22"/>
        </w:rPr>
        <w:t>_______________________________________________________________________________</w:t>
      </w:r>
    </w:p>
    <w:p w14:paraId="7C23C13B" w14:textId="77777777" w:rsidR="00C7212E" w:rsidRPr="00DD32C7" w:rsidRDefault="00C7212E" w:rsidP="00C7212E">
      <w:pPr>
        <w:spacing w:line="276" w:lineRule="auto"/>
        <w:jc w:val="center"/>
        <w:rPr>
          <w:rFonts w:cs="Times New Roman"/>
          <w:b/>
          <w:bCs/>
          <w:sz w:val="22"/>
          <w:szCs w:val="22"/>
        </w:rPr>
      </w:pPr>
      <w:r w:rsidRPr="00DD32C7">
        <w:rPr>
          <w:rFonts w:cs="Times New Roman"/>
          <w:b/>
          <w:bCs/>
          <w:sz w:val="22"/>
          <w:szCs w:val="22"/>
          <w:shd w:val="clear" w:color="auto" w:fill="FFFFFF"/>
        </w:rPr>
        <w:t xml:space="preserve">Oświadczenie, złożone na podstawie art. 117 ust. 4 ustawy </w:t>
      </w:r>
      <w:r w:rsidRPr="00DD32C7">
        <w:rPr>
          <w:rFonts w:cs="Times New Roman"/>
          <w:b/>
          <w:bCs/>
          <w:sz w:val="22"/>
          <w:szCs w:val="22"/>
        </w:rPr>
        <w:t xml:space="preserve">z dnia 11 września 2019 r. </w:t>
      </w:r>
    </w:p>
    <w:p w14:paraId="02B8E9ED" w14:textId="301FF31B" w:rsidR="00C7212E" w:rsidRPr="00DD32C7" w:rsidRDefault="00C7212E" w:rsidP="00C7212E">
      <w:pPr>
        <w:spacing w:line="276" w:lineRule="auto"/>
        <w:jc w:val="center"/>
        <w:rPr>
          <w:rFonts w:cs="Times New Roman"/>
          <w:b/>
          <w:bCs/>
          <w:sz w:val="22"/>
          <w:szCs w:val="22"/>
          <w:shd w:val="clear" w:color="auto" w:fill="FFFFFF"/>
        </w:rPr>
      </w:pPr>
      <w:r w:rsidRPr="00DD32C7">
        <w:rPr>
          <w:rFonts w:cs="Times New Roman"/>
          <w:b/>
          <w:bCs/>
          <w:sz w:val="22"/>
          <w:szCs w:val="22"/>
        </w:rPr>
        <w:t>- Prawo zamówień publicznych (</w:t>
      </w:r>
      <w:r w:rsidR="00A95342" w:rsidRPr="00DD32C7">
        <w:rPr>
          <w:rFonts w:cs="Times New Roman"/>
          <w:b/>
          <w:bCs/>
          <w:sz w:val="22"/>
          <w:szCs w:val="22"/>
        </w:rPr>
        <w:t xml:space="preserve">t.j. </w:t>
      </w:r>
      <w:r w:rsidRPr="00DD32C7">
        <w:rPr>
          <w:rFonts w:cs="Times New Roman"/>
          <w:b/>
          <w:bCs/>
          <w:sz w:val="22"/>
          <w:szCs w:val="22"/>
        </w:rPr>
        <w:t>Dz.U. z 202</w:t>
      </w:r>
      <w:r w:rsidR="00B25768" w:rsidRPr="00DD32C7">
        <w:rPr>
          <w:rFonts w:cs="Times New Roman"/>
          <w:b/>
          <w:bCs/>
          <w:sz w:val="22"/>
          <w:szCs w:val="22"/>
        </w:rPr>
        <w:t>4</w:t>
      </w:r>
      <w:r w:rsidRPr="00DD32C7">
        <w:rPr>
          <w:rFonts w:cs="Times New Roman"/>
          <w:b/>
          <w:bCs/>
          <w:sz w:val="22"/>
          <w:szCs w:val="22"/>
        </w:rPr>
        <w:t xml:space="preserve"> r.</w:t>
      </w:r>
      <w:r w:rsidR="00A95342" w:rsidRPr="00DD32C7">
        <w:rPr>
          <w:rFonts w:cs="Times New Roman"/>
          <w:b/>
          <w:bCs/>
          <w:sz w:val="22"/>
          <w:szCs w:val="22"/>
        </w:rPr>
        <w:t>,</w:t>
      </w:r>
      <w:r w:rsidR="00B25768" w:rsidRPr="00DD32C7">
        <w:rPr>
          <w:rFonts w:cs="Times New Roman"/>
          <w:b/>
          <w:bCs/>
          <w:sz w:val="22"/>
          <w:szCs w:val="22"/>
        </w:rPr>
        <w:t xml:space="preserve"> poz. 1320</w:t>
      </w:r>
      <w:r w:rsidRPr="00DD32C7">
        <w:rPr>
          <w:rFonts w:cs="Times New Roman"/>
          <w:b/>
          <w:bCs/>
          <w:sz w:val="22"/>
          <w:szCs w:val="22"/>
        </w:rPr>
        <w:t xml:space="preserve"> ze zm.),  </w:t>
      </w:r>
      <w:r w:rsidRPr="00DD32C7">
        <w:rPr>
          <w:rFonts w:cs="Times New Roman"/>
          <w:b/>
          <w:bCs/>
          <w:sz w:val="22"/>
          <w:szCs w:val="22"/>
          <w:shd w:val="clear" w:color="auto" w:fill="FFFFFF"/>
        </w:rPr>
        <w:t>które roboty budowlane wykonają poszczególni wykonawcy wspólnie ubiegający się o udzielenie zamówienia</w:t>
      </w:r>
    </w:p>
    <w:p w14:paraId="0AF2D562" w14:textId="77777777" w:rsidR="00C7212E" w:rsidRPr="00DD32C7" w:rsidRDefault="00C7212E" w:rsidP="00C7212E">
      <w:pPr>
        <w:spacing w:line="276" w:lineRule="auto"/>
        <w:jc w:val="center"/>
        <w:rPr>
          <w:rFonts w:cs="Times New Roman"/>
          <w:b/>
          <w:bCs/>
          <w:sz w:val="22"/>
          <w:szCs w:val="22"/>
          <w:shd w:val="clear" w:color="auto" w:fill="FFFFFF"/>
        </w:rPr>
      </w:pPr>
    </w:p>
    <w:p w14:paraId="20F0D17E" w14:textId="2EA59E17" w:rsidR="00C7212E" w:rsidRPr="00DD32C7" w:rsidRDefault="00C7212E" w:rsidP="00C7212E">
      <w:pPr>
        <w:pStyle w:val="Nagwek"/>
        <w:spacing w:line="276" w:lineRule="auto"/>
        <w:jc w:val="both"/>
        <w:rPr>
          <w:b/>
          <w:bCs/>
          <w:sz w:val="22"/>
          <w:szCs w:val="22"/>
        </w:rPr>
      </w:pPr>
      <w:r w:rsidRPr="00DD32C7">
        <w:rPr>
          <w:sz w:val="22"/>
          <w:szCs w:val="22"/>
        </w:rPr>
        <w:t xml:space="preserve">Uprawniony do reprezentowania ______________________________________________________________ w postępowaniu o udzielenie zamówienia publicznego na zadanie pn.: </w:t>
      </w:r>
      <w:r w:rsidR="00271063" w:rsidRPr="00DD32C7">
        <w:rPr>
          <w:b/>
          <w:sz w:val="22"/>
          <w:szCs w:val="22"/>
        </w:rPr>
        <w:t>„</w:t>
      </w:r>
      <w:r w:rsidR="00056C15" w:rsidRPr="00DD32C7">
        <w:rPr>
          <w:b/>
          <w:bCs/>
          <w:sz w:val="22"/>
          <w:szCs w:val="22"/>
        </w:rPr>
        <w:t>Dostawa aparatury i wyposażenia medycznego w ramach zdania pn.: „Przebudowa i doposażenie Uniwersyteckiego Centrum Pediatrii im. M. Konopnickiej oraz Ponadregionalnego Ośrodka Onkologii Dziecięcej” dla SP ZOZ CSK UM w Łodzi</w:t>
      </w:r>
      <w:r w:rsidR="00271063" w:rsidRPr="00DD32C7">
        <w:rPr>
          <w:sz w:val="22"/>
          <w:szCs w:val="22"/>
        </w:rPr>
        <w:t xml:space="preserve"> </w:t>
      </w:r>
      <w:r w:rsidR="00271063" w:rsidRPr="00DD32C7">
        <w:rPr>
          <w:sz w:val="22"/>
          <w:szCs w:val="22"/>
          <w:shd w:val="clear" w:color="auto" w:fill="FFFFFF"/>
        </w:rPr>
        <w:t xml:space="preserve">- </w:t>
      </w:r>
      <w:r w:rsidR="005F0A78" w:rsidRPr="00DD32C7">
        <w:rPr>
          <w:sz w:val="22"/>
          <w:szCs w:val="22"/>
          <w:shd w:val="clear" w:color="auto" w:fill="FFFFFF"/>
        </w:rPr>
        <w:t>ZP/164/2024</w:t>
      </w:r>
      <w:r w:rsidR="00271063" w:rsidRPr="00DD32C7">
        <w:rPr>
          <w:sz w:val="22"/>
          <w:szCs w:val="22"/>
          <w:shd w:val="clear" w:color="auto" w:fill="FFFFFF"/>
        </w:rPr>
        <w:t xml:space="preserve"> p</w:t>
      </w:r>
      <w:r w:rsidR="00271063" w:rsidRPr="00DD32C7">
        <w:rPr>
          <w:sz w:val="22"/>
          <w:szCs w:val="22"/>
        </w:rPr>
        <w:t xml:space="preserve">rowadzone przez </w:t>
      </w:r>
      <w:r w:rsidR="00271063" w:rsidRPr="00DD32C7">
        <w:rPr>
          <w:b/>
          <w:sz w:val="22"/>
          <w:szCs w:val="22"/>
        </w:rPr>
        <w:t>SP ZOZ CSK UM w Łodzi</w:t>
      </w:r>
      <w:r w:rsidRPr="00DD32C7">
        <w:rPr>
          <w:sz w:val="22"/>
          <w:szCs w:val="22"/>
        </w:rPr>
        <w:t xml:space="preserve">, </w:t>
      </w:r>
      <w:r w:rsidRPr="00DD32C7">
        <w:rPr>
          <w:b/>
          <w:bCs/>
          <w:sz w:val="22"/>
          <w:szCs w:val="22"/>
        </w:rPr>
        <w:t>oświadczam, że następujące roboty budowlane wykonają poszczególni wykonawcy wspólnie ubiegający się o udzielenie zamówienia:</w:t>
      </w:r>
    </w:p>
    <w:p w14:paraId="51A1A4C8" w14:textId="77777777" w:rsidR="00C7212E" w:rsidRPr="00DD32C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DD32C7" w14:paraId="24A1079A" w14:textId="77777777" w:rsidTr="003C014E">
        <w:tc>
          <w:tcPr>
            <w:tcW w:w="5245" w:type="dxa"/>
            <w:shd w:val="clear" w:color="auto" w:fill="auto"/>
            <w:vAlign w:val="center"/>
          </w:tcPr>
          <w:p w14:paraId="413B6B54" w14:textId="77777777" w:rsidR="00C7212E" w:rsidRPr="00DD32C7" w:rsidRDefault="00C7212E" w:rsidP="003C014E">
            <w:pPr>
              <w:tabs>
                <w:tab w:val="left" w:pos="426"/>
              </w:tabs>
              <w:spacing w:after="240" w:line="276" w:lineRule="auto"/>
              <w:jc w:val="center"/>
              <w:rPr>
                <w:rFonts w:cs="Times New Roman"/>
                <w:b/>
                <w:bCs/>
                <w:color w:val="000000"/>
                <w:sz w:val="22"/>
                <w:szCs w:val="22"/>
              </w:rPr>
            </w:pPr>
            <w:r w:rsidRPr="00DD32C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DD32C7" w:rsidRDefault="00C7212E" w:rsidP="007C7AF2">
            <w:pPr>
              <w:tabs>
                <w:tab w:val="left" w:pos="426"/>
              </w:tabs>
              <w:spacing w:after="240" w:line="276" w:lineRule="auto"/>
              <w:jc w:val="center"/>
              <w:rPr>
                <w:rFonts w:cs="Times New Roman"/>
                <w:b/>
                <w:bCs/>
                <w:color w:val="000000"/>
                <w:sz w:val="22"/>
                <w:szCs w:val="22"/>
              </w:rPr>
            </w:pPr>
            <w:r w:rsidRPr="00DD32C7">
              <w:rPr>
                <w:rFonts w:cs="Times New Roman"/>
                <w:b/>
                <w:bCs/>
                <w:color w:val="000000"/>
                <w:sz w:val="22"/>
                <w:szCs w:val="22"/>
              </w:rPr>
              <w:t xml:space="preserve">Zakres </w:t>
            </w:r>
            <w:r w:rsidR="007C7AF2" w:rsidRPr="00DD32C7">
              <w:rPr>
                <w:rFonts w:cs="Times New Roman"/>
                <w:b/>
                <w:bCs/>
                <w:color w:val="000000"/>
                <w:sz w:val="22"/>
                <w:szCs w:val="22"/>
              </w:rPr>
              <w:t>dostaw</w:t>
            </w:r>
            <w:r w:rsidRPr="00DD32C7">
              <w:rPr>
                <w:rFonts w:cs="Times New Roman"/>
                <w:b/>
                <w:bCs/>
                <w:color w:val="000000"/>
                <w:sz w:val="22"/>
                <w:szCs w:val="22"/>
              </w:rPr>
              <w:t xml:space="preserve">, które wykona wykonawca </w:t>
            </w:r>
            <w:r w:rsidRPr="00DD32C7">
              <w:rPr>
                <w:rFonts w:cs="Times New Roman"/>
                <w:b/>
                <w:bCs/>
                <w:sz w:val="22"/>
                <w:szCs w:val="22"/>
                <w:shd w:val="clear" w:color="auto" w:fill="FFFFFF"/>
              </w:rPr>
              <w:t>wspólnie ubiegający się o udzielenie zamówienia</w:t>
            </w:r>
          </w:p>
        </w:tc>
      </w:tr>
      <w:tr w:rsidR="00C7212E" w:rsidRPr="00DD32C7" w14:paraId="04648C5D" w14:textId="77777777" w:rsidTr="003C014E">
        <w:tc>
          <w:tcPr>
            <w:tcW w:w="5245" w:type="dxa"/>
            <w:shd w:val="clear" w:color="auto" w:fill="auto"/>
          </w:tcPr>
          <w:p w14:paraId="50AD7437"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29503095" w14:textId="77777777" w:rsidR="00C7212E" w:rsidRPr="00DD32C7" w:rsidRDefault="00C7212E" w:rsidP="003C014E">
            <w:pPr>
              <w:tabs>
                <w:tab w:val="left" w:pos="426"/>
              </w:tabs>
              <w:spacing w:after="240" w:line="312" w:lineRule="auto"/>
              <w:jc w:val="both"/>
              <w:rPr>
                <w:rFonts w:cs="Times New Roman"/>
                <w:color w:val="000000"/>
                <w:sz w:val="22"/>
                <w:szCs w:val="22"/>
              </w:rPr>
            </w:pPr>
          </w:p>
        </w:tc>
      </w:tr>
      <w:tr w:rsidR="00C7212E" w:rsidRPr="00DD32C7" w14:paraId="53E871CB" w14:textId="77777777" w:rsidTr="003C014E">
        <w:tc>
          <w:tcPr>
            <w:tcW w:w="5245" w:type="dxa"/>
            <w:shd w:val="clear" w:color="auto" w:fill="auto"/>
          </w:tcPr>
          <w:p w14:paraId="20698329" w14:textId="77777777" w:rsidR="00C7212E" w:rsidRPr="00DD32C7" w:rsidRDefault="00C7212E" w:rsidP="003C014E">
            <w:pPr>
              <w:tabs>
                <w:tab w:val="left" w:pos="426"/>
              </w:tabs>
              <w:spacing w:after="240" w:line="312" w:lineRule="auto"/>
              <w:jc w:val="both"/>
              <w:rPr>
                <w:rFonts w:cs="Times New Roman"/>
                <w:color w:val="000000"/>
                <w:sz w:val="22"/>
                <w:szCs w:val="22"/>
              </w:rPr>
            </w:pPr>
          </w:p>
        </w:tc>
        <w:tc>
          <w:tcPr>
            <w:tcW w:w="4678" w:type="dxa"/>
            <w:shd w:val="clear" w:color="auto" w:fill="auto"/>
          </w:tcPr>
          <w:p w14:paraId="0AD9784A" w14:textId="77777777" w:rsidR="00C7212E" w:rsidRPr="00DD32C7" w:rsidRDefault="00C7212E" w:rsidP="003C014E">
            <w:pPr>
              <w:tabs>
                <w:tab w:val="left" w:pos="426"/>
              </w:tabs>
              <w:spacing w:after="240" w:line="312" w:lineRule="auto"/>
              <w:jc w:val="both"/>
              <w:rPr>
                <w:rFonts w:cs="Times New Roman"/>
                <w:color w:val="000000"/>
                <w:sz w:val="22"/>
                <w:szCs w:val="22"/>
              </w:rPr>
            </w:pPr>
          </w:p>
        </w:tc>
      </w:tr>
    </w:tbl>
    <w:p w14:paraId="17625A75" w14:textId="77777777" w:rsidR="00C7212E" w:rsidRPr="00DD32C7" w:rsidRDefault="00C7212E" w:rsidP="00C7212E">
      <w:pPr>
        <w:spacing w:line="360" w:lineRule="auto"/>
        <w:rPr>
          <w:rFonts w:cs="Times New Roman"/>
          <w:sz w:val="22"/>
          <w:szCs w:val="22"/>
        </w:rPr>
      </w:pPr>
    </w:p>
    <w:p w14:paraId="3334E896" w14:textId="77777777" w:rsidR="00C7212E" w:rsidRPr="00DD32C7" w:rsidRDefault="00C7212E" w:rsidP="00C7212E">
      <w:pPr>
        <w:shd w:val="clear" w:color="auto" w:fill="FFFFFF"/>
        <w:spacing w:after="120" w:line="276" w:lineRule="auto"/>
        <w:jc w:val="both"/>
        <w:rPr>
          <w:rFonts w:eastAsia="Times New Roman" w:cs="Times New Roman"/>
          <w:b/>
          <w:bCs/>
          <w:sz w:val="22"/>
          <w:szCs w:val="22"/>
          <w:u w:val="single"/>
        </w:rPr>
      </w:pPr>
      <w:r w:rsidRPr="00DD32C7">
        <w:rPr>
          <w:rFonts w:eastAsia="Times New Roman" w:cs="Times New Roman"/>
          <w:b/>
          <w:bCs/>
          <w:sz w:val="22"/>
          <w:szCs w:val="22"/>
          <w:u w:val="single"/>
        </w:rPr>
        <w:t>Podstawa prawna złożenia oświadczenia:</w:t>
      </w:r>
    </w:p>
    <w:p w14:paraId="0F8CEDD3" w14:textId="3A28E5E3" w:rsidR="00C7212E" w:rsidRPr="00DD32C7" w:rsidRDefault="00C7212E" w:rsidP="00C7212E">
      <w:pPr>
        <w:shd w:val="clear" w:color="auto" w:fill="FFFFFF"/>
        <w:spacing w:after="120" w:line="276" w:lineRule="auto"/>
        <w:jc w:val="both"/>
        <w:rPr>
          <w:rFonts w:eastAsia="Times New Roman" w:cs="Times New Roman"/>
          <w:b/>
          <w:bCs/>
          <w:sz w:val="22"/>
          <w:szCs w:val="22"/>
        </w:rPr>
      </w:pPr>
      <w:r w:rsidRPr="00DD32C7">
        <w:rPr>
          <w:rFonts w:eastAsia="Times New Roman" w:cs="Times New Roman"/>
          <w:sz w:val="22"/>
          <w:szCs w:val="22"/>
        </w:rPr>
        <w:t xml:space="preserve">W przypadku, o którym mowa w art. 117 ust. 3 ustawy Pzp, wykonawcy wspólnie ubiegający się o udzielenie zamówienia dołączają do oferty oświadczenie, z którego wynika, które </w:t>
      </w:r>
      <w:r w:rsidR="007C7AF2" w:rsidRPr="00DD32C7">
        <w:rPr>
          <w:rFonts w:eastAsia="Times New Roman" w:cs="Times New Roman"/>
          <w:sz w:val="22"/>
          <w:szCs w:val="22"/>
        </w:rPr>
        <w:t>dostawy</w:t>
      </w:r>
      <w:r w:rsidRPr="00DD32C7">
        <w:rPr>
          <w:rFonts w:eastAsia="Times New Roman" w:cs="Times New Roman"/>
          <w:sz w:val="22"/>
          <w:szCs w:val="22"/>
        </w:rPr>
        <w:t xml:space="preserve"> wykonają poszczególni wykonawcy </w:t>
      </w:r>
      <w:r w:rsidRPr="00DD32C7">
        <w:rPr>
          <w:rFonts w:eastAsia="Times New Roman" w:cs="Times New Roman"/>
          <w:b/>
          <w:bCs/>
          <w:sz w:val="22"/>
          <w:szCs w:val="22"/>
        </w:rPr>
        <w:t>(art. 117 ust. 4 ustawy Pzp).</w:t>
      </w:r>
    </w:p>
    <w:p w14:paraId="4E07FB86" w14:textId="77777777" w:rsidR="007C7AF2" w:rsidRPr="00DD32C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Pr="00DD32C7" w:rsidRDefault="00C7212E" w:rsidP="00C7212E">
      <w:pPr>
        <w:tabs>
          <w:tab w:val="left" w:pos="2127"/>
        </w:tabs>
        <w:spacing w:line="312" w:lineRule="auto"/>
        <w:ind w:left="7788"/>
        <w:jc w:val="both"/>
        <w:rPr>
          <w:rFonts w:cs="Times New Roman"/>
          <w:sz w:val="22"/>
          <w:szCs w:val="22"/>
        </w:rPr>
      </w:pPr>
      <w:r w:rsidRPr="00DD32C7">
        <w:rPr>
          <w:rFonts w:cs="Times New Roman"/>
          <w:sz w:val="22"/>
          <w:szCs w:val="22"/>
        </w:rPr>
        <w:t>__________________</w:t>
      </w:r>
    </w:p>
    <w:p w14:paraId="21EE030D" w14:textId="77777777" w:rsidR="00C7212E" w:rsidRPr="00DD32C7" w:rsidRDefault="00C7212E" w:rsidP="00C7212E">
      <w:pPr>
        <w:tabs>
          <w:tab w:val="left" w:pos="2127"/>
        </w:tabs>
        <w:spacing w:line="312" w:lineRule="auto"/>
        <w:ind w:left="7788"/>
        <w:jc w:val="both"/>
        <w:rPr>
          <w:rFonts w:cs="Times New Roman"/>
          <w:i/>
          <w:sz w:val="22"/>
          <w:szCs w:val="22"/>
        </w:rPr>
      </w:pPr>
      <w:r w:rsidRPr="00DD32C7">
        <w:rPr>
          <w:rFonts w:cs="Times New Roman"/>
          <w:i/>
          <w:sz w:val="22"/>
          <w:szCs w:val="22"/>
        </w:rPr>
        <w:t>(miejscowość i data)</w:t>
      </w:r>
    </w:p>
    <w:p w14:paraId="3B079E87" w14:textId="77777777" w:rsidR="007C7AF2" w:rsidRPr="00DD32C7" w:rsidRDefault="007C7AF2" w:rsidP="00C7212E">
      <w:pPr>
        <w:autoSpaceDE w:val="0"/>
        <w:jc w:val="both"/>
        <w:rPr>
          <w:rFonts w:eastAsia="Times New Roman" w:cs="Times New Roman"/>
          <w:b/>
          <w:color w:val="000000"/>
          <w:sz w:val="22"/>
          <w:szCs w:val="22"/>
        </w:rPr>
      </w:pPr>
    </w:p>
    <w:p w14:paraId="5DD0EBAB" w14:textId="77777777" w:rsidR="007C7AF2" w:rsidRPr="00DD32C7" w:rsidRDefault="007C7AF2" w:rsidP="00C7212E">
      <w:pPr>
        <w:autoSpaceDE w:val="0"/>
        <w:jc w:val="both"/>
        <w:rPr>
          <w:rFonts w:eastAsia="Times New Roman" w:cs="Times New Roman"/>
          <w:b/>
          <w:color w:val="000000"/>
          <w:sz w:val="22"/>
          <w:szCs w:val="22"/>
        </w:rPr>
      </w:pPr>
    </w:p>
    <w:p w14:paraId="42F7C91D" w14:textId="2270D610" w:rsidR="00C7212E" w:rsidRPr="00DD32C7" w:rsidRDefault="00C7212E" w:rsidP="00C7212E">
      <w:pPr>
        <w:autoSpaceDE w:val="0"/>
        <w:jc w:val="both"/>
        <w:rPr>
          <w:rFonts w:eastAsia="Times New Roman" w:cs="Times New Roman"/>
          <w:b/>
          <w:sz w:val="22"/>
          <w:szCs w:val="22"/>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33FC00EC" w14:textId="0EEDB1E9" w:rsidR="00C92A10" w:rsidRPr="00DD32C7" w:rsidRDefault="00C92A10" w:rsidP="00485E9E">
      <w:pPr>
        <w:spacing w:after="120"/>
        <w:rPr>
          <w:rFonts w:cs="Times New Roman"/>
          <w:b/>
          <w:snapToGrid w:val="0"/>
          <w:sz w:val="22"/>
          <w:szCs w:val="22"/>
        </w:rPr>
      </w:pPr>
      <w:r w:rsidRPr="00DD32C7">
        <w:rPr>
          <w:rFonts w:cs="Times New Roman"/>
          <w:b/>
          <w:snapToGrid w:val="0"/>
          <w:sz w:val="22"/>
          <w:szCs w:val="22"/>
        </w:rPr>
        <w:lastRenderedPageBreak/>
        <w:t>Załącznik nr 6</w:t>
      </w:r>
      <w:r w:rsidR="00485E9E" w:rsidRPr="00DD32C7">
        <w:rPr>
          <w:rFonts w:cs="Times New Roman"/>
          <w:b/>
          <w:snapToGrid w:val="0"/>
          <w:sz w:val="22"/>
          <w:szCs w:val="22"/>
        </w:rPr>
        <w:t xml:space="preserve"> do SWZ</w:t>
      </w:r>
    </w:p>
    <w:p w14:paraId="7E7C4D4A" w14:textId="1104E539" w:rsidR="00C92A10" w:rsidRPr="00DD32C7" w:rsidRDefault="005F0A78" w:rsidP="00210641">
      <w:pPr>
        <w:suppressAutoHyphens/>
        <w:rPr>
          <w:rFonts w:cs="Times New Roman"/>
          <w:sz w:val="22"/>
          <w:szCs w:val="22"/>
        </w:rPr>
      </w:pPr>
      <w:r w:rsidRPr="00DD32C7">
        <w:rPr>
          <w:rFonts w:cs="Times New Roman"/>
          <w:b/>
          <w:bCs/>
          <w:sz w:val="22"/>
          <w:szCs w:val="22"/>
        </w:rPr>
        <w:t>ZP/164/2024</w:t>
      </w:r>
    </w:p>
    <w:p w14:paraId="0E00F2A9" w14:textId="12292E6F" w:rsidR="002B192B" w:rsidRPr="00DD32C7" w:rsidRDefault="002B192B" w:rsidP="002B192B">
      <w:pPr>
        <w:rPr>
          <w:rFonts w:eastAsia="Times New Roman" w:cs="Times New Roman"/>
          <w:b/>
          <w:color w:val="FF0000"/>
          <w:sz w:val="22"/>
          <w:szCs w:val="22"/>
          <w:highlight w:val="yellow"/>
        </w:rPr>
      </w:pPr>
      <w:r w:rsidRPr="00DD32C7">
        <w:rPr>
          <w:rFonts w:cs="Times New Roman"/>
          <w:noProof/>
          <w:sz w:val="22"/>
          <w:szCs w:val="22"/>
        </w:rPr>
        <w:drawing>
          <wp:inline distT="0" distB="0" distL="0" distR="0" wp14:anchorId="50E70D00" wp14:editId="75231A5F">
            <wp:extent cx="6300470" cy="886536"/>
            <wp:effectExtent l="0" t="0" r="5080" b="8890"/>
            <wp:docPr id="1282216581" name="Obraz 1282216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0470" cy="886536"/>
                    </a:xfrm>
                    <a:prstGeom prst="rect">
                      <a:avLst/>
                    </a:prstGeom>
                    <a:noFill/>
                    <a:ln>
                      <a:noFill/>
                    </a:ln>
                  </pic:spPr>
                </pic:pic>
              </a:graphicData>
            </a:graphic>
          </wp:inline>
        </w:drawing>
      </w:r>
    </w:p>
    <w:p w14:paraId="5569E734" w14:textId="7258A152" w:rsidR="002B192B" w:rsidRPr="00DD32C7" w:rsidRDefault="002B192B" w:rsidP="002B192B">
      <w:pPr>
        <w:tabs>
          <w:tab w:val="left" w:pos="426"/>
        </w:tabs>
        <w:spacing w:after="120" w:line="276" w:lineRule="auto"/>
        <w:jc w:val="center"/>
        <w:rPr>
          <w:rFonts w:eastAsia="Times New Roman" w:cs="Times New Roman"/>
          <w:b/>
          <w:kern w:val="20"/>
          <w:sz w:val="22"/>
          <w:szCs w:val="22"/>
        </w:rPr>
      </w:pPr>
      <w:r w:rsidRPr="00DD32C7">
        <w:rPr>
          <w:rFonts w:eastAsia="Times New Roman" w:cs="Times New Roman"/>
          <w:b/>
          <w:kern w:val="20"/>
          <w:sz w:val="22"/>
          <w:szCs w:val="22"/>
        </w:rPr>
        <w:t>WZÓR – UMOWA NR ZP/164/…/2024</w:t>
      </w:r>
    </w:p>
    <w:p w14:paraId="5AD79D5E" w14:textId="77777777" w:rsidR="002B192B" w:rsidRPr="00DD32C7" w:rsidRDefault="002B192B" w:rsidP="002B192B">
      <w:pPr>
        <w:rPr>
          <w:rFonts w:eastAsia="Times New Roman" w:cs="Times New Roman"/>
          <w:b/>
          <w:sz w:val="22"/>
          <w:szCs w:val="22"/>
          <w:lang w:eastAsia="ar-SA"/>
        </w:rPr>
      </w:pPr>
    </w:p>
    <w:p w14:paraId="1CBCF312" w14:textId="77777777" w:rsidR="002B192B" w:rsidRPr="00DD32C7" w:rsidRDefault="002B192B" w:rsidP="002B192B">
      <w:pPr>
        <w:spacing w:line="276" w:lineRule="auto"/>
        <w:jc w:val="both"/>
        <w:rPr>
          <w:rFonts w:eastAsia="Times New Roman" w:cs="Times New Roman"/>
          <w:b/>
          <w:sz w:val="22"/>
          <w:szCs w:val="22"/>
          <w:lang w:eastAsia="ar-SA"/>
        </w:rPr>
      </w:pPr>
      <w:r w:rsidRPr="00DD32C7">
        <w:rPr>
          <w:rFonts w:eastAsia="Times New Roman" w:cs="Times New Roman"/>
          <w:sz w:val="22"/>
          <w:szCs w:val="22"/>
          <w:lang w:eastAsia="ar-SA"/>
        </w:rPr>
        <w:t>W dniu ................................ r. w Łodzi zawarto umowę pomiędzy:</w:t>
      </w:r>
    </w:p>
    <w:p w14:paraId="17C5BDCD" w14:textId="77777777" w:rsidR="002B192B" w:rsidRPr="00DD32C7" w:rsidRDefault="002B192B" w:rsidP="000B7BCA">
      <w:pPr>
        <w:numPr>
          <w:ilvl w:val="0"/>
          <w:numId w:val="67"/>
        </w:numPr>
        <w:suppressAutoHyphens/>
        <w:spacing w:line="276" w:lineRule="auto"/>
        <w:jc w:val="both"/>
        <w:rPr>
          <w:rFonts w:eastAsia="Times New Roman" w:cs="Times New Roman"/>
          <w:sz w:val="22"/>
          <w:szCs w:val="22"/>
          <w:lang w:eastAsia="ar-SA"/>
        </w:rPr>
      </w:pPr>
      <w:r w:rsidRPr="00DD32C7">
        <w:rPr>
          <w:rFonts w:eastAsia="Times New Roman" w:cs="Times New Roman"/>
          <w:b/>
          <w:sz w:val="22"/>
          <w:szCs w:val="22"/>
          <w:lang w:eastAsia="ar-SA"/>
        </w:rPr>
        <w:t xml:space="preserve">Samodzielnym Publicznym Zakładem Opieki Zdrowotnej Centralnym Szpitalem Klinicznym Uniwersytetu Medycznego w Łodzi, 92-213 Łódź, ul. Pomorska 251, </w:t>
      </w:r>
      <w:r w:rsidRPr="00DD32C7">
        <w:rPr>
          <w:rFonts w:eastAsia="Times New Roman" w:cs="Times New Roman"/>
          <w:sz w:val="22"/>
          <w:szCs w:val="22"/>
          <w:lang w:eastAsia="ar-SA"/>
        </w:rPr>
        <w:t xml:space="preserve">wpisanym do Krajowego Rejestru Sądowego pod nr 0000149790, NIP 728-22-46-128, </w:t>
      </w:r>
    </w:p>
    <w:p w14:paraId="180F2729" w14:textId="77777777" w:rsidR="002B192B" w:rsidRPr="00DD32C7" w:rsidRDefault="002B192B" w:rsidP="002B192B">
      <w:pPr>
        <w:suppressAutoHyphens/>
        <w:spacing w:line="276" w:lineRule="auto"/>
        <w:ind w:left="708"/>
        <w:jc w:val="both"/>
        <w:rPr>
          <w:rFonts w:eastAsia="Times New Roman" w:cs="Times New Roman"/>
          <w:sz w:val="22"/>
          <w:szCs w:val="22"/>
          <w:lang w:eastAsia="ar-SA"/>
        </w:rPr>
      </w:pPr>
      <w:r w:rsidRPr="00DD32C7">
        <w:rPr>
          <w:rFonts w:eastAsia="Times New Roman" w:cs="Times New Roman"/>
          <w:sz w:val="22"/>
          <w:szCs w:val="22"/>
          <w:lang w:eastAsia="ar-SA"/>
        </w:rPr>
        <w:t>reprezentowanym przez:</w:t>
      </w:r>
    </w:p>
    <w:p w14:paraId="185E0087" w14:textId="77777777" w:rsidR="002B192B" w:rsidRPr="00DD32C7" w:rsidRDefault="002B192B" w:rsidP="002B192B">
      <w:pPr>
        <w:spacing w:line="276" w:lineRule="auto"/>
        <w:ind w:left="708"/>
        <w:jc w:val="both"/>
        <w:rPr>
          <w:rFonts w:eastAsia="Times New Roman" w:cs="Times New Roman"/>
          <w:b/>
          <w:sz w:val="22"/>
          <w:szCs w:val="22"/>
        </w:rPr>
      </w:pPr>
      <w:r w:rsidRPr="00DD32C7">
        <w:rPr>
          <w:rFonts w:eastAsia="Times New Roman" w:cs="Times New Roman"/>
          <w:b/>
          <w:sz w:val="22"/>
          <w:szCs w:val="22"/>
        </w:rPr>
        <w:t xml:space="preserve">Dyrektor – dr n. med. Monikę Domarecką, </w:t>
      </w:r>
    </w:p>
    <w:p w14:paraId="6946EA19" w14:textId="77777777" w:rsidR="002B192B" w:rsidRPr="00DD32C7" w:rsidRDefault="002B192B" w:rsidP="002B192B">
      <w:pPr>
        <w:spacing w:line="276" w:lineRule="auto"/>
        <w:ind w:left="708"/>
        <w:jc w:val="both"/>
        <w:rPr>
          <w:rFonts w:eastAsia="Times New Roman" w:cs="Times New Roman"/>
          <w:sz w:val="22"/>
          <w:szCs w:val="22"/>
        </w:rPr>
      </w:pPr>
      <w:r w:rsidRPr="00DD32C7">
        <w:rPr>
          <w:rFonts w:eastAsia="Times New Roman" w:cs="Times New Roman"/>
          <w:sz w:val="22"/>
          <w:szCs w:val="22"/>
        </w:rPr>
        <w:t xml:space="preserve">zwanym dalej </w:t>
      </w:r>
      <w:r w:rsidRPr="00DD32C7">
        <w:rPr>
          <w:rFonts w:eastAsia="Times New Roman" w:cs="Times New Roman"/>
          <w:b/>
          <w:sz w:val="22"/>
          <w:szCs w:val="22"/>
        </w:rPr>
        <w:t>Zamawiającym/Kupującym/Szpitalem</w:t>
      </w:r>
    </w:p>
    <w:p w14:paraId="608F9D9E" w14:textId="77777777" w:rsidR="002B192B" w:rsidRPr="00DD32C7" w:rsidRDefault="002B192B" w:rsidP="002B192B">
      <w:pPr>
        <w:suppressAutoHyphens/>
        <w:spacing w:line="276" w:lineRule="auto"/>
        <w:jc w:val="both"/>
        <w:rPr>
          <w:rFonts w:eastAsia="Times New Roman" w:cs="Times New Roman"/>
          <w:sz w:val="22"/>
          <w:szCs w:val="22"/>
          <w:lang w:eastAsia="ar-SA"/>
        </w:rPr>
      </w:pPr>
      <w:r w:rsidRPr="00DD32C7">
        <w:rPr>
          <w:rFonts w:eastAsia="Times New Roman" w:cs="Times New Roman"/>
          <w:sz w:val="22"/>
          <w:szCs w:val="22"/>
          <w:lang w:eastAsia="ar-SA"/>
        </w:rPr>
        <w:t xml:space="preserve">a </w:t>
      </w:r>
    </w:p>
    <w:p w14:paraId="009E9CC1" w14:textId="77777777" w:rsidR="002B192B" w:rsidRPr="00DD32C7" w:rsidRDefault="002B192B" w:rsidP="000B7BCA">
      <w:pPr>
        <w:numPr>
          <w:ilvl w:val="0"/>
          <w:numId w:val="67"/>
        </w:numPr>
        <w:suppressAutoHyphens/>
        <w:autoSpaceDE w:val="0"/>
        <w:autoSpaceDN w:val="0"/>
        <w:adjustRightInd w:val="0"/>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 siedziba: …………………………, </w:t>
      </w:r>
      <w:r w:rsidRPr="00DD32C7">
        <w:rPr>
          <w:rFonts w:eastAsia="Calibri" w:cs="Times New Roman"/>
          <w:sz w:val="22"/>
          <w:szCs w:val="22"/>
        </w:rPr>
        <w:t>kod:</w:t>
      </w:r>
      <w:r w:rsidRPr="00DD32C7">
        <w:rPr>
          <w:rFonts w:eastAsia="Times New Roman" w:cs="Times New Roman"/>
          <w:sz w:val="22"/>
          <w:szCs w:val="22"/>
        </w:rPr>
        <w:t xml:space="preserve"> ……………………. </w:t>
      </w:r>
      <w:r w:rsidRPr="00DD32C7">
        <w:rPr>
          <w:rFonts w:eastAsia="Calibri" w:cs="Times New Roman"/>
          <w:sz w:val="22"/>
          <w:szCs w:val="22"/>
        </w:rPr>
        <w:t>miejsc.</w:t>
      </w:r>
      <w:r w:rsidRPr="00DD32C7">
        <w:rPr>
          <w:rFonts w:eastAsia="Times New Roman" w:cs="Times New Roman"/>
          <w:sz w:val="22"/>
          <w:szCs w:val="22"/>
        </w:rPr>
        <w:t xml:space="preserve"> ………………….., wpisaną do ………., NIP </w:t>
      </w:r>
      <w:r w:rsidRPr="00DD32C7">
        <w:rPr>
          <w:rFonts w:eastAsia="Calibri" w:cs="Times New Roman"/>
          <w:sz w:val="22"/>
          <w:szCs w:val="22"/>
          <w:lang w:eastAsia="en-US"/>
        </w:rPr>
        <w:t>…………………….</w:t>
      </w:r>
      <w:r w:rsidRPr="00DD32C7">
        <w:rPr>
          <w:rFonts w:eastAsia="Times New Roman" w:cs="Times New Roman"/>
          <w:sz w:val="22"/>
          <w:szCs w:val="22"/>
        </w:rPr>
        <w:t xml:space="preserve">, REGON </w:t>
      </w:r>
      <w:r w:rsidRPr="00DD32C7">
        <w:rPr>
          <w:rFonts w:eastAsia="Calibri" w:cs="Times New Roman"/>
          <w:sz w:val="22"/>
          <w:szCs w:val="22"/>
          <w:lang w:eastAsia="en-US"/>
        </w:rPr>
        <w:t>……………………..</w:t>
      </w:r>
      <w:r w:rsidRPr="00DD32C7">
        <w:rPr>
          <w:rFonts w:eastAsia="Times New Roman" w:cs="Times New Roman"/>
          <w:sz w:val="22"/>
          <w:szCs w:val="22"/>
        </w:rPr>
        <w:t xml:space="preserve">, </w:t>
      </w:r>
    </w:p>
    <w:p w14:paraId="5FF0503C" w14:textId="77777777" w:rsidR="002B192B" w:rsidRPr="00DD32C7" w:rsidRDefault="002B192B" w:rsidP="002B192B">
      <w:pPr>
        <w:autoSpaceDE w:val="0"/>
        <w:autoSpaceDN w:val="0"/>
        <w:adjustRightInd w:val="0"/>
        <w:spacing w:line="276" w:lineRule="auto"/>
        <w:ind w:left="708"/>
        <w:jc w:val="both"/>
        <w:rPr>
          <w:rFonts w:eastAsia="Times New Roman" w:cs="Times New Roman"/>
          <w:sz w:val="22"/>
          <w:szCs w:val="22"/>
        </w:rPr>
      </w:pPr>
      <w:r w:rsidRPr="00DD32C7">
        <w:rPr>
          <w:rFonts w:eastAsia="Times New Roman" w:cs="Times New Roman"/>
          <w:sz w:val="22"/>
          <w:szCs w:val="22"/>
        </w:rPr>
        <w:t>reprezentowaną przez:</w:t>
      </w:r>
    </w:p>
    <w:p w14:paraId="2142E983"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1F05121F" w14:textId="77777777" w:rsidR="002B192B" w:rsidRPr="00DD32C7" w:rsidRDefault="002B192B" w:rsidP="002B192B">
      <w:pPr>
        <w:suppressAutoHyphens/>
        <w:spacing w:line="276" w:lineRule="auto"/>
        <w:ind w:left="708"/>
        <w:jc w:val="both"/>
        <w:rPr>
          <w:rFonts w:eastAsia="Times New Roman" w:cs="Times New Roman"/>
          <w:sz w:val="22"/>
          <w:szCs w:val="22"/>
        </w:rPr>
      </w:pPr>
      <w:r w:rsidRPr="00DD32C7">
        <w:rPr>
          <w:rFonts w:eastAsia="Times New Roman" w:cs="Times New Roman"/>
          <w:sz w:val="22"/>
          <w:szCs w:val="22"/>
        </w:rPr>
        <w:t>………………….…………………….. - ………….…………………………………………..…..</w:t>
      </w:r>
    </w:p>
    <w:p w14:paraId="2094E656" w14:textId="77777777" w:rsidR="002B192B" w:rsidRPr="00DD32C7" w:rsidRDefault="002B192B" w:rsidP="002B192B">
      <w:pPr>
        <w:suppressAutoHyphens/>
        <w:spacing w:line="276" w:lineRule="auto"/>
        <w:ind w:left="708" w:right="-1"/>
        <w:jc w:val="both"/>
        <w:rPr>
          <w:rFonts w:eastAsia="Times New Roman" w:cs="Times New Roman"/>
          <w:b/>
          <w:sz w:val="22"/>
          <w:szCs w:val="22"/>
          <w:lang w:eastAsia="ar-SA"/>
        </w:rPr>
      </w:pPr>
      <w:r w:rsidRPr="00DD32C7">
        <w:rPr>
          <w:rFonts w:eastAsia="Times New Roman" w:cs="Times New Roman"/>
          <w:sz w:val="22"/>
          <w:szCs w:val="22"/>
          <w:lang w:eastAsia="ar-SA"/>
        </w:rPr>
        <w:t xml:space="preserve">zwaną dalej </w:t>
      </w:r>
      <w:r w:rsidRPr="00DD32C7">
        <w:rPr>
          <w:rFonts w:eastAsia="Times New Roman" w:cs="Times New Roman"/>
          <w:b/>
          <w:sz w:val="22"/>
          <w:szCs w:val="22"/>
          <w:lang w:eastAsia="ar-SA"/>
        </w:rPr>
        <w:t>Wykonawcą,</w:t>
      </w:r>
    </w:p>
    <w:p w14:paraId="0B553821" w14:textId="77777777" w:rsidR="002B192B" w:rsidRPr="00DD32C7" w:rsidRDefault="002B192B" w:rsidP="002B192B">
      <w:pPr>
        <w:suppressAutoHyphens/>
        <w:spacing w:line="276" w:lineRule="auto"/>
        <w:ind w:right="-1"/>
        <w:jc w:val="both"/>
        <w:rPr>
          <w:rFonts w:eastAsia="Times New Roman" w:cs="Times New Roman"/>
          <w:b/>
          <w:sz w:val="22"/>
          <w:szCs w:val="22"/>
          <w:lang w:eastAsia="ar-SA"/>
        </w:rPr>
      </w:pPr>
    </w:p>
    <w:p w14:paraId="5F56F705" w14:textId="5166427E"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eastAsia="Times New Roman" w:cs="Times New Roman"/>
          <w:sz w:val="22"/>
          <w:szCs w:val="22"/>
        </w:rPr>
      </w:pPr>
      <w:r w:rsidRPr="00DD32C7">
        <w:rPr>
          <w:rFonts w:eastAsia="Times New Roman" w:cs="Times New Roman"/>
          <w:sz w:val="22"/>
          <w:szCs w:val="22"/>
        </w:rPr>
        <w:t>wyłonionym w postępowaniu o udzielenie zamówienia publicznego prowadzonego</w:t>
      </w:r>
      <w:r w:rsidRPr="00DD32C7">
        <w:rPr>
          <w:rFonts w:eastAsia="Times New Roman" w:cs="Times New Roman"/>
          <w:b/>
          <w:sz w:val="22"/>
          <w:szCs w:val="22"/>
        </w:rPr>
        <w:t xml:space="preserve"> </w:t>
      </w:r>
      <w:r w:rsidRPr="00DD32C7">
        <w:rPr>
          <w:rFonts w:eastAsia="Times New Roman" w:cs="Times New Roman"/>
          <w:sz w:val="22"/>
          <w:szCs w:val="22"/>
        </w:rPr>
        <w:t xml:space="preserve">w trybie przetargu nieograniczonego zgodnie z art. 132 i nast. ustawy z dnia 11 września 2019 r. Prawo zamówień publicznych (t.j. Dz. U. 2024 r. poz. 1320 ze zm.), o następującej treści: </w:t>
      </w:r>
    </w:p>
    <w:p w14:paraId="264F5B07" w14:textId="77777777" w:rsidR="002B192B" w:rsidRPr="00DD32C7" w:rsidRDefault="002B192B" w:rsidP="002B1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eastAsia="Times New Roman" w:cs="Times New Roman"/>
          <w:sz w:val="22"/>
          <w:szCs w:val="22"/>
        </w:rPr>
      </w:pPr>
    </w:p>
    <w:p w14:paraId="4D63D7B6" w14:textId="77777777" w:rsidR="002B192B" w:rsidRPr="00DD32C7" w:rsidRDefault="002B192B" w:rsidP="002B192B">
      <w:pPr>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 1 Przedmiot umowy</w:t>
      </w:r>
    </w:p>
    <w:p w14:paraId="1DDFAEA8" w14:textId="77777777"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eastAsia="Times New Roman" w:cs="Times New Roman"/>
          <w:sz w:val="22"/>
          <w:szCs w:val="22"/>
        </w:rPr>
        <w:t>Zamawiający zleca, a Wykonawca przyjmuje do realizacji zadanie pn.:</w:t>
      </w:r>
      <w:r w:rsidRPr="00DD32C7">
        <w:rPr>
          <w:rFonts w:cs="Times New Roman"/>
          <w:b/>
          <w:bCs/>
          <w:sz w:val="22"/>
          <w:szCs w:val="22"/>
        </w:rPr>
        <w:t xml:space="preserve"> „Dostawa aparatury i wyposażenia medycznego w ramach zdania pn.: „Przebudowa i doposażenie Uniwersyteckiego Centrum Pediatrii im. M. Konopnickiej oraz Ponadregionalnego Ośrodka Onkologii Dziecięcej” dla SP ZOZ CSK UM w Łodzi”</w:t>
      </w:r>
      <w:r w:rsidRPr="00DD32C7">
        <w:rPr>
          <w:rFonts w:eastAsia="Times New Roman" w:cs="Times New Roman"/>
          <w:sz w:val="22"/>
          <w:szCs w:val="22"/>
        </w:rPr>
        <w:t xml:space="preserve">, zgodnie z zamówieniem wyszczególnionym w  Formularzu asortymentowo - cenowym - </w:t>
      </w:r>
      <w:r w:rsidRPr="00DD32C7">
        <w:rPr>
          <w:rFonts w:eastAsia="Times New Roman" w:cs="Times New Roman"/>
          <w:b/>
          <w:sz w:val="22"/>
          <w:szCs w:val="22"/>
        </w:rPr>
        <w:t xml:space="preserve">Załączniku nr 2 </w:t>
      </w:r>
      <w:r w:rsidRPr="00DD32C7">
        <w:rPr>
          <w:rFonts w:eastAsia="Times New Roman" w:cs="Times New Roman"/>
          <w:sz w:val="22"/>
          <w:szCs w:val="22"/>
        </w:rPr>
        <w:t>do niniejszej umowy oraz Zestawieniem parametrów technicznych  - Załącznik nr 3 do niniejszej umowy.</w:t>
      </w:r>
    </w:p>
    <w:p w14:paraId="2F0C6607" w14:textId="6A6EE485"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b/>
          <w:sz w:val="22"/>
          <w:szCs w:val="22"/>
        </w:rPr>
      </w:pPr>
      <w:r w:rsidRPr="00DD32C7">
        <w:rPr>
          <w:rFonts w:cs="Times New Roman"/>
          <w:bCs/>
          <w:sz w:val="22"/>
          <w:szCs w:val="22"/>
        </w:rPr>
        <w:t>Realizacji zadania w ramach</w:t>
      </w:r>
      <w:r w:rsidRPr="00DD32C7">
        <w:rPr>
          <w:rFonts w:cs="Times New Roman"/>
          <w:color w:val="000000"/>
          <w:sz w:val="22"/>
          <w:szCs w:val="22"/>
        </w:rPr>
        <w:t xml:space="preserve">: </w:t>
      </w:r>
      <w:r w:rsidRPr="00DD32C7">
        <w:rPr>
          <w:rFonts w:cs="Times New Roman"/>
          <w:b/>
          <w:bCs/>
          <w:sz w:val="22"/>
          <w:szCs w:val="22"/>
          <w:lang w:eastAsia="ar-SA"/>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r w:rsidR="008D7EEF">
        <w:rPr>
          <w:rFonts w:cs="Times New Roman"/>
          <w:b/>
          <w:bCs/>
          <w:sz w:val="22"/>
          <w:szCs w:val="22"/>
          <w:lang w:eastAsia="ar-SA"/>
        </w:rPr>
        <w:t>.</w:t>
      </w:r>
    </w:p>
    <w:p w14:paraId="2E8F8638" w14:textId="09B2D4D7" w:rsidR="002B192B" w:rsidRPr="00DD32C7" w:rsidRDefault="002B192B" w:rsidP="000B7BCA">
      <w:pPr>
        <w:numPr>
          <w:ilvl w:val="0"/>
          <w:numId w:val="66"/>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pacing w:val="-2"/>
          <w:sz w:val="22"/>
          <w:szCs w:val="22"/>
          <w:lang w:eastAsia="ar-SA"/>
        </w:rPr>
        <w:t>W ramach przedmiotu zamówienia</w:t>
      </w:r>
      <w:r w:rsidRPr="00DD32C7">
        <w:rPr>
          <w:rFonts w:eastAsia="Times New Roman" w:cs="Times New Roman"/>
          <w:sz w:val="22"/>
          <w:szCs w:val="22"/>
        </w:rPr>
        <w:t xml:space="preserve"> Wykonawca zobowiązany jest zrealizować dostawę i instalację przedmiotu umowy w pomieszczeniach Zamawiającego</w:t>
      </w:r>
      <w:r w:rsidRPr="00DD32C7">
        <w:rPr>
          <w:rFonts w:cs="Times New Roman"/>
          <w:sz w:val="22"/>
          <w:szCs w:val="22"/>
        </w:rPr>
        <w:t>.</w:t>
      </w:r>
    </w:p>
    <w:p w14:paraId="531CEB95" w14:textId="77777777" w:rsidR="002B192B" w:rsidRPr="00DD32C7" w:rsidRDefault="002B192B" w:rsidP="000B7BCA">
      <w:pPr>
        <w:widowControl w:val="0"/>
        <w:numPr>
          <w:ilvl w:val="0"/>
          <w:numId w:val="66"/>
        </w:numPr>
        <w:tabs>
          <w:tab w:val="num" w:pos="284"/>
        </w:tabs>
        <w:suppressAutoHyphens/>
        <w:spacing w:line="276" w:lineRule="auto"/>
        <w:ind w:left="284" w:hanging="284"/>
        <w:jc w:val="both"/>
        <w:rPr>
          <w:rFonts w:eastAsia="Times New Roman" w:cs="Times New Roman"/>
          <w:b/>
          <w:bCs/>
          <w:sz w:val="22"/>
          <w:szCs w:val="22"/>
        </w:rPr>
      </w:pPr>
      <w:r w:rsidRPr="00DD32C7">
        <w:rPr>
          <w:rFonts w:eastAsia="Times New Roman" w:cs="Times New Roman"/>
          <w:sz w:val="22"/>
          <w:szCs w:val="22"/>
        </w:rPr>
        <w:t>Wykonawca oświadcza, że:</w:t>
      </w:r>
    </w:p>
    <w:p w14:paraId="178699C9"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dostarczone towary są dobrej jakości, nieużywane, fabrycznie nowe, posiadają odpowiednie certyfikaty i spełniają obowiązujące normy dla tego rodzaju sprzętu,</w:t>
      </w:r>
    </w:p>
    <w:p w14:paraId="21C661A7"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bCs/>
          <w:sz w:val="22"/>
          <w:szCs w:val="22"/>
        </w:rPr>
        <w:t>przedmiot umowy zostanie dostarczony, zainstalowany oraz zostanie sprawdzona poprawność działania w miejscu wskazanym przez Zamawiającego,</w:t>
      </w:r>
      <w:r w:rsidRPr="00DD32C7">
        <w:rPr>
          <w:rFonts w:eastAsia="Times New Roman" w:cs="Times New Roman"/>
          <w:sz w:val="22"/>
          <w:szCs w:val="22"/>
        </w:rPr>
        <w:t xml:space="preserve"> w obecności pracowników Zamawiającego.  </w:t>
      </w:r>
    </w:p>
    <w:p w14:paraId="529D0EE5"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lastRenderedPageBreak/>
        <w:t>zobowiązuje się do zabrania wszelkich opakowań pozostałych po instalacji,</w:t>
      </w:r>
    </w:p>
    <w:p w14:paraId="6E514F1D"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zobowiązuje się pozostawić miejsce pracy/dostawy/instalacji  posprzątane i wyczyszczone,</w:t>
      </w:r>
    </w:p>
    <w:p w14:paraId="40550944"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dostarczone urządzenia posiadają parametry techniczne oraz funkcje niezbędne do korzystania z nich zgodnie z przeznaczeniem, które zostało szczegółowo określone w SWZ – Opisie przedmiotu zamówienia w zestawieniu parametrów technicznych,</w:t>
      </w:r>
    </w:p>
    <w:p w14:paraId="195147C1"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sz w:val="22"/>
          <w:szCs w:val="22"/>
        </w:rPr>
      </w:pPr>
      <w:r w:rsidRPr="00DD32C7">
        <w:rPr>
          <w:rFonts w:eastAsia="Times New Roman" w:cs="Times New Roman"/>
          <w:sz w:val="22"/>
          <w:szCs w:val="22"/>
        </w:rPr>
        <w:t>przedmiot umowy wykonany będzie zgodnie z wymogami i przepisami BHP przewidzianymi dla danego typu urządzeń,</w:t>
      </w:r>
    </w:p>
    <w:p w14:paraId="5E3A669E"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lang w:eastAsia="ar-SA"/>
        </w:rPr>
        <w:t>wraz z dostawą sprzętu dostarczy niezbędne dokumenty, w szczególności:</w:t>
      </w:r>
    </w:p>
    <w:p w14:paraId="017F9B63" w14:textId="77777777" w:rsidR="002B192B" w:rsidRPr="00DD32C7" w:rsidRDefault="002B192B" w:rsidP="000B7BCA">
      <w:pPr>
        <w:numPr>
          <w:ilvl w:val="1"/>
          <w:numId w:val="55"/>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Instrukcję użytkowania i konserwacji w języku polskim</w:t>
      </w:r>
    </w:p>
    <w:p w14:paraId="1778CC3B" w14:textId="77777777" w:rsidR="002B192B" w:rsidRPr="00DD32C7" w:rsidRDefault="002B192B" w:rsidP="000B7BCA">
      <w:pPr>
        <w:numPr>
          <w:ilvl w:val="1"/>
          <w:numId w:val="55"/>
        </w:numPr>
        <w:suppressAutoHyphens/>
        <w:spacing w:after="60" w:line="276" w:lineRule="auto"/>
        <w:ind w:left="1134" w:hanging="283"/>
        <w:jc w:val="both"/>
        <w:rPr>
          <w:rFonts w:eastAsia="Times New Roman" w:cs="Times New Roman"/>
          <w:sz w:val="22"/>
          <w:szCs w:val="22"/>
          <w:lang w:eastAsia="ar-SA"/>
        </w:rPr>
      </w:pPr>
      <w:r w:rsidRPr="00DD32C7">
        <w:rPr>
          <w:rFonts w:eastAsia="Times New Roman" w:cs="Times New Roman"/>
          <w:sz w:val="22"/>
          <w:szCs w:val="22"/>
          <w:lang w:eastAsia="ar-SA"/>
        </w:rPr>
        <w:t>Kartę gwarancyjną</w:t>
      </w:r>
      <w:r w:rsidRPr="00DD32C7">
        <w:rPr>
          <w:rFonts w:cs="Times New Roman"/>
          <w:sz w:val="22"/>
          <w:szCs w:val="22"/>
        </w:rPr>
        <w:t xml:space="preserve"> </w:t>
      </w:r>
      <w:r w:rsidRPr="00DD32C7">
        <w:rPr>
          <w:rFonts w:eastAsia="Times New Roman" w:cs="Times New Roman"/>
          <w:sz w:val="22"/>
          <w:szCs w:val="22"/>
          <w:lang w:eastAsia="ar-SA"/>
        </w:rPr>
        <w:t>w języku polskim</w:t>
      </w:r>
    </w:p>
    <w:p w14:paraId="103FADCF" w14:textId="77777777" w:rsidR="002B192B" w:rsidRPr="00DD32C7" w:rsidRDefault="002B192B" w:rsidP="000B7BCA">
      <w:pPr>
        <w:widowControl w:val="0"/>
        <w:numPr>
          <w:ilvl w:val="1"/>
          <w:numId w:val="69"/>
        </w:numPr>
        <w:suppressAutoHyphens/>
        <w:spacing w:line="276" w:lineRule="auto"/>
        <w:ind w:left="851" w:hanging="425"/>
        <w:jc w:val="both"/>
        <w:rPr>
          <w:rFonts w:eastAsia="Times New Roman" w:cs="Times New Roman"/>
          <w:b/>
          <w:bCs/>
          <w:sz w:val="22"/>
          <w:szCs w:val="22"/>
        </w:rPr>
      </w:pPr>
      <w:r w:rsidRPr="00DD32C7">
        <w:rPr>
          <w:rFonts w:eastAsia="Times New Roman" w:cs="Times New Roman"/>
          <w:sz w:val="22"/>
          <w:szCs w:val="22"/>
        </w:rPr>
        <w:t>korzystanie przez Zamawiającego z dostarczonych produktów nie będzie stanowić naruszenia majątkowych praw autorskich osób trzecich.</w:t>
      </w:r>
    </w:p>
    <w:p w14:paraId="75FB89EB" w14:textId="77777777" w:rsidR="002B192B" w:rsidRPr="00DD32C7" w:rsidRDefault="002B192B" w:rsidP="000B7BCA">
      <w:pPr>
        <w:pStyle w:val="Akapitzlist"/>
        <w:numPr>
          <w:ilvl w:val="0"/>
          <w:numId w:val="69"/>
        </w:numPr>
        <w:rPr>
          <w:rFonts w:eastAsia="Times New Roman"/>
          <w:sz w:val="22"/>
          <w:szCs w:val="22"/>
        </w:rPr>
      </w:pPr>
      <w:r w:rsidRPr="00DD32C7">
        <w:rPr>
          <w:rFonts w:eastAsia="Times New Roman"/>
          <w:sz w:val="22"/>
          <w:szCs w:val="22"/>
        </w:rPr>
        <w:t>Przedmiot umowy zostanie przekazany Zamawiającemu w stanie kompletnym, umożliwiającym normalne korzystanie zgodnie z jego przeznaczeniem, bez dodatkowych zakupów.</w:t>
      </w:r>
    </w:p>
    <w:p w14:paraId="4DE6E8E7" w14:textId="77777777" w:rsidR="002B192B" w:rsidRPr="00DD32C7" w:rsidRDefault="002B192B" w:rsidP="000B7BCA">
      <w:pPr>
        <w:pStyle w:val="Akapitzlist"/>
        <w:numPr>
          <w:ilvl w:val="0"/>
          <w:numId w:val="69"/>
        </w:numPr>
        <w:jc w:val="both"/>
        <w:rPr>
          <w:rFonts w:eastAsia="Times New Roman"/>
          <w:sz w:val="22"/>
          <w:szCs w:val="22"/>
        </w:rPr>
      </w:pPr>
      <w:r w:rsidRPr="00DD32C7">
        <w:rPr>
          <w:sz w:val="22"/>
          <w:szCs w:val="22"/>
        </w:rPr>
        <w:t>Wykonawca, w przypadku wystąpienia incydentu medycznego, jest odpowiedzialny w zakresie opisanym ustawą z dnia 7 kwietnia 2022 r. o wyrobach medycznych (t.j. Dz.U. 2022 poz. 974 ze zm.) - dotyczy towarów będących wyrobami medycznymi) za niedopełnienie obowiązków przewidzianych ww ustawą.</w:t>
      </w:r>
    </w:p>
    <w:p w14:paraId="2E81D723"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6271EC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§2 Termin realizacji umowy</w:t>
      </w:r>
    </w:p>
    <w:p w14:paraId="65D56414" w14:textId="3C256612" w:rsidR="002B192B" w:rsidRDefault="00F15ECE" w:rsidP="002B192B">
      <w:pPr>
        <w:tabs>
          <w:tab w:val="left" w:pos="426"/>
        </w:tabs>
        <w:jc w:val="both"/>
        <w:rPr>
          <w:rFonts w:cs="Times New Roman"/>
          <w:b/>
          <w:sz w:val="22"/>
          <w:szCs w:val="22"/>
        </w:rPr>
      </w:pPr>
      <w:r>
        <w:rPr>
          <w:rFonts w:cs="Times New Roman"/>
          <w:b/>
          <w:sz w:val="22"/>
          <w:szCs w:val="22"/>
        </w:rPr>
        <w:t>Wykonawca zobowiązany jest do r</w:t>
      </w:r>
      <w:r w:rsidR="002B192B" w:rsidRPr="00DD32C7">
        <w:rPr>
          <w:rFonts w:cs="Times New Roman"/>
          <w:b/>
          <w:sz w:val="22"/>
          <w:szCs w:val="22"/>
        </w:rPr>
        <w:t>ealizacj</w:t>
      </w:r>
      <w:r w:rsidR="000C6D91">
        <w:rPr>
          <w:rFonts w:cs="Times New Roman"/>
          <w:b/>
          <w:sz w:val="22"/>
          <w:szCs w:val="22"/>
        </w:rPr>
        <w:t>i</w:t>
      </w:r>
      <w:r w:rsidR="002B192B" w:rsidRPr="00DD32C7">
        <w:rPr>
          <w:rFonts w:cs="Times New Roman"/>
          <w:b/>
          <w:sz w:val="22"/>
          <w:szCs w:val="22"/>
        </w:rPr>
        <w:t xml:space="preserve"> zamówienia </w:t>
      </w:r>
      <w:r w:rsidR="008D7EEF">
        <w:rPr>
          <w:rFonts w:cs="Times New Roman"/>
          <w:b/>
          <w:sz w:val="22"/>
          <w:szCs w:val="22"/>
        </w:rPr>
        <w:t xml:space="preserve">od dnia podpisania umowy </w:t>
      </w:r>
      <w:r w:rsidR="002B192B" w:rsidRPr="00DD32C7">
        <w:rPr>
          <w:rFonts w:cs="Times New Roman"/>
          <w:b/>
          <w:sz w:val="22"/>
          <w:szCs w:val="22"/>
        </w:rPr>
        <w:t xml:space="preserve">do dnia </w:t>
      </w:r>
      <w:r w:rsidR="00455E9C">
        <w:rPr>
          <w:rFonts w:cs="Times New Roman"/>
          <w:b/>
          <w:sz w:val="22"/>
          <w:szCs w:val="22"/>
        </w:rPr>
        <w:t>30.12.2024</w:t>
      </w:r>
      <w:r w:rsidR="002B192B" w:rsidRPr="00DD32C7">
        <w:rPr>
          <w:rFonts w:cs="Times New Roman"/>
          <w:b/>
          <w:sz w:val="22"/>
          <w:szCs w:val="22"/>
        </w:rPr>
        <w:t xml:space="preserve"> r. </w:t>
      </w:r>
    </w:p>
    <w:p w14:paraId="634E7B70" w14:textId="77777777" w:rsidR="00455E9C" w:rsidRPr="00DD32C7" w:rsidRDefault="00455E9C" w:rsidP="002B192B">
      <w:pPr>
        <w:tabs>
          <w:tab w:val="left" w:pos="426"/>
        </w:tabs>
        <w:jc w:val="both"/>
        <w:rPr>
          <w:rFonts w:cs="Times New Roman"/>
          <w:b/>
          <w:sz w:val="22"/>
          <w:szCs w:val="22"/>
        </w:rPr>
      </w:pPr>
    </w:p>
    <w:p w14:paraId="466D49A7"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sz w:val="22"/>
          <w:szCs w:val="22"/>
        </w:rPr>
        <w:t>§3 Reprezentacja stron do celu realizacji umowy</w:t>
      </w:r>
    </w:p>
    <w:p w14:paraId="69AF6534"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Zamawiającego jest Pan/i ………………, tel. ……….…, email: …………….…. </w:t>
      </w:r>
    </w:p>
    <w:p w14:paraId="08CA7E6B"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Osobą odpowiedzialną za realizację umowy po stronie Wykonawcy jest Pan/i </w:t>
      </w:r>
      <w:r w:rsidRPr="00DD32C7">
        <w:rPr>
          <w:rFonts w:eastAsia="Times New Roman" w:cs="Times New Roman"/>
          <w:b/>
          <w:bCs/>
          <w:sz w:val="22"/>
          <w:szCs w:val="22"/>
        </w:rPr>
        <w:t>………………...</w:t>
      </w:r>
      <w:r w:rsidRPr="00DD32C7">
        <w:rPr>
          <w:rFonts w:eastAsia="Times New Roman" w:cs="Times New Roman"/>
          <w:sz w:val="22"/>
          <w:szCs w:val="22"/>
        </w:rPr>
        <w:t xml:space="preserve"> tel. ……….…., email: …………….  </w:t>
      </w:r>
    </w:p>
    <w:p w14:paraId="5B609261" w14:textId="77777777" w:rsidR="002B192B" w:rsidRPr="00DD32C7" w:rsidRDefault="002B192B" w:rsidP="000B7BCA">
      <w:pPr>
        <w:numPr>
          <w:ilvl w:val="0"/>
          <w:numId w:val="59"/>
        </w:numPr>
        <w:tabs>
          <w:tab w:val="left" w:pos="0"/>
          <w:tab w:val="right" w:pos="8953"/>
        </w:tabs>
        <w:suppressAutoHyphens/>
        <w:spacing w:line="276" w:lineRule="auto"/>
        <w:jc w:val="both"/>
        <w:rPr>
          <w:rFonts w:eastAsia="Times New Roman" w:cs="Times New Roman"/>
          <w:sz w:val="22"/>
          <w:szCs w:val="22"/>
        </w:rPr>
      </w:pPr>
      <w:r w:rsidRPr="00DD32C7">
        <w:rPr>
          <w:rFonts w:eastAsia="Times New Roman" w:cs="Times New Roman"/>
          <w:sz w:val="22"/>
          <w:szCs w:val="22"/>
        </w:rPr>
        <w:t>W trakcie realizacji umowy osoby wskazane w ust. 1 i 2 mogą zostać zastąpione przez inne osoby wyznaczone przez Strony. Pisemne powiadomienie o powyższych zmianach nie stanowi zmiany umowy wymagającej sporządzenia aneksu.</w:t>
      </w:r>
    </w:p>
    <w:p w14:paraId="22DC8655"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4 Obowiązki Wykonawcy</w:t>
      </w:r>
    </w:p>
    <w:p w14:paraId="011A1E5C" w14:textId="77777777" w:rsidR="002B192B" w:rsidRPr="00DD32C7" w:rsidRDefault="002B192B" w:rsidP="000B7BCA">
      <w:pPr>
        <w:widowControl w:val="0"/>
        <w:numPr>
          <w:ilvl w:val="0"/>
          <w:numId w:val="61"/>
        </w:numPr>
        <w:tabs>
          <w:tab w:val="left" w:pos="360"/>
          <w:tab w:val="left" w:pos="426"/>
        </w:tabs>
        <w:suppressAutoHyphens/>
        <w:spacing w:line="276" w:lineRule="auto"/>
        <w:jc w:val="both"/>
        <w:rPr>
          <w:rFonts w:eastAsia="Times New Roman" w:cs="Times New Roman"/>
          <w:sz w:val="22"/>
          <w:szCs w:val="22"/>
        </w:rPr>
      </w:pPr>
      <w:r w:rsidRPr="00DD32C7">
        <w:rPr>
          <w:rFonts w:eastAsia="Times New Roman" w:cs="Times New Roman"/>
          <w:sz w:val="22"/>
          <w:szCs w:val="22"/>
        </w:rPr>
        <w:t xml:space="preserve">Wykonawca jest zobowiązany wykonać przedmiot umowy zgodnie ze wskazaniami Zamawiającego, ofertą, </w:t>
      </w:r>
      <w:r w:rsidRPr="00DD32C7">
        <w:rPr>
          <w:rFonts w:eastAsia="Times New Roman" w:cs="Times New Roman"/>
          <w:sz w:val="22"/>
          <w:szCs w:val="22"/>
        </w:rPr>
        <w:br/>
        <w:t xml:space="preserve">z należytą starannością, zgodnie z zasadami sztuki i wiedzą zawodową, a także obowiązującymi normami </w:t>
      </w:r>
      <w:r w:rsidRPr="00DD32C7">
        <w:rPr>
          <w:rFonts w:eastAsia="Times New Roman" w:cs="Times New Roman"/>
          <w:sz w:val="22"/>
          <w:szCs w:val="22"/>
        </w:rPr>
        <w:br/>
        <w:t>i przepisami prawa oraz w terminach określonych w niniejszej Umowie.</w:t>
      </w:r>
    </w:p>
    <w:p w14:paraId="620B5ABB"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zobowiązuje się współdziałać z Zamawiającym w celu sprawnej i bezkonfliktowej realizacji niniejszej Umowy. </w:t>
      </w:r>
    </w:p>
    <w:p w14:paraId="68A49152"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Wykonawca jest zobowiązany posługiwać się osobami posiadającymi odpowiednie kwalifikacje, odpowiednio przeszkolonymi i wyposażonymi w niezbędny sprzęt. </w:t>
      </w:r>
    </w:p>
    <w:p w14:paraId="0C67F6D8" w14:textId="77777777" w:rsidR="002B192B" w:rsidRPr="00DD32C7" w:rsidRDefault="002B192B" w:rsidP="000B7BCA">
      <w:pPr>
        <w:widowControl w:val="0"/>
        <w:numPr>
          <w:ilvl w:val="0"/>
          <w:numId w:val="61"/>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Wykonawca jest zobowiązany do informowania Zamawiającego bez zbędnej zwłoki, o wszelkich zagrożeniach dla realizacji umowy, w szczególności dotyczących terminów i jej zakresu rzeczowego.</w:t>
      </w:r>
    </w:p>
    <w:p w14:paraId="0B758035" w14:textId="77777777" w:rsidR="002B192B" w:rsidRPr="00DD32C7" w:rsidRDefault="002B192B" w:rsidP="000B7BCA">
      <w:pPr>
        <w:numPr>
          <w:ilvl w:val="0"/>
          <w:numId w:val="61"/>
        </w:numPr>
        <w:suppressAutoHyphens/>
        <w:spacing w:line="276" w:lineRule="auto"/>
        <w:jc w:val="both"/>
        <w:rPr>
          <w:rFonts w:eastAsia="Times New Roman" w:cs="Times New Roman"/>
          <w:sz w:val="22"/>
          <w:szCs w:val="22"/>
        </w:rPr>
      </w:pPr>
      <w:r w:rsidRPr="00DD32C7">
        <w:rPr>
          <w:rFonts w:eastAsia="Times New Roman" w:cs="Times New Roman"/>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14:paraId="35C42C86" w14:textId="77777777" w:rsidR="002B192B" w:rsidRPr="00DD32C7" w:rsidRDefault="002B192B" w:rsidP="000B7BCA">
      <w:pPr>
        <w:numPr>
          <w:ilvl w:val="0"/>
          <w:numId w:val="61"/>
        </w:numPr>
        <w:suppressAutoHyphens/>
        <w:spacing w:line="276" w:lineRule="auto"/>
        <w:jc w:val="both"/>
        <w:rPr>
          <w:rFonts w:eastAsia="Times New Roman" w:cs="Times New Roman"/>
          <w:sz w:val="22"/>
          <w:szCs w:val="22"/>
        </w:rPr>
      </w:pPr>
      <w:r w:rsidRPr="00DD32C7">
        <w:rPr>
          <w:rFonts w:eastAsia="Times New Roman" w:cs="Times New Roman"/>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41ECDE28"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sz w:val="22"/>
          <w:szCs w:val="22"/>
        </w:rPr>
        <w:t>§</w:t>
      </w:r>
      <w:r w:rsidRPr="00DD32C7">
        <w:rPr>
          <w:rFonts w:eastAsia="Times New Roman" w:cs="Times New Roman"/>
          <w:b/>
          <w:bCs/>
          <w:sz w:val="22"/>
          <w:szCs w:val="22"/>
        </w:rPr>
        <w:t>5 Obowiązki Zamawiającego</w:t>
      </w:r>
    </w:p>
    <w:p w14:paraId="37137754" w14:textId="77777777" w:rsidR="002B192B" w:rsidRPr="00DD32C7" w:rsidRDefault="002B192B" w:rsidP="002B192B">
      <w:pPr>
        <w:tabs>
          <w:tab w:val="left" w:pos="0"/>
          <w:tab w:val="right" w:pos="8953"/>
        </w:tabs>
        <w:spacing w:line="276" w:lineRule="auto"/>
        <w:rPr>
          <w:rFonts w:eastAsia="Times New Roman" w:cs="Times New Roman"/>
          <w:bCs/>
          <w:sz w:val="22"/>
          <w:szCs w:val="22"/>
        </w:rPr>
      </w:pPr>
      <w:r w:rsidRPr="00DD32C7">
        <w:rPr>
          <w:rFonts w:eastAsia="Times New Roman" w:cs="Times New Roman"/>
          <w:bCs/>
          <w:sz w:val="22"/>
          <w:szCs w:val="22"/>
        </w:rPr>
        <w:t>Zamawiający zobowiązuje się do:</w:t>
      </w:r>
    </w:p>
    <w:p w14:paraId="00D5A058"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lastRenderedPageBreak/>
        <w:t>Współpracy z  Wykonawcą w celu sprawnej realizacji przedmiotu umowy,</w:t>
      </w:r>
    </w:p>
    <w:p w14:paraId="1E7506BE"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osobom wyznaczonym przez Wykonawcę, dostępu do pomieszczeń Zamawiającego,</w:t>
      </w:r>
    </w:p>
    <w:p w14:paraId="0A907866"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Przekazania Wykonawcy niezbędnych informacji koniecznych do poprawnej realizacji przedmiotu umowy,</w:t>
      </w:r>
    </w:p>
    <w:p w14:paraId="6367AA12" w14:textId="77777777" w:rsidR="002B192B" w:rsidRPr="00DD32C7" w:rsidRDefault="002B192B" w:rsidP="000B7BCA">
      <w:pPr>
        <w:numPr>
          <w:ilvl w:val="0"/>
          <w:numId w:val="60"/>
        </w:numPr>
        <w:tabs>
          <w:tab w:val="clear" w:pos="360"/>
          <w:tab w:val="left" w:pos="0"/>
          <w:tab w:val="right" w:pos="8953"/>
        </w:tabs>
        <w:suppressAutoHyphens/>
        <w:spacing w:line="276" w:lineRule="auto"/>
        <w:ind w:left="284" w:hanging="284"/>
        <w:jc w:val="both"/>
        <w:rPr>
          <w:rFonts w:eastAsia="Times New Roman" w:cs="Times New Roman"/>
          <w:bCs/>
          <w:sz w:val="22"/>
          <w:szCs w:val="22"/>
        </w:rPr>
      </w:pPr>
      <w:r w:rsidRPr="00DD32C7">
        <w:rPr>
          <w:rFonts w:eastAsia="Times New Roman" w:cs="Times New Roman"/>
          <w:bCs/>
          <w:sz w:val="22"/>
          <w:szCs w:val="22"/>
        </w:rPr>
        <w:t>Zapewnienia dostępności własnych pracowników przypisanych do realizacji przedmiotu umowy.</w:t>
      </w:r>
    </w:p>
    <w:p w14:paraId="1AF461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2C5C7F2F"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§6 Dostawa i Odbiory</w:t>
      </w:r>
    </w:p>
    <w:p w14:paraId="7388049D"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4425F35F"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 xml:space="preserve">Przedmiot umowy zostanie dostarczony i zainstalowany w pomieszczeniach wskazanych przez Zamawiającego. </w:t>
      </w:r>
    </w:p>
    <w:p w14:paraId="7EF6528F" w14:textId="77777777" w:rsidR="002B192B" w:rsidRPr="00DD32C7" w:rsidRDefault="002B192B" w:rsidP="000B7BCA">
      <w:pPr>
        <w:pStyle w:val="Akapitzlist"/>
        <w:widowControl w:val="0"/>
        <w:numPr>
          <w:ilvl w:val="0"/>
          <w:numId w:val="56"/>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 xml:space="preserve">Wykonawca zobowiązany jest dostarczyć przedmiot umowy, w szczególności do pomieszczeń w siedzibie SP ZOZ Centralnego Szpitala Klinicznego UM w Łodzi </w:t>
      </w:r>
      <w:r w:rsidRPr="00DD32C7">
        <w:rPr>
          <w:rFonts w:eastAsia="Times New Roman"/>
          <w:sz w:val="22"/>
          <w:szCs w:val="22"/>
        </w:rPr>
        <w:t>– ul. Pomorska 251 w Łodzi</w:t>
      </w:r>
      <w:r w:rsidRPr="00DD32C7">
        <w:rPr>
          <w:rFonts w:eastAsia="Times New Roman"/>
          <w:sz w:val="22"/>
          <w:szCs w:val="22"/>
          <w:lang w:eastAsia="ar-SA"/>
        </w:rPr>
        <w:t>, od poniedziałku do piątku w godz. 8.00</w:t>
      </w:r>
      <w:r w:rsidRPr="00DD32C7">
        <w:rPr>
          <w:rFonts w:eastAsia="Times New Roman"/>
          <w:sz w:val="22"/>
          <w:szCs w:val="22"/>
          <w:vertAlign w:val="superscript"/>
          <w:lang w:eastAsia="ar-SA"/>
        </w:rPr>
        <w:t xml:space="preserve"> </w:t>
      </w:r>
      <w:r w:rsidRPr="00DD32C7">
        <w:rPr>
          <w:rFonts w:eastAsia="Times New Roman"/>
          <w:sz w:val="22"/>
          <w:szCs w:val="22"/>
          <w:lang w:eastAsia="ar-SA"/>
        </w:rPr>
        <w:t xml:space="preserve"> - 14.00 w dni robocze – do uzgodnienia z Zamawiającym. </w:t>
      </w:r>
    </w:p>
    <w:p w14:paraId="4ACA29FD" w14:textId="77777777" w:rsidR="002B192B" w:rsidRPr="00DD32C7" w:rsidRDefault="002B192B" w:rsidP="000B7BCA">
      <w:pPr>
        <w:pStyle w:val="Akapitzlist"/>
        <w:widowControl w:val="0"/>
        <w:numPr>
          <w:ilvl w:val="0"/>
          <w:numId w:val="56"/>
        </w:numPr>
        <w:tabs>
          <w:tab w:val="num" w:pos="284"/>
        </w:tabs>
        <w:suppressAutoHyphens/>
        <w:adjustRightInd w:val="0"/>
        <w:spacing w:line="276" w:lineRule="auto"/>
        <w:ind w:left="284" w:hanging="284"/>
        <w:jc w:val="both"/>
        <w:textAlignment w:val="baseline"/>
        <w:rPr>
          <w:rFonts w:eastAsia="Times New Roman"/>
          <w:sz w:val="22"/>
          <w:szCs w:val="22"/>
        </w:rPr>
      </w:pPr>
      <w:r w:rsidRPr="00DD32C7">
        <w:rPr>
          <w:rFonts w:eastAsia="Times New Roman"/>
          <w:sz w:val="22"/>
          <w:szCs w:val="22"/>
          <w:lang w:eastAsia="ar-SA"/>
        </w:rPr>
        <w:t>Wykonawca ma obowiązek powiadomić Zamawiającego z min. 3 dniowym wyprzedzeniem o zamiarze dostawy sprzętu.</w:t>
      </w:r>
    </w:p>
    <w:p w14:paraId="48B9BA6F"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Protokół Odbioru zostanie podpisany przez Zamawiającego po sprawdzeniu poprawności działania/instalacji przedmiotu umowy, zgodnie z zakresem wymaganym niniejszą Umową.</w:t>
      </w:r>
    </w:p>
    <w:p w14:paraId="183200E7" w14:textId="77777777" w:rsidR="002B192B" w:rsidRPr="00DD32C7" w:rsidRDefault="002B192B" w:rsidP="000B7BCA">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przypadku odmowy podpisania Protokołu Odbioru przez Wykonawcę, Zamawiający jest uprawniony do samodzielnego podpisania Protokołu Odbioru.</w:t>
      </w:r>
    </w:p>
    <w:p w14:paraId="4838C8EE" w14:textId="77777777" w:rsidR="00C63525" w:rsidRPr="00C60B0D" w:rsidRDefault="002B192B" w:rsidP="00C63525">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C60B0D">
        <w:rPr>
          <w:rFonts w:eastAsia="Times New Roman" w:cs="Times New Roman"/>
          <w:sz w:val="22"/>
          <w:szCs w:val="22"/>
        </w:rPr>
        <w:t>Za datę wykonania umowy Strony przyjmują datę stwierdzoną w Protokole Odbioru.</w:t>
      </w:r>
    </w:p>
    <w:p w14:paraId="102DF2EC" w14:textId="31680E86" w:rsidR="00C63525" w:rsidRPr="00C60B0D" w:rsidRDefault="00C63525" w:rsidP="00C63525">
      <w:pPr>
        <w:widowControl w:val="0"/>
        <w:numPr>
          <w:ilvl w:val="0"/>
          <w:numId w:val="56"/>
        </w:numPr>
        <w:tabs>
          <w:tab w:val="num" w:pos="284"/>
        </w:tabs>
        <w:suppressAutoHyphens/>
        <w:adjustRightInd w:val="0"/>
        <w:spacing w:line="276" w:lineRule="auto"/>
        <w:ind w:left="284" w:hanging="284"/>
        <w:jc w:val="both"/>
        <w:textAlignment w:val="baseline"/>
        <w:rPr>
          <w:rFonts w:eastAsia="Times New Roman" w:cs="Times New Roman"/>
          <w:sz w:val="22"/>
          <w:szCs w:val="22"/>
        </w:rPr>
      </w:pPr>
      <w:r w:rsidRPr="00C60B0D">
        <w:rPr>
          <w:rFonts w:cs="Times New Roman"/>
          <w:sz w:val="22"/>
          <w:szCs w:val="22"/>
        </w:rPr>
        <w:t>W przypadku stwierdzenia podczas odbioru braków w asortymencie, wad lub niezgodności towaru wchodzącego w skład dostawy z załącznikiem Nr 2, Wykonawca zobowiązuje się do uzupełnienia braków, wymiany towaru na nowy wolny od wad, w terminie 5 dni roboczych liczonych od daty odbioru oraz pokrycia kosztów z tym związanych (transport, wniesienie, montaż itp.).</w:t>
      </w:r>
    </w:p>
    <w:p w14:paraId="6E3D7733" w14:textId="77777777" w:rsidR="002B192B" w:rsidRPr="00DD32C7" w:rsidRDefault="002B192B" w:rsidP="002B192B">
      <w:pPr>
        <w:jc w:val="center"/>
        <w:rPr>
          <w:rFonts w:eastAsia="Times New Roman" w:cs="Times New Roman"/>
          <w:b/>
          <w:bCs/>
          <w:sz w:val="22"/>
          <w:szCs w:val="22"/>
        </w:rPr>
      </w:pPr>
    </w:p>
    <w:p w14:paraId="4712DE88" w14:textId="77777777" w:rsidR="002B192B" w:rsidRPr="00DD32C7" w:rsidRDefault="002B192B" w:rsidP="002B192B">
      <w:pPr>
        <w:jc w:val="center"/>
        <w:rPr>
          <w:rFonts w:eastAsia="Times New Roman" w:cs="Times New Roman"/>
          <w:b/>
          <w:bCs/>
          <w:sz w:val="22"/>
          <w:szCs w:val="22"/>
        </w:rPr>
      </w:pPr>
      <w:r w:rsidRPr="00DD32C7">
        <w:rPr>
          <w:rFonts w:eastAsia="Times New Roman" w:cs="Times New Roman"/>
          <w:b/>
          <w:bCs/>
          <w:sz w:val="22"/>
          <w:szCs w:val="22"/>
        </w:rPr>
        <w:t>§ 7</w:t>
      </w:r>
    </w:p>
    <w:p w14:paraId="39EFDCC0" w14:textId="77777777" w:rsidR="002B192B" w:rsidRPr="00DD32C7" w:rsidRDefault="002B192B" w:rsidP="000B7BCA">
      <w:pPr>
        <w:pStyle w:val="Akapitzlist"/>
        <w:numPr>
          <w:ilvl w:val="1"/>
          <w:numId w:val="72"/>
        </w:numPr>
        <w:ind w:left="284" w:hanging="284"/>
        <w:jc w:val="both"/>
        <w:rPr>
          <w:rFonts w:eastAsia="Times New Roman"/>
          <w:sz w:val="22"/>
          <w:szCs w:val="22"/>
        </w:rPr>
      </w:pPr>
      <w:r w:rsidRPr="00DD32C7">
        <w:rPr>
          <w:rFonts w:eastAsia="Times New Roman"/>
          <w:sz w:val="22"/>
          <w:szCs w:val="22"/>
        </w:rPr>
        <w:t>Wykonawca zrealizuje przedmiot umowy samodzielnie/ przy pomocy  następującego Podwykonawcy………………………………………………</w:t>
      </w:r>
    </w:p>
    <w:p w14:paraId="41F48751" w14:textId="77777777" w:rsidR="002B192B" w:rsidRPr="00DD32C7" w:rsidRDefault="002B192B" w:rsidP="000B7BCA">
      <w:pPr>
        <w:pStyle w:val="Akapitzlist"/>
        <w:numPr>
          <w:ilvl w:val="1"/>
          <w:numId w:val="72"/>
        </w:numPr>
        <w:ind w:left="284" w:hanging="284"/>
        <w:jc w:val="both"/>
        <w:rPr>
          <w:rFonts w:eastAsia="Times New Roman"/>
          <w:sz w:val="22"/>
          <w:szCs w:val="22"/>
        </w:rPr>
      </w:pPr>
      <w:r w:rsidRPr="00DD32C7">
        <w:rPr>
          <w:rFonts w:eastAsia="Times New Roman"/>
          <w:sz w:val="22"/>
          <w:szCs w:val="22"/>
        </w:rPr>
        <w:t>W przypadku wskazania przez Wykonawcę części zamówienia, których wykonanie zamierza powierzyć Podwykonawcom odpowiednie zastosowanie mieć będą przepisy art. 462 ust. 3 i 4 ustawy Pzp.</w:t>
      </w:r>
    </w:p>
    <w:p w14:paraId="5CF818E6"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34E00DA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§8 Wynagrodzenie</w:t>
      </w:r>
    </w:p>
    <w:p w14:paraId="127911FF"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 wykonanie przedmiotu umowy przysługuje Wykonawcy wynagrodzenie ryczałtowe brutto do kwoty: </w:t>
      </w:r>
      <w:r w:rsidRPr="00DD32C7">
        <w:rPr>
          <w:rFonts w:eastAsia="Times New Roman" w:cs="Times New Roman"/>
          <w:b/>
          <w:bCs/>
          <w:sz w:val="22"/>
          <w:szCs w:val="22"/>
        </w:rPr>
        <w:t xml:space="preserve">__________________ PLN </w:t>
      </w:r>
      <w:r w:rsidRPr="00DD32C7">
        <w:rPr>
          <w:rFonts w:eastAsia="Times New Roman" w:cs="Times New Roman"/>
          <w:sz w:val="22"/>
          <w:szCs w:val="22"/>
        </w:rPr>
        <w:t>(słownie: ______________), zawierające podatek VAT, w tym:</w:t>
      </w:r>
    </w:p>
    <w:p w14:paraId="49B411F1"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1*: ____________ PLN brutto,</w:t>
      </w:r>
    </w:p>
    <w:p w14:paraId="1C212E22"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Pakiet Nr 2*: ____________ PLN brutto,</w:t>
      </w:r>
    </w:p>
    <w:p w14:paraId="3FF39130" w14:textId="77777777" w:rsidR="002B192B" w:rsidRPr="00DD32C7" w:rsidRDefault="002B192B" w:rsidP="000B7BCA">
      <w:pPr>
        <w:pStyle w:val="Akapitzlist"/>
        <w:widowControl w:val="0"/>
        <w:numPr>
          <w:ilvl w:val="1"/>
          <w:numId w:val="73"/>
        </w:numPr>
        <w:suppressAutoHyphens/>
        <w:adjustRightInd w:val="0"/>
        <w:spacing w:line="276" w:lineRule="auto"/>
        <w:jc w:val="both"/>
        <w:textAlignment w:val="baseline"/>
        <w:rPr>
          <w:rFonts w:eastAsia="Times New Roman"/>
          <w:sz w:val="22"/>
          <w:szCs w:val="22"/>
        </w:rPr>
      </w:pPr>
      <w:r w:rsidRPr="00DD32C7">
        <w:rPr>
          <w:rFonts w:eastAsia="Times New Roman"/>
          <w:sz w:val="22"/>
          <w:szCs w:val="22"/>
        </w:rPr>
        <w:t>………….*</w:t>
      </w:r>
    </w:p>
    <w:p w14:paraId="7E15B92C" w14:textId="77777777" w:rsidR="002B192B" w:rsidRPr="00DD32C7" w:rsidRDefault="002B192B" w:rsidP="002B192B">
      <w:pPr>
        <w:widowControl w:val="0"/>
        <w:suppressAutoHyphens/>
        <w:adjustRightInd w:val="0"/>
        <w:spacing w:line="276" w:lineRule="auto"/>
        <w:ind w:left="360"/>
        <w:jc w:val="both"/>
        <w:textAlignment w:val="baseline"/>
        <w:rPr>
          <w:rFonts w:eastAsia="Times New Roman" w:cs="Times New Roman"/>
          <w:sz w:val="22"/>
          <w:szCs w:val="22"/>
        </w:rPr>
      </w:pPr>
      <w:r w:rsidRPr="00DD32C7">
        <w:rPr>
          <w:rFonts w:eastAsia="Times New Roman" w:cs="Times New Roman"/>
          <w:sz w:val="22"/>
          <w:szCs w:val="22"/>
        </w:rPr>
        <w:t>*uzupełnić odpowiednio w zależności od złożonej oferty</w:t>
      </w:r>
    </w:p>
    <w:p w14:paraId="226DCBEA"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Rozliczenie miedzy stronami nastąpi na podstawie wystawionej faktury VAT, wg. wskazań Zamawiającego.</w:t>
      </w:r>
    </w:p>
    <w:p w14:paraId="69349E75"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Podstawą do wystawienia faktury za zrealizowany przedmiot Umowy</w:t>
      </w:r>
      <w:r w:rsidRPr="00DD32C7" w:rsidDel="00D54B16">
        <w:rPr>
          <w:rFonts w:eastAsia="Times New Roman" w:cs="Times New Roman"/>
          <w:sz w:val="22"/>
          <w:szCs w:val="22"/>
        </w:rPr>
        <w:t xml:space="preserve"> </w:t>
      </w:r>
      <w:r w:rsidRPr="00DD32C7">
        <w:rPr>
          <w:rFonts w:eastAsia="Times New Roman" w:cs="Times New Roman"/>
          <w:sz w:val="22"/>
          <w:szCs w:val="22"/>
        </w:rPr>
        <w:t>będzie podpisany Protokół Odbioru.</w:t>
      </w:r>
    </w:p>
    <w:p w14:paraId="22AFCF2A" w14:textId="05596C32"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Faktura będzie wystawiana na: </w:t>
      </w:r>
      <w:r w:rsidRPr="00DD32C7">
        <w:rPr>
          <w:rFonts w:eastAsia="Times New Roman" w:cs="Times New Roman"/>
          <w:b/>
          <w:sz w:val="22"/>
          <w:szCs w:val="22"/>
        </w:rPr>
        <w:t>SP</w:t>
      </w:r>
      <w:r w:rsidR="004D6231">
        <w:rPr>
          <w:rFonts w:eastAsia="Times New Roman" w:cs="Times New Roman"/>
          <w:b/>
          <w:sz w:val="22"/>
          <w:szCs w:val="22"/>
        </w:rPr>
        <w:t xml:space="preserve"> </w:t>
      </w:r>
      <w:r w:rsidRPr="00DD32C7">
        <w:rPr>
          <w:rFonts w:eastAsia="Times New Roman" w:cs="Times New Roman"/>
          <w:b/>
          <w:sz w:val="22"/>
          <w:szCs w:val="22"/>
        </w:rPr>
        <w:t>ZOZ CSK UM Łodzi, ul. Pomorska 251, 92-213 Łódź, NIP 728-22-46-128.</w:t>
      </w:r>
    </w:p>
    <w:p w14:paraId="4DAB3DDF"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W przypadku zwłoki w płatności Wykonawca ma prawo żądać odsetek ustawowych.</w:t>
      </w:r>
    </w:p>
    <w:p w14:paraId="3D717605" w14:textId="77777777" w:rsidR="002B192B" w:rsidRPr="00DD32C7" w:rsidRDefault="002B192B" w:rsidP="000B7BCA">
      <w:pPr>
        <w:widowControl w:val="0"/>
        <w:numPr>
          <w:ilvl w:val="0"/>
          <w:numId w:val="57"/>
        </w:numPr>
        <w:suppressAutoHyphens/>
        <w:adjustRightInd w:val="0"/>
        <w:spacing w:line="276" w:lineRule="auto"/>
        <w:jc w:val="both"/>
        <w:textAlignment w:val="baseline"/>
        <w:rPr>
          <w:rFonts w:eastAsia="Times New Roman" w:cs="Times New Roman"/>
          <w:sz w:val="22"/>
          <w:szCs w:val="22"/>
        </w:rPr>
      </w:pPr>
      <w:r w:rsidRPr="00DD32C7">
        <w:rPr>
          <w:rFonts w:eastAsia="Times New Roman" w:cs="Times New Roman"/>
          <w:sz w:val="22"/>
          <w:szCs w:val="22"/>
        </w:rPr>
        <w:t xml:space="preserve">Zapłata wynagrodzenia nastąpi przelewem w </w:t>
      </w:r>
      <w:r w:rsidRPr="00DD32C7">
        <w:rPr>
          <w:rFonts w:eastAsia="Times New Roman" w:cs="Times New Roman"/>
          <w:b/>
          <w:sz w:val="22"/>
          <w:szCs w:val="22"/>
        </w:rPr>
        <w:t>terminie do 60 dni kalendarzowych</w:t>
      </w:r>
      <w:r w:rsidRPr="00DD32C7">
        <w:rPr>
          <w:rFonts w:eastAsia="Times New Roman" w:cs="Times New Roman"/>
          <w:sz w:val="22"/>
          <w:szCs w:val="22"/>
        </w:rPr>
        <w:t xml:space="preserve"> od dnia otrzymania przez Zamawiającego prawidłowo wystawionej faktury wraz z protokołem odbioru. </w:t>
      </w:r>
    </w:p>
    <w:p w14:paraId="44C967C5"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Złożenie faktury następuje w formie pisemnej lub elektronicznej za pośrednictwem poczty elektronicznej na adres: </w:t>
      </w:r>
      <w:hyperlink r:id="rId32" w:history="1">
        <w:r w:rsidRPr="00DD32C7">
          <w:rPr>
            <w:rFonts w:eastAsia="Times New Roman" w:cs="Times New Roman"/>
            <w:color w:val="000080"/>
            <w:sz w:val="22"/>
            <w:szCs w:val="22"/>
            <w:u w:val="single"/>
          </w:rPr>
          <w:t>kancelaria@csk.umed.pl</w:t>
        </w:r>
      </w:hyperlink>
    </w:p>
    <w:p w14:paraId="7D9ED51E"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lastRenderedPageBreak/>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DD32C7">
          <w:rPr>
            <w:rFonts w:eastAsia="Times New Roman" w:cs="Times New Roman"/>
            <w:color w:val="000080"/>
            <w:sz w:val="22"/>
            <w:szCs w:val="22"/>
            <w:u w:val="single"/>
          </w:rPr>
          <w:t>https://efaktura.gov.pl</w:t>
        </w:r>
      </w:hyperlink>
    </w:p>
    <w:p w14:paraId="5162D6F5"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57DD66F8"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u w:val="single"/>
        </w:rPr>
      </w:pPr>
      <w:r w:rsidRPr="00DD32C7">
        <w:rPr>
          <w:rFonts w:eastAsia="Times New Roman" w:cs="Times New Roman"/>
          <w:sz w:val="22"/>
          <w:szCs w:val="22"/>
        </w:rPr>
        <w:t xml:space="preserve">Wykonawca zobowiązany jest powiadomić Zamawiającego o wysyłaniu faktur na Platformie Elektronicznego Fakturowania na poniższego e-maila: </w:t>
      </w:r>
      <w:hyperlink r:id="rId34" w:history="1">
        <w:r w:rsidRPr="00DD32C7">
          <w:rPr>
            <w:rFonts w:eastAsia="Times New Roman" w:cs="Times New Roman"/>
            <w:color w:val="000080"/>
            <w:sz w:val="22"/>
            <w:szCs w:val="22"/>
            <w:u w:val="single"/>
          </w:rPr>
          <w:t>kancelaria@csk.umed.pl</w:t>
        </w:r>
      </w:hyperlink>
    </w:p>
    <w:p w14:paraId="63C41C7F"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Oświadczamy, że niniejszy numer rachunku bankowego: </w:t>
      </w:r>
      <w:r w:rsidRPr="00DD32C7">
        <w:rPr>
          <w:rFonts w:eastAsia="Times New Roman" w:cs="Times New Roman"/>
          <w:b/>
          <w:sz w:val="22"/>
          <w:szCs w:val="22"/>
        </w:rPr>
        <w:t>………………………..</w:t>
      </w:r>
      <w:r w:rsidRPr="00DD32C7">
        <w:rPr>
          <w:rFonts w:eastAsia="Times New Roman" w:cs="Times New Roman"/>
          <w:sz w:val="22"/>
          <w:szCs w:val="22"/>
        </w:rPr>
        <w:t xml:space="preserve">,  jest taki sam jak numer rachunku na białej liście podatników VAT. Wyżej wskazany nr rachunku bankowego jest zgodny numerem podanym na fakturze VAT Wykonawcy. </w:t>
      </w:r>
    </w:p>
    <w:p w14:paraId="75861D42" w14:textId="77777777" w:rsidR="002B192B" w:rsidRPr="00DD32C7" w:rsidRDefault="002B192B" w:rsidP="000B7BCA">
      <w:pPr>
        <w:numPr>
          <w:ilvl w:val="0"/>
          <w:numId w:val="57"/>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W przypadku zmiany nr rachunku bankowego, informację o zmianie Wykonawca zobowiązany jest przekazać niezwłocznie w formie pisemnej Zamawiającemu.</w:t>
      </w:r>
    </w:p>
    <w:p w14:paraId="351D671C"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44097A02" w14:textId="77777777" w:rsidR="002B192B" w:rsidRPr="00DD32C7" w:rsidRDefault="002B192B" w:rsidP="002B192B">
      <w:pPr>
        <w:tabs>
          <w:tab w:val="left" w:pos="0"/>
          <w:tab w:val="right" w:pos="8953"/>
        </w:tabs>
        <w:suppressAutoHyphens/>
        <w:spacing w:line="276" w:lineRule="auto"/>
        <w:jc w:val="center"/>
        <w:rPr>
          <w:rFonts w:eastAsia="Times New Roman" w:cs="Times New Roman"/>
          <w:sz w:val="22"/>
          <w:szCs w:val="22"/>
        </w:rPr>
      </w:pPr>
      <w:r w:rsidRPr="00DD32C7">
        <w:rPr>
          <w:rFonts w:eastAsia="Times New Roman" w:cs="Times New Roman"/>
          <w:b/>
          <w:bCs/>
          <w:sz w:val="22"/>
          <w:szCs w:val="22"/>
        </w:rPr>
        <w:t xml:space="preserve">§9 </w:t>
      </w:r>
      <w:r w:rsidRPr="00DD32C7">
        <w:rPr>
          <w:rFonts w:eastAsia="Times New Roman" w:cs="Times New Roman"/>
          <w:b/>
          <w:sz w:val="22"/>
          <w:szCs w:val="22"/>
        </w:rPr>
        <w:t>Gwarancja</w:t>
      </w:r>
      <w:r w:rsidRPr="00DD32C7">
        <w:rPr>
          <w:rFonts w:eastAsia="Times New Roman" w:cs="Times New Roman"/>
          <w:sz w:val="22"/>
          <w:szCs w:val="22"/>
        </w:rPr>
        <w:t xml:space="preserve"> </w:t>
      </w:r>
    </w:p>
    <w:p w14:paraId="3A9A7A97"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sz w:val="22"/>
          <w:szCs w:val="22"/>
        </w:rPr>
        <w:t xml:space="preserve">Wykonawca </w:t>
      </w:r>
      <w:r w:rsidRPr="00DD32C7">
        <w:rPr>
          <w:rFonts w:eastAsia="Times New Roman"/>
          <w:b/>
          <w:bCs/>
          <w:sz w:val="22"/>
          <w:szCs w:val="22"/>
        </w:rPr>
        <w:t>udziela  ______________  miesięcznej gwarancji</w:t>
      </w:r>
      <w:r w:rsidRPr="00DD32C7">
        <w:rPr>
          <w:rFonts w:eastAsia="Times New Roman"/>
          <w:bCs/>
          <w:sz w:val="22"/>
          <w:szCs w:val="22"/>
        </w:rPr>
        <w:t xml:space="preserve"> na dostarczony przedmiot zamówienia.</w:t>
      </w:r>
    </w:p>
    <w:p w14:paraId="535DC0DB"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Okres gwarancji liczony jest od dnia odebrania przez Zamawiającego przedmiotu zamówienia i podpisania Protokołu Odbioru, o którym mowa w §6 ust 7 Umowy.</w:t>
      </w:r>
    </w:p>
    <w:p w14:paraId="4EBC6EC5" w14:textId="77777777" w:rsidR="002B192B" w:rsidRPr="00DD32C7" w:rsidRDefault="002B192B" w:rsidP="000B7BCA">
      <w:pPr>
        <w:pStyle w:val="Akapitzlist"/>
        <w:widowControl w:val="0"/>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Serwis gwarancyjny będzie sprawowany według zasad określonych w Załączniku:</w:t>
      </w:r>
    </w:p>
    <w:p w14:paraId="2DF253E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świadczony będzie w miejscu eksploatacji sprzętu, </w:t>
      </w:r>
    </w:p>
    <w:p w14:paraId="4489CB0A"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reklamacja będzie  każdorazowo niezwłocznie składane drogą e-mailową przez  pracownika szpitala, </w:t>
      </w:r>
    </w:p>
    <w:p w14:paraId="753F1DB7"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b/>
          <w:sz w:val="22"/>
          <w:szCs w:val="22"/>
        </w:rPr>
        <w:t>czas reakcji rozumiany jako podjęcie naprawy przez serwis w celu wyeliminowania/usunięcia awarii, usterki wynosi: _________________ godzin (nie dłuższy niż 48h) w dni robocze,</w:t>
      </w:r>
    </w:p>
    <w:p w14:paraId="1163E294"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
          <w:sz w:val="22"/>
          <w:szCs w:val="22"/>
        </w:rPr>
        <w:t>czas reakcji serwisu na zgłoszoną reklamację</w:t>
      </w:r>
      <w:r w:rsidRPr="00DD32C7">
        <w:rPr>
          <w:rFonts w:eastAsia="Times New Roman"/>
          <w:bCs/>
          <w:sz w:val="22"/>
          <w:szCs w:val="22"/>
        </w:rPr>
        <w:t xml:space="preserve">, Wykonawca zobowiązuje się do podjęcia działań diagnostycznych w terminie </w:t>
      </w:r>
      <w:r w:rsidRPr="00DD32C7">
        <w:rPr>
          <w:rFonts w:eastAsia="Times New Roman"/>
          <w:b/>
          <w:sz w:val="22"/>
          <w:szCs w:val="22"/>
        </w:rPr>
        <w:t>do ______</w:t>
      </w:r>
      <w:r w:rsidRPr="00DD32C7">
        <w:rPr>
          <w:rFonts w:eastAsia="Times New Roman"/>
          <w:bCs/>
          <w:sz w:val="22"/>
          <w:szCs w:val="22"/>
        </w:rPr>
        <w:t xml:space="preserve"> godzin roboczych, rozumiane jako dni od pn-pt z wyłączeniem dni ustawowo wolnych od pracy),</w:t>
      </w:r>
    </w:p>
    <w:p w14:paraId="3FF80D3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Wykonawca rozpatrzy reklamację, o której mowa w pkt. d) w terminie do 2 dni roboczych,</w:t>
      </w:r>
    </w:p>
    <w:p w14:paraId="2A202C29" w14:textId="77777777" w:rsidR="002B192B" w:rsidRPr="00DD32C7" w:rsidRDefault="002B192B" w:rsidP="000B7BCA">
      <w:pPr>
        <w:pStyle w:val="Akapitzlist"/>
        <w:widowControl w:val="0"/>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okres gwarancji zostaje przedłużony o czas braku możliwości użytkowania z powodu awarii, który upłynął od dnia zgłoszenia usterki Wykonawcy do chwili usunięcia usterki potwierdzonego protokołem odbiorczym sporządzonym przez  pracownika Zamawiającego oraz uprawnionego przedstawiciela Wykonawcy,</w:t>
      </w:r>
    </w:p>
    <w:p w14:paraId="2F4ADC50"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w okresie gwarancji Wykonawca ponosi w pełnej wysokości koszty napraw oraz wymiany wszelkich uszkodzonych elementów, które uległy uszkodzeniu w czasie pracy, jak również inne koszty związane z naprawą (w tym koszty dojazdu, itp.),</w:t>
      </w:r>
    </w:p>
    <w:p w14:paraId="65F2C479"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dopuszcza się wydłużenie wymaganego czasu podjęcia naprawy - tylko w przypadku umotywowanych przesłanek związanych ze zbyt późnym zgłoszeniem usterki lub awarii przez Zamawiającego - po godz. 15:00 dnia poprzedzającego, w dni wolne od pracy oraz z powodu zdarzeń losowych (powódź, pożar, huragan itp.),</w:t>
      </w:r>
    </w:p>
    <w:p w14:paraId="2D6846E0"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Przyjęcie do używania sprzętu po dokonanej naprawie dokonuje pracownik szpitala na podstawie pisemnego protokołu,</w:t>
      </w:r>
    </w:p>
    <w:p w14:paraId="1473CEF4" w14:textId="77777777" w:rsidR="002B192B" w:rsidRPr="00DD32C7" w:rsidRDefault="002B192B" w:rsidP="000B7BCA">
      <w:pPr>
        <w:pStyle w:val="Akapitzlist"/>
        <w:keepNext/>
        <w:numPr>
          <w:ilvl w:val="0"/>
          <w:numId w:val="70"/>
        </w:numPr>
        <w:tabs>
          <w:tab w:val="center" w:pos="284"/>
          <w:tab w:val="right" w:pos="9072"/>
        </w:tabs>
        <w:suppressAutoHyphens/>
        <w:spacing w:line="276" w:lineRule="auto"/>
        <w:ind w:left="709" w:hanging="283"/>
        <w:jc w:val="both"/>
        <w:outlineLvl w:val="0"/>
        <w:rPr>
          <w:rFonts w:eastAsia="Times New Roman"/>
          <w:bCs/>
          <w:sz w:val="22"/>
          <w:szCs w:val="22"/>
        </w:rPr>
      </w:pPr>
      <w:r w:rsidRPr="00DD32C7">
        <w:rPr>
          <w:rFonts w:eastAsia="Times New Roman"/>
          <w:bCs/>
          <w:sz w:val="22"/>
          <w:szCs w:val="22"/>
        </w:rPr>
        <w:t xml:space="preserve">Liczba napraw uprawniających do wymiany urządzenia na nowe wynosi ____ (max. 3 naprawy tego samego modułu). </w:t>
      </w:r>
    </w:p>
    <w:p w14:paraId="39D7165F" w14:textId="77777777" w:rsidR="002B192B" w:rsidRPr="00DD32C7" w:rsidRDefault="002B192B" w:rsidP="000B7BCA">
      <w:pPr>
        <w:pStyle w:val="Akapitzlist"/>
        <w:keepNext/>
        <w:numPr>
          <w:ilvl w:val="0"/>
          <w:numId w:val="71"/>
        </w:numPr>
        <w:tabs>
          <w:tab w:val="center" w:pos="284"/>
          <w:tab w:val="right" w:pos="9072"/>
        </w:tabs>
        <w:suppressAutoHyphens/>
        <w:spacing w:line="276" w:lineRule="auto"/>
        <w:ind w:left="284" w:hanging="284"/>
        <w:jc w:val="both"/>
        <w:outlineLvl w:val="0"/>
        <w:rPr>
          <w:rFonts w:eastAsia="Times New Roman"/>
          <w:bCs/>
          <w:sz w:val="22"/>
          <w:szCs w:val="22"/>
        </w:rPr>
      </w:pPr>
      <w:r w:rsidRPr="00DD32C7">
        <w:rPr>
          <w:rFonts w:eastAsia="Times New Roman"/>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14:paraId="0B82090A"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r w:rsidRPr="00DD32C7">
        <w:rPr>
          <w:rFonts w:eastAsia="Times New Roman" w:cs="Times New Roman"/>
          <w:b/>
          <w:bCs/>
          <w:sz w:val="22"/>
          <w:szCs w:val="22"/>
        </w:rPr>
        <w:t>§10 Kary umowne</w:t>
      </w:r>
    </w:p>
    <w:p w14:paraId="16A185E6" w14:textId="77777777" w:rsidR="002B192B" w:rsidRPr="00DD32C7" w:rsidRDefault="002B192B" w:rsidP="000B7BCA">
      <w:pPr>
        <w:widowControl w:val="0"/>
        <w:numPr>
          <w:ilvl w:val="0"/>
          <w:numId w:val="62"/>
        </w:numPr>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Wykonawca zapłaci Zamawiającemu z tytułu niewykonania lub nienależytego wykonania umowy następujące kary umowne:</w:t>
      </w:r>
    </w:p>
    <w:p w14:paraId="4D9A840C"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lastRenderedPageBreak/>
        <w:t>z tytułu odstąpienia Wykonawcy od umowy z przyczyn niezależnych od Zamawiającego, w wysokości 5% niezrealizowanej wartości netto umowy,</w:t>
      </w:r>
    </w:p>
    <w:p w14:paraId="3BC8A2BE"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niedostarczenie towaru przedmiotu umowy w terminie o którym mowa w §2, w wysokości 2% wartości netto zamówionego i niedostarczonego w terminie towaru, za każdy dzień zwłoki, </w:t>
      </w:r>
    </w:p>
    <w:p w14:paraId="1B181975" w14:textId="41BDF674"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zwłokę w wymianie towaru na wolny od wad Wykonawca zapłaci karę w wysokości 2%, wartości netto nie wymienionego towaru, za każdy dzień zwłoki, liczony od upływu terminu wyznaczonego na wymianę, o którym mowa </w:t>
      </w:r>
      <w:r w:rsidRPr="00C60B0D">
        <w:rPr>
          <w:rFonts w:eastAsia="Times New Roman" w:cs="Times New Roman"/>
          <w:b/>
          <w:sz w:val="22"/>
          <w:szCs w:val="22"/>
        </w:rPr>
        <w:t xml:space="preserve">w § </w:t>
      </w:r>
      <w:r w:rsidR="00C63525" w:rsidRPr="00C60B0D">
        <w:rPr>
          <w:rFonts w:eastAsia="Times New Roman" w:cs="Times New Roman"/>
          <w:b/>
          <w:sz w:val="22"/>
          <w:szCs w:val="22"/>
        </w:rPr>
        <w:t>6</w:t>
      </w:r>
      <w:r w:rsidRPr="00C60B0D">
        <w:rPr>
          <w:rFonts w:eastAsia="Times New Roman" w:cs="Times New Roman"/>
          <w:b/>
          <w:sz w:val="22"/>
          <w:szCs w:val="22"/>
        </w:rPr>
        <w:t xml:space="preserve"> ust. </w:t>
      </w:r>
      <w:r w:rsidR="00C63525" w:rsidRPr="00C60B0D">
        <w:rPr>
          <w:rFonts w:eastAsia="Times New Roman" w:cs="Times New Roman"/>
          <w:b/>
          <w:sz w:val="22"/>
          <w:szCs w:val="22"/>
        </w:rPr>
        <w:t>8</w:t>
      </w:r>
      <w:r w:rsidRPr="00C60B0D">
        <w:rPr>
          <w:rFonts w:eastAsia="Times New Roman" w:cs="Times New Roman"/>
          <w:b/>
          <w:sz w:val="22"/>
          <w:szCs w:val="22"/>
        </w:rPr>
        <w:t>,</w:t>
      </w:r>
    </w:p>
    <w:p w14:paraId="06956D75" w14:textId="7777777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w przypadku odstąpienia przez Zamawiającego od umowy lub jej rozwiązania z  powodu okoliczności za które odpowiada Wykonawca w wysokości 5% niezrealizowanej wartości netto umowy,</w:t>
      </w:r>
    </w:p>
    <w:p w14:paraId="2D94CDB7" w14:textId="6CBDA8CC"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za zwłokę w reakcji</w:t>
      </w:r>
      <w:r w:rsidR="008E58B8" w:rsidRPr="00DD32C7">
        <w:rPr>
          <w:rFonts w:cs="Times New Roman"/>
          <w:b/>
          <w:sz w:val="22"/>
          <w:szCs w:val="22"/>
        </w:rPr>
        <w:t xml:space="preserve"> </w:t>
      </w:r>
      <w:r w:rsidR="008E58B8" w:rsidRPr="008E58B8">
        <w:rPr>
          <w:rFonts w:cs="Times New Roman"/>
          <w:bCs/>
          <w:sz w:val="22"/>
          <w:szCs w:val="22"/>
        </w:rPr>
        <w:t>rozumianej jako podjęcie naprawy przez serwis</w:t>
      </w:r>
      <w:r w:rsidRPr="00DD32C7">
        <w:rPr>
          <w:rFonts w:eastAsia="Times New Roman" w:cs="Times New Roman"/>
          <w:sz w:val="22"/>
          <w:szCs w:val="22"/>
        </w:rPr>
        <w:t>, o której mowa w § 9 ust. 3 pkt. c), Wykonawca zapłaci karę w wysokości 1%,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683F58F" w14:textId="0A65FCE7" w:rsidR="002B192B" w:rsidRPr="00DD32C7" w:rsidRDefault="002B192B" w:rsidP="000B7BCA">
      <w:pPr>
        <w:widowControl w:val="0"/>
        <w:numPr>
          <w:ilvl w:val="1"/>
          <w:numId w:val="62"/>
        </w:numPr>
        <w:suppressAutoHyphens/>
        <w:adjustRightInd w:val="0"/>
        <w:spacing w:line="276" w:lineRule="auto"/>
        <w:ind w:left="709" w:hanging="425"/>
        <w:jc w:val="both"/>
        <w:textAlignment w:val="baseline"/>
        <w:rPr>
          <w:rFonts w:eastAsia="Times New Roman" w:cs="Times New Roman"/>
          <w:sz w:val="22"/>
          <w:szCs w:val="22"/>
        </w:rPr>
      </w:pPr>
      <w:r w:rsidRPr="00DD32C7">
        <w:rPr>
          <w:rFonts w:eastAsia="Times New Roman" w:cs="Times New Roman"/>
          <w:sz w:val="22"/>
          <w:szCs w:val="22"/>
        </w:rPr>
        <w:t xml:space="preserve">za zwłokę w reakcji serwisu na zgłoszoną reklamację, o której mowa w § 9 ust. 3 pkt. d), Wykonawca zapłaci karę w wysokości </w:t>
      </w:r>
      <w:r w:rsidR="008E58B8">
        <w:rPr>
          <w:rFonts w:eastAsia="Times New Roman" w:cs="Times New Roman"/>
          <w:sz w:val="22"/>
          <w:szCs w:val="22"/>
        </w:rPr>
        <w:t>1</w:t>
      </w:r>
      <w:r w:rsidRPr="00DD32C7">
        <w:rPr>
          <w:rFonts w:eastAsia="Times New Roman" w:cs="Times New Roman"/>
          <w:sz w:val="22"/>
          <w:szCs w:val="22"/>
        </w:rPr>
        <w:t>%, wartości wynagrodzenia umownego</w:t>
      </w:r>
      <w:r w:rsidR="001F0664">
        <w:rPr>
          <w:rFonts w:eastAsia="Times New Roman" w:cs="Times New Roman"/>
          <w:sz w:val="22"/>
          <w:szCs w:val="22"/>
        </w:rPr>
        <w:t xml:space="preserve"> netto</w:t>
      </w:r>
      <w:r w:rsidRPr="00DD32C7">
        <w:rPr>
          <w:rFonts w:eastAsia="Times New Roman" w:cs="Times New Roman"/>
          <w:sz w:val="22"/>
          <w:szCs w:val="22"/>
        </w:rPr>
        <w:t>, o którym mowa w §8 ust. 1 odpowiednio pkt. 1.1.-……, za każdą godzinę zwłoki,</w:t>
      </w:r>
    </w:p>
    <w:p w14:paraId="0F7018D6"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Obowiązek zapłaty kar umownych nie wyłącza odpowiedzialności odszkodowawczej Wykonawcy na zasadach ogólnych kodeksu cywilnego.</w:t>
      </w:r>
    </w:p>
    <w:p w14:paraId="5A7591D2"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wyraża zgodę na potrącanie kar umownych z wystawionej faktury.</w:t>
      </w:r>
    </w:p>
    <w:p w14:paraId="6B681B73"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Zamawiający zapłaci Wykonawcy karę umowną za odstąpienie od  umowy z powodu okoliczności, za które winę ponosi Zamawiający, w wysokości 5% wartości netto niezrealizowanej części umowy. </w:t>
      </w:r>
    </w:p>
    <w:p w14:paraId="13F1F5C7"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Łączna maksymalna wysokość wszystkich kar umownych nie może przekroczyć 30% wartości netto umowy.</w:t>
      </w:r>
    </w:p>
    <w:p w14:paraId="446E9574"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nie przekazywać wierzytelności wynikających z niniejszej umowy na rzecz osoby trzeciej, bez pisemnej zgody podmiotu tworzącego Zamawiającego i Zamawiającego.</w:t>
      </w:r>
    </w:p>
    <w:p w14:paraId="61686BE3"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Wykonawca zobowiązuje się do nieprzyjmowania od osób trzecich żadnych zabezpieczeń wierzytelności wynikających z niniejszej umowy, bez pisemnej zgody Zamawiającego.</w:t>
      </w:r>
    </w:p>
    <w:p w14:paraId="7DFFE11E" w14:textId="77777777" w:rsidR="002B192B" w:rsidRPr="00DD32C7" w:rsidRDefault="002B192B" w:rsidP="000B7BCA">
      <w:pPr>
        <w:numPr>
          <w:ilvl w:val="0"/>
          <w:numId w:val="62"/>
        </w:numPr>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5C6C2D30" w14:textId="77777777" w:rsidR="002B192B" w:rsidRPr="00DD32C7" w:rsidRDefault="002B192B" w:rsidP="000B7BCA">
      <w:pPr>
        <w:numPr>
          <w:ilvl w:val="0"/>
          <w:numId w:val="62"/>
        </w:numPr>
        <w:suppressAutoHyphens/>
        <w:spacing w:after="60"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W przypadku niedotrzymania terminu płatności Wykonawca ma prawo żądać  zapłaty odsetek ustawowych</w:t>
      </w:r>
      <w:r w:rsidRPr="00DD32C7">
        <w:rPr>
          <w:rFonts w:eastAsia="Times New Roman" w:cs="Times New Roman"/>
          <w:sz w:val="22"/>
          <w:szCs w:val="22"/>
        </w:rPr>
        <w:t xml:space="preserve">. </w:t>
      </w:r>
    </w:p>
    <w:p w14:paraId="3D0E7CDA" w14:textId="77777777" w:rsidR="002B192B" w:rsidRPr="00DD32C7" w:rsidRDefault="002B192B" w:rsidP="000B7BCA">
      <w:pPr>
        <w:numPr>
          <w:ilvl w:val="0"/>
          <w:numId w:val="62"/>
        </w:numPr>
        <w:suppressAutoHyphens/>
        <w:spacing w:after="60" w:line="276" w:lineRule="auto"/>
        <w:ind w:left="426" w:hanging="426"/>
        <w:jc w:val="both"/>
        <w:rPr>
          <w:rFonts w:eastAsia="Times New Roman" w:cs="Times New Roman"/>
          <w:sz w:val="22"/>
          <w:szCs w:val="22"/>
          <w:lang w:eastAsia="ar-SA"/>
        </w:rPr>
      </w:pPr>
      <w:r w:rsidRPr="00DD32C7">
        <w:rPr>
          <w:rFonts w:eastAsia="Times New Roman" w:cs="Times New Roman"/>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FD89F0B" w14:textId="77777777" w:rsidR="002B192B" w:rsidRPr="00DD32C7" w:rsidRDefault="002B192B" w:rsidP="000B7BCA">
      <w:pPr>
        <w:numPr>
          <w:ilvl w:val="0"/>
          <w:numId w:val="62"/>
        </w:numPr>
        <w:suppressAutoHyphens/>
        <w:spacing w:line="276" w:lineRule="auto"/>
        <w:ind w:left="426" w:hanging="426"/>
        <w:jc w:val="both"/>
        <w:rPr>
          <w:rFonts w:eastAsia="Times New Roman" w:cs="Times New Roman"/>
          <w:sz w:val="22"/>
          <w:szCs w:val="22"/>
        </w:rPr>
      </w:pPr>
      <w:r w:rsidRPr="00DD32C7">
        <w:rPr>
          <w:rFonts w:eastAsia="Times New Roman" w:cs="Times New Roman"/>
          <w:sz w:val="22"/>
          <w:szCs w:val="22"/>
          <w:lang w:eastAsia="ar-SA"/>
        </w:rPr>
        <w:t>Strony niezależnie od kar umownych mogą dochodzić odszkodowania  przewyższającego kary umowne na zasadach ogólnych prawa cywilnego.</w:t>
      </w:r>
    </w:p>
    <w:p w14:paraId="645A5FC1" w14:textId="77777777" w:rsidR="002B192B" w:rsidRPr="00DD32C7" w:rsidRDefault="002B192B" w:rsidP="002B192B">
      <w:pPr>
        <w:spacing w:line="276" w:lineRule="auto"/>
        <w:ind w:left="360"/>
        <w:jc w:val="center"/>
        <w:rPr>
          <w:rFonts w:eastAsia="Times New Roman" w:cs="Times New Roman"/>
          <w:b/>
          <w:bCs/>
          <w:sz w:val="22"/>
          <w:szCs w:val="22"/>
        </w:rPr>
      </w:pPr>
    </w:p>
    <w:p w14:paraId="7A186B91" w14:textId="77777777" w:rsidR="002B192B" w:rsidRPr="00DD32C7" w:rsidRDefault="002B192B" w:rsidP="002B192B">
      <w:pPr>
        <w:spacing w:line="276" w:lineRule="auto"/>
        <w:ind w:left="360"/>
        <w:jc w:val="center"/>
        <w:rPr>
          <w:rFonts w:eastAsia="Times New Roman" w:cs="Times New Roman"/>
          <w:b/>
          <w:bCs/>
          <w:sz w:val="22"/>
          <w:szCs w:val="22"/>
        </w:rPr>
      </w:pPr>
      <w:r w:rsidRPr="00DD32C7">
        <w:rPr>
          <w:rFonts w:eastAsia="Times New Roman" w:cs="Times New Roman"/>
          <w:b/>
          <w:bCs/>
          <w:sz w:val="22"/>
          <w:szCs w:val="22"/>
        </w:rPr>
        <w:t>§ 11 Dopuszczalne zmiany umowy</w:t>
      </w:r>
    </w:p>
    <w:p w14:paraId="15E38E91" w14:textId="77777777" w:rsidR="002B192B" w:rsidRPr="00DD32C7" w:rsidRDefault="002B192B" w:rsidP="000B7BCA">
      <w:pPr>
        <w:widowControl w:val="0"/>
        <w:numPr>
          <w:ilvl w:val="3"/>
          <w:numId w:val="63"/>
        </w:numPr>
        <w:tabs>
          <w:tab w:val="num" w:pos="284"/>
        </w:tabs>
        <w:suppressAutoHyphens/>
        <w:spacing w:line="276" w:lineRule="auto"/>
        <w:ind w:left="284" w:hanging="284"/>
        <w:jc w:val="both"/>
        <w:rPr>
          <w:rFonts w:eastAsia="Arial" w:cs="Times New Roman"/>
          <w:sz w:val="22"/>
          <w:szCs w:val="22"/>
          <w:u w:val="single"/>
        </w:rPr>
      </w:pPr>
      <w:r w:rsidRPr="00DD32C7">
        <w:rPr>
          <w:rFonts w:eastAsia="Arial" w:cs="Times New Roman"/>
          <w:sz w:val="22"/>
          <w:szCs w:val="22"/>
          <w:u w:val="single"/>
        </w:rPr>
        <w:t>Zamawiający dopuszcza zmianę postanowień zawartej umowy, w tym zmianę terminu realizacji umowy, w następujących przypadkach:</w:t>
      </w:r>
    </w:p>
    <w:p w14:paraId="55E111F0" w14:textId="77777777" w:rsidR="002B192B" w:rsidRPr="00DD32C7" w:rsidRDefault="002B192B" w:rsidP="000B7BCA">
      <w:pPr>
        <w:widowControl w:val="0"/>
        <w:numPr>
          <w:ilvl w:val="1"/>
          <w:numId w:val="64"/>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uzasadnionych przypadkach, gdy zajdzie konieczność wprowadzenia zmian wynikających z okoliczności, których nie można było przewidzieć w chwili zawarcia umowy,</w:t>
      </w:r>
    </w:p>
    <w:p w14:paraId="367A060B" w14:textId="77777777" w:rsidR="002B192B" w:rsidRPr="00DD32C7" w:rsidRDefault="002B192B" w:rsidP="000B7BCA">
      <w:pPr>
        <w:widowControl w:val="0"/>
        <w:numPr>
          <w:ilvl w:val="1"/>
          <w:numId w:val="64"/>
        </w:numPr>
        <w:suppressAutoHyphens/>
        <w:spacing w:line="276" w:lineRule="auto"/>
        <w:ind w:left="709" w:hanging="425"/>
        <w:jc w:val="both"/>
        <w:rPr>
          <w:rFonts w:eastAsia="Arial" w:cs="Times New Roman"/>
          <w:sz w:val="22"/>
          <w:szCs w:val="22"/>
        </w:rPr>
      </w:pPr>
      <w:r w:rsidRPr="00DD32C7">
        <w:rPr>
          <w:rFonts w:eastAsia="Arial" w:cs="Times New Roman"/>
          <w:sz w:val="22"/>
          <w:szCs w:val="22"/>
        </w:rPr>
        <w:t>w przypadku, gdy zmiany postanowień zawartej umowy będą korzystne dla Zamawiającego, a zmiany wynikły w trakcie realizacji zamówienia,</w:t>
      </w:r>
    </w:p>
    <w:p w14:paraId="0246B662"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w sposobie dokonywania płatności, rozliczenia,</w:t>
      </w:r>
    </w:p>
    <w:p w14:paraId="6DCF6DAB"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zmiany danych Wykonawcy np. zmiana adresu, konta bankowego, nr REGON, osób kontaktowych itp.</w:t>
      </w:r>
    </w:p>
    <w:p w14:paraId="49AF2F6F"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zmiany stanu prawnego, zmiany stawki podatku VAT,</w:t>
      </w:r>
    </w:p>
    <w:p w14:paraId="60BB9EE6"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braku możliwości kontynuacji dostawy z winy Zamawiającego, </w:t>
      </w:r>
    </w:p>
    <w:p w14:paraId="18CBB4C6"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lastRenderedPageBreak/>
        <w:t>rezygnacji przez Zamawiającego z części dostawy,</w:t>
      </w:r>
    </w:p>
    <w:p w14:paraId="59E2D3E3"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 xml:space="preserve">zmiany </w:t>
      </w:r>
      <w:r w:rsidRPr="00DD32C7">
        <w:rPr>
          <w:rFonts w:eastAsia="Times New Roman" w:cs="Times New Roman"/>
          <w:sz w:val="22"/>
          <w:szCs w:val="22"/>
        </w:rPr>
        <w:t xml:space="preserve">wymiarów, lokalizacji, kolorystyki, miejsca dostawy, uruchomienia, instalacji, </w:t>
      </w:r>
    </w:p>
    <w:p w14:paraId="6DE7A200"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 xml:space="preserve">wycofania podzespołów, modelu sprzętu / urządzenia z produkcji, </w:t>
      </w:r>
    </w:p>
    <w:p w14:paraId="6A3EC179"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obniżenia kosztu ponoszonego przez Zamawiającego na eksploatację, konserwacje, inne,</w:t>
      </w:r>
    </w:p>
    <w:p w14:paraId="04913952"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po podpisaniu umowy doszło do wydłużenia okresu gwarancyjnego przez producenta,</w:t>
      </w:r>
    </w:p>
    <w:p w14:paraId="5250A3A7"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możliwa jest korzystna dla Zamawiającego zmiana terminów i sposobu płatności za realizację przedmiotu zamówienia,</w:t>
      </w:r>
    </w:p>
    <w:p w14:paraId="7AA32597"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w przypadku wystąpienia awarii, siły wyższej np. klęski żywiołowe, konflikt zbrojny, zdarzenia związane z działaniem sił natury, ogłoszenia stanu epidemicznego, pandemii itp.</w:t>
      </w:r>
    </w:p>
    <w:p w14:paraId="5FE60F95"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Arial" w:cs="Times New Roman"/>
          <w:sz w:val="22"/>
          <w:szCs w:val="22"/>
        </w:rPr>
        <w:t>niezbędna jest zmiana sposobu wykonania zamówienia, o ile taka zmiana jest korzystna dla Zamawiającego lub jest konieczna w celu prawidłowego wykonania umowy,</w:t>
      </w:r>
    </w:p>
    <w:p w14:paraId="17F0BF8B"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sz w:val="22"/>
          <w:szCs w:val="22"/>
        </w:rPr>
      </w:pPr>
      <w:r w:rsidRPr="00DD32C7">
        <w:rPr>
          <w:rFonts w:eastAsia="Times New Roman" w:cs="Times New Roman"/>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9F0E701" w14:textId="77777777" w:rsidR="002B192B" w:rsidRPr="00DD32C7" w:rsidRDefault="002B192B" w:rsidP="000B7BCA">
      <w:pPr>
        <w:widowControl w:val="0"/>
        <w:numPr>
          <w:ilvl w:val="1"/>
          <w:numId w:val="64"/>
        </w:numPr>
        <w:suppressAutoHyphens/>
        <w:spacing w:line="276" w:lineRule="auto"/>
        <w:ind w:left="851" w:hanging="567"/>
        <w:jc w:val="both"/>
        <w:rPr>
          <w:rFonts w:eastAsia="Arial" w:cs="Times New Roman"/>
          <w:color w:val="FF0000"/>
          <w:sz w:val="22"/>
          <w:szCs w:val="22"/>
        </w:rPr>
      </w:pPr>
      <w:r w:rsidRPr="00DD32C7">
        <w:rPr>
          <w:rFonts w:eastAsia="Times New Roman" w:cs="Times New Roman"/>
          <w:sz w:val="22"/>
          <w:szCs w:val="22"/>
        </w:rPr>
        <w:t>Z powodu okoliczności zaistniałych po stronie Zamawiającego możliwe jest wydłużenia terminu wykonania zamówienia</w:t>
      </w:r>
      <w:r w:rsidRPr="00DD32C7">
        <w:rPr>
          <w:rFonts w:eastAsia="Times New Roman" w:cs="Times New Roman"/>
          <w:color w:val="FF0000"/>
          <w:sz w:val="22"/>
          <w:szCs w:val="22"/>
        </w:rPr>
        <w:t>.</w:t>
      </w:r>
    </w:p>
    <w:p w14:paraId="79DACAFB" w14:textId="77777777" w:rsidR="002B192B" w:rsidRPr="00DD32C7" w:rsidRDefault="002B192B" w:rsidP="000B7BCA">
      <w:pPr>
        <w:widowControl w:val="0"/>
        <w:numPr>
          <w:ilvl w:val="0"/>
          <w:numId w:val="64"/>
        </w:numPr>
        <w:tabs>
          <w:tab w:val="left" w:pos="426"/>
        </w:tabs>
        <w:suppressAutoHyphens/>
        <w:spacing w:line="276" w:lineRule="auto"/>
        <w:ind w:left="426" w:hanging="426"/>
        <w:jc w:val="both"/>
        <w:rPr>
          <w:rFonts w:eastAsia="Arial" w:cs="Times New Roman"/>
          <w:sz w:val="22"/>
          <w:szCs w:val="22"/>
          <w:u w:val="single"/>
        </w:rPr>
      </w:pPr>
      <w:r w:rsidRPr="00DD32C7">
        <w:rPr>
          <w:rFonts w:eastAsia="Arial" w:cs="Times New Roman"/>
          <w:sz w:val="22"/>
          <w:szCs w:val="22"/>
          <w:u w:val="single"/>
        </w:rPr>
        <w:t>Warunki dokonania zmian:</w:t>
      </w:r>
    </w:p>
    <w:p w14:paraId="59A9F32C"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zmiana postanowień zawartej umowy może nastąpić wyłącznie za zgodą obu stron, wyrażoną na piśmie (w formie aneksu), pod rygorem nieważności,</w:t>
      </w:r>
    </w:p>
    <w:p w14:paraId="67E2BFB7"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strona występująca o zmianę postanowień zawartej umowy:</w:t>
      </w:r>
    </w:p>
    <w:p w14:paraId="00E1BC6E"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opisze zaistniałe okoliczności,</w:t>
      </w:r>
    </w:p>
    <w:p w14:paraId="6F067F7B"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uzasadni, udokumentuje zaistnienie powyższych okoliczności,</w:t>
      </w:r>
    </w:p>
    <w:p w14:paraId="67558260"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obliczy koszty zmiany, jeśli zmiana będzie miała wpływ na wynagrodzenie Wykonawcy,</w:t>
      </w:r>
    </w:p>
    <w:p w14:paraId="56778972" w14:textId="77777777" w:rsidR="002B192B" w:rsidRPr="00DD32C7" w:rsidRDefault="002B192B" w:rsidP="000B7BCA">
      <w:pPr>
        <w:numPr>
          <w:ilvl w:val="1"/>
          <w:numId w:val="65"/>
        </w:numPr>
        <w:tabs>
          <w:tab w:val="num" w:pos="1134"/>
        </w:tabs>
        <w:suppressAutoHyphens/>
        <w:spacing w:line="276" w:lineRule="auto"/>
        <w:ind w:left="1134" w:hanging="283"/>
        <w:jc w:val="both"/>
        <w:rPr>
          <w:rFonts w:eastAsia="Times New Roman" w:cs="Times New Roman"/>
          <w:sz w:val="22"/>
          <w:szCs w:val="22"/>
        </w:rPr>
      </w:pPr>
      <w:r w:rsidRPr="00DD32C7">
        <w:rPr>
          <w:rFonts w:eastAsia="Times New Roman" w:cs="Times New Roman"/>
          <w:sz w:val="22"/>
          <w:szCs w:val="22"/>
        </w:rPr>
        <w:t xml:space="preserve">opisze wpływ zmian na termin wykonania umowy. </w:t>
      </w:r>
    </w:p>
    <w:p w14:paraId="42E0BBD2" w14:textId="77777777" w:rsidR="002B192B" w:rsidRPr="00DD32C7" w:rsidRDefault="002B192B" w:rsidP="000B7BCA">
      <w:pPr>
        <w:numPr>
          <w:ilvl w:val="0"/>
          <w:numId w:val="65"/>
        </w:numPr>
        <w:suppressAutoHyphens/>
        <w:spacing w:line="276" w:lineRule="auto"/>
        <w:jc w:val="both"/>
        <w:rPr>
          <w:rFonts w:eastAsia="Times New Roman" w:cs="Times New Roman"/>
          <w:sz w:val="22"/>
          <w:szCs w:val="22"/>
        </w:rPr>
      </w:pPr>
      <w:r w:rsidRPr="00DD32C7">
        <w:rPr>
          <w:rFonts w:eastAsia="Times New Roman" w:cs="Times New Roman"/>
          <w:sz w:val="22"/>
          <w:szCs w:val="22"/>
        </w:rPr>
        <w:t>wniosek o zmianę postanowień zawartej umowy musi być wyrażony na piśmie.</w:t>
      </w:r>
    </w:p>
    <w:p w14:paraId="42924639" w14:textId="77777777" w:rsidR="002B192B" w:rsidRPr="00DD32C7" w:rsidRDefault="002B192B" w:rsidP="002B192B">
      <w:pPr>
        <w:tabs>
          <w:tab w:val="left" w:pos="0"/>
          <w:tab w:val="right" w:pos="8953"/>
        </w:tabs>
        <w:suppressAutoHyphens/>
        <w:spacing w:line="276" w:lineRule="auto"/>
        <w:jc w:val="center"/>
        <w:rPr>
          <w:rFonts w:eastAsia="Times New Roman" w:cs="Times New Roman"/>
          <w:b/>
          <w:bCs/>
          <w:sz w:val="22"/>
          <w:szCs w:val="22"/>
        </w:rPr>
      </w:pPr>
    </w:p>
    <w:p w14:paraId="009CD7DF" w14:textId="77777777" w:rsidR="002B192B" w:rsidRPr="00DD32C7" w:rsidRDefault="002B192B" w:rsidP="002B192B">
      <w:pPr>
        <w:tabs>
          <w:tab w:val="left" w:pos="0"/>
          <w:tab w:val="right" w:pos="8953"/>
        </w:tabs>
        <w:suppressAutoHyphens/>
        <w:spacing w:line="276" w:lineRule="auto"/>
        <w:jc w:val="center"/>
        <w:rPr>
          <w:rFonts w:eastAsia="Times New Roman" w:cs="Times New Roman"/>
          <w:b/>
          <w:sz w:val="22"/>
          <w:szCs w:val="22"/>
        </w:rPr>
      </w:pPr>
      <w:r w:rsidRPr="00DD32C7">
        <w:rPr>
          <w:rFonts w:eastAsia="Times New Roman" w:cs="Times New Roman"/>
          <w:b/>
          <w:bCs/>
          <w:sz w:val="22"/>
          <w:szCs w:val="22"/>
        </w:rPr>
        <w:t xml:space="preserve">§12 </w:t>
      </w:r>
      <w:r w:rsidRPr="00DD32C7">
        <w:rPr>
          <w:rFonts w:eastAsia="Times New Roman" w:cs="Times New Roman"/>
          <w:b/>
          <w:sz w:val="22"/>
          <w:szCs w:val="22"/>
        </w:rPr>
        <w:t>Odstąpienie</w:t>
      </w:r>
    </w:p>
    <w:p w14:paraId="1C122D5A"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Zamawiający może odstąpić od umowy: </w:t>
      </w:r>
    </w:p>
    <w:p w14:paraId="0062970A" w14:textId="77777777" w:rsidR="002B192B" w:rsidRPr="00DD32C7" w:rsidRDefault="002B192B" w:rsidP="000B7BCA">
      <w:pPr>
        <w:numPr>
          <w:ilvl w:val="1"/>
          <w:numId w:val="68"/>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149023B" w14:textId="77777777" w:rsidR="002B192B" w:rsidRPr="00DD32C7" w:rsidRDefault="002B192B" w:rsidP="000B7BCA">
      <w:pPr>
        <w:numPr>
          <w:ilvl w:val="1"/>
          <w:numId w:val="68"/>
        </w:numPr>
        <w:suppressAutoHyphens/>
        <w:spacing w:line="276" w:lineRule="auto"/>
        <w:contextualSpacing/>
        <w:jc w:val="both"/>
        <w:rPr>
          <w:rFonts w:eastAsia="Times New Roman" w:cs="Times New Roman"/>
          <w:sz w:val="22"/>
          <w:szCs w:val="22"/>
        </w:rPr>
      </w:pPr>
      <w:r w:rsidRPr="00DD32C7">
        <w:rPr>
          <w:rFonts w:eastAsia="Times New Roman" w:cs="Times New Roman"/>
          <w:sz w:val="22"/>
          <w:szCs w:val="22"/>
        </w:rPr>
        <w:t xml:space="preserve">jeżeli zachodzi co najmniej jedna z następujących okoliczności: </w:t>
      </w:r>
    </w:p>
    <w:p w14:paraId="48E77E58"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dokonano zmiany umowy z naruszeniem art. 454 Pzp i art. 455 Pzp, </w:t>
      </w:r>
    </w:p>
    <w:p w14:paraId="73E6CB89"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Wykonawca w chwili zawarcia umowy podlegał wykluczeniu na podstawie art. 108 Pzp, </w:t>
      </w:r>
    </w:p>
    <w:p w14:paraId="781B313D" w14:textId="77777777" w:rsidR="002B192B" w:rsidRPr="00DD32C7" w:rsidRDefault="002B192B" w:rsidP="000B7BCA">
      <w:pPr>
        <w:numPr>
          <w:ilvl w:val="2"/>
          <w:numId w:val="68"/>
        </w:numPr>
        <w:suppressAutoHyphens/>
        <w:spacing w:line="276" w:lineRule="auto"/>
        <w:ind w:left="1134" w:hanging="567"/>
        <w:contextualSpacing/>
        <w:jc w:val="both"/>
        <w:rPr>
          <w:rFonts w:eastAsia="Times New Roman" w:cs="Times New Roman"/>
          <w:sz w:val="22"/>
          <w:szCs w:val="22"/>
        </w:rPr>
      </w:pPr>
      <w:r w:rsidRPr="00DD32C7">
        <w:rPr>
          <w:rFonts w:eastAsia="Times New Roman" w:cs="Times New Roman"/>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63CF5B5"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z powodu dokonania zmiany umowy z naruszeniem art. 454 Pzp i art. 455 Pzp, Zamawiający odstępuje od umowy w części, której zmiana dotyczy. </w:t>
      </w:r>
    </w:p>
    <w:p w14:paraId="2BAB0708"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 xml:space="preserve">W przypadku odstąpienia przez Zamawiającego od umowy Wykonawca może żądać wyłącznie wynagrodzenia należnego z tytułu wykonania części umowy. </w:t>
      </w:r>
    </w:p>
    <w:p w14:paraId="5B39956C" w14:textId="77777777" w:rsidR="002B192B" w:rsidRPr="00DD32C7" w:rsidRDefault="002B192B" w:rsidP="000B7BCA">
      <w:pPr>
        <w:numPr>
          <w:ilvl w:val="0"/>
          <w:numId w:val="68"/>
        </w:numPr>
        <w:suppressAutoHyphens/>
        <w:spacing w:line="276" w:lineRule="auto"/>
        <w:ind w:left="284" w:hanging="284"/>
        <w:contextualSpacing/>
        <w:jc w:val="both"/>
        <w:rPr>
          <w:rFonts w:eastAsia="Times New Roman" w:cs="Times New Roman"/>
          <w:sz w:val="22"/>
          <w:szCs w:val="22"/>
        </w:rPr>
      </w:pPr>
      <w:r w:rsidRPr="00DD32C7">
        <w:rPr>
          <w:rFonts w:eastAsia="Times New Roman" w:cs="Times New Roman"/>
          <w:sz w:val="22"/>
          <w:szCs w:val="22"/>
        </w:rPr>
        <w:t>Odstąpienie od umowy wymaga pisemnego oświadczenia w formie pisemnej pod rygorem nieważności.</w:t>
      </w:r>
    </w:p>
    <w:p w14:paraId="4B263011" w14:textId="77777777" w:rsidR="002B192B" w:rsidRPr="00DD32C7" w:rsidRDefault="002B192B" w:rsidP="002B192B">
      <w:pPr>
        <w:suppressAutoHyphens/>
        <w:spacing w:line="276" w:lineRule="auto"/>
        <w:jc w:val="center"/>
        <w:rPr>
          <w:rFonts w:eastAsia="Times New Roman" w:cs="Times New Roman"/>
          <w:b/>
          <w:sz w:val="22"/>
          <w:szCs w:val="22"/>
        </w:rPr>
      </w:pPr>
    </w:p>
    <w:p w14:paraId="130EE23B" w14:textId="77777777" w:rsidR="002B192B" w:rsidRPr="00DD32C7" w:rsidRDefault="002B192B" w:rsidP="002B192B">
      <w:pPr>
        <w:suppressAutoHyphens/>
        <w:spacing w:line="276" w:lineRule="auto"/>
        <w:jc w:val="center"/>
        <w:rPr>
          <w:rFonts w:eastAsia="Times New Roman" w:cs="Times New Roman"/>
          <w:sz w:val="22"/>
          <w:szCs w:val="22"/>
        </w:rPr>
      </w:pPr>
      <w:r w:rsidRPr="00DD32C7">
        <w:rPr>
          <w:rFonts w:eastAsia="Times New Roman" w:cs="Times New Roman"/>
          <w:b/>
          <w:sz w:val="22"/>
          <w:szCs w:val="22"/>
        </w:rPr>
        <w:lastRenderedPageBreak/>
        <w:t>§ 13</w:t>
      </w:r>
    </w:p>
    <w:p w14:paraId="3D09B40C" w14:textId="77777777" w:rsidR="002B192B" w:rsidRPr="00DD32C7" w:rsidRDefault="002B192B" w:rsidP="002B192B">
      <w:pPr>
        <w:suppressAutoHyphens/>
        <w:spacing w:line="276" w:lineRule="auto"/>
        <w:jc w:val="both"/>
        <w:rPr>
          <w:rFonts w:eastAsia="Times New Roman" w:cs="Times New Roman"/>
          <w:b/>
          <w:sz w:val="22"/>
          <w:szCs w:val="22"/>
        </w:rPr>
      </w:pPr>
      <w:r w:rsidRPr="00DD32C7">
        <w:rPr>
          <w:rFonts w:eastAsia="Times New Roman" w:cs="Times New Roman"/>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39FE5469" w14:textId="77777777" w:rsidR="004D6231" w:rsidRDefault="004D6231" w:rsidP="002B192B">
      <w:pPr>
        <w:suppressAutoHyphens/>
        <w:spacing w:line="276" w:lineRule="auto"/>
        <w:jc w:val="center"/>
        <w:rPr>
          <w:rFonts w:eastAsia="Times New Roman" w:cs="Times New Roman"/>
          <w:b/>
          <w:bCs/>
          <w:sz w:val="22"/>
          <w:szCs w:val="22"/>
        </w:rPr>
      </w:pPr>
    </w:p>
    <w:p w14:paraId="384CF631" w14:textId="52985B95" w:rsidR="002B192B" w:rsidRPr="00DD32C7" w:rsidRDefault="002B192B" w:rsidP="002B192B">
      <w:pPr>
        <w:suppressAutoHyphens/>
        <w:spacing w:line="276" w:lineRule="auto"/>
        <w:jc w:val="center"/>
        <w:rPr>
          <w:rFonts w:eastAsia="Bookman Old Style" w:cs="Times New Roman"/>
          <w:sz w:val="22"/>
          <w:szCs w:val="22"/>
        </w:rPr>
      </w:pPr>
      <w:r w:rsidRPr="00DD32C7">
        <w:rPr>
          <w:rFonts w:eastAsia="Times New Roman" w:cs="Times New Roman"/>
          <w:b/>
          <w:bCs/>
          <w:sz w:val="22"/>
          <w:szCs w:val="22"/>
        </w:rPr>
        <w:t>§ 14 Postanowienia końcowe</w:t>
      </w:r>
    </w:p>
    <w:p w14:paraId="7B8D9ABA" w14:textId="119518A7" w:rsidR="002B192B" w:rsidRPr="00DD32C7"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DD32C7">
        <w:rPr>
          <w:rFonts w:eastAsia="Times New Roman" w:cs="Times New Roman"/>
          <w:sz w:val="22"/>
          <w:szCs w:val="22"/>
        </w:rPr>
        <w:t>W sprawach nieuregulowanych niniejszą umową stosuje się przepisy ustaw: Kodeksu cywilnego (t.j. Dz.U. 202</w:t>
      </w:r>
      <w:r w:rsidR="00A63306">
        <w:rPr>
          <w:rFonts w:eastAsia="Times New Roman" w:cs="Times New Roman"/>
          <w:sz w:val="22"/>
          <w:szCs w:val="22"/>
        </w:rPr>
        <w:t>4</w:t>
      </w:r>
      <w:r w:rsidRPr="00DD32C7">
        <w:rPr>
          <w:rFonts w:eastAsia="Times New Roman" w:cs="Times New Roman"/>
          <w:sz w:val="22"/>
          <w:szCs w:val="22"/>
        </w:rPr>
        <w:t xml:space="preserve"> r., poz. 1</w:t>
      </w:r>
      <w:r w:rsidR="00A63306">
        <w:rPr>
          <w:rFonts w:eastAsia="Times New Roman" w:cs="Times New Roman"/>
          <w:sz w:val="22"/>
          <w:szCs w:val="22"/>
        </w:rPr>
        <w:t>061</w:t>
      </w:r>
      <w:r w:rsidRPr="00DD32C7">
        <w:rPr>
          <w:rFonts w:eastAsia="Times New Roman" w:cs="Times New Roman"/>
          <w:sz w:val="22"/>
          <w:szCs w:val="22"/>
        </w:rPr>
        <w:t xml:space="preserve"> ze zm.), ustawy z dnia 11 września 2019 r. Prawo zamówień publicznych</w:t>
      </w:r>
      <w:r w:rsidRPr="00DD32C7">
        <w:rPr>
          <w:rFonts w:eastAsia="Times New Roman" w:cs="Times New Roman"/>
          <w:color w:val="FF0000"/>
          <w:sz w:val="22"/>
          <w:szCs w:val="22"/>
        </w:rPr>
        <w:t xml:space="preserve"> </w:t>
      </w:r>
      <w:r w:rsidRPr="00DD32C7">
        <w:rPr>
          <w:rFonts w:eastAsia="Times New Roman" w:cs="Times New Roman"/>
          <w:sz w:val="22"/>
          <w:szCs w:val="22"/>
        </w:rPr>
        <w:t>(j.t. Dz. U. z 202</w:t>
      </w:r>
      <w:r w:rsidR="00A63306">
        <w:rPr>
          <w:rFonts w:eastAsia="Times New Roman" w:cs="Times New Roman"/>
          <w:sz w:val="22"/>
          <w:szCs w:val="22"/>
        </w:rPr>
        <w:t xml:space="preserve">4 </w:t>
      </w:r>
      <w:r w:rsidRPr="00DD32C7">
        <w:rPr>
          <w:rFonts w:eastAsia="Times New Roman" w:cs="Times New Roman"/>
          <w:sz w:val="22"/>
          <w:szCs w:val="22"/>
        </w:rPr>
        <w:t>r., poz.</w:t>
      </w:r>
      <w:r w:rsidRPr="00DD32C7">
        <w:rPr>
          <w:rFonts w:cs="Times New Roman"/>
          <w:sz w:val="22"/>
          <w:szCs w:val="22"/>
        </w:rPr>
        <w:t xml:space="preserve"> </w:t>
      </w:r>
      <w:r w:rsidRPr="00DD32C7">
        <w:rPr>
          <w:rFonts w:eastAsia="Times New Roman" w:cs="Times New Roman"/>
          <w:sz w:val="22"/>
          <w:szCs w:val="22"/>
        </w:rPr>
        <w:t>1</w:t>
      </w:r>
      <w:r w:rsidR="00A63306">
        <w:rPr>
          <w:rFonts w:eastAsia="Times New Roman" w:cs="Times New Roman"/>
          <w:sz w:val="22"/>
          <w:szCs w:val="22"/>
        </w:rPr>
        <w:t>320</w:t>
      </w:r>
      <w:r w:rsidRPr="00DD32C7">
        <w:rPr>
          <w:rFonts w:eastAsia="Times New Roman" w:cs="Times New Roman"/>
          <w:sz w:val="22"/>
          <w:szCs w:val="22"/>
        </w:rPr>
        <w:t xml:space="preserve">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0275C51D" w14:textId="77777777" w:rsidR="002B192B" w:rsidRPr="004B37BD" w:rsidRDefault="002B192B"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DD32C7">
        <w:rPr>
          <w:rFonts w:eastAsia="Times New Roman" w:cs="Times New Roman"/>
          <w:sz w:val="22"/>
          <w:szCs w:val="22"/>
        </w:rPr>
        <w:t xml:space="preserve">Strony  zobowiązują  się  dołożyć  starań  w  celu  polubownego  załatwiania  wszelkich  sporów  mogących  </w:t>
      </w:r>
      <w:r w:rsidRPr="004B37BD">
        <w:rPr>
          <w:rFonts w:eastAsia="Times New Roman" w:cs="Times New Roman"/>
          <w:sz w:val="22"/>
          <w:szCs w:val="22"/>
        </w:rPr>
        <w:t>wyniknąć  w  trakcie  realizacji  umowy.</w:t>
      </w:r>
    </w:p>
    <w:p w14:paraId="71179A02" w14:textId="77777777" w:rsidR="004B37BD" w:rsidRPr="004B37BD" w:rsidRDefault="002B192B"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eastAsia="Times New Roman" w:cs="Times New Roman"/>
          <w:sz w:val="22"/>
          <w:szCs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7A67A82A" w14:textId="77777777"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Wykonawca, podwykonawca, dalszy podwykonawca zobowiązany jest do poddania się kontroli, o której mowa w ust. 6 i 7 niniejszego paragrafu, w szczególności do przekazywania wymaganej dokumentacji, udzielania wyjaśnień dotyczących realizacji programu inwestycyjnego oraz zezwalania kontrolującym na wejście na teren, na którym realizowany jest program inwestycyjny. </w:t>
      </w:r>
    </w:p>
    <w:p w14:paraId="7C328A1C" w14:textId="77777777"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Minister może w każdym czasie, w tym także w okresie 5 lat od dnia zakończenia realizacji programu inwestycyjnego, w tym oddania do użytkowania na zasadach określonych w art. 54 i 55 Prawa budowlanego, jeśli przepisy te mają zastosowanie do programu inwestycyjnego, przeprowadzić kontrolę wykonywania przez Beneficjenta zadań wynikających z programu inwestycyjnego oraz umowy na zasadach i w trybie określonych w ustawie z dnia 15 lipca 2011 r. o kontroli w administracji rządowej (Dz. U. z 2020 r. poz. 224).</w:t>
      </w:r>
    </w:p>
    <w:p w14:paraId="19A730A0" w14:textId="08E4BCFC" w:rsidR="004B37BD" w:rsidRPr="004B37BD" w:rsidRDefault="004B37BD" w:rsidP="000B7BCA">
      <w:pPr>
        <w:numPr>
          <w:ilvl w:val="0"/>
          <w:numId w:val="58"/>
        </w:numPr>
        <w:tabs>
          <w:tab w:val="clear" w:pos="360"/>
          <w:tab w:val="num" w:pos="284"/>
        </w:tabs>
        <w:suppressAutoHyphens/>
        <w:spacing w:line="276" w:lineRule="auto"/>
        <w:ind w:left="284" w:hanging="284"/>
        <w:jc w:val="both"/>
        <w:rPr>
          <w:rFonts w:eastAsia="Times New Roman" w:cs="Times New Roman"/>
          <w:sz w:val="22"/>
          <w:szCs w:val="22"/>
        </w:rPr>
      </w:pPr>
      <w:r w:rsidRPr="004B37BD">
        <w:rPr>
          <w:rFonts w:cs="Times New Roman"/>
          <w:sz w:val="22"/>
          <w:szCs w:val="22"/>
        </w:rPr>
        <w:t xml:space="preserve">Kontrola, o której mowa w ust. </w:t>
      </w:r>
      <w:r>
        <w:rPr>
          <w:rFonts w:cs="Times New Roman"/>
          <w:sz w:val="22"/>
          <w:szCs w:val="22"/>
        </w:rPr>
        <w:t>5</w:t>
      </w:r>
      <w:r w:rsidRPr="004B37BD">
        <w:rPr>
          <w:rFonts w:cs="Times New Roman"/>
          <w:sz w:val="22"/>
          <w:szCs w:val="22"/>
        </w:rPr>
        <w:t>, może w szczególności obejmować:</w:t>
      </w:r>
    </w:p>
    <w:p w14:paraId="3E01252B" w14:textId="430BE6C4"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zgodność realizowanych zadań z umową, programem inwestycyjnym oraz przepisami powszechnie obowiązującymi;</w:t>
      </w:r>
    </w:p>
    <w:p w14:paraId="4CFBC18E"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legalność, gospodarność, celowość i rzetelność w wykorzystaniu środków publicznych otrzymanych na realizację programu inwestycyjnego;</w:t>
      </w:r>
    </w:p>
    <w:p w14:paraId="713D43BE"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sposób i rodzaj prowadzenia dokumentacji, określonej w przepisach oraz w umowie;</w:t>
      </w:r>
    </w:p>
    <w:p w14:paraId="565CC416"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stan realizacji programu inwestycyjnego oraz terminowości jego zakończenia w tym oddania do użytkowania;</w:t>
      </w:r>
    </w:p>
    <w:p w14:paraId="3FDB67C5"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terminowość rozliczenia realizacji umowy;</w:t>
      </w:r>
    </w:p>
    <w:p w14:paraId="5F28B9FF"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ocenę prawidłowości dokonywania rozliczenia umowy;</w:t>
      </w:r>
    </w:p>
    <w:p w14:paraId="387445C7"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prawidłowość wykonywania obowiązków informacyjnych, o których mowa w § 5 ust. 3 i 5 Umowy o dofinansowanie Inwestycji; - o ile dotyczy</w:t>
      </w:r>
    </w:p>
    <w:p w14:paraId="5FA5AA79" w14:textId="77777777" w:rsidR="004B37BD" w:rsidRPr="004B37BD" w:rsidRDefault="004B37BD" w:rsidP="000B7BCA">
      <w:pPr>
        <w:pStyle w:val="Akapitzlist"/>
        <w:numPr>
          <w:ilvl w:val="1"/>
          <w:numId w:val="58"/>
        </w:numPr>
        <w:tabs>
          <w:tab w:val="clear" w:pos="432"/>
        </w:tabs>
        <w:autoSpaceDE w:val="0"/>
        <w:autoSpaceDN w:val="0"/>
        <w:adjustRightInd w:val="0"/>
        <w:ind w:left="851" w:hanging="567"/>
        <w:contextualSpacing/>
        <w:jc w:val="both"/>
        <w:rPr>
          <w:sz w:val="22"/>
          <w:szCs w:val="22"/>
        </w:rPr>
      </w:pPr>
      <w:r w:rsidRPr="004B37BD">
        <w:rPr>
          <w:sz w:val="22"/>
          <w:szCs w:val="22"/>
        </w:rPr>
        <w:t>prawidłowość wykorzystania inwestycji zgodnie z § 5 ust. 1 i 2 Umowy o dofinansowanie Inwestycji. – o ile dotyczy.</w:t>
      </w:r>
    </w:p>
    <w:p w14:paraId="14592897" w14:textId="417447A8" w:rsidR="004B37BD" w:rsidRPr="004B37BD" w:rsidRDefault="004B37BD" w:rsidP="000B7BCA">
      <w:pPr>
        <w:pStyle w:val="Akapitzlist"/>
        <w:numPr>
          <w:ilvl w:val="0"/>
          <w:numId w:val="58"/>
        </w:numPr>
        <w:autoSpaceDE w:val="0"/>
        <w:autoSpaceDN w:val="0"/>
        <w:adjustRightInd w:val="0"/>
        <w:jc w:val="both"/>
        <w:rPr>
          <w:sz w:val="22"/>
          <w:szCs w:val="22"/>
        </w:rPr>
      </w:pPr>
      <w:r w:rsidRPr="004B37BD">
        <w:rPr>
          <w:sz w:val="22"/>
          <w:szCs w:val="22"/>
        </w:rPr>
        <w:t>Wykonawca zobowiązany jest do poddawania się kontroli przeprowadzanej przez Ministra zgodnie z ust. 5 i 6, w szczególności do przekazywania wymaganej dokumentacji, udzielania wyjaśnień dotyczących realizacji programu inwestycyjnego oraz zezwalania kontrolującym na wejście na teren, na którym realizowany jest program inwestycyjny.</w:t>
      </w:r>
    </w:p>
    <w:p w14:paraId="5479478E" w14:textId="77777777" w:rsidR="002B192B"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t>Umowa została sporządzona w dwóch jednobrzmiących egzemplarzach po jednym dla każdej ze stron.</w:t>
      </w:r>
    </w:p>
    <w:p w14:paraId="436CF37C"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2FACDBF8"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59B9290F" w14:textId="77777777" w:rsidR="000C6D91" w:rsidRDefault="000C6D91" w:rsidP="004B37BD">
      <w:pPr>
        <w:widowControl w:val="0"/>
        <w:suppressAutoHyphens/>
        <w:adjustRightInd w:val="0"/>
        <w:spacing w:line="276" w:lineRule="auto"/>
        <w:jc w:val="both"/>
        <w:textAlignment w:val="baseline"/>
        <w:rPr>
          <w:rFonts w:eastAsia="Times New Roman" w:cs="Times New Roman"/>
          <w:sz w:val="22"/>
          <w:szCs w:val="22"/>
        </w:rPr>
      </w:pPr>
    </w:p>
    <w:p w14:paraId="4B2AAACB" w14:textId="77777777" w:rsidR="004B37BD" w:rsidRDefault="004B37BD" w:rsidP="004B37BD">
      <w:pPr>
        <w:widowControl w:val="0"/>
        <w:suppressAutoHyphens/>
        <w:adjustRightInd w:val="0"/>
        <w:spacing w:line="276" w:lineRule="auto"/>
        <w:jc w:val="both"/>
        <w:textAlignment w:val="baseline"/>
        <w:rPr>
          <w:rFonts w:eastAsia="Times New Roman" w:cs="Times New Roman"/>
          <w:sz w:val="22"/>
          <w:szCs w:val="22"/>
        </w:rPr>
      </w:pPr>
    </w:p>
    <w:p w14:paraId="4BBAFD0F" w14:textId="77777777" w:rsidR="002B192B" w:rsidRPr="00DD32C7" w:rsidRDefault="002B192B" w:rsidP="000B7BCA">
      <w:pPr>
        <w:widowControl w:val="0"/>
        <w:numPr>
          <w:ilvl w:val="0"/>
          <w:numId w:val="58"/>
        </w:numPr>
        <w:tabs>
          <w:tab w:val="clear" w:pos="360"/>
          <w:tab w:val="num" w:pos="284"/>
        </w:tabs>
        <w:suppressAutoHyphens/>
        <w:adjustRightInd w:val="0"/>
        <w:spacing w:line="276" w:lineRule="auto"/>
        <w:ind w:left="284" w:hanging="284"/>
        <w:jc w:val="both"/>
        <w:textAlignment w:val="baseline"/>
        <w:rPr>
          <w:rFonts w:eastAsia="Times New Roman" w:cs="Times New Roman"/>
          <w:sz w:val="22"/>
          <w:szCs w:val="22"/>
        </w:rPr>
      </w:pPr>
      <w:r w:rsidRPr="004B37BD">
        <w:rPr>
          <w:rFonts w:eastAsia="Times New Roman" w:cs="Times New Roman"/>
          <w:sz w:val="22"/>
          <w:szCs w:val="22"/>
        </w:rPr>
        <w:t>Wszystkie załączniki do niniejszej umowy stanowią jej integralną część</w:t>
      </w:r>
      <w:r w:rsidRPr="00DD32C7">
        <w:rPr>
          <w:rFonts w:eastAsia="Times New Roman" w:cs="Times New Roman"/>
          <w:sz w:val="22"/>
          <w:szCs w:val="22"/>
        </w:rPr>
        <w:t>:</w:t>
      </w:r>
    </w:p>
    <w:p w14:paraId="5F8B068F"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 xml:space="preserve">Formularz ofertowy </w:t>
      </w:r>
    </w:p>
    <w:p w14:paraId="73877B2E"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Formularz asortymentowo – cenowy</w:t>
      </w:r>
    </w:p>
    <w:p w14:paraId="2F8D8EBF"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Zestawienie parametrów technicznych</w:t>
      </w:r>
    </w:p>
    <w:p w14:paraId="64A9F2C0" w14:textId="77777777" w:rsidR="002B192B" w:rsidRPr="00DD32C7" w:rsidRDefault="002B192B" w:rsidP="000B7BCA">
      <w:pPr>
        <w:pStyle w:val="Akapitzlist"/>
        <w:widowControl w:val="0"/>
        <w:numPr>
          <w:ilvl w:val="1"/>
          <w:numId w:val="58"/>
        </w:numPr>
        <w:tabs>
          <w:tab w:val="clear" w:pos="432"/>
          <w:tab w:val="num" w:pos="851"/>
        </w:tabs>
        <w:adjustRightInd w:val="0"/>
        <w:spacing w:line="276" w:lineRule="auto"/>
        <w:ind w:left="851" w:hanging="567"/>
        <w:jc w:val="both"/>
        <w:textAlignment w:val="baseline"/>
        <w:rPr>
          <w:rFonts w:eastAsia="Times New Roman"/>
          <w:sz w:val="22"/>
          <w:szCs w:val="22"/>
        </w:rPr>
      </w:pPr>
      <w:r w:rsidRPr="00DD32C7">
        <w:rPr>
          <w:rFonts w:eastAsia="Times New Roman"/>
          <w:sz w:val="22"/>
          <w:szCs w:val="22"/>
        </w:rPr>
        <w:t>Wzór Protokołu zdawczo-odbiorczego.</w:t>
      </w:r>
    </w:p>
    <w:p w14:paraId="66D2A6E2" w14:textId="77777777" w:rsidR="002B192B" w:rsidRPr="00DD32C7" w:rsidRDefault="002B192B" w:rsidP="002B192B">
      <w:pPr>
        <w:widowControl w:val="0"/>
        <w:adjustRightInd w:val="0"/>
        <w:spacing w:line="276" w:lineRule="auto"/>
        <w:ind w:left="360"/>
        <w:jc w:val="both"/>
        <w:textAlignment w:val="baseline"/>
        <w:rPr>
          <w:rFonts w:eastAsia="Times New Roman" w:cs="Times New Roman"/>
          <w:sz w:val="22"/>
          <w:szCs w:val="22"/>
        </w:rPr>
      </w:pPr>
      <w:bookmarkStart w:id="12" w:name="_Hlk135302832"/>
    </w:p>
    <w:bookmarkEnd w:id="12"/>
    <w:p w14:paraId="3A5924F6" w14:textId="77777777" w:rsidR="002B192B" w:rsidRPr="00DD32C7" w:rsidRDefault="002B192B" w:rsidP="002B192B">
      <w:pPr>
        <w:widowControl w:val="0"/>
        <w:tabs>
          <w:tab w:val="num" w:pos="709"/>
        </w:tabs>
        <w:adjustRightInd w:val="0"/>
        <w:spacing w:line="276" w:lineRule="auto"/>
        <w:jc w:val="both"/>
        <w:textAlignment w:val="baseline"/>
        <w:rPr>
          <w:rFonts w:eastAsia="Times New Roman" w:cs="Times New Roman"/>
          <w:color w:val="FF0000"/>
          <w:sz w:val="22"/>
          <w:szCs w:val="22"/>
        </w:rPr>
      </w:pPr>
    </w:p>
    <w:p w14:paraId="08EBCAAF" w14:textId="77777777" w:rsidR="002B192B" w:rsidRPr="00DD32C7" w:rsidRDefault="002B192B" w:rsidP="002B192B">
      <w:pPr>
        <w:widowControl w:val="0"/>
        <w:tabs>
          <w:tab w:val="num" w:pos="709"/>
        </w:tabs>
        <w:adjustRightInd w:val="0"/>
        <w:spacing w:line="276" w:lineRule="auto"/>
        <w:ind w:left="360"/>
        <w:jc w:val="both"/>
        <w:textAlignment w:val="baseline"/>
        <w:rPr>
          <w:rFonts w:eastAsia="Times New Roman" w:cs="Times New Roman"/>
          <w:color w:val="FF0000"/>
          <w:sz w:val="22"/>
          <w:szCs w:val="22"/>
        </w:rPr>
      </w:pPr>
    </w:p>
    <w:p w14:paraId="58CB62D4" w14:textId="77777777" w:rsidR="002B192B" w:rsidRPr="00DD32C7" w:rsidRDefault="002B192B" w:rsidP="002B192B">
      <w:pPr>
        <w:widowControl w:val="0"/>
        <w:adjustRightInd w:val="0"/>
        <w:spacing w:line="276" w:lineRule="auto"/>
        <w:ind w:left="360"/>
        <w:jc w:val="center"/>
        <w:textAlignment w:val="baseline"/>
        <w:rPr>
          <w:rFonts w:eastAsia="Times New Roman" w:cs="Times New Roman"/>
          <w:sz w:val="22"/>
          <w:szCs w:val="22"/>
        </w:rPr>
      </w:pPr>
      <w:r w:rsidRPr="00DD32C7">
        <w:rPr>
          <w:rFonts w:eastAsia="Times New Roman" w:cs="Times New Roman"/>
          <w:sz w:val="22"/>
          <w:szCs w:val="22"/>
        </w:rPr>
        <w:t>________________________                                                ______________________________</w:t>
      </w:r>
    </w:p>
    <w:p w14:paraId="0D9B5542" w14:textId="77777777" w:rsidR="002B192B" w:rsidRPr="00DD32C7" w:rsidRDefault="002B192B" w:rsidP="002B192B">
      <w:pPr>
        <w:autoSpaceDE w:val="0"/>
        <w:autoSpaceDN w:val="0"/>
        <w:adjustRightInd w:val="0"/>
        <w:spacing w:line="276" w:lineRule="auto"/>
        <w:ind w:left="708" w:firstLine="708"/>
        <w:rPr>
          <w:rFonts w:eastAsia="Times New Roman" w:cs="Times New Roman"/>
          <w:sz w:val="22"/>
          <w:szCs w:val="22"/>
        </w:rPr>
      </w:pPr>
      <w:r w:rsidRPr="00DD32C7">
        <w:rPr>
          <w:rFonts w:eastAsia="Times New Roman" w:cs="Times New Roman"/>
          <w:sz w:val="22"/>
          <w:szCs w:val="22"/>
        </w:rPr>
        <w:t xml:space="preserve">  ZAMAWIAJĄCY </w:t>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r>
      <w:r w:rsidRPr="00DD32C7">
        <w:rPr>
          <w:rFonts w:eastAsia="Times New Roman" w:cs="Times New Roman"/>
          <w:sz w:val="22"/>
          <w:szCs w:val="22"/>
        </w:rPr>
        <w:tab/>
        <w:t xml:space="preserve">                  WYKONAWCA</w:t>
      </w:r>
    </w:p>
    <w:p w14:paraId="1B226A38"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1251A463" w14:textId="77777777" w:rsidR="002B192B" w:rsidRPr="00DD32C7" w:rsidRDefault="002B192B" w:rsidP="002B192B">
      <w:pPr>
        <w:autoSpaceDE w:val="0"/>
        <w:autoSpaceDN w:val="0"/>
        <w:adjustRightInd w:val="0"/>
        <w:spacing w:line="276" w:lineRule="auto"/>
        <w:rPr>
          <w:rFonts w:eastAsia="Times New Roman" w:cs="Times New Roman"/>
          <w:sz w:val="22"/>
          <w:szCs w:val="22"/>
        </w:rPr>
      </w:pPr>
    </w:p>
    <w:p w14:paraId="611C2CB9"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10ECAF58" w14:textId="77777777" w:rsidR="002B192B" w:rsidRPr="00DD32C7" w:rsidRDefault="002B192B" w:rsidP="002B192B">
      <w:pPr>
        <w:autoSpaceDE w:val="0"/>
        <w:autoSpaceDN w:val="0"/>
        <w:adjustRightInd w:val="0"/>
        <w:spacing w:line="276" w:lineRule="auto"/>
        <w:rPr>
          <w:rFonts w:eastAsia="Times New Roman" w:cs="Times New Roman"/>
          <w:color w:val="FF0000"/>
          <w:sz w:val="22"/>
          <w:szCs w:val="22"/>
        </w:rPr>
      </w:pPr>
    </w:p>
    <w:p w14:paraId="630F794A" w14:textId="77777777" w:rsidR="002B192B" w:rsidRPr="00DD32C7" w:rsidRDefault="002B192B" w:rsidP="002B192B">
      <w:pPr>
        <w:rPr>
          <w:rFonts w:eastAsia="Times New Roman" w:cs="Times New Roman"/>
          <w:b/>
          <w:sz w:val="22"/>
          <w:szCs w:val="22"/>
          <w:lang w:eastAsia="ar-SA"/>
        </w:rPr>
      </w:pPr>
    </w:p>
    <w:p w14:paraId="63AD002B" w14:textId="77777777" w:rsidR="002B192B" w:rsidRPr="00DD32C7" w:rsidRDefault="002B192B" w:rsidP="002B192B">
      <w:pPr>
        <w:rPr>
          <w:rFonts w:eastAsia="Times New Roman" w:cs="Times New Roman"/>
          <w:b/>
          <w:sz w:val="22"/>
          <w:szCs w:val="22"/>
          <w:lang w:eastAsia="ar-SA"/>
        </w:rPr>
      </w:pPr>
    </w:p>
    <w:p w14:paraId="7EEC6E39" w14:textId="77777777" w:rsidR="002B192B" w:rsidRPr="00DD32C7" w:rsidRDefault="002B192B" w:rsidP="002B192B">
      <w:pPr>
        <w:rPr>
          <w:rFonts w:eastAsia="Times New Roman" w:cs="Times New Roman"/>
          <w:b/>
          <w:sz w:val="22"/>
          <w:szCs w:val="22"/>
          <w:lang w:eastAsia="ar-SA"/>
        </w:rPr>
      </w:pPr>
    </w:p>
    <w:p w14:paraId="4F4D8388" w14:textId="77777777" w:rsidR="002B192B" w:rsidRPr="00DD32C7" w:rsidRDefault="002B192B" w:rsidP="002B192B">
      <w:pPr>
        <w:rPr>
          <w:rFonts w:eastAsia="Times New Roman" w:cs="Times New Roman"/>
          <w:b/>
          <w:sz w:val="22"/>
          <w:szCs w:val="22"/>
          <w:lang w:eastAsia="ar-SA"/>
        </w:rPr>
      </w:pPr>
    </w:p>
    <w:p w14:paraId="6BBBD7F0" w14:textId="77777777" w:rsidR="002B192B" w:rsidRPr="00DD32C7" w:rsidRDefault="002B192B" w:rsidP="002B192B">
      <w:pPr>
        <w:rPr>
          <w:rFonts w:eastAsia="Times New Roman" w:cs="Times New Roman"/>
          <w:b/>
          <w:sz w:val="22"/>
          <w:szCs w:val="22"/>
          <w:lang w:eastAsia="ar-SA"/>
        </w:rPr>
      </w:pPr>
    </w:p>
    <w:p w14:paraId="205802BB" w14:textId="77777777" w:rsidR="002B192B" w:rsidRPr="00DD32C7" w:rsidRDefault="002B192B" w:rsidP="002B192B">
      <w:pPr>
        <w:rPr>
          <w:rFonts w:eastAsia="Times New Roman" w:cs="Times New Roman"/>
          <w:b/>
          <w:sz w:val="22"/>
          <w:szCs w:val="22"/>
          <w:lang w:eastAsia="ar-SA"/>
        </w:rPr>
      </w:pPr>
    </w:p>
    <w:p w14:paraId="6B6D932D" w14:textId="77777777" w:rsidR="002B192B" w:rsidRPr="00DD32C7" w:rsidRDefault="002B192B" w:rsidP="002B192B">
      <w:pPr>
        <w:rPr>
          <w:rFonts w:eastAsia="Times New Roman" w:cs="Times New Roman"/>
          <w:b/>
          <w:sz w:val="22"/>
          <w:szCs w:val="22"/>
          <w:lang w:eastAsia="ar-SA"/>
        </w:rPr>
      </w:pPr>
    </w:p>
    <w:p w14:paraId="65B41DFB" w14:textId="77777777" w:rsidR="002B192B" w:rsidRPr="00DD32C7" w:rsidRDefault="002B192B" w:rsidP="002B192B">
      <w:pPr>
        <w:jc w:val="right"/>
        <w:rPr>
          <w:rFonts w:eastAsia="Times New Roman" w:cs="Times New Roman"/>
          <w:b/>
          <w:sz w:val="22"/>
          <w:szCs w:val="22"/>
          <w:lang w:eastAsia="ar-SA"/>
        </w:rPr>
      </w:pPr>
    </w:p>
    <w:p w14:paraId="49EF111B" w14:textId="77777777" w:rsidR="002B192B" w:rsidRPr="00DD32C7" w:rsidRDefault="002B192B" w:rsidP="002B192B">
      <w:pPr>
        <w:jc w:val="right"/>
        <w:rPr>
          <w:rFonts w:eastAsia="Times New Roman" w:cs="Times New Roman"/>
          <w:b/>
          <w:sz w:val="22"/>
          <w:szCs w:val="22"/>
          <w:lang w:eastAsia="ar-SA"/>
        </w:rPr>
      </w:pPr>
    </w:p>
    <w:p w14:paraId="73701A5D" w14:textId="77777777" w:rsidR="002B192B" w:rsidRPr="00DD32C7" w:rsidRDefault="002B192B" w:rsidP="002B192B">
      <w:pPr>
        <w:jc w:val="right"/>
        <w:rPr>
          <w:rFonts w:eastAsia="Times New Roman" w:cs="Times New Roman"/>
          <w:b/>
          <w:sz w:val="22"/>
          <w:szCs w:val="22"/>
          <w:lang w:eastAsia="ar-SA"/>
        </w:rPr>
      </w:pPr>
    </w:p>
    <w:p w14:paraId="2EB04EA8" w14:textId="77777777" w:rsidR="002B192B" w:rsidRPr="00DD32C7" w:rsidRDefault="002B192B" w:rsidP="002B192B">
      <w:pPr>
        <w:jc w:val="right"/>
        <w:rPr>
          <w:rFonts w:eastAsia="Times New Roman" w:cs="Times New Roman"/>
          <w:b/>
          <w:sz w:val="22"/>
          <w:szCs w:val="22"/>
          <w:lang w:eastAsia="ar-SA"/>
        </w:rPr>
      </w:pPr>
    </w:p>
    <w:p w14:paraId="3CC65A06" w14:textId="77777777" w:rsidR="002B192B" w:rsidRPr="00DD32C7" w:rsidRDefault="002B192B" w:rsidP="002B192B">
      <w:pPr>
        <w:jc w:val="right"/>
        <w:rPr>
          <w:rFonts w:eastAsia="Times New Roman" w:cs="Times New Roman"/>
          <w:b/>
          <w:sz w:val="22"/>
          <w:szCs w:val="22"/>
          <w:lang w:eastAsia="ar-SA"/>
        </w:rPr>
      </w:pPr>
    </w:p>
    <w:p w14:paraId="20786D9A" w14:textId="77777777" w:rsidR="002B192B" w:rsidRPr="00DD32C7" w:rsidRDefault="002B192B" w:rsidP="002B192B">
      <w:pPr>
        <w:jc w:val="right"/>
        <w:rPr>
          <w:rFonts w:eastAsia="Times New Roman" w:cs="Times New Roman"/>
          <w:b/>
          <w:sz w:val="22"/>
          <w:szCs w:val="22"/>
          <w:lang w:eastAsia="ar-SA"/>
        </w:rPr>
      </w:pPr>
    </w:p>
    <w:p w14:paraId="4711631E" w14:textId="77777777" w:rsidR="002B192B" w:rsidRPr="00DD32C7" w:rsidRDefault="002B192B" w:rsidP="002B192B">
      <w:pPr>
        <w:jc w:val="right"/>
        <w:rPr>
          <w:rFonts w:eastAsia="Times New Roman" w:cs="Times New Roman"/>
          <w:b/>
          <w:sz w:val="22"/>
          <w:szCs w:val="22"/>
          <w:lang w:eastAsia="ar-SA"/>
        </w:rPr>
      </w:pPr>
    </w:p>
    <w:p w14:paraId="01145C41" w14:textId="77777777" w:rsidR="002B192B" w:rsidRPr="00DD32C7" w:rsidRDefault="002B192B" w:rsidP="002B192B">
      <w:pPr>
        <w:jc w:val="right"/>
        <w:rPr>
          <w:rFonts w:eastAsia="Times New Roman" w:cs="Times New Roman"/>
          <w:b/>
          <w:sz w:val="22"/>
          <w:szCs w:val="22"/>
          <w:lang w:eastAsia="ar-SA"/>
        </w:rPr>
      </w:pPr>
    </w:p>
    <w:p w14:paraId="0523E1BD" w14:textId="77777777" w:rsidR="002B192B" w:rsidRPr="00DD32C7" w:rsidRDefault="002B192B" w:rsidP="002B192B">
      <w:pPr>
        <w:jc w:val="right"/>
        <w:rPr>
          <w:rFonts w:eastAsia="Times New Roman" w:cs="Times New Roman"/>
          <w:b/>
          <w:sz w:val="22"/>
          <w:szCs w:val="22"/>
          <w:lang w:eastAsia="ar-SA"/>
        </w:rPr>
      </w:pPr>
    </w:p>
    <w:p w14:paraId="4C97C503" w14:textId="77777777" w:rsidR="002B192B" w:rsidRPr="00DD32C7" w:rsidRDefault="002B192B" w:rsidP="002B192B">
      <w:pPr>
        <w:jc w:val="right"/>
        <w:rPr>
          <w:rFonts w:eastAsia="Times New Roman" w:cs="Times New Roman"/>
          <w:b/>
          <w:sz w:val="22"/>
          <w:szCs w:val="22"/>
          <w:lang w:eastAsia="ar-SA"/>
        </w:rPr>
      </w:pPr>
    </w:p>
    <w:p w14:paraId="756DCFA6" w14:textId="77777777" w:rsidR="002B192B" w:rsidRPr="00DD32C7" w:rsidRDefault="002B192B" w:rsidP="002B192B">
      <w:pPr>
        <w:jc w:val="right"/>
        <w:rPr>
          <w:rFonts w:eastAsia="Times New Roman" w:cs="Times New Roman"/>
          <w:b/>
          <w:sz w:val="22"/>
          <w:szCs w:val="22"/>
          <w:lang w:eastAsia="ar-SA"/>
        </w:rPr>
      </w:pPr>
    </w:p>
    <w:p w14:paraId="10C3FFCE" w14:textId="77777777" w:rsidR="002B192B" w:rsidRPr="00DD32C7" w:rsidRDefault="002B192B" w:rsidP="002B192B">
      <w:pPr>
        <w:jc w:val="right"/>
        <w:rPr>
          <w:rFonts w:eastAsia="Times New Roman" w:cs="Times New Roman"/>
          <w:b/>
          <w:sz w:val="22"/>
          <w:szCs w:val="22"/>
          <w:lang w:eastAsia="ar-SA"/>
        </w:rPr>
      </w:pPr>
    </w:p>
    <w:p w14:paraId="4A3935E9" w14:textId="77777777" w:rsidR="002B192B" w:rsidRPr="00DD32C7" w:rsidRDefault="002B192B" w:rsidP="002B192B">
      <w:pPr>
        <w:jc w:val="right"/>
        <w:rPr>
          <w:rFonts w:eastAsia="Times New Roman" w:cs="Times New Roman"/>
          <w:b/>
          <w:sz w:val="22"/>
          <w:szCs w:val="22"/>
          <w:lang w:eastAsia="ar-SA"/>
        </w:rPr>
      </w:pPr>
    </w:p>
    <w:p w14:paraId="0FD60EB4" w14:textId="77777777" w:rsidR="002B192B" w:rsidRPr="00DD32C7" w:rsidRDefault="002B192B" w:rsidP="002B192B">
      <w:pPr>
        <w:jc w:val="right"/>
        <w:rPr>
          <w:rFonts w:eastAsia="Times New Roman" w:cs="Times New Roman"/>
          <w:b/>
          <w:sz w:val="22"/>
          <w:szCs w:val="22"/>
          <w:lang w:eastAsia="ar-SA"/>
        </w:rPr>
      </w:pPr>
    </w:p>
    <w:p w14:paraId="21FEC7D0" w14:textId="77777777" w:rsidR="002B192B" w:rsidRPr="00DD32C7" w:rsidRDefault="002B192B" w:rsidP="002B192B">
      <w:pPr>
        <w:jc w:val="right"/>
        <w:rPr>
          <w:rFonts w:eastAsia="Times New Roman" w:cs="Times New Roman"/>
          <w:b/>
          <w:sz w:val="22"/>
          <w:szCs w:val="22"/>
          <w:lang w:eastAsia="ar-SA"/>
        </w:rPr>
      </w:pPr>
    </w:p>
    <w:p w14:paraId="464447C9" w14:textId="77777777" w:rsidR="002B192B" w:rsidRPr="00DD32C7" w:rsidRDefault="002B192B" w:rsidP="002B192B">
      <w:pPr>
        <w:jc w:val="right"/>
        <w:rPr>
          <w:rFonts w:eastAsia="Times New Roman" w:cs="Times New Roman"/>
          <w:b/>
          <w:sz w:val="22"/>
          <w:szCs w:val="22"/>
          <w:lang w:eastAsia="ar-SA"/>
        </w:rPr>
      </w:pPr>
    </w:p>
    <w:p w14:paraId="4482BFF6" w14:textId="77777777" w:rsidR="002B192B" w:rsidRPr="00DD32C7" w:rsidRDefault="002B192B" w:rsidP="002B192B">
      <w:pPr>
        <w:jc w:val="right"/>
        <w:rPr>
          <w:rFonts w:eastAsia="Times New Roman" w:cs="Times New Roman"/>
          <w:b/>
          <w:sz w:val="22"/>
          <w:szCs w:val="22"/>
          <w:lang w:eastAsia="ar-SA"/>
        </w:rPr>
      </w:pPr>
    </w:p>
    <w:p w14:paraId="670B2751" w14:textId="77777777" w:rsidR="002B192B" w:rsidRPr="00DD32C7" w:rsidRDefault="002B192B" w:rsidP="002B192B">
      <w:pPr>
        <w:jc w:val="right"/>
        <w:rPr>
          <w:rFonts w:eastAsia="Times New Roman" w:cs="Times New Roman"/>
          <w:b/>
          <w:sz w:val="22"/>
          <w:szCs w:val="22"/>
          <w:lang w:eastAsia="ar-SA"/>
        </w:rPr>
      </w:pPr>
    </w:p>
    <w:p w14:paraId="31F03E4B" w14:textId="77777777" w:rsidR="002B192B" w:rsidRPr="00DD32C7" w:rsidRDefault="002B192B" w:rsidP="002B192B">
      <w:pPr>
        <w:jc w:val="right"/>
        <w:rPr>
          <w:rFonts w:eastAsia="Times New Roman" w:cs="Times New Roman"/>
          <w:b/>
          <w:sz w:val="22"/>
          <w:szCs w:val="22"/>
          <w:lang w:eastAsia="ar-SA"/>
        </w:rPr>
      </w:pPr>
    </w:p>
    <w:p w14:paraId="6892A45A" w14:textId="77777777" w:rsidR="002B192B" w:rsidRDefault="002B192B" w:rsidP="002B192B">
      <w:pPr>
        <w:jc w:val="right"/>
        <w:rPr>
          <w:rFonts w:eastAsia="Times New Roman" w:cs="Times New Roman"/>
          <w:b/>
          <w:sz w:val="22"/>
          <w:szCs w:val="22"/>
          <w:lang w:eastAsia="ar-SA"/>
        </w:rPr>
      </w:pPr>
    </w:p>
    <w:p w14:paraId="461EEBCF" w14:textId="77777777" w:rsidR="00620A8D" w:rsidRDefault="00620A8D" w:rsidP="002B192B">
      <w:pPr>
        <w:jc w:val="right"/>
        <w:rPr>
          <w:rFonts w:eastAsia="Times New Roman" w:cs="Times New Roman"/>
          <w:b/>
          <w:sz w:val="22"/>
          <w:szCs w:val="22"/>
          <w:lang w:eastAsia="ar-SA"/>
        </w:rPr>
      </w:pPr>
    </w:p>
    <w:p w14:paraId="3325DF95" w14:textId="77777777" w:rsidR="00620A8D" w:rsidRDefault="00620A8D" w:rsidP="002B192B">
      <w:pPr>
        <w:jc w:val="right"/>
        <w:rPr>
          <w:rFonts w:eastAsia="Times New Roman" w:cs="Times New Roman"/>
          <w:b/>
          <w:sz w:val="22"/>
          <w:szCs w:val="22"/>
          <w:lang w:eastAsia="ar-SA"/>
        </w:rPr>
      </w:pPr>
    </w:p>
    <w:p w14:paraId="2E3D34D2" w14:textId="77777777" w:rsidR="00620A8D" w:rsidRDefault="00620A8D" w:rsidP="002B192B">
      <w:pPr>
        <w:jc w:val="right"/>
        <w:rPr>
          <w:rFonts w:eastAsia="Times New Roman" w:cs="Times New Roman"/>
          <w:b/>
          <w:sz w:val="22"/>
          <w:szCs w:val="22"/>
          <w:lang w:eastAsia="ar-SA"/>
        </w:rPr>
      </w:pPr>
    </w:p>
    <w:p w14:paraId="54F50240" w14:textId="77777777" w:rsidR="00620A8D" w:rsidRPr="00DD32C7" w:rsidRDefault="00620A8D" w:rsidP="002B192B">
      <w:pPr>
        <w:jc w:val="right"/>
        <w:rPr>
          <w:rFonts w:eastAsia="Times New Roman" w:cs="Times New Roman"/>
          <w:b/>
          <w:sz w:val="22"/>
          <w:szCs w:val="22"/>
          <w:lang w:eastAsia="ar-SA"/>
        </w:rPr>
      </w:pPr>
    </w:p>
    <w:p w14:paraId="5CB7FA1E" w14:textId="77777777" w:rsidR="002B192B" w:rsidRPr="00DD32C7" w:rsidRDefault="002B192B" w:rsidP="002B192B">
      <w:pPr>
        <w:jc w:val="right"/>
        <w:rPr>
          <w:rFonts w:eastAsia="Times New Roman" w:cs="Times New Roman"/>
          <w:b/>
          <w:sz w:val="22"/>
          <w:szCs w:val="22"/>
          <w:lang w:eastAsia="ar-SA"/>
        </w:rPr>
      </w:pPr>
    </w:p>
    <w:p w14:paraId="1903408B" w14:textId="77777777" w:rsidR="002B192B" w:rsidRPr="00DD32C7" w:rsidRDefault="002B192B" w:rsidP="002B192B">
      <w:pPr>
        <w:jc w:val="right"/>
        <w:rPr>
          <w:rFonts w:eastAsia="Times New Roman" w:cs="Times New Roman"/>
          <w:b/>
          <w:sz w:val="22"/>
          <w:szCs w:val="22"/>
          <w:lang w:eastAsia="ar-SA"/>
        </w:rPr>
      </w:pPr>
    </w:p>
    <w:p w14:paraId="2CCFE0B3" w14:textId="77777777" w:rsidR="002B192B" w:rsidRPr="00DD32C7" w:rsidRDefault="002B192B" w:rsidP="002B192B">
      <w:pPr>
        <w:jc w:val="right"/>
        <w:rPr>
          <w:rFonts w:eastAsia="Times New Roman" w:cs="Times New Roman"/>
          <w:b/>
          <w:sz w:val="22"/>
          <w:szCs w:val="22"/>
          <w:lang w:eastAsia="ar-SA"/>
        </w:rPr>
      </w:pPr>
    </w:p>
    <w:p w14:paraId="3DEC0274" w14:textId="77777777" w:rsidR="002B192B" w:rsidRPr="00DD32C7" w:rsidRDefault="002B192B" w:rsidP="002B192B">
      <w:pPr>
        <w:jc w:val="right"/>
        <w:rPr>
          <w:rFonts w:eastAsia="Times New Roman" w:cs="Times New Roman"/>
          <w:b/>
          <w:sz w:val="22"/>
          <w:szCs w:val="22"/>
          <w:lang w:eastAsia="ar-SA"/>
        </w:rPr>
      </w:pPr>
    </w:p>
    <w:p w14:paraId="2226E44C" w14:textId="77777777" w:rsidR="002B192B" w:rsidRPr="00DD32C7" w:rsidRDefault="002B192B" w:rsidP="002B192B">
      <w:pPr>
        <w:jc w:val="right"/>
        <w:rPr>
          <w:rFonts w:eastAsia="Times New Roman" w:cs="Times New Roman"/>
          <w:b/>
          <w:sz w:val="22"/>
          <w:szCs w:val="22"/>
          <w:lang w:eastAsia="ar-SA"/>
        </w:rPr>
      </w:pPr>
    </w:p>
    <w:p w14:paraId="49110E60" w14:textId="77777777" w:rsidR="002B192B" w:rsidRPr="00DD32C7" w:rsidRDefault="002B192B" w:rsidP="002B192B">
      <w:pPr>
        <w:jc w:val="right"/>
        <w:rPr>
          <w:rFonts w:eastAsia="Times New Roman" w:cs="Times New Roman"/>
          <w:b/>
          <w:sz w:val="22"/>
          <w:szCs w:val="22"/>
          <w:lang w:eastAsia="ar-SA"/>
        </w:rPr>
      </w:pPr>
    </w:p>
    <w:p w14:paraId="2E615FC1" w14:textId="77777777" w:rsidR="002B192B" w:rsidRPr="00DD32C7" w:rsidRDefault="002B192B" w:rsidP="002B192B">
      <w:pPr>
        <w:jc w:val="right"/>
        <w:rPr>
          <w:rFonts w:eastAsia="Times New Roman" w:cs="Times New Roman"/>
          <w:b/>
          <w:sz w:val="22"/>
          <w:szCs w:val="22"/>
          <w:lang w:eastAsia="ar-SA"/>
        </w:rPr>
      </w:pPr>
    </w:p>
    <w:p w14:paraId="68A331A6" w14:textId="77777777" w:rsidR="002B192B" w:rsidRPr="00DD32C7" w:rsidRDefault="002B192B" w:rsidP="002B192B">
      <w:pPr>
        <w:jc w:val="right"/>
        <w:rPr>
          <w:rFonts w:eastAsia="Times New Roman" w:cs="Times New Roman"/>
          <w:b/>
          <w:sz w:val="22"/>
          <w:szCs w:val="22"/>
          <w:lang w:eastAsia="ar-SA"/>
        </w:rPr>
      </w:pPr>
    </w:p>
    <w:p w14:paraId="01C2D94F" w14:textId="77777777" w:rsidR="002B192B" w:rsidRPr="00DD32C7" w:rsidRDefault="002B192B" w:rsidP="002B192B">
      <w:pPr>
        <w:rPr>
          <w:rFonts w:eastAsia="Times New Roman" w:cs="Times New Roman"/>
          <w:b/>
          <w:sz w:val="22"/>
          <w:szCs w:val="22"/>
          <w:lang w:eastAsia="ar-SA"/>
        </w:rPr>
      </w:pPr>
      <w:r w:rsidRPr="00DD32C7">
        <w:rPr>
          <w:rFonts w:eastAsia="Times New Roman" w:cs="Times New Roman"/>
          <w:b/>
          <w:sz w:val="22"/>
          <w:szCs w:val="22"/>
          <w:lang w:eastAsia="ar-SA"/>
        </w:rPr>
        <w:t>Załącznik nr 4 do Umowy</w:t>
      </w:r>
    </w:p>
    <w:p w14:paraId="2B176625" w14:textId="77777777" w:rsidR="002B192B" w:rsidRPr="00DD32C7" w:rsidRDefault="002B192B" w:rsidP="002B192B">
      <w:pPr>
        <w:ind w:left="6381" w:firstLine="709"/>
        <w:rPr>
          <w:rFonts w:eastAsia="Times New Roman" w:cs="Times New Roman"/>
          <w:sz w:val="22"/>
          <w:szCs w:val="22"/>
          <w:lang w:eastAsia="ar-SA"/>
        </w:rPr>
      </w:pPr>
    </w:p>
    <w:p w14:paraId="3BB666FF" w14:textId="77777777" w:rsidR="002B192B" w:rsidRPr="00DD32C7" w:rsidRDefault="002B192B" w:rsidP="002B192B">
      <w:pPr>
        <w:jc w:val="right"/>
        <w:rPr>
          <w:rFonts w:eastAsia="Times New Roman" w:cs="Times New Roman"/>
          <w:sz w:val="22"/>
          <w:szCs w:val="22"/>
          <w:lang w:eastAsia="ar-SA"/>
        </w:rPr>
      </w:pPr>
      <w:r w:rsidRPr="00DD32C7">
        <w:rPr>
          <w:rFonts w:eastAsia="Times New Roman" w:cs="Times New Roman"/>
          <w:sz w:val="22"/>
          <w:szCs w:val="22"/>
          <w:lang w:eastAsia="ar-SA"/>
        </w:rPr>
        <w:t>Łódź, dnia ………………… r.</w:t>
      </w:r>
    </w:p>
    <w:p w14:paraId="3CCEDB36" w14:textId="77777777" w:rsidR="004B37BD" w:rsidRDefault="004B37BD" w:rsidP="002B192B">
      <w:pPr>
        <w:rPr>
          <w:rFonts w:eastAsia="Times New Roman" w:cs="Times New Roman"/>
          <w:b/>
          <w:sz w:val="22"/>
          <w:szCs w:val="22"/>
          <w:u w:val="single"/>
          <w:lang w:eastAsia="ar-SA"/>
        </w:rPr>
      </w:pPr>
    </w:p>
    <w:p w14:paraId="5F9A0F0A" w14:textId="43089F2A"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Odbierający:                                                    </w:t>
      </w:r>
    </w:p>
    <w:p w14:paraId="343FDAA2"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Samodzielnym Publicznym Zakładem Opieki Zdrowotnej Centralnym Szpitalem Klinicznym Uniwersytetu Medycznego w Łodzi</w:t>
      </w:r>
    </w:p>
    <w:p w14:paraId="10B35731"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ul. Pomorska 251</w:t>
      </w:r>
    </w:p>
    <w:p w14:paraId="4B249A36"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92-213 Łódź</w:t>
      </w:r>
    </w:p>
    <w:p w14:paraId="563CF849" w14:textId="77777777" w:rsidR="002B192B" w:rsidRPr="00DD32C7" w:rsidRDefault="002B192B" w:rsidP="002B192B">
      <w:pPr>
        <w:ind w:left="540"/>
        <w:rPr>
          <w:rFonts w:eastAsia="Times New Roman" w:cs="Times New Roman"/>
          <w:b/>
          <w:sz w:val="22"/>
          <w:szCs w:val="22"/>
        </w:rPr>
      </w:pPr>
    </w:p>
    <w:p w14:paraId="7C0DED38" w14:textId="77777777" w:rsidR="002B192B" w:rsidRPr="00DD32C7" w:rsidRDefault="002B192B" w:rsidP="002B192B">
      <w:pP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Przekazujący: </w:t>
      </w:r>
    </w:p>
    <w:p w14:paraId="3D528258" w14:textId="77777777" w:rsidR="002B192B" w:rsidRPr="00DD32C7" w:rsidRDefault="002B192B" w:rsidP="002B192B">
      <w:pPr>
        <w:rPr>
          <w:rFonts w:eastAsia="Times New Roman" w:cs="Times New Roman"/>
          <w:i/>
          <w:iCs/>
          <w:sz w:val="22"/>
          <w:szCs w:val="22"/>
        </w:rPr>
      </w:pPr>
      <w:r w:rsidRPr="00DD32C7">
        <w:rPr>
          <w:rFonts w:eastAsia="Times New Roman" w:cs="Times New Roman"/>
          <w:i/>
          <w:iCs/>
          <w:sz w:val="22"/>
          <w:szCs w:val="22"/>
        </w:rPr>
        <w:t xml:space="preserve"> </w:t>
      </w:r>
    </w:p>
    <w:p w14:paraId="215F2D55"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 xml:space="preserve">Nazwa i adres Wykonawcy                                                     </w:t>
      </w:r>
    </w:p>
    <w:p w14:paraId="5B5AD4AB" w14:textId="77777777" w:rsidR="002B192B" w:rsidRPr="00DD32C7" w:rsidRDefault="002B192B" w:rsidP="002B192B">
      <w:pPr>
        <w:rPr>
          <w:rFonts w:eastAsia="Times New Roman" w:cs="Times New Roman"/>
          <w:sz w:val="22"/>
          <w:szCs w:val="22"/>
          <w:lang w:eastAsia="ar-SA"/>
        </w:rPr>
      </w:pPr>
    </w:p>
    <w:p w14:paraId="469D8634" w14:textId="77777777" w:rsidR="002B192B" w:rsidRPr="00DD32C7" w:rsidRDefault="002B192B" w:rsidP="002B192B">
      <w:pPr>
        <w:rPr>
          <w:rFonts w:eastAsia="Times New Roman" w:cs="Times New Roman"/>
          <w:sz w:val="22"/>
          <w:szCs w:val="22"/>
          <w:lang w:eastAsia="ar-SA"/>
        </w:rPr>
      </w:pPr>
      <w:r w:rsidRPr="00DD32C7">
        <w:rPr>
          <w:rFonts w:eastAsia="Times New Roman" w:cs="Times New Roman"/>
          <w:sz w:val="22"/>
          <w:szCs w:val="22"/>
          <w:lang w:eastAsia="ar-SA"/>
        </w:rPr>
        <w:t>………………………….…………………………………………………………………..………</w:t>
      </w:r>
    </w:p>
    <w:p w14:paraId="243249D1" w14:textId="77777777" w:rsidR="002B192B" w:rsidRPr="00DD32C7" w:rsidRDefault="002B192B" w:rsidP="002B192B">
      <w:pPr>
        <w:rPr>
          <w:rFonts w:eastAsia="Times New Roman" w:cs="Times New Roman"/>
          <w:sz w:val="22"/>
          <w:szCs w:val="22"/>
          <w:lang w:eastAsia="ar-SA"/>
        </w:rPr>
      </w:pPr>
    </w:p>
    <w:p w14:paraId="384690FF" w14:textId="77777777" w:rsidR="002B192B" w:rsidRPr="00DD32C7" w:rsidRDefault="002B192B" w:rsidP="002B192B">
      <w:pPr>
        <w:rPr>
          <w:rFonts w:eastAsia="Times New Roman" w:cs="Times New Roman"/>
          <w:sz w:val="22"/>
          <w:szCs w:val="22"/>
        </w:rPr>
      </w:pPr>
    </w:p>
    <w:p w14:paraId="063557B7" w14:textId="77777777" w:rsidR="002B192B" w:rsidRPr="00DD32C7" w:rsidRDefault="002B192B" w:rsidP="002B192B">
      <w:pPr>
        <w:jc w:val="center"/>
        <w:rPr>
          <w:rFonts w:eastAsia="Times New Roman" w:cs="Times New Roman"/>
          <w:sz w:val="22"/>
          <w:szCs w:val="22"/>
          <w:lang w:eastAsia="ar-SA"/>
        </w:rPr>
      </w:pPr>
      <w:r w:rsidRPr="00DD32C7">
        <w:rPr>
          <w:rFonts w:eastAsia="Times New Roman" w:cs="Times New Roman"/>
          <w:sz w:val="22"/>
          <w:szCs w:val="22"/>
          <w:lang w:eastAsia="ar-SA"/>
        </w:rPr>
        <w:t>WZÓR</w:t>
      </w:r>
    </w:p>
    <w:p w14:paraId="4772A920" w14:textId="77777777" w:rsidR="002B192B" w:rsidRPr="00DD32C7" w:rsidRDefault="002B192B" w:rsidP="002B192B">
      <w:pPr>
        <w:rPr>
          <w:rFonts w:eastAsia="Times New Roman" w:cs="Times New Roman"/>
          <w:sz w:val="22"/>
          <w:szCs w:val="22"/>
        </w:rPr>
      </w:pPr>
    </w:p>
    <w:p w14:paraId="14CEF975"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 xml:space="preserve">PROTOKÓŁ ZDAWCZO-ODBIORCZY </w:t>
      </w:r>
    </w:p>
    <w:p w14:paraId="6344C642" w14:textId="77777777" w:rsidR="002B192B" w:rsidRPr="00DD32C7" w:rsidRDefault="002B192B" w:rsidP="002B192B">
      <w:pPr>
        <w:jc w:val="center"/>
        <w:rPr>
          <w:rFonts w:eastAsia="Times New Roman" w:cs="Times New Roman"/>
          <w:b/>
          <w:sz w:val="22"/>
          <w:szCs w:val="22"/>
          <w:u w:val="single"/>
          <w:lang w:eastAsia="ar-SA"/>
        </w:rPr>
      </w:pPr>
    </w:p>
    <w:p w14:paraId="6076BA20" w14:textId="77777777" w:rsidR="002B192B" w:rsidRPr="00DD32C7" w:rsidRDefault="002B192B" w:rsidP="002B192B">
      <w:pPr>
        <w:jc w:val="center"/>
        <w:rPr>
          <w:rFonts w:eastAsia="Times New Roman" w:cs="Times New Roman"/>
          <w:b/>
          <w:sz w:val="22"/>
          <w:szCs w:val="22"/>
          <w:u w:val="single"/>
          <w:lang w:eastAsia="ar-SA"/>
        </w:rPr>
      </w:pPr>
      <w:r w:rsidRPr="00DD32C7">
        <w:rPr>
          <w:rFonts w:eastAsia="Times New Roman" w:cs="Times New Roman"/>
          <w:b/>
          <w:sz w:val="22"/>
          <w:szCs w:val="22"/>
          <w:u w:val="single"/>
          <w:lang w:eastAsia="ar-SA"/>
        </w:rPr>
        <w:t>(zgodnie z umową Nr…………………………………..  z dnia ……………..……..)</w:t>
      </w:r>
    </w:p>
    <w:p w14:paraId="45CF49E5" w14:textId="77777777" w:rsidR="002B192B" w:rsidRPr="00DD32C7" w:rsidRDefault="002B192B" w:rsidP="002B192B">
      <w:pPr>
        <w:jc w:val="center"/>
        <w:rPr>
          <w:rFonts w:eastAsia="Times New Roman" w:cs="Times New Roman"/>
          <w:b/>
          <w:bCs/>
          <w:sz w:val="22"/>
          <w:szCs w:val="22"/>
        </w:rPr>
      </w:pPr>
    </w:p>
    <w:p w14:paraId="3C52C217" w14:textId="77777777" w:rsidR="002B192B" w:rsidRPr="00DD32C7" w:rsidRDefault="002B192B" w:rsidP="002B192B">
      <w:pPr>
        <w:jc w:val="both"/>
        <w:rPr>
          <w:rFonts w:eastAsia="Times New Roman" w:cs="Times New Roman"/>
          <w:sz w:val="22"/>
          <w:szCs w:val="22"/>
        </w:rPr>
      </w:pPr>
      <w:r w:rsidRPr="00DD32C7">
        <w:rPr>
          <w:rFonts w:eastAsia="Times New Roman" w:cs="Times New Roman"/>
          <w:sz w:val="22"/>
          <w:szCs w:val="22"/>
        </w:rPr>
        <w:t xml:space="preserve">     </w:t>
      </w:r>
    </w:p>
    <w:p w14:paraId="4DECB569" w14:textId="77777777" w:rsidR="002B192B" w:rsidRPr="00DD32C7" w:rsidRDefault="002B192B" w:rsidP="002B192B">
      <w:pPr>
        <w:jc w:val="both"/>
        <w:rPr>
          <w:rFonts w:eastAsia="Times New Roman" w:cs="Times New Roman"/>
          <w:sz w:val="22"/>
          <w:szCs w:val="22"/>
          <w:lang w:eastAsia="ar-SA"/>
        </w:rPr>
      </w:pPr>
      <w:r w:rsidRPr="00DD32C7">
        <w:rPr>
          <w:rFonts w:eastAsia="Times New Roman" w:cs="Times New Roman"/>
          <w:sz w:val="22"/>
          <w:szCs w:val="22"/>
          <w:lang w:eastAsia="ar-SA"/>
        </w:rPr>
        <w:t>Niniejszym przekazujemy:</w:t>
      </w:r>
    </w:p>
    <w:p w14:paraId="0CF85ACF" w14:textId="77777777" w:rsidR="002B192B" w:rsidRPr="00DD32C7" w:rsidRDefault="002B192B" w:rsidP="002B192B">
      <w:pPr>
        <w:jc w:val="both"/>
        <w:rPr>
          <w:rFonts w:eastAsia="Times New Roman" w:cs="Times New Roman"/>
          <w:b/>
          <w:sz w:val="22"/>
          <w:szCs w:val="22"/>
        </w:rPr>
      </w:pPr>
    </w:p>
    <w:p w14:paraId="2EC06CA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Asortyment: ……………………………………..………………</w:t>
      </w:r>
    </w:p>
    <w:p w14:paraId="2713FD29"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ilości sztuk ………………………………………………..………</w:t>
      </w:r>
    </w:p>
    <w:p w14:paraId="44E3C8DD"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nr seryjne……………………………………………….…..……..</w:t>
      </w:r>
    </w:p>
    <w:p w14:paraId="719D9E40" w14:textId="77777777" w:rsidR="002B192B" w:rsidRPr="00DD32C7" w:rsidRDefault="002B192B" w:rsidP="002B192B">
      <w:pPr>
        <w:spacing w:after="120" w:line="480" w:lineRule="auto"/>
        <w:jc w:val="both"/>
        <w:rPr>
          <w:rFonts w:eastAsia="Times New Roman" w:cs="Times New Roman"/>
          <w:sz w:val="22"/>
          <w:szCs w:val="22"/>
          <w:lang w:eastAsia="ar-SA"/>
        </w:rPr>
      </w:pPr>
      <w:r w:rsidRPr="00DD32C7">
        <w:rPr>
          <w:rFonts w:eastAsia="Times New Roman" w:cs="Times New Roman"/>
          <w:sz w:val="22"/>
          <w:szCs w:val="22"/>
          <w:lang w:eastAsia="ar-SA"/>
        </w:rPr>
        <w:t>producent………………………………………………………...</w:t>
      </w:r>
    </w:p>
    <w:p w14:paraId="46CCE088" w14:textId="77777777" w:rsidR="002B192B" w:rsidRPr="00DD32C7" w:rsidRDefault="002B192B" w:rsidP="002B192B">
      <w:pPr>
        <w:spacing w:after="120" w:line="480" w:lineRule="auto"/>
        <w:jc w:val="both"/>
        <w:rPr>
          <w:rFonts w:eastAsia="Times New Roman" w:cs="Times New Roman"/>
          <w:b/>
          <w:sz w:val="22"/>
          <w:szCs w:val="22"/>
        </w:rPr>
      </w:pPr>
      <w:r w:rsidRPr="00DD32C7">
        <w:rPr>
          <w:rFonts w:eastAsia="Times New Roman" w:cs="Times New Roman"/>
          <w:sz w:val="22"/>
          <w:szCs w:val="22"/>
          <w:lang w:eastAsia="ar-SA"/>
        </w:rPr>
        <w:t>rok produkcji………………………………………………...…..</w:t>
      </w:r>
    </w:p>
    <w:p w14:paraId="3CCE8ECF" w14:textId="77777777" w:rsidR="002B192B" w:rsidRPr="00DD32C7" w:rsidRDefault="002B192B" w:rsidP="002B192B">
      <w:pPr>
        <w:ind w:left="360"/>
        <w:jc w:val="both"/>
        <w:rPr>
          <w:rFonts w:eastAsia="Times New Roman" w:cs="Times New Roman"/>
          <w:b/>
          <w:bCs/>
          <w:sz w:val="22"/>
          <w:szCs w:val="22"/>
        </w:rPr>
      </w:pPr>
    </w:p>
    <w:p w14:paraId="5B496706" w14:textId="77777777" w:rsidR="002B192B" w:rsidRPr="00DD32C7" w:rsidRDefault="002B192B" w:rsidP="002B192B">
      <w:pPr>
        <w:spacing w:after="120"/>
        <w:jc w:val="center"/>
        <w:rPr>
          <w:rFonts w:eastAsia="Times New Roman" w:cs="Times New Roman"/>
          <w:b/>
          <w:sz w:val="22"/>
          <w:szCs w:val="22"/>
          <w:lang w:eastAsia="ar-SA"/>
        </w:rPr>
      </w:pPr>
      <w:r w:rsidRPr="00DD32C7">
        <w:rPr>
          <w:rFonts w:eastAsia="Times New Roman" w:cs="Times New Roman"/>
          <w:b/>
          <w:sz w:val="22"/>
          <w:szCs w:val="22"/>
          <w:lang w:eastAsia="ar-SA"/>
        </w:rPr>
        <w:t>Podpis                                                                                                               Podpis</w:t>
      </w:r>
    </w:p>
    <w:p w14:paraId="2A024A7E" w14:textId="77777777" w:rsidR="002B192B" w:rsidRPr="00DD32C7" w:rsidRDefault="002B192B" w:rsidP="002B192B">
      <w:pPr>
        <w:spacing w:after="120"/>
        <w:ind w:firstLine="709"/>
        <w:rPr>
          <w:rFonts w:eastAsia="Times New Roman" w:cs="Times New Roman"/>
          <w:b/>
          <w:sz w:val="22"/>
          <w:szCs w:val="22"/>
          <w:lang w:eastAsia="ar-SA"/>
        </w:rPr>
      </w:pPr>
    </w:p>
    <w:p w14:paraId="34F07A2C" w14:textId="77777777" w:rsidR="002B192B" w:rsidRPr="00DD32C7" w:rsidRDefault="002B192B" w:rsidP="002B192B">
      <w:pPr>
        <w:jc w:val="center"/>
        <w:rPr>
          <w:rFonts w:eastAsia="Times New Roman" w:cs="Times New Roman"/>
          <w:b/>
          <w:sz w:val="22"/>
          <w:szCs w:val="22"/>
          <w:lang w:eastAsia="ar-SA"/>
        </w:rPr>
      </w:pPr>
      <w:r w:rsidRPr="00DD32C7">
        <w:rPr>
          <w:rFonts w:eastAsia="Times New Roman" w:cs="Times New Roman"/>
          <w:b/>
          <w:sz w:val="22"/>
          <w:szCs w:val="22"/>
          <w:lang w:eastAsia="ar-SA"/>
        </w:rPr>
        <w:t xml:space="preserve">   WYKONAWCY                                                                                              ZAMAWIAJĄCEGO</w:t>
      </w:r>
    </w:p>
    <w:p w14:paraId="088BBEE2" w14:textId="77777777" w:rsidR="002B192B" w:rsidRPr="00DD32C7" w:rsidRDefault="002B192B" w:rsidP="002B192B">
      <w:pPr>
        <w:ind w:firstLine="709"/>
        <w:rPr>
          <w:rFonts w:eastAsia="Times New Roman" w:cs="Times New Roman"/>
          <w:b/>
          <w:sz w:val="22"/>
          <w:szCs w:val="22"/>
          <w:lang w:eastAsia="ar-SA"/>
        </w:rPr>
      </w:pPr>
    </w:p>
    <w:p w14:paraId="74268FDB" w14:textId="77777777" w:rsidR="002B192B" w:rsidRPr="00DD32C7" w:rsidRDefault="002B192B" w:rsidP="002B192B">
      <w:pPr>
        <w:tabs>
          <w:tab w:val="left" w:pos="2076"/>
        </w:tabs>
        <w:rPr>
          <w:rFonts w:eastAsia="Times New Roman" w:cs="Times New Roman"/>
          <w:sz w:val="22"/>
          <w:szCs w:val="22"/>
        </w:rPr>
      </w:pPr>
    </w:p>
    <w:p w14:paraId="721CB30F" w14:textId="77777777" w:rsidR="000A1F7A" w:rsidRPr="00DD32C7" w:rsidRDefault="000A1F7A" w:rsidP="00D25E61">
      <w:pPr>
        <w:spacing w:after="120"/>
        <w:jc w:val="right"/>
        <w:rPr>
          <w:rFonts w:cs="Times New Roman"/>
          <w:b/>
          <w:i/>
          <w:snapToGrid w:val="0"/>
          <w:sz w:val="22"/>
          <w:szCs w:val="22"/>
        </w:rPr>
      </w:pPr>
    </w:p>
    <w:p w14:paraId="5EB8935E" w14:textId="2BDEFB98" w:rsidR="00DF0141" w:rsidRPr="00DD32C7" w:rsidRDefault="00DF0141" w:rsidP="00D25E61">
      <w:pPr>
        <w:spacing w:after="120"/>
        <w:jc w:val="right"/>
        <w:rPr>
          <w:rFonts w:cs="Times New Roman"/>
          <w:b/>
          <w:i/>
          <w:snapToGrid w:val="0"/>
          <w:sz w:val="22"/>
          <w:szCs w:val="22"/>
        </w:rPr>
      </w:pPr>
    </w:p>
    <w:p w14:paraId="2466C87E" w14:textId="0F3435E8" w:rsidR="000A1F7A" w:rsidRPr="00DD32C7" w:rsidRDefault="000A1F7A" w:rsidP="00D25E61">
      <w:pPr>
        <w:spacing w:after="120"/>
        <w:jc w:val="right"/>
        <w:rPr>
          <w:rFonts w:cs="Times New Roman"/>
          <w:b/>
          <w:i/>
          <w:snapToGrid w:val="0"/>
          <w:sz w:val="22"/>
          <w:szCs w:val="22"/>
        </w:rPr>
      </w:pPr>
    </w:p>
    <w:p w14:paraId="6104AE0A" w14:textId="072E836C" w:rsidR="000A1F7A" w:rsidRPr="00DD32C7" w:rsidRDefault="000A1F7A" w:rsidP="00D25E61">
      <w:pPr>
        <w:spacing w:after="120"/>
        <w:jc w:val="right"/>
        <w:rPr>
          <w:rFonts w:cs="Times New Roman"/>
          <w:b/>
          <w:i/>
          <w:snapToGrid w:val="0"/>
          <w:sz w:val="22"/>
          <w:szCs w:val="22"/>
        </w:rPr>
      </w:pPr>
    </w:p>
    <w:p w14:paraId="1E748088" w14:textId="0AF7308C" w:rsidR="000A1F7A" w:rsidRPr="00DD32C7" w:rsidRDefault="000A1F7A" w:rsidP="00D25E61">
      <w:pPr>
        <w:spacing w:after="120"/>
        <w:jc w:val="right"/>
        <w:rPr>
          <w:rFonts w:cs="Times New Roman"/>
          <w:b/>
          <w:i/>
          <w:snapToGrid w:val="0"/>
          <w:sz w:val="22"/>
          <w:szCs w:val="22"/>
        </w:rPr>
      </w:pPr>
    </w:p>
    <w:p w14:paraId="480E21DB" w14:textId="5755F3D8" w:rsidR="000A1F7A" w:rsidRPr="00DD32C7" w:rsidRDefault="000A1F7A" w:rsidP="00D25E61">
      <w:pPr>
        <w:spacing w:after="120"/>
        <w:jc w:val="right"/>
        <w:rPr>
          <w:rFonts w:cs="Times New Roman"/>
          <w:b/>
          <w:i/>
          <w:snapToGrid w:val="0"/>
          <w:sz w:val="22"/>
          <w:szCs w:val="22"/>
        </w:rPr>
      </w:pPr>
    </w:p>
    <w:p w14:paraId="17789903" w14:textId="2CF863AD" w:rsidR="000A1F7A" w:rsidRPr="00DD32C7" w:rsidRDefault="000A1F7A" w:rsidP="00D25E61">
      <w:pPr>
        <w:spacing w:after="120"/>
        <w:jc w:val="right"/>
        <w:rPr>
          <w:rFonts w:cs="Times New Roman"/>
          <w:b/>
          <w:i/>
          <w:snapToGrid w:val="0"/>
          <w:sz w:val="22"/>
          <w:szCs w:val="22"/>
        </w:rPr>
      </w:pPr>
    </w:p>
    <w:p w14:paraId="66F787CB" w14:textId="2FB0C653" w:rsidR="00D25E61" w:rsidRPr="00DD32C7" w:rsidRDefault="00D25E61" w:rsidP="00485E9E">
      <w:pPr>
        <w:spacing w:after="120"/>
        <w:rPr>
          <w:rFonts w:cs="Times New Roman"/>
          <w:b/>
          <w:snapToGrid w:val="0"/>
          <w:sz w:val="22"/>
          <w:szCs w:val="22"/>
        </w:rPr>
      </w:pPr>
      <w:r w:rsidRPr="00DD32C7">
        <w:rPr>
          <w:rFonts w:cs="Times New Roman"/>
          <w:b/>
          <w:snapToGrid w:val="0"/>
          <w:sz w:val="22"/>
          <w:szCs w:val="22"/>
        </w:rPr>
        <w:t>Załącznik nr 7</w:t>
      </w:r>
      <w:r w:rsidR="00485E9E" w:rsidRPr="00DD32C7">
        <w:rPr>
          <w:rFonts w:cs="Times New Roman"/>
          <w:b/>
          <w:snapToGrid w:val="0"/>
          <w:sz w:val="22"/>
          <w:szCs w:val="22"/>
        </w:rPr>
        <w:t xml:space="preserve"> do SWZ</w:t>
      </w:r>
    </w:p>
    <w:p w14:paraId="41216F4E" w14:textId="71690765" w:rsidR="00D25E61" w:rsidRPr="00DD32C7" w:rsidRDefault="005F0A78" w:rsidP="00D25E61">
      <w:pPr>
        <w:rPr>
          <w:rFonts w:cs="Times New Roman"/>
          <w:b/>
          <w:bCs/>
          <w:iCs/>
          <w:sz w:val="22"/>
          <w:szCs w:val="22"/>
        </w:rPr>
      </w:pPr>
      <w:r w:rsidRPr="00DD32C7">
        <w:rPr>
          <w:rFonts w:cs="Times New Roman"/>
          <w:b/>
          <w:bCs/>
          <w:sz w:val="22"/>
          <w:szCs w:val="22"/>
        </w:rPr>
        <w:t>ZP/164/2024</w:t>
      </w:r>
    </w:p>
    <w:p w14:paraId="3AB7E724" w14:textId="77777777" w:rsidR="00D25E61" w:rsidRPr="00DD32C7" w:rsidRDefault="00D25E61" w:rsidP="00D25E61">
      <w:pPr>
        <w:rPr>
          <w:rFonts w:cs="Times New Roman"/>
          <w:b/>
          <w:bCs/>
          <w:iCs/>
          <w:sz w:val="22"/>
          <w:szCs w:val="22"/>
        </w:rPr>
      </w:pPr>
    </w:p>
    <w:p w14:paraId="6AD34C2B" w14:textId="77777777" w:rsidR="00485E9E" w:rsidRPr="00DD32C7" w:rsidRDefault="00485E9E" w:rsidP="00485E9E">
      <w:pPr>
        <w:rPr>
          <w:rFonts w:cs="Times New Roman"/>
          <w:b/>
          <w:sz w:val="22"/>
          <w:szCs w:val="22"/>
        </w:rPr>
      </w:pPr>
      <w:r w:rsidRPr="00DD32C7">
        <w:rPr>
          <w:rFonts w:cs="Times New Roman"/>
          <w:b/>
          <w:sz w:val="22"/>
          <w:szCs w:val="22"/>
        </w:rPr>
        <w:t>Nazwa Wykonawcy:</w:t>
      </w:r>
    </w:p>
    <w:p w14:paraId="471E0E0C" w14:textId="77777777" w:rsidR="00485E9E" w:rsidRPr="00DD32C7" w:rsidRDefault="00485E9E" w:rsidP="00485E9E">
      <w:pPr>
        <w:rPr>
          <w:rFonts w:cs="Times New Roman"/>
          <w:sz w:val="22"/>
          <w:szCs w:val="22"/>
        </w:rPr>
      </w:pPr>
      <w:r w:rsidRPr="00DD32C7">
        <w:rPr>
          <w:rFonts w:cs="Times New Roman"/>
          <w:b/>
          <w:sz w:val="22"/>
          <w:szCs w:val="22"/>
        </w:rPr>
        <w:t xml:space="preserve"> </w:t>
      </w:r>
      <w:r w:rsidRPr="00DD32C7">
        <w:rPr>
          <w:rFonts w:cs="Times New Roman"/>
          <w:sz w:val="22"/>
          <w:szCs w:val="22"/>
        </w:rPr>
        <w:t>...................................................................................................................................................................</w:t>
      </w:r>
    </w:p>
    <w:p w14:paraId="670DC916" w14:textId="77777777" w:rsidR="00485E9E" w:rsidRPr="00DD32C7" w:rsidRDefault="00485E9E" w:rsidP="00485E9E">
      <w:pPr>
        <w:rPr>
          <w:rFonts w:cs="Times New Roman"/>
          <w:b/>
          <w:sz w:val="22"/>
          <w:szCs w:val="22"/>
        </w:rPr>
      </w:pPr>
      <w:r w:rsidRPr="00DD32C7">
        <w:rPr>
          <w:rFonts w:cs="Times New Roman"/>
          <w:b/>
          <w:sz w:val="22"/>
          <w:szCs w:val="22"/>
        </w:rPr>
        <w:t>Adres Wykonawcy:</w:t>
      </w:r>
    </w:p>
    <w:p w14:paraId="16E82BF5" w14:textId="77777777" w:rsidR="00485E9E" w:rsidRPr="00DD32C7" w:rsidRDefault="00485E9E" w:rsidP="00485E9E">
      <w:pPr>
        <w:rPr>
          <w:rFonts w:cs="Times New Roman"/>
          <w:sz w:val="22"/>
          <w:szCs w:val="22"/>
        </w:rPr>
      </w:pPr>
      <w:r w:rsidRPr="00DD32C7">
        <w:rPr>
          <w:rFonts w:cs="Times New Roman"/>
          <w:sz w:val="22"/>
          <w:szCs w:val="22"/>
        </w:rPr>
        <w:t>....................................................................................................................................................................</w:t>
      </w:r>
    </w:p>
    <w:p w14:paraId="63EB1D1C" w14:textId="77777777" w:rsidR="00485E9E" w:rsidRPr="00DD32C7"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5A2F854F" w:rsidR="00485E9E" w:rsidRPr="00DD32C7" w:rsidRDefault="00485E9E" w:rsidP="00485E9E">
      <w:pPr>
        <w:ind w:firstLine="426"/>
        <w:jc w:val="both"/>
        <w:rPr>
          <w:rFonts w:cs="Times New Roman"/>
          <w:sz w:val="22"/>
          <w:szCs w:val="22"/>
        </w:rPr>
      </w:pPr>
      <w:r w:rsidRPr="00DD32C7">
        <w:rPr>
          <w:rFonts w:cs="Times New Roman"/>
          <w:b/>
          <w:bCs/>
          <w:sz w:val="22"/>
          <w:szCs w:val="22"/>
        </w:rPr>
        <w:t xml:space="preserve">OŚWIADCZENIE WYKONAWCY, W ZAKRESIE ART. 108 UST. 1 PKT 5 </w:t>
      </w:r>
      <w:r w:rsidRPr="00DD32C7">
        <w:rPr>
          <w:rFonts w:cs="Times New Roman"/>
          <w:sz w:val="22"/>
          <w:szCs w:val="22"/>
        </w:rPr>
        <w:t>ustawy z dnia 11 września 2019 r. Prawo zamówień publicznych (t.j. Dz.U. z 202</w:t>
      </w:r>
      <w:r w:rsidR="004B37BD">
        <w:rPr>
          <w:rFonts w:cs="Times New Roman"/>
          <w:sz w:val="22"/>
          <w:szCs w:val="22"/>
        </w:rPr>
        <w:t xml:space="preserve">4 </w:t>
      </w:r>
      <w:r w:rsidRPr="00DD32C7">
        <w:rPr>
          <w:rFonts w:cs="Times New Roman"/>
          <w:sz w:val="22"/>
          <w:szCs w:val="22"/>
        </w:rPr>
        <w:t>r., poz. 1</w:t>
      </w:r>
      <w:r w:rsidR="004B37BD">
        <w:rPr>
          <w:rFonts w:cs="Times New Roman"/>
          <w:sz w:val="22"/>
          <w:szCs w:val="22"/>
        </w:rPr>
        <w:t xml:space="preserve">320 </w:t>
      </w:r>
      <w:r w:rsidRPr="00DD32C7">
        <w:rPr>
          <w:rFonts w:cs="Times New Roman"/>
          <w:sz w:val="22"/>
          <w:szCs w:val="22"/>
        </w:rPr>
        <w:t xml:space="preserve">z późn. zm.) w postepowaniu o udzielenie zamówienia publicznego na zadanie pn.: </w:t>
      </w:r>
      <w:r w:rsidR="00321D24" w:rsidRPr="00DD32C7">
        <w:rPr>
          <w:rFonts w:cs="Times New Roman"/>
          <w:sz w:val="22"/>
          <w:szCs w:val="22"/>
        </w:rPr>
        <w:t>„</w:t>
      </w:r>
      <w:r w:rsidR="00A63306" w:rsidRPr="00DD32C7">
        <w:rPr>
          <w:rFonts w:cs="Times New Roman"/>
          <w:b/>
          <w:bCs/>
          <w:sz w:val="22"/>
          <w:szCs w:val="22"/>
        </w:rPr>
        <w:t>Dostawa aparatury i wyposażenia medycznego w ramach zdania pn.: „Przebudowa i doposażenie Uniwersyteckiego Centrum Pediatrii im. M. Konopnickiej oraz Ponadregionalnego Ośrodka Onkologii Dziecięcej” dla SP ZOZ CSK UM w Łodzi</w:t>
      </w:r>
      <w:r w:rsidR="00912B96" w:rsidRPr="00DD32C7">
        <w:rPr>
          <w:rFonts w:cs="Times New Roman"/>
          <w:b/>
          <w:sz w:val="22"/>
          <w:szCs w:val="22"/>
        </w:rPr>
        <w:t>”</w:t>
      </w:r>
      <w:r w:rsidR="00321D24" w:rsidRPr="00DD32C7">
        <w:rPr>
          <w:rFonts w:cs="Times New Roman"/>
          <w:sz w:val="22"/>
          <w:szCs w:val="22"/>
        </w:rPr>
        <w:t xml:space="preserve"> </w:t>
      </w:r>
      <w:r w:rsidR="00321D24" w:rsidRPr="00DD32C7">
        <w:rPr>
          <w:rFonts w:cs="Times New Roman"/>
          <w:sz w:val="22"/>
          <w:szCs w:val="22"/>
          <w:shd w:val="clear" w:color="auto" w:fill="FFFFFF"/>
        </w:rPr>
        <w:t xml:space="preserve">- </w:t>
      </w:r>
      <w:r w:rsidR="005F0A78" w:rsidRPr="00DD32C7">
        <w:rPr>
          <w:rFonts w:cs="Times New Roman"/>
          <w:sz w:val="22"/>
          <w:szCs w:val="22"/>
          <w:shd w:val="clear" w:color="auto" w:fill="FFFFFF"/>
        </w:rPr>
        <w:t>ZP/164/2024</w:t>
      </w:r>
      <w:r w:rsidR="00321D24" w:rsidRPr="00DD32C7">
        <w:rPr>
          <w:rFonts w:cs="Times New Roman"/>
          <w:sz w:val="22"/>
          <w:szCs w:val="22"/>
          <w:shd w:val="clear" w:color="auto" w:fill="FFFFFF"/>
        </w:rPr>
        <w:t xml:space="preserve"> p</w:t>
      </w:r>
      <w:r w:rsidR="00321D24" w:rsidRPr="00DD32C7">
        <w:rPr>
          <w:rFonts w:cs="Times New Roman"/>
          <w:sz w:val="22"/>
          <w:szCs w:val="22"/>
        </w:rPr>
        <w:t xml:space="preserve">rowadzone przez </w:t>
      </w:r>
      <w:r w:rsidR="00321D24" w:rsidRPr="00DD32C7">
        <w:rPr>
          <w:rFonts w:cs="Times New Roman"/>
          <w:b/>
          <w:sz w:val="22"/>
          <w:szCs w:val="22"/>
        </w:rPr>
        <w:t>SP ZOZ CSK UM w Łodzi</w:t>
      </w:r>
    </w:p>
    <w:p w14:paraId="25342CCE" w14:textId="77777777" w:rsidR="00485E9E" w:rsidRPr="00DD32C7" w:rsidRDefault="00485E9E" w:rsidP="00485E9E">
      <w:pPr>
        <w:rPr>
          <w:rFonts w:cs="Times New Roman"/>
          <w:sz w:val="22"/>
          <w:szCs w:val="22"/>
        </w:rPr>
      </w:pPr>
    </w:p>
    <w:p w14:paraId="5DA79820" w14:textId="77777777" w:rsidR="00485E9E" w:rsidRPr="00DD32C7" w:rsidRDefault="00485E9E" w:rsidP="00485E9E">
      <w:pPr>
        <w:spacing w:line="360" w:lineRule="auto"/>
        <w:jc w:val="both"/>
        <w:rPr>
          <w:rFonts w:cs="Times New Roman"/>
          <w:sz w:val="22"/>
          <w:szCs w:val="22"/>
        </w:rPr>
      </w:pPr>
      <w:r w:rsidRPr="00DD32C7">
        <w:rPr>
          <w:rFonts w:cs="Times New Roman"/>
          <w:sz w:val="22"/>
          <w:szCs w:val="22"/>
        </w:rPr>
        <w:t>Oświadczam, że:</w:t>
      </w:r>
    </w:p>
    <w:p w14:paraId="0183F3CC"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 xml:space="preserve">nie należymy do żadnej grupy kapitałowej, w rozumieniu ustawy z dnia 16 lutego 2007 r. o ochronie konkurencji i konsumentów (t.j. Dz. U. z 2023 r., poz. 1689 z późn. zm.). </w:t>
      </w:r>
    </w:p>
    <w:p w14:paraId="3E2C895D" w14:textId="77777777" w:rsidR="00485E9E" w:rsidRPr="00DD32C7" w:rsidRDefault="00485E9E" w:rsidP="000D74AF">
      <w:pPr>
        <w:pStyle w:val="Akapitzlist"/>
        <w:numPr>
          <w:ilvl w:val="0"/>
          <w:numId w:val="31"/>
        </w:numPr>
        <w:spacing w:line="360" w:lineRule="auto"/>
        <w:jc w:val="both"/>
        <w:rPr>
          <w:sz w:val="22"/>
          <w:szCs w:val="22"/>
        </w:rPr>
      </w:pPr>
      <w:r w:rsidRPr="00DD32C7">
        <w:rPr>
          <w:sz w:val="22"/>
          <w:szCs w:val="22"/>
        </w:rPr>
        <w:t>z żadnym z Wykonawców, którzy złożyli oferty w przedmiotowym postępowaniu o udzielenie zamówienia, nie należymy do tej samej grupy kapitałowej, w rozumieniu ustawy z dnia 16 lutego 2007 r. o ochronie konkurencji i konsumentów (t.j. Dz. U. z 2023 r., poz. 1689 z późn. zm.).</w:t>
      </w:r>
    </w:p>
    <w:p w14:paraId="4D9E8DBA" w14:textId="77777777" w:rsidR="00485E9E" w:rsidRPr="00DD32C7" w:rsidRDefault="00485E9E" w:rsidP="000D74AF">
      <w:pPr>
        <w:pStyle w:val="Akapitzlist"/>
        <w:numPr>
          <w:ilvl w:val="0"/>
          <w:numId w:val="31"/>
        </w:numPr>
        <w:spacing w:line="360" w:lineRule="auto"/>
        <w:rPr>
          <w:sz w:val="22"/>
          <w:szCs w:val="22"/>
        </w:rPr>
      </w:pPr>
      <w:r w:rsidRPr="00DD32C7">
        <w:rPr>
          <w:sz w:val="22"/>
          <w:szCs w:val="22"/>
        </w:rPr>
        <w:t>należymy do tej samej grupy kapitałowej łącznie z nw. Wykonawcami, którzy złożyli odrębne oferty w przedmiotowym postępowaniu o udzielenie zamówienia**:</w:t>
      </w:r>
    </w:p>
    <w:p w14:paraId="56AFEED0"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36697E06" w14:textId="77777777" w:rsidR="00485E9E" w:rsidRPr="00DD32C7" w:rsidRDefault="00485E9E" w:rsidP="000D74AF">
      <w:pPr>
        <w:pStyle w:val="Akapitzlist"/>
        <w:numPr>
          <w:ilvl w:val="1"/>
          <w:numId w:val="22"/>
        </w:numPr>
        <w:spacing w:line="360" w:lineRule="auto"/>
        <w:rPr>
          <w:sz w:val="22"/>
          <w:szCs w:val="22"/>
        </w:rPr>
      </w:pPr>
      <w:r w:rsidRPr="00DD32C7">
        <w:rPr>
          <w:sz w:val="22"/>
          <w:szCs w:val="22"/>
        </w:rPr>
        <w:t xml:space="preserve"> ………………………………………………………………………………………….</w:t>
      </w:r>
    </w:p>
    <w:p w14:paraId="08148B91" w14:textId="77777777" w:rsidR="00485E9E" w:rsidRPr="00DD32C7" w:rsidRDefault="00485E9E" w:rsidP="00485E9E">
      <w:pPr>
        <w:ind w:left="357"/>
        <w:rPr>
          <w:rFonts w:cs="Times New Roman"/>
          <w:sz w:val="22"/>
          <w:szCs w:val="22"/>
        </w:rPr>
      </w:pPr>
    </w:p>
    <w:p w14:paraId="173AF5EC" w14:textId="77777777" w:rsidR="00485E9E" w:rsidRPr="00DD32C7" w:rsidRDefault="00485E9E" w:rsidP="00485E9E">
      <w:pPr>
        <w:ind w:left="357"/>
        <w:rPr>
          <w:rFonts w:cs="Times New Roman"/>
          <w:sz w:val="22"/>
          <w:szCs w:val="22"/>
        </w:rPr>
      </w:pPr>
    </w:p>
    <w:p w14:paraId="4BF913B5" w14:textId="77777777" w:rsidR="00485E9E" w:rsidRPr="00DD32C7" w:rsidRDefault="00485E9E" w:rsidP="00485E9E">
      <w:pPr>
        <w:ind w:left="357"/>
        <w:rPr>
          <w:rFonts w:cs="Times New Roman"/>
          <w:sz w:val="22"/>
          <w:szCs w:val="22"/>
        </w:rPr>
      </w:pPr>
      <w:r w:rsidRPr="00DD32C7">
        <w:rPr>
          <w:rFonts w:cs="Times New Roman"/>
          <w:sz w:val="22"/>
          <w:szCs w:val="22"/>
        </w:rPr>
        <w:t>…………………………… , ……………………………………………</w:t>
      </w:r>
    </w:p>
    <w:p w14:paraId="2D75F0B4" w14:textId="77777777" w:rsidR="00485E9E" w:rsidRPr="00DD32C7" w:rsidRDefault="00485E9E" w:rsidP="00485E9E">
      <w:pPr>
        <w:tabs>
          <w:tab w:val="center" w:pos="900"/>
          <w:tab w:val="center" w:pos="3960"/>
        </w:tabs>
        <w:ind w:left="357"/>
        <w:rPr>
          <w:rFonts w:cs="Times New Roman"/>
          <w:sz w:val="22"/>
          <w:szCs w:val="22"/>
        </w:rPr>
      </w:pPr>
      <w:r w:rsidRPr="00DD32C7">
        <w:rPr>
          <w:rFonts w:cs="Times New Roman"/>
          <w:sz w:val="22"/>
          <w:szCs w:val="22"/>
        </w:rPr>
        <w:tab/>
        <w:t>/miejscowość/                                                            /data/</w:t>
      </w:r>
    </w:p>
    <w:p w14:paraId="209FFD16" w14:textId="77777777" w:rsidR="00485E9E" w:rsidRPr="00DD32C7" w:rsidRDefault="00485E9E" w:rsidP="00485E9E">
      <w:pPr>
        <w:ind w:left="720"/>
        <w:rPr>
          <w:rFonts w:cs="Times New Roman"/>
          <w:sz w:val="22"/>
          <w:szCs w:val="22"/>
        </w:rPr>
      </w:pPr>
    </w:p>
    <w:p w14:paraId="34BD0AB6" w14:textId="77777777" w:rsidR="00485E9E" w:rsidRPr="00DD32C7" w:rsidRDefault="00485E9E" w:rsidP="00485E9E">
      <w:pPr>
        <w:rPr>
          <w:rFonts w:cs="Times New Roman"/>
          <w:sz w:val="22"/>
          <w:szCs w:val="22"/>
        </w:rPr>
      </w:pPr>
      <w:r w:rsidRPr="00DD32C7">
        <w:rPr>
          <w:rFonts w:cs="Times New Roman"/>
          <w:sz w:val="22"/>
          <w:szCs w:val="22"/>
        </w:rPr>
        <w:t>*niepotrzebne skreślić</w:t>
      </w:r>
    </w:p>
    <w:p w14:paraId="5350BA2A" w14:textId="77777777" w:rsidR="00485E9E" w:rsidRPr="00DD32C7" w:rsidRDefault="00485E9E" w:rsidP="00485E9E">
      <w:pPr>
        <w:jc w:val="both"/>
        <w:rPr>
          <w:rFonts w:cs="Times New Roman"/>
          <w:sz w:val="22"/>
          <w:szCs w:val="22"/>
        </w:rPr>
      </w:pPr>
      <w:r w:rsidRPr="00DD32C7">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D32C7" w:rsidRDefault="00485E9E" w:rsidP="00485E9E">
      <w:pPr>
        <w:jc w:val="both"/>
        <w:rPr>
          <w:rFonts w:cs="Times New Roman"/>
          <w:sz w:val="22"/>
          <w:szCs w:val="22"/>
        </w:rPr>
      </w:pPr>
    </w:p>
    <w:p w14:paraId="3E0FED6A" w14:textId="77777777" w:rsidR="004B37BD" w:rsidRDefault="004B37BD" w:rsidP="00485E9E">
      <w:pPr>
        <w:jc w:val="both"/>
        <w:rPr>
          <w:rFonts w:eastAsia="Times New Roman" w:cs="Times New Roman"/>
          <w:b/>
          <w:color w:val="000000"/>
          <w:sz w:val="22"/>
          <w:szCs w:val="22"/>
        </w:rPr>
      </w:pPr>
    </w:p>
    <w:p w14:paraId="091D3B4D" w14:textId="77777777" w:rsidR="004B37BD" w:rsidRDefault="004B37BD" w:rsidP="00485E9E">
      <w:pPr>
        <w:jc w:val="both"/>
        <w:rPr>
          <w:rFonts w:eastAsia="Times New Roman" w:cs="Times New Roman"/>
          <w:b/>
          <w:color w:val="000000"/>
          <w:sz w:val="22"/>
          <w:szCs w:val="22"/>
        </w:rPr>
      </w:pPr>
    </w:p>
    <w:p w14:paraId="4B3223D5" w14:textId="77777777" w:rsidR="004B37BD" w:rsidRDefault="004B37BD" w:rsidP="00485E9E">
      <w:pPr>
        <w:jc w:val="both"/>
        <w:rPr>
          <w:rFonts w:eastAsia="Times New Roman" w:cs="Times New Roman"/>
          <w:b/>
          <w:color w:val="000000"/>
          <w:sz w:val="22"/>
          <w:szCs w:val="22"/>
        </w:rPr>
      </w:pPr>
    </w:p>
    <w:p w14:paraId="4A3B887B" w14:textId="77777777" w:rsidR="004B37BD" w:rsidRDefault="004B37BD" w:rsidP="00485E9E">
      <w:pPr>
        <w:jc w:val="both"/>
        <w:rPr>
          <w:rFonts w:eastAsia="Times New Roman" w:cs="Times New Roman"/>
          <w:b/>
          <w:color w:val="000000"/>
          <w:sz w:val="22"/>
          <w:szCs w:val="22"/>
        </w:rPr>
      </w:pPr>
    </w:p>
    <w:p w14:paraId="119EB29C" w14:textId="5D957878" w:rsidR="00485E9E" w:rsidRPr="00DD32C7" w:rsidRDefault="00485E9E" w:rsidP="00485E9E">
      <w:pPr>
        <w:jc w:val="both"/>
        <w:rPr>
          <w:rFonts w:cs="Times New Roman"/>
          <w:sz w:val="22"/>
          <w:szCs w:val="22"/>
          <w:highlight w:val="yellow"/>
        </w:rPr>
      </w:pPr>
      <w:r w:rsidRPr="00DD32C7">
        <w:rPr>
          <w:rFonts w:eastAsia="Times New Roman" w:cs="Times New Roman"/>
          <w:b/>
          <w:color w:val="000000"/>
          <w:sz w:val="22"/>
          <w:szCs w:val="22"/>
        </w:rPr>
        <w:t xml:space="preserve">Uwaga: </w:t>
      </w:r>
      <w:r w:rsidRPr="00DD32C7">
        <w:rPr>
          <w:rFonts w:cs="Times New Roman"/>
          <w:b/>
          <w:color w:val="000000"/>
          <w:sz w:val="22"/>
          <w:szCs w:val="22"/>
        </w:rPr>
        <w:t>Oświadczenie</w:t>
      </w:r>
      <w:r w:rsidRPr="00DD32C7">
        <w:rPr>
          <w:rFonts w:eastAsia="Times New Roman" w:cs="Times New Roman"/>
          <w:b/>
          <w:color w:val="000000"/>
          <w:sz w:val="22"/>
          <w:szCs w:val="22"/>
        </w:rPr>
        <w:t xml:space="preserve"> należy przekazać opatrzone </w:t>
      </w:r>
      <w:r w:rsidRPr="00DD32C7">
        <w:rPr>
          <w:rFonts w:eastAsia="Times New Roman" w:cs="Times New Roman"/>
          <w:b/>
          <w:sz w:val="22"/>
          <w:szCs w:val="22"/>
        </w:rPr>
        <w:t>kwalifik</w:t>
      </w:r>
      <w:r w:rsidRPr="00DD32C7">
        <w:rPr>
          <w:rFonts w:cs="Times New Roman"/>
          <w:b/>
          <w:sz w:val="22"/>
          <w:szCs w:val="22"/>
        </w:rPr>
        <w:t>owanym podpisem elektronicznym</w:t>
      </w:r>
      <w:r w:rsidRPr="00DD32C7">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D32C7">
        <w:rPr>
          <w:rFonts w:cs="Times New Roman"/>
          <w:b/>
          <w:sz w:val="22"/>
          <w:szCs w:val="22"/>
        </w:rPr>
        <w:t>.</w:t>
      </w:r>
    </w:p>
    <w:p w14:paraId="1036D84D" w14:textId="77777777" w:rsidR="00485E9E" w:rsidRPr="00DD32C7" w:rsidRDefault="00485E9E" w:rsidP="00485E9E">
      <w:pPr>
        <w:spacing w:line="276" w:lineRule="auto"/>
        <w:rPr>
          <w:rFonts w:cs="Times New Roman"/>
          <w:sz w:val="22"/>
          <w:szCs w:val="22"/>
        </w:rPr>
      </w:pPr>
    </w:p>
    <w:p w14:paraId="2314BC58" w14:textId="77777777" w:rsidR="00485E9E" w:rsidRPr="00DD32C7" w:rsidRDefault="00485E9E" w:rsidP="00485E9E">
      <w:pPr>
        <w:spacing w:line="276" w:lineRule="auto"/>
        <w:rPr>
          <w:rFonts w:cs="Times New Roman"/>
          <w:sz w:val="22"/>
          <w:szCs w:val="22"/>
        </w:rPr>
      </w:pPr>
      <w:r w:rsidRPr="00DD32C7">
        <w:rPr>
          <w:rFonts w:cs="Times New Roman"/>
          <w:sz w:val="22"/>
          <w:szCs w:val="22"/>
        </w:rPr>
        <w:t>*o ile dotyczy</w:t>
      </w:r>
    </w:p>
    <w:p w14:paraId="7D5D70CF" w14:textId="0CCF33A2" w:rsidR="006C1D9C" w:rsidRPr="00DD32C7" w:rsidRDefault="006C1D9C" w:rsidP="006C1D9C">
      <w:pPr>
        <w:spacing w:line="276" w:lineRule="auto"/>
        <w:rPr>
          <w:rFonts w:cs="Times New Roman"/>
          <w:sz w:val="22"/>
          <w:szCs w:val="22"/>
        </w:rPr>
      </w:pPr>
    </w:p>
    <w:p w14:paraId="03FC7C3C" w14:textId="77B2B46D" w:rsidR="00485E9E" w:rsidRPr="00DD32C7" w:rsidRDefault="00485E9E" w:rsidP="006C1D9C">
      <w:pPr>
        <w:spacing w:line="276" w:lineRule="auto"/>
        <w:rPr>
          <w:rFonts w:cs="Times New Roman"/>
          <w:sz w:val="22"/>
          <w:szCs w:val="22"/>
        </w:rPr>
      </w:pPr>
    </w:p>
    <w:p w14:paraId="1DC0AA24" w14:textId="6E08C137" w:rsidR="00485E9E" w:rsidRPr="00DD32C7" w:rsidRDefault="00485E9E" w:rsidP="006C1D9C">
      <w:pPr>
        <w:spacing w:line="276" w:lineRule="auto"/>
        <w:rPr>
          <w:rFonts w:cs="Times New Roman"/>
          <w:sz w:val="22"/>
          <w:szCs w:val="22"/>
        </w:rPr>
      </w:pPr>
    </w:p>
    <w:p w14:paraId="278C7A05" w14:textId="4A100387" w:rsidR="006C1D9C" w:rsidRPr="00DD32C7" w:rsidRDefault="005C160A" w:rsidP="006C1D9C">
      <w:pPr>
        <w:spacing w:line="276" w:lineRule="auto"/>
        <w:rPr>
          <w:rFonts w:cs="Times New Roman"/>
          <w:b/>
          <w:bCs/>
          <w:sz w:val="22"/>
          <w:szCs w:val="22"/>
        </w:rPr>
      </w:pPr>
      <w:r w:rsidRPr="00DD32C7">
        <w:rPr>
          <w:rFonts w:cs="Times New Roman"/>
          <w:b/>
          <w:bCs/>
          <w:sz w:val="22"/>
          <w:szCs w:val="22"/>
        </w:rPr>
        <w:t xml:space="preserve">Załącznik nr </w:t>
      </w:r>
      <w:r w:rsidR="004B37BD">
        <w:rPr>
          <w:rFonts w:cs="Times New Roman"/>
          <w:b/>
          <w:bCs/>
          <w:sz w:val="22"/>
          <w:szCs w:val="22"/>
        </w:rPr>
        <w:t>8</w:t>
      </w:r>
      <w:r w:rsidR="00AF4899" w:rsidRPr="00DD32C7">
        <w:rPr>
          <w:rFonts w:cs="Times New Roman"/>
          <w:b/>
          <w:bCs/>
          <w:sz w:val="22"/>
          <w:szCs w:val="22"/>
        </w:rPr>
        <w:t xml:space="preserve"> do SWZ</w:t>
      </w:r>
    </w:p>
    <w:p w14:paraId="5331E86F" w14:textId="336664A4" w:rsidR="006C1D9C" w:rsidRPr="00DD32C7" w:rsidRDefault="005F0A78" w:rsidP="006C1D9C">
      <w:pPr>
        <w:spacing w:line="276" w:lineRule="auto"/>
        <w:rPr>
          <w:rFonts w:eastAsia="Lucida Sans Unicode" w:cs="Times New Roman"/>
          <w:b/>
          <w:bCs/>
          <w:sz w:val="22"/>
          <w:szCs w:val="22"/>
        </w:rPr>
      </w:pPr>
      <w:r w:rsidRPr="00DD32C7">
        <w:rPr>
          <w:rFonts w:eastAsia="Lucida Sans Unicode" w:cs="Times New Roman"/>
          <w:b/>
          <w:bCs/>
          <w:sz w:val="22"/>
          <w:szCs w:val="22"/>
        </w:rPr>
        <w:t>ZP/164/2024</w:t>
      </w:r>
    </w:p>
    <w:p w14:paraId="3CAEC344" w14:textId="77777777" w:rsidR="006C1D9C" w:rsidRPr="00DD32C7" w:rsidRDefault="006C1D9C" w:rsidP="006C1D9C">
      <w:pPr>
        <w:spacing w:line="276" w:lineRule="auto"/>
        <w:ind w:left="4247" w:firstLine="709"/>
        <w:rPr>
          <w:rFonts w:cs="Times New Roman"/>
          <w:sz w:val="22"/>
          <w:szCs w:val="22"/>
        </w:rPr>
      </w:pPr>
    </w:p>
    <w:p w14:paraId="1785D27C" w14:textId="2B448890" w:rsidR="006C1D9C" w:rsidRPr="00DD32C7" w:rsidRDefault="006C1D9C" w:rsidP="006C1D9C">
      <w:pPr>
        <w:pStyle w:val="Nagwek3"/>
        <w:shd w:val="clear" w:color="auto" w:fill="FFFFFF"/>
        <w:jc w:val="both"/>
        <w:rPr>
          <w:rFonts w:eastAsia="Times New Roman" w:cs="Times New Roman"/>
          <w:b/>
          <w:i w:val="0"/>
          <w:sz w:val="22"/>
          <w:szCs w:val="22"/>
        </w:rPr>
      </w:pPr>
      <w:r w:rsidRPr="00DD32C7">
        <w:rPr>
          <w:rFonts w:cs="Times New Roman"/>
          <w:b/>
          <w:i w:val="0"/>
          <w:sz w:val="22"/>
          <w:szCs w:val="22"/>
          <w:u w:val="none"/>
        </w:rPr>
        <w:t xml:space="preserve">Identyfikator postępowania e-zamówienia: </w:t>
      </w:r>
      <w:r w:rsidR="009E067A" w:rsidRPr="00DD32C7">
        <w:rPr>
          <w:rFonts w:cs="Times New Roman"/>
          <w:b/>
          <w:i w:val="0"/>
          <w:color w:val="4A4A4A"/>
          <w:sz w:val="22"/>
          <w:szCs w:val="22"/>
          <w:shd w:val="clear" w:color="auto" w:fill="FFFFFF"/>
        </w:rPr>
        <w:t>ocds-148610-dd46056e-8bd2-40fe-9170-f44ddc5828b9</w:t>
      </w:r>
    </w:p>
    <w:p w14:paraId="59A0039B" w14:textId="77777777" w:rsidR="009908E8" w:rsidRDefault="006C1D9C" w:rsidP="009908E8">
      <w:pPr>
        <w:jc w:val="both"/>
        <w:rPr>
          <w:rFonts w:cs="Times New Roman"/>
          <w:sz w:val="22"/>
          <w:szCs w:val="22"/>
        </w:rPr>
      </w:pPr>
      <w:r w:rsidRPr="00DD32C7">
        <w:rPr>
          <w:rFonts w:cs="Times New Roman"/>
          <w:sz w:val="22"/>
          <w:szCs w:val="22"/>
        </w:rPr>
        <w:t xml:space="preserve"> </w:t>
      </w:r>
    </w:p>
    <w:p w14:paraId="10C5798E" w14:textId="77777777" w:rsidR="009908E8" w:rsidRDefault="009908E8" w:rsidP="009908E8">
      <w:pPr>
        <w:jc w:val="both"/>
        <w:rPr>
          <w:rFonts w:cs="Times New Roman"/>
          <w:sz w:val="22"/>
          <w:szCs w:val="22"/>
        </w:rPr>
      </w:pPr>
    </w:p>
    <w:p w14:paraId="415A6155" w14:textId="77777777" w:rsidR="009908E8" w:rsidRDefault="009908E8" w:rsidP="009908E8">
      <w:pPr>
        <w:jc w:val="both"/>
        <w:rPr>
          <w:rFonts w:cs="Times New Roman"/>
          <w:sz w:val="22"/>
          <w:szCs w:val="22"/>
        </w:rPr>
      </w:pPr>
    </w:p>
    <w:p w14:paraId="3A1646AC" w14:textId="02D5062B" w:rsidR="009908E8" w:rsidRPr="00DD32C7" w:rsidRDefault="009908E8" w:rsidP="009908E8">
      <w:pPr>
        <w:jc w:val="both"/>
        <w:rPr>
          <w:rFonts w:eastAsia="Times New Roman" w:cs="Times New Roman"/>
          <w:b/>
          <w:sz w:val="22"/>
          <w:szCs w:val="22"/>
        </w:rPr>
      </w:pPr>
      <w:r w:rsidRPr="00DD32C7">
        <w:rPr>
          <w:rFonts w:eastAsia="Times New Roman" w:cs="Times New Roman"/>
          <w:b/>
          <w:sz w:val="22"/>
          <w:szCs w:val="22"/>
        </w:rPr>
        <w:t xml:space="preserve">Załącznik nr </w:t>
      </w:r>
      <w:r>
        <w:rPr>
          <w:rFonts w:eastAsia="Times New Roman" w:cs="Times New Roman"/>
          <w:b/>
          <w:sz w:val="22"/>
          <w:szCs w:val="22"/>
        </w:rPr>
        <w:t>9</w:t>
      </w:r>
      <w:r w:rsidRPr="00DD32C7">
        <w:rPr>
          <w:rFonts w:eastAsia="Times New Roman" w:cs="Times New Roman"/>
          <w:b/>
          <w:sz w:val="22"/>
          <w:szCs w:val="22"/>
        </w:rPr>
        <w:t xml:space="preserve"> - Oświadczenia wykonawcy o aktualności informacji zawartych w oświadczeniu </w:t>
      </w:r>
    </w:p>
    <w:p w14:paraId="03A1FF57" w14:textId="77777777" w:rsidR="009908E8" w:rsidRPr="00DD32C7" w:rsidRDefault="009908E8" w:rsidP="009908E8">
      <w:pPr>
        <w:jc w:val="both"/>
        <w:rPr>
          <w:rFonts w:eastAsia="Times New Roman" w:cs="Times New Roman"/>
          <w:b/>
          <w:sz w:val="22"/>
          <w:szCs w:val="22"/>
        </w:rPr>
      </w:pPr>
    </w:p>
    <w:p w14:paraId="78CD71B0" w14:textId="77777777" w:rsidR="009908E8" w:rsidRPr="00DD32C7" w:rsidRDefault="009908E8" w:rsidP="009908E8">
      <w:pPr>
        <w:jc w:val="both"/>
        <w:rPr>
          <w:rFonts w:cs="Times New Roman"/>
          <w:b/>
          <w:sz w:val="22"/>
          <w:szCs w:val="22"/>
        </w:rPr>
      </w:pPr>
      <w:r w:rsidRPr="00DD32C7">
        <w:rPr>
          <w:rFonts w:eastAsia="Times New Roman" w:cs="Times New Roman"/>
          <w:b/>
          <w:sz w:val="22"/>
          <w:szCs w:val="22"/>
        </w:rPr>
        <w:t>(</w:t>
      </w:r>
      <w:r w:rsidRPr="00DD32C7">
        <w:rPr>
          <w:rFonts w:eastAsia="Times New Roman" w:cs="Times New Roman"/>
          <w:b/>
          <w:sz w:val="22"/>
          <w:szCs w:val="22"/>
          <w:highlight w:val="yellow"/>
        </w:rPr>
        <w:t>dokument własny Wykonawcy</w:t>
      </w:r>
      <w:r w:rsidRPr="00DD32C7">
        <w:rPr>
          <w:rFonts w:eastAsia="Times New Roman" w:cs="Times New Roman"/>
          <w:b/>
          <w:sz w:val="22"/>
          <w:szCs w:val="22"/>
        </w:rPr>
        <w:t>)</w:t>
      </w:r>
    </w:p>
    <w:p w14:paraId="03E89D2B" w14:textId="7C8F58E8" w:rsidR="006C1D9C" w:rsidRPr="00DD32C7" w:rsidRDefault="006C1D9C" w:rsidP="003C121C">
      <w:pPr>
        <w:pStyle w:val="Nagwek3"/>
        <w:shd w:val="clear" w:color="auto" w:fill="FFFFFF"/>
        <w:spacing w:line="276" w:lineRule="auto"/>
        <w:jc w:val="both"/>
        <w:rPr>
          <w:rStyle w:val="Normalny4"/>
          <w:rFonts w:cs="Times New Roman"/>
          <w:b/>
          <w:bCs/>
          <w:sz w:val="22"/>
          <w:szCs w:val="22"/>
        </w:rPr>
      </w:pPr>
    </w:p>
    <w:sectPr w:rsidR="006C1D9C" w:rsidRPr="00DD32C7" w:rsidSect="002B192B">
      <w:headerReference w:type="default" r:id="rId35"/>
      <w:footerReference w:type="default" r:id="rId36"/>
      <w:headerReference w:type="first" r:id="rId37"/>
      <w:footerReference w:type="first" r:id="rId38"/>
      <w:pgSz w:w="11906" w:h="16838" w:code="9"/>
      <w:pgMar w:top="1282" w:right="991" w:bottom="1418" w:left="993"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B87DE" w14:textId="77777777" w:rsidR="00BB7E94" w:rsidRDefault="00BB7E94">
      <w:pPr>
        <w:rPr>
          <w:rFonts w:cs="Times New Roman"/>
        </w:rPr>
      </w:pPr>
      <w:r>
        <w:rPr>
          <w:rFonts w:cs="Times New Roman"/>
        </w:rPr>
        <w:separator/>
      </w:r>
    </w:p>
  </w:endnote>
  <w:endnote w:type="continuationSeparator" w:id="0">
    <w:p w14:paraId="59F3710C" w14:textId="77777777" w:rsidR="00BB7E94" w:rsidRDefault="00BB7E9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468E66B6" w:rsidR="00F10E6C" w:rsidRPr="00457336" w:rsidRDefault="00F10E6C"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w:t>
    </w:r>
    <w:r w:rsidR="005F0A78">
      <w:rPr>
        <w:b/>
        <w:sz w:val="20"/>
        <w:szCs w:val="20"/>
      </w:rPr>
      <w:t>4</w:t>
    </w:r>
    <w:r>
      <w:rPr>
        <w:b/>
        <w:sz w:val="20"/>
        <w:szCs w:val="20"/>
      </w:rPr>
      <w:t>/2024</w:t>
    </w:r>
    <w:r w:rsidRPr="00457336">
      <w:rPr>
        <w:b/>
        <w:sz w:val="20"/>
        <w:szCs w:val="20"/>
      </w:rPr>
      <w:tab/>
    </w:r>
  </w:p>
  <w:p w14:paraId="4E1CFCBA" w14:textId="77777777" w:rsidR="00F10E6C" w:rsidRDefault="00F10E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365DE323" w:rsidR="00F10E6C" w:rsidRPr="00890C97" w:rsidRDefault="00F10E6C">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1351B01E"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B20A79" w:rsidRPr="00B20A79">
                                  <w:rPr>
                                    <w:rFonts w:asciiTheme="minorHAnsi" w:hAnsiTheme="minorHAnsi"/>
                                    <w:noProof/>
                                    <w:color w:val="8C8C8C" w:themeColor="background1" w:themeShade="8C"/>
                                  </w:rPr>
                                  <w:t>29</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1351B01E" w:rsidR="00F10E6C" w:rsidRPr="00890C97" w:rsidRDefault="00F10E6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B20A79" w:rsidRPr="00B20A79">
                            <w:rPr>
                              <w:rFonts w:asciiTheme="minorHAnsi" w:hAnsiTheme="minorHAnsi"/>
                              <w:noProof/>
                              <w:color w:val="8C8C8C" w:themeColor="background1" w:themeShade="8C"/>
                            </w:rPr>
                            <w:t>29</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sidR="00696F8A">
          <w:rPr>
            <w:rFonts w:asciiTheme="minorHAnsi" w:hAnsiTheme="minorHAnsi"/>
            <w:i/>
            <w:sz w:val="20"/>
          </w:rPr>
          <w:t>16</w:t>
        </w:r>
        <w:r w:rsidR="004B37BD">
          <w:rPr>
            <w:rFonts w:asciiTheme="minorHAnsi" w:hAnsiTheme="minorHAnsi"/>
            <w:i/>
            <w:sz w:val="20"/>
          </w:rPr>
          <w:t>4</w:t>
        </w:r>
        <w:r>
          <w:rPr>
            <w:rFonts w:asciiTheme="minorHAnsi" w:hAnsiTheme="minorHAnsi"/>
            <w:i/>
            <w:sz w:val="20"/>
          </w:rPr>
          <w:t>/2024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F10E6C" w:rsidRDefault="00F10E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B4C56" w14:textId="77777777" w:rsidR="00BB7E94" w:rsidRDefault="00BB7E94">
      <w:pPr>
        <w:rPr>
          <w:rFonts w:cs="Times New Roman"/>
        </w:rPr>
      </w:pPr>
      <w:r>
        <w:rPr>
          <w:rFonts w:cs="Times New Roman"/>
        </w:rPr>
        <w:separator/>
      </w:r>
    </w:p>
  </w:footnote>
  <w:footnote w:type="continuationSeparator" w:id="0">
    <w:p w14:paraId="035DDC57" w14:textId="77777777" w:rsidR="00BB7E94" w:rsidRDefault="00BB7E94">
      <w:pPr>
        <w:rPr>
          <w:rFonts w:cs="Times New Roman"/>
        </w:rPr>
      </w:pPr>
      <w:r>
        <w:rPr>
          <w:rFonts w:cs="Times New Roman"/>
        </w:rPr>
        <w:continuationSeparator/>
      </w:r>
    </w:p>
  </w:footnote>
  <w:footnote w:id="1">
    <w:p w14:paraId="506A9109" w14:textId="77777777" w:rsidR="00F10E6C" w:rsidRPr="0042071D" w:rsidRDefault="00F10E6C"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F10E6C" w:rsidRPr="0042071D" w:rsidRDefault="00F10E6C"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F10E6C" w:rsidRPr="0042071D" w:rsidRDefault="00F10E6C"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F10E6C" w:rsidRDefault="00F10E6C"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F10E6C" w:rsidRPr="00063714" w:rsidRDefault="00F10E6C"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F10E6C" w:rsidRDefault="00F10E6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1643E3"/>
    <w:multiLevelType w:val="multilevel"/>
    <w:tmpl w:val="0415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7"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7657D2"/>
    <w:multiLevelType w:val="hybridMultilevel"/>
    <w:tmpl w:val="BF3865E6"/>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4"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0"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7"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4" w15:restartNumberingAfterBreak="0">
    <w:nsid w:val="55B1306D"/>
    <w:multiLevelType w:val="multilevel"/>
    <w:tmpl w:val="9CE8FFAC"/>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b w:val="0"/>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5"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0"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8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77E97D1D"/>
    <w:multiLevelType w:val="multilevel"/>
    <w:tmpl w:val="2348CA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98"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8"/>
  </w:num>
  <w:num w:numId="3">
    <w:abstractNumId w:val="66"/>
  </w:num>
  <w:num w:numId="4">
    <w:abstractNumId w:val="36"/>
  </w:num>
  <w:num w:numId="5">
    <w:abstractNumId w:val="27"/>
  </w:num>
  <w:num w:numId="6">
    <w:abstractNumId w:val="54"/>
  </w:num>
  <w:num w:numId="7">
    <w:abstractNumId w:val="41"/>
  </w:num>
  <w:num w:numId="8">
    <w:abstractNumId w:val="90"/>
  </w:num>
  <w:num w:numId="9">
    <w:abstractNumId w:val="92"/>
  </w:num>
  <w:num w:numId="10">
    <w:abstractNumId w:val="77"/>
  </w:num>
  <w:num w:numId="11">
    <w:abstractNumId w:val="84"/>
  </w:num>
  <w:num w:numId="12">
    <w:abstractNumId w:val="51"/>
  </w:num>
  <w:num w:numId="13">
    <w:abstractNumId w:val="26"/>
  </w:num>
  <w:num w:numId="14">
    <w:abstractNumId w:val="65"/>
  </w:num>
  <w:num w:numId="15">
    <w:abstractNumId w:val="67"/>
  </w:num>
  <w:num w:numId="16">
    <w:abstractNumId w:val="72"/>
  </w:num>
  <w:num w:numId="17">
    <w:abstractNumId w:val="87"/>
  </w:num>
  <w:num w:numId="18">
    <w:abstractNumId w:val="81"/>
  </w:num>
  <w:num w:numId="19">
    <w:abstractNumId w:val="93"/>
  </w:num>
  <w:num w:numId="20">
    <w:abstractNumId w:val="73"/>
  </w:num>
  <w:num w:numId="21">
    <w:abstractNumId w:val="70"/>
  </w:num>
  <w:num w:numId="22">
    <w:abstractNumId w:val="29"/>
  </w:num>
  <w:num w:numId="23">
    <w:abstractNumId w:val="35"/>
  </w:num>
  <w:num w:numId="24">
    <w:abstractNumId w:val="76"/>
  </w:num>
  <w:num w:numId="25">
    <w:abstractNumId w:val="57"/>
  </w:num>
  <w:num w:numId="26">
    <w:abstractNumId w:val="61"/>
  </w:num>
  <w:num w:numId="27">
    <w:abstractNumId w:val="34"/>
  </w:num>
  <w:num w:numId="2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3"/>
  </w:num>
  <w:num w:numId="30">
    <w:abstractNumId w:val="96"/>
  </w:num>
  <w:num w:numId="31">
    <w:abstractNumId w:val="45"/>
  </w:num>
  <w:num w:numId="32">
    <w:abstractNumId w:val="43"/>
  </w:num>
  <w:num w:numId="33">
    <w:abstractNumId w:val="39"/>
  </w:num>
  <w:num w:numId="34">
    <w:abstractNumId w:val="58"/>
  </w:num>
  <w:num w:numId="35">
    <w:abstractNumId w:val="46"/>
  </w:num>
  <w:num w:numId="36">
    <w:abstractNumId w:val="68"/>
  </w:num>
  <w:num w:numId="37">
    <w:abstractNumId w:val="75"/>
  </w:num>
  <w:num w:numId="38">
    <w:abstractNumId w:val="69"/>
  </w:num>
  <w:num w:numId="39">
    <w:abstractNumId w:val="71"/>
  </w:num>
  <w:num w:numId="40">
    <w:abstractNumId w:val="64"/>
  </w:num>
  <w:num w:numId="41">
    <w:abstractNumId w:val="30"/>
  </w:num>
  <w:num w:numId="42">
    <w:abstractNumId w:val="91"/>
  </w:num>
  <w:num w:numId="43">
    <w:abstractNumId w:val="40"/>
  </w:num>
  <w:num w:numId="44">
    <w:abstractNumId w:val="95"/>
  </w:num>
  <w:num w:numId="45">
    <w:abstractNumId w:val="28"/>
  </w:num>
  <w:num w:numId="46">
    <w:abstractNumId w:val="47"/>
  </w:num>
  <w:num w:numId="47">
    <w:abstractNumId w:val="52"/>
  </w:num>
  <w:num w:numId="48">
    <w:abstractNumId w:val="62"/>
  </w:num>
  <w:num w:numId="49">
    <w:abstractNumId w:val="83"/>
  </w:num>
  <w:num w:numId="50">
    <w:abstractNumId w:val="55"/>
  </w:num>
  <w:num w:numId="51">
    <w:abstractNumId w:val="48"/>
  </w:num>
  <w:num w:numId="52">
    <w:abstractNumId w:val="50"/>
  </w:num>
  <w:num w:numId="53">
    <w:abstractNumId w:val="56"/>
  </w:num>
  <w:num w:numId="54">
    <w:abstractNumId w:val="98"/>
  </w:num>
  <w:num w:numId="55">
    <w:abstractNumId w:val="88"/>
  </w:num>
  <w:num w:numId="56">
    <w:abstractNumId w:val="97"/>
  </w:num>
  <w:num w:numId="57">
    <w:abstractNumId w:val="31"/>
  </w:num>
  <w:num w:numId="58">
    <w:abstractNumId w:val="82"/>
  </w:num>
  <w:num w:numId="59">
    <w:abstractNumId w:val="32"/>
  </w:num>
  <w:num w:numId="60">
    <w:abstractNumId w:val="38"/>
  </w:num>
  <w:num w:numId="61">
    <w:abstractNumId w:val="53"/>
  </w:num>
  <w:num w:numId="62">
    <w:abstractNumId w:val="89"/>
  </w:num>
  <w:num w:numId="63">
    <w:abstractNumId w:val="44"/>
  </w:num>
  <w:num w:numId="64">
    <w:abstractNumId w:val="37"/>
  </w:num>
  <w:num w:numId="65">
    <w:abstractNumId w:val="60"/>
  </w:num>
  <w:num w:numId="66">
    <w:abstractNumId w:val="80"/>
  </w:num>
  <w:num w:numId="67">
    <w:abstractNumId w:val="59"/>
  </w:num>
  <w:num w:numId="68">
    <w:abstractNumId w:val="85"/>
  </w:num>
  <w:num w:numId="69">
    <w:abstractNumId w:val="79"/>
  </w:num>
  <w:num w:numId="70">
    <w:abstractNumId w:val="49"/>
  </w:num>
  <w:num w:numId="71">
    <w:abstractNumId w:val="33"/>
  </w:num>
  <w:num w:numId="72">
    <w:abstractNumId w:val="86"/>
  </w:num>
  <w:num w:numId="73">
    <w:abstractNumId w:val="94"/>
  </w:num>
  <w:num w:numId="74">
    <w:abstractNumId w:val="42"/>
  </w:num>
  <w:num w:numId="75">
    <w:abstractNumId w:val="2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BFF"/>
    <w:rsid w:val="00044342"/>
    <w:rsid w:val="000454A1"/>
    <w:rsid w:val="0004700D"/>
    <w:rsid w:val="000500A7"/>
    <w:rsid w:val="000513D7"/>
    <w:rsid w:val="000519E5"/>
    <w:rsid w:val="00051DFA"/>
    <w:rsid w:val="00051E8E"/>
    <w:rsid w:val="00052381"/>
    <w:rsid w:val="00052CAD"/>
    <w:rsid w:val="000539BB"/>
    <w:rsid w:val="00054126"/>
    <w:rsid w:val="00054B9F"/>
    <w:rsid w:val="00054C4F"/>
    <w:rsid w:val="00055C11"/>
    <w:rsid w:val="00056A4B"/>
    <w:rsid w:val="00056C15"/>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2734"/>
    <w:rsid w:val="00074CAA"/>
    <w:rsid w:val="00075806"/>
    <w:rsid w:val="00075842"/>
    <w:rsid w:val="00075AFC"/>
    <w:rsid w:val="00077B83"/>
    <w:rsid w:val="00077FE5"/>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285"/>
    <w:rsid w:val="000A2302"/>
    <w:rsid w:val="000A2E1A"/>
    <w:rsid w:val="000A2E7B"/>
    <w:rsid w:val="000A404B"/>
    <w:rsid w:val="000A4992"/>
    <w:rsid w:val="000A4D8C"/>
    <w:rsid w:val="000A5C0A"/>
    <w:rsid w:val="000A67A9"/>
    <w:rsid w:val="000A6B2C"/>
    <w:rsid w:val="000A7D5C"/>
    <w:rsid w:val="000B073A"/>
    <w:rsid w:val="000B0B04"/>
    <w:rsid w:val="000B0B17"/>
    <w:rsid w:val="000B0C77"/>
    <w:rsid w:val="000B100F"/>
    <w:rsid w:val="000B10C8"/>
    <w:rsid w:val="000B1B57"/>
    <w:rsid w:val="000B2626"/>
    <w:rsid w:val="000B2D4D"/>
    <w:rsid w:val="000B3FAB"/>
    <w:rsid w:val="000B42D1"/>
    <w:rsid w:val="000B4D0D"/>
    <w:rsid w:val="000B59BB"/>
    <w:rsid w:val="000B672C"/>
    <w:rsid w:val="000B6F95"/>
    <w:rsid w:val="000B7BCA"/>
    <w:rsid w:val="000C096C"/>
    <w:rsid w:val="000C1D58"/>
    <w:rsid w:val="000C23E2"/>
    <w:rsid w:val="000C3096"/>
    <w:rsid w:val="000C3984"/>
    <w:rsid w:val="000C4598"/>
    <w:rsid w:val="000C6362"/>
    <w:rsid w:val="000C6D91"/>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84A"/>
    <w:rsid w:val="000D796D"/>
    <w:rsid w:val="000D7E32"/>
    <w:rsid w:val="000D7EDF"/>
    <w:rsid w:val="000E017A"/>
    <w:rsid w:val="000E0575"/>
    <w:rsid w:val="000E26A9"/>
    <w:rsid w:val="000E33C7"/>
    <w:rsid w:val="000E3C24"/>
    <w:rsid w:val="000E423A"/>
    <w:rsid w:val="000E4563"/>
    <w:rsid w:val="000E4EED"/>
    <w:rsid w:val="000E5119"/>
    <w:rsid w:val="000E6349"/>
    <w:rsid w:val="000E7B7B"/>
    <w:rsid w:val="000F01E6"/>
    <w:rsid w:val="000F0335"/>
    <w:rsid w:val="000F13DE"/>
    <w:rsid w:val="000F2C4F"/>
    <w:rsid w:val="000F2FC2"/>
    <w:rsid w:val="000F3623"/>
    <w:rsid w:val="000F4361"/>
    <w:rsid w:val="000F4599"/>
    <w:rsid w:val="000F4B65"/>
    <w:rsid w:val="00100943"/>
    <w:rsid w:val="00100FAB"/>
    <w:rsid w:val="00101765"/>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60A82"/>
    <w:rsid w:val="00161306"/>
    <w:rsid w:val="001618B7"/>
    <w:rsid w:val="00162126"/>
    <w:rsid w:val="001635A1"/>
    <w:rsid w:val="001636FF"/>
    <w:rsid w:val="00163C93"/>
    <w:rsid w:val="00163CE7"/>
    <w:rsid w:val="001655DB"/>
    <w:rsid w:val="00166082"/>
    <w:rsid w:val="001660C6"/>
    <w:rsid w:val="0016721E"/>
    <w:rsid w:val="00167450"/>
    <w:rsid w:val="00167F07"/>
    <w:rsid w:val="001708A5"/>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29F2"/>
    <w:rsid w:val="001A407B"/>
    <w:rsid w:val="001A448A"/>
    <w:rsid w:val="001A44F6"/>
    <w:rsid w:val="001A4FF1"/>
    <w:rsid w:val="001A5B4A"/>
    <w:rsid w:val="001A5E6D"/>
    <w:rsid w:val="001A7147"/>
    <w:rsid w:val="001B23AC"/>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0664"/>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F92"/>
    <w:rsid w:val="002442BF"/>
    <w:rsid w:val="002463BA"/>
    <w:rsid w:val="0024659D"/>
    <w:rsid w:val="002479CC"/>
    <w:rsid w:val="00250919"/>
    <w:rsid w:val="00252480"/>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58"/>
    <w:rsid w:val="002703E8"/>
    <w:rsid w:val="00271063"/>
    <w:rsid w:val="00271C5D"/>
    <w:rsid w:val="00272044"/>
    <w:rsid w:val="0027278F"/>
    <w:rsid w:val="00272AAF"/>
    <w:rsid w:val="002756A0"/>
    <w:rsid w:val="0027664A"/>
    <w:rsid w:val="00276D20"/>
    <w:rsid w:val="00276FBB"/>
    <w:rsid w:val="00276FC4"/>
    <w:rsid w:val="0027772A"/>
    <w:rsid w:val="00280574"/>
    <w:rsid w:val="00280D68"/>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D0E"/>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92B"/>
    <w:rsid w:val="002B2510"/>
    <w:rsid w:val="002B49F8"/>
    <w:rsid w:val="002B4C98"/>
    <w:rsid w:val="002B5148"/>
    <w:rsid w:val="002B6428"/>
    <w:rsid w:val="002B6A14"/>
    <w:rsid w:val="002B6ACD"/>
    <w:rsid w:val="002B6EF2"/>
    <w:rsid w:val="002C0D76"/>
    <w:rsid w:val="002C13BB"/>
    <w:rsid w:val="002C1F75"/>
    <w:rsid w:val="002C21DE"/>
    <w:rsid w:val="002C47D9"/>
    <w:rsid w:val="002C574F"/>
    <w:rsid w:val="002C5EAF"/>
    <w:rsid w:val="002C6243"/>
    <w:rsid w:val="002C62A9"/>
    <w:rsid w:val="002D04E1"/>
    <w:rsid w:val="002D0D1E"/>
    <w:rsid w:val="002D10DA"/>
    <w:rsid w:val="002D221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712"/>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D18"/>
    <w:rsid w:val="00331BB1"/>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107B"/>
    <w:rsid w:val="00362118"/>
    <w:rsid w:val="00362D18"/>
    <w:rsid w:val="00363AB6"/>
    <w:rsid w:val="003642C9"/>
    <w:rsid w:val="00365A98"/>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007D"/>
    <w:rsid w:val="0038341C"/>
    <w:rsid w:val="00383DFC"/>
    <w:rsid w:val="00385825"/>
    <w:rsid w:val="00385F5F"/>
    <w:rsid w:val="00390B52"/>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125"/>
    <w:rsid w:val="003D2DFF"/>
    <w:rsid w:val="003D3FE7"/>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4A23"/>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8C6"/>
    <w:rsid w:val="00414AAA"/>
    <w:rsid w:val="004153CA"/>
    <w:rsid w:val="0041657D"/>
    <w:rsid w:val="00416818"/>
    <w:rsid w:val="004202E6"/>
    <w:rsid w:val="0042108F"/>
    <w:rsid w:val="004216FA"/>
    <w:rsid w:val="00422905"/>
    <w:rsid w:val="0042330E"/>
    <w:rsid w:val="00425A7F"/>
    <w:rsid w:val="0042678D"/>
    <w:rsid w:val="004270C1"/>
    <w:rsid w:val="004271D9"/>
    <w:rsid w:val="004311E9"/>
    <w:rsid w:val="004320CC"/>
    <w:rsid w:val="0043416E"/>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5664"/>
    <w:rsid w:val="00455E9C"/>
    <w:rsid w:val="00456950"/>
    <w:rsid w:val="00457336"/>
    <w:rsid w:val="004602CF"/>
    <w:rsid w:val="00460A33"/>
    <w:rsid w:val="00461156"/>
    <w:rsid w:val="004615B7"/>
    <w:rsid w:val="004625F9"/>
    <w:rsid w:val="00464A58"/>
    <w:rsid w:val="00465610"/>
    <w:rsid w:val="0046598A"/>
    <w:rsid w:val="00465AA8"/>
    <w:rsid w:val="0047047D"/>
    <w:rsid w:val="00470B0F"/>
    <w:rsid w:val="00471174"/>
    <w:rsid w:val="00471822"/>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37BD"/>
    <w:rsid w:val="004B4A97"/>
    <w:rsid w:val="004B6E52"/>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D6231"/>
    <w:rsid w:val="004E019B"/>
    <w:rsid w:val="004E0C50"/>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976BC"/>
    <w:rsid w:val="005A0CAD"/>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3644"/>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0A78"/>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7A9"/>
    <w:rsid w:val="00605BBD"/>
    <w:rsid w:val="00606651"/>
    <w:rsid w:val="00611AEC"/>
    <w:rsid w:val="006133C0"/>
    <w:rsid w:val="00613587"/>
    <w:rsid w:val="00613A28"/>
    <w:rsid w:val="00613E63"/>
    <w:rsid w:val="00613F1D"/>
    <w:rsid w:val="006151FE"/>
    <w:rsid w:val="00615273"/>
    <w:rsid w:val="00615D9F"/>
    <w:rsid w:val="0061664B"/>
    <w:rsid w:val="00616CD2"/>
    <w:rsid w:val="00616E2F"/>
    <w:rsid w:val="0062087D"/>
    <w:rsid w:val="00620A8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6F8A"/>
    <w:rsid w:val="0069726C"/>
    <w:rsid w:val="006A08CA"/>
    <w:rsid w:val="006A1475"/>
    <w:rsid w:val="006A186F"/>
    <w:rsid w:val="006A26BA"/>
    <w:rsid w:val="006A3237"/>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6EE"/>
    <w:rsid w:val="00724AEA"/>
    <w:rsid w:val="007256A7"/>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3F0D"/>
    <w:rsid w:val="007444E2"/>
    <w:rsid w:val="007455DC"/>
    <w:rsid w:val="00745770"/>
    <w:rsid w:val="007458AB"/>
    <w:rsid w:val="00745E7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998"/>
    <w:rsid w:val="00791AD4"/>
    <w:rsid w:val="007920BF"/>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0AD"/>
    <w:rsid w:val="007A6427"/>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C597C"/>
    <w:rsid w:val="007C7AF2"/>
    <w:rsid w:val="007D15FD"/>
    <w:rsid w:val="007D330C"/>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2FD3"/>
    <w:rsid w:val="00803F3E"/>
    <w:rsid w:val="00806452"/>
    <w:rsid w:val="008069EA"/>
    <w:rsid w:val="00806DEC"/>
    <w:rsid w:val="00811E23"/>
    <w:rsid w:val="00812603"/>
    <w:rsid w:val="008130CE"/>
    <w:rsid w:val="00813C2A"/>
    <w:rsid w:val="00813F3A"/>
    <w:rsid w:val="00815002"/>
    <w:rsid w:val="00815482"/>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18C"/>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4F5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A73"/>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3C84"/>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D7EEF"/>
    <w:rsid w:val="008E030D"/>
    <w:rsid w:val="008E0748"/>
    <w:rsid w:val="008E1C02"/>
    <w:rsid w:val="008E2656"/>
    <w:rsid w:val="008E39AC"/>
    <w:rsid w:val="008E3EAA"/>
    <w:rsid w:val="008E52E5"/>
    <w:rsid w:val="008E5764"/>
    <w:rsid w:val="008E58B8"/>
    <w:rsid w:val="008E7A19"/>
    <w:rsid w:val="008F0DD9"/>
    <w:rsid w:val="008F296D"/>
    <w:rsid w:val="008F30DC"/>
    <w:rsid w:val="008F34B1"/>
    <w:rsid w:val="008F4E3C"/>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2B96"/>
    <w:rsid w:val="009130DF"/>
    <w:rsid w:val="009149E7"/>
    <w:rsid w:val="00916410"/>
    <w:rsid w:val="0091688F"/>
    <w:rsid w:val="009175A9"/>
    <w:rsid w:val="00917FE5"/>
    <w:rsid w:val="009213E7"/>
    <w:rsid w:val="00921802"/>
    <w:rsid w:val="0092281C"/>
    <w:rsid w:val="009239EB"/>
    <w:rsid w:val="00923A00"/>
    <w:rsid w:val="00924F57"/>
    <w:rsid w:val="00925564"/>
    <w:rsid w:val="009262F0"/>
    <w:rsid w:val="009266B1"/>
    <w:rsid w:val="00927935"/>
    <w:rsid w:val="00930175"/>
    <w:rsid w:val="00930FAF"/>
    <w:rsid w:val="00931C5E"/>
    <w:rsid w:val="0093211A"/>
    <w:rsid w:val="00933619"/>
    <w:rsid w:val="00933753"/>
    <w:rsid w:val="009346A0"/>
    <w:rsid w:val="009346EE"/>
    <w:rsid w:val="00934917"/>
    <w:rsid w:val="00936AE9"/>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48E"/>
    <w:rsid w:val="00952EA0"/>
    <w:rsid w:val="00954504"/>
    <w:rsid w:val="00954770"/>
    <w:rsid w:val="00955226"/>
    <w:rsid w:val="009553E6"/>
    <w:rsid w:val="009556A0"/>
    <w:rsid w:val="00955CE7"/>
    <w:rsid w:val="00956A13"/>
    <w:rsid w:val="00956C87"/>
    <w:rsid w:val="00956D1F"/>
    <w:rsid w:val="009574D6"/>
    <w:rsid w:val="00960DD1"/>
    <w:rsid w:val="00961401"/>
    <w:rsid w:val="00962336"/>
    <w:rsid w:val="009631DA"/>
    <w:rsid w:val="00964329"/>
    <w:rsid w:val="00964382"/>
    <w:rsid w:val="00964E64"/>
    <w:rsid w:val="00966153"/>
    <w:rsid w:val="009668ED"/>
    <w:rsid w:val="009706EA"/>
    <w:rsid w:val="00970AF0"/>
    <w:rsid w:val="00971315"/>
    <w:rsid w:val="009737C8"/>
    <w:rsid w:val="00974147"/>
    <w:rsid w:val="009748CE"/>
    <w:rsid w:val="00976341"/>
    <w:rsid w:val="00976512"/>
    <w:rsid w:val="00976DE3"/>
    <w:rsid w:val="00976FE1"/>
    <w:rsid w:val="00977000"/>
    <w:rsid w:val="0097770A"/>
    <w:rsid w:val="0097772C"/>
    <w:rsid w:val="00980113"/>
    <w:rsid w:val="009815DB"/>
    <w:rsid w:val="009827B9"/>
    <w:rsid w:val="00984626"/>
    <w:rsid w:val="0098495A"/>
    <w:rsid w:val="00985615"/>
    <w:rsid w:val="00985A41"/>
    <w:rsid w:val="00987318"/>
    <w:rsid w:val="0098743E"/>
    <w:rsid w:val="009908E8"/>
    <w:rsid w:val="0099129A"/>
    <w:rsid w:val="0099153A"/>
    <w:rsid w:val="00991BAA"/>
    <w:rsid w:val="00992C61"/>
    <w:rsid w:val="00992DFE"/>
    <w:rsid w:val="00992E70"/>
    <w:rsid w:val="00993B6F"/>
    <w:rsid w:val="009946C0"/>
    <w:rsid w:val="0099487A"/>
    <w:rsid w:val="00994BCB"/>
    <w:rsid w:val="00995234"/>
    <w:rsid w:val="0099578B"/>
    <w:rsid w:val="00995885"/>
    <w:rsid w:val="00995FCE"/>
    <w:rsid w:val="00996688"/>
    <w:rsid w:val="00996F1C"/>
    <w:rsid w:val="0099742A"/>
    <w:rsid w:val="009A1885"/>
    <w:rsid w:val="009A1F7F"/>
    <w:rsid w:val="009A1F96"/>
    <w:rsid w:val="009A232F"/>
    <w:rsid w:val="009A273C"/>
    <w:rsid w:val="009A3B5F"/>
    <w:rsid w:val="009A408D"/>
    <w:rsid w:val="009A4769"/>
    <w:rsid w:val="009A4FFA"/>
    <w:rsid w:val="009A6252"/>
    <w:rsid w:val="009A7A52"/>
    <w:rsid w:val="009B1A21"/>
    <w:rsid w:val="009B1C54"/>
    <w:rsid w:val="009B1EE4"/>
    <w:rsid w:val="009B2329"/>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67A"/>
    <w:rsid w:val="009E0C9B"/>
    <w:rsid w:val="009E4D20"/>
    <w:rsid w:val="009E4E1C"/>
    <w:rsid w:val="009E50E5"/>
    <w:rsid w:val="009E538F"/>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2B53"/>
    <w:rsid w:val="00A0306C"/>
    <w:rsid w:val="00A030AC"/>
    <w:rsid w:val="00A03F65"/>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3306"/>
    <w:rsid w:val="00A6370D"/>
    <w:rsid w:val="00A6562A"/>
    <w:rsid w:val="00A6567F"/>
    <w:rsid w:val="00A65809"/>
    <w:rsid w:val="00A65918"/>
    <w:rsid w:val="00A664BD"/>
    <w:rsid w:val="00A66D08"/>
    <w:rsid w:val="00A67406"/>
    <w:rsid w:val="00A679DC"/>
    <w:rsid w:val="00A67BF7"/>
    <w:rsid w:val="00A67D2A"/>
    <w:rsid w:val="00A67D48"/>
    <w:rsid w:val="00A67FBA"/>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5342"/>
    <w:rsid w:val="00A96342"/>
    <w:rsid w:val="00A978EF"/>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1114"/>
    <w:rsid w:val="00B1227C"/>
    <w:rsid w:val="00B1239B"/>
    <w:rsid w:val="00B12407"/>
    <w:rsid w:val="00B13A7F"/>
    <w:rsid w:val="00B14D2F"/>
    <w:rsid w:val="00B154CE"/>
    <w:rsid w:val="00B15723"/>
    <w:rsid w:val="00B15A06"/>
    <w:rsid w:val="00B15F74"/>
    <w:rsid w:val="00B17810"/>
    <w:rsid w:val="00B20A79"/>
    <w:rsid w:val="00B20F35"/>
    <w:rsid w:val="00B21CDA"/>
    <w:rsid w:val="00B22D96"/>
    <w:rsid w:val="00B2376D"/>
    <w:rsid w:val="00B25768"/>
    <w:rsid w:val="00B26A06"/>
    <w:rsid w:val="00B26E7E"/>
    <w:rsid w:val="00B30BEA"/>
    <w:rsid w:val="00B30E66"/>
    <w:rsid w:val="00B31EDB"/>
    <w:rsid w:val="00B331B4"/>
    <w:rsid w:val="00B33E21"/>
    <w:rsid w:val="00B34C21"/>
    <w:rsid w:val="00B34FF2"/>
    <w:rsid w:val="00B35B5F"/>
    <w:rsid w:val="00B37C8D"/>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1897"/>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B7E94"/>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CB6"/>
    <w:rsid w:val="00BE4241"/>
    <w:rsid w:val="00BE51C6"/>
    <w:rsid w:val="00BE5C55"/>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CA2"/>
    <w:rsid w:val="00C27101"/>
    <w:rsid w:val="00C301BB"/>
    <w:rsid w:val="00C3022F"/>
    <w:rsid w:val="00C31813"/>
    <w:rsid w:val="00C32511"/>
    <w:rsid w:val="00C33802"/>
    <w:rsid w:val="00C33AA6"/>
    <w:rsid w:val="00C34014"/>
    <w:rsid w:val="00C34292"/>
    <w:rsid w:val="00C34972"/>
    <w:rsid w:val="00C35F84"/>
    <w:rsid w:val="00C35FE7"/>
    <w:rsid w:val="00C36457"/>
    <w:rsid w:val="00C37CAD"/>
    <w:rsid w:val="00C403FE"/>
    <w:rsid w:val="00C416F5"/>
    <w:rsid w:val="00C42997"/>
    <w:rsid w:val="00C4339A"/>
    <w:rsid w:val="00C43B25"/>
    <w:rsid w:val="00C43EB8"/>
    <w:rsid w:val="00C45837"/>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B0D"/>
    <w:rsid w:val="00C60C28"/>
    <w:rsid w:val="00C619D8"/>
    <w:rsid w:val="00C61DAA"/>
    <w:rsid w:val="00C62198"/>
    <w:rsid w:val="00C624A7"/>
    <w:rsid w:val="00C63525"/>
    <w:rsid w:val="00C63B20"/>
    <w:rsid w:val="00C63DB6"/>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548"/>
    <w:rsid w:val="00C81810"/>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47CA"/>
    <w:rsid w:val="00C96E15"/>
    <w:rsid w:val="00C97213"/>
    <w:rsid w:val="00C9769C"/>
    <w:rsid w:val="00CA0C11"/>
    <w:rsid w:val="00CA188B"/>
    <w:rsid w:val="00CA18D8"/>
    <w:rsid w:val="00CA29BE"/>
    <w:rsid w:val="00CA37C6"/>
    <w:rsid w:val="00CA3C67"/>
    <w:rsid w:val="00CA4959"/>
    <w:rsid w:val="00CA530B"/>
    <w:rsid w:val="00CA54E3"/>
    <w:rsid w:val="00CA5B86"/>
    <w:rsid w:val="00CA6204"/>
    <w:rsid w:val="00CA64A8"/>
    <w:rsid w:val="00CA6BDF"/>
    <w:rsid w:val="00CA7011"/>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5F5A"/>
    <w:rsid w:val="00D366F5"/>
    <w:rsid w:val="00D36CD0"/>
    <w:rsid w:val="00D37982"/>
    <w:rsid w:val="00D4122A"/>
    <w:rsid w:val="00D413CD"/>
    <w:rsid w:val="00D41945"/>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7B4E"/>
    <w:rsid w:val="00D87CDC"/>
    <w:rsid w:val="00D87FA9"/>
    <w:rsid w:val="00D91795"/>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BB3"/>
    <w:rsid w:val="00DC0C46"/>
    <w:rsid w:val="00DC12C6"/>
    <w:rsid w:val="00DC15D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2C7"/>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449F"/>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6FC3"/>
    <w:rsid w:val="00E177F1"/>
    <w:rsid w:val="00E21C19"/>
    <w:rsid w:val="00E223B8"/>
    <w:rsid w:val="00E24B61"/>
    <w:rsid w:val="00E25083"/>
    <w:rsid w:val="00E268BA"/>
    <w:rsid w:val="00E2696E"/>
    <w:rsid w:val="00E26F8A"/>
    <w:rsid w:val="00E2795E"/>
    <w:rsid w:val="00E27FA9"/>
    <w:rsid w:val="00E3093F"/>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42B1"/>
    <w:rsid w:val="00E64F6E"/>
    <w:rsid w:val="00E66037"/>
    <w:rsid w:val="00E66546"/>
    <w:rsid w:val="00E66920"/>
    <w:rsid w:val="00E66A8D"/>
    <w:rsid w:val="00E673B4"/>
    <w:rsid w:val="00E7088D"/>
    <w:rsid w:val="00E71BF0"/>
    <w:rsid w:val="00E71EE5"/>
    <w:rsid w:val="00E72612"/>
    <w:rsid w:val="00E73CE3"/>
    <w:rsid w:val="00E7475A"/>
    <w:rsid w:val="00E74FBD"/>
    <w:rsid w:val="00E76DF4"/>
    <w:rsid w:val="00E7787C"/>
    <w:rsid w:val="00E77A34"/>
    <w:rsid w:val="00E77D14"/>
    <w:rsid w:val="00E804CB"/>
    <w:rsid w:val="00E8101A"/>
    <w:rsid w:val="00E8137A"/>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417"/>
    <w:rsid w:val="00EC5A27"/>
    <w:rsid w:val="00EC7183"/>
    <w:rsid w:val="00EC7288"/>
    <w:rsid w:val="00EC72FA"/>
    <w:rsid w:val="00ED10BE"/>
    <w:rsid w:val="00ED1A89"/>
    <w:rsid w:val="00ED322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43E4"/>
    <w:rsid w:val="00F05430"/>
    <w:rsid w:val="00F0590A"/>
    <w:rsid w:val="00F0623E"/>
    <w:rsid w:val="00F070A5"/>
    <w:rsid w:val="00F076E3"/>
    <w:rsid w:val="00F10E6C"/>
    <w:rsid w:val="00F11204"/>
    <w:rsid w:val="00F11D29"/>
    <w:rsid w:val="00F11D5C"/>
    <w:rsid w:val="00F13074"/>
    <w:rsid w:val="00F1320F"/>
    <w:rsid w:val="00F14228"/>
    <w:rsid w:val="00F1484E"/>
    <w:rsid w:val="00F14F1E"/>
    <w:rsid w:val="00F15E83"/>
    <w:rsid w:val="00F15ECE"/>
    <w:rsid w:val="00F17256"/>
    <w:rsid w:val="00F1752F"/>
    <w:rsid w:val="00F179AF"/>
    <w:rsid w:val="00F212A4"/>
    <w:rsid w:val="00F21B37"/>
    <w:rsid w:val="00F22369"/>
    <w:rsid w:val="00F224D0"/>
    <w:rsid w:val="00F22962"/>
    <w:rsid w:val="00F26028"/>
    <w:rsid w:val="00F26E89"/>
    <w:rsid w:val="00F272A1"/>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482"/>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5F9"/>
    <w:rsid w:val="00F75EA4"/>
    <w:rsid w:val="00F760C5"/>
    <w:rsid w:val="00F7709C"/>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UnresolvedMention">
    <w:name w:val="Unresolved Mention"/>
    <w:basedOn w:val="Domylnaczcionkaakapitu"/>
    <w:uiPriority w:val="99"/>
    <w:semiHidden/>
    <w:unhideWhenUsed/>
    <w:rsid w:val="008C3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hyperlink" Target="mailto:kancelaria@csk.umed.pl" TargetMode="Externa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yperlink" Target="https://efaktura.gov.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mailto:kancelaria@csk.umed.pl"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Tel:&#8230;&#8230;&#8230;&#8230;&#8230;&#8230;&#8230;&#8230;&#8230;&#8230;&#8230;&#8230;&#8230;&#8230;&#8230;&#8230;&#8230;&#8230;&#8230;&#8230;&#8230;&#8230;&#8230;&#8230;&#8230;&#8230;&#8230;&#8230;......&#8230;&#8230;&#8230;&#8230;&#8230;&#8230;&#8230;&#8230;&#8230;&#8230;&#8230;&#8230;&#8230;&#8230;" TargetMode="External"/><Relationship Id="rId36" Type="http://schemas.openxmlformats.org/officeDocument/2006/relationships/footer" Target="footer2.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spektor.odo@csk.umed.pl" TargetMode="External"/><Relationship Id="rId30" Type="http://schemas.openxmlformats.org/officeDocument/2006/relationships/hyperlink" Target="https://ekrs.ms.gov.pl/web/wyszukiwarka-krs/strona-glowna/"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4CF1-CDFC-488B-B3AF-79E9E995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40</Pages>
  <Words>15315</Words>
  <Characters>102306</Characters>
  <Application>Microsoft Office Word</Application>
  <DocSecurity>0</DocSecurity>
  <Lines>852</Lines>
  <Paragraphs>234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100</cp:revision>
  <cp:lastPrinted>2024-10-25T19:35:00Z</cp:lastPrinted>
  <dcterms:created xsi:type="dcterms:W3CDTF">2024-10-17T15:52:00Z</dcterms:created>
  <dcterms:modified xsi:type="dcterms:W3CDTF">2024-11-20T09:58:00Z</dcterms:modified>
</cp:coreProperties>
</file>