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FA1AA0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FA1AA0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CB43E6" w:rsidRPr="00FA1AA0">
        <w:rPr>
          <w:rFonts w:ascii="Calibri" w:eastAsia="Calibri" w:hAnsi="Calibri" w:cs="Calibri"/>
          <w:b/>
          <w:kern w:val="2"/>
          <w:lang w:eastAsia="zh-CN"/>
        </w:rPr>
        <w:t>A</w:t>
      </w:r>
      <w:r w:rsidR="00944E4A" w:rsidRPr="00FA1AA0">
        <w:rPr>
          <w:rFonts w:ascii="Calibri" w:eastAsia="Calibri" w:hAnsi="Calibri" w:cs="Calibri"/>
          <w:b/>
          <w:kern w:val="2"/>
          <w:lang w:eastAsia="zh-CN"/>
        </w:rPr>
        <w:t>W</w:t>
      </w:r>
      <w:r w:rsidRPr="00FA1AA0">
        <w:rPr>
          <w:rFonts w:ascii="Calibri" w:eastAsia="Calibri" w:hAnsi="Calibri" w:cs="Calibri"/>
          <w:b/>
          <w:kern w:val="2"/>
          <w:lang w:eastAsia="zh-CN"/>
        </w:rPr>
        <w:t>/34</w:t>
      </w:r>
      <w:r w:rsidR="004D6D33" w:rsidRPr="00FA1AA0">
        <w:rPr>
          <w:rFonts w:ascii="Calibri" w:eastAsia="Calibri" w:hAnsi="Calibri" w:cs="Calibri"/>
          <w:b/>
          <w:kern w:val="2"/>
          <w:lang w:eastAsia="zh-CN"/>
        </w:rPr>
        <w:t>11</w:t>
      </w:r>
      <w:r w:rsidR="00CB43E6" w:rsidRPr="00FA1AA0">
        <w:rPr>
          <w:rFonts w:ascii="Calibri" w:eastAsia="Calibri" w:hAnsi="Calibri" w:cs="Calibri"/>
          <w:b/>
          <w:kern w:val="2"/>
          <w:lang w:eastAsia="zh-CN"/>
        </w:rPr>
        <w:t>/PN-</w:t>
      </w:r>
      <w:r w:rsidR="00944E4A" w:rsidRPr="00FA1AA0">
        <w:rPr>
          <w:rFonts w:ascii="Calibri" w:eastAsia="Calibri" w:hAnsi="Calibri" w:cs="Calibri"/>
          <w:b/>
          <w:kern w:val="2"/>
          <w:lang w:eastAsia="zh-CN"/>
        </w:rPr>
        <w:t>1</w:t>
      </w:r>
      <w:r w:rsidR="000F1F5C">
        <w:rPr>
          <w:rFonts w:ascii="Calibri" w:eastAsia="Calibri" w:hAnsi="Calibri" w:cs="Calibri"/>
          <w:b/>
          <w:kern w:val="2"/>
          <w:lang w:eastAsia="zh-CN"/>
        </w:rPr>
        <w:t>78</w:t>
      </w:r>
      <w:r w:rsidRPr="00FA1AA0">
        <w:rPr>
          <w:rFonts w:ascii="Calibri" w:eastAsia="Calibri" w:hAnsi="Calibri" w:cs="Calibri"/>
          <w:b/>
          <w:kern w:val="2"/>
          <w:lang w:eastAsia="zh-CN"/>
        </w:rPr>
        <w:t>/2</w:t>
      </w:r>
      <w:r w:rsidR="00AD7F1C" w:rsidRPr="00FA1AA0">
        <w:rPr>
          <w:rFonts w:ascii="Calibri" w:eastAsia="Calibri" w:hAnsi="Calibri" w:cs="Calibri"/>
          <w:b/>
          <w:kern w:val="2"/>
          <w:lang w:eastAsia="zh-CN"/>
        </w:rPr>
        <w:t>4</w:t>
      </w:r>
      <w:r w:rsidRPr="00FA1AA0">
        <w:rPr>
          <w:rFonts w:ascii="Calibri" w:eastAsia="Calibri" w:hAnsi="Calibri" w:cs="Calibri"/>
          <w:b/>
          <w:kern w:val="2"/>
          <w:lang w:eastAsia="zh-CN"/>
        </w:rPr>
        <w:tab/>
      </w:r>
      <w:r w:rsidRPr="00FA1AA0">
        <w:rPr>
          <w:rFonts w:ascii="Calibri" w:eastAsia="Calibri" w:hAnsi="Calibri" w:cs="Calibri"/>
          <w:b/>
          <w:kern w:val="2"/>
          <w:lang w:eastAsia="zh-CN"/>
        </w:rPr>
        <w:tab/>
      </w:r>
      <w:r w:rsidRPr="00FA1AA0">
        <w:rPr>
          <w:rFonts w:ascii="Calibri" w:eastAsia="Calibri" w:hAnsi="Calibri" w:cs="Calibri"/>
          <w:b/>
          <w:kern w:val="2"/>
          <w:lang w:eastAsia="zh-CN"/>
        </w:rPr>
        <w:tab/>
      </w:r>
      <w:r w:rsidRPr="00FA1AA0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FA1AA0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</w:p>
    <w:p w:rsidR="00EF4A33" w:rsidRPr="00FA1AA0" w:rsidRDefault="00EF4A33" w:rsidP="007E4174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FA1AA0">
        <w:rPr>
          <w:rFonts w:ascii="Calibri" w:eastAsia="Calibri" w:hAnsi="Calibri" w:cs="Calibri"/>
          <w:b/>
          <w:kern w:val="2"/>
          <w:lang w:eastAsia="zh-CN"/>
        </w:rPr>
        <w:t xml:space="preserve">       Załącznik nr 1 do SWZ</w:t>
      </w:r>
    </w:p>
    <w:p w:rsidR="00EF4A33" w:rsidRPr="00FA1AA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944E4A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EF4A33" w:rsidRPr="00FA1AA0" w:rsidRDefault="00EF4A33" w:rsidP="007476E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FA1AA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FA1AA0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EF4A33" w:rsidRPr="00FA1AA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</w:t>
      </w:r>
    </w:p>
    <w:p w:rsidR="00DB7EB4" w:rsidRPr="00FA1AA0" w:rsidRDefault="00DB7EB4" w:rsidP="00DB7EB4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Powiat ………………………………………………………………………………………………</w:t>
      </w:r>
    </w:p>
    <w:p w:rsidR="001A2F86" w:rsidRPr="00FA1AA0" w:rsidRDefault="001A2F86" w:rsidP="001A2F86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Województwo ………………………………………………………………………………………….</w:t>
      </w: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REGON …………………..………..</w:t>
      </w:r>
      <w:r w:rsidRPr="00FA1AA0">
        <w:rPr>
          <w:rFonts w:ascii="Calibri" w:hAnsi="Calibri" w:cs="Calibri"/>
          <w:sz w:val="22"/>
          <w:szCs w:val="22"/>
        </w:rPr>
        <w:tab/>
      </w:r>
      <w:r w:rsidRPr="00FA1AA0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</w:p>
    <w:p w:rsidR="00082E51" w:rsidRPr="00FA1AA0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KRS</w:t>
      </w:r>
      <w:r w:rsidR="001F15C4" w:rsidRPr="00FA1AA0">
        <w:rPr>
          <w:rFonts w:ascii="Calibri" w:hAnsi="Calibri" w:cs="Calibri"/>
          <w:sz w:val="22"/>
          <w:szCs w:val="22"/>
        </w:rPr>
        <w:t>/CEIDG</w:t>
      </w:r>
      <w:r w:rsidR="005E5A29" w:rsidRPr="00FA1AA0">
        <w:rPr>
          <w:rFonts w:ascii="Calibri" w:hAnsi="Calibri" w:cs="Calibri"/>
          <w:sz w:val="22"/>
          <w:szCs w:val="22"/>
        </w:rPr>
        <w:t>…………………znajdujący się na stronie (adres strony internetowej)…………………..</w:t>
      </w: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FA1AA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FA1AA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FA1AA0" w:rsidRDefault="00EF4A33" w:rsidP="00944E4A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FA1AA0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EF4A33" w:rsidRPr="00FA1AA0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FA1AA0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przetargu nieograniczonego na.:</w:t>
      </w:r>
    </w:p>
    <w:p w:rsidR="00944E4A" w:rsidRPr="00FA1AA0" w:rsidRDefault="00944E4A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944E4A" w:rsidRPr="000F1F5C" w:rsidRDefault="00944E4A" w:rsidP="000F1F5C">
      <w:pPr>
        <w:spacing w:after="0" w:line="240" w:lineRule="auto"/>
        <w:jc w:val="center"/>
        <w:rPr>
          <w:rFonts w:ascii="Calibri" w:hAnsi="Calibri" w:cs="Calibri"/>
          <w:b/>
        </w:rPr>
      </w:pPr>
      <w:r w:rsidRPr="000F1F5C">
        <w:rPr>
          <w:rFonts w:ascii="Calibri" w:hAnsi="Calibri" w:cs="Calibri"/>
          <w:b/>
        </w:rPr>
        <w:t>„Dost</w:t>
      </w:r>
      <w:r w:rsidR="000F1F5C" w:rsidRPr="000F1F5C">
        <w:rPr>
          <w:rFonts w:ascii="Calibri" w:hAnsi="Calibri" w:cs="Calibri"/>
          <w:b/>
        </w:rPr>
        <w:t>awa drobnego asortymentu</w:t>
      </w:r>
      <w:r w:rsidRPr="000F1F5C">
        <w:rPr>
          <w:rFonts w:ascii="Calibri" w:hAnsi="Calibri" w:cs="Calibri"/>
          <w:b/>
        </w:rPr>
        <w:t xml:space="preserve"> medycznego na potrzeby COZL.”</w:t>
      </w:r>
    </w:p>
    <w:p w:rsidR="00082E51" w:rsidRPr="000F1F5C" w:rsidRDefault="00944E4A" w:rsidP="000F1F5C">
      <w:pPr>
        <w:spacing w:after="0" w:line="240" w:lineRule="auto"/>
        <w:jc w:val="center"/>
        <w:rPr>
          <w:rFonts w:ascii="Calibri" w:hAnsi="Calibri" w:cs="Calibri"/>
          <w:b/>
        </w:rPr>
      </w:pPr>
      <w:r w:rsidRPr="000F1F5C">
        <w:rPr>
          <w:rFonts w:ascii="Calibri" w:hAnsi="Calibri" w:cs="Calibri"/>
          <w:b/>
        </w:rPr>
        <w:t>(znak postępowania: COZL/DZP/AW/3411/PN-1</w:t>
      </w:r>
      <w:r w:rsidR="000F1F5C" w:rsidRPr="000F1F5C">
        <w:rPr>
          <w:rFonts w:ascii="Calibri" w:hAnsi="Calibri" w:cs="Calibri"/>
          <w:b/>
        </w:rPr>
        <w:t>78</w:t>
      </w:r>
      <w:r w:rsidRPr="000F1F5C">
        <w:rPr>
          <w:rFonts w:ascii="Calibri" w:hAnsi="Calibri" w:cs="Calibri"/>
          <w:b/>
        </w:rPr>
        <w:t>/24</w:t>
      </w:r>
      <w:r w:rsidR="00FA1AA0" w:rsidRPr="000F1F5C">
        <w:rPr>
          <w:rFonts w:ascii="Calibri" w:hAnsi="Calibri" w:cs="Calibri"/>
          <w:b/>
        </w:rPr>
        <w:t>)</w:t>
      </w:r>
    </w:p>
    <w:p w:rsidR="00EF4A33" w:rsidRPr="00FA1AA0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lang w:eastAsia="zh-CN"/>
        </w:rPr>
      </w:pPr>
      <w:r w:rsidRPr="00FA1AA0">
        <w:rPr>
          <w:rFonts w:ascii="Calibri" w:eastAsia="Times New Roman" w:hAnsi="Calibri" w:cs="Calibri"/>
          <w:b/>
          <w:lang w:eastAsia="zh-CN"/>
        </w:rPr>
        <w:t>(</w:t>
      </w:r>
      <w:r w:rsidRPr="00FA1AA0">
        <w:rPr>
          <w:rFonts w:ascii="Calibri" w:eastAsia="Times New Roman" w:hAnsi="Calibri" w:cs="Calibri"/>
          <w:i/>
          <w:lang w:eastAsia="zh-CN"/>
        </w:rPr>
        <w:t>tytuł postępowania przetargowego</w:t>
      </w:r>
      <w:r w:rsidR="001F15C4" w:rsidRPr="00FA1AA0">
        <w:rPr>
          <w:rFonts w:ascii="Calibri" w:eastAsia="Times New Roman" w:hAnsi="Calibri" w:cs="Calibri"/>
          <w:i/>
          <w:lang w:eastAsia="zh-CN"/>
        </w:rPr>
        <w:t xml:space="preserve"> oraz sygnatura</w:t>
      </w:r>
      <w:r w:rsidRPr="00FA1AA0">
        <w:rPr>
          <w:rFonts w:ascii="Calibri" w:eastAsia="Times New Roman" w:hAnsi="Calibri" w:cs="Calibri"/>
          <w:b/>
          <w:lang w:eastAsia="zh-CN"/>
        </w:rPr>
        <w:t>)</w:t>
      </w:r>
    </w:p>
    <w:p w:rsidR="00A956E0" w:rsidRPr="00FA1AA0" w:rsidRDefault="00A956E0" w:rsidP="00FA1AA0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F4A33" w:rsidRPr="00FA1AA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FA1AA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FA1AA0">
        <w:rPr>
          <w:rFonts w:ascii="Calibri" w:eastAsia="Calibri" w:hAnsi="Calibri" w:cs="Calibri"/>
          <w:lang w:eastAsia="pl-PL"/>
        </w:rPr>
        <w:t>Oświadczam/y</w:t>
      </w:r>
      <w:r w:rsidR="00EF4A33" w:rsidRPr="00FA1AA0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FA1AA0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3A285D" w:rsidRPr="00FA1AA0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FA1AA0">
        <w:rPr>
          <w:rFonts w:ascii="Calibri" w:eastAsia="Calibri" w:hAnsi="Calibri" w:cs="Calibri"/>
          <w:lang w:eastAsia="pl-PL"/>
        </w:rPr>
        <w:t>Oferuję/oferujemy</w:t>
      </w:r>
      <w:r w:rsidR="00EF4A33" w:rsidRPr="00FA1AA0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3A285D" w:rsidRPr="00FA1AA0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p w:rsidR="00183ABB" w:rsidRPr="00FA1AA0" w:rsidRDefault="000F1F5C" w:rsidP="00F34C12">
      <w:pPr>
        <w:suppressAutoHyphens/>
        <w:spacing w:after="120" w:line="240" w:lineRule="auto"/>
        <w:ind w:left="426"/>
        <w:rPr>
          <w:rFonts w:ascii="Calibri" w:eastAsia="Times New Roman" w:hAnsi="Calibri" w:cs="Calibri"/>
          <w:b/>
          <w:lang w:eastAsia="zh-CN"/>
        </w:rPr>
      </w:pPr>
      <w:r>
        <w:rPr>
          <w:rFonts w:ascii="Calibri" w:eastAsia="NSimSun" w:hAnsi="Calibri" w:cs="Calibri"/>
          <w:b/>
          <w:kern w:val="3"/>
          <w:lang w:bidi="hi-IN"/>
        </w:rPr>
        <w:t>Część 1 – Pojemnik na odpady medyczne (biopsja)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FA1AA0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FA1AA0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EF4A33" w:rsidRPr="00FA1AA0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EF4A33" w:rsidRPr="00FA1AA0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FA1AA0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EF4A33" w:rsidRPr="00FA1AA0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FA1AA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3A285D" w:rsidRDefault="00EF4A33" w:rsidP="00AF2A2B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</w:t>
      </w:r>
      <w:r w:rsidR="00944E4A" w:rsidRPr="00FA1AA0">
        <w:rPr>
          <w:rFonts w:ascii="Calibri" w:eastAsia="Times New Roman" w:hAnsi="Calibri" w:cs="Calibri"/>
          <w:kern w:val="2"/>
          <w:lang w:eastAsia="zh-CN"/>
        </w:rPr>
        <w:t>.1</w:t>
      </w:r>
      <w:r w:rsidR="001D4754" w:rsidRPr="00FA1AA0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Pr="00FA1AA0">
        <w:rPr>
          <w:rFonts w:ascii="Calibri" w:eastAsia="Times New Roman" w:hAnsi="Calibri" w:cs="Calibri"/>
          <w:kern w:val="2"/>
          <w:lang w:eastAsia="zh-CN"/>
        </w:rPr>
        <w:t>do SWZ.</w:t>
      </w:r>
    </w:p>
    <w:p w:rsidR="00944E4A" w:rsidRPr="00CB0EB5" w:rsidRDefault="000F1F5C" w:rsidP="00CB0EB5">
      <w:r>
        <w:t xml:space="preserve">      Termin dostaw cząstkowych………………………………………(max. 5 dni roboczych)</w:t>
      </w:r>
    </w:p>
    <w:p w:rsidR="00944E4A" w:rsidRPr="00FA1AA0" w:rsidRDefault="00CB0EB5" w:rsidP="00FA1AA0">
      <w:pPr>
        <w:autoSpaceDN w:val="0"/>
        <w:textAlignment w:val="baseline"/>
        <w:rPr>
          <w:rFonts w:ascii="Calibri" w:eastAsia="NSimSun" w:hAnsi="Calibri" w:cs="Calibri"/>
          <w:b/>
          <w:kern w:val="3"/>
          <w:lang w:bidi="hi-IN"/>
        </w:rPr>
      </w:pPr>
      <w:r>
        <w:rPr>
          <w:rFonts w:ascii="Calibri" w:eastAsia="NSimSun" w:hAnsi="Calibri" w:cs="Calibri"/>
          <w:b/>
          <w:kern w:val="3"/>
          <w:lang w:bidi="hi-IN"/>
        </w:rPr>
        <w:lastRenderedPageBreak/>
        <w:t xml:space="preserve">       Część 2</w:t>
      </w:r>
      <w:r w:rsidR="00FA1AA0" w:rsidRPr="00FA1AA0">
        <w:rPr>
          <w:rFonts w:ascii="Calibri" w:eastAsia="NSimSun" w:hAnsi="Calibri" w:cs="Calibri"/>
          <w:b/>
          <w:kern w:val="3"/>
          <w:lang w:bidi="hi-IN"/>
        </w:rPr>
        <w:t xml:space="preserve"> – System zespolony 6 łączników bezigłowych z zaworem zwrotnym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4E4A" w:rsidRPr="00FA1AA0" w:rsidTr="000F1F5C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44E4A" w:rsidRPr="00FA1AA0" w:rsidRDefault="00944E4A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944E4A" w:rsidRPr="00FA1AA0" w:rsidRDefault="00944E4A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944E4A" w:rsidRPr="00FA1AA0" w:rsidRDefault="00944E4A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4E4A" w:rsidRPr="00FA1AA0" w:rsidRDefault="00944E4A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944E4A" w:rsidRPr="00FA1AA0" w:rsidRDefault="00944E4A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44E4A" w:rsidRPr="00FA1AA0" w:rsidRDefault="00944E4A" w:rsidP="00944E4A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944E4A" w:rsidRDefault="00944E4A" w:rsidP="00944E4A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</w:t>
      </w:r>
      <w:r w:rsidR="00CB0EB5">
        <w:rPr>
          <w:rFonts w:ascii="Calibri" w:eastAsia="Times New Roman" w:hAnsi="Calibri" w:cs="Calibri"/>
          <w:kern w:val="2"/>
          <w:lang w:eastAsia="zh-CN"/>
        </w:rPr>
        <w:t>u stanowiącego załącznik nr 2.2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:rsidR="00CB0EB5" w:rsidRPr="00CB0EB5" w:rsidRDefault="00CB0EB5" w:rsidP="00CB0EB5">
      <w:r>
        <w:t xml:space="preserve">      Termin dostaw cząstkowych………………………………………(max. 5 dni roboczych)</w:t>
      </w:r>
    </w:p>
    <w:p w:rsidR="00944E4A" w:rsidRPr="00FA1AA0" w:rsidRDefault="00944E4A" w:rsidP="00CB0EB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CB0EB5" w:rsidRDefault="00944E4A" w:rsidP="00CB0EB5">
      <w:pPr>
        <w:spacing w:after="0" w:line="240" w:lineRule="auto"/>
        <w:rPr>
          <w:rFonts w:eastAsia="NSimSun" w:cs="Calibri"/>
          <w:b/>
          <w:kern w:val="3"/>
          <w:lang w:bidi="hi-IN"/>
        </w:rPr>
      </w:pPr>
      <w:r w:rsidRPr="00FA1AA0">
        <w:rPr>
          <w:rFonts w:ascii="Calibri" w:hAnsi="Calibri" w:cs="Calibri"/>
          <w:b/>
          <w:color w:val="00000A"/>
        </w:rPr>
        <w:t xml:space="preserve">        </w:t>
      </w:r>
      <w:r w:rsidR="00CB0EB5" w:rsidRPr="00917D56">
        <w:rPr>
          <w:rFonts w:eastAsia="NSimSun"/>
          <w:b/>
        </w:rPr>
        <w:t xml:space="preserve">Część 3 – </w:t>
      </w:r>
      <w:r w:rsidR="00CB0EB5" w:rsidRPr="00917D56">
        <w:rPr>
          <w:rFonts w:eastAsia="NSimSun" w:cs="Calibri"/>
          <w:b/>
          <w:kern w:val="3"/>
          <w:lang w:bidi="hi-IN"/>
        </w:rPr>
        <w:t>Jednorazowe osłony na przewody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B0EB5" w:rsidRPr="00FA1AA0" w:rsidTr="00AD45B8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B0EB5" w:rsidRPr="00FA1AA0" w:rsidRDefault="00CB0EB5" w:rsidP="00CB0EB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CB0EB5" w:rsidRDefault="00CB0EB5" w:rsidP="00CB0EB5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</w:t>
      </w:r>
      <w:r>
        <w:rPr>
          <w:rFonts w:ascii="Calibri" w:eastAsia="Times New Roman" w:hAnsi="Calibri" w:cs="Calibri"/>
          <w:kern w:val="2"/>
          <w:lang w:eastAsia="zh-CN"/>
        </w:rPr>
        <w:t>u stanowiącego załącznik nr 2.3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:rsidR="00CB0EB5" w:rsidRPr="00CB0EB5" w:rsidRDefault="00CB0EB5" w:rsidP="00CB0EB5">
      <w:r>
        <w:t xml:space="preserve">      Termin dostaw cząstkowych………………………………………(max. 5 dni roboczych)</w:t>
      </w:r>
    </w:p>
    <w:p w:rsidR="00CB0EB5" w:rsidRPr="00917D56" w:rsidRDefault="00CB0EB5" w:rsidP="00CB0EB5">
      <w:pPr>
        <w:spacing w:after="0" w:line="240" w:lineRule="auto"/>
        <w:rPr>
          <w:rFonts w:eastAsia="NSimSun"/>
          <w:b/>
        </w:rPr>
      </w:pPr>
    </w:p>
    <w:p w:rsidR="00CB0EB5" w:rsidRDefault="00CB0EB5" w:rsidP="00CB0EB5">
      <w:pPr>
        <w:spacing w:after="0" w:line="240" w:lineRule="auto"/>
        <w:rPr>
          <w:rFonts w:eastAsia="NSimSun" w:cs="Calibri"/>
          <w:b/>
          <w:kern w:val="3"/>
          <w:lang w:bidi="hi-IN"/>
        </w:rPr>
      </w:pPr>
      <w:r>
        <w:rPr>
          <w:rFonts w:eastAsia="NSimSun"/>
          <w:b/>
        </w:rPr>
        <w:t xml:space="preserve">       </w:t>
      </w:r>
      <w:r w:rsidRPr="00917D56">
        <w:rPr>
          <w:rFonts w:eastAsia="NSimSun"/>
          <w:b/>
        </w:rPr>
        <w:t xml:space="preserve">Część 4 – </w:t>
      </w:r>
      <w:r w:rsidRPr="00917D56">
        <w:rPr>
          <w:rFonts w:eastAsia="NSimSun" w:cs="Calibri"/>
          <w:b/>
          <w:kern w:val="3"/>
          <w:lang w:bidi="hi-IN"/>
        </w:rPr>
        <w:t>System do hydrochirurgicznego oczyszczania ran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B0EB5" w:rsidRPr="00FA1AA0" w:rsidTr="00AD45B8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B0EB5" w:rsidRPr="00FA1AA0" w:rsidRDefault="00CB0EB5" w:rsidP="00CB0EB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CB0EB5" w:rsidRDefault="00CB0EB5" w:rsidP="00CB0EB5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</w:t>
      </w:r>
      <w:r>
        <w:rPr>
          <w:rFonts w:ascii="Calibri" w:eastAsia="Times New Roman" w:hAnsi="Calibri" w:cs="Calibri"/>
          <w:kern w:val="2"/>
          <w:lang w:eastAsia="zh-CN"/>
        </w:rPr>
        <w:t>u stanowiącego załącznik nr 2.4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:rsidR="00CB0EB5" w:rsidRPr="00CB0EB5" w:rsidRDefault="00CB0EB5" w:rsidP="00CB0EB5">
      <w:r>
        <w:t xml:space="preserve">      Termin dostaw cząstkowych………………………………………(max. 5 dni roboczych)</w:t>
      </w:r>
    </w:p>
    <w:p w:rsidR="00CB0EB5" w:rsidRPr="00917D56" w:rsidRDefault="00CB0EB5" w:rsidP="00CB0EB5">
      <w:pPr>
        <w:spacing w:after="0" w:line="240" w:lineRule="auto"/>
        <w:rPr>
          <w:rFonts w:eastAsia="NSimSun"/>
          <w:b/>
        </w:rPr>
      </w:pPr>
    </w:p>
    <w:p w:rsidR="00CB0EB5" w:rsidRDefault="00CB0EB5" w:rsidP="00CB0EB5">
      <w:pPr>
        <w:autoSpaceDN w:val="0"/>
        <w:spacing w:after="0" w:line="240" w:lineRule="auto"/>
        <w:textAlignment w:val="baseline"/>
        <w:rPr>
          <w:rFonts w:eastAsia="NSimSun" w:cs="Calibri"/>
          <w:b/>
          <w:kern w:val="3"/>
          <w:lang w:eastAsia="zh-CN" w:bidi="hi-IN"/>
        </w:rPr>
      </w:pPr>
      <w:r>
        <w:rPr>
          <w:b/>
        </w:rPr>
        <w:t xml:space="preserve">       </w:t>
      </w:r>
      <w:r w:rsidRPr="00917D56">
        <w:rPr>
          <w:b/>
        </w:rPr>
        <w:t>Część 5 –</w:t>
      </w:r>
      <w:r w:rsidRPr="00917D56">
        <w:rPr>
          <w:rFonts w:eastAsia="NSimSun" w:cs="Calibri"/>
          <w:b/>
          <w:kern w:val="3"/>
          <w:lang w:eastAsia="zh-CN" w:bidi="hi-IN"/>
        </w:rPr>
        <w:t>Jednorazowe sterylne matryce do przeszczepu skóry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B0EB5" w:rsidRPr="00FA1AA0" w:rsidTr="00AD45B8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B0EB5" w:rsidRPr="00FA1AA0" w:rsidRDefault="00CB0EB5" w:rsidP="00CB0EB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CB0EB5" w:rsidRDefault="00CB0EB5" w:rsidP="00CB0EB5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</w:t>
      </w:r>
      <w:r>
        <w:rPr>
          <w:rFonts w:ascii="Calibri" w:eastAsia="Times New Roman" w:hAnsi="Calibri" w:cs="Calibri"/>
          <w:kern w:val="2"/>
          <w:lang w:eastAsia="zh-CN"/>
        </w:rPr>
        <w:t>u stanowiącego załącznik nr 2.5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:rsidR="00CB0EB5" w:rsidRPr="00CB0EB5" w:rsidRDefault="00CB0EB5" w:rsidP="00CB0EB5">
      <w:r>
        <w:t xml:space="preserve">      Termin dostaw cząstkowych………………………………………(max. 5 dni roboczych)</w:t>
      </w:r>
    </w:p>
    <w:p w:rsidR="00CB0EB5" w:rsidRPr="00917D56" w:rsidRDefault="00CB0EB5" w:rsidP="00CB0EB5">
      <w:pPr>
        <w:autoSpaceDN w:val="0"/>
        <w:spacing w:after="0" w:line="240" w:lineRule="auto"/>
        <w:textAlignment w:val="baseline"/>
        <w:rPr>
          <w:rFonts w:eastAsia="NSimSun" w:cs="Calibri"/>
          <w:b/>
          <w:kern w:val="3"/>
          <w:lang w:eastAsia="zh-CN" w:bidi="hi-IN"/>
        </w:rPr>
      </w:pPr>
    </w:p>
    <w:p w:rsidR="00CB0EB5" w:rsidRDefault="00CB0EB5" w:rsidP="00CB0EB5">
      <w:pPr>
        <w:autoSpaceDN w:val="0"/>
        <w:spacing w:after="0" w:line="240" w:lineRule="auto"/>
        <w:textAlignment w:val="baseline"/>
        <w:rPr>
          <w:rFonts w:eastAsia="NSimSun" w:cs="Calibri"/>
          <w:b/>
          <w:kern w:val="3"/>
          <w:lang w:eastAsia="zh-CN" w:bidi="hi-IN"/>
        </w:rPr>
      </w:pPr>
      <w:r>
        <w:rPr>
          <w:rFonts w:eastAsia="NSimSun"/>
          <w:b/>
        </w:rPr>
        <w:t xml:space="preserve">       </w:t>
      </w:r>
      <w:r w:rsidRPr="00917D56">
        <w:rPr>
          <w:rFonts w:eastAsia="NSimSun"/>
          <w:b/>
        </w:rPr>
        <w:t xml:space="preserve">Część 6 – </w:t>
      </w:r>
      <w:r w:rsidRPr="00917D56">
        <w:rPr>
          <w:rFonts w:eastAsia="NSimSun" w:cs="Calibri"/>
          <w:b/>
          <w:kern w:val="3"/>
          <w:lang w:eastAsia="zh-CN" w:bidi="hi-IN"/>
        </w:rPr>
        <w:t xml:space="preserve">Pojemniki z formaliną oraz pojemniki na formalinę kompatybilne z urządzeniem Ultra </w:t>
      </w:r>
      <w:r>
        <w:rPr>
          <w:rFonts w:eastAsia="NSimSun" w:cs="Calibri"/>
          <w:b/>
          <w:kern w:val="3"/>
          <w:lang w:eastAsia="zh-CN" w:bidi="hi-IN"/>
        </w:rPr>
        <w:t xml:space="preserve">     </w:t>
      </w:r>
    </w:p>
    <w:p w:rsidR="00CB0EB5" w:rsidRDefault="00CB0EB5" w:rsidP="00CB0EB5">
      <w:pPr>
        <w:autoSpaceDN w:val="0"/>
        <w:spacing w:after="0" w:line="240" w:lineRule="auto"/>
        <w:textAlignment w:val="baseline"/>
        <w:rPr>
          <w:rFonts w:eastAsia="NSimSun" w:cs="Calibri"/>
          <w:b/>
          <w:kern w:val="3"/>
          <w:lang w:eastAsia="zh-CN" w:bidi="hi-IN"/>
        </w:rPr>
      </w:pPr>
      <w:r>
        <w:rPr>
          <w:rFonts w:eastAsia="NSimSun" w:cs="Calibri"/>
          <w:b/>
          <w:kern w:val="3"/>
          <w:lang w:eastAsia="zh-CN" w:bidi="hi-IN"/>
        </w:rPr>
        <w:t xml:space="preserve">       </w:t>
      </w:r>
      <w:r w:rsidRPr="00917D56">
        <w:rPr>
          <w:rFonts w:eastAsia="NSimSun" w:cs="Calibri"/>
          <w:b/>
          <w:kern w:val="3"/>
          <w:lang w:eastAsia="zh-CN" w:bidi="hi-IN"/>
        </w:rPr>
        <w:t>Safe Milestone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B0EB5" w:rsidRPr="00FA1AA0" w:rsidTr="00AD45B8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CB0EB5" w:rsidRPr="00FA1AA0" w:rsidRDefault="00CB0EB5" w:rsidP="00AD45B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B0EB5" w:rsidRPr="00FA1AA0" w:rsidRDefault="00CB0EB5" w:rsidP="00CB0EB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CB0EB5" w:rsidRDefault="00CB0EB5" w:rsidP="00CB0EB5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</w:t>
      </w:r>
      <w:r>
        <w:rPr>
          <w:rFonts w:ascii="Calibri" w:eastAsia="Times New Roman" w:hAnsi="Calibri" w:cs="Calibri"/>
          <w:kern w:val="2"/>
          <w:lang w:eastAsia="zh-CN"/>
        </w:rPr>
        <w:t>u stanowiącego załącznik nr 2.6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:rsidR="00CB0EB5" w:rsidRPr="00CB0EB5" w:rsidRDefault="00CB0EB5" w:rsidP="00CB0EB5">
      <w:r>
        <w:t xml:space="preserve">      Termin dostaw cząstkowych………………………………………(max. 5 dni roboczych)</w:t>
      </w:r>
    </w:p>
    <w:p w:rsidR="00254876" w:rsidRPr="00FA1AA0" w:rsidRDefault="00254876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lastRenderedPageBreak/>
        <w:t>Oświadczam/y, że w wyżej</w:t>
      </w:r>
      <w:r w:rsidR="00082E51" w:rsidRPr="00FA1AA0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FA1AA0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FA1AA0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FA1AA0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Pr="00FA1AA0">
        <w:rPr>
          <w:rFonts w:ascii="Calibri" w:eastAsia="Times New Roman" w:hAnsi="Calibri" w:cs="Calibri"/>
          <w:kern w:val="2"/>
          <w:lang w:eastAsia="zh-CN"/>
        </w:rPr>
        <w:t>i wzorze umowy.</w:t>
      </w:r>
    </w:p>
    <w:p w:rsidR="00EF4A33" w:rsidRPr="00FA1AA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</w:t>
      </w:r>
      <w:r w:rsidR="004C0BC6" w:rsidRPr="00FA1AA0">
        <w:rPr>
          <w:rFonts w:ascii="Calibri" w:eastAsia="Times New Roman" w:hAnsi="Calibri" w:cs="Calibri"/>
          <w:kern w:val="2"/>
          <w:lang w:eastAsia="zh-CN"/>
        </w:rPr>
        <w:t>90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:rsidR="00EF4A33" w:rsidRPr="00FA1AA0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FA1AA0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EF4A33" w:rsidRPr="00FA1AA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FA1AA0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FA1AA0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FA1AA0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FA1AA0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FA1AA0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FA1AA0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FA1AA0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FA1AA0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FA1AA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:rsidR="003A285D" w:rsidRPr="00FA1AA0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904A33" w:rsidRPr="00FA1AA0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 xml:space="preserve">b)   w  </w:t>
      </w:r>
      <w:r w:rsidRPr="00FA1AA0">
        <w:rPr>
          <w:rFonts w:ascii="Calibri" w:eastAsia="Times New Roman" w:hAnsi="Calibri" w:cs="Calibr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FA1AA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FA1AA0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FA1AA0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FA1AA0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FA1AA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FA1AA0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FA1AA0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FA1AA0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FA1AA0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FA1AA0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FA1AA0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EF4A33" w:rsidRPr="00FA1AA0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FA1AA0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1A2F86" w:rsidRPr="00FA1AA0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FA1AA0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FA1AA0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FA1AA0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082E51" w:rsidRPr="00FA1AA0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FA1AA0" w:rsidTr="000F1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</w:pPr>
            <w:r w:rsidRPr="00FA1AA0"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Opis części zamówienia, którą </w:t>
            </w:r>
            <w:r w:rsidRPr="00FA1AA0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lastRenderedPageBreak/>
              <w:t>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lastRenderedPageBreak/>
              <w:t xml:space="preserve">Nazwa i adres </w:t>
            </w:r>
            <w:r w:rsidRPr="00FA1AA0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lastRenderedPageBreak/>
              <w:t>Podwykonawcy</w:t>
            </w: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FA1AA0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lastRenderedPageBreak/>
              <w:t xml:space="preserve">Wartość lub procentowa </w:t>
            </w:r>
            <w:r w:rsidRPr="00FA1AA0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lastRenderedPageBreak/>
              <w:t>część zamówienia, jaka zostanie powierzona podwykonawcy lub podwykonawcom</w:t>
            </w: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</w:p>
        </w:tc>
      </w:tr>
      <w:tr w:rsidR="00FE35BC" w:rsidRPr="00FA1AA0" w:rsidTr="000F1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  <w:r w:rsidRPr="00FA1AA0"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  <w:lastRenderedPageBreak/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eastAsia="zh-CN"/>
              </w:rPr>
            </w:pP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FA1AA0" w:rsidTr="000F1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  <w:r w:rsidRPr="00FA1AA0"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eastAsia="zh-CN"/>
              </w:rPr>
            </w:pPr>
          </w:p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FA1AA0" w:rsidRDefault="00FE35BC" w:rsidP="000F1F5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FA1AA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FE35BC" w:rsidRPr="00FA1AA0" w:rsidRDefault="00FE35BC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CB0EB5" w:rsidRDefault="00EF4A33" w:rsidP="00CB0EB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EF4A33" w:rsidRPr="00FA1AA0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FA1AA0">
        <w:rPr>
          <w:rFonts w:ascii="Calibri" w:eastAsia="Times New Roman" w:hAnsi="Calibri" w:cs="Calibri"/>
          <w:kern w:val="2"/>
          <w:lang w:eastAsia="zh-CN"/>
        </w:rPr>
        <w:t>…….</w:t>
      </w:r>
    </w:p>
    <w:p w:rsidR="00823C2C" w:rsidRPr="00FA1AA0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FA1AA0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FA1AA0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FA1AA0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FA1AA0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CB0EB5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FA1AA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FA1AA0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CB0EB5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3A285D" w:rsidRPr="00FA1AA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:rsidR="00DF2BCB" w:rsidRPr="00FA1AA0" w:rsidRDefault="00DF2BC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83ABB" w:rsidRPr="00FA1AA0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Rodzaj Wykonawcy (właściwe zaznaczyć):</w:t>
      </w:r>
    </w:p>
    <w:p w:rsidR="00183ABB" w:rsidRPr="00FA1AA0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83ABB" w:rsidRPr="00FA1AA0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1AA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DE12DC">
        <w:rPr>
          <w:rFonts w:ascii="Calibri" w:eastAsia="Times New Roman" w:hAnsi="Calibri" w:cs="Calibri"/>
          <w:kern w:val="2"/>
          <w:lang w:eastAsia="zh-CN"/>
        </w:rPr>
      </w:r>
      <w:r w:rsidR="00DE12DC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FA1AA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Mikroprzedsiębiorca;</w:t>
      </w:r>
    </w:p>
    <w:p w:rsidR="00183ABB" w:rsidRPr="00FA1AA0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1AA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DE12DC">
        <w:rPr>
          <w:rFonts w:ascii="Calibri" w:eastAsia="Times New Roman" w:hAnsi="Calibri" w:cs="Calibri"/>
          <w:kern w:val="2"/>
          <w:lang w:eastAsia="zh-CN"/>
        </w:rPr>
      </w:r>
      <w:r w:rsidR="00DE12DC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FA1AA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Mały przedsiębiorca;</w:t>
      </w:r>
    </w:p>
    <w:p w:rsidR="00183ABB" w:rsidRPr="00FA1AA0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1AA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DE12DC">
        <w:rPr>
          <w:rFonts w:ascii="Calibri" w:eastAsia="Times New Roman" w:hAnsi="Calibri" w:cs="Calibri"/>
          <w:kern w:val="2"/>
          <w:lang w:eastAsia="zh-CN"/>
        </w:rPr>
      </w:r>
      <w:r w:rsidR="00DE12DC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FA1AA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Średni przedsiębiorca;</w:t>
      </w:r>
    </w:p>
    <w:p w:rsidR="00183ABB" w:rsidRPr="00FA1AA0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1AA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DE12DC">
        <w:rPr>
          <w:rFonts w:ascii="Calibri" w:eastAsia="Times New Roman" w:hAnsi="Calibri" w:cs="Calibri"/>
          <w:kern w:val="2"/>
          <w:lang w:eastAsia="zh-CN"/>
        </w:rPr>
      </w:r>
      <w:r w:rsidR="00DE12DC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FA1AA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Jednoosobowa działalność gospodarcza;</w:t>
      </w:r>
    </w:p>
    <w:p w:rsidR="00183ABB" w:rsidRPr="00FA1AA0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1AA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DE12DC">
        <w:rPr>
          <w:rFonts w:ascii="Calibri" w:eastAsia="Times New Roman" w:hAnsi="Calibri" w:cs="Calibri"/>
          <w:kern w:val="2"/>
          <w:lang w:eastAsia="zh-CN"/>
        </w:rPr>
      </w:r>
      <w:r w:rsidR="00DE12DC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FA1AA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Osoba fizyczna nieprowadząca działalności gospodarczej;</w:t>
      </w:r>
    </w:p>
    <w:p w:rsidR="00850E11" w:rsidRPr="00FA1AA0" w:rsidRDefault="00183ABB" w:rsidP="00FA1AA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1AA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DE12DC">
        <w:rPr>
          <w:rFonts w:ascii="Calibri" w:eastAsia="Times New Roman" w:hAnsi="Calibri" w:cs="Calibri"/>
          <w:kern w:val="2"/>
          <w:lang w:eastAsia="zh-CN"/>
        </w:rPr>
      </w:r>
      <w:r w:rsidR="00DE12DC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FA1AA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FA1AA0">
        <w:rPr>
          <w:rFonts w:ascii="Calibri" w:eastAsia="Times New Roman" w:hAnsi="Calibri" w:cs="Calibri"/>
          <w:kern w:val="2"/>
          <w:lang w:eastAsia="zh-CN"/>
        </w:rPr>
        <w:t xml:space="preserve"> Inny rodzaj ………………………………………………. (proszę wskazać jaki).</w:t>
      </w:r>
    </w:p>
    <w:p w:rsidR="00FA1AA0" w:rsidRPr="00FA1AA0" w:rsidRDefault="00FA1AA0" w:rsidP="00FA1AA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</w:p>
    <w:p w:rsidR="001A6F07" w:rsidRPr="00FA1AA0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FA1AA0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r.:</w:t>
      </w:r>
      <w:bookmarkStart w:id="0" w:name="_GoBack"/>
      <w:bookmarkEnd w:id="0"/>
    </w:p>
    <w:p w:rsidR="00EF4A33" w:rsidRPr="00FA1AA0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FA1AA0">
        <w:rPr>
          <w:rFonts w:ascii="Calibri" w:eastAsia="Calibri" w:hAnsi="Calibri" w:cs="Calibr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FA1AA0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FA1AA0">
        <w:rPr>
          <w:rFonts w:ascii="Calibri" w:eastAsia="Calibri" w:hAnsi="Calibri" w:cs="Calibr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FA1AA0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FA1AA0">
        <w:rPr>
          <w:rFonts w:ascii="Calibri" w:eastAsia="Calibri" w:hAnsi="Calibri" w:cs="Calibr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FA1AA0" w:rsidRDefault="001A2F86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Pr="00FA1AA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FA1AA0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>1) Kosztorys O</w:t>
      </w:r>
      <w:r w:rsidR="00EF4A33" w:rsidRPr="00FA1AA0">
        <w:rPr>
          <w:rFonts w:ascii="Calibri" w:eastAsia="Times New Roman" w:hAnsi="Calibri" w:cs="Calibri"/>
          <w:kern w:val="2"/>
          <w:lang w:eastAsia="zh-CN"/>
        </w:rPr>
        <w:t>fertowy (odpowiednio dla danej części, podpisany przez przedstawiciela Wykonawcy);</w:t>
      </w:r>
    </w:p>
    <w:p w:rsidR="00EF4A33" w:rsidRPr="00FA1AA0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FA1AA0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:rsidR="003C7F58" w:rsidRPr="00FA1AA0" w:rsidRDefault="003C7F58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</w:p>
    <w:p w:rsidR="00EF4A33" w:rsidRPr="00FA1AA0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DB7EB4" w:rsidRPr="00FA1AA0" w:rsidRDefault="00DB7EB4" w:rsidP="00823C2C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DB7EB4" w:rsidRPr="00FA1AA0" w:rsidRDefault="00DB7EB4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:rsidR="005A4B48" w:rsidRPr="00FA1AA0" w:rsidRDefault="005A4B48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:rsidR="005A4B48" w:rsidRPr="00FA1AA0" w:rsidRDefault="005A4B48" w:rsidP="00DF2BCB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:rsidR="00DF2BCB" w:rsidRPr="00FA1AA0" w:rsidRDefault="00DF2BCB" w:rsidP="00DF2BCB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ab/>
        <w:t>…………………………………….</w:t>
      </w:r>
    </w:p>
    <w:p w:rsidR="00DF2BCB" w:rsidRPr="00FA1AA0" w:rsidRDefault="00DF2BCB" w:rsidP="00DF2BCB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kern w:val="2"/>
          <w:lang w:eastAsia="zh-CN"/>
        </w:rPr>
      </w:pPr>
      <w:r w:rsidRPr="00FA1AA0">
        <w:rPr>
          <w:rFonts w:ascii="Calibri" w:eastAsia="Times New Roman" w:hAnsi="Calibri" w:cs="Calibri"/>
          <w:kern w:val="2"/>
          <w:lang w:eastAsia="zh-CN"/>
        </w:rPr>
        <w:tab/>
      </w:r>
      <w:r w:rsidRPr="00FA1AA0">
        <w:rPr>
          <w:rFonts w:ascii="Calibri" w:eastAsia="Times New Roman" w:hAnsi="Calibri" w:cs="Calibri"/>
          <w:kern w:val="2"/>
          <w:lang w:eastAsia="zh-CN"/>
        </w:rPr>
        <w:tab/>
      </w:r>
      <w:r w:rsidRPr="00FA1AA0">
        <w:rPr>
          <w:rFonts w:ascii="Calibri" w:eastAsia="Times New Roman" w:hAnsi="Calibri" w:cs="Calibri"/>
          <w:kern w:val="2"/>
          <w:lang w:eastAsia="zh-CN"/>
        </w:rPr>
        <w:tab/>
      </w:r>
      <w:r w:rsidRPr="00FA1AA0">
        <w:rPr>
          <w:rFonts w:ascii="Calibri" w:eastAsia="Times New Roman" w:hAnsi="Calibri" w:cs="Calibri"/>
          <w:kern w:val="2"/>
          <w:lang w:eastAsia="zh-CN"/>
        </w:rPr>
        <w:tab/>
      </w:r>
      <w:r w:rsidRPr="00FA1AA0">
        <w:rPr>
          <w:rFonts w:ascii="Calibri" w:eastAsia="Times New Roman" w:hAnsi="Calibri" w:cs="Calibri"/>
          <w:kern w:val="2"/>
          <w:lang w:eastAsia="zh-CN"/>
        </w:rPr>
        <w:tab/>
      </w:r>
      <w:r w:rsidRPr="00FA1AA0">
        <w:rPr>
          <w:rFonts w:ascii="Calibri" w:eastAsia="Times New Roman" w:hAnsi="Calibri" w:cs="Calibri"/>
          <w:kern w:val="2"/>
          <w:lang w:eastAsia="zh-CN"/>
        </w:rPr>
        <w:tab/>
      </w:r>
      <w:r w:rsidRPr="00FA1AA0">
        <w:rPr>
          <w:rFonts w:ascii="Calibri" w:eastAsia="Times New Roman" w:hAnsi="Calibri" w:cs="Calibri"/>
          <w:i/>
          <w:kern w:val="2"/>
          <w:lang w:eastAsia="zh-CN"/>
        </w:rPr>
        <w:tab/>
      </w:r>
      <w:bookmarkStart w:id="1" w:name="_Hlk102639179"/>
      <w:r w:rsidRPr="00FA1AA0">
        <w:rPr>
          <w:rFonts w:ascii="Calibri" w:eastAsia="Times New Roman" w:hAnsi="Calibri" w:cs="Calibri"/>
          <w:i/>
          <w:kern w:val="2"/>
          <w:lang w:eastAsia="zh-CN"/>
        </w:rPr>
        <w:t xml:space="preserve">kwalifikowany podpis elektroniczny </w:t>
      </w:r>
      <w:bookmarkEnd w:id="1"/>
    </w:p>
    <w:p w:rsidR="00EF4A33" w:rsidRPr="00FA1AA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zh-CN"/>
        </w:rPr>
      </w:pPr>
    </w:p>
    <w:p w:rsidR="00183ABB" w:rsidRPr="00FA1AA0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:rsidR="00183ABB" w:rsidRPr="00FA1AA0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:rsidR="001A2F86" w:rsidRPr="00FA1AA0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:rsidR="001A2F86" w:rsidRPr="00FA1AA0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:rsidR="00183ABB" w:rsidRPr="00FA1AA0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:rsidR="00AF5A35" w:rsidRPr="00FA1AA0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:rsidR="00EF4A33" w:rsidRPr="00FA1AA0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FA1AA0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A116DD" w:rsidRPr="00FA1AA0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FA1AA0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A116DD" w:rsidRPr="00FA1A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2DC" w:rsidRDefault="00DE12DC" w:rsidP="00EF4A33">
      <w:pPr>
        <w:spacing w:after="0" w:line="240" w:lineRule="auto"/>
      </w:pPr>
      <w:r>
        <w:separator/>
      </w:r>
    </w:p>
  </w:endnote>
  <w:endnote w:type="continuationSeparator" w:id="0">
    <w:p w:rsidR="00DE12DC" w:rsidRDefault="00DE12D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EB5">
          <w:rPr>
            <w:noProof/>
          </w:rPr>
          <w:t>1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2DC" w:rsidRDefault="00DE12DC" w:rsidP="00EF4A33">
      <w:pPr>
        <w:spacing w:after="0" w:line="240" w:lineRule="auto"/>
      </w:pPr>
      <w:r>
        <w:separator/>
      </w:r>
    </w:p>
  </w:footnote>
  <w:footnote w:type="continuationSeparator" w:id="0">
    <w:p w:rsidR="00DE12DC" w:rsidRDefault="00DE12DC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F1F5C"/>
    <w:rsid w:val="0015332A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A319B"/>
    <w:rsid w:val="003C476C"/>
    <w:rsid w:val="003C650D"/>
    <w:rsid w:val="003C7F58"/>
    <w:rsid w:val="003D34AA"/>
    <w:rsid w:val="003D54EE"/>
    <w:rsid w:val="003E5C98"/>
    <w:rsid w:val="003F1F27"/>
    <w:rsid w:val="00423644"/>
    <w:rsid w:val="004906CE"/>
    <w:rsid w:val="004C0BC6"/>
    <w:rsid w:val="004D6D33"/>
    <w:rsid w:val="004F7468"/>
    <w:rsid w:val="0050288F"/>
    <w:rsid w:val="0052080C"/>
    <w:rsid w:val="005433C6"/>
    <w:rsid w:val="005512DD"/>
    <w:rsid w:val="0055204B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52520"/>
    <w:rsid w:val="006A0E48"/>
    <w:rsid w:val="006A15FA"/>
    <w:rsid w:val="006A673E"/>
    <w:rsid w:val="006F3667"/>
    <w:rsid w:val="00717475"/>
    <w:rsid w:val="007476EC"/>
    <w:rsid w:val="00795E5D"/>
    <w:rsid w:val="007A0B78"/>
    <w:rsid w:val="007C14C7"/>
    <w:rsid w:val="007E4174"/>
    <w:rsid w:val="008100EE"/>
    <w:rsid w:val="0081689E"/>
    <w:rsid w:val="00823C2C"/>
    <w:rsid w:val="008274BB"/>
    <w:rsid w:val="008301F6"/>
    <w:rsid w:val="00830B19"/>
    <w:rsid w:val="00850E11"/>
    <w:rsid w:val="008A159A"/>
    <w:rsid w:val="008C4AE2"/>
    <w:rsid w:val="008C6C49"/>
    <w:rsid w:val="008E05F5"/>
    <w:rsid w:val="008E4A49"/>
    <w:rsid w:val="008E791F"/>
    <w:rsid w:val="00904A33"/>
    <w:rsid w:val="00944E4A"/>
    <w:rsid w:val="009606D8"/>
    <w:rsid w:val="00980101"/>
    <w:rsid w:val="00986157"/>
    <w:rsid w:val="00987E1E"/>
    <w:rsid w:val="009C3FF5"/>
    <w:rsid w:val="009C5D21"/>
    <w:rsid w:val="009D6C8E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BE7292"/>
    <w:rsid w:val="00C36C06"/>
    <w:rsid w:val="00C51492"/>
    <w:rsid w:val="00C61C97"/>
    <w:rsid w:val="00CA1C03"/>
    <w:rsid w:val="00CA64F2"/>
    <w:rsid w:val="00CB0EB5"/>
    <w:rsid w:val="00CB43E6"/>
    <w:rsid w:val="00D06D4E"/>
    <w:rsid w:val="00D7054A"/>
    <w:rsid w:val="00D77EA7"/>
    <w:rsid w:val="00DB7EB4"/>
    <w:rsid w:val="00DD218D"/>
    <w:rsid w:val="00DD50BD"/>
    <w:rsid w:val="00DE12DC"/>
    <w:rsid w:val="00DF0C5A"/>
    <w:rsid w:val="00DF2BCB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A1AA0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689EA-DD03-4104-A51D-544E09E2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Agnieszka Wąsiewicz</cp:lastModifiedBy>
  <cp:revision>4</cp:revision>
  <cp:lastPrinted>2024-12-13T08:38:00Z</cp:lastPrinted>
  <dcterms:created xsi:type="dcterms:W3CDTF">2021-01-30T18:42:00Z</dcterms:created>
  <dcterms:modified xsi:type="dcterms:W3CDTF">2024-12-13T08:39:00Z</dcterms:modified>
</cp:coreProperties>
</file>