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8F040" w14:textId="77777777" w:rsidR="003A789A" w:rsidRPr="00845E72" w:rsidRDefault="003A789A" w:rsidP="00A43E9F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20959BB2" w14:textId="77777777" w:rsidR="003A789A" w:rsidRPr="00845E72" w:rsidRDefault="003A789A" w:rsidP="00A43E9F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845E72">
        <w:rPr>
          <w:rFonts w:ascii="Arial" w:hAnsi="Arial" w:cs="Arial"/>
          <w:b/>
          <w:bCs/>
          <w:sz w:val="20"/>
          <w:szCs w:val="20"/>
        </w:rPr>
        <w:t>Załącznik nr 6 do SWZ</w:t>
      </w:r>
    </w:p>
    <w:p w14:paraId="2682CA57" w14:textId="77777777" w:rsidR="003A789A" w:rsidRPr="00845E72" w:rsidRDefault="003A789A" w:rsidP="00A43E9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2993ACF" w14:textId="77777777" w:rsidR="003A789A" w:rsidRPr="00845E72" w:rsidRDefault="003A789A" w:rsidP="00A43E9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45E72">
        <w:rPr>
          <w:rFonts w:ascii="Arial" w:hAnsi="Arial" w:cs="Arial"/>
          <w:b/>
          <w:sz w:val="20"/>
          <w:szCs w:val="20"/>
        </w:rPr>
        <w:t xml:space="preserve">OŚWIADCZENIE </w:t>
      </w:r>
    </w:p>
    <w:p w14:paraId="4B71CA73" w14:textId="77777777" w:rsidR="003A789A" w:rsidRPr="00845E72" w:rsidRDefault="003A789A" w:rsidP="00A43E9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45E72">
        <w:rPr>
          <w:rFonts w:ascii="Arial" w:hAnsi="Arial" w:cs="Arial"/>
          <w:b/>
          <w:sz w:val="20"/>
          <w:szCs w:val="20"/>
        </w:rPr>
        <w:t>DOTYCZĄCE PRZYNALEŻNOŚCI LUB BRAKU PRZYNALEŻNOŚCI DO TEJ SAMEJ GRUPY KAPITAŁOWEJ</w:t>
      </w:r>
    </w:p>
    <w:p w14:paraId="677080E8" w14:textId="77777777" w:rsidR="003A789A" w:rsidRPr="00845E72" w:rsidRDefault="003A789A" w:rsidP="00A43E9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620E4109" w14:textId="77777777" w:rsidR="003A789A" w:rsidRPr="00845E72" w:rsidRDefault="003A789A" w:rsidP="00A43E9F">
      <w:pPr>
        <w:spacing w:line="360" w:lineRule="auto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b/>
          <w:sz w:val="20"/>
          <w:szCs w:val="20"/>
        </w:rPr>
        <w:t>Pełna nazwa Wykonawcy ……………………………………………………………..………..……..…….…</w:t>
      </w:r>
    </w:p>
    <w:p w14:paraId="57E1E0AB" w14:textId="77777777" w:rsidR="003A789A" w:rsidRPr="00845E72" w:rsidRDefault="003A789A" w:rsidP="00A43E9F">
      <w:pPr>
        <w:spacing w:line="360" w:lineRule="auto"/>
        <w:rPr>
          <w:rFonts w:ascii="Arial" w:hAnsi="Arial" w:cs="Arial"/>
          <w:sz w:val="20"/>
          <w:szCs w:val="20"/>
          <w:lang w:eastAsia="zh-CN"/>
        </w:rPr>
      </w:pPr>
      <w:r w:rsidRPr="00845E72">
        <w:rPr>
          <w:rFonts w:ascii="Arial" w:hAnsi="Arial" w:cs="Arial"/>
          <w:b/>
          <w:sz w:val="20"/>
          <w:szCs w:val="20"/>
          <w:lang w:eastAsia="zh-CN"/>
        </w:rPr>
        <w:t>Reprezentowany przez:  .........................………..………….……………………..………………..…….…</w:t>
      </w:r>
    </w:p>
    <w:p w14:paraId="0F74D744" w14:textId="77777777" w:rsidR="003A789A" w:rsidRPr="00845E72" w:rsidRDefault="003A789A" w:rsidP="00A43E9F">
      <w:pPr>
        <w:spacing w:line="276" w:lineRule="auto"/>
        <w:jc w:val="center"/>
        <w:rPr>
          <w:rFonts w:ascii="Arial" w:hAnsi="Arial" w:cs="Arial"/>
          <w:sz w:val="16"/>
          <w:szCs w:val="16"/>
          <w:lang w:eastAsia="zh-CN"/>
        </w:rPr>
      </w:pPr>
      <w:r w:rsidRPr="00845E72">
        <w:rPr>
          <w:rFonts w:ascii="Arial" w:hAnsi="Arial" w:cs="Arial"/>
          <w:i/>
          <w:sz w:val="16"/>
          <w:szCs w:val="16"/>
          <w:lang w:eastAsia="zh-CN"/>
        </w:rPr>
        <w:t>(imię, nazwisko, stanowisko/podstawa do reprezentacji)</w:t>
      </w:r>
    </w:p>
    <w:p w14:paraId="107308B3" w14:textId="77777777" w:rsidR="003A789A" w:rsidRPr="00845E72" w:rsidRDefault="003A789A" w:rsidP="00A43E9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82168F6" w14:textId="77777777" w:rsidR="003A789A" w:rsidRPr="00845E72" w:rsidRDefault="003A789A" w:rsidP="00A43E9F">
      <w:pPr>
        <w:spacing w:line="276" w:lineRule="auto"/>
        <w:rPr>
          <w:rFonts w:ascii="Arial" w:hAnsi="Arial" w:cs="Arial"/>
          <w:i/>
          <w:sz w:val="20"/>
          <w:szCs w:val="20"/>
          <w:highlight w:val="yellow"/>
        </w:rPr>
      </w:pPr>
    </w:p>
    <w:p w14:paraId="24C4661B" w14:textId="22DB9B7B" w:rsidR="003A789A" w:rsidRPr="00845E72" w:rsidRDefault="003A789A" w:rsidP="00E9317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5E72">
        <w:rPr>
          <w:rFonts w:ascii="Arial" w:hAnsi="Arial" w:cs="Arial"/>
          <w:sz w:val="20"/>
          <w:szCs w:val="20"/>
        </w:rPr>
        <w:t>Na potrzeby</w:t>
      </w:r>
      <w:r w:rsidRPr="00845E72">
        <w:rPr>
          <w:rFonts w:ascii="Arial" w:hAnsi="Arial" w:cs="Arial"/>
          <w:bCs/>
          <w:sz w:val="20"/>
          <w:szCs w:val="20"/>
        </w:rPr>
        <w:t xml:space="preserve"> postępowania o udzielenie zamówienia publicznego prowadzonego w trybie podstawowym bez negocjacji, pn. </w:t>
      </w:r>
      <w:r w:rsidR="00E93178" w:rsidRPr="00845E72">
        <w:rPr>
          <w:rFonts w:ascii="Arial" w:hAnsi="Arial" w:cs="Arial"/>
          <w:b/>
          <w:bCs/>
          <w:sz w:val="20"/>
          <w:szCs w:val="20"/>
        </w:rPr>
        <w:t xml:space="preserve">Dostawa opasek bezpieczeństwa z systemem teleopieki i monitoringu na rzecz osób </w:t>
      </w:r>
      <w:r w:rsidR="0098012F">
        <w:rPr>
          <w:rFonts w:ascii="Arial" w:hAnsi="Arial" w:cs="Arial"/>
          <w:b/>
          <w:bCs/>
          <w:sz w:val="20"/>
          <w:szCs w:val="20"/>
        </w:rPr>
        <w:br/>
      </w:r>
      <w:r w:rsidR="00E93178" w:rsidRPr="00845E72">
        <w:rPr>
          <w:rFonts w:ascii="Arial" w:hAnsi="Arial" w:cs="Arial"/>
          <w:b/>
          <w:bCs/>
          <w:sz w:val="20"/>
          <w:szCs w:val="20"/>
        </w:rPr>
        <w:t>w wieku 65 lat i więcej w ramach projektu „Polityka Senioralna EFS+”</w:t>
      </w:r>
      <w:r w:rsidRPr="00845E72">
        <w:rPr>
          <w:rFonts w:ascii="Arial" w:hAnsi="Arial" w:cs="Arial"/>
          <w:b/>
          <w:bCs/>
          <w:sz w:val="20"/>
          <w:szCs w:val="20"/>
        </w:rPr>
        <w:t>,</w:t>
      </w:r>
      <w:r w:rsidRPr="00845E72">
        <w:rPr>
          <w:rFonts w:ascii="Arial" w:hAnsi="Arial" w:cs="Arial"/>
          <w:b/>
          <w:sz w:val="20"/>
          <w:szCs w:val="20"/>
        </w:rPr>
        <w:t xml:space="preserve"> </w:t>
      </w:r>
      <w:r w:rsidRPr="00845E72">
        <w:rPr>
          <w:rFonts w:ascii="Arial" w:hAnsi="Arial" w:cs="Arial"/>
          <w:sz w:val="20"/>
          <w:szCs w:val="20"/>
        </w:rPr>
        <w:t>Znak sprawy</w:t>
      </w:r>
      <w:r w:rsidRPr="00845E72">
        <w:rPr>
          <w:rFonts w:ascii="Arial" w:hAnsi="Arial" w:cs="Arial"/>
          <w:b/>
          <w:bCs/>
          <w:sz w:val="20"/>
          <w:szCs w:val="20"/>
        </w:rPr>
        <w:t xml:space="preserve"> DSP.TP.2311.</w:t>
      </w:r>
      <w:r w:rsidR="00E93178" w:rsidRPr="00845E72">
        <w:rPr>
          <w:rFonts w:ascii="Arial" w:hAnsi="Arial" w:cs="Arial"/>
          <w:b/>
          <w:bCs/>
          <w:sz w:val="20"/>
          <w:szCs w:val="20"/>
        </w:rPr>
        <w:t>43</w:t>
      </w:r>
      <w:r w:rsidRPr="00845E72">
        <w:rPr>
          <w:rFonts w:ascii="Arial" w:hAnsi="Arial" w:cs="Arial"/>
          <w:b/>
          <w:bCs/>
          <w:sz w:val="20"/>
          <w:szCs w:val="20"/>
        </w:rPr>
        <w:t>.202</w:t>
      </w:r>
      <w:r w:rsidR="006878A1" w:rsidRPr="00845E72">
        <w:rPr>
          <w:rFonts w:ascii="Arial" w:hAnsi="Arial" w:cs="Arial"/>
          <w:b/>
          <w:bCs/>
          <w:sz w:val="20"/>
          <w:szCs w:val="20"/>
        </w:rPr>
        <w:t>4</w:t>
      </w:r>
      <w:r w:rsidRPr="00845E72">
        <w:rPr>
          <w:rFonts w:ascii="Arial" w:hAnsi="Arial" w:cs="Arial"/>
          <w:b/>
          <w:bCs/>
          <w:sz w:val="20"/>
          <w:szCs w:val="20"/>
        </w:rPr>
        <w:t>,</w:t>
      </w:r>
      <w:r w:rsidRPr="00845E72">
        <w:rPr>
          <w:rFonts w:ascii="Arial" w:hAnsi="Arial" w:cs="Arial"/>
          <w:b/>
          <w:sz w:val="20"/>
          <w:szCs w:val="20"/>
        </w:rPr>
        <w:t xml:space="preserve"> </w:t>
      </w:r>
      <w:r w:rsidRPr="00845E72">
        <w:rPr>
          <w:rFonts w:ascii="Arial" w:hAnsi="Arial" w:cs="Arial"/>
          <w:sz w:val="20"/>
          <w:szCs w:val="20"/>
        </w:rPr>
        <w:t>oświadczam co następuje:</w:t>
      </w:r>
    </w:p>
    <w:p w14:paraId="1D8DF141" w14:textId="77777777" w:rsidR="003A789A" w:rsidRPr="00845E72" w:rsidRDefault="003A789A" w:rsidP="00A43E9F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696CFD1D" w14:textId="77777777" w:rsidR="003A789A" w:rsidRPr="00845E72" w:rsidRDefault="003A789A" w:rsidP="00A43E9F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sz w:val="20"/>
          <w:szCs w:val="20"/>
        </w:rPr>
        <w:t>W związku z ubieganiem się o udzielenie zamówienia publicznego w ramach ww. postępowania, niniejszym oświadczam, że</w:t>
      </w:r>
      <w:r w:rsidRPr="00845E72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845E72">
        <w:rPr>
          <w:rFonts w:ascii="Arial" w:hAnsi="Arial" w:cs="Arial"/>
          <w:sz w:val="20"/>
          <w:szCs w:val="20"/>
        </w:rPr>
        <w:t>:</w:t>
      </w:r>
    </w:p>
    <w:p w14:paraId="15372BB6" w14:textId="77777777" w:rsidR="003A789A" w:rsidRPr="00845E72" w:rsidRDefault="003A789A" w:rsidP="00A43E9F">
      <w:pPr>
        <w:spacing w:line="276" w:lineRule="auto"/>
        <w:ind w:left="284" w:right="1" w:hanging="284"/>
        <w:rPr>
          <w:rFonts w:ascii="Arial" w:hAnsi="Arial" w:cs="Arial"/>
          <w:sz w:val="20"/>
          <w:szCs w:val="20"/>
        </w:rPr>
      </w:pPr>
      <w:r w:rsidRPr="00845E72">
        <w:rPr>
          <w:rFonts w:ascii="Segoe UI Symbol" w:eastAsia="MS Gothic" w:hAnsi="Segoe UI Symbol" w:cs="Segoe UI Symbol"/>
          <w:sz w:val="20"/>
          <w:szCs w:val="20"/>
        </w:rPr>
        <w:t>☐</w:t>
      </w:r>
      <w:r w:rsidRPr="00845E72">
        <w:rPr>
          <w:rFonts w:ascii="Arial" w:hAnsi="Arial" w:cs="Arial"/>
          <w:sz w:val="20"/>
          <w:szCs w:val="20"/>
        </w:rPr>
        <w:tab/>
        <w:t>Wykonawca nie należy do tej samej grupy kapitałowej co inni Wykonawcy, którzy złożyli oferty w postępowaniu.</w:t>
      </w:r>
    </w:p>
    <w:p w14:paraId="0094A75C" w14:textId="77777777" w:rsidR="003A789A" w:rsidRPr="00845E72" w:rsidRDefault="003A789A" w:rsidP="00A43E9F">
      <w:pPr>
        <w:spacing w:line="276" w:lineRule="auto"/>
        <w:ind w:left="284" w:right="1" w:hanging="284"/>
        <w:rPr>
          <w:rFonts w:ascii="Arial" w:hAnsi="Arial" w:cs="Arial"/>
          <w:sz w:val="20"/>
          <w:szCs w:val="20"/>
        </w:rPr>
      </w:pPr>
      <w:r w:rsidRPr="00845E72">
        <w:rPr>
          <w:rFonts w:ascii="Segoe UI Symbol" w:eastAsia="MS Gothic" w:hAnsi="Segoe UI Symbol" w:cs="Segoe UI Symbol"/>
          <w:sz w:val="20"/>
          <w:szCs w:val="20"/>
        </w:rPr>
        <w:t>☐</w:t>
      </w:r>
      <w:r w:rsidRPr="00845E72">
        <w:rPr>
          <w:rFonts w:ascii="Arial" w:hAnsi="Arial" w:cs="Arial"/>
          <w:sz w:val="20"/>
          <w:szCs w:val="20"/>
        </w:rPr>
        <w:tab/>
        <w:t>Wykonawca należy do grupy kapitałowej w rozumieniu ustawy z dnia 16 lutego 2007 r. o ochronie konkurencji i konsumentów (tj. Dz.U. 2021 r. poz. 275 ze zm.), o której mowa w art. 108 ust. 1 pkt 5 Ustawy Pzp, tej samej do której należy [......], tj., inny Wykonawca/inni Wykonawcy*, który/którzy* złożył/złożyli* ofertę* w postępowaniu.</w:t>
      </w:r>
    </w:p>
    <w:p w14:paraId="61E51769" w14:textId="77777777" w:rsidR="003A789A" w:rsidRPr="00845E72" w:rsidRDefault="003A789A" w:rsidP="00A43E9F">
      <w:pPr>
        <w:spacing w:line="276" w:lineRule="auto"/>
        <w:ind w:left="284" w:right="1" w:hanging="284"/>
        <w:rPr>
          <w:rFonts w:ascii="Arial" w:hAnsi="Arial" w:cs="Arial"/>
          <w:sz w:val="20"/>
          <w:szCs w:val="20"/>
        </w:rPr>
      </w:pPr>
    </w:p>
    <w:p w14:paraId="2CC010AE" w14:textId="77777777" w:rsidR="003A789A" w:rsidRPr="00845E72" w:rsidRDefault="003A789A" w:rsidP="00A43E9F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sz w:val="20"/>
          <w:szCs w:val="20"/>
        </w:rPr>
        <w:t>Niniejszym wskazuję, że powiązania z innym wykonawcą/innymi wykonawcami* wskazanym/wskazanymi* w pkt. powyżej nie prowadzą do zakłócenia konkurencji w postępowaniu na dowód czego wskazuję/załączam*:</w:t>
      </w:r>
    </w:p>
    <w:p w14:paraId="5F4CB9FA" w14:textId="77777777" w:rsidR="003A789A" w:rsidRPr="00845E72" w:rsidRDefault="003A789A" w:rsidP="00A43E9F">
      <w:pPr>
        <w:spacing w:line="276" w:lineRule="auto"/>
        <w:ind w:left="284"/>
        <w:rPr>
          <w:rFonts w:ascii="Arial" w:eastAsia="Calibri" w:hAnsi="Arial" w:cs="Arial"/>
          <w:sz w:val="20"/>
          <w:szCs w:val="20"/>
          <w:lang w:eastAsia="en-US"/>
        </w:rPr>
      </w:pPr>
      <w:r w:rsidRPr="00845E72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</w:t>
      </w:r>
    </w:p>
    <w:p w14:paraId="1D8792B3" w14:textId="77777777" w:rsidR="003A789A" w:rsidRPr="00845E72" w:rsidRDefault="003A789A" w:rsidP="00A43E9F">
      <w:pPr>
        <w:spacing w:line="276" w:lineRule="auto"/>
        <w:ind w:left="284"/>
        <w:rPr>
          <w:rFonts w:ascii="Arial" w:eastAsia="Calibri" w:hAnsi="Arial" w:cs="Arial"/>
          <w:sz w:val="20"/>
          <w:szCs w:val="20"/>
          <w:lang w:eastAsia="en-US"/>
        </w:rPr>
      </w:pPr>
    </w:p>
    <w:p w14:paraId="75139F90" w14:textId="77777777" w:rsidR="003A789A" w:rsidRPr="00845E72" w:rsidRDefault="003A789A" w:rsidP="00A43E9F">
      <w:pPr>
        <w:spacing w:line="276" w:lineRule="auto"/>
        <w:ind w:left="284"/>
        <w:rPr>
          <w:rFonts w:ascii="Arial" w:eastAsia="Calibri" w:hAnsi="Arial" w:cs="Arial"/>
          <w:sz w:val="20"/>
          <w:szCs w:val="20"/>
          <w:lang w:eastAsia="en-US"/>
        </w:rPr>
      </w:pPr>
    </w:p>
    <w:p w14:paraId="0CDD3C8B" w14:textId="77777777" w:rsidR="003A789A" w:rsidRPr="00845E72" w:rsidRDefault="003A789A" w:rsidP="00A43E9F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845E72">
        <w:rPr>
          <w:rFonts w:ascii="Arial" w:hAnsi="Arial" w:cs="Arial"/>
          <w:b/>
          <w:i/>
          <w:sz w:val="20"/>
          <w:szCs w:val="20"/>
        </w:rPr>
        <w:t>Oświadczenie składane jest w formie elektronicznej opatrzonej kwalifikowanym podpisem elektronicznym lub w postaci elektronicznej opatrzonej podpisem zaufanym lub podpisem osobistym</w:t>
      </w:r>
    </w:p>
    <w:p w14:paraId="1E686342" w14:textId="77777777" w:rsidR="003A789A" w:rsidRPr="00845E72" w:rsidRDefault="003A789A" w:rsidP="00A43E9F">
      <w:pPr>
        <w:spacing w:line="276" w:lineRule="auto"/>
        <w:ind w:left="284"/>
        <w:rPr>
          <w:rFonts w:ascii="Arial" w:eastAsia="Calibri" w:hAnsi="Arial" w:cs="Arial"/>
          <w:sz w:val="20"/>
          <w:szCs w:val="20"/>
          <w:lang w:eastAsia="en-US"/>
        </w:rPr>
      </w:pPr>
    </w:p>
    <w:p w14:paraId="25B4AEC0" w14:textId="77777777" w:rsidR="003A789A" w:rsidRPr="00845E72" w:rsidRDefault="003A789A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1FA0B213" w14:textId="77777777" w:rsidR="003A789A" w:rsidRPr="00845E72" w:rsidRDefault="003A789A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72DC50D3" w14:textId="77777777" w:rsidR="003A789A" w:rsidRPr="00845E72" w:rsidRDefault="003A789A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0915AB43" w14:textId="77777777" w:rsidR="003A789A" w:rsidRPr="00845E72" w:rsidRDefault="003A789A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1F57DF84" w14:textId="77777777" w:rsidR="003A789A" w:rsidRPr="00845E72" w:rsidRDefault="003A789A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09268AF2" w14:textId="77777777" w:rsidR="003A789A" w:rsidRPr="00845E72" w:rsidRDefault="003A789A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26AD1E0A" w14:textId="77777777" w:rsidR="003A789A" w:rsidRPr="00845E72" w:rsidRDefault="003A789A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4FE0BCB7" w14:textId="77777777" w:rsidR="007451FF" w:rsidRPr="00845E72" w:rsidRDefault="007451FF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sectPr w:rsidR="007451FF" w:rsidRPr="00845E72" w:rsidSect="00FF1718">
      <w:headerReference w:type="default" r:id="rId8"/>
      <w:footerReference w:type="default" r:id="rId9"/>
      <w:pgSz w:w="11906" w:h="16838"/>
      <w:pgMar w:top="1985" w:right="1134" w:bottom="2269" w:left="1134" w:header="284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CBB40" w14:textId="77777777" w:rsidR="001B3FD6" w:rsidRDefault="001B3FD6" w:rsidP="007B62C0">
      <w:r>
        <w:separator/>
      </w:r>
    </w:p>
  </w:endnote>
  <w:endnote w:type="continuationSeparator" w:id="0">
    <w:p w14:paraId="1295D644" w14:textId="77777777" w:rsidR="001B3FD6" w:rsidRDefault="001B3FD6" w:rsidP="007B6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73778297" w:displacedByCustomXml="next"/>
  <w:bookmarkStart w:id="1" w:name="_Hlk73778296" w:displacedByCustomXml="next"/>
  <w:bookmarkStart w:id="2" w:name="_Hlk73778295" w:displacedByCustomXml="next"/>
  <w:bookmarkStart w:id="3" w:name="_Hlk73778294" w:displacedByCustomXml="next"/>
  <w:bookmarkStart w:id="4" w:name="_Hlk73778241" w:displacedByCustomXml="next"/>
  <w:bookmarkStart w:id="5" w:name="_Hlk73778240" w:displacedByCustomXml="next"/>
  <w:bookmarkStart w:id="6" w:name="_Hlk73778239" w:displacedByCustomXml="next"/>
  <w:bookmarkStart w:id="7" w:name="_Hlk73778238" w:displacedByCustomXml="next"/>
  <w:bookmarkStart w:id="8" w:name="_Hlk73778222" w:displacedByCustomXml="next"/>
  <w:bookmarkStart w:id="9" w:name="_Hlk73778221" w:displacedByCustomXml="next"/>
  <w:bookmarkStart w:id="10" w:name="_Hlk73778220" w:displacedByCustomXml="next"/>
  <w:bookmarkStart w:id="11" w:name="_Hlk73778219" w:displacedByCustomXml="next"/>
  <w:bookmarkStart w:id="12" w:name="_Hlk73778144" w:displacedByCustomXml="next"/>
  <w:bookmarkStart w:id="13" w:name="_Hlk73778143" w:displacedByCustomXml="next"/>
  <w:bookmarkStart w:id="14" w:name="_Hlk73778142" w:displacedByCustomXml="next"/>
  <w:bookmarkStart w:id="15" w:name="_Hlk73778141" w:displacedByCustomXml="next"/>
  <w:bookmarkStart w:id="16" w:name="_Hlk73778120" w:displacedByCustomXml="next"/>
  <w:bookmarkStart w:id="17" w:name="_Hlk73778119" w:displacedByCustomXml="next"/>
  <w:bookmarkStart w:id="18" w:name="_Hlk73778118" w:displacedByCustomXml="next"/>
  <w:bookmarkStart w:id="19" w:name="_Hlk73778117" w:displacedByCustomXml="next"/>
  <w:bookmarkStart w:id="20" w:name="_Hlk73778113" w:displacedByCustomXml="next"/>
  <w:bookmarkStart w:id="21" w:name="_Hlk73778112" w:displacedByCustomXml="next"/>
  <w:bookmarkStart w:id="22" w:name="_Hlk73778111" w:displacedByCustomXml="next"/>
  <w:bookmarkStart w:id="23" w:name="_Hlk73778110" w:displacedByCustomXml="next"/>
  <w:bookmarkStart w:id="24" w:name="_Hlk73778109" w:displacedByCustomXml="next"/>
  <w:bookmarkStart w:id="25" w:name="_Hlk73778108" w:displacedByCustomXml="next"/>
  <w:bookmarkStart w:id="26" w:name="_Hlk73778058" w:displacedByCustomXml="next"/>
  <w:bookmarkStart w:id="27" w:name="_Hlk73778057" w:displacedByCustomXml="next"/>
  <w:bookmarkStart w:id="28" w:name="_Hlk73778056" w:displacedByCustomXml="next"/>
  <w:bookmarkStart w:id="29" w:name="_Hlk73778055" w:displacedByCustomXml="next"/>
  <w:bookmarkStart w:id="30" w:name="_Hlk73778028" w:displacedByCustomXml="next"/>
  <w:bookmarkStart w:id="31" w:name="_Hlk73778027" w:displacedByCustomXml="next"/>
  <w:bookmarkStart w:id="32" w:name="_Hlk73778026" w:displacedByCustomXml="next"/>
  <w:bookmarkStart w:id="33" w:name="_Hlk73778025" w:displacedByCustomXml="next"/>
  <w:bookmarkStart w:id="34" w:name="_Hlk73777965" w:displacedByCustomXml="next"/>
  <w:bookmarkStart w:id="35" w:name="_Hlk73777964" w:displacedByCustomXml="next"/>
  <w:bookmarkStart w:id="36" w:name="_Hlk73777963" w:displacedByCustomXml="next"/>
  <w:bookmarkStart w:id="37" w:name="_Hlk73777962" w:displacedByCustomXml="next"/>
  <w:bookmarkStart w:id="38" w:name="_Hlk73777930" w:displacedByCustomXml="next"/>
  <w:bookmarkStart w:id="39" w:name="_Hlk73777929" w:displacedByCustomXml="next"/>
  <w:bookmarkStart w:id="40" w:name="_Hlk73777928" w:displacedByCustomXml="next"/>
  <w:bookmarkStart w:id="41" w:name="_Hlk73777927" w:displacedByCustomXml="next"/>
  <w:bookmarkStart w:id="42" w:name="_Hlk73777926" w:displacedByCustomXml="next"/>
  <w:bookmarkStart w:id="43" w:name="_Hlk73777925" w:displacedByCustomXml="next"/>
  <w:bookmarkStart w:id="44" w:name="_Hlk73777924" w:displacedByCustomXml="next"/>
  <w:bookmarkStart w:id="45" w:name="_Hlk73777923" w:displacedByCustomXml="next"/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0928959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80959288"/>
          <w:docPartObj>
            <w:docPartGallery w:val="Page Numbers (Top of Page)"/>
            <w:docPartUnique/>
          </w:docPartObj>
        </w:sdtPr>
        <w:sdtEndPr/>
        <w:sdtContent>
          <w:p w14:paraId="2E5CCC8A" w14:textId="77777777" w:rsidR="00DC45B5" w:rsidRPr="00933105" w:rsidRDefault="00DC45B5" w:rsidP="00DC45B5">
            <w:pPr>
              <w:tabs>
                <w:tab w:val="center" w:pos="4536"/>
                <w:tab w:val="right" w:pos="9072"/>
              </w:tabs>
              <w:jc w:val="center"/>
              <w:rPr>
                <w:noProof/>
                <w:sz w:val="16"/>
                <w:szCs w:val="16"/>
              </w:rPr>
            </w:pPr>
            <w:r w:rsidRPr="00933105">
              <w:rPr>
                <w:noProof/>
                <w:sz w:val="16"/>
                <w:szCs w:val="16"/>
              </w:rPr>
              <w:drawing>
                <wp:inline distT="0" distB="0" distL="0" distR="0" wp14:anchorId="1A8F597A" wp14:editId="08684F87">
                  <wp:extent cx="393700" cy="444500"/>
                  <wp:effectExtent l="0" t="0" r="6350" b="0"/>
                  <wp:docPr id="1264693769" name="Obraz 1264693769" descr="Obraz zawierający tekst, koń, ssak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62938537" descr="Obraz zawierający tekst, koń, ssak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3105">
              <w:rPr>
                <w:noProof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933105">
              <w:rPr>
                <w:noProof/>
                <w:sz w:val="22"/>
                <w:szCs w:val="22"/>
              </w:rPr>
              <w:drawing>
                <wp:inline distT="0" distB="0" distL="0" distR="0" wp14:anchorId="24BF95FB" wp14:editId="64E990E7">
                  <wp:extent cx="1066800" cy="412750"/>
                  <wp:effectExtent l="0" t="0" r="0" b="6350"/>
                  <wp:docPr id="383828668" name="Obraz 383828668" descr="Obraz zawierający Grafika, Czcionka, clipart, projekt graficz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3419459" name="Obraz 1" descr="Obraz zawierający Grafika, Czcionka, clipart, projekt graficzny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1F9ECD" w14:textId="77777777" w:rsidR="00DC45B5" w:rsidRPr="00933105" w:rsidRDefault="00DC45B5" w:rsidP="00DC45B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933105">
              <w:rPr>
                <w:rFonts w:ascii="Arial" w:hAnsi="Arial" w:cs="Arial"/>
                <w:noProof/>
                <w:sz w:val="16"/>
                <w:szCs w:val="16"/>
              </w:rPr>
              <w:t>Partner Wiodący Województwo Lubelskie - Regionalny Ośrodek Polityki Społecznej w Lublinie</w:t>
            </w:r>
          </w:p>
          <w:p w14:paraId="76A18CDB" w14:textId="1CC99A18" w:rsidR="00DC45B5" w:rsidRPr="00DC45B5" w:rsidRDefault="00DC45B5" w:rsidP="00DC45B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933105">
              <w:rPr>
                <w:rFonts w:ascii="Arial" w:hAnsi="Arial" w:cs="Arial"/>
                <w:noProof/>
                <w:sz w:val="16"/>
                <w:szCs w:val="16"/>
              </w:rPr>
              <w:t>ul. Diamentowa 2, 20-447 Lublin, tel. 81 5287650, e-mail: rops@rops.lubelskie.pl, www.rops.lubelskie.pl</w:t>
            </w:r>
          </w:p>
        </w:sdtContent>
      </w:sdt>
    </w:sdtContent>
  </w:sdt>
  <w:sdt>
    <w:sdtPr>
      <w:rPr>
        <w:rFonts w:ascii="Arial" w:hAnsi="Arial" w:cs="Arial"/>
        <w:sz w:val="20"/>
        <w:szCs w:val="20"/>
      </w:rPr>
      <w:id w:val="-6187556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D49BC7" w14:textId="1A9C3B74" w:rsidR="00A95263" w:rsidRPr="00A95263" w:rsidRDefault="00A95263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654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F654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F2871CA" w14:textId="77777777" w:rsidR="00A00CBD" w:rsidRPr="00B90FC5" w:rsidRDefault="00A00CBD">
    <w:pPr>
      <w:rPr>
        <w:rFonts w:ascii="Arial" w:hAnsi="Arial" w:cs="Arial"/>
        <w:sz w:val="2"/>
        <w:szCs w:val="2"/>
      </w:rPr>
    </w:pPr>
  </w:p>
  <w:bookmarkEnd w:id="45"/>
  <w:bookmarkEnd w:id="44"/>
  <w:bookmarkEnd w:id="43"/>
  <w:bookmarkEnd w:id="42"/>
  <w:bookmarkEnd w:id="41"/>
  <w:bookmarkEnd w:id="40"/>
  <w:bookmarkEnd w:id="39"/>
  <w:bookmarkEnd w:id="38"/>
  <w:bookmarkEnd w:id="37"/>
  <w:bookmarkEnd w:id="36"/>
  <w:bookmarkEnd w:id="35"/>
  <w:bookmarkEnd w:id="34"/>
  <w:bookmarkEnd w:id="33"/>
  <w:bookmarkEnd w:id="32"/>
  <w:bookmarkEnd w:id="31"/>
  <w:bookmarkEnd w:id="30"/>
  <w:bookmarkEnd w:id="29"/>
  <w:bookmarkEnd w:id="28"/>
  <w:bookmarkEnd w:id="27"/>
  <w:bookmarkEnd w:id="26"/>
  <w:bookmarkEnd w:id="25"/>
  <w:bookmarkEnd w:id="24"/>
  <w:bookmarkEnd w:id="23"/>
  <w:bookmarkEnd w:id="22"/>
  <w:bookmarkEnd w:id="21"/>
  <w:bookmarkEnd w:id="20"/>
  <w:bookmarkEnd w:id="19"/>
  <w:bookmarkEnd w:id="18"/>
  <w:bookmarkEnd w:id="17"/>
  <w:bookmarkEnd w:id="16"/>
  <w:bookmarkEnd w:id="15"/>
  <w:bookmarkEnd w:id="14"/>
  <w:bookmarkEnd w:id="13"/>
  <w:bookmarkEnd w:id="12"/>
  <w:bookmarkEnd w:id="11"/>
  <w:bookmarkEnd w:id="10"/>
  <w:bookmarkEnd w:id="9"/>
  <w:bookmarkEnd w:id="8"/>
  <w:bookmarkEnd w:id="7"/>
  <w:bookmarkEnd w:id="6"/>
  <w:bookmarkEnd w:id="5"/>
  <w:bookmarkEnd w:id="4"/>
  <w:bookmarkEnd w:id="3"/>
  <w:bookmarkEnd w:id="2"/>
  <w:bookmarkEnd w:id="1"/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2ACF7" w14:textId="77777777" w:rsidR="001B3FD6" w:rsidRDefault="001B3FD6" w:rsidP="007B62C0">
      <w:r>
        <w:separator/>
      </w:r>
    </w:p>
  </w:footnote>
  <w:footnote w:type="continuationSeparator" w:id="0">
    <w:p w14:paraId="68A027D7" w14:textId="77777777" w:rsidR="001B3FD6" w:rsidRDefault="001B3FD6" w:rsidP="007B62C0">
      <w:r>
        <w:continuationSeparator/>
      </w:r>
    </w:p>
  </w:footnote>
  <w:footnote w:id="1">
    <w:p w14:paraId="46455461" w14:textId="77777777" w:rsidR="003A789A" w:rsidRPr="005525C7" w:rsidRDefault="003A789A" w:rsidP="005525C7">
      <w:pPr>
        <w:pStyle w:val="Tekstprzypisudolnego"/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525C7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5525C7">
        <w:rPr>
          <w:rFonts w:ascii="Arial" w:hAnsi="Arial" w:cs="Arial"/>
          <w:i/>
          <w:iCs/>
          <w:sz w:val="16"/>
          <w:szCs w:val="16"/>
        </w:rPr>
        <w:t xml:space="preserve"> Zaznaczyć właściwe z poniższych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CF51D" w14:textId="77777777" w:rsidR="00DC45B5" w:rsidRPr="00933105" w:rsidRDefault="00DC45B5" w:rsidP="00DC45B5">
    <w:pPr>
      <w:tabs>
        <w:tab w:val="center" w:pos="4536"/>
        <w:tab w:val="right" w:pos="9072"/>
      </w:tabs>
      <w:jc w:val="center"/>
      <w:rPr>
        <w:rFonts w:ascii="Arial" w:hAnsi="Arial" w:cs="Arial"/>
        <w:sz w:val="22"/>
        <w:szCs w:val="22"/>
      </w:rPr>
    </w:pPr>
    <w:r w:rsidRPr="00933105">
      <w:rPr>
        <w:noProof/>
        <w:sz w:val="20"/>
        <w:szCs w:val="20"/>
      </w:rPr>
      <w:drawing>
        <wp:inline distT="0" distB="0" distL="0" distR="0" wp14:anchorId="0CE52DF4" wp14:editId="4F20933A">
          <wp:extent cx="5759450" cy="609398"/>
          <wp:effectExtent l="0" t="0" r="0" b="635"/>
          <wp:docPr id="1514278599" name="Obraz 1514278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D41D7C" w14:textId="77777777" w:rsidR="00DC45B5" w:rsidRPr="00933105" w:rsidRDefault="00DC45B5" w:rsidP="00DC45B5">
    <w:pPr>
      <w:tabs>
        <w:tab w:val="right" w:pos="8789"/>
      </w:tabs>
      <w:suppressAutoHyphens/>
      <w:jc w:val="center"/>
      <w:rPr>
        <w:rFonts w:ascii="Arial" w:hAnsi="Arial" w:cs="Arial"/>
        <w:sz w:val="16"/>
        <w:szCs w:val="16"/>
      </w:rPr>
    </w:pPr>
    <w:r w:rsidRPr="00933105">
      <w:rPr>
        <w:rFonts w:ascii="Arial" w:hAnsi="Arial" w:cs="Arial"/>
        <w:sz w:val="16"/>
        <w:szCs w:val="16"/>
      </w:rPr>
      <w:t xml:space="preserve">„Polityka Senioralna EFS+” </w:t>
    </w:r>
  </w:p>
  <w:p w14:paraId="0C7C0554" w14:textId="77777777" w:rsidR="00DC45B5" w:rsidRPr="00933105" w:rsidRDefault="00DC45B5" w:rsidP="00DC45B5">
    <w:pPr>
      <w:tabs>
        <w:tab w:val="right" w:pos="8789"/>
      </w:tabs>
      <w:suppressAutoHyphens/>
      <w:jc w:val="center"/>
      <w:rPr>
        <w:rFonts w:ascii="Arial" w:hAnsi="Arial" w:cs="Arial"/>
        <w:sz w:val="16"/>
        <w:szCs w:val="16"/>
      </w:rPr>
    </w:pPr>
    <w:r w:rsidRPr="00933105">
      <w:rPr>
        <w:rFonts w:ascii="Arial" w:hAnsi="Arial" w:cs="Arial"/>
        <w:sz w:val="16"/>
        <w:szCs w:val="16"/>
      </w:rPr>
      <w:t xml:space="preserve">projekt realizowany w ramach Programu Fundusze Europejskie dla Lubelskiego 2021-2027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pacing w:val="-1"/>
        <w:sz w:val="22"/>
        <w:szCs w:val="22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2004" w:hanging="360"/>
      </w:pPr>
      <w:rPr>
        <w:rFonts w:ascii="Arial" w:hAnsi="Arial" w:cs="Arial"/>
        <w:b/>
        <w:bCs/>
        <w:spacing w:val="-2"/>
        <w:sz w:val="22"/>
        <w:szCs w:val="22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strike w:val="0"/>
        <w:dstrike w:val="0"/>
        <w:color w:val="00000A"/>
        <w:sz w:val="24"/>
        <w:szCs w:val="18"/>
      </w:r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Symbol" w:hint="default"/>
        <w:sz w:val="22"/>
        <w:szCs w:val="22"/>
      </w:rPr>
    </w:lvl>
  </w:abstractNum>
  <w:abstractNum w:abstractNumId="9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</w:abstractNum>
  <w:abstractNum w:abstractNumId="10" w15:restartNumberingAfterBreak="0">
    <w:nsid w:val="0000000F"/>
    <w:multiLevelType w:val="singleLevel"/>
    <w:tmpl w:val="A8148E8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 w:val="0"/>
        <w:color w:val="000000"/>
        <w:sz w:val="18"/>
        <w:szCs w:val="18"/>
      </w:rPr>
    </w:lvl>
  </w:abstractNum>
  <w:abstractNum w:abstractNumId="11" w15:restartNumberingAfterBreak="0">
    <w:nsid w:val="00265784"/>
    <w:multiLevelType w:val="hybridMultilevel"/>
    <w:tmpl w:val="64FEF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14C6DE6"/>
    <w:multiLevelType w:val="hybridMultilevel"/>
    <w:tmpl w:val="16D40A06"/>
    <w:lvl w:ilvl="0" w:tplc="2C983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070155"/>
    <w:multiLevelType w:val="hybridMultilevel"/>
    <w:tmpl w:val="B650ABC4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288489E"/>
    <w:multiLevelType w:val="hybridMultilevel"/>
    <w:tmpl w:val="54129BBA"/>
    <w:lvl w:ilvl="0" w:tplc="DD8858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8217B23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83757EB"/>
    <w:multiLevelType w:val="hybridMultilevel"/>
    <w:tmpl w:val="5DE46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FB1875"/>
    <w:multiLevelType w:val="hybridMultilevel"/>
    <w:tmpl w:val="F8F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0E7165"/>
    <w:multiLevelType w:val="hybridMultilevel"/>
    <w:tmpl w:val="3CC475BC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D7570BD"/>
    <w:multiLevelType w:val="hybridMultilevel"/>
    <w:tmpl w:val="B7B4120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14E96075"/>
    <w:multiLevelType w:val="hybridMultilevel"/>
    <w:tmpl w:val="35848246"/>
    <w:lvl w:ilvl="0" w:tplc="43C42C4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435C94"/>
    <w:multiLevelType w:val="hybridMultilevel"/>
    <w:tmpl w:val="E15047C8"/>
    <w:lvl w:ilvl="0" w:tplc="E74A8D9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224AD2"/>
    <w:multiLevelType w:val="hybridMultilevel"/>
    <w:tmpl w:val="CFAA247C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CE6496"/>
    <w:multiLevelType w:val="hybridMultilevel"/>
    <w:tmpl w:val="1280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2D763D"/>
    <w:multiLevelType w:val="multilevel"/>
    <w:tmpl w:val="B2DE77A8"/>
    <w:lvl w:ilvl="0">
      <w:start w:val="1"/>
      <w:numFmt w:val="decimal"/>
      <w:lvlText w:val="%1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19B859F7"/>
    <w:multiLevelType w:val="multilevel"/>
    <w:tmpl w:val="24AAEAFA"/>
    <w:lvl w:ilvl="0">
      <w:start w:val="1"/>
      <w:numFmt w:val="decimal"/>
      <w:lvlText w:val="%1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1AF600A2"/>
    <w:multiLevelType w:val="hybridMultilevel"/>
    <w:tmpl w:val="6EB80B1A"/>
    <w:lvl w:ilvl="0" w:tplc="2D3CD502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8A06BB"/>
    <w:multiLevelType w:val="hybridMultilevel"/>
    <w:tmpl w:val="ADC4D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323CBE"/>
    <w:multiLevelType w:val="hybridMultilevel"/>
    <w:tmpl w:val="2B14F8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1F273FAD"/>
    <w:multiLevelType w:val="hybridMultilevel"/>
    <w:tmpl w:val="4D5E7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E4B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22BF374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287925"/>
    <w:multiLevelType w:val="hybridMultilevel"/>
    <w:tmpl w:val="DF5ED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4A21C6C"/>
    <w:multiLevelType w:val="hybridMultilevel"/>
    <w:tmpl w:val="F25E8924"/>
    <w:lvl w:ilvl="0" w:tplc="9D1845B6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B14CCD"/>
    <w:multiLevelType w:val="hybridMultilevel"/>
    <w:tmpl w:val="227AFA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28463303"/>
    <w:multiLevelType w:val="hybridMultilevel"/>
    <w:tmpl w:val="7CAEB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BA3236"/>
    <w:multiLevelType w:val="hybridMultilevel"/>
    <w:tmpl w:val="DDDAAFCE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D2C1B2C"/>
    <w:multiLevelType w:val="hybridMultilevel"/>
    <w:tmpl w:val="2132C1FA"/>
    <w:lvl w:ilvl="0" w:tplc="25769AF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76489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527CC4"/>
    <w:multiLevelType w:val="hybridMultilevel"/>
    <w:tmpl w:val="60DEBA2C"/>
    <w:lvl w:ilvl="0" w:tplc="B94082D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DE73C8"/>
    <w:multiLevelType w:val="hybridMultilevel"/>
    <w:tmpl w:val="D9F89264"/>
    <w:lvl w:ilvl="0" w:tplc="8ED28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3D2576"/>
    <w:multiLevelType w:val="hybridMultilevel"/>
    <w:tmpl w:val="6CF2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101FDA"/>
    <w:multiLevelType w:val="hybridMultilevel"/>
    <w:tmpl w:val="3C68CD9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8BE21E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3A837461"/>
    <w:multiLevelType w:val="hybridMultilevel"/>
    <w:tmpl w:val="05FABB5C"/>
    <w:lvl w:ilvl="0" w:tplc="3AFC52A0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  <w:rPr>
        <w:rFonts w:cs="Times New Roman"/>
      </w:rPr>
    </w:lvl>
    <w:lvl w:ilvl="3" w:tplc="33D4DE4A">
      <w:start w:val="1"/>
      <w:numFmt w:val="lowerLetter"/>
      <w:lvlText w:val="%4)"/>
      <w:lvlJc w:val="left"/>
      <w:pPr>
        <w:tabs>
          <w:tab w:val="num" w:pos="-381"/>
        </w:tabs>
        <w:ind w:left="-381" w:hanging="360"/>
      </w:pPr>
      <w:rPr>
        <w:rFonts w:ascii="Arial" w:eastAsia="MS Mincho" w:hAnsi="Arial" w:cs="Arial"/>
      </w:r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59"/>
        </w:tabs>
        <w:ind w:left="10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  <w:rPr>
        <w:rFonts w:cs="Times New Roman"/>
      </w:rPr>
    </w:lvl>
  </w:abstractNum>
  <w:abstractNum w:abstractNumId="50" w15:restartNumberingAfterBreak="0">
    <w:nsid w:val="3B51511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F961046"/>
    <w:multiLevelType w:val="hybridMultilevel"/>
    <w:tmpl w:val="0F50B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FA9703B"/>
    <w:multiLevelType w:val="hybridMultilevel"/>
    <w:tmpl w:val="A04C2BF6"/>
    <w:lvl w:ilvl="0" w:tplc="BE1CE004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0D0378C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DD5915"/>
    <w:multiLevelType w:val="hybridMultilevel"/>
    <w:tmpl w:val="3E883990"/>
    <w:lvl w:ilvl="0" w:tplc="CDE2172C">
      <w:start w:val="1"/>
      <w:numFmt w:val="decimal"/>
      <w:lvlText w:val="%1."/>
      <w:lvlJc w:val="left"/>
      <w:pPr>
        <w:ind w:left="2771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462B2AD7"/>
    <w:multiLevelType w:val="hybridMultilevel"/>
    <w:tmpl w:val="9C423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DD0829"/>
    <w:multiLevelType w:val="hybridMultilevel"/>
    <w:tmpl w:val="9EA8232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48FF282A"/>
    <w:multiLevelType w:val="hybridMultilevel"/>
    <w:tmpl w:val="BA7EF15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FC746D"/>
    <w:multiLevelType w:val="hybridMultilevel"/>
    <w:tmpl w:val="6494DFFE"/>
    <w:lvl w:ilvl="0" w:tplc="95DCB3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E52B88"/>
    <w:multiLevelType w:val="hybridMultilevel"/>
    <w:tmpl w:val="07244AEE"/>
    <w:lvl w:ilvl="0" w:tplc="535EA3CC">
      <w:start w:val="1"/>
      <w:numFmt w:val="lowerLetter"/>
      <w:lvlText w:val="%1)"/>
      <w:lvlJc w:val="left"/>
      <w:pPr>
        <w:ind w:left="163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D86544F"/>
    <w:multiLevelType w:val="hybridMultilevel"/>
    <w:tmpl w:val="579C4CC8"/>
    <w:lvl w:ilvl="0" w:tplc="F44233B8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E54286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C77D1E"/>
    <w:multiLevelType w:val="multilevel"/>
    <w:tmpl w:val="5700119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4FA52253"/>
    <w:multiLevelType w:val="hybridMultilevel"/>
    <w:tmpl w:val="0B344A76"/>
    <w:lvl w:ilvl="0" w:tplc="83D4BE3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555DF7"/>
    <w:multiLevelType w:val="hybridMultilevel"/>
    <w:tmpl w:val="36F6FE0C"/>
    <w:lvl w:ilvl="0" w:tplc="C5F6278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275145F"/>
    <w:multiLevelType w:val="hybridMultilevel"/>
    <w:tmpl w:val="34285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7F738B"/>
    <w:multiLevelType w:val="hybridMultilevel"/>
    <w:tmpl w:val="E938B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1C0E0C"/>
    <w:multiLevelType w:val="multilevel"/>
    <w:tmpl w:val="885CAE14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25" w:hanging="420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25" w:hanging="4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2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25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8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85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85" w:hanging="108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45" w:hanging="1440"/>
      </w:pPr>
    </w:lvl>
  </w:abstractNum>
  <w:abstractNum w:abstractNumId="70" w15:restartNumberingAfterBreak="0">
    <w:nsid w:val="55CF1D76"/>
    <w:multiLevelType w:val="hybridMultilevel"/>
    <w:tmpl w:val="BD68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552FE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569B4ED5"/>
    <w:multiLevelType w:val="hybridMultilevel"/>
    <w:tmpl w:val="F954C88A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6A54B9F"/>
    <w:multiLevelType w:val="hybridMultilevel"/>
    <w:tmpl w:val="A5727212"/>
    <w:lvl w:ilvl="0" w:tplc="BEBEFD20">
      <w:start w:val="1"/>
      <w:numFmt w:val="upperRoman"/>
      <w:lvlText w:val="%1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83F301A"/>
    <w:multiLevelType w:val="hybridMultilevel"/>
    <w:tmpl w:val="6B1C7D7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BEBEFD20">
      <w:start w:val="1"/>
      <w:numFmt w:val="upperRoman"/>
      <w:lvlText w:val="%3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6" w15:restartNumberingAfterBreak="0">
    <w:nsid w:val="5AB113A0"/>
    <w:multiLevelType w:val="singleLevel"/>
    <w:tmpl w:val="13D8AB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 w:val="0"/>
        <w:color w:val="000000"/>
        <w:sz w:val="18"/>
        <w:szCs w:val="18"/>
      </w:rPr>
    </w:lvl>
  </w:abstractNum>
  <w:abstractNum w:abstractNumId="77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8" w15:restartNumberingAfterBreak="0">
    <w:nsid w:val="5C0D358B"/>
    <w:multiLevelType w:val="hybridMultilevel"/>
    <w:tmpl w:val="49D4A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CA560C8"/>
    <w:multiLevelType w:val="hybridMultilevel"/>
    <w:tmpl w:val="70C0F15C"/>
    <w:lvl w:ilvl="0" w:tplc="09A204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276D89"/>
    <w:multiLevelType w:val="hybridMultilevel"/>
    <w:tmpl w:val="5A4C9E46"/>
    <w:lvl w:ilvl="0" w:tplc="5ABEB3C6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1" w15:restartNumberingAfterBreak="0">
    <w:nsid w:val="5E1F0526"/>
    <w:multiLevelType w:val="hybridMultilevel"/>
    <w:tmpl w:val="1FE6FD24"/>
    <w:lvl w:ilvl="0" w:tplc="CD060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FE51BA8"/>
    <w:multiLevelType w:val="hybridMultilevel"/>
    <w:tmpl w:val="4C362FA4"/>
    <w:lvl w:ilvl="0" w:tplc="0B66A6B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3C430D4"/>
    <w:multiLevelType w:val="hybridMultilevel"/>
    <w:tmpl w:val="D3AAA3F0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4C811A0"/>
    <w:multiLevelType w:val="hybridMultilevel"/>
    <w:tmpl w:val="0D943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537314E"/>
    <w:multiLevelType w:val="hybridMultilevel"/>
    <w:tmpl w:val="295068EA"/>
    <w:lvl w:ilvl="0" w:tplc="60BEE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58F732F"/>
    <w:multiLevelType w:val="hybridMultilevel"/>
    <w:tmpl w:val="5F72EF12"/>
    <w:lvl w:ilvl="0" w:tplc="295C21A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967D4D"/>
    <w:multiLevelType w:val="hybridMultilevel"/>
    <w:tmpl w:val="5F942EB4"/>
    <w:lvl w:ilvl="0" w:tplc="F8D474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6C9F66F8"/>
    <w:multiLevelType w:val="hybridMultilevel"/>
    <w:tmpl w:val="2AA2FBF8"/>
    <w:lvl w:ilvl="0" w:tplc="DBF627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BC15CD"/>
    <w:multiLevelType w:val="hybridMultilevel"/>
    <w:tmpl w:val="C79C5B3C"/>
    <w:lvl w:ilvl="0" w:tplc="81DC6CA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6819B0"/>
    <w:multiLevelType w:val="hybridMultilevel"/>
    <w:tmpl w:val="0A3AA992"/>
    <w:lvl w:ilvl="0" w:tplc="5A44391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D64EC6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70AD5DC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eastAsia="Calibri"/>
        <w:color w:val="000000"/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71895C0E"/>
    <w:multiLevelType w:val="hybridMultilevel"/>
    <w:tmpl w:val="895A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1F48A7"/>
    <w:multiLevelType w:val="hybridMultilevel"/>
    <w:tmpl w:val="0008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39E50E3"/>
    <w:multiLevelType w:val="multilevel"/>
    <w:tmpl w:val="13C4B80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color w:val="00000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7482720F"/>
    <w:multiLevelType w:val="hybridMultilevel"/>
    <w:tmpl w:val="49442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DE0AC5"/>
    <w:multiLevelType w:val="multilevel"/>
    <w:tmpl w:val="68867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5E05D3D"/>
    <w:multiLevelType w:val="hybridMultilevel"/>
    <w:tmpl w:val="13260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C4405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376C4A"/>
    <w:multiLevelType w:val="hybridMultilevel"/>
    <w:tmpl w:val="A656D012"/>
    <w:lvl w:ilvl="0" w:tplc="BF8837F2">
      <w:start w:val="1"/>
      <w:numFmt w:val="decimal"/>
      <w:lvlText w:val="%1."/>
      <w:lvlJc w:val="left"/>
      <w:pPr>
        <w:ind w:left="436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2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3" w15:restartNumberingAfterBreak="0">
    <w:nsid w:val="76D40514"/>
    <w:multiLevelType w:val="hybridMultilevel"/>
    <w:tmpl w:val="791A6C26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4" w15:restartNumberingAfterBreak="0">
    <w:nsid w:val="77973969"/>
    <w:multiLevelType w:val="hybridMultilevel"/>
    <w:tmpl w:val="82661174"/>
    <w:lvl w:ilvl="0" w:tplc="11B804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99C2666"/>
    <w:multiLevelType w:val="hybridMultilevel"/>
    <w:tmpl w:val="C3729AE2"/>
    <w:styleLink w:val="Zaimportowanystyl40"/>
    <w:lvl w:ilvl="0" w:tplc="7AFA34B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FA0B62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5D7CE004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AF24792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EC0654B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B02E91C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BC8134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D96997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0B08430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79D958D9"/>
    <w:multiLevelType w:val="hybridMultilevel"/>
    <w:tmpl w:val="9CC49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AB82ABA"/>
    <w:multiLevelType w:val="hybridMultilevel"/>
    <w:tmpl w:val="4DB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7C9249FD"/>
    <w:multiLevelType w:val="hybridMultilevel"/>
    <w:tmpl w:val="366AF0F2"/>
    <w:lvl w:ilvl="0" w:tplc="3760BE3C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D074981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2333F8"/>
    <w:multiLevelType w:val="hybridMultilevel"/>
    <w:tmpl w:val="D20CD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F2F01BF"/>
    <w:multiLevelType w:val="hybridMultilevel"/>
    <w:tmpl w:val="F8F6B3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298723">
    <w:abstractNumId w:val="49"/>
  </w:num>
  <w:num w:numId="2" w16cid:durableId="698745281">
    <w:abstractNumId w:val="106"/>
  </w:num>
  <w:num w:numId="3" w16cid:durableId="503978126">
    <w:abstractNumId w:val="37"/>
  </w:num>
  <w:num w:numId="4" w16cid:durableId="1639146799">
    <w:abstractNumId w:val="29"/>
  </w:num>
  <w:num w:numId="5" w16cid:durableId="1804276746">
    <w:abstractNumId w:val="90"/>
  </w:num>
  <w:num w:numId="6" w16cid:durableId="1170289306">
    <w:abstractNumId w:val="45"/>
  </w:num>
  <w:num w:numId="7" w16cid:durableId="523326304">
    <w:abstractNumId w:val="109"/>
  </w:num>
  <w:num w:numId="8" w16cid:durableId="594627713">
    <w:abstractNumId w:val="77"/>
  </w:num>
  <w:num w:numId="9" w16cid:durableId="1716349048">
    <w:abstractNumId w:val="21"/>
  </w:num>
  <w:num w:numId="10" w16cid:durableId="1473019568">
    <w:abstractNumId w:val="55"/>
  </w:num>
  <w:num w:numId="11" w16cid:durableId="1463575152">
    <w:abstractNumId w:val="61"/>
  </w:num>
  <w:num w:numId="12" w16cid:durableId="1206798267">
    <w:abstractNumId w:val="80"/>
  </w:num>
  <w:num w:numId="13" w16cid:durableId="923487425">
    <w:abstractNumId w:val="0"/>
  </w:num>
  <w:num w:numId="14" w16cid:durableId="1437872175">
    <w:abstractNumId w:val="33"/>
  </w:num>
  <w:num w:numId="15" w16cid:durableId="464082081">
    <w:abstractNumId w:val="53"/>
  </w:num>
  <w:num w:numId="16" w16cid:durableId="2146465543">
    <w:abstractNumId w:val="14"/>
  </w:num>
  <w:num w:numId="17" w16cid:durableId="131211602">
    <w:abstractNumId w:val="47"/>
  </w:num>
  <w:num w:numId="18" w16cid:durableId="468012925">
    <w:abstractNumId w:val="108"/>
  </w:num>
  <w:num w:numId="19" w16cid:durableId="1237280540">
    <w:abstractNumId w:val="93"/>
  </w:num>
  <w:num w:numId="20" w16cid:durableId="235868270">
    <w:abstractNumId w:val="46"/>
  </w:num>
  <w:num w:numId="21" w16cid:durableId="647128028">
    <w:abstractNumId w:val="98"/>
  </w:num>
  <w:num w:numId="22" w16cid:durableId="1697194874">
    <w:abstractNumId w:val="100"/>
  </w:num>
  <w:num w:numId="23" w16cid:durableId="1910798290">
    <w:abstractNumId w:val="84"/>
  </w:num>
  <w:num w:numId="24" w16cid:durableId="1658068012">
    <w:abstractNumId w:val="56"/>
  </w:num>
  <w:num w:numId="25" w16cid:durableId="2045130660">
    <w:abstractNumId w:val="110"/>
  </w:num>
  <w:num w:numId="26" w16cid:durableId="1507405718">
    <w:abstractNumId w:val="87"/>
  </w:num>
  <w:num w:numId="27" w16cid:durableId="2041315980">
    <w:abstractNumId w:val="78"/>
  </w:num>
  <w:num w:numId="28" w16cid:durableId="232473828">
    <w:abstractNumId w:val="112"/>
  </w:num>
  <w:num w:numId="29" w16cid:durableId="1269849762">
    <w:abstractNumId w:val="82"/>
  </w:num>
  <w:num w:numId="30" w16cid:durableId="607665391">
    <w:abstractNumId w:val="26"/>
  </w:num>
  <w:num w:numId="31" w16cid:durableId="1763605359">
    <w:abstractNumId w:val="91"/>
  </w:num>
  <w:num w:numId="32" w16cid:durableId="43336710">
    <w:abstractNumId w:val="17"/>
  </w:num>
  <w:num w:numId="33" w16cid:durableId="68626190">
    <w:abstractNumId w:val="52"/>
  </w:num>
  <w:num w:numId="34" w16cid:durableId="1942755264">
    <w:abstractNumId w:val="75"/>
  </w:num>
  <w:num w:numId="35" w16cid:durableId="1265264960">
    <w:abstractNumId w:val="62"/>
  </w:num>
  <w:num w:numId="36" w16cid:durableId="1783498187">
    <w:abstractNumId w:val="70"/>
  </w:num>
  <w:num w:numId="37" w16cid:durableId="610471986">
    <w:abstractNumId w:val="43"/>
  </w:num>
  <w:num w:numId="38" w16cid:durableId="1776050399">
    <w:abstractNumId w:val="24"/>
  </w:num>
  <w:num w:numId="39" w16cid:durableId="688289837">
    <w:abstractNumId w:val="63"/>
  </w:num>
  <w:num w:numId="40" w16cid:durableId="2027514547">
    <w:abstractNumId w:val="101"/>
  </w:num>
  <w:num w:numId="41" w16cid:durableId="1833252708">
    <w:abstractNumId w:val="81"/>
  </w:num>
  <w:num w:numId="42" w16cid:durableId="1697654290">
    <w:abstractNumId w:val="95"/>
  </w:num>
  <w:num w:numId="43" w16cid:durableId="423840300">
    <w:abstractNumId w:val="18"/>
  </w:num>
  <w:num w:numId="44" w16cid:durableId="1756706525">
    <w:abstractNumId w:val="68"/>
  </w:num>
  <w:num w:numId="45" w16cid:durableId="923802093">
    <w:abstractNumId w:val="79"/>
  </w:num>
  <w:num w:numId="46" w16cid:durableId="935744659">
    <w:abstractNumId w:val="67"/>
  </w:num>
  <w:num w:numId="47" w16cid:durableId="2015640664">
    <w:abstractNumId w:val="85"/>
  </w:num>
  <w:num w:numId="48" w16cid:durableId="1617829460">
    <w:abstractNumId w:val="86"/>
  </w:num>
  <w:num w:numId="49" w16cid:durableId="1703630628">
    <w:abstractNumId w:val="54"/>
  </w:num>
  <w:num w:numId="50" w16cid:durableId="1885479481">
    <w:abstractNumId w:val="92"/>
  </w:num>
  <w:num w:numId="51" w16cid:durableId="809126929">
    <w:abstractNumId w:val="11"/>
  </w:num>
  <w:num w:numId="52" w16cid:durableId="1573270745">
    <w:abstractNumId w:val="96"/>
  </w:num>
  <w:num w:numId="53" w16cid:durableId="267812170">
    <w:abstractNumId w:val="60"/>
  </w:num>
  <w:num w:numId="54" w16cid:durableId="691609898">
    <w:abstractNumId w:val="42"/>
  </w:num>
  <w:num w:numId="55" w16cid:durableId="521550002">
    <w:abstractNumId w:val="71"/>
  </w:num>
  <w:num w:numId="56" w16cid:durableId="1486780203">
    <w:abstractNumId w:val="40"/>
  </w:num>
  <w:num w:numId="57" w16cid:durableId="2088258784">
    <w:abstractNumId w:val="88"/>
  </w:num>
  <w:num w:numId="58" w16cid:durableId="2090618645">
    <w:abstractNumId w:val="25"/>
  </w:num>
  <w:num w:numId="59" w16cid:durableId="1386828095">
    <w:abstractNumId w:val="105"/>
  </w:num>
  <w:num w:numId="60" w16cid:durableId="756443914">
    <w:abstractNumId w:val="41"/>
  </w:num>
  <w:num w:numId="61" w16cid:durableId="1771469907">
    <w:abstractNumId w:val="44"/>
  </w:num>
  <w:num w:numId="62" w16cid:durableId="1571496184">
    <w:abstractNumId w:val="36"/>
  </w:num>
  <w:num w:numId="63" w16cid:durableId="965235640">
    <w:abstractNumId w:val="30"/>
  </w:num>
  <w:num w:numId="64" w16cid:durableId="1850563183">
    <w:abstractNumId w:val="16"/>
  </w:num>
  <w:num w:numId="65" w16cid:durableId="674384648">
    <w:abstractNumId w:val="103"/>
  </w:num>
  <w:num w:numId="66" w16cid:durableId="1220172275">
    <w:abstractNumId w:val="32"/>
  </w:num>
  <w:num w:numId="67" w16cid:durableId="1795558786">
    <w:abstractNumId w:val="89"/>
  </w:num>
  <w:num w:numId="68" w16cid:durableId="1439450963">
    <w:abstractNumId w:val="22"/>
  </w:num>
  <w:num w:numId="69" w16cid:durableId="837692663">
    <w:abstractNumId w:val="35"/>
  </w:num>
  <w:num w:numId="70" w16cid:durableId="1969358693">
    <w:abstractNumId w:val="58"/>
  </w:num>
  <w:num w:numId="71" w16cid:durableId="420874105">
    <w:abstractNumId w:val="59"/>
  </w:num>
  <w:num w:numId="72" w16cid:durableId="1951814660">
    <w:abstractNumId w:val="39"/>
  </w:num>
  <w:num w:numId="73" w16cid:durableId="905921057">
    <w:abstractNumId w:val="15"/>
  </w:num>
  <w:num w:numId="74" w16cid:durableId="1231647775">
    <w:abstractNumId w:val="57"/>
  </w:num>
  <w:num w:numId="75" w16cid:durableId="464662763">
    <w:abstractNumId w:val="74"/>
  </w:num>
  <w:num w:numId="76" w16cid:durableId="1060713036">
    <w:abstractNumId w:val="69"/>
  </w:num>
  <w:num w:numId="77" w16cid:durableId="2017994275">
    <w:abstractNumId w:val="38"/>
  </w:num>
  <w:num w:numId="78" w16cid:durableId="450052020">
    <w:abstractNumId w:val="20"/>
  </w:num>
  <w:num w:numId="79" w16cid:durableId="159078966">
    <w:abstractNumId w:val="12"/>
  </w:num>
  <w:num w:numId="80" w16cid:durableId="27132659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67637561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36761087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9914448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2042394662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41755143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945284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031224874">
    <w:abstractNumId w:val="9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2838507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11674017">
    <w:abstractNumId w:val="107"/>
  </w:num>
  <w:num w:numId="90" w16cid:durableId="1717075066">
    <w:abstractNumId w:val="31"/>
  </w:num>
  <w:num w:numId="91" w16cid:durableId="560597582">
    <w:abstractNumId w:val="76"/>
  </w:num>
  <w:num w:numId="92" w16cid:durableId="1983541347">
    <w:abstractNumId w:val="66"/>
  </w:num>
  <w:num w:numId="93" w16cid:durableId="785612347">
    <w:abstractNumId w:val="13"/>
  </w:num>
  <w:num w:numId="94" w16cid:durableId="2121996590">
    <w:abstractNumId w:val="19"/>
  </w:num>
  <w:num w:numId="95" w16cid:durableId="1122580810">
    <w:abstractNumId w:val="23"/>
  </w:num>
  <w:num w:numId="96" w16cid:durableId="1911575920">
    <w:abstractNumId w:val="83"/>
  </w:num>
  <w:num w:numId="97" w16cid:durableId="1778984190">
    <w:abstractNumId w:val="65"/>
  </w:num>
  <w:num w:numId="98" w16cid:durableId="97987218">
    <w:abstractNumId w:val="73"/>
  </w:num>
  <w:num w:numId="99" w16cid:durableId="431900283">
    <w:abstractNumId w:val="102"/>
  </w:num>
  <w:num w:numId="100" w16cid:durableId="1883054310">
    <w:abstractNumId w:val="51"/>
  </w:num>
  <w:num w:numId="101" w16cid:durableId="1824157766">
    <w:abstractNumId w:val="111"/>
  </w:num>
  <w:num w:numId="102" w16cid:durableId="1074888448">
    <w:abstractNumId w:val="99"/>
  </w:num>
  <w:num w:numId="103" w16cid:durableId="83391248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2C0"/>
    <w:rsid w:val="0000125E"/>
    <w:rsid w:val="00003A17"/>
    <w:rsid w:val="00003B2E"/>
    <w:rsid w:val="0000438A"/>
    <w:rsid w:val="000126AE"/>
    <w:rsid w:val="00021ACC"/>
    <w:rsid w:val="000225E9"/>
    <w:rsid w:val="00031571"/>
    <w:rsid w:val="0003220A"/>
    <w:rsid w:val="00032EAB"/>
    <w:rsid w:val="000347A7"/>
    <w:rsid w:val="000450A0"/>
    <w:rsid w:val="00050E86"/>
    <w:rsid w:val="00050FE3"/>
    <w:rsid w:val="00053D3F"/>
    <w:rsid w:val="00073DA2"/>
    <w:rsid w:val="000820F6"/>
    <w:rsid w:val="00095A41"/>
    <w:rsid w:val="000A2BDE"/>
    <w:rsid w:val="000A7900"/>
    <w:rsid w:val="000B4D59"/>
    <w:rsid w:val="000C3529"/>
    <w:rsid w:val="000C4CE7"/>
    <w:rsid w:val="000C6943"/>
    <w:rsid w:val="000C79F7"/>
    <w:rsid w:val="000E499B"/>
    <w:rsid w:val="000E4F75"/>
    <w:rsid w:val="000F1A38"/>
    <w:rsid w:val="000F64AA"/>
    <w:rsid w:val="00104262"/>
    <w:rsid w:val="001079B6"/>
    <w:rsid w:val="00115CE3"/>
    <w:rsid w:val="001235C8"/>
    <w:rsid w:val="001452D4"/>
    <w:rsid w:val="001479CB"/>
    <w:rsid w:val="00150B4C"/>
    <w:rsid w:val="00150C8E"/>
    <w:rsid w:val="00161180"/>
    <w:rsid w:val="001615C6"/>
    <w:rsid w:val="00162650"/>
    <w:rsid w:val="00170217"/>
    <w:rsid w:val="00173A09"/>
    <w:rsid w:val="00176E96"/>
    <w:rsid w:val="001771A1"/>
    <w:rsid w:val="00190D74"/>
    <w:rsid w:val="001A0D03"/>
    <w:rsid w:val="001A6332"/>
    <w:rsid w:val="001B288D"/>
    <w:rsid w:val="001B3FD6"/>
    <w:rsid w:val="001B63BE"/>
    <w:rsid w:val="001C3825"/>
    <w:rsid w:val="001E0253"/>
    <w:rsid w:val="001E7302"/>
    <w:rsid w:val="001F2458"/>
    <w:rsid w:val="001F78AF"/>
    <w:rsid w:val="002002B8"/>
    <w:rsid w:val="00200A26"/>
    <w:rsid w:val="0020497F"/>
    <w:rsid w:val="00211F50"/>
    <w:rsid w:val="00216354"/>
    <w:rsid w:val="00216684"/>
    <w:rsid w:val="00220C10"/>
    <w:rsid w:val="002214CC"/>
    <w:rsid w:val="00222DCF"/>
    <w:rsid w:val="00225817"/>
    <w:rsid w:val="00227F66"/>
    <w:rsid w:val="0023506C"/>
    <w:rsid w:val="002416BA"/>
    <w:rsid w:val="00246354"/>
    <w:rsid w:val="00251952"/>
    <w:rsid w:val="00261418"/>
    <w:rsid w:val="0026429E"/>
    <w:rsid w:val="00265057"/>
    <w:rsid w:val="00265F34"/>
    <w:rsid w:val="00266DB6"/>
    <w:rsid w:val="00272875"/>
    <w:rsid w:val="00276C1E"/>
    <w:rsid w:val="002778D8"/>
    <w:rsid w:val="00283BD3"/>
    <w:rsid w:val="00286D74"/>
    <w:rsid w:val="00290227"/>
    <w:rsid w:val="002911FA"/>
    <w:rsid w:val="00295283"/>
    <w:rsid w:val="00297C3D"/>
    <w:rsid w:val="00297E2D"/>
    <w:rsid w:val="002A11B8"/>
    <w:rsid w:val="002A4531"/>
    <w:rsid w:val="002A6420"/>
    <w:rsid w:val="002A6667"/>
    <w:rsid w:val="002B10DA"/>
    <w:rsid w:val="002C17D8"/>
    <w:rsid w:val="002C1D39"/>
    <w:rsid w:val="002C286A"/>
    <w:rsid w:val="002C4D24"/>
    <w:rsid w:val="002C5032"/>
    <w:rsid w:val="002C5B0F"/>
    <w:rsid w:val="002D147C"/>
    <w:rsid w:val="002D6D61"/>
    <w:rsid w:val="002E2447"/>
    <w:rsid w:val="002E6D28"/>
    <w:rsid w:val="002F3B1A"/>
    <w:rsid w:val="002F4719"/>
    <w:rsid w:val="003006E7"/>
    <w:rsid w:val="00304686"/>
    <w:rsid w:val="00307972"/>
    <w:rsid w:val="003147F2"/>
    <w:rsid w:val="00321AAB"/>
    <w:rsid w:val="00323C1A"/>
    <w:rsid w:val="00324764"/>
    <w:rsid w:val="00326233"/>
    <w:rsid w:val="00327C43"/>
    <w:rsid w:val="00327E2B"/>
    <w:rsid w:val="003333A0"/>
    <w:rsid w:val="00333E67"/>
    <w:rsid w:val="00335CE2"/>
    <w:rsid w:val="00344DF5"/>
    <w:rsid w:val="00344E17"/>
    <w:rsid w:val="00347487"/>
    <w:rsid w:val="003553B2"/>
    <w:rsid w:val="003561CF"/>
    <w:rsid w:val="00360793"/>
    <w:rsid w:val="00364C65"/>
    <w:rsid w:val="003651F1"/>
    <w:rsid w:val="0037258F"/>
    <w:rsid w:val="0038229F"/>
    <w:rsid w:val="00383DA6"/>
    <w:rsid w:val="0038424F"/>
    <w:rsid w:val="00385AD8"/>
    <w:rsid w:val="0039105E"/>
    <w:rsid w:val="00393D37"/>
    <w:rsid w:val="003A5F0D"/>
    <w:rsid w:val="003A6765"/>
    <w:rsid w:val="003A789A"/>
    <w:rsid w:val="003B2CDA"/>
    <w:rsid w:val="003B50F9"/>
    <w:rsid w:val="003C2C34"/>
    <w:rsid w:val="003C33E5"/>
    <w:rsid w:val="003D1C69"/>
    <w:rsid w:val="003D652C"/>
    <w:rsid w:val="003D6AEF"/>
    <w:rsid w:val="003E3279"/>
    <w:rsid w:val="003E5B70"/>
    <w:rsid w:val="003F535A"/>
    <w:rsid w:val="00403088"/>
    <w:rsid w:val="004132B5"/>
    <w:rsid w:val="004134F6"/>
    <w:rsid w:val="00415492"/>
    <w:rsid w:val="004377D0"/>
    <w:rsid w:val="004472E6"/>
    <w:rsid w:val="00450A90"/>
    <w:rsid w:val="004512B8"/>
    <w:rsid w:val="00491906"/>
    <w:rsid w:val="00497B0F"/>
    <w:rsid w:val="004A575B"/>
    <w:rsid w:val="004B029A"/>
    <w:rsid w:val="004B0A9A"/>
    <w:rsid w:val="004B2444"/>
    <w:rsid w:val="004B3E51"/>
    <w:rsid w:val="004B54CA"/>
    <w:rsid w:val="004C2D67"/>
    <w:rsid w:val="004D0B5F"/>
    <w:rsid w:val="004D2060"/>
    <w:rsid w:val="004D5C3B"/>
    <w:rsid w:val="004D7DA1"/>
    <w:rsid w:val="004F5799"/>
    <w:rsid w:val="00502A88"/>
    <w:rsid w:val="00503A5F"/>
    <w:rsid w:val="00504FCA"/>
    <w:rsid w:val="005136D5"/>
    <w:rsid w:val="005203DE"/>
    <w:rsid w:val="00526FFE"/>
    <w:rsid w:val="005276B8"/>
    <w:rsid w:val="00530C72"/>
    <w:rsid w:val="005328B4"/>
    <w:rsid w:val="005464B4"/>
    <w:rsid w:val="005464C9"/>
    <w:rsid w:val="00551F95"/>
    <w:rsid w:val="00552081"/>
    <w:rsid w:val="005525C7"/>
    <w:rsid w:val="00560BAA"/>
    <w:rsid w:val="00562607"/>
    <w:rsid w:val="00566E11"/>
    <w:rsid w:val="00575652"/>
    <w:rsid w:val="005823B6"/>
    <w:rsid w:val="0059097E"/>
    <w:rsid w:val="00591115"/>
    <w:rsid w:val="00595649"/>
    <w:rsid w:val="005A034E"/>
    <w:rsid w:val="005A20B8"/>
    <w:rsid w:val="005A27E9"/>
    <w:rsid w:val="005A396B"/>
    <w:rsid w:val="005A4148"/>
    <w:rsid w:val="005C30A4"/>
    <w:rsid w:val="005C642B"/>
    <w:rsid w:val="005D27C1"/>
    <w:rsid w:val="005D33C7"/>
    <w:rsid w:val="005D38BD"/>
    <w:rsid w:val="005D4224"/>
    <w:rsid w:val="005D65CF"/>
    <w:rsid w:val="005E101C"/>
    <w:rsid w:val="005E1856"/>
    <w:rsid w:val="005F342D"/>
    <w:rsid w:val="005F3C43"/>
    <w:rsid w:val="005F76A7"/>
    <w:rsid w:val="006029EE"/>
    <w:rsid w:val="00604F2A"/>
    <w:rsid w:val="00613B28"/>
    <w:rsid w:val="00614E4C"/>
    <w:rsid w:val="0062056D"/>
    <w:rsid w:val="006230E5"/>
    <w:rsid w:val="0062376A"/>
    <w:rsid w:val="00636452"/>
    <w:rsid w:val="00640533"/>
    <w:rsid w:val="0064280D"/>
    <w:rsid w:val="00645C56"/>
    <w:rsid w:val="00645E44"/>
    <w:rsid w:val="00647513"/>
    <w:rsid w:val="0065255A"/>
    <w:rsid w:val="00655D96"/>
    <w:rsid w:val="00655F73"/>
    <w:rsid w:val="006574B1"/>
    <w:rsid w:val="00662AAC"/>
    <w:rsid w:val="006746B1"/>
    <w:rsid w:val="006748F5"/>
    <w:rsid w:val="006878A1"/>
    <w:rsid w:val="006948C4"/>
    <w:rsid w:val="006A21B4"/>
    <w:rsid w:val="006A645B"/>
    <w:rsid w:val="006A6B77"/>
    <w:rsid w:val="006B20C6"/>
    <w:rsid w:val="006B465C"/>
    <w:rsid w:val="006B5FA1"/>
    <w:rsid w:val="006B78E1"/>
    <w:rsid w:val="006C4E67"/>
    <w:rsid w:val="006D06B8"/>
    <w:rsid w:val="006D4B3F"/>
    <w:rsid w:val="006D5C6F"/>
    <w:rsid w:val="006E08D5"/>
    <w:rsid w:val="006E1008"/>
    <w:rsid w:val="006E4F96"/>
    <w:rsid w:val="006F3557"/>
    <w:rsid w:val="007055A0"/>
    <w:rsid w:val="00707BC0"/>
    <w:rsid w:val="007116AD"/>
    <w:rsid w:val="00715A49"/>
    <w:rsid w:val="00716C02"/>
    <w:rsid w:val="00717463"/>
    <w:rsid w:val="00720ADD"/>
    <w:rsid w:val="00720C0C"/>
    <w:rsid w:val="00721EA7"/>
    <w:rsid w:val="007233FE"/>
    <w:rsid w:val="00723F82"/>
    <w:rsid w:val="007243C9"/>
    <w:rsid w:val="00724C90"/>
    <w:rsid w:val="00726570"/>
    <w:rsid w:val="00740895"/>
    <w:rsid w:val="00740E56"/>
    <w:rsid w:val="007411F9"/>
    <w:rsid w:val="00744D69"/>
    <w:rsid w:val="007451FF"/>
    <w:rsid w:val="00747276"/>
    <w:rsid w:val="0074730C"/>
    <w:rsid w:val="0075050D"/>
    <w:rsid w:val="0075483E"/>
    <w:rsid w:val="007610A6"/>
    <w:rsid w:val="00770874"/>
    <w:rsid w:val="00771F4E"/>
    <w:rsid w:val="00773767"/>
    <w:rsid w:val="007805E8"/>
    <w:rsid w:val="0078280B"/>
    <w:rsid w:val="00782837"/>
    <w:rsid w:val="00783662"/>
    <w:rsid w:val="00791337"/>
    <w:rsid w:val="007972A8"/>
    <w:rsid w:val="007B53A6"/>
    <w:rsid w:val="007B62C0"/>
    <w:rsid w:val="007C1033"/>
    <w:rsid w:val="007C1FF1"/>
    <w:rsid w:val="007D2157"/>
    <w:rsid w:val="007D588C"/>
    <w:rsid w:val="007D7302"/>
    <w:rsid w:val="007E54C1"/>
    <w:rsid w:val="007F3D09"/>
    <w:rsid w:val="007F7869"/>
    <w:rsid w:val="0080087B"/>
    <w:rsid w:val="00805A4F"/>
    <w:rsid w:val="00806945"/>
    <w:rsid w:val="0082580F"/>
    <w:rsid w:val="00833561"/>
    <w:rsid w:val="0083563A"/>
    <w:rsid w:val="00835BDC"/>
    <w:rsid w:val="00835F51"/>
    <w:rsid w:val="00845E72"/>
    <w:rsid w:val="00850A9B"/>
    <w:rsid w:val="0085516E"/>
    <w:rsid w:val="00856331"/>
    <w:rsid w:val="00860637"/>
    <w:rsid w:val="008677ED"/>
    <w:rsid w:val="00870F1D"/>
    <w:rsid w:val="008710A0"/>
    <w:rsid w:val="008806FB"/>
    <w:rsid w:val="00881CFE"/>
    <w:rsid w:val="00883992"/>
    <w:rsid w:val="0088418E"/>
    <w:rsid w:val="008962C8"/>
    <w:rsid w:val="008B0A0E"/>
    <w:rsid w:val="008B3A74"/>
    <w:rsid w:val="008C0AF2"/>
    <w:rsid w:val="008C3A6A"/>
    <w:rsid w:val="008C5D61"/>
    <w:rsid w:val="008D0AF5"/>
    <w:rsid w:val="008D2A32"/>
    <w:rsid w:val="008D3DE4"/>
    <w:rsid w:val="008E0C0D"/>
    <w:rsid w:val="008E4866"/>
    <w:rsid w:val="008F1DB7"/>
    <w:rsid w:val="008F1F87"/>
    <w:rsid w:val="008F364E"/>
    <w:rsid w:val="008F704B"/>
    <w:rsid w:val="009009D8"/>
    <w:rsid w:val="00900A1A"/>
    <w:rsid w:val="009039CB"/>
    <w:rsid w:val="0091269A"/>
    <w:rsid w:val="009131F7"/>
    <w:rsid w:val="00930055"/>
    <w:rsid w:val="009305E4"/>
    <w:rsid w:val="0093357C"/>
    <w:rsid w:val="009358CA"/>
    <w:rsid w:val="00935DFB"/>
    <w:rsid w:val="00936524"/>
    <w:rsid w:val="00936C07"/>
    <w:rsid w:val="0094798C"/>
    <w:rsid w:val="009506FA"/>
    <w:rsid w:val="0095149B"/>
    <w:rsid w:val="00964044"/>
    <w:rsid w:val="00972008"/>
    <w:rsid w:val="00974C27"/>
    <w:rsid w:val="009762BE"/>
    <w:rsid w:val="0098012F"/>
    <w:rsid w:val="009802AA"/>
    <w:rsid w:val="009818DF"/>
    <w:rsid w:val="009963CA"/>
    <w:rsid w:val="009A5418"/>
    <w:rsid w:val="009B0141"/>
    <w:rsid w:val="009B0CE0"/>
    <w:rsid w:val="009B5A30"/>
    <w:rsid w:val="009D0871"/>
    <w:rsid w:val="009D5310"/>
    <w:rsid w:val="009E0FDB"/>
    <w:rsid w:val="009E3431"/>
    <w:rsid w:val="009E5994"/>
    <w:rsid w:val="009F0D48"/>
    <w:rsid w:val="009F1AA7"/>
    <w:rsid w:val="009F2ED5"/>
    <w:rsid w:val="00A00CBD"/>
    <w:rsid w:val="00A02C14"/>
    <w:rsid w:val="00A033B7"/>
    <w:rsid w:val="00A0678A"/>
    <w:rsid w:val="00A06C6D"/>
    <w:rsid w:val="00A079C2"/>
    <w:rsid w:val="00A07ECB"/>
    <w:rsid w:val="00A11B39"/>
    <w:rsid w:val="00A11F61"/>
    <w:rsid w:val="00A1336F"/>
    <w:rsid w:val="00A2380A"/>
    <w:rsid w:val="00A25E57"/>
    <w:rsid w:val="00A30D65"/>
    <w:rsid w:val="00A33C85"/>
    <w:rsid w:val="00A34FBE"/>
    <w:rsid w:val="00A426A4"/>
    <w:rsid w:val="00A43E9F"/>
    <w:rsid w:val="00A466FE"/>
    <w:rsid w:val="00A57970"/>
    <w:rsid w:val="00A61227"/>
    <w:rsid w:val="00A62233"/>
    <w:rsid w:val="00A624B8"/>
    <w:rsid w:val="00A6640C"/>
    <w:rsid w:val="00A67544"/>
    <w:rsid w:val="00A70496"/>
    <w:rsid w:val="00A71179"/>
    <w:rsid w:val="00A80DDA"/>
    <w:rsid w:val="00A95263"/>
    <w:rsid w:val="00A9751A"/>
    <w:rsid w:val="00AA297C"/>
    <w:rsid w:val="00AA5D7D"/>
    <w:rsid w:val="00AC587D"/>
    <w:rsid w:val="00AC63A5"/>
    <w:rsid w:val="00AC75F5"/>
    <w:rsid w:val="00AD1FD5"/>
    <w:rsid w:val="00AD26AA"/>
    <w:rsid w:val="00AF725B"/>
    <w:rsid w:val="00B00AEF"/>
    <w:rsid w:val="00B0450E"/>
    <w:rsid w:val="00B062CB"/>
    <w:rsid w:val="00B06589"/>
    <w:rsid w:val="00B0675A"/>
    <w:rsid w:val="00B21D83"/>
    <w:rsid w:val="00B31132"/>
    <w:rsid w:val="00B4543B"/>
    <w:rsid w:val="00B50D44"/>
    <w:rsid w:val="00B51C51"/>
    <w:rsid w:val="00B63D21"/>
    <w:rsid w:val="00B64619"/>
    <w:rsid w:val="00B706DB"/>
    <w:rsid w:val="00B74640"/>
    <w:rsid w:val="00B84DAC"/>
    <w:rsid w:val="00B87118"/>
    <w:rsid w:val="00B90FC5"/>
    <w:rsid w:val="00B96D8C"/>
    <w:rsid w:val="00BA0DA0"/>
    <w:rsid w:val="00BB0899"/>
    <w:rsid w:val="00BB6F59"/>
    <w:rsid w:val="00BC6EDE"/>
    <w:rsid w:val="00BE0A72"/>
    <w:rsid w:val="00BE4E03"/>
    <w:rsid w:val="00BE5E31"/>
    <w:rsid w:val="00BF040C"/>
    <w:rsid w:val="00BF2D86"/>
    <w:rsid w:val="00BF4DF0"/>
    <w:rsid w:val="00C03378"/>
    <w:rsid w:val="00C10DA9"/>
    <w:rsid w:val="00C11646"/>
    <w:rsid w:val="00C16699"/>
    <w:rsid w:val="00C245CB"/>
    <w:rsid w:val="00C30D42"/>
    <w:rsid w:val="00C31462"/>
    <w:rsid w:val="00C336DC"/>
    <w:rsid w:val="00C36423"/>
    <w:rsid w:val="00C41CF8"/>
    <w:rsid w:val="00C4286E"/>
    <w:rsid w:val="00C47251"/>
    <w:rsid w:val="00C4733C"/>
    <w:rsid w:val="00C65682"/>
    <w:rsid w:val="00C715C5"/>
    <w:rsid w:val="00C71CD4"/>
    <w:rsid w:val="00C72BB5"/>
    <w:rsid w:val="00C90660"/>
    <w:rsid w:val="00CA0D24"/>
    <w:rsid w:val="00CB44C1"/>
    <w:rsid w:val="00CB6E7C"/>
    <w:rsid w:val="00CC2057"/>
    <w:rsid w:val="00CC2D6B"/>
    <w:rsid w:val="00CC4740"/>
    <w:rsid w:val="00CC7822"/>
    <w:rsid w:val="00CF6548"/>
    <w:rsid w:val="00D105A6"/>
    <w:rsid w:val="00D1769B"/>
    <w:rsid w:val="00D213B7"/>
    <w:rsid w:val="00D24F12"/>
    <w:rsid w:val="00D34A84"/>
    <w:rsid w:val="00D362A6"/>
    <w:rsid w:val="00D450B0"/>
    <w:rsid w:val="00D4566B"/>
    <w:rsid w:val="00D62D1A"/>
    <w:rsid w:val="00D72CB7"/>
    <w:rsid w:val="00D72E04"/>
    <w:rsid w:val="00D82F1B"/>
    <w:rsid w:val="00D83D7B"/>
    <w:rsid w:val="00D9227A"/>
    <w:rsid w:val="00D92DD0"/>
    <w:rsid w:val="00D9372E"/>
    <w:rsid w:val="00DB0D82"/>
    <w:rsid w:val="00DB4D96"/>
    <w:rsid w:val="00DC0D22"/>
    <w:rsid w:val="00DC1CC7"/>
    <w:rsid w:val="00DC3EAF"/>
    <w:rsid w:val="00DC45B5"/>
    <w:rsid w:val="00DC4723"/>
    <w:rsid w:val="00DC51BD"/>
    <w:rsid w:val="00DD05F4"/>
    <w:rsid w:val="00DD2CF6"/>
    <w:rsid w:val="00DD6F01"/>
    <w:rsid w:val="00DD704A"/>
    <w:rsid w:val="00DE1D10"/>
    <w:rsid w:val="00DE2562"/>
    <w:rsid w:val="00E0418D"/>
    <w:rsid w:val="00E0621C"/>
    <w:rsid w:val="00E15262"/>
    <w:rsid w:val="00E173FF"/>
    <w:rsid w:val="00E228D9"/>
    <w:rsid w:val="00E40BFD"/>
    <w:rsid w:val="00E42BCD"/>
    <w:rsid w:val="00E42F71"/>
    <w:rsid w:val="00E4726D"/>
    <w:rsid w:val="00E51B32"/>
    <w:rsid w:val="00E52C66"/>
    <w:rsid w:val="00E61C0B"/>
    <w:rsid w:val="00E65295"/>
    <w:rsid w:val="00E74517"/>
    <w:rsid w:val="00E768B5"/>
    <w:rsid w:val="00E84FE5"/>
    <w:rsid w:val="00E8744B"/>
    <w:rsid w:val="00E90B7F"/>
    <w:rsid w:val="00E93178"/>
    <w:rsid w:val="00E936A3"/>
    <w:rsid w:val="00E94775"/>
    <w:rsid w:val="00E97323"/>
    <w:rsid w:val="00EB1B41"/>
    <w:rsid w:val="00EB54EF"/>
    <w:rsid w:val="00EC0086"/>
    <w:rsid w:val="00EC38CF"/>
    <w:rsid w:val="00EC40C2"/>
    <w:rsid w:val="00EC4148"/>
    <w:rsid w:val="00EC6D61"/>
    <w:rsid w:val="00EE5393"/>
    <w:rsid w:val="00F04F2C"/>
    <w:rsid w:val="00F06756"/>
    <w:rsid w:val="00F13BF2"/>
    <w:rsid w:val="00F25918"/>
    <w:rsid w:val="00F26028"/>
    <w:rsid w:val="00F309E8"/>
    <w:rsid w:val="00F32082"/>
    <w:rsid w:val="00F34FE3"/>
    <w:rsid w:val="00F40FC9"/>
    <w:rsid w:val="00F623F5"/>
    <w:rsid w:val="00F6251E"/>
    <w:rsid w:val="00F64696"/>
    <w:rsid w:val="00F650C4"/>
    <w:rsid w:val="00F67551"/>
    <w:rsid w:val="00F745ED"/>
    <w:rsid w:val="00F748CE"/>
    <w:rsid w:val="00F8100B"/>
    <w:rsid w:val="00F82259"/>
    <w:rsid w:val="00F84448"/>
    <w:rsid w:val="00F857FC"/>
    <w:rsid w:val="00F9221E"/>
    <w:rsid w:val="00F935EE"/>
    <w:rsid w:val="00FA6974"/>
    <w:rsid w:val="00FA721B"/>
    <w:rsid w:val="00FC2B95"/>
    <w:rsid w:val="00FD323F"/>
    <w:rsid w:val="00FE44C4"/>
    <w:rsid w:val="00FF1718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C5A9A"/>
  <w15:docId w15:val="{EDB8820C-EE04-481E-ACAC-6AAB90BD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6C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276C1E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0">
    <w:name w:val="heading 3"/>
    <w:basedOn w:val="Normalny"/>
    <w:next w:val="Normalny"/>
    <w:link w:val="Nagwek3Znak"/>
    <w:qFormat/>
    <w:rsid w:val="00276C1E"/>
    <w:pPr>
      <w:keepNext/>
      <w:keepLines/>
      <w:spacing w:before="40"/>
      <w:outlineLvl w:val="2"/>
    </w:pPr>
    <w:rPr>
      <w:rFonts w:ascii="Calibri Light" w:hAnsi="Calibri Light"/>
      <w:color w:val="1F4D78"/>
      <w:sz w:val="20"/>
      <w:szCs w:val="20"/>
    </w:rPr>
  </w:style>
  <w:style w:type="paragraph" w:styleId="Nagwek40">
    <w:name w:val="heading 4"/>
    <w:basedOn w:val="Normalny"/>
    <w:next w:val="Normalny"/>
    <w:link w:val="Nagwek4Znak"/>
    <w:qFormat/>
    <w:rsid w:val="00276C1E"/>
    <w:pPr>
      <w:keepNext/>
      <w:jc w:val="center"/>
      <w:outlineLvl w:val="3"/>
    </w:pPr>
    <w:rPr>
      <w:rFonts w:ascii="Arial" w:hAnsi="Arial" w:cs="Arial"/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6C1E"/>
    <w:pPr>
      <w:spacing w:before="240" w:after="60" w:line="262" w:lineRule="auto"/>
      <w:ind w:left="10" w:right="54" w:hanging="10"/>
      <w:jc w:val="both"/>
      <w:outlineLvl w:val="4"/>
    </w:pPr>
    <w:rPr>
      <w:rFonts w:ascii="Calibri" w:hAnsi="Calibri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76C1E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szCs w:val="20"/>
    </w:rPr>
  </w:style>
  <w:style w:type="paragraph" w:styleId="Nagwek7">
    <w:name w:val="heading 7"/>
    <w:basedOn w:val="Normalny"/>
    <w:next w:val="Normalny"/>
    <w:link w:val="Nagwek7Znak"/>
    <w:qFormat/>
    <w:rsid w:val="00276C1E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76C1E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B6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B62C0"/>
  </w:style>
  <w:style w:type="paragraph" w:styleId="Stopka">
    <w:name w:val="footer"/>
    <w:aliases w:val=" Znak,Znak"/>
    <w:basedOn w:val="Normalny"/>
    <w:link w:val="StopkaZnak"/>
    <w:uiPriority w:val="99"/>
    <w:unhideWhenUsed/>
    <w:rsid w:val="007B62C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1"/>
    <w:basedOn w:val="Domylnaczcionkaakapitu"/>
    <w:link w:val="Stopka"/>
    <w:uiPriority w:val="99"/>
    <w:rsid w:val="007B62C0"/>
  </w:style>
  <w:style w:type="table" w:styleId="Tabela-Siatka">
    <w:name w:val="Table Grid"/>
    <w:basedOn w:val="Standardowy"/>
    <w:uiPriority w:val="59"/>
    <w:rsid w:val="007B6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47A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47A7"/>
    <w:rPr>
      <w:color w:val="605E5C"/>
      <w:shd w:val="clear" w:color="auto" w:fill="E1DFDD"/>
    </w:rPr>
  </w:style>
  <w:style w:type="paragraph" w:styleId="Akapitzlist">
    <w:name w:val="List Paragraph"/>
    <w:aliases w:val="List Paragraph,Akapit z listą BS,L1,Numerowanie,Paragraf,Punkt 1.1,Akapit z listą5,2 heading,A_wyliczenie,K-P_odwolanie,maz_wyliczenie,opis dzialania,T_SZ_List Paragraph,normalny tekst,CW_Lista,Colorful List Accent 1,Akapit z listą4,Norma"/>
    <w:basedOn w:val="Normalny"/>
    <w:link w:val="AkapitzlistZnak"/>
    <w:uiPriority w:val="34"/>
    <w:qFormat/>
    <w:rsid w:val="00AD1FD5"/>
    <w:pPr>
      <w:ind w:left="720"/>
      <w:contextualSpacing/>
    </w:pPr>
  </w:style>
  <w:style w:type="paragraph" w:customStyle="1" w:styleId="1Wyliczankawpara">
    <w:name w:val="1. Wyliczanka_w_para"/>
    <w:basedOn w:val="Normalny"/>
    <w:rsid w:val="006746B1"/>
    <w:pPr>
      <w:numPr>
        <w:numId w:val="1"/>
      </w:numPr>
      <w:tabs>
        <w:tab w:val="clear" w:pos="360"/>
      </w:tabs>
      <w:spacing w:after="120"/>
      <w:ind w:left="720"/>
      <w:jc w:val="both"/>
    </w:pPr>
    <w:rPr>
      <w:rFonts w:eastAsia="MS Mincho"/>
      <w:lang w:eastAsia="en-US"/>
    </w:rPr>
  </w:style>
  <w:style w:type="character" w:customStyle="1" w:styleId="AkapitzlistZnak">
    <w:name w:val="Akapit z listą Znak"/>
    <w:aliases w:val="List Paragraph Znak,Akapit z listą BS Znak,L1 Znak,Numerowanie Znak,Paragraf Znak,Punkt 1.1 Znak,Akapit z listą5 Znak,2 heading Znak,A_wyliczenie Znak,K-P_odwolanie Znak,maz_wyliczenie Znak,opis dzialania Znak,normalny tekst Znak"/>
    <w:link w:val="Akapitzlist"/>
    <w:uiPriority w:val="34"/>
    <w:qFormat/>
    <w:rsid w:val="003C33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B288D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28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BB6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74727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72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2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472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472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Zaimportowanystyl40">
    <w:name w:val="Zaimportowany styl 4.0"/>
    <w:rsid w:val="00DC1CC7"/>
    <w:pPr>
      <w:numPr>
        <w:numId w:val="2"/>
      </w:numPr>
    </w:pPr>
  </w:style>
  <w:style w:type="paragraph" w:styleId="Poprawka">
    <w:name w:val="Revision"/>
    <w:hidden/>
    <w:uiPriority w:val="99"/>
    <w:semiHidden/>
    <w:rsid w:val="002A1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ł1,Footnote1,Podrozdział2,Footnote2, Znak10,Znak10,Podrozdzia3,-E Fuﬂnotentext,Fuﬂnotentext Ursprung,Fußnotentext Ursprung,-E Fußnotentext,Footnote text,Fußnote,FOOTNOTES,F"/>
    <w:basedOn w:val="Normalny"/>
    <w:link w:val="TekstprzypisudolnegoZnak"/>
    <w:uiPriority w:val="99"/>
    <w:unhideWhenUsed/>
    <w:qFormat/>
    <w:rsid w:val="00EB1B4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,-E Fuﬂnotentext Znak,Fuﬂnotentext Ursprung Znak,Footnote text Znak"/>
    <w:basedOn w:val="Domylnaczcionkaakapitu"/>
    <w:link w:val="Tekstprzypisudolnego"/>
    <w:uiPriority w:val="99"/>
    <w:qFormat/>
    <w:rsid w:val="00EB1B4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EB1B4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76C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276C1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0"/>
    <w:rsid w:val="00276C1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0"/>
    <w:rsid w:val="00276C1E"/>
    <w:rPr>
      <w:rFonts w:ascii="Calibri Light" w:eastAsia="Times New Roman" w:hAnsi="Calibri Light" w:cs="Times New Roman"/>
      <w:color w:val="1F4D78"/>
      <w:sz w:val="20"/>
      <w:szCs w:val="20"/>
    </w:rPr>
  </w:style>
  <w:style w:type="character" w:customStyle="1" w:styleId="Nagwek4Znak">
    <w:name w:val="Nagłówek 4 Znak"/>
    <w:basedOn w:val="Domylnaczcionkaakapitu"/>
    <w:link w:val="Nagwek40"/>
    <w:rsid w:val="00276C1E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6C1E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276C1E"/>
    <w:rPr>
      <w:rFonts w:ascii="Arial" w:eastAsia="Times New Roman" w:hAnsi="Arial" w:cs="Times New Roman"/>
      <w:b/>
      <w:sz w:val="18"/>
      <w:szCs w:val="20"/>
    </w:rPr>
  </w:style>
  <w:style w:type="character" w:customStyle="1" w:styleId="Nagwek7Znak">
    <w:name w:val="Nagłówek 7 Znak"/>
    <w:basedOn w:val="Domylnaczcionkaakapitu"/>
    <w:link w:val="Nagwek7"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6C1E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customStyle="1" w:styleId="Standard">
    <w:name w:val="Standard"/>
    <w:qFormat/>
    <w:rsid w:val="00276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TekstpodstawowyZnak1">
    <w:name w:val="Tekst podstawowy Znak1"/>
    <w:basedOn w:val="Domylnaczcionkaakapitu"/>
    <w:rsid w:val="00276C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276C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276C1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Normalny"/>
    <w:rsid w:val="00276C1E"/>
    <w:pPr>
      <w:widowControl w:val="0"/>
      <w:spacing w:before="240"/>
      <w:jc w:val="both"/>
    </w:pPr>
    <w:rPr>
      <w:rFonts w:ascii="Arial" w:hAnsi="Arial"/>
      <w:szCs w:val="20"/>
    </w:rPr>
  </w:style>
  <w:style w:type="paragraph" w:customStyle="1" w:styleId="Tytu">
    <w:name w:val="Tytu?"/>
    <w:basedOn w:val="Normalny"/>
    <w:rsid w:val="00276C1E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customStyle="1" w:styleId="Default">
    <w:name w:val="Default"/>
    <w:link w:val="DefaultZnak"/>
    <w:qFormat/>
    <w:rsid w:val="00276C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276C1E"/>
    <w:pPr>
      <w:spacing w:after="0"/>
      <w:ind w:left="71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76C1E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276C1E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276C1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276C1E"/>
    <w:pPr>
      <w:ind w:left="10" w:right="54" w:hanging="10"/>
      <w:jc w:val="both"/>
    </w:pPr>
    <w:rPr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76C1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276C1E"/>
    <w:rPr>
      <w:vertAlign w:val="superscript"/>
    </w:rPr>
  </w:style>
  <w:style w:type="paragraph" w:styleId="Zwykytekst">
    <w:name w:val="Plain Text"/>
    <w:basedOn w:val="Normalny"/>
    <w:link w:val="ZwykytekstZnak"/>
    <w:rsid w:val="00276C1E"/>
    <w:rPr>
      <w:rFonts w:ascii="Courier New" w:eastAsia="MS Mincho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76C1E"/>
    <w:rPr>
      <w:rFonts w:ascii="Courier New" w:eastAsia="MS Mincho" w:hAnsi="Courier New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276C1E"/>
    <w:rPr>
      <w:i/>
      <w:iCs/>
    </w:rPr>
  </w:style>
  <w:style w:type="character" w:customStyle="1" w:styleId="apple-style-span">
    <w:name w:val="apple-style-span"/>
    <w:qFormat/>
    <w:rsid w:val="00276C1E"/>
  </w:style>
  <w:style w:type="table" w:customStyle="1" w:styleId="Tabela-Siatka11">
    <w:name w:val="Tabela - Siatka11"/>
    <w:basedOn w:val="Standardowy"/>
    <w:next w:val="Tabela-Siatka"/>
    <w:uiPriority w:val="39"/>
    <w:rsid w:val="00276C1E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uiPriority w:val="99"/>
    <w:semiHidden/>
    <w:unhideWhenUsed/>
    <w:rsid w:val="00276C1E"/>
    <w:rPr>
      <w:color w:val="605E5C"/>
      <w:shd w:val="clear" w:color="auto" w:fill="E1DFDD"/>
    </w:rPr>
  </w:style>
  <w:style w:type="paragraph" w:customStyle="1" w:styleId="p2">
    <w:name w:val="p2"/>
    <w:basedOn w:val="Normalny"/>
    <w:rsid w:val="00276C1E"/>
    <w:rPr>
      <w:rFonts w:ascii="Helvetica" w:hAnsi="Helvetica"/>
      <w:sz w:val="17"/>
      <w:szCs w:val="17"/>
    </w:rPr>
  </w:style>
  <w:style w:type="character" w:styleId="Pogrubienie">
    <w:name w:val="Strong"/>
    <w:uiPriority w:val="22"/>
    <w:qFormat/>
    <w:rsid w:val="00276C1E"/>
    <w:rPr>
      <w:b/>
      <w:bCs/>
    </w:rPr>
  </w:style>
  <w:style w:type="paragraph" w:customStyle="1" w:styleId="redniasiatka21">
    <w:name w:val="Średnia siatka 21"/>
    <w:link w:val="redniasiatka2Znak"/>
    <w:uiPriority w:val="1"/>
    <w:qFormat/>
    <w:rsid w:val="00276C1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numbering" w:customStyle="1" w:styleId="Zaimportowanystyl2">
    <w:name w:val="Zaimportowany styl 2"/>
    <w:rsid w:val="00276C1E"/>
    <w:pPr>
      <w:numPr>
        <w:numId w:val="5"/>
      </w:numPr>
    </w:pPr>
  </w:style>
  <w:style w:type="character" w:customStyle="1" w:styleId="alb">
    <w:name w:val="a_lb"/>
    <w:rsid w:val="00276C1E"/>
  </w:style>
  <w:style w:type="character" w:styleId="UyteHipercze">
    <w:name w:val="FollowedHyperlink"/>
    <w:uiPriority w:val="99"/>
    <w:semiHidden/>
    <w:unhideWhenUsed/>
    <w:rsid w:val="00276C1E"/>
    <w:rPr>
      <w:color w:val="954F72"/>
      <w:u w:val="single"/>
    </w:rPr>
  </w:style>
  <w:style w:type="paragraph" w:styleId="NormalnyWeb">
    <w:name w:val="Normal (Web)"/>
    <w:basedOn w:val="Normalny"/>
    <w:uiPriority w:val="99"/>
    <w:rsid w:val="00276C1E"/>
    <w:pPr>
      <w:suppressAutoHyphens/>
      <w:spacing w:before="280" w:after="280"/>
    </w:pPr>
    <w:rPr>
      <w:lang w:eastAsia="ar-SA"/>
    </w:rPr>
  </w:style>
  <w:style w:type="character" w:customStyle="1" w:styleId="Tekstpodstawowy2Znak1">
    <w:name w:val="Tekst podstawowy 2 Znak1"/>
    <w:rsid w:val="00276C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276C1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76C1E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276C1E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276C1E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3">
    <w:name w:val="Zwykły tekst3"/>
    <w:basedOn w:val="Normalny"/>
    <w:rsid w:val="00276C1E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redniasiatka2Znak">
    <w:name w:val="Średnia siatka 2 Znak"/>
    <w:link w:val="redniasiatka21"/>
    <w:uiPriority w:val="1"/>
    <w:rsid w:val="00276C1E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customStyle="1" w:styleId="Tekstpodstawowy22">
    <w:name w:val="Tekst podstawowy 22"/>
    <w:basedOn w:val="Normalny"/>
    <w:rsid w:val="00276C1E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Style3">
    <w:name w:val="Style3"/>
    <w:basedOn w:val="Normalny"/>
    <w:rsid w:val="00276C1E"/>
    <w:pPr>
      <w:widowControl w:val="0"/>
      <w:autoSpaceDE w:val="0"/>
      <w:autoSpaceDN w:val="0"/>
      <w:adjustRightInd w:val="0"/>
      <w:spacing w:line="266" w:lineRule="exact"/>
    </w:pPr>
    <w:rPr>
      <w:rFonts w:ascii="Microsoft Sans Serif" w:hAnsi="Microsoft Sans Serif"/>
    </w:rPr>
  </w:style>
  <w:style w:type="character" w:customStyle="1" w:styleId="hotnewscz1">
    <w:name w:val="hotnews_c_z1"/>
    <w:rsid w:val="00276C1E"/>
  </w:style>
  <w:style w:type="paragraph" w:customStyle="1" w:styleId="Zawartotabeli">
    <w:name w:val="Zawartość tabeli"/>
    <w:basedOn w:val="Normalny"/>
    <w:rsid w:val="00276C1E"/>
    <w:pPr>
      <w:widowControl w:val="0"/>
      <w:suppressLineNumbers/>
      <w:suppressAutoHyphens/>
    </w:pPr>
    <w:rPr>
      <w:sz w:val="20"/>
      <w:szCs w:val="20"/>
    </w:rPr>
  </w:style>
  <w:style w:type="character" w:customStyle="1" w:styleId="BezodstpwZnak">
    <w:name w:val="Bez odstępów Znak"/>
    <w:link w:val="Bezodstpw"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276C1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0">
    <w:name w:val="Title"/>
    <w:basedOn w:val="Normalny"/>
    <w:link w:val="TytuZnak"/>
    <w:qFormat/>
    <w:rsid w:val="00276C1E"/>
    <w:pPr>
      <w:widowControl w:val="0"/>
      <w:spacing w:before="240" w:after="60"/>
      <w:jc w:val="center"/>
    </w:pPr>
    <w:rPr>
      <w:rFonts w:ascii="Arial" w:hAnsi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0"/>
    <w:rsid w:val="00276C1E"/>
    <w:rPr>
      <w:rFonts w:ascii="Arial" w:eastAsia="Times New Roman" w:hAnsi="Arial" w:cs="Times New Roman"/>
      <w:b/>
      <w:bCs/>
      <w:kern w:val="28"/>
      <w:sz w:val="32"/>
      <w:szCs w:val="32"/>
    </w:rPr>
  </w:style>
  <w:style w:type="paragraph" w:customStyle="1" w:styleId="ox-0b56dd44f4-msonormal">
    <w:name w:val="ox-0b56dd44f4-msonormal"/>
    <w:basedOn w:val="Normalny"/>
    <w:rsid w:val="00276C1E"/>
    <w:pPr>
      <w:spacing w:before="100" w:beforeAutospacing="1" w:after="100" w:afterAutospacing="1"/>
    </w:pPr>
  </w:style>
  <w:style w:type="character" w:customStyle="1" w:styleId="lrzxr">
    <w:name w:val="lrzxr"/>
    <w:rsid w:val="00276C1E"/>
  </w:style>
  <w:style w:type="character" w:customStyle="1" w:styleId="summary-span-value">
    <w:name w:val="summary-span-value"/>
    <w:rsid w:val="00276C1E"/>
  </w:style>
  <w:style w:type="paragraph" w:customStyle="1" w:styleId="text-justify">
    <w:name w:val="text-justify"/>
    <w:basedOn w:val="Normalny"/>
    <w:rsid w:val="00276C1E"/>
    <w:pPr>
      <w:spacing w:before="100" w:beforeAutospacing="1" w:after="100" w:afterAutospacing="1"/>
    </w:pPr>
  </w:style>
  <w:style w:type="character" w:customStyle="1" w:styleId="Teksttreci">
    <w:name w:val="Tekst treści_"/>
    <w:link w:val="Teksttreci1"/>
    <w:locked/>
    <w:rsid w:val="00276C1E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276C1E"/>
    <w:pPr>
      <w:shd w:val="clear" w:color="auto" w:fill="FFFFFF"/>
      <w:spacing w:before="240" w:after="120" w:line="240" w:lineRule="atLeast"/>
      <w:ind w:hanging="1340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Listanumerowana">
    <w:name w:val="List Number"/>
    <w:basedOn w:val="Normalny"/>
    <w:rsid w:val="00276C1E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rsid w:val="00276C1E"/>
    <w:p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5">
    <w:name w:val="List Number 5"/>
    <w:basedOn w:val="Normalny"/>
    <w:rsid w:val="00276C1E"/>
    <w:pPr>
      <w:tabs>
        <w:tab w:val="num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customStyle="1" w:styleId="Normalny1">
    <w:name w:val="Normalny1"/>
    <w:rsid w:val="00276C1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rsid w:val="00276C1E"/>
    <w:pPr>
      <w:spacing w:before="60" w:after="60"/>
      <w:ind w:left="851" w:hanging="295"/>
      <w:jc w:val="both"/>
    </w:pPr>
    <w:rPr>
      <w:szCs w:val="20"/>
    </w:rPr>
  </w:style>
  <w:style w:type="character" w:styleId="Numerstrony">
    <w:name w:val="page number"/>
    <w:rsid w:val="00276C1E"/>
  </w:style>
  <w:style w:type="paragraph" w:styleId="Spistreci1">
    <w:name w:val="toc 1"/>
    <w:basedOn w:val="Normalny"/>
    <w:next w:val="Normalny"/>
    <w:autoRedefine/>
    <w:uiPriority w:val="39"/>
    <w:rsid w:val="00276C1E"/>
    <w:pPr>
      <w:tabs>
        <w:tab w:val="right" w:pos="9628"/>
      </w:tabs>
      <w:jc w:val="both"/>
    </w:pPr>
    <w:rPr>
      <w:noProof/>
      <w:szCs w:val="20"/>
    </w:rPr>
  </w:style>
  <w:style w:type="numbering" w:customStyle="1" w:styleId="Bezlisty1">
    <w:name w:val="Bez listy1"/>
    <w:next w:val="Bezlisty"/>
    <w:semiHidden/>
    <w:rsid w:val="00276C1E"/>
  </w:style>
  <w:style w:type="paragraph" w:customStyle="1" w:styleId="tekstpodstnumer">
    <w:name w:val="tekstpodstnumer"/>
    <w:basedOn w:val="Normalny"/>
    <w:rsid w:val="00276C1E"/>
    <w:pPr>
      <w:jc w:val="both"/>
    </w:pPr>
    <w:rPr>
      <w:rFonts w:ascii="Arial" w:hAnsi="Arial" w:cs="Arial"/>
      <w:sz w:val="22"/>
      <w:szCs w:val="22"/>
    </w:rPr>
  </w:style>
  <w:style w:type="paragraph" w:styleId="Mapadokumentu">
    <w:name w:val="Document Map"/>
    <w:basedOn w:val="Normalny"/>
    <w:link w:val="MapadokumentuZnak"/>
    <w:rsid w:val="00276C1E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276C1E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76C1E"/>
    <w:pPr>
      <w:tabs>
        <w:tab w:val="right" w:pos="9630"/>
      </w:tabs>
      <w:ind w:left="198"/>
      <w:contextualSpacing/>
    </w:pPr>
    <w:rPr>
      <w:sz w:val="20"/>
      <w:szCs w:val="20"/>
    </w:rPr>
  </w:style>
  <w:style w:type="character" w:styleId="Numerwiersza">
    <w:name w:val="line number"/>
    <w:rsid w:val="00276C1E"/>
  </w:style>
  <w:style w:type="paragraph" w:customStyle="1" w:styleId="ZnakZnak">
    <w:name w:val="Znak Znak"/>
    <w:basedOn w:val="Normalny"/>
    <w:rsid w:val="00276C1E"/>
    <w:pPr>
      <w:spacing w:line="360" w:lineRule="auto"/>
      <w:jc w:val="both"/>
    </w:pPr>
    <w:rPr>
      <w:rFonts w:ascii="Verdana" w:hAnsi="Verdana"/>
      <w:sz w:val="20"/>
      <w:szCs w:val="20"/>
    </w:rPr>
  </w:style>
  <w:style w:type="numbering" w:customStyle="1" w:styleId="Bezlisty2">
    <w:name w:val="Bez listy2"/>
    <w:next w:val="Bezlisty"/>
    <w:semiHidden/>
    <w:rsid w:val="00276C1E"/>
  </w:style>
  <w:style w:type="paragraph" w:customStyle="1" w:styleId="Nagwek10">
    <w:name w:val="Nagłówek1"/>
    <w:basedOn w:val="Normalny"/>
    <w:rsid w:val="00276C1E"/>
    <w:pPr>
      <w:tabs>
        <w:tab w:val="left" w:pos="3375"/>
      </w:tabs>
      <w:spacing w:line="300" w:lineRule="auto"/>
      <w:jc w:val="both"/>
    </w:pPr>
    <w:rPr>
      <w:b/>
    </w:rPr>
  </w:style>
  <w:style w:type="paragraph" w:customStyle="1" w:styleId="Nagwek2">
    <w:name w:val="Nagłówek2"/>
    <w:basedOn w:val="Normalny"/>
    <w:rsid w:val="00276C1E"/>
    <w:pPr>
      <w:numPr>
        <w:numId w:val="9"/>
      </w:numPr>
      <w:tabs>
        <w:tab w:val="left" w:pos="3375"/>
      </w:tabs>
      <w:spacing w:line="300" w:lineRule="auto"/>
      <w:jc w:val="both"/>
    </w:pPr>
    <w:rPr>
      <w:b/>
    </w:rPr>
  </w:style>
  <w:style w:type="paragraph" w:customStyle="1" w:styleId="Nagwek3">
    <w:name w:val="Nagłówek3"/>
    <w:basedOn w:val="Normalny"/>
    <w:rsid w:val="00276C1E"/>
    <w:pPr>
      <w:numPr>
        <w:ilvl w:val="1"/>
        <w:numId w:val="8"/>
      </w:numPr>
      <w:tabs>
        <w:tab w:val="left" w:pos="540"/>
        <w:tab w:val="left" w:pos="1020"/>
      </w:tabs>
      <w:spacing w:before="60" w:line="300" w:lineRule="auto"/>
      <w:jc w:val="both"/>
    </w:pPr>
    <w:rPr>
      <w:b/>
    </w:rPr>
  </w:style>
  <w:style w:type="paragraph" w:styleId="Spistreci3">
    <w:name w:val="toc 3"/>
    <w:basedOn w:val="Normalny"/>
    <w:next w:val="Normalny"/>
    <w:autoRedefine/>
    <w:uiPriority w:val="39"/>
    <w:rsid w:val="00276C1E"/>
    <w:pPr>
      <w:ind w:left="480"/>
    </w:pPr>
  </w:style>
  <w:style w:type="paragraph" w:customStyle="1" w:styleId="Nagwek4">
    <w:name w:val="Nagłówek4"/>
    <w:basedOn w:val="Normalny"/>
    <w:link w:val="Nagwek4Znak0"/>
    <w:qFormat/>
    <w:rsid w:val="00276C1E"/>
    <w:pPr>
      <w:numPr>
        <w:numId w:val="10"/>
      </w:numPr>
      <w:spacing w:before="60" w:line="300" w:lineRule="auto"/>
      <w:jc w:val="both"/>
    </w:pPr>
    <w:rPr>
      <w:b/>
      <w:spacing w:val="10"/>
    </w:rPr>
  </w:style>
  <w:style w:type="character" w:customStyle="1" w:styleId="Nagwek4Znak0">
    <w:name w:val="Nagłówek4 Znak"/>
    <w:link w:val="Nagwek4"/>
    <w:rsid w:val="00276C1E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76C1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276C1E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276C1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C1E"/>
    <w:pPr>
      <w:suppressAutoHyphens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en-US" w:eastAsia="ar-SA"/>
    </w:rPr>
  </w:style>
  <w:style w:type="character" w:customStyle="1" w:styleId="Znakiprzypiswdolnych">
    <w:name w:val="Znaki przypisów dolnych"/>
    <w:rsid w:val="00276C1E"/>
    <w:rPr>
      <w:vertAlign w:val="superscript"/>
    </w:rPr>
  </w:style>
  <w:style w:type="paragraph" w:styleId="Listapunktowana">
    <w:name w:val="List Bullet"/>
    <w:basedOn w:val="Normalny"/>
    <w:rsid w:val="00276C1E"/>
    <w:pPr>
      <w:numPr>
        <w:numId w:val="13"/>
      </w:numPr>
      <w:contextualSpacing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276C1E"/>
    <w:pPr>
      <w:suppressAutoHyphens/>
      <w:ind w:left="4956"/>
      <w:jc w:val="center"/>
    </w:pPr>
    <w:rPr>
      <w:i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276C1E"/>
    <w:pPr>
      <w:suppressAutoHyphens/>
      <w:ind w:left="360"/>
      <w:jc w:val="both"/>
    </w:pPr>
    <w:rPr>
      <w:sz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276C1E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76C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poziomII">
    <w:name w:val="Lista numerowana 1 poziom II"/>
    <w:basedOn w:val="Normalny"/>
    <w:qFormat/>
    <w:rsid w:val="00276C1E"/>
    <w:pPr>
      <w:numPr>
        <w:ilvl w:val="1"/>
        <w:numId w:val="14"/>
      </w:numPr>
      <w:tabs>
        <w:tab w:val="left" w:pos="426"/>
      </w:tabs>
      <w:spacing w:before="100" w:beforeAutospacing="1" w:after="100" w:afterAutospacing="1" w:line="276" w:lineRule="auto"/>
      <w:jc w:val="both"/>
    </w:pPr>
    <w:rPr>
      <w:rFonts w:ascii="Calibri" w:eastAsia="Calibri" w:hAnsi="Calibri"/>
      <w:szCs w:val="22"/>
      <w:lang w:eastAsia="en-US"/>
    </w:rPr>
  </w:style>
  <w:style w:type="paragraph" w:customStyle="1" w:styleId="Listanumerowana1poziomIII">
    <w:name w:val="Lista numerowana 1 poziom III"/>
    <w:basedOn w:val="Normalny"/>
    <w:qFormat/>
    <w:rsid w:val="00276C1E"/>
    <w:pPr>
      <w:numPr>
        <w:ilvl w:val="2"/>
        <w:numId w:val="14"/>
      </w:numPr>
      <w:tabs>
        <w:tab w:val="left" w:pos="426"/>
      </w:tabs>
      <w:spacing w:before="100" w:beforeAutospacing="1" w:after="100" w:afterAutospacing="1" w:line="276" w:lineRule="auto"/>
      <w:jc w:val="both"/>
    </w:pPr>
    <w:rPr>
      <w:rFonts w:ascii="Calibri" w:eastAsia="Calibri" w:hAnsi="Calibri"/>
      <w:szCs w:val="22"/>
      <w:lang w:eastAsia="en-US"/>
    </w:rPr>
  </w:style>
  <w:style w:type="character" w:customStyle="1" w:styleId="spelle">
    <w:name w:val="spelle"/>
    <w:rsid w:val="00276C1E"/>
  </w:style>
  <w:style w:type="paragraph" w:customStyle="1" w:styleId="NormalnyWeb1">
    <w:name w:val="Normalny (Web)1"/>
    <w:basedOn w:val="Normalny"/>
    <w:rsid w:val="00276C1E"/>
    <w:pPr>
      <w:suppressAutoHyphens/>
      <w:spacing w:before="100" w:after="100" w:line="100" w:lineRule="atLeast"/>
      <w:jc w:val="both"/>
    </w:pPr>
    <w:rPr>
      <w:sz w:val="20"/>
      <w:szCs w:val="20"/>
      <w:lang w:eastAsia="ar-SA"/>
    </w:rPr>
  </w:style>
  <w:style w:type="character" w:customStyle="1" w:styleId="pktZnak">
    <w:name w:val="pkt Znak"/>
    <w:link w:val="pkt"/>
    <w:locked/>
    <w:rsid w:val="00276C1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harStyle16">
    <w:name w:val="Char Style 16"/>
    <w:link w:val="Style15"/>
    <w:rsid w:val="00276C1E"/>
  </w:style>
  <w:style w:type="paragraph" w:customStyle="1" w:styleId="Style15">
    <w:name w:val="Style 15"/>
    <w:basedOn w:val="Normalny"/>
    <w:link w:val="CharStyle16"/>
    <w:rsid w:val="00276C1E"/>
    <w:pPr>
      <w:widowControl w:val="0"/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0">
    <w:name w:val="Tekst treści"/>
    <w:basedOn w:val="Normalny"/>
    <w:rsid w:val="00276C1E"/>
    <w:pPr>
      <w:shd w:val="clear" w:color="auto" w:fill="FFFFFF"/>
      <w:spacing w:line="240" w:lineRule="atLeast"/>
      <w:ind w:hanging="1700"/>
    </w:pPr>
    <w:rPr>
      <w:rFonts w:ascii="Verdana" w:eastAsia="Calibri" w:hAnsi="Verdana" w:cs="Verdana"/>
      <w:sz w:val="19"/>
      <w:szCs w:val="19"/>
    </w:rPr>
  </w:style>
  <w:style w:type="character" w:customStyle="1" w:styleId="TeksttreciPogrubienie">
    <w:name w:val="Tekst treści + Pogrubienie"/>
    <w:rsid w:val="00276C1E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276C1E"/>
    <w:pPr>
      <w:ind w:left="566" w:hanging="283"/>
    </w:pPr>
    <w:rPr>
      <w:rFonts w:eastAsia="Calibri"/>
    </w:rPr>
  </w:style>
  <w:style w:type="paragraph" w:customStyle="1" w:styleId="paragraph">
    <w:name w:val="paragraph"/>
    <w:basedOn w:val="Normalny"/>
    <w:rsid w:val="00276C1E"/>
    <w:pPr>
      <w:spacing w:before="100" w:beforeAutospacing="1" w:after="100" w:afterAutospacing="1"/>
    </w:pPr>
  </w:style>
  <w:style w:type="character" w:customStyle="1" w:styleId="normaltextrun">
    <w:name w:val="normaltextrun"/>
    <w:rsid w:val="00276C1E"/>
  </w:style>
  <w:style w:type="character" w:customStyle="1" w:styleId="eop">
    <w:name w:val="eop"/>
    <w:rsid w:val="00276C1E"/>
  </w:style>
  <w:style w:type="character" w:customStyle="1" w:styleId="scxw174579145">
    <w:name w:val="scxw174579145"/>
    <w:rsid w:val="00276C1E"/>
  </w:style>
  <w:style w:type="character" w:customStyle="1" w:styleId="CharStyle14">
    <w:name w:val="Char Style 14"/>
    <w:link w:val="Style13"/>
    <w:rsid w:val="00276C1E"/>
    <w:rPr>
      <w:b/>
      <w:bCs/>
    </w:rPr>
  </w:style>
  <w:style w:type="paragraph" w:customStyle="1" w:styleId="Style13">
    <w:name w:val="Style 13"/>
    <w:basedOn w:val="Normalny"/>
    <w:link w:val="CharStyle14"/>
    <w:rsid w:val="00276C1E"/>
    <w:pPr>
      <w:widowControl w:val="0"/>
      <w:spacing w:after="120"/>
      <w:jc w:val="center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Domylnaczcionkaakapitu1">
    <w:name w:val="Domyślna czcionka akapitu1"/>
    <w:rsid w:val="00276C1E"/>
  </w:style>
  <w:style w:type="paragraph" w:customStyle="1" w:styleId="pf0">
    <w:name w:val="pf0"/>
    <w:basedOn w:val="Normalny"/>
    <w:rsid w:val="00276C1E"/>
    <w:pPr>
      <w:spacing w:before="100" w:beforeAutospacing="1" w:after="100" w:afterAutospacing="1"/>
    </w:pPr>
  </w:style>
  <w:style w:type="character" w:customStyle="1" w:styleId="cf01">
    <w:name w:val="cf01"/>
    <w:rsid w:val="00276C1E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276C1E"/>
    <w:pPr>
      <w:numPr>
        <w:numId w:val="67"/>
      </w:numPr>
    </w:pPr>
  </w:style>
  <w:style w:type="paragraph" w:customStyle="1" w:styleId="BodyText31">
    <w:name w:val="Body Text 31"/>
    <w:basedOn w:val="Normalny"/>
    <w:rsid w:val="00276C1E"/>
    <w:pPr>
      <w:widowControl w:val="0"/>
    </w:pPr>
    <w:rPr>
      <w:rFonts w:ascii="Arial" w:hAnsi="Arial"/>
      <w:sz w:val="22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76C1E"/>
    <w:rPr>
      <w:color w:val="0000FF"/>
      <w:u w:val="single"/>
    </w:rPr>
  </w:style>
  <w:style w:type="paragraph" w:customStyle="1" w:styleId="programme-steppoint">
    <w:name w:val="programme-step__point"/>
    <w:basedOn w:val="Normalny"/>
    <w:rsid w:val="00276C1E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76C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76C1E"/>
    <w:rPr>
      <w:rFonts w:ascii="Courier New" w:eastAsia="Calibri" w:hAnsi="Courier New" w:cs="Courier New"/>
      <w:sz w:val="20"/>
      <w:szCs w:val="20"/>
    </w:rPr>
  </w:style>
  <w:style w:type="character" w:customStyle="1" w:styleId="Normalny2">
    <w:name w:val="Normalny2"/>
    <w:basedOn w:val="Domylnaczcionkaakapitu"/>
    <w:rsid w:val="00276C1E"/>
  </w:style>
  <w:style w:type="character" w:customStyle="1" w:styleId="Normalny3">
    <w:name w:val="Normalny3"/>
    <w:basedOn w:val="Domylnaczcionkaakapitu"/>
    <w:rsid w:val="00E65295"/>
  </w:style>
  <w:style w:type="character" w:customStyle="1" w:styleId="hgkelc">
    <w:name w:val="hgkelc"/>
    <w:basedOn w:val="Domylnaczcionkaakapitu"/>
    <w:rsid w:val="00E65295"/>
  </w:style>
  <w:style w:type="character" w:customStyle="1" w:styleId="Brak">
    <w:name w:val="Brak"/>
    <w:rsid w:val="00930055"/>
  </w:style>
  <w:style w:type="table" w:customStyle="1" w:styleId="Tabelasiatki1jasnaakcent11">
    <w:name w:val="Tabela siatki 1 — jasna — akcent 11"/>
    <w:basedOn w:val="Standardowy"/>
    <w:uiPriority w:val="46"/>
    <w:rsid w:val="0093005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ierozpoznanawzmianka">
    <w:name w:val="Unresolved Mention"/>
    <w:uiPriority w:val="99"/>
    <w:semiHidden/>
    <w:unhideWhenUsed/>
    <w:rsid w:val="003A789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50A9B"/>
  </w:style>
  <w:style w:type="character" w:customStyle="1" w:styleId="cf11">
    <w:name w:val="cf11"/>
    <w:basedOn w:val="Domylnaczcionkaakapitu"/>
    <w:rsid w:val="005D65CF"/>
    <w:rPr>
      <w:rFonts w:ascii="Segoe UI" w:hAnsi="Segoe UI" w:cs="Segoe UI" w:hint="default"/>
      <w:b/>
      <w:bCs/>
      <w:sz w:val="18"/>
      <w:szCs w:val="18"/>
    </w:rPr>
  </w:style>
  <w:style w:type="paragraph" w:customStyle="1" w:styleId="Style38">
    <w:name w:val="Style38"/>
    <w:basedOn w:val="Normalny"/>
    <w:uiPriority w:val="99"/>
    <w:rsid w:val="00B51C51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character" w:customStyle="1" w:styleId="FontStyle111">
    <w:name w:val="Font Style111"/>
    <w:basedOn w:val="Domylnaczcionkaakapitu"/>
    <w:rsid w:val="00B51C51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05820-E47B-4EAB-B10B-CF06B8F30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Agnieszka Hencner-Chmiel</cp:lastModifiedBy>
  <cp:revision>4</cp:revision>
  <cp:lastPrinted>2024-02-22T10:05:00Z</cp:lastPrinted>
  <dcterms:created xsi:type="dcterms:W3CDTF">2024-12-24T01:09:00Z</dcterms:created>
  <dcterms:modified xsi:type="dcterms:W3CDTF">2024-12-24T01:17:00Z</dcterms:modified>
</cp:coreProperties>
</file>