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1230" w14:textId="6172835D" w:rsidR="00EC504F" w:rsidRDefault="00D542C4" w:rsidP="006B24DE">
      <w:pPr>
        <w:tabs>
          <w:tab w:val="center" w:pos="5103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172B1266" w14:textId="77777777" w:rsidR="00EC504F" w:rsidRPr="00EC504F" w:rsidRDefault="00EC504F" w:rsidP="00A07174">
      <w:pPr>
        <w:tabs>
          <w:tab w:val="center" w:pos="5103"/>
        </w:tabs>
        <w:jc w:val="center"/>
        <w:rPr>
          <w:sz w:val="22"/>
          <w:szCs w:val="22"/>
        </w:rPr>
      </w:pPr>
    </w:p>
    <w:p w14:paraId="19FF6921" w14:textId="5C5E3077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SPECYFIKACJA</w:t>
      </w:r>
    </w:p>
    <w:p w14:paraId="7670CE22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60A0E290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1720A407" w14:textId="232BEDFD" w:rsidR="000947F7" w:rsidRDefault="000947F7" w:rsidP="00A07174">
      <w:pPr>
        <w:jc w:val="center"/>
        <w:rPr>
          <w:b/>
          <w:sz w:val="22"/>
          <w:szCs w:val="22"/>
        </w:rPr>
      </w:pPr>
    </w:p>
    <w:p w14:paraId="6755BF73" w14:textId="77777777" w:rsidR="00EC504F" w:rsidRPr="00645606" w:rsidRDefault="00EC504F" w:rsidP="00A07174">
      <w:pPr>
        <w:jc w:val="center"/>
        <w:rPr>
          <w:b/>
          <w:sz w:val="22"/>
          <w:szCs w:val="22"/>
        </w:rPr>
      </w:pPr>
    </w:p>
    <w:p w14:paraId="194F1DD3" w14:textId="15F10732" w:rsidR="000947F7" w:rsidRPr="002B4F56" w:rsidRDefault="00767E5B" w:rsidP="00767E5B">
      <w:pPr>
        <w:jc w:val="center"/>
        <w:rPr>
          <w:b/>
          <w:sz w:val="22"/>
          <w:szCs w:val="22"/>
        </w:rPr>
      </w:pPr>
      <w:r w:rsidRPr="00004072">
        <w:rPr>
          <w:sz w:val="22"/>
          <w:szCs w:val="22"/>
        </w:rPr>
        <w:t xml:space="preserve">Sygnatura </w:t>
      </w:r>
      <w:r w:rsidRPr="002B4F56">
        <w:rPr>
          <w:sz w:val="22"/>
          <w:szCs w:val="22"/>
        </w:rPr>
        <w:t xml:space="preserve">postępowania: </w:t>
      </w:r>
      <w:r w:rsidR="00F62CC6" w:rsidRPr="002B4F56">
        <w:rPr>
          <w:b/>
          <w:sz w:val="22"/>
          <w:szCs w:val="22"/>
        </w:rPr>
        <w:t>D/</w:t>
      </w:r>
      <w:r w:rsidR="00564FB4">
        <w:rPr>
          <w:b/>
          <w:sz w:val="22"/>
          <w:szCs w:val="22"/>
        </w:rPr>
        <w:t>7</w:t>
      </w:r>
      <w:r w:rsidR="000964C9">
        <w:rPr>
          <w:b/>
          <w:sz w:val="22"/>
          <w:szCs w:val="22"/>
        </w:rPr>
        <w:t>9</w:t>
      </w:r>
      <w:r w:rsidR="009F11C5">
        <w:rPr>
          <w:b/>
          <w:sz w:val="22"/>
          <w:szCs w:val="22"/>
        </w:rPr>
        <w:t>/2024</w:t>
      </w:r>
    </w:p>
    <w:p w14:paraId="496701B1" w14:textId="1AF2B14B" w:rsidR="00767E5B" w:rsidRPr="002B4F56" w:rsidRDefault="00767E5B" w:rsidP="00767E5B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 w:rsidRPr="002B4F56">
        <w:rPr>
          <w:i/>
          <w:color w:val="000000"/>
          <w:sz w:val="22"/>
          <w:szCs w:val="22"/>
        </w:rPr>
        <w:t>Numer sprawy: 43500.27</w:t>
      </w:r>
      <w:r w:rsidR="000964C9">
        <w:rPr>
          <w:i/>
          <w:color w:val="000000"/>
          <w:sz w:val="22"/>
          <w:szCs w:val="22"/>
        </w:rPr>
        <w:t>2</w:t>
      </w:r>
      <w:r w:rsidR="004E5132" w:rsidRPr="002B4F56">
        <w:rPr>
          <w:i/>
          <w:color w:val="000000"/>
          <w:sz w:val="22"/>
          <w:szCs w:val="22"/>
        </w:rPr>
        <w:t>0</w:t>
      </w:r>
      <w:r w:rsidRPr="002B4F56">
        <w:rPr>
          <w:i/>
          <w:color w:val="000000"/>
          <w:sz w:val="22"/>
          <w:szCs w:val="22"/>
        </w:rPr>
        <w:t>.</w:t>
      </w:r>
      <w:r w:rsidR="000964C9">
        <w:rPr>
          <w:i/>
          <w:color w:val="000000"/>
          <w:sz w:val="22"/>
          <w:szCs w:val="22"/>
        </w:rPr>
        <w:t>32</w:t>
      </w:r>
      <w:r w:rsidRPr="002B4F56">
        <w:rPr>
          <w:i/>
          <w:color w:val="000000"/>
          <w:sz w:val="22"/>
          <w:szCs w:val="22"/>
        </w:rPr>
        <w:t>.202</w:t>
      </w:r>
      <w:r w:rsidR="009F11C5">
        <w:rPr>
          <w:i/>
          <w:color w:val="000000"/>
          <w:sz w:val="22"/>
          <w:szCs w:val="22"/>
        </w:rPr>
        <w:t>4</w:t>
      </w:r>
    </w:p>
    <w:p w14:paraId="0B37E7CB" w14:textId="4F7907A8" w:rsidR="009475D0" w:rsidRDefault="009475D0" w:rsidP="00A07174">
      <w:pPr>
        <w:rPr>
          <w:b/>
          <w:sz w:val="22"/>
          <w:szCs w:val="22"/>
        </w:rPr>
      </w:pPr>
    </w:p>
    <w:p w14:paraId="71279F0E" w14:textId="77777777" w:rsidR="00EC504F" w:rsidRPr="002B4F56" w:rsidRDefault="00EC504F" w:rsidP="00A07174">
      <w:pPr>
        <w:rPr>
          <w:b/>
          <w:sz w:val="22"/>
          <w:szCs w:val="22"/>
        </w:rPr>
      </w:pPr>
    </w:p>
    <w:p w14:paraId="7AC41CCD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2B4F56">
        <w:rPr>
          <w:sz w:val="22"/>
          <w:szCs w:val="22"/>
        </w:rPr>
        <w:t>Zamawiający</w:t>
      </w:r>
      <w:r w:rsidRPr="00645606">
        <w:rPr>
          <w:sz w:val="22"/>
          <w:szCs w:val="22"/>
        </w:rPr>
        <w:t>:</w:t>
      </w:r>
    </w:p>
    <w:p w14:paraId="5091DE4E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070A3DAA" w14:textId="0EDABE39" w:rsidR="000B51AC" w:rsidRDefault="000B51AC" w:rsidP="00A07174">
      <w:pPr>
        <w:jc w:val="both"/>
        <w:rPr>
          <w:b/>
          <w:sz w:val="22"/>
          <w:szCs w:val="22"/>
        </w:rPr>
      </w:pPr>
    </w:p>
    <w:p w14:paraId="78C039C4" w14:textId="77777777" w:rsidR="00EC504F" w:rsidRPr="00645606" w:rsidRDefault="00EC504F" w:rsidP="00A07174">
      <w:pPr>
        <w:jc w:val="both"/>
        <w:rPr>
          <w:b/>
          <w:sz w:val="22"/>
          <w:szCs w:val="22"/>
        </w:rPr>
      </w:pPr>
    </w:p>
    <w:p w14:paraId="11C2B8FB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763F2CDA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0A8A5D2" w14:textId="10979AB5" w:rsidR="00821113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10EE6898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1670F22B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</w:pPr>
    </w:p>
    <w:p w14:paraId="435D0DF8" w14:textId="77777777" w:rsidR="00383C59" w:rsidRDefault="00383C59" w:rsidP="009F11C5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sz w:val="22"/>
          <w:szCs w:val="22"/>
        </w:rPr>
      </w:pPr>
      <w:r w:rsidRPr="00383C59">
        <w:rPr>
          <w:b/>
          <w:i/>
          <w:sz w:val="22"/>
          <w:szCs w:val="22"/>
        </w:rPr>
        <w:t>Zakup i dostawa sprzętu multimedialnego na potrzeby różnych jednostek</w:t>
      </w:r>
    </w:p>
    <w:p w14:paraId="3C5CCF6A" w14:textId="77777777" w:rsidR="00383C59" w:rsidRDefault="00383C59" w:rsidP="009F11C5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sz w:val="22"/>
          <w:szCs w:val="22"/>
        </w:rPr>
      </w:pPr>
      <w:r w:rsidRPr="00383C59">
        <w:rPr>
          <w:b/>
          <w:i/>
          <w:sz w:val="22"/>
          <w:szCs w:val="22"/>
        </w:rPr>
        <w:t>Uniwersytetu Opolskiego oraz rozbudowa systemu do zarządzania sesjami</w:t>
      </w:r>
    </w:p>
    <w:p w14:paraId="252F5A13" w14:textId="3108DEEC" w:rsidR="00821113" w:rsidRPr="009F11C5" w:rsidRDefault="00383C59" w:rsidP="009F11C5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sz w:val="22"/>
          <w:szCs w:val="22"/>
        </w:rPr>
      </w:pPr>
      <w:r w:rsidRPr="00383C59">
        <w:rPr>
          <w:b/>
          <w:i/>
          <w:sz w:val="22"/>
          <w:szCs w:val="22"/>
        </w:rPr>
        <w:t>symulacyjnymi w Wieloprofilowym Centrum Symulacji Medycznej</w:t>
      </w:r>
    </w:p>
    <w:p w14:paraId="72751638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0"/>
          <w:bCs/>
        </w:rPr>
      </w:pPr>
    </w:p>
    <w:p w14:paraId="78E8BB53" w14:textId="77777777" w:rsidR="00EC504F" w:rsidRPr="00645606" w:rsidRDefault="00EC504F" w:rsidP="00A07174">
      <w:pPr>
        <w:shd w:val="clear" w:color="auto" w:fill="FFFFFF"/>
        <w:rPr>
          <w:rStyle w:val="Styl11pt0"/>
        </w:rPr>
      </w:pPr>
    </w:p>
    <w:p w14:paraId="0ECC6286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51EC5857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7305DB24" w14:textId="025ED1C4" w:rsidR="00821113" w:rsidRDefault="00821113" w:rsidP="00A07174">
      <w:pPr>
        <w:shd w:val="clear" w:color="auto" w:fill="FFFFFF"/>
        <w:jc w:val="both"/>
        <w:rPr>
          <w:rStyle w:val="Styl11pt0"/>
        </w:rPr>
      </w:pPr>
    </w:p>
    <w:p w14:paraId="0AA1ECBA" w14:textId="77777777" w:rsidR="00EC504F" w:rsidRPr="00645606" w:rsidRDefault="00EC504F" w:rsidP="00A07174">
      <w:pPr>
        <w:shd w:val="clear" w:color="auto" w:fill="FFFFFF"/>
        <w:jc w:val="both"/>
        <w:rPr>
          <w:rStyle w:val="Styl11pt0"/>
        </w:rPr>
      </w:pPr>
    </w:p>
    <w:p w14:paraId="42B4F69A" w14:textId="2511E749" w:rsidR="00540421" w:rsidRPr="000260C1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</w:t>
      </w:r>
      <w:r w:rsidRPr="000260C1">
        <w:rPr>
          <w:sz w:val="22"/>
          <w:szCs w:val="22"/>
          <w:u w:val="single"/>
        </w:rPr>
        <w:t xml:space="preserve">o zamówieniu w Biuletynie Zamówień Publicznych https://ezamowienia.gov.pl/pl/: </w:t>
      </w:r>
      <w:r w:rsidR="00540421" w:rsidRPr="00E825F2">
        <w:rPr>
          <w:sz w:val="22"/>
          <w:szCs w:val="22"/>
        </w:rPr>
        <w:t xml:space="preserve">Biuletyn Zamówień Publicznych: </w:t>
      </w:r>
      <w:r w:rsidR="00DC37C7">
        <w:rPr>
          <w:b/>
          <w:sz w:val="22"/>
          <w:szCs w:val="22"/>
        </w:rPr>
        <w:t>04</w:t>
      </w:r>
      <w:r w:rsidR="00406A68" w:rsidRPr="00E825F2">
        <w:rPr>
          <w:b/>
          <w:sz w:val="22"/>
          <w:szCs w:val="22"/>
        </w:rPr>
        <w:t>.</w:t>
      </w:r>
      <w:r w:rsidR="00564FB4" w:rsidRPr="00E825F2">
        <w:rPr>
          <w:b/>
          <w:sz w:val="22"/>
          <w:szCs w:val="22"/>
        </w:rPr>
        <w:t>1</w:t>
      </w:r>
      <w:r w:rsidR="00DC37C7">
        <w:rPr>
          <w:b/>
          <w:sz w:val="22"/>
          <w:szCs w:val="22"/>
        </w:rPr>
        <w:t>1</w:t>
      </w:r>
      <w:r w:rsidR="00406A68" w:rsidRPr="00E825F2">
        <w:rPr>
          <w:b/>
          <w:sz w:val="22"/>
          <w:szCs w:val="22"/>
        </w:rPr>
        <w:t>.</w:t>
      </w:r>
      <w:r w:rsidR="007536C9" w:rsidRPr="00E825F2">
        <w:rPr>
          <w:b/>
          <w:sz w:val="22"/>
          <w:szCs w:val="22"/>
        </w:rPr>
        <w:t>202</w:t>
      </w:r>
      <w:r w:rsidR="009F11C5" w:rsidRPr="00E825F2">
        <w:rPr>
          <w:b/>
          <w:sz w:val="22"/>
          <w:szCs w:val="22"/>
        </w:rPr>
        <w:t>4</w:t>
      </w:r>
      <w:r w:rsidR="007536C9" w:rsidRPr="00E825F2">
        <w:rPr>
          <w:b/>
          <w:sz w:val="22"/>
          <w:szCs w:val="22"/>
        </w:rPr>
        <w:t xml:space="preserve"> </w:t>
      </w:r>
      <w:r w:rsidR="00540421" w:rsidRPr="00E825F2">
        <w:rPr>
          <w:b/>
          <w:sz w:val="22"/>
          <w:szCs w:val="22"/>
        </w:rPr>
        <w:t>r.</w:t>
      </w:r>
    </w:p>
    <w:p w14:paraId="33655BF8" w14:textId="2C9D9E3C" w:rsidR="00821113" w:rsidRPr="000260C1" w:rsidRDefault="00821113" w:rsidP="00A07174">
      <w:pPr>
        <w:shd w:val="clear" w:color="auto" w:fill="FFFFFF"/>
        <w:jc w:val="both"/>
        <w:rPr>
          <w:rStyle w:val="Styl11pt0"/>
        </w:rPr>
      </w:pPr>
    </w:p>
    <w:p w14:paraId="35CC32FF" w14:textId="77777777" w:rsidR="00EC504F" w:rsidRPr="000260C1" w:rsidRDefault="00EC504F" w:rsidP="00A07174">
      <w:pPr>
        <w:shd w:val="clear" w:color="auto" w:fill="FFFFFF"/>
        <w:jc w:val="both"/>
        <w:rPr>
          <w:rStyle w:val="Styl11pt0"/>
        </w:rPr>
      </w:pPr>
    </w:p>
    <w:p w14:paraId="528613C2" w14:textId="74C56F67" w:rsidR="003829F4" w:rsidRPr="004B1DAB" w:rsidRDefault="00870A55" w:rsidP="00D37FFD">
      <w:pPr>
        <w:jc w:val="both"/>
        <w:rPr>
          <w:sz w:val="22"/>
          <w:szCs w:val="22"/>
          <w:lang w:bidi="pl-PL"/>
        </w:rPr>
      </w:pPr>
      <w:r w:rsidRPr="000260C1">
        <w:rPr>
          <w:color w:val="000000"/>
          <w:sz w:val="22"/>
          <w:szCs w:val="22"/>
          <w:lang w:bidi="pl-PL"/>
        </w:rPr>
        <w:t>Adres strony internetowej prowadzonego</w:t>
      </w:r>
      <w:r w:rsidRPr="00B05FEB">
        <w:rPr>
          <w:color w:val="000000"/>
          <w:sz w:val="22"/>
          <w:szCs w:val="22"/>
          <w:lang w:bidi="pl-PL"/>
        </w:rPr>
        <w:t xml:space="preserve">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</w:t>
      </w:r>
      <w:r w:rsidRPr="00A307E2">
        <w:rPr>
          <w:color w:val="000000"/>
          <w:sz w:val="22"/>
          <w:szCs w:val="22"/>
          <w:lang w:bidi="pl-PL"/>
        </w:rPr>
        <w:t xml:space="preserve">zamówienia oraz </w:t>
      </w:r>
      <w:r w:rsidRPr="00A307E2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A307E2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A307E2">
        <w:rPr>
          <w:color w:val="000000"/>
          <w:sz w:val="22"/>
          <w:szCs w:val="22"/>
          <w:lang w:bidi="pl-PL"/>
        </w:rPr>
        <w:br/>
      </w:r>
      <w:r w:rsidRPr="005435F6">
        <w:rPr>
          <w:sz w:val="22"/>
          <w:szCs w:val="22"/>
          <w:lang w:bidi="pl-PL"/>
        </w:rPr>
        <w:t>a Zamawiającym</w:t>
      </w:r>
      <w:r w:rsidR="00821113" w:rsidRPr="005435F6">
        <w:rPr>
          <w:sz w:val="22"/>
          <w:szCs w:val="22"/>
          <w:lang w:bidi="pl-PL"/>
        </w:rPr>
        <w:t xml:space="preserve">: </w:t>
      </w:r>
      <w:r w:rsidR="00F62CC6" w:rsidRPr="005435F6">
        <w:rPr>
          <w:rStyle w:val="Hipercze"/>
          <w:color w:val="auto"/>
          <w:sz w:val="22"/>
          <w:szCs w:val="22"/>
          <w:lang w:bidi="pl-PL"/>
        </w:rPr>
        <w:t>https://platf</w:t>
      </w:r>
      <w:r w:rsidR="00F5462A" w:rsidRPr="005435F6">
        <w:rPr>
          <w:rStyle w:val="Hipercze"/>
          <w:color w:val="auto"/>
          <w:sz w:val="22"/>
          <w:szCs w:val="22"/>
          <w:lang w:bidi="pl-PL"/>
        </w:rPr>
        <w:t>ormazakupowa.pl/transakcja/</w:t>
      </w:r>
      <w:r w:rsidR="002532C7">
        <w:rPr>
          <w:rStyle w:val="Hipercze"/>
          <w:color w:val="auto"/>
          <w:sz w:val="22"/>
          <w:szCs w:val="22"/>
          <w:lang w:bidi="pl-PL"/>
        </w:rPr>
        <w:t>1006090</w:t>
      </w:r>
      <w:r w:rsidR="003E53C2" w:rsidRPr="003E53C2">
        <w:t xml:space="preserve"> </w:t>
      </w:r>
      <w:r w:rsidR="005F7592" w:rsidRPr="005435F6">
        <w:rPr>
          <w:sz w:val="22"/>
          <w:szCs w:val="22"/>
          <w:lang w:bidi="pl-PL"/>
        </w:rPr>
        <w:t xml:space="preserve">zwana dalej </w:t>
      </w:r>
      <w:r w:rsidR="005F7592" w:rsidRPr="005435F6">
        <w:rPr>
          <w:i/>
          <w:sz w:val="22"/>
          <w:szCs w:val="22"/>
          <w:lang w:bidi="pl-PL"/>
        </w:rPr>
        <w:t>platformą zakupową</w:t>
      </w:r>
      <w:r w:rsidR="007536C9" w:rsidRPr="004B1DAB">
        <w:rPr>
          <w:sz w:val="22"/>
          <w:szCs w:val="22"/>
          <w:lang w:bidi="pl-PL"/>
        </w:rPr>
        <w:t xml:space="preserve"> </w:t>
      </w:r>
    </w:p>
    <w:p w14:paraId="489A8EFB" w14:textId="57F3FBE1" w:rsidR="00691452" w:rsidRDefault="00691452" w:rsidP="00854E0F">
      <w:pPr>
        <w:shd w:val="clear" w:color="auto" w:fill="FFFFFF"/>
        <w:rPr>
          <w:bCs/>
          <w:sz w:val="22"/>
          <w:szCs w:val="22"/>
        </w:rPr>
      </w:pPr>
    </w:p>
    <w:p w14:paraId="6D255ED1" w14:textId="77777777" w:rsidR="0017258B" w:rsidRPr="00B876BD" w:rsidRDefault="0017258B" w:rsidP="00854E0F">
      <w:pPr>
        <w:shd w:val="clear" w:color="auto" w:fill="FFFFFF"/>
        <w:rPr>
          <w:bCs/>
          <w:sz w:val="22"/>
          <w:szCs w:val="22"/>
        </w:rPr>
      </w:pPr>
    </w:p>
    <w:p w14:paraId="006A2D9C" w14:textId="02A31935" w:rsidR="00EC504F" w:rsidRPr="00AC4182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AC4182">
        <w:rPr>
          <w:b/>
          <w:bCs/>
          <w:sz w:val="22"/>
          <w:szCs w:val="22"/>
        </w:rPr>
        <w:t>Zatwierdził:</w:t>
      </w:r>
    </w:p>
    <w:p w14:paraId="1DD9ACBD" w14:textId="5DC948F4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  <w:r w:rsidR="006A1578">
        <w:rPr>
          <w:rFonts w:eastAsia="SimSun"/>
          <w:b/>
          <w:color w:val="FF0000"/>
          <w:sz w:val="22"/>
          <w:szCs w:val="22"/>
        </w:rPr>
        <w:t xml:space="preserve">Z-CA </w:t>
      </w:r>
      <w:r w:rsidRPr="00AC4182">
        <w:rPr>
          <w:rFonts w:eastAsia="SimSun"/>
          <w:b/>
          <w:color w:val="FF0000"/>
          <w:sz w:val="22"/>
          <w:szCs w:val="22"/>
        </w:rPr>
        <w:t>KANCLERZ</w:t>
      </w:r>
      <w:r w:rsidR="006A1578">
        <w:rPr>
          <w:rFonts w:eastAsia="SimSun"/>
          <w:b/>
          <w:color w:val="FF0000"/>
          <w:sz w:val="22"/>
          <w:szCs w:val="22"/>
        </w:rPr>
        <w:t>A</w:t>
      </w:r>
    </w:p>
    <w:p w14:paraId="79EB60C4" w14:textId="34DF2C5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0F519341" w14:textId="555E8E8A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141BC2DF" w14:textId="2016A511" w:rsidR="00B876BD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 w:rsidRPr="00AC4182">
        <w:rPr>
          <w:rFonts w:eastAsia="SimSun"/>
          <w:i/>
          <w:color w:val="FF0000"/>
          <w:sz w:val="22"/>
          <w:szCs w:val="22"/>
        </w:rPr>
        <w:tab/>
        <w:t xml:space="preserve">mgr </w:t>
      </w:r>
      <w:r w:rsidR="006A1578">
        <w:rPr>
          <w:rFonts w:eastAsia="SimSun"/>
          <w:i/>
          <w:color w:val="FF0000"/>
          <w:sz w:val="22"/>
          <w:szCs w:val="22"/>
        </w:rPr>
        <w:t>Cezary Pawęzki</w:t>
      </w:r>
    </w:p>
    <w:p w14:paraId="6EEAF591" w14:textId="5201B42E" w:rsidR="00EC504F" w:rsidRDefault="00EC504F" w:rsidP="00A07174">
      <w:pPr>
        <w:jc w:val="center"/>
        <w:rPr>
          <w:rFonts w:eastAsia="SimSun"/>
          <w:sz w:val="22"/>
          <w:szCs w:val="22"/>
        </w:rPr>
      </w:pPr>
    </w:p>
    <w:p w14:paraId="0F6F25BB" w14:textId="77777777" w:rsidR="00B876BD" w:rsidRPr="00B05FEB" w:rsidRDefault="00B876BD" w:rsidP="00A07174">
      <w:pPr>
        <w:jc w:val="center"/>
        <w:rPr>
          <w:rFonts w:eastAsia="SimSun"/>
          <w:sz w:val="22"/>
          <w:szCs w:val="22"/>
        </w:rPr>
      </w:pPr>
    </w:p>
    <w:p w14:paraId="2193D769" w14:textId="28C3265B" w:rsidR="00B876BD" w:rsidRDefault="00600F03" w:rsidP="00A07174">
      <w:pPr>
        <w:jc w:val="center"/>
        <w:rPr>
          <w:b/>
          <w:sz w:val="22"/>
          <w:szCs w:val="22"/>
        </w:rPr>
      </w:pPr>
      <w:r w:rsidRPr="00E825F2">
        <w:rPr>
          <w:rFonts w:eastAsia="SimSun"/>
          <w:sz w:val="22"/>
          <w:szCs w:val="22"/>
        </w:rPr>
        <w:t>Opole,</w:t>
      </w:r>
      <w:r w:rsidR="003B7CD2" w:rsidRPr="00E825F2">
        <w:rPr>
          <w:rFonts w:eastAsia="SimSun"/>
          <w:b/>
          <w:sz w:val="22"/>
          <w:szCs w:val="22"/>
        </w:rPr>
        <w:t xml:space="preserve"> </w:t>
      </w:r>
      <w:r w:rsidR="00DC37C7">
        <w:rPr>
          <w:rFonts w:eastAsia="SimSun"/>
          <w:b/>
          <w:sz w:val="22"/>
          <w:szCs w:val="22"/>
        </w:rPr>
        <w:t>04</w:t>
      </w:r>
      <w:r w:rsidR="004B68C4" w:rsidRPr="00E825F2">
        <w:rPr>
          <w:rFonts w:eastAsia="SimSun"/>
          <w:b/>
          <w:sz w:val="22"/>
          <w:szCs w:val="22"/>
        </w:rPr>
        <w:t>.</w:t>
      </w:r>
      <w:r w:rsidR="00564FB4" w:rsidRPr="00E825F2">
        <w:rPr>
          <w:rFonts w:eastAsia="SimSun"/>
          <w:b/>
          <w:sz w:val="22"/>
          <w:szCs w:val="22"/>
        </w:rPr>
        <w:t>1</w:t>
      </w:r>
      <w:r w:rsidR="00DC37C7">
        <w:rPr>
          <w:rFonts w:eastAsia="SimSun"/>
          <w:b/>
          <w:sz w:val="22"/>
          <w:szCs w:val="22"/>
        </w:rPr>
        <w:t>1</w:t>
      </w:r>
      <w:r w:rsidR="00B05FEB" w:rsidRPr="00E825F2">
        <w:rPr>
          <w:b/>
          <w:sz w:val="22"/>
          <w:szCs w:val="22"/>
        </w:rPr>
        <w:t>.202</w:t>
      </w:r>
      <w:r w:rsidR="009F11C5" w:rsidRPr="00E825F2">
        <w:rPr>
          <w:b/>
          <w:sz w:val="22"/>
          <w:szCs w:val="22"/>
        </w:rPr>
        <w:t>4</w:t>
      </w:r>
      <w:r w:rsidR="00B05FEB" w:rsidRPr="00E825F2">
        <w:rPr>
          <w:b/>
          <w:sz w:val="22"/>
          <w:szCs w:val="22"/>
        </w:rPr>
        <w:t xml:space="preserve"> r.</w:t>
      </w:r>
    </w:p>
    <w:p w14:paraId="3A7431F7" w14:textId="428A871E" w:rsidR="00B876BD" w:rsidRDefault="00B876BD" w:rsidP="00A07174">
      <w:pPr>
        <w:jc w:val="center"/>
        <w:rPr>
          <w:sz w:val="22"/>
          <w:szCs w:val="22"/>
        </w:rPr>
      </w:pPr>
    </w:p>
    <w:p w14:paraId="576E67EF" w14:textId="0F11AD24" w:rsidR="00B876BD" w:rsidRDefault="00B876BD" w:rsidP="00A07174">
      <w:pPr>
        <w:jc w:val="center"/>
        <w:rPr>
          <w:sz w:val="22"/>
          <w:szCs w:val="22"/>
        </w:rPr>
      </w:pPr>
    </w:p>
    <w:p w14:paraId="342BEA83" w14:textId="36BD5451" w:rsidR="00B876BD" w:rsidRDefault="00B876BD" w:rsidP="00B876BD">
      <w:pPr>
        <w:rPr>
          <w:sz w:val="22"/>
          <w:szCs w:val="22"/>
        </w:rPr>
      </w:pPr>
      <w:r>
        <w:rPr>
          <w:sz w:val="22"/>
          <w:szCs w:val="22"/>
        </w:rPr>
        <w:t>Opracował:</w:t>
      </w:r>
    </w:p>
    <w:p w14:paraId="3B68E53C" w14:textId="6E22C75C" w:rsidR="00B876BD" w:rsidRPr="00B876BD" w:rsidRDefault="00B876BD" w:rsidP="0017258B">
      <w:pPr>
        <w:rPr>
          <w:sz w:val="22"/>
          <w:szCs w:val="22"/>
        </w:rPr>
      </w:pPr>
      <w:r>
        <w:rPr>
          <w:sz w:val="22"/>
          <w:szCs w:val="22"/>
        </w:rPr>
        <w:t>Grzegorz Tabaszewski – Biuro Zamówień Publicznych</w:t>
      </w:r>
    </w:p>
    <w:p w14:paraId="6297D23A" w14:textId="0AD22222" w:rsidR="00AF2B59" w:rsidRPr="00645606" w:rsidRDefault="006F47B5" w:rsidP="00A07174">
      <w:pPr>
        <w:jc w:val="center"/>
        <w:rPr>
          <w:b/>
          <w:bCs/>
          <w:sz w:val="22"/>
          <w:szCs w:val="22"/>
        </w:rPr>
      </w:pPr>
      <w:r w:rsidRPr="00645606">
        <w:rPr>
          <w:sz w:val="22"/>
          <w:szCs w:val="22"/>
        </w:rPr>
        <w:br w:type="page"/>
      </w:r>
      <w:r w:rsidR="005574E3"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7568E70A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54746105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0FBAD65C" w14:textId="77777777"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0DBE3D39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563F7737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5BCD6C12" w14:textId="675ABA28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480768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80768">
        <w:rPr>
          <w:rFonts w:eastAsia="SimSun"/>
          <w:sz w:val="22"/>
          <w:szCs w:val="22"/>
        </w:rPr>
        <w:t>6</w:t>
      </w:r>
    </w:p>
    <w:p w14:paraId="72B7C860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0F8F02EA" w14:textId="271D1400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r w:rsidRPr="00767E5B">
        <w:rPr>
          <w:sz w:val="22"/>
          <w:szCs w:val="22"/>
        </w:rPr>
        <w:t>zamowienia@uni.opole.pl</w:t>
      </w:r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7C6F7E2E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5C48AD3C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6B2AC0D1" w14:textId="7364ECCC" w:rsidR="00B56886" w:rsidRPr="00645606" w:rsidRDefault="0082111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Postępowanie o udzielenie zamówienia publicznego prowadzone jest</w:t>
      </w:r>
      <w:r w:rsidR="003B7CD2" w:rsidRPr="00645606">
        <w:rPr>
          <w:sz w:val="22"/>
          <w:szCs w:val="22"/>
        </w:rPr>
        <w:t xml:space="preserve"> </w:t>
      </w:r>
      <w:r w:rsidR="00427A0E" w:rsidRPr="00645606">
        <w:rPr>
          <w:sz w:val="22"/>
          <w:szCs w:val="22"/>
        </w:rPr>
        <w:t xml:space="preserve">w </w:t>
      </w:r>
      <w:r w:rsidR="00427A0E" w:rsidRPr="00645606">
        <w:rPr>
          <w:b/>
          <w:sz w:val="22"/>
          <w:szCs w:val="22"/>
          <w:u w:val="single"/>
        </w:rPr>
        <w:t>trybie podstawowym</w:t>
      </w:r>
      <w:r w:rsidR="00427A0E">
        <w:rPr>
          <w:b/>
          <w:sz w:val="22"/>
          <w:szCs w:val="22"/>
          <w:u w:val="single"/>
        </w:rPr>
        <w:t>,</w:t>
      </w:r>
      <w:r w:rsidR="00427A0E" w:rsidRPr="00645606">
        <w:rPr>
          <w:sz w:val="22"/>
          <w:szCs w:val="22"/>
        </w:rPr>
        <w:t xml:space="preserve"> </w:t>
      </w:r>
      <w:r w:rsidR="00492A41">
        <w:rPr>
          <w:sz w:val="22"/>
          <w:szCs w:val="22"/>
        </w:rPr>
        <w:t>na </w:t>
      </w:r>
      <w:r w:rsidR="003B7CD2" w:rsidRPr="00645606">
        <w:rPr>
          <w:sz w:val="22"/>
          <w:szCs w:val="22"/>
        </w:rPr>
        <w:t xml:space="preserve">podstawie </w:t>
      </w:r>
      <w:r w:rsidR="003B7CD2" w:rsidRPr="00645606">
        <w:rPr>
          <w:b/>
          <w:sz w:val="22"/>
          <w:szCs w:val="22"/>
        </w:rPr>
        <w:t>art.</w:t>
      </w:r>
      <w:r w:rsidR="003B7CD2" w:rsidRPr="00645606">
        <w:rPr>
          <w:sz w:val="22"/>
          <w:szCs w:val="22"/>
        </w:rPr>
        <w:t xml:space="preserve"> </w:t>
      </w:r>
      <w:r w:rsidR="003B7CD2" w:rsidRPr="00645606">
        <w:rPr>
          <w:b/>
          <w:sz w:val="22"/>
          <w:szCs w:val="22"/>
        </w:rPr>
        <w:t>275 pkt 1</w:t>
      </w:r>
      <w:r w:rsidR="003B7CD2" w:rsidRPr="00645606">
        <w:rPr>
          <w:sz w:val="22"/>
          <w:szCs w:val="22"/>
        </w:rPr>
        <w:t xml:space="preserve"> ustawy </w:t>
      </w:r>
      <w:r w:rsidR="001B7555" w:rsidRPr="00645606">
        <w:rPr>
          <w:sz w:val="22"/>
          <w:szCs w:val="22"/>
        </w:rPr>
        <w:t>z dnia 11 września 2019 r. - Prawo</w:t>
      </w:r>
      <w:r w:rsidR="00492A41">
        <w:rPr>
          <w:sz w:val="22"/>
          <w:szCs w:val="22"/>
        </w:rPr>
        <w:t xml:space="preserve"> zamówień publicznych (</w:t>
      </w:r>
      <w:r w:rsidR="00EC2061">
        <w:rPr>
          <w:sz w:val="22"/>
          <w:szCs w:val="22"/>
        </w:rPr>
        <w:t xml:space="preserve">t.j. </w:t>
      </w:r>
      <w:r w:rsidR="00492A41">
        <w:rPr>
          <w:sz w:val="22"/>
          <w:szCs w:val="22"/>
        </w:rPr>
        <w:t>Dz. U. z </w:t>
      </w:r>
      <w:r w:rsidR="001B7555" w:rsidRPr="00645606">
        <w:rPr>
          <w:sz w:val="22"/>
          <w:szCs w:val="22"/>
        </w:rPr>
        <w:t>202</w:t>
      </w:r>
      <w:r w:rsidR="0036028D">
        <w:rPr>
          <w:sz w:val="22"/>
          <w:szCs w:val="22"/>
        </w:rPr>
        <w:t>4</w:t>
      </w:r>
      <w:r w:rsidR="00D12B23">
        <w:rPr>
          <w:sz w:val="22"/>
          <w:szCs w:val="22"/>
        </w:rPr>
        <w:t> </w:t>
      </w:r>
      <w:r w:rsidR="001B7555" w:rsidRPr="00645606">
        <w:rPr>
          <w:sz w:val="22"/>
          <w:szCs w:val="22"/>
        </w:rPr>
        <w:t>r., poz. 1</w:t>
      </w:r>
      <w:r w:rsidR="0036028D">
        <w:rPr>
          <w:sz w:val="22"/>
          <w:szCs w:val="22"/>
        </w:rPr>
        <w:t>320</w:t>
      </w:r>
      <w:r w:rsidR="001B7555" w:rsidRPr="00645606">
        <w:rPr>
          <w:sz w:val="22"/>
          <w:szCs w:val="22"/>
        </w:rPr>
        <w:t xml:space="preserve"> ze zm.), zwanej dalej </w:t>
      </w:r>
      <w:r w:rsidR="001B7555" w:rsidRPr="00645606">
        <w:rPr>
          <w:i/>
          <w:sz w:val="22"/>
          <w:szCs w:val="22"/>
        </w:rPr>
        <w:t>ustawą</w:t>
      </w:r>
      <w:r w:rsidR="00427A0E">
        <w:rPr>
          <w:sz w:val="22"/>
          <w:szCs w:val="22"/>
        </w:rPr>
        <w:t>.</w:t>
      </w:r>
    </w:p>
    <w:p w14:paraId="623412F3" w14:textId="77777777" w:rsidR="00DB0623" w:rsidRPr="00645606" w:rsidRDefault="00DB062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213797">
        <w:rPr>
          <w:sz w:val="22"/>
          <w:szCs w:val="22"/>
        </w:rPr>
        <w:t xml:space="preserve">Zamawiający </w:t>
      </w:r>
      <w:r w:rsidRPr="00213797">
        <w:rPr>
          <w:b/>
          <w:sz w:val="22"/>
          <w:szCs w:val="22"/>
          <w:u w:val="single"/>
        </w:rPr>
        <w:t>nie przewiduje</w:t>
      </w:r>
      <w:r w:rsidRPr="00213797">
        <w:rPr>
          <w:sz w:val="22"/>
          <w:szCs w:val="22"/>
        </w:rPr>
        <w:t xml:space="preserve"> wyboru najkorzystniejszej </w:t>
      </w:r>
      <w:r w:rsidRPr="00645606">
        <w:rPr>
          <w:sz w:val="22"/>
          <w:szCs w:val="22"/>
        </w:rPr>
        <w:t>oferty z możliwością prowadzenia negocjacji.</w:t>
      </w:r>
    </w:p>
    <w:p w14:paraId="02C7EC64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4AC47253" w14:textId="77777777" w:rsidR="000F6F15" w:rsidRPr="00645606" w:rsidRDefault="000F6F15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68E02835" w14:textId="507BCB3F" w:rsidR="002C771E" w:rsidRPr="00E3094F" w:rsidRDefault="00D92721" w:rsidP="005778A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5778A0">
        <w:rPr>
          <w:bCs/>
          <w:color w:val="000000"/>
          <w:sz w:val="22"/>
          <w:szCs w:val="22"/>
        </w:rPr>
        <w:t>Przedmiotem</w:t>
      </w:r>
      <w:r w:rsidRPr="00624BD5">
        <w:rPr>
          <w:bCs/>
          <w:sz w:val="22"/>
          <w:szCs w:val="22"/>
        </w:rPr>
        <w:t xml:space="preserve"> </w:t>
      </w:r>
      <w:r w:rsidRPr="00E3094F">
        <w:rPr>
          <w:bCs/>
          <w:sz w:val="22"/>
          <w:szCs w:val="22"/>
        </w:rPr>
        <w:t xml:space="preserve">zamówienia jest: </w:t>
      </w:r>
      <w:r w:rsidR="00383C59" w:rsidRPr="00383C59">
        <w:rPr>
          <w:b/>
          <w:bCs/>
          <w:sz w:val="22"/>
          <w:szCs w:val="22"/>
        </w:rPr>
        <w:t>Zakup i dostawa sprzętu multimedialnego na potrzeby różnych jednostek Uniwersytetu Opolskiego oraz rozbudowa systemu do zarządzania sesjami symulacyjnymi w Wieloprofilowym Centrum Sy</w:t>
      </w:r>
      <w:r w:rsidR="00383C59" w:rsidRPr="00403A5E">
        <w:rPr>
          <w:b/>
          <w:bCs/>
          <w:sz w:val="22"/>
          <w:szCs w:val="22"/>
        </w:rPr>
        <w:t>mulacji Medycznej</w:t>
      </w:r>
      <w:r w:rsidR="006A1578" w:rsidRPr="00403A5E">
        <w:rPr>
          <w:b/>
          <w:bCs/>
          <w:sz w:val="22"/>
          <w:szCs w:val="22"/>
        </w:rPr>
        <w:t>,</w:t>
      </w:r>
      <w:r w:rsidR="000964C9" w:rsidRPr="00403A5E">
        <w:rPr>
          <w:b/>
          <w:bCs/>
          <w:sz w:val="22"/>
          <w:szCs w:val="22"/>
        </w:rPr>
        <w:t xml:space="preserve"> </w:t>
      </w:r>
      <w:r w:rsidR="000964C9" w:rsidRPr="00403A5E">
        <w:rPr>
          <w:sz w:val="22"/>
          <w:szCs w:val="22"/>
        </w:rPr>
        <w:t>w podziale na części</w:t>
      </w:r>
      <w:r w:rsidR="006A1578" w:rsidRPr="00403A5E">
        <w:rPr>
          <w:sz w:val="22"/>
          <w:szCs w:val="22"/>
        </w:rPr>
        <w:t>:</w:t>
      </w:r>
    </w:p>
    <w:p w14:paraId="1E5F9FC0" w14:textId="77777777" w:rsidR="006A1578" w:rsidRPr="00E3094F" w:rsidRDefault="006A1578" w:rsidP="006A1578">
      <w:pPr>
        <w:ind w:left="709" w:right="33"/>
        <w:contextualSpacing/>
        <w:jc w:val="both"/>
        <w:rPr>
          <w:b/>
          <w:bCs/>
          <w:sz w:val="22"/>
          <w:szCs w:val="22"/>
        </w:rPr>
      </w:pPr>
    </w:p>
    <w:p w14:paraId="558044FE" w14:textId="558ADD47" w:rsidR="006A1578" w:rsidRPr="006A1578" w:rsidRDefault="006A1578" w:rsidP="006A1578">
      <w:pPr>
        <w:numPr>
          <w:ilvl w:val="0"/>
          <w:numId w:val="36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E3094F">
        <w:rPr>
          <w:b/>
          <w:bCs/>
          <w:sz w:val="22"/>
          <w:szCs w:val="22"/>
        </w:rPr>
        <w:t xml:space="preserve">Część nr </w:t>
      </w:r>
      <w:r>
        <w:rPr>
          <w:b/>
          <w:bCs/>
          <w:sz w:val="22"/>
          <w:szCs w:val="22"/>
        </w:rPr>
        <w:t>1</w:t>
      </w:r>
      <w:r w:rsidRPr="00E3094F">
        <w:rPr>
          <w:b/>
          <w:bCs/>
          <w:sz w:val="22"/>
          <w:szCs w:val="22"/>
        </w:rPr>
        <w:t xml:space="preserve"> –</w:t>
      </w:r>
      <w:r>
        <w:rPr>
          <w:b/>
          <w:bCs/>
          <w:sz w:val="22"/>
          <w:szCs w:val="22"/>
        </w:rPr>
        <w:t xml:space="preserve"> </w:t>
      </w:r>
      <w:r w:rsidRPr="006A1578">
        <w:rPr>
          <w:b/>
          <w:bCs/>
          <w:sz w:val="22"/>
          <w:szCs w:val="22"/>
        </w:rPr>
        <w:t>Zakup i dostawa kompaktowego aparatu fotograficznego wraz z akcesoriami na</w:t>
      </w:r>
      <w:r>
        <w:rPr>
          <w:b/>
          <w:bCs/>
          <w:sz w:val="22"/>
          <w:szCs w:val="22"/>
        </w:rPr>
        <w:t> </w:t>
      </w:r>
      <w:r w:rsidRPr="006A1578">
        <w:rPr>
          <w:b/>
          <w:bCs/>
          <w:sz w:val="22"/>
          <w:szCs w:val="22"/>
        </w:rPr>
        <w:t>potrzeby Instytutu Historii Uniwersytetu Opolskiego - 1 szt.,</w:t>
      </w:r>
    </w:p>
    <w:p w14:paraId="34E39F9D" w14:textId="36F03E57" w:rsidR="006A1578" w:rsidRPr="006A1578" w:rsidRDefault="006A1578" w:rsidP="006A1578">
      <w:pPr>
        <w:numPr>
          <w:ilvl w:val="0"/>
          <w:numId w:val="36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6A1578">
        <w:rPr>
          <w:b/>
          <w:bCs/>
          <w:sz w:val="22"/>
          <w:szCs w:val="22"/>
        </w:rPr>
        <w:t>Część nr 2 – Zakup i dostawa projektora przenośnego dla Wydziału Nauk o Polityce i</w:t>
      </w:r>
      <w:r>
        <w:rPr>
          <w:b/>
          <w:bCs/>
          <w:sz w:val="22"/>
          <w:szCs w:val="22"/>
        </w:rPr>
        <w:t> </w:t>
      </w:r>
      <w:r w:rsidRPr="006A1578">
        <w:rPr>
          <w:b/>
          <w:bCs/>
          <w:sz w:val="22"/>
          <w:szCs w:val="22"/>
        </w:rPr>
        <w:t>Komunikacji Społecznej Uniwersytetu Opolskiego - 1 szt.,</w:t>
      </w:r>
    </w:p>
    <w:p w14:paraId="59199077" w14:textId="1CDD23F3" w:rsidR="006A1578" w:rsidRPr="006A1578" w:rsidRDefault="006A1578" w:rsidP="006A1578">
      <w:pPr>
        <w:numPr>
          <w:ilvl w:val="0"/>
          <w:numId w:val="36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6A1578">
        <w:rPr>
          <w:b/>
          <w:bCs/>
          <w:sz w:val="22"/>
          <w:szCs w:val="22"/>
        </w:rPr>
        <w:t>Część nr 3 – Zakup i dostawa tablicy interaktywnej do Biura WCSM Wydziału Lekarskiego jako element do wsparcia dydaktycznego - 1 szt.,</w:t>
      </w:r>
    </w:p>
    <w:p w14:paraId="5FB3C391" w14:textId="4F7A76DE" w:rsidR="006A1578" w:rsidRPr="006A1578" w:rsidRDefault="006A1578" w:rsidP="006A1578">
      <w:pPr>
        <w:numPr>
          <w:ilvl w:val="0"/>
          <w:numId w:val="36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6A1578">
        <w:rPr>
          <w:b/>
          <w:bCs/>
          <w:sz w:val="22"/>
          <w:szCs w:val="22"/>
        </w:rPr>
        <w:t>Część nr 4 – Rozbudowa posiadanego systemu do zarządzania sesjami symulacyjnymi w</w:t>
      </w:r>
      <w:r>
        <w:rPr>
          <w:b/>
          <w:bCs/>
          <w:sz w:val="22"/>
          <w:szCs w:val="22"/>
        </w:rPr>
        <w:t> </w:t>
      </w:r>
      <w:r w:rsidRPr="006A1578">
        <w:rPr>
          <w:b/>
          <w:bCs/>
          <w:sz w:val="22"/>
          <w:szCs w:val="22"/>
        </w:rPr>
        <w:t>WCSM wraz z kamerami i rejestratorem</w:t>
      </w:r>
      <w:r w:rsidR="00DC37C7">
        <w:rPr>
          <w:b/>
          <w:bCs/>
          <w:sz w:val="22"/>
          <w:szCs w:val="22"/>
        </w:rPr>
        <w:t>.</w:t>
      </w:r>
    </w:p>
    <w:p w14:paraId="52F0B094" w14:textId="77777777" w:rsidR="006A1578" w:rsidRPr="00E3094F" w:rsidRDefault="006A1578" w:rsidP="006A1578">
      <w:pPr>
        <w:ind w:right="33"/>
        <w:jc w:val="both"/>
        <w:rPr>
          <w:iCs/>
          <w:color w:val="000000"/>
          <w:sz w:val="22"/>
          <w:szCs w:val="22"/>
        </w:rPr>
      </w:pPr>
    </w:p>
    <w:p w14:paraId="76B2FA86" w14:textId="77777777" w:rsidR="006A1578" w:rsidRPr="00E3094F" w:rsidRDefault="006A1578" w:rsidP="006A1578">
      <w:pPr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E3094F">
        <w:rPr>
          <w:bCs/>
          <w:color w:val="000000"/>
          <w:sz w:val="22"/>
          <w:szCs w:val="22"/>
        </w:rPr>
        <w:t>Opis przedmiotu zamówienia:</w:t>
      </w:r>
    </w:p>
    <w:p w14:paraId="4B41E1F0" w14:textId="149F89E4" w:rsidR="006A1578" w:rsidRDefault="006A1578" w:rsidP="006A1578">
      <w:pPr>
        <w:numPr>
          <w:ilvl w:val="0"/>
          <w:numId w:val="29"/>
        </w:numPr>
        <w:ind w:left="1418" w:right="33" w:hanging="709"/>
        <w:contextualSpacing/>
        <w:jc w:val="both"/>
        <w:rPr>
          <w:sz w:val="22"/>
          <w:szCs w:val="22"/>
        </w:rPr>
      </w:pPr>
      <w:r w:rsidRPr="00E519DD">
        <w:rPr>
          <w:bCs/>
          <w:sz w:val="22"/>
          <w:szCs w:val="22"/>
        </w:rPr>
        <w:t xml:space="preserve">w </w:t>
      </w:r>
      <w:r w:rsidRPr="004E722D">
        <w:rPr>
          <w:bCs/>
          <w:sz w:val="22"/>
          <w:szCs w:val="22"/>
        </w:rPr>
        <w:t xml:space="preserve">odniesieniu do </w:t>
      </w:r>
      <w:r w:rsidRPr="004E722D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1</w:t>
      </w:r>
      <w:r w:rsidRPr="004E722D">
        <w:rPr>
          <w:b/>
          <w:bCs/>
          <w:sz w:val="22"/>
          <w:szCs w:val="22"/>
        </w:rPr>
        <w:t xml:space="preserve"> </w:t>
      </w:r>
      <w:r w:rsidRPr="004E722D">
        <w:rPr>
          <w:bCs/>
          <w:sz w:val="22"/>
          <w:szCs w:val="22"/>
        </w:rPr>
        <w:t xml:space="preserve">stanowi </w:t>
      </w:r>
      <w:r w:rsidRPr="004E722D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1</w:t>
      </w:r>
      <w:r w:rsidRPr="004E722D">
        <w:rPr>
          <w:sz w:val="22"/>
          <w:szCs w:val="22"/>
        </w:rPr>
        <w:t xml:space="preserve"> do SWZ</w:t>
      </w:r>
      <w:r>
        <w:rPr>
          <w:sz w:val="22"/>
          <w:szCs w:val="22"/>
        </w:rPr>
        <w:t>,</w:t>
      </w:r>
    </w:p>
    <w:p w14:paraId="39858662" w14:textId="58771B50" w:rsidR="006A1578" w:rsidRDefault="006A1578" w:rsidP="006A1578">
      <w:pPr>
        <w:numPr>
          <w:ilvl w:val="0"/>
          <w:numId w:val="29"/>
        </w:numPr>
        <w:ind w:left="1418" w:right="33" w:hanging="709"/>
        <w:contextualSpacing/>
        <w:jc w:val="both"/>
        <w:rPr>
          <w:sz w:val="22"/>
          <w:szCs w:val="22"/>
        </w:rPr>
      </w:pPr>
      <w:r w:rsidRPr="00E519DD">
        <w:rPr>
          <w:bCs/>
          <w:sz w:val="22"/>
          <w:szCs w:val="22"/>
        </w:rPr>
        <w:t xml:space="preserve">w odniesieniu do </w:t>
      </w:r>
      <w:r w:rsidRPr="00E519DD">
        <w:rPr>
          <w:b/>
          <w:bCs/>
          <w:sz w:val="22"/>
          <w:szCs w:val="22"/>
        </w:rPr>
        <w:t xml:space="preserve">części </w:t>
      </w:r>
      <w:r>
        <w:rPr>
          <w:b/>
          <w:bCs/>
          <w:sz w:val="22"/>
          <w:szCs w:val="22"/>
        </w:rPr>
        <w:t>nr 2</w:t>
      </w:r>
      <w:r w:rsidRPr="00E519DD">
        <w:rPr>
          <w:b/>
          <w:bCs/>
          <w:sz w:val="22"/>
          <w:szCs w:val="22"/>
        </w:rPr>
        <w:t xml:space="preserve"> </w:t>
      </w:r>
      <w:r w:rsidRPr="00E519DD">
        <w:rPr>
          <w:bCs/>
          <w:sz w:val="22"/>
          <w:szCs w:val="22"/>
        </w:rPr>
        <w:t xml:space="preserve">stanowi </w:t>
      </w:r>
      <w:r w:rsidRPr="00E519DD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2</w:t>
      </w:r>
      <w:r w:rsidRPr="00E519DD">
        <w:rPr>
          <w:sz w:val="22"/>
          <w:szCs w:val="22"/>
        </w:rPr>
        <w:t xml:space="preserve"> do SWZ</w:t>
      </w:r>
      <w:r>
        <w:rPr>
          <w:sz w:val="22"/>
          <w:szCs w:val="22"/>
        </w:rPr>
        <w:t>,</w:t>
      </w:r>
    </w:p>
    <w:p w14:paraId="2BABC942" w14:textId="530B0CC6" w:rsidR="006A1578" w:rsidRDefault="006A1578" w:rsidP="006A1578">
      <w:pPr>
        <w:numPr>
          <w:ilvl w:val="0"/>
          <w:numId w:val="29"/>
        </w:numPr>
        <w:ind w:left="1418" w:right="33" w:hanging="709"/>
        <w:contextualSpacing/>
        <w:jc w:val="both"/>
        <w:rPr>
          <w:sz w:val="22"/>
          <w:szCs w:val="22"/>
        </w:rPr>
      </w:pPr>
      <w:r w:rsidRPr="00E519DD">
        <w:rPr>
          <w:bCs/>
          <w:sz w:val="22"/>
          <w:szCs w:val="22"/>
        </w:rPr>
        <w:t xml:space="preserve">w odniesieniu do </w:t>
      </w:r>
      <w:r w:rsidRPr="00E519DD">
        <w:rPr>
          <w:b/>
          <w:bCs/>
          <w:sz w:val="22"/>
          <w:szCs w:val="22"/>
        </w:rPr>
        <w:t xml:space="preserve">części </w:t>
      </w:r>
      <w:r>
        <w:rPr>
          <w:b/>
          <w:bCs/>
          <w:sz w:val="22"/>
          <w:szCs w:val="22"/>
        </w:rPr>
        <w:t>nr 3</w:t>
      </w:r>
      <w:r w:rsidRPr="00E519DD">
        <w:rPr>
          <w:b/>
          <w:bCs/>
          <w:sz w:val="22"/>
          <w:szCs w:val="22"/>
        </w:rPr>
        <w:t xml:space="preserve"> </w:t>
      </w:r>
      <w:r w:rsidRPr="00E519DD">
        <w:rPr>
          <w:bCs/>
          <w:sz w:val="22"/>
          <w:szCs w:val="22"/>
        </w:rPr>
        <w:t xml:space="preserve">stanowi </w:t>
      </w:r>
      <w:r w:rsidRPr="00E519DD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3</w:t>
      </w:r>
      <w:r w:rsidRPr="00E519DD">
        <w:rPr>
          <w:sz w:val="22"/>
          <w:szCs w:val="22"/>
        </w:rPr>
        <w:t xml:space="preserve"> do SWZ</w:t>
      </w:r>
      <w:r>
        <w:rPr>
          <w:sz w:val="22"/>
          <w:szCs w:val="22"/>
        </w:rPr>
        <w:t>,</w:t>
      </w:r>
    </w:p>
    <w:p w14:paraId="5E4C70CD" w14:textId="2B9F2FD8" w:rsidR="006A1578" w:rsidRDefault="006A1578" w:rsidP="006A1578">
      <w:pPr>
        <w:numPr>
          <w:ilvl w:val="0"/>
          <w:numId w:val="29"/>
        </w:numPr>
        <w:ind w:left="1418" w:right="33" w:hanging="709"/>
        <w:contextualSpacing/>
        <w:jc w:val="both"/>
        <w:rPr>
          <w:sz w:val="22"/>
          <w:szCs w:val="22"/>
        </w:rPr>
      </w:pPr>
      <w:r w:rsidRPr="00E519DD">
        <w:rPr>
          <w:bCs/>
          <w:sz w:val="22"/>
          <w:szCs w:val="22"/>
        </w:rPr>
        <w:t xml:space="preserve">w odniesieniu do </w:t>
      </w:r>
      <w:r w:rsidRPr="00E519DD">
        <w:rPr>
          <w:b/>
          <w:bCs/>
          <w:sz w:val="22"/>
          <w:szCs w:val="22"/>
        </w:rPr>
        <w:t xml:space="preserve">części </w:t>
      </w:r>
      <w:r>
        <w:rPr>
          <w:b/>
          <w:bCs/>
          <w:sz w:val="22"/>
          <w:szCs w:val="22"/>
        </w:rPr>
        <w:t>nr 4</w:t>
      </w:r>
      <w:r w:rsidRPr="00E519DD">
        <w:rPr>
          <w:b/>
          <w:bCs/>
          <w:sz w:val="22"/>
          <w:szCs w:val="22"/>
        </w:rPr>
        <w:t xml:space="preserve"> </w:t>
      </w:r>
      <w:r w:rsidRPr="00E519DD">
        <w:rPr>
          <w:bCs/>
          <w:sz w:val="22"/>
          <w:szCs w:val="22"/>
        </w:rPr>
        <w:t xml:space="preserve">stanowi </w:t>
      </w:r>
      <w:r w:rsidRPr="00E519DD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4</w:t>
      </w:r>
      <w:r w:rsidRPr="00E519DD">
        <w:rPr>
          <w:sz w:val="22"/>
          <w:szCs w:val="22"/>
        </w:rPr>
        <w:t xml:space="preserve"> do SWZ</w:t>
      </w:r>
      <w:r w:rsidR="00DC37C7">
        <w:rPr>
          <w:sz w:val="22"/>
          <w:szCs w:val="22"/>
        </w:rPr>
        <w:t>.</w:t>
      </w:r>
    </w:p>
    <w:p w14:paraId="52814168" w14:textId="77777777" w:rsidR="006A1578" w:rsidRPr="00E519DD" w:rsidRDefault="006A1578" w:rsidP="006A1578">
      <w:pPr>
        <w:ind w:left="709" w:right="33"/>
        <w:contextualSpacing/>
        <w:jc w:val="both"/>
        <w:rPr>
          <w:sz w:val="22"/>
          <w:szCs w:val="22"/>
        </w:rPr>
      </w:pPr>
    </w:p>
    <w:p w14:paraId="43B70A86" w14:textId="77777777" w:rsidR="006A1578" w:rsidRPr="005E5185" w:rsidRDefault="006A1578" w:rsidP="006A1578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5E5185">
        <w:rPr>
          <w:b/>
          <w:sz w:val="22"/>
          <w:szCs w:val="22"/>
        </w:rPr>
        <w:t>Kod CPV (kod według Wspólnego Słownika Zamówień)</w:t>
      </w:r>
    </w:p>
    <w:p w14:paraId="64D7F397" w14:textId="5F734814" w:rsidR="00403A5E" w:rsidRDefault="00403A5E" w:rsidP="006A1578">
      <w:pPr>
        <w:ind w:left="709"/>
        <w:jc w:val="both"/>
        <w:rPr>
          <w:b/>
          <w:sz w:val="22"/>
          <w:szCs w:val="22"/>
          <w:u w:val="single"/>
        </w:rPr>
      </w:pPr>
      <w:r w:rsidRPr="005E5185">
        <w:rPr>
          <w:b/>
          <w:sz w:val="22"/>
          <w:szCs w:val="22"/>
        </w:rPr>
        <w:t>Część nr 1:</w:t>
      </w:r>
    </w:p>
    <w:p w14:paraId="506380CA" w14:textId="6C7F25BF" w:rsidR="00403A5E" w:rsidRPr="00403A5E" w:rsidRDefault="00403A5E" w:rsidP="006A1578">
      <w:pPr>
        <w:ind w:left="709"/>
        <w:jc w:val="both"/>
        <w:rPr>
          <w:bCs/>
          <w:sz w:val="22"/>
          <w:szCs w:val="22"/>
        </w:rPr>
      </w:pPr>
      <w:r w:rsidRPr="00403A5E">
        <w:rPr>
          <w:bCs/>
          <w:sz w:val="22"/>
          <w:szCs w:val="22"/>
          <w:u w:val="single"/>
        </w:rPr>
        <w:t>Główny kod CPV:</w:t>
      </w:r>
    </w:p>
    <w:p w14:paraId="601B850E" w14:textId="31282779" w:rsidR="006A1578" w:rsidRPr="005E5185" w:rsidRDefault="00AB5CF9" w:rsidP="006A1578">
      <w:pPr>
        <w:ind w:left="709"/>
        <w:jc w:val="both"/>
        <w:rPr>
          <w:color w:val="000000"/>
          <w:sz w:val="22"/>
          <w:szCs w:val="22"/>
          <w:lang w:eastAsia="pl-PL"/>
        </w:rPr>
      </w:pPr>
      <w:r w:rsidRPr="005E5185">
        <w:rPr>
          <w:b/>
          <w:sz w:val="22"/>
          <w:szCs w:val="22"/>
        </w:rPr>
        <w:t xml:space="preserve">38651000-3 – </w:t>
      </w:r>
      <w:r w:rsidR="005E5185" w:rsidRPr="005E5185">
        <w:rPr>
          <w:bCs/>
          <w:sz w:val="22"/>
          <w:szCs w:val="22"/>
        </w:rPr>
        <w:t>Aparaty fotograficzne</w:t>
      </w:r>
    </w:p>
    <w:p w14:paraId="60FC37B4" w14:textId="47504A49" w:rsidR="00403A5E" w:rsidRDefault="00403A5E" w:rsidP="006A1578">
      <w:pPr>
        <w:ind w:left="709"/>
        <w:jc w:val="both"/>
        <w:rPr>
          <w:b/>
          <w:sz w:val="22"/>
          <w:szCs w:val="22"/>
          <w:u w:val="single"/>
        </w:rPr>
      </w:pPr>
      <w:r w:rsidRPr="005E5185">
        <w:rPr>
          <w:b/>
          <w:sz w:val="22"/>
          <w:szCs w:val="22"/>
        </w:rPr>
        <w:t>Część nr 2:</w:t>
      </w:r>
    </w:p>
    <w:p w14:paraId="13C27969" w14:textId="4E95B98D" w:rsidR="00403A5E" w:rsidRPr="00403A5E" w:rsidRDefault="00403A5E" w:rsidP="006A1578">
      <w:pPr>
        <w:ind w:left="709"/>
        <w:jc w:val="both"/>
        <w:rPr>
          <w:bCs/>
          <w:sz w:val="22"/>
          <w:szCs w:val="22"/>
        </w:rPr>
      </w:pPr>
      <w:r w:rsidRPr="00403A5E">
        <w:rPr>
          <w:bCs/>
          <w:sz w:val="22"/>
          <w:szCs w:val="22"/>
          <w:u w:val="single"/>
        </w:rPr>
        <w:t>Główny kod CPV:</w:t>
      </w:r>
    </w:p>
    <w:p w14:paraId="1ACC43C7" w14:textId="747BDB37" w:rsidR="006A1578" w:rsidRPr="005E5185" w:rsidRDefault="00AB5CF9" w:rsidP="006A1578">
      <w:pPr>
        <w:ind w:left="709"/>
        <w:jc w:val="both"/>
        <w:rPr>
          <w:color w:val="000000"/>
          <w:sz w:val="22"/>
          <w:szCs w:val="22"/>
          <w:lang w:eastAsia="pl-PL"/>
        </w:rPr>
      </w:pPr>
      <w:r w:rsidRPr="005E5185">
        <w:rPr>
          <w:b/>
          <w:sz w:val="22"/>
          <w:szCs w:val="22"/>
        </w:rPr>
        <w:t xml:space="preserve">38652100-1 – </w:t>
      </w:r>
      <w:r w:rsidR="005E5185" w:rsidRPr="005E5185">
        <w:rPr>
          <w:bCs/>
          <w:sz w:val="22"/>
          <w:szCs w:val="22"/>
        </w:rPr>
        <w:t>Projektory</w:t>
      </w:r>
    </w:p>
    <w:p w14:paraId="0FFD3EB7" w14:textId="015BA7D5" w:rsidR="00403A5E" w:rsidRDefault="00403A5E" w:rsidP="00AB5CF9">
      <w:pPr>
        <w:ind w:left="709"/>
        <w:jc w:val="both"/>
        <w:rPr>
          <w:b/>
          <w:sz w:val="22"/>
          <w:szCs w:val="22"/>
          <w:u w:val="single"/>
        </w:rPr>
      </w:pPr>
      <w:r w:rsidRPr="005E5185">
        <w:rPr>
          <w:b/>
          <w:sz w:val="22"/>
          <w:szCs w:val="22"/>
        </w:rPr>
        <w:t>Część nr 3:</w:t>
      </w:r>
      <w:r w:rsidRPr="005E5185">
        <w:rPr>
          <w:b/>
          <w:sz w:val="22"/>
          <w:szCs w:val="22"/>
        </w:rPr>
        <w:tab/>
      </w:r>
    </w:p>
    <w:p w14:paraId="11BE287B" w14:textId="4E182982" w:rsidR="00403A5E" w:rsidRPr="00403A5E" w:rsidRDefault="00403A5E" w:rsidP="00AB5CF9">
      <w:pPr>
        <w:ind w:left="709"/>
        <w:jc w:val="both"/>
        <w:rPr>
          <w:bCs/>
          <w:sz w:val="22"/>
          <w:szCs w:val="22"/>
        </w:rPr>
      </w:pPr>
      <w:r w:rsidRPr="00403A5E">
        <w:rPr>
          <w:bCs/>
          <w:sz w:val="22"/>
          <w:szCs w:val="22"/>
          <w:u w:val="single"/>
        </w:rPr>
        <w:t>Główny kod CPV:</w:t>
      </w:r>
    </w:p>
    <w:p w14:paraId="3237B769" w14:textId="6DBEDC59" w:rsidR="006A1578" w:rsidRPr="005E5185" w:rsidRDefault="00AB5CF9" w:rsidP="00AB5CF9">
      <w:pPr>
        <w:ind w:left="709"/>
        <w:jc w:val="both"/>
        <w:rPr>
          <w:b/>
          <w:sz w:val="22"/>
          <w:szCs w:val="22"/>
        </w:rPr>
      </w:pPr>
      <w:r w:rsidRPr="005E5185">
        <w:rPr>
          <w:b/>
          <w:sz w:val="22"/>
          <w:szCs w:val="22"/>
        </w:rPr>
        <w:t xml:space="preserve">31711200-5 – </w:t>
      </w:r>
      <w:r w:rsidRPr="005E5185">
        <w:rPr>
          <w:bCs/>
          <w:sz w:val="22"/>
          <w:szCs w:val="22"/>
        </w:rPr>
        <w:t>Elektroniczne tablice punktacyjne</w:t>
      </w:r>
    </w:p>
    <w:p w14:paraId="7FC48D01" w14:textId="77777777" w:rsidR="005E5185" w:rsidRPr="005E5185" w:rsidRDefault="006A1578" w:rsidP="006A1578">
      <w:pPr>
        <w:ind w:left="709"/>
        <w:jc w:val="both"/>
        <w:rPr>
          <w:b/>
          <w:sz w:val="22"/>
          <w:szCs w:val="22"/>
        </w:rPr>
      </w:pPr>
      <w:r w:rsidRPr="005E5185">
        <w:rPr>
          <w:b/>
          <w:sz w:val="22"/>
          <w:szCs w:val="22"/>
        </w:rPr>
        <w:t>Część nr 4:</w:t>
      </w:r>
    </w:p>
    <w:p w14:paraId="03214D9E" w14:textId="36DBDF3D" w:rsidR="005E5185" w:rsidRPr="00403A5E" w:rsidRDefault="005E5185" w:rsidP="006A1578">
      <w:pPr>
        <w:ind w:left="709"/>
        <w:jc w:val="both"/>
        <w:rPr>
          <w:bCs/>
          <w:sz w:val="22"/>
          <w:szCs w:val="22"/>
          <w:u w:val="single"/>
        </w:rPr>
      </w:pPr>
      <w:r w:rsidRPr="00403A5E">
        <w:rPr>
          <w:bCs/>
          <w:sz w:val="22"/>
          <w:szCs w:val="22"/>
          <w:u w:val="single"/>
        </w:rPr>
        <w:t>Główny kod CPV:</w:t>
      </w:r>
    </w:p>
    <w:p w14:paraId="181E9FD4" w14:textId="486C59F9" w:rsidR="006A1578" w:rsidRPr="005E5185" w:rsidRDefault="005E5185" w:rsidP="006A1578">
      <w:pPr>
        <w:ind w:left="709"/>
        <w:jc w:val="both"/>
        <w:rPr>
          <w:b/>
          <w:sz w:val="22"/>
          <w:szCs w:val="22"/>
        </w:rPr>
      </w:pPr>
      <w:r w:rsidRPr="005E5185">
        <w:rPr>
          <w:b/>
          <w:sz w:val="22"/>
          <w:szCs w:val="22"/>
        </w:rPr>
        <w:t xml:space="preserve">32333200-8 – </w:t>
      </w:r>
      <w:r w:rsidRPr="005E5185">
        <w:rPr>
          <w:bCs/>
          <w:sz w:val="22"/>
          <w:szCs w:val="22"/>
        </w:rPr>
        <w:t>Kamery wideo</w:t>
      </w:r>
    </w:p>
    <w:p w14:paraId="7AFAE614" w14:textId="72140573" w:rsidR="005E5185" w:rsidRPr="00403A5E" w:rsidRDefault="005E5185" w:rsidP="006A1578">
      <w:pPr>
        <w:ind w:left="709"/>
        <w:jc w:val="both"/>
        <w:rPr>
          <w:bCs/>
          <w:sz w:val="22"/>
          <w:szCs w:val="22"/>
          <w:u w:val="single"/>
        </w:rPr>
      </w:pPr>
      <w:r w:rsidRPr="00403A5E">
        <w:rPr>
          <w:bCs/>
          <w:sz w:val="22"/>
          <w:szCs w:val="22"/>
          <w:u w:val="single"/>
        </w:rPr>
        <w:t>Dodatkowe kody CPV:</w:t>
      </w:r>
    </w:p>
    <w:p w14:paraId="55713B98" w14:textId="0D864803" w:rsidR="005E5185" w:rsidRPr="005E5185" w:rsidRDefault="005E5185" w:rsidP="005E5185">
      <w:pPr>
        <w:jc w:val="both"/>
        <w:rPr>
          <w:b/>
          <w:sz w:val="22"/>
          <w:szCs w:val="22"/>
        </w:rPr>
      </w:pPr>
      <w:r w:rsidRPr="005E5185">
        <w:rPr>
          <w:b/>
          <w:sz w:val="22"/>
          <w:szCs w:val="22"/>
        </w:rPr>
        <w:tab/>
        <w:t xml:space="preserve">48000000-8 – </w:t>
      </w:r>
      <w:r w:rsidRPr="005E5185">
        <w:rPr>
          <w:bCs/>
          <w:sz w:val="22"/>
          <w:szCs w:val="22"/>
        </w:rPr>
        <w:t>Pakiety oprogramowania i systemy informatyczne</w:t>
      </w:r>
    </w:p>
    <w:p w14:paraId="1B031E8B" w14:textId="3EED1B61" w:rsidR="005E5185" w:rsidRPr="005E5185" w:rsidRDefault="005E5185" w:rsidP="005E5185">
      <w:pPr>
        <w:ind w:left="709"/>
        <w:jc w:val="both"/>
        <w:rPr>
          <w:b/>
          <w:sz w:val="22"/>
          <w:szCs w:val="22"/>
        </w:rPr>
      </w:pPr>
      <w:r w:rsidRPr="005E5185">
        <w:rPr>
          <w:b/>
          <w:sz w:val="22"/>
          <w:szCs w:val="22"/>
        </w:rPr>
        <w:t xml:space="preserve">32333100-7 – </w:t>
      </w:r>
      <w:r w:rsidRPr="005E5185">
        <w:rPr>
          <w:bCs/>
          <w:sz w:val="22"/>
          <w:szCs w:val="22"/>
        </w:rPr>
        <w:t>Rejestratory obrazu wideo</w:t>
      </w:r>
    </w:p>
    <w:p w14:paraId="2950ED08" w14:textId="77777777" w:rsidR="006A1578" w:rsidRPr="00BF0396" w:rsidRDefault="006A1578" w:rsidP="006A1578">
      <w:pPr>
        <w:ind w:right="33"/>
        <w:jc w:val="both"/>
        <w:rPr>
          <w:b/>
          <w:sz w:val="22"/>
          <w:szCs w:val="22"/>
        </w:rPr>
      </w:pPr>
    </w:p>
    <w:p w14:paraId="2A752CC9" w14:textId="0545894B" w:rsidR="00E15405" w:rsidRPr="006B7989" w:rsidRDefault="00921423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BF0396">
        <w:rPr>
          <w:color w:val="000000"/>
          <w:sz w:val="22"/>
          <w:szCs w:val="22"/>
        </w:rPr>
        <w:t>Przedmiot zamówienia dostarczony</w:t>
      </w:r>
      <w:r w:rsidRPr="00794085">
        <w:rPr>
          <w:color w:val="000000"/>
          <w:sz w:val="22"/>
          <w:szCs w:val="22"/>
        </w:rPr>
        <w:t xml:space="preserve"> będzie Zamawiającemu na ryzyko Wykonawcy i w ramach wynagrodzenia (określonego w ofercie) przysługującego Wykonawcy.</w:t>
      </w:r>
    </w:p>
    <w:p w14:paraId="454C7E63" w14:textId="02E15B92" w:rsidR="006B7989" w:rsidRDefault="006B7989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 xml:space="preserve">Zamawiający wymaga by dostarczony przez Wykonawcę </w:t>
      </w:r>
      <w:r>
        <w:rPr>
          <w:sz w:val="22"/>
          <w:szCs w:val="22"/>
        </w:rPr>
        <w:t>przedmiot zamówienia</w:t>
      </w:r>
      <w:r w:rsidRPr="00E1540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(odpowiednio dla części zamówienia) </w:t>
      </w:r>
      <w:r w:rsidRPr="00E15405">
        <w:rPr>
          <w:sz w:val="22"/>
          <w:szCs w:val="22"/>
        </w:rPr>
        <w:t xml:space="preserve">został wniesiony </w:t>
      </w:r>
      <w:r w:rsidR="00DE13E3">
        <w:rPr>
          <w:sz w:val="22"/>
          <w:szCs w:val="22"/>
        </w:rPr>
        <w:t xml:space="preserve">(i uruchomiony jeżeli dotyczy) </w:t>
      </w:r>
      <w:r w:rsidRPr="00E15405">
        <w:rPr>
          <w:sz w:val="22"/>
          <w:szCs w:val="22"/>
        </w:rPr>
        <w:t>do pomieszczeń wyznaczonych przez Zam</w:t>
      </w:r>
      <w:r>
        <w:rPr>
          <w:sz w:val="22"/>
          <w:szCs w:val="22"/>
        </w:rPr>
        <w:t>awiającego</w:t>
      </w:r>
      <w:r w:rsidRPr="00E15405">
        <w:rPr>
          <w:sz w:val="22"/>
          <w:szCs w:val="22"/>
        </w:rPr>
        <w:t>.</w:t>
      </w:r>
    </w:p>
    <w:p w14:paraId="371F6A36" w14:textId="4B3A6DC3" w:rsidR="006B7989" w:rsidRPr="006C13CE" w:rsidRDefault="006B7989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Przedmiot zamówienia musi być oznaczony zgodnie z obowiązującymi przepisami.</w:t>
      </w:r>
    </w:p>
    <w:p w14:paraId="3B431C7E" w14:textId="086980E7" w:rsidR="006C13CE" w:rsidRPr="004F46FC" w:rsidRDefault="006C13CE" w:rsidP="006C13CE">
      <w:pPr>
        <w:numPr>
          <w:ilvl w:val="1"/>
          <w:numId w:val="28"/>
        </w:numPr>
        <w:shd w:val="clear" w:color="auto" w:fill="FFF2CC" w:themeFill="accent4" w:themeFillTint="33"/>
        <w:spacing w:before="120"/>
        <w:ind w:left="709" w:right="34" w:hanging="709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 xml:space="preserve">Wykonawca w Formularzu ofertowym – w załączniku nr 1 do SWZ zobowiązany jest wskazać </w:t>
      </w:r>
      <w:r w:rsidRPr="00902777">
        <w:rPr>
          <w:b/>
          <w:color w:val="000000" w:themeColor="text1"/>
          <w:sz w:val="22"/>
          <w:szCs w:val="22"/>
        </w:rPr>
        <w:t xml:space="preserve">dane dotyczące zaoferowanego przedmiotu zamówienia, </w:t>
      </w:r>
      <w:r w:rsidR="006B7989" w:rsidRPr="00E15405">
        <w:rPr>
          <w:b/>
          <w:sz w:val="22"/>
          <w:szCs w:val="22"/>
        </w:rPr>
        <w:t xml:space="preserve">tj. nazwę </w:t>
      </w:r>
      <w:r w:rsidR="006B7989">
        <w:rPr>
          <w:b/>
          <w:sz w:val="22"/>
          <w:szCs w:val="22"/>
        </w:rPr>
        <w:t>producenta, nazwę zaoferowanego urządzenia</w:t>
      </w:r>
      <w:r w:rsidR="00E825F2">
        <w:rPr>
          <w:b/>
          <w:sz w:val="22"/>
          <w:szCs w:val="22"/>
        </w:rPr>
        <w:t>/oprogramowania</w:t>
      </w:r>
      <w:r w:rsidR="006B7989">
        <w:rPr>
          <w:b/>
          <w:sz w:val="22"/>
          <w:szCs w:val="22"/>
        </w:rPr>
        <w:t xml:space="preserve">, </w:t>
      </w:r>
      <w:r w:rsidR="006B7989" w:rsidRPr="00E15405">
        <w:rPr>
          <w:b/>
          <w:sz w:val="22"/>
          <w:szCs w:val="22"/>
        </w:rPr>
        <w:t>typ lub model</w:t>
      </w:r>
      <w:r w:rsidR="006B7989">
        <w:rPr>
          <w:b/>
          <w:sz w:val="22"/>
          <w:szCs w:val="22"/>
        </w:rPr>
        <w:t xml:space="preserve"> (odpowiedni</w:t>
      </w:r>
      <w:r w:rsidR="00E825F2">
        <w:rPr>
          <w:b/>
          <w:sz w:val="22"/>
          <w:szCs w:val="22"/>
        </w:rPr>
        <w:t>o</w:t>
      </w:r>
      <w:r w:rsidR="006B7989">
        <w:rPr>
          <w:b/>
          <w:sz w:val="22"/>
          <w:szCs w:val="22"/>
        </w:rPr>
        <w:t xml:space="preserve"> do części)</w:t>
      </w:r>
      <w:r w:rsidR="006B7989" w:rsidRPr="00E15405">
        <w:rPr>
          <w:b/>
          <w:sz w:val="22"/>
          <w:szCs w:val="22"/>
        </w:rPr>
        <w:t>.</w:t>
      </w:r>
    </w:p>
    <w:p w14:paraId="18A8DDE0" w14:textId="50DF5EFE" w:rsidR="006C13CE" w:rsidRDefault="006C13CE" w:rsidP="006C13CE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bCs/>
          <w:sz w:val="22"/>
          <w:szCs w:val="22"/>
        </w:rPr>
      </w:pPr>
      <w:r w:rsidRPr="00423D6A">
        <w:rPr>
          <w:b/>
          <w:bCs/>
          <w:sz w:val="22"/>
          <w:szCs w:val="22"/>
        </w:rPr>
        <w:t>Jeżeli zachodzi taka konieczność i dla jednoznacznego określenia oferowane</w:t>
      </w:r>
      <w:r w:rsidR="006B7989">
        <w:rPr>
          <w:b/>
          <w:bCs/>
          <w:sz w:val="22"/>
          <w:szCs w:val="22"/>
        </w:rPr>
        <w:t>go</w:t>
      </w:r>
      <w:r w:rsidRPr="00423D6A">
        <w:rPr>
          <w:b/>
          <w:bCs/>
          <w:sz w:val="22"/>
          <w:szCs w:val="22"/>
        </w:rPr>
        <w:t xml:space="preserve"> </w:t>
      </w:r>
      <w:r w:rsidR="006B7989">
        <w:rPr>
          <w:b/>
          <w:bCs/>
          <w:sz w:val="22"/>
          <w:szCs w:val="22"/>
        </w:rPr>
        <w:t>przedmiotu zamówienia</w:t>
      </w:r>
      <w:r w:rsidRPr="00423D6A">
        <w:rPr>
          <w:b/>
          <w:bCs/>
          <w:sz w:val="22"/>
          <w:szCs w:val="22"/>
        </w:rPr>
        <w:t>, wymagane jest wskazanie dodatkowych informacji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Wykonawca jest zobligowany do ich wskazania, tak aby nie było dla stron postępowania wątpliwości jak</w:t>
      </w:r>
      <w:r w:rsidR="006B7989">
        <w:rPr>
          <w:b/>
          <w:bCs/>
          <w:sz w:val="22"/>
          <w:szCs w:val="22"/>
        </w:rPr>
        <w:t>i</w:t>
      </w:r>
      <w:r w:rsidRPr="00423D6A">
        <w:rPr>
          <w:b/>
          <w:bCs/>
          <w:sz w:val="22"/>
          <w:szCs w:val="22"/>
        </w:rPr>
        <w:t xml:space="preserve"> </w:t>
      </w:r>
      <w:r w:rsidR="006B7989">
        <w:rPr>
          <w:b/>
          <w:bCs/>
          <w:sz w:val="22"/>
          <w:szCs w:val="22"/>
        </w:rPr>
        <w:t>przedmiot zamówienia</w:t>
      </w:r>
      <w:r w:rsidRPr="00423D6A">
        <w:rPr>
          <w:b/>
          <w:bCs/>
          <w:sz w:val="22"/>
          <w:szCs w:val="22"/>
        </w:rPr>
        <w:t xml:space="preserve"> oferuje Wykonawca.</w:t>
      </w:r>
    </w:p>
    <w:p w14:paraId="2154AB86" w14:textId="680268D4" w:rsidR="006C13CE" w:rsidRPr="004F46FC" w:rsidRDefault="006B7989" w:rsidP="006C13CE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sz w:val="22"/>
          <w:szCs w:val="22"/>
        </w:rPr>
      </w:pPr>
      <w:r w:rsidRPr="00E15405">
        <w:rPr>
          <w:b/>
          <w:sz w:val="22"/>
          <w:szCs w:val="22"/>
        </w:rPr>
        <w:t>Brak w ofercie informacji umożliwiającej dokonanie jednoznacznej identyfikacji oferowanego produktu Zamawiający uzna jako niezgodność oferty z treścią SWZ i odrzuci of</w:t>
      </w:r>
      <w:r>
        <w:rPr>
          <w:b/>
          <w:sz w:val="22"/>
          <w:szCs w:val="22"/>
        </w:rPr>
        <w:t>ertę na podstawie art. 226 ust. </w:t>
      </w:r>
      <w:r w:rsidRPr="00E15405">
        <w:rPr>
          <w:b/>
          <w:sz w:val="22"/>
          <w:szCs w:val="22"/>
        </w:rPr>
        <w:t>1 pkt. 5 ustawy.</w:t>
      </w:r>
    </w:p>
    <w:p w14:paraId="1D7BC3CD" w14:textId="77777777" w:rsidR="007878D9" w:rsidRDefault="007878D9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7FD2CE9F" w14:textId="77777777" w:rsidR="006B7989" w:rsidRPr="008746AC" w:rsidRDefault="006B7989" w:rsidP="006B7989">
      <w:pPr>
        <w:numPr>
          <w:ilvl w:val="1"/>
          <w:numId w:val="28"/>
        </w:numPr>
        <w:shd w:val="clear" w:color="auto" w:fill="BDD6EE"/>
        <w:ind w:hanging="927"/>
        <w:jc w:val="both"/>
        <w:rPr>
          <w:b/>
          <w:sz w:val="22"/>
          <w:szCs w:val="22"/>
        </w:rPr>
      </w:pPr>
      <w:r w:rsidRPr="009F35AF">
        <w:rPr>
          <w:b/>
          <w:sz w:val="22"/>
          <w:szCs w:val="22"/>
        </w:rPr>
        <w:t>Gwarancja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>odpowiednio do części</w:t>
      </w:r>
    </w:p>
    <w:p w14:paraId="554DA578" w14:textId="77777777" w:rsidR="006B7989" w:rsidRPr="00031673" w:rsidRDefault="006B7989" w:rsidP="006B7989">
      <w:pPr>
        <w:numPr>
          <w:ilvl w:val="2"/>
          <w:numId w:val="28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3A3B44">
        <w:rPr>
          <w:sz w:val="22"/>
          <w:szCs w:val="22"/>
        </w:rPr>
        <w:t xml:space="preserve">Wykonawca </w:t>
      </w:r>
      <w:r w:rsidRPr="00031673">
        <w:rPr>
          <w:sz w:val="22"/>
          <w:szCs w:val="22"/>
        </w:rPr>
        <w:t>na przedmiot zamówienia udziela:</w:t>
      </w:r>
    </w:p>
    <w:p w14:paraId="1ED1C23D" w14:textId="77777777" w:rsidR="006B7989" w:rsidRPr="00031673" w:rsidRDefault="006B7989" w:rsidP="006B7989">
      <w:pPr>
        <w:numPr>
          <w:ilvl w:val="3"/>
          <w:numId w:val="28"/>
        </w:numPr>
        <w:ind w:left="2268" w:right="33" w:hanging="850"/>
        <w:contextualSpacing/>
        <w:jc w:val="both"/>
        <w:rPr>
          <w:b/>
          <w:sz w:val="22"/>
          <w:szCs w:val="22"/>
        </w:rPr>
      </w:pPr>
      <w:r>
        <w:rPr>
          <w:i/>
          <w:color w:val="000000"/>
          <w:sz w:val="22"/>
          <w:szCs w:val="22"/>
        </w:rPr>
        <w:t>d</w:t>
      </w:r>
      <w:r w:rsidRPr="00031673">
        <w:rPr>
          <w:i/>
          <w:color w:val="000000"/>
          <w:sz w:val="22"/>
          <w:szCs w:val="22"/>
        </w:rPr>
        <w:t>w</w:t>
      </w:r>
      <w:r>
        <w:rPr>
          <w:i/>
          <w:color w:val="000000"/>
          <w:sz w:val="22"/>
          <w:szCs w:val="22"/>
        </w:rPr>
        <w:t>udziestu czterech</w:t>
      </w:r>
      <w:r w:rsidRPr="00031673">
        <w:rPr>
          <w:i/>
          <w:color w:val="000000"/>
          <w:sz w:val="22"/>
          <w:szCs w:val="22"/>
        </w:rPr>
        <w:t xml:space="preserve"> </w:t>
      </w:r>
      <w:r w:rsidRPr="00031673">
        <w:rPr>
          <w:color w:val="000000"/>
          <w:sz w:val="22"/>
          <w:szCs w:val="22"/>
        </w:rPr>
        <w:t xml:space="preserve">[ </w:t>
      </w:r>
      <w:r>
        <w:rPr>
          <w:color w:val="000000"/>
          <w:sz w:val="22"/>
          <w:szCs w:val="22"/>
        </w:rPr>
        <w:t>24</w:t>
      </w:r>
      <w:r w:rsidRPr="00031673">
        <w:rPr>
          <w:color w:val="000000"/>
          <w:sz w:val="22"/>
          <w:szCs w:val="22"/>
        </w:rPr>
        <w:t xml:space="preserve"> ] miesięcy</w:t>
      </w:r>
      <w:r w:rsidRPr="00031673">
        <w:rPr>
          <w:color w:val="C00000"/>
          <w:sz w:val="22"/>
          <w:szCs w:val="22"/>
        </w:rPr>
        <w:t xml:space="preserve"> </w:t>
      </w:r>
      <w:r w:rsidRPr="00031673">
        <w:rPr>
          <w:sz w:val="22"/>
          <w:szCs w:val="22"/>
        </w:rPr>
        <w:t xml:space="preserve">gwarancji </w:t>
      </w:r>
      <w:r w:rsidRPr="00031673">
        <w:rPr>
          <w:b/>
          <w:sz w:val="22"/>
          <w:szCs w:val="22"/>
        </w:rPr>
        <w:t xml:space="preserve">dla części </w:t>
      </w:r>
      <w:r>
        <w:rPr>
          <w:b/>
          <w:sz w:val="22"/>
          <w:szCs w:val="22"/>
        </w:rPr>
        <w:t xml:space="preserve">nr </w:t>
      </w:r>
      <w:r w:rsidRPr="00031673">
        <w:rPr>
          <w:b/>
          <w:sz w:val="22"/>
          <w:szCs w:val="22"/>
        </w:rPr>
        <w:t>1</w:t>
      </w:r>
      <w:r w:rsidRPr="00031673">
        <w:rPr>
          <w:sz w:val="22"/>
          <w:szCs w:val="22"/>
        </w:rPr>
        <w:t>,</w:t>
      </w:r>
    </w:p>
    <w:p w14:paraId="7015693C" w14:textId="0014D9BE" w:rsidR="006B7989" w:rsidRPr="00A6546B" w:rsidRDefault="006B7989" w:rsidP="006B7989">
      <w:pPr>
        <w:numPr>
          <w:ilvl w:val="3"/>
          <w:numId w:val="28"/>
        </w:numPr>
        <w:ind w:left="2268" w:right="33" w:hanging="850"/>
        <w:contextualSpacing/>
        <w:jc w:val="both"/>
        <w:rPr>
          <w:b/>
          <w:sz w:val="22"/>
          <w:szCs w:val="22"/>
        </w:rPr>
      </w:pPr>
      <w:r>
        <w:rPr>
          <w:i/>
          <w:color w:val="000000"/>
          <w:sz w:val="22"/>
          <w:szCs w:val="22"/>
        </w:rPr>
        <w:t>d</w:t>
      </w:r>
      <w:r w:rsidRPr="00031673">
        <w:rPr>
          <w:i/>
          <w:color w:val="000000"/>
          <w:sz w:val="22"/>
          <w:szCs w:val="22"/>
        </w:rPr>
        <w:t>w</w:t>
      </w:r>
      <w:r>
        <w:rPr>
          <w:i/>
          <w:color w:val="000000"/>
          <w:sz w:val="22"/>
          <w:szCs w:val="22"/>
        </w:rPr>
        <w:t>udziestu czterech</w:t>
      </w:r>
      <w:r w:rsidRPr="00031673">
        <w:rPr>
          <w:i/>
          <w:color w:val="000000"/>
          <w:sz w:val="22"/>
          <w:szCs w:val="22"/>
        </w:rPr>
        <w:t xml:space="preserve"> </w:t>
      </w:r>
      <w:r w:rsidRPr="00031673">
        <w:rPr>
          <w:color w:val="000000"/>
          <w:sz w:val="22"/>
          <w:szCs w:val="22"/>
        </w:rPr>
        <w:t xml:space="preserve">[ </w:t>
      </w:r>
      <w:r>
        <w:rPr>
          <w:color w:val="000000"/>
          <w:sz w:val="22"/>
          <w:szCs w:val="22"/>
        </w:rPr>
        <w:t>24</w:t>
      </w:r>
      <w:r w:rsidRPr="00031673">
        <w:rPr>
          <w:color w:val="000000"/>
          <w:sz w:val="22"/>
          <w:szCs w:val="22"/>
        </w:rPr>
        <w:t xml:space="preserve"> ] miesięcy</w:t>
      </w:r>
      <w:r w:rsidRPr="00031673">
        <w:rPr>
          <w:color w:val="C00000"/>
          <w:sz w:val="22"/>
          <w:szCs w:val="22"/>
        </w:rPr>
        <w:t xml:space="preserve"> </w:t>
      </w:r>
      <w:r w:rsidRPr="00031673">
        <w:rPr>
          <w:sz w:val="22"/>
          <w:szCs w:val="22"/>
        </w:rPr>
        <w:t xml:space="preserve">gwarancji </w:t>
      </w:r>
      <w:r w:rsidRPr="00031673">
        <w:rPr>
          <w:b/>
          <w:sz w:val="22"/>
          <w:szCs w:val="22"/>
        </w:rPr>
        <w:t xml:space="preserve">dla części </w:t>
      </w:r>
      <w:r>
        <w:rPr>
          <w:b/>
          <w:sz w:val="22"/>
          <w:szCs w:val="22"/>
        </w:rPr>
        <w:t>nr 2</w:t>
      </w:r>
      <w:r>
        <w:rPr>
          <w:sz w:val="22"/>
          <w:szCs w:val="22"/>
        </w:rPr>
        <w:t>,</w:t>
      </w:r>
    </w:p>
    <w:p w14:paraId="00732327" w14:textId="6FAF2E80" w:rsidR="006B7989" w:rsidRPr="006B7989" w:rsidRDefault="006B7989" w:rsidP="006B7989">
      <w:pPr>
        <w:numPr>
          <w:ilvl w:val="3"/>
          <w:numId w:val="28"/>
        </w:numPr>
        <w:ind w:left="2268" w:right="33" w:hanging="850"/>
        <w:contextualSpacing/>
        <w:jc w:val="both"/>
        <w:rPr>
          <w:b/>
          <w:sz w:val="22"/>
          <w:szCs w:val="22"/>
        </w:rPr>
      </w:pPr>
      <w:r>
        <w:rPr>
          <w:i/>
          <w:color w:val="000000"/>
          <w:sz w:val="22"/>
          <w:szCs w:val="22"/>
        </w:rPr>
        <w:t>d</w:t>
      </w:r>
      <w:r w:rsidRPr="00031673">
        <w:rPr>
          <w:i/>
          <w:color w:val="000000"/>
          <w:sz w:val="22"/>
          <w:szCs w:val="22"/>
        </w:rPr>
        <w:t>w</w:t>
      </w:r>
      <w:r>
        <w:rPr>
          <w:i/>
          <w:color w:val="000000"/>
          <w:sz w:val="22"/>
          <w:szCs w:val="22"/>
        </w:rPr>
        <w:t>udziestu czterech</w:t>
      </w:r>
      <w:r w:rsidRPr="00031673">
        <w:rPr>
          <w:i/>
          <w:color w:val="000000"/>
          <w:sz w:val="22"/>
          <w:szCs w:val="22"/>
        </w:rPr>
        <w:t xml:space="preserve"> </w:t>
      </w:r>
      <w:r w:rsidRPr="00031673">
        <w:rPr>
          <w:color w:val="000000"/>
          <w:sz w:val="22"/>
          <w:szCs w:val="22"/>
        </w:rPr>
        <w:t xml:space="preserve">[ </w:t>
      </w:r>
      <w:r>
        <w:rPr>
          <w:color w:val="000000"/>
          <w:sz w:val="22"/>
          <w:szCs w:val="22"/>
        </w:rPr>
        <w:t>24</w:t>
      </w:r>
      <w:r w:rsidRPr="00031673">
        <w:rPr>
          <w:color w:val="000000"/>
          <w:sz w:val="22"/>
          <w:szCs w:val="22"/>
        </w:rPr>
        <w:t xml:space="preserve"> ] miesięcy</w:t>
      </w:r>
      <w:r w:rsidRPr="00031673">
        <w:rPr>
          <w:color w:val="C00000"/>
          <w:sz w:val="22"/>
          <w:szCs w:val="22"/>
        </w:rPr>
        <w:t xml:space="preserve"> </w:t>
      </w:r>
      <w:r w:rsidRPr="00031673">
        <w:rPr>
          <w:sz w:val="22"/>
          <w:szCs w:val="22"/>
        </w:rPr>
        <w:t xml:space="preserve">gwarancji </w:t>
      </w:r>
      <w:r w:rsidRPr="00031673">
        <w:rPr>
          <w:b/>
          <w:sz w:val="22"/>
          <w:szCs w:val="22"/>
        </w:rPr>
        <w:t xml:space="preserve">dla części </w:t>
      </w:r>
      <w:r>
        <w:rPr>
          <w:b/>
          <w:sz w:val="22"/>
          <w:szCs w:val="22"/>
        </w:rPr>
        <w:t>nr 3</w:t>
      </w:r>
      <w:r>
        <w:rPr>
          <w:sz w:val="22"/>
          <w:szCs w:val="22"/>
        </w:rPr>
        <w:t>,</w:t>
      </w:r>
    </w:p>
    <w:p w14:paraId="7C6374B8" w14:textId="06E9AE5C" w:rsidR="006B7989" w:rsidRPr="006B7989" w:rsidRDefault="006B7989" w:rsidP="006B7989">
      <w:pPr>
        <w:numPr>
          <w:ilvl w:val="3"/>
          <w:numId w:val="28"/>
        </w:numPr>
        <w:ind w:left="2268" w:right="33" w:hanging="850"/>
        <w:contextualSpacing/>
        <w:jc w:val="both"/>
        <w:rPr>
          <w:b/>
          <w:sz w:val="22"/>
          <w:szCs w:val="22"/>
        </w:rPr>
      </w:pPr>
      <w:r>
        <w:rPr>
          <w:i/>
          <w:color w:val="000000"/>
          <w:sz w:val="22"/>
          <w:szCs w:val="22"/>
        </w:rPr>
        <w:t>d</w:t>
      </w:r>
      <w:r w:rsidRPr="00031673">
        <w:rPr>
          <w:i/>
          <w:color w:val="000000"/>
          <w:sz w:val="22"/>
          <w:szCs w:val="22"/>
        </w:rPr>
        <w:t>w</w:t>
      </w:r>
      <w:r>
        <w:rPr>
          <w:i/>
          <w:color w:val="000000"/>
          <w:sz w:val="22"/>
          <w:szCs w:val="22"/>
        </w:rPr>
        <w:t>udziestu czterech</w:t>
      </w:r>
      <w:r w:rsidRPr="00031673">
        <w:rPr>
          <w:i/>
          <w:color w:val="000000"/>
          <w:sz w:val="22"/>
          <w:szCs w:val="22"/>
        </w:rPr>
        <w:t xml:space="preserve"> </w:t>
      </w:r>
      <w:r w:rsidRPr="00031673">
        <w:rPr>
          <w:color w:val="000000"/>
          <w:sz w:val="22"/>
          <w:szCs w:val="22"/>
        </w:rPr>
        <w:t xml:space="preserve">[ </w:t>
      </w:r>
      <w:r>
        <w:rPr>
          <w:color w:val="000000"/>
          <w:sz w:val="22"/>
          <w:szCs w:val="22"/>
        </w:rPr>
        <w:t>24</w:t>
      </w:r>
      <w:r w:rsidRPr="00031673">
        <w:rPr>
          <w:color w:val="000000"/>
          <w:sz w:val="22"/>
          <w:szCs w:val="22"/>
        </w:rPr>
        <w:t xml:space="preserve"> ] miesięcy</w:t>
      </w:r>
      <w:r w:rsidRPr="00031673">
        <w:rPr>
          <w:color w:val="C00000"/>
          <w:sz w:val="22"/>
          <w:szCs w:val="22"/>
        </w:rPr>
        <w:t xml:space="preserve"> </w:t>
      </w:r>
      <w:r w:rsidRPr="00031673">
        <w:rPr>
          <w:sz w:val="22"/>
          <w:szCs w:val="22"/>
        </w:rPr>
        <w:t xml:space="preserve">gwarancji </w:t>
      </w:r>
      <w:r w:rsidRPr="00031673">
        <w:rPr>
          <w:b/>
          <w:sz w:val="22"/>
          <w:szCs w:val="22"/>
        </w:rPr>
        <w:t xml:space="preserve">dla części </w:t>
      </w:r>
      <w:r>
        <w:rPr>
          <w:b/>
          <w:sz w:val="22"/>
          <w:szCs w:val="22"/>
        </w:rPr>
        <w:t>nr 4</w:t>
      </w:r>
      <w:r w:rsidR="00DC37C7">
        <w:rPr>
          <w:sz w:val="22"/>
          <w:szCs w:val="22"/>
        </w:rPr>
        <w:t>.</w:t>
      </w:r>
    </w:p>
    <w:p w14:paraId="5C18487D" w14:textId="77777777" w:rsidR="006B7989" w:rsidRDefault="006B7989" w:rsidP="006B7989">
      <w:pPr>
        <w:ind w:right="33"/>
        <w:contextualSpacing/>
        <w:jc w:val="both"/>
        <w:rPr>
          <w:b/>
          <w:sz w:val="22"/>
          <w:szCs w:val="22"/>
        </w:rPr>
      </w:pPr>
    </w:p>
    <w:p w14:paraId="2AA1BB87" w14:textId="25EF8132" w:rsidR="006B7989" w:rsidRPr="00D730CB" w:rsidRDefault="006B7989" w:rsidP="006B7989">
      <w:pPr>
        <w:numPr>
          <w:ilvl w:val="2"/>
          <w:numId w:val="28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B2388">
        <w:rPr>
          <w:i/>
          <w:sz w:val="22"/>
          <w:szCs w:val="22"/>
        </w:rPr>
        <w:t xml:space="preserve">Okres </w:t>
      </w:r>
      <w:r w:rsidRPr="0034152C">
        <w:rPr>
          <w:i/>
          <w:sz w:val="22"/>
          <w:szCs w:val="22"/>
        </w:rPr>
        <w:t>gwarancji</w:t>
      </w:r>
      <w:r w:rsidRPr="0034152C">
        <w:rPr>
          <w:b/>
          <w:i/>
          <w:sz w:val="22"/>
          <w:szCs w:val="22"/>
        </w:rPr>
        <w:t xml:space="preserve"> </w:t>
      </w:r>
      <w:r w:rsidRPr="0034152C">
        <w:rPr>
          <w:sz w:val="22"/>
          <w:szCs w:val="22"/>
        </w:rPr>
        <w:t xml:space="preserve">wskazany w </w:t>
      </w:r>
      <w:r w:rsidRPr="0034152C">
        <w:rPr>
          <w:b/>
          <w:sz w:val="22"/>
          <w:szCs w:val="22"/>
        </w:rPr>
        <w:t>pkt. 3.</w:t>
      </w:r>
      <w:r>
        <w:rPr>
          <w:b/>
          <w:sz w:val="22"/>
          <w:szCs w:val="22"/>
        </w:rPr>
        <w:t>8</w:t>
      </w:r>
      <w:r w:rsidRPr="0034152C">
        <w:rPr>
          <w:b/>
          <w:sz w:val="22"/>
          <w:szCs w:val="22"/>
        </w:rPr>
        <w:t>.1.1. – 3.</w:t>
      </w:r>
      <w:r>
        <w:rPr>
          <w:b/>
          <w:sz w:val="22"/>
          <w:szCs w:val="22"/>
        </w:rPr>
        <w:t>8</w:t>
      </w:r>
      <w:r w:rsidRPr="0034152C">
        <w:rPr>
          <w:b/>
          <w:sz w:val="22"/>
          <w:szCs w:val="22"/>
        </w:rPr>
        <w:t>.1.</w:t>
      </w:r>
      <w:r w:rsidR="00DC37C7">
        <w:rPr>
          <w:b/>
          <w:sz w:val="22"/>
          <w:szCs w:val="22"/>
        </w:rPr>
        <w:t>4</w:t>
      </w:r>
      <w:r w:rsidRPr="0034152C">
        <w:rPr>
          <w:b/>
          <w:sz w:val="22"/>
          <w:szCs w:val="22"/>
        </w:rPr>
        <w:t xml:space="preserve">. SWZ </w:t>
      </w:r>
      <w:r w:rsidRPr="0034152C">
        <w:rPr>
          <w:bCs/>
          <w:sz w:val="22"/>
          <w:szCs w:val="22"/>
        </w:rPr>
        <w:t>jest okresem minimalnym. Wykonawca w ofercie może uwzględnić dłuższy okres gwarancji</w:t>
      </w:r>
      <w:r w:rsidRPr="0034152C">
        <w:rPr>
          <w:bCs/>
          <w:i/>
          <w:sz w:val="22"/>
          <w:szCs w:val="22"/>
        </w:rPr>
        <w:t xml:space="preserve"> </w:t>
      </w:r>
      <w:r w:rsidRPr="0034152C">
        <w:rPr>
          <w:bCs/>
          <w:sz w:val="22"/>
          <w:szCs w:val="22"/>
        </w:rPr>
        <w:t xml:space="preserve">na oferowany przedmiot zamówienia, jednak </w:t>
      </w:r>
      <w:r w:rsidRPr="00D730CB">
        <w:rPr>
          <w:bCs/>
          <w:sz w:val="22"/>
          <w:szCs w:val="22"/>
        </w:rPr>
        <w:t xml:space="preserve">nie dłuższy niż </w:t>
      </w:r>
      <w:r w:rsidRPr="00D730CB">
        <w:rPr>
          <w:i/>
          <w:color w:val="000000"/>
          <w:sz w:val="22"/>
          <w:szCs w:val="22"/>
        </w:rPr>
        <w:t>sześćdziesiąt</w:t>
      </w:r>
      <w:r w:rsidRPr="00D730CB">
        <w:rPr>
          <w:b/>
          <w:bCs/>
          <w:i/>
          <w:color w:val="000000"/>
          <w:sz w:val="22"/>
          <w:szCs w:val="22"/>
        </w:rPr>
        <w:t xml:space="preserve"> </w:t>
      </w:r>
      <w:r w:rsidRPr="00D730CB">
        <w:rPr>
          <w:b/>
          <w:bCs/>
          <w:color w:val="000000"/>
          <w:sz w:val="22"/>
          <w:szCs w:val="22"/>
        </w:rPr>
        <w:t>[ 60 ]</w:t>
      </w:r>
      <w:r w:rsidRPr="00D730CB">
        <w:rPr>
          <w:bCs/>
          <w:color w:val="000000"/>
          <w:sz w:val="22"/>
          <w:szCs w:val="22"/>
        </w:rPr>
        <w:t xml:space="preserve"> </w:t>
      </w:r>
      <w:r w:rsidRPr="00D730CB">
        <w:rPr>
          <w:b/>
          <w:bCs/>
          <w:color w:val="000000"/>
          <w:sz w:val="22"/>
          <w:szCs w:val="22"/>
        </w:rPr>
        <w:t>miesięcy</w:t>
      </w:r>
      <w:r w:rsidRPr="00D730CB">
        <w:rPr>
          <w:bCs/>
          <w:color w:val="000000"/>
          <w:sz w:val="22"/>
          <w:szCs w:val="22"/>
        </w:rPr>
        <w:t>; pkt. 19.</w:t>
      </w:r>
      <w:r w:rsidR="00D730CB" w:rsidRPr="00D730CB">
        <w:rPr>
          <w:bCs/>
          <w:color w:val="000000"/>
          <w:sz w:val="22"/>
          <w:szCs w:val="22"/>
        </w:rPr>
        <w:t>6</w:t>
      </w:r>
      <w:r w:rsidRPr="00D730CB">
        <w:rPr>
          <w:bCs/>
          <w:color w:val="000000"/>
          <w:sz w:val="22"/>
          <w:szCs w:val="22"/>
        </w:rPr>
        <w:t xml:space="preserve"> SWZ stosuje się.</w:t>
      </w:r>
    </w:p>
    <w:p w14:paraId="19A4005D" w14:textId="17FC420B" w:rsidR="006B7989" w:rsidRPr="00326C1F" w:rsidRDefault="006B7989" w:rsidP="006B7989">
      <w:pPr>
        <w:numPr>
          <w:ilvl w:val="2"/>
          <w:numId w:val="28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4152C">
        <w:rPr>
          <w:bCs/>
          <w:color w:val="000000" w:themeColor="text1"/>
          <w:sz w:val="22"/>
          <w:szCs w:val="22"/>
        </w:rPr>
        <w:t>Okres gwarancji</w:t>
      </w:r>
      <w:r w:rsidRPr="007C036E">
        <w:rPr>
          <w:bCs/>
          <w:color w:val="000000" w:themeColor="text1"/>
          <w:sz w:val="22"/>
          <w:szCs w:val="22"/>
        </w:rPr>
        <w:t xml:space="preserve"> na przedmiot zamówienia liczony jest od dnia dostarczenia</w:t>
      </w:r>
      <w:r>
        <w:rPr>
          <w:bCs/>
          <w:color w:val="000000" w:themeColor="text1"/>
          <w:sz w:val="22"/>
          <w:szCs w:val="22"/>
        </w:rPr>
        <w:t xml:space="preserve"> (dotyczy części </w:t>
      </w:r>
      <w:r w:rsidR="00FD3FFA">
        <w:rPr>
          <w:bCs/>
          <w:color w:val="000000" w:themeColor="text1"/>
          <w:sz w:val="22"/>
          <w:szCs w:val="22"/>
        </w:rPr>
        <w:t>nr 1, 2</w:t>
      </w:r>
      <w:r w:rsidR="00DC37C7">
        <w:rPr>
          <w:bCs/>
          <w:color w:val="000000" w:themeColor="text1"/>
          <w:sz w:val="22"/>
          <w:szCs w:val="22"/>
        </w:rPr>
        <w:t xml:space="preserve"> i</w:t>
      </w:r>
      <w:r w:rsidR="00FD3FFA">
        <w:rPr>
          <w:bCs/>
          <w:color w:val="000000" w:themeColor="text1"/>
          <w:sz w:val="22"/>
          <w:szCs w:val="22"/>
        </w:rPr>
        <w:t xml:space="preserve"> 3) oraz uruchomienia (dotyczy części nr 4)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7C036E">
        <w:rPr>
          <w:bCs/>
          <w:color w:val="000000" w:themeColor="text1"/>
          <w:sz w:val="22"/>
          <w:szCs w:val="22"/>
        </w:rPr>
        <w:t>przedmiot</w:t>
      </w:r>
      <w:r>
        <w:rPr>
          <w:bCs/>
          <w:color w:val="000000" w:themeColor="text1"/>
          <w:sz w:val="22"/>
          <w:szCs w:val="22"/>
        </w:rPr>
        <w:t>u</w:t>
      </w:r>
      <w:r w:rsidRPr="007C036E">
        <w:rPr>
          <w:bCs/>
          <w:color w:val="000000" w:themeColor="text1"/>
          <w:sz w:val="22"/>
          <w:szCs w:val="22"/>
        </w:rPr>
        <w:t xml:space="preserve"> zamówienia (potwierdzon</w:t>
      </w:r>
      <w:r>
        <w:rPr>
          <w:bCs/>
          <w:color w:val="000000" w:themeColor="text1"/>
          <w:sz w:val="22"/>
          <w:szCs w:val="22"/>
        </w:rPr>
        <w:t>ego</w:t>
      </w:r>
      <w:r w:rsidRPr="007C036E">
        <w:rPr>
          <w:bCs/>
          <w:color w:val="000000" w:themeColor="text1"/>
          <w:sz w:val="22"/>
          <w:szCs w:val="22"/>
        </w:rPr>
        <w:t xml:space="preserve"> protokołem odbioru).</w:t>
      </w:r>
    </w:p>
    <w:p w14:paraId="383B92A0" w14:textId="77777777" w:rsidR="006B7989" w:rsidRPr="00645606" w:rsidRDefault="006B7989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4208BF8F" w14:textId="162F719A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004072">
        <w:rPr>
          <w:b/>
          <w:sz w:val="22"/>
          <w:szCs w:val="22"/>
        </w:rPr>
        <w:t>Wymagania w zakresie zatrudnienia na podstawie stosunku pracy, w okolicznościach, o których mowa w art. 95 ustawy</w:t>
      </w:r>
    </w:p>
    <w:p w14:paraId="63D199E0" w14:textId="5053F8D2" w:rsidR="005A3219" w:rsidRDefault="005A3219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60EBFE17" w14:textId="77777777" w:rsidR="004C0140" w:rsidRPr="00645606" w:rsidRDefault="004C0140" w:rsidP="003400E0">
      <w:pPr>
        <w:ind w:left="709" w:right="33"/>
        <w:jc w:val="both"/>
        <w:rPr>
          <w:iCs/>
          <w:color w:val="000000"/>
          <w:sz w:val="22"/>
          <w:szCs w:val="22"/>
        </w:rPr>
      </w:pPr>
    </w:p>
    <w:p w14:paraId="319B78C1" w14:textId="699A6527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Podwykonawstwo</w:t>
      </w:r>
    </w:p>
    <w:p w14:paraId="162B1284" w14:textId="4C6B56DA" w:rsidR="00D37FFD" w:rsidRDefault="005A3219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144D28">
        <w:rPr>
          <w:sz w:val="22"/>
          <w:szCs w:val="22"/>
        </w:rPr>
        <w:t>Zamawiający dopuszcza udział Podwykonawcy przy wykonaniu przedmiotu zamówienia.</w:t>
      </w:r>
    </w:p>
    <w:p w14:paraId="4CEFC236" w14:textId="2486CDBE" w:rsidR="00E15405" w:rsidRDefault="00E15405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4A1F014D" w14:textId="77777777" w:rsidR="003400E0" w:rsidRPr="003400E0" w:rsidRDefault="003400E0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</w:p>
    <w:p w14:paraId="6A3B9F26" w14:textId="6BB1E65C" w:rsidR="001603A6" w:rsidRPr="009F00A6" w:rsidRDefault="001603A6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 xml:space="preserve">Termin </w:t>
      </w:r>
      <w:r w:rsidR="00BD2377">
        <w:rPr>
          <w:b/>
          <w:bCs/>
          <w:sz w:val="22"/>
          <w:szCs w:val="22"/>
        </w:rPr>
        <w:t>wykonania/dostarczenia</w:t>
      </w:r>
      <w:r w:rsidRPr="009F00A6">
        <w:rPr>
          <w:b/>
          <w:bCs/>
          <w:sz w:val="22"/>
          <w:szCs w:val="22"/>
        </w:rPr>
        <w:t xml:space="preserve"> przedmiotu zamówienia</w:t>
      </w:r>
      <w:r w:rsidR="00F00A7A">
        <w:rPr>
          <w:sz w:val="22"/>
          <w:szCs w:val="22"/>
        </w:rPr>
        <w:t xml:space="preserve"> – odpowiednio do części</w:t>
      </w:r>
    </w:p>
    <w:p w14:paraId="75D03971" w14:textId="77777777" w:rsidR="00F00A7A" w:rsidRDefault="00F00A7A" w:rsidP="00F00A7A">
      <w:pPr>
        <w:pStyle w:val="Akapitzlist"/>
        <w:ind w:left="709"/>
        <w:rPr>
          <w:b/>
          <w:sz w:val="22"/>
          <w:szCs w:val="22"/>
        </w:rPr>
      </w:pPr>
    </w:p>
    <w:p w14:paraId="5038AC0C" w14:textId="77777777" w:rsidR="00F00A7A" w:rsidRPr="002B4D16" w:rsidRDefault="00F00A7A" w:rsidP="00F00A7A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D4318">
        <w:rPr>
          <w:color w:val="000000" w:themeColor="text1"/>
          <w:sz w:val="22"/>
          <w:szCs w:val="22"/>
        </w:rPr>
        <w:t>Przedmiot zamówienia należy wykonać w terminie maksymalnie:</w:t>
      </w:r>
    </w:p>
    <w:p w14:paraId="292D15E9" w14:textId="32C71E38" w:rsidR="00F00A7A" w:rsidRPr="004E722D" w:rsidRDefault="00F00A7A" w:rsidP="00F00A7A">
      <w:pPr>
        <w:numPr>
          <w:ilvl w:val="2"/>
          <w:numId w:val="39"/>
        </w:numPr>
        <w:shd w:val="clear" w:color="auto" w:fill="FFFFFF"/>
        <w:suppressAutoHyphens w:val="0"/>
        <w:spacing w:before="60"/>
        <w:ind w:left="1418" w:hanging="709"/>
        <w:jc w:val="both"/>
        <w:rPr>
          <w:sz w:val="22"/>
          <w:szCs w:val="22"/>
        </w:rPr>
      </w:pPr>
      <w:r w:rsidRPr="00053204">
        <w:rPr>
          <w:sz w:val="22"/>
          <w:szCs w:val="22"/>
        </w:rPr>
        <w:t xml:space="preserve">do </w:t>
      </w:r>
      <w:r>
        <w:rPr>
          <w:b/>
          <w:i/>
          <w:color w:val="000000"/>
          <w:sz w:val="22"/>
          <w:szCs w:val="22"/>
        </w:rPr>
        <w:t>trzydziestu</w:t>
      </w:r>
      <w:r w:rsidRPr="004E722D">
        <w:rPr>
          <w:b/>
          <w:i/>
          <w:color w:val="000000"/>
          <w:sz w:val="22"/>
          <w:szCs w:val="22"/>
        </w:rPr>
        <w:t xml:space="preserve"> </w:t>
      </w:r>
      <w:r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30</w:t>
      </w:r>
      <w:r w:rsidRPr="004E722D">
        <w:rPr>
          <w:b/>
          <w:color w:val="000000"/>
          <w:sz w:val="22"/>
          <w:szCs w:val="22"/>
        </w:rPr>
        <w:t xml:space="preserve"> ] dn</w:t>
      </w:r>
      <w:r w:rsidRPr="007D0EE0">
        <w:rPr>
          <w:b/>
          <w:color w:val="000000"/>
          <w:sz w:val="22"/>
          <w:szCs w:val="22"/>
        </w:rPr>
        <w:t>i</w:t>
      </w:r>
      <w:r w:rsidRPr="007D0E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kalendarzowych</w:t>
      </w:r>
      <w:r w:rsidRPr="004E722D">
        <w:rPr>
          <w:sz w:val="22"/>
          <w:szCs w:val="22"/>
        </w:rPr>
        <w:t xml:space="preserve"> od dnia zawarcia umowy </w:t>
      </w:r>
      <w:r w:rsidRPr="004E722D">
        <w:rPr>
          <w:b/>
          <w:sz w:val="22"/>
          <w:szCs w:val="22"/>
        </w:rPr>
        <w:t xml:space="preserve">dla części nr </w:t>
      </w:r>
      <w:r>
        <w:rPr>
          <w:b/>
          <w:sz w:val="22"/>
          <w:szCs w:val="22"/>
        </w:rPr>
        <w:t>1</w:t>
      </w:r>
      <w:r w:rsidRPr="004E722D">
        <w:rPr>
          <w:b/>
          <w:sz w:val="22"/>
          <w:szCs w:val="22"/>
        </w:rPr>
        <w:t>,</w:t>
      </w:r>
    </w:p>
    <w:p w14:paraId="41AE6569" w14:textId="59E8534F" w:rsidR="00F00A7A" w:rsidRPr="00F00A7A" w:rsidRDefault="00F00A7A" w:rsidP="00F00A7A">
      <w:pPr>
        <w:numPr>
          <w:ilvl w:val="2"/>
          <w:numId w:val="39"/>
        </w:numPr>
        <w:shd w:val="clear" w:color="auto" w:fill="FFFFFF"/>
        <w:suppressAutoHyphens w:val="0"/>
        <w:ind w:left="1418" w:hanging="709"/>
        <w:jc w:val="both"/>
        <w:rPr>
          <w:sz w:val="22"/>
          <w:szCs w:val="22"/>
        </w:rPr>
      </w:pPr>
      <w:r w:rsidRPr="00053204">
        <w:rPr>
          <w:sz w:val="22"/>
          <w:szCs w:val="22"/>
        </w:rPr>
        <w:t xml:space="preserve">do </w:t>
      </w:r>
      <w:r w:rsidR="00DC37C7">
        <w:rPr>
          <w:b/>
          <w:i/>
          <w:color w:val="000000"/>
          <w:sz w:val="22"/>
          <w:szCs w:val="22"/>
        </w:rPr>
        <w:t>czternastu</w:t>
      </w:r>
      <w:r w:rsidRPr="004E722D">
        <w:rPr>
          <w:b/>
          <w:i/>
          <w:color w:val="000000"/>
          <w:sz w:val="22"/>
          <w:szCs w:val="22"/>
        </w:rPr>
        <w:t xml:space="preserve"> </w:t>
      </w:r>
      <w:r w:rsidRPr="004E722D">
        <w:rPr>
          <w:b/>
          <w:color w:val="000000"/>
          <w:sz w:val="22"/>
          <w:szCs w:val="22"/>
        </w:rPr>
        <w:t xml:space="preserve">[ </w:t>
      </w:r>
      <w:r w:rsidR="00DC37C7">
        <w:rPr>
          <w:b/>
          <w:color w:val="000000"/>
          <w:sz w:val="22"/>
          <w:szCs w:val="22"/>
        </w:rPr>
        <w:t>14</w:t>
      </w:r>
      <w:r w:rsidRPr="004E722D">
        <w:rPr>
          <w:b/>
          <w:color w:val="000000"/>
          <w:sz w:val="22"/>
          <w:szCs w:val="22"/>
        </w:rPr>
        <w:t xml:space="preserve"> ] dn</w:t>
      </w:r>
      <w:r w:rsidRPr="007D0EE0">
        <w:rPr>
          <w:b/>
          <w:color w:val="000000"/>
          <w:sz w:val="22"/>
          <w:szCs w:val="22"/>
        </w:rPr>
        <w:t>i</w:t>
      </w:r>
      <w:r w:rsidRPr="007D0E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kalendarzowych</w:t>
      </w:r>
      <w:r w:rsidRPr="004E722D">
        <w:rPr>
          <w:sz w:val="22"/>
          <w:szCs w:val="22"/>
        </w:rPr>
        <w:t xml:space="preserve"> od dnia zawarcia umowy </w:t>
      </w:r>
      <w:r w:rsidRPr="004E722D">
        <w:rPr>
          <w:b/>
          <w:sz w:val="22"/>
          <w:szCs w:val="22"/>
        </w:rPr>
        <w:t xml:space="preserve">dla części nr </w:t>
      </w:r>
      <w:r>
        <w:rPr>
          <w:b/>
          <w:sz w:val="22"/>
          <w:szCs w:val="22"/>
        </w:rPr>
        <w:t>2,</w:t>
      </w:r>
    </w:p>
    <w:p w14:paraId="3492EC89" w14:textId="271F4E8F" w:rsidR="00F00A7A" w:rsidRPr="004E722D" w:rsidRDefault="00F00A7A" w:rsidP="00F00A7A">
      <w:pPr>
        <w:numPr>
          <w:ilvl w:val="2"/>
          <w:numId w:val="39"/>
        </w:numPr>
        <w:shd w:val="clear" w:color="auto" w:fill="FFFFFF"/>
        <w:suppressAutoHyphens w:val="0"/>
        <w:ind w:left="1418" w:hanging="709"/>
        <w:jc w:val="both"/>
        <w:rPr>
          <w:sz w:val="22"/>
          <w:szCs w:val="22"/>
        </w:rPr>
      </w:pPr>
      <w:r w:rsidRPr="00053204">
        <w:rPr>
          <w:sz w:val="22"/>
          <w:szCs w:val="22"/>
        </w:rPr>
        <w:t xml:space="preserve">do </w:t>
      </w:r>
      <w:r>
        <w:rPr>
          <w:b/>
          <w:i/>
          <w:color w:val="000000"/>
          <w:sz w:val="22"/>
          <w:szCs w:val="22"/>
        </w:rPr>
        <w:t>trzydziestu</w:t>
      </w:r>
      <w:r w:rsidRPr="004E722D">
        <w:rPr>
          <w:b/>
          <w:i/>
          <w:color w:val="000000"/>
          <w:sz w:val="22"/>
          <w:szCs w:val="22"/>
        </w:rPr>
        <w:t xml:space="preserve"> </w:t>
      </w:r>
      <w:r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30</w:t>
      </w:r>
      <w:r w:rsidRPr="004E722D">
        <w:rPr>
          <w:b/>
          <w:color w:val="000000"/>
          <w:sz w:val="22"/>
          <w:szCs w:val="22"/>
        </w:rPr>
        <w:t xml:space="preserve"> ] dn</w:t>
      </w:r>
      <w:r w:rsidRPr="007D0EE0">
        <w:rPr>
          <w:b/>
          <w:color w:val="000000"/>
          <w:sz w:val="22"/>
          <w:szCs w:val="22"/>
        </w:rPr>
        <w:t>i</w:t>
      </w:r>
      <w:r w:rsidRPr="007D0E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kalendarzowych</w:t>
      </w:r>
      <w:r w:rsidRPr="004E722D">
        <w:rPr>
          <w:sz w:val="22"/>
          <w:szCs w:val="22"/>
        </w:rPr>
        <w:t xml:space="preserve"> od dnia zawarcia umowy </w:t>
      </w:r>
      <w:r w:rsidRPr="004E722D">
        <w:rPr>
          <w:b/>
          <w:sz w:val="22"/>
          <w:szCs w:val="22"/>
        </w:rPr>
        <w:t xml:space="preserve">dla części nr </w:t>
      </w:r>
      <w:r>
        <w:rPr>
          <w:b/>
          <w:sz w:val="22"/>
          <w:szCs w:val="22"/>
        </w:rPr>
        <w:t>3,</w:t>
      </w:r>
    </w:p>
    <w:p w14:paraId="2FD347BA" w14:textId="5FD0F794" w:rsidR="00F00A7A" w:rsidRPr="004E722D" w:rsidRDefault="00F00A7A" w:rsidP="00F00A7A">
      <w:pPr>
        <w:numPr>
          <w:ilvl w:val="2"/>
          <w:numId w:val="39"/>
        </w:numPr>
        <w:shd w:val="clear" w:color="auto" w:fill="FFFFFF"/>
        <w:suppressAutoHyphens w:val="0"/>
        <w:ind w:left="1418" w:hanging="709"/>
        <w:jc w:val="both"/>
        <w:rPr>
          <w:sz w:val="22"/>
          <w:szCs w:val="22"/>
        </w:rPr>
      </w:pPr>
      <w:r w:rsidRPr="00053204">
        <w:rPr>
          <w:sz w:val="22"/>
          <w:szCs w:val="22"/>
        </w:rPr>
        <w:t xml:space="preserve">do </w:t>
      </w:r>
      <w:r>
        <w:rPr>
          <w:b/>
          <w:i/>
          <w:color w:val="000000"/>
          <w:sz w:val="22"/>
          <w:szCs w:val="22"/>
        </w:rPr>
        <w:t>trzydziestu</w:t>
      </w:r>
      <w:r w:rsidRPr="004E722D">
        <w:rPr>
          <w:b/>
          <w:i/>
          <w:color w:val="000000"/>
          <w:sz w:val="22"/>
          <w:szCs w:val="22"/>
        </w:rPr>
        <w:t xml:space="preserve"> </w:t>
      </w:r>
      <w:r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30</w:t>
      </w:r>
      <w:r w:rsidRPr="004E722D">
        <w:rPr>
          <w:b/>
          <w:color w:val="000000"/>
          <w:sz w:val="22"/>
          <w:szCs w:val="22"/>
        </w:rPr>
        <w:t xml:space="preserve"> ] dn</w:t>
      </w:r>
      <w:r w:rsidRPr="007D0EE0">
        <w:rPr>
          <w:b/>
          <w:color w:val="000000"/>
          <w:sz w:val="22"/>
          <w:szCs w:val="22"/>
        </w:rPr>
        <w:t>i</w:t>
      </w:r>
      <w:r w:rsidRPr="007D0E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kalendarzowych</w:t>
      </w:r>
      <w:r w:rsidRPr="004E722D">
        <w:rPr>
          <w:sz w:val="22"/>
          <w:szCs w:val="22"/>
        </w:rPr>
        <w:t xml:space="preserve"> od dnia zawarcia umowy </w:t>
      </w:r>
      <w:r w:rsidRPr="004E722D">
        <w:rPr>
          <w:b/>
          <w:sz w:val="22"/>
          <w:szCs w:val="22"/>
        </w:rPr>
        <w:t xml:space="preserve">dla części nr </w:t>
      </w:r>
      <w:r>
        <w:rPr>
          <w:b/>
          <w:sz w:val="22"/>
          <w:szCs w:val="22"/>
        </w:rPr>
        <w:t>4</w:t>
      </w:r>
      <w:r w:rsidR="00DC37C7">
        <w:rPr>
          <w:b/>
          <w:sz w:val="22"/>
          <w:szCs w:val="22"/>
        </w:rPr>
        <w:t>.</w:t>
      </w:r>
    </w:p>
    <w:p w14:paraId="5A7537D9" w14:textId="77777777" w:rsidR="00F00A7A" w:rsidRPr="002B4D16" w:rsidRDefault="00F00A7A" w:rsidP="00F00A7A">
      <w:pPr>
        <w:jc w:val="both"/>
        <w:rPr>
          <w:bCs/>
          <w:sz w:val="22"/>
          <w:szCs w:val="22"/>
        </w:rPr>
      </w:pPr>
    </w:p>
    <w:p w14:paraId="5DEC5D57" w14:textId="7850F811" w:rsidR="00F00A7A" w:rsidRPr="004E722D" w:rsidRDefault="00F00A7A" w:rsidP="00F00A7A">
      <w:pPr>
        <w:pStyle w:val="Akapitzlist"/>
        <w:numPr>
          <w:ilvl w:val="1"/>
          <w:numId w:val="41"/>
        </w:numPr>
        <w:ind w:left="709" w:hanging="709"/>
        <w:jc w:val="both"/>
        <w:rPr>
          <w:color w:val="000000"/>
          <w:sz w:val="22"/>
          <w:szCs w:val="22"/>
        </w:rPr>
      </w:pPr>
      <w:r w:rsidRPr="00FF7355">
        <w:rPr>
          <w:sz w:val="22"/>
          <w:szCs w:val="22"/>
        </w:rPr>
        <w:t>Termin</w:t>
      </w:r>
      <w:r w:rsidRPr="00D3567C">
        <w:rPr>
          <w:sz w:val="22"/>
          <w:szCs w:val="22"/>
        </w:rPr>
        <w:t xml:space="preserve"> </w:t>
      </w:r>
      <w:r w:rsidRPr="004E722D">
        <w:rPr>
          <w:sz w:val="22"/>
          <w:szCs w:val="22"/>
        </w:rPr>
        <w:t xml:space="preserve">realizacji </w:t>
      </w:r>
      <w:r w:rsidRPr="004E722D">
        <w:rPr>
          <w:bCs/>
          <w:sz w:val="22"/>
          <w:szCs w:val="22"/>
        </w:rPr>
        <w:t>przedmiotu zamówienia</w:t>
      </w:r>
      <w:r w:rsidRPr="004E722D">
        <w:rPr>
          <w:sz w:val="22"/>
          <w:szCs w:val="22"/>
        </w:rPr>
        <w:t xml:space="preserve"> wskazany w </w:t>
      </w:r>
      <w:r w:rsidRPr="004E722D">
        <w:rPr>
          <w:b/>
          <w:sz w:val="22"/>
          <w:szCs w:val="22"/>
        </w:rPr>
        <w:t xml:space="preserve">pkt. </w:t>
      </w:r>
      <w:r w:rsidRPr="004E722D">
        <w:rPr>
          <w:b/>
          <w:color w:val="000000"/>
          <w:sz w:val="22"/>
          <w:szCs w:val="22"/>
        </w:rPr>
        <w:t>4.1.1. – 4.1.</w:t>
      </w:r>
      <w:r w:rsidR="00DC37C7">
        <w:rPr>
          <w:b/>
          <w:color w:val="000000"/>
          <w:sz w:val="22"/>
          <w:szCs w:val="22"/>
        </w:rPr>
        <w:t>4</w:t>
      </w:r>
      <w:r w:rsidRPr="004E722D">
        <w:rPr>
          <w:b/>
          <w:color w:val="000000"/>
          <w:sz w:val="22"/>
          <w:szCs w:val="22"/>
        </w:rPr>
        <w:t>.</w:t>
      </w:r>
      <w:r w:rsidRPr="004E722D">
        <w:rPr>
          <w:b/>
          <w:sz w:val="22"/>
          <w:szCs w:val="22"/>
        </w:rPr>
        <w:t xml:space="preserve"> SWZ (odpowiednio do części) </w:t>
      </w:r>
      <w:r w:rsidRPr="004E722D">
        <w:rPr>
          <w:sz w:val="22"/>
          <w:szCs w:val="22"/>
        </w:rPr>
        <w:t xml:space="preserve">jest </w:t>
      </w:r>
      <w:r w:rsidRPr="004E722D">
        <w:rPr>
          <w:b/>
          <w:sz w:val="22"/>
          <w:szCs w:val="22"/>
          <w:u w:val="single"/>
        </w:rPr>
        <w:t>terminem maksymalnym</w:t>
      </w:r>
      <w:r w:rsidRPr="004E722D">
        <w:rPr>
          <w:b/>
          <w:sz w:val="22"/>
          <w:szCs w:val="22"/>
        </w:rPr>
        <w:t xml:space="preserve"> </w:t>
      </w:r>
      <w:r w:rsidRPr="004E722D">
        <w:rPr>
          <w:sz w:val="22"/>
          <w:szCs w:val="22"/>
        </w:rPr>
        <w:t xml:space="preserve">na wykonanie przedmiotu zamówienia. Wykonawca w ofercie może wskazać krótszy termin realizacji </w:t>
      </w:r>
      <w:r w:rsidRPr="004E722D">
        <w:rPr>
          <w:bCs/>
          <w:sz w:val="22"/>
          <w:szCs w:val="22"/>
        </w:rPr>
        <w:t xml:space="preserve">przedmiotu zamówienia, </w:t>
      </w:r>
      <w:r w:rsidRPr="004E722D">
        <w:rPr>
          <w:bCs/>
          <w:color w:val="000000"/>
          <w:sz w:val="22"/>
          <w:szCs w:val="22"/>
        </w:rPr>
        <w:t xml:space="preserve">jednak </w:t>
      </w:r>
      <w:r w:rsidRPr="004E722D">
        <w:rPr>
          <w:b/>
          <w:bCs/>
          <w:color w:val="000000"/>
          <w:sz w:val="22"/>
          <w:szCs w:val="22"/>
          <w:u w:val="single"/>
        </w:rPr>
        <w:t>nie krótszy niż:</w:t>
      </w:r>
    </w:p>
    <w:p w14:paraId="4FC5C6D2" w14:textId="125741EE" w:rsidR="00F00A7A" w:rsidRDefault="002778F7" w:rsidP="00F00A7A">
      <w:pPr>
        <w:numPr>
          <w:ilvl w:val="0"/>
          <w:numId w:val="40"/>
        </w:numPr>
        <w:shd w:val="clear" w:color="auto" w:fill="FFFFFF"/>
        <w:suppressAutoHyphens w:val="0"/>
        <w:ind w:hanging="11"/>
        <w:jc w:val="both"/>
        <w:rPr>
          <w:b/>
          <w:sz w:val="22"/>
          <w:szCs w:val="22"/>
        </w:rPr>
      </w:pPr>
      <w:bookmarkStart w:id="0" w:name="_Hlk181003865"/>
      <w:r>
        <w:rPr>
          <w:b/>
          <w:i/>
          <w:color w:val="000000"/>
          <w:sz w:val="22"/>
          <w:szCs w:val="22"/>
        </w:rPr>
        <w:lastRenderedPageBreak/>
        <w:t>siedem</w:t>
      </w:r>
      <w:bookmarkEnd w:id="0"/>
      <w:r w:rsidR="00F00A7A" w:rsidRPr="004E722D">
        <w:rPr>
          <w:b/>
          <w:i/>
          <w:color w:val="000000"/>
          <w:sz w:val="22"/>
          <w:szCs w:val="22"/>
        </w:rPr>
        <w:t xml:space="preserve"> </w:t>
      </w:r>
      <w:r w:rsidR="00F00A7A"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7</w:t>
      </w:r>
      <w:r w:rsidR="00F00A7A" w:rsidRPr="004E722D">
        <w:rPr>
          <w:b/>
          <w:color w:val="000000"/>
          <w:sz w:val="22"/>
          <w:szCs w:val="22"/>
        </w:rPr>
        <w:t xml:space="preserve"> ]</w:t>
      </w:r>
      <w:r w:rsidR="00F00A7A" w:rsidRPr="004E722D">
        <w:rPr>
          <w:b/>
          <w:color w:val="C00000"/>
          <w:sz w:val="22"/>
          <w:szCs w:val="22"/>
        </w:rPr>
        <w:t xml:space="preserve"> </w:t>
      </w:r>
      <w:r w:rsidR="00F00A7A" w:rsidRPr="004E722D">
        <w:rPr>
          <w:b/>
          <w:sz w:val="22"/>
          <w:szCs w:val="22"/>
        </w:rPr>
        <w:t xml:space="preserve">dni </w:t>
      </w:r>
      <w:r w:rsidR="00F00A7A">
        <w:rPr>
          <w:b/>
          <w:sz w:val="22"/>
          <w:szCs w:val="22"/>
        </w:rPr>
        <w:t>kalendarzowych</w:t>
      </w:r>
      <w:r w:rsidR="00F00A7A" w:rsidRPr="004E722D">
        <w:rPr>
          <w:sz w:val="22"/>
          <w:szCs w:val="22"/>
        </w:rPr>
        <w:t xml:space="preserve"> od dnia zawarcia umowy</w:t>
      </w:r>
      <w:r w:rsidR="00F00A7A" w:rsidRPr="004E722D">
        <w:rPr>
          <w:b/>
          <w:sz w:val="22"/>
          <w:szCs w:val="22"/>
        </w:rPr>
        <w:t xml:space="preserve"> dla części nr </w:t>
      </w:r>
      <w:r w:rsidR="00F00A7A">
        <w:rPr>
          <w:b/>
          <w:sz w:val="22"/>
          <w:szCs w:val="22"/>
        </w:rPr>
        <w:t>1</w:t>
      </w:r>
      <w:r w:rsidR="00F00A7A" w:rsidRPr="004E722D">
        <w:rPr>
          <w:b/>
          <w:sz w:val="22"/>
          <w:szCs w:val="22"/>
        </w:rPr>
        <w:t>,</w:t>
      </w:r>
    </w:p>
    <w:p w14:paraId="0269EE29" w14:textId="4AABE66B" w:rsidR="00F00A7A" w:rsidRPr="004E722D" w:rsidRDefault="002778F7" w:rsidP="00F00A7A">
      <w:pPr>
        <w:numPr>
          <w:ilvl w:val="0"/>
          <w:numId w:val="40"/>
        </w:numPr>
        <w:shd w:val="clear" w:color="auto" w:fill="FFFFFF"/>
        <w:suppressAutoHyphens w:val="0"/>
        <w:ind w:hanging="11"/>
        <w:jc w:val="both"/>
        <w:rPr>
          <w:b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siedem</w:t>
      </w:r>
      <w:r w:rsidR="00F00A7A" w:rsidRPr="004E722D">
        <w:rPr>
          <w:b/>
          <w:i/>
          <w:color w:val="000000"/>
          <w:sz w:val="22"/>
          <w:szCs w:val="22"/>
        </w:rPr>
        <w:t xml:space="preserve"> </w:t>
      </w:r>
      <w:r w:rsidR="00F00A7A"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7</w:t>
      </w:r>
      <w:r w:rsidR="00F00A7A" w:rsidRPr="004E722D">
        <w:rPr>
          <w:b/>
          <w:color w:val="000000"/>
          <w:sz w:val="22"/>
          <w:szCs w:val="22"/>
        </w:rPr>
        <w:t xml:space="preserve"> ]</w:t>
      </w:r>
      <w:r w:rsidR="00F00A7A" w:rsidRPr="004E722D">
        <w:rPr>
          <w:b/>
          <w:color w:val="C00000"/>
          <w:sz w:val="22"/>
          <w:szCs w:val="22"/>
        </w:rPr>
        <w:t xml:space="preserve"> </w:t>
      </w:r>
      <w:r w:rsidR="00F00A7A" w:rsidRPr="004E722D">
        <w:rPr>
          <w:b/>
          <w:sz w:val="22"/>
          <w:szCs w:val="22"/>
        </w:rPr>
        <w:t xml:space="preserve">dni </w:t>
      </w:r>
      <w:r w:rsidR="00F00A7A">
        <w:rPr>
          <w:b/>
          <w:sz w:val="22"/>
          <w:szCs w:val="22"/>
        </w:rPr>
        <w:t>kalendarzowych</w:t>
      </w:r>
      <w:r w:rsidR="00F00A7A" w:rsidRPr="004E722D">
        <w:rPr>
          <w:sz w:val="22"/>
          <w:szCs w:val="22"/>
        </w:rPr>
        <w:t xml:space="preserve"> od dnia zawarcia umowy</w:t>
      </w:r>
      <w:r w:rsidR="00F00A7A" w:rsidRPr="004E722D">
        <w:rPr>
          <w:b/>
          <w:sz w:val="22"/>
          <w:szCs w:val="22"/>
        </w:rPr>
        <w:t xml:space="preserve"> dla części nr </w:t>
      </w:r>
      <w:r w:rsidR="00F00A7A">
        <w:rPr>
          <w:b/>
          <w:sz w:val="22"/>
          <w:szCs w:val="22"/>
        </w:rPr>
        <w:t>2</w:t>
      </w:r>
      <w:r w:rsidR="00F00A7A" w:rsidRPr="004E722D">
        <w:rPr>
          <w:b/>
          <w:sz w:val="22"/>
          <w:szCs w:val="22"/>
        </w:rPr>
        <w:t>,</w:t>
      </w:r>
    </w:p>
    <w:p w14:paraId="7169358F" w14:textId="61D82936" w:rsidR="00F00A7A" w:rsidRDefault="002778F7" w:rsidP="00F00A7A">
      <w:pPr>
        <w:numPr>
          <w:ilvl w:val="0"/>
          <w:numId w:val="40"/>
        </w:numPr>
        <w:shd w:val="clear" w:color="auto" w:fill="FFFFFF"/>
        <w:suppressAutoHyphens w:val="0"/>
        <w:ind w:hanging="11"/>
        <w:jc w:val="both"/>
        <w:rPr>
          <w:b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siedem</w:t>
      </w:r>
      <w:r w:rsidR="00F00A7A" w:rsidRPr="004E722D">
        <w:rPr>
          <w:b/>
          <w:i/>
          <w:color w:val="000000"/>
          <w:sz w:val="22"/>
          <w:szCs w:val="22"/>
        </w:rPr>
        <w:t xml:space="preserve"> </w:t>
      </w:r>
      <w:r w:rsidR="00F00A7A"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7</w:t>
      </w:r>
      <w:r w:rsidR="00F00A7A" w:rsidRPr="004E722D">
        <w:rPr>
          <w:b/>
          <w:color w:val="000000"/>
          <w:sz w:val="22"/>
          <w:szCs w:val="22"/>
        </w:rPr>
        <w:t xml:space="preserve"> ]</w:t>
      </w:r>
      <w:r w:rsidR="00F00A7A" w:rsidRPr="004E722D">
        <w:rPr>
          <w:b/>
          <w:color w:val="C00000"/>
          <w:sz w:val="22"/>
          <w:szCs w:val="22"/>
        </w:rPr>
        <w:t xml:space="preserve"> </w:t>
      </w:r>
      <w:r w:rsidR="00F00A7A" w:rsidRPr="004E722D">
        <w:rPr>
          <w:b/>
          <w:sz w:val="22"/>
          <w:szCs w:val="22"/>
        </w:rPr>
        <w:t xml:space="preserve">dni </w:t>
      </w:r>
      <w:r w:rsidR="00F00A7A">
        <w:rPr>
          <w:b/>
          <w:sz w:val="22"/>
          <w:szCs w:val="22"/>
        </w:rPr>
        <w:t>kalendarzowych</w:t>
      </w:r>
      <w:r w:rsidR="00F00A7A" w:rsidRPr="004E722D">
        <w:rPr>
          <w:sz w:val="22"/>
          <w:szCs w:val="22"/>
        </w:rPr>
        <w:t xml:space="preserve"> od dnia zawarcia umowy</w:t>
      </w:r>
      <w:r w:rsidR="00F00A7A">
        <w:rPr>
          <w:b/>
          <w:sz w:val="22"/>
          <w:szCs w:val="22"/>
        </w:rPr>
        <w:t xml:space="preserve"> dla części nr 3,</w:t>
      </w:r>
    </w:p>
    <w:p w14:paraId="152FAF90" w14:textId="045F388F" w:rsidR="00F00A7A" w:rsidRDefault="002778F7" w:rsidP="00F00A7A">
      <w:pPr>
        <w:numPr>
          <w:ilvl w:val="0"/>
          <w:numId w:val="40"/>
        </w:numPr>
        <w:shd w:val="clear" w:color="auto" w:fill="FFFFFF"/>
        <w:suppressAutoHyphens w:val="0"/>
        <w:ind w:hanging="11"/>
        <w:jc w:val="both"/>
        <w:rPr>
          <w:b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siedem</w:t>
      </w:r>
      <w:r w:rsidR="00F00A7A" w:rsidRPr="004E722D">
        <w:rPr>
          <w:b/>
          <w:i/>
          <w:color w:val="000000"/>
          <w:sz w:val="22"/>
          <w:szCs w:val="22"/>
        </w:rPr>
        <w:t xml:space="preserve"> </w:t>
      </w:r>
      <w:r w:rsidR="00F00A7A" w:rsidRPr="004E722D">
        <w:rPr>
          <w:b/>
          <w:color w:val="000000"/>
          <w:sz w:val="22"/>
          <w:szCs w:val="22"/>
        </w:rPr>
        <w:t xml:space="preserve">[ </w:t>
      </w:r>
      <w:r>
        <w:rPr>
          <w:b/>
          <w:color w:val="000000"/>
          <w:sz w:val="22"/>
          <w:szCs w:val="22"/>
        </w:rPr>
        <w:t>7</w:t>
      </w:r>
      <w:r w:rsidR="00F00A7A" w:rsidRPr="004E722D">
        <w:rPr>
          <w:b/>
          <w:color w:val="000000"/>
          <w:sz w:val="22"/>
          <w:szCs w:val="22"/>
        </w:rPr>
        <w:t xml:space="preserve"> ]</w:t>
      </w:r>
      <w:r w:rsidR="00F00A7A" w:rsidRPr="004E722D">
        <w:rPr>
          <w:b/>
          <w:color w:val="C00000"/>
          <w:sz w:val="22"/>
          <w:szCs w:val="22"/>
        </w:rPr>
        <w:t xml:space="preserve"> </w:t>
      </w:r>
      <w:r w:rsidR="00F00A7A" w:rsidRPr="004E722D">
        <w:rPr>
          <w:b/>
          <w:sz w:val="22"/>
          <w:szCs w:val="22"/>
        </w:rPr>
        <w:t xml:space="preserve">dni </w:t>
      </w:r>
      <w:r w:rsidR="00F00A7A">
        <w:rPr>
          <w:b/>
          <w:sz w:val="22"/>
          <w:szCs w:val="22"/>
        </w:rPr>
        <w:t>kalendarzowych</w:t>
      </w:r>
      <w:r w:rsidR="00F00A7A" w:rsidRPr="004E722D">
        <w:rPr>
          <w:sz w:val="22"/>
          <w:szCs w:val="22"/>
        </w:rPr>
        <w:t xml:space="preserve"> od dnia zawarcia umowy</w:t>
      </w:r>
      <w:r w:rsidR="00F00A7A" w:rsidRPr="004E722D">
        <w:rPr>
          <w:b/>
          <w:sz w:val="22"/>
          <w:szCs w:val="22"/>
        </w:rPr>
        <w:t xml:space="preserve"> dla części nr </w:t>
      </w:r>
      <w:r w:rsidR="00F00A7A">
        <w:rPr>
          <w:b/>
          <w:sz w:val="22"/>
          <w:szCs w:val="22"/>
        </w:rPr>
        <w:t>4</w:t>
      </w:r>
      <w:r w:rsidR="00DC37C7">
        <w:rPr>
          <w:b/>
          <w:sz w:val="22"/>
          <w:szCs w:val="22"/>
        </w:rPr>
        <w:t>.</w:t>
      </w:r>
    </w:p>
    <w:p w14:paraId="6C38B5E5" w14:textId="77777777" w:rsidR="00F00A7A" w:rsidRDefault="00F00A7A" w:rsidP="00F00A7A">
      <w:pPr>
        <w:pStyle w:val="Akapitzlist"/>
        <w:ind w:left="709"/>
        <w:jc w:val="both"/>
        <w:rPr>
          <w:bCs/>
          <w:sz w:val="22"/>
          <w:szCs w:val="22"/>
        </w:rPr>
      </w:pPr>
    </w:p>
    <w:p w14:paraId="56A6F146" w14:textId="77777777" w:rsidR="00F00A7A" w:rsidRPr="00BD2377" w:rsidRDefault="00F00A7A" w:rsidP="00F00A7A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17258B">
        <w:rPr>
          <w:b/>
          <w:color w:val="000000" w:themeColor="text1"/>
          <w:sz w:val="22"/>
          <w:szCs w:val="22"/>
        </w:rPr>
        <w:t>Dniem zawarcia umowy</w:t>
      </w:r>
      <w:r w:rsidRPr="0017258B">
        <w:rPr>
          <w:color w:val="000000" w:themeColor="text1"/>
          <w:sz w:val="22"/>
          <w:szCs w:val="22"/>
        </w:rPr>
        <w:t xml:space="preserve"> </w:t>
      </w:r>
      <w:r w:rsidRPr="0017258B">
        <w:rPr>
          <w:b/>
          <w:color w:val="000000" w:themeColor="text1"/>
          <w:sz w:val="22"/>
          <w:szCs w:val="22"/>
        </w:rPr>
        <w:t>jest dz</w:t>
      </w:r>
      <w:r w:rsidRPr="00976E84">
        <w:rPr>
          <w:b/>
          <w:color w:val="000000" w:themeColor="text1"/>
          <w:sz w:val="22"/>
          <w:szCs w:val="22"/>
        </w:rPr>
        <w:t>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>
        <w:rPr>
          <w:color w:val="000000" w:themeColor="text1"/>
          <w:sz w:val="22"/>
          <w:szCs w:val="22"/>
        </w:rPr>
        <w:t>, od </w:t>
      </w:r>
      <w:r w:rsidRPr="00976E84">
        <w:rPr>
          <w:color w:val="000000" w:themeColor="text1"/>
          <w:sz w:val="22"/>
          <w:szCs w:val="22"/>
        </w:rPr>
        <w:t xml:space="preserve">którego rozpoczyna bieg termin określony w </w:t>
      </w:r>
      <w:r w:rsidRPr="00976E84">
        <w:rPr>
          <w:b/>
          <w:color w:val="000000" w:themeColor="text1"/>
          <w:sz w:val="22"/>
          <w:szCs w:val="22"/>
        </w:rPr>
        <w:t>pkt. 4.1 SWZ</w:t>
      </w:r>
      <w:r>
        <w:rPr>
          <w:color w:val="000000" w:themeColor="text1"/>
          <w:sz w:val="22"/>
          <w:szCs w:val="22"/>
        </w:rPr>
        <w:t xml:space="preserve"> (odpowiednio do części).</w:t>
      </w:r>
    </w:p>
    <w:p w14:paraId="5D82F799" w14:textId="77777777" w:rsidR="00F00A7A" w:rsidRPr="00BD2377" w:rsidRDefault="00F00A7A" w:rsidP="00F00A7A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Pr="009128C4">
        <w:rPr>
          <w:sz w:val="22"/>
          <w:szCs w:val="22"/>
        </w:rPr>
        <w:t>.</w:t>
      </w:r>
    </w:p>
    <w:p w14:paraId="04619B60" w14:textId="77777777" w:rsidR="00F00A7A" w:rsidRPr="007C036E" w:rsidRDefault="00F00A7A" w:rsidP="00F00A7A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94085">
        <w:rPr>
          <w:bCs/>
          <w:i/>
          <w:sz w:val="22"/>
          <w:szCs w:val="22"/>
          <w:lang w:val="x-none"/>
        </w:rPr>
        <w:t>Dniem roboczym</w:t>
      </w:r>
      <w:r w:rsidRPr="00794085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794085">
        <w:rPr>
          <w:bCs/>
          <w:i/>
          <w:sz w:val="22"/>
          <w:szCs w:val="22"/>
        </w:rPr>
        <w:t>ósmej</w:t>
      </w:r>
      <w:r w:rsidRPr="00794085">
        <w:rPr>
          <w:bCs/>
          <w:i/>
          <w:sz w:val="22"/>
          <w:szCs w:val="22"/>
          <w:lang w:val="x-none"/>
        </w:rPr>
        <w:t xml:space="preserve">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</w:rPr>
        <w:t>8</w:t>
      </w:r>
      <w:r w:rsidRPr="00794085">
        <w:rPr>
          <w:bCs/>
          <w:sz w:val="22"/>
          <w:szCs w:val="22"/>
          <w:lang w:val="x-none"/>
        </w:rPr>
        <w:t>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do </w:t>
      </w:r>
      <w:r w:rsidRPr="00794085">
        <w:rPr>
          <w:bCs/>
          <w:i/>
          <w:sz w:val="22"/>
          <w:szCs w:val="22"/>
          <w:lang w:val="x-none"/>
        </w:rPr>
        <w:t xml:space="preserve">piętnastej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  <w:lang w:val="x-none"/>
        </w:rPr>
        <w:t>15.00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z</w:t>
      </w:r>
      <w:r w:rsidRPr="00794085">
        <w:rPr>
          <w:bCs/>
          <w:sz w:val="22"/>
          <w:szCs w:val="22"/>
        </w:rPr>
        <w:t> </w:t>
      </w:r>
      <w:r w:rsidRPr="00794085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2F926FD8" w14:textId="77777777" w:rsidR="00F00A7A" w:rsidRPr="007C036E" w:rsidRDefault="00F00A7A" w:rsidP="00F00A7A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C036E">
        <w:rPr>
          <w:sz w:val="22"/>
          <w:szCs w:val="22"/>
        </w:rPr>
        <w:t>W przypadku, gdy ostatni dzień terminu wykonania przedmiotu zamówienia przypada w dniu nie będącym dniem roboczym, wówczas terminem wykonania przedmiotu zamówienia jest następny dzień będący dniem roboczym.</w:t>
      </w:r>
    </w:p>
    <w:p w14:paraId="1FD96D44" w14:textId="77777777" w:rsidR="00F00A7A" w:rsidRPr="00645606" w:rsidRDefault="00F00A7A" w:rsidP="00F00A7A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6E4F350" w14:textId="77777777" w:rsidR="006966A0" w:rsidRPr="00645606" w:rsidRDefault="006966A0" w:rsidP="009E45E0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1" w:name="mip51080248"/>
      <w:bookmarkEnd w:id="1"/>
    </w:p>
    <w:p w14:paraId="78574310" w14:textId="00FC00C9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="00100271">
        <w:rPr>
          <w:b/>
          <w:sz w:val="22"/>
          <w:szCs w:val="22"/>
          <w:lang w:eastAsia="pl-PL"/>
        </w:rPr>
        <w:t>:</w:t>
      </w:r>
    </w:p>
    <w:p w14:paraId="546862F3" w14:textId="77777777" w:rsidR="007E70EF" w:rsidRPr="009A3B13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>art. 110 ust. 2 ustawy), tj. z postępowania o udzielenie zamówienia publicznego wyklucza się Wykonawcę:</w:t>
      </w:r>
    </w:p>
    <w:p w14:paraId="43A8DB7E" w14:textId="77777777" w:rsidR="007E70EF" w:rsidRPr="005576B5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5576B5">
        <w:rPr>
          <w:sz w:val="22"/>
          <w:szCs w:val="22"/>
          <w:lang w:eastAsia="pl-PL"/>
        </w:rPr>
        <w:t>będącego osobą fizyczną, którego prawomocnie skazano za przestępstwo:</w:t>
      </w:r>
    </w:p>
    <w:p w14:paraId="3FF95B19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5C289E41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handlu ludźmi, o którym mowa w art. 189a Kodeksu karnego,</w:t>
      </w:r>
    </w:p>
    <w:p w14:paraId="1D4C0B1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228-230a, art. 250a Kodeksu karnego, w art. 46-48 ustawy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dnia 25 czerwca 2010 r. o sporcie (Dz.U. z 2023 r. poz. 2048 oraz z 2024 r. poz.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1166) lub w art. 54 ust. 1-4 ustawy z dnia 12 maja 2011 r. o refundacji leków, środków spożywczych specjalnego przeznaczenia żywieniowego oraz wyrobów medycznych (Dz.U. z 2024 r. poz. 930),</w:t>
      </w:r>
    </w:p>
    <w:p w14:paraId="0952454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38790E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charakterze terrorystycznym, o którym mowa w art. 115 § 20 Kodeksu karnego, lub mające na celu popełnienie tego przestępstwa,</w:t>
      </w:r>
    </w:p>
    <w:p w14:paraId="7588D3C4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powierzenia wykonywania pracy małoletniemu cudzoziemcowi, o którym mowa w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art.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9 ust. 2 ustawy z dnia 15 czerwca 2012 r. o skutkach powierzania wykonywania pracy cudzoziemcom przebywającym wbrew przepisom na terytorium Rzeczypospolitej Polskiej (Dz.U. z 2021 r. poz. 1745),</w:t>
      </w:r>
    </w:p>
    <w:p w14:paraId="1D31039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C625A7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9 ust. 1 i 3 lub art. 10 ustawy z dnia 15 czerwca 2012 r.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skutkach powierzania wykonywania pracy cudzoziemcom przebywającym wbrew przepisom na terytorium Rzeczypospolitej Polskiej</w:t>
      </w:r>
    </w:p>
    <w:p w14:paraId="6434848E" w14:textId="77777777" w:rsidR="007E70EF" w:rsidRPr="009A3B13" w:rsidRDefault="007E70EF" w:rsidP="007E70EF">
      <w:pPr>
        <w:ind w:left="2127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- lub za odpowiedni czyn zabroniony określony w przepisach prawa obcego;</w:t>
      </w:r>
    </w:p>
    <w:p w14:paraId="4DCE1DD1" w14:textId="510F7B4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746041">
        <w:rPr>
          <w:sz w:val="22"/>
          <w:szCs w:val="22"/>
          <w:lang w:eastAsia="pl-PL"/>
        </w:rPr>
        <w:t>5.1.1.1.</w:t>
      </w:r>
      <w:r w:rsidRPr="009A3B13">
        <w:rPr>
          <w:sz w:val="22"/>
          <w:szCs w:val="22"/>
          <w:lang w:eastAsia="pl-PL"/>
        </w:rPr>
        <w:t>;</w:t>
      </w:r>
    </w:p>
    <w:p w14:paraId="775AB9C8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wydano prawomocny wyrok sądu lub ostateczną decyzję administracyjną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 xml:space="preserve">zaleganiu z uiszczeniem podatków, opłat lub składek na ubezpieczenie społeczne lub zdrowotne, chyba że wykonawca odpowiednio przed upływem terminu do składania </w:t>
      </w:r>
      <w:r w:rsidRPr="009A3B13">
        <w:rPr>
          <w:sz w:val="22"/>
          <w:szCs w:val="22"/>
          <w:lang w:eastAsia="pl-PL"/>
        </w:rPr>
        <w:lastRenderedPageBreak/>
        <w:t>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962C35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prawomocnie orzeczono zakaz ubiegania się o zamówienia publiczne;</w:t>
      </w:r>
    </w:p>
    <w:p w14:paraId="122AE584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2B3C0F6" w14:textId="77777777" w:rsidR="007E70EF" w:rsidRPr="009A3B13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udziału w postępowaniu o udzielenie zamówienia.</w:t>
      </w:r>
    </w:p>
    <w:p w14:paraId="14FE6633" w14:textId="77777777" w:rsidR="007E70EF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8A0E02">
        <w:rPr>
          <w:b/>
          <w:sz w:val="22"/>
          <w:szCs w:val="22"/>
          <w:u w:val="single"/>
          <w:lang w:eastAsia="pl-PL"/>
        </w:rPr>
        <w:t>art. 7 ust. 1 ustawy</w:t>
      </w:r>
      <w:r w:rsidRPr="003620C1">
        <w:rPr>
          <w:sz w:val="22"/>
          <w:szCs w:val="22"/>
          <w:lang w:eastAsia="pl-PL"/>
        </w:rPr>
        <w:t xml:space="preserve"> z dnia 13 kwietnia 2022 r.</w:t>
      </w:r>
      <w:r>
        <w:rPr>
          <w:sz w:val="22"/>
          <w:szCs w:val="22"/>
          <w:lang w:eastAsia="pl-PL"/>
        </w:rPr>
        <w:t xml:space="preserve"> o szczególnych rozwiązaniach w  </w:t>
      </w:r>
      <w:r w:rsidRPr="003620C1">
        <w:rPr>
          <w:sz w:val="22"/>
          <w:szCs w:val="22"/>
          <w:lang w:eastAsia="pl-PL"/>
        </w:rPr>
        <w:t>zakresie przeciwdziałania wspieraniu agresji na Ukrainę oraz służących ochronie bezpieczeństwa narodoweg</w:t>
      </w:r>
      <w:r>
        <w:rPr>
          <w:sz w:val="22"/>
          <w:szCs w:val="22"/>
          <w:lang w:eastAsia="pl-PL"/>
        </w:rPr>
        <w:t>o (t.j. Dz. U. z 2024 poz. 507 ze zm.), zwanej dalej ustawą o szczególnych rozwiązaniach.</w:t>
      </w:r>
    </w:p>
    <w:p w14:paraId="13EC4655" w14:textId="7EA37B47" w:rsidR="00A857F8" w:rsidRPr="00100271" w:rsidRDefault="007E70EF" w:rsidP="007E70EF">
      <w:pPr>
        <w:spacing w:before="120"/>
        <w:ind w:left="709"/>
        <w:jc w:val="both"/>
        <w:rPr>
          <w:sz w:val="22"/>
          <w:szCs w:val="22"/>
        </w:rPr>
      </w:pPr>
      <w:r w:rsidRPr="00FB1095">
        <w:rPr>
          <w:sz w:val="22"/>
          <w:szCs w:val="22"/>
          <w:lang w:eastAsia="pl-PL"/>
        </w:rPr>
        <w:t xml:space="preserve">Zamawiający </w:t>
      </w:r>
      <w:r w:rsidRPr="00FB1095">
        <w:rPr>
          <w:b/>
          <w:sz w:val="22"/>
          <w:szCs w:val="22"/>
          <w:u w:val="single"/>
          <w:lang w:eastAsia="pl-PL"/>
        </w:rPr>
        <w:t>nie przewiduje</w:t>
      </w:r>
      <w:r w:rsidRPr="00FB1095">
        <w:rPr>
          <w:sz w:val="22"/>
          <w:szCs w:val="22"/>
          <w:lang w:eastAsia="pl-PL"/>
        </w:rPr>
        <w:t xml:space="preserve"> podstaw wykluczenia, o których mowa w </w:t>
      </w:r>
      <w:r w:rsidRPr="00FB1095">
        <w:rPr>
          <w:b/>
          <w:sz w:val="22"/>
          <w:szCs w:val="22"/>
          <w:u w:val="single"/>
          <w:lang w:eastAsia="pl-PL"/>
        </w:rPr>
        <w:t>art. 109 ust. 1 ustawy</w:t>
      </w:r>
      <w:r w:rsidRPr="00FB1095">
        <w:rPr>
          <w:sz w:val="22"/>
          <w:szCs w:val="22"/>
          <w:lang w:eastAsia="pl-PL"/>
        </w:rPr>
        <w:t>.</w:t>
      </w:r>
    </w:p>
    <w:p w14:paraId="27D98A74" w14:textId="77777777" w:rsidR="004D57FF" w:rsidRPr="00645606" w:rsidRDefault="004D57FF" w:rsidP="004D57FF">
      <w:pPr>
        <w:jc w:val="both"/>
        <w:rPr>
          <w:sz w:val="22"/>
          <w:szCs w:val="22"/>
          <w:lang w:eastAsia="pl-PL"/>
        </w:rPr>
      </w:pPr>
    </w:p>
    <w:p w14:paraId="4402D971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3C5CADC6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do występowania w obrocie gospodarczym</w:t>
      </w:r>
    </w:p>
    <w:p w14:paraId="4A836A15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2E8989B6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6D74DC0A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645606">
        <w:rPr>
          <w:sz w:val="22"/>
          <w:szCs w:val="22"/>
          <w:u w:val="single"/>
          <w:lang w:eastAsia="pl-PL"/>
        </w:rPr>
        <w:br/>
        <w:t>to z odrębnych przepisów</w:t>
      </w:r>
    </w:p>
    <w:p w14:paraId="372A4C11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6CB4F952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75CDB420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Sytuacji ekonomicznej lub finansowej</w:t>
      </w:r>
    </w:p>
    <w:p w14:paraId="6F841AD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3A06CDF9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3218ACE3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technicznej lub zawodowej</w:t>
      </w:r>
    </w:p>
    <w:p w14:paraId="500FEA3B" w14:textId="2D97D2D9" w:rsidR="00FF6724" w:rsidRDefault="00FF6724" w:rsidP="00BF6494">
      <w:pPr>
        <w:ind w:left="1440"/>
        <w:jc w:val="both"/>
        <w:rPr>
          <w:sz w:val="22"/>
          <w:szCs w:val="22"/>
          <w:highlight w:val="yellow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78184E8E" w14:textId="77777777" w:rsidR="0017258B" w:rsidRDefault="0017258B" w:rsidP="00DD08C1">
      <w:pPr>
        <w:jc w:val="both"/>
        <w:rPr>
          <w:color w:val="000000"/>
          <w:sz w:val="22"/>
          <w:szCs w:val="22"/>
        </w:rPr>
      </w:pPr>
    </w:p>
    <w:p w14:paraId="5E07E61D" w14:textId="7C085BED" w:rsidR="00E8476E" w:rsidRPr="00645606" w:rsidRDefault="00E8476E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Opis</w:t>
      </w:r>
      <w:r w:rsidRPr="00645606">
        <w:rPr>
          <w:b/>
          <w:bCs/>
          <w:sz w:val="22"/>
          <w:szCs w:val="22"/>
        </w:rPr>
        <w:t xml:space="preserve"> sposobu dokonywania </w:t>
      </w:r>
      <w:r w:rsidRPr="00645606">
        <w:rPr>
          <w:b/>
          <w:bCs/>
          <w:sz w:val="22"/>
          <w:szCs w:val="22"/>
          <w:u w:val="double"/>
        </w:rPr>
        <w:t>wstępnej oceny</w:t>
      </w:r>
      <w:r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Pr="00645606">
        <w:rPr>
          <w:bCs/>
          <w:sz w:val="22"/>
          <w:szCs w:val="22"/>
        </w:rPr>
        <w:t>:</w:t>
      </w:r>
    </w:p>
    <w:p w14:paraId="7013C2D8" w14:textId="0F7160D4" w:rsidR="00670FB5" w:rsidRPr="002E61CE" w:rsidRDefault="00670FB5" w:rsidP="009E45E0">
      <w:pPr>
        <w:numPr>
          <w:ilvl w:val="0"/>
          <w:numId w:val="17"/>
        </w:numPr>
        <w:ind w:hanging="720"/>
        <w:jc w:val="both"/>
        <w:rPr>
          <w:color w:val="000000"/>
          <w:sz w:val="22"/>
          <w:szCs w:val="22"/>
          <w:u w:val="single"/>
          <w:lang w:eastAsia="pl-PL"/>
        </w:rPr>
      </w:pPr>
      <w:r w:rsidRPr="002E61CE">
        <w:rPr>
          <w:bCs/>
          <w:sz w:val="22"/>
          <w:szCs w:val="22"/>
        </w:rPr>
        <w:t xml:space="preserve">Zamawiający żąda, aby Wykonawca </w:t>
      </w:r>
      <w:r w:rsidRPr="002E61CE">
        <w:rPr>
          <w:b/>
          <w:bCs/>
          <w:sz w:val="22"/>
          <w:szCs w:val="22"/>
          <w:u w:val="single"/>
        </w:rPr>
        <w:t>do oferty</w:t>
      </w:r>
      <w:r w:rsidRPr="002E61CE">
        <w:rPr>
          <w:bCs/>
          <w:sz w:val="22"/>
          <w:szCs w:val="22"/>
        </w:rPr>
        <w:t xml:space="preserve"> dołączył aktualne na dzień składania ofert </w:t>
      </w:r>
      <w:r w:rsidRPr="002E61CE">
        <w:rPr>
          <w:b/>
          <w:bCs/>
          <w:sz w:val="22"/>
          <w:szCs w:val="22"/>
        </w:rPr>
        <w:t>oświadczenie</w:t>
      </w:r>
      <w:r w:rsidR="00F00A7A">
        <w:rPr>
          <w:b/>
          <w:bCs/>
          <w:sz w:val="22"/>
          <w:szCs w:val="22"/>
        </w:rPr>
        <w:t xml:space="preserve"> </w:t>
      </w:r>
      <w:r w:rsidRPr="002E61CE">
        <w:rPr>
          <w:b/>
          <w:bCs/>
          <w:sz w:val="22"/>
          <w:szCs w:val="22"/>
        </w:rPr>
        <w:t>o</w:t>
      </w:r>
      <w:r w:rsidR="00F00A7A">
        <w:rPr>
          <w:b/>
          <w:bCs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niepodleganiu wykluczeniu</w:t>
      </w:r>
      <w:r w:rsidR="007878D9">
        <w:rPr>
          <w:b/>
          <w:bCs/>
          <w:sz w:val="22"/>
          <w:szCs w:val="22"/>
        </w:rPr>
        <w:t xml:space="preserve"> z postępowania</w:t>
      </w:r>
      <w:r w:rsidRPr="002E61CE">
        <w:rPr>
          <w:bCs/>
          <w:sz w:val="22"/>
          <w:szCs w:val="22"/>
        </w:rPr>
        <w:t xml:space="preserve"> w zakresie wskazanym przez Zamawiającego</w:t>
      </w:r>
      <w:r w:rsidRPr="002E61CE">
        <w:rPr>
          <w:b/>
          <w:bCs/>
          <w:sz w:val="22"/>
          <w:szCs w:val="22"/>
        </w:rPr>
        <w:t xml:space="preserve"> </w:t>
      </w:r>
      <w:r w:rsidRPr="002E61CE">
        <w:rPr>
          <w:bCs/>
          <w:color w:val="70AD47"/>
          <w:sz w:val="22"/>
          <w:szCs w:val="22"/>
        </w:rPr>
        <w:t xml:space="preserve">– </w:t>
      </w:r>
      <w:r w:rsidRPr="002E61CE">
        <w:rPr>
          <w:bCs/>
          <w:sz w:val="22"/>
          <w:szCs w:val="22"/>
        </w:rPr>
        <w:t>zgodnie z</w:t>
      </w:r>
      <w:r w:rsidR="007878D9">
        <w:rPr>
          <w:b/>
          <w:bCs/>
          <w:color w:val="70AD47"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załącznikiem nr 2 do SWZ</w:t>
      </w:r>
      <w:r w:rsidR="00A857F8" w:rsidRPr="002E61CE">
        <w:rPr>
          <w:bCs/>
          <w:sz w:val="22"/>
          <w:szCs w:val="22"/>
        </w:rPr>
        <w:t xml:space="preserve"> (</w:t>
      </w:r>
      <w:r w:rsidR="00A857F8" w:rsidRPr="002E61CE">
        <w:rPr>
          <w:bCs/>
          <w:sz w:val="22"/>
          <w:szCs w:val="22"/>
          <w:u w:val="single"/>
        </w:rPr>
        <w:t>sekcja I</w:t>
      </w:r>
      <w:r w:rsidR="00A857F8" w:rsidRPr="002E61CE">
        <w:rPr>
          <w:bCs/>
          <w:sz w:val="22"/>
          <w:szCs w:val="22"/>
        </w:rPr>
        <w:t xml:space="preserve"> dotyczy podstaw wykluczenia - składane na podstawie art. 125 ust.</w:t>
      </w:r>
      <w:r w:rsidR="007878D9">
        <w:t> </w:t>
      </w:r>
      <w:r w:rsidR="00A857F8" w:rsidRPr="002E61CE">
        <w:rPr>
          <w:bCs/>
          <w:sz w:val="22"/>
          <w:szCs w:val="22"/>
        </w:rPr>
        <w:t xml:space="preserve">1 ustawy oraz </w:t>
      </w:r>
      <w:r w:rsidR="00A857F8" w:rsidRPr="002E61CE">
        <w:rPr>
          <w:bCs/>
          <w:sz w:val="22"/>
          <w:szCs w:val="22"/>
          <w:u w:val="single"/>
        </w:rPr>
        <w:t>sekcja II</w:t>
      </w:r>
      <w:r w:rsidR="00A857F8" w:rsidRPr="002E61CE">
        <w:rPr>
          <w:bCs/>
          <w:sz w:val="22"/>
          <w:szCs w:val="22"/>
        </w:rPr>
        <w:t xml:space="preserve"> dotyczy podstaw wykluczenia określonych w ustawie o szczególnych rozwiązaniach).</w:t>
      </w:r>
    </w:p>
    <w:p w14:paraId="4126D048" w14:textId="28598A41" w:rsidR="00664A10" w:rsidRPr="00645606" w:rsidRDefault="007878D9" w:rsidP="009E45E0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EF5A51">
        <w:rPr>
          <w:bCs/>
          <w:sz w:val="22"/>
          <w:szCs w:val="22"/>
        </w:rPr>
        <w:t>W przypadku wspólnego u</w:t>
      </w:r>
      <w:r w:rsidRPr="00645606">
        <w:rPr>
          <w:bCs/>
          <w:sz w:val="22"/>
          <w:szCs w:val="22"/>
        </w:rPr>
        <w:t>biegania się o zamówienie przez Wykonawców</w:t>
      </w:r>
      <w:r>
        <w:rPr>
          <w:bCs/>
          <w:sz w:val="22"/>
          <w:szCs w:val="22"/>
        </w:rPr>
        <w:t xml:space="preserve"> </w:t>
      </w:r>
      <w:r w:rsidRPr="000D4660">
        <w:rPr>
          <w:bCs/>
          <w:sz w:val="22"/>
          <w:szCs w:val="22"/>
        </w:rPr>
        <w:t>(np. spółki cywilne, konsorcja)</w:t>
      </w:r>
      <w:r w:rsidRPr="00645606">
        <w:rPr>
          <w:bCs/>
          <w:sz w:val="22"/>
          <w:szCs w:val="22"/>
        </w:rPr>
        <w:t>, oświadczenie o którym mowa w pkt. 6</w:t>
      </w:r>
      <w:r>
        <w:rPr>
          <w:bCs/>
          <w:sz w:val="22"/>
          <w:szCs w:val="22"/>
        </w:rPr>
        <w:t>.1</w:t>
      </w:r>
      <w:r w:rsidRPr="00645606">
        <w:rPr>
          <w:bCs/>
          <w:sz w:val="22"/>
          <w:szCs w:val="22"/>
        </w:rPr>
        <w:t xml:space="preserve"> SWZ, składane zgodnie z </w:t>
      </w:r>
      <w:r w:rsidRPr="00645606">
        <w:rPr>
          <w:b/>
          <w:bCs/>
          <w:sz w:val="22"/>
          <w:szCs w:val="22"/>
        </w:rPr>
        <w:t>załącznikiem nr 2 SWZ</w:t>
      </w:r>
      <w:r>
        <w:rPr>
          <w:b/>
          <w:bCs/>
          <w:sz w:val="22"/>
          <w:szCs w:val="22"/>
        </w:rPr>
        <w:t xml:space="preserve"> </w:t>
      </w:r>
      <w:r w:rsidRPr="002E61CE">
        <w:rPr>
          <w:bCs/>
          <w:sz w:val="22"/>
          <w:szCs w:val="22"/>
        </w:rPr>
        <w:t>(</w:t>
      </w:r>
      <w:r w:rsidRPr="002E61CE">
        <w:rPr>
          <w:bCs/>
          <w:sz w:val="22"/>
          <w:szCs w:val="22"/>
          <w:u w:val="single"/>
        </w:rPr>
        <w:t>sekcja I</w:t>
      </w:r>
      <w:r w:rsidRPr="002E61CE">
        <w:rPr>
          <w:bCs/>
          <w:sz w:val="22"/>
          <w:szCs w:val="22"/>
        </w:rPr>
        <w:t xml:space="preserve"> dotyczy podstaw wykluczenia - składane na podstawie art. 125 ust. 1 ustawy oraz </w:t>
      </w:r>
      <w:r w:rsidRPr="002E61CE">
        <w:rPr>
          <w:bCs/>
          <w:sz w:val="22"/>
          <w:szCs w:val="22"/>
          <w:u w:val="single"/>
        </w:rPr>
        <w:t>sekcja II</w:t>
      </w:r>
      <w:r w:rsidRPr="002E61CE">
        <w:rPr>
          <w:bCs/>
          <w:sz w:val="22"/>
          <w:szCs w:val="22"/>
        </w:rPr>
        <w:t xml:space="preserve"> dotyczy po</w:t>
      </w:r>
      <w:r>
        <w:rPr>
          <w:bCs/>
          <w:sz w:val="22"/>
          <w:szCs w:val="22"/>
        </w:rPr>
        <w:t>dstaw wykluczenia określonych w</w:t>
      </w:r>
      <w:r w:rsidR="00DC37C7">
        <w:rPr>
          <w:bCs/>
          <w:sz w:val="22"/>
          <w:szCs w:val="22"/>
        </w:rPr>
        <w:t xml:space="preserve"> </w:t>
      </w:r>
      <w:r w:rsidRPr="002E61CE">
        <w:rPr>
          <w:bCs/>
          <w:sz w:val="22"/>
          <w:szCs w:val="22"/>
        </w:rPr>
        <w:t>ustawie o szczególnych rozwiązaniach)</w:t>
      </w:r>
      <w:r w:rsidRPr="00645606">
        <w:rPr>
          <w:bCs/>
          <w:sz w:val="22"/>
          <w:szCs w:val="22"/>
        </w:rPr>
        <w:t>, składa każdy z</w:t>
      </w:r>
      <w:r>
        <w:rPr>
          <w:bCs/>
          <w:sz w:val="22"/>
          <w:szCs w:val="22"/>
        </w:rPr>
        <w:t> </w:t>
      </w:r>
      <w:r w:rsidRPr="00645606">
        <w:rPr>
          <w:bCs/>
          <w:sz w:val="22"/>
          <w:szCs w:val="22"/>
        </w:rPr>
        <w:t>Wykonawców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wspólnie ubiegających się o udzielenie zamówienia</w:t>
      </w:r>
      <w:r w:rsidRPr="00645606">
        <w:rPr>
          <w:bCs/>
          <w:sz w:val="22"/>
          <w:szCs w:val="22"/>
        </w:rPr>
        <w:t>. Oświadczenia te potwierdzają brak podstaw wykluczenia</w:t>
      </w:r>
      <w:r>
        <w:rPr>
          <w:bCs/>
          <w:sz w:val="22"/>
          <w:szCs w:val="22"/>
        </w:rPr>
        <w:t xml:space="preserve"> odpowiednio dla każdego z Wykonawców wspólnie ubiegających się o udzielenie zamówienia.</w:t>
      </w:r>
    </w:p>
    <w:p w14:paraId="68E91B2B" w14:textId="77777777" w:rsidR="00787C24" w:rsidRPr="00645606" w:rsidRDefault="00787C24" w:rsidP="00A07174">
      <w:pPr>
        <w:jc w:val="both"/>
        <w:rPr>
          <w:bCs/>
          <w:color w:val="FFFFFF"/>
          <w:sz w:val="22"/>
          <w:szCs w:val="22"/>
        </w:rPr>
      </w:pPr>
    </w:p>
    <w:p w14:paraId="70D43409" w14:textId="77777777" w:rsidR="00E8476E" w:rsidRPr="00645606" w:rsidRDefault="00393B0F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Dokumenty</w:t>
      </w:r>
      <w:r w:rsidRPr="00645606">
        <w:rPr>
          <w:b/>
          <w:bCs/>
          <w:sz w:val="22"/>
          <w:szCs w:val="22"/>
        </w:rPr>
        <w:t xml:space="preserve">, które Wykonawca zobowiązany jest dostarczyć Zamawiającemu w terminie składania ofert:  </w:t>
      </w:r>
    </w:p>
    <w:p w14:paraId="17DD2A25" w14:textId="1544E461" w:rsidR="006966A0" w:rsidRPr="000F076D" w:rsidRDefault="00DD08C1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>
        <w:rPr>
          <w:b/>
          <w:bCs/>
          <w:color w:val="1F4E79"/>
          <w:sz w:val="22"/>
          <w:szCs w:val="22"/>
        </w:rPr>
        <w:t>Formularz ofertowy</w:t>
      </w:r>
      <w:r>
        <w:rPr>
          <w:bCs/>
          <w:color w:val="1F4E79"/>
          <w:sz w:val="22"/>
          <w:szCs w:val="22"/>
        </w:rPr>
        <w:t xml:space="preserve"> </w:t>
      </w:r>
      <w:r>
        <w:rPr>
          <w:bCs/>
          <w:i/>
          <w:color w:val="A6A6A6"/>
          <w:sz w:val="22"/>
          <w:szCs w:val="22"/>
        </w:rPr>
        <w:t>(</w:t>
      </w:r>
      <w:r>
        <w:rPr>
          <w:b/>
          <w:bCs/>
          <w:i/>
          <w:color w:val="A6A6A6"/>
          <w:sz w:val="22"/>
          <w:szCs w:val="22"/>
        </w:rPr>
        <w:t xml:space="preserve">załącznik nr 1 do </w:t>
      </w:r>
      <w:r w:rsidRPr="00DA2432">
        <w:rPr>
          <w:b/>
          <w:bCs/>
          <w:i/>
          <w:color w:val="A6A6A6"/>
          <w:sz w:val="22"/>
          <w:szCs w:val="22"/>
        </w:rPr>
        <w:t>SWZ</w:t>
      </w:r>
      <w:r w:rsidRPr="00DA2432">
        <w:rPr>
          <w:bCs/>
          <w:i/>
          <w:color w:val="A6A6A6"/>
          <w:sz w:val="22"/>
          <w:szCs w:val="22"/>
        </w:rPr>
        <w:t>).</w:t>
      </w:r>
    </w:p>
    <w:p w14:paraId="0EFA22ED" w14:textId="3C74A940" w:rsidR="000F076D" w:rsidRPr="00556D92" w:rsidRDefault="000F076D" w:rsidP="000F076D">
      <w:pPr>
        <w:shd w:val="clear" w:color="auto" w:fill="FFF2CC"/>
        <w:ind w:left="709"/>
        <w:jc w:val="both"/>
        <w:rPr>
          <w:bCs/>
          <w:color w:val="1F4E79"/>
          <w:sz w:val="22"/>
          <w:szCs w:val="22"/>
        </w:rPr>
      </w:pPr>
      <w:r w:rsidRPr="00D1688E">
        <w:rPr>
          <w:bCs/>
          <w:sz w:val="22"/>
          <w:szCs w:val="22"/>
        </w:rPr>
        <w:t xml:space="preserve">W przypadku złożenia oferty bez użycia załączonego formularza, złożona oferta musi zawierać wszelkie </w:t>
      </w:r>
      <w:r w:rsidRPr="00236B35">
        <w:rPr>
          <w:bCs/>
          <w:sz w:val="22"/>
          <w:szCs w:val="22"/>
        </w:rPr>
        <w:t>informacje wymagane w SWZ i wynikające z zawartości wzoru formularza oferty.</w:t>
      </w:r>
    </w:p>
    <w:p w14:paraId="1AA67E13" w14:textId="3755F421" w:rsidR="00067B6D" w:rsidRPr="00673233" w:rsidRDefault="00DD08C1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lastRenderedPageBreak/>
        <w:t>Oświadczenie o niepodleganiu wykluczeniu</w:t>
      </w:r>
      <w:r w:rsidR="007878D9">
        <w:rPr>
          <w:b/>
          <w:bCs/>
          <w:color w:val="1F4E79"/>
          <w:sz w:val="22"/>
          <w:szCs w:val="22"/>
        </w:rPr>
        <w:t xml:space="preserve"> z postępowania</w:t>
      </w:r>
      <w:r w:rsidRPr="00DA2432">
        <w:rPr>
          <w:b/>
          <w:bCs/>
          <w:color w:val="1F4E79"/>
          <w:sz w:val="22"/>
          <w:szCs w:val="22"/>
        </w:rPr>
        <w:t>, o którym</w:t>
      </w:r>
      <w:r>
        <w:rPr>
          <w:b/>
          <w:bCs/>
          <w:color w:val="1F4E79"/>
          <w:sz w:val="22"/>
          <w:szCs w:val="22"/>
        </w:rPr>
        <w:t xml:space="preserve"> mowa w pkt. 6.1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color w:val="A6A6A6"/>
          <w:sz w:val="22"/>
          <w:szCs w:val="22"/>
        </w:rPr>
        <w:t>.</w:t>
      </w:r>
    </w:p>
    <w:p w14:paraId="4552C3BA" w14:textId="65F2607B" w:rsidR="00673233" w:rsidRPr="00645606" w:rsidRDefault="00673233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[CEiDG]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</w:t>
      </w:r>
      <w:r w:rsidRPr="008A50A2">
        <w:rPr>
          <w:bCs/>
          <w:sz w:val="22"/>
          <w:szCs w:val="22"/>
        </w:rPr>
        <w:t>celem potwierdzenia, że osoba działająca w imieniu Wykonawcy jest umocowana do jego reprezentowania.</w:t>
      </w:r>
    </w:p>
    <w:p w14:paraId="003F4DF6" w14:textId="06BD1496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="001E1010">
        <w:rPr>
          <w:bCs/>
          <w:sz w:val="22"/>
          <w:szCs w:val="22"/>
        </w:rPr>
        <w:t xml:space="preserve">(w sytuacji, gdy ofertę podpisuje osoba, której prawo do </w:t>
      </w:r>
      <w:r w:rsidR="001E1010" w:rsidRPr="00854895">
        <w:rPr>
          <w:bCs/>
          <w:sz w:val="22"/>
          <w:szCs w:val="22"/>
        </w:rPr>
        <w:t>reprezentowania Wykonawcy nie wynika z dokumentów załączonych do oferty</w:t>
      </w:r>
      <w:r w:rsidR="009A0B59" w:rsidRPr="00854895">
        <w:rPr>
          <w:bCs/>
          <w:sz w:val="22"/>
          <w:szCs w:val="22"/>
        </w:rPr>
        <w:t xml:space="preserve"> lub ogólnodostępnych dokumentów rejestrowych</w:t>
      </w:r>
      <w:r w:rsidR="001E1010" w:rsidRPr="00854895">
        <w:rPr>
          <w:bCs/>
          <w:sz w:val="22"/>
          <w:szCs w:val="22"/>
        </w:rPr>
        <w:t>)</w:t>
      </w:r>
      <w:r w:rsidRPr="00854895">
        <w:rPr>
          <w:bCs/>
          <w:sz w:val="22"/>
          <w:szCs w:val="22"/>
        </w:rPr>
        <w:t>.</w:t>
      </w:r>
    </w:p>
    <w:p w14:paraId="3882707D" w14:textId="77777777"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kopii.</w:t>
      </w:r>
    </w:p>
    <w:p w14:paraId="522355C8" w14:textId="77777777" w:rsidR="00556D92" w:rsidRPr="00521B06" w:rsidRDefault="00556D92" w:rsidP="00556D92">
      <w:pPr>
        <w:rPr>
          <w:bCs/>
          <w:color w:val="000000" w:themeColor="text1"/>
          <w:sz w:val="22"/>
          <w:szCs w:val="22"/>
        </w:rPr>
      </w:pPr>
    </w:p>
    <w:p w14:paraId="5DE12356" w14:textId="05C96B34" w:rsidR="006966A0" w:rsidRPr="00645606" w:rsidRDefault="007878D9" w:rsidP="001E1010">
      <w:pPr>
        <w:ind w:left="709"/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  <w:u w:val="single"/>
        </w:rPr>
        <w:t>W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 sytuacji w której </w:t>
      </w:r>
      <w:r w:rsidR="006966A0" w:rsidRPr="001E1010">
        <w:rPr>
          <w:b/>
          <w:bCs/>
          <w:i/>
          <w:sz w:val="22"/>
          <w:szCs w:val="22"/>
          <w:u w:val="single"/>
        </w:rPr>
        <w:t>Wykonawc</w:t>
      </w:r>
      <w:r w:rsidR="001E1010" w:rsidRPr="001E1010">
        <w:rPr>
          <w:b/>
          <w:bCs/>
          <w:i/>
          <w:sz w:val="22"/>
          <w:szCs w:val="22"/>
          <w:u w:val="single"/>
        </w:rPr>
        <w:t>ą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 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są podmioty 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wspólnie 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ubiegając</w:t>
      </w:r>
      <w:r w:rsidR="001E101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e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 xml:space="preserve"> się o udzielenie zamówienia dostarczają</w:t>
      </w:r>
      <w:r w:rsidR="001E1010">
        <w:rPr>
          <w:bCs/>
          <w:i/>
          <w:color w:val="000000"/>
          <w:sz w:val="22"/>
          <w:szCs w:val="22"/>
          <w:lang w:bidi="pl-PL"/>
        </w:rPr>
        <w:t xml:space="preserve"> – </w:t>
      </w:r>
      <w:r w:rsidR="001E1010" w:rsidRPr="001E1010">
        <w:rPr>
          <w:bCs/>
          <w:color w:val="000000"/>
          <w:sz w:val="22"/>
          <w:szCs w:val="22"/>
          <w:lang w:bidi="pl-PL"/>
        </w:rPr>
        <w:t>jeżeli dotyczy</w:t>
      </w:r>
      <w:r w:rsidR="006966A0" w:rsidRPr="00645606">
        <w:rPr>
          <w:bCs/>
          <w:i/>
          <w:sz w:val="22"/>
          <w:szCs w:val="22"/>
        </w:rPr>
        <w:t>:</w:t>
      </w:r>
    </w:p>
    <w:p w14:paraId="211591E8" w14:textId="7C2E4D03" w:rsidR="009B7950" w:rsidRPr="00DD08C1" w:rsidRDefault="007878D9" w:rsidP="00293DB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>
        <w:rPr>
          <w:b/>
          <w:bCs/>
          <w:color w:val="1F4E79"/>
          <w:sz w:val="22"/>
          <w:szCs w:val="22"/>
        </w:rPr>
        <w:t xml:space="preserve"> z postępowania, o którym mowa w pkt. 6.2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sz w:val="22"/>
          <w:szCs w:val="22"/>
        </w:rPr>
        <w:t>, składane przez każdego z </w:t>
      </w:r>
      <w:r w:rsidRPr="00645606">
        <w:rPr>
          <w:bCs/>
          <w:sz w:val="22"/>
          <w:szCs w:val="22"/>
        </w:rPr>
        <w:t>Wykonawców wspólnie ubiegających się o udzielenie zamówienia</w:t>
      </w:r>
      <w:r>
        <w:rPr>
          <w:bCs/>
          <w:sz w:val="22"/>
          <w:szCs w:val="22"/>
        </w:rPr>
        <w:t xml:space="preserve"> </w:t>
      </w:r>
      <w:r w:rsidRPr="002873F7">
        <w:rPr>
          <w:bCs/>
          <w:i/>
          <w:sz w:val="22"/>
          <w:szCs w:val="22"/>
        </w:rPr>
        <w:t>(każdego członka spółki, każdego członka konsorcjum)</w:t>
      </w:r>
      <w:r w:rsidRPr="00645606">
        <w:rPr>
          <w:bCs/>
          <w:sz w:val="22"/>
          <w:szCs w:val="22"/>
        </w:rPr>
        <w:t>.</w:t>
      </w:r>
    </w:p>
    <w:p w14:paraId="538B27D4" w14:textId="5A5778DB" w:rsidR="009B7950" w:rsidRPr="00645606" w:rsidRDefault="00B33666" w:rsidP="00DD08C1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Pr="00EF4713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  <w:r>
        <w:rPr>
          <w:bCs/>
          <w:sz w:val="22"/>
          <w:szCs w:val="22"/>
        </w:rPr>
        <w:t xml:space="preserve"> Rozdział </w:t>
      </w:r>
      <w:r w:rsidRPr="000D4608">
        <w:rPr>
          <w:bCs/>
          <w:sz w:val="22"/>
          <w:szCs w:val="22"/>
        </w:rPr>
        <w:t>I pkt. 7.</w:t>
      </w:r>
      <w:r w:rsidR="00666AE0">
        <w:rPr>
          <w:bCs/>
          <w:sz w:val="22"/>
          <w:szCs w:val="22"/>
        </w:rPr>
        <w:t>3</w:t>
      </w:r>
      <w:r w:rsidRPr="000D4608">
        <w:rPr>
          <w:bCs/>
          <w:sz w:val="22"/>
          <w:szCs w:val="22"/>
        </w:rPr>
        <w:t xml:space="preserve"> SWZ stosuje się</w:t>
      </w:r>
      <w:r>
        <w:rPr>
          <w:bCs/>
          <w:sz w:val="22"/>
          <w:szCs w:val="22"/>
        </w:rPr>
        <w:t>.</w:t>
      </w:r>
    </w:p>
    <w:p w14:paraId="1C83D2D9" w14:textId="77777777" w:rsidR="006966A0" w:rsidRPr="00645606" w:rsidRDefault="006966A0" w:rsidP="00C14268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299AAC6F" w14:textId="77777777" w:rsidR="00547E9A" w:rsidRPr="00645606" w:rsidRDefault="00547E9A" w:rsidP="001133AC">
      <w:pPr>
        <w:rPr>
          <w:b/>
          <w:bCs/>
          <w:color w:val="FF0000"/>
          <w:sz w:val="22"/>
          <w:szCs w:val="22"/>
        </w:rPr>
      </w:pPr>
    </w:p>
    <w:p w14:paraId="17BB5BB5" w14:textId="3216A04A" w:rsidR="009B7950" w:rsidRPr="00F7621B" w:rsidRDefault="009B7950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Przedmiotowe</w:t>
      </w:r>
      <w:r w:rsidRPr="00F7621B">
        <w:rPr>
          <w:b/>
          <w:bCs/>
          <w:sz w:val="22"/>
          <w:szCs w:val="22"/>
        </w:rPr>
        <w:t xml:space="preserve"> środki dowodowe</w:t>
      </w:r>
    </w:p>
    <w:p w14:paraId="18CD12C3" w14:textId="378EA12F" w:rsidR="00B2779C" w:rsidRDefault="00B2779C" w:rsidP="00D1220C">
      <w:pPr>
        <w:ind w:left="709"/>
        <w:jc w:val="both"/>
        <w:rPr>
          <w:sz w:val="22"/>
          <w:szCs w:val="22"/>
        </w:rPr>
      </w:pPr>
      <w:r w:rsidRPr="00067B6D">
        <w:rPr>
          <w:bCs/>
          <w:i/>
          <w:sz w:val="22"/>
          <w:szCs w:val="22"/>
        </w:rPr>
        <w:t>Nie dotyczy.</w:t>
      </w:r>
    </w:p>
    <w:p w14:paraId="687EE8D8" w14:textId="77777777" w:rsidR="00952972" w:rsidRPr="00645606" w:rsidRDefault="00952972" w:rsidP="00067B6D">
      <w:pPr>
        <w:shd w:val="clear" w:color="auto" w:fill="FFFFFF"/>
        <w:jc w:val="both"/>
        <w:rPr>
          <w:bCs/>
          <w:sz w:val="22"/>
          <w:szCs w:val="22"/>
        </w:rPr>
      </w:pPr>
    </w:p>
    <w:p w14:paraId="752E5FB2" w14:textId="7BF64ACE" w:rsidR="00BB7D39" w:rsidRPr="00645606" w:rsidRDefault="00F7621B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7465F" w:rsidRPr="00645606">
        <w:rPr>
          <w:b/>
          <w:bCs/>
          <w:sz w:val="22"/>
          <w:szCs w:val="22"/>
        </w:rPr>
        <w:t xml:space="preserve">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1C99513D" w14:textId="77777777" w:rsidR="00612E51" w:rsidRPr="00067B6D" w:rsidRDefault="00612E51" w:rsidP="00612E51">
      <w:pPr>
        <w:ind w:left="709"/>
        <w:jc w:val="both"/>
        <w:rPr>
          <w:i/>
          <w:sz w:val="22"/>
          <w:szCs w:val="22"/>
          <w:lang w:eastAsia="pl-PL"/>
        </w:rPr>
      </w:pPr>
      <w:bookmarkStart w:id="2" w:name="mip51080271"/>
      <w:bookmarkEnd w:id="2"/>
      <w:r w:rsidRPr="00067B6D">
        <w:rPr>
          <w:bCs/>
          <w:i/>
          <w:sz w:val="22"/>
          <w:szCs w:val="22"/>
        </w:rPr>
        <w:t>Nie dotyczy.</w:t>
      </w:r>
    </w:p>
    <w:p w14:paraId="4FB6D7BF" w14:textId="77777777" w:rsidR="007878D9" w:rsidRPr="00645606" w:rsidRDefault="007878D9" w:rsidP="00A07174">
      <w:pPr>
        <w:suppressAutoHyphens w:val="0"/>
        <w:rPr>
          <w:sz w:val="22"/>
          <w:szCs w:val="22"/>
          <w:lang w:eastAsia="pl-PL"/>
        </w:rPr>
      </w:pPr>
    </w:p>
    <w:p w14:paraId="3ECEDBB7" w14:textId="77777777" w:rsidR="00985384" w:rsidRPr="00645606" w:rsidRDefault="00985384" w:rsidP="009E45E0">
      <w:pPr>
        <w:numPr>
          <w:ilvl w:val="0"/>
          <w:numId w:val="30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20CFD41F" w14:textId="714AF331" w:rsidR="00270D3E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</w:p>
    <w:p w14:paraId="60097E87" w14:textId="36E85FC2" w:rsidR="00E472B0" w:rsidRPr="00645606" w:rsidRDefault="00142B5E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Uniwersytet Opolski EOES</w:t>
      </w:r>
    </w:p>
    <w:p w14:paraId="6747F601" w14:textId="77777777" w:rsidR="00AC4E7D" w:rsidRPr="00645606" w:rsidRDefault="00AC4E7D" w:rsidP="009E45E0">
      <w:pPr>
        <w:numPr>
          <w:ilvl w:val="0"/>
          <w:numId w:val="30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4EB572F5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207FEBE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27C47B6B" w14:textId="77777777" w:rsidR="0017522A" w:rsidRPr="00645606" w:rsidRDefault="00096E78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7BF7AC8" w14:textId="77777777" w:rsidR="00DB0623" w:rsidRPr="00645606" w:rsidRDefault="005E71FC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47D62C5D" w14:textId="0680C96A" w:rsidR="00DB0623" w:rsidRPr="00645606" w:rsidRDefault="00DB0623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. </w:t>
      </w:r>
    </w:p>
    <w:p w14:paraId="7E70C03A" w14:textId="52B83D72" w:rsidR="00DB0623" w:rsidRPr="00645606" w:rsidRDefault="00DB0623" w:rsidP="00D67B02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 xml:space="preserve">z dnia 30 grudnia 2020 r. w sprawie sposobu sporządzania i przekazywania informacji oraz wymagań </w:t>
      </w:r>
      <w:r w:rsidR="00861311" w:rsidRPr="00645606">
        <w:rPr>
          <w:bCs/>
          <w:sz w:val="22"/>
          <w:szCs w:val="22"/>
        </w:rPr>
        <w:lastRenderedPageBreak/>
        <w:t>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</w:t>
      </w:r>
      <w:r w:rsidR="00EC2061">
        <w:rPr>
          <w:sz w:val="22"/>
          <w:szCs w:val="22"/>
        </w:rPr>
        <w:t xml:space="preserve"> </w:t>
      </w:r>
      <w:r w:rsidR="00A3328C" w:rsidRPr="00645606">
        <w:rPr>
          <w:sz w:val="22"/>
          <w:szCs w:val="22"/>
        </w:rPr>
        <w:t>U. z 202</w:t>
      </w:r>
      <w:r w:rsidR="00453869">
        <w:rPr>
          <w:sz w:val="22"/>
          <w:szCs w:val="22"/>
        </w:rPr>
        <w:t>3</w:t>
      </w:r>
      <w:r w:rsidR="00A3328C" w:rsidRPr="00645606">
        <w:rPr>
          <w:sz w:val="22"/>
          <w:szCs w:val="22"/>
        </w:rPr>
        <w:t xml:space="preserve"> r. poz. </w:t>
      </w:r>
      <w:r w:rsidR="00453869">
        <w:rPr>
          <w:sz w:val="22"/>
          <w:szCs w:val="22"/>
        </w:rPr>
        <w:t>1824</w:t>
      </w:r>
      <w:r w:rsidR="00F37834">
        <w:rPr>
          <w:sz w:val="22"/>
          <w:szCs w:val="22"/>
        </w:rPr>
        <w:t xml:space="preserve"> ze zm.</w:t>
      </w:r>
      <w:r w:rsidR="00A3328C" w:rsidRPr="00645606">
        <w:rPr>
          <w:sz w:val="22"/>
          <w:szCs w:val="22"/>
        </w:rPr>
        <w:t>).</w:t>
      </w:r>
    </w:p>
    <w:p w14:paraId="468B661C" w14:textId="77777777" w:rsidR="00974399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CD90F8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14:paraId="5E3548D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D3947B0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597FF903" w14:textId="77777777" w:rsidR="00823AD2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1D80CC4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14:paraId="71294748" w14:textId="4C94C8E9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</w:p>
    <w:p w14:paraId="57A09BA7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780314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1BF05CCC" w14:textId="77777777" w:rsidR="00096E78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16B2131E" w14:textId="77777777" w:rsidR="0017258B" w:rsidRPr="00645606" w:rsidRDefault="0017258B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0193E01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136C96B1" w14:textId="7E45F5B2" w:rsidR="00540421" w:rsidRPr="00406A68" w:rsidRDefault="000A772F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406A68">
        <w:rPr>
          <w:rFonts w:eastAsia="SimSun"/>
          <w:sz w:val="22"/>
          <w:szCs w:val="22"/>
        </w:rPr>
        <w:t>Grzegorz Tabaszewski</w:t>
      </w:r>
      <w:r w:rsidR="00540421" w:rsidRPr="00406A68">
        <w:rPr>
          <w:sz w:val="22"/>
          <w:szCs w:val="22"/>
        </w:rPr>
        <w:t xml:space="preserve">, </w:t>
      </w:r>
      <w:r w:rsidR="00540421" w:rsidRPr="00406A68">
        <w:rPr>
          <w:rFonts w:eastAsia="SimSun"/>
          <w:sz w:val="22"/>
          <w:szCs w:val="22"/>
        </w:rPr>
        <w:t>tel. 77</w:t>
      </w:r>
      <w:r w:rsidR="001464C4" w:rsidRPr="00406A68">
        <w:rPr>
          <w:rFonts w:eastAsia="SimSun"/>
          <w:sz w:val="22"/>
          <w:szCs w:val="22"/>
        </w:rPr>
        <w:t xml:space="preserve"> 4</w:t>
      </w:r>
      <w:r w:rsidR="00823AD2" w:rsidRPr="00406A68">
        <w:rPr>
          <w:rFonts w:eastAsia="SimSun"/>
          <w:sz w:val="22"/>
          <w:szCs w:val="22"/>
        </w:rPr>
        <w:t>52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70</w:t>
      </w:r>
      <w:r w:rsidR="001464C4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6</w:t>
      </w:r>
      <w:r w:rsidR="003B720A">
        <w:rPr>
          <w:rFonts w:eastAsia="SimSun"/>
          <w:sz w:val="22"/>
          <w:szCs w:val="22"/>
        </w:rPr>
        <w:t>1</w:t>
      </w:r>
      <w:r w:rsidR="00540421" w:rsidRPr="00406A68">
        <w:rPr>
          <w:sz w:val="22"/>
          <w:szCs w:val="22"/>
        </w:rPr>
        <w:t>,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540421" w:rsidRPr="00406A68">
        <w:rPr>
          <w:sz w:val="22"/>
          <w:szCs w:val="22"/>
        </w:rPr>
        <w:t xml:space="preserve">w dniach od poniedziałku do piątku w godzinach od </w:t>
      </w:r>
      <w:r w:rsidR="00540421" w:rsidRPr="00406A68">
        <w:rPr>
          <w:i/>
          <w:sz w:val="22"/>
          <w:szCs w:val="22"/>
        </w:rPr>
        <w:t>ósmej</w:t>
      </w:r>
      <w:r w:rsidR="00540421" w:rsidRPr="00406A68">
        <w:rPr>
          <w:sz w:val="22"/>
          <w:szCs w:val="22"/>
        </w:rPr>
        <w:t xml:space="preserve"> </w:t>
      </w:r>
      <w:r w:rsidR="00D31D08" w:rsidRPr="00406A68">
        <w:rPr>
          <w:sz w:val="22"/>
          <w:szCs w:val="22"/>
        </w:rPr>
        <w:br/>
      </w:r>
      <w:r w:rsidR="00540421" w:rsidRPr="00406A68">
        <w:rPr>
          <w:b/>
          <w:sz w:val="22"/>
          <w:szCs w:val="22"/>
        </w:rPr>
        <w:t>[ 8:00 ]</w:t>
      </w:r>
      <w:r w:rsidR="00540421" w:rsidRPr="00406A68">
        <w:rPr>
          <w:sz w:val="22"/>
          <w:szCs w:val="22"/>
        </w:rPr>
        <w:t xml:space="preserve"> do </w:t>
      </w:r>
      <w:r w:rsidR="00540421" w:rsidRPr="00406A68">
        <w:rPr>
          <w:i/>
          <w:sz w:val="22"/>
          <w:szCs w:val="22"/>
        </w:rPr>
        <w:t>piętnastej</w:t>
      </w:r>
      <w:r w:rsidR="00540421" w:rsidRPr="00406A68">
        <w:rPr>
          <w:sz w:val="22"/>
          <w:szCs w:val="22"/>
        </w:rPr>
        <w:t xml:space="preserve"> </w:t>
      </w:r>
      <w:r w:rsidR="00540421" w:rsidRPr="00406A68">
        <w:rPr>
          <w:b/>
          <w:sz w:val="22"/>
          <w:szCs w:val="22"/>
        </w:rPr>
        <w:t>[ 15:00 ]</w:t>
      </w:r>
      <w:r w:rsidR="00540421" w:rsidRPr="00406A68">
        <w:rPr>
          <w:sz w:val="22"/>
          <w:szCs w:val="22"/>
        </w:rPr>
        <w:t>.</w:t>
      </w:r>
    </w:p>
    <w:p w14:paraId="47DDAE30" w14:textId="77777777" w:rsidR="00540421" w:rsidRPr="00645606" w:rsidRDefault="00540421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06A68">
        <w:rPr>
          <w:rFonts w:eastAsia="Calibri"/>
          <w:color w:val="000000"/>
          <w:sz w:val="22"/>
          <w:szCs w:val="22"/>
        </w:rPr>
        <w:t>Jednocześnie Zamawiający</w:t>
      </w:r>
      <w:r w:rsidRPr="00645606">
        <w:rPr>
          <w:rFonts w:eastAsia="Calibri"/>
          <w:color w:val="000000"/>
          <w:sz w:val="22"/>
          <w:szCs w:val="22"/>
        </w:rPr>
        <w:t xml:space="preserve">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E702F85" w14:textId="77777777" w:rsidR="00540421" w:rsidRPr="00645606" w:rsidRDefault="00540421" w:rsidP="00D67B02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9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50DBD11D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1BF23089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353CB9EF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75B5C835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59CE96E8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658033A5" w14:textId="0F6720AC" w:rsidR="0070611A" w:rsidRPr="00DA4BFB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E16370">
        <w:rPr>
          <w:sz w:val="22"/>
          <w:szCs w:val="22"/>
        </w:rPr>
        <w:t>Wykonawca jest związany ofertą od dnia upływu terminu składania ofert do</w:t>
      </w:r>
      <w:r w:rsidRPr="00E16370">
        <w:rPr>
          <w:spacing w:val="-14"/>
          <w:sz w:val="22"/>
          <w:szCs w:val="22"/>
        </w:rPr>
        <w:t xml:space="preserve"> </w:t>
      </w:r>
      <w:r w:rsidRPr="00E16370">
        <w:rPr>
          <w:sz w:val="22"/>
          <w:szCs w:val="22"/>
        </w:rPr>
        <w:t xml:space="preserve">dnia </w:t>
      </w:r>
      <w:r w:rsidR="00E16370" w:rsidRPr="00E16370">
        <w:rPr>
          <w:b/>
          <w:sz w:val="22"/>
          <w:szCs w:val="22"/>
          <w:u w:val="single"/>
        </w:rPr>
        <w:t>1</w:t>
      </w:r>
      <w:r w:rsidR="00615779">
        <w:rPr>
          <w:b/>
          <w:sz w:val="22"/>
          <w:szCs w:val="22"/>
          <w:u w:val="single"/>
        </w:rPr>
        <w:t>1</w:t>
      </w:r>
      <w:r w:rsidR="00406A68" w:rsidRPr="00E16370">
        <w:rPr>
          <w:b/>
          <w:sz w:val="22"/>
          <w:szCs w:val="22"/>
          <w:u w:val="single"/>
        </w:rPr>
        <w:t>.</w:t>
      </w:r>
      <w:r w:rsidR="004763C4" w:rsidRPr="00E16370">
        <w:rPr>
          <w:b/>
          <w:sz w:val="22"/>
          <w:szCs w:val="22"/>
          <w:u w:val="single"/>
        </w:rPr>
        <w:t>1</w:t>
      </w:r>
      <w:r w:rsidR="00056610" w:rsidRPr="00E16370">
        <w:rPr>
          <w:b/>
          <w:sz w:val="22"/>
          <w:szCs w:val="22"/>
          <w:u w:val="single"/>
        </w:rPr>
        <w:t>2</w:t>
      </w:r>
      <w:r w:rsidR="00406A68" w:rsidRPr="00E16370">
        <w:rPr>
          <w:b/>
          <w:sz w:val="22"/>
          <w:szCs w:val="22"/>
          <w:u w:val="single"/>
        </w:rPr>
        <w:t>.</w:t>
      </w:r>
      <w:r w:rsidR="00BF6494" w:rsidRPr="00E16370">
        <w:rPr>
          <w:b/>
          <w:sz w:val="22"/>
          <w:szCs w:val="22"/>
          <w:u w:val="single"/>
        </w:rPr>
        <w:t>202</w:t>
      </w:r>
      <w:r w:rsidR="00B2766F" w:rsidRPr="00E16370">
        <w:rPr>
          <w:b/>
          <w:sz w:val="22"/>
          <w:szCs w:val="22"/>
          <w:u w:val="single"/>
        </w:rPr>
        <w:t>4</w:t>
      </w:r>
      <w:r w:rsidRPr="00E16370">
        <w:rPr>
          <w:b/>
          <w:sz w:val="22"/>
          <w:szCs w:val="22"/>
          <w:u w:val="single"/>
        </w:rPr>
        <w:t xml:space="preserve"> r</w:t>
      </w:r>
      <w:r w:rsidRPr="00E16370">
        <w:rPr>
          <w:sz w:val="22"/>
          <w:szCs w:val="22"/>
        </w:rPr>
        <w:t>.</w:t>
      </w:r>
    </w:p>
    <w:p w14:paraId="024A3A54" w14:textId="684BB162" w:rsidR="0070611A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216570">
        <w:rPr>
          <w:sz w:val="22"/>
          <w:szCs w:val="22"/>
        </w:rPr>
        <w:t>W przypadku gdy wybór najkorzystniejszej oferty nie nastąpi przed</w:t>
      </w:r>
      <w:r w:rsidRPr="00E26723">
        <w:rPr>
          <w:sz w:val="22"/>
          <w:szCs w:val="22"/>
        </w:rPr>
        <w:t xml:space="preserve"> upływem terminu związania ofert</w:t>
      </w:r>
      <w:r w:rsidR="00353ED9" w:rsidRPr="00E26723">
        <w:rPr>
          <w:sz w:val="22"/>
          <w:szCs w:val="22"/>
        </w:rPr>
        <w:t>ą</w:t>
      </w:r>
      <w:r w:rsidRPr="00E26723">
        <w:rPr>
          <w:sz w:val="22"/>
          <w:szCs w:val="22"/>
        </w:rPr>
        <w:t xml:space="preserve"> określonego w pkt. 15.1 SWZ, Zamawiający przed upływem terminu związania</w:t>
      </w:r>
      <w:r w:rsidRPr="00E62271">
        <w:rPr>
          <w:sz w:val="22"/>
          <w:szCs w:val="22"/>
        </w:rPr>
        <w:t xml:space="preserve"> ofert</w:t>
      </w:r>
      <w:r w:rsidR="00B55B9C">
        <w:rPr>
          <w:sz w:val="22"/>
          <w:szCs w:val="22"/>
        </w:rPr>
        <w:t>ą</w:t>
      </w:r>
      <w:r w:rsidRPr="00E62271">
        <w:rPr>
          <w:sz w:val="22"/>
          <w:szCs w:val="22"/>
        </w:rPr>
        <w:t xml:space="preserve"> </w:t>
      </w:r>
      <w:r w:rsidRPr="00E62271">
        <w:rPr>
          <w:sz w:val="22"/>
          <w:szCs w:val="22"/>
          <w:u w:val="single"/>
        </w:rPr>
        <w:t>zwraca się</w:t>
      </w:r>
      <w:r w:rsidRPr="00E62271">
        <w:rPr>
          <w:sz w:val="22"/>
          <w:szCs w:val="22"/>
        </w:rPr>
        <w:t xml:space="preserve"> jednokrotnie do Wykonawców o wyrażenie zgody na przedłużenie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tego</w:t>
      </w:r>
      <w:r w:rsidRPr="00E62271">
        <w:rPr>
          <w:spacing w:val="-11"/>
          <w:sz w:val="22"/>
          <w:szCs w:val="22"/>
        </w:rPr>
        <w:t xml:space="preserve"> </w:t>
      </w:r>
      <w:r w:rsidRPr="00E62271">
        <w:rPr>
          <w:sz w:val="22"/>
          <w:szCs w:val="22"/>
        </w:rPr>
        <w:t>terminu</w:t>
      </w:r>
      <w:r w:rsidRPr="00E62271">
        <w:rPr>
          <w:spacing w:val="-14"/>
          <w:sz w:val="22"/>
          <w:szCs w:val="22"/>
        </w:rPr>
        <w:t xml:space="preserve"> </w:t>
      </w:r>
      <w:r w:rsidRPr="00E62271">
        <w:rPr>
          <w:sz w:val="22"/>
          <w:szCs w:val="22"/>
        </w:rPr>
        <w:t>o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065E90">
        <w:rPr>
          <w:sz w:val="22"/>
          <w:szCs w:val="22"/>
        </w:rPr>
        <w:t>niż</w:t>
      </w:r>
      <w:r w:rsidR="00823AD2" w:rsidRPr="00065E90">
        <w:rPr>
          <w:sz w:val="22"/>
          <w:szCs w:val="22"/>
        </w:rPr>
        <w:t xml:space="preserve"> </w:t>
      </w:r>
      <w:r w:rsidR="00823AD2" w:rsidRPr="00065E90">
        <w:rPr>
          <w:i/>
          <w:sz w:val="22"/>
          <w:szCs w:val="22"/>
        </w:rPr>
        <w:t>trzydzieści</w:t>
      </w:r>
      <w:r w:rsidR="00823AD2" w:rsidRPr="00645606">
        <w:rPr>
          <w:i/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14:paraId="74AC65E1" w14:textId="2763BDAD" w:rsidR="00540421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B97E9A">
        <w:rPr>
          <w:sz w:val="22"/>
          <w:szCs w:val="22"/>
        </w:rPr>
        <w:t>ą</w:t>
      </w:r>
      <w:r w:rsidRPr="00645606">
        <w:rPr>
          <w:sz w:val="22"/>
          <w:szCs w:val="22"/>
        </w:rPr>
        <w:t>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złożenia przez </w:t>
      </w:r>
      <w:r w:rsidRPr="00645606">
        <w:rPr>
          <w:sz w:val="22"/>
          <w:szCs w:val="22"/>
        </w:rPr>
        <w:lastRenderedPageBreak/>
        <w:t>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1E1010">
        <w:rPr>
          <w:sz w:val="22"/>
          <w:szCs w:val="22"/>
        </w:rPr>
        <w:t>ą</w:t>
      </w:r>
      <w:r w:rsidRPr="00645606">
        <w:rPr>
          <w:sz w:val="22"/>
          <w:szCs w:val="22"/>
        </w:rPr>
        <w:t>.</w:t>
      </w:r>
    </w:p>
    <w:p w14:paraId="14CD5FE1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25E3FDF3" w14:textId="77777777" w:rsidR="00540421" w:rsidRPr="00A40669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</w:t>
      </w:r>
      <w:r w:rsidRPr="00A40669">
        <w:rPr>
          <w:b/>
          <w:bCs/>
          <w:sz w:val="22"/>
          <w:szCs w:val="22"/>
        </w:rPr>
        <w:t xml:space="preserve">złożenia </w:t>
      </w:r>
      <w:r w:rsidRPr="00A40669">
        <w:rPr>
          <w:b/>
          <w:bCs/>
          <w:sz w:val="22"/>
          <w:szCs w:val="22"/>
          <w:u w:val="double"/>
        </w:rPr>
        <w:t>oferty</w:t>
      </w:r>
    </w:p>
    <w:p w14:paraId="36922A7F" w14:textId="77777777" w:rsidR="00540421" w:rsidRPr="00645606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odpowiedzialny za </w:t>
      </w:r>
      <w:r w:rsidRPr="00645606">
        <w:rPr>
          <w:b/>
          <w:sz w:val="22"/>
          <w:szCs w:val="22"/>
        </w:rPr>
        <w:t>przygotowanie oferty</w:t>
      </w:r>
      <w:r w:rsidRPr="00645606">
        <w:rPr>
          <w:sz w:val="22"/>
          <w:szCs w:val="22"/>
        </w:rPr>
        <w:t xml:space="preserve">. </w:t>
      </w:r>
    </w:p>
    <w:p w14:paraId="20750E19" w14:textId="77777777" w:rsidR="005E71FC" w:rsidRPr="0002226B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Oferta musi być </w:t>
      </w:r>
      <w:r w:rsidRPr="0002226B">
        <w:rPr>
          <w:rFonts w:eastAsia="Calibri"/>
          <w:sz w:val="22"/>
          <w:szCs w:val="22"/>
        </w:rPr>
        <w:t>sporządzona</w:t>
      </w:r>
      <w:r w:rsidRPr="0002226B">
        <w:rPr>
          <w:sz w:val="22"/>
          <w:szCs w:val="22"/>
        </w:rPr>
        <w:t xml:space="preserve"> w języku polskim</w:t>
      </w:r>
      <w:r w:rsidR="005E71FC" w:rsidRPr="0002226B">
        <w:rPr>
          <w:sz w:val="22"/>
          <w:szCs w:val="22"/>
        </w:rPr>
        <w:t>.</w:t>
      </w:r>
    </w:p>
    <w:p w14:paraId="45AAA541" w14:textId="65D3CD11" w:rsidR="00440C25" w:rsidRPr="0002226B" w:rsidRDefault="0002226B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Ofertę, oświadczenie, o którym mowa w art. 125 ust. 1 ustawy, składa się, pod rygorem nieważności, w formie elektronicznej lub w postaci elektronicznej opatrzonej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 xml:space="preserve">em zaufanym lub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>em osobistym; przez osobę upoważnioną do reprezentowania Wykonawcy na zewnątrz.</w:t>
      </w:r>
    </w:p>
    <w:p w14:paraId="3E929617" w14:textId="69A46526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02226B">
        <w:rPr>
          <w:rFonts w:eastAsia="Calibri"/>
          <w:sz w:val="22"/>
          <w:szCs w:val="22"/>
        </w:rPr>
        <w:t xml:space="preserve"> zgodne z załącznikiem nr 2 do </w:t>
      </w:r>
      <w:r w:rsidRPr="0002226B">
        <w:rPr>
          <w:rFonts w:eastAsia="Calibri"/>
          <w:sz w:val="22"/>
          <w:szCs w:val="22"/>
        </w:rPr>
        <w:t>Rozporządzenia Rady Ministrów w sprawie Krajowych Ram Interoperacyjności, minimalnych wymagań dla</w:t>
      </w:r>
      <w:r w:rsidRPr="00645606">
        <w:rPr>
          <w:rFonts w:eastAsia="Calibri"/>
          <w:sz w:val="22"/>
          <w:szCs w:val="22"/>
        </w:rPr>
        <w:t xml:space="preserve"> rejestrów publicznych i wymiany informacji w postaci elektronicznej oraz minimalnych wymagań d</w:t>
      </w:r>
      <w:r w:rsidR="0023633E" w:rsidRPr="00645606">
        <w:rPr>
          <w:rFonts w:eastAsia="Calibri"/>
          <w:sz w:val="22"/>
          <w:szCs w:val="22"/>
        </w:rPr>
        <w:t>la systemów teleinformatycznych</w:t>
      </w:r>
      <w:r w:rsidRPr="00645606">
        <w:rPr>
          <w:rFonts w:eastAsia="Calibri"/>
          <w:sz w:val="22"/>
          <w:szCs w:val="22"/>
        </w:rPr>
        <w:t xml:space="preserve">, </w:t>
      </w:r>
      <w:r w:rsidR="0023633E" w:rsidRPr="00645606">
        <w:rPr>
          <w:rFonts w:eastAsia="Calibri"/>
          <w:sz w:val="22"/>
          <w:szCs w:val="22"/>
        </w:rPr>
        <w:t>z dnia 12 kwietnia 2012 r. (Dz. U. z 20</w:t>
      </w:r>
      <w:r w:rsidR="00453869">
        <w:rPr>
          <w:rFonts w:eastAsia="Calibri"/>
          <w:sz w:val="22"/>
          <w:szCs w:val="22"/>
        </w:rPr>
        <w:t>24</w:t>
      </w:r>
      <w:r w:rsidR="0023633E" w:rsidRPr="00645606">
        <w:rPr>
          <w:rFonts w:eastAsia="Calibri"/>
          <w:sz w:val="22"/>
          <w:szCs w:val="22"/>
        </w:rPr>
        <w:t xml:space="preserve"> r. poz. 7</w:t>
      </w:r>
      <w:r w:rsidR="00453869">
        <w:rPr>
          <w:rFonts w:eastAsia="Calibri"/>
          <w:sz w:val="22"/>
          <w:szCs w:val="22"/>
        </w:rPr>
        <w:t>73</w:t>
      </w:r>
      <w:r w:rsidR="0023633E" w:rsidRPr="00645606">
        <w:rPr>
          <w:rFonts w:eastAsia="Calibri"/>
          <w:sz w:val="22"/>
          <w:szCs w:val="22"/>
        </w:rPr>
        <w:t xml:space="preserve">), </w:t>
      </w:r>
      <w:r w:rsidRPr="00645606">
        <w:rPr>
          <w:rFonts w:eastAsia="Calibri"/>
          <w:sz w:val="22"/>
          <w:szCs w:val="22"/>
        </w:rPr>
        <w:t>zwanego dalej Rozporządzeniem KRI.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Do d</w:t>
      </w:r>
      <w:r w:rsidR="00540421" w:rsidRPr="00645606">
        <w:rPr>
          <w:rFonts w:eastAsia="Calibri"/>
          <w:sz w:val="22"/>
          <w:szCs w:val="22"/>
        </w:rPr>
        <w:t>an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zawierając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dokumenty tekstowe, tekstowo-graficzne lub multimedialne stosuje się: .pdf, .doc, .docx, .rtf, .xps, .odt.</w:t>
      </w:r>
      <w:r w:rsidRPr="00645606">
        <w:rPr>
          <w:rFonts w:eastAsia="Calibri"/>
          <w:sz w:val="22"/>
          <w:szCs w:val="22"/>
        </w:rPr>
        <w:t>,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.xls, .xlsx, .jpg (.jpeg) ze szczególnym </w:t>
      </w:r>
      <w:r w:rsidRPr="00841108">
        <w:rPr>
          <w:rFonts w:eastAsia="Calibri"/>
          <w:sz w:val="22"/>
          <w:szCs w:val="22"/>
        </w:rPr>
        <w:t>wskazaniem na .pdf</w:t>
      </w:r>
    </w:p>
    <w:p w14:paraId="1894C447" w14:textId="136758F3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  <w:lang w:val="pl"/>
        </w:rPr>
      </w:pPr>
      <w:r w:rsidRPr="00841108">
        <w:rPr>
          <w:sz w:val="22"/>
          <w:szCs w:val="22"/>
        </w:rPr>
        <w:t>W celu ewentualnej kompresji danych Zamawiający rekomenduje wyko</w:t>
      </w:r>
      <w:r w:rsidR="00EE54F9" w:rsidRPr="00841108">
        <w:rPr>
          <w:sz w:val="22"/>
          <w:szCs w:val="22"/>
        </w:rPr>
        <w:t>rzystanie jednego z </w:t>
      </w:r>
      <w:r w:rsidR="00974399" w:rsidRPr="00841108">
        <w:rPr>
          <w:sz w:val="22"/>
          <w:szCs w:val="22"/>
        </w:rPr>
        <w:t xml:space="preserve">rozszerzeń: </w:t>
      </w:r>
      <w:r w:rsidRPr="00841108">
        <w:rPr>
          <w:sz w:val="22"/>
          <w:szCs w:val="22"/>
        </w:rPr>
        <w:t>.zip, .7Z.</w:t>
      </w:r>
    </w:p>
    <w:p w14:paraId="1E3A9C0E" w14:textId="77777777" w:rsidR="00540421" w:rsidRPr="00E63279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41108">
        <w:rPr>
          <w:sz w:val="22"/>
          <w:szCs w:val="22"/>
        </w:rPr>
        <w:t>Wykonawca</w:t>
      </w:r>
      <w:r w:rsidRPr="00645606">
        <w:rPr>
          <w:sz w:val="22"/>
          <w:szCs w:val="22"/>
        </w:rPr>
        <w:t xml:space="preserve"> może przed upływem terminu do składania ofert zmienić lub wycofać ofertę zgodnie </w:t>
      </w:r>
      <w:r w:rsidRPr="00645606">
        <w:rPr>
          <w:sz w:val="22"/>
          <w:szCs w:val="22"/>
        </w:rPr>
        <w:br/>
        <w:t xml:space="preserve">z </w:t>
      </w:r>
      <w:r w:rsidRPr="00E63279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49818AC5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sz w:val="22"/>
          <w:szCs w:val="22"/>
        </w:rPr>
        <w:t xml:space="preserve">Wykonawca ma prawo złożyć tylko </w:t>
      </w:r>
      <w:r w:rsidRPr="00E63279">
        <w:rPr>
          <w:i/>
          <w:sz w:val="22"/>
          <w:szCs w:val="22"/>
        </w:rPr>
        <w:t xml:space="preserve">jedną </w:t>
      </w:r>
      <w:r w:rsidRPr="00E63279">
        <w:rPr>
          <w:sz w:val="22"/>
          <w:szCs w:val="22"/>
        </w:rPr>
        <w:t xml:space="preserve">[ 1 ] ofertę, zawierającą </w:t>
      </w:r>
      <w:r w:rsidRPr="00E63279">
        <w:rPr>
          <w:i/>
          <w:sz w:val="22"/>
          <w:szCs w:val="22"/>
        </w:rPr>
        <w:t>jedną</w:t>
      </w:r>
      <w:r w:rsidRPr="00E63279">
        <w:rPr>
          <w:sz w:val="22"/>
          <w:szCs w:val="22"/>
        </w:rPr>
        <w:t xml:space="preserve"> [ 1 ], jednoznacznie opisaną propozycję. Złożenie większej liczby ofert spowoduje odrzucenie wszystkich ofert zł</w:t>
      </w:r>
      <w:r w:rsidR="007C559A" w:rsidRPr="00E63279">
        <w:rPr>
          <w:sz w:val="22"/>
          <w:szCs w:val="22"/>
        </w:rPr>
        <w:t>ożonych przez danego Wykonawcę.</w:t>
      </w:r>
    </w:p>
    <w:p w14:paraId="09B57E90" w14:textId="0B4C7531" w:rsidR="00132545" w:rsidRPr="00E63279" w:rsidRDefault="00847B20" w:rsidP="00847B20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b/>
          <w:sz w:val="22"/>
          <w:szCs w:val="22"/>
        </w:rPr>
        <w:t>Wykonawca</w:t>
      </w:r>
      <w:r w:rsidR="00540421" w:rsidRPr="00E63279">
        <w:rPr>
          <w:rFonts w:eastAsia="SimSun"/>
          <w:b/>
          <w:sz w:val="22"/>
          <w:szCs w:val="22"/>
        </w:rPr>
        <w:t xml:space="preserve"> składa ofertę</w:t>
      </w:r>
      <w:r w:rsidR="00540421" w:rsidRPr="00E63279">
        <w:rPr>
          <w:rFonts w:eastAsia="SimSun"/>
          <w:sz w:val="22"/>
          <w:szCs w:val="22"/>
        </w:rPr>
        <w:t xml:space="preserve"> za pośrednictwem </w:t>
      </w:r>
      <w:r w:rsidR="00540421" w:rsidRPr="00E63279">
        <w:rPr>
          <w:rFonts w:eastAsia="SimSun"/>
          <w:b/>
          <w:sz w:val="22"/>
          <w:szCs w:val="22"/>
        </w:rPr>
        <w:t>Formularza składania oferty</w:t>
      </w:r>
      <w:r w:rsidR="00540421" w:rsidRPr="00E63279">
        <w:rPr>
          <w:rFonts w:eastAsia="SimSun"/>
          <w:sz w:val="22"/>
          <w:szCs w:val="22"/>
        </w:rPr>
        <w:t xml:space="preserve"> dostępnego na </w:t>
      </w:r>
      <w:r w:rsidR="00540421" w:rsidRPr="00E63279">
        <w:rPr>
          <w:i/>
          <w:sz w:val="22"/>
          <w:szCs w:val="22"/>
        </w:rPr>
        <w:t>platformie zakupowej</w:t>
      </w:r>
      <w:r w:rsidR="00540421" w:rsidRPr="00E63279">
        <w:rPr>
          <w:rFonts w:eastAsia="SimSun"/>
          <w:sz w:val="22"/>
          <w:szCs w:val="22"/>
        </w:rPr>
        <w:t xml:space="preserve"> w przedmiotowym postępowaniu w sprawie udz</w:t>
      </w:r>
      <w:r w:rsidRPr="00E63279">
        <w:rPr>
          <w:rFonts w:eastAsia="SimSun"/>
          <w:sz w:val="22"/>
          <w:szCs w:val="22"/>
        </w:rPr>
        <w:t>ielenia zamówienia publicznego.</w:t>
      </w:r>
    </w:p>
    <w:p w14:paraId="12C5095F" w14:textId="3E43E1E2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 xml:space="preserve">Wszelkie </w:t>
      </w:r>
      <w:r w:rsidRPr="00E63279">
        <w:rPr>
          <w:rFonts w:eastAsia="SimSun"/>
          <w:b/>
          <w:sz w:val="22"/>
          <w:szCs w:val="22"/>
        </w:rPr>
        <w:t>informacje stanowiące tajemnicę przedsiębiorstwa</w:t>
      </w:r>
      <w:r w:rsidRPr="00E63279">
        <w:rPr>
          <w:rStyle w:val="Odwoanieprzypisudolnego"/>
          <w:rFonts w:eastAsia="SimSun"/>
          <w:sz w:val="22"/>
          <w:szCs w:val="22"/>
        </w:rPr>
        <w:footnoteReference w:id="4"/>
      </w:r>
      <w:r w:rsidRPr="00E63279">
        <w:rPr>
          <w:rFonts w:eastAsia="SimSun"/>
          <w:sz w:val="22"/>
          <w:szCs w:val="22"/>
        </w:rPr>
        <w:t xml:space="preserve"> w rozumieniu ustawy z dnia 16 kwietnia 1993 r. o zwalczaniu nieuczciwej konkurencji (</w:t>
      </w:r>
      <w:r w:rsidR="00EC2061">
        <w:rPr>
          <w:rFonts w:eastAsia="SimSun"/>
          <w:sz w:val="22"/>
          <w:szCs w:val="22"/>
        </w:rPr>
        <w:t xml:space="preserve">t.j. </w:t>
      </w:r>
      <w:r w:rsidRPr="00E63279">
        <w:rPr>
          <w:rFonts w:eastAsia="SimSun"/>
          <w:sz w:val="22"/>
          <w:szCs w:val="22"/>
        </w:rPr>
        <w:t>Dz. U.  z 20</w:t>
      </w:r>
      <w:r w:rsidR="00712CB2" w:rsidRPr="00E63279">
        <w:rPr>
          <w:rFonts w:eastAsia="SimSun"/>
          <w:sz w:val="22"/>
          <w:szCs w:val="22"/>
        </w:rPr>
        <w:t>22</w:t>
      </w:r>
      <w:r w:rsidRPr="00E63279">
        <w:rPr>
          <w:rFonts w:eastAsia="SimSun"/>
          <w:sz w:val="22"/>
          <w:szCs w:val="22"/>
        </w:rPr>
        <w:t xml:space="preserve"> r. poz. 1</w:t>
      </w:r>
      <w:r w:rsidR="00712CB2" w:rsidRPr="00E63279">
        <w:rPr>
          <w:rFonts w:eastAsia="SimSun"/>
          <w:sz w:val="22"/>
          <w:szCs w:val="22"/>
        </w:rPr>
        <w:t>233</w:t>
      </w:r>
      <w:r w:rsidR="00EC2061">
        <w:rPr>
          <w:rFonts w:eastAsia="SimSun"/>
          <w:sz w:val="22"/>
          <w:szCs w:val="22"/>
        </w:rPr>
        <w:t xml:space="preserve"> ze zm.</w:t>
      </w:r>
      <w:r w:rsidRPr="00E63279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E63279">
        <w:rPr>
          <w:rFonts w:eastAsia="SimSun"/>
          <w:b/>
          <w:sz w:val="22"/>
          <w:szCs w:val="22"/>
          <w:u w:val="single"/>
        </w:rPr>
        <w:t>kroku 1</w:t>
      </w:r>
      <w:r w:rsidRPr="00E63279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2C0537B0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5F361AED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Wykonawca może przed upływem terminu</w:t>
      </w:r>
      <w:r w:rsidR="00665E9A" w:rsidRPr="00645606">
        <w:rPr>
          <w:sz w:val="22"/>
          <w:szCs w:val="22"/>
        </w:rPr>
        <w:t xml:space="preserve"> składania ofert wycofać</w:t>
      </w:r>
      <w:r w:rsidRPr="00645606">
        <w:rPr>
          <w:sz w:val="22"/>
          <w:szCs w:val="22"/>
        </w:rPr>
        <w:t xml:space="preserve"> ofertę za pośrednictwem Formularza składania oferty. </w:t>
      </w:r>
    </w:p>
    <w:p w14:paraId="39B3D495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2EF33D7" w14:textId="77777777" w:rsidR="00540421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6DA4A588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606F37DC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zalogowanie i kliknięcie w przycisk </w:t>
      </w:r>
      <w:r w:rsidRPr="00645606">
        <w:rPr>
          <w:b/>
          <w:sz w:val="22"/>
          <w:szCs w:val="22"/>
        </w:rPr>
        <w:t>Potwierdź ofertę</w:t>
      </w:r>
      <w:r w:rsidRPr="00645606">
        <w:rPr>
          <w:sz w:val="22"/>
          <w:szCs w:val="22"/>
        </w:rPr>
        <w:t>.</w:t>
      </w:r>
    </w:p>
    <w:p w14:paraId="25BECAAA" w14:textId="77777777" w:rsidR="00540421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Potwierdzeniem wycofania oferty w przypadku </w:t>
      </w:r>
      <w:r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6</w:t>
      </w:r>
      <w:r w:rsidRPr="00645606">
        <w:rPr>
          <w:b/>
          <w:sz w:val="22"/>
          <w:szCs w:val="22"/>
        </w:rPr>
        <w:t>.1</w:t>
      </w:r>
      <w:r w:rsidR="00132545" w:rsidRPr="00645606">
        <w:rPr>
          <w:b/>
          <w:sz w:val="22"/>
          <w:szCs w:val="22"/>
        </w:rPr>
        <w:t>3</w:t>
      </w:r>
      <w:r w:rsidRPr="00645606">
        <w:rPr>
          <w:b/>
          <w:sz w:val="22"/>
          <w:szCs w:val="22"/>
        </w:rPr>
        <w:t xml:space="preserve">.1 </w:t>
      </w:r>
      <w:r w:rsidR="00511200" w:rsidRPr="00645606">
        <w:rPr>
          <w:b/>
          <w:sz w:val="22"/>
          <w:szCs w:val="22"/>
        </w:rPr>
        <w:t>S</w:t>
      </w:r>
      <w:r w:rsidRPr="00645606">
        <w:rPr>
          <w:b/>
          <w:sz w:val="22"/>
          <w:szCs w:val="22"/>
        </w:rPr>
        <w:t>WZ</w:t>
      </w:r>
      <w:r w:rsidRPr="00645606">
        <w:rPr>
          <w:sz w:val="22"/>
          <w:szCs w:val="22"/>
        </w:rPr>
        <w:t xml:space="preserve"> jest data potwierdzenia akcji przez kliknięcie w przycisk </w:t>
      </w:r>
      <w:r w:rsidRPr="00645606">
        <w:rPr>
          <w:b/>
          <w:sz w:val="22"/>
          <w:szCs w:val="22"/>
        </w:rPr>
        <w:t>Wycofaj ofertę</w:t>
      </w:r>
      <w:r w:rsidRPr="00645606">
        <w:rPr>
          <w:sz w:val="22"/>
          <w:szCs w:val="22"/>
        </w:rPr>
        <w:t>.</w:t>
      </w:r>
    </w:p>
    <w:p w14:paraId="2371AA23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Złożenie i w</w:t>
      </w:r>
      <w:r w:rsidR="00540421" w:rsidRPr="00645606">
        <w:rPr>
          <w:sz w:val="22"/>
          <w:szCs w:val="22"/>
        </w:rPr>
        <w:t xml:space="preserve">ycofanie oferty możliwe jest </w:t>
      </w:r>
      <w:r w:rsidR="00540421" w:rsidRPr="00645606">
        <w:rPr>
          <w:sz w:val="22"/>
          <w:szCs w:val="22"/>
          <w:u w:val="single"/>
        </w:rPr>
        <w:t>do</w:t>
      </w:r>
      <w:r w:rsidR="00540421" w:rsidRPr="00645606">
        <w:rPr>
          <w:sz w:val="22"/>
          <w:szCs w:val="22"/>
        </w:rPr>
        <w:t xml:space="preserve"> zakończenia terminu składania ofert w postępowaniu.</w:t>
      </w:r>
    </w:p>
    <w:p w14:paraId="5A98B40A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645606">
        <w:rPr>
          <w:sz w:val="22"/>
          <w:szCs w:val="22"/>
        </w:rPr>
        <w:br/>
        <w:t>po upływie terminu zakończenia składania ofert w postępowaniu.</w:t>
      </w:r>
    </w:p>
    <w:p w14:paraId="2F3FCDBC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645606">
        <w:rPr>
          <w:sz w:val="22"/>
          <w:szCs w:val="22"/>
        </w:rPr>
        <w:t xml:space="preserve">. Wszelkie niejasności i wątpliwości dotyczące treści zapisów w </w:t>
      </w:r>
      <w:r w:rsidR="006E7EE1" w:rsidRPr="00645606">
        <w:rPr>
          <w:sz w:val="22"/>
          <w:szCs w:val="22"/>
        </w:rPr>
        <w:t>SWZ</w:t>
      </w:r>
      <w:r w:rsidR="00540421" w:rsidRPr="00645606">
        <w:rPr>
          <w:sz w:val="22"/>
          <w:szCs w:val="22"/>
        </w:rPr>
        <w:t xml:space="preserve"> należy zatem wyjaśnić </w:t>
      </w:r>
      <w:r w:rsidR="00540421" w:rsidRPr="00645606">
        <w:rPr>
          <w:sz w:val="22"/>
          <w:szCs w:val="22"/>
        </w:rPr>
        <w:br/>
        <w:t xml:space="preserve">z Zamawiającym przed terminem składania ofert w trybie przewidzianym w </w:t>
      </w:r>
      <w:r w:rsidR="00540421"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2</w:t>
      </w:r>
      <w:r w:rsidRPr="00645606">
        <w:rPr>
          <w:b/>
          <w:sz w:val="22"/>
          <w:szCs w:val="22"/>
        </w:rPr>
        <w:t xml:space="preserve"> S</w:t>
      </w:r>
      <w:r w:rsidR="00540421" w:rsidRPr="00645606">
        <w:rPr>
          <w:b/>
          <w:sz w:val="22"/>
          <w:szCs w:val="22"/>
        </w:rPr>
        <w:t>WZ</w:t>
      </w:r>
      <w:r w:rsidR="00540421" w:rsidRPr="00645606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3DC46091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45606">
        <w:rPr>
          <w:sz w:val="22"/>
          <w:szCs w:val="22"/>
        </w:rPr>
        <w:t>stanowi o niezgodności oferty z wymaganiami Zamawiającego określonymi w dokumentach zamówienia.</w:t>
      </w:r>
    </w:p>
    <w:p w14:paraId="31B96827" w14:textId="77777777" w:rsidR="00540421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Zamawiający nie przewiduje sposobu komunikowania</w:t>
      </w:r>
      <w:r w:rsidR="00511200" w:rsidRPr="00645606">
        <w:rPr>
          <w:sz w:val="22"/>
          <w:szCs w:val="22"/>
        </w:rPr>
        <w:t xml:space="preserve"> się z Wykonaw</w:t>
      </w:r>
      <w:r w:rsidRPr="00645606">
        <w:rPr>
          <w:sz w:val="22"/>
          <w:szCs w:val="22"/>
        </w:rPr>
        <w:t>cami w inny sposób niż przy użyciu środków komunikacji elektronicznej, wskazanych w</w:t>
      </w:r>
      <w:r w:rsidRPr="00645606">
        <w:rPr>
          <w:spacing w:val="-3"/>
          <w:sz w:val="22"/>
          <w:szCs w:val="22"/>
        </w:rPr>
        <w:t xml:space="preserve"> </w:t>
      </w:r>
      <w:r w:rsidRPr="00645606">
        <w:rPr>
          <w:sz w:val="22"/>
          <w:szCs w:val="22"/>
        </w:rPr>
        <w:t>SWZ.</w:t>
      </w:r>
    </w:p>
    <w:p w14:paraId="69A35160" w14:textId="77777777" w:rsidR="00543157" w:rsidRPr="00645606" w:rsidRDefault="00543157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3A903C8E" w14:textId="77777777" w:rsidR="00540421" w:rsidRPr="00645606" w:rsidRDefault="00540421" w:rsidP="009E45E0">
      <w:pPr>
        <w:numPr>
          <w:ilvl w:val="0"/>
          <w:numId w:val="19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4A6FF0B9" w14:textId="77777777" w:rsidR="00540421" w:rsidRPr="00645606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4372BA94" w14:textId="28EC65AA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E16370">
        <w:rPr>
          <w:rFonts w:eastAsia="SimSun"/>
          <w:sz w:val="22"/>
          <w:szCs w:val="22"/>
        </w:rPr>
        <w:t xml:space="preserve">Oferty należy składać </w:t>
      </w:r>
      <w:r w:rsidRPr="00E16370">
        <w:rPr>
          <w:rFonts w:eastAsia="SimSun"/>
          <w:b/>
          <w:sz w:val="22"/>
          <w:szCs w:val="22"/>
        </w:rPr>
        <w:t xml:space="preserve">do dnia </w:t>
      </w:r>
      <w:r w:rsidR="00E16370" w:rsidRPr="00E16370">
        <w:rPr>
          <w:rFonts w:eastAsia="SimSun"/>
          <w:b/>
          <w:sz w:val="22"/>
          <w:szCs w:val="22"/>
          <w:u w:val="single"/>
        </w:rPr>
        <w:t>1</w:t>
      </w:r>
      <w:r w:rsidR="00615779">
        <w:rPr>
          <w:rFonts w:eastAsia="SimSun"/>
          <w:b/>
          <w:sz w:val="22"/>
          <w:szCs w:val="22"/>
          <w:u w:val="single"/>
        </w:rPr>
        <w:t>2</w:t>
      </w:r>
      <w:r w:rsidR="00406A68" w:rsidRPr="00E16370">
        <w:rPr>
          <w:rFonts w:eastAsia="SimSun"/>
          <w:b/>
          <w:sz w:val="22"/>
          <w:szCs w:val="22"/>
          <w:u w:val="single"/>
        </w:rPr>
        <w:t>.</w:t>
      </w:r>
      <w:r w:rsidR="00057D2B" w:rsidRPr="00E16370">
        <w:rPr>
          <w:rFonts w:eastAsia="SimSun"/>
          <w:b/>
          <w:sz w:val="22"/>
          <w:szCs w:val="22"/>
          <w:u w:val="single"/>
        </w:rPr>
        <w:t>1</w:t>
      </w:r>
      <w:r w:rsidR="00056610" w:rsidRPr="00E16370">
        <w:rPr>
          <w:rFonts w:eastAsia="SimSun"/>
          <w:b/>
          <w:sz w:val="22"/>
          <w:szCs w:val="22"/>
          <w:u w:val="single"/>
        </w:rPr>
        <w:t>1</w:t>
      </w:r>
      <w:r w:rsidR="00406A68" w:rsidRPr="00E16370">
        <w:rPr>
          <w:rFonts w:eastAsia="SimSun"/>
          <w:b/>
          <w:sz w:val="22"/>
          <w:szCs w:val="22"/>
          <w:u w:val="single"/>
        </w:rPr>
        <w:t>.</w:t>
      </w:r>
      <w:r w:rsidR="00BF6494" w:rsidRPr="00E16370">
        <w:rPr>
          <w:rFonts w:eastAsia="SimSun"/>
          <w:b/>
          <w:sz w:val="22"/>
          <w:szCs w:val="22"/>
          <w:u w:val="single"/>
        </w:rPr>
        <w:t>202</w:t>
      </w:r>
      <w:r w:rsidR="00B2766F" w:rsidRPr="00E16370">
        <w:rPr>
          <w:rFonts w:eastAsia="SimSun"/>
          <w:b/>
          <w:sz w:val="22"/>
          <w:szCs w:val="22"/>
          <w:u w:val="single"/>
        </w:rPr>
        <w:t>4</w:t>
      </w:r>
      <w:r w:rsidR="007A5071" w:rsidRPr="00E16370">
        <w:rPr>
          <w:rFonts w:eastAsia="SimSun"/>
          <w:b/>
          <w:sz w:val="22"/>
          <w:szCs w:val="22"/>
          <w:u w:val="single"/>
        </w:rPr>
        <w:t xml:space="preserve"> </w:t>
      </w:r>
      <w:r w:rsidRPr="00E16370">
        <w:rPr>
          <w:b/>
          <w:sz w:val="22"/>
          <w:szCs w:val="22"/>
          <w:u w:val="single"/>
        </w:rPr>
        <w:t>r.</w:t>
      </w:r>
      <w:r w:rsidRPr="00E16370">
        <w:rPr>
          <w:b/>
          <w:sz w:val="22"/>
          <w:szCs w:val="22"/>
        </w:rPr>
        <w:t>, do godz. 1</w:t>
      </w:r>
      <w:r w:rsidR="00615779">
        <w:rPr>
          <w:b/>
          <w:sz w:val="22"/>
          <w:szCs w:val="22"/>
        </w:rPr>
        <w:t>3</w:t>
      </w:r>
      <w:r w:rsidRPr="00E16370">
        <w:rPr>
          <w:b/>
          <w:sz w:val="22"/>
          <w:szCs w:val="22"/>
        </w:rPr>
        <w:t>:00</w:t>
      </w:r>
      <w:r w:rsidRPr="00E16370">
        <w:rPr>
          <w:sz w:val="22"/>
          <w:szCs w:val="22"/>
        </w:rPr>
        <w:t>,</w:t>
      </w:r>
      <w:r w:rsidRPr="00E16370">
        <w:rPr>
          <w:b/>
          <w:sz w:val="22"/>
          <w:szCs w:val="22"/>
        </w:rPr>
        <w:t xml:space="preserve"> </w:t>
      </w:r>
      <w:r w:rsidRPr="00E16370">
        <w:rPr>
          <w:rFonts w:eastAsia="Calibri"/>
          <w:sz w:val="22"/>
          <w:szCs w:val="22"/>
        </w:rPr>
        <w:t xml:space="preserve">z uwzględnieniem zapisów </w:t>
      </w:r>
      <w:r w:rsidRPr="00E16370">
        <w:rPr>
          <w:rFonts w:eastAsia="Calibri"/>
          <w:b/>
          <w:sz w:val="22"/>
          <w:szCs w:val="22"/>
        </w:rPr>
        <w:t>pkt. 16</w:t>
      </w:r>
      <w:r w:rsidRPr="00411D1A">
        <w:rPr>
          <w:rFonts w:eastAsia="Calibri"/>
          <w:b/>
          <w:sz w:val="22"/>
          <w:szCs w:val="22"/>
        </w:rPr>
        <w:t xml:space="preserve"> </w:t>
      </w:r>
      <w:r w:rsidR="006E7EE1" w:rsidRPr="00411D1A">
        <w:rPr>
          <w:rFonts w:eastAsia="Calibri"/>
          <w:b/>
          <w:sz w:val="22"/>
          <w:szCs w:val="22"/>
        </w:rPr>
        <w:t>SWZ</w:t>
      </w:r>
      <w:r w:rsidRPr="00411D1A">
        <w:rPr>
          <w:rFonts w:eastAsia="Calibri"/>
          <w:sz w:val="22"/>
          <w:szCs w:val="22"/>
        </w:rPr>
        <w:t>.</w:t>
      </w:r>
    </w:p>
    <w:p w14:paraId="236CA3A6" w14:textId="77777777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11D1A">
        <w:rPr>
          <w:rFonts w:eastAsia="SimSun"/>
          <w:i/>
          <w:sz w:val="22"/>
          <w:szCs w:val="22"/>
        </w:rPr>
        <w:t>platformy zakupowej</w:t>
      </w:r>
      <w:r w:rsidRPr="00411D1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11D1A">
        <w:rPr>
          <w:rFonts w:eastAsia="SimSun"/>
          <w:b/>
          <w:sz w:val="22"/>
          <w:szCs w:val="22"/>
        </w:rPr>
        <w:t>kroku 2</w:t>
      </w:r>
      <w:r w:rsidRPr="00411D1A">
        <w:rPr>
          <w:rFonts w:eastAsia="SimSun"/>
          <w:sz w:val="22"/>
          <w:szCs w:val="22"/>
        </w:rPr>
        <w:t xml:space="preserve"> składania oferty poprzez kliknięcie przycisku </w:t>
      </w:r>
      <w:r w:rsidRPr="00411D1A">
        <w:rPr>
          <w:rFonts w:eastAsia="SimSun"/>
          <w:b/>
          <w:sz w:val="22"/>
          <w:szCs w:val="22"/>
        </w:rPr>
        <w:t>Złóż ofertę</w:t>
      </w:r>
      <w:r w:rsidRPr="00411D1A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19CECFA7" w14:textId="77777777" w:rsidR="00540421" w:rsidRPr="00411D1A" w:rsidRDefault="00540421" w:rsidP="00A07174">
      <w:pPr>
        <w:ind w:left="1418"/>
        <w:jc w:val="both"/>
        <w:rPr>
          <w:sz w:val="22"/>
          <w:szCs w:val="22"/>
        </w:rPr>
      </w:pPr>
    </w:p>
    <w:p w14:paraId="2E0103EC" w14:textId="77777777" w:rsidR="00540421" w:rsidRPr="00411D1A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411D1A">
        <w:rPr>
          <w:b/>
          <w:sz w:val="22"/>
          <w:szCs w:val="22"/>
        </w:rPr>
        <w:t>Otwarcie ofert</w:t>
      </w:r>
    </w:p>
    <w:p w14:paraId="78004ECC" w14:textId="30834642" w:rsidR="00511200" w:rsidRPr="00E16370" w:rsidRDefault="00B9716E" w:rsidP="00A24DE1">
      <w:pPr>
        <w:numPr>
          <w:ilvl w:val="0"/>
          <w:numId w:val="8"/>
        </w:numPr>
        <w:ind w:left="1418" w:hanging="720"/>
        <w:jc w:val="both"/>
        <w:rPr>
          <w:sz w:val="22"/>
          <w:szCs w:val="22"/>
        </w:rPr>
      </w:pPr>
      <w:r w:rsidRPr="00E16370">
        <w:rPr>
          <w:sz w:val="22"/>
          <w:szCs w:val="22"/>
        </w:rPr>
        <w:t>O</w:t>
      </w:r>
      <w:r w:rsidR="00540421" w:rsidRPr="00E16370">
        <w:rPr>
          <w:sz w:val="22"/>
          <w:szCs w:val="22"/>
        </w:rPr>
        <w:t xml:space="preserve">twarcie ofert nastąpi </w:t>
      </w:r>
      <w:r w:rsidR="00540421" w:rsidRPr="00E16370">
        <w:rPr>
          <w:rFonts w:eastAsia="SimSun"/>
          <w:b/>
          <w:sz w:val="22"/>
          <w:szCs w:val="22"/>
        </w:rPr>
        <w:t xml:space="preserve">dnia </w:t>
      </w:r>
      <w:r w:rsidR="00E16370" w:rsidRPr="00E16370">
        <w:rPr>
          <w:rFonts w:eastAsia="SimSun"/>
          <w:b/>
          <w:sz w:val="22"/>
          <w:szCs w:val="22"/>
          <w:u w:val="single"/>
        </w:rPr>
        <w:t>1</w:t>
      </w:r>
      <w:r w:rsidR="00615779">
        <w:rPr>
          <w:rFonts w:eastAsia="SimSun"/>
          <w:b/>
          <w:sz w:val="22"/>
          <w:szCs w:val="22"/>
          <w:u w:val="single"/>
        </w:rPr>
        <w:t>2</w:t>
      </w:r>
      <w:r w:rsidR="0020278B" w:rsidRPr="00E16370">
        <w:rPr>
          <w:rFonts w:eastAsia="SimSun"/>
          <w:b/>
          <w:sz w:val="22"/>
          <w:szCs w:val="22"/>
          <w:u w:val="single"/>
        </w:rPr>
        <w:t>.</w:t>
      </w:r>
      <w:r w:rsidR="00057D2B" w:rsidRPr="00E16370">
        <w:rPr>
          <w:rFonts w:eastAsia="SimSun"/>
          <w:b/>
          <w:sz w:val="22"/>
          <w:szCs w:val="22"/>
          <w:u w:val="single"/>
        </w:rPr>
        <w:t>1</w:t>
      </w:r>
      <w:r w:rsidR="00056610" w:rsidRPr="00E16370">
        <w:rPr>
          <w:rFonts w:eastAsia="SimSun"/>
          <w:b/>
          <w:sz w:val="22"/>
          <w:szCs w:val="22"/>
          <w:u w:val="single"/>
        </w:rPr>
        <w:t>1</w:t>
      </w:r>
      <w:r w:rsidR="0020278B" w:rsidRPr="00E16370">
        <w:rPr>
          <w:rFonts w:eastAsia="SimSun"/>
          <w:b/>
          <w:sz w:val="22"/>
          <w:szCs w:val="22"/>
          <w:u w:val="single"/>
        </w:rPr>
        <w:t>.202</w:t>
      </w:r>
      <w:r w:rsidR="00B2766F" w:rsidRPr="00E16370">
        <w:rPr>
          <w:rFonts w:eastAsia="SimSun"/>
          <w:b/>
          <w:sz w:val="22"/>
          <w:szCs w:val="22"/>
          <w:u w:val="single"/>
        </w:rPr>
        <w:t>4</w:t>
      </w:r>
      <w:r w:rsidR="0020278B" w:rsidRPr="00E16370">
        <w:rPr>
          <w:rFonts w:eastAsia="SimSun"/>
          <w:b/>
          <w:sz w:val="22"/>
          <w:szCs w:val="22"/>
          <w:u w:val="single"/>
        </w:rPr>
        <w:t xml:space="preserve"> </w:t>
      </w:r>
      <w:r w:rsidR="0020278B" w:rsidRPr="00E16370">
        <w:rPr>
          <w:b/>
          <w:sz w:val="22"/>
          <w:szCs w:val="22"/>
          <w:u w:val="single"/>
        </w:rPr>
        <w:t>r.</w:t>
      </w:r>
      <w:r w:rsidR="00540421" w:rsidRPr="00E16370">
        <w:rPr>
          <w:b/>
          <w:sz w:val="22"/>
          <w:szCs w:val="22"/>
        </w:rPr>
        <w:t>, godz. 1</w:t>
      </w:r>
      <w:r w:rsidR="00615779">
        <w:rPr>
          <w:b/>
          <w:sz w:val="22"/>
          <w:szCs w:val="22"/>
        </w:rPr>
        <w:t>3</w:t>
      </w:r>
      <w:r w:rsidR="00540421" w:rsidRPr="00E16370">
        <w:rPr>
          <w:b/>
          <w:sz w:val="22"/>
          <w:szCs w:val="22"/>
        </w:rPr>
        <w:t>:30</w:t>
      </w:r>
      <w:r w:rsidR="00747147" w:rsidRPr="00E16370">
        <w:rPr>
          <w:sz w:val="22"/>
          <w:szCs w:val="22"/>
        </w:rPr>
        <w:t xml:space="preserve">, </w:t>
      </w:r>
      <w:r w:rsidR="00A24DE1" w:rsidRPr="00E16370">
        <w:rPr>
          <w:sz w:val="22"/>
          <w:szCs w:val="22"/>
        </w:rPr>
        <w:t xml:space="preserve">za pośrednictwem </w:t>
      </w:r>
      <w:r w:rsidR="00A24DE1" w:rsidRPr="00E16370">
        <w:rPr>
          <w:i/>
          <w:sz w:val="22"/>
          <w:szCs w:val="22"/>
        </w:rPr>
        <w:t>platformy zakupowej</w:t>
      </w:r>
      <w:r w:rsidR="00A24DE1" w:rsidRPr="00E16370">
        <w:rPr>
          <w:sz w:val="22"/>
          <w:szCs w:val="22"/>
        </w:rPr>
        <w:t>.</w:t>
      </w:r>
    </w:p>
    <w:p w14:paraId="3EDBCEB0" w14:textId="77777777" w:rsidR="00511200" w:rsidRPr="00411D1A" w:rsidRDefault="0070271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 nie przewiduje publicznego otwarcia ofert</w:t>
      </w:r>
      <w:r w:rsidR="00511200" w:rsidRPr="00411D1A">
        <w:rPr>
          <w:rFonts w:eastAsia="SimSun"/>
          <w:sz w:val="22"/>
          <w:szCs w:val="22"/>
        </w:rPr>
        <w:t>.</w:t>
      </w:r>
    </w:p>
    <w:p w14:paraId="1195030B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Zamawiający, najpóźniej przed</w:t>
      </w:r>
      <w:r w:rsidRPr="0083644D">
        <w:rPr>
          <w:rFonts w:eastAsia="SimSun"/>
          <w:sz w:val="22"/>
          <w:szCs w:val="22"/>
        </w:rPr>
        <w:t xml:space="preserve"> otwarciem</w:t>
      </w:r>
      <w:r w:rsidRPr="00645606">
        <w:rPr>
          <w:rFonts w:eastAsia="SimSun"/>
          <w:sz w:val="22"/>
          <w:szCs w:val="22"/>
        </w:rPr>
        <w:t xml:space="preserve"> ofert, udostępni na stronie internetowej prowadzonego postepowania informację o kwocie, jaką zamierza przeznaczyć́ na sfinansowanie zamówienia.</w:t>
      </w:r>
    </w:p>
    <w:p w14:paraId="1CA26CF4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1E3A89B6" w14:textId="206A6948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6C1C004" w14:textId="018A6D95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firstLine="466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cenach lub kosztach zawartych w ofertach.</w:t>
      </w:r>
    </w:p>
    <w:p w14:paraId="11F03C70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84B4624" w14:textId="77777777" w:rsidR="00511200" w:rsidRPr="00645606" w:rsidRDefault="0038354D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</w:t>
      </w:r>
      <w:r w:rsidR="00511200" w:rsidRPr="00645606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E297B0D" w14:textId="77777777" w:rsidR="00207048" w:rsidRPr="00645606" w:rsidRDefault="00207048" w:rsidP="00A07174">
      <w:pPr>
        <w:jc w:val="both"/>
        <w:rPr>
          <w:sz w:val="22"/>
          <w:szCs w:val="22"/>
        </w:rPr>
      </w:pPr>
    </w:p>
    <w:p w14:paraId="35200CCE" w14:textId="1EB8F80D" w:rsidR="000B74E7" w:rsidRPr="00645606" w:rsidRDefault="000B74E7" w:rsidP="009E45E0">
      <w:pPr>
        <w:numPr>
          <w:ilvl w:val="0"/>
          <w:numId w:val="34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sz w:val="22"/>
          <w:szCs w:val="22"/>
        </w:rPr>
        <w:t>Opis sposobu obliczenia ceny</w:t>
      </w:r>
    </w:p>
    <w:p w14:paraId="2997FEF3" w14:textId="4FFCAC28" w:rsidR="000B74E7" w:rsidRPr="004763C4" w:rsidRDefault="000B74E7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o </w:t>
      </w:r>
      <w:r w:rsidRPr="009A0F62">
        <w:rPr>
          <w:bCs/>
          <w:sz w:val="22"/>
          <w:szCs w:val="22"/>
        </w:rPr>
        <w:t>informowaniu o cenach towarów i usług (</w:t>
      </w:r>
      <w:r w:rsidR="00EC2061">
        <w:rPr>
          <w:bCs/>
          <w:sz w:val="22"/>
          <w:szCs w:val="22"/>
          <w:lang w:val="pl-PL"/>
        </w:rPr>
        <w:t xml:space="preserve">t.j. </w:t>
      </w:r>
      <w:r w:rsidRPr="009A0F62">
        <w:rPr>
          <w:bCs/>
          <w:sz w:val="22"/>
          <w:szCs w:val="22"/>
        </w:rPr>
        <w:t xml:space="preserve">Dz. U. </w:t>
      </w:r>
      <w:r w:rsidRPr="009A0F62">
        <w:rPr>
          <w:bCs/>
          <w:sz w:val="22"/>
          <w:szCs w:val="22"/>
          <w:lang w:val="pl-PL"/>
        </w:rPr>
        <w:t>20</w:t>
      </w:r>
      <w:r w:rsidR="00F37834" w:rsidRPr="009A0F62">
        <w:rPr>
          <w:bCs/>
          <w:sz w:val="22"/>
          <w:szCs w:val="22"/>
          <w:lang w:val="pl-PL"/>
        </w:rPr>
        <w:t>23</w:t>
      </w:r>
      <w:r w:rsidRPr="009A0F62">
        <w:rPr>
          <w:bCs/>
          <w:sz w:val="22"/>
          <w:szCs w:val="22"/>
          <w:lang w:val="pl-PL"/>
        </w:rPr>
        <w:t xml:space="preserve"> r. </w:t>
      </w:r>
      <w:r w:rsidRPr="009A0F62">
        <w:rPr>
          <w:bCs/>
          <w:sz w:val="22"/>
          <w:szCs w:val="22"/>
        </w:rPr>
        <w:t xml:space="preserve">poz. </w:t>
      </w:r>
      <w:r w:rsidRPr="009A0F62">
        <w:rPr>
          <w:bCs/>
          <w:sz w:val="22"/>
          <w:szCs w:val="22"/>
          <w:lang w:val="pl-PL"/>
        </w:rPr>
        <w:t>1</w:t>
      </w:r>
      <w:r w:rsidR="00F37834" w:rsidRPr="009A0F62">
        <w:rPr>
          <w:bCs/>
          <w:sz w:val="22"/>
          <w:szCs w:val="22"/>
          <w:lang w:val="pl-PL"/>
        </w:rPr>
        <w:t>68</w:t>
      </w:r>
      <w:r w:rsidR="00EC2061">
        <w:rPr>
          <w:bCs/>
          <w:sz w:val="22"/>
          <w:szCs w:val="22"/>
          <w:lang w:val="pl-PL"/>
        </w:rPr>
        <w:t xml:space="preserve"> ze zm.</w:t>
      </w:r>
      <w:r w:rsidRPr="009A0F62">
        <w:rPr>
          <w:bCs/>
          <w:sz w:val="22"/>
          <w:szCs w:val="22"/>
        </w:rPr>
        <w:t>)</w:t>
      </w:r>
      <w:r w:rsidRPr="009A0F62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2B656D8C" w14:textId="6D2866BA" w:rsidR="004763C4" w:rsidRPr="00021C69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 xml:space="preserve">Cenę oferty </w:t>
      </w:r>
      <w:r w:rsidRPr="00021C69">
        <w:rPr>
          <w:bCs/>
          <w:sz w:val="22"/>
          <w:szCs w:val="22"/>
          <w:lang w:val="pl-PL"/>
        </w:rPr>
        <w:t>stanowi suma wartości wszystkich jej elementów, zawierająca wszystkie koszty niezbędne do wykonania zamówienia.</w:t>
      </w:r>
    </w:p>
    <w:p w14:paraId="01FE87D9" w14:textId="0BC17F2F" w:rsidR="00841108" w:rsidRPr="00021C69" w:rsidRDefault="00056610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021C69">
        <w:rPr>
          <w:bCs/>
          <w:sz w:val="22"/>
          <w:szCs w:val="22"/>
        </w:rPr>
        <w:t xml:space="preserve">Cenę oferty należy obliczyć, </w:t>
      </w:r>
      <w:r w:rsidRPr="00021C69">
        <w:rPr>
          <w:b/>
          <w:bCs/>
          <w:sz w:val="22"/>
          <w:szCs w:val="22"/>
        </w:rPr>
        <w:t xml:space="preserve">jako ryczałtowe wynagrodzenie złotych brutto </w:t>
      </w:r>
      <w:r w:rsidRPr="00021C69">
        <w:rPr>
          <w:bCs/>
          <w:sz w:val="22"/>
          <w:szCs w:val="22"/>
        </w:rPr>
        <w:t xml:space="preserve">Wykonawcy </w:t>
      </w:r>
      <w:r w:rsidRPr="00021C69">
        <w:rPr>
          <w:bCs/>
          <w:i/>
          <w:sz w:val="22"/>
          <w:szCs w:val="22"/>
        </w:rPr>
        <w:t>(brutto, tj.: z</w:t>
      </w:r>
      <w:r w:rsidRPr="00021C69">
        <w:rPr>
          <w:bCs/>
          <w:i/>
          <w:sz w:val="22"/>
          <w:szCs w:val="22"/>
          <w:lang w:val="pl-PL"/>
        </w:rPr>
        <w:t> </w:t>
      </w:r>
      <w:r w:rsidRPr="00021C69">
        <w:rPr>
          <w:bCs/>
          <w:i/>
          <w:sz w:val="22"/>
          <w:szCs w:val="22"/>
        </w:rPr>
        <w:t>podatkiem VAT i innymi należnościami publicznoprawnymi zgodnie z obowiązującymi przepisami)</w:t>
      </w:r>
      <w:r w:rsidRPr="00021C69">
        <w:rPr>
          <w:bCs/>
          <w:sz w:val="22"/>
          <w:szCs w:val="22"/>
        </w:rPr>
        <w:t xml:space="preserve"> uwzględnia</w:t>
      </w:r>
      <w:r w:rsidRPr="00021C69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Pr="00021C69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Pr="00021C69">
        <w:rPr>
          <w:b/>
          <w:bCs/>
          <w:color w:val="000000" w:themeColor="text1"/>
          <w:sz w:val="22"/>
          <w:szCs w:val="22"/>
          <w:lang w:val="pl-PL"/>
        </w:rPr>
        <w:t>(</w:t>
      </w:r>
      <w:r w:rsidRPr="00021C69">
        <w:rPr>
          <w:b/>
          <w:bCs/>
          <w:color w:val="000000" w:themeColor="text1"/>
          <w:sz w:val="22"/>
          <w:szCs w:val="22"/>
        </w:rPr>
        <w:t>załącznik nr 1</w:t>
      </w:r>
      <w:r w:rsidRPr="00021C69">
        <w:rPr>
          <w:b/>
          <w:bCs/>
          <w:color w:val="000000" w:themeColor="text1"/>
          <w:sz w:val="22"/>
          <w:szCs w:val="22"/>
          <w:lang w:val="pl-PL"/>
        </w:rPr>
        <w:t>.2 – 1.</w:t>
      </w:r>
      <w:r w:rsidR="00615779">
        <w:rPr>
          <w:b/>
          <w:bCs/>
          <w:color w:val="000000" w:themeColor="text1"/>
          <w:sz w:val="22"/>
          <w:szCs w:val="22"/>
          <w:lang w:val="pl-PL"/>
        </w:rPr>
        <w:t>4</w:t>
      </w:r>
      <w:r w:rsidRPr="00021C69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Pr="00021C69">
        <w:rPr>
          <w:b/>
          <w:bCs/>
          <w:color w:val="000000" w:themeColor="text1"/>
          <w:sz w:val="22"/>
          <w:szCs w:val="22"/>
        </w:rPr>
        <w:t>do</w:t>
      </w:r>
      <w:r w:rsidRPr="00021C69">
        <w:rPr>
          <w:b/>
          <w:bCs/>
          <w:color w:val="000000" w:themeColor="text1"/>
          <w:sz w:val="22"/>
          <w:szCs w:val="22"/>
          <w:lang w:val="pl-PL"/>
        </w:rPr>
        <w:t> </w:t>
      </w:r>
      <w:r w:rsidRPr="00021C69">
        <w:rPr>
          <w:b/>
          <w:bCs/>
          <w:color w:val="000000" w:themeColor="text1"/>
          <w:sz w:val="22"/>
          <w:szCs w:val="22"/>
        </w:rPr>
        <w:t>SWZ</w:t>
      </w:r>
      <w:r w:rsidRPr="00021C69">
        <w:rPr>
          <w:b/>
          <w:bCs/>
          <w:i/>
          <w:color w:val="000000" w:themeColor="text1"/>
          <w:sz w:val="22"/>
          <w:szCs w:val="22"/>
          <w:lang w:val="pl-PL"/>
        </w:rPr>
        <w:t xml:space="preserve"> – </w:t>
      </w:r>
      <w:r w:rsidRPr="00021C69">
        <w:rPr>
          <w:bCs/>
          <w:i/>
          <w:color w:val="000000" w:themeColor="text1"/>
          <w:sz w:val="22"/>
          <w:szCs w:val="22"/>
          <w:lang w:val="pl-PL"/>
        </w:rPr>
        <w:t>odpowiednio do części</w:t>
      </w:r>
      <w:r w:rsidRPr="00021C69">
        <w:rPr>
          <w:bCs/>
          <w:color w:val="000000" w:themeColor="text1"/>
          <w:sz w:val="22"/>
          <w:szCs w:val="22"/>
        </w:rPr>
        <w:t xml:space="preserve">), </w:t>
      </w:r>
      <w:r w:rsidRPr="00021C69">
        <w:rPr>
          <w:bCs/>
          <w:color w:val="000000" w:themeColor="text1"/>
          <w:sz w:val="22"/>
          <w:szCs w:val="22"/>
          <w:lang w:val="pl-PL"/>
        </w:rPr>
        <w:t xml:space="preserve">w tym m.in. </w:t>
      </w:r>
      <w:r w:rsidRPr="00021C69">
        <w:rPr>
          <w:b/>
          <w:bCs/>
          <w:sz w:val="22"/>
          <w:szCs w:val="22"/>
          <w:lang w:val="pl-PL"/>
        </w:rPr>
        <w:t>dostarczenie</w:t>
      </w:r>
      <w:r w:rsidRPr="00021C69">
        <w:rPr>
          <w:b/>
          <w:bCs/>
          <w:sz w:val="22"/>
          <w:szCs w:val="22"/>
        </w:rPr>
        <w:t xml:space="preserve"> </w:t>
      </w:r>
      <w:r w:rsidRPr="00021C69">
        <w:rPr>
          <w:bCs/>
          <w:sz w:val="22"/>
          <w:szCs w:val="22"/>
          <w:lang w:val="pl-PL"/>
        </w:rPr>
        <w:t>przedmiotu zamówienia do miejsca wskazanego przez Zamawiającego</w:t>
      </w:r>
      <w:r w:rsidR="00021C69" w:rsidRPr="00021C69">
        <w:rPr>
          <w:bCs/>
          <w:sz w:val="22"/>
          <w:szCs w:val="22"/>
          <w:lang w:val="pl-PL"/>
        </w:rPr>
        <w:t xml:space="preserve"> i uruchomienie (jeżeli dotyczy)</w:t>
      </w:r>
      <w:r w:rsidRPr="00021C69">
        <w:rPr>
          <w:bCs/>
          <w:sz w:val="22"/>
          <w:szCs w:val="22"/>
          <w:lang w:val="pl-PL"/>
        </w:rPr>
        <w:t xml:space="preserve">. Wykonawca zobowiązany jest uwzględnić w szczególności koszty ewentualnego opakowania, transportu, rozładunku, </w:t>
      </w:r>
      <w:r w:rsidRPr="00021C69">
        <w:rPr>
          <w:b/>
          <w:bCs/>
          <w:sz w:val="22"/>
          <w:szCs w:val="22"/>
          <w:lang w:val="pl-PL"/>
        </w:rPr>
        <w:t xml:space="preserve">wniesienia </w:t>
      </w:r>
      <w:r w:rsidRPr="00021C69">
        <w:rPr>
          <w:bCs/>
          <w:sz w:val="22"/>
          <w:szCs w:val="22"/>
          <w:lang w:val="pl-PL"/>
        </w:rPr>
        <w:t xml:space="preserve">do wskazanych pomieszczeń </w:t>
      </w:r>
      <w:r w:rsidRPr="00021C69">
        <w:rPr>
          <w:rFonts w:eastAsia="Calibri"/>
          <w:bCs/>
          <w:sz w:val="22"/>
          <w:szCs w:val="22"/>
          <w:lang w:eastAsia="pl-PL"/>
        </w:rPr>
        <w:t>kompletnego i</w:t>
      </w:r>
      <w:r w:rsidRPr="00021C69">
        <w:rPr>
          <w:rFonts w:eastAsia="Calibri"/>
          <w:bCs/>
          <w:sz w:val="22"/>
          <w:szCs w:val="22"/>
          <w:lang w:val="pl-PL" w:eastAsia="pl-PL"/>
        </w:rPr>
        <w:t> </w:t>
      </w:r>
      <w:r w:rsidRPr="00021C69">
        <w:rPr>
          <w:rFonts w:eastAsia="Calibri"/>
          <w:bCs/>
          <w:sz w:val="22"/>
          <w:szCs w:val="22"/>
          <w:lang w:eastAsia="pl-PL"/>
        </w:rPr>
        <w:t>zmontowanego (dopuszcza się montaż na miejscu)</w:t>
      </w:r>
      <w:r w:rsidRPr="00021C69">
        <w:rPr>
          <w:rFonts w:eastAsia="Calibri"/>
          <w:bCs/>
          <w:sz w:val="22"/>
          <w:szCs w:val="22"/>
          <w:lang w:val="pl-PL" w:eastAsia="pl-PL"/>
        </w:rPr>
        <w:t xml:space="preserve"> przedmiotu zamówienia</w:t>
      </w:r>
      <w:r w:rsidRPr="00021C69">
        <w:rPr>
          <w:bCs/>
          <w:sz w:val="22"/>
          <w:szCs w:val="22"/>
          <w:lang w:val="pl-PL"/>
        </w:rPr>
        <w:t xml:space="preserve">, ewentualnego </w:t>
      </w:r>
      <w:r w:rsidRPr="00021C69">
        <w:rPr>
          <w:sz w:val="22"/>
          <w:szCs w:val="22"/>
          <w:lang w:val="pl-PL" w:eastAsia="pl-PL"/>
        </w:rPr>
        <w:t>zabezpieczenia dostarczonego</w:t>
      </w:r>
      <w:r w:rsidRPr="00021C69">
        <w:rPr>
          <w:bCs/>
          <w:sz w:val="22"/>
          <w:szCs w:val="22"/>
          <w:lang w:val="pl-PL"/>
        </w:rPr>
        <w:t xml:space="preserve"> przedmiotu zamówienia, napraw gwarancyjnych (wraz z kosztami transportu),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i należytą realizacją przedmiotu zamówienia.</w:t>
      </w:r>
    </w:p>
    <w:p w14:paraId="0BB0990D" w14:textId="56F4C570" w:rsidR="004763C4" w:rsidRPr="007E39A7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021C69">
        <w:rPr>
          <w:sz w:val="22"/>
          <w:szCs w:val="22"/>
          <w:lang w:val="pl-PL"/>
        </w:rPr>
        <w:t>Cenę brutto należy obliczyć poprzez dodanie do ceny netto podatku VAT według obowiązującej stawki podatku od towarów</w:t>
      </w:r>
      <w:r w:rsidRPr="007E39A7">
        <w:rPr>
          <w:sz w:val="22"/>
          <w:szCs w:val="22"/>
          <w:lang w:val="pl-PL"/>
        </w:rPr>
        <w:t xml:space="preserve"> i usług (VAT) właściwą dla przedmiotu zamówienia, obowiązującą według stanu prawnego na dzień składania ofert.</w:t>
      </w:r>
    </w:p>
    <w:p w14:paraId="07473986" w14:textId="5276895E" w:rsidR="004763C4" w:rsidRPr="007E39A7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E39A7">
        <w:rPr>
          <w:sz w:val="22"/>
          <w:szCs w:val="22"/>
        </w:rPr>
        <w:lastRenderedPageBreak/>
        <w:t xml:space="preserve">Wykonawca </w:t>
      </w:r>
      <w:r w:rsidRPr="007E39A7">
        <w:rPr>
          <w:sz w:val="22"/>
          <w:szCs w:val="22"/>
          <w:lang w:val="pl-PL"/>
        </w:rPr>
        <w:t>wskaże</w:t>
      </w:r>
      <w:r w:rsidRPr="007E39A7">
        <w:rPr>
          <w:sz w:val="22"/>
          <w:szCs w:val="22"/>
        </w:rPr>
        <w:t xml:space="preserve"> cenę oferty</w:t>
      </w:r>
      <w:r w:rsidRPr="007E39A7">
        <w:rPr>
          <w:sz w:val="22"/>
          <w:szCs w:val="22"/>
          <w:lang w:val="pl-PL"/>
        </w:rPr>
        <w:t xml:space="preserve"> </w:t>
      </w:r>
      <w:r w:rsidRPr="007E39A7">
        <w:rPr>
          <w:sz w:val="22"/>
          <w:szCs w:val="22"/>
        </w:rPr>
        <w:t xml:space="preserve">w </w:t>
      </w:r>
      <w:r w:rsidRPr="007E39A7">
        <w:rPr>
          <w:b/>
          <w:i/>
          <w:sz w:val="22"/>
          <w:szCs w:val="22"/>
        </w:rPr>
        <w:t>Formularzu ofertowym</w:t>
      </w:r>
      <w:r w:rsidRPr="007E39A7">
        <w:rPr>
          <w:sz w:val="22"/>
          <w:szCs w:val="22"/>
        </w:rPr>
        <w:t xml:space="preserve"> </w:t>
      </w:r>
      <w:r w:rsidRPr="007E39A7">
        <w:rPr>
          <w:sz w:val="22"/>
          <w:szCs w:val="22"/>
          <w:lang w:val="pl-PL"/>
        </w:rPr>
        <w:t xml:space="preserve">- </w:t>
      </w:r>
      <w:r w:rsidRPr="007E39A7">
        <w:rPr>
          <w:sz w:val="22"/>
          <w:szCs w:val="22"/>
        </w:rPr>
        <w:t xml:space="preserve">sporządzonym </w:t>
      </w:r>
      <w:r w:rsidRPr="007E39A7">
        <w:rPr>
          <w:sz w:val="22"/>
          <w:szCs w:val="22"/>
          <w:lang w:val="pl-PL"/>
        </w:rPr>
        <w:t>zgodnie z</w:t>
      </w:r>
      <w:r w:rsidRPr="007E39A7">
        <w:rPr>
          <w:sz w:val="22"/>
          <w:szCs w:val="22"/>
        </w:rPr>
        <w:t xml:space="preserve"> </w:t>
      </w:r>
      <w:r w:rsidRPr="007E39A7">
        <w:rPr>
          <w:b/>
          <w:sz w:val="22"/>
          <w:szCs w:val="22"/>
        </w:rPr>
        <w:t>załączni</w:t>
      </w:r>
      <w:r w:rsidRPr="007E39A7">
        <w:rPr>
          <w:b/>
          <w:sz w:val="22"/>
          <w:szCs w:val="22"/>
          <w:lang w:val="pl-PL"/>
        </w:rPr>
        <w:t>kiem</w:t>
      </w:r>
      <w:r w:rsidRPr="007E39A7">
        <w:rPr>
          <w:b/>
          <w:sz w:val="22"/>
          <w:szCs w:val="22"/>
        </w:rPr>
        <w:t xml:space="preserve"> </w:t>
      </w:r>
      <w:r w:rsidRPr="007E39A7">
        <w:rPr>
          <w:b/>
          <w:sz w:val="22"/>
          <w:szCs w:val="22"/>
          <w:lang w:val="pl-PL"/>
        </w:rPr>
        <w:t>n</w:t>
      </w:r>
      <w:r w:rsidRPr="007E39A7">
        <w:rPr>
          <w:b/>
          <w:sz w:val="22"/>
          <w:szCs w:val="22"/>
        </w:rPr>
        <w:t xml:space="preserve">r </w:t>
      </w:r>
      <w:r w:rsidRPr="007E39A7">
        <w:rPr>
          <w:b/>
          <w:sz w:val="22"/>
          <w:szCs w:val="22"/>
          <w:lang w:val="pl-PL"/>
        </w:rPr>
        <w:t>1</w:t>
      </w:r>
      <w:r w:rsidRPr="007E39A7">
        <w:rPr>
          <w:b/>
          <w:sz w:val="22"/>
          <w:szCs w:val="22"/>
        </w:rPr>
        <w:t xml:space="preserve"> do SWZ</w:t>
      </w:r>
      <w:r w:rsidRPr="007E39A7">
        <w:rPr>
          <w:sz w:val="22"/>
          <w:szCs w:val="22"/>
          <w:lang w:val="pl-PL"/>
        </w:rPr>
        <w:t>.</w:t>
      </w:r>
    </w:p>
    <w:p w14:paraId="4619A1F4" w14:textId="40FE2A85" w:rsidR="00841108" w:rsidRPr="007E39A7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E39A7">
        <w:rPr>
          <w:sz w:val="22"/>
          <w:szCs w:val="22"/>
        </w:rPr>
        <w:t xml:space="preserve">Cena </w:t>
      </w:r>
      <w:r w:rsidRPr="007E39A7">
        <w:rPr>
          <w:sz w:val="22"/>
          <w:szCs w:val="22"/>
          <w:lang w:val="pl-PL"/>
        </w:rPr>
        <w:t xml:space="preserve">oferty </w:t>
      </w:r>
      <w:r w:rsidRPr="007E39A7">
        <w:rPr>
          <w:sz w:val="22"/>
          <w:szCs w:val="22"/>
        </w:rPr>
        <w:t xml:space="preserve">musi być wyrażona w złotych polskich (PLN), z dokładnością </w:t>
      </w:r>
      <w:r w:rsidRPr="007E39A7">
        <w:rPr>
          <w:sz w:val="22"/>
          <w:szCs w:val="22"/>
          <w:u w:val="single"/>
        </w:rPr>
        <w:t>nie większą niż</w:t>
      </w:r>
      <w:r w:rsidRPr="007E39A7">
        <w:rPr>
          <w:sz w:val="22"/>
          <w:szCs w:val="22"/>
        </w:rPr>
        <w:t xml:space="preserve"> dwa miejsca po przecinku.</w:t>
      </w:r>
    </w:p>
    <w:p w14:paraId="175A3FBA" w14:textId="18530350" w:rsidR="00841108" w:rsidRPr="007E39A7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E39A7">
        <w:rPr>
          <w:sz w:val="22"/>
          <w:szCs w:val="22"/>
        </w:rPr>
        <w:t xml:space="preserve">Wszystkich działań/obliczeń należy dokonywać na liczbach zaokrąglonych do </w:t>
      </w:r>
      <w:r w:rsidRPr="007E39A7">
        <w:rPr>
          <w:i/>
          <w:sz w:val="22"/>
          <w:szCs w:val="22"/>
        </w:rPr>
        <w:t>dwóch</w:t>
      </w:r>
      <w:r w:rsidRPr="007E39A7">
        <w:rPr>
          <w:sz w:val="22"/>
          <w:szCs w:val="22"/>
        </w:rPr>
        <w:t xml:space="preserve"> [2] miejsc </w:t>
      </w:r>
      <w:r w:rsidR="00963956" w:rsidRPr="007E39A7">
        <w:rPr>
          <w:sz w:val="22"/>
          <w:szCs w:val="22"/>
        </w:rPr>
        <w:t>po</w:t>
      </w:r>
      <w:r w:rsidR="00963956" w:rsidRPr="007E39A7">
        <w:rPr>
          <w:sz w:val="22"/>
          <w:szCs w:val="22"/>
          <w:lang w:val="pl-PL"/>
        </w:rPr>
        <w:t> </w:t>
      </w:r>
      <w:r w:rsidRPr="007E39A7">
        <w:rPr>
          <w:sz w:val="22"/>
          <w:szCs w:val="22"/>
        </w:rPr>
        <w:t>przecinku.</w:t>
      </w:r>
    </w:p>
    <w:p w14:paraId="43B2C883" w14:textId="3CC32920" w:rsidR="004763C4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E39A7">
        <w:rPr>
          <w:bCs/>
          <w:sz w:val="22"/>
          <w:szCs w:val="22"/>
          <w:lang w:val="pl-PL"/>
        </w:rPr>
        <w:t>Skutki finanso</w:t>
      </w:r>
      <w:r w:rsidRPr="009A0F62">
        <w:rPr>
          <w:bCs/>
          <w:sz w:val="22"/>
          <w:szCs w:val="22"/>
          <w:lang w:val="pl-PL"/>
        </w:rPr>
        <w:t>we jakichkolwiek błędów obciążają Wykonawcę, który musi przewidzieć wszystkie okoliczności mogące mieć</w:t>
      </w:r>
      <w:r>
        <w:rPr>
          <w:bCs/>
          <w:sz w:val="22"/>
          <w:szCs w:val="22"/>
          <w:lang w:val="pl-PL"/>
        </w:rPr>
        <w:t xml:space="preserve"> wpływ na cenę zamówienia.</w:t>
      </w:r>
    </w:p>
    <w:p w14:paraId="79802A17" w14:textId="7D26E212" w:rsidR="00980832" w:rsidRPr="00980832" w:rsidRDefault="00980832" w:rsidP="00980832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80832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22970EF5" w14:textId="77777777" w:rsidR="004763C4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>Podmioty zagraniczne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82591CA" w14:textId="77777777" w:rsidR="004763C4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W przypadku </w:t>
      </w:r>
      <w:r w:rsidRPr="009B18E3">
        <w:rPr>
          <w:bCs/>
          <w:sz w:val="22"/>
          <w:szCs w:val="22"/>
          <w:u w:val="single"/>
        </w:rPr>
        <w:t>rozbieżności pomiędzy ceną oferty podaną cyfrowo a słownie</w:t>
      </w:r>
      <w:r w:rsidRPr="00C11458">
        <w:rPr>
          <w:bCs/>
          <w:sz w:val="22"/>
          <w:szCs w:val="22"/>
        </w:rPr>
        <w:t xml:space="preserve">, jako wartość właściwa zostanie przyjęta </w:t>
      </w:r>
      <w:r w:rsidRPr="009B18E3">
        <w:rPr>
          <w:b/>
          <w:bCs/>
          <w:sz w:val="22"/>
          <w:szCs w:val="22"/>
        </w:rPr>
        <w:t xml:space="preserve">cena podana </w:t>
      </w:r>
      <w:r w:rsidRPr="009B18E3">
        <w:rPr>
          <w:b/>
          <w:bCs/>
          <w:sz w:val="22"/>
          <w:szCs w:val="22"/>
          <w:lang w:val="pl-PL"/>
        </w:rPr>
        <w:t>cyfrowo</w:t>
      </w:r>
      <w:r w:rsidRPr="00C11458">
        <w:rPr>
          <w:bCs/>
          <w:sz w:val="22"/>
          <w:szCs w:val="22"/>
        </w:rPr>
        <w:t>.</w:t>
      </w:r>
    </w:p>
    <w:p w14:paraId="2CBA57CA" w14:textId="7456C27A" w:rsidR="00841108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1F0BD36" w14:textId="77777777" w:rsidR="00841108" w:rsidRPr="00841108" w:rsidRDefault="00841108" w:rsidP="00841108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503BC528" w14:textId="1276274B" w:rsidR="000B74E7" w:rsidRPr="00645606" w:rsidRDefault="000B74E7" w:rsidP="009E45E0">
      <w:pPr>
        <w:numPr>
          <w:ilvl w:val="0"/>
          <w:numId w:val="34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kryteriów oceny ofert, wraz z podaniem wag tych kryteriów i sposobu oceny ofert</w:t>
      </w:r>
      <w:r w:rsidR="00056610">
        <w:rPr>
          <w:sz w:val="22"/>
          <w:szCs w:val="22"/>
        </w:rPr>
        <w:t xml:space="preserve"> – odpowiednio do części</w:t>
      </w:r>
    </w:p>
    <w:p w14:paraId="2007803A" w14:textId="4ECC5EDB" w:rsidR="000B74E7" w:rsidRPr="00F7621B" w:rsidRDefault="000B74E7" w:rsidP="009E45E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F7621B">
        <w:rPr>
          <w:sz w:val="22"/>
          <w:szCs w:val="22"/>
        </w:rPr>
        <w:t>Zamawiający wybiera najkorzystniejszą ofertę na podstawie kryteriów oceny ofert.</w:t>
      </w:r>
    </w:p>
    <w:p w14:paraId="4F36941E" w14:textId="3E90EB93" w:rsidR="000B74E7" w:rsidRPr="00F7621B" w:rsidRDefault="000B74E7" w:rsidP="009E45E0">
      <w:pPr>
        <w:pStyle w:val="Akapitzlist"/>
        <w:numPr>
          <w:ilvl w:val="1"/>
          <w:numId w:val="35"/>
        </w:numPr>
        <w:ind w:left="709" w:hanging="709"/>
        <w:jc w:val="both"/>
        <w:rPr>
          <w:b/>
          <w:bCs/>
          <w:sz w:val="22"/>
          <w:szCs w:val="22"/>
        </w:rPr>
      </w:pPr>
      <w:r w:rsidRPr="00F7621B">
        <w:rPr>
          <w:b/>
          <w:bCs/>
          <w:sz w:val="22"/>
          <w:szCs w:val="22"/>
        </w:rPr>
        <w:t>Kryteriami oceny są:</w:t>
      </w:r>
    </w:p>
    <w:p w14:paraId="6A3F30FF" w14:textId="77777777" w:rsidR="00056610" w:rsidRDefault="00056610" w:rsidP="00056610">
      <w:pPr>
        <w:jc w:val="both"/>
        <w:rPr>
          <w:sz w:val="22"/>
          <w:szCs w:val="22"/>
        </w:rPr>
      </w:pPr>
    </w:p>
    <w:p w14:paraId="1547881F" w14:textId="77777777" w:rsidR="00056610" w:rsidRPr="005B306D" w:rsidRDefault="00056610" w:rsidP="00056610">
      <w:pPr>
        <w:numPr>
          <w:ilvl w:val="0"/>
          <w:numId w:val="33"/>
        </w:numPr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Cena – waga </w:t>
      </w:r>
      <w:r w:rsidRPr="00DB6B18">
        <w:rPr>
          <w:b/>
          <w:i/>
          <w:sz w:val="22"/>
          <w:szCs w:val="22"/>
        </w:rPr>
        <w:t>sześćdziesiąt</w:t>
      </w:r>
      <w:r w:rsidRPr="00DB6B18">
        <w:rPr>
          <w:b/>
          <w:sz w:val="22"/>
          <w:szCs w:val="22"/>
        </w:rPr>
        <w:t xml:space="preserve"> [ 60,00 ] punktów</w:t>
      </w:r>
      <w:r w:rsidRPr="00DB6B18">
        <w:rPr>
          <w:sz w:val="22"/>
          <w:szCs w:val="22"/>
        </w:rPr>
        <w:t>.</w:t>
      </w:r>
    </w:p>
    <w:p w14:paraId="743DCCCC" w14:textId="77777777" w:rsidR="00056610" w:rsidRDefault="00056610" w:rsidP="00056610">
      <w:pPr>
        <w:numPr>
          <w:ilvl w:val="0"/>
          <w:numId w:val="33"/>
        </w:numPr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DB6B18">
        <w:rPr>
          <w:b/>
          <w:sz w:val="22"/>
          <w:szCs w:val="22"/>
        </w:rPr>
        <w:t xml:space="preserve"> przedmiotu zamówienia – waga </w:t>
      </w:r>
      <w:r>
        <w:rPr>
          <w:b/>
          <w:bCs/>
          <w:i/>
          <w:sz w:val="22"/>
          <w:szCs w:val="22"/>
        </w:rPr>
        <w:t>dwadzieścia</w:t>
      </w:r>
      <w:r w:rsidRPr="00DB6B18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2</w:t>
      </w:r>
      <w:r w:rsidRPr="00DB6B18">
        <w:rPr>
          <w:b/>
          <w:bCs/>
          <w:sz w:val="22"/>
          <w:szCs w:val="22"/>
        </w:rPr>
        <w:t xml:space="preserve">0,00 ] </w:t>
      </w:r>
      <w:r w:rsidRPr="00DB6B18">
        <w:rPr>
          <w:b/>
          <w:sz w:val="22"/>
          <w:szCs w:val="22"/>
        </w:rPr>
        <w:t>punktów</w:t>
      </w:r>
      <w:r w:rsidRPr="00DB6B18">
        <w:rPr>
          <w:i/>
          <w:sz w:val="22"/>
          <w:szCs w:val="22"/>
        </w:rPr>
        <w:t>.</w:t>
      </w:r>
    </w:p>
    <w:p w14:paraId="01E6AF84" w14:textId="77777777" w:rsidR="00056610" w:rsidRPr="00841108" w:rsidRDefault="00056610" w:rsidP="00056610">
      <w:pPr>
        <w:pStyle w:val="Akapitzlist"/>
        <w:numPr>
          <w:ilvl w:val="0"/>
          <w:numId w:val="33"/>
        </w:numPr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Okres gwarancji na przedmiot zamówienia – waga </w:t>
      </w:r>
      <w:r>
        <w:rPr>
          <w:b/>
          <w:bCs/>
          <w:i/>
          <w:sz w:val="22"/>
          <w:szCs w:val="22"/>
        </w:rPr>
        <w:t>dwadzieścia</w:t>
      </w:r>
      <w:r w:rsidRPr="00DB6B18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2</w:t>
      </w:r>
      <w:r w:rsidRPr="00DB6B18">
        <w:rPr>
          <w:b/>
          <w:bCs/>
          <w:sz w:val="22"/>
          <w:szCs w:val="22"/>
        </w:rPr>
        <w:t xml:space="preserve">0,00 ] </w:t>
      </w:r>
      <w:r w:rsidRPr="00DB6B18">
        <w:rPr>
          <w:b/>
          <w:sz w:val="22"/>
          <w:szCs w:val="22"/>
        </w:rPr>
        <w:t>punktów</w:t>
      </w:r>
      <w:r w:rsidRPr="00DB6B18">
        <w:rPr>
          <w:i/>
          <w:sz w:val="22"/>
          <w:szCs w:val="22"/>
        </w:rPr>
        <w:t>.</w:t>
      </w:r>
    </w:p>
    <w:p w14:paraId="09E802BE" w14:textId="34A221DF" w:rsidR="00056610" w:rsidRPr="004E722D" w:rsidRDefault="00056610" w:rsidP="0005661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Cena</w:t>
      </w:r>
      <w:r w:rsidRPr="00056610">
        <w:rPr>
          <w:bCs/>
          <w:sz w:val="22"/>
          <w:szCs w:val="22"/>
        </w:rPr>
        <w:t xml:space="preserve"> (</w:t>
      </w:r>
      <w:r>
        <w:rPr>
          <w:sz w:val="22"/>
          <w:szCs w:val="22"/>
        </w:rPr>
        <w:t>odpowiednio do części nr 1-</w:t>
      </w:r>
      <w:r w:rsidR="00615779">
        <w:rPr>
          <w:sz w:val="22"/>
          <w:szCs w:val="22"/>
        </w:rPr>
        <w:t>4</w:t>
      </w:r>
      <w:r>
        <w:rPr>
          <w:sz w:val="22"/>
          <w:szCs w:val="22"/>
        </w:rPr>
        <w:t>)</w:t>
      </w:r>
      <w:r w:rsidRPr="004E722D">
        <w:rPr>
          <w:sz w:val="22"/>
          <w:szCs w:val="22"/>
        </w:rPr>
        <w:t>:</w:t>
      </w:r>
    </w:p>
    <w:p w14:paraId="24BDF7D0" w14:textId="77777777" w:rsidR="00056610" w:rsidRPr="00A3545C" w:rsidRDefault="00056610" w:rsidP="00056610">
      <w:pPr>
        <w:ind w:left="709"/>
        <w:jc w:val="both"/>
        <w:rPr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056610" w:rsidRPr="00DB6B18" w14:paraId="1F6CB235" w14:textId="77777777" w:rsidTr="006565C6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6D8A74B" w14:textId="77777777" w:rsidR="00056610" w:rsidRPr="00DB6B18" w:rsidRDefault="00056610" w:rsidP="006565C6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6096B070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FFBA620" w14:textId="77777777" w:rsidR="00056610" w:rsidRPr="00DB6B18" w:rsidRDefault="00056610" w:rsidP="006565C6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Najniższa </w:t>
            </w: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brutto </w:t>
            </w:r>
            <w:r w:rsidRPr="00DB6B18">
              <w:rPr>
                <w:b/>
                <w:bCs/>
                <w:sz w:val="20"/>
                <w:szCs w:val="20"/>
              </w:rPr>
              <w:br/>
              <w:t>spośród of</w:t>
            </w:r>
            <w:r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4420C4EF" w14:textId="77777777" w:rsidR="00056610" w:rsidRPr="00DB6B18" w:rsidRDefault="00056610" w:rsidP="006565C6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14:paraId="382FDE37" w14:textId="77777777" w:rsidR="00056610" w:rsidRPr="00DB6B18" w:rsidRDefault="00056610" w:rsidP="006565C6">
            <w:pPr>
              <w:rPr>
                <w:b/>
                <w:sz w:val="22"/>
                <w:szCs w:val="22"/>
              </w:rPr>
            </w:pPr>
            <w:r w:rsidRPr="00DB6B18">
              <w:rPr>
                <w:b/>
                <w:i/>
                <w:sz w:val="22"/>
                <w:szCs w:val="22"/>
              </w:rPr>
              <w:t>sześćdziesiąt</w:t>
            </w:r>
            <w:r w:rsidRPr="00DB6B18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056610" w:rsidRPr="00DB6B18" w14:paraId="0835D9D1" w14:textId="77777777" w:rsidTr="006565C6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27FD6702" w14:textId="77777777" w:rsidR="00056610" w:rsidRPr="00DB6B18" w:rsidRDefault="00056610" w:rsidP="00656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3F6583B4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47A7146" w14:textId="77777777" w:rsidR="00056610" w:rsidRPr="00DB6B18" w:rsidRDefault="00056610" w:rsidP="006565C6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58585EF3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14:paraId="513F65EB" w14:textId="77777777" w:rsidR="00056610" w:rsidRPr="00DB6B18" w:rsidRDefault="00056610" w:rsidP="006565C6">
            <w:pPr>
              <w:rPr>
                <w:b/>
                <w:sz w:val="22"/>
                <w:szCs w:val="22"/>
              </w:rPr>
            </w:pPr>
          </w:p>
        </w:tc>
      </w:tr>
    </w:tbl>
    <w:p w14:paraId="14F1DA8E" w14:textId="77777777" w:rsidR="00056610" w:rsidRDefault="00056610" w:rsidP="00056610">
      <w:pPr>
        <w:tabs>
          <w:tab w:val="left" w:pos="2552"/>
        </w:tabs>
        <w:jc w:val="both"/>
        <w:rPr>
          <w:b/>
          <w:sz w:val="22"/>
          <w:szCs w:val="22"/>
        </w:rPr>
      </w:pPr>
    </w:p>
    <w:p w14:paraId="1D5A32D5" w14:textId="77777777" w:rsidR="00056610" w:rsidRPr="00F24BF8" w:rsidRDefault="00056610" w:rsidP="0005661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t xml:space="preserve">Podstawą oceny przez Zamawiającego w kryterium oceny ofert „Cena” będzie wartość wskazana przez Wykonawcę w ofercie </w:t>
      </w:r>
      <w:r w:rsidRPr="00926043">
        <w:rPr>
          <w:sz w:val="22"/>
          <w:szCs w:val="22"/>
        </w:rPr>
        <w:t xml:space="preserve">w pozycji: </w:t>
      </w:r>
      <w:r w:rsidRPr="00926043">
        <w:rPr>
          <w:b/>
          <w:sz w:val="22"/>
          <w:szCs w:val="22"/>
        </w:rPr>
        <w:t>Ryczałtowe wynagrodzenie złotych brutto za całość przedmiotu zamówienia</w:t>
      </w:r>
      <w:r w:rsidRPr="00926043">
        <w:rPr>
          <w:sz w:val="22"/>
          <w:szCs w:val="22"/>
        </w:rPr>
        <w:t>.</w:t>
      </w:r>
    </w:p>
    <w:p w14:paraId="285CE687" w14:textId="77777777" w:rsidR="00056610" w:rsidRPr="00926043" w:rsidRDefault="00056610" w:rsidP="0005661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Nieokreślenie w ofercie </w:t>
      </w:r>
      <w:r>
        <w:rPr>
          <w:i/>
          <w:sz w:val="22"/>
          <w:szCs w:val="22"/>
        </w:rPr>
        <w:t>ceny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skutkować będzie odrzuceniem oferty Wykonawcy z przedmiotowego postępowania na podstawie </w:t>
      </w:r>
      <w:r>
        <w:rPr>
          <w:bCs/>
          <w:sz w:val="22"/>
          <w:szCs w:val="22"/>
        </w:rPr>
        <w:t xml:space="preserve">art. 226 ust. 1 pkt 5 </w:t>
      </w:r>
      <w:r>
        <w:rPr>
          <w:sz w:val="22"/>
          <w:szCs w:val="22"/>
        </w:rPr>
        <w:t>ustawy.</w:t>
      </w:r>
    </w:p>
    <w:p w14:paraId="0F049805" w14:textId="77777777" w:rsidR="00056610" w:rsidRPr="00615779" w:rsidRDefault="00056610" w:rsidP="0005661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26043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6043">
        <w:rPr>
          <w:b/>
          <w:bCs/>
          <w:i/>
          <w:sz w:val="22"/>
          <w:szCs w:val="22"/>
        </w:rPr>
        <w:t xml:space="preserve">sześćdziesiąt </w:t>
      </w:r>
      <w:r w:rsidRPr="00926043">
        <w:rPr>
          <w:b/>
          <w:bCs/>
          <w:sz w:val="22"/>
          <w:szCs w:val="22"/>
        </w:rPr>
        <w:t>[ 60,00 ] punktów</w:t>
      </w:r>
      <w:r w:rsidRPr="00926043">
        <w:rPr>
          <w:sz w:val="22"/>
          <w:szCs w:val="22"/>
        </w:rPr>
        <w:t>.</w:t>
      </w:r>
    </w:p>
    <w:p w14:paraId="5CF287E8" w14:textId="77777777" w:rsidR="00615779" w:rsidRPr="00615779" w:rsidRDefault="00615779" w:rsidP="00615779">
      <w:pPr>
        <w:jc w:val="both"/>
        <w:rPr>
          <w:b/>
          <w:sz w:val="22"/>
          <w:szCs w:val="22"/>
        </w:rPr>
      </w:pPr>
    </w:p>
    <w:p w14:paraId="3E48BC87" w14:textId="41EABDA7" w:rsidR="00056610" w:rsidRPr="00522D38" w:rsidRDefault="00056610" w:rsidP="0005661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Cs/>
          <w:color w:val="000000"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>
        <w:rPr>
          <w:bCs/>
          <w:sz w:val="22"/>
          <w:szCs w:val="22"/>
        </w:rPr>
        <w:t xml:space="preserve"> (odpowiednio do</w:t>
      </w:r>
      <w:r w:rsidR="00CF1DB0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części nr 1</w:t>
      </w:r>
      <w:r w:rsidR="00615779">
        <w:rPr>
          <w:bCs/>
          <w:sz w:val="22"/>
          <w:szCs w:val="22"/>
        </w:rPr>
        <w:t xml:space="preserve">, </w:t>
      </w:r>
      <w:r w:rsidR="003F766A">
        <w:rPr>
          <w:bCs/>
          <w:sz w:val="22"/>
          <w:szCs w:val="22"/>
        </w:rPr>
        <w:t>3</w:t>
      </w:r>
      <w:r w:rsidR="00615779">
        <w:rPr>
          <w:bCs/>
          <w:sz w:val="22"/>
          <w:szCs w:val="22"/>
        </w:rPr>
        <w:t xml:space="preserve"> i </w:t>
      </w:r>
      <w:r w:rsidR="003F766A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)</w:t>
      </w:r>
      <w:r w:rsidRPr="00DB6B18">
        <w:rPr>
          <w:sz w:val="22"/>
          <w:szCs w:val="22"/>
        </w:rPr>
        <w:t>:</w:t>
      </w:r>
    </w:p>
    <w:p w14:paraId="0775502D" w14:textId="77777777" w:rsidR="00056610" w:rsidRPr="00321389" w:rsidRDefault="00056610" w:rsidP="00056610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056610" w:rsidRPr="00DB6B18" w14:paraId="02E20D04" w14:textId="77777777" w:rsidTr="006565C6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3A918C9D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 xml:space="preserve">Liczba  </w:t>
            </w:r>
            <w:r>
              <w:rPr>
                <w:b/>
                <w:bCs/>
                <w:sz w:val="22"/>
                <w:szCs w:val="22"/>
              </w:rPr>
              <w:t>p</w:t>
            </w:r>
            <w:r w:rsidRPr="00DB6B18">
              <w:rPr>
                <w:b/>
                <w:bCs/>
                <w:sz w:val="22"/>
                <w:szCs w:val="22"/>
              </w:rPr>
              <w:t>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7CCC3AB3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1F4D2CC" w14:textId="77777777" w:rsidR="00056610" w:rsidRPr="007C41D8" w:rsidRDefault="00056610" w:rsidP="006565C6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6847B9FE" w14:textId="77777777" w:rsidR="00056610" w:rsidRPr="007C41D8" w:rsidRDefault="00056610" w:rsidP="006565C6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Termin realizacji </w:t>
            </w:r>
            <w:r>
              <w:rPr>
                <w:b/>
                <w:bCs/>
                <w:sz w:val="22"/>
                <w:szCs w:val="22"/>
              </w:rPr>
              <w:t xml:space="preserve">przedmiotu </w:t>
            </w:r>
            <w:r w:rsidRPr="007C41D8">
              <w:rPr>
                <w:b/>
                <w:bCs/>
                <w:sz w:val="22"/>
                <w:szCs w:val="22"/>
              </w:rPr>
              <w:t xml:space="preserve">zamówienia </w:t>
            </w:r>
          </w:p>
          <w:p w14:paraId="22B735F8" w14:textId="77777777" w:rsidR="00056610" w:rsidRPr="00DB6B18" w:rsidRDefault="00056610" w:rsidP="006565C6">
            <w:pPr>
              <w:jc w:val="center"/>
              <w:rPr>
                <w:b/>
                <w:sz w:val="20"/>
                <w:szCs w:val="20"/>
              </w:rPr>
            </w:pPr>
            <w:r w:rsidRPr="007C41D8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699E25C3" w14:textId="77777777" w:rsidR="00056610" w:rsidRPr="00DB6B18" w:rsidRDefault="00056610" w:rsidP="006565C6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731B8C4B" w14:textId="77777777" w:rsidR="00056610" w:rsidRPr="00DB6B18" w:rsidRDefault="00056610" w:rsidP="006565C6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dwadzieścia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DB6B18">
              <w:rPr>
                <w:b/>
                <w:bCs/>
                <w:sz w:val="22"/>
                <w:szCs w:val="22"/>
              </w:rPr>
              <w:t>0,00 ]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056610" w:rsidRPr="00DB6B18" w14:paraId="72C9CBFD" w14:textId="77777777" w:rsidTr="006565C6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3519F7FE" w14:textId="77777777" w:rsidR="00056610" w:rsidRPr="00DB6B18" w:rsidRDefault="00056610" w:rsidP="00656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404BA531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</w:tcPr>
          <w:p w14:paraId="310D1215" w14:textId="77777777" w:rsidR="00056610" w:rsidRPr="00DB6B18" w:rsidRDefault="00056610" w:rsidP="006565C6">
            <w:pPr>
              <w:jc w:val="center"/>
              <w:rPr>
                <w:b/>
                <w:bCs/>
                <w:sz w:val="20"/>
                <w:szCs w:val="20"/>
              </w:rPr>
            </w:pPr>
            <w:r w:rsidRPr="005634BE">
              <w:rPr>
                <w:b/>
                <w:bCs/>
                <w:i/>
                <w:sz w:val="22"/>
                <w:szCs w:val="22"/>
              </w:rPr>
              <w:t>Termin realizacji przedmiotu zamówienia badanej oferty</w:t>
            </w:r>
          </w:p>
        </w:tc>
        <w:tc>
          <w:tcPr>
            <w:tcW w:w="393" w:type="dxa"/>
            <w:vMerge/>
          </w:tcPr>
          <w:p w14:paraId="5D7B7BD4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654A69CD" w14:textId="77777777" w:rsidR="00056610" w:rsidRPr="00DB6B18" w:rsidRDefault="00056610" w:rsidP="006565C6">
            <w:pPr>
              <w:rPr>
                <w:b/>
                <w:sz w:val="22"/>
                <w:szCs w:val="22"/>
              </w:rPr>
            </w:pPr>
          </w:p>
        </w:tc>
      </w:tr>
    </w:tbl>
    <w:p w14:paraId="42A3A60A" w14:textId="77777777" w:rsidR="00056610" w:rsidRDefault="00056610" w:rsidP="00056610">
      <w:pPr>
        <w:shd w:val="clear" w:color="auto" w:fill="FFFFFF"/>
        <w:tabs>
          <w:tab w:val="left" w:pos="0"/>
          <w:tab w:val="left" w:pos="1985"/>
        </w:tabs>
        <w:suppressAutoHyphens w:val="0"/>
        <w:jc w:val="both"/>
        <w:rPr>
          <w:b/>
          <w:sz w:val="22"/>
          <w:szCs w:val="22"/>
        </w:rPr>
      </w:pPr>
    </w:p>
    <w:p w14:paraId="1B25B4A9" w14:textId="370280FB" w:rsidR="00056610" w:rsidRPr="00AC7AAD" w:rsidRDefault="00056610" w:rsidP="00056610">
      <w:pPr>
        <w:pStyle w:val="Akapitzlist"/>
        <w:numPr>
          <w:ilvl w:val="0"/>
          <w:numId w:val="44"/>
        </w:numPr>
        <w:jc w:val="both"/>
        <w:rPr>
          <w:b/>
          <w:sz w:val="22"/>
          <w:szCs w:val="22"/>
        </w:rPr>
      </w:pPr>
      <w:r w:rsidRPr="00DB6B18">
        <w:rPr>
          <w:bCs/>
          <w:sz w:val="22"/>
          <w:szCs w:val="22"/>
        </w:rPr>
        <w:lastRenderedPageBreak/>
        <w:t xml:space="preserve">Wykonawca </w:t>
      </w:r>
      <w:r w:rsidRPr="004127D9">
        <w:rPr>
          <w:bCs/>
          <w:sz w:val="22"/>
          <w:szCs w:val="22"/>
        </w:rPr>
        <w:t xml:space="preserve">zobowiązany jest wskazać w ofercie </w:t>
      </w:r>
      <w:r w:rsidRPr="004127D9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4127D9">
        <w:rPr>
          <w:i/>
          <w:sz w:val="22"/>
          <w:szCs w:val="22"/>
        </w:rPr>
        <w:t xml:space="preserve"> przedmiotu </w:t>
      </w:r>
      <w:r w:rsidRPr="00CE55DD">
        <w:rPr>
          <w:i/>
          <w:sz w:val="22"/>
          <w:szCs w:val="22"/>
        </w:rPr>
        <w:t xml:space="preserve">zamówienia </w:t>
      </w:r>
      <w:r w:rsidRPr="00CE55DD">
        <w:rPr>
          <w:bCs/>
          <w:sz w:val="22"/>
          <w:szCs w:val="22"/>
        </w:rPr>
        <w:t>wyrażony w konkretnej liczbie pełnych dni będących liczbą naturalną (</w:t>
      </w:r>
      <w:r>
        <w:rPr>
          <w:bCs/>
          <w:sz w:val="22"/>
          <w:szCs w:val="22"/>
        </w:rPr>
        <w:t>kalendarzowych</w:t>
      </w:r>
      <w:r w:rsidRPr="00CE55DD">
        <w:rPr>
          <w:bCs/>
          <w:sz w:val="22"/>
          <w:szCs w:val="22"/>
        </w:rPr>
        <w:t xml:space="preserve">); </w:t>
      </w:r>
      <w:r w:rsidRPr="00CE55DD">
        <w:rPr>
          <w:bCs/>
          <w:sz w:val="22"/>
          <w:szCs w:val="22"/>
          <w:u w:val="single"/>
        </w:rPr>
        <w:t>nie krótszy niż</w:t>
      </w:r>
      <w:r w:rsidRPr="00CE55DD">
        <w:rPr>
          <w:bCs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siedem</w:t>
      </w:r>
      <w:r w:rsidRPr="00CE55DD">
        <w:rPr>
          <w:bCs/>
          <w:sz w:val="22"/>
          <w:szCs w:val="22"/>
        </w:rPr>
        <w:t xml:space="preserve"> [ </w:t>
      </w:r>
      <w:r>
        <w:rPr>
          <w:bCs/>
          <w:sz w:val="22"/>
          <w:szCs w:val="22"/>
        </w:rPr>
        <w:t>7</w:t>
      </w:r>
      <w:r w:rsidRPr="00CE55DD">
        <w:rPr>
          <w:bCs/>
          <w:sz w:val="22"/>
          <w:szCs w:val="22"/>
        </w:rPr>
        <w:t xml:space="preserve"> ] dni </w:t>
      </w:r>
      <w:bookmarkStart w:id="3" w:name="_Hlk180926432"/>
      <w:r>
        <w:rPr>
          <w:bCs/>
          <w:sz w:val="22"/>
          <w:szCs w:val="22"/>
        </w:rPr>
        <w:t>kalendarzowych</w:t>
      </w:r>
      <w:bookmarkEnd w:id="3"/>
      <w:r w:rsidRPr="00CE55DD">
        <w:rPr>
          <w:bCs/>
          <w:sz w:val="22"/>
          <w:szCs w:val="22"/>
        </w:rPr>
        <w:t xml:space="preserve"> i</w:t>
      </w:r>
      <w:r w:rsidRPr="00CE55DD">
        <w:rPr>
          <w:bCs/>
          <w:i/>
          <w:sz w:val="22"/>
          <w:szCs w:val="22"/>
        </w:rPr>
        <w:t xml:space="preserve"> </w:t>
      </w:r>
      <w:r w:rsidRPr="00CE55DD">
        <w:rPr>
          <w:bCs/>
          <w:sz w:val="22"/>
          <w:szCs w:val="22"/>
          <w:u w:val="single"/>
        </w:rPr>
        <w:t>nie dłuższy niż</w:t>
      </w:r>
      <w:r w:rsidRPr="00CE55DD">
        <w:rPr>
          <w:bCs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 xml:space="preserve">trzydzieści </w:t>
      </w:r>
      <w:r w:rsidRPr="00CE55DD">
        <w:rPr>
          <w:bCs/>
          <w:sz w:val="22"/>
          <w:szCs w:val="22"/>
        </w:rPr>
        <w:t>[ </w:t>
      </w:r>
      <w:r>
        <w:rPr>
          <w:bCs/>
          <w:sz w:val="22"/>
          <w:szCs w:val="22"/>
        </w:rPr>
        <w:t>30</w:t>
      </w:r>
      <w:r w:rsidRPr="00CE55DD">
        <w:rPr>
          <w:bCs/>
          <w:sz w:val="22"/>
          <w:szCs w:val="22"/>
        </w:rPr>
        <w:t xml:space="preserve"> ] dni </w:t>
      </w:r>
      <w:r>
        <w:rPr>
          <w:bCs/>
          <w:sz w:val="22"/>
          <w:szCs w:val="22"/>
        </w:rPr>
        <w:t>kalendarzowych</w:t>
      </w:r>
      <w:r w:rsidRPr="008E7A2A">
        <w:rPr>
          <w:bCs/>
          <w:sz w:val="22"/>
          <w:szCs w:val="22"/>
        </w:rPr>
        <w:t>, z</w:t>
      </w:r>
      <w:r>
        <w:rPr>
          <w:bCs/>
          <w:sz w:val="22"/>
          <w:szCs w:val="22"/>
        </w:rPr>
        <w:t> </w:t>
      </w:r>
      <w:r w:rsidRPr="008E7A2A">
        <w:rPr>
          <w:bCs/>
          <w:sz w:val="22"/>
          <w:szCs w:val="22"/>
        </w:rPr>
        <w:t xml:space="preserve">zastrzeżeniem </w:t>
      </w:r>
      <w:r w:rsidRPr="00AC7AAD">
        <w:rPr>
          <w:bCs/>
          <w:sz w:val="22"/>
          <w:szCs w:val="22"/>
        </w:rPr>
        <w:t>zapisów pkt. 4.1. i 4.2. SWZ.</w:t>
      </w:r>
    </w:p>
    <w:p w14:paraId="109087DF" w14:textId="2D8CC32D" w:rsidR="00056610" w:rsidRPr="00321389" w:rsidRDefault="00056610" w:rsidP="00056610">
      <w:pPr>
        <w:pStyle w:val="Akapitzlist"/>
        <w:numPr>
          <w:ilvl w:val="0"/>
          <w:numId w:val="44"/>
        </w:numPr>
        <w:jc w:val="both"/>
        <w:rPr>
          <w:b/>
          <w:sz w:val="22"/>
          <w:szCs w:val="22"/>
        </w:rPr>
      </w:pPr>
      <w:r w:rsidRPr="00AC7AAD">
        <w:rPr>
          <w:bCs/>
          <w:sz w:val="22"/>
          <w:szCs w:val="22"/>
        </w:rPr>
        <w:t>Nieokreślenie</w:t>
      </w:r>
      <w:r w:rsidRPr="00AC7AAD">
        <w:rPr>
          <w:sz w:val="22"/>
          <w:szCs w:val="22"/>
        </w:rPr>
        <w:t xml:space="preserve"> w ofercie </w:t>
      </w:r>
      <w:r w:rsidRPr="00AC7AAD">
        <w:rPr>
          <w:i/>
          <w:sz w:val="22"/>
          <w:szCs w:val="22"/>
        </w:rPr>
        <w:t>terminu rea</w:t>
      </w:r>
      <w:r>
        <w:rPr>
          <w:i/>
          <w:sz w:val="22"/>
          <w:szCs w:val="22"/>
        </w:rPr>
        <w:t xml:space="preserve">lizacji przedmiotu zamówienia </w:t>
      </w:r>
      <w:r>
        <w:rPr>
          <w:sz w:val="22"/>
          <w:szCs w:val="22"/>
        </w:rPr>
        <w:t>skutkować</w:t>
      </w:r>
      <w:r w:rsidRPr="00DB6B18">
        <w:rPr>
          <w:sz w:val="22"/>
          <w:szCs w:val="22"/>
        </w:rPr>
        <w:t xml:space="preserve"> będzie </w:t>
      </w:r>
      <w:r w:rsidRPr="004127D9">
        <w:rPr>
          <w:sz w:val="22"/>
          <w:szCs w:val="22"/>
        </w:rPr>
        <w:t>uznanie</w:t>
      </w:r>
      <w:r>
        <w:rPr>
          <w:sz w:val="22"/>
          <w:szCs w:val="22"/>
        </w:rPr>
        <w:t>m</w:t>
      </w:r>
      <w:r w:rsidRPr="004127D9">
        <w:rPr>
          <w:sz w:val="22"/>
          <w:szCs w:val="22"/>
        </w:rPr>
        <w:t xml:space="preserve"> przez Zamawiającego, iż Wykonawca zaoferował maksymalny termin </w:t>
      </w:r>
      <w:r>
        <w:rPr>
          <w:sz w:val="22"/>
          <w:szCs w:val="22"/>
        </w:rPr>
        <w:t>realizacji</w:t>
      </w:r>
      <w:r w:rsidRPr="004127D9">
        <w:rPr>
          <w:sz w:val="22"/>
          <w:szCs w:val="22"/>
        </w:rPr>
        <w:t xml:space="preserve"> </w:t>
      </w:r>
      <w:r w:rsidRPr="00CE55DD">
        <w:rPr>
          <w:sz w:val="22"/>
          <w:szCs w:val="22"/>
        </w:rPr>
        <w:t xml:space="preserve">przedmiotu zamówienia, tj. </w:t>
      </w:r>
      <w:r w:rsidR="00B95959">
        <w:rPr>
          <w:bCs/>
          <w:i/>
          <w:sz w:val="22"/>
          <w:szCs w:val="22"/>
        </w:rPr>
        <w:t>trzydzieści</w:t>
      </w:r>
      <w:r w:rsidRPr="00CE55DD">
        <w:rPr>
          <w:bCs/>
          <w:i/>
          <w:sz w:val="22"/>
          <w:szCs w:val="22"/>
        </w:rPr>
        <w:t xml:space="preserve"> </w:t>
      </w:r>
      <w:r w:rsidRPr="00CE55DD">
        <w:rPr>
          <w:bCs/>
          <w:sz w:val="22"/>
          <w:szCs w:val="22"/>
        </w:rPr>
        <w:t>[ </w:t>
      </w:r>
      <w:r w:rsidR="00B95959">
        <w:rPr>
          <w:bCs/>
          <w:sz w:val="22"/>
          <w:szCs w:val="22"/>
        </w:rPr>
        <w:t>30</w:t>
      </w:r>
      <w:r w:rsidRPr="00CE55DD">
        <w:rPr>
          <w:bCs/>
          <w:sz w:val="22"/>
          <w:szCs w:val="22"/>
        </w:rPr>
        <w:t xml:space="preserve"> ] dni </w:t>
      </w:r>
      <w:r w:rsidR="00B95959">
        <w:rPr>
          <w:bCs/>
          <w:sz w:val="22"/>
          <w:szCs w:val="22"/>
        </w:rPr>
        <w:t>kalendarzowych</w:t>
      </w:r>
      <w:r w:rsidRPr="00CE55DD">
        <w:rPr>
          <w:sz w:val="22"/>
          <w:szCs w:val="22"/>
        </w:rPr>
        <w:t xml:space="preserve"> i wskazaniem takiej</w:t>
      </w:r>
      <w:r>
        <w:rPr>
          <w:sz w:val="22"/>
          <w:szCs w:val="22"/>
        </w:rPr>
        <w:t xml:space="preserve"> liczby dni </w:t>
      </w:r>
      <w:r w:rsidR="00B95959">
        <w:rPr>
          <w:bCs/>
          <w:sz w:val="22"/>
          <w:szCs w:val="22"/>
        </w:rPr>
        <w:t>kalendarzowych</w:t>
      </w:r>
      <w:r>
        <w:rPr>
          <w:sz w:val="22"/>
          <w:szCs w:val="22"/>
        </w:rPr>
        <w:t xml:space="preserve"> w treści umowy w przypadku wyboru oferty Wykonawcy jako najkorzystniejszej.</w:t>
      </w:r>
    </w:p>
    <w:p w14:paraId="13B92CA3" w14:textId="68340F4A" w:rsidR="00056610" w:rsidRPr="00321389" w:rsidRDefault="00056610" w:rsidP="00056610">
      <w:pPr>
        <w:pStyle w:val="Akapitzlist"/>
        <w:numPr>
          <w:ilvl w:val="0"/>
          <w:numId w:val="44"/>
        </w:numPr>
        <w:jc w:val="both"/>
        <w:rPr>
          <w:b/>
          <w:sz w:val="22"/>
          <w:szCs w:val="22"/>
        </w:rPr>
      </w:pPr>
      <w:r w:rsidRPr="00DB1B35">
        <w:rPr>
          <w:bCs/>
          <w:sz w:val="22"/>
          <w:szCs w:val="22"/>
        </w:rPr>
        <w:t>Nie</w:t>
      </w:r>
      <w:r w:rsidRPr="004127D9">
        <w:rPr>
          <w:sz w:val="22"/>
          <w:szCs w:val="22"/>
        </w:rPr>
        <w:t xml:space="preserve"> dopuszcza się określenia </w:t>
      </w:r>
      <w:r w:rsidRPr="004127D9">
        <w:rPr>
          <w:i/>
          <w:sz w:val="22"/>
          <w:szCs w:val="22"/>
        </w:rPr>
        <w:t xml:space="preserve">terminu </w:t>
      </w:r>
      <w:r>
        <w:rPr>
          <w:i/>
          <w:sz w:val="22"/>
          <w:szCs w:val="22"/>
        </w:rPr>
        <w:t>realizacji</w:t>
      </w:r>
      <w:r w:rsidRPr="004127D9">
        <w:rPr>
          <w:i/>
          <w:sz w:val="22"/>
          <w:szCs w:val="22"/>
        </w:rPr>
        <w:t xml:space="preserve"> przedmiotu zamówienia</w:t>
      </w:r>
      <w:r w:rsidRPr="004127D9">
        <w:rPr>
          <w:sz w:val="22"/>
          <w:szCs w:val="22"/>
        </w:rPr>
        <w:t xml:space="preserve"> poprzez sformułowania np.: „tydzień”, „miesiąc”. Nie dopuszcza się także określenia terminu </w:t>
      </w:r>
      <w:r>
        <w:rPr>
          <w:sz w:val="22"/>
          <w:szCs w:val="22"/>
        </w:rPr>
        <w:t>realizacji</w:t>
      </w:r>
      <w:r w:rsidRPr="004127D9">
        <w:rPr>
          <w:sz w:val="22"/>
          <w:szCs w:val="22"/>
        </w:rPr>
        <w:t xml:space="preserve"> przedmiotu zamówienia poprzez sformułowania określające termin </w:t>
      </w:r>
      <w:r>
        <w:rPr>
          <w:sz w:val="22"/>
          <w:szCs w:val="22"/>
        </w:rPr>
        <w:t>realizacji</w:t>
      </w:r>
      <w:r w:rsidRPr="004127D9">
        <w:rPr>
          <w:sz w:val="22"/>
          <w:szCs w:val="22"/>
        </w:rPr>
        <w:t xml:space="preserve"> </w:t>
      </w:r>
      <w:r w:rsidRPr="00CE55DD">
        <w:rPr>
          <w:sz w:val="22"/>
          <w:szCs w:val="22"/>
        </w:rPr>
        <w:t>przedmiotu zamówienia w niepełnej liczbie dni, np. „</w:t>
      </w:r>
      <w:r w:rsidR="00B95959">
        <w:rPr>
          <w:sz w:val="22"/>
          <w:szCs w:val="22"/>
        </w:rPr>
        <w:t>16</w:t>
      </w:r>
      <w:r w:rsidRPr="00CE55DD">
        <w:rPr>
          <w:sz w:val="22"/>
          <w:szCs w:val="22"/>
        </w:rPr>
        <w:t>,5 dnia” lub w zakresie dni, np.: „</w:t>
      </w:r>
      <w:r w:rsidR="00B95959">
        <w:rPr>
          <w:sz w:val="22"/>
          <w:szCs w:val="22"/>
        </w:rPr>
        <w:t>1</w:t>
      </w:r>
      <w:r>
        <w:rPr>
          <w:sz w:val="22"/>
          <w:szCs w:val="22"/>
        </w:rPr>
        <w:t>4</w:t>
      </w:r>
      <w:r w:rsidRPr="00CE55DD">
        <w:rPr>
          <w:sz w:val="22"/>
          <w:szCs w:val="22"/>
        </w:rPr>
        <w:t>-</w:t>
      </w:r>
      <w:r w:rsidR="00B95959">
        <w:rPr>
          <w:sz w:val="22"/>
          <w:szCs w:val="22"/>
        </w:rPr>
        <w:t>1</w:t>
      </w:r>
      <w:r>
        <w:rPr>
          <w:sz w:val="22"/>
          <w:szCs w:val="22"/>
        </w:rPr>
        <w:t>8</w:t>
      </w:r>
      <w:r w:rsidRPr="00CE55DD">
        <w:rPr>
          <w:sz w:val="22"/>
          <w:szCs w:val="22"/>
        </w:rPr>
        <w:t xml:space="preserve"> dni” oraz w dniach </w:t>
      </w:r>
      <w:r w:rsidR="00B95959">
        <w:rPr>
          <w:sz w:val="22"/>
          <w:szCs w:val="22"/>
        </w:rPr>
        <w:t>roboczych</w:t>
      </w:r>
      <w:r>
        <w:rPr>
          <w:sz w:val="22"/>
          <w:szCs w:val="22"/>
        </w:rPr>
        <w:t>.</w:t>
      </w:r>
    </w:p>
    <w:p w14:paraId="41F22CA7" w14:textId="19FC0CAC" w:rsidR="00056610" w:rsidRPr="00321389" w:rsidRDefault="00056610" w:rsidP="00056610">
      <w:pPr>
        <w:pStyle w:val="Akapitzlist"/>
        <w:numPr>
          <w:ilvl w:val="0"/>
          <w:numId w:val="44"/>
        </w:numPr>
        <w:jc w:val="both"/>
        <w:rPr>
          <w:b/>
          <w:sz w:val="22"/>
          <w:szCs w:val="22"/>
        </w:rPr>
      </w:pPr>
      <w:r w:rsidRPr="00DB1B35">
        <w:rPr>
          <w:bCs/>
          <w:sz w:val="22"/>
          <w:szCs w:val="22"/>
        </w:rPr>
        <w:t>Wskazanie</w:t>
      </w:r>
      <w:r w:rsidRPr="00CE55DD">
        <w:rPr>
          <w:sz w:val="22"/>
          <w:szCs w:val="22"/>
        </w:rPr>
        <w:t xml:space="preserve"> przez Wykonawcę krótszego </w:t>
      </w:r>
      <w:r w:rsidRPr="00CE55DD">
        <w:rPr>
          <w:i/>
          <w:sz w:val="22"/>
          <w:szCs w:val="22"/>
        </w:rPr>
        <w:t xml:space="preserve">terminu </w:t>
      </w:r>
      <w:r>
        <w:rPr>
          <w:i/>
          <w:sz w:val="22"/>
          <w:szCs w:val="22"/>
        </w:rPr>
        <w:t>realizacji</w:t>
      </w:r>
      <w:r w:rsidRPr="00CE55DD">
        <w:rPr>
          <w:i/>
          <w:sz w:val="22"/>
          <w:szCs w:val="22"/>
        </w:rPr>
        <w:t xml:space="preserve"> przedmiotu zamówienia</w:t>
      </w:r>
      <w:r w:rsidRPr="00CE55DD">
        <w:rPr>
          <w:sz w:val="22"/>
          <w:szCs w:val="22"/>
        </w:rPr>
        <w:t xml:space="preserve"> niż </w:t>
      </w:r>
      <w:r>
        <w:rPr>
          <w:bCs/>
          <w:i/>
          <w:sz w:val="22"/>
          <w:szCs w:val="22"/>
        </w:rPr>
        <w:t>siedem</w:t>
      </w:r>
      <w:r w:rsidRPr="00CE55DD">
        <w:rPr>
          <w:bCs/>
          <w:sz w:val="22"/>
          <w:szCs w:val="22"/>
        </w:rPr>
        <w:t xml:space="preserve"> [ </w:t>
      </w:r>
      <w:r>
        <w:rPr>
          <w:bCs/>
          <w:sz w:val="22"/>
          <w:szCs w:val="22"/>
        </w:rPr>
        <w:t>7</w:t>
      </w:r>
      <w:r w:rsidRPr="00CE55DD">
        <w:rPr>
          <w:bCs/>
          <w:sz w:val="22"/>
          <w:szCs w:val="22"/>
        </w:rPr>
        <w:t xml:space="preserve"> ] </w:t>
      </w:r>
      <w:r w:rsidRPr="00CE55DD">
        <w:rPr>
          <w:sz w:val="22"/>
          <w:szCs w:val="22"/>
        </w:rPr>
        <w:t xml:space="preserve">dni </w:t>
      </w:r>
      <w:r w:rsidR="00B95959">
        <w:rPr>
          <w:bCs/>
          <w:sz w:val="22"/>
          <w:szCs w:val="22"/>
        </w:rPr>
        <w:t>kalendarzowych</w:t>
      </w:r>
      <w:r w:rsidRPr="00CE55DD">
        <w:rPr>
          <w:sz w:val="22"/>
          <w:szCs w:val="22"/>
        </w:rPr>
        <w:t xml:space="preserve"> skutkować będzie uznaniem przez Zamawiającego, iż Wykonawca zaoferował, że wykona przedmiot zamówienia w terminie </w:t>
      </w:r>
      <w:r>
        <w:rPr>
          <w:i/>
          <w:sz w:val="22"/>
          <w:szCs w:val="22"/>
        </w:rPr>
        <w:t>siedmiu</w:t>
      </w:r>
      <w:r w:rsidRPr="00CE55DD">
        <w:rPr>
          <w:sz w:val="22"/>
          <w:szCs w:val="22"/>
        </w:rPr>
        <w:t xml:space="preserve"> [ </w:t>
      </w:r>
      <w:r>
        <w:rPr>
          <w:sz w:val="22"/>
          <w:szCs w:val="22"/>
        </w:rPr>
        <w:t>7</w:t>
      </w:r>
      <w:r w:rsidRPr="00CE55DD">
        <w:rPr>
          <w:sz w:val="22"/>
          <w:szCs w:val="22"/>
        </w:rPr>
        <w:t xml:space="preserve"> ] dni </w:t>
      </w:r>
      <w:r w:rsidR="00B95959">
        <w:rPr>
          <w:bCs/>
          <w:sz w:val="22"/>
          <w:szCs w:val="22"/>
        </w:rPr>
        <w:t>kalendarzowych</w:t>
      </w:r>
      <w:r w:rsidRPr="00CE55DD">
        <w:rPr>
          <w:sz w:val="22"/>
          <w:szCs w:val="22"/>
        </w:rPr>
        <w:t xml:space="preserve"> i wskazaniem takiego terminu w umowie w przypadku wyboru oferty wykonawcy jako najkorzystniejszej.</w:t>
      </w:r>
    </w:p>
    <w:p w14:paraId="02A7C86E" w14:textId="6013AFB3" w:rsidR="00056610" w:rsidRPr="00321389" w:rsidRDefault="00056610" w:rsidP="00056610">
      <w:pPr>
        <w:pStyle w:val="Akapitzlist"/>
        <w:numPr>
          <w:ilvl w:val="0"/>
          <w:numId w:val="44"/>
        </w:numPr>
        <w:jc w:val="both"/>
        <w:rPr>
          <w:b/>
          <w:sz w:val="22"/>
          <w:szCs w:val="22"/>
        </w:rPr>
      </w:pPr>
      <w:r w:rsidRPr="00DB1B35">
        <w:rPr>
          <w:bCs/>
          <w:sz w:val="22"/>
          <w:szCs w:val="22"/>
        </w:rPr>
        <w:t>Wskazanie</w:t>
      </w:r>
      <w:r w:rsidRPr="00CE55DD">
        <w:rPr>
          <w:sz w:val="22"/>
          <w:szCs w:val="22"/>
        </w:rPr>
        <w:t xml:space="preserve"> dłuższego t</w:t>
      </w:r>
      <w:r w:rsidRPr="00CE55DD">
        <w:rPr>
          <w:i/>
          <w:sz w:val="22"/>
          <w:szCs w:val="22"/>
        </w:rPr>
        <w:t xml:space="preserve">erminu </w:t>
      </w:r>
      <w:r>
        <w:rPr>
          <w:i/>
          <w:sz w:val="22"/>
          <w:szCs w:val="22"/>
        </w:rPr>
        <w:t>realizacji</w:t>
      </w:r>
      <w:r w:rsidRPr="00CE55DD">
        <w:rPr>
          <w:i/>
          <w:sz w:val="22"/>
          <w:szCs w:val="22"/>
        </w:rPr>
        <w:t xml:space="preserve"> przedmiotu zamówienia</w:t>
      </w:r>
      <w:r w:rsidRPr="00CE55DD">
        <w:rPr>
          <w:sz w:val="22"/>
          <w:szCs w:val="22"/>
        </w:rPr>
        <w:t xml:space="preserve"> niż</w:t>
      </w:r>
      <w:r w:rsidRPr="00CE55DD">
        <w:rPr>
          <w:i/>
          <w:sz w:val="22"/>
          <w:szCs w:val="22"/>
        </w:rPr>
        <w:t xml:space="preserve"> </w:t>
      </w:r>
      <w:r w:rsidR="00B95959">
        <w:rPr>
          <w:bCs/>
          <w:i/>
          <w:sz w:val="22"/>
          <w:szCs w:val="22"/>
        </w:rPr>
        <w:t>trzydzieści</w:t>
      </w:r>
      <w:r w:rsidRPr="00CE55DD">
        <w:rPr>
          <w:bCs/>
          <w:i/>
          <w:sz w:val="22"/>
          <w:szCs w:val="22"/>
        </w:rPr>
        <w:t xml:space="preserve"> </w:t>
      </w:r>
      <w:r w:rsidRPr="00CE55DD">
        <w:rPr>
          <w:bCs/>
          <w:sz w:val="22"/>
          <w:szCs w:val="22"/>
        </w:rPr>
        <w:t>[ </w:t>
      </w:r>
      <w:r w:rsidR="00B95959">
        <w:rPr>
          <w:bCs/>
          <w:sz w:val="22"/>
          <w:szCs w:val="22"/>
        </w:rPr>
        <w:t>30</w:t>
      </w:r>
      <w:r w:rsidRPr="00CE55DD">
        <w:rPr>
          <w:bCs/>
          <w:sz w:val="22"/>
          <w:szCs w:val="22"/>
        </w:rPr>
        <w:t xml:space="preserve"> ] dni </w:t>
      </w:r>
      <w:r w:rsidR="00B95959">
        <w:rPr>
          <w:bCs/>
          <w:sz w:val="22"/>
          <w:szCs w:val="22"/>
        </w:rPr>
        <w:t>kalendarzowych</w:t>
      </w:r>
      <w:r w:rsidRPr="00CE55DD">
        <w:rPr>
          <w:sz w:val="22"/>
          <w:szCs w:val="22"/>
        </w:rPr>
        <w:t xml:space="preserve"> skutkować będzie odrzuceniem oferty Wykonawcy z przedmiotowego postępowania na podstawie </w:t>
      </w:r>
      <w:r w:rsidRPr="00CE55DD">
        <w:rPr>
          <w:bCs/>
          <w:sz w:val="22"/>
          <w:szCs w:val="22"/>
        </w:rPr>
        <w:t>art. 226 ust. 1 p</w:t>
      </w:r>
      <w:r w:rsidRPr="007C41D8">
        <w:rPr>
          <w:bCs/>
          <w:sz w:val="22"/>
          <w:szCs w:val="22"/>
        </w:rPr>
        <w:t xml:space="preserve">kt 5 </w:t>
      </w:r>
      <w:r w:rsidRPr="007C41D8">
        <w:rPr>
          <w:sz w:val="22"/>
          <w:szCs w:val="22"/>
        </w:rPr>
        <w:t>ustawy.</w:t>
      </w:r>
    </w:p>
    <w:p w14:paraId="79C0DB8E" w14:textId="77777777" w:rsidR="00056610" w:rsidRPr="00321389" w:rsidRDefault="00056610" w:rsidP="00056610">
      <w:pPr>
        <w:pStyle w:val="Akapitzlist"/>
        <w:numPr>
          <w:ilvl w:val="0"/>
          <w:numId w:val="44"/>
        </w:numPr>
        <w:jc w:val="both"/>
        <w:rPr>
          <w:b/>
          <w:sz w:val="22"/>
          <w:szCs w:val="22"/>
        </w:rPr>
      </w:pPr>
      <w:r w:rsidRPr="004127D9">
        <w:rPr>
          <w:bCs/>
          <w:sz w:val="22"/>
          <w:szCs w:val="22"/>
        </w:rPr>
        <w:t xml:space="preserve">Maksymalna liczba punktów, jaką </w:t>
      </w:r>
      <w:r w:rsidRPr="0017258B">
        <w:rPr>
          <w:bCs/>
          <w:sz w:val="22"/>
          <w:szCs w:val="22"/>
        </w:rPr>
        <w:t xml:space="preserve">Wykonawca może otrzymać w kryterium oceny ofert </w:t>
      </w:r>
      <w:r w:rsidRPr="0017258B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17258B">
        <w:rPr>
          <w:i/>
          <w:sz w:val="22"/>
          <w:szCs w:val="22"/>
        </w:rPr>
        <w:t xml:space="preserve"> przedmiotu zamówienia </w:t>
      </w:r>
      <w:r w:rsidRPr="0017258B">
        <w:rPr>
          <w:bCs/>
          <w:sz w:val="22"/>
          <w:szCs w:val="22"/>
        </w:rPr>
        <w:t xml:space="preserve">wynosi </w:t>
      </w:r>
      <w:r>
        <w:rPr>
          <w:b/>
          <w:bCs/>
          <w:i/>
          <w:sz w:val="22"/>
          <w:szCs w:val="22"/>
        </w:rPr>
        <w:t>dwadzieścia</w:t>
      </w:r>
      <w:r w:rsidRPr="0017258B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2</w:t>
      </w:r>
      <w:r w:rsidRPr="0017258B">
        <w:rPr>
          <w:b/>
          <w:bCs/>
          <w:sz w:val="22"/>
          <w:szCs w:val="22"/>
        </w:rPr>
        <w:t>0,00 ]</w:t>
      </w:r>
      <w:r w:rsidRPr="0017258B">
        <w:rPr>
          <w:bCs/>
          <w:sz w:val="22"/>
          <w:szCs w:val="22"/>
        </w:rPr>
        <w:t xml:space="preserve"> </w:t>
      </w:r>
      <w:r w:rsidRPr="0017258B">
        <w:rPr>
          <w:b/>
          <w:bCs/>
          <w:sz w:val="22"/>
          <w:szCs w:val="22"/>
        </w:rPr>
        <w:t>punktów</w:t>
      </w:r>
      <w:r w:rsidRPr="0017258B">
        <w:rPr>
          <w:bCs/>
          <w:sz w:val="22"/>
          <w:szCs w:val="22"/>
        </w:rPr>
        <w:t>.</w:t>
      </w:r>
    </w:p>
    <w:p w14:paraId="125F7D18" w14:textId="77777777" w:rsidR="00615779" w:rsidRPr="00615779" w:rsidRDefault="00615779" w:rsidP="00615779">
      <w:pPr>
        <w:jc w:val="both"/>
        <w:rPr>
          <w:b/>
          <w:sz w:val="22"/>
          <w:szCs w:val="22"/>
        </w:rPr>
      </w:pPr>
    </w:p>
    <w:p w14:paraId="744EB4D1" w14:textId="575D2A42" w:rsidR="00615779" w:rsidRPr="00522D38" w:rsidRDefault="00615779" w:rsidP="00615779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Cs/>
          <w:color w:val="000000"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>
        <w:rPr>
          <w:bCs/>
          <w:sz w:val="22"/>
          <w:szCs w:val="22"/>
        </w:rPr>
        <w:t xml:space="preserve"> (odpowiednio do części nr </w:t>
      </w:r>
      <w:r w:rsidR="003F766A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)</w:t>
      </w:r>
      <w:r w:rsidRPr="00DB6B18">
        <w:rPr>
          <w:sz w:val="22"/>
          <w:szCs w:val="22"/>
        </w:rPr>
        <w:t>:</w:t>
      </w:r>
    </w:p>
    <w:p w14:paraId="0A7BB17C" w14:textId="77777777" w:rsidR="00615779" w:rsidRPr="00321389" w:rsidRDefault="00615779" w:rsidP="00615779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615779" w:rsidRPr="00DB6B18" w14:paraId="2325CD0B" w14:textId="77777777" w:rsidTr="007F76EE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4654A9C1" w14:textId="77777777" w:rsidR="00615779" w:rsidRPr="00DB6B18" w:rsidRDefault="00615779" w:rsidP="007F76EE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 xml:space="preserve">Liczba  </w:t>
            </w:r>
            <w:r>
              <w:rPr>
                <w:b/>
                <w:bCs/>
                <w:sz w:val="22"/>
                <w:szCs w:val="22"/>
              </w:rPr>
              <w:t>p</w:t>
            </w:r>
            <w:r w:rsidRPr="00DB6B18">
              <w:rPr>
                <w:b/>
                <w:bCs/>
                <w:sz w:val="22"/>
                <w:szCs w:val="22"/>
              </w:rPr>
              <w:t>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3901246F" w14:textId="77777777" w:rsidR="00615779" w:rsidRPr="00DB6B18" w:rsidRDefault="00615779" w:rsidP="007F76EE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BDF8F8F" w14:textId="77777777" w:rsidR="00615779" w:rsidRPr="007C41D8" w:rsidRDefault="00615779" w:rsidP="007F76EE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4A936DF7" w14:textId="77777777" w:rsidR="00615779" w:rsidRPr="007C41D8" w:rsidRDefault="00615779" w:rsidP="007F76EE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Termin realizacji </w:t>
            </w:r>
            <w:r>
              <w:rPr>
                <w:b/>
                <w:bCs/>
                <w:sz w:val="22"/>
                <w:szCs w:val="22"/>
              </w:rPr>
              <w:t xml:space="preserve">przedmiotu </w:t>
            </w:r>
            <w:r w:rsidRPr="007C41D8">
              <w:rPr>
                <w:b/>
                <w:bCs/>
                <w:sz w:val="22"/>
                <w:szCs w:val="22"/>
              </w:rPr>
              <w:t xml:space="preserve">zamówienia </w:t>
            </w:r>
          </w:p>
          <w:p w14:paraId="14EE70E1" w14:textId="77777777" w:rsidR="00615779" w:rsidRPr="00DB6B18" w:rsidRDefault="00615779" w:rsidP="007F76EE">
            <w:pPr>
              <w:jc w:val="center"/>
              <w:rPr>
                <w:b/>
                <w:sz w:val="20"/>
                <w:szCs w:val="20"/>
              </w:rPr>
            </w:pPr>
            <w:r w:rsidRPr="007C41D8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1A6D1A8B" w14:textId="77777777" w:rsidR="00615779" w:rsidRPr="00DB6B18" w:rsidRDefault="00615779" w:rsidP="007F76EE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669FFFD0" w14:textId="77777777" w:rsidR="00615779" w:rsidRPr="00DB6B18" w:rsidRDefault="00615779" w:rsidP="007F76EE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dwadzieścia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DB6B18">
              <w:rPr>
                <w:b/>
                <w:bCs/>
                <w:sz w:val="22"/>
                <w:szCs w:val="22"/>
              </w:rPr>
              <w:t>0,00 ]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615779" w:rsidRPr="00DB6B18" w14:paraId="6612D63D" w14:textId="77777777" w:rsidTr="007F76EE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7C37E9D9" w14:textId="77777777" w:rsidR="00615779" w:rsidRPr="00DB6B18" w:rsidRDefault="00615779" w:rsidP="007F76E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08131548" w14:textId="77777777" w:rsidR="00615779" w:rsidRPr="00DB6B18" w:rsidRDefault="00615779" w:rsidP="007F76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</w:tcPr>
          <w:p w14:paraId="5F2430EA" w14:textId="77777777" w:rsidR="00615779" w:rsidRPr="00DB6B18" w:rsidRDefault="00615779" w:rsidP="007F76EE">
            <w:pPr>
              <w:jc w:val="center"/>
              <w:rPr>
                <w:b/>
                <w:bCs/>
                <w:sz w:val="20"/>
                <w:szCs w:val="20"/>
              </w:rPr>
            </w:pPr>
            <w:r w:rsidRPr="005634BE">
              <w:rPr>
                <w:b/>
                <w:bCs/>
                <w:i/>
                <w:sz w:val="22"/>
                <w:szCs w:val="22"/>
              </w:rPr>
              <w:t>Termin realizacji przedmiotu zamówienia badanej oferty</w:t>
            </w:r>
          </w:p>
        </w:tc>
        <w:tc>
          <w:tcPr>
            <w:tcW w:w="393" w:type="dxa"/>
            <w:vMerge/>
          </w:tcPr>
          <w:p w14:paraId="0A755EF9" w14:textId="77777777" w:rsidR="00615779" w:rsidRPr="00DB6B18" w:rsidRDefault="00615779" w:rsidP="007F76EE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53C92164" w14:textId="77777777" w:rsidR="00615779" w:rsidRPr="00DB6B18" w:rsidRDefault="00615779" w:rsidP="007F76EE">
            <w:pPr>
              <w:rPr>
                <w:b/>
                <w:sz w:val="22"/>
                <w:szCs w:val="22"/>
              </w:rPr>
            </w:pPr>
          </w:p>
        </w:tc>
      </w:tr>
    </w:tbl>
    <w:p w14:paraId="7BB1C4FD" w14:textId="77777777" w:rsidR="00615779" w:rsidRDefault="00615779" w:rsidP="00615779">
      <w:pPr>
        <w:shd w:val="clear" w:color="auto" w:fill="FFFFFF"/>
        <w:tabs>
          <w:tab w:val="left" w:pos="0"/>
          <w:tab w:val="left" w:pos="1985"/>
        </w:tabs>
        <w:suppressAutoHyphens w:val="0"/>
        <w:jc w:val="both"/>
        <w:rPr>
          <w:b/>
          <w:sz w:val="22"/>
          <w:szCs w:val="22"/>
        </w:rPr>
      </w:pPr>
    </w:p>
    <w:p w14:paraId="6DDF0E26" w14:textId="5A097B0F" w:rsidR="00615779" w:rsidRPr="00AC7AAD" w:rsidRDefault="00615779" w:rsidP="003F766A">
      <w:pPr>
        <w:pStyle w:val="Akapitzlist"/>
        <w:numPr>
          <w:ilvl w:val="0"/>
          <w:numId w:val="49"/>
        </w:numPr>
        <w:jc w:val="both"/>
        <w:rPr>
          <w:b/>
          <w:sz w:val="22"/>
          <w:szCs w:val="22"/>
        </w:rPr>
      </w:pPr>
      <w:r w:rsidRPr="00DB6B18">
        <w:rPr>
          <w:bCs/>
          <w:sz w:val="22"/>
          <w:szCs w:val="22"/>
        </w:rPr>
        <w:t xml:space="preserve">Wykonawca </w:t>
      </w:r>
      <w:r w:rsidRPr="004127D9">
        <w:rPr>
          <w:bCs/>
          <w:sz w:val="22"/>
          <w:szCs w:val="22"/>
        </w:rPr>
        <w:t xml:space="preserve">zobowiązany jest wskazać w ofercie </w:t>
      </w:r>
      <w:r w:rsidRPr="004127D9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4127D9">
        <w:rPr>
          <w:i/>
          <w:sz w:val="22"/>
          <w:szCs w:val="22"/>
        </w:rPr>
        <w:t xml:space="preserve"> przedmiotu </w:t>
      </w:r>
      <w:r w:rsidRPr="00CE55DD">
        <w:rPr>
          <w:i/>
          <w:sz w:val="22"/>
          <w:szCs w:val="22"/>
        </w:rPr>
        <w:t xml:space="preserve">zamówienia </w:t>
      </w:r>
      <w:r w:rsidRPr="00CE55DD">
        <w:rPr>
          <w:bCs/>
          <w:sz w:val="22"/>
          <w:szCs w:val="22"/>
        </w:rPr>
        <w:t>wyrażony w konkretnej liczbie pełnych dni będących liczbą naturalną (</w:t>
      </w:r>
      <w:r>
        <w:rPr>
          <w:bCs/>
          <w:sz w:val="22"/>
          <w:szCs w:val="22"/>
        </w:rPr>
        <w:t>kalendarzowych</w:t>
      </w:r>
      <w:r w:rsidRPr="00CE55DD">
        <w:rPr>
          <w:bCs/>
          <w:sz w:val="22"/>
          <w:szCs w:val="22"/>
        </w:rPr>
        <w:t xml:space="preserve">); </w:t>
      </w:r>
      <w:r w:rsidRPr="00CE55DD">
        <w:rPr>
          <w:bCs/>
          <w:sz w:val="22"/>
          <w:szCs w:val="22"/>
          <w:u w:val="single"/>
        </w:rPr>
        <w:t>nie krótszy niż</w:t>
      </w:r>
      <w:r w:rsidRPr="00CE55DD">
        <w:rPr>
          <w:bCs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siedem</w:t>
      </w:r>
      <w:r w:rsidRPr="00CE55DD">
        <w:rPr>
          <w:bCs/>
          <w:sz w:val="22"/>
          <w:szCs w:val="22"/>
        </w:rPr>
        <w:t xml:space="preserve"> [ </w:t>
      </w:r>
      <w:r>
        <w:rPr>
          <w:bCs/>
          <w:sz w:val="22"/>
          <w:szCs w:val="22"/>
        </w:rPr>
        <w:t>7</w:t>
      </w:r>
      <w:r w:rsidRPr="00CE55DD">
        <w:rPr>
          <w:bCs/>
          <w:sz w:val="22"/>
          <w:szCs w:val="22"/>
        </w:rPr>
        <w:t xml:space="preserve"> ] dni </w:t>
      </w:r>
      <w:r>
        <w:rPr>
          <w:bCs/>
          <w:sz w:val="22"/>
          <w:szCs w:val="22"/>
        </w:rPr>
        <w:t>kalendarzowych</w:t>
      </w:r>
      <w:r w:rsidRPr="00CE55DD">
        <w:rPr>
          <w:bCs/>
          <w:sz w:val="22"/>
          <w:szCs w:val="22"/>
        </w:rPr>
        <w:t xml:space="preserve"> i</w:t>
      </w:r>
      <w:r w:rsidRPr="00CE55DD">
        <w:rPr>
          <w:bCs/>
          <w:i/>
          <w:sz w:val="22"/>
          <w:szCs w:val="22"/>
        </w:rPr>
        <w:t xml:space="preserve"> </w:t>
      </w:r>
      <w:r w:rsidRPr="00CE55DD">
        <w:rPr>
          <w:bCs/>
          <w:sz w:val="22"/>
          <w:szCs w:val="22"/>
          <w:u w:val="single"/>
        </w:rPr>
        <w:t>nie dłuższy niż</w:t>
      </w:r>
      <w:r w:rsidRPr="00CE55DD">
        <w:rPr>
          <w:bCs/>
          <w:sz w:val="22"/>
          <w:szCs w:val="22"/>
        </w:rPr>
        <w:t xml:space="preserve"> </w:t>
      </w:r>
      <w:r w:rsidR="003F766A">
        <w:rPr>
          <w:bCs/>
          <w:i/>
          <w:sz w:val="22"/>
          <w:szCs w:val="22"/>
        </w:rPr>
        <w:t>czternaście</w:t>
      </w:r>
      <w:r>
        <w:rPr>
          <w:bCs/>
          <w:i/>
          <w:sz w:val="22"/>
          <w:szCs w:val="22"/>
        </w:rPr>
        <w:t xml:space="preserve"> </w:t>
      </w:r>
      <w:r w:rsidRPr="00CE55DD">
        <w:rPr>
          <w:bCs/>
          <w:sz w:val="22"/>
          <w:szCs w:val="22"/>
        </w:rPr>
        <w:t>[ </w:t>
      </w:r>
      <w:r w:rsidR="003F766A">
        <w:rPr>
          <w:bCs/>
          <w:sz w:val="22"/>
          <w:szCs w:val="22"/>
        </w:rPr>
        <w:t>14</w:t>
      </w:r>
      <w:r w:rsidRPr="00CE55DD">
        <w:rPr>
          <w:bCs/>
          <w:sz w:val="22"/>
          <w:szCs w:val="22"/>
        </w:rPr>
        <w:t xml:space="preserve"> ] dni </w:t>
      </w:r>
      <w:r>
        <w:rPr>
          <w:bCs/>
          <w:sz w:val="22"/>
          <w:szCs w:val="22"/>
        </w:rPr>
        <w:t>kalendarzowych</w:t>
      </w:r>
      <w:r w:rsidRPr="008E7A2A">
        <w:rPr>
          <w:bCs/>
          <w:sz w:val="22"/>
          <w:szCs w:val="22"/>
        </w:rPr>
        <w:t>, z</w:t>
      </w:r>
      <w:r>
        <w:rPr>
          <w:bCs/>
          <w:sz w:val="22"/>
          <w:szCs w:val="22"/>
        </w:rPr>
        <w:t> </w:t>
      </w:r>
      <w:r w:rsidRPr="008E7A2A">
        <w:rPr>
          <w:bCs/>
          <w:sz w:val="22"/>
          <w:szCs w:val="22"/>
        </w:rPr>
        <w:t xml:space="preserve">zastrzeżeniem </w:t>
      </w:r>
      <w:r w:rsidRPr="00AC7AAD">
        <w:rPr>
          <w:bCs/>
          <w:sz w:val="22"/>
          <w:szCs w:val="22"/>
        </w:rPr>
        <w:t>zapisów pkt. 4.1. i 4.2. SWZ.</w:t>
      </w:r>
    </w:p>
    <w:p w14:paraId="212ECBE8" w14:textId="03DAC7FE" w:rsidR="00615779" w:rsidRPr="00321389" w:rsidRDefault="00615779" w:rsidP="003F766A">
      <w:pPr>
        <w:pStyle w:val="Akapitzlist"/>
        <w:numPr>
          <w:ilvl w:val="0"/>
          <w:numId w:val="49"/>
        </w:numPr>
        <w:jc w:val="both"/>
        <w:rPr>
          <w:b/>
          <w:sz w:val="22"/>
          <w:szCs w:val="22"/>
        </w:rPr>
      </w:pPr>
      <w:r w:rsidRPr="00AC7AAD">
        <w:rPr>
          <w:bCs/>
          <w:sz w:val="22"/>
          <w:szCs w:val="22"/>
        </w:rPr>
        <w:t>Nieokreślenie</w:t>
      </w:r>
      <w:r w:rsidRPr="00AC7AAD">
        <w:rPr>
          <w:sz w:val="22"/>
          <w:szCs w:val="22"/>
        </w:rPr>
        <w:t xml:space="preserve"> w ofercie </w:t>
      </w:r>
      <w:r w:rsidRPr="00AC7AAD">
        <w:rPr>
          <w:i/>
          <w:sz w:val="22"/>
          <w:szCs w:val="22"/>
        </w:rPr>
        <w:t>terminu rea</w:t>
      </w:r>
      <w:r>
        <w:rPr>
          <w:i/>
          <w:sz w:val="22"/>
          <w:szCs w:val="22"/>
        </w:rPr>
        <w:t xml:space="preserve">lizacji przedmiotu zamówienia </w:t>
      </w:r>
      <w:r>
        <w:rPr>
          <w:sz w:val="22"/>
          <w:szCs w:val="22"/>
        </w:rPr>
        <w:t>skutkować</w:t>
      </w:r>
      <w:r w:rsidRPr="00DB6B18">
        <w:rPr>
          <w:sz w:val="22"/>
          <w:szCs w:val="22"/>
        </w:rPr>
        <w:t xml:space="preserve"> będzie </w:t>
      </w:r>
      <w:r w:rsidRPr="004127D9">
        <w:rPr>
          <w:sz w:val="22"/>
          <w:szCs w:val="22"/>
        </w:rPr>
        <w:t>uznanie</w:t>
      </w:r>
      <w:r>
        <w:rPr>
          <w:sz w:val="22"/>
          <w:szCs w:val="22"/>
        </w:rPr>
        <w:t>m</w:t>
      </w:r>
      <w:r w:rsidRPr="004127D9">
        <w:rPr>
          <w:sz w:val="22"/>
          <w:szCs w:val="22"/>
        </w:rPr>
        <w:t xml:space="preserve"> przez Zamawiającego, iż Wykonawca zaoferował maksymalny termin </w:t>
      </w:r>
      <w:r>
        <w:rPr>
          <w:sz w:val="22"/>
          <w:szCs w:val="22"/>
        </w:rPr>
        <w:t>realizacji</w:t>
      </w:r>
      <w:r w:rsidRPr="004127D9">
        <w:rPr>
          <w:sz w:val="22"/>
          <w:szCs w:val="22"/>
        </w:rPr>
        <w:t xml:space="preserve"> </w:t>
      </w:r>
      <w:r w:rsidRPr="00CE55DD">
        <w:rPr>
          <w:sz w:val="22"/>
          <w:szCs w:val="22"/>
        </w:rPr>
        <w:t xml:space="preserve">przedmiotu zamówienia, tj. </w:t>
      </w:r>
      <w:r w:rsidR="003F766A">
        <w:rPr>
          <w:bCs/>
          <w:i/>
          <w:sz w:val="22"/>
          <w:szCs w:val="22"/>
        </w:rPr>
        <w:t>czternaście</w:t>
      </w:r>
      <w:r w:rsidRPr="00CE55DD">
        <w:rPr>
          <w:bCs/>
          <w:i/>
          <w:sz w:val="22"/>
          <w:szCs w:val="22"/>
        </w:rPr>
        <w:t xml:space="preserve"> </w:t>
      </w:r>
      <w:r w:rsidRPr="00CE55DD">
        <w:rPr>
          <w:bCs/>
          <w:sz w:val="22"/>
          <w:szCs w:val="22"/>
        </w:rPr>
        <w:t>[ </w:t>
      </w:r>
      <w:r w:rsidR="003F766A">
        <w:rPr>
          <w:bCs/>
          <w:sz w:val="22"/>
          <w:szCs w:val="22"/>
        </w:rPr>
        <w:t>14</w:t>
      </w:r>
      <w:r w:rsidRPr="00CE55DD">
        <w:rPr>
          <w:bCs/>
          <w:sz w:val="22"/>
          <w:szCs w:val="22"/>
        </w:rPr>
        <w:t xml:space="preserve"> ] dni </w:t>
      </w:r>
      <w:r>
        <w:rPr>
          <w:bCs/>
          <w:sz w:val="22"/>
          <w:szCs w:val="22"/>
        </w:rPr>
        <w:t>kalendarzowych</w:t>
      </w:r>
      <w:r w:rsidRPr="00CE55DD">
        <w:rPr>
          <w:sz w:val="22"/>
          <w:szCs w:val="22"/>
        </w:rPr>
        <w:t xml:space="preserve"> i wskazaniem takiej</w:t>
      </w:r>
      <w:r>
        <w:rPr>
          <w:sz w:val="22"/>
          <w:szCs w:val="22"/>
        </w:rPr>
        <w:t xml:space="preserve"> liczby dni </w:t>
      </w:r>
      <w:r>
        <w:rPr>
          <w:bCs/>
          <w:sz w:val="22"/>
          <w:szCs w:val="22"/>
        </w:rPr>
        <w:t>kalendarzowych</w:t>
      </w:r>
      <w:r>
        <w:rPr>
          <w:sz w:val="22"/>
          <w:szCs w:val="22"/>
        </w:rPr>
        <w:t xml:space="preserve"> w treści umowy w przypadku wyboru oferty Wykonawcy jako najkorzystniejszej.</w:t>
      </w:r>
    </w:p>
    <w:p w14:paraId="1B513FC0" w14:textId="06E4E8FB" w:rsidR="00615779" w:rsidRPr="00321389" w:rsidRDefault="00615779" w:rsidP="003F766A">
      <w:pPr>
        <w:pStyle w:val="Akapitzlist"/>
        <w:numPr>
          <w:ilvl w:val="0"/>
          <w:numId w:val="49"/>
        </w:numPr>
        <w:jc w:val="both"/>
        <w:rPr>
          <w:b/>
          <w:sz w:val="22"/>
          <w:szCs w:val="22"/>
        </w:rPr>
      </w:pPr>
      <w:r w:rsidRPr="00DB1B35">
        <w:rPr>
          <w:bCs/>
          <w:sz w:val="22"/>
          <w:szCs w:val="22"/>
        </w:rPr>
        <w:t>Nie</w:t>
      </w:r>
      <w:r w:rsidRPr="004127D9">
        <w:rPr>
          <w:sz w:val="22"/>
          <w:szCs w:val="22"/>
        </w:rPr>
        <w:t xml:space="preserve"> dopuszcza się określenia </w:t>
      </w:r>
      <w:r w:rsidRPr="004127D9">
        <w:rPr>
          <w:i/>
          <w:sz w:val="22"/>
          <w:szCs w:val="22"/>
        </w:rPr>
        <w:t xml:space="preserve">terminu </w:t>
      </w:r>
      <w:r>
        <w:rPr>
          <w:i/>
          <w:sz w:val="22"/>
          <w:szCs w:val="22"/>
        </w:rPr>
        <w:t>realizacji</w:t>
      </w:r>
      <w:r w:rsidRPr="004127D9">
        <w:rPr>
          <w:i/>
          <w:sz w:val="22"/>
          <w:szCs w:val="22"/>
        </w:rPr>
        <w:t xml:space="preserve"> przedmiotu zamówienia</w:t>
      </w:r>
      <w:r w:rsidRPr="004127D9">
        <w:rPr>
          <w:sz w:val="22"/>
          <w:szCs w:val="22"/>
        </w:rPr>
        <w:t xml:space="preserve"> poprzez sformułowania np.: „tydzień”, „miesiąc”. Nie dopuszcza się także określenia terminu </w:t>
      </w:r>
      <w:r>
        <w:rPr>
          <w:sz w:val="22"/>
          <w:szCs w:val="22"/>
        </w:rPr>
        <w:t>realizacji</w:t>
      </w:r>
      <w:r w:rsidRPr="004127D9">
        <w:rPr>
          <w:sz w:val="22"/>
          <w:szCs w:val="22"/>
        </w:rPr>
        <w:t xml:space="preserve"> przedmiotu zamówienia poprzez sformułowania określające termin </w:t>
      </w:r>
      <w:r>
        <w:rPr>
          <w:sz w:val="22"/>
          <w:szCs w:val="22"/>
        </w:rPr>
        <w:t>realizacji</w:t>
      </w:r>
      <w:r w:rsidRPr="004127D9">
        <w:rPr>
          <w:sz w:val="22"/>
          <w:szCs w:val="22"/>
        </w:rPr>
        <w:t xml:space="preserve"> </w:t>
      </w:r>
      <w:r w:rsidRPr="00CE55DD">
        <w:rPr>
          <w:sz w:val="22"/>
          <w:szCs w:val="22"/>
        </w:rPr>
        <w:t>przedmiotu zamówienia w niepełnej liczbie dni, np. „</w:t>
      </w:r>
      <w:r w:rsidR="003F766A">
        <w:rPr>
          <w:sz w:val="22"/>
          <w:szCs w:val="22"/>
        </w:rPr>
        <w:t>9</w:t>
      </w:r>
      <w:r w:rsidRPr="00CE55DD">
        <w:rPr>
          <w:sz w:val="22"/>
          <w:szCs w:val="22"/>
        </w:rPr>
        <w:t>,5 dnia” lub w zakresie dni, np.: „</w:t>
      </w:r>
      <w:r>
        <w:rPr>
          <w:sz w:val="22"/>
          <w:szCs w:val="22"/>
        </w:rPr>
        <w:t>1</w:t>
      </w:r>
      <w:r w:rsidR="003F766A">
        <w:rPr>
          <w:sz w:val="22"/>
          <w:szCs w:val="22"/>
        </w:rPr>
        <w:t>0</w:t>
      </w:r>
      <w:r w:rsidRPr="00CE55DD">
        <w:rPr>
          <w:sz w:val="22"/>
          <w:szCs w:val="22"/>
        </w:rPr>
        <w:t>-</w:t>
      </w:r>
      <w:r>
        <w:rPr>
          <w:sz w:val="22"/>
          <w:szCs w:val="22"/>
        </w:rPr>
        <w:t>1</w:t>
      </w:r>
      <w:r w:rsidR="003F766A">
        <w:rPr>
          <w:sz w:val="22"/>
          <w:szCs w:val="22"/>
        </w:rPr>
        <w:t>2</w:t>
      </w:r>
      <w:r w:rsidRPr="00CE55DD">
        <w:rPr>
          <w:sz w:val="22"/>
          <w:szCs w:val="22"/>
        </w:rPr>
        <w:t xml:space="preserve"> dni” oraz w dniach </w:t>
      </w:r>
      <w:r>
        <w:rPr>
          <w:sz w:val="22"/>
          <w:szCs w:val="22"/>
        </w:rPr>
        <w:t>roboczych.</w:t>
      </w:r>
    </w:p>
    <w:p w14:paraId="170772A2" w14:textId="77777777" w:rsidR="00615779" w:rsidRPr="00321389" w:rsidRDefault="00615779" w:rsidP="003F766A">
      <w:pPr>
        <w:pStyle w:val="Akapitzlist"/>
        <w:numPr>
          <w:ilvl w:val="0"/>
          <w:numId w:val="49"/>
        </w:numPr>
        <w:jc w:val="both"/>
        <w:rPr>
          <w:b/>
          <w:sz w:val="22"/>
          <w:szCs w:val="22"/>
        </w:rPr>
      </w:pPr>
      <w:r w:rsidRPr="00DB1B35">
        <w:rPr>
          <w:bCs/>
          <w:sz w:val="22"/>
          <w:szCs w:val="22"/>
        </w:rPr>
        <w:t>Wskazanie</w:t>
      </w:r>
      <w:r w:rsidRPr="00CE55DD">
        <w:rPr>
          <w:sz w:val="22"/>
          <w:szCs w:val="22"/>
        </w:rPr>
        <w:t xml:space="preserve"> przez Wykonawcę krótszego </w:t>
      </w:r>
      <w:r w:rsidRPr="00CE55DD">
        <w:rPr>
          <w:i/>
          <w:sz w:val="22"/>
          <w:szCs w:val="22"/>
        </w:rPr>
        <w:t xml:space="preserve">terminu </w:t>
      </w:r>
      <w:r>
        <w:rPr>
          <w:i/>
          <w:sz w:val="22"/>
          <w:szCs w:val="22"/>
        </w:rPr>
        <w:t>realizacji</w:t>
      </w:r>
      <w:r w:rsidRPr="00CE55DD">
        <w:rPr>
          <w:i/>
          <w:sz w:val="22"/>
          <w:szCs w:val="22"/>
        </w:rPr>
        <w:t xml:space="preserve"> przedmiotu zamówienia</w:t>
      </w:r>
      <w:r w:rsidRPr="00CE55DD">
        <w:rPr>
          <w:sz w:val="22"/>
          <w:szCs w:val="22"/>
        </w:rPr>
        <w:t xml:space="preserve"> niż </w:t>
      </w:r>
      <w:r>
        <w:rPr>
          <w:bCs/>
          <w:i/>
          <w:sz w:val="22"/>
          <w:szCs w:val="22"/>
        </w:rPr>
        <w:t>siedem</w:t>
      </w:r>
      <w:r w:rsidRPr="00CE55DD">
        <w:rPr>
          <w:bCs/>
          <w:sz w:val="22"/>
          <w:szCs w:val="22"/>
        </w:rPr>
        <w:t xml:space="preserve"> [ </w:t>
      </w:r>
      <w:r>
        <w:rPr>
          <w:bCs/>
          <w:sz w:val="22"/>
          <w:szCs w:val="22"/>
        </w:rPr>
        <w:t>7</w:t>
      </w:r>
      <w:r w:rsidRPr="00CE55DD">
        <w:rPr>
          <w:bCs/>
          <w:sz w:val="22"/>
          <w:szCs w:val="22"/>
        </w:rPr>
        <w:t xml:space="preserve"> ] </w:t>
      </w:r>
      <w:r w:rsidRPr="00CE55DD">
        <w:rPr>
          <w:sz w:val="22"/>
          <w:szCs w:val="22"/>
        </w:rPr>
        <w:t xml:space="preserve">dni </w:t>
      </w:r>
      <w:r>
        <w:rPr>
          <w:bCs/>
          <w:sz w:val="22"/>
          <w:szCs w:val="22"/>
        </w:rPr>
        <w:t>kalendarzowych</w:t>
      </w:r>
      <w:r w:rsidRPr="00CE55DD">
        <w:rPr>
          <w:sz w:val="22"/>
          <w:szCs w:val="22"/>
        </w:rPr>
        <w:t xml:space="preserve"> skutkować będzie uznaniem przez Zamawiającego, iż Wykonawca zaoferował, że wykona przedmiot zamówienia w terminie </w:t>
      </w:r>
      <w:r>
        <w:rPr>
          <w:i/>
          <w:sz w:val="22"/>
          <w:szCs w:val="22"/>
        </w:rPr>
        <w:t>siedmiu</w:t>
      </w:r>
      <w:r w:rsidRPr="00CE55DD">
        <w:rPr>
          <w:sz w:val="22"/>
          <w:szCs w:val="22"/>
        </w:rPr>
        <w:t xml:space="preserve"> [ </w:t>
      </w:r>
      <w:r>
        <w:rPr>
          <w:sz w:val="22"/>
          <w:szCs w:val="22"/>
        </w:rPr>
        <w:t>7</w:t>
      </w:r>
      <w:r w:rsidRPr="00CE55DD">
        <w:rPr>
          <w:sz w:val="22"/>
          <w:szCs w:val="22"/>
        </w:rPr>
        <w:t xml:space="preserve"> ] dni </w:t>
      </w:r>
      <w:r>
        <w:rPr>
          <w:bCs/>
          <w:sz w:val="22"/>
          <w:szCs w:val="22"/>
        </w:rPr>
        <w:t>kalendarzowych</w:t>
      </w:r>
      <w:r w:rsidRPr="00CE55DD">
        <w:rPr>
          <w:sz w:val="22"/>
          <w:szCs w:val="22"/>
        </w:rPr>
        <w:t xml:space="preserve"> i wskazaniem takiego terminu w umowie w przypadku wyboru oferty wykonawcy jako najkorzystniejszej.</w:t>
      </w:r>
    </w:p>
    <w:p w14:paraId="13C56814" w14:textId="4D9844F7" w:rsidR="00615779" w:rsidRPr="00321389" w:rsidRDefault="00615779" w:rsidP="003F766A">
      <w:pPr>
        <w:pStyle w:val="Akapitzlist"/>
        <w:numPr>
          <w:ilvl w:val="0"/>
          <w:numId w:val="49"/>
        </w:numPr>
        <w:jc w:val="both"/>
        <w:rPr>
          <w:b/>
          <w:sz w:val="22"/>
          <w:szCs w:val="22"/>
        </w:rPr>
      </w:pPr>
      <w:r w:rsidRPr="00DB1B35">
        <w:rPr>
          <w:bCs/>
          <w:sz w:val="22"/>
          <w:szCs w:val="22"/>
        </w:rPr>
        <w:t>Wskazanie</w:t>
      </w:r>
      <w:r w:rsidRPr="00CE55DD">
        <w:rPr>
          <w:sz w:val="22"/>
          <w:szCs w:val="22"/>
        </w:rPr>
        <w:t xml:space="preserve"> dłuższego t</w:t>
      </w:r>
      <w:r w:rsidRPr="00CE55DD">
        <w:rPr>
          <w:i/>
          <w:sz w:val="22"/>
          <w:szCs w:val="22"/>
        </w:rPr>
        <w:t xml:space="preserve">erminu </w:t>
      </w:r>
      <w:r>
        <w:rPr>
          <w:i/>
          <w:sz w:val="22"/>
          <w:szCs w:val="22"/>
        </w:rPr>
        <w:t>realizacji</w:t>
      </w:r>
      <w:r w:rsidRPr="00CE55DD">
        <w:rPr>
          <w:i/>
          <w:sz w:val="22"/>
          <w:szCs w:val="22"/>
        </w:rPr>
        <w:t xml:space="preserve"> przedmiotu zamówienia</w:t>
      </w:r>
      <w:r w:rsidRPr="00CE55DD">
        <w:rPr>
          <w:sz w:val="22"/>
          <w:szCs w:val="22"/>
        </w:rPr>
        <w:t xml:space="preserve"> niż</w:t>
      </w:r>
      <w:r w:rsidRPr="00CE55DD">
        <w:rPr>
          <w:i/>
          <w:sz w:val="22"/>
          <w:szCs w:val="22"/>
        </w:rPr>
        <w:t xml:space="preserve"> </w:t>
      </w:r>
      <w:r w:rsidR="003F766A">
        <w:rPr>
          <w:bCs/>
          <w:i/>
          <w:sz w:val="22"/>
          <w:szCs w:val="22"/>
        </w:rPr>
        <w:t>czternaście</w:t>
      </w:r>
      <w:r w:rsidRPr="00CE55DD">
        <w:rPr>
          <w:bCs/>
          <w:i/>
          <w:sz w:val="22"/>
          <w:szCs w:val="22"/>
        </w:rPr>
        <w:t xml:space="preserve"> </w:t>
      </w:r>
      <w:r w:rsidRPr="00CE55DD">
        <w:rPr>
          <w:bCs/>
          <w:sz w:val="22"/>
          <w:szCs w:val="22"/>
        </w:rPr>
        <w:t>[ </w:t>
      </w:r>
      <w:r w:rsidR="003F766A">
        <w:rPr>
          <w:bCs/>
          <w:sz w:val="22"/>
          <w:szCs w:val="22"/>
        </w:rPr>
        <w:t>14</w:t>
      </w:r>
      <w:r w:rsidRPr="00CE55DD">
        <w:rPr>
          <w:bCs/>
          <w:sz w:val="22"/>
          <w:szCs w:val="22"/>
        </w:rPr>
        <w:t xml:space="preserve"> ] dni </w:t>
      </w:r>
      <w:r>
        <w:rPr>
          <w:bCs/>
          <w:sz w:val="22"/>
          <w:szCs w:val="22"/>
        </w:rPr>
        <w:t>kalendarzowych</w:t>
      </w:r>
      <w:r w:rsidRPr="00CE55DD">
        <w:rPr>
          <w:sz w:val="22"/>
          <w:szCs w:val="22"/>
        </w:rPr>
        <w:t xml:space="preserve"> skutkować będzie odrzuceniem oferty Wykonawcy z przedmiotowego postępowania na podstawie </w:t>
      </w:r>
      <w:r w:rsidRPr="00CE55DD">
        <w:rPr>
          <w:bCs/>
          <w:sz w:val="22"/>
          <w:szCs w:val="22"/>
        </w:rPr>
        <w:t>art. 226 ust. 1 p</w:t>
      </w:r>
      <w:r w:rsidRPr="007C41D8">
        <w:rPr>
          <w:bCs/>
          <w:sz w:val="22"/>
          <w:szCs w:val="22"/>
        </w:rPr>
        <w:t xml:space="preserve">kt 5 </w:t>
      </w:r>
      <w:r w:rsidRPr="007C41D8">
        <w:rPr>
          <w:sz w:val="22"/>
          <w:szCs w:val="22"/>
        </w:rPr>
        <w:t>ustawy.</w:t>
      </w:r>
    </w:p>
    <w:p w14:paraId="173675B9" w14:textId="77777777" w:rsidR="00615779" w:rsidRPr="00321389" w:rsidRDefault="00615779" w:rsidP="003F766A">
      <w:pPr>
        <w:pStyle w:val="Akapitzlist"/>
        <w:numPr>
          <w:ilvl w:val="0"/>
          <w:numId w:val="49"/>
        </w:numPr>
        <w:jc w:val="both"/>
        <w:rPr>
          <w:b/>
          <w:sz w:val="22"/>
          <w:szCs w:val="22"/>
        </w:rPr>
      </w:pPr>
      <w:r w:rsidRPr="004127D9">
        <w:rPr>
          <w:bCs/>
          <w:sz w:val="22"/>
          <w:szCs w:val="22"/>
        </w:rPr>
        <w:lastRenderedPageBreak/>
        <w:t xml:space="preserve">Maksymalna liczba punktów, jaką </w:t>
      </w:r>
      <w:r w:rsidRPr="0017258B">
        <w:rPr>
          <w:bCs/>
          <w:sz w:val="22"/>
          <w:szCs w:val="22"/>
        </w:rPr>
        <w:t xml:space="preserve">Wykonawca może otrzymać w kryterium oceny ofert </w:t>
      </w:r>
      <w:r w:rsidRPr="0017258B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17258B">
        <w:rPr>
          <w:i/>
          <w:sz w:val="22"/>
          <w:szCs w:val="22"/>
        </w:rPr>
        <w:t xml:space="preserve"> przedmiotu zamówienia </w:t>
      </w:r>
      <w:r w:rsidRPr="0017258B">
        <w:rPr>
          <w:bCs/>
          <w:sz w:val="22"/>
          <w:szCs w:val="22"/>
        </w:rPr>
        <w:t xml:space="preserve">wynosi </w:t>
      </w:r>
      <w:r>
        <w:rPr>
          <w:b/>
          <w:bCs/>
          <w:i/>
          <w:sz w:val="22"/>
          <w:szCs w:val="22"/>
        </w:rPr>
        <w:t>dwadzieścia</w:t>
      </w:r>
      <w:r w:rsidRPr="0017258B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2</w:t>
      </w:r>
      <w:r w:rsidRPr="0017258B">
        <w:rPr>
          <w:b/>
          <w:bCs/>
          <w:sz w:val="22"/>
          <w:szCs w:val="22"/>
        </w:rPr>
        <w:t>0,00 ]</w:t>
      </w:r>
      <w:r w:rsidRPr="0017258B">
        <w:rPr>
          <w:bCs/>
          <w:sz w:val="22"/>
          <w:szCs w:val="22"/>
        </w:rPr>
        <w:t xml:space="preserve"> </w:t>
      </w:r>
      <w:r w:rsidRPr="0017258B">
        <w:rPr>
          <w:b/>
          <w:bCs/>
          <w:sz w:val="22"/>
          <w:szCs w:val="22"/>
        </w:rPr>
        <w:t>punktów</w:t>
      </w:r>
      <w:r w:rsidRPr="0017258B">
        <w:rPr>
          <w:bCs/>
          <w:sz w:val="22"/>
          <w:szCs w:val="22"/>
        </w:rPr>
        <w:t>.</w:t>
      </w:r>
    </w:p>
    <w:p w14:paraId="0D4E5D57" w14:textId="77777777" w:rsidR="00615779" w:rsidRDefault="00615779" w:rsidP="00056610">
      <w:pPr>
        <w:jc w:val="both"/>
        <w:rPr>
          <w:b/>
          <w:sz w:val="22"/>
          <w:szCs w:val="22"/>
        </w:rPr>
      </w:pPr>
    </w:p>
    <w:p w14:paraId="6AFC3ACC" w14:textId="5200F9FF" w:rsidR="00056610" w:rsidRPr="00522D38" w:rsidRDefault="00056610" w:rsidP="00056610">
      <w:pPr>
        <w:pStyle w:val="Akapitzlist"/>
        <w:numPr>
          <w:ilvl w:val="1"/>
          <w:numId w:val="35"/>
        </w:numPr>
        <w:ind w:left="709" w:hanging="709"/>
        <w:jc w:val="both"/>
        <w:rPr>
          <w:bCs/>
          <w:color w:val="000000"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Okres gwarancji na przedmiot zamówienia</w:t>
      </w:r>
      <w:r w:rsidR="00B95959">
        <w:rPr>
          <w:bCs/>
          <w:sz w:val="22"/>
          <w:szCs w:val="22"/>
        </w:rPr>
        <w:t xml:space="preserve"> (odpowiednio do części 1-</w:t>
      </w:r>
      <w:r w:rsidR="00615779">
        <w:rPr>
          <w:bCs/>
          <w:sz w:val="22"/>
          <w:szCs w:val="22"/>
        </w:rPr>
        <w:t>4</w:t>
      </w:r>
      <w:r w:rsidR="00B95959">
        <w:rPr>
          <w:bCs/>
          <w:sz w:val="22"/>
          <w:szCs w:val="22"/>
        </w:rPr>
        <w:t>)</w:t>
      </w:r>
      <w:r w:rsidRPr="00DB6B18">
        <w:rPr>
          <w:sz w:val="22"/>
          <w:szCs w:val="22"/>
        </w:rPr>
        <w:t>:</w:t>
      </w:r>
    </w:p>
    <w:p w14:paraId="6968A44F" w14:textId="77777777" w:rsidR="00056610" w:rsidRPr="00584E6E" w:rsidRDefault="00056610" w:rsidP="00056610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056610" w:rsidRPr="00DB6B18" w14:paraId="6C8D6FAA" w14:textId="77777777" w:rsidTr="006565C6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6E7462CF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 xml:space="preserve">Liczba  </w:t>
            </w:r>
            <w:r>
              <w:rPr>
                <w:b/>
                <w:bCs/>
                <w:sz w:val="22"/>
                <w:szCs w:val="22"/>
              </w:rPr>
              <w:t>p</w:t>
            </w:r>
            <w:r w:rsidRPr="00DB6B18">
              <w:rPr>
                <w:b/>
                <w:bCs/>
                <w:sz w:val="22"/>
                <w:szCs w:val="22"/>
              </w:rPr>
              <w:t>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01FF7F90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1CD5B34" w14:textId="77777777" w:rsidR="00056610" w:rsidRPr="00DB6B18" w:rsidRDefault="00056610" w:rsidP="006565C6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  <w:r w:rsidRPr="00DB6B18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DB6B18">
              <w:rPr>
                <w:b/>
                <w:bCs/>
                <w:sz w:val="20"/>
                <w:szCs w:val="20"/>
              </w:rPr>
              <w:br/>
              <w:t xml:space="preserve"> badanej oferty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7E30B3F4" w14:textId="77777777" w:rsidR="00056610" w:rsidRPr="00DB6B18" w:rsidRDefault="00056610" w:rsidP="006565C6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2D749539" w14:textId="77777777" w:rsidR="00056610" w:rsidRPr="00DB6B18" w:rsidRDefault="00056610" w:rsidP="006565C6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dwadzieścia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DB6B18">
              <w:rPr>
                <w:b/>
                <w:bCs/>
                <w:sz w:val="22"/>
                <w:szCs w:val="22"/>
              </w:rPr>
              <w:t>0,00 ]</w:t>
            </w:r>
            <w:r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056610" w:rsidRPr="00DB6B18" w14:paraId="77F1C90F" w14:textId="77777777" w:rsidTr="006565C6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0901C34C" w14:textId="77777777" w:rsidR="00056610" w:rsidRPr="00DB6B18" w:rsidRDefault="00056610" w:rsidP="00656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23ADFBE0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4A47BDE" w14:textId="77777777" w:rsidR="00056610" w:rsidRPr="00DB6B18" w:rsidRDefault="00056610" w:rsidP="006565C6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1530D608" w14:textId="77777777" w:rsidR="00056610" w:rsidRPr="00DB6B18" w:rsidRDefault="00056610" w:rsidP="006565C6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>Najdłuższy oferowany</w:t>
            </w:r>
          </w:p>
          <w:p w14:paraId="0D8FB758" w14:textId="77777777" w:rsidR="00056610" w:rsidRPr="00DB6B18" w:rsidRDefault="00056610" w:rsidP="006565C6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D79548D" w14:textId="77777777" w:rsidR="00056610" w:rsidRPr="00DB6B18" w:rsidRDefault="00056610" w:rsidP="006565C6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spośród ofert niepodlegających odrzuceniu </w:t>
            </w:r>
          </w:p>
        </w:tc>
        <w:tc>
          <w:tcPr>
            <w:tcW w:w="393" w:type="dxa"/>
            <w:vMerge/>
            <w:vAlign w:val="center"/>
          </w:tcPr>
          <w:p w14:paraId="12AD9E29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299944D1" w14:textId="77777777" w:rsidR="00056610" w:rsidRPr="00DB6B18" w:rsidRDefault="00056610" w:rsidP="006565C6">
            <w:pPr>
              <w:rPr>
                <w:b/>
                <w:sz w:val="22"/>
                <w:szCs w:val="22"/>
              </w:rPr>
            </w:pPr>
          </w:p>
        </w:tc>
      </w:tr>
    </w:tbl>
    <w:p w14:paraId="11BB3B10" w14:textId="77777777" w:rsidR="00056610" w:rsidRDefault="00056610" w:rsidP="00056610">
      <w:pPr>
        <w:tabs>
          <w:tab w:val="left" w:pos="0"/>
        </w:tabs>
        <w:jc w:val="both"/>
        <w:rPr>
          <w:bCs/>
          <w:sz w:val="22"/>
          <w:szCs w:val="16"/>
        </w:rPr>
      </w:pPr>
    </w:p>
    <w:p w14:paraId="56D59CF8" w14:textId="4961A065" w:rsidR="00056610" w:rsidRPr="000A02EB" w:rsidRDefault="00056610" w:rsidP="00056610">
      <w:pPr>
        <w:pStyle w:val="Akapitzlist"/>
        <w:numPr>
          <w:ilvl w:val="0"/>
          <w:numId w:val="45"/>
        </w:numPr>
        <w:jc w:val="both"/>
        <w:rPr>
          <w:b/>
          <w:sz w:val="22"/>
          <w:szCs w:val="22"/>
        </w:rPr>
      </w:pPr>
      <w:r w:rsidRPr="000A6D54">
        <w:rPr>
          <w:bCs/>
          <w:sz w:val="22"/>
          <w:szCs w:val="22"/>
        </w:rPr>
        <w:t>Wykonawca zobowiązany jest wskazać w ofercie o</w:t>
      </w:r>
      <w:r w:rsidRPr="000A6D54">
        <w:rPr>
          <w:bCs/>
          <w:i/>
          <w:sz w:val="22"/>
          <w:szCs w:val="22"/>
        </w:rPr>
        <w:t>kres gwarancji na przedmiot zamówienia</w:t>
      </w:r>
      <w:r w:rsidRPr="000A6D54">
        <w:rPr>
          <w:bCs/>
          <w:sz w:val="22"/>
          <w:szCs w:val="22"/>
        </w:rPr>
        <w:t xml:space="preserve"> określony w „</w:t>
      </w:r>
      <w:r w:rsidRPr="000A6D54">
        <w:rPr>
          <w:bCs/>
          <w:sz w:val="22"/>
          <w:szCs w:val="22"/>
          <w:u w:val="double"/>
        </w:rPr>
        <w:t>liczbie</w:t>
      </w:r>
      <w:r w:rsidRPr="000A6D54">
        <w:rPr>
          <w:bCs/>
          <w:sz w:val="22"/>
          <w:szCs w:val="22"/>
        </w:rPr>
        <w:t xml:space="preserve"> miesięcy”; </w:t>
      </w:r>
      <w:r w:rsidRPr="000A6D54">
        <w:rPr>
          <w:b/>
          <w:bCs/>
          <w:sz w:val="22"/>
          <w:szCs w:val="22"/>
          <w:u w:val="single"/>
        </w:rPr>
        <w:t>nie krótszy niż</w:t>
      </w:r>
      <w:r w:rsidRPr="000A6D54">
        <w:rPr>
          <w:bCs/>
          <w:sz w:val="22"/>
          <w:szCs w:val="22"/>
        </w:rPr>
        <w:t xml:space="preserve"> </w:t>
      </w:r>
      <w:r w:rsidRPr="000A6D54">
        <w:rPr>
          <w:b/>
          <w:i/>
          <w:sz w:val="22"/>
          <w:szCs w:val="22"/>
        </w:rPr>
        <w:t>dw</w:t>
      </w:r>
      <w:r w:rsidR="00B95959">
        <w:rPr>
          <w:b/>
          <w:i/>
          <w:sz w:val="22"/>
          <w:szCs w:val="22"/>
        </w:rPr>
        <w:t>adzieścia cztery</w:t>
      </w:r>
      <w:r>
        <w:rPr>
          <w:b/>
          <w:i/>
          <w:sz w:val="22"/>
          <w:szCs w:val="22"/>
        </w:rPr>
        <w:t xml:space="preserve"> </w:t>
      </w:r>
      <w:r w:rsidRPr="000A6D54">
        <w:rPr>
          <w:b/>
          <w:sz w:val="22"/>
          <w:szCs w:val="22"/>
        </w:rPr>
        <w:t>[ 2</w:t>
      </w:r>
      <w:r w:rsidR="00B95959">
        <w:rPr>
          <w:b/>
          <w:sz w:val="22"/>
          <w:szCs w:val="22"/>
        </w:rPr>
        <w:t>4</w:t>
      </w:r>
      <w:r w:rsidRPr="000A6D54">
        <w:rPr>
          <w:b/>
          <w:sz w:val="22"/>
          <w:szCs w:val="22"/>
        </w:rPr>
        <w:t xml:space="preserve"> ]</w:t>
      </w:r>
      <w:r w:rsidRPr="000A6D54">
        <w:rPr>
          <w:b/>
          <w:i/>
          <w:sz w:val="22"/>
          <w:szCs w:val="22"/>
        </w:rPr>
        <w:t xml:space="preserve"> </w:t>
      </w:r>
      <w:r w:rsidRPr="000A6D54">
        <w:rPr>
          <w:b/>
          <w:sz w:val="22"/>
          <w:szCs w:val="22"/>
        </w:rPr>
        <w:t>miesi</w:t>
      </w:r>
      <w:r w:rsidR="00B95959">
        <w:rPr>
          <w:b/>
          <w:sz w:val="22"/>
          <w:szCs w:val="22"/>
        </w:rPr>
        <w:t>ą</w:t>
      </w:r>
      <w:r>
        <w:rPr>
          <w:b/>
          <w:sz w:val="22"/>
          <w:szCs w:val="22"/>
        </w:rPr>
        <w:t>c</w:t>
      </w:r>
      <w:r w:rsidR="00B95959">
        <w:rPr>
          <w:b/>
          <w:sz w:val="22"/>
          <w:szCs w:val="22"/>
        </w:rPr>
        <w:t>e</w:t>
      </w:r>
      <w:r w:rsidRPr="000A6D54">
        <w:rPr>
          <w:sz w:val="22"/>
          <w:szCs w:val="22"/>
        </w:rPr>
        <w:t xml:space="preserve"> i </w:t>
      </w:r>
      <w:r w:rsidRPr="000A6D54">
        <w:rPr>
          <w:b/>
          <w:sz w:val="22"/>
          <w:szCs w:val="22"/>
          <w:u w:val="single"/>
        </w:rPr>
        <w:t>nie dłuższy niż</w:t>
      </w:r>
      <w:r w:rsidRPr="000A6D54"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sześćdziesiąt</w:t>
      </w:r>
      <w:r w:rsidRPr="000A6D54">
        <w:rPr>
          <w:b/>
          <w:i/>
          <w:sz w:val="22"/>
          <w:szCs w:val="22"/>
        </w:rPr>
        <w:t xml:space="preserve"> </w:t>
      </w:r>
      <w:r w:rsidRPr="000A6D54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60</w:t>
      </w:r>
      <w:r w:rsidRPr="000A6D54">
        <w:rPr>
          <w:b/>
          <w:sz w:val="22"/>
          <w:szCs w:val="22"/>
        </w:rPr>
        <w:t xml:space="preserve"> ] miesi</w:t>
      </w:r>
      <w:r>
        <w:rPr>
          <w:b/>
          <w:sz w:val="22"/>
          <w:szCs w:val="22"/>
        </w:rPr>
        <w:t>ęcy</w:t>
      </w:r>
      <w:r w:rsidRPr="000A6D54">
        <w:rPr>
          <w:bCs/>
          <w:sz w:val="22"/>
          <w:szCs w:val="22"/>
        </w:rPr>
        <w:t>.</w:t>
      </w:r>
    </w:p>
    <w:p w14:paraId="5BF3ACDC" w14:textId="77777777" w:rsidR="00056610" w:rsidRPr="00765D6D" w:rsidRDefault="00056610" w:rsidP="00056610">
      <w:pPr>
        <w:pStyle w:val="Akapitzlist"/>
        <w:numPr>
          <w:ilvl w:val="0"/>
          <w:numId w:val="45"/>
        </w:numPr>
        <w:jc w:val="both"/>
        <w:rPr>
          <w:b/>
          <w:sz w:val="22"/>
          <w:szCs w:val="22"/>
        </w:rPr>
      </w:pPr>
      <w:r w:rsidRPr="000A6D54">
        <w:rPr>
          <w:bCs/>
          <w:sz w:val="22"/>
          <w:szCs w:val="22"/>
        </w:rPr>
        <w:t>Nie dopuszcza</w:t>
      </w:r>
      <w:r w:rsidRPr="00DB6B18">
        <w:rPr>
          <w:bCs/>
          <w:sz w:val="22"/>
          <w:szCs w:val="22"/>
        </w:rPr>
        <w:t xml:space="preserve"> się określenia okresu gwarancji poprzez sformułowania np.: </w:t>
      </w:r>
      <w:r>
        <w:rPr>
          <w:bCs/>
          <w:sz w:val="22"/>
          <w:szCs w:val="22"/>
        </w:rPr>
        <w:t>„dożywotnio”, „bezterminowo”</w:t>
      </w:r>
      <w:r w:rsidRPr="0036596D">
        <w:rPr>
          <w:bCs/>
          <w:sz w:val="22"/>
          <w:szCs w:val="22"/>
        </w:rPr>
        <w:t>. Nie dopuszcza się także określenia okresu gwarancji poprzez sformułowania określające okres gwarancji w niepełnej liczbie miesięcy, np. „</w:t>
      </w:r>
      <w:r>
        <w:rPr>
          <w:bCs/>
          <w:sz w:val="22"/>
          <w:szCs w:val="22"/>
        </w:rPr>
        <w:t>36</w:t>
      </w:r>
      <w:r w:rsidRPr="0036596D">
        <w:rPr>
          <w:bCs/>
          <w:sz w:val="22"/>
          <w:szCs w:val="22"/>
        </w:rPr>
        <w:t>,5 miesiąca”, „</w:t>
      </w:r>
      <w:r>
        <w:rPr>
          <w:bCs/>
          <w:sz w:val="22"/>
          <w:szCs w:val="22"/>
        </w:rPr>
        <w:t>42</w:t>
      </w:r>
      <w:r w:rsidRPr="0036596D">
        <w:rPr>
          <w:bCs/>
          <w:sz w:val="22"/>
          <w:szCs w:val="22"/>
        </w:rPr>
        <w:t>,75 miesiąca” lub w zakresie miesięcy, np.: „</w:t>
      </w:r>
      <w:r>
        <w:rPr>
          <w:bCs/>
          <w:sz w:val="22"/>
          <w:szCs w:val="22"/>
        </w:rPr>
        <w:t>32-38</w:t>
      </w:r>
      <w:r w:rsidRPr="0036596D">
        <w:rPr>
          <w:bCs/>
          <w:sz w:val="22"/>
          <w:szCs w:val="22"/>
        </w:rPr>
        <w:t xml:space="preserve"> miesięcy”.</w:t>
      </w:r>
    </w:p>
    <w:p w14:paraId="2E3B5ACD" w14:textId="01315EBD" w:rsidR="00056610" w:rsidRPr="00BD0664" w:rsidRDefault="00056610" w:rsidP="00056610">
      <w:pPr>
        <w:pStyle w:val="Akapitzlist"/>
        <w:numPr>
          <w:ilvl w:val="0"/>
          <w:numId w:val="45"/>
        </w:numPr>
        <w:jc w:val="both"/>
        <w:rPr>
          <w:b/>
          <w:sz w:val="22"/>
          <w:szCs w:val="22"/>
        </w:rPr>
      </w:pPr>
      <w:r w:rsidRPr="000A6D54">
        <w:rPr>
          <w:sz w:val="22"/>
          <w:szCs w:val="22"/>
        </w:rPr>
        <w:t xml:space="preserve">Nieokreślenie w ofercie </w:t>
      </w:r>
      <w:r w:rsidRPr="000A6D54">
        <w:rPr>
          <w:bCs/>
          <w:i/>
          <w:sz w:val="22"/>
          <w:szCs w:val="22"/>
        </w:rPr>
        <w:t>okresu gwarancji na przedmiot zamówienia</w:t>
      </w:r>
      <w:r w:rsidRPr="000A6D54">
        <w:rPr>
          <w:sz w:val="22"/>
          <w:szCs w:val="22"/>
        </w:rPr>
        <w:t xml:space="preserve"> </w:t>
      </w:r>
      <w:r>
        <w:rPr>
          <w:sz w:val="22"/>
          <w:szCs w:val="22"/>
        </w:rPr>
        <w:t>skutkować</w:t>
      </w:r>
      <w:r w:rsidRPr="000A6D54">
        <w:rPr>
          <w:sz w:val="22"/>
          <w:szCs w:val="22"/>
        </w:rPr>
        <w:t xml:space="preserve"> będzie uznanie</w:t>
      </w:r>
      <w:r>
        <w:rPr>
          <w:sz w:val="22"/>
          <w:szCs w:val="22"/>
        </w:rPr>
        <w:t>m</w:t>
      </w:r>
      <w:r w:rsidRPr="000A6D54">
        <w:rPr>
          <w:sz w:val="22"/>
          <w:szCs w:val="22"/>
        </w:rPr>
        <w:t xml:space="preserve"> przez Zamawiającego, iż Wykonawca zaoferował minimalny </w:t>
      </w:r>
      <w:r w:rsidRPr="000A6D54">
        <w:rPr>
          <w:bCs/>
          <w:sz w:val="22"/>
          <w:szCs w:val="22"/>
        </w:rPr>
        <w:t>okres</w:t>
      </w:r>
      <w:r w:rsidRPr="000A6D54">
        <w:rPr>
          <w:sz w:val="22"/>
          <w:szCs w:val="22"/>
        </w:rPr>
        <w:t xml:space="preserve"> gwarancji na</w:t>
      </w:r>
      <w:r>
        <w:rPr>
          <w:sz w:val="22"/>
          <w:szCs w:val="22"/>
        </w:rPr>
        <w:t> </w:t>
      </w:r>
      <w:r w:rsidRPr="000A6D54">
        <w:rPr>
          <w:sz w:val="22"/>
          <w:szCs w:val="22"/>
        </w:rPr>
        <w:t>przedmiot zamówienia, tj.: </w:t>
      </w:r>
      <w:r w:rsidR="00B95959" w:rsidRPr="00B95959">
        <w:rPr>
          <w:i/>
          <w:sz w:val="22"/>
          <w:szCs w:val="22"/>
        </w:rPr>
        <w:t>dwadzieścia cztery</w:t>
      </w:r>
      <w:r w:rsidRPr="000A6D54">
        <w:rPr>
          <w:i/>
          <w:sz w:val="22"/>
          <w:szCs w:val="22"/>
        </w:rPr>
        <w:t xml:space="preserve"> </w:t>
      </w:r>
      <w:r w:rsidRPr="000A6D54">
        <w:rPr>
          <w:sz w:val="22"/>
          <w:szCs w:val="22"/>
        </w:rPr>
        <w:t xml:space="preserve">[ </w:t>
      </w:r>
      <w:r>
        <w:rPr>
          <w:sz w:val="22"/>
          <w:szCs w:val="22"/>
        </w:rPr>
        <w:t>2</w:t>
      </w:r>
      <w:r w:rsidR="00B95959">
        <w:rPr>
          <w:sz w:val="22"/>
          <w:szCs w:val="22"/>
        </w:rPr>
        <w:t>4</w:t>
      </w:r>
      <w:r w:rsidRPr="000A6D54">
        <w:rPr>
          <w:sz w:val="22"/>
          <w:szCs w:val="22"/>
        </w:rPr>
        <w:t xml:space="preserve"> ] miesi</w:t>
      </w:r>
      <w:r w:rsidR="00B95959">
        <w:rPr>
          <w:sz w:val="22"/>
          <w:szCs w:val="22"/>
        </w:rPr>
        <w:t>ące</w:t>
      </w:r>
      <w:r>
        <w:rPr>
          <w:sz w:val="22"/>
          <w:szCs w:val="22"/>
        </w:rPr>
        <w:t xml:space="preserve"> i wskazaniem takiej liczby miesięcy w treści umowy w przypadku wyboru oferty Wykonawcy jako najkorzystniejszej.</w:t>
      </w:r>
    </w:p>
    <w:p w14:paraId="36172D03" w14:textId="77777777" w:rsidR="00056610" w:rsidRPr="00BD0664" w:rsidRDefault="00056610" w:rsidP="00056610">
      <w:pPr>
        <w:pStyle w:val="Akapitzlist"/>
        <w:numPr>
          <w:ilvl w:val="0"/>
          <w:numId w:val="45"/>
        </w:numPr>
        <w:tabs>
          <w:tab w:val="left" w:pos="0"/>
          <w:tab w:val="left" w:pos="1985"/>
        </w:tabs>
        <w:jc w:val="both"/>
        <w:rPr>
          <w:bCs/>
          <w:sz w:val="22"/>
          <w:szCs w:val="22"/>
        </w:rPr>
      </w:pPr>
      <w:r w:rsidRPr="00585879">
        <w:rPr>
          <w:sz w:val="22"/>
          <w:szCs w:val="22"/>
        </w:rPr>
        <w:t xml:space="preserve">W przypadku zaoferowania przez Wykonawcę dłuższego okresu gwarancji na przedmiot zamówienia niż dopuszczalny maksymalny przez Zamawiającego </w:t>
      </w:r>
      <w:r w:rsidRPr="00975DE2">
        <w:rPr>
          <w:i/>
          <w:sz w:val="22"/>
          <w:szCs w:val="22"/>
        </w:rPr>
        <w:t>okres gwarancji na przedmiot zamówienia</w:t>
      </w:r>
      <w:r w:rsidRPr="00585879">
        <w:rPr>
          <w:sz w:val="22"/>
          <w:szCs w:val="22"/>
        </w:rPr>
        <w:t xml:space="preserve">, Zamawiający uzna iż Wykonawca zaoferował maksymalny </w:t>
      </w:r>
      <w:r w:rsidRPr="00F76066">
        <w:rPr>
          <w:i/>
          <w:sz w:val="22"/>
          <w:szCs w:val="22"/>
        </w:rPr>
        <w:t>okres gwarancji na przedmiot zamówienia</w:t>
      </w:r>
      <w:r w:rsidRPr="00585879">
        <w:rPr>
          <w:sz w:val="22"/>
          <w:szCs w:val="22"/>
        </w:rPr>
        <w:t xml:space="preserve">, tj.: </w:t>
      </w:r>
      <w:r>
        <w:rPr>
          <w:i/>
          <w:sz w:val="22"/>
          <w:szCs w:val="22"/>
        </w:rPr>
        <w:t>sześćdziesiąt</w:t>
      </w:r>
      <w:r w:rsidRPr="00585879">
        <w:rPr>
          <w:sz w:val="22"/>
          <w:szCs w:val="22"/>
        </w:rPr>
        <w:t xml:space="preserve"> [ </w:t>
      </w:r>
      <w:r>
        <w:rPr>
          <w:sz w:val="22"/>
          <w:szCs w:val="22"/>
        </w:rPr>
        <w:t>60</w:t>
      </w:r>
      <w:r w:rsidRPr="00585879">
        <w:rPr>
          <w:sz w:val="22"/>
          <w:szCs w:val="22"/>
        </w:rPr>
        <w:t xml:space="preserve"> ] miesi</w:t>
      </w:r>
      <w:r>
        <w:rPr>
          <w:sz w:val="22"/>
          <w:szCs w:val="22"/>
        </w:rPr>
        <w:t>ęcy i wskazaniem takiej liczby miesięcy w treści umowy w przypadku wyboru oferty Wykonawcy jako najkorzystniejszej.</w:t>
      </w:r>
    </w:p>
    <w:p w14:paraId="32268AF5" w14:textId="45727C2F" w:rsidR="00056610" w:rsidRPr="00585879" w:rsidRDefault="00056610" w:rsidP="00056610">
      <w:pPr>
        <w:pStyle w:val="Akapitzlist"/>
        <w:numPr>
          <w:ilvl w:val="0"/>
          <w:numId w:val="45"/>
        </w:numPr>
        <w:tabs>
          <w:tab w:val="left" w:pos="0"/>
          <w:tab w:val="left" w:pos="1985"/>
        </w:tabs>
        <w:jc w:val="both"/>
        <w:rPr>
          <w:bCs/>
          <w:sz w:val="22"/>
          <w:szCs w:val="22"/>
        </w:rPr>
      </w:pPr>
      <w:r w:rsidRPr="00585879">
        <w:rPr>
          <w:sz w:val="22"/>
          <w:szCs w:val="22"/>
        </w:rPr>
        <w:t xml:space="preserve">Wskazanie krótszego </w:t>
      </w:r>
      <w:r w:rsidRPr="00585879">
        <w:rPr>
          <w:bCs/>
          <w:i/>
          <w:sz w:val="22"/>
          <w:szCs w:val="22"/>
        </w:rPr>
        <w:t xml:space="preserve">okresu gwarancji na przedmiot zamówienia </w:t>
      </w:r>
      <w:r w:rsidRPr="00585879">
        <w:rPr>
          <w:bCs/>
          <w:sz w:val="22"/>
          <w:szCs w:val="22"/>
        </w:rPr>
        <w:t>niż</w:t>
      </w:r>
      <w:r w:rsidRPr="00585879">
        <w:rPr>
          <w:sz w:val="22"/>
          <w:szCs w:val="22"/>
        </w:rPr>
        <w:t xml:space="preserve"> </w:t>
      </w:r>
      <w:r w:rsidR="00B95959" w:rsidRPr="00B95959">
        <w:rPr>
          <w:i/>
          <w:sz w:val="22"/>
          <w:szCs w:val="22"/>
        </w:rPr>
        <w:t>dwadzieścia cztery</w:t>
      </w:r>
      <w:r>
        <w:rPr>
          <w:sz w:val="22"/>
          <w:szCs w:val="22"/>
        </w:rPr>
        <w:t xml:space="preserve"> [ </w:t>
      </w:r>
      <w:r w:rsidRPr="00585879">
        <w:rPr>
          <w:sz w:val="22"/>
          <w:szCs w:val="22"/>
        </w:rPr>
        <w:t>2</w:t>
      </w:r>
      <w:r w:rsidR="00B95959">
        <w:rPr>
          <w:sz w:val="22"/>
          <w:szCs w:val="22"/>
        </w:rPr>
        <w:t>4</w:t>
      </w:r>
      <w:r>
        <w:rPr>
          <w:sz w:val="22"/>
          <w:szCs w:val="22"/>
        </w:rPr>
        <w:t> </w:t>
      </w:r>
      <w:r w:rsidRPr="00585879">
        <w:rPr>
          <w:sz w:val="22"/>
          <w:szCs w:val="22"/>
        </w:rPr>
        <w:t>] miesi</w:t>
      </w:r>
      <w:r w:rsidR="00B95959">
        <w:rPr>
          <w:sz w:val="22"/>
          <w:szCs w:val="22"/>
        </w:rPr>
        <w:t>ące</w:t>
      </w:r>
      <w:r w:rsidRPr="00585879">
        <w:rPr>
          <w:sz w:val="22"/>
          <w:szCs w:val="22"/>
        </w:rPr>
        <w:t xml:space="preserve"> skutkować będzie odrzuceniem oferty Wykonawcy z</w:t>
      </w:r>
      <w:r>
        <w:rPr>
          <w:sz w:val="22"/>
          <w:szCs w:val="22"/>
        </w:rPr>
        <w:t xml:space="preserve"> </w:t>
      </w:r>
      <w:r w:rsidRPr="00585879">
        <w:rPr>
          <w:sz w:val="22"/>
          <w:szCs w:val="22"/>
        </w:rPr>
        <w:t xml:space="preserve">przedmiotowego postępowania na podstawie </w:t>
      </w:r>
      <w:r w:rsidRPr="00585879">
        <w:rPr>
          <w:bCs/>
          <w:sz w:val="22"/>
          <w:szCs w:val="22"/>
        </w:rPr>
        <w:t xml:space="preserve">art. 226 ust. 1 pkt 5 </w:t>
      </w:r>
      <w:r w:rsidRPr="00585879">
        <w:rPr>
          <w:sz w:val="22"/>
          <w:szCs w:val="22"/>
        </w:rPr>
        <w:t>ustawy.</w:t>
      </w:r>
    </w:p>
    <w:p w14:paraId="0BAD9BB2" w14:textId="77777777" w:rsidR="00056610" w:rsidRPr="00541795" w:rsidRDefault="00056610" w:rsidP="00056610">
      <w:pPr>
        <w:pStyle w:val="Akapitzlist"/>
        <w:numPr>
          <w:ilvl w:val="0"/>
          <w:numId w:val="45"/>
        </w:numPr>
        <w:jc w:val="both"/>
        <w:rPr>
          <w:b/>
          <w:sz w:val="22"/>
          <w:szCs w:val="22"/>
        </w:rPr>
      </w:pPr>
      <w:r w:rsidRPr="00DB6B18">
        <w:rPr>
          <w:bCs/>
          <w:sz w:val="22"/>
          <w:szCs w:val="22"/>
        </w:rPr>
        <w:t>Maksymalna liczba punktów, jaką Wykonawca może ot</w:t>
      </w:r>
      <w:r>
        <w:rPr>
          <w:bCs/>
          <w:sz w:val="22"/>
          <w:szCs w:val="22"/>
        </w:rPr>
        <w:t>rzymać w kryterium oceny ofert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wynosi </w:t>
      </w:r>
      <w:r w:rsidRPr="00DB6B18">
        <w:rPr>
          <w:b/>
          <w:bCs/>
          <w:i/>
          <w:sz w:val="22"/>
          <w:szCs w:val="22"/>
        </w:rPr>
        <w:t>d</w:t>
      </w:r>
      <w:r>
        <w:rPr>
          <w:b/>
          <w:bCs/>
          <w:i/>
          <w:sz w:val="22"/>
          <w:szCs w:val="22"/>
        </w:rPr>
        <w:t>wadzieścia</w:t>
      </w:r>
      <w:r w:rsidRPr="00DB6B18">
        <w:rPr>
          <w:b/>
          <w:bCs/>
          <w:i/>
          <w:sz w:val="22"/>
          <w:szCs w:val="22"/>
        </w:rPr>
        <w:t xml:space="preserve"> </w:t>
      </w:r>
      <w:r w:rsidRPr="00DB6B18">
        <w:rPr>
          <w:b/>
          <w:bCs/>
          <w:sz w:val="22"/>
          <w:szCs w:val="22"/>
        </w:rPr>
        <w:t xml:space="preserve">[ </w:t>
      </w:r>
      <w:r>
        <w:rPr>
          <w:b/>
          <w:bCs/>
          <w:sz w:val="22"/>
          <w:szCs w:val="22"/>
        </w:rPr>
        <w:t>2</w:t>
      </w:r>
      <w:r w:rsidRPr="00DB6B18">
        <w:rPr>
          <w:b/>
          <w:bCs/>
          <w:sz w:val="22"/>
          <w:szCs w:val="22"/>
        </w:rPr>
        <w:t>0,00 ] punktów</w:t>
      </w:r>
      <w:r w:rsidRPr="00DB6B18">
        <w:rPr>
          <w:bCs/>
          <w:sz w:val="22"/>
          <w:szCs w:val="22"/>
        </w:rPr>
        <w:t>.</w:t>
      </w:r>
    </w:p>
    <w:p w14:paraId="1E3AA21B" w14:textId="77777777" w:rsidR="00056610" w:rsidRPr="00321389" w:rsidRDefault="00056610" w:rsidP="00056610">
      <w:pPr>
        <w:jc w:val="both"/>
        <w:rPr>
          <w:b/>
          <w:sz w:val="22"/>
          <w:szCs w:val="22"/>
        </w:rPr>
      </w:pPr>
    </w:p>
    <w:p w14:paraId="4A69A041" w14:textId="0F826E6F" w:rsidR="00056610" w:rsidRDefault="00056610" w:rsidP="00056610">
      <w:pPr>
        <w:pStyle w:val="Akapitzlist"/>
        <w:numPr>
          <w:ilvl w:val="1"/>
          <w:numId w:val="35"/>
        </w:numPr>
        <w:ind w:left="709" w:hanging="709"/>
        <w:jc w:val="both"/>
        <w:rPr>
          <w:sz w:val="22"/>
          <w:szCs w:val="22"/>
        </w:rPr>
      </w:pPr>
      <w:r w:rsidRPr="00DB6B18">
        <w:rPr>
          <w:sz w:val="22"/>
          <w:szCs w:val="22"/>
        </w:rPr>
        <w:t>Punktacja według powyższych kryteriów wyliczana zostanie według równania</w:t>
      </w:r>
      <w:r w:rsidR="00CB4E8D">
        <w:rPr>
          <w:sz w:val="22"/>
          <w:szCs w:val="22"/>
        </w:rPr>
        <w:t xml:space="preserve"> (odpowiednio do części nr 1-</w:t>
      </w:r>
      <w:r w:rsidR="00615779">
        <w:rPr>
          <w:sz w:val="22"/>
          <w:szCs w:val="22"/>
        </w:rPr>
        <w:t>4</w:t>
      </w:r>
      <w:r w:rsidR="00CB4E8D">
        <w:rPr>
          <w:sz w:val="22"/>
          <w:szCs w:val="22"/>
        </w:rPr>
        <w:t>)</w:t>
      </w:r>
      <w:r>
        <w:rPr>
          <w:sz w:val="22"/>
          <w:szCs w:val="22"/>
        </w:rPr>
        <w:t>:</w:t>
      </w:r>
    </w:p>
    <w:p w14:paraId="5135AB2A" w14:textId="77777777" w:rsidR="00056610" w:rsidRPr="007540AE" w:rsidRDefault="00056610" w:rsidP="00056610">
      <w:pPr>
        <w:jc w:val="both"/>
        <w:rPr>
          <w:sz w:val="22"/>
          <w:szCs w:val="22"/>
        </w:rPr>
      </w:pP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695"/>
        <w:gridCol w:w="413"/>
        <w:gridCol w:w="1837"/>
        <w:gridCol w:w="487"/>
        <w:gridCol w:w="2584"/>
        <w:gridCol w:w="616"/>
        <w:gridCol w:w="2865"/>
      </w:tblGrid>
      <w:tr w:rsidR="00056610" w:rsidRPr="00DB6B18" w14:paraId="2D2FE351" w14:textId="77777777" w:rsidTr="006565C6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12F44406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413" w:type="dxa"/>
            <w:shd w:val="clear" w:color="auto" w:fill="DEEAF6"/>
            <w:vAlign w:val="center"/>
          </w:tcPr>
          <w:p w14:paraId="3FE264E2" w14:textId="77777777" w:rsidR="00056610" w:rsidRPr="00DB6B18" w:rsidRDefault="00056610" w:rsidP="006565C6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6B450F9C" w14:textId="77777777" w:rsidR="00056610" w:rsidRPr="00DB6B18" w:rsidRDefault="00056610" w:rsidP="006565C6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 xml:space="preserve">Liczba punktów </w:t>
            </w:r>
            <w:r w:rsidRPr="00DB6B18">
              <w:rPr>
                <w:sz w:val="22"/>
                <w:szCs w:val="22"/>
              </w:rPr>
              <w:br/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5374C7E3" w14:textId="77777777" w:rsidR="00056610" w:rsidRPr="00DB6B18" w:rsidRDefault="00056610" w:rsidP="006565C6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42251ED0" w14:textId="77777777" w:rsidR="00056610" w:rsidRPr="00DB6B18" w:rsidRDefault="00056610" w:rsidP="006565C6">
            <w:pPr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 w:rsidRPr="00DB6B18">
              <w:rPr>
                <w:sz w:val="22"/>
                <w:szCs w:val="22"/>
              </w:rPr>
              <w:br/>
              <w:t xml:space="preserve"> w kryterium</w:t>
            </w:r>
          </w:p>
          <w:p w14:paraId="251BF91E" w14:textId="77777777" w:rsidR="00056610" w:rsidRPr="00DB6B18" w:rsidRDefault="00056610" w:rsidP="006565C6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realizacji przedmiotu zamówienia</w:t>
            </w:r>
          </w:p>
        </w:tc>
        <w:tc>
          <w:tcPr>
            <w:tcW w:w="616" w:type="dxa"/>
            <w:shd w:val="clear" w:color="auto" w:fill="DEEAF6"/>
            <w:vAlign w:val="center"/>
          </w:tcPr>
          <w:p w14:paraId="3D30A86C" w14:textId="77777777" w:rsidR="00056610" w:rsidRPr="00DB6B18" w:rsidRDefault="00056610" w:rsidP="006565C6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865" w:type="dxa"/>
            <w:shd w:val="clear" w:color="auto" w:fill="DEEAF6"/>
            <w:vAlign w:val="center"/>
          </w:tcPr>
          <w:p w14:paraId="0EBA1DBD" w14:textId="77777777" w:rsidR="00056610" w:rsidRPr="00DB6B18" w:rsidRDefault="00056610" w:rsidP="006565C6">
            <w:pPr>
              <w:ind w:left="8" w:hanging="8"/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 w:rsidRPr="00DB6B18">
              <w:rPr>
                <w:sz w:val="22"/>
                <w:szCs w:val="22"/>
              </w:rPr>
              <w:br/>
              <w:t xml:space="preserve"> w kryterium</w:t>
            </w:r>
          </w:p>
          <w:p w14:paraId="1513A1B9" w14:textId="77777777" w:rsidR="00056610" w:rsidRPr="00DB6B18" w:rsidRDefault="00056610" w:rsidP="006565C6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Okres gwarancji</w:t>
            </w:r>
            <w:r w:rsidRPr="00DB6B18">
              <w:rPr>
                <w:b/>
                <w:sz w:val="22"/>
                <w:szCs w:val="22"/>
              </w:rPr>
              <w:br/>
              <w:t xml:space="preserve"> na przedmiot zamówienia</w:t>
            </w:r>
          </w:p>
        </w:tc>
      </w:tr>
    </w:tbl>
    <w:p w14:paraId="21305B3E" w14:textId="77777777" w:rsidR="00056610" w:rsidRPr="007540AE" w:rsidRDefault="00056610" w:rsidP="00056610">
      <w:pPr>
        <w:pStyle w:val="Akapitzlist"/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7540AE">
        <w:rPr>
          <w:b/>
          <w:sz w:val="22"/>
          <w:szCs w:val="22"/>
        </w:rPr>
        <w:t>P</w:t>
      </w:r>
      <w:r w:rsidRPr="007540AE">
        <w:rPr>
          <w:b/>
          <w:sz w:val="22"/>
          <w:szCs w:val="22"/>
          <w:vertAlign w:val="subscript"/>
        </w:rPr>
        <w:t>bo</w:t>
      </w:r>
      <w:r w:rsidRPr="007540AE">
        <w:rPr>
          <w:b/>
          <w:sz w:val="22"/>
          <w:szCs w:val="22"/>
        </w:rPr>
        <w:t xml:space="preserve"> – punktacja badanej oferty </w:t>
      </w:r>
    </w:p>
    <w:p w14:paraId="57291192" w14:textId="73FEEF9E" w:rsidR="00056610" w:rsidRPr="003D2A88" w:rsidRDefault="00056610" w:rsidP="0005661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Maksymalna liczba punktów, jaką Wykonawca może otrzymać wynosi </w:t>
      </w:r>
      <w:r w:rsidRPr="00D3567C">
        <w:rPr>
          <w:b/>
          <w:i/>
          <w:sz w:val="22"/>
          <w:szCs w:val="22"/>
        </w:rPr>
        <w:t>sto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[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100 ] punktów</w:t>
      </w:r>
      <w:r w:rsidR="00CB4E8D">
        <w:rPr>
          <w:bCs/>
          <w:sz w:val="22"/>
          <w:szCs w:val="22"/>
        </w:rPr>
        <w:t xml:space="preserve"> (odpowiednio do części)</w:t>
      </w:r>
      <w:r w:rsidRPr="00D3567C">
        <w:rPr>
          <w:sz w:val="22"/>
          <w:szCs w:val="22"/>
        </w:rPr>
        <w:t>.</w:t>
      </w:r>
    </w:p>
    <w:p w14:paraId="40ACE101" w14:textId="76983D77" w:rsidR="002F0790" w:rsidRPr="00B876BD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najwyżej ocenioną</w:t>
      </w:r>
      <w:r w:rsidRPr="005576B5">
        <w:rPr>
          <w:sz w:val="22"/>
          <w:szCs w:val="22"/>
        </w:rPr>
        <w:t xml:space="preserve"> zostanie </w:t>
      </w:r>
      <w:r w:rsidRPr="00B876BD">
        <w:rPr>
          <w:sz w:val="22"/>
          <w:szCs w:val="22"/>
        </w:rPr>
        <w:t xml:space="preserve">uznana oferta, która otrzyma najwyższą liczbę punktów w wyniku zastosowania równania przedstawionego w </w:t>
      </w:r>
      <w:r w:rsidRPr="00B876BD">
        <w:rPr>
          <w:b/>
          <w:sz w:val="22"/>
          <w:szCs w:val="22"/>
        </w:rPr>
        <w:t>pkt. 19.</w:t>
      </w:r>
      <w:r w:rsidR="00615779">
        <w:rPr>
          <w:b/>
          <w:sz w:val="22"/>
          <w:szCs w:val="22"/>
        </w:rPr>
        <w:t>7</w:t>
      </w:r>
      <w:r w:rsidRPr="00B876BD">
        <w:rPr>
          <w:b/>
          <w:sz w:val="22"/>
          <w:szCs w:val="22"/>
        </w:rPr>
        <w:t xml:space="preserve"> SWZ</w:t>
      </w:r>
      <w:r w:rsidRPr="00B876BD">
        <w:rPr>
          <w:sz w:val="22"/>
          <w:szCs w:val="22"/>
        </w:rPr>
        <w:t xml:space="preserve"> </w:t>
      </w:r>
      <w:r w:rsidR="00CB4E8D">
        <w:rPr>
          <w:sz w:val="22"/>
          <w:szCs w:val="22"/>
        </w:rPr>
        <w:t xml:space="preserve">(odpowiednio do części) </w:t>
      </w:r>
      <w:r w:rsidRPr="00B876BD">
        <w:rPr>
          <w:sz w:val="22"/>
          <w:szCs w:val="22"/>
        </w:rPr>
        <w:t>oraz odpowiadająca okolicznościom, o których mowa w art. 57 ustawy (zweryfikowanych na podstawie wstępnych oświadczeń dostarczonych wraz z</w:t>
      </w:r>
      <w:r w:rsidR="00506B02">
        <w:rPr>
          <w:sz w:val="22"/>
          <w:szCs w:val="22"/>
        </w:rPr>
        <w:t> </w:t>
      </w:r>
      <w:r w:rsidRPr="00B876BD">
        <w:rPr>
          <w:sz w:val="22"/>
          <w:szCs w:val="22"/>
        </w:rPr>
        <w:t>ofertą).</w:t>
      </w:r>
    </w:p>
    <w:p w14:paraId="4340BD34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>Wszystkie obliczenia będą dokonywane z dokładnością do dwóch miejsc po przecinku.</w:t>
      </w:r>
    </w:p>
    <w:p w14:paraId="25A74590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najkorzystniejszą ofertę</w:t>
      </w:r>
      <w:r w:rsidRPr="005576B5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42DA23D" w14:textId="15A8286D" w:rsidR="0017258B" w:rsidRDefault="0017258B" w:rsidP="002F0790">
      <w:pPr>
        <w:jc w:val="both"/>
        <w:rPr>
          <w:sz w:val="18"/>
          <w:szCs w:val="18"/>
        </w:rPr>
      </w:pPr>
    </w:p>
    <w:p w14:paraId="723F18F6" w14:textId="77777777" w:rsidR="005A427F" w:rsidRPr="00EA494E" w:rsidRDefault="005A427F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A494E">
        <w:rPr>
          <w:b/>
          <w:bCs/>
          <w:sz w:val="22"/>
          <w:szCs w:val="22"/>
        </w:rPr>
        <w:lastRenderedPageBreak/>
        <w:t xml:space="preserve">Informacje o czynnościach dokonywanych po wyborze najkorzystniejszej oferty, w celu zawarcia umowy w sprawie zamówienia publicznego </w:t>
      </w:r>
    </w:p>
    <w:p w14:paraId="79AD86A8" w14:textId="2C346F86" w:rsidR="003D4F37" w:rsidRPr="00CA286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</w:t>
      </w:r>
      <w:r w:rsidRPr="008E7A2A">
        <w:rPr>
          <w:sz w:val="22"/>
          <w:szCs w:val="22"/>
        </w:rPr>
        <w:t xml:space="preserve">postanowieniami określonymi w projekcie umowy stanowiącym </w:t>
      </w:r>
      <w:r w:rsidR="00EA494E" w:rsidRPr="008E7A2A">
        <w:rPr>
          <w:b/>
          <w:sz w:val="22"/>
          <w:szCs w:val="22"/>
        </w:rPr>
        <w:t xml:space="preserve">załącznik nr 3 do SWZ </w:t>
      </w:r>
      <w:r w:rsidR="00CB4E8D" w:rsidRPr="008E7A2A">
        <w:rPr>
          <w:sz w:val="22"/>
          <w:szCs w:val="22"/>
        </w:rPr>
        <w:t xml:space="preserve">(dotyczący części nr </w:t>
      </w:r>
      <w:r w:rsidR="00CB4E8D">
        <w:rPr>
          <w:sz w:val="22"/>
          <w:szCs w:val="22"/>
        </w:rPr>
        <w:t>1-</w:t>
      </w:r>
      <w:r w:rsidR="003F766A">
        <w:rPr>
          <w:sz w:val="22"/>
          <w:szCs w:val="22"/>
        </w:rPr>
        <w:t>4</w:t>
      </w:r>
      <w:r w:rsidR="00CB4E8D" w:rsidRPr="008E7A2A">
        <w:rPr>
          <w:sz w:val="22"/>
          <w:szCs w:val="22"/>
        </w:rPr>
        <w:t>)</w:t>
      </w:r>
      <w:r w:rsidR="00CB4E8D">
        <w:rPr>
          <w:sz w:val="22"/>
          <w:szCs w:val="22"/>
        </w:rPr>
        <w:t xml:space="preserve"> </w:t>
      </w:r>
      <w:r w:rsidRPr="00CA2866">
        <w:rPr>
          <w:sz w:val="22"/>
          <w:szCs w:val="22"/>
        </w:rPr>
        <w:t>oraz na warunkach podanyc</w:t>
      </w:r>
      <w:r w:rsidR="00EA494E" w:rsidRPr="00CA2866">
        <w:rPr>
          <w:sz w:val="22"/>
          <w:szCs w:val="22"/>
        </w:rPr>
        <w:t>h w </w:t>
      </w:r>
      <w:r w:rsidR="00834AFF" w:rsidRPr="00CA2866">
        <w:rPr>
          <w:sz w:val="22"/>
          <w:szCs w:val="22"/>
        </w:rPr>
        <w:t>swojej ofercie, tożsamych z </w:t>
      </w:r>
      <w:r w:rsidRPr="00CA2866">
        <w:rPr>
          <w:sz w:val="22"/>
          <w:szCs w:val="22"/>
        </w:rPr>
        <w:t>SWZ, w</w:t>
      </w:r>
      <w:r w:rsidR="00585879" w:rsidRPr="00CA2866">
        <w:rPr>
          <w:sz w:val="22"/>
          <w:szCs w:val="22"/>
        </w:rPr>
        <w:t> </w:t>
      </w:r>
      <w:r w:rsidRPr="00CA2866">
        <w:rPr>
          <w:sz w:val="22"/>
          <w:szCs w:val="22"/>
        </w:rPr>
        <w:t>terminie określonym przez Zamawiającego.</w:t>
      </w:r>
      <w:r w:rsidR="00CA2866" w:rsidRPr="00CA2866">
        <w:rPr>
          <w:sz w:val="22"/>
          <w:szCs w:val="22"/>
        </w:rPr>
        <w:t xml:space="preserve"> Zgodnie z art. 432 ustawy, umowa wymaga pod rygorem nieważności zachowania formy pisemnej, chyba że przepisy odrębne wymagają formy szczególnej.</w:t>
      </w:r>
    </w:p>
    <w:p w14:paraId="1113CD73" w14:textId="34426933" w:rsidR="003D4F37" w:rsidRPr="0017258B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A286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 w:rsidRPr="00CA2866">
        <w:rPr>
          <w:sz w:val="22"/>
          <w:szCs w:val="22"/>
        </w:rPr>
        <w:t xml:space="preserve"> – </w:t>
      </w:r>
      <w:r w:rsidR="00AB26E9" w:rsidRPr="00CA2866">
        <w:rPr>
          <w:sz w:val="22"/>
          <w:szCs w:val="22"/>
          <w:u w:val="single"/>
        </w:rPr>
        <w:t>dotyczy</w:t>
      </w:r>
      <w:r w:rsidR="00AB26E9" w:rsidRPr="0017258B">
        <w:rPr>
          <w:sz w:val="22"/>
          <w:szCs w:val="22"/>
          <w:u w:val="single"/>
        </w:rPr>
        <w:t xml:space="preserve"> umów zawieranych w </w:t>
      </w:r>
      <w:r w:rsidR="00AB26E9" w:rsidRPr="0017258B">
        <w:rPr>
          <w:b/>
          <w:sz w:val="22"/>
          <w:szCs w:val="22"/>
          <w:u w:val="single"/>
        </w:rPr>
        <w:t>formie tradycyjnej (papierowej)</w:t>
      </w:r>
      <w:r w:rsidR="00AB26E9" w:rsidRPr="0017258B">
        <w:rPr>
          <w:sz w:val="22"/>
          <w:szCs w:val="22"/>
        </w:rPr>
        <w:t>.</w:t>
      </w:r>
    </w:p>
    <w:p w14:paraId="3FBD7657" w14:textId="61568FF3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17258B">
        <w:rPr>
          <w:color w:val="000000"/>
          <w:sz w:val="22"/>
          <w:szCs w:val="22"/>
        </w:rPr>
        <w:t>W przypadku braku możliwości stawiennictwa Wykonawcy</w:t>
      </w:r>
      <w:r w:rsidRPr="0017258B">
        <w:rPr>
          <w:sz w:val="22"/>
          <w:szCs w:val="22"/>
        </w:rPr>
        <w:t xml:space="preserve">, którego oferta zostanie uznana </w:t>
      </w:r>
      <w:r w:rsidRPr="0017258B">
        <w:rPr>
          <w:sz w:val="22"/>
          <w:szCs w:val="22"/>
        </w:rPr>
        <w:br/>
        <w:t>za najkorzystniejszą,</w:t>
      </w:r>
      <w:r w:rsidRPr="0017258B">
        <w:rPr>
          <w:color w:val="000000"/>
          <w:sz w:val="22"/>
          <w:szCs w:val="22"/>
        </w:rPr>
        <w:t xml:space="preserve"> w wyznaczonym przez Zamawiającego terminie i miejscu, na wniosek Wykonawcy umowa (podpisana ze strony</w:t>
      </w:r>
      <w:r w:rsidRPr="00645606">
        <w:rPr>
          <w:color w:val="000000"/>
          <w:sz w:val="22"/>
          <w:szCs w:val="22"/>
        </w:rPr>
        <w:t xml:space="preserve">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</w:t>
      </w:r>
      <w:r w:rsidR="00314E57">
        <w:rPr>
          <w:color w:val="000000"/>
          <w:sz w:val="22"/>
          <w:szCs w:val="22"/>
        </w:rPr>
        <w:t> </w:t>
      </w:r>
      <w:r w:rsidR="00314E57">
        <w:rPr>
          <w:b/>
          <w:color w:val="000000"/>
          <w:sz w:val="22"/>
          <w:szCs w:val="22"/>
        </w:rPr>
        <w:t>pkt. </w:t>
      </w:r>
      <w:r w:rsidRPr="00645606">
        <w:rPr>
          <w:b/>
          <w:color w:val="000000"/>
          <w:sz w:val="22"/>
          <w:szCs w:val="22"/>
        </w:rPr>
        <w:t>20.2 SWZ</w:t>
      </w:r>
      <w:r w:rsidRPr="00645606">
        <w:rPr>
          <w:color w:val="000000"/>
          <w:sz w:val="22"/>
          <w:szCs w:val="22"/>
        </w:rPr>
        <w:t>).</w:t>
      </w:r>
    </w:p>
    <w:p w14:paraId="6271BEF8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40B8285B" w14:textId="510F250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</w:t>
      </w:r>
      <w:r w:rsidR="00314E57">
        <w:rPr>
          <w:sz w:val="22"/>
          <w:szCs w:val="22"/>
        </w:rPr>
        <w:t xml:space="preserve"> uchyla się od zawarcia umowy w </w:t>
      </w:r>
      <w:r w:rsidRPr="00645606">
        <w:rPr>
          <w:sz w:val="22"/>
          <w:szCs w:val="22"/>
        </w:rPr>
        <w:t>sprawie zamówienia publicznego.</w:t>
      </w:r>
    </w:p>
    <w:p w14:paraId="73F0F2FD" w14:textId="35890136" w:rsidR="00AB26E9" w:rsidRPr="00B051B6" w:rsidRDefault="00AB26E9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</w:t>
      </w:r>
      <w:r w:rsidRPr="00B051B6">
        <w:rPr>
          <w:bCs/>
          <w:sz w:val="22"/>
          <w:szCs w:val="22"/>
        </w:rPr>
        <w:t>przepisu art. 78</w:t>
      </w:r>
      <w:r w:rsidRPr="00B051B6">
        <w:rPr>
          <w:bCs/>
          <w:sz w:val="22"/>
          <w:szCs w:val="22"/>
          <w:vertAlign w:val="superscript"/>
        </w:rPr>
        <w:t>1</w:t>
      </w:r>
      <w:r w:rsidR="001645F6">
        <w:rPr>
          <w:bCs/>
          <w:sz w:val="22"/>
          <w:szCs w:val="22"/>
        </w:rPr>
        <w:t xml:space="preserve"> § 2 ustawy Kodeks Cywilny.</w:t>
      </w:r>
    </w:p>
    <w:p w14:paraId="008C57AC" w14:textId="525B42D2" w:rsidR="003D4F37" w:rsidRPr="00BF457B" w:rsidRDefault="00B051B6" w:rsidP="00BF457B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B051B6">
        <w:rPr>
          <w:bCs/>
          <w:sz w:val="22"/>
          <w:szCs w:val="22"/>
        </w:rPr>
        <w:t xml:space="preserve">W przypadku, o którym mowa w </w:t>
      </w:r>
      <w:r w:rsidRPr="00B051B6">
        <w:rPr>
          <w:b/>
          <w:bCs/>
          <w:sz w:val="22"/>
          <w:szCs w:val="22"/>
        </w:rPr>
        <w:t>pkt. 20.6 SWZ</w:t>
      </w:r>
      <w:r w:rsidRPr="00B051B6">
        <w:rPr>
          <w:bCs/>
          <w:sz w:val="22"/>
          <w:szCs w:val="22"/>
        </w:rPr>
        <w:t xml:space="preserve"> d</w:t>
      </w:r>
      <w:r w:rsidRPr="00B051B6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14:paraId="230C0394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14:paraId="1EF2110C" w14:textId="77777777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784B4E4" w14:textId="64F39574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>przez Zamawiającego jako odmowa podpisania umowy 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1317D7FC" w14:textId="036E9AE1" w:rsidR="00BF457B" w:rsidRDefault="003D4F37" w:rsidP="00506B0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4" w:name="highlightHit_14"/>
      <w:bookmarkEnd w:id="4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>w postępowaniu wykonawców oraz wybrać najkorzystniejszą ofert</w:t>
      </w:r>
      <w:r w:rsidR="00BF457B">
        <w:rPr>
          <w:sz w:val="22"/>
          <w:szCs w:val="22"/>
          <w:lang w:eastAsia="pl-PL"/>
        </w:rPr>
        <w:t>ę albo unieważnić postępowanie.</w:t>
      </w:r>
    </w:p>
    <w:p w14:paraId="0B7DC66D" w14:textId="73320382" w:rsidR="00CB4E8D" w:rsidRPr="00506B02" w:rsidRDefault="00CB4E8D" w:rsidP="00506B0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794085">
        <w:rPr>
          <w:b/>
          <w:bCs/>
          <w:sz w:val="22"/>
          <w:szCs w:val="22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</w:t>
      </w:r>
      <w:r w:rsidRPr="00794085">
        <w:rPr>
          <w:bCs/>
          <w:sz w:val="22"/>
          <w:szCs w:val="22"/>
        </w:rPr>
        <w:t>.</w:t>
      </w:r>
    </w:p>
    <w:p w14:paraId="6EC8D418" w14:textId="77777777" w:rsidR="00314E57" w:rsidRPr="00645606" w:rsidRDefault="00314E57" w:rsidP="00A07174">
      <w:pPr>
        <w:ind w:left="709"/>
        <w:jc w:val="both"/>
        <w:rPr>
          <w:sz w:val="22"/>
          <w:szCs w:val="22"/>
        </w:rPr>
      </w:pPr>
    </w:p>
    <w:p w14:paraId="01B809A5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0C56BEA2" w14:textId="77777777"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14:paraId="64F14102" w14:textId="77777777" w:rsidR="009A0F62" w:rsidRDefault="009A0F62" w:rsidP="009A0F62">
      <w:pPr>
        <w:jc w:val="both"/>
        <w:rPr>
          <w:sz w:val="22"/>
          <w:szCs w:val="22"/>
        </w:rPr>
      </w:pPr>
    </w:p>
    <w:p w14:paraId="7A40943E" w14:textId="77777777" w:rsidR="003F766A" w:rsidRDefault="003F766A" w:rsidP="009A0F62">
      <w:pPr>
        <w:jc w:val="both"/>
        <w:rPr>
          <w:sz w:val="22"/>
          <w:szCs w:val="22"/>
        </w:rPr>
      </w:pPr>
    </w:p>
    <w:p w14:paraId="5874D909" w14:textId="77777777" w:rsidR="003F766A" w:rsidRPr="00645606" w:rsidRDefault="003F766A" w:rsidP="009A0F62">
      <w:pPr>
        <w:jc w:val="both"/>
        <w:rPr>
          <w:sz w:val="22"/>
          <w:szCs w:val="22"/>
        </w:rPr>
      </w:pPr>
    </w:p>
    <w:p w14:paraId="734A250E" w14:textId="77777777" w:rsidR="00D356CA" w:rsidRPr="00645606" w:rsidRDefault="00D356CA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Projektowane postanowienia umowy w sprawie zamówienia publicznego, które zostaną wprowadzone do treści tej umowy</w:t>
      </w:r>
    </w:p>
    <w:p w14:paraId="7E7C7D19" w14:textId="779E2AE3" w:rsidR="009B5BED" w:rsidRPr="00CB4E8D" w:rsidRDefault="00834AFF" w:rsidP="00A07174">
      <w:pPr>
        <w:ind w:left="720"/>
        <w:jc w:val="both"/>
        <w:rPr>
          <w:b/>
          <w:sz w:val="22"/>
          <w:szCs w:val="22"/>
        </w:rPr>
      </w:pPr>
      <w:r w:rsidRPr="00DF0A36">
        <w:rPr>
          <w:bCs/>
          <w:sz w:val="22"/>
          <w:szCs w:val="22"/>
        </w:rPr>
        <w:t xml:space="preserve">Projekt umowy, w tym </w:t>
      </w:r>
      <w:r w:rsidR="00BF457B" w:rsidRPr="00DF0A36">
        <w:rPr>
          <w:bCs/>
          <w:sz w:val="22"/>
          <w:szCs w:val="22"/>
        </w:rPr>
        <w:t xml:space="preserve">ewentualne </w:t>
      </w:r>
      <w:r w:rsidRPr="00DF0A36">
        <w:rPr>
          <w:bCs/>
          <w:sz w:val="22"/>
          <w:szCs w:val="22"/>
        </w:rPr>
        <w:t xml:space="preserve">treści dotyczące zmian do umowy, stanowi </w:t>
      </w:r>
      <w:r w:rsidRPr="00DF0A36">
        <w:rPr>
          <w:b/>
          <w:bCs/>
          <w:sz w:val="22"/>
          <w:szCs w:val="22"/>
        </w:rPr>
        <w:t>załącznik nr 3 do SWZ</w:t>
      </w:r>
      <w:r w:rsidR="00CB4E8D">
        <w:rPr>
          <w:b/>
          <w:sz w:val="22"/>
          <w:szCs w:val="22"/>
        </w:rPr>
        <w:t xml:space="preserve"> </w:t>
      </w:r>
      <w:r w:rsidR="00CB4E8D" w:rsidRPr="00DF0A36">
        <w:rPr>
          <w:bCs/>
          <w:sz w:val="22"/>
          <w:szCs w:val="22"/>
        </w:rPr>
        <w:t xml:space="preserve">(dotyczy części nr </w:t>
      </w:r>
      <w:r w:rsidR="00CB4E8D">
        <w:rPr>
          <w:bCs/>
          <w:sz w:val="22"/>
          <w:szCs w:val="22"/>
        </w:rPr>
        <w:t>1-</w:t>
      </w:r>
      <w:r w:rsidR="003F766A">
        <w:rPr>
          <w:bCs/>
          <w:sz w:val="22"/>
          <w:szCs w:val="22"/>
        </w:rPr>
        <w:t>4</w:t>
      </w:r>
      <w:r w:rsidR="00CB4E8D" w:rsidRPr="00DF0A36">
        <w:rPr>
          <w:bCs/>
          <w:sz w:val="22"/>
          <w:szCs w:val="22"/>
        </w:rPr>
        <w:t>).</w:t>
      </w:r>
    </w:p>
    <w:p w14:paraId="655B12C9" w14:textId="77777777" w:rsidR="006E19F5" w:rsidRPr="00645606" w:rsidRDefault="006E19F5" w:rsidP="00A07174">
      <w:pPr>
        <w:jc w:val="both"/>
        <w:rPr>
          <w:sz w:val="22"/>
          <w:szCs w:val="22"/>
        </w:rPr>
      </w:pPr>
    </w:p>
    <w:p w14:paraId="6685D62A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3775E51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40E3A443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14:paraId="78217B8C" w14:textId="77777777" w:rsidR="00830B95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378DA890" w14:textId="77777777" w:rsidR="0051302A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0887C25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F0F7D7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304E33C0" w14:textId="77777777" w:rsidR="005D71D1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43241295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59E9C30E" w14:textId="77777777" w:rsidR="005D71D1" w:rsidRPr="00645606" w:rsidRDefault="005D71D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77ECE39F" w14:textId="77777777"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55E54E6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8FDF187" w14:textId="5ED366FD" w:rsidR="005012FD" w:rsidRPr="00645606" w:rsidRDefault="00506B02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>
        <w:rPr>
          <w:sz w:val="22"/>
          <w:szCs w:val="22"/>
          <w:lang w:eastAsia="pl-PL"/>
        </w:rPr>
        <w:t>:</w:t>
      </w:r>
      <w:r w:rsidRPr="00645606">
        <w:rPr>
          <w:bCs/>
          <w:i/>
          <w:sz w:val="22"/>
          <w:szCs w:val="22"/>
          <w:lang w:eastAsia="pl-PL"/>
        </w:rPr>
        <w:t xml:space="preserve"> </w:t>
      </w:r>
      <w:r w:rsidRPr="00645606">
        <w:rPr>
          <w:bCs/>
          <w:sz w:val="22"/>
          <w:szCs w:val="22"/>
          <w:lang w:eastAsia="pl-PL"/>
        </w:rPr>
        <w:t>tel.</w:t>
      </w:r>
      <w:r>
        <w:rPr>
          <w:bCs/>
          <w:sz w:val="22"/>
          <w:szCs w:val="22"/>
          <w:lang w:eastAsia="pl-PL"/>
        </w:rPr>
        <w:t xml:space="preserve"> </w:t>
      </w:r>
      <w:r w:rsidRPr="00645606">
        <w:rPr>
          <w:bCs/>
          <w:i/>
          <w:sz w:val="22"/>
          <w:szCs w:val="22"/>
          <w:lang w:eastAsia="pl-PL"/>
        </w:rPr>
        <w:t xml:space="preserve">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2127AAA7" w14:textId="0B55DB7A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F62CC6" w:rsidRPr="00645606">
        <w:rPr>
          <w:b/>
          <w:sz w:val="22"/>
          <w:szCs w:val="22"/>
          <w:u w:val="single"/>
        </w:rPr>
        <w:t>D/</w:t>
      </w:r>
      <w:r w:rsidR="002705FD">
        <w:rPr>
          <w:b/>
          <w:sz w:val="22"/>
          <w:szCs w:val="22"/>
          <w:u w:val="single"/>
        </w:rPr>
        <w:t>7</w:t>
      </w:r>
      <w:r w:rsidR="004B67CA">
        <w:rPr>
          <w:b/>
          <w:sz w:val="22"/>
          <w:szCs w:val="22"/>
          <w:u w:val="single"/>
        </w:rPr>
        <w:t>9</w:t>
      </w:r>
      <w:r w:rsidR="00F62CC6" w:rsidRPr="00645606">
        <w:rPr>
          <w:b/>
          <w:sz w:val="22"/>
          <w:szCs w:val="22"/>
          <w:u w:val="single"/>
        </w:rPr>
        <w:t>/202</w:t>
      </w:r>
      <w:r w:rsidR="009F11C5">
        <w:rPr>
          <w:b/>
          <w:sz w:val="22"/>
          <w:szCs w:val="22"/>
          <w:u w:val="single"/>
        </w:rPr>
        <w:t>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>w trybie wskazanym w komparycji niniejszej SWZ</w:t>
      </w:r>
      <w:r w:rsidRPr="00645606">
        <w:rPr>
          <w:sz w:val="22"/>
          <w:szCs w:val="22"/>
        </w:rPr>
        <w:t>.</w:t>
      </w:r>
    </w:p>
    <w:p w14:paraId="09CA7DA5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842E687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79929CBC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0893D462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A475F4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0F1F4964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3E4F3AF3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009549E8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7A4103A6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lastRenderedPageBreak/>
        <w:t>prawo do wniesienia skargi do Prezesa Urzędu Ochrony Danych Osobowych, gdy uznacie Państwo, że przetwarzanie danych osobowych Państwa dotyczących narusza przepisy RODO.</w:t>
      </w:r>
    </w:p>
    <w:p w14:paraId="2B35E441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4D8254AC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1BF73A21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27138627" w14:textId="7712EE52" w:rsidR="002F245B" w:rsidRPr="00795305" w:rsidRDefault="005012FD" w:rsidP="00795305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485304">
        <w:rPr>
          <w:b/>
          <w:sz w:val="22"/>
          <w:szCs w:val="22"/>
          <w:lang w:eastAsia="pl-PL"/>
        </w:rPr>
        <w:t>RODO.</w:t>
      </w:r>
      <w:r w:rsidRPr="00645606">
        <w:rPr>
          <w:sz w:val="22"/>
          <w:szCs w:val="22"/>
          <w:lang w:eastAsia="pl-PL"/>
        </w:rPr>
        <w:t xml:space="preserve"> </w:t>
      </w:r>
    </w:p>
    <w:p w14:paraId="49779F0B" w14:textId="77777777" w:rsidR="002F245B" w:rsidRPr="00645606" w:rsidRDefault="002F245B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0A89F43B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696B2BD6" w14:textId="4B8A23A8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8D6B8C">
        <w:rPr>
          <w:sz w:val="22"/>
          <w:szCs w:val="22"/>
          <w:lang w:eastAsia="pl-PL"/>
        </w:rPr>
        <w:t>czeniach, o których mowa w art. 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4F7D979E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3B8F3EAF" w14:textId="13A0171F" w:rsidR="00795305" w:rsidRPr="000800ED" w:rsidRDefault="005012FD" w:rsidP="000800E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07B81337" w14:textId="443EF7BB" w:rsidR="00795305" w:rsidRDefault="00795305" w:rsidP="00D2373D">
      <w:pPr>
        <w:rPr>
          <w:b/>
          <w:bCs/>
          <w:sz w:val="22"/>
          <w:szCs w:val="22"/>
        </w:rPr>
      </w:pPr>
    </w:p>
    <w:p w14:paraId="6A92DBCA" w14:textId="01648111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1F06C78D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622226AA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</w:p>
    <w:p w14:paraId="53323BAC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9280F40" w14:textId="0F5508B8" w:rsidR="00FD5306" w:rsidRPr="00645606" w:rsidRDefault="007607A4" w:rsidP="00FD5306">
      <w:pPr>
        <w:ind w:left="709"/>
        <w:jc w:val="both"/>
        <w:rPr>
          <w:sz w:val="22"/>
          <w:szCs w:val="22"/>
        </w:rPr>
      </w:pPr>
      <w:r w:rsidRPr="00562FBB">
        <w:rPr>
          <w:sz w:val="22"/>
          <w:szCs w:val="22"/>
        </w:rPr>
        <w:t xml:space="preserve">Zamawiający </w:t>
      </w:r>
      <w:r w:rsidRPr="00996A97">
        <w:rPr>
          <w:b/>
          <w:color w:val="000000" w:themeColor="text1"/>
          <w:sz w:val="22"/>
          <w:szCs w:val="22"/>
          <w:u w:val="single"/>
        </w:rPr>
        <w:t>dopuszcza</w:t>
      </w:r>
      <w:r w:rsidRPr="00996A97">
        <w:rPr>
          <w:b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>możliwoś</w:t>
      </w:r>
      <w:r w:rsidR="003452F0">
        <w:rPr>
          <w:sz w:val="22"/>
          <w:szCs w:val="22"/>
        </w:rPr>
        <w:t>ć</w:t>
      </w:r>
      <w:r w:rsidRPr="008A5B48">
        <w:rPr>
          <w:sz w:val="22"/>
          <w:szCs w:val="22"/>
        </w:rPr>
        <w:t xml:space="preserve"> skła</w:t>
      </w:r>
      <w:r>
        <w:rPr>
          <w:sz w:val="22"/>
          <w:szCs w:val="22"/>
        </w:rPr>
        <w:t>dania ofert częściowych</w:t>
      </w:r>
      <w:r w:rsidR="00627A39" w:rsidRPr="00627A39">
        <w:rPr>
          <w:sz w:val="22"/>
          <w:szCs w:val="22"/>
        </w:rPr>
        <w:t>, zgodnie z zakresem określonym w</w:t>
      </w:r>
      <w:r w:rsidR="00627A39">
        <w:rPr>
          <w:sz w:val="22"/>
          <w:szCs w:val="22"/>
        </w:rPr>
        <w:t> </w:t>
      </w:r>
      <w:r w:rsidR="00627A39" w:rsidRPr="00627A39">
        <w:rPr>
          <w:sz w:val="22"/>
          <w:szCs w:val="22"/>
        </w:rPr>
        <w:t>Rozdziale I pkt. 3 SWZ.</w:t>
      </w:r>
    </w:p>
    <w:p w14:paraId="20DDD4F5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793F722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20B1006" w14:textId="61C05762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</w:t>
      </w:r>
      <w:r w:rsidR="007607A4">
        <w:rPr>
          <w:sz w:val="22"/>
          <w:szCs w:val="22"/>
        </w:rPr>
        <w:t xml:space="preserve">możliwości </w:t>
      </w:r>
      <w:r w:rsidRPr="00645606">
        <w:rPr>
          <w:sz w:val="22"/>
          <w:szCs w:val="22"/>
        </w:rPr>
        <w:t>składania ofert wariantowych.</w:t>
      </w:r>
    </w:p>
    <w:p w14:paraId="4D725F2A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37B9B5CF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6A80A116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63B0AF7E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496133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76228EA2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26C6C408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325B1F07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6CC22B41" w14:textId="1C27812B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zamówień, o których mowa w art. 214 ust. 1 pkt 7 i 8 ustawy.</w:t>
      </w:r>
    </w:p>
    <w:p w14:paraId="39155E56" w14:textId="77777777" w:rsidR="003A24D5" w:rsidRPr="00645606" w:rsidRDefault="003A24D5" w:rsidP="003A24D5">
      <w:pPr>
        <w:jc w:val="both"/>
        <w:rPr>
          <w:sz w:val="22"/>
          <w:szCs w:val="22"/>
        </w:rPr>
      </w:pPr>
    </w:p>
    <w:p w14:paraId="21D2BC2A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2C894F88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7488BBF5" w14:textId="77777777" w:rsidR="003836A8" w:rsidRPr="00645606" w:rsidRDefault="003836A8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29AB7F7D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Informacje dotyczące walut obcych, w jakich mogą być prowadzone rozliczenia między zamawiającym a wykonawcą</w:t>
      </w:r>
    </w:p>
    <w:p w14:paraId="33469E40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3731CDCC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B0EF11" w14:textId="77777777" w:rsidR="00FD5306" w:rsidRPr="00645606" w:rsidRDefault="00FD5306" w:rsidP="00D67B02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AD01E7D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1D2E8DE9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1E06D7B9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78E90E7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0359A658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214F28D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74DE22F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08EFF7F6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79083BA8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4BE58B13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4015393C" w14:textId="77777777" w:rsidR="00FD5306" w:rsidRPr="00645606" w:rsidRDefault="00FD5306" w:rsidP="00901343">
      <w:pPr>
        <w:jc w:val="both"/>
        <w:rPr>
          <w:bCs/>
          <w:sz w:val="22"/>
          <w:szCs w:val="22"/>
        </w:rPr>
      </w:pPr>
    </w:p>
    <w:p w14:paraId="09418AC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32753E1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56DCF896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14:paraId="76397DB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4F7DF5A9" w14:textId="77777777" w:rsidR="00BF7CFF" w:rsidRPr="00BF7CFF" w:rsidRDefault="00BF7CFF" w:rsidP="00BF7CFF">
      <w:pPr>
        <w:pStyle w:val="Akapitzlist"/>
        <w:ind w:left="720"/>
        <w:jc w:val="both"/>
        <w:rPr>
          <w:bCs/>
          <w:sz w:val="22"/>
          <w:szCs w:val="22"/>
        </w:rPr>
      </w:pPr>
      <w:r w:rsidRPr="00BF7CFF">
        <w:rPr>
          <w:bCs/>
          <w:sz w:val="22"/>
          <w:szCs w:val="22"/>
        </w:rPr>
        <w:t xml:space="preserve">Zamawiający </w:t>
      </w:r>
      <w:r w:rsidRPr="00BF7CFF">
        <w:rPr>
          <w:b/>
          <w:bCs/>
          <w:sz w:val="22"/>
          <w:szCs w:val="22"/>
          <w:u w:val="single"/>
        </w:rPr>
        <w:t>nie podaje kwoty środków</w:t>
      </w:r>
      <w:r w:rsidRPr="00BF7CFF">
        <w:rPr>
          <w:bCs/>
          <w:sz w:val="22"/>
          <w:szCs w:val="22"/>
        </w:rPr>
        <w:t>, jaką zamierza przeznaczyć na sfinansowanie przedmiotowego zamówienia.</w:t>
      </w:r>
    </w:p>
    <w:p w14:paraId="7A20536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14:paraId="452C300B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4B3BF4A1" w14:textId="60B1E745" w:rsidR="00FD5306" w:rsidRPr="00C41931" w:rsidRDefault="000964C9" w:rsidP="007E70EF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Nie dotyczy.</w:t>
      </w:r>
    </w:p>
    <w:p w14:paraId="6EEF994C" w14:textId="77777777" w:rsidR="009363D1" w:rsidRPr="00645606" w:rsidRDefault="009363D1" w:rsidP="00FD5306">
      <w:pPr>
        <w:ind w:left="709"/>
        <w:jc w:val="both"/>
        <w:rPr>
          <w:bCs/>
          <w:sz w:val="22"/>
          <w:szCs w:val="22"/>
        </w:rPr>
      </w:pPr>
    </w:p>
    <w:p w14:paraId="583952E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2A2E27C2" w14:textId="77777777" w:rsidR="00FD5306" w:rsidRPr="00645606" w:rsidRDefault="00FD5306" w:rsidP="009E45E0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5C029F50" w14:textId="77777777" w:rsidR="000D09BE" w:rsidRPr="00AC2758" w:rsidRDefault="00FD5306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bCs/>
          <w:sz w:val="22"/>
          <w:szCs w:val="22"/>
        </w:rPr>
        <w:t>Słowne dookreślenia treści określonych liczbowo w niniejszej SWZ mają charakter pomocniczy.</w:t>
      </w:r>
    </w:p>
    <w:p w14:paraId="1A7155E2" w14:textId="079FAA94" w:rsidR="006F3AD7" w:rsidRPr="000964C9" w:rsidRDefault="006F3AD7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0964C9">
        <w:rPr>
          <w:color w:val="000000"/>
          <w:sz w:val="22"/>
          <w:szCs w:val="22"/>
        </w:rPr>
        <w:t xml:space="preserve">Przedmiot zamówienia w </w:t>
      </w:r>
      <w:r w:rsidR="000964C9" w:rsidRPr="000964C9">
        <w:rPr>
          <w:color w:val="000000"/>
          <w:sz w:val="22"/>
          <w:szCs w:val="22"/>
        </w:rPr>
        <w:t>części nr 2 będzie współfinansowany przez Samorząd Województwa Opolskiego.</w:t>
      </w:r>
    </w:p>
    <w:p w14:paraId="33BB7CF1" w14:textId="78C4F0BC" w:rsidR="00FC0D1B" w:rsidRDefault="00FC0D1B" w:rsidP="00A07174">
      <w:pPr>
        <w:jc w:val="center"/>
        <w:rPr>
          <w:b/>
          <w:bCs/>
          <w:sz w:val="22"/>
          <w:szCs w:val="22"/>
        </w:rPr>
      </w:pPr>
    </w:p>
    <w:p w14:paraId="36544A5E" w14:textId="77777777" w:rsidR="00F27DBD" w:rsidRPr="00645606" w:rsidRDefault="00F27DBD" w:rsidP="00A07174">
      <w:pPr>
        <w:jc w:val="center"/>
        <w:rPr>
          <w:b/>
          <w:bCs/>
          <w:sz w:val="22"/>
          <w:szCs w:val="22"/>
        </w:rPr>
      </w:pPr>
    </w:p>
    <w:p w14:paraId="3AB5087C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4E135C35" w14:textId="77777777" w:rsidR="006F1AE0" w:rsidRPr="00645606" w:rsidRDefault="006F1AE0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420DBA57" w14:textId="2509F02C" w:rsidR="00FD5306" w:rsidRPr="00316D5A" w:rsidRDefault="00FD5306" w:rsidP="006F0267">
      <w:pPr>
        <w:tabs>
          <w:tab w:val="left" w:pos="2268"/>
        </w:tabs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</w:t>
      </w:r>
      <w:r w:rsidRPr="00316D5A">
        <w:rPr>
          <w:rStyle w:val="Styl11pt0"/>
        </w:rPr>
        <w:t>Formularz ofertowy</w:t>
      </w:r>
    </w:p>
    <w:p w14:paraId="549A2FD8" w14:textId="4074B7A7" w:rsidR="00834AFF" w:rsidRDefault="00834AFF" w:rsidP="00D43FD5">
      <w:pPr>
        <w:jc w:val="both"/>
        <w:rPr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 w:rsidR="000964C9">
        <w:rPr>
          <w:b/>
          <w:sz w:val="22"/>
          <w:szCs w:val="22"/>
        </w:rPr>
        <w:t>.1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Opis przedmiotu zamówienia</w:t>
      </w:r>
      <w:r w:rsidR="000964C9">
        <w:rPr>
          <w:sz w:val="22"/>
          <w:szCs w:val="22"/>
        </w:rPr>
        <w:t xml:space="preserve"> – część nr 1</w:t>
      </w:r>
    </w:p>
    <w:p w14:paraId="58B6598F" w14:textId="2343B700" w:rsidR="000964C9" w:rsidRDefault="000964C9" w:rsidP="00D43FD5">
      <w:pPr>
        <w:jc w:val="both"/>
        <w:rPr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.2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część nr 2</w:t>
      </w:r>
    </w:p>
    <w:p w14:paraId="37A06FDE" w14:textId="0B9BED14" w:rsidR="000964C9" w:rsidRDefault="000964C9" w:rsidP="00D43FD5">
      <w:pPr>
        <w:jc w:val="both"/>
        <w:rPr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.3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część nr 3</w:t>
      </w:r>
    </w:p>
    <w:p w14:paraId="226A13ED" w14:textId="52980ABB" w:rsidR="000964C9" w:rsidRDefault="000964C9" w:rsidP="00D43FD5">
      <w:pPr>
        <w:jc w:val="both"/>
        <w:rPr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.4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– część nr 4</w:t>
      </w:r>
    </w:p>
    <w:p w14:paraId="4D32ACD5" w14:textId="27A5CF4A" w:rsidR="00966E4E" w:rsidRPr="0017258B" w:rsidRDefault="00966E4E" w:rsidP="006F0267">
      <w:pPr>
        <w:shd w:val="clear" w:color="auto" w:fill="FFFFFF"/>
        <w:tabs>
          <w:tab w:val="left" w:pos="2268"/>
        </w:tabs>
        <w:jc w:val="both"/>
        <w:rPr>
          <w:rStyle w:val="Styl11pt0"/>
        </w:rPr>
      </w:pPr>
      <w:r w:rsidRPr="008E7A2A">
        <w:rPr>
          <w:rStyle w:val="Styl11pt0"/>
          <w:b/>
        </w:rPr>
        <w:t>Załącznik nr 2</w:t>
      </w:r>
      <w:r w:rsidRPr="008E7A2A">
        <w:rPr>
          <w:rStyle w:val="Styl11pt0"/>
        </w:rPr>
        <w:t xml:space="preserve"> – Oświadczenie</w:t>
      </w:r>
      <w:r w:rsidRPr="0017258B">
        <w:rPr>
          <w:rStyle w:val="Styl11pt0"/>
        </w:rPr>
        <w:t xml:space="preserve"> </w:t>
      </w:r>
      <w:r w:rsidRPr="0017258B">
        <w:rPr>
          <w:bCs/>
          <w:sz w:val="22"/>
          <w:szCs w:val="22"/>
        </w:rPr>
        <w:t>o niepodleganiu wykluczeniu</w:t>
      </w:r>
    </w:p>
    <w:p w14:paraId="79111660" w14:textId="1272E08E" w:rsidR="00857DDE" w:rsidRDefault="00C12B9A" w:rsidP="0083644D">
      <w:pPr>
        <w:tabs>
          <w:tab w:val="left" w:pos="2268"/>
        </w:tabs>
        <w:jc w:val="both"/>
        <w:rPr>
          <w:bCs/>
          <w:sz w:val="22"/>
          <w:szCs w:val="22"/>
        </w:rPr>
      </w:pPr>
      <w:r w:rsidRPr="008E7A2A">
        <w:rPr>
          <w:b/>
          <w:bCs/>
          <w:sz w:val="22"/>
          <w:szCs w:val="22"/>
        </w:rPr>
        <w:t xml:space="preserve">Załącznik nr 3 </w:t>
      </w:r>
      <w:r w:rsidRPr="008E7A2A">
        <w:rPr>
          <w:bCs/>
          <w:sz w:val="22"/>
          <w:szCs w:val="22"/>
        </w:rPr>
        <w:t>– Projekt umowy</w:t>
      </w:r>
      <w:r w:rsidR="004B67CA">
        <w:rPr>
          <w:bCs/>
          <w:sz w:val="22"/>
          <w:szCs w:val="22"/>
        </w:rPr>
        <w:t xml:space="preserve"> (dotyczy części nr 1-</w:t>
      </w:r>
      <w:r w:rsidR="003F766A">
        <w:rPr>
          <w:bCs/>
          <w:sz w:val="22"/>
          <w:szCs w:val="22"/>
        </w:rPr>
        <w:t>4</w:t>
      </w:r>
      <w:r w:rsidR="004B67CA">
        <w:rPr>
          <w:bCs/>
          <w:sz w:val="22"/>
          <w:szCs w:val="22"/>
        </w:rPr>
        <w:t>)</w:t>
      </w:r>
    </w:p>
    <w:p w14:paraId="6EE39E32" w14:textId="2D38D8C1" w:rsidR="00214C30" w:rsidRPr="0017258B" w:rsidRDefault="00214C30" w:rsidP="0083644D">
      <w:pPr>
        <w:tabs>
          <w:tab w:val="left" w:pos="2268"/>
        </w:tabs>
        <w:jc w:val="both"/>
        <w:rPr>
          <w:bCs/>
          <w:sz w:val="22"/>
          <w:szCs w:val="22"/>
        </w:rPr>
      </w:pPr>
      <w:r w:rsidRPr="008E7A2A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4</w:t>
      </w:r>
      <w:r w:rsidRPr="008E7A2A">
        <w:rPr>
          <w:b/>
          <w:bCs/>
          <w:sz w:val="22"/>
          <w:szCs w:val="22"/>
        </w:rPr>
        <w:t xml:space="preserve"> </w:t>
      </w:r>
      <w:r w:rsidRPr="008E7A2A">
        <w:rPr>
          <w:bCs/>
          <w:sz w:val="22"/>
          <w:szCs w:val="22"/>
        </w:rPr>
        <w:t>–</w:t>
      </w:r>
      <w:r>
        <w:rPr>
          <w:bCs/>
          <w:sz w:val="22"/>
          <w:szCs w:val="22"/>
        </w:rPr>
        <w:t xml:space="preserve"> </w:t>
      </w:r>
      <w:r w:rsidRPr="00DB3D4C">
        <w:rPr>
          <w:bCs/>
          <w:sz w:val="22"/>
          <w:szCs w:val="22"/>
        </w:rPr>
        <w:t>PassMark CPU Benchmarks - Single CPU Systems (wyniki testów z dnia opublikowania ogłoszenia o zamówieniu)</w:t>
      </w:r>
    </w:p>
    <w:sectPr w:rsidR="00214C30" w:rsidRPr="0017258B" w:rsidSect="009363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pos w:val="beneathText"/>
      </w:footnotePr>
      <w:pgSz w:w="11905" w:h="16837"/>
      <w:pgMar w:top="1021" w:right="851" w:bottom="1021" w:left="85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D4D54" w14:textId="77777777" w:rsidR="00D64B6D" w:rsidRDefault="00D64B6D">
      <w:r>
        <w:separator/>
      </w:r>
    </w:p>
  </w:endnote>
  <w:endnote w:type="continuationSeparator" w:id="0">
    <w:p w14:paraId="5ED0AE5D" w14:textId="77777777" w:rsidR="00D64B6D" w:rsidRDefault="00D6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3C11" w14:textId="77777777" w:rsidR="008E5687" w:rsidRDefault="008E5687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1D724B1E" w14:textId="77777777" w:rsidR="008E5687" w:rsidRDefault="008E5687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44928" behindDoc="0" locked="0" layoutInCell="1" allowOverlap="1" wp14:anchorId="1C36344D" wp14:editId="6681354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7F60D" w14:textId="77777777" w:rsidR="008E5687" w:rsidRPr="006F383D" w:rsidRDefault="008E5687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634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" stroked="f">
              <v:fill opacity="0"/>
              <v:textbox inset="0,0,0,0">
                <w:txbxContent>
                  <w:p w14:paraId="1E87F60D" w14:textId="77777777" w:rsidR="008E5687" w:rsidRPr="006F383D" w:rsidRDefault="008E5687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3120" behindDoc="0" locked="0" layoutInCell="1" allowOverlap="1" wp14:anchorId="05E6C82F" wp14:editId="019A543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EFAD0" w14:textId="77777777" w:rsidR="008E5687" w:rsidRDefault="008E56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6C82F" id="Text Box 4" o:spid="_x0000_s1027" type="#_x0000_t202" style="position:absolute;left:0;text-align:left;margin-left:0;margin-top:.05pt;width:5.85pt;height:13.6pt;z-index:25165312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5VVSX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00BEFAD0" w14:textId="77777777" w:rsidR="008E5687" w:rsidRDefault="008E5687"/>
                </w:txbxContent>
              </v:textbox>
              <w10:wrap type="square" side="largest" anchorx="margin"/>
            </v:shape>
          </w:pict>
        </mc:Fallback>
      </mc:AlternateContent>
    </w:r>
  </w:p>
  <w:p w14:paraId="44B889CD" w14:textId="77777777" w:rsidR="008E5687" w:rsidRDefault="008E56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499B" w14:textId="401FFDB3" w:rsidR="008E5687" w:rsidRPr="00E472B0" w:rsidRDefault="008E5687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BA894A6" w14:textId="77777777" w:rsidR="008E5687" w:rsidRPr="00FC1598" w:rsidRDefault="008E5687">
    <w:pPr>
      <w:pStyle w:val="Stopka"/>
      <w:jc w:val="right"/>
      <w:rPr>
        <w:sz w:val="10"/>
        <w:szCs w:val="10"/>
      </w:rPr>
    </w:pPr>
  </w:p>
  <w:p w14:paraId="3D5BA03D" w14:textId="77777777" w:rsidR="008E5687" w:rsidRDefault="008E56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C3D9C" w14:textId="77777777" w:rsidR="00D64B6D" w:rsidRDefault="00D64B6D">
      <w:r>
        <w:separator/>
      </w:r>
    </w:p>
  </w:footnote>
  <w:footnote w:type="continuationSeparator" w:id="0">
    <w:p w14:paraId="5C26A670" w14:textId="77777777" w:rsidR="00D64B6D" w:rsidRDefault="00D64B6D">
      <w:r>
        <w:continuationSeparator/>
      </w:r>
    </w:p>
  </w:footnote>
  <w:footnote w:id="1">
    <w:p w14:paraId="66EC2CD7" w14:textId="77777777" w:rsidR="008E5687" w:rsidRPr="00A07174" w:rsidRDefault="008E5687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1E6C3CE8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39694B2D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0D811212" w14:textId="77777777" w:rsidR="008E5687" w:rsidRPr="00A07174" w:rsidRDefault="008E5687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2B9EE779" w14:textId="77777777" w:rsidR="008E5687" w:rsidRPr="00A07174" w:rsidRDefault="008E5687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</w:t>
      </w:r>
      <w:r>
        <w:rPr>
          <w:sz w:val="18"/>
        </w:rPr>
        <w:br/>
      </w:r>
      <w:r w:rsidRPr="00A07174">
        <w:rPr>
          <w:sz w:val="18"/>
        </w:rPr>
        <w:t>z informacji lub rozporządzania nimi podjął, przy zachowaniu należytej staranności, działania w celu utrzymania ich w poufności.</w:t>
      </w:r>
    </w:p>
  </w:footnote>
  <w:footnote w:id="5">
    <w:p w14:paraId="0A22E9DF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7872CC7A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54F" w14:textId="77777777" w:rsidR="008E5687" w:rsidRDefault="008E5687">
    <w:pPr>
      <w:pStyle w:val="Nagwek10"/>
      <w:rPr>
        <w:sz w:val="22"/>
      </w:rPr>
    </w:pPr>
    <w:r>
      <w:rPr>
        <w:sz w:val="22"/>
      </w:rPr>
      <w:t>KPA 9/2008</w:t>
    </w:r>
  </w:p>
  <w:p w14:paraId="66D1DFC6" w14:textId="77777777" w:rsidR="008E5687" w:rsidRPr="002439B6" w:rsidRDefault="008E5687" w:rsidP="002439B6">
    <w:pPr>
      <w:pStyle w:val="Tekstpodstawowy"/>
    </w:pPr>
  </w:p>
  <w:p w14:paraId="1C82943C" w14:textId="77777777" w:rsidR="008E5687" w:rsidRDefault="008E56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A9D2" w14:textId="4F1F0CE2" w:rsidR="008E5687" w:rsidRPr="009652CC" w:rsidRDefault="008E5687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564FB4">
      <w:rPr>
        <w:b/>
        <w:sz w:val="20"/>
        <w:szCs w:val="22"/>
      </w:rPr>
      <w:t>7</w:t>
    </w:r>
    <w:r w:rsidR="000964C9">
      <w:rPr>
        <w:b/>
        <w:sz w:val="20"/>
        <w:szCs w:val="22"/>
      </w:rPr>
      <w:t>9</w:t>
    </w:r>
    <w:r>
      <w:rPr>
        <w:b/>
        <w:sz w:val="20"/>
        <w:szCs w:val="22"/>
      </w:rPr>
      <w:t>/2024</w:t>
    </w:r>
  </w:p>
  <w:p w14:paraId="4E8EBE78" w14:textId="77777777" w:rsidR="008E5687" w:rsidRDefault="008E5687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DFC8" w14:textId="77777777" w:rsidR="000964C9" w:rsidRDefault="000964C9" w:rsidP="000964C9">
    <w:pPr>
      <w:pStyle w:val="Nagwek"/>
      <w:tabs>
        <w:tab w:val="center" w:pos="2520"/>
        <w:tab w:val="center" w:pos="7797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5A4F78F" wp14:editId="73EEE299">
          <wp:simplePos x="0" y="0"/>
          <wp:positionH relativeFrom="column">
            <wp:posOffset>996928</wp:posOffset>
          </wp:positionH>
          <wp:positionV relativeFrom="paragraph">
            <wp:posOffset>130175</wp:posOffset>
          </wp:positionV>
          <wp:extent cx="1871980" cy="5397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 w:rsidRPr="00996497">
      <w:rPr>
        <w:b/>
        <w:noProof/>
      </w:rPr>
      <w:drawing>
        <wp:inline distT="0" distB="0" distL="0" distR="0" wp14:anchorId="4FC78885" wp14:editId="34CD2C43">
          <wp:extent cx="703387" cy="817316"/>
          <wp:effectExtent l="0" t="0" r="1905" b="1905"/>
          <wp:docPr id="7" name="Obraz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387" cy="817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1952E7" w14:textId="77777777" w:rsidR="000964C9" w:rsidRDefault="000964C9" w:rsidP="000964C9">
    <w:pPr>
      <w:pStyle w:val="Nagwek"/>
      <w:jc w:val="center"/>
      <w:rPr>
        <w:b/>
        <w:bCs/>
      </w:rPr>
    </w:pPr>
    <w:r w:rsidRPr="00EC519B">
      <w:rPr>
        <w:b/>
        <w:bCs/>
      </w:rPr>
      <w:t>„Projekt ds. wielokulturowości” realizowany w ramach umowy nr DEP-SSP.3037.1.2024.JK z dnia</w:t>
    </w:r>
  </w:p>
  <w:p w14:paraId="659FFC75" w14:textId="4A8CF82A" w:rsidR="000964C9" w:rsidRPr="00EC519B" w:rsidRDefault="000964C9" w:rsidP="000964C9">
    <w:pPr>
      <w:pStyle w:val="Nagwek"/>
      <w:jc w:val="center"/>
      <w:rPr>
        <w:b/>
        <w:bCs/>
      </w:rPr>
    </w:pPr>
    <w:r w:rsidRPr="00EC519B">
      <w:rPr>
        <w:b/>
        <w:bCs/>
      </w:rPr>
      <w:t>11.03.2024 r. z Województwem Opolskim jest finansowany z budżetu Województwa Opolskiego</w:t>
    </w:r>
  </w:p>
  <w:p w14:paraId="67299F29" w14:textId="42A231A6" w:rsidR="008E5687" w:rsidRPr="000964C9" w:rsidRDefault="008E5687" w:rsidP="00096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5F2577"/>
    <w:multiLevelType w:val="multilevel"/>
    <w:tmpl w:val="AF1E8F2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414458"/>
    <w:multiLevelType w:val="hybridMultilevel"/>
    <w:tmpl w:val="300CB7C2"/>
    <w:lvl w:ilvl="0" w:tplc="893AE74E">
      <w:start w:val="1"/>
      <w:numFmt w:val="decimal"/>
      <w:lvlText w:val="19.5.%1"/>
      <w:lvlJc w:val="right"/>
      <w:pPr>
        <w:ind w:left="177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0" w15:restartNumberingAfterBreak="0">
    <w:nsid w:val="20E111DC"/>
    <w:multiLevelType w:val="multilevel"/>
    <w:tmpl w:val="7B609078"/>
    <w:lvl w:ilvl="0">
      <w:start w:val="17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color w:val="auto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 w15:restartNumberingAfterBreak="0">
    <w:nsid w:val="21160965"/>
    <w:multiLevelType w:val="multilevel"/>
    <w:tmpl w:val="1706C2BA"/>
    <w:lvl w:ilvl="0">
      <w:start w:val="4"/>
      <w:numFmt w:val="decimal"/>
      <w:lvlText w:val="%1."/>
      <w:lvlJc w:val="left"/>
      <w:rPr>
        <w:rFonts w:hint="default"/>
        <w:b/>
        <w:bCs/>
        <w:i w:val="0"/>
        <w:iCs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AF40AF"/>
    <w:multiLevelType w:val="hybridMultilevel"/>
    <w:tmpl w:val="441669D6"/>
    <w:lvl w:ilvl="0" w:tplc="A468B3F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894DB2"/>
    <w:multiLevelType w:val="multilevel"/>
    <w:tmpl w:val="335E174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19.4.%3."/>
      <w:lvlJc w:val="left"/>
      <w:pPr>
        <w:ind w:left="143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13863A0"/>
    <w:multiLevelType w:val="hybridMultilevel"/>
    <w:tmpl w:val="9BD6F97C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4141B75"/>
    <w:multiLevelType w:val="multilevel"/>
    <w:tmpl w:val="810E8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5" w:hanging="360"/>
      </w:pPr>
    </w:lvl>
    <w:lvl w:ilvl="2" w:tplc="0415001B" w:tentative="1">
      <w:start w:val="1"/>
      <w:numFmt w:val="lowerRoman"/>
      <w:lvlText w:val="%3."/>
      <w:lvlJc w:val="right"/>
      <w:pPr>
        <w:ind w:left="1955" w:hanging="180"/>
      </w:pPr>
    </w:lvl>
    <w:lvl w:ilvl="3" w:tplc="0415000F" w:tentative="1">
      <w:start w:val="1"/>
      <w:numFmt w:val="decimal"/>
      <w:lvlText w:val="%4."/>
      <w:lvlJc w:val="left"/>
      <w:pPr>
        <w:ind w:left="2675" w:hanging="360"/>
      </w:pPr>
    </w:lvl>
    <w:lvl w:ilvl="4" w:tplc="04150019" w:tentative="1">
      <w:start w:val="1"/>
      <w:numFmt w:val="lowerLetter"/>
      <w:lvlText w:val="%5."/>
      <w:lvlJc w:val="left"/>
      <w:pPr>
        <w:ind w:left="3395" w:hanging="360"/>
      </w:pPr>
    </w:lvl>
    <w:lvl w:ilvl="5" w:tplc="0415001B" w:tentative="1">
      <w:start w:val="1"/>
      <w:numFmt w:val="lowerRoman"/>
      <w:lvlText w:val="%6."/>
      <w:lvlJc w:val="right"/>
      <w:pPr>
        <w:ind w:left="4115" w:hanging="180"/>
      </w:pPr>
    </w:lvl>
    <w:lvl w:ilvl="6" w:tplc="0415000F" w:tentative="1">
      <w:start w:val="1"/>
      <w:numFmt w:val="decimal"/>
      <w:lvlText w:val="%7."/>
      <w:lvlJc w:val="left"/>
      <w:pPr>
        <w:ind w:left="4835" w:hanging="360"/>
      </w:pPr>
    </w:lvl>
    <w:lvl w:ilvl="7" w:tplc="04150019" w:tentative="1">
      <w:start w:val="1"/>
      <w:numFmt w:val="lowerLetter"/>
      <w:lvlText w:val="%8."/>
      <w:lvlJc w:val="left"/>
      <w:pPr>
        <w:ind w:left="5555" w:hanging="360"/>
      </w:pPr>
    </w:lvl>
    <w:lvl w:ilvl="8" w:tplc="0415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3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816C76"/>
    <w:multiLevelType w:val="multilevel"/>
    <w:tmpl w:val="5D9A6A6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786D64"/>
    <w:multiLevelType w:val="hybridMultilevel"/>
    <w:tmpl w:val="079E8428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E0F80A78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7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685288"/>
    <w:multiLevelType w:val="hybridMultilevel"/>
    <w:tmpl w:val="D0A4A072"/>
    <w:lvl w:ilvl="0" w:tplc="E4AEA872">
      <w:start w:val="1"/>
      <w:numFmt w:val="decimal"/>
      <w:lvlText w:val="19.3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3" w15:restartNumberingAfterBreak="0">
    <w:nsid w:val="5B4C43E8"/>
    <w:multiLevelType w:val="hybridMultilevel"/>
    <w:tmpl w:val="0106B31A"/>
    <w:lvl w:ilvl="0" w:tplc="230024E6">
      <w:start w:val="1"/>
      <w:numFmt w:val="decimal"/>
      <w:lvlText w:val="19.4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 w15:restartNumberingAfterBreak="0">
    <w:nsid w:val="5D0A1489"/>
    <w:multiLevelType w:val="multilevel"/>
    <w:tmpl w:val="E8B02774"/>
    <w:lvl w:ilvl="0">
      <w:start w:val="1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2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77C0F"/>
    <w:multiLevelType w:val="hybridMultilevel"/>
    <w:tmpl w:val="1D2EB924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58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7E2557"/>
    <w:multiLevelType w:val="hybridMultilevel"/>
    <w:tmpl w:val="917238DC"/>
    <w:lvl w:ilvl="0" w:tplc="0B064286">
      <w:start w:val="1"/>
      <w:numFmt w:val="decimal"/>
      <w:lvlText w:val="19.5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2" w15:restartNumberingAfterBreak="0">
    <w:nsid w:val="6B5E392C"/>
    <w:multiLevelType w:val="hybridMultilevel"/>
    <w:tmpl w:val="03D8D0AA"/>
    <w:lvl w:ilvl="0" w:tplc="F0D6D5A6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240BE1"/>
    <w:multiLevelType w:val="multilevel"/>
    <w:tmpl w:val="0FBC2038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8" w15:restartNumberingAfterBreak="0">
    <w:nsid w:val="76F976AF"/>
    <w:multiLevelType w:val="multilevel"/>
    <w:tmpl w:val="AC527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9" w15:restartNumberingAfterBreak="0">
    <w:nsid w:val="774856B2"/>
    <w:multiLevelType w:val="hybridMultilevel"/>
    <w:tmpl w:val="7722EBC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0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D57817"/>
    <w:multiLevelType w:val="hybridMultilevel"/>
    <w:tmpl w:val="B55AD4FA"/>
    <w:lvl w:ilvl="0" w:tplc="CDF6FA42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0"/>
  </w:num>
  <w:num w:numId="2">
    <w:abstractNumId w:val="32"/>
  </w:num>
  <w:num w:numId="3">
    <w:abstractNumId w:val="64"/>
  </w:num>
  <w:num w:numId="4">
    <w:abstractNumId w:val="34"/>
  </w:num>
  <w:num w:numId="5">
    <w:abstractNumId w:val="55"/>
  </w:num>
  <w:num w:numId="6">
    <w:abstractNumId w:val="25"/>
  </w:num>
  <w:num w:numId="7">
    <w:abstractNumId w:val="56"/>
  </w:num>
  <w:num w:numId="8">
    <w:abstractNumId w:val="27"/>
  </w:num>
  <w:num w:numId="9">
    <w:abstractNumId w:val="24"/>
  </w:num>
  <w:num w:numId="10">
    <w:abstractNumId w:val="49"/>
  </w:num>
  <w:num w:numId="11">
    <w:abstractNumId w:val="59"/>
  </w:num>
  <w:num w:numId="12">
    <w:abstractNumId w:val="29"/>
  </w:num>
  <w:num w:numId="13">
    <w:abstractNumId w:val="37"/>
  </w:num>
  <w:num w:numId="14">
    <w:abstractNumId w:val="60"/>
  </w:num>
  <w:num w:numId="15">
    <w:abstractNumId w:val="45"/>
  </w:num>
  <w:num w:numId="16">
    <w:abstractNumId w:val="51"/>
  </w:num>
  <w:num w:numId="17">
    <w:abstractNumId w:val="50"/>
  </w:num>
  <w:num w:numId="18">
    <w:abstractNumId w:val="58"/>
  </w:num>
  <w:num w:numId="19">
    <w:abstractNumId w:val="30"/>
  </w:num>
  <w:num w:numId="20">
    <w:abstractNumId w:val="66"/>
  </w:num>
  <w:num w:numId="21">
    <w:abstractNumId w:val="43"/>
  </w:num>
  <w:num w:numId="22">
    <w:abstractNumId w:val="70"/>
  </w:num>
  <w:num w:numId="23">
    <w:abstractNumId w:val="63"/>
  </w:num>
  <w:num w:numId="24">
    <w:abstractNumId w:val="33"/>
  </w:num>
  <w:num w:numId="25">
    <w:abstractNumId w:val="47"/>
  </w:num>
  <w:num w:numId="26">
    <w:abstractNumId w:val="67"/>
  </w:num>
  <w:num w:numId="27">
    <w:abstractNumId w:val="44"/>
  </w:num>
  <w:num w:numId="28">
    <w:abstractNumId w:val="68"/>
  </w:num>
  <w:num w:numId="29">
    <w:abstractNumId w:val="48"/>
  </w:num>
  <w:num w:numId="30">
    <w:abstractNumId w:val="46"/>
  </w:num>
  <w:num w:numId="31">
    <w:abstractNumId w:val="71"/>
  </w:num>
  <w:num w:numId="32">
    <w:abstractNumId w:val="41"/>
  </w:num>
  <w:num w:numId="33">
    <w:abstractNumId w:val="42"/>
  </w:num>
  <w:num w:numId="34">
    <w:abstractNumId w:val="54"/>
  </w:num>
  <w:num w:numId="35">
    <w:abstractNumId w:val="26"/>
  </w:num>
  <w:num w:numId="36">
    <w:abstractNumId w:val="72"/>
  </w:num>
  <w:num w:numId="37">
    <w:abstractNumId w:val="36"/>
  </w:num>
  <w:num w:numId="38">
    <w:abstractNumId w:val="57"/>
  </w:num>
  <w:num w:numId="39">
    <w:abstractNumId w:val="31"/>
  </w:num>
  <w:num w:numId="40">
    <w:abstractNumId w:val="62"/>
  </w:num>
  <w:num w:numId="41">
    <w:abstractNumId w:val="38"/>
  </w:num>
  <w:num w:numId="42">
    <w:abstractNumId w:val="39"/>
  </w:num>
  <w:num w:numId="43">
    <w:abstractNumId w:val="52"/>
  </w:num>
  <w:num w:numId="44">
    <w:abstractNumId w:val="53"/>
  </w:num>
  <w:num w:numId="45">
    <w:abstractNumId w:val="61"/>
  </w:num>
  <w:num w:numId="46">
    <w:abstractNumId w:val="35"/>
  </w:num>
  <w:num w:numId="47">
    <w:abstractNumId w:val="65"/>
  </w:num>
  <w:num w:numId="48">
    <w:abstractNumId w:val="69"/>
  </w:num>
  <w:num w:numId="49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12C"/>
    <w:rsid w:val="00001885"/>
    <w:rsid w:val="00002B57"/>
    <w:rsid w:val="00002DF1"/>
    <w:rsid w:val="00003CF4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1C69"/>
    <w:rsid w:val="0002226B"/>
    <w:rsid w:val="000224E6"/>
    <w:rsid w:val="00022518"/>
    <w:rsid w:val="00023117"/>
    <w:rsid w:val="00023B49"/>
    <w:rsid w:val="0002415A"/>
    <w:rsid w:val="00024AE7"/>
    <w:rsid w:val="00025E8E"/>
    <w:rsid w:val="000260C1"/>
    <w:rsid w:val="000261C0"/>
    <w:rsid w:val="00026BA7"/>
    <w:rsid w:val="00030145"/>
    <w:rsid w:val="00030281"/>
    <w:rsid w:val="000308E2"/>
    <w:rsid w:val="00030F20"/>
    <w:rsid w:val="00031474"/>
    <w:rsid w:val="000319C4"/>
    <w:rsid w:val="00031BB6"/>
    <w:rsid w:val="0003245C"/>
    <w:rsid w:val="00032531"/>
    <w:rsid w:val="000328EF"/>
    <w:rsid w:val="00032BB5"/>
    <w:rsid w:val="00032F01"/>
    <w:rsid w:val="00033496"/>
    <w:rsid w:val="0003368B"/>
    <w:rsid w:val="00033CE6"/>
    <w:rsid w:val="000345D5"/>
    <w:rsid w:val="000348AE"/>
    <w:rsid w:val="00034B1B"/>
    <w:rsid w:val="00034CBC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6EB"/>
    <w:rsid w:val="00041756"/>
    <w:rsid w:val="000417ED"/>
    <w:rsid w:val="00041A91"/>
    <w:rsid w:val="00043344"/>
    <w:rsid w:val="00044D65"/>
    <w:rsid w:val="0004640A"/>
    <w:rsid w:val="00047EFF"/>
    <w:rsid w:val="00050132"/>
    <w:rsid w:val="00050357"/>
    <w:rsid w:val="0005069A"/>
    <w:rsid w:val="00050AF1"/>
    <w:rsid w:val="00051027"/>
    <w:rsid w:val="000515DF"/>
    <w:rsid w:val="000516E6"/>
    <w:rsid w:val="00052280"/>
    <w:rsid w:val="00052BA8"/>
    <w:rsid w:val="000531A1"/>
    <w:rsid w:val="00053263"/>
    <w:rsid w:val="00053864"/>
    <w:rsid w:val="00053AF8"/>
    <w:rsid w:val="00053B5F"/>
    <w:rsid w:val="00055D9A"/>
    <w:rsid w:val="000565B5"/>
    <w:rsid w:val="00056610"/>
    <w:rsid w:val="00056759"/>
    <w:rsid w:val="0005677F"/>
    <w:rsid w:val="00057D2B"/>
    <w:rsid w:val="000601A0"/>
    <w:rsid w:val="00060D69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5E90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29C8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547"/>
    <w:rsid w:val="00077688"/>
    <w:rsid w:val="000800ED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395"/>
    <w:rsid w:val="0008472F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421"/>
    <w:rsid w:val="000964C9"/>
    <w:rsid w:val="00096DE8"/>
    <w:rsid w:val="00096E76"/>
    <w:rsid w:val="00096E78"/>
    <w:rsid w:val="0009775F"/>
    <w:rsid w:val="000979B1"/>
    <w:rsid w:val="000A035E"/>
    <w:rsid w:val="000A0DF5"/>
    <w:rsid w:val="000A3095"/>
    <w:rsid w:val="000A426C"/>
    <w:rsid w:val="000A44C3"/>
    <w:rsid w:val="000A46C8"/>
    <w:rsid w:val="000A4918"/>
    <w:rsid w:val="000A4F7C"/>
    <w:rsid w:val="000A5B40"/>
    <w:rsid w:val="000A5F83"/>
    <w:rsid w:val="000A6D0B"/>
    <w:rsid w:val="000A6EF3"/>
    <w:rsid w:val="000A6EF7"/>
    <w:rsid w:val="000A6F48"/>
    <w:rsid w:val="000A772F"/>
    <w:rsid w:val="000A7B40"/>
    <w:rsid w:val="000B058D"/>
    <w:rsid w:val="000B0D4E"/>
    <w:rsid w:val="000B146F"/>
    <w:rsid w:val="000B1552"/>
    <w:rsid w:val="000B155F"/>
    <w:rsid w:val="000B1A92"/>
    <w:rsid w:val="000B1F64"/>
    <w:rsid w:val="000B24E9"/>
    <w:rsid w:val="000B260C"/>
    <w:rsid w:val="000B2642"/>
    <w:rsid w:val="000B2D67"/>
    <w:rsid w:val="000B2F7D"/>
    <w:rsid w:val="000B2FA3"/>
    <w:rsid w:val="000B3D48"/>
    <w:rsid w:val="000B4BDA"/>
    <w:rsid w:val="000B51AC"/>
    <w:rsid w:val="000B5399"/>
    <w:rsid w:val="000B72BF"/>
    <w:rsid w:val="000B74E7"/>
    <w:rsid w:val="000B78B6"/>
    <w:rsid w:val="000B796B"/>
    <w:rsid w:val="000C00CD"/>
    <w:rsid w:val="000C0372"/>
    <w:rsid w:val="000C0E06"/>
    <w:rsid w:val="000C1FFE"/>
    <w:rsid w:val="000C2112"/>
    <w:rsid w:val="000C266D"/>
    <w:rsid w:val="000C2738"/>
    <w:rsid w:val="000C2BCE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62"/>
    <w:rsid w:val="000C7199"/>
    <w:rsid w:val="000C7489"/>
    <w:rsid w:val="000D09BE"/>
    <w:rsid w:val="000D0EF6"/>
    <w:rsid w:val="000D27EE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5D8E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80C"/>
    <w:rsid w:val="000E6DF0"/>
    <w:rsid w:val="000E754F"/>
    <w:rsid w:val="000E77DB"/>
    <w:rsid w:val="000E7874"/>
    <w:rsid w:val="000E795D"/>
    <w:rsid w:val="000E7998"/>
    <w:rsid w:val="000E7AF4"/>
    <w:rsid w:val="000F076D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199"/>
    <w:rsid w:val="000F744E"/>
    <w:rsid w:val="00100271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F5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8AF"/>
    <w:rsid w:val="00110F55"/>
    <w:rsid w:val="00111FA6"/>
    <w:rsid w:val="00112C1E"/>
    <w:rsid w:val="00112FDF"/>
    <w:rsid w:val="001133AC"/>
    <w:rsid w:val="00114D15"/>
    <w:rsid w:val="00115878"/>
    <w:rsid w:val="001158F5"/>
    <w:rsid w:val="00115E68"/>
    <w:rsid w:val="00115F51"/>
    <w:rsid w:val="001163CA"/>
    <w:rsid w:val="001164C3"/>
    <w:rsid w:val="0011665D"/>
    <w:rsid w:val="00116C68"/>
    <w:rsid w:val="00116E9C"/>
    <w:rsid w:val="00117044"/>
    <w:rsid w:val="001179F5"/>
    <w:rsid w:val="00117CE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30148"/>
    <w:rsid w:val="00130C5E"/>
    <w:rsid w:val="001314F9"/>
    <w:rsid w:val="00131FC3"/>
    <w:rsid w:val="00132317"/>
    <w:rsid w:val="00132545"/>
    <w:rsid w:val="00132DF1"/>
    <w:rsid w:val="00133D1F"/>
    <w:rsid w:val="00133EEF"/>
    <w:rsid w:val="0013486F"/>
    <w:rsid w:val="00134890"/>
    <w:rsid w:val="00134D12"/>
    <w:rsid w:val="001362A3"/>
    <w:rsid w:val="0013641E"/>
    <w:rsid w:val="00136953"/>
    <w:rsid w:val="00136A86"/>
    <w:rsid w:val="001374B2"/>
    <w:rsid w:val="00137E1B"/>
    <w:rsid w:val="001405E3"/>
    <w:rsid w:val="00140AFE"/>
    <w:rsid w:val="00141139"/>
    <w:rsid w:val="00141B6B"/>
    <w:rsid w:val="00141F29"/>
    <w:rsid w:val="00142AC4"/>
    <w:rsid w:val="00142B5E"/>
    <w:rsid w:val="00142D33"/>
    <w:rsid w:val="0014301F"/>
    <w:rsid w:val="00144650"/>
    <w:rsid w:val="00144960"/>
    <w:rsid w:val="00144D28"/>
    <w:rsid w:val="001451A3"/>
    <w:rsid w:val="00145247"/>
    <w:rsid w:val="001455F4"/>
    <w:rsid w:val="0014612A"/>
    <w:rsid w:val="001464C4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5F6"/>
    <w:rsid w:val="001649C5"/>
    <w:rsid w:val="00165434"/>
    <w:rsid w:val="00165786"/>
    <w:rsid w:val="001659BD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58B"/>
    <w:rsid w:val="00172699"/>
    <w:rsid w:val="00172A72"/>
    <w:rsid w:val="0017375E"/>
    <w:rsid w:val="00173777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0E1B"/>
    <w:rsid w:val="0018153C"/>
    <w:rsid w:val="00181E98"/>
    <w:rsid w:val="0018240B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87A6A"/>
    <w:rsid w:val="001903AF"/>
    <w:rsid w:val="001907A7"/>
    <w:rsid w:val="00190AF7"/>
    <w:rsid w:val="001921C1"/>
    <w:rsid w:val="00192E18"/>
    <w:rsid w:val="0019343A"/>
    <w:rsid w:val="00193517"/>
    <w:rsid w:val="001939B2"/>
    <w:rsid w:val="001940A9"/>
    <w:rsid w:val="001945B5"/>
    <w:rsid w:val="0019461B"/>
    <w:rsid w:val="00194A41"/>
    <w:rsid w:val="00194FE1"/>
    <w:rsid w:val="0019679C"/>
    <w:rsid w:val="001967AB"/>
    <w:rsid w:val="00196A1B"/>
    <w:rsid w:val="00197B15"/>
    <w:rsid w:val="00197D19"/>
    <w:rsid w:val="001A0F1E"/>
    <w:rsid w:val="001A176A"/>
    <w:rsid w:val="001A1AEF"/>
    <w:rsid w:val="001A1C9A"/>
    <w:rsid w:val="001A23C7"/>
    <w:rsid w:val="001A2955"/>
    <w:rsid w:val="001A2B41"/>
    <w:rsid w:val="001A3225"/>
    <w:rsid w:val="001A3B81"/>
    <w:rsid w:val="001A3DEA"/>
    <w:rsid w:val="001A42C6"/>
    <w:rsid w:val="001A48D1"/>
    <w:rsid w:val="001A4B67"/>
    <w:rsid w:val="001A5D77"/>
    <w:rsid w:val="001A657E"/>
    <w:rsid w:val="001A69DC"/>
    <w:rsid w:val="001A6E0E"/>
    <w:rsid w:val="001A7136"/>
    <w:rsid w:val="001A7875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6394"/>
    <w:rsid w:val="001B7555"/>
    <w:rsid w:val="001B7917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ADA"/>
    <w:rsid w:val="001C5992"/>
    <w:rsid w:val="001C6A1C"/>
    <w:rsid w:val="001C78A9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010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5BD1"/>
    <w:rsid w:val="001E62A4"/>
    <w:rsid w:val="001E62C0"/>
    <w:rsid w:val="001E63F5"/>
    <w:rsid w:val="001E664B"/>
    <w:rsid w:val="001E6E48"/>
    <w:rsid w:val="001E6F0A"/>
    <w:rsid w:val="001E6F3E"/>
    <w:rsid w:val="001E733F"/>
    <w:rsid w:val="001E7668"/>
    <w:rsid w:val="001E794A"/>
    <w:rsid w:val="001E7D4B"/>
    <w:rsid w:val="001F0159"/>
    <w:rsid w:val="001F0E3E"/>
    <w:rsid w:val="001F1370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1F7C25"/>
    <w:rsid w:val="00200620"/>
    <w:rsid w:val="002009F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78B"/>
    <w:rsid w:val="00202EC3"/>
    <w:rsid w:val="00203DA7"/>
    <w:rsid w:val="00203F4E"/>
    <w:rsid w:val="00204274"/>
    <w:rsid w:val="00204506"/>
    <w:rsid w:val="002046C3"/>
    <w:rsid w:val="00204A4A"/>
    <w:rsid w:val="00204AF8"/>
    <w:rsid w:val="00204C43"/>
    <w:rsid w:val="00204C44"/>
    <w:rsid w:val="00205016"/>
    <w:rsid w:val="00205A56"/>
    <w:rsid w:val="00205F41"/>
    <w:rsid w:val="002063AE"/>
    <w:rsid w:val="00207048"/>
    <w:rsid w:val="00207552"/>
    <w:rsid w:val="002079EA"/>
    <w:rsid w:val="00207AFC"/>
    <w:rsid w:val="00210490"/>
    <w:rsid w:val="00210B4B"/>
    <w:rsid w:val="00211067"/>
    <w:rsid w:val="00212185"/>
    <w:rsid w:val="002125C7"/>
    <w:rsid w:val="00213413"/>
    <w:rsid w:val="0021342C"/>
    <w:rsid w:val="00213575"/>
    <w:rsid w:val="00213797"/>
    <w:rsid w:val="00213B2D"/>
    <w:rsid w:val="00213E77"/>
    <w:rsid w:val="0021488D"/>
    <w:rsid w:val="00214C30"/>
    <w:rsid w:val="0021548B"/>
    <w:rsid w:val="00215D1F"/>
    <w:rsid w:val="00215EAC"/>
    <w:rsid w:val="00216570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BFE"/>
    <w:rsid w:val="00233CB4"/>
    <w:rsid w:val="002344BE"/>
    <w:rsid w:val="002347E0"/>
    <w:rsid w:val="00234F27"/>
    <w:rsid w:val="002350A8"/>
    <w:rsid w:val="00235917"/>
    <w:rsid w:val="00235B6E"/>
    <w:rsid w:val="0023633E"/>
    <w:rsid w:val="00236437"/>
    <w:rsid w:val="00236FC1"/>
    <w:rsid w:val="00237068"/>
    <w:rsid w:val="0024057B"/>
    <w:rsid w:val="00241212"/>
    <w:rsid w:val="00241EE6"/>
    <w:rsid w:val="0024231A"/>
    <w:rsid w:val="0024237C"/>
    <w:rsid w:val="00242553"/>
    <w:rsid w:val="00243201"/>
    <w:rsid w:val="002439B6"/>
    <w:rsid w:val="0024411E"/>
    <w:rsid w:val="00244419"/>
    <w:rsid w:val="00245DE7"/>
    <w:rsid w:val="00246958"/>
    <w:rsid w:val="00246B3D"/>
    <w:rsid w:val="00246C13"/>
    <w:rsid w:val="002479AB"/>
    <w:rsid w:val="0025003B"/>
    <w:rsid w:val="00250A84"/>
    <w:rsid w:val="0025277A"/>
    <w:rsid w:val="00252A7C"/>
    <w:rsid w:val="002532C7"/>
    <w:rsid w:val="00253482"/>
    <w:rsid w:val="00253543"/>
    <w:rsid w:val="0025464C"/>
    <w:rsid w:val="00254F01"/>
    <w:rsid w:val="0025505E"/>
    <w:rsid w:val="00255969"/>
    <w:rsid w:val="00255CFD"/>
    <w:rsid w:val="00256977"/>
    <w:rsid w:val="002569D9"/>
    <w:rsid w:val="00256A9C"/>
    <w:rsid w:val="00256EE0"/>
    <w:rsid w:val="00257368"/>
    <w:rsid w:val="00260274"/>
    <w:rsid w:val="00260499"/>
    <w:rsid w:val="00260519"/>
    <w:rsid w:val="00260DAC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48F4"/>
    <w:rsid w:val="00265C9E"/>
    <w:rsid w:val="00267C09"/>
    <w:rsid w:val="00267CC3"/>
    <w:rsid w:val="00267F6F"/>
    <w:rsid w:val="0027019F"/>
    <w:rsid w:val="002703EC"/>
    <w:rsid w:val="00270479"/>
    <w:rsid w:val="002705FD"/>
    <w:rsid w:val="002709B5"/>
    <w:rsid w:val="00270BF8"/>
    <w:rsid w:val="00270D3E"/>
    <w:rsid w:val="00271A49"/>
    <w:rsid w:val="00272024"/>
    <w:rsid w:val="002721B3"/>
    <w:rsid w:val="00272290"/>
    <w:rsid w:val="00272678"/>
    <w:rsid w:val="0027331D"/>
    <w:rsid w:val="0027337E"/>
    <w:rsid w:val="0027382F"/>
    <w:rsid w:val="00273D47"/>
    <w:rsid w:val="0027433A"/>
    <w:rsid w:val="002744D9"/>
    <w:rsid w:val="00274AD3"/>
    <w:rsid w:val="00275116"/>
    <w:rsid w:val="00275DC9"/>
    <w:rsid w:val="00276786"/>
    <w:rsid w:val="00276D2C"/>
    <w:rsid w:val="002778F7"/>
    <w:rsid w:val="00277903"/>
    <w:rsid w:val="002824AE"/>
    <w:rsid w:val="002842A8"/>
    <w:rsid w:val="002846E8"/>
    <w:rsid w:val="00285154"/>
    <w:rsid w:val="002851BD"/>
    <w:rsid w:val="00285342"/>
    <w:rsid w:val="00285491"/>
    <w:rsid w:val="0028556B"/>
    <w:rsid w:val="00286009"/>
    <w:rsid w:val="00286BB5"/>
    <w:rsid w:val="00287C8D"/>
    <w:rsid w:val="00287CB8"/>
    <w:rsid w:val="00287EB3"/>
    <w:rsid w:val="00290142"/>
    <w:rsid w:val="00290729"/>
    <w:rsid w:val="00290960"/>
    <w:rsid w:val="00290B58"/>
    <w:rsid w:val="002912E9"/>
    <w:rsid w:val="00291B44"/>
    <w:rsid w:val="00291E94"/>
    <w:rsid w:val="00291FB9"/>
    <w:rsid w:val="002935B2"/>
    <w:rsid w:val="002936CC"/>
    <w:rsid w:val="00293DBD"/>
    <w:rsid w:val="00294126"/>
    <w:rsid w:val="00294320"/>
    <w:rsid w:val="00295543"/>
    <w:rsid w:val="00295671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28D7"/>
    <w:rsid w:val="002A2D5B"/>
    <w:rsid w:val="002A39A3"/>
    <w:rsid w:val="002A3CC0"/>
    <w:rsid w:val="002A3F92"/>
    <w:rsid w:val="002A44C8"/>
    <w:rsid w:val="002A5CEE"/>
    <w:rsid w:val="002A6553"/>
    <w:rsid w:val="002A69CA"/>
    <w:rsid w:val="002A6D9F"/>
    <w:rsid w:val="002A7100"/>
    <w:rsid w:val="002A7B12"/>
    <w:rsid w:val="002B0CAF"/>
    <w:rsid w:val="002B1BC2"/>
    <w:rsid w:val="002B36E2"/>
    <w:rsid w:val="002B3A9F"/>
    <w:rsid w:val="002B46DE"/>
    <w:rsid w:val="002B4D16"/>
    <w:rsid w:val="002B4F56"/>
    <w:rsid w:val="002B50BD"/>
    <w:rsid w:val="002B5730"/>
    <w:rsid w:val="002B6A0B"/>
    <w:rsid w:val="002B6E37"/>
    <w:rsid w:val="002B7686"/>
    <w:rsid w:val="002B7C2C"/>
    <w:rsid w:val="002C0030"/>
    <w:rsid w:val="002C00A1"/>
    <w:rsid w:val="002C0148"/>
    <w:rsid w:val="002C1053"/>
    <w:rsid w:val="002C2712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71E"/>
    <w:rsid w:val="002C7CF0"/>
    <w:rsid w:val="002C7ED1"/>
    <w:rsid w:val="002C7F94"/>
    <w:rsid w:val="002D096C"/>
    <w:rsid w:val="002D10E3"/>
    <w:rsid w:val="002D14EA"/>
    <w:rsid w:val="002D1F38"/>
    <w:rsid w:val="002D33B5"/>
    <w:rsid w:val="002D36E5"/>
    <w:rsid w:val="002D3761"/>
    <w:rsid w:val="002D3768"/>
    <w:rsid w:val="002D42A8"/>
    <w:rsid w:val="002D42B9"/>
    <w:rsid w:val="002D4B3A"/>
    <w:rsid w:val="002D5335"/>
    <w:rsid w:val="002D5725"/>
    <w:rsid w:val="002D57D5"/>
    <w:rsid w:val="002D60E5"/>
    <w:rsid w:val="002D62CD"/>
    <w:rsid w:val="002D64DC"/>
    <w:rsid w:val="002D6872"/>
    <w:rsid w:val="002D6E14"/>
    <w:rsid w:val="002D7027"/>
    <w:rsid w:val="002D7751"/>
    <w:rsid w:val="002D7B6A"/>
    <w:rsid w:val="002D7B91"/>
    <w:rsid w:val="002E019E"/>
    <w:rsid w:val="002E0329"/>
    <w:rsid w:val="002E0BC0"/>
    <w:rsid w:val="002E0F54"/>
    <w:rsid w:val="002E1955"/>
    <w:rsid w:val="002E1A1B"/>
    <w:rsid w:val="002E1A45"/>
    <w:rsid w:val="002E1F25"/>
    <w:rsid w:val="002E2360"/>
    <w:rsid w:val="002E26F7"/>
    <w:rsid w:val="002E2927"/>
    <w:rsid w:val="002E2BBE"/>
    <w:rsid w:val="002E4119"/>
    <w:rsid w:val="002E4E3B"/>
    <w:rsid w:val="002E53CA"/>
    <w:rsid w:val="002E5674"/>
    <w:rsid w:val="002E574F"/>
    <w:rsid w:val="002E5876"/>
    <w:rsid w:val="002E5898"/>
    <w:rsid w:val="002E5A09"/>
    <w:rsid w:val="002E61CE"/>
    <w:rsid w:val="002E67E0"/>
    <w:rsid w:val="002E6A7A"/>
    <w:rsid w:val="002E7520"/>
    <w:rsid w:val="002E797F"/>
    <w:rsid w:val="002E7B9F"/>
    <w:rsid w:val="002F013A"/>
    <w:rsid w:val="002F03F2"/>
    <w:rsid w:val="002F0790"/>
    <w:rsid w:val="002F1140"/>
    <w:rsid w:val="002F13F9"/>
    <w:rsid w:val="002F245B"/>
    <w:rsid w:val="002F2755"/>
    <w:rsid w:val="002F3AE4"/>
    <w:rsid w:val="002F3BB4"/>
    <w:rsid w:val="002F4424"/>
    <w:rsid w:val="002F44CD"/>
    <w:rsid w:val="002F4B40"/>
    <w:rsid w:val="002F50E4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651"/>
    <w:rsid w:val="00300B63"/>
    <w:rsid w:val="00301AD3"/>
    <w:rsid w:val="00301DF1"/>
    <w:rsid w:val="00302744"/>
    <w:rsid w:val="00302D80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638"/>
    <w:rsid w:val="00306CE7"/>
    <w:rsid w:val="00306F44"/>
    <w:rsid w:val="00307C2F"/>
    <w:rsid w:val="0031099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64"/>
    <w:rsid w:val="003147C8"/>
    <w:rsid w:val="00314D46"/>
    <w:rsid w:val="00314E57"/>
    <w:rsid w:val="00314F04"/>
    <w:rsid w:val="0031502D"/>
    <w:rsid w:val="00315039"/>
    <w:rsid w:val="0031556A"/>
    <w:rsid w:val="00315C17"/>
    <w:rsid w:val="0031602E"/>
    <w:rsid w:val="00316D5A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1D84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10"/>
    <w:rsid w:val="003357BE"/>
    <w:rsid w:val="00335806"/>
    <w:rsid w:val="00335CA4"/>
    <w:rsid w:val="003361C7"/>
    <w:rsid w:val="00337BAA"/>
    <w:rsid w:val="003400E0"/>
    <w:rsid w:val="00340576"/>
    <w:rsid w:val="003407F3"/>
    <w:rsid w:val="00340B61"/>
    <w:rsid w:val="00340DBB"/>
    <w:rsid w:val="003411A6"/>
    <w:rsid w:val="003412AD"/>
    <w:rsid w:val="003419F9"/>
    <w:rsid w:val="0034269A"/>
    <w:rsid w:val="00343606"/>
    <w:rsid w:val="00343945"/>
    <w:rsid w:val="00343C5E"/>
    <w:rsid w:val="00344456"/>
    <w:rsid w:val="0034510F"/>
    <w:rsid w:val="003452F0"/>
    <w:rsid w:val="00346377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09F"/>
    <w:rsid w:val="00353AC7"/>
    <w:rsid w:val="00353D9D"/>
    <w:rsid w:val="00353ED9"/>
    <w:rsid w:val="003544D3"/>
    <w:rsid w:val="0035570C"/>
    <w:rsid w:val="0035617C"/>
    <w:rsid w:val="00356204"/>
    <w:rsid w:val="00356F65"/>
    <w:rsid w:val="003573C6"/>
    <w:rsid w:val="00357787"/>
    <w:rsid w:val="00357F96"/>
    <w:rsid w:val="00360097"/>
    <w:rsid w:val="0036028D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2C3"/>
    <w:rsid w:val="00371C60"/>
    <w:rsid w:val="0037291D"/>
    <w:rsid w:val="00372F19"/>
    <w:rsid w:val="003731B5"/>
    <w:rsid w:val="0037331F"/>
    <w:rsid w:val="00373DBB"/>
    <w:rsid w:val="0037411B"/>
    <w:rsid w:val="003752EB"/>
    <w:rsid w:val="00375A75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6A8"/>
    <w:rsid w:val="00383C59"/>
    <w:rsid w:val="00383FD7"/>
    <w:rsid w:val="00384633"/>
    <w:rsid w:val="0038485A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2944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067"/>
    <w:rsid w:val="003A13BD"/>
    <w:rsid w:val="003A151B"/>
    <w:rsid w:val="003A16F8"/>
    <w:rsid w:val="003A1E68"/>
    <w:rsid w:val="003A1FA2"/>
    <w:rsid w:val="003A24D5"/>
    <w:rsid w:val="003A340A"/>
    <w:rsid w:val="003A384F"/>
    <w:rsid w:val="003A39FA"/>
    <w:rsid w:val="003A3CBD"/>
    <w:rsid w:val="003A3E00"/>
    <w:rsid w:val="003A46EF"/>
    <w:rsid w:val="003A4C6E"/>
    <w:rsid w:val="003A4CDD"/>
    <w:rsid w:val="003A583F"/>
    <w:rsid w:val="003A5E13"/>
    <w:rsid w:val="003A6DB4"/>
    <w:rsid w:val="003A73F1"/>
    <w:rsid w:val="003A7B78"/>
    <w:rsid w:val="003A7E2A"/>
    <w:rsid w:val="003B0162"/>
    <w:rsid w:val="003B01B5"/>
    <w:rsid w:val="003B072F"/>
    <w:rsid w:val="003B10B2"/>
    <w:rsid w:val="003B12E9"/>
    <w:rsid w:val="003B1A9F"/>
    <w:rsid w:val="003B1F7A"/>
    <w:rsid w:val="003B2B15"/>
    <w:rsid w:val="003B2D45"/>
    <w:rsid w:val="003B2ED0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0C4"/>
    <w:rsid w:val="003B6315"/>
    <w:rsid w:val="003B6AA0"/>
    <w:rsid w:val="003B6B69"/>
    <w:rsid w:val="003B6D88"/>
    <w:rsid w:val="003B720A"/>
    <w:rsid w:val="003B78A8"/>
    <w:rsid w:val="003B7CD2"/>
    <w:rsid w:val="003B7F0F"/>
    <w:rsid w:val="003B7FC4"/>
    <w:rsid w:val="003C0443"/>
    <w:rsid w:val="003C2335"/>
    <w:rsid w:val="003C267E"/>
    <w:rsid w:val="003C27EA"/>
    <w:rsid w:val="003C28BA"/>
    <w:rsid w:val="003C2C33"/>
    <w:rsid w:val="003C35B3"/>
    <w:rsid w:val="003C36A9"/>
    <w:rsid w:val="003C39EF"/>
    <w:rsid w:val="003C45FF"/>
    <w:rsid w:val="003C4716"/>
    <w:rsid w:val="003C49D0"/>
    <w:rsid w:val="003C4CE6"/>
    <w:rsid w:val="003C53C4"/>
    <w:rsid w:val="003C56BF"/>
    <w:rsid w:val="003C624F"/>
    <w:rsid w:val="003C6722"/>
    <w:rsid w:val="003C75E1"/>
    <w:rsid w:val="003C7C19"/>
    <w:rsid w:val="003D0108"/>
    <w:rsid w:val="003D03A0"/>
    <w:rsid w:val="003D0997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B0D"/>
    <w:rsid w:val="003D4F37"/>
    <w:rsid w:val="003D5A1E"/>
    <w:rsid w:val="003D7961"/>
    <w:rsid w:val="003D7EAF"/>
    <w:rsid w:val="003E02BD"/>
    <w:rsid w:val="003E031C"/>
    <w:rsid w:val="003E07D0"/>
    <w:rsid w:val="003E2363"/>
    <w:rsid w:val="003E33E8"/>
    <w:rsid w:val="003E394D"/>
    <w:rsid w:val="003E3AD7"/>
    <w:rsid w:val="003E4846"/>
    <w:rsid w:val="003E53C2"/>
    <w:rsid w:val="003E549A"/>
    <w:rsid w:val="003E5BEF"/>
    <w:rsid w:val="003E5C1C"/>
    <w:rsid w:val="003E5D60"/>
    <w:rsid w:val="003E601A"/>
    <w:rsid w:val="003E64BF"/>
    <w:rsid w:val="003E6BD2"/>
    <w:rsid w:val="003E6E56"/>
    <w:rsid w:val="003E7383"/>
    <w:rsid w:val="003E73DE"/>
    <w:rsid w:val="003E7507"/>
    <w:rsid w:val="003F0396"/>
    <w:rsid w:val="003F0943"/>
    <w:rsid w:val="003F0C32"/>
    <w:rsid w:val="003F279E"/>
    <w:rsid w:val="003F29E4"/>
    <w:rsid w:val="003F2D5E"/>
    <w:rsid w:val="003F371E"/>
    <w:rsid w:val="003F425E"/>
    <w:rsid w:val="003F4C06"/>
    <w:rsid w:val="003F4D02"/>
    <w:rsid w:val="003F60E6"/>
    <w:rsid w:val="003F6553"/>
    <w:rsid w:val="003F6C14"/>
    <w:rsid w:val="003F766A"/>
    <w:rsid w:val="003F7D62"/>
    <w:rsid w:val="00400786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3A5E"/>
    <w:rsid w:val="00404288"/>
    <w:rsid w:val="004043ED"/>
    <w:rsid w:val="004048DE"/>
    <w:rsid w:val="004064E2"/>
    <w:rsid w:val="0040672A"/>
    <w:rsid w:val="00406A2E"/>
    <w:rsid w:val="00406A68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1A"/>
    <w:rsid w:val="00411DA9"/>
    <w:rsid w:val="00411E43"/>
    <w:rsid w:val="00412735"/>
    <w:rsid w:val="004127D9"/>
    <w:rsid w:val="0041287A"/>
    <w:rsid w:val="004128AF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DB9"/>
    <w:rsid w:val="00420773"/>
    <w:rsid w:val="00420C28"/>
    <w:rsid w:val="00421667"/>
    <w:rsid w:val="004216B7"/>
    <w:rsid w:val="00421828"/>
    <w:rsid w:val="004219EE"/>
    <w:rsid w:val="00423147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A0E"/>
    <w:rsid w:val="00430396"/>
    <w:rsid w:val="00430402"/>
    <w:rsid w:val="00431269"/>
    <w:rsid w:val="0043157D"/>
    <w:rsid w:val="00431785"/>
    <w:rsid w:val="00431946"/>
    <w:rsid w:val="00432772"/>
    <w:rsid w:val="004340BA"/>
    <w:rsid w:val="00434B43"/>
    <w:rsid w:val="00435FAB"/>
    <w:rsid w:val="00436429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4158"/>
    <w:rsid w:val="00445732"/>
    <w:rsid w:val="00445803"/>
    <w:rsid w:val="00445BD7"/>
    <w:rsid w:val="004469B9"/>
    <w:rsid w:val="00446CAE"/>
    <w:rsid w:val="00446F6C"/>
    <w:rsid w:val="004508B7"/>
    <w:rsid w:val="004514B7"/>
    <w:rsid w:val="004515A1"/>
    <w:rsid w:val="004537FF"/>
    <w:rsid w:val="00453869"/>
    <w:rsid w:val="00453B73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1BF2"/>
    <w:rsid w:val="00462DBD"/>
    <w:rsid w:val="00463052"/>
    <w:rsid w:val="00463FEC"/>
    <w:rsid w:val="004642CD"/>
    <w:rsid w:val="00465037"/>
    <w:rsid w:val="00465383"/>
    <w:rsid w:val="004653A0"/>
    <w:rsid w:val="004660D8"/>
    <w:rsid w:val="00466501"/>
    <w:rsid w:val="0046651D"/>
    <w:rsid w:val="00467126"/>
    <w:rsid w:val="004671FF"/>
    <w:rsid w:val="00467B45"/>
    <w:rsid w:val="00467BD4"/>
    <w:rsid w:val="00467FF4"/>
    <w:rsid w:val="004702DF"/>
    <w:rsid w:val="004704A9"/>
    <w:rsid w:val="00470912"/>
    <w:rsid w:val="0047110D"/>
    <w:rsid w:val="004722E3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1DE"/>
    <w:rsid w:val="004763C4"/>
    <w:rsid w:val="00476E7F"/>
    <w:rsid w:val="004775A5"/>
    <w:rsid w:val="004804B3"/>
    <w:rsid w:val="00480768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304"/>
    <w:rsid w:val="00485BAE"/>
    <w:rsid w:val="00485D56"/>
    <w:rsid w:val="004865FC"/>
    <w:rsid w:val="00486700"/>
    <w:rsid w:val="00486FA2"/>
    <w:rsid w:val="004871F2"/>
    <w:rsid w:val="004872BB"/>
    <w:rsid w:val="00487909"/>
    <w:rsid w:val="00487B31"/>
    <w:rsid w:val="004907A0"/>
    <w:rsid w:val="004909F5"/>
    <w:rsid w:val="0049205C"/>
    <w:rsid w:val="004921E0"/>
    <w:rsid w:val="00492A41"/>
    <w:rsid w:val="0049316B"/>
    <w:rsid w:val="00494301"/>
    <w:rsid w:val="0049459B"/>
    <w:rsid w:val="00494E25"/>
    <w:rsid w:val="00495495"/>
    <w:rsid w:val="004966E4"/>
    <w:rsid w:val="00496ADD"/>
    <w:rsid w:val="00497265"/>
    <w:rsid w:val="00497929"/>
    <w:rsid w:val="004A01B7"/>
    <w:rsid w:val="004A0969"/>
    <w:rsid w:val="004A0A36"/>
    <w:rsid w:val="004A1184"/>
    <w:rsid w:val="004A14E3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1DAB"/>
    <w:rsid w:val="004B2D03"/>
    <w:rsid w:val="004B3073"/>
    <w:rsid w:val="004B3263"/>
    <w:rsid w:val="004B3980"/>
    <w:rsid w:val="004B3A36"/>
    <w:rsid w:val="004B4159"/>
    <w:rsid w:val="004B463D"/>
    <w:rsid w:val="004B67CA"/>
    <w:rsid w:val="004B68C4"/>
    <w:rsid w:val="004B7B9B"/>
    <w:rsid w:val="004B7D73"/>
    <w:rsid w:val="004B7E69"/>
    <w:rsid w:val="004C0140"/>
    <w:rsid w:val="004C086F"/>
    <w:rsid w:val="004C09C7"/>
    <w:rsid w:val="004C170E"/>
    <w:rsid w:val="004C1FF1"/>
    <w:rsid w:val="004C2396"/>
    <w:rsid w:val="004C243C"/>
    <w:rsid w:val="004C3A8C"/>
    <w:rsid w:val="004C3BA9"/>
    <w:rsid w:val="004C3ED2"/>
    <w:rsid w:val="004C41AA"/>
    <w:rsid w:val="004C425F"/>
    <w:rsid w:val="004C45B8"/>
    <w:rsid w:val="004C4854"/>
    <w:rsid w:val="004C4D75"/>
    <w:rsid w:val="004C7CB9"/>
    <w:rsid w:val="004C7FD1"/>
    <w:rsid w:val="004D0049"/>
    <w:rsid w:val="004D0220"/>
    <w:rsid w:val="004D1B5F"/>
    <w:rsid w:val="004D24D4"/>
    <w:rsid w:val="004D57F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B78"/>
    <w:rsid w:val="004E1CE5"/>
    <w:rsid w:val="004E1DB8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132"/>
    <w:rsid w:val="004E53F5"/>
    <w:rsid w:val="004E5B39"/>
    <w:rsid w:val="004E620A"/>
    <w:rsid w:val="004E6BE9"/>
    <w:rsid w:val="004E722D"/>
    <w:rsid w:val="004E72EC"/>
    <w:rsid w:val="004E76F0"/>
    <w:rsid w:val="004E7CEA"/>
    <w:rsid w:val="004F029B"/>
    <w:rsid w:val="004F14DE"/>
    <w:rsid w:val="004F188E"/>
    <w:rsid w:val="004F1DFF"/>
    <w:rsid w:val="004F2859"/>
    <w:rsid w:val="004F3159"/>
    <w:rsid w:val="004F36B0"/>
    <w:rsid w:val="004F3766"/>
    <w:rsid w:val="004F46FC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ADA"/>
    <w:rsid w:val="004F6FB8"/>
    <w:rsid w:val="004F7253"/>
    <w:rsid w:val="004F7330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6B02"/>
    <w:rsid w:val="005104C6"/>
    <w:rsid w:val="00510725"/>
    <w:rsid w:val="00510D84"/>
    <w:rsid w:val="00511200"/>
    <w:rsid w:val="00511C1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61A"/>
    <w:rsid w:val="00517434"/>
    <w:rsid w:val="0051749D"/>
    <w:rsid w:val="005174F5"/>
    <w:rsid w:val="0051786D"/>
    <w:rsid w:val="00517B2D"/>
    <w:rsid w:val="00517EFE"/>
    <w:rsid w:val="00520EF5"/>
    <w:rsid w:val="00521C7F"/>
    <w:rsid w:val="0052217B"/>
    <w:rsid w:val="00522201"/>
    <w:rsid w:val="00522495"/>
    <w:rsid w:val="00522554"/>
    <w:rsid w:val="005229CF"/>
    <w:rsid w:val="005232A9"/>
    <w:rsid w:val="00523489"/>
    <w:rsid w:val="005236E5"/>
    <w:rsid w:val="00524C8C"/>
    <w:rsid w:val="005251A3"/>
    <w:rsid w:val="005252D5"/>
    <w:rsid w:val="00525687"/>
    <w:rsid w:val="005256B6"/>
    <w:rsid w:val="0052576E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33C6"/>
    <w:rsid w:val="005338A6"/>
    <w:rsid w:val="005339FE"/>
    <w:rsid w:val="0053443B"/>
    <w:rsid w:val="0053680D"/>
    <w:rsid w:val="0053710B"/>
    <w:rsid w:val="00537A3F"/>
    <w:rsid w:val="00540110"/>
    <w:rsid w:val="00540421"/>
    <w:rsid w:val="005404EF"/>
    <w:rsid w:val="0054054C"/>
    <w:rsid w:val="00540997"/>
    <w:rsid w:val="00540D0B"/>
    <w:rsid w:val="00540D1D"/>
    <w:rsid w:val="00541605"/>
    <w:rsid w:val="005416A8"/>
    <w:rsid w:val="00541952"/>
    <w:rsid w:val="005419F5"/>
    <w:rsid w:val="00542D17"/>
    <w:rsid w:val="00543157"/>
    <w:rsid w:val="0054319B"/>
    <w:rsid w:val="00543389"/>
    <w:rsid w:val="005435F6"/>
    <w:rsid w:val="0054378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2C6"/>
    <w:rsid w:val="005479AC"/>
    <w:rsid w:val="00547AC1"/>
    <w:rsid w:val="00547E9A"/>
    <w:rsid w:val="00550923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5D8"/>
    <w:rsid w:val="00554AE5"/>
    <w:rsid w:val="005553F4"/>
    <w:rsid w:val="00555455"/>
    <w:rsid w:val="00555A74"/>
    <w:rsid w:val="00555F4C"/>
    <w:rsid w:val="00556300"/>
    <w:rsid w:val="00556BB8"/>
    <w:rsid w:val="00556D76"/>
    <w:rsid w:val="00556D92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2FBB"/>
    <w:rsid w:val="00563392"/>
    <w:rsid w:val="005638FA"/>
    <w:rsid w:val="00563B03"/>
    <w:rsid w:val="0056475D"/>
    <w:rsid w:val="00564788"/>
    <w:rsid w:val="00564C34"/>
    <w:rsid w:val="00564FB4"/>
    <w:rsid w:val="00565442"/>
    <w:rsid w:val="005657CD"/>
    <w:rsid w:val="00566652"/>
    <w:rsid w:val="00566657"/>
    <w:rsid w:val="00566978"/>
    <w:rsid w:val="00567BC4"/>
    <w:rsid w:val="005701C9"/>
    <w:rsid w:val="0057026F"/>
    <w:rsid w:val="005707C8"/>
    <w:rsid w:val="005708CD"/>
    <w:rsid w:val="00570D17"/>
    <w:rsid w:val="00570FE0"/>
    <w:rsid w:val="00571182"/>
    <w:rsid w:val="00571EF8"/>
    <w:rsid w:val="00572293"/>
    <w:rsid w:val="00572433"/>
    <w:rsid w:val="0057336F"/>
    <w:rsid w:val="00574073"/>
    <w:rsid w:val="0057563B"/>
    <w:rsid w:val="00575B8A"/>
    <w:rsid w:val="00576804"/>
    <w:rsid w:val="0057719E"/>
    <w:rsid w:val="005778A0"/>
    <w:rsid w:val="005779D0"/>
    <w:rsid w:val="00580074"/>
    <w:rsid w:val="00581CF9"/>
    <w:rsid w:val="00581F77"/>
    <w:rsid w:val="0058292F"/>
    <w:rsid w:val="0058329B"/>
    <w:rsid w:val="00583A7B"/>
    <w:rsid w:val="00583D9A"/>
    <w:rsid w:val="0058488F"/>
    <w:rsid w:val="005854A6"/>
    <w:rsid w:val="00585879"/>
    <w:rsid w:val="00585ACC"/>
    <w:rsid w:val="00585EB2"/>
    <w:rsid w:val="0058615D"/>
    <w:rsid w:val="00586C24"/>
    <w:rsid w:val="00586EA1"/>
    <w:rsid w:val="005872D0"/>
    <w:rsid w:val="00587B8A"/>
    <w:rsid w:val="005911C5"/>
    <w:rsid w:val="005914C6"/>
    <w:rsid w:val="00591DD6"/>
    <w:rsid w:val="00593C15"/>
    <w:rsid w:val="00594420"/>
    <w:rsid w:val="005950D8"/>
    <w:rsid w:val="00595963"/>
    <w:rsid w:val="0059620D"/>
    <w:rsid w:val="0059697A"/>
    <w:rsid w:val="00597E7C"/>
    <w:rsid w:val="00597F14"/>
    <w:rsid w:val="005A0A3F"/>
    <w:rsid w:val="005A0A48"/>
    <w:rsid w:val="005A0FD9"/>
    <w:rsid w:val="005A1161"/>
    <w:rsid w:val="005A121E"/>
    <w:rsid w:val="005A1CCF"/>
    <w:rsid w:val="005A28B6"/>
    <w:rsid w:val="005A2A08"/>
    <w:rsid w:val="005A2E70"/>
    <w:rsid w:val="005A31E0"/>
    <w:rsid w:val="005A3219"/>
    <w:rsid w:val="005A35E9"/>
    <w:rsid w:val="005A3C3E"/>
    <w:rsid w:val="005A427F"/>
    <w:rsid w:val="005A42D2"/>
    <w:rsid w:val="005A505C"/>
    <w:rsid w:val="005A6217"/>
    <w:rsid w:val="005B0DE8"/>
    <w:rsid w:val="005B20DF"/>
    <w:rsid w:val="005B250C"/>
    <w:rsid w:val="005B3765"/>
    <w:rsid w:val="005B3986"/>
    <w:rsid w:val="005B4E93"/>
    <w:rsid w:val="005B5C7E"/>
    <w:rsid w:val="005B639B"/>
    <w:rsid w:val="005B65DC"/>
    <w:rsid w:val="005B70B7"/>
    <w:rsid w:val="005B76C0"/>
    <w:rsid w:val="005B7860"/>
    <w:rsid w:val="005C0364"/>
    <w:rsid w:val="005C10EA"/>
    <w:rsid w:val="005C1130"/>
    <w:rsid w:val="005C136E"/>
    <w:rsid w:val="005C16B9"/>
    <w:rsid w:val="005C1F2C"/>
    <w:rsid w:val="005C253B"/>
    <w:rsid w:val="005C2A59"/>
    <w:rsid w:val="005C2B5B"/>
    <w:rsid w:val="005C2ED5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5F76"/>
    <w:rsid w:val="005C61FD"/>
    <w:rsid w:val="005C755A"/>
    <w:rsid w:val="005C7CD7"/>
    <w:rsid w:val="005D008C"/>
    <w:rsid w:val="005D01D2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5185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4AF"/>
    <w:rsid w:val="005F484D"/>
    <w:rsid w:val="005F69AC"/>
    <w:rsid w:val="005F7592"/>
    <w:rsid w:val="005F781B"/>
    <w:rsid w:val="005F7CA7"/>
    <w:rsid w:val="00600175"/>
    <w:rsid w:val="00600587"/>
    <w:rsid w:val="00600CF6"/>
    <w:rsid w:val="00600F03"/>
    <w:rsid w:val="00600F9C"/>
    <w:rsid w:val="00601677"/>
    <w:rsid w:val="00601804"/>
    <w:rsid w:val="0060182C"/>
    <w:rsid w:val="006019B4"/>
    <w:rsid w:val="0060222F"/>
    <w:rsid w:val="00602283"/>
    <w:rsid w:val="006028B6"/>
    <w:rsid w:val="00602BAA"/>
    <w:rsid w:val="006030C6"/>
    <w:rsid w:val="0060380F"/>
    <w:rsid w:val="006038B9"/>
    <w:rsid w:val="00603A48"/>
    <w:rsid w:val="0060430C"/>
    <w:rsid w:val="006043A0"/>
    <w:rsid w:val="006045DD"/>
    <w:rsid w:val="006051C2"/>
    <w:rsid w:val="006057ED"/>
    <w:rsid w:val="00605C11"/>
    <w:rsid w:val="00605ED2"/>
    <w:rsid w:val="00606078"/>
    <w:rsid w:val="00606311"/>
    <w:rsid w:val="006065DB"/>
    <w:rsid w:val="006071AA"/>
    <w:rsid w:val="00607255"/>
    <w:rsid w:val="00607E87"/>
    <w:rsid w:val="00610BA5"/>
    <w:rsid w:val="00610D79"/>
    <w:rsid w:val="0061191E"/>
    <w:rsid w:val="0061203D"/>
    <w:rsid w:val="0061237D"/>
    <w:rsid w:val="00612A62"/>
    <w:rsid w:val="00612B5B"/>
    <w:rsid w:val="00612E51"/>
    <w:rsid w:val="00612F9B"/>
    <w:rsid w:val="00613CD8"/>
    <w:rsid w:val="006146E1"/>
    <w:rsid w:val="006147AA"/>
    <w:rsid w:val="00614986"/>
    <w:rsid w:val="00614CFF"/>
    <w:rsid w:val="006154C0"/>
    <w:rsid w:val="006156AF"/>
    <w:rsid w:val="00615779"/>
    <w:rsid w:val="006158D2"/>
    <w:rsid w:val="00615ECD"/>
    <w:rsid w:val="006167A1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D5"/>
    <w:rsid w:val="00624BEE"/>
    <w:rsid w:val="00624D2D"/>
    <w:rsid w:val="006252CC"/>
    <w:rsid w:val="00625A59"/>
    <w:rsid w:val="006262E8"/>
    <w:rsid w:val="00626776"/>
    <w:rsid w:val="006268CF"/>
    <w:rsid w:val="00626D36"/>
    <w:rsid w:val="0062753D"/>
    <w:rsid w:val="00627A0E"/>
    <w:rsid w:val="00627A39"/>
    <w:rsid w:val="0063004C"/>
    <w:rsid w:val="006309F9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846"/>
    <w:rsid w:val="006379CC"/>
    <w:rsid w:val="00637E8C"/>
    <w:rsid w:val="00637F0A"/>
    <w:rsid w:val="00640250"/>
    <w:rsid w:val="006409D9"/>
    <w:rsid w:val="00640B87"/>
    <w:rsid w:val="00642AD8"/>
    <w:rsid w:val="00642F31"/>
    <w:rsid w:val="0064338A"/>
    <w:rsid w:val="0064344D"/>
    <w:rsid w:val="0064412B"/>
    <w:rsid w:val="00644A72"/>
    <w:rsid w:val="00644F24"/>
    <w:rsid w:val="0064500A"/>
    <w:rsid w:val="00645352"/>
    <w:rsid w:val="00645606"/>
    <w:rsid w:val="00647D2A"/>
    <w:rsid w:val="00647DFA"/>
    <w:rsid w:val="00650040"/>
    <w:rsid w:val="00651D3B"/>
    <w:rsid w:val="00651F6A"/>
    <w:rsid w:val="00652289"/>
    <w:rsid w:val="006526E6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6863"/>
    <w:rsid w:val="00656CE5"/>
    <w:rsid w:val="00656E41"/>
    <w:rsid w:val="00657779"/>
    <w:rsid w:val="00657EFE"/>
    <w:rsid w:val="00660155"/>
    <w:rsid w:val="00661161"/>
    <w:rsid w:val="00661831"/>
    <w:rsid w:val="00661D7A"/>
    <w:rsid w:val="0066242C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AE0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233"/>
    <w:rsid w:val="00673BF0"/>
    <w:rsid w:val="006741BA"/>
    <w:rsid w:val="00675BCF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1164"/>
    <w:rsid w:val="0068137E"/>
    <w:rsid w:val="006822D4"/>
    <w:rsid w:val="00682A8F"/>
    <w:rsid w:val="006843FE"/>
    <w:rsid w:val="00685332"/>
    <w:rsid w:val="006858F1"/>
    <w:rsid w:val="006865CD"/>
    <w:rsid w:val="0068680F"/>
    <w:rsid w:val="0068694E"/>
    <w:rsid w:val="00686DDA"/>
    <w:rsid w:val="006871AF"/>
    <w:rsid w:val="00687504"/>
    <w:rsid w:val="006879A1"/>
    <w:rsid w:val="00687E38"/>
    <w:rsid w:val="00691321"/>
    <w:rsid w:val="00691452"/>
    <w:rsid w:val="006921C1"/>
    <w:rsid w:val="006926F8"/>
    <w:rsid w:val="0069270B"/>
    <w:rsid w:val="00692808"/>
    <w:rsid w:val="006928B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578"/>
    <w:rsid w:val="006A18B1"/>
    <w:rsid w:val="006A2CFC"/>
    <w:rsid w:val="006A3860"/>
    <w:rsid w:val="006A390D"/>
    <w:rsid w:val="006A3943"/>
    <w:rsid w:val="006A3EB3"/>
    <w:rsid w:val="006A550B"/>
    <w:rsid w:val="006A679B"/>
    <w:rsid w:val="006A69C3"/>
    <w:rsid w:val="006A6A28"/>
    <w:rsid w:val="006A6F0F"/>
    <w:rsid w:val="006A7014"/>
    <w:rsid w:val="006A7B53"/>
    <w:rsid w:val="006B0087"/>
    <w:rsid w:val="006B0995"/>
    <w:rsid w:val="006B1451"/>
    <w:rsid w:val="006B1559"/>
    <w:rsid w:val="006B24DE"/>
    <w:rsid w:val="006B3540"/>
    <w:rsid w:val="006B3C75"/>
    <w:rsid w:val="006B4F21"/>
    <w:rsid w:val="006B525D"/>
    <w:rsid w:val="006B6DF3"/>
    <w:rsid w:val="006B6DF6"/>
    <w:rsid w:val="006B7989"/>
    <w:rsid w:val="006B7BF0"/>
    <w:rsid w:val="006B7D24"/>
    <w:rsid w:val="006C0634"/>
    <w:rsid w:val="006C13CE"/>
    <w:rsid w:val="006C1674"/>
    <w:rsid w:val="006C2181"/>
    <w:rsid w:val="006C2645"/>
    <w:rsid w:val="006C26B0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5DD2"/>
    <w:rsid w:val="006C65B1"/>
    <w:rsid w:val="006C69E7"/>
    <w:rsid w:val="006C7270"/>
    <w:rsid w:val="006C7A8B"/>
    <w:rsid w:val="006C7F9C"/>
    <w:rsid w:val="006D08B7"/>
    <w:rsid w:val="006D0EC7"/>
    <w:rsid w:val="006D1CE0"/>
    <w:rsid w:val="006D1D8F"/>
    <w:rsid w:val="006D20EB"/>
    <w:rsid w:val="006D353F"/>
    <w:rsid w:val="006D35EC"/>
    <w:rsid w:val="006D3CBD"/>
    <w:rsid w:val="006D405B"/>
    <w:rsid w:val="006D4908"/>
    <w:rsid w:val="006D4C5E"/>
    <w:rsid w:val="006D4E05"/>
    <w:rsid w:val="006D5250"/>
    <w:rsid w:val="006D620E"/>
    <w:rsid w:val="006D6ECE"/>
    <w:rsid w:val="006D71AD"/>
    <w:rsid w:val="006D7BB2"/>
    <w:rsid w:val="006E06B2"/>
    <w:rsid w:val="006E0B0C"/>
    <w:rsid w:val="006E0E2A"/>
    <w:rsid w:val="006E19F5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75E"/>
    <w:rsid w:val="006E7A6E"/>
    <w:rsid w:val="006E7AE2"/>
    <w:rsid w:val="006E7EE1"/>
    <w:rsid w:val="006F0267"/>
    <w:rsid w:val="006F0883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AD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0F94"/>
    <w:rsid w:val="00701E00"/>
    <w:rsid w:val="00702255"/>
    <w:rsid w:val="007025A3"/>
    <w:rsid w:val="00702710"/>
    <w:rsid w:val="007027EF"/>
    <w:rsid w:val="00703FC0"/>
    <w:rsid w:val="00704496"/>
    <w:rsid w:val="00704B47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0F4"/>
    <w:rsid w:val="00710A58"/>
    <w:rsid w:val="00710C6A"/>
    <w:rsid w:val="00711DBC"/>
    <w:rsid w:val="00712038"/>
    <w:rsid w:val="007121D8"/>
    <w:rsid w:val="007127A2"/>
    <w:rsid w:val="00712CB2"/>
    <w:rsid w:val="00712DE9"/>
    <w:rsid w:val="0071352E"/>
    <w:rsid w:val="0071354D"/>
    <w:rsid w:val="00714899"/>
    <w:rsid w:val="007158B1"/>
    <w:rsid w:val="00716B3F"/>
    <w:rsid w:val="0071783E"/>
    <w:rsid w:val="00720808"/>
    <w:rsid w:val="00720C8E"/>
    <w:rsid w:val="00720FEA"/>
    <w:rsid w:val="00721259"/>
    <w:rsid w:val="00721548"/>
    <w:rsid w:val="00722F36"/>
    <w:rsid w:val="0072327E"/>
    <w:rsid w:val="0072431B"/>
    <w:rsid w:val="00724972"/>
    <w:rsid w:val="00724A66"/>
    <w:rsid w:val="00725D60"/>
    <w:rsid w:val="00725FAA"/>
    <w:rsid w:val="00726C9E"/>
    <w:rsid w:val="00727FCA"/>
    <w:rsid w:val="00730478"/>
    <w:rsid w:val="00730A3D"/>
    <w:rsid w:val="00730B3B"/>
    <w:rsid w:val="00732229"/>
    <w:rsid w:val="007327EC"/>
    <w:rsid w:val="00732A5D"/>
    <w:rsid w:val="00732B9F"/>
    <w:rsid w:val="00732DE7"/>
    <w:rsid w:val="00733741"/>
    <w:rsid w:val="00734489"/>
    <w:rsid w:val="00734BD0"/>
    <w:rsid w:val="00734F7B"/>
    <w:rsid w:val="0073500C"/>
    <w:rsid w:val="00735120"/>
    <w:rsid w:val="0073549A"/>
    <w:rsid w:val="00735849"/>
    <w:rsid w:val="007363BE"/>
    <w:rsid w:val="00736A29"/>
    <w:rsid w:val="0073750A"/>
    <w:rsid w:val="007377A5"/>
    <w:rsid w:val="007401C8"/>
    <w:rsid w:val="00740F84"/>
    <w:rsid w:val="00741188"/>
    <w:rsid w:val="007414EC"/>
    <w:rsid w:val="0074172F"/>
    <w:rsid w:val="00741DF3"/>
    <w:rsid w:val="007420AE"/>
    <w:rsid w:val="00742143"/>
    <w:rsid w:val="00742E5B"/>
    <w:rsid w:val="007438E4"/>
    <w:rsid w:val="007438FF"/>
    <w:rsid w:val="00743CA3"/>
    <w:rsid w:val="007444B5"/>
    <w:rsid w:val="00744FCC"/>
    <w:rsid w:val="00745079"/>
    <w:rsid w:val="00745551"/>
    <w:rsid w:val="0074579C"/>
    <w:rsid w:val="00745815"/>
    <w:rsid w:val="007459C2"/>
    <w:rsid w:val="00746041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BC0"/>
    <w:rsid w:val="00755F83"/>
    <w:rsid w:val="00756721"/>
    <w:rsid w:val="00756A8D"/>
    <w:rsid w:val="00756B37"/>
    <w:rsid w:val="00756E64"/>
    <w:rsid w:val="00757536"/>
    <w:rsid w:val="0075774E"/>
    <w:rsid w:val="00760663"/>
    <w:rsid w:val="007607A4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141"/>
    <w:rsid w:val="007632B3"/>
    <w:rsid w:val="007634A9"/>
    <w:rsid w:val="00763B62"/>
    <w:rsid w:val="00765686"/>
    <w:rsid w:val="007658D4"/>
    <w:rsid w:val="00765B35"/>
    <w:rsid w:val="00766012"/>
    <w:rsid w:val="007665D1"/>
    <w:rsid w:val="007666EB"/>
    <w:rsid w:val="0076695E"/>
    <w:rsid w:val="007669EE"/>
    <w:rsid w:val="00766A4E"/>
    <w:rsid w:val="00766DEE"/>
    <w:rsid w:val="00767E5B"/>
    <w:rsid w:val="00771105"/>
    <w:rsid w:val="00771D98"/>
    <w:rsid w:val="007720E7"/>
    <w:rsid w:val="0077261F"/>
    <w:rsid w:val="00772B32"/>
    <w:rsid w:val="00773031"/>
    <w:rsid w:val="00773A5C"/>
    <w:rsid w:val="007740B2"/>
    <w:rsid w:val="00774572"/>
    <w:rsid w:val="00774A4A"/>
    <w:rsid w:val="0077554B"/>
    <w:rsid w:val="00775BFD"/>
    <w:rsid w:val="007763F2"/>
    <w:rsid w:val="00777AD3"/>
    <w:rsid w:val="007806FD"/>
    <w:rsid w:val="00780ED4"/>
    <w:rsid w:val="00781972"/>
    <w:rsid w:val="00781B8A"/>
    <w:rsid w:val="00781CD7"/>
    <w:rsid w:val="00781ECD"/>
    <w:rsid w:val="00782129"/>
    <w:rsid w:val="00782CEA"/>
    <w:rsid w:val="00783041"/>
    <w:rsid w:val="007832A2"/>
    <w:rsid w:val="00783626"/>
    <w:rsid w:val="00783647"/>
    <w:rsid w:val="0078365D"/>
    <w:rsid w:val="00783ABA"/>
    <w:rsid w:val="00785CFE"/>
    <w:rsid w:val="00785F74"/>
    <w:rsid w:val="0078617B"/>
    <w:rsid w:val="007861B0"/>
    <w:rsid w:val="00786410"/>
    <w:rsid w:val="007865C2"/>
    <w:rsid w:val="0078724D"/>
    <w:rsid w:val="00787284"/>
    <w:rsid w:val="00787343"/>
    <w:rsid w:val="007878D9"/>
    <w:rsid w:val="00787C24"/>
    <w:rsid w:val="0079279F"/>
    <w:rsid w:val="00792991"/>
    <w:rsid w:val="00792F7E"/>
    <w:rsid w:val="00793794"/>
    <w:rsid w:val="0079463D"/>
    <w:rsid w:val="0079480F"/>
    <w:rsid w:val="00795231"/>
    <w:rsid w:val="007952C6"/>
    <w:rsid w:val="00795305"/>
    <w:rsid w:val="00795503"/>
    <w:rsid w:val="00795D72"/>
    <w:rsid w:val="00795F4A"/>
    <w:rsid w:val="007960BE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6B25"/>
    <w:rsid w:val="007A7388"/>
    <w:rsid w:val="007A7423"/>
    <w:rsid w:val="007A76AE"/>
    <w:rsid w:val="007B00CA"/>
    <w:rsid w:val="007B0629"/>
    <w:rsid w:val="007B11A2"/>
    <w:rsid w:val="007B35B4"/>
    <w:rsid w:val="007B4148"/>
    <w:rsid w:val="007B458B"/>
    <w:rsid w:val="007B4CCA"/>
    <w:rsid w:val="007B652F"/>
    <w:rsid w:val="007B6B4B"/>
    <w:rsid w:val="007B7104"/>
    <w:rsid w:val="007B7349"/>
    <w:rsid w:val="007B7E67"/>
    <w:rsid w:val="007C19C2"/>
    <w:rsid w:val="007C1E5A"/>
    <w:rsid w:val="007C2736"/>
    <w:rsid w:val="007C2EA8"/>
    <w:rsid w:val="007C3A81"/>
    <w:rsid w:val="007C3C07"/>
    <w:rsid w:val="007C3DD9"/>
    <w:rsid w:val="007C3E1F"/>
    <w:rsid w:val="007C41D8"/>
    <w:rsid w:val="007C446D"/>
    <w:rsid w:val="007C468C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DA0"/>
    <w:rsid w:val="007D0EE0"/>
    <w:rsid w:val="007D17EE"/>
    <w:rsid w:val="007D1F29"/>
    <w:rsid w:val="007D20F8"/>
    <w:rsid w:val="007D21F5"/>
    <w:rsid w:val="007D2538"/>
    <w:rsid w:val="007D2D0F"/>
    <w:rsid w:val="007D2DAF"/>
    <w:rsid w:val="007D2FED"/>
    <w:rsid w:val="007D353C"/>
    <w:rsid w:val="007D376F"/>
    <w:rsid w:val="007D3CE1"/>
    <w:rsid w:val="007D4ACD"/>
    <w:rsid w:val="007D5375"/>
    <w:rsid w:val="007D54C4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9A7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EF"/>
    <w:rsid w:val="007E72C5"/>
    <w:rsid w:val="007E73C1"/>
    <w:rsid w:val="007E7537"/>
    <w:rsid w:val="007E7920"/>
    <w:rsid w:val="007E7EDE"/>
    <w:rsid w:val="007F064E"/>
    <w:rsid w:val="007F0951"/>
    <w:rsid w:val="007F11AB"/>
    <w:rsid w:val="007F211F"/>
    <w:rsid w:val="007F262B"/>
    <w:rsid w:val="007F277D"/>
    <w:rsid w:val="007F304B"/>
    <w:rsid w:val="007F31F6"/>
    <w:rsid w:val="007F33A3"/>
    <w:rsid w:val="007F3646"/>
    <w:rsid w:val="007F46E1"/>
    <w:rsid w:val="007F5944"/>
    <w:rsid w:val="007F606F"/>
    <w:rsid w:val="007F6247"/>
    <w:rsid w:val="007F656C"/>
    <w:rsid w:val="007F78FF"/>
    <w:rsid w:val="008001F9"/>
    <w:rsid w:val="0080090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0C74"/>
    <w:rsid w:val="0081144C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5FF6"/>
    <w:rsid w:val="008175A4"/>
    <w:rsid w:val="00817C4C"/>
    <w:rsid w:val="00817C8A"/>
    <w:rsid w:val="00817D82"/>
    <w:rsid w:val="008206AE"/>
    <w:rsid w:val="00821113"/>
    <w:rsid w:val="00821382"/>
    <w:rsid w:val="00821624"/>
    <w:rsid w:val="0082196D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27EB7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AFF"/>
    <w:rsid w:val="00834F34"/>
    <w:rsid w:val="008353BF"/>
    <w:rsid w:val="00835854"/>
    <w:rsid w:val="0083644D"/>
    <w:rsid w:val="008367A8"/>
    <w:rsid w:val="00836C58"/>
    <w:rsid w:val="00836E3F"/>
    <w:rsid w:val="00840048"/>
    <w:rsid w:val="00840658"/>
    <w:rsid w:val="0084098C"/>
    <w:rsid w:val="00840EC6"/>
    <w:rsid w:val="00841108"/>
    <w:rsid w:val="008411FD"/>
    <w:rsid w:val="0084121E"/>
    <w:rsid w:val="00841587"/>
    <w:rsid w:val="008421BF"/>
    <w:rsid w:val="008428C6"/>
    <w:rsid w:val="008436EC"/>
    <w:rsid w:val="00843C9B"/>
    <w:rsid w:val="00843F2E"/>
    <w:rsid w:val="00844231"/>
    <w:rsid w:val="00844945"/>
    <w:rsid w:val="008454E8"/>
    <w:rsid w:val="00845CA8"/>
    <w:rsid w:val="00845D0D"/>
    <w:rsid w:val="00845DAF"/>
    <w:rsid w:val="00845E91"/>
    <w:rsid w:val="00847ABB"/>
    <w:rsid w:val="00847B20"/>
    <w:rsid w:val="00850319"/>
    <w:rsid w:val="0085042C"/>
    <w:rsid w:val="008509D3"/>
    <w:rsid w:val="00851C58"/>
    <w:rsid w:val="00852769"/>
    <w:rsid w:val="00852916"/>
    <w:rsid w:val="008531A6"/>
    <w:rsid w:val="008534DA"/>
    <w:rsid w:val="00853546"/>
    <w:rsid w:val="008540FF"/>
    <w:rsid w:val="00854555"/>
    <w:rsid w:val="0085478B"/>
    <w:rsid w:val="00854895"/>
    <w:rsid w:val="00854E0F"/>
    <w:rsid w:val="008557FA"/>
    <w:rsid w:val="00855B66"/>
    <w:rsid w:val="00855E4B"/>
    <w:rsid w:val="008562F1"/>
    <w:rsid w:val="0085642B"/>
    <w:rsid w:val="00856930"/>
    <w:rsid w:val="00856E54"/>
    <w:rsid w:val="00857699"/>
    <w:rsid w:val="00857DDE"/>
    <w:rsid w:val="008600F7"/>
    <w:rsid w:val="00861311"/>
    <w:rsid w:val="00862583"/>
    <w:rsid w:val="008626D9"/>
    <w:rsid w:val="00862781"/>
    <w:rsid w:val="00862954"/>
    <w:rsid w:val="00862DBB"/>
    <w:rsid w:val="00862E3A"/>
    <w:rsid w:val="0086318E"/>
    <w:rsid w:val="008636DE"/>
    <w:rsid w:val="008638CE"/>
    <w:rsid w:val="0086432B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984"/>
    <w:rsid w:val="00874A5D"/>
    <w:rsid w:val="00875C90"/>
    <w:rsid w:val="00875E2D"/>
    <w:rsid w:val="008768F2"/>
    <w:rsid w:val="00876C03"/>
    <w:rsid w:val="00876C05"/>
    <w:rsid w:val="0087784F"/>
    <w:rsid w:val="00877865"/>
    <w:rsid w:val="008778A4"/>
    <w:rsid w:val="00877D48"/>
    <w:rsid w:val="00877DC3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451B"/>
    <w:rsid w:val="00885656"/>
    <w:rsid w:val="008857C1"/>
    <w:rsid w:val="00885C1D"/>
    <w:rsid w:val="00885EC9"/>
    <w:rsid w:val="008861F8"/>
    <w:rsid w:val="00887D1C"/>
    <w:rsid w:val="00890487"/>
    <w:rsid w:val="0089079B"/>
    <w:rsid w:val="00891562"/>
    <w:rsid w:val="0089177F"/>
    <w:rsid w:val="00891F4C"/>
    <w:rsid w:val="00892467"/>
    <w:rsid w:val="00892C4C"/>
    <w:rsid w:val="00893838"/>
    <w:rsid w:val="0089566F"/>
    <w:rsid w:val="00896A94"/>
    <w:rsid w:val="00896FB5"/>
    <w:rsid w:val="008970DA"/>
    <w:rsid w:val="008977ED"/>
    <w:rsid w:val="008A0DAF"/>
    <w:rsid w:val="008A0E02"/>
    <w:rsid w:val="008A10BA"/>
    <w:rsid w:val="008A141C"/>
    <w:rsid w:val="008A16E8"/>
    <w:rsid w:val="008A19A5"/>
    <w:rsid w:val="008A1A1C"/>
    <w:rsid w:val="008A2E02"/>
    <w:rsid w:val="008A404D"/>
    <w:rsid w:val="008A4E06"/>
    <w:rsid w:val="008A4FD0"/>
    <w:rsid w:val="008A50A2"/>
    <w:rsid w:val="008A5259"/>
    <w:rsid w:val="008A5F44"/>
    <w:rsid w:val="008A5FF7"/>
    <w:rsid w:val="008A75C8"/>
    <w:rsid w:val="008B0E91"/>
    <w:rsid w:val="008B126E"/>
    <w:rsid w:val="008B13DB"/>
    <w:rsid w:val="008B2BFA"/>
    <w:rsid w:val="008B2D51"/>
    <w:rsid w:val="008B373D"/>
    <w:rsid w:val="008B3895"/>
    <w:rsid w:val="008B3FFA"/>
    <w:rsid w:val="008B40AF"/>
    <w:rsid w:val="008B41FB"/>
    <w:rsid w:val="008B4867"/>
    <w:rsid w:val="008B4DF3"/>
    <w:rsid w:val="008B4F54"/>
    <w:rsid w:val="008B5494"/>
    <w:rsid w:val="008B56C6"/>
    <w:rsid w:val="008B5991"/>
    <w:rsid w:val="008B5D2D"/>
    <w:rsid w:val="008B6046"/>
    <w:rsid w:val="008B6152"/>
    <w:rsid w:val="008B6F40"/>
    <w:rsid w:val="008B7190"/>
    <w:rsid w:val="008B76A6"/>
    <w:rsid w:val="008C0650"/>
    <w:rsid w:val="008C10E4"/>
    <w:rsid w:val="008C157A"/>
    <w:rsid w:val="008C1A41"/>
    <w:rsid w:val="008C312B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0DB9"/>
    <w:rsid w:val="008D1778"/>
    <w:rsid w:val="008D1B03"/>
    <w:rsid w:val="008D2496"/>
    <w:rsid w:val="008D25D6"/>
    <w:rsid w:val="008D31D3"/>
    <w:rsid w:val="008D407C"/>
    <w:rsid w:val="008D413F"/>
    <w:rsid w:val="008D4FBC"/>
    <w:rsid w:val="008D5230"/>
    <w:rsid w:val="008D618F"/>
    <w:rsid w:val="008D6A17"/>
    <w:rsid w:val="008D6B61"/>
    <w:rsid w:val="008D6B8C"/>
    <w:rsid w:val="008D6DF9"/>
    <w:rsid w:val="008D717A"/>
    <w:rsid w:val="008D7636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687"/>
    <w:rsid w:val="008E5881"/>
    <w:rsid w:val="008E5B03"/>
    <w:rsid w:val="008E669A"/>
    <w:rsid w:val="008E781D"/>
    <w:rsid w:val="008E7A2A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5AB3"/>
    <w:rsid w:val="00906010"/>
    <w:rsid w:val="00907644"/>
    <w:rsid w:val="0091052C"/>
    <w:rsid w:val="00910596"/>
    <w:rsid w:val="00910628"/>
    <w:rsid w:val="0091064A"/>
    <w:rsid w:val="009109EF"/>
    <w:rsid w:val="00910F4A"/>
    <w:rsid w:val="00911E66"/>
    <w:rsid w:val="00912FB0"/>
    <w:rsid w:val="00913F47"/>
    <w:rsid w:val="00914AAE"/>
    <w:rsid w:val="00914DE4"/>
    <w:rsid w:val="00914EB3"/>
    <w:rsid w:val="009164C1"/>
    <w:rsid w:val="00916673"/>
    <w:rsid w:val="00916FD7"/>
    <w:rsid w:val="00917AF0"/>
    <w:rsid w:val="00917C43"/>
    <w:rsid w:val="00917D4B"/>
    <w:rsid w:val="00917D8A"/>
    <w:rsid w:val="00920A3A"/>
    <w:rsid w:val="00920BD6"/>
    <w:rsid w:val="00921423"/>
    <w:rsid w:val="0092173E"/>
    <w:rsid w:val="00921AAE"/>
    <w:rsid w:val="00921CE0"/>
    <w:rsid w:val="0092205D"/>
    <w:rsid w:val="0092212C"/>
    <w:rsid w:val="009224D9"/>
    <w:rsid w:val="00922CE1"/>
    <w:rsid w:val="0092339A"/>
    <w:rsid w:val="009233B4"/>
    <w:rsid w:val="0092364D"/>
    <w:rsid w:val="00923C35"/>
    <w:rsid w:val="0092434A"/>
    <w:rsid w:val="0092466F"/>
    <w:rsid w:val="00924A18"/>
    <w:rsid w:val="00924ADC"/>
    <w:rsid w:val="00925817"/>
    <w:rsid w:val="00925B75"/>
    <w:rsid w:val="00926195"/>
    <w:rsid w:val="00927120"/>
    <w:rsid w:val="0092793D"/>
    <w:rsid w:val="0093065A"/>
    <w:rsid w:val="00931B8B"/>
    <w:rsid w:val="00932143"/>
    <w:rsid w:val="00932BDC"/>
    <w:rsid w:val="00932C0D"/>
    <w:rsid w:val="00933164"/>
    <w:rsid w:val="009339DE"/>
    <w:rsid w:val="00933AC2"/>
    <w:rsid w:val="00933FC1"/>
    <w:rsid w:val="0093458A"/>
    <w:rsid w:val="00934EE3"/>
    <w:rsid w:val="009356F5"/>
    <w:rsid w:val="00935D5C"/>
    <w:rsid w:val="009362F8"/>
    <w:rsid w:val="009363D1"/>
    <w:rsid w:val="0093695D"/>
    <w:rsid w:val="00937665"/>
    <w:rsid w:val="00941F72"/>
    <w:rsid w:val="0094221A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652"/>
    <w:rsid w:val="009509AD"/>
    <w:rsid w:val="00950F57"/>
    <w:rsid w:val="00951394"/>
    <w:rsid w:val="00952972"/>
    <w:rsid w:val="009531BB"/>
    <w:rsid w:val="00953BF0"/>
    <w:rsid w:val="00953D2D"/>
    <w:rsid w:val="009540C2"/>
    <w:rsid w:val="00954BDF"/>
    <w:rsid w:val="00955FB1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3956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DE2"/>
    <w:rsid w:val="0097777E"/>
    <w:rsid w:val="0097784A"/>
    <w:rsid w:val="00977BBD"/>
    <w:rsid w:val="009800DF"/>
    <w:rsid w:val="00980832"/>
    <w:rsid w:val="00980AA5"/>
    <w:rsid w:val="00980CBF"/>
    <w:rsid w:val="00980EC8"/>
    <w:rsid w:val="00981AAD"/>
    <w:rsid w:val="00981C05"/>
    <w:rsid w:val="009822CD"/>
    <w:rsid w:val="009824FF"/>
    <w:rsid w:val="00982605"/>
    <w:rsid w:val="00982B92"/>
    <w:rsid w:val="009830DC"/>
    <w:rsid w:val="00984E77"/>
    <w:rsid w:val="00985384"/>
    <w:rsid w:val="009854FB"/>
    <w:rsid w:val="00985686"/>
    <w:rsid w:val="00986095"/>
    <w:rsid w:val="00986169"/>
    <w:rsid w:val="00986679"/>
    <w:rsid w:val="00986DA8"/>
    <w:rsid w:val="00987B54"/>
    <w:rsid w:val="0099008C"/>
    <w:rsid w:val="0099011E"/>
    <w:rsid w:val="009901B8"/>
    <w:rsid w:val="0099021B"/>
    <w:rsid w:val="009902F5"/>
    <w:rsid w:val="00990734"/>
    <w:rsid w:val="009909B9"/>
    <w:rsid w:val="0099132D"/>
    <w:rsid w:val="00991655"/>
    <w:rsid w:val="00991F4D"/>
    <w:rsid w:val="0099298D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0B59"/>
    <w:rsid w:val="009A0F62"/>
    <w:rsid w:val="009A24CB"/>
    <w:rsid w:val="009A286B"/>
    <w:rsid w:val="009A30D8"/>
    <w:rsid w:val="009A4553"/>
    <w:rsid w:val="009A48A3"/>
    <w:rsid w:val="009A4A7E"/>
    <w:rsid w:val="009A528C"/>
    <w:rsid w:val="009A538C"/>
    <w:rsid w:val="009A6881"/>
    <w:rsid w:val="009A6F55"/>
    <w:rsid w:val="009A709C"/>
    <w:rsid w:val="009A70AF"/>
    <w:rsid w:val="009B0886"/>
    <w:rsid w:val="009B16BA"/>
    <w:rsid w:val="009B2B5D"/>
    <w:rsid w:val="009B308D"/>
    <w:rsid w:val="009B3AEE"/>
    <w:rsid w:val="009B3F00"/>
    <w:rsid w:val="009B43DA"/>
    <w:rsid w:val="009B471A"/>
    <w:rsid w:val="009B4738"/>
    <w:rsid w:val="009B4E0D"/>
    <w:rsid w:val="009B56DA"/>
    <w:rsid w:val="009B5BED"/>
    <w:rsid w:val="009B6564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4F3A"/>
    <w:rsid w:val="009C50BA"/>
    <w:rsid w:val="009C5495"/>
    <w:rsid w:val="009C5BBB"/>
    <w:rsid w:val="009C5CC1"/>
    <w:rsid w:val="009C61E6"/>
    <w:rsid w:val="009C62CB"/>
    <w:rsid w:val="009C631B"/>
    <w:rsid w:val="009C6D29"/>
    <w:rsid w:val="009C7329"/>
    <w:rsid w:val="009D030E"/>
    <w:rsid w:val="009D2D8B"/>
    <w:rsid w:val="009D3289"/>
    <w:rsid w:val="009D41E4"/>
    <w:rsid w:val="009D4318"/>
    <w:rsid w:val="009D539F"/>
    <w:rsid w:val="009D556D"/>
    <w:rsid w:val="009D58E3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118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5E0"/>
    <w:rsid w:val="009E494B"/>
    <w:rsid w:val="009E4B05"/>
    <w:rsid w:val="009E5E56"/>
    <w:rsid w:val="009E6789"/>
    <w:rsid w:val="009E7C03"/>
    <w:rsid w:val="009E7FB0"/>
    <w:rsid w:val="009F0014"/>
    <w:rsid w:val="009F00A6"/>
    <w:rsid w:val="009F04A5"/>
    <w:rsid w:val="009F0E0F"/>
    <w:rsid w:val="009F11C5"/>
    <w:rsid w:val="009F1290"/>
    <w:rsid w:val="009F1772"/>
    <w:rsid w:val="009F2903"/>
    <w:rsid w:val="009F37B3"/>
    <w:rsid w:val="009F3D44"/>
    <w:rsid w:val="009F4A7D"/>
    <w:rsid w:val="009F4E8C"/>
    <w:rsid w:val="009F5056"/>
    <w:rsid w:val="009F51AC"/>
    <w:rsid w:val="009F6154"/>
    <w:rsid w:val="009F6E5D"/>
    <w:rsid w:val="009F6FFD"/>
    <w:rsid w:val="009F7ECF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581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371"/>
    <w:rsid w:val="00A13933"/>
    <w:rsid w:val="00A13A63"/>
    <w:rsid w:val="00A141E6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CF2"/>
    <w:rsid w:val="00A26B4F"/>
    <w:rsid w:val="00A26B76"/>
    <w:rsid w:val="00A272D0"/>
    <w:rsid w:val="00A276E1"/>
    <w:rsid w:val="00A3072B"/>
    <w:rsid w:val="00A307E2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669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432"/>
    <w:rsid w:val="00A43841"/>
    <w:rsid w:val="00A43AE8"/>
    <w:rsid w:val="00A43FB9"/>
    <w:rsid w:val="00A44007"/>
    <w:rsid w:val="00A44859"/>
    <w:rsid w:val="00A44D9C"/>
    <w:rsid w:val="00A450D2"/>
    <w:rsid w:val="00A45529"/>
    <w:rsid w:val="00A457E0"/>
    <w:rsid w:val="00A45850"/>
    <w:rsid w:val="00A46B33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550"/>
    <w:rsid w:val="00A50656"/>
    <w:rsid w:val="00A518AC"/>
    <w:rsid w:val="00A52128"/>
    <w:rsid w:val="00A52CCF"/>
    <w:rsid w:val="00A52E3A"/>
    <w:rsid w:val="00A52F34"/>
    <w:rsid w:val="00A53053"/>
    <w:rsid w:val="00A537B0"/>
    <w:rsid w:val="00A53ABE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55B"/>
    <w:rsid w:val="00A62F59"/>
    <w:rsid w:val="00A62FE0"/>
    <w:rsid w:val="00A6301B"/>
    <w:rsid w:val="00A63511"/>
    <w:rsid w:val="00A63597"/>
    <w:rsid w:val="00A639CD"/>
    <w:rsid w:val="00A644F0"/>
    <w:rsid w:val="00A64EE9"/>
    <w:rsid w:val="00A65EB9"/>
    <w:rsid w:val="00A65F77"/>
    <w:rsid w:val="00A666F3"/>
    <w:rsid w:val="00A6698D"/>
    <w:rsid w:val="00A66BAE"/>
    <w:rsid w:val="00A66BFC"/>
    <w:rsid w:val="00A67101"/>
    <w:rsid w:val="00A67B03"/>
    <w:rsid w:val="00A70564"/>
    <w:rsid w:val="00A70702"/>
    <w:rsid w:val="00A70ACE"/>
    <w:rsid w:val="00A70E28"/>
    <w:rsid w:val="00A717BB"/>
    <w:rsid w:val="00A72C17"/>
    <w:rsid w:val="00A73718"/>
    <w:rsid w:val="00A73793"/>
    <w:rsid w:val="00A737B5"/>
    <w:rsid w:val="00A746F8"/>
    <w:rsid w:val="00A74A12"/>
    <w:rsid w:val="00A74D15"/>
    <w:rsid w:val="00A762F9"/>
    <w:rsid w:val="00A81206"/>
    <w:rsid w:val="00A820B2"/>
    <w:rsid w:val="00A82150"/>
    <w:rsid w:val="00A82244"/>
    <w:rsid w:val="00A824E8"/>
    <w:rsid w:val="00A82DA3"/>
    <w:rsid w:val="00A83129"/>
    <w:rsid w:val="00A83130"/>
    <w:rsid w:val="00A8320D"/>
    <w:rsid w:val="00A83B85"/>
    <w:rsid w:val="00A84D79"/>
    <w:rsid w:val="00A84F27"/>
    <w:rsid w:val="00A857F8"/>
    <w:rsid w:val="00A859B8"/>
    <w:rsid w:val="00A85D65"/>
    <w:rsid w:val="00A85E51"/>
    <w:rsid w:val="00A85F94"/>
    <w:rsid w:val="00A863C6"/>
    <w:rsid w:val="00A86751"/>
    <w:rsid w:val="00A87006"/>
    <w:rsid w:val="00A87821"/>
    <w:rsid w:val="00A90315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61"/>
    <w:rsid w:val="00A96AA7"/>
    <w:rsid w:val="00A96C88"/>
    <w:rsid w:val="00A97116"/>
    <w:rsid w:val="00A97D4E"/>
    <w:rsid w:val="00AA0003"/>
    <w:rsid w:val="00AA0B9E"/>
    <w:rsid w:val="00AA10A9"/>
    <w:rsid w:val="00AA1A10"/>
    <w:rsid w:val="00AA1E46"/>
    <w:rsid w:val="00AA21E6"/>
    <w:rsid w:val="00AA2B4F"/>
    <w:rsid w:val="00AA3597"/>
    <w:rsid w:val="00AA4F68"/>
    <w:rsid w:val="00AA5066"/>
    <w:rsid w:val="00AA65D6"/>
    <w:rsid w:val="00AA6BFF"/>
    <w:rsid w:val="00AA6CCF"/>
    <w:rsid w:val="00AA71A8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5CF9"/>
    <w:rsid w:val="00AB6212"/>
    <w:rsid w:val="00AB6C18"/>
    <w:rsid w:val="00AB6EDE"/>
    <w:rsid w:val="00AB76C2"/>
    <w:rsid w:val="00AB76F4"/>
    <w:rsid w:val="00AC06C9"/>
    <w:rsid w:val="00AC06E0"/>
    <w:rsid w:val="00AC07C0"/>
    <w:rsid w:val="00AC0D42"/>
    <w:rsid w:val="00AC0DD9"/>
    <w:rsid w:val="00AC0F5C"/>
    <w:rsid w:val="00AC1AD9"/>
    <w:rsid w:val="00AC2758"/>
    <w:rsid w:val="00AC321D"/>
    <w:rsid w:val="00AC367E"/>
    <w:rsid w:val="00AC3851"/>
    <w:rsid w:val="00AC3940"/>
    <w:rsid w:val="00AC3953"/>
    <w:rsid w:val="00AC3A15"/>
    <w:rsid w:val="00AC3F82"/>
    <w:rsid w:val="00AC41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C7AAD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1D8"/>
    <w:rsid w:val="00AE726C"/>
    <w:rsid w:val="00AE7444"/>
    <w:rsid w:val="00AE7494"/>
    <w:rsid w:val="00AE7524"/>
    <w:rsid w:val="00AE75EA"/>
    <w:rsid w:val="00AE7A4C"/>
    <w:rsid w:val="00AF0E47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B00EBF"/>
    <w:rsid w:val="00B01908"/>
    <w:rsid w:val="00B01941"/>
    <w:rsid w:val="00B01D59"/>
    <w:rsid w:val="00B02DD5"/>
    <w:rsid w:val="00B03750"/>
    <w:rsid w:val="00B03CEB"/>
    <w:rsid w:val="00B051B6"/>
    <w:rsid w:val="00B05244"/>
    <w:rsid w:val="00B05BDE"/>
    <w:rsid w:val="00B05FEB"/>
    <w:rsid w:val="00B06751"/>
    <w:rsid w:val="00B06999"/>
    <w:rsid w:val="00B06B01"/>
    <w:rsid w:val="00B06FCC"/>
    <w:rsid w:val="00B0779B"/>
    <w:rsid w:val="00B07C13"/>
    <w:rsid w:val="00B10451"/>
    <w:rsid w:val="00B10C67"/>
    <w:rsid w:val="00B113A3"/>
    <w:rsid w:val="00B113B2"/>
    <w:rsid w:val="00B119C0"/>
    <w:rsid w:val="00B11A4D"/>
    <w:rsid w:val="00B1224F"/>
    <w:rsid w:val="00B124CE"/>
    <w:rsid w:val="00B12859"/>
    <w:rsid w:val="00B12CCA"/>
    <w:rsid w:val="00B1304B"/>
    <w:rsid w:val="00B130D1"/>
    <w:rsid w:val="00B143FB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1665"/>
    <w:rsid w:val="00B2295A"/>
    <w:rsid w:val="00B22D36"/>
    <w:rsid w:val="00B23151"/>
    <w:rsid w:val="00B23174"/>
    <w:rsid w:val="00B235BE"/>
    <w:rsid w:val="00B236DE"/>
    <w:rsid w:val="00B2381E"/>
    <w:rsid w:val="00B2384A"/>
    <w:rsid w:val="00B23C45"/>
    <w:rsid w:val="00B2403F"/>
    <w:rsid w:val="00B24048"/>
    <w:rsid w:val="00B2405F"/>
    <w:rsid w:val="00B24B4B"/>
    <w:rsid w:val="00B25433"/>
    <w:rsid w:val="00B25AAA"/>
    <w:rsid w:val="00B25DFC"/>
    <w:rsid w:val="00B26363"/>
    <w:rsid w:val="00B26FD8"/>
    <w:rsid w:val="00B2766F"/>
    <w:rsid w:val="00B2779C"/>
    <w:rsid w:val="00B27F1B"/>
    <w:rsid w:val="00B300D1"/>
    <w:rsid w:val="00B30691"/>
    <w:rsid w:val="00B30C42"/>
    <w:rsid w:val="00B31ED5"/>
    <w:rsid w:val="00B32103"/>
    <w:rsid w:val="00B32452"/>
    <w:rsid w:val="00B327CC"/>
    <w:rsid w:val="00B32827"/>
    <w:rsid w:val="00B32851"/>
    <w:rsid w:val="00B32E02"/>
    <w:rsid w:val="00B332E7"/>
    <w:rsid w:val="00B33666"/>
    <w:rsid w:val="00B33EA0"/>
    <w:rsid w:val="00B34654"/>
    <w:rsid w:val="00B354EA"/>
    <w:rsid w:val="00B35D87"/>
    <w:rsid w:val="00B36937"/>
    <w:rsid w:val="00B375F4"/>
    <w:rsid w:val="00B3770D"/>
    <w:rsid w:val="00B37900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3E0"/>
    <w:rsid w:val="00B4778D"/>
    <w:rsid w:val="00B50034"/>
    <w:rsid w:val="00B5041A"/>
    <w:rsid w:val="00B504B3"/>
    <w:rsid w:val="00B50FBB"/>
    <w:rsid w:val="00B50FDF"/>
    <w:rsid w:val="00B5123E"/>
    <w:rsid w:val="00B51C73"/>
    <w:rsid w:val="00B52004"/>
    <w:rsid w:val="00B5201C"/>
    <w:rsid w:val="00B52757"/>
    <w:rsid w:val="00B52988"/>
    <w:rsid w:val="00B52AC5"/>
    <w:rsid w:val="00B52C61"/>
    <w:rsid w:val="00B533F0"/>
    <w:rsid w:val="00B54556"/>
    <w:rsid w:val="00B54740"/>
    <w:rsid w:val="00B54CC3"/>
    <w:rsid w:val="00B559BB"/>
    <w:rsid w:val="00B55B9C"/>
    <w:rsid w:val="00B56365"/>
    <w:rsid w:val="00B56886"/>
    <w:rsid w:val="00B57085"/>
    <w:rsid w:val="00B572C1"/>
    <w:rsid w:val="00B57D0F"/>
    <w:rsid w:val="00B60024"/>
    <w:rsid w:val="00B6048B"/>
    <w:rsid w:val="00B60650"/>
    <w:rsid w:val="00B6080E"/>
    <w:rsid w:val="00B60A91"/>
    <w:rsid w:val="00B6108D"/>
    <w:rsid w:val="00B61628"/>
    <w:rsid w:val="00B616DE"/>
    <w:rsid w:val="00B61E0D"/>
    <w:rsid w:val="00B62616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7FD4"/>
    <w:rsid w:val="00B803B2"/>
    <w:rsid w:val="00B80691"/>
    <w:rsid w:val="00B80B1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2F9"/>
    <w:rsid w:val="00B8659B"/>
    <w:rsid w:val="00B866F4"/>
    <w:rsid w:val="00B8674F"/>
    <w:rsid w:val="00B86ABD"/>
    <w:rsid w:val="00B86D16"/>
    <w:rsid w:val="00B86DA6"/>
    <w:rsid w:val="00B87220"/>
    <w:rsid w:val="00B876BD"/>
    <w:rsid w:val="00B87B24"/>
    <w:rsid w:val="00B87F24"/>
    <w:rsid w:val="00B907CB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959"/>
    <w:rsid w:val="00B95C33"/>
    <w:rsid w:val="00B960C5"/>
    <w:rsid w:val="00B9716E"/>
    <w:rsid w:val="00B979A4"/>
    <w:rsid w:val="00B97E9A"/>
    <w:rsid w:val="00BA006E"/>
    <w:rsid w:val="00BA012C"/>
    <w:rsid w:val="00BA098D"/>
    <w:rsid w:val="00BA15EF"/>
    <w:rsid w:val="00BA1A25"/>
    <w:rsid w:val="00BA207F"/>
    <w:rsid w:val="00BA3291"/>
    <w:rsid w:val="00BA3442"/>
    <w:rsid w:val="00BA3D91"/>
    <w:rsid w:val="00BA3D9D"/>
    <w:rsid w:val="00BA3FAA"/>
    <w:rsid w:val="00BA3FE3"/>
    <w:rsid w:val="00BA434B"/>
    <w:rsid w:val="00BA469C"/>
    <w:rsid w:val="00BA478E"/>
    <w:rsid w:val="00BA4D73"/>
    <w:rsid w:val="00BA5514"/>
    <w:rsid w:val="00BA5BEA"/>
    <w:rsid w:val="00BA5FB3"/>
    <w:rsid w:val="00BA65D5"/>
    <w:rsid w:val="00BA69F9"/>
    <w:rsid w:val="00BA71F0"/>
    <w:rsid w:val="00BA7C3C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081D"/>
    <w:rsid w:val="00BC12C2"/>
    <w:rsid w:val="00BC14DB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1DE3"/>
    <w:rsid w:val="00BD2377"/>
    <w:rsid w:val="00BD241B"/>
    <w:rsid w:val="00BD2638"/>
    <w:rsid w:val="00BD2752"/>
    <w:rsid w:val="00BD2D41"/>
    <w:rsid w:val="00BD2EA9"/>
    <w:rsid w:val="00BD5C98"/>
    <w:rsid w:val="00BD6333"/>
    <w:rsid w:val="00BD64B6"/>
    <w:rsid w:val="00BD66AE"/>
    <w:rsid w:val="00BD7056"/>
    <w:rsid w:val="00BD71A1"/>
    <w:rsid w:val="00BD7750"/>
    <w:rsid w:val="00BD7E85"/>
    <w:rsid w:val="00BE0A58"/>
    <w:rsid w:val="00BE1088"/>
    <w:rsid w:val="00BE2AE4"/>
    <w:rsid w:val="00BE2F4D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396"/>
    <w:rsid w:val="00BF0B8D"/>
    <w:rsid w:val="00BF300E"/>
    <w:rsid w:val="00BF321F"/>
    <w:rsid w:val="00BF3725"/>
    <w:rsid w:val="00BF457B"/>
    <w:rsid w:val="00BF4E64"/>
    <w:rsid w:val="00BF5DD3"/>
    <w:rsid w:val="00BF6494"/>
    <w:rsid w:val="00BF6573"/>
    <w:rsid w:val="00BF6868"/>
    <w:rsid w:val="00BF6AAF"/>
    <w:rsid w:val="00BF6ED1"/>
    <w:rsid w:val="00BF719C"/>
    <w:rsid w:val="00BF7203"/>
    <w:rsid w:val="00BF7453"/>
    <w:rsid w:val="00BF7CFF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029"/>
    <w:rsid w:val="00C128CE"/>
    <w:rsid w:val="00C129E0"/>
    <w:rsid w:val="00C12B9A"/>
    <w:rsid w:val="00C1306F"/>
    <w:rsid w:val="00C13BFF"/>
    <w:rsid w:val="00C14098"/>
    <w:rsid w:val="00C14268"/>
    <w:rsid w:val="00C14582"/>
    <w:rsid w:val="00C14746"/>
    <w:rsid w:val="00C152C4"/>
    <w:rsid w:val="00C15CE6"/>
    <w:rsid w:val="00C16166"/>
    <w:rsid w:val="00C161E5"/>
    <w:rsid w:val="00C16287"/>
    <w:rsid w:val="00C16F6A"/>
    <w:rsid w:val="00C16FBC"/>
    <w:rsid w:val="00C1745A"/>
    <w:rsid w:val="00C17A67"/>
    <w:rsid w:val="00C2047A"/>
    <w:rsid w:val="00C204E9"/>
    <w:rsid w:val="00C20E1E"/>
    <w:rsid w:val="00C20FC6"/>
    <w:rsid w:val="00C22389"/>
    <w:rsid w:val="00C22D10"/>
    <w:rsid w:val="00C23BC0"/>
    <w:rsid w:val="00C24688"/>
    <w:rsid w:val="00C24C64"/>
    <w:rsid w:val="00C24DE4"/>
    <w:rsid w:val="00C250B8"/>
    <w:rsid w:val="00C2522F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5E0"/>
    <w:rsid w:val="00C339AD"/>
    <w:rsid w:val="00C349BE"/>
    <w:rsid w:val="00C34BF8"/>
    <w:rsid w:val="00C374ED"/>
    <w:rsid w:val="00C37978"/>
    <w:rsid w:val="00C37B29"/>
    <w:rsid w:val="00C37BA8"/>
    <w:rsid w:val="00C40298"/>
    <w:rsid w:val="00C40CB0"/>
    <w:rsid w:val="00C40ED2"/>
    <w:rsid w:val="00C41413"/>
    <w:rsid w:val="00C41931"/>
    <w:rsid w:val="00C41DFB"/>
    <w:rsid w:val="00C42AB7"/>
    <w:rsid w:val="00C43553"/>
    <w:rsid w:val="00C445E4"/>
    <w:rsid w:val="00C44E90"/>
    <w:rsid w:val="00C44FBC"/>
    <w:rsid w:val="00C45A90"/>
    <w:rsid w:val="00C4620B"/>
    <w:rsid w:val="00C46F2E"/>
    <w:rsid w:val="00C46F8C"/>
    <w:rsid w:val="00C47534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3784"/>
    <w:rsid w:val="00C537FB"/>
    <w:rsid w:val="00C54A1C"/>
    <w:rsid w:val="00C54AF0"/>
    <w:rsid w:val="00C54B56"/>
    <w:rsid w:val="00C550A2"/>
    <w:rsid w:val="00C5566B"/>
    <w:rsid w:val="00C55B2D"/>
    <w:rsid w:val="00C566B4"/>
    <w:rsid w:val="00C5681A"/>
    <w:rsid w:val="00C5710F"/>
    <w:rsid w:val="00C608D7"/>
    <w:rsid w:val="00C60982"/>
    <w:rsid w:val="00C60E58"/>
    <w:rsid w:val="00C62689"/>
    <w:rsid w:val="00C633D5"/>
    <w:rsid w:val="00C63727"/>
    <w:rsid w:val="00C63868"/>
    <w:rsid w:val="00C63EBF"/>
    <w:rsid w:val="00C64807"/>
    <w:rsid w:val="00C66291"/>
    <w:rsid w:val="00C66CBB"/>
    <w:rsid w:val="00C70B3D"/>
    <w:rsid w:val="00C70F1B"/>
    <w:rsid w:val="00C7103A"/>
    <w:rsid w:val="00C711A9"/>
    <w:rsid w:val="00C71A67"/>
    <w:rsid w:val="00C72854"/>
    <w:rsid w:val="00C72FBF"/>
    <w:rsid w:val="00C734EB"/>
    <w:rsid w:val="00C736D5"/>
    <w:rsid w:val="00C75A16"/>
    <w:rsid w:val="00C76CAF"/>
    <w:rsid w:val="00C76D29"/>
    <w:rsid w:val="00C7730A"/>
    <w:rsid w:val="00C777B5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250B"/>
    <w:rsid w:val="00C925EB"/>
    <w:rsid w:val="00C92ADC"/>
    <w:rsid w:val="00C93C1B"/>
    <w:rsid w:val="00C93FD0"/>
    <w:rsid w:val="00C9499D"/>
    <w:rsid w:val="00C94E4F"/>
    <w:rsid w:val="00C9502E"/>
    <w:rsid w:val="00C95199"/>
    <w:rsid w:val="00C961F3"/>
    <w:rsid w:val="00C96362"/>
    <w:rsid w:val="00C96B3C"/>
    <w:rsid w:val="00C97249"/>
    <w:rsid w:val="00CA0600"/>
    <w:rsid w:val="00CA2866"/>
    <w:rsid w:val="00CA2945"/>
    <w:rsid w:val="00CA2AC7"/>
    <w:rsid w:val="00CA33E7"/>
    <w:rsid w:val="00CA3626"/>
    <w:rsid w:val="00CA3627"/>
    <w:rsid w:val="00CA3BAE"/>
    <w:rsid w:val="00CA3F5A"/>
    <w:rsid w:val="00CA4045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96C"/>
    <w:rsid w:val="00CB4D5F"/>
    <w:rsid w:val="00CB4E8D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3EB5"/>
    <w:rsid w:val="00CC407E"/>
    <w:rsid w:val="00CC45EE"/>
    <w:rsid w:val="00CC49CD"/>
    <w:rsid w:val="00CC4DE4"/>
    <w:rsid w:val="00CC5AC2"/>
    <w:rsid w:val="00CC6E60"/>
    <w:rsid w:val="00CC71B5"/>
    <w:rsid w:val="00CD0152"/>
    <w:rsid w:val="00CD02A4"/>
    <w:rsid w:val="00CD04CA"/>
    <w:rsid w:val="00CD0AE7"/>
    <w:rsid w:val="00CD1809"/>
    <w:rsid w:val="00CD21AA"/>
    <w:rsid w:val="00CD2E2E"/>
    <w:rsid w:val="00CD2FB9"/>
    <w:rsid w:val="00CD3358"/>
    <w:rsid w:val="00CD3719"/>
    <w:rsid w:val="00CD3D45"/>
    <w:rsid w:val="00CD514B"/>
    <w:rsid w:val="00CD5849"/>
    <w:rsid w:val="00CD5B0A"/>
    <w:rsid w:val="00CD5E79"/>
    <w:rsid w:val="00CD5EAD"/>
    <w:rsid w:val="00CD6076"/>
    <w:rsid w:val="00CD60E8"/>
    <w:rsid w:val="00CD649A"/>
    <w:rsid w:val="00CD6A5A"/>
    <w:rsid w:val="00CD7AF7"/>
    <w:rsid w:val="00CE0A71"/>
    <w:rsid w:val="00CE1361"/>
    <w:rsid w:val="00CE1933"/>
    <w:rsid w:val="00CE1A76"/>
    <w:rsid w:val="00CE1B2F"/>
    <w:rsid w:val="00CE20DA"/>
    <w:rsid w:val="00CE2994"/>
    <w:rsid w:val="00CE382D"/>
    <w:rsid w:val="00CE4C9A"/>
    <w:rsid w:val="00CE55DD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DB0"/>
    <w:rsid w:val="00CF1E83"/>
    <w:rsid w:val="00CF2252"/>
    <w:rsid w:val="00CF2459"/>
    <w:rsid w:val="00CF2AA6"/>
    <w:rsid w:val="00CF334F"/>
    <w:rsid w:val="00CF3BC0"/>
    <w:rsid w:val="00CF4169"/>
    <w:rsid w:val="00CF4C93"/>
    <w:rsid w:val="00CF4CA8"/>
    <w:rsid w:val="00CF5401"/>
    <w:rsid w:val="00CF5464"/>
    <w:rsid w:val="00CF547A"/>
    <w:rsid w:val="00CF58D9"/>
    <w:rsid w:val="00CF6FFE"/>
    <w:rsid w:val="00D0205E"/>
    <w:rsid w:val="00D033AE"/>
    <w:rsid w:val="00D04227"/>
    <w:rsid w:val="00D0431C"/>
    <w:rsid w:val="00D04978"/>
    <w:rsid w:val="00D055E8"/>
    <w:rsid w:val="00D06940"/>
    <w:rsid w:val="00D07973"/>
    <w:rsid w:val="00D07A9B"/>
    <w:rsid w:val="00D07D74"/>
    <w:rsid w:val="00D1036A"/>
    <w:rsid w:val="00D10709"/>
    <w:rsid w:val="00D10849"/>
    <w:rsid w:val="00D11A44"/>
    <w:rsid w:val="00D1220C"/>
    <w:rsid w:val="00D12212"/>
    <w:rsid w:val="00D12809"/>
    <w:rsid w:val="00D1294C"/>
    <w:rsid w:val="00D12972"/>
    <w:rsid w:val="00D12B23"/>
    <w:rsid w:val="00D134F8"/>
    <w:rsid w:val="00D13AC4"/>
    <w:rsid w:val="00D141E5"/>
    <w:rsid w:val="00D1440B"/>
    <w:rsid w:val="00D14D98"/>
    <w:rsid w:val="00D15FA4"/>
    <w:rsid w:val="00D16B13"/>
    <w:rsid w:val="00D16B45"/>
    <w:rsid w:val="00D17211"/>
    <w:rsid w:val="00D1752F"/>
    <w:rsid w:val="00D17F4C"/>
    <w:rsid w:val="00D20379"/>
    <w:rsid w:val="00D204F4"/>
    <w:rsid w:val="00D20DAB"/>
    <w:rsid w:val="00D216B2"/>
    <w:rsid w:val="00D22794"/>
    <w:rsid w:val="00D23294"/>
    <w:rsid w:val="00D2373D"/>
    <w:rsid w:val="00D23B93"/>
    <w:rsid w:val="00D23DDD"/>
    <w:rsid w:val="00D24890"/>
    <w:rsid w:val="00D24BFF"/>
    <w:rsid w:val="00D251CC"/>
    <w:rsid w:val="00D26097"/>
    <w:rsid w:val="00D262CC"/>
    <w:rsid w:val="00D26F84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3A9A"/>
    <w:rsid w:val="00D43FD5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7B1"/>
    <w:rsid w:val="00D51BCA"/>
    <w:rsid w:val="00D52088"/>
    <w:rsid w:val="00D521C7"/>
    <w:rsid w:val="00D53885"/>
    <w:rsid w:val="00D53C9C"/>
    <w:rsid w:val="00D53D76"/>
    <w:rsid w:val="00D542C4"/>
    <w:rsid w:val="00D5451F"/>
    <w:rsid w:val="00D54772"/>
    <w:rsid w:val="00D547A0"/>
    <w:rsid w:val="00D54EA3"/>
    <w:rsid w:val="00D55871"/>
    <w:rsid w:val="00D558D9"/>
    <w:rsid w:val="00D55D32"/>
    <w:rsid w:val="00D5629D"/>
    <w:rsid w:val="00D563FA"/>
    <w:rsid w:val="00D568DB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2EA"/>
    <w:rsid w:val="00D63487"/>
    <w:rsid w:val="00D63EEF"/>
    <w:rsid w:val="00D644BE"/>
    <w:rsid w:val="00D64949"/>
    <w:rsid w:val="00D64B6D"/>
    <w:rsid w:val="00D6533D"/>
    <w:rsid w:val="00D655DE"/>
    <w:rsid w:val="00D65A36"/>
    <w:rsid w:val="00D6660A"/>
    <w:rsid w:val="00D66BE7"/>
    <w:rsid w:val="00D676F0"/>
    <w:rsid w:val="00D67754"/>
    <w:rsid w:val="00D67A0C"/>
    <w:rsid w:val="00D67B02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0CB"/>
    <w:rsid w:val="00D73B7F"/>
    <w:rsid w:val="00D73D6E"/>
    <w:rsid w:val="00D73D98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4CDF"/>
    <w:rsid w:val="00D8502D"/>
    <w:rsid w:val="00D85CB3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0234"/>
    <w:rsid w:val="00D902F8"/>
    <w:rsid w:val="00D918CE"/>
    <w:rsid w:val="00D91AE9"/>
    <w:rsid w:val="00D91AEB"/>
    <w:rsid w:val="00D91B34"/>
    <w:rsid w:val="00D91FB6"/>
    <w:rsid w:val="00D923C9"/>
    <w:rsid w:val="00D924A4"/>
    <w:rsid w:val="00D92721"/>
    <w:rsid w:val="00D927E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5CA"/>
    <w:rsid w:val="00DA0E06"/>
    <w:rsid w:val="00DA0FAB"/>
    <w:rsid w:val="00DA1FDC"/>
    <w:rsid w:val="00DA2432"/>
    <w:rsid w:val="00DA256C"/>
    <w:rsid w:val="00DA32D4"/>
    <w:rsid w:val="00DA357E"/>
    <w:rsid w:val="00DA3C87"/>
    <w:rsid w:val="00DA40D1"/>
    <w:rsid w:val="00DA4BFB"/>
    <w:rsid w:val="00DA512D"/>
    <w:rsid w:val="00DA5346"/>
    <w:rsid w:val="00DA5457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1963"/>
    <w:rsid w:val="00DB1B35"/>
    <w:rsid w:val="00DB1EF7"/>
    <w:rsid w:val="00DB21A9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EDF"/>
    <w:rsid w:val="00DC1F6B"/>
    <w:rsid w:val="00DC2F2F"/>
    <w:rsid w:val="00DC37C7"/>
    <w:rsid w:val="00DC3ACA"/>
    <w:rsid w:val="00DC420A"/>
    <w:rsid w:val="00DC42C4"/>
    <w:rsid w:val="00DC49E9"/>
    <w:rsid w:val="00DC5BCF"/>
    <w:rsid w:val="00DC6608"/>
    <w:rsid w:val="00DC7296"/>
    <w:rsid w:val="00DC73D2"/>
    <w:rsid w:val="00DD02F9"/>
    <w:rsid w:val="00DD08C1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0FD"/>
    <w:rsid w:val="00DD6247"/>
    <w:rsid w:val="00DD64B8"/>
    <w:rsid w:val="00DD7990"/>
    <w:rsid w:val="00DE003B"/>
    <w:rsid w:val="00DE06F4"/>
    <w:rsid w:val="00DE09EA"/>
    <w:rsid w:val="00DE12B0"/>
    <w:rsid w:val="00DE12B9"/>
    <w:rsid w:val="00DE12F2"/>
    <w:rsid w:val="00DE13E3"/>
    <w:rsid w:val="00DE1C5C"/>
    <w:rsid w:val="00DE3361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69FA"/>
    <w:rsid w:val="00DE6B46"/>
    <w:rsid w:val="00DE7A9F"/>
    <w:rsid w:val="00DE7B50"/>
    <w:rsid w:val="00DF00A8"/>
    <w:rsid w:val="00DF033E"/>
    <w:rsid w:val="00DF0A36"/>
    <w:rsid w:val="00DF0A64"/>
    <w:rsid w:val="00DF0C55"/>
    <w:rsid w:val="00DF187C"/>
    <w:rsid w:val="00DF1ABF"/>
    <w:rsid w:val="00DF1C44"/>
    <w:rsid w:val="00DF20A6"/>
    <w:rsid w:val="00DF2AEA"/>
    <w:rsid w:val="00DF389A"/>
    <w:rsid w:val="00DF39D9"/>
    <w:rsid w:val="00DF39EA"/>
    <w:rsid w:val="00DF3D7C"/>
    <w:rsid w:val="00DF4F8D"/>
    <w:rsid w:val="00DF5BAE"/>
    <w:rsid w:val="00DF5CD2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4D56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405"/>
    <w:rsid w:val="00E16370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533C"/>
    <w:rsid w:val="00E2641C"/>
    <w:rsid w:val="00E26584"/>
    <w:rsid w:val="00E26723"/>
    <w:rsid w:val="00E26CA5"/>
    <w:rsid w:val="00E26D3F"/>
    <w:rsid w:val="00E26E4F"/>
    <w:rsid w:val="00E27D50"/>
    <w:rsid w:val="00E30508"/>
    <w:rsid w:val="00E30678"/>
    <w:rsid w:val="00E3094F"/>
    <w:rsid w:val="00E30E26"/>
    <w:rsid w:val="00E3227D"/>
    <w:rsid w:val="00E3276D"/>
    <w:rsid w:val="00E32826"/>
    <w:rsid w:val="00E32F3B"/>
    <w:rsid w:val="00E3358D"/>
    <w:rsid w:val="00E33D6E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EF6"/>
    <w:rsid w:val="00E37684"/>
    <w:rsid w:val="00E37A3C"/>
    <w:rsid w:val="00E40712"/>
    <w:rsid w:val="00E40933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5A8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65"/>
    <w:rsid w:val="00E463A4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371"/>
    <w:rsid w:val="00E61C54"/>
    <w:rsid w:val="00E62271"/>
    <w:rsid w:val="00E630C6"/>
    <w:rsid w:val="00E63279"/>
    <w:rsid w:val="00E643D0"/>
    <w:rsid w:val="00E64531"/>
    <w:rsid w:val="00E649ED"/>
    <w:rsid w:val="00E64BCD"/>
    <w:rsid w:val="00E65897"/>
    <w:rsid w:val="00E664EA"/>
    <w:rsid w:val="00E6668A"/>
    <w:rsid w:val="00E6744C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713"/>
    <w:rsid w:val="00E76C43"/>
    <w:rsid w:val="00E77301"/>
    <w:rsid w:val="00E77A0D"/>
    <w:rsid w:val="00E77AEF"/>
    <w:rsid w:val="00E77D4B"/>
    <w:rsid w:val="00E800E0"/>
    <w:rsid w:val="00E80453"/>
    <w:rsid w:val="00E80654"/>
    <w:rsid w:val="00E8100F"/>
    <w:rsid w:val="00E8131E"/>
    <w:rsid w:val="00E8234C"/>
    <w:rsid w:val="00E825F2"/>
    <w:rsid w:val="00E826C4"/>
    <w:rsid w:val="00E836CF"/>
    <w:rsid w:val="00E83780"/>
    <w:rsid w:val="00E84212"/>
    <w:rsid w:val="00E84334"/>
    <w:rsid w:val="00E8476E"/>
    <w:rsid w:val="00E84B08"/>
    <w:rsid w:val="00E8563C"/>
    <w:rsid w:val="00E857F3"/>
    <w:rsid w:val="00E85E64"/>
    <w:rsid w:val="00E86358"/>
    <w:rsid w:val="00E867C8"/>
    <w:rsid w:val="00E86B14"/>
    <w:rsid w:val="00E87395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756"/>
    <w:rsid w:val="00E96D55"/>
    <w:rsid w:val="00E96E6E"/>
    <w:rsid w:val="00E97BE2"/>
    <w:rsid w:val="00EA06EE"/>
    <w:rsid w:val="00EA0CEA"/>
    <w:rsid w:val="00EA0DF4"/>
    <w:rsid w:val="00EA1127"/>
    <w:rsid w:val="00EA22F8"/>
    <w:rsid w:val="00EA238F"/>
    <w:rsid w:val="00EA2530"/>
    <w:rsid w:val="00EA2A79"/>
    <w:rsid w:val="00EA2CB4"/>
    <w:rsid w:val="00EA39A9"/>
    <w:rsid w:val="00EA404D"/>
    <w:rsid w:val="00EA4231"/>
    <w:rsid w:val="00EA494E"/>
    <w:rsid w:val="00EA5A0E"/>
    <w:rsid w:val="00EA5B56"/>
    <w:rsid w:val="00EA5EF0"/>
    <w:rsid w:val="00EA60BF"/>
    <w:rsid w:val="00EA6129"/>
    <w:rsid w:val="00EA68D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65CF"/>
    <w:rsid w:val="00EB72EC"/>
    <w:rsid w:val="00EC006F"/>
    <w:rsid w:val="00EC00F0"/>
    <w:rsid w:val="00EC02E5"/>
    <w:rsid w:val="00EC1633"/>
    <w:rsid w:val="00EC1C0A"/>
    <w:rsid w:val="00EC1CA7"/>
    <w:rsid w:val="00EC1EA5"/>
    <w:rsid w:val="00EC2061"/>
    <w:rsid w:val="00EC39D6"/>
    <w:rsid w:val="00EC3A05"/>
    <w:rsid w:val="00EC468E"/>
    <w:rsid w:val="00EC483F"/>
    <w:rsid w:val="00EC4B61"/>
    <w:rsid w:val="00EC4E2F"/>
    <w:rsid w:val="00EC4EC5"/>
    <w:rsid w:val="00EC4FA5"/>
    <w:rsid w:val="00EC504F"/>
    <w:rsid w:val="00EC57BB"/>
    <w:rsid w:val="00EC5863"/>
    <w:rsid w:val="00EC7BC9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3200"/>
    <w:rsid w:val="00EE45C3"/>
    <w:rsid w:val="00EE53BB"/>
    <w:rsid w:val="00EE54F9"/>
    <w:rsid w:val="00EE5EE9"/>
    <w:rsid w:val="00EE7072"/>
    <w:rsid w:val="00EE77C4"/>
    <w:rsid w:val="00EF0243"/>
    <w:rsid w:val="00EF02D9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F00A7A"/>
    <w:rsid w:val="00F00D28"/>
    <w:rsid w:val="00F0146A"/>
    <w:rsid w:val="00F01A96"/>
    <w:rsid w:val="00F0205B"/>
    <w:rsid w:val="00F02A60"/>
    <w:rsid w:val="00F033F6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82C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A2D"/>
    <w:rsid w:val="00F25C98"/>
    <w:rsid w:val="00F25EE3"/>
    <w:rsid w:val="00F26673"/>
    <w:rsid w:val="00F267B2"/>
    <w:rsid w:val="00F268B4"/>
    <w:rsid w:val="00F27547"/>
    <w:rsid w:val="00F27A9C"/>
    <w:rsid w:val="00F27DBD"/>
    <w:rsid w:val="00F27F8E"/>
    <w:rsid w:val="00F302D3"/>
    <w:rsid w:val="00F303DA"/>
    <w:rsid w:val="00F30423"/>
    <w:rsid w:val="00F313B5"/>
    <w:rsid w:val="00F313DF"/>
    <w:rsid w:val="00F314A4"/>
    <w:rsid w:val="00F3232C"/>
    <w:rsid w:val="00F32B2E"/>
    <w:rsid w:val="00F32B7B"/>
    <w:rsid w:val="00F332E7"/>
    <w:rsid w:val="00F3382E"/>
    <w:rsid w:val="00F34226"/>
    <w:rsid w:val="00F343D5"/>
    <w:rsid w:val="00F34413"/>
    <w:rsid w:val="00F344D3"/>
    <w:rsid w:val="00F345F5"/>
    <w:rsid w:val="00F349BA"/>
    <w:rsid w:val="00F34E02"/>
    <w:rsid w:val="00F35BD6"/>
    <w:rsid w:val="00F35EAB"/>
    <w:rsid w:val="00F3607E"/>
    <w:rsid w:val="00F366CE"/>
    <w:rsid w:val="00F37834"/>
    <w:rsid w:val="00F37928"/>
    <w:rsid w:val="00F37CC5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715"/>
    <w:rsid w:val="00F4598B"/>
    <w:rsid w:val="00F45D6E"/>
    <w:rsid w:val="00F460E0"/>
    <w:rsid w:val="00F469C6"/>
    <w:rsid w:val="00F4746E"/>
    <w:rsid w:val="00F475D3"/>
    <w:rsid w:val="00F47724"/>
    <w:rsid w:val="00F47AD8"/>
    <w:rsid w:val="00F5198D"/>
    <w:rsid w:val="00F5255D"/>
    <w:rsid w:val="00F53AD5"/>
    <w:rsid w:val="00F5462A"/>
    <w:rsid w:val="00F55A59"/>
    <w:rsid w:val="00F568D5"/>
    <w:rsid w:val="00F573F1"/>
    <w:rsid w:val="00F579C5"/>
    <w:rsid w:val="00F57DA6"/>
    <w:rsid w:val="00F6043F"/>
    <w:rsid w:val="00F615DF"/>
    <w:rsid w:val="00F61647"/>
    <w:rsid w:val="00F61F4B"/>
    <w:rsid w:val="00F620ED"/>
    <w:rsid w:val="00F622EE"/>
    <w:rsid w:val="00F62CC6"/>
    <w:rsid w:val="00F630BC"/>
    <w:rsid w:val="00F63123"/>
    <w:rsid w:val="00F632AE"/>
    <w:rsid w:val="00F6398E"/>
    <w:rsid w:val="00F64384"/>
    <w:rsid w:val="00F65187"/>
    <w:rsid w:val="00F659BB"/>
    <w:rsid w:val="00F65A5E"/>
    <w:rsid w:val="00F65ACE"/>
    <w:rsid w:val="00F65C13"/>
    <w:rsid w:val="00F6691C"/>
    <w:rsid w:val="00F6751A"/>
    <w:rsid w:val="00F6760B"/>
    <w:rsid w:val="00F6766E"/>
    <w:rsid w:val="00F702AA"/>
    <w:rsid w:val="00F7047F"/>
    <w:rsid w:val="00F708BC"/>
    <w:rsid w:val="00F70D98"/>
    <w:rsid w:val="00F71DCB"/>
    <w:rsid w:val="00F734EF"/>
    <w:rsid w:val="00F73A02"/>
    <w:rsid w:val="00F74031"/>
    <w:rsid w:val="00F74DA2"/>
    <w:rsid w:val="00F74EE9"/>
    <w:rsid w:val="00F753EB"/>
    <w:rsid w:val="00F75D69"/>
    <w:rsid w:val="00F76066"/>
    <w:rsid w:val="00F7607B"/>
    <w:rsid w:val="00F7621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87626"/>
    <w:rsid w:val="00F877FB"/>
    <w:rsid w:val="00F9027F"/>
    <w:rsid w:val="00F90966"/>
    <w:rsid w:val="00F90A86"/>
    <w:rsid w:val="00F90F63"/>
    <w:rsid w:val="00F91116"/>
    <w:rsid w:val="00F919FD"/>
    <w:rsid w:val="00F91AE4"/>
    <w:rsid w:val="00F91BAB"/>
    <w:rsid w:val="00F92055"/>
    <w:rsid w:val="00F924B4"/>
    <w:rsid w:val="00F92688"/>
    <w:rsid w:val="00F92AD8"/>
    <w:rsid w:val="00F92CEE"/>
    <w:rsid w:val="00F92DD7"/>
    <w:rsid w:val="00F93001"/>
    <w:rsid w:val="00F93578"/>
    <w:rsid w:val="00F9380C"/>
    <w:rsid w:val="00F9390F"/>
    <w:rsid w:val="00F94CCE"/>
    <w:rsid w:val="00F94F7F"/>
    <w:rsid w:val="00F95791"/>
    <w:rsid w:val="00F957BE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5A2E"/>
    <w:rsid w:val="00FA715B"/>
    <w:rsid w:val="00FA722E"/>
    <w:rsid w:val="00FB0530"/>
    <w:rsid w:val="00FB15B8"/>
    <w:rsid w:val="00FB172B"/>
    <w:rsid w:val="00FB187E"/>
    <w:rsid w:val="00FB1927"/>
    <w:rsid w:val="00FB1DB2"/>
    <w:rsid w:val="00FB1DF7"/>
    <w:rsid w:val="00FB2BE6"/>
    <w:rsid w:val="00FB38A3"/>
    <w:rsid w:val="00FB5343"/>
    <w:rsid w:val="00FB58AC"/>
    <w:rsid w:val="00FB5E62"/>
    <w:rsid w:val="00FB6072"/>
    <w:rsid w:val="00FB6761"/>
    <w:rsid w:val="00FB6856"/>
    <w:rsid w:val="00FB782B"/>
    <w:rsid w:val="00FB7884"/>
    <w:rsid w:val="00FC0645"/>
    <w:rsid w:val="00FC0D1B"/>
    <w:rsid w:val="00FC1598"/>
    <w:rsid w:val="00FC1E0F"/>
    <w:rsid w:val="00FC2186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65BB"/>
    <w:rsid w:val="00FC6F74"/>
    <w:rsid w:val="00FD0036"/>
    <w:rsid w:val="00FD0AD7"/>
    <w:rsid w:val="00FD2302"/>
    <w:rsid w:val="00FD3FFA"/>
    <w:rsid w:val="00FD5306"/>
    <w:rsid w:val="00FD54A8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30DF"/>
    <w:rsid w:val="00FE3741"/>
    <w:rsid w:val="00FE3F34"/>
    <w:rsid w:val="00FE438A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FBC"/>
    <w:rsid w:val="00FF6724"/>
    <w:rsid w:val="00FF6CD1"/>
    <w:rsid w:val="00FF6E28"/>
    <w:rsid w:val="00FF6EB7"/>
    <w:rsid w:val="00FF6EC0"/>
    <w:rsid w:val="00FF6FF7"/>
    <w:rsid w:val="00FF7375"/>
    <w:rsid w:val="00FF7863"/>
    <w:rsid w:val="00FF7ABA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B324E"/>
  <w15:docId w15:val="{F6507627-3860-43C7-987D-A96E012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8568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markedcontent">
    <w:name w:val="markedcontent"/>
    <w:basedOn w:val="Domylnaczcionkaakapitu"/>
    <w:rsid w:val="00D20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8B2F-15CA-44C1-96AB-0CD176F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5945</TotalTime>
  <Pages>16</Pages>
  <Words>7562</Words>
  <Characters>45373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52830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Grzegorz Tabaszewski</cp:lastModifiedBy>
  <cp:revision>76</cp:revision>
  <cp:lastPrinted>2024-02-19T12:33:00Z</cp:lastPrinted>
  <dcterms:created xsi:type="dcterms:W3CDTF">2022-04-24T14:51:00Z</dcterms:created>
  <dcterms:modified xsi:type="dcterms:W3CDTF">2024-11-04T07:28:00Z</dcterms:modified>
</cp:coreProperties>
</file>