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2891D" w14:textId="77777777" w:rsidR="00DC4E23" w:rsidRDefault="00DC4E23" w:rsidP="00F1164B">
      <w:pPr>
        <w:rPr>
          <w:rFonts w:asciiTheme="minorHAnsi" w:hAnsiTheme="minorHAnsi" w:cs="Arial"/>
        </w:rPr>
      </w:pPr>
    </w:p>
    <w:p w14:paraId="53940BFE" w14:textId="77777777" w:rsidR="007D3ADF" w:rsidRDefault="007D3ADF" w:rsidP="00F1164B">
      <w:pPr>
        <w:rPr>
          <w:rFonts w:asciiTheme="minorHAnsi" w:hAnsiTheme="minorHAnsi" w:cs="Arial"/>
        </w:rPr>
      </w:pPr>
    </w:p>
    <w:p w14:paraId="2CAA8392" w14:textId="77777777" w:rsidR="007D3ADF" w:rsidRPr="00714426" w:rsidRDefault="007D3ADF" w:rsidP="00F1164B">
      <w:pPr>
        <w:rPr>
          <w:rFonts w:asciiTheme="minorHAnsi" w:hAnsiTheme="minorHAnsi" w:cs="Arial"/>
        </w:rPr>
      </w:pPr>
    </w:p>
    <w:p w14:paraId="2552FA60" w14:textId="42798E36" w:rsidR="00DC4E23" w:rsidRPr="00714426" w:rsidRDefault="00DC4E23" w:rsidP="00F1164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24"/>
          <w:szCs w:val="24"/>
        </w:rPr>
      </w:pPr>
    </w:p>
    <w:p w14:paraId="7B5BEA5F" w14:textId="77777777" w:rsidR="00DB3A52" w:rsidRPr="00714426" w:rsidRDefault="00DB3A52" w:rsidP="000638E8">
      <w:pPr>
        <w:pStyle w:val="Nagwek5"/>
        <w:tabs>
          <w:tab w:val="num" w:pos="1080"/>
        </w:tabs>
        <w:rPr>
          <w:rFonts w:asciiTheme="minorHAnsi" w:hAnsiTheme="minorHAnsi" w:cs="Arial"/>
          <w:color w:val="auto"/>
          <w:sz w:val="24"/>
          <w:szCs w:val="24"/>
        </w:rPr>
      </w:pPr>
    </w:p>
    <w:p w14:paraId="103B32E1" w14:textId="77777777" w:rsidR="00DB3A52" w:rsidRPr="00714426" w:rsidRDefault="00DB3A52" w:rsidP="00F1164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24"/>
          <w:szCs w:val="24"/>
        </w:rPr>
      </w:pPr>
    </w:p>
    <w:p w14:paraId="4A1B98A9" w14:textId="77777777" w:rsidR="00DB3A52" w:rsidRPr="00714426" w:rsidRDefault="00DB3A52" w:rsidP="00F1164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24"/>
          <w:szCs w:val="24"/>
        </w:rPr>
      </w:pPr>
    </w:p>
    <w:p w14:paraId="1FBC6AB5" w14:textId="77777777" w:rsidR="00DC4E23" w:rsidRPr="00714426" w:rsidRDefault="00DC4E23" w:rsidP="00F1164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36"/>
          <w:szCs w:val="36"/>
        </w:rPr>
      </w:pPr>
      <w:r w:rsidRPr="00714426">
        <w:rPr>
          <w:rFonts w:asciiTheme="minorHAnsi" w:hAnsiTheme="minorHAnsi" w:cs="Arial"/>
          <w:color w:val="auto"/>
          <w:sz w:val="36"/>
          <w:szCs w:val="36"/>
        </w:rPr>
        <w:t>FORMULARZ OFERTY</w:t>
      </w:r>
    </w:p>
    <w:p w14:paraId="1A565708" w14:textId="77777777" w:rsidR="00DC4E23" w:rsidRPr="00714426" w:rsidRDefault="00DC4E23" w:rsidP="00F1164B">
      <w:pPr>
        <w:jc w:val="center"/>
        <w:rPr>
          <w:rFonts w:asciiTheme="minorHAnsi" w:hAnsiTheme="minorHAnsi" w:cs="Arial"/>
          <w:sz w:val="24"/>
          <w:szCs w:val="24"/>
        </w:rPr>
      </w:pPr>
    </w:p>
    <w:p w14:paraId="7D558700" w14:textId="77777777" w:rsidR="00DC4E23" w:rsidRPr="00714426" w:rsidRDefault="00DC4E23" w:rsidP="00F1164B">
      <w:pPr>
        <w:rPr>
          <w:rFonts w:asciiTheme="minorHAnsi" w:hAnsiTheme="minorHAnsi" w:cs="Arial"/>
        </w:rPr>
      </w:pPr>
    </w:p>
    <w:p w14:paraId="4911B198" w14:textId="77777777" w:rsidR="00DC4E23" w:rsidRPr="00714426" w:rsidRDefault="00DC4E23" w:rsidP="00F1164B">
      <w:pPr>
        <w:rPr>
          <w:rFonts w:asciiTheme="minorHAnsi" w:hAnsiTheme="minorHAnsi" w:cs="Arial"/>
        </w:rPr>
      </w:pPr>
    </w:p>
    <w:p w14:paraId="46D6E045" w14:textId="77777777" w:rsidR="000638E8" w:rsidRPr="00714426" w:rsidRDefault="000638E8" w:rsidP="000638E8">
      <w:pPr>
        <w:spacing w:line="48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714426">
        <w:rPr>
          <w:rFonts w:asciiTheme="minorHAnsi" w:hAnsiTheme="minorHAnsi" w:cs="Arial"/>
          <w:b/>
          <w:sz w:val="28"/>
          <w:szCs w:val="28"/>
        </w:rPr>
        <w:t>ZAMAWIAJĄCY:</w:t>
      </w:r>
    </w:p>
    <w:p w14:paraId="3C669EEB" w14:textId="77777777" w:rsidR="000638E8" w:rsidRPr="00714426" w:rsidRDefault="000638E8" w:rsidP="000638E8">
      <w:pPr>
        <w:jc w:val="center"/>
        <w:rPr>
          <w:rFonts w:asciiTheme="minorHAnsi" w:hAnsiTheme="minorHAnsi" w:cs="Arial"/>
          <w:b/>
          <w:sz w:val="28"/>
        </w:rPr>
      </w:pPr>
      <w:r w:rsidRPr="00714426">
        <w:rPr>
          <w:rFonts w:asciiTheme="minorHAnsi" w:hAnsiTheme="minorHAnsi" w:cs="Arial"/>
          <w:b/>
          <w:sz w:val="28"/>
        </w:rPr>
        <w:t>GMINA ZEBRZYDOWICE</w:t>
      </w:r>
    </w:p>
    <w:p w14:paraId="47EB6DC5" w14:textId="77777777" w:rsidR="000638E8" w:rsidRPr="00714426" w:rsidRDefault="00DB4420" w:rsidP="000638E8">
      <w:pPr>
        <w:jc w:val="center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sz w:val="26"/>
          <w:szCs w:val="26"/>
        </w:rPr>
        <w:t>u</w:t>
      </w:r>
      <w:r w:rsidR="000638E8" w:rsidRPr="00714426">
        <w:rPr>
          <w:rFonts w:asciiTheme="minorHAnsi" w:hAnsiTheme="minorHAnsi" w:cs="Arial"/>
          <w:b/>
          <w:sz w:val="26"/>
          <w:szCs w:val="26"/>
        </w:rPr>
        <w:t>l. Ks. A. Janusza 6</w:t>
      </w:r>
    </w:p>
    <w:p w14:paraId="2DDEF496" w14:textId="77777777" w:rsidR="000638E8" w:rsidRPr="00714426" w:rsidRDefault="000638E8" w:rsidP="000638E8">
      <w:pPr>
        <w:jc w:val="center"/>
        <w:rPr>
          <w:rFonts w:asciiTheme="minorHAnsi" w:hAnsiTheme="minorHAnsi" w:cs="Arial"/>
          <w:b/>
          <w:sz w:val="26"/>
          <w:szCs w:val="26"/>
        </w:rPr>
      </w:pPr>
      <w:r w:rsidRPr="00714426">
        <w:rPr>
          <w:rFonts w:asciiTheme="minorHAnsi" w:hAnsiTheme="minorHAnsi" w:cs="Arial"/>
          <w:b/>
          <w:sz w:val="26"/>
          <w:szCs w:val="26"/>
        </w:rPr>
        <w:t>43-410 Zebrzydowice</w:t>
      </w:r>
    </w:p>
    <w:p w14:paraId="5D59E60C" w14:textId="77777777" w:rsidR="00DC4E23" w:rsidRPr="00714426" w:rsidRDefault="00DC4E23" w:rsidP="00F1164B">
      <w:pPr>
        <w:spacing w:line="360" w:lineRule="auto"/>
        <w:rPr>
          <w:rFonts w:asciiTheme="minorHAnsi" w:hAnsiTheme="minorHAnsi" w:cs="Arial"/>
          <w:b/>
          <w:sz w:val="24"/>
        </w:rPr>
      </w:pPr>
    </w:p>
    <w:p w14:paraId="5CDB461B" w14:textId="77777777" w:rsidR="000638E8" w:rsidRPr="009D1BB9" w:rsidRDefault="000638E8" w:rsidP="00F1164B">
      <w:pPr>
        <w:spacing w:line="360" w:lineRule="auto"/>
        <w:rPr>
          <w:rFonts w:asciiTheme="minorHAnsi" w:hAnsiTheme="minorHAnsi" w:cs="Arial"/>
          <w:b/>
          <w:sz w:val="24"/>
        </w:rPr>
      </w:pPr>
    </w:p>
    <w:p w14:paraId="631D5B4A" w14:textId="17C93D6B" w:rsidR="000638E8" w:rsidRPr="009D1BB9" w:rsidRDefault="000638E8" w:rsidP="00F1164B">
      <w:pPr>
        <w:spacing w:line="360" w:lineRule="auto"/>
        <w:rPr>
          <w:rFonts w:asciiTheme="minorHAnsi" w:hAnsiTheme="minorHAnsi" w:cs="Arial"/>
          <w:sz w:val="22"/>
        </w:rPr>
      </w:pPr>
      <w:r w:rsidRPr="009D1BB9">
        <w:rPr>
          <w:rFonts w:asciiTheme="minorHAnsi" w:hAnsiTheme="minorHAnsi" w:cs="Arial"/>
          <w:sz w:val="22"/>
        </w:rPr>
        <w:t>Nazwa zamówienia</w:t>
      </w:r>
      <w:r w:rsidR="009D1BB9" w:rsidRPr="009D1BB9">
        <w:rPr>
          <w:rFonts w:asciiTheme="minorHAnsi" w:hAnsiTheme="minorHAnsi" w:cs="Arial"/>
          <w:sz w:val="22"/>
        </w:rPr>
        <w:t>:</w:t>
      </w:r>
    </w:p>
    <w:p w14:paraId="78440BC8" w14:textId="77777777" w:rsidR="00F54C02" w:rsidRPr="00714426" w:rsidRDefault="00F54C02" w:rsidP="00F1164B">
      <w:pPr>
        <w:spacing w:line="360" w:lineRule="auto"/>
        <w:rPr>
          <w:rFonts w:asciiTheme="minorHAnsi" w:hAnsiTheme="minorHAnsi" w:cs="Arial"/>
          <w:sz w:val="22"/>
        </w:rPr>
      </w:pPr>
    </w:p>
    <w:p w14:paraId="7804E98C" w14:textId="77777777" w:rsidR="00456058" w:rsidRPr="004539B4" w:rsidRDefault="00456058" w:rsidP="00456058">
      <w:pPr>
        <w:autoSpaceDE w:val="0"/>
        <w:autoSpaceDN w:val="0"/>
        <w:spacing w:line="360" w:lineRule="auto"/>
        <w:jc w:val="both"/>
        <w:rPr>
          <w:rFonts w:ascii="Arial" w:hAnsi="Arial" w:cs="Arial"/>
          <w:color w:val="7030A0"/>
          <w:sz w:val="24"/>
          <w:szCs w:val="24"/>
        </w:rPr>
      </w:pPr>
    </w:p>
    <w:p w14:paraId="6F80A6E1" w14:textId="77777777" w:rsidR="00456058" w:rsidRPr="00EB14A4" w:rsidRDefault="00456058" w:rsidP="00456058">
      <w:pPr>
        <w:autoSpaceDE w:val="0"/>
        <w:autoSpaceDN w:val="0"/>
        <w:spacing w:line="360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EB14A4">
        <w:rPr>
          <w:rFonts w:asciiTheme="minorHAnsi" w:hAnsiTheme="minorHAnsi" w:cstheme="minorHAnsi"/>
          <w:b/>
          <w:bCs/>
          <w:sz w:val="32"/>
          <w:szCs w:val="32"/>
        </w:rPr>
        <w:t>„Kompleksowe ubezpieczenia dla Gminy Zebrzydowice</w:t>
      </w:r>
    </w:p>
    <w:p w14:paraId="358EEBDE" w14:textId="113F449D" w:rsidR="00456058" w:rsidRPr="00EB14A4" w:rsidRDefault="00456058" w:rsidP="00456058">
      <w:pPr>
        <w:autoSpaceDE w:val="0"/>
        <w:autoSpaceDN w:val="0"/>
        <w:spacing w:line="360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EB14A4">
        <w:rPr>
          <w:rFonts w:asciiTheme="minorHAnsi" w:hAnsiTheme="minorHAnsi" w:cstheme="minorHAnsi"/>
          <w:b/>
          <w:bCs/>
          <w:sz w:val="32"/>
          <w:szCs w:val="32"/>
        </w:rPr>
        <w:t>na lata 202</w:t>
      </w:r>
      <w:r w:rsidR="00DD25F1" w:rsidRPr="00EB14A4">
        <w:rPr>
          <w:rFonts w:asciiTheme="minorHAnsi" w:hAnsiTheme="minorHAnsi" w:cstheme="minorHAnsi"/>
          <w:b/>
          <w:bCs/>
          <w:sz w:val="32"/>
          <w:szCs w:val="32"/>
        </w:rPr>
        <w:t>5</w:t>
      </w:r>
      <w:r w:rsidRPr="00EB14A4">
        <w:rPr>
          <w:rFonts w:asciiTheme="minorHAnsi" w:hAnsiTheme="minorHAnsi" w:cstheme="minorHAnsi"/>
          <w:b/>
          <w:bCs/>
          <w:sz w:val="32"/>
          <w:szCs w:val="32"/>
        </w:rPr>
        <w:t>-202</w:t>
      </w:r>
      <w:r w:rsidR="00DD25F1" w:rsidRPr="00EB14A4">
        <w:rPr>
          <w:rFonts w:asciiTheme="minorHAnsi" w:hAnsiTheme="minorHAnsi" w:cstheme="minorHAnsi"/>
          <w:b/>
          <w:bCs/>
          <w:sz w:val="32"/>
          <w:szCs w:val="32"/>
        </w:rPr>
        <w:t>7</w:t>
      </w:r>
      <w:r w:rsidRPr="00EB14A4">
        <w:rPr>
          <w:rFonts w:asciiTheme="minorHAnsi" w:hAnsiTheme="minorHAnsi" w:cstheme="minorHAnsi"/>
          <w:b/>
          <w:bCs/>
          <w:sz w:val="32"/>
          <w:szCs w:val="32"/>
        </w:rPr>
        <w:t>”</w:t>
      </w:r>
    </w:p>
    <w:p w14:paraId="4CBCC437" w14:textId="77777777" w:rsidR="002423E1" w:rsidRPr="004539B4" w:rsidRDefault="002423E1" w:rsidP="002423E1">
      <w:pPr>
        <w:ind w:left="-397"/>
        <w:jc w:val="center"/>
        <w:rPr>
          <w:rFonts w:asciiTheme="minorHAnsi" w:hAnsiTheme="minorHAnsi" w:cs="Arial"/>
          <w:b/>
          <w:color w:val="7030A0"/>
          <w:sz w:val="28"/>
          <w:szCs w:val="28"/>
        </w:rPr>
      </w:pPr>
    </w:p>
    <w:p w14:paraId="70C96007" w14:textId="792FF18D" w:rsidR="000638E8" w:rsidRPr="004543E9" w:rsidRDefault="000638E8" w:rsidP="000638E8">
      <w:pPr>
        <w:jc w:val="center"/>
        <w:rPr>
          <w:rFonts w:asciiTheme="minorHAnsi" w:hAnsiTheme="minorHAnsi" w:cs="Arial"/>
          <w:bCs/>
          <w:color w:val="FF0000"/>
          <w:sz w:val="24"/>
          <w:szCs w:val="24"/>
        </w:rPr>
      </w:pPr>
      <w:r w:rsidRPr="00714426">
        <w:rPr>
          <w:rFonts w:asciiTheme="minorHAnsi" w:hAnsiTheme="minorHAnsi" w:cs="Arial"/>
          <w:bCs/>
          <w:sz w:val="24"/>
          <w:szCs w:val="24"/>
        </w:rPr>
        <w:t xml:space="preserve">Nr postępowania: </w:t>
      </w:r>
      <w:r w:rsidRPr="00150382">
        <w:rPr>
          <w:rFonts w:asciiTheme="minorHAnsi" w:hAnsiTheme="minorHAnsi" w:cs="Arial"/>
          <w:bCs/>
          <w:sz w:val="24"/>
          <w:szCs w:val="24"/>
        </w:rPr>
        <w:t>IR.271.</w:t>
      </w:r>
      <w:r w:rsidR="00DD25F1">
        <w:rPr>
          <w:rFonts w:asciiTheme="minorHAnsi" w:hAnsiTheme="minorHAnsi" w:cs="Arial"/>
          <w:bCs/>
          <w:sz w:val="24"/>
          <w:szCs w:val="24"/>
        </w:rPr>
        <w:t>21</w:t>
      </w:r>
      <w:r w:rsidR="00F54C02" w:rsidRPr="00150382">
        <w:rPr>
          <w:rFonts w:asciiTheme="minorHAnsi" w:hAnsiTheme="minorHAnsi" w:cs="Arial"/>
          <w:bCs/>
          <w:sz w:val="24"/>
          <w:szCs w:val="24"/>
        </w:rPr>
        <w:t>.</w:t>
      </w:r>
      <w:r w:rsidRPr="00150382">
        <w:rPr>
          <w:rFonts w:asciiTheme="minorHAnsi" w:hAnsiTheme="minorHAnsi" w:cs="Arial"/>
          <w:bCs/>
          <w:sz w:val="24"/>
          <w:szCs w:val="24"/>
        </w:rPr>
        <w:t>202</w:t>
      </w:r>
      <w:r w:rsidR="00DD25F1">
        <w:rPr>
          <w:rFonts w:asciiTheme="minorHAnsi" w:hAnsiTheme="minorHAnsi" w:cs="Arial"/>
          <w:bCs/>
          <w:sz w:val="24"/>
          <w:szCs w:val="24"/>
        </w:rPr>
        <w:t>5</w:t>
      </w:r>
    </w:p>
    <w:p w14:paraId="7875F369" w14:textId="77777777" w:rsidR="00DC4E23" w:rsidRPr="00714426" w:rsidRDefault="00DC4E23" w:rsidP="00F1164B">
      <w:pPr>
        <w:spacing w:line="360" w:lineRule="auto"/>
        <w:rPr>
          <w:rFonts w:asciiTheme="minorHAnsi" w:hAnsiTheme="minorHAnsi" w:cs="Arial"/>
          <w:sz w:val="24"/>
        </w:rPr>
      </w:pPr>
    </w:p>
    <w:p w14:paraId="6008018C" w14:textId="77777777" w:rsidR="00DC4E23" w:rsidRPr="00714426" w:rsidRDefault="00DC4E23" w:rsidP="00F1164B">
      <w:pPr>
        <w:spacing w:line="360" w:lineRule="auto"/>
        <w:rPr>
          <w:rFonts w:asciiTheme="minorHAnsi" w:hAnsiTheme="minorHAnsi" w:cs="Arial"/>
          <w:sz w:val="24"/>
        </w:rPr>
      </w:pPr>
    </w:p>
    <w:p w14:paraId="085C6965" w14:textId="77777777" w:rsidR="00DC4E23" w:rsidRPr="00714426" w:rsidRDefault="00DC4E23" w:rsidP="00F1164B">
      <w:pPr>
        <w:rPr>
          <w:rFonts w:asciiTheme="minorHAnsi" w:hAnsiTheme="minorHAnsi" w:cs="Arial"/>
        </w:rPr>
      </w:pPr>
    </w:p>
    <w:p w14:paraId="5C44038F" w14:textId="77777777" w:rsidR="00DC4E23" w:rsidRPr="00714426" w:rsidRDefault="00DC4E23" w:rsidP="00F1164B">
      <w:pPr>
        <w:rPr>
          <w:rFonts w:asciiTheme="minorHAnsi" w:hAnsiTheme="minorHAnsi" w:cs="Arial"/>
        </w:rPr>
      </w:pPr>
    </w:p>
    <w:p w14:paraId="384963CF" w14:textId="77777777" w:rsidR="003E0013" w:rsidRPr="00714426" w:rsidRDefault="00DC4E23" w:rsidP="003E0013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714426">
        <w:rPr>
          <w:rFonts w:asciiTheme="minorHAnsi" w:hAnsiTheme="minorHAnsi" w:cs="Arial"/>
          <w:b/>
        </w:rPr>
        <w:br w:type="page"/>
      </w:r>
    </w:p>
    <w:p w14:paraId="7286D463" w14:textId="77777777" w:rsidR="00A510C9" w:rsidRPr="00A510C9" w:rsidRDefault="00A510C9" w:rsidP="000A22BC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98ED227" w14:textId="77777777" w:rsidR="00DC4E23" w:rsidRDefault="00A510C9" w:rsidP="00A510C9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>
        <w:rPr>
          <w:rFonts w:asciiTheme="minorHAnsi" w:hAnsiTheme="minorHAnsi" w:cs="Arial"/>
          <w:b/>
          <w:sz w:val="24"/>
          <w:szCs w:val="24"/>
          <w:u w:val="single"/>
        </w:rPr>
        <w:t xml:space="preserve">A. </w:t>
      </w:r>
      <w:r w:rsidR="00DC4E23" w:rsidRPr="00714426">
        <w:rPr>
          <w:rFonts w:asciiTheme="minorHAnsi" w:hAnsiTheme="minorHAnsi" w:cs="Arial"/>
          <w:b/>
          <w:sz w:val="24"/>
          <w:szCs w:val="24"/>
          <w:u w:val="single"/>
        </w:rPr>
        <w:t>OFERTA</w:t>
      </w:r>
    </w:p>
    <w:p w14:paraId="3720E322" w14:textId="77777777" w:rsidR="00A510C9" w:rsidRPr="00DC735F" w:rsidRDefault="00A510C9" w:rsidP="00A510C9">
      <w:pPr>
        <w:pStyle w:val="Tekstpodstawowywcity"/>
        <w:ind w:left="720"/>
        <w:rPr>
          <w:rFonts w:asciiTheme="minorHAnsi" w:hAnsiTheme="minorHAnsi" w:cs="Arial"/>
          <w:b/>
          <w:u w:val="single"/>
        </w:rPr>
      </w:pPr>
    </w:p>
    <w:p w14:paraId="03B65557" w14:textId="77777777" w:rsidR="00DC4E23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Nazwa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149A0" w14:paraId="3561B452" w14:textId="77777777" w:rsidTr="00D149A0">
        <w:tc>
          <w:tcPr>
            <w:tcW w:w="9062" w:type="dxa"/>
          </w:tcPr>
          <w:p w14:paraId="0A89DF94" w14:textId="77777777" w:rsidR="00456058" w:rsidRPr="004539B4" w:rsidRDefault="00456058" w:rsidP="00456058">
            <w:pPr>
              <w:autoSpaceDE w:val="0"/>
              <w:autoSpaceDN w:val="0"/>
              <w:spacing w:line="360" w:lineRule="auto"/>
              <w:jc w:val="both"/>
              <w:rPr>
                <w:rFonts w:ascii="Calibri" w:hAnsi="Calibri" w:cs="Calibri"/>
                <w:color w:val="7030A0"/>
                <w:sz w:val="16"/>
                <w:szCs w:val="16"/>
              </w:rPr>
            </w:pPr>
          </w:p>
          <w:p w14:paraId="6652F360" w14:textId="77777777" w:rsidR="00456058" w:rsidRPr="00C50E10" w:rsidRDefault="00456058" w:rsidP="00456058">
            <w:pPr>
              <w:autoSpaceDE w:val="0"/>
              <w:autoSpaceDN w:val="0"/>
              <w:spacing w:line="36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50E10">
              <w:rPr>
                <w:rFonts w:ascii="Calibri" w:hAnsi="Calibri" w:cs="Calibri"/>
                <w:b/>
                <w:bCs/>
                <w:sz w:val="28"/>
                <w:szCs w:val="28"/>
              </w:rPr>
              <w:t>„Kompleksowe ubezpieczenia dla Gminy Zebrzydowice</w:t>
            </w:r>
          </w:p>
          <w:p w14:paraId="04F490BF" w14:textId="6928210F" w:rsidR="00D149A0" w:rsidRPr="00EB6896" w:rsidRDefault="00456058" w:rsidP="00EB6896">
            <w:pPr>
              <w:autoSpaceDE w:val="0"/>
              <w:autoSpaceDN w:val="0"/>
              <w:spacing w:line="360" w:lineRule="auto"/>
              <w:jc w:val="center"/>
              <w:rPr>
                <w:rFonts w:ascii="Calibri" w:hAnsi="Calibri" w:cs="Calibri"/>
                <w:b/>
                <w:bCs/>
                <w:color w:val="CC00FF"/>
                <w:sz w:val="28"/>
                <w:szCs w:val="28"/>
              </w:rPr>
            </w:pPr>
            <w:r w:rsidRPr="00C50E10">
              <w:rPr>
                <w:rFonts w:ascii="Calibri" w:hAnsi="Calibri" w:cs="Calibri"/>
                <w:b/>
                <w:bCs/>
                <w:sz w:val="28"/>
                <w:szCs w:val="28"/>
              </w:rPr>
              <w:t>na lata 202</w:t>
            </w:r>
            <w:r w:rsidR="00DD25F1">
              <w:rPr>
                <w:rFonts w:ascii="Calibri" w:hAnsi="Calibri" w:cs="Calibri"/>
                <w:b/>
                <w:bCs/>
                <w:sz w:val="28"/>
                <w:szCs w:val="28"/>
              </w:rPr>
              <w:t>5</w:t>
            </w:r>
            <w:r w:rsidRPr="00C50E10">
              <w:rPr>
                <w:rFonts w:ascii="Calibri" w:hAnsi="Calibri" w:cs="Calibri"/>
                <w:b/>
                <w:bCs/>
                <w:sz w:val="28"/>
                <w:szCs w:val="28"/>
              </w:rPr>
              <w:t>-202</w:t>
            </w:r>
            <w:r w:rsidR="00DD25F1">
              <w:rPr>
                <w:rFonts w:ascii="Calibri" w:hAnsi="Calibri" w:cs="Calibri"/>
                <w:b/>
                <w:bCs/>
                <w:sz w:val="28"/>
                <w:szCs w:val="28"/>
              </w:rPr>
              <w:t>7</w:t>
            </w:r>
            <w:r w:rsidRPr="00C50E10">
              <w:rPr>
                <w:rFonts w:ascii="Calibri" w:hAnsi="Calibri" w:cs="Calibri"/>
                <w:b/>
                <w:bCs/>
                <w:sz w:val="28"/>
                <w:szCs w:val="28"/>
              </w:rPr>
              <w:t>”</w:t>
            </w:r>
          </w:p>
        </w:tc>
      </w:tr>
    </w:tbl>
    <w:p w14:paraId="004F8BD4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06B3F5EC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Nazwa i siedziba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149A0" w14:paraId="0815437B" w14:textId="77777777" w:rsidTr="00D149A0">
        <w:tc>
          <w:tcPr>
            <w:tcW w:w="9062" w:type="dxa"/>
          </w:tcPr>
          <w:p w14:paraId="40EE112A" w14:textId="77777777" w:rsidR="00D149A0" w:rsidRPr="00A510C9" w:rsidRDefault="00D149A0" w:rsidP="00F1164B">
            <w:pPr>
              <w:pStyle w:val="Tekstpodstawowywcity"/>
              <w:ind w:left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510C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Gmina Zebrzydowice, ul. ks. A. Janusza 6, </w:t>
            </w:r>
            <w:r w:rsidR="00A510C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43-410 </w:t>
            </w:r>
            <w:r w:rsidRPr="00A510C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Zebrzydowice</w:t>
            </w:r>
          </w:p>
        </w:tc>
      </w:tr>
    </w:tbl>
    <w:p w14:paraId="32CA77F6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1C68EDA3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Nazwa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149A0" w14:paraId="16CF9E29" w14:textId="77777777" w:rsidTr="00D149A0">
        <w:tc>
          <w:tcPr>
            <w:tcW w:w="9062" w:type="dxa"/>
          </w:tcPr>
          <w:p w14:paraId="007154D2" w14:textId="77777777" w:rsidR="00D149A0" w:rsidRDefault="00D149A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5F34245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504218F6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149A0" w14:paraId="13AC0449" w14:textId="77777777" w:rsidTr="00D149A0">
        <w:tc>
          <w:tcPr>
            <w:tcW w:w="9062" w:type="dxa"/>
          </w:tcPr>
          <w:p w14:paraId="12C466E4" w14:textId="77777777" w:rsidR="00D149A0" w:rsidRDefault="00D149A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92D14A0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617D0920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Województwo: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149A0" w14:paraId="2590D275" w14:textId="77777777" w:rsidTr="00D149A0">
        <w:tc>
          <w:tcPr>
            <w:tcW w:w="9062" w:type="dxa"/>
          </w:tcPr>
          <w:p w14:paraId="14D40A03" w14:textId="77777777" w:rsidR="00D149A0" w:rsidRDefault="00D149A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FE6A347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0E12AD4B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Nazwa Wykonawcy/ Wykonawców, gdy podmioty ubiegają się wspólnie o udzielenie zamówienia</w:t>
      </w:r>
      <w:r w:rsidRPr="00714426">
        <w:rPr>
          <w:rStyle w:val="Odwoanieprzypisudolnego"/>
          <w:rFonts w:asciiTheme="minorHAnsi" w:hAnsiTheme="minorHAnsi" w:cs="Arial"/>
          <w:b/>
        </w:rPr>
        <w:footnoteReference w:id="1"/>
      </w:r>
      <w:r>
        <w:rPr>
          <w:rFonts w:asciiTheme="minorHAnsi" w:hAnsiTheme="minorHAnsi" w:cs="Arial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149A0" w14:paraId="69C970C8" w14:textId="77777777" w:rsidTr="00D149A0">
        <w:tc>
          <w:tcPr>
            <w:tcW w:w="9062" w:type="dxa"/>
          </w:tcPr>
          <w:p w14:paraId="7D8EC932" w14:textId="77777777" w:rsidR="00D149A0" w:rsidRDefault="00D149A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FF89EF7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2FF762AB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NIP: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149A0" w14:paraId="13F4CCE0" w14:textId="77777777" w:rsidTr="00D149A0">
        <w:tc>
          <w:tcPr>
            <w:tcW w:w="9062" w:type="dxa"/>
          </w:tcPr>
          <w:p w14:paraId="4090F431" w14:textId="77777777" w:rsidR="00D149A0" w:rsidRDefault="00D149A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1647562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75F7F96E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149A0" w14:paraId="4C29477E" w14:textId="77777777" w:rsidTr="00D149A0">
        <w:tc>
          <w:tcPr>
            <w:tcW w:w="9062" w:type="dxa"/>
          </w:tcPr>
          <w:p w14:paraId="4528E014" w14:textId="77777777" w:rsidR="00D149A0" w:rsidRDefault="00D149A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6A879A6" w14:textId="77777777" w:rsidR="00D149A0" w:rsidRDefault="00D149A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684FBD14" w14:textId="77777777" w:rsidR="00D149A0" w:rsidRDefault="00C5236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Telefon, e- 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52360" w14:paraId="15775197" w14:textId="77777777" w:rsidTr="00C52360">
        <w:tc>
          <w:tcPr>
            <w:tcW w:w="9062" w:type="dxa"/>
          </w:tcPr>
          <w:p w14:paraId="5615980F" w14:textId="77777777" w:rsidR="00C52360" w:rsidRDefault="00C5236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D81D50A" w14:textId="77777777" w:rsidR="00C52360" w:rsidRDefault="00C5236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18D6A98A" w14:textId="77777777" w:rsidR="00C52360" w:rsidRDefault="00C5236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Miejsce rejestracji działalności Wykonawcy: KRS / </w:t>
      </w:r>
      <w:proofErr w:type="spellStart"/>
      <w:r>
        <w:rPr>
          <w:rFonts w:asciiTheme="minorHAnsi" w:hAnsiTheme="minorHAnsi" w:cs="Arial"/>
          <w:sz w:val="22"/>
          <w:szCs w:val="22"/>
        </w:rPr>
        <w:t>CEiDG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/ Wykonawca jest osobą fizyczną nie prowadzącą działalności gospodarczej / Status innego rodzaju </w:t>
      </w:r>
      <w:r w:rsidRPr="00C52360">
        <w:rPr>
          <w:rFonts w:asciiTheme="minorHAnsi" w:hAnsiTheme="minorHAnsi" w:cs="Arial"/>
          <w:i/>
          <w:iCs/>
          <w:sz w:val="22"/>
          <w:szCs w:val="22"/>
        </w:rPr>
        <w:t>(proszę podać właściwy</w:t>
      </w:r>
      <w:r w:rsidR="00DC735F">
        <w:rPr>
          <w:rFonts w:asciiTheme="minorHAnsi" w:hAnsiTheme="minorHAnsi" w:cs="Arial"/>
          <w:i/>
          <w:iCs/>
          <w:sz w:val="22"/>
          <w:szCs w:val="22"/>
        </w:rPr>
        <w:t xml:space="preserve"> wraz z nr</w:t>
      </w:r>
      <w:r w:rsidRPr="00C52360">
        <w:rPr>
          <w:rFonts w:asciiTheme="minorHAnsi" w:hAnsiTheme="minorHAnsi" w:cs="Arial"/>
          <w:i/>
          <w:iCs/>
          <w:sz w:val="22"/>
          <w:szCs w:val="22"/>
        </w:rP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52360" w14:paraId="0135CF98" w14:textId="77777777" w:rsidTr="00C52360">
        <w:tc>
          <w:tcPr>
            <w:tcW w:w="9062" w:type="dxa"/>
          </w:tcPr>
          <w:p w14:paraId="7E32E2DA" w14:textId="77777777" w:rsidR="00C52360" w:rsidRDefault="00C5236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69CED3C" w14:textId="77777777" w:rsidR="00C52360" w:rsidRDefault="00C5236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6D45D330" w14:textId="77777777" w:rsidR="00C52360" w:rsidRDefault="00C5236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Osoby uprawnione do reprezentowania Wykonawcy w niniejszym postępowaniu </w:t>
      </w:r>
      <w:r w:rsidRPr="00C52360">
        <w:rPr>
          <w:rFonts w:asciiTheme="minorHAnsi" w:hAnsiTheme="minorHAnsi" w:cs="Arial"/>
          <w:i/>
          <w:iCs/>
          <w:sz w:val="22"/>
          <w:szCs w:val="22"/>
        </w:rPr>
        <w:t>(imię, nazwisko, stanowisko):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52360" w14:paraId="32EB44E6" w14:textId="77777777" w:rsidTr="00C52360">
        <w:tc>
          <w:tcPr>
            <w:tcW w:w="9062" w:type="dxa"/>
          </w:tcPr>
          <w:p w14:paraId="2AC3C1B7" w14:textId="77777777" w:rsidR="00C52360" w:rsidRDefault="00C5236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6BF06F9" w14:textId="77777777" w:rsidR="00C52360" w:rsidRDefault="00C5236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697B22A5" w14:textId="77777777" w:rsidR="00C52360" w:rsidRPr="00C52360" w:rsidRDefault="00C52360" w:rsidP="00F1164B">
      <w:pPr>
        <w:pStyle w:val="Tekstpodstawowywcity"/>
        <w:ind w:left="0"/>
        <w:rPr>
          <w:rFonts w:asciiTheme="minorHAnsi" w:hAnsiTheme="minorHAnsi" w:cs="Arial"/>
          <w:i/>
          <w:i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Czy Wykonawca polega na zdolności innych podmiotów w celu spełnienia warunków udziału </w:t>
      </w:r>
      <w:r w:rsidR="00A510C9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w postępowaniu? (</w:t>
      </w:r>
      <w:r>
        <w:rPr>
          <w:rFonts w:asciiTheme="minorHAnsi" w:hAnsiTheme="minorHAnsi" w:cs="Arial"/>
          <w:i/>
          <w:iCs/>
          <w:sz w:val="22"/>
          <w:szCs w:val="22"/>
        </w:rPr>
        <w:t>należy wpisać nazwy tych podmiotów)</w:t>
      </w:r>
      <w:r w:rsidRPr="00C52360">
        <w:rPr>
          <w:rStyle w:val="Odwoanieprzypisudolnego"/>
          <w:rFonts w:asciiTheme="minorHAnsi" w:hAnsiTheme="minorHAnsi" w:cs="Arial"/>
          <w:b/>
        </w:rPr>
        <w:t xml:space="preserve"> </w:t>
      </w:r>
      <w:r w:rsidRPr="00714426">
        <w:rPr>
          <w:rStyle w:val="Odwoanieprzypisudolnego"/>
          <w:rFonts w:asciiTheme="minorHAnsi" w:hAnsiTheme="minorHAnsi" w:cs="Arial"/>
          <w:b/>
        </w:rPr>
        <w:footnoteReference w:id="2"/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52360" w14:paraId="27A0D2D5" w14:textId="77777777" w:rsidTr="00C52360">
        <w:tc>
          <w:tcPr>
            <w:tcW w:w="9062" w:type="dxa"/>
          </w:tcPr>
          <w:p w14:paraId="33ED09E1" w14:textId="77777777" w:rsidR="00C52360" w:rsidRDefault="00C5236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FC503E7" w14:textId="77777777" w:rsidR="00C52360" w:rsidRDefault="00C5236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24339C8C" w14:textId="77777777" w:rsidR="00C52360" w:rsidRDefault="00C52360" w:rsidP="00F1164B">
      <w:pPr>
        <w:pStyle w:val="Tekstpodstawowywcity"/>
        <w:ind w:left="0"/>
        <w:rPr>
          <w:rFonts w:asciiTheme="minorHAnsi" w:hAnsiTheme="minorHAnsi" w:cs="Arial"/>
          <w:i/>
          <w:i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 xml:space="preserve">Czy Wykonawca pochodzi z innego państwa członkowskiego Unii Europejskiej </w:t>
      </w:r>
      <w:r>
        <w:rPr>
          <w:rFonts w:asciiTheme="minorHAnsi" w:hAnsiTheme="minorHAnsi" w:cs="Arial"/>
          <w:i/>
          <w:iCs/>
          <w:sz w:val="22"/>
          <w:szCs w:val="22"/>
        </w:rPr>
        <w:t>(skrót literowy nazwy państwa):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52360" w14:paraId="620EF913" w14:textId="77777777" w:rsidTr="00C52360">
        <w:tc>
          <w:tcPr>
            <w:tcW w:w="9062" w:type="dxa"/>
          </w:tcPr>
          <w:p w14:paraId="6B09625A" w14:textId="77777777" w:rsidR="00C52360" w:rsidRDefault="00C5236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3763AC5" w14:textId="77777777" w:rsidR="00C52360" w:rsidRDefault="00C5236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19B994D9" w14:textId="77777777" w:rsidR="00C52360" w:rsidRDefault="00C52360" w:rsidP="00F1164B">
      <w:pPr>
        <w:pStyle w:val="Tekstpodstawowywcity"/>
        <w:ind w:left="0"/>
        <w:rPr>
          <w:rFonts w:asciiTheme="minorHAnsi" w:hAnsiTheme="minorHAnsi" w:cs="Arial"/>
          <w:i/>
          <w:i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Czy Wykonawca pochodzi z innego państwa nie będącego członkiem Unii Europejskiej </w:t>
      </w:r>
      <w:r>
        <w:rPr>
          <w:rFonts w:asciiTheme="minorHAnsi" w:hAnsiTheme="minorHAnsi" w:cs="Arial"/>
          <w:i/>
          <w:iCs/>
          <w:sz w:val="22"/>
          <w:szCs w:val="22"/>
        </w:rPr>
        <w:t>(skrót literowy nazwy państwa):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52360" w14:paraId="55DA05D0" w14:textId="77777777" w:rsidTr="00C52360">
        <w:tc>
          <w:tcPr>
            <w:tcW w:w="9062" w:type="dxa"/>
          </w:tcPr>
          <w:p w14:paraId="7F901747" w14:textId="77777777" w:rsidR="00C52360" w:rsidRDefault="00C5236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81DE2B1" w14:textId="77777777" w:rsidR="00C52360" w:rsidRDefault="00C5236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1D8E69E2" w14:textId="6767B392" w:rsidR="00C52360" w:rsidRDefault="00C5236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Rodzaj Wykonawcy: mikroprzedsiębiorstwo, małe przedsiębiorstwo, średnie przedsiębiorstwo</w:t>
      </w:r>
      <w:r w:rsidR="00EB6896"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i/>
          <w:iCs/>
          <w:sz w:val="22"/>
          <w:szCs w:val="22"/>
        </w:rPr>
        <w:t>(wpisać właściwe):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52360" w14:paraId="160B44DE" w14:textId="77777777" w:rsidTr="00C52360">
        <w:tc>
          <w:tcPr>
            <w:tcW w:w="9062" w:type="dxa"/>
          </w:tcPr>
          <w:p w14:paraId="7B80C4CF" w14:textId="77777777" w:rsidR="00C52360" w:rsidRDefault="00C52360" w:rsidP="00F1164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95DC24D" w14:textId="77777777" w:rsidR="00C52360" w:rsidRPr="00C52360" w:rsidRDefault="00C52360" w:rsidP="00F1164B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p w14:paraId="2CF3F305" w14:textId="26F3C47C" w:rsidR="00DC4E23" w:rsidRPr="0080269C" w:rsidRDefault="00DC4E23" w:rsidP="0080269C">
      <w:pPr>
        <w:pStyle w:val="Tekstpodstawowywcity"/>
        <w:numPr>
          <w:ilvl w:val="2"/>
          <w:numId w:val="2"/>
        </w:numPr>
        <w:tabs>
          <w:tab w:val="clear" w:pos="2160"/>
        </w:tabs>
        <w:spacing w:line="276" w:lineRule="auto"/>
        <w:ind w:left="426" w:hanging="426"/>
        <w:rPr>
          <w:rFonts w:asciiTheme="minorHAnsi" w:hAnsiTheme="minorHAnsi" w:cs="Arial"/>
          <w:iCs/>
          <w:sz w:val="22"/>
          <w:szCs w:val="22"/>
        </w:rPr>
      </w:pPr>
      <w:r w:rsidRPr="0080269C">
        <w:rPr>
          <w:rFonts w:asciiTheme="minorHAnsi" w:hAnsiTheme="minorHAnsi" w:cs="Arial"/>
          <w:iCs/>
          <w:sz w:val="22"/>
          <w:szCs w:val="22"/>
        </w:rPr>
        <w:t xml:space="preserve">Zobowiązuję się do wykonania w/w zamówienia zgodnie z warunkami określonymi </w:t>
      </w:r>
      <w:r w:rsidR="006442E3" w:rsidRPr="0080269C">
        <w:rPr>
          <w:rFonts w:asciiTheme="minorHAnsi" w:hAnsiTheme="minorHAnsi" w:cs="Arial"/>
          <w:iCs/>
          <w:sz w:val="22"/>
          <w:szCs w:val="22"/>
        </w:rPr>
        <w:br/>
      </w:r>
      <w:r w:rsidRPr="0080269C">
        <w:rPr>
          <w:rFonts w:asciiTheme="minorHAnsi" w:hAnsiTheme="minorHAnsi" w:cs="Arial"/>
          <w:iCs/>
          <w:sz w:val="22"/>
          <w:szCs w:val="22"/>
        </w:rPr>
        <w:t xml:space="preserve">w SWZ i wzorze </w:t>
      </w:r>
      <w:r w:rsidRPr="00150382">
        <w:rPr>
          <w:rFonts w:asciiTheme="minorHAnsi" w:hAnsiTheme="minorHAnsi" w:cs="Arial"/>
          <w:iCs/>
          <w:sz w:val="22"/>
          <w:szCs w:val="22"/>
        </w:rPr>
        <w:t>um</w:t>
      </w:r>
      <w:r w:rsidR="00456058" w:rsidRPr="00150382">
        <w:rPr>
          <w:rFonts w:asciiTheme="minorHAnsi" w:hAnsiTheme="minorHAnsi" w:cs="Arial"/>
          <w:iCs/>
          <w:sz w:val="22"/>
          <w:szCs w:val="22"/>
        </w:rPr>
        <w:t>ów</w:t>
      </w:r>
      <w:r w:rsidRPr="00150382">
        <w:rPr>
          <w:rFonts w:asciiTheme="minorHAnsi" w:hAnsiTheme="minorHAnsi" w:cs="Arial"/>
          <w:iCs/>
          <w:sz w:val="22"/>
          <w:szCs w:val="22"/>
        </w:rPr>
        <w:t>.</w:t>
      </w:r>
    </w:p>
    <w:p w14:paraId="25BEC1A3" w14:textId="77777777" w:rsidR="00DC4E23" w:rsidRPr="00C50E10" w:rsidRDefault="00DC4E23" w:rsidP="003720A0">
      <w:pPr>
        <w:pStyle w:val="Tekstpodstawowywcity"/>
        <w:spacing w:line="276" w:lineRule="auto"/>
        <w:ind w:left="0"/>
        <w:rPr>
          <w:rFonts w:asciiTheme="minorHAnsi" w:hAnsiTheme="minorHAnsi" w:cs="Arial"/>
          <w:iCs/>
          <w:sz w:val="22"/>
          <w:szCs w:val="22"/>
        </w:rPr>
      </w:pPr>
    </w:p>
    <w:p w14:paraId="3FED0528" w14:textId="4648C4BF" w:rsidR="00583C59" w:rsidRPr="00EB14A4" w:rsidRDefault="00C50E10" w:rsidP="00C50E10">
      <w:pPr>
        <w:pStyle w:val="Tekstpodstawowywcity"/>
        <w:numPr>
          <w:ilvl w:val="2"/>
          <w:numId w:val="2"/>
        </w:numPr>
        <w:tabs>
          <w:tab w:val="clear" w:pos="2160"/>
        </w:tabs>
        <w:spacing w:line="276" w:lineRule="auto"/>
        <w:ind w:left="426" w:hanging="426"/>
        <w:rPr>
          <w:rFonts w:asciiTheme="minorHAnsi" w:hAnsiTheme="minorHAnsi" w:cstheme="minorHAnsi"/>
          <w:iCs/>
          <w:sz w:val="22"/>
          <w:szCs w:val="22"/>
        </w:rPr>
      </w:pPr>
      <w:r w:rsidRPr="00EB14A4">
        <w:rPr>
          <w:rFonts w:asciiTheme="minorHAnsi" w:hAnsiTheme="minorHAnsi" w:cstheme="minorHAnsi"/>
          <w:sz w:val="22"/>
          <w:szCs w:val="22"/>
        </w:rPr>
        <w:t>O</w:t>
      </w:r>
      <w:r w:rsidR="00583C59" w:rsidRPr="00EB14A4">
        <w:rPr>
          <w:rFonts w:asciiTheme="minorHAnsi" w:hAnsiTheme="minorHAnsi" w:cstheme="minorHAnsi"/>
          <w:sz w:val="22"/>
          <w:szCs w:val="22"/>
        </w:rPr>
        <w:t>ferujemy wykonanie przedmiotu zamówienia opisanego w</w:t>
      </w:r>
      <w:r w:rsidR="00583C59" w:rsidRPr="00EB14A4">
        <w:rPr>
          <w:rFonts w:asciiTheme="minorHAnsi" w:hAnsiTheme="minorHAnsi" w:cstheme="minorHAnsi"/>
          <w:color w:val="EE0000"/>
          <w:sz w:val="22"/>
          <w:szCs w:val="22"/>
        </w:rPr>
        <w:t> </w:t>
      </w:r>
      <w:r w:rsidR="00583C59" w:rsidRPr="00EB14A4">
        <w:rPr>
          <w:rFonts w:asciiTheme="minorHAnsi" w:hAnsiTheme="minorHAnsi" w:cstheme="minorHAnsi"/>
          <w:b/>
          <w:bCs/>
          <w:sz w:val="22"/>
          <w:szCs w:val="22"/>
        </w:rPr>
        <w:t xml:space="preserve">Rozdz. </w:t>
      </w:r>
      <w:r w:rsidR="003B7946" w:rsidRPr="00EB14A4">
        <w:rPr>
          <w:rFonts w:asciiTheme="minorHAnsi" w:hAnsiTheme="minorHAnsi" w:cstheme="minorHAnsi"/>
          <w:b/>
          <w:bCs/>
          <w:sz w:val="22"/>
          <w:szCs w:val="22"/>
        </w:rPr>
        <w:t>IV</w:t>
      </w:r>
      <w:r w:rsidR="00583C59" w:rsidRPr="00EB14A4">
        <w:rPr>
          <w:rFonts w:asciiTheme="minorHAnsi" w:hAnsiTheme="minorHAnsi" w:cstheme="minorHAnsi"/>
          <w:b/>
          <w:bCs/>
          <w:sz w:val="22"/>
          <w:szCs w:val="22"/>
        </w:rPr>
        <w:t xml:space="preserve"> SWZ.</w:t>
      </w:r>
      <w:r w:rsidR="00583C59" w:rsidRPr="00EB14A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EBB284" w14:textId="7E0B962D" w:rsidR="00583C59" w:rsidRPr="00C50E10" w:rsidRDefault="003B7946" w:rsidP="0041771B">
      <w:pPr>
        <w:pStyle w:val="Akapitzlist"/>
        <w:numPr>
          <w:ilvl w:val="1"/>
          <w:numId w:val="7"/>
        </w:numPr>
        <w:tabs>
          <w:tab w:val="left" w:pos="63"/>
          <w:tab w:val="left" w:pos="682"/>
        </w:tabs>
        <w:suppressAutoHyphens/>
        <w:spacing w:before="227" w:line="12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0" w:name="_Hlk142048552"/>
      <w:r w:rsidRPr="00C50E10">
        <w:rPr>
          <w:rFonts w:asciiTheme="minorHAnsi" w:hAnsiTheme="minorHAnsi" w:cstheme="minorHAnsi"/>
          <w:b/>
          <w:bCs/>
          <w:spacing w:val="6"/>
          <w:kern w:val="2"/>
          <w:sz w:val="22"/>
          <w:szCs w:val="22"/>
          <w:u w:val="single"/>
        </w:rPr>
        <w:t>W ZAKRESIE</w:t>
      </w:r>
      <w:r w:rsidR="00583C59" w:rsidRPr="00C50E10">
        <w:rPr>
          <w:rFonts w:asciiTheme="minorHAnsi" w:hAnsiTheme="minorHAnsi" w:cstheme="minorHAnsi"/>
          <w:b/>
          <w:bCs/>
          <w:spacing w:val="6"/>
          <w:kern w:val="2"/>
          <w:sz w:val="22"/>
          <w:szCs w:val="22"/>
          <w:u w:val="single"/>
        </w:rPr>
        <w:t xml:space="preserve"> CZĘŚCI NR I </w:t>
      </w:r>
      <w:r w:rsidR="00583C59" w:rsidRPr="00D77C02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u w:val="single"/>
        </w:rPr>
        <w:t>U</w:t>
      </w:r>
      <w:r w:rsidR="00D518DA" w:rsidRPr="00D77C02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u w:val="single"/>
        </w:rPr>
        <w:t>bezpieczenia majątkowe wraz z odpowiedzialnością cywilną</w:t>
      </w:r>
      <w:r w:rsidR="00583C59" w:rsidRPr="00D77C02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u w:val="single"/>
        </w:rPr>
        <w:t>:</w:t>
      </w:r>
      <w:r w:rsidR="00583C59" w:rsidRPr="00C50E10">
        <w:rPr>
          <w:rFonts w:asciiTheme="minorHAnsi" w:hAnsiTheme="minorHAnsi" w:cstheme="minorHAnsi"/>
          <w:spacing w:val="4"/>
          <w:kern w:val="2"/>
          <w:sz w:val="22"/>
          <w:szCs w:val="22"/>
          <w:u w:val="single"/>
        </w:rPr>
        <w:t>*</w:t>
      </w:r>
    </w:p>
    <w:p w14:paraId="270A01C3" w14:textId="7EB332E7" w:rsidR="00C50E10" w:rsidRPr="00C50E10" w:rsidRDefault="00583C59" w:rsidP="00C50E10">
      <w:pPr>
        <w:pStyle w:val="Akapitzlist"/>
        <w:numPr>
          <w:ilvl w:val="0"/>
          <w:numId w:val="8"/>
        </w:numPr>
        <w:tabs>
          <w:tab w:val="left" w:pos="63"/>
          <w:tab w:val="left" w:pos="360"/>
        </w:tabs>
        <w:suppressAutoHyphens/>
        <w:spacing w:before="113"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 xml:space="preserve">cena ofertowa brutto - </w:t>
      </w:r>
      <w:proofErr w:type="spellStart"/>
      <w:r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>Uar</w:t>
      </w:r>
      <w:proofErr w:type="spellEnd"/>
      <w:r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 xml:space="preserve"> + </w:t>
      </w:r>
      <w:proofErr w:type="spellStart"/>
      <w:r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>Ue</w:t>
      </w:r>
      <w:proofErr w:type="spellEnd"/>
      <w:r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 xml:space="preserve"> + </w:t>
      </w:r>
      <w:proofErr w:type="spellStart"/>
      <w:r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>Uoc</w:t>
      </w:r>
      <w:proofErr w:type="spellEnd"/>
      <w:r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 xml:space="preserve">, </w:t>
      </w:r>
      <w:r w:rsidRPr="00C50E10">
        <w:rPr>
          <w:rFonts w:asciiTheme="minorHAnsi" w:hAnsiTheme="minorHAnsi" w:cstheme="minorHAnsi"/>
          <w:spacing w:val="4"/>
          <w:kern w:val="2"/>
          <w:sz w:val="22"/>
          <w:szCs w:val="22"/>
          <w:lang w:eastAsia="ar-SA"/>
        </w:rPr>
        <w:t xml:space="preserve">wynikająca z wypełnienia </w:t>
      </w:r>
      <w:r w:rsidRPr="00C50E10">
        <w:rPr>
          <w:rFonts w:asciiTheme="minorHAnsi" w:hAnsiTheme="minorHAnsi" w:cstheme="minorHAnsi"/>
          <w:b/>
          <w:bCs/>
          <w:i/>
          <w:iCs/>
          <w:spacing w:val="4"/>
          <w:kern w:val="2"/>
          <w:sz w:val="22"/>
          <w:szCs w:val="22"/>
          <w:lang w:eastAsia="ar-SA"/>
        </w:rPr>
        <w:t>Formularza cenowego</w:t>
      </w:r>
      <w:r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 xml:space="preserve"> </w:t>
      </w:r>
      <w:r w:rsidRPr="00C50E10">
        <w:rPr>
          <w:rFonts w:asciiTheme="minorHAnsi" w:hAnsiTheme="minorHAnsi" w:cstheme="minorHAnsi"/>
          <w:spacing w:val="4"/>
          <w:kern w:val="2"/>
          <w:sz w:val="22"/>
          <w:szCs w:val="22"/>
          <w:lang w:eastAsia="ar-SA"/>
        </w:rPr>
        <w:t xml:space="preserve">dla </w:t>
      </w:r>
      <w:r w:rsidR="00D518DA"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>CZĘŚCI</w:t>
      </w:r>
      <w:r w:rsidR="00A85D51"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 xml:space="preserve"> </w:t>
      </w:r>
      <w:r w:rsidR="00D518DA"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>NR</w:t>
      </w:r>
      <w:r w:rsidR="00A85D51"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 xml:space="preserve"> </w:t>
      </w:r>
      <w:r w:rsidRPr="00C50E10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lang w:eastAsia="ar-SA"/>
        </w:rPr>
        <w:t>I</w:t>
      </w:r>
      <w:r w:rsidRPr="00C50E10">
        <w:rPr>
          <w:rFonts w:asciiTheme="minorHAnsi" w:hAnsiTheme="minorHAnsi" w:cstheme="minorHAnsi"/>
          <w:i/>
          <w:iCs/>
          <w:spacing w:val="4"/>
          <w:kern w:val="2"/>
          <w:sz w:val="22"/>
          <w:szCs w:val="22"/>
          <w:lang w:eastAsia="ar-SA"/>
        </w:rPr>
        <w:t xml:space="preserve"> </w:t>
      </w:r>
      <w:r w:rsidRPr="00C50E10">
        <w:rPr>
          <w:rFonts w:asciiTheme="minorHAnsi" w:hAnsiTheme="minorHAnsi" w:cstheme="minorHAnsi"/>
          <w:spacing w:val="4"/>
          <w:kern w:val="2"/>
          <w:sz w:val="22"/>
          <w:szCs w:val="22"/>
          <w:lang w:eastAsia="ar-SA"/>
        </w:rPr>
        <w:t>wynosi:</w:t>
      </w:r>
    </w:p>
    <w:p w14:paraId="1E85A06E" w14:textId="77777777" w:rsidR="00C50E10" w:rsidRPr="00C50E10" w:rsidRDefault="00C50E10" w:rsidP="00C50E10">
      <w:pPr>
        <w:pStyle w:val="Akapitzlist"/>
        <w:tabs>
          <w:tab w:val="left" w:pos="63"/>
          <w:tab w:val="left" w:pos="360"/>
        </w:tabs>
        <w:suppressAutoHyphens/>
        <w:spacing w:before="113" w:line="120" w:lineRule="atLeast"/>
        <w:ind w:left="132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C50E10" w:rsidRPr="00C50E10" w14:paraId="3D0CB715" w14:textId="77777777" w:rsidTr="00C50E10">
        <w:tc>
          <w:tcPr>
            <w:tcW w:w="8639" w:type="dxa"/>
          </w:tcPr>
          <w:p w14:paraId="1264B8A8" w14:textId="75C40AC1" w:rsidR="00C50E10" w:rsidRPr="00C50E10" w:rsidRDefault="00C50E10" w:rsidP="00C50E10">
            <w:pPr>
              <w:tabs>
                <w:tab w:val="left" w:pos="50"/>
              </w:tabs>
              <w:suppressAutoHyphens/>
              <w:spacing w:before="170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…………………………………………………………………</w:t>
            </w:r>
          </w:p>
        </w:tc>
      </w:tr>
    </w:tbl>
    <w:bookmarkEnd w:id="0"/>
    <w:p w14:paraId="76C23CB6" w14:textId="5B885C92" w:rsidR="00583C59" w:rsidRPr="00C50E10" w:rsidRDefault="00583C59" w:rsidP="00583C59">
      <w:pPr>
        <w:tabs>
          <w:tab w:val="left" w:pos="283"/>
          <w:tab w:val="left" w:pos="360"/>
        </w:tabs>
        <w:suppressAutoHyphens/>
        <w:spacing w:before="283" w:after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0E10">
        <w:rPr>
          <w:rFonts w:asciiTheme="minorHAnsi" w:hAnsiTheme="minorHAnsi" w:cstheme="minorHAnsi"/>
          <w:b/>
          <w:bCs/>
          <w:sz w:val="22"/>
          <w:szCs w:val="22"/>
        </w:rPr>
        <w:t>FORMULARZ CENOWY DLA CZĘŚCI NR I</w:t>
      </w:r>
    </w:p>
    <w:p w14:paraId="2159DA21" w14:textId="4A36B778" w:rsidR="00583C59" w:rsidRPr="00C50E10" w:rsidRDefault="00642F14" w:rsidP="00642F14">
      <w:pPr>
        <w:tabs>
          <w:tab w:val="left" w:pos="283"/>
          <w:tab w:val="left" w:pos="360"/>
        </w:tabs>
        <w:suppressAutoHyphens/>
        <w:spacing w:after="113"/>
        <w:jc w:val="both"/>
        <w:rPr>
          <w:rFonts w:asciiTheme="minorHAnsi" w:hAnsiTheme="minorHAnsi" w:cstheme="minorHAnsi"/>
        </w:rPr>
      </w:pPr>
      <w:proofErr w:type="spellStart"/>
      <w:r w:rsidRPr="00C50E10">
        <w:rPr>
          <w:rFonts w:asciiTheme="minorHAnsi" w:hAnsiTheme="minorHAnsi" w:cstheme="minorHAnsi"/>
          <w:b/>
          <w:bCs/>
          <w:i/>
          <w:iCs/>
          <w:spacing w:val="4"/>
        </w:rPr>
        <w:t>Uar</w:t>
      </w:r>
      <w:proofErr w:type="spellEnd"/>
      <w:r w:rsidRPr="00C50E10">
        <w:rPr>
          <w:rFonts w:asciiTheme="minorHAnsi" w:hAnsiTheme="minorHAnsi" w:cstheme="minorHAnsi"/>
          <w:b/>
          <w:bCs/>
          <w:i/>
          <w:iCs/>
          <w:spacing w:val="4"/>
        </w:rPr>
        <w:t xml:space="preserve"> = cena umowy ubezpieczenia mienia od wszystkich </w:t>
      </w:r>
      <w:proofErr w:type="spellStart"/>
      <w:r w:rsidRPr="00C50E10">
        <w:rPr>
          <w:rFonts w:asciiTheme="minorHAnsi" w:hAnsiTheme="minorHAnsi" w:cstheme="minorHAnsi"/>
          <w:b/>
          <w:bCs/>
          <w:i/>
          <w:iCs/>
          <w:spacing w:val="4"/>
        </w:rPr>
        <w:t>ryzyk</w:t>
      </w:r>
      <w:proofErr w:type="spellEnd"/>
      <w:r w:rsidRPr="00C50E10">
        <w:rPr>
          <w:rFonts w:asciiTheme="minorHAnsi" w:hAnsiTheme="minorHAnsi" w:cstheme="minorHAnsi"/>
          <w:b/>
          <w:bCs/>
          <w:i/>
          <w:iCs/>
          <w:spacing w:val="4"/>
        </w:rPr>
        <w:t>:</w:t>
      </w: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05"/>
        <w:gridCol w:w="1489"/>
        <w:gridCol w:w="1742"/>
        <w:gridCol w:w="1373"/>
        <w:gridCol w:w="1563"/>
        <w:gridCol w:w="1275"/>
        <w:gridCol w:w="1560"/>
      </w:tblGrid>
      <w:tr w:rsidR="00C50E10" w:rsidRPr="00C50E10" w14:paraId="1F8B8879" w14:textId="77777777" w:rsidTr="00685BD2">
        <w:trPr>
          <w:trHeight w:val="6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11F2E4" w14:textId="77777777" w:rsidR="00583C59" w:rsidRPr="00C50E10" w:rsidRDefault="00583C59" w:rsidP="00685BD2">
            <w:pPr>
              <w:ind w:right="-139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9FD292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Przedmiot ubezpieczenia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5DF84B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Wartość przyjęta do ubezpieczenia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0B1322" w14:textId="77777777" w:rsidR="00583C59" w:rsidRPr="00C50E10" w:rsidRDefault="00583C59" w:rsidP="00685BD2">
            <w:pPr>
              <w:ind w:left="-115" w:right="-7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System ubezpieczenia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EA00E7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 xml:space="preserve">Suma ubezpieczenia (PLN)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317A02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 xml:space="preserve">Stawka % lub ‰ za cały okres </w:t>
            </w:r>
            <w:proofErr w:type="spellStart"/>
            <w:r w:rsidRPr="00C50E10">
              <w:rPr>
                <w:rFonts w:asciiTheme="minorHAnsi" w:hAnsiTheme="minorHAnsi" w:cstheme="minorHAnsi"/>
                <w:b/>
                <w:bCs/>
              </w:rPr>
              <w:t>ubezp</w:t>
            </w:r>
            <w:proofErr w:type="spellEnd"/>
            <w:r w:rsidRPr="00C50E10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C50E10">
              <w:rPr>
                <w:rFonts w:asciiTheme="minorHAnsi" w:hAnsiTheme="minorHAnsi" w:cstheme="minorHAnsi"/>
                <w:b/>
                <w:bCs/>
                <w:u w:val="single"/>
              </w:rPr>
              <w:t>24 miesiące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225B44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Cena ubezpieczenia (PLN)</w:t>
            </w:r>
          </w:p>
          <w:p w14:paraId="211436EB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 xml:space="preserve">za </w:t>
            </w:r>
            <w:r w:rsidRPr="00C50E10">
              <w:rPr>
                <w:rFonts w:asciiTheme="minorHAnsi" w:hAnsiTheme="minorHAnsi" w:cstheme="minorHAnsi"/>
                <w:b/>
                <w:bCs/>
                <w:u w:val="single"/>
              </w:rPr>
              <w:t>24 miesiące</w:t>
            </w:r>
          </w:p>
        </w:tc>
      </w:tr>
      <w:tr w:rsidR="00C50E10" w:rsidRPr="00C50E10" w14:paraId="60E36FE8" w14:textId="77777777" w:rsidTr="00685BD2">
        <w:trPr>
          <w:trHeight w:val="6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FF5F27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22CD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 xml:space="preserve">Budynki i  budowle z wyjątkiem mienia </w:t>
            </w:r>
            <w:r w:rsidRPr="00C50E10">
              <w:rPr>
                <w:rFonts w:asciiTheme="minorHAnsi" w:hAnsiTheme="minorHAnsi" w:cstheme="minorHAnsi"/>
              </w:rPr>
              <w:br/>
              <w:t xml:space="preserve">w pozycji nr 2, nr 3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DED3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Księgowa Brutto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2203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Sumy stałe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B35E" w14:textId="5CEEFE0E" w:rsidR="00583C59" w:rsidRPr="00A375F6" w:rsidRDefault="00A375F6" w:rsidP="00A375F6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A375F6">
              <w:rPr>
                <w:rFonts w:asciiTheme="minorHAnsi" w:hAnsiTheme="minorHAnsi" w:cstheme="minorHAnsi"/>
                <w:b/>
                <w:bCs/>
              </w:rPr>
              <w:t>103 010 751,14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F4AA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FD98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681202B6" w14:textId="77777777" w:rsidTr="00685BD2">
        <w:trPr>
          <w:trHeight w:val="10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490042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A9CF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 xml:space="preserve">Budynki z wyjątkiem mienia </w:t>
            </w:r>
            <w:r w:rsidRPr="00C50E10">
              <w:rPr>
                <w:rFonts w:asciiTheme="minorHAnsi" w:hAnsiTheme="minorHAnsi" w:cstheme="minorHAnsi"/>
              </w:rPr>
              <w:br/>
              <w:t xml:space="preserve">w pozycji nr 1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4F20" w14:textId="7F863311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 xml:space="preserve">Odtworzeniowa </w:t>
            </w:r>
            <w:r w:rsidR="00A375F6">
              <w:rPr>
                <w:rFonts w:asciiTheme="minorHAnsi" w:hAnsiTheme="minorHAnsi" w:cstheme="minorHAnsi"/>
              </w:rPr>
              <w:t>4</w:t>
            </w:r>
            <w:r w:rsidRPr="00C50E10">
              <w:rPr>
                <w:rFonts w:asciiTheme="minorHAnsi" w:hAnsiTheme="minorHAnsi" w:cstheme="minorHAnsi"/>
              </w:rPr>
              <w:t> </w:t>
            </w:r>
            <w:r w:rsidR="00A375F6">
              <w:rPr>
                <w:rFonts w:asciiTheme="minorHAnsi" w:hAnsiTheme="minorHAnsi" w:cstheme="minorHAnsi"/>
              </w:rPr>
              <w:t>0</w:t>
            </w:r>
            <w:r w:rsidRPr="00C50E10">
              <w:rPr>
                <w:rFonts w:asciiTheme="minorHAnsi" w:hAnsiTheme="minorHAnsi" w:cstheme="minorHAnsi"/>
              </w:rPr>
              <w:t xml:space="preserve">00,00pln za m </w:t>
            </w:r>
            <w:r w:rsidRPr="00C50E10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C50E10">
              <w:rPr>
                <w:rFonts w:asciiTheme="minorHAnsi" w:hAnsiTheme="minorHAnsi" w:cstheme="minorHAnsi"/>
              </w:rPr>
              <w:t>zgodnie z załączonym wykazem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7229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Sumy stałe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92B2" w14:textId="4069E86A" w:rsidR="00583C59" w:rsidRPr="00C50E10" w:rsidRDefault="00A375F6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A375F6">
              <w:rPr>
                <w:rFonts w:asciiTheme="minorHAnsi" w:hAnsiTheme="minorHAnsi" w:cstheme="minorHAnsi"/>
                <w:b/>
                <w:bCs/>
              </w:rPr>
              <w:t>3 364 000,00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7D9F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171F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50B6C95C" w14:textId="77777777" w:rsidTr="00685BD2">
        <w:trPr>
          <w:trHeight w:val="10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FEE31A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0DE5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Grupa II, wszystkie sieci, przyłącza kanalizacyjne, przyłącza wodociągowe, drogi, chodniki, place itp. z wyjątkiem mienia w pozycji nr 1 i nr 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05E6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  <w:u w:val="single"/>
              </w:rPr>
              <w:t>Podstawa szacowania</w:t>
            </w:r>
            <w:r w:rsidRPr="00C50E10">
              <w:rPr>
                <w:rFonts w:asciiTheme="minorHAnsi" w:hAnsiTheme="minorHAnsi" w:cstheme="minorHAnsi"/>
              </w:rPr>
              <w:t xml:space="preserve"> wartości odszkodowania: wartość odtworzeniowa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1E33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Pierwsze ryzyko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59A" w14:textId="190D8185" w:rsidR="00583C59" w:rsidRPr="00C50E10" w:rsidRDefault="007D31C3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="00583C59" w:rsidRPr="00C50E10">
              <w:rPr>
                <w:rFonts w:asciiTheme="minorHAnsi" w:hAnsiTheme="minorHAnsi" w:cstheme="minorHAnsi"/>
                <w:b/>
                <w:bCs/>
              </w:rPr>
              <w:t xml:space="preserve"> 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F54D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444C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6EF1B1AB" w14:textId="77777777" w:rsidTr="00685BD2">
        <w:trPr>
          <w:trHeight w:val="4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7BFA4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4.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BBAA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 xml:space="preserve">Mienie z: środków trwałych, </w:t>
            </w:r>
            <w:proofErr w:type="spellStart"/>
            <w:r w:rsidRPr="00C50E10">
              <w:rPr>
                <w:rFonts w:asciiTheme="minorHAnsi" w:hAnsiTheme="minorHAnsi" w:cstheme="minorHAnsi"/>
              </w:rPr>
              <w:t>niskocennych</w:t>
            </w:r>
            <w:proofErr w:type="spellEnd"/>
            <w:r w:rsidRPr="00C50E10">
              <w:rPr>
                <w:rFonts w:asciiTheme="minorHAnsi" w:hAnsiTheme="minorHAnsi" w:cstheme="minorHAnsi"/>
              </w:rPr>
              <w:t xml:space="preserve">, sprzęt elektroniczny, księgozbiory itd. oraz mienie nie ujęte w żadnej ewidencji, a będące własnością Ubezpieczonego lub przez niego użytkowane, mienie </w:t>
            </w:r>
            <w:r w:rsidRPr="00C50E10">
              <w:rPr>
                <w:rFonts w:asciiTheme="minorHAnsi" w:hAnsiTheme="minorHAnsi" w:cstheme="minorHAnsi"/>
              </w:rPr>
              <w:lastRenderedPageBreak/>
              <w:t>powierzone, dzierżawione z wyjątkiem mienia z pozycji nr 1, nr 2 i nr 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2E5D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  <w:u w:val="single"/>
              </w:rPr>
              <w:lastRenderedPageBreak/>
              <w:t>Podstawa szacowania</w:t>
            </w:r>
            <w:r w:rsidRPr="00C50E10">
              <w:rPr>
                <w:rFonts w:asciiTheme="minorHAnsi" w:hAnsiTheme="minorHAnsi" w:cstheme="minorHAnsi"/>
              </w:rPr>
              <w:t xml:space="preserve"> wartości odszkodowania: wartość odtworzeniowa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9C2B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Pierwsze ryzyko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1D85" w14:textId="77777777" w:rsidR="00583C59" w:rsidRPr="00C50E10" w:rsidRDefault="00583C59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1 500 000,00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79EB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F6ED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737CD8A7" w14:textId="77777777" w:rsidTr="00685BD2">
        <w:trPr>
          <w:trHeight w:val="4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39E994" w14:textId="77777777" w:rsidR="00583C59" w:rsidRPr="00C50E10" w:rsidRDefault="00583C59" w:rsidP="00685BD2">
            <w:pPr>
              <w:pStyle w:val="Stopka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DC2A15D" w14:textId="77777777" w:rsidR="00583C59" w:rsidRPr="00C50E10" w:rsidRDefault="00583C59" w:rsidP="00685BD2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5.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5B61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Środki obrotowe (zapasy magazynowe)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5F9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Cena nabycia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B437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Pierwsze ryzyko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64E3" w14:textId="77777777" w:rsidR="00583C59" w:rsidRPr="00C50E10" w:rsidRDefault="00583C59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608A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3C38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360BE889" w14:textId="77777777" w:rsidTr="00685BD2">
        <w:trPr>
          <w:trHeight w:val="2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90743C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BC7EC0E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6.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88C9" w14:textId="77777777" w:rsidR="00583C59" w:rsidRPr="00C50E10" w:rsidRDefault="00583C59" w:rsidP="00685BD2">
            <w:pPr>
              <w:pStyle w:val="Stopka"/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 xml:space="preserve">Oszklenie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6D99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  <w:u w:val="single"/>
              </w:rPr>
              <w:t>Podstawa szacowania</w:t>
            </w:r>
            <w:r w:rsidRPr="00C50E10">
              <w:rPr>
                <w:rFonts w:asciiTheme="minorHAnsi" w:hAnsiTheme="minorHAnsi" w:cstheme="minorHAnsi"/>
              </w:rPr>
              <w:t xml:space="preserve"> wartości odszkodowania: wartość odtworzeniowa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539B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Pierwsze ryzyko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5705" w14:textId="77777777" w:rsidR="00583C59" w:rsidRPr="00C50E10" w:rsidRDefault="00583C59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4272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CAFB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0A9B3AE4" w14:textId="77777777" w:rsidTr="00685BD2">
        <w:trPr>
          <w:trHeight w:val="5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E4923C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8CABFB2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7.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D679" w14:textId="77777777" w:rsidR="00583C59" w:rsidRPr="00C50E10" w:rsidRDefault="00583C59" w:rsidP="00685BD2">
            <w:pPr>
              <w:pStyle w:val="Stopka"/>
              <w:snapToGrid w:val="0"/>
              <w:ind w:left="-7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 xml:space="preserve">Mienie pracowników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C364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  <w:u w:val="single"/>
              </w:rPr>
              <w:t>Podstawa szacowania</w:t>
            </w:r>
            <w:r w:rsidRPr="00C50E10">
              <w:rPr>
                <w:rFonts w:asciiTheme="minorHAnsi" w:hAnsiTheme="minorHAnsi" w:cstheme="minorHAnsi"/>
              </w:rPr>
              <w:t xml:space="preserve"> wartości odszkodowania: wartość odtworzeniowa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883A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Pierwsze ryzyko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FC0C" w14:textId="77777777" w:rsidR="00583C59" w:rsidRPr="00C50E10" w:rsidRDefault="00583C59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568B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C17A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10B12AA3" w14:textId="77777777" w:rsidTr="00685BD2">
        <w:trPr>
          <w:trHeight w:val="5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2F00F1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643D54D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A3D9" w14:textId="77777777" w:rsidR="00583C59" w:rsidRPr="00C50E10" w:rsidRDefault="00583C59" w:rsidP="00685BD2">
            <w:pPr>
              <w:ind w:left="-7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 xml:space="preserve">Wartości pieniężne – w tym gotówka, papiery wartościowe 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7887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Nominalna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8B76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Pierwsze ryzyko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2574" w14:textId="77777777" w:rsidR="00583C59" w:rsidRPr="00C50E10" w:rsidRDefault="00583C59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A916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7195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43496A8A" w14:textId="77777777" w:rsidTr="00685BD2">
        <w:trPr>
          <w:trHeight w:val="5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E3C424" w14:textId="5C717C6D" w:rsidR="00583C59" w:rsidRPr="00C50E10" w:rsidRDefault="007D31C3" w:rsidP="00685BD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</w:t>
            </w:r>
            <w:r w:rsidR="00583C59" w:rsidRPr="00C50E1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67D4" w14:textId="5305273B" w:rsidR="00583C59" w:rsidRPr="00C50E10" w:rsidRDefault="007D31C3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OZE: </w:t>
            </w:r>
            <w:r w:rsidR="00583C59" w:rsidRPr="00C50E10">
              <w:rPr>
                <w:rFonts w:asciiTheme="minorHAnsi" w:hAnsiTheme="minorHAnsi" w:cstheme="minorHAnsi"/>
              </w:rPr>
              <w:t xml:space="preserve">Budowle – </w:t>
            </w:r>
            <w:proofErr w:type="spellStart"/>
            <w:r w:rsidR="00583C59" w:rsidRPr="00C50E10">
              <w:rPr>
                <w:rFonts w:asciiTheme="minorHAnsi" w:hAnsiTheme="minorHAnsi" w:cstheme="minorHAnsi"/>
              </w:rPr>
              <w:t>solary</w:t>
            </w:r>
            <w:proofErr w:type="spellEnd"/>
            <w:r w:rsidR="00583C59" w:rsidRPr="00C50E10">
              <w:rPr>
                <w:rFonts w:asciiTheme="minorHAnsi" w:hAnsiTheme="minorHAnsi" w:cstheme="minorHAnsi"/>
              </w:rPr>
              <w:t xml:space="preserve">, ogniwa/panele fotowoltaiczne, pompy ciepła i inne, oświetlenie drogowe solarne </w:t>
            </w:r>
            <w:r w:rsidR="00583C59" w:rsidRPr="00C50E10">
              <w:rPr>
                <w:rFonts w:asciiTheme="minorHAnsi" w:hAnsiTheme="minorHAnsi" w:cstheme="minorHAnsi"/>
              </w:rPr>
              <w:br/>
              <w:t>i hybrydowe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062E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Księgowa Brutto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0E92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Sumy stałe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B441" w14:textId="5D21820E" w:rsidR="00583C59" w:rsidRPr="00C50E10" w:rsidRDefault="007D31C3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1 084 692,12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0AD0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A84D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3F53CFC0" w14:textId="77777777" w:rsidTr="00685BD2">
        <w:trPr>
          <w:trHeight w:val="5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88FE6E" w14:textId="2D889024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1</w:t>
            </w:r>
            <w:r w:rsidR="007D31C3">
              <w:rPr>
                <w:rFonts w:asciiTheme="minorHAnsi" w:hAnsiTheme="minorHAnsi" w:cstheme="minorHAnsi"/>
                <w:b/>
                <w:bCs/>
              </w:rPr>
              <w:t>0</w:t>
            </w:r>
            <w:r w:rsidRPr="00C50E1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BB0C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 xml:space="preserve">Wyposażenie jednostek OSP </w:t>
            </w:r>
            <w:r w:rsidRPr="00C50E10">
              <w:rPr>
                <w:rFonts w:asciiTheme="minorHAnsi" w:hAnsiTheme="minorHAnsi" w:cstheme="minorHAnsi"/>
              </w:rPr>
              <w:br/>
              <w:t>w miejscu przechowywania oraz wykorzystywane w akcjach ratowniczych, ćwiczeniach, szkoleniach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8337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Odtworzeniowa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B63E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Pierwsze ryzyko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1328" w14:textId="77777777" w:rsidR="00583C59" w:rsidRPr="00C50E10" w:rsidRDefault="00583C59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50 000,00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CCEE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B9C7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2E7473F0" w14:textId="77777777" w:rsidTr="00685BD2">
        <w:trPr>
          <w:trHeight w:val="393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55C508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 xml:space="preserve">Limity dla </w:t>
            </w:r>
            <w:proofErr w:type="spellStart"/>
            <w:r w:rsidRPr="00C50E10">
              <w:rPr>
                <w:rFonts w:asciiTheme="minorHAnsi" w:hAnsiTheme="minorHAnsi" w:cstheme="minorHAnsi"/>
                <w:b/>
              </w:rPr>
              <w:t>ryzyk</w:t>
            </w:r>
            <w:proofErr w:type="spellEnd"/>
            <w:r w:rsidRPr="00C50E10">
              <w:rPr>
                <w:rFonts w:asciiTheme="minorHAnsi" w:hAnsiTheme="minorHAnsi" w:cstheme="minorHAnsi"/>
                <w:b/>
              </w:rPr>
              <w:t xml:space="preserve"> kradzieżowych</w:t>
            </w:r>
          </w:p>
        </w:tc>
      </w:tr>
      <w:tr w:rsidR="00C50E10" w:rsidRPr="00C50E10" w14:paraId="071CC477" w14:textId="77777777" w:rsidTr="00685BD2">
        <w:trPr>
          <w:trHeight w:val="5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908239" w14:textId="0194149E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1</w:t>
            </w:r>
            <w:r w:rsidR="007D31C3">
              <w:rPr>
                <w:rFonts w:asciiTheme="minorHAnsi" w:hAnsiTheme="minorHAnsi" w:cstheme="minorHAnsi"/>
                <w:b/>
              </w:rPr>
              <w:t>1</w:t>
            </w:r>
            <w:r w:rsidRPr="00C50E10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9BD8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 xml:space="preserve">Mienie z: środków trwałych, </w:t>
            </w:r>
            <w:proofErr w:type="spellStart"/>
            <w:r w:rsidRPr="00C50E10">
              <w:rPr>
                <w:rFonts w:asciiTheme="minorHAnsi" w:hAnsiTheme="minorHAnsi" w:cstheme="minorHAnsi"/>
              </w:rPr>
              <w:t>niskocennych</w:t>
            </w:r>
            <w:proofErr w:type="spellEnd"/>
            <w:r w:rsidRPr="00C50E10">
              <w:rPr>
                <w:rFonts w:asciiTheme="minorHAnsi" w:hAnsiTheme="minorHAnsi" w:cstheme="minorHAnsi"/>
              </w:rPr>
              <w:t>, sprzęt elektroniczny, księgozbiory itd. oraz mienie nie ujęte w żadnej ewidencji, a będące własnością Ubezpieczonego lub przez niego użytkowane, mienie powierzone, dzierżawione.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B730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  <w:u w:val="single"/>
              </w:rPr>
              <w:t>Podstawa szacowania</w:t>
            </w:r>
            <w:r w:rsidRPr="00C50E10">
              <w:rPr>
                <w:rFonts w:asciiTheme="minorHAnsi" w:hAnsiTheme="minorHAnsi" w:cstheme="minorHAnsi"/>
              </w:rPr>
              <w:t xml:space="preserve"> wartości odszkodowania: wartość odtworzeniowa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80E3" w14:textId="77777777" w:rsidR="00583C59" w:rsidRPr="00C50E10" w:rsidRDefault="00583C59" w:rsidP="00685BD2">
            <w:pPr>
              <w:pStyle w:val="Stopka"/>
              <w:jc w:val="right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60 000,00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2CC6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9D7E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33FA3ECF" w14:textId="77777777" w:rsidTr="00685BD2">
        <w:trPr>
          <w:trHeight w:val="5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A9CCF6" w14:textId="5BB25FC5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1</w:t>
            </w:r>
            <w:r w:rsidR="007D31C3">
              <w:rPr>
                <w:rFonts w:asciiTheme="minorHAnsi" w:hAnsiTheme="minorHAnsi" w:cstheme="minorHAnsi"/>
                <w:b/>
              </w:rPr>
              <w:t>2</w:t>
            </w:r>
            <w:r w:rsidRPr="00C50E10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015E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Środki obrotowe (zapasy magazynowe)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1A56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C50E10">
              <w:rPr>
                <w:rFonts w:asciiTheme="minorHAnsi" w:hAnsiTheme="minorHAnsi" w:cstheme="minorHAnsi"/>
                <w:u w:val="single"/>
              </w:rPr>
              <w:t>Podstawa szacowania</w:t>
            </w:r>
            <w:r w:rsidRPr="00C50E10">
              <w:rPr>
                <w:rFonts w:asciiTheme="minorHAnsi" w:hAnsiTheme="minorHAnsi" w:cstheme="minorHAnsi"/>
              </w:rPr>
              <w:t xml:space="preserve"> wartości odszkodowania: wartość odtworzeniowa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2F02" w14:textId="77777777" w:rsidR="00583C59" w:rsidRPr="00C50E10" w:rsidRDefault="00583C59" w:rsidP="00685BD2">
            <w:pPr>
              <w:pStyle w:val="Stopka"/>
              <w:jc w:val="right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 xml:space="preserve">15 000,00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2A6D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9B7A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24F922DA" w14:textId="77777777" w:rsidTr="00685BD2">
        <w:trPr>
          <w:trHeight w:val="5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485A7A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</w:rPr>
            </w:pPr>
          </w:p>
          <w:p w14:paraId="4CC3B48A" w14:textId="538414A8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1</w:t>
            </w:r>
            <w:r w:rsidR="007D31C3">
              <w:rPr>
                <w:rFonts w:asciiTheme="minorHAnsi" w:hAnsiTheme="minorHAnsi" w:cstheme="minorHAnsi"/>
                <w:b/>
              </w:rPr>
              <w:t>3</w:t>
            </w:r>
            <w:r w:rsidRPr="00C50E10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F125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Koszty naprawy lub wymiany utraconych, zniszczonych lub uszkodzonych zabezpieczeń łącznie z kosztami usunięcia uszkodzeń ścian, podłóg, dachów, okien i drzwi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D834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  <w:u w:val="single"/>
              </w:rPr>
              <w:t>Podstawa szacowania</w:t>
            </w:r>
            <w:r w:rsidRPr="00C50E10">
              <w:rPr>
                <w:rFonts w:asciiTheme="minorHAnsi" w:hAnsiTheme="minorHAnsi" w:cstheme="minorHAnsi"/>
              </w:rPr>
              <w:t xml:space="preserve"> wartości odszkodowania: wartość odtworzeniowa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32D6" w14:textId="77777777" w:rsidR="00583C59" w:rsidRPr="00C50E10" w:rsidRDefault="00583C59" w:rsidP="00685BD2">
            <w:pPr>
              <w:pStyle w:val="Stopka"/>
              <w:jc w:val="right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FD9B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F030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61356AC0" w14:textId="77777777" w:rsidTr="00685BD2">
        <w:trPr>
          <w:trHeight w:val="18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BACEA2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</w:rPr>
            </w:pPr>
          </w:p>
          <w:p w14:paraId="0D95C145" w14:textId="22706F9C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1</w:t>
            </w:r>
            <w:r w:rsidR="007D31C3">
              <w:rPr>
                <w:rFonts w:asciiTheme="minorHAnsi" w:hAnsiTheme="minorHAnsi" w:cstheme="minorHAnsi"/>
                <w:b/>
              </w:rPr>
              <w:t>4</w:t>
            </w:r>
            <w:r w:rsidRPr="00C50E10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24322F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Wartości pieniężne (w tym gotówka i papiery wartościowe)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FECE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Kradzież z włamaniem</w:t>
            </w:r>
          </w:p>
        </w:tc>
        <w:tc>
          <w:tcPr>
            <w:tcW w:w="3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CF47C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  <w:u w:val="single"/>
              </w:rPr>
              <w:t>Podstawa szacowania</w:t>
            </w:r>
            <w:r w:rsidRPr="00C50E10">
              <w:rPr>
                <w:rFonts w:asciiTheme="minorHAnsi" w:hAnsiTheme="minorHAnsi" w:cstheme="minorHAnsi"/>
              </w:rPr>
              <w:t xml:space="preserve"> wartości odszkodowania: wartość odtworzeniowa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161B" w14:textId="77777777" w:rsidR="00583C59" w:rsidRPr="00C50E10" w:rsidRDefault="00583C59" w:rsidP="00685BD2">
            <w:pPr>
              <w:pStyle w:val="Stopka"/>
              <w:jc w:val="right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FA94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1C167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5423CE0D" w14:textId="77777777" w:rsidTr="00685BD2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4D3BE3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F6223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970F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Rabunek w lokalu</w:t>
            </w:r>
          </w:p>
        </w:tc>
        <w:tc>
          <w:tcPr>
            <w:tcW w:w="31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3D2BA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DD7F" w14:textId="77777777" w:rsidR="00583C59" w:rsidRPr="00C50E10" w:rsidRDefault="00583C59" w:rsidP="00685BD2">
            <w:pPr>
              <w:pStyle w:val="Stopka"/>
              <w:jc w:val="right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30 000,00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2642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72A3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10C6F266" w14:textId="77777777" w:rsidTr="00685BD2">
        <w:trPr>
          <w:trHeight w:val="18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A4A5B5" w14:textId="7777777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5FA8D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F57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Transport</w:t>
            </w:r>
          </w:p>
        </w:tc>
        <w:tc>
          <w:tcPr>
            <w:tcW w:w="31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A10EE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4BE8" w14:textId="77777777" w:rsidR="00583C59" w:rsidRPr="00C50E10" w:rsidRDefault="00583C59" w:rsidP="00685BD2">
            <w:pPr>
              <w:pStyle w:val="Stopka"/>
              <w:jc w:val="right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20 000,00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EE22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4293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3ED404BB" w14:textId="77777777" w:rsidTr="00685BD2">
        <w:trPr>
          <w:trHeight w:val="183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4DE33C" w14:textId="3478F3C3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1</w:t>
            </w:r>
            <w:r w:rsidR="007D31C3">
              <w:rPr>
                <w:rFonts w:asciiTheme="minorHAnsi" w:hAnsiTheme="minorHAnsi" w:cstheme="minorHAnsi"/>
                <w:b/>
              </w:rPr>
              <w:t>5</w:t>
            </w:r>
            <w:r w:rsidRPr="00C50E10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1346C5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 xml:space="preserve">Wyposażenie jednostek OSP w miejscu przechowywania oraz wykorzystywane w akcjach </w:t>
            </w:r>
            <w:r w:rsidRPr="00C50E10">
              <w:rPr>
                <w:rFonts w:asciiTheme="minorHAnsi" w:hAnsiTheme="minorHAnsi" w:cstheme="minorHAnsi"/>
              </w:rPr>
              <w:lastRenderedPageBreak/>
              <w:t>ratowniczych, ćwiczeniach, szkoleniach</w:t>
            </w:r>
          </w:p>
        </w:tc>
        <w:tc>
          <w:tcPr>
            <w:tcW w:w="31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EC278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  <w:u w:val="single"/>
              </w:rPr>
              <w:lastRenderedPageBreak/>
              <w:t>Podstawa szacowania</w:t>
            </w:r>
            <w:r w:rsidRPr="00C50E10">
              <w:rPr>
                <w:rFonts w:asciiTheme="minorHAnsi" w:hAnsiTheme="minorHAnsi" w:cstheme="minorHAnsi"/>
              </w:rPr>
              <w:t xml:space="preserve"> wartości odszkodowania: wartość odtworzeniowa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3356" w14:textId="77777777" w:rsidR="00583C59" w:rsidRPr="00C50E10" w:rsidRDefault="00583C59" w:rsidP="00685BD2">
            <w:pPr>
              <w:pStyle w:val="Stopka"/>
              <w:jc w:val="right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20 000,00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377F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C107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1879DB23" w14:textId="77777777" w:rsidTr="00685BD2">
        <w:trPr>
          <w:trHeight w:val="183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C655F2" w14:textId="04BB2B67" w:rsidR="00583C59" w:rsidRPr="00C50E10" w:rsidRDefault="00583C59" w:rsidP="00685BD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1</w:t>
            </w:r>
            <w:r w:rsidR="007D31C3">
              <w:rPr>
                <w:rFonts w:asciiTheme="minorHAnsi" w:hAnsiTheme="minorHAnsi" w:cstheme="minorHAnsi"/>
                <w:b/>
              </w:rPr>
              <w:t>6</w:t>
            </w:r>
            <w:r w:rsidRPr="00C50E10"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DC00D9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Nr 11 – Klauzula kradzieży zwykłej</w:t>
            </w:r>
          </w:p>
        </w:tc>
        <w:tc>
          <w:tcPr>
            <w:tcW w:w="31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9802A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  <w:u w:val="single"/>
              </w:rPr>
              <w:t>Podstawa szacowania</w:t>
            </w:r>
            <w:r w:rsidRPr="00C50E10">
              <w:rPr>
                <w:rFonts w:asciiTheme="minorHAnsi" w:hAnsiTheme="minorHAnsi" w:cstheme="minorHAnsi"/>
              </w:rPr>
              <w:t xml:space="preserve"> wartości odszkodowania: wartość odtworzeniowa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A458" w14:textId="77777777" w:rsidR="00583C59" w:rsidRPr="00C50E10" w:rsidRDefault="00583C59" w:rsidP="00685BD2">
            <w:pPr>
              <w:pStyle w:val="Stopka"/>
              <w:jc w:val="right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20 000,00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C30B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7F99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50E10" w:rsidRPr="00C50E10" w14:paraId="04828599" w14:textId="77777777" w:rsidTr="00685BD2">
        <w:trPr>
          <w:trHeight w:val="513"/>
        </w:trPr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9D4B" w14:textId="77777777" w:rsidR="00583C59" w:rsidRPr="00C50E10" w:rsidRDefault="00583C59" w:rsidP="00685BD2">
            <w:pPr>
              <w:pStyle w:val="WW-Tekstkomentarza"/>
              <w:jc w:val="right"/>
              <w:rPr>
                <w:rFonts w:asciiTheme="minorHAnsi" w:hAnsiTheme="minorHAnsi" w:cstheme="minorHAnsi"/>
              </w:rPr>
            </w:pPr>
            <w:proofErr w:type="spellStart"/>
            <w:r w:rsidRPr="00C50E10">
              <w:rPr>
                <w:rFonts w:asciiTheme="minorHAnsi" w:hAnsiTheme="minorHAnsi" w:cstheme="minorHAnsi"/>
                <w:b/>
                <w:bCs/>
              </w:rPr>
              <w:t>Uar</w:t>
            </w:r>
            <w:proofErr w:type="spellEnd"/>
            <w:r w:rsidRPr="00C50E10">
              <w:rPr>
                <w:rFonts w:asciiTheme="minorHAnsi" w:hAnsiTheme="minorHAnsi" w:cstheme="minorHAnsi"/>
                <w:b/>
                <w:bCs/>
              </w:rPr>
              <w:t xml:space="preserve"> =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3216F5FA" w14:textId="77777777" w:rsidR="00583C59" w:rsidRPr="00C50E10" w:rsidRDefault="00583C59" w:rsidP="00685BD2">
            <w:pPr>
              <w:pStyle w:val="WW-Tekstkomentarza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4659" w14:textId="77777777" w:rsidR="00583C59" w:rsidRPr="00C50E10" w:rsidRDefault="00583C59" w:rsidP="00685BD2">
            <w:pPr>
              <w:pStyle w:val="WW-Tekstkomentarza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5A073396" w14:textId="131F11EC" w:rsidR="00583C59" w:rsidRPr="00C50E10" w:rsidRDefault="00583C59" w:rsidP="00583C59">
      <w:pPr>
        <w:pStyle w:val="Tekstpodstawowy"/>
        <w:spacing w:line="360" w:lineRule="auto"/>
        <w:rPr>
          <w:rFonts w:asciiTheme="minorHAnsi" w:hAnsiTheme="minorHAnsi" w:cstheme="minorHAnsi"/>
          <w:b/>
          <w:bCs/>
        </w:rPr>
      </w:pPr>
    </w:p>
    <w:p w14:paraId="40CE861B" w14:textId="4D4DDF8A" w:rsidR="00642F14" w:rsidRPr="00C50E10" w:rsidRDefault="00642F14" w:rsidP="00642F14">
      <w:pPr>
        <w:pStyle w:val="Tekstpodstawowy"/>
        <w:tabs>
          <w:tab w:val="left" w:pos="50"/>
        </w:tabs>
        <w:suppressAutoHyphens/>
        <w:spacing w:before="283" w:after="113"/>
        <w:rPr>
          <w:rFonts w:asciiTheme="minorHAnsi" w:hAnsiTheme="minorHAnsi" w:cstheme="minorHAnsi"/>
        </w:rPr>
      </w:pPr>
      <w:proofErr w:type="spellStart"/>
      <w:r w:rsidRPr="00C50E10">
        <w:rPr>
          <w:rFonts w:asciiTheme="minorHAnsi" w:hAnsiTheme="minorHAnsi" w:cstheme="minorHAnsi"/>
          <w:b/>
          <w:bCs/>
          <w:i/>
          <w:iCs/>
          <w:spacing w:val="4"/>
        </w:rPr>
        <w:t>Ue</w:t>
      </w:r>
      <w:proofErr w:type="spellEnd"/>
      <w:r w:rsidRPr="00C50E10">
        <w:rPr>
          <w:rFonts w:asciiTheme="minorHAnsi" w:hAnsiTheme="minorHAnsi" w:cstheme="minorHAnsi"/>
          <w:b/>
          <w:bCs/>
          <w:i/>
          <w:iCs/>
          <w:spacing w:val="4"/>
        </w:rPr>
        <w:t xml:space="preserve"> = cena umowy ubezpieczenia sprzętu elektronicznego </w:t>
      </w: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635"/>
        <w:gridCol w:w="1752"/>
        <w:gridCol w:w="1559"/>
        <w:gridCol w:w="1418"/>
        <w:gridCol w:w="1701"/>
      </w:tblGrid>
      <w:tr w:rsidR="00C50E10" w:rsidRPr="00C50E10" w14:paraId="1CFCCA5A" w14:textId="77777777" w:rsidTr="00685BD2">
        <w:trPr>
          <w:cantSplit/>
        </w:trPr>
        <w:tc>
          <w:tcPr>
            <w:tcW w:w="425" w:type="dxa"/>
            <w:shd w:val="clear" w:color="auto" w:fill="F2F2F2"/>
            <w:vAlign w:val="center"/>
          </w:tcPr>
          <w:p w14:paraId="6152FA6D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635" w:type="dxa"/>
            <w:shd w:val="clear" w:color="auto" w:fill="F2F2F2"/>
            <w:vAlign w:val="center"/>
          </w:tcPr>
          <w:p w14:paraId="475E07E1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Przedmiot ubezpieczenia</w:t>
            </w:r>
          </w:p>
          <w:p w14:paraId="7D612C3C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(Sprzęt elektroniczny, przyjmuje się do ubezpieczenia bez względu na wiek)</w:t>
            </w:r>
          </w:p>
        </w:tc>
        <w:tc>
          <w:tcPr>
            <w:tcW w:w="1752" w:type="dxa"/>
            <w:shd w:val="clear" w:color="auto" w:fill="F2F2F2"/>
            <w:vAlign w:val="center"/>
          </w:tcPr>
          <w:p w14:paraId="13EAF069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System ubezpieczenia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3715B44D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Suma ubezpieczenia (PLN)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56B2C4BD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 xml:space="preserve">Stawka % lub ‰ za cały okres </w:t>
            </w:r>
            <w:proofErr w:type="spellStart"/>
            <w:r w:rsidRPr="00C50E10">
              <w:rPr>
                <w:rFonts w:asciiTheme="minorHAnsi" w:hAnsiTheme="minorHAnsi" w:cstheme="minorHAnsi"/>
                <w:b/>
                <w:bCs/>
              </w:rPr>
              <w:t>ubezp</w:t>
            </w:r>
            <w:proofErr w:type="spellEnd"/>
            <w:r w:rsidRPr="00C50E10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C50E10">
              <w:rPr>
                <w:rFonts w:asciiTheme="minorHAnsi" w:hAnsiTheme="minorHAnsi" w:cstheme="minorHAnsi"/>
                <w:b/>
                <w:bCs/>
                <w:u w:val="single"/>
              </w:rPr>
              <w:t>24 miesiące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23326D8A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Cena ubezpieczenia (PLN)</w:t>
            </w:r>
          </w:p>
          <w:p w14:paraId="60A109AB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 xml:space="preserve">za </w:t>
            </w:r>
            <w:r w:rsidRPr="00C50E10">
              <w:rPr>
                <w:rFonts w:asciiTheme="minorHAnsi" w:hAnsiTheme="minorHAnsi" w:cstheme="minorHAnsi"/>
                <w:b/>
                <w:bCs/>
                <w:u w:val="single"/>
              </w:rPr>
              <w:t>24 miesiące</w:t>
            </w:r>
          </w:p>
        </w:tc>
      </w:tr>
      <w:tr w:rsidR="00C50E10" w:rsidRPr="00C50E10" w14:paraId="0ECCDE69" w14:textId="77777777" w:rsidTr="00685BD2">
        <w:trPr>
          <w:cantSplit/>
          <w:trHeight w:val="716"/>
        </w:trPr>
        <w:tc>
          <w:tcPr>
            <w:tcW w:w="425" w:type="dxa"/>
            <w:shd w:val="clear" w:color="auto" w:fill="F2F2F2"/>
          </w:tcPr>
          <w:p w14:paraId="28EBA162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29AF966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3635" w:type="dxa"/>
            <w:vAlign w:val="center"/>
          </w:tcPr>
          <w:p w14:paraId="3E5EC53A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Sprzęt elektroniczny</w:t>
            </w:r>
          </w:p>
        </w:tc>
        <w:tc>
          <w:tcPr>
            <w:tcW w:w="1752" w:type="dxa"/>
            <w:vAlign w:val="center"/>
          </w:tcPr>
          <w:p w14:paraId="54C10F9F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Sumy stałe</w:t>
            </w:r>
          </w:p>
        </w:tc>
        <w:tc>
          <w:tcPr>
            <w:tcW w:w="1559" w:type="dxa"/>
            <w:vAlign w:val="center"/>
          </w:tcPr>
          <w:p w14:paraId="0D812087" w14:textId="3BAD5D92" w:rsidR="00583C59" w:rsidRPr="00C50E10" w:rsidRDefault="00A51EF0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2 494 532,70</w:t>
            </w:r>
          </w:p>
        </w:tc>
        <w:tc>
          <w:tcPr>
            <w:tcW w:w="1418" w:type="dxa"/>
            <w:vAlign w:val="center"/>
          </w:tcPr>
          <w:p w14:paraId="2DC9A5BF" w14:textId="77777777" w:rsidR="00583C59" w:rsidRPr="00C50E10" w:rsidRDefault="00583C59" w:rsidP="00685BD2">
            <w:pPr>
              <w:pStyle w:val="Akapitzlist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E86DE6" w14:textId="77777777" w:rsidR="00583C59" w:rsidRPr="00C50E10" w:rsidRDefault="00583C59" w:rsidP="00685BD2">
            <w:pPr>
              <w:pStyle w:val="Akapitzlist1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50E10" w:rsidRPr="00C50E10" w14:paraId="0BAE5414" w14:textId="77777777" w:rsidTr="00685BD2">
        <w:trPr>
          <w:cantSplit/>
        </w:trPr>
        <w:tc>
          <w:tcPr>
            <w:tcW w:w="425" w:type="dxa"/>
            <w:shd w:val="clear" w:color="auto" w:fill="F2F2F2"/>
          </w:tcPr>
          <w:p w14:paraId="647D0B0E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C1DF8AC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2.</w:t>
            </w:r>
          </w:p>
          <w:p w14:paraId="14D99722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635" w:type="dxa"/>
            <w:vAlign w:val="center"/>
          </w:tcPr>
          <w:p w14:paraId="7A87B31D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Sprzęt przenośny</w:t>
            </w:r>
          </w:p>
        </w:tc>
        <w:tc>
          <w:tcPr>
            <w:tcW w:w="1752" w:type="dxa"/>
            <w:vAlign w:val="center"/>
          </w:tcPr>
          <w:p w14:paraId="42EF4F7A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Sumy stałe</w:t>
            </w:r>
          </w:p>
        </w:tc>
        <w:tc>
          <w:tcPr>
            <w:tcW w:w="1559" w:type="dxa"/>
            <w:vAlign w:val="center"/>
          </w:tcPr>
          <w:p w14:paraId="71C8E38B" w14:textId="42067BB9" w:rsidR="00583C59" w:rsidRPr="00C50E10" w:rsidRDefault="00A51EF0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681 714,39</w:t>
            </w:r>
          </w:p>
        </w:tc>
        <w:tc>
          <w:tcPr>
            <w:tcW w:w="1418" w:type="dxa"/>
            <w:vAlign w:val="center"/>
          </w:tcPr>
          <w:p w14:paraId="42CE3EBC" w14:textId="77777777" w:rsidR="00583C59" w:rsidRPr="00C50E10" w:rsidRDefault="00583C59" w:rsidP="00685BD2">
            <w:pPr>
              <w:pStyle w:val="Akapitzlist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499A38" w14:textId="77777777" w:rsidR="00583C59" w:rsidRPr="00C50E10" w:rsidRDefault="00583C59" w:rsidP="00685BD2">
            <w:pPr>
              <w:pStyle w:val="Akapitzlist1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50E10" w:rsidRPr="00C50E10" w14:paraId="440A26F1" w14:textId="77777777" w:rsidTr="00685BD2">
        <w:trPr>
          <w:cantSplit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F2F2F2"/>
          </w:tcPr>
          <w:p w14:paraId="39DC2EF3" w14:textId="77777777" w:rsidR="00583C59" w:rsidRPr="00C50E10" w:rsidRDefault="00583C59" w:rsidP="00685BD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F01F625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3.</w:t>
            </w:r>
          </w:p>
          <w:p w14:paraId="194CC96D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14:paraId="31D82839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Oprogramowanie</w:t>
            </w: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4C8BF370" w14:textId="77777777" w:rsidR="00583C59" w:rsidRPr="00C50E10" w:rsidRDefault="00583C59" w:rsidP="00685BD2">
            <w:pPr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</w:rPr>
              <w:t>Pierwsze ryzyko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006FCA2" w14:textId="77777777" w:rsidR="00583C59" w:rsidRPr="00C50E10" w:rsidRDefault="00583C59" w:rsidP="00685BD2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50 000,00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716B0BD" w14:textId="77777777" w:rsidR="00583C59" w:rsidRPr="00C50E10" w:rsidRDefault="00583C59" w:rsidP="00685BD2">
            <w:pPr>
              <w:pStyle w:val="Akapitzlist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C870CFD" w14:textId="77777777" w:rsidR="00583C59" w:rsidRPr="00C50E10" w:rsidRDefault="00583C59" w:rsidP="00685BD2">
            <w:pPr>
              <w:pStyle w:val="Akapitzlist1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50E10" w:rsidRPr="00C50E10" w14:paraId="13AF3DE0" w14:textId="77777777" w:rsidTr="00685BD2">
        <w:trPr>
          <w:cantSplit/>
          <w:trHeight w:val="355"/>
        </w:trPr>
        <w:tc>
          <w:tcPr>
            <w:tcW w:w="7371" w:type="dxa"/>
            <w:gridSpan w:val="4"/>
            <w:tcBorders>
              <w:bottom w:val="single" w:sz="4" w:space="0" w:color="auto"/>
            </w:tcBorders>
            <w:vAlign w:val="center"/>
          </w:tcPr>
          <w:p w14:paraId="5484CE01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  <w:proofErr w:type="spellStart"/>
            <w:r w:rsidRPr="00C50E10">
              <w:rPr>
                <w:rFonts w:asciiTheme="minorHAnsi" w:hAnsiTheme="minorHAnsi" w:cstheme="minorHAnsi"/>
                <w:b/>
                <w:bCs/>
              </w:rPr>
              <w:t>Ue</w:t>
            </w:r>
            <w:proofErr w:type="spellEnd"/>
            <w:r w:rsidRPr="00C50E10">
              <w:rPr>
                <w:rFonts w:asciiTheme="minorHAnsi" w:hAnsiTheme="minorHAnsi" w:cstheme="minorHAnsi"/>
                <w:b/>
                <w:bCs/>
              </w:rPr>
              <w:t xml:space="preserve"> =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000000"/>
            <w:vAlign w:val="center"/>
          </w:tcPr>
          <w:p w14:paraId="05DFF022" w14:textId="77777777" w:rsidR="00583C59" w:rsidRPr="00C50E10" w:rsidRDefault="00583C59" w:rsidP="00685BD2">
            <w:pPr>
              <w:pStyle w:val="Tekstpodstawowy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BEDD0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3111E776" w14:textId="77777777" w:rsidR="00642F14" w:rsidRPr="00C50E10" w:rsidRDefault="00642F14" w:rsidP="00583C59">
      <w:pPr>
        <w:tabs>
          <w:tab w:val="left" w:pos="50"/>
        </w:tabs>
        <w:spacing w:before="227" w:after="113"/>
        <w:jc w:val="both"/>
        <w:rPr>
          <w:rFonts w:asciiTheme="minorHAnsi" w:hAnsiTheme="minorHAnsi" w:cstheme="minorHAnsi"/>
          <w:b/>
          <w:bCs/>
          <w:spacing w:val="4"/>
          <w:kern w:val="2"/>
        </w:rPr>
      </w:pPr>
    </w:p>
    <w:p w14:paraId="5F71EB28" w14:textId="16E95477" w:rsidR="00642F14" w:rsidRPr="00C50E10" w:rsidRDefault="00642F14" w:rsidP="00642F14">
      <w:pPr>
        <w:pStyle w:val="Tekstpodstawowy"/>
        <w:tabs>
          <w:tab w:val="left" w:pos="50"/>
        </w:tabs>
        <w:suppressAutoHyphens/>
        <w:spacing w:before="227" w:after="113"/>
        <w:rPr>
          <w:rFonts w:asciiTheme="minorHAnsi" w:hAnsiTheme="minorHAnsi" w:cstheme="minorHAnsi"/>
        </w:rPr>
      </w:pPr>
      <w:proofErr w:type="spellStart"/>
      <w:r w:rsidRPr="00C50E10">
        <w:rPr>
          <w:rFonts w:asciiTheme="minorHAnsi" w:hAnsiTheme="minorHAnsi" w:cstheme="minorHAnsi"/>
          <w:b/>
          <w:bCs/>
          <w:spacing w:val="4"/>
        </w:rPr>
        <w:t>Uoc</w:t>
      </w:r>
      <w:proofErr w:type="spellEnd"/>
      <w:r w:rsidRPr="00C50E10">
        <w:rPr>
          <w:rFonts w:asciiTheme="minorHAnsi" w:hAnsiTheme="minorHAnsi" w:cstheme="minorHAnsi"/>
          <w:b/>
          <w:bCs/>
          <w:spacing w:val="4"/>
        </w:rPr>
        <w:t xml:space="preserve"> =cena umowy ubezpieczenia odpowiedzialności cywilnej Zamawiającego</w:t>
      </w:r>
    </w:p>
    <w:tbl>
      <w:tblPr>
        <w:tblW w:w="10348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438"/>
        <w:gridCol w:w="2059"/>
      </w:tblGrid>
      <w:tr w:rsidR="00722EE1" w:rsidRPr="00C50E10" w14:paraId="6BC0CDEA" w14:textId="77777777" w:rsidTr="00257CA1">
        <w:trPr>
          <w:trHeight w:val="10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B84AAA" w14:textId="77777777" w:rsidR="00722EE1" w:rsidRPr="00C50E10" w:rsidRDefault="00722EE1" w:rsidP="00685BD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2"/>
              </w:rPr>
            </w:pPr>
          </w:p>
          <w:p w14:paraId="331538F8" w14:textId="77777777" w:rsidR="00722EE1" w:rsidRPr="00C50E10" w:rsidRDefault="00722EE1" w:rsidP="00685BD2">
            <w:pPr>
              <w:jc w:val="center"/>
              <w:rPr>
                <w:rFonts w:asciiTheme="minorHAnsi" w:hAnsiTheme="minorHAnsi" w:cstheme="minorHAnsi"/>
                <w:b/>
                <w:bCs/>
                <w:kern w:val="2"/>
              </w:rPr>
            </w:pPr>
          </w:p>
          <w:p w14:paraId="50375A6F" w14:textId="77777777" w:rsidR="00722EE1" w:rsidRPr="00C50E10" w:rsidRDefault="00722EE1" w:rsidP="00685BD2">
            <w:pPr>
              <w:jc w:val="center"/>
              <w:rPr>
                <w:rFonts w:asciiTheme="minorHAnsi" w:hAnsiTheme="minorHAnsi" w:cstheme="minorHAnsi"/>
                <w:b/>
                <w:bCs/>
                <w:kern w:val="2"/>
              </w:rPr>
            </w:pPr>
          </w:p>
          <w:p w14:paraId="76953414" w14:textId="77777777" w:rsidR="00722EE1" w:rsidRPr="00C50E10" w:rsidRDefault="00722EE1" w:rsidP="00685BD2">
            <w:pPr>
              <w:jc w:val="center"/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b/>
                <w:bCs/>
                <w:kern w:val="2"/>
              </w:rPr>
              <w:t>L.p.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FBE8B6" w14:textId="0EE4E3C0" w:rsidR="00722EE1" w:rsidRPr="00C50E10" w:rsidRDefault="00722EE1" w:rsidP="00722EE1">
            <w:pPr>
              <w:jc w:val="center"/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b/>
                <w:bCs/>
                <w:kern w:val="2"/>
              </w:rPr>
              <w:t xml:space="preserve">Rodzaj ubezpieczenia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DAC507" w14:textId="77777777" w:rsidR="00722EE1" w:rsidRPr="00C50E10" w:rsidRDefault="00722EE1" w:rsidP="00685BD2">
            <w:pPr>
              <w:jc w:val="center"/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b/>
                <w:kern w:val="2"/>
              </w:rPr>
              <w:t>Cena Ubezpieczenia (PLN)</w:t>
            </w:r>
          </w:p>
          <w:p w14:paraId="18C57FB4" w14:textId="2AA76CCF" w:rsidR="00722EE1" w:rsidRPr="00C50E10" w:rsidRDefault="00722EE1" w:rsidP="00685BD2">
            <w:pPr>
              <w:jc w:val="center"/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b/>
                <w:kern w:val="2"/>
              </w:rPr>
              <w:t xml:space="preserve">za </w:t>
            </w:r>
            <w:r w:rsidRPr="00C50E10">
              <w:rPr>
                <w:rFonts w:asciiTheme="minorHAnsi" w:hAnsiTheme="minorHAnsi" w:cstheme="minorHAnsi"/>
                <w:b/>
                <w:bCs/>
                <w:kern w:val="2"/>
                <w:u w:val="single"/>
              </w:rPr>
              <w:t>24 miesiące</w:t>
            </w:r>
          </w:p>
        </w:tc>
      </w:tr>
      <w:tr w:rsidR="00722EE1" w:rsidRPr="00C50E10" w14:paraId="6AE192D8" w14:textId="77777777" w:rsidTr="00257CA1">
        <w:trPr>
          <w:trHeight w:val="5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EA88CAE" w14:textId="77777777" w:rsidR="00722EE1" w:rsidRPr="00C50E10" w:rsidRDefault="00722EE1" w:rsidP="00685BD2">
            <w:pPr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b/>
                <w:bCs/>
                <w:kern w:val="2"/>
              </w:rPr>
              <w:t>1.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9E706" w14:textId="77777777" w:rsidR="00722EE1" w:rsidRPr="00C50E10" w:rsidRDefault="00722EE1" w:rsidP="00685BD2">
            <w:pPr>
              <w:tabs>
                <w:tab w:val="left" w:pos="705"/>
              </w:tabs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2"/>
              </w:rPr>
            </w:pPr>
          </w:p>
          <w:p w14:paraId="799095A9" w14:textId="77777777" w:rsidR="00722EE1" w:rsidRPr="00C50E10" w:rsidRDefault="00722EE1" w:rsidP="00685BD2">
            <w:pPr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b/>
                <w:bCs/>
                <w:kern w:val="2"/>
              </w:rPr>
              <w:t>OC Deliktowo – Kontraktowa (SG)</w:t>
            </w:r>
          </w:p>
          <w:p w14:paraId="3ACA7559" w14:textId="73E7AEE7" w:rsidR="00722EE1" w:rsidRPr="00257CA1" w:rsidRDefault="00722EE1" w:rsidP="00685BD2">
            <w:pPr>
              <w:tabs>
                <w:tab w:val="left" w:pos="705"/>
              </w:tabs>
              <w:rPr>
                <w:rFonts w:asciiTheme="minorHAnsi" w:hAnsiTheme="minorHAnsi" w:cstheme="minorHAnsi"/>
                <w:bCs/>
                <w:kern w:val="2"/>
                <w:u w:val="single"/>
              </w:rPr>
            </w:pPr>
            <w:r w:rsidRPr="00C50E10">
              <w:rPr>
                <w:rFonts w:asciiTheme="minorHAnsi" w:hAnsiTheme="minorHAnsi" w:cstheme="minorHAnsi"/>
                <w:bCs/>
                <w:kern w:val="2"/>
                <w:u w:val="single"/>
              </w:rPr>
              <w:t xml:space="preserve">Wymagane minimalne </w:t>
            </w:r>
            <w:proofErr w:type="spellStart"/>
            <w:r w:rsidRPr="00C50E10">
              <w:rPr>
                <w:rFonts w:asciiTheme="minorHAnsi" w:hAnsiTheme="minorHAnsi" w:cstheme="minorHAnsi"/>
                <w:bCs/>
                <w:kern w:val="2"/>
                <w:u w:val="single"/>
              </w:rPr>
              <w:t>Podlimity</w:t>
            </w:r>
            <w:proofErr w:type="spellEnd"/>
            <w:r w:rsidRPr="00C50E10">
              <w:rPr>
                <w:rFonts w:asciiTheme="minorHAnsi" w:hAnsiTheme="minorHAnsi" w:cstheme="minorHAnsi"/>
                <w:bCs/>
                <w:kern w:val="2"/>
                <w:u w:val="single"/>
              </w:rPr>
              <w:t xml:space="preserve"> SG zgodnie załącznikiem nr 1a</w:t>
            </w:r>
            <w:r>
              <w:rPr>
                <w:rFonts w:asciiTheme="minorHAnsi" w:hAnsiTheme="minorHAnsi" w:cstheme="minorHAnsi"/>
                <w:bCs/>
                <w:kern w:val="2"/>
                <w:u w:val="single"/>
              </w:rPr>
              <w:t xml:space="preserve"> - Szczegółowy opis przedmiotu zamówienia do części I</w:t>
            </w:r>
            <w:r w:rsidRPr="00C50E10">
              <w:rPr>
                <w:rFonts w:asciiTheme="minorHAnsi" w:hAnsiTheme="minorHAnsi" w:cstheme="minorHAnsi"/>
                <w:bCs/>
                <w:kern w:val="2"/>
                <w:u w:val="single"/>
              </w:rPr>
              <w:t xml:space="preserve"> do SWZ</w:t>
            </w:r>
            <w:r w:rsidR="00257CA1">
              <w:rPr>
                <w:rFonts w:asciiTheme="minorHAnsi" w:hAnsiTheme="minorHAnsi" w:cstheme="minorHAnsi"/>
                <w:bCs/>
                <w:kern w:val="2"/>
                <w:u w:val="single"/>
              </w:rPr>
              <w:t>:</w:t>
            </w:r>
            <w:r w:rsidRPr="00C50E10">
              <w:rPr>
                <w:rFonts w:asciiTheme="minorHAnsi" w:hAnsiTheme="minorHAnsi" w:cstheme="minorHAnsi"/>
                <w:bCs/>
                <w:kern w:val="2"/>
                <w:u w:val="single"/>
              </w:rPr>
              <w:t xml:space="preserve"> </w:t>
            </w:r>
          </w:p>
          <w:p w14:paraId="0404B8F8" w14:textId="77777777" w:rsidR="00722EE1" w:rsidRPr="00C50E10" w:rsidRDefault="00722EE1" w:rsidP="00685BD2">
            <w:pPr>
              <w:tabs>
                <w:tab w:val="left" w:pos="705"/>
              </w:tabs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bCs/>
                <w:kern w:val="2"/>
              </w:rPr>
              <w:t>1.a.) Z</w:t>
            </w:r>
            <w:r w:rsidRPr="00C50E10">
              <w:rPr>
                <w:rFonts w:asciiTheme="minorHAnsi" w:hAnsiTheme="minorHAnsi" w:cstheme="minorHAnsi"/>
                <w:kern w:val="2"/>
              </w:rPr>
              <w:t> tytułu zarządzania drogami publicznymi</w:t>
            </w:r>
          </w:p>
          <w:p w14:paraId="4438A935" w14:textId="77777777" w:rsidR="00722EE1" w:rsidRPr="00C50E10" w:rsidRDefault="00722EE1" w:rsidP="00685BD2">
            <w:pPr>
              <w:tabs>
                <w:tab w:val="left" w:pos="705"/>
              </w:tabs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bCs/>
                <w:kern w:val="2"/>
              </w:rPr>
              <w:t xml:space="preserve">1.b.) </w:t>
            </w:r>
            <w:r w:rsidRPr="00C50E10">
              <w:rPr>
                <w:rFonts w:asciiTheme="minorHAnsi" w:hAnsiTheme="minorHAnsi" w:cstheme="minorHAnsi"/>
                <w:kern w:val="2"/>
              </w:rPr>
              <w:t>Działania związane z wykonywaniem władzy publicznej</w:t>
            </w:r>
          </w:p>
          <w:p w14:paraId="4CC0290D" w14:textId="77777777" w:rsidR="00722EE1" w:rsidRPr="00C50E10" w:rsidRDefault="00722EE1" w:rsidP="00685BD2">
            <w:pPr>
              <w:tabs>
                <w:tab w:val="left" w:pos="705"/>
              </w:tabs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kern w:val="2"/>
              </w:rPr>
              <w:t>1.c.) Czyste straty finansowe</w:t>
            </w:r>
          </w:p>
          <w:p w14:paraId="02F3A68D" w14:textId="77777777" w:rsidR="00722EE1" w:rsidRPr="00C50E10" w:rsidRDefault="00722EE1" w:rsidP="00685BD2">
            <w:pPr>
              <w:tabs>
                <w:tab w:val="left" w:pos="705"/>
              </w:tabs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kern w:val="2"/>
              </w:rPr>
              <w:t xml:space="preserve">1.d.) </w:t>
            </w:r>
            <w:r w:rsidRPr="00C50E10">
              <w:rPr>
                <w:rFonts w:asciiTheme="minorHAnsi" w:hAnsiTheme="minorHAnsi" w:cstheme="minorHAnsi"/>
                <w:bCs/>
                <w:kern w:val="2"/>
              </w:rPr>
              <w:t xml:space="preserve">OC Szkód w środowisku </w:t>
            </w:r>
          </w:p>
          <w:p w14:paraId="584925FE" w14:textId="77777777" w:rsidR="00722EE1" w:rsidRPr="00C50E10" w:rsidRDefault="00722EE1" w:rsidP="00685BD2">
            <w:pPr>
              <w:tabs>
                <w:tab w:val="left" w:pos="705"/>
              </w:tabs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kern w:val="2"/>
              </w:rPr>
              <w:t xml:space="preserve">1.e.) </w:t>
            </w:r>
            <w:r w:rsidRPr="00C50E10">
              <w:rPr>
                <w:rFonts w:asciiTheme="minorHAnsi" w:hAnsiTheme="minorHAnsi" w:cstheme="minorHAnsi"/>
                <w:bCs/>
                <w:kern w:val="2"/>
              </w:rPr>
              <w:t>OC Produkt</w:t>
            </w:r>
          </w:p>
          <w:p w14:paraId="09437904" w14:textId="77777777" w:rsidR="00722EE1" w:rsidRPr="00C50E10" w:rsidRDefault="00722EE1" w:rsidP="00685BD2">
            <w:pPr>
              <w:tabs>
                <w:tab w:val="left" w:pos="705"/>
              </w:tabs>
              <w:rPr>
                <w:rFonts w:asciiTheme="minorHAnsi" w:hAnsiTheme="minorHAnsi" w:cstheme="minorHAnsi"/>
                <w:kern w:val="2"/>
              </w:rPr>
            </w:pPr>
            <w:r w:rsidRPr="00C50E10">
              <w:rPr>
                <w:rFonts w:asciiTheme="minorHAnsi" w:hAnsiTheme="minorHAnsi" w:cstheme="minorHAnsi"/>
                <w:kern w:val="2"/>
              </w:rPr>
              <w:t xml:space="preserve">1.f.) </w:t>
            </w:r>
            <w:r w:rsidRPr="00C50E10">
              <w:rPr>
                <w:rFonts w:asciiTheme="minorHAnsi" w:hAnsiTheme="minorHAnsi" w:cstheme="minorHAnsi"/>
                <w:bCs/>
                <w:kern w:val="2"/>
              </w:rPr>
              <w:t>OC Pracodawcy</w:t>
            </w:r>
          </w:p>
          <w:p w14:paraId="3356CE77" w14:textId="1A2DB7E0" w:rsidR="00722EE1" w:rsidRPr="00EB14A4" w:rsidRDefault="00722EE1" w:rsidP="00257CA1">
            <w:pPr>
              <w:tabs>
                <w:tab w:val="left" w:pos="705"/>
              </w:tabs>
              <w:rPr>
                <w:rFonts w:asciiTheme="minorHAnsi" w:hAnsiTheme="minorHAnsi" w:cstheme="minorHAnsi"/>
                <w:i/>
                <w:iCs/>
                <w:color w:val="0000FF"/>
                <w:kern w:val="2"/>
              </w:rPr>
            </w:pPr>
            <w:r w:rsidRPr="00722EE1">
              <w:rPr>
                <w:rFonts w:asciiTheme="minorHAnsi" w:hAnsiTheme="minorHAnsi" w:cstheme="minorHAnsi"/>
                <w:b/>
                <w:bCs/>
                <w:i/>
                <w:iCs/>
                <w:color w:val="0000FF"/>
                <w:kern w:val="2"/>
              </w:rPr>
              <w:t>Uwaga!</w:t>
            </w:r>
            <w:r w:rsidRPr="00722EE1">
              <w:rPr>
                <w:rFonts w:asciiTheme="minorHAnsi" w:hAnsiTheme="minorHAnsi" w:cstheme="minorHAnsi"/>
                <w:i/>
                <w:iCs/>
                <w:color w:val="0000FF"/>
                <w:kern w:val="2"/>
              </w:rPr>
              <w:t xml:space="preserve"> – podwyższenie SG w OC Deliktowo-Kontraktowa oraz </w:t>
            </w:r>
            <w:proofErr w:type="spellStart"/>
            <w:r w:rsidRPr="00722EE1">
              <w:rPr>
                <w:rFonts w:asciiTheme="minorHAnsi" w:hAnsiTheme="minorHAnsi" w:cstheme="minorHAnsi"/>
                <w:i/>
                <w:iCs/>
                <w:color w:val="0000FF"/>
                <w:kern w:val="2"/>
              </w:rPr>
              <w:t>podlimitów</w:t>
            </w:r>
            <w:proofErr w:type="spellEnd"/>
            <w:r w:rsidRPr="00722EE1">
              <w:rPr>
                <w:rFonts w:asciiTheme="minorHAnsi" w:hAnsiTheme="minorHAnsi" w:cstheme="minorHAnsi"/>
                <w:i/>
                <w:iCs/>
                <w:color w:val="0000FF"/>
                <w:kern w:val="2"/>
              </w:rPr>
              <w:t xml:space="preserve">  z pozycji 1.a.), 1. b), 1. c), 1.d),1.e) są dodatkowo punktowane, zgodnie z formularzem ofertowym i postanowieniami  </w:t>
            </w:r>
            <w:r w:rsidRPr="00EB14A4">
              <w:rPr>
                <w:rFonts w:asciiTheme="minorHAnsi" w:hAnsiTheme="minorHAnsi" w:cstheme="minorHAnsi"/>
                <w:i/>
                <w:iCs/>
                <w:color w:val="0000FF"/>
                <w:kern w:val="2"/>
              </w:rPr>
              <w:t>rozdz. XXIV pkt. 1.1.</w:t>
            </w:r>
            <w:r w:rsidRPr="00722EE1">
              <w:rPr>
                <w:rFonts w:asciiTheme="minorHAnsi" w:hAnsiTheme="minorHAnsi" w:cstheme="minorHAnsi"/>
                <w:i/>
                <w:iCs/>
                <w:color w:val="0000FF"/>
                <w:kern w:val="2"/>
              </w:rPr>
              <w:t>SWZ</w:t>
            </w:r>
          </w:p>
          <w:p w14:paraId="44D00251" w14:textId="61B88F89" w:rsidR="00722EE1" w:rsidRPr="00C50E10" w:rsidRDefault="00722EE1" w:rsidP="00685BD2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kern w:val="2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116B9" w14:textId="77777777" w:rsidR="00722EE1" w:rsidRPr="00C50E10" w:rsidRDefault="00722EE1" w:rsidP="00685BD2">
            <w:pPr>
              <w:snapToGrid w:val="0"/>
              <w:ind w:left="-353"/>
              <w:jc w:val="right"/>
              <w:rPr>
                <w:rFonts w:asciiTheme="minorHAnsi" w:hAnsiTheme="minorHAnsi" w:cstheme="minorHAnsi"/>
                <w:kern w:val="2"/>
              </w:rPr>
            </w:pPr>
          </w:p>
        </w:tc>
      </w:tr>
      <w:tr w:rsidR="00C50E10" w:rsidRPr="00C50E10" w14:paraId="11F7B585" w14:textId="77777777" w:rsidTr="00257CA1">
        <w:trPr>
          <w:trHeight w:val="569"/>
        </w:trPr>
        <w:tc>
          <w:tcPr>
            <w:tcW w:w="8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CB47ED" w14:textId="77777777" w:rsidR="00583C59" w:rsidRPr="00C50E10" w:rsidRDefault="00583C59" w:rsidP="00685BD2">
            <w:pPr>
              <w:jc w:val="right"/>
              <w:rPr>
                <w:rFonts w:asciiTheme="minorHAnsi" w:hAnsiTheme="minorHAnsi" w:cstheme="minorHAnsi"/>
                <w:kern w:val="2"/>
              </w:rPr>
            </w:pPr>
            <w:proofErr w:type="spellStart"/>
            <w:r w:rsidRPr="00C50E10">
              <w:rPr>
                <w:rFonts w:asciiTheme="minorHAnsi" w:hAnsiTheme="minorHAnsi" w:cstheme="minorHAnsi"/>
                <w:b/>
                <w:bCs/>
                <w:kern w:val="2"/>
              </w:rPr>
              <w:t>Uoc</w:t>
            </w:r>
            <w:proofErr w:type="spellEnd"/>
            <w:r w:rsidRPr="00C50E10">
              <w:rPr>
                <w:rFonts w:asciiTheme="minorHAnsi" w:hAnsiTheme="minorHAnsi" w:cstheme="minorHAnsi"/>
                <w:b/>
                <w:bCs/>
                <w:kern w:val="2"/>
              </w:rPr>
              <w:t xml:space="preserve"> =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38D3" w14:textId="77777777" w:rsidR="00583C59" w:rsidRPr="00C50E10" w:rsidRDefault="00583C59" w:rsidP="00685BD2">
            <w:pPr>
              <w:snapToGrid w:val="0"/>
              <w:ind w:left="-353"/>
              <w:jc w:val="right"/>
              <w:rPr>
                <w:rFonts w:asciiTheme="minorHAnsi" w:hAnsiTheme="minorHAnsi" w:cstheme="minorHAnsi"/>
                <w:kern w:val="2"/>
              </w:rPr>
            </w:pPr>
          </w:p>
        </w:tc>
      </w:tr>
    </w:tbl>
    <w:p w14:paraId="58477C74" w14:textId="77777777" w:rsidR="00642F14" w:rsidRPr="00C50E10" w:rsidRDefault="00642F14" w:rsidP="00642F14">
      <w:p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p w14:paraId="1058B1F5" w14:textId="77777777" w:rsidR="002978CC" w:rsidRDefault="002978CC" w:rsidP="00642F14">
      <w:p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p w14:paraId="4BAFE4B9" w14:textId="77777777" w:rsidR="00D15C1B" w:rsidRDefault="00D15C1B" w:rsidP="00642F14">
      <w:p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p w14:paraId="617C7B01" w14:textId="77777777" w:rsidR="00D15C1B" w:rsidRPr="00C50E10" w:rsidRDefault="00D15C1B" w:rsidP="00642F14">
      <w:p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p w14:paraId="497E5072" w14:textId="28FB85D6" w:rsidR="00642F14" w:rsidRPr="00C50E10" w:rsidRDefault="00642F14" w:rsidP="0041771B">
      <w:pPr>
        <w:pStyle w:val="Akapitzlist"/>
        <w:numPr>
          <w:ilvl w:val="0"/>
          <w:numId w:val="8"/>
        </w:numPr>
        <w:tabs>
          <w:tab w:val="left" w:pos="63"/>
          <w:tab w:val="left" w:pos="360"/>
        </w:tabs>
        <w:suppressAutoHyphens/>
        <w:spacing w:before="113" w:line="120" w:lineRule="atLeast"/>
        <w:jc w:val="both"/>
        <w:rPr>
          <w:rFonts w:asciiTheme="minorHAnsi" w:hAnsiTheme="minorHAnsi" w:cstheme="minorHAnsi"/>
          <w:b/>
        </w:rPr>
      </w:pPr>
      <w:r w:rsidRPr="00C50E10">
        <w:rPr>
          <w:rFonts w:asciiTheme="minorHAnsi" w:hAnsiTheme="minorHAnsi" w:cstheme="minorHAnsi"/>
          <w:b/>
        </w:rPr>
        <w:lastRenderedPageBreak/>
        <w:t>Postanowienia dodatkowe (fakultatywne) do CZĘŚCI</w:t>
      </w:r>
      <w:r w:rsidR="003B7946" w:rsidRPr="00C50E10">
        <w:rPr>
          <w:rFonts w:asciiTheme="minorHAnsi" w:hAnsiTheme="minorHAnsi" w:cstheme="minorHAnsi"/>
          <w:b/>
        </w:rPr>
        <w:t xml:space="preserve"> NR </w:t>
      </w:r>
      <w:r w:rsidRPr="00C50E10">
        <w:rPr>
          <w:rFonts w:asciiTheme="minorHAnsi" w:hAnsiTheme="minorHAnsi" w:cstheme="minorHAnsi"/>
          <w:b/>
        </w:rPr>
        <w:t>I :</w:t>
      </w:r>
    </w:p>
    <w:tbl>
      <w:tblPr>
        <w:tblW w:w="10631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418"/>
        <w:gridCol w:w="6266"/>
        <w:gridCol w:w="1701"/>
        <w:gridCol w:w="1246"/>
      </w:tblGrid>
      <w:tr w:rsidR="00C50E10" w:rsidRPr="00C50E10" w14:paraId="5F76406F" w14:textId="77777777" w:rsidTr="00631841">
        <w:trPr>
          <w:trHeight w:val="16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E10B3F" w14:textId="77777777" w:rsidR="00642F14" w:rsidRPr="00C50E10" w:rsidRDefault="00642F14" w:rsidP="00685BD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Nr postanowienia dodatkowego (fakultatywnego)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791D99" w14:textId="77777777" w:rsidR="00642F14" w:rsidRPr="00C50E10" w:rsidRDefault="00642F14" w:rsidP="00685BD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Nazwa i treść postanowień dodatkowych (fakultatywnych)</w:t>
            </w:r>
          </w:p>
          <w:p w14:paraId="7A712269" w14:textId="77777777" w:rsidR="00642F14" w:rsidRPr="00C50E10" w:rsidRDefault="00642F14" w:rsidP="00685BD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422050" w14:textId="77777777" w:rsidR="00642F14" w:rsidRPr="00C50E10" w:rsidRDefault="00642F14" w:rsidP="00685BD2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Fonts w:asciiTheme="minorHAnsi" w:hAnsiTheme="minorHAnsi" w:cstheme="minorHAnsi"/>
                <w:b/>
                <w:bCs/>
              </w:rPr>
              <w:t>Ilość pkt. przyznanych za rozszerzenie lub brak rozszerzenia (uwaga: ilość pkt. max łącznie 40, co odpowiada wadze kryterium 40%)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DE74CE" w14:textId="77777777" w:rsidR="00642F14" w:rsidRPr="00C50E10" w:rsidRDefault="00642F14" w:rsidP="00685BD2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133D136" w14:textId="35AFBF33" w:rsidR="00642F14" w:rsidRPr="00C50E10" w:rsidRDefault="00642F14" w:rsidP="00685BD2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TAK / NIE*</w:t>
            </w:r>
            <w:r w:rsidR="002978CC" w:rsidRPr="00C50E10">
              <w:rPr>
                <w:rFonts w:asciiTheme="minorHAnsi" w:hAnsiTheme="minorHAnsi" w:cstheme="minorHAnsi"/>
                <w:b/>
              </w:rPr>
              <w:t>*</w:t>
            </w:r>
          </w:p>
          <w:p w14:paraId="2BEDDE4F" w14:textId="77777777" w:rsidR="00642F14" w:rsidRPr="00C50E10" w:rsidRDefault="00642F14" w:rsidP="00685BD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3D7A2E28" w14:textId="77777777" w:rsidTr="00631841">
        <w:trPr>
          <w:trHeight w:val="109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692C3F4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50E10">
              <w:rPr>
                <w:rFonts w:asciiTheme="minorHAnsi" w:hAnsiTheme="minorHAnsi" w:cstheme="minorHAnsi"/>
                <w:b/>
              </w:rPr>
              <w:t>1)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45B7B" w14:textId="163165EB" w:rsidR="00A51EF0" w:rsidRPr="00A51EF0" w:rsidRDefault="00A51EF0" w:rsidP="00A51EF0">
            <w:pPr>
              <w:pStyle w:val="Tekstpodstawowy"/>
              <w:snapToGrid w:val="0"/>
              <w:rPr>
                <w:rFonts w:asciiTheme="minorHAnsi" w:hAnsiTheme="minorHAnsi" w:cstheme="minorHAnsi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>Za rozszerzenie ochrony poprzez zwiększenie limitu dla ryzyka katastrof</w:t>
            </w:r>
            <w:r w:rsidRPr="00A51EF0">
              <w:rPr>
                <w:rFonts w:asciiTheme="minorHAnsi" w:hAnsiTheme="minorHAnsi" w:cstheme="minorHAnsi"/>
                <w:lang w:eastAsia="x-none"/>
              </w:rPr>
              <w:t>y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 budowla</w:t>
            </w:r>
            <w:r w:rsidRPr="00A51EF0">
              <w:rPr>
                <w:rFonts w:asciiTheme="minorHAnsi" w:hAnsiTheme="minorHAnsi" w:cstheme="minorHAnsi"/>
                <w:lang w:eastAsia="x-none"/>
              </w:rPr>
              <w:t>nej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, z kwoty limitu odpowiedzialności (na jedno i wszystkie zdarzenia) - </w:t>
            </w:r>
            <w:r w:rsidRPr="00A51EF0">
              <w:rPr>
                <w:rFonts w:asciiTheme="minorHAnsi" w:hAnsiTheme="minorHAnsi" w:cstheme="minorHAnsi"/>
                <w:lang w:eastAsia="x-none"/>
              </w:rPr>
              <w:t>1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3 000 000,00 PLN, na kwotę limitu odpowiedzialności (na jedno i wszystkie zdarzenia) – </w:t>
            </w:r>
            <w:r w:rsidRPr="00A51EF0">
              <w:rPr>
                <w:rFonts w:asciiTheme="minorHAnsi" w:hAnsiTheme="minorHAnsi" w:cstheme="minorHAnsi"/>
                <w:lang w:eastAsia="x-none"/>
              </w:rPr>
              <w:t>15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 000 000,00 PLN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4CAB0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lang w:val="x-none"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A51EF0">
              <w:rPr>
                <w:rFonts w:asciiTheme="minorHAnsi" w:hAnsiTheme="minorHAnsi" w:cstheme="minorHAnsi"/>
                <w:lang w:eastAsia="x-none"/>
              </w:rPr>
              <w:t>2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0FAA4D83" w14:textId="71D0A0CB" w:rsidR="00A51EF0" w:rsidRPr="00A51EF0" w:rsidRDefault="00A51EF0" w:rsidP="00A51EF0">
            <w:pPr>
              <w:pStyle w:val="Tekstpodstawowy"/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515E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061B8C6C" w14:textId="77777777" w:rsidTr="00631841">
        <w:trPr>
          <w:trHeight w:val="147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349986A" w14:textId="77777777" w:rsidR="00A51EF0" w:rsidRPr="00C50E1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50E10">
              <w:rPr>
                <w:rStyle w:val="WW8Num23z5"/>
                <w:rFonts w:asciiTheme="minorHAnsi" w:hAnsiTheme="minorHAnsi" w:cstheme="minorHAnsi"/>
                <w:b/>
              </w:rPr>
              <w:t>2)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8D2DC" w14:textId="001FA4EB" w:rsidR="00A51EF0" w:rsidRPr="00A51EF0" w:rsidRDefault="00A51EF0" w:rsidP="00A51EF0">
            <w:pPr>
              <w:ind w:right="34"/>
              <w:jc w:val="both"/>
              <w:rPr>
                <w:rFonts w:asciiTheme="minorHAnsi" w:hAnsiTheme="minorHAnsi" w:cstheme="minorHAnsi"/>
                <w:shd w:val="clear" w:color="auto" w:fill="FFFF00"/>
              </w:rPr>
            </w:pPr>
            <w:r w:rsidRPr="00A51EF0">
              <w:rPr>
                <w:rFonts w:asciiTheme="minorHAnsi" w:hAnsiTheme="minorHAnsi" w:cstheme="minorHAnsi"/>
              </w:rPr>
              <w:t xml:space="preserve">Za włączenie klauzuli nr F 01 - funduszu prewencyjnego. Przez fundusz prewencyjny rozumie się 10% wartości płaconych składek za ubezpieczenia. Cel prewencyjny określa Zamawiający, a akceptuje Ubezpieczyciel, w terminie do 60 dni od złożenia wniosku przez Zamawiającego. Zamawiający rozlicza fundusz prewencyjny z Wykonawcą na podstawie faktur – przed zakończeniem umowy ubezpieczenia.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234A6" w14:textId="77777777" w:rsidR="00A51EF0" w:rsidRPr="00A51EF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TAK – 2 pkt.</w:t>
            </w:r>
          </w:p>
          <w:p w14:paraId="341636A1" w14:textId="3A7A8D10" w:rsidR="00A51EF0" w:rsidRPr="00A51EF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7EB3" w14:textId="77777777" w:rsidR="00A51EF0" w:rsidRPr="00C50E10" w:rsidRDefault="00A51EF0" w:rsidP="00A51EF0">
            <w:pPr>
              <w:spacing w:line="360" w:lineRule="auto"/>
              <w:jc w:val="center"/>
              <w:rPr>
                <w:rStyle w:val="WW8Num6z8"/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4B847265" w14:textId="77777777" w:rsidTr="0063184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E6B438" w14:textId="77777777" w:rsidR="00A51EF0" w:rsidRPr="00C50E1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3)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0B9DA" w14:textId="3626A509" w:rsidR="00A51EF0" w:rsidRPr="00A51EF0" w:rsidRDefault="00A51EF0" w:rsidP="00A51EF0">
            <w:pPr>
              <w:ind w:right="34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Za włączenie klauzuli nr F 02 - wyrównania sum ubezpieczenia i limitów odpowiedzialności:</w:t>
            </w:r>
          </w:p>
          <w:p w14:paraId="6014BF14" w14:textId="6AA6CC17" w:rsidR="00A51EF0" w:rsidRPr="00A51EF0" w:rsidRDefault="00A51EF0" w:rsidP="00A51EF0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Ubezpieczyciel automatycznie wyrówna sumy ubezpieczenia i limity odpowiedzialności w klauzulach w przypadkach po wypłacie odszkodowań i wyczerpaniu sumy lub limitu. Naliczenie składki za przywrócenie sumy ubezpieczenia lub limitu będzie zgodnie z klauzulą niezmienności stawek. Wyrównanie automatyczne sum ubezpieczenia lub limitów może wystąpić tyko dwukrotnie.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5F296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kern w:val="1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>TAK – 1 pkt.</w:t>
            </w:r>
          </w:p>
          <w:p w14:paraId="0E3B73A1" w14:textId="090866A5" w:rsidR="00A51EF0" w:rsidRPr="00A51EF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kern w:val="1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9499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066254F4" w14:textId="77777777" w:rsidTr="0063184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256B1A" w14:textId="77777777" w:rsidR="00A51EF0" w:rsidRPr="00C50E1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 xml:space="preserve">4) 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AA7A8" w14:textId="77777777" w:rsidR="00A51EF0" w:rsidRPr="00A51EF0" w:rsidRDefault="00A51EF0" w:rsidP="00A51EF0">
            <w:pPr>
              <w:ind w:right="34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Za włączenie klauzuli nr F 03 - przeoczenia zgłoszenia mienia do ubezpieczenia:</w:t>
            </w:r>
          </w:p>
          <w:p w14:paraId="0923B0FD" w14:textId="2CBED23E" w:rsidR="00A51EF0" w:rsidRPr="00A51EF0" w:rsidRDefault="00A51EF0" w:rsidP="00A51EF0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Ubezpieczyciel zobowiązany jest do wypłaty odszkodowania w przypadku nie zgłoszenia mienia w trakcie trwania umowy ubezpieczenia. Składka oraz limit odpowiedzialności Ubezpieczyciela za mienie nie zgłoszone będzie naliczona zgodnie klauzulą automatycznego pokrycia. Należna składka z tego tytułu może być potrącona z odszkodowania.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66899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kern w:val="1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A51EF0">
              <w:rPr>
                <w:rFonts w:asciiTheme="minorHAnsi" w:hAnsiTheme="minorHAnsi" w:cstheme="minorHAnsi"/>
                <w:lang w:eastAsia="x-none"/>
              </w:rPr>
              <w:t>2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57710D3D" w14:textId="3EB7AE71" w:rsidR="00A51EF0" w:rsidRPr="00A51EF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kern w:val="1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B235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730A8227" w14:textId="77777777" w:rsidTr="0063184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61C2E0" w14:textId="77777777" w:rsidR="00A51EF0" w:rsidRPr="00C50E1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5)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164D4" w14:textId="77777777" w:rsidR="00A51EF0" w:rsidRPr="00A51EF0" w:rsidRDefault="00A51EF0" w:rsidP="00A51EF0">
            <w:pPr>
              <w:ind w:right="34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 xml:space="preserve">Za włączenie klauzuli nr F 04 - automatycznego przywrócenia sumy ubezpieczenia po szkodzie: </w:t>
            </w:r>
          </w:p>
          <w:p w14:paraId="67D5F0C1" w14:textId="77777777" w:rsidR="00A51EF0" w:rsidRPr="00A51EF0" w:rsidRDefault="00A51EF0" w:rsidP="00A51EF0">
            <w:pPr>
              <w:ind w:right="34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Ubezpieczyciel automatycznie wyrówna sumę ubezpieczenia danego ubezpieczonego mienia w systemie na sumy stałe. Ubezpieczone mienie nie ulega zmniejszeniu – konsumpcji, po wypłacie odszkodowania.</w:t>
            </w:r>
          </w:p>
          <w:p w14:paraId="158210DB" w14:textId="77777777" w:rsidR="00A51EF0" w:rsidRPr="00A51EF0" w:rsidRDefault="00A51EF0" w:rsidP="00A51EF0">
            <w:pPr>
              <w:ind w:right="34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 xml:space="preserve">Niniejsza klauzula ma zastosowanie do mienia od wszystkich </w:t>
            </w:r>
            <w:proofErr w:type="spellStart"/>
            <w:r w:rsidRPr="00A51EF0">
              <w:rPr>
                <w:rFonts w:asciiTheme="minorHAnsi" w:hAnsiTheme="minorHAnsi" w:cstheme="minorHAnsi"/>
              </w:rPr>
              <w:t>ryzyk</w:t>
            </w:r>
            <w:proofErr w:type="spellEnd"/>
            <w:r w:rsidRPr="00A51EF0">
              <w:rPr>
                <w:rFonts w:asciiTheme="minorHAnsi" w:hAnsiTheme="minorHAnsi" w:cstheme="minorHAnsi"/>
              </w:rPr>
              <w:t xml:space="preserve"> w tym sprzętu elektronicznego.</w:t>
            </w:r>
          </w:p>
          <w:p w14:paraId="39CD54E3" w14:textId="77777777" w:rsidR="00A51EF0" w:rsidRPr="00A51EF0" w:rsidRDefault="00A51EF0" w:rsidP="00A51EF0">
            <w:pPr>
              <w:ind w:right="34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Natomiast niniejsza klauzula nie będzie miała zastosowania w przypadku mienia przeznaczonego do likwidacji po szkodzie.</w:t>
            </w:r>
          </w:p>
          <w:p w14:paraId="7E4BB511" w14:textId="153E4C34" w:rsidR="00A51EF0" w:rsidRPr="00A51EF0" w:rsidRDefault="00A51EF0" w:rsidP="00A51EF0">
            <w:pPr>
              <w:ind w:right="34"/>
              <w:jc w:val="both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Naliczenie składki za wyrównanie sumy ubezpieczenia będzie zgodnie z klauzulą niezmienności stawek.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14C5E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kern w:val="1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A51EF0">
              <w:rPr>
                <w:rFonts w:asciiTheme="minorHAnsi" w:hAnsiTheme="minorHAnsi" w:cstheme="minorHAnsi"/>
                <w:lang w:eastAsia="x-none"/>
              </w:rPr>
              <w:t>2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550BF178" w14:textId="5E8BAB4E" w:rsidR="00A51EF0" w:rsidRPr="00A51EF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kern w:val="1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7BD5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3350BED6" w14:textId="77777777" w:rsidTr="0063184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53001F5" w14:textId="77777777" w:rsidR="00A51EF0" w:rsidRPr="00C50E10" w:rsidRDefault="00A51EF0" w:rsidP="00A51EF0">
            <w:pPr>
              <w:spacing w:line="360" w:lineRule="auto"/>
              <w:jc w:val="center"/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C50E10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6)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B25D2" w14:textId="77777777" w:rsidR="00A51EF0" w:rsidRPr="00A51EF0" w:rsidRDefault="00A51EF0" w:rsidP="00A51EF0">
            <w:pPr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 xml:space="preserve">Za włączenie Klauzula nr F 05 -  przezornej sumy ubezpieczenia </w:t>
            </w:r>
          </w:p>
          <w:p w14:paraId="5466944C" w14:textId="77777777" w:rsidR="00A51EF0" w:rsidRPr="00A51EF0" w:rsidRDefault="00A51EF0" w:rsidP="00A51EF0">
            <w:pPr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 xml:space="preserve">Ustala się że do sumy ubezpieczenia zostaje włączona kwota przezornej sumy ubezpieczenia przez którą rozumie się kwotę, która będzie służyć do wyrównania ewentualnego niedoubezpieczenia wynikającego z niedoszacowania sum ubezpieczenia dla poszczególnych składników majątku i/lub w odniesieniu do których suma ubezpieczenia jest niewystarczająca ze względu na poniesione koszty związane z uniknięciem lub ograniczeniem rozmiaru szkody </w:t>
            </w:r>
          </w:p>
          <w:p w14:paraId="747F12EB" w14:textId="7E540B7C" w:rsidR="00A51EF0" w:rsidRPr="00A51EF0" w:rsidRDefault="00A51EF0" w:rsidP="00A51EF0">
            <w:pPr>
              <w:pStyle w:val="Tekstpodstawowy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Limit odpowiedzialności (na jedno i wszystkie zdarzenia) </w:t>
            </w:r>
            <w:r w:rsidRPr="00A51EF0">
              <w:rPr>
                <w:rFonts w:asciiTheme="minorHAnsi" w:hAnsiTheme="minorHAnsi" w:cstheme="minorHAnsi"/>
                <w:lang w:eastAsia="x-none"/>
              </w:rPr>
              <w:t>5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>00 000,00 PLN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40485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kern w:val="1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A51EF0">
              <w:rPr>
                <w:rFonts w:asciiTheme="minorHAnsi" w:hAnsiTheme="minorHAnsi" w:cstheme="minorHAnsi"/>
                <w:lang w:eastAsia="x-none"/>
              </w:rPr>
              <w:t xml:space="preserve">1 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>pkt.</w:t>
            </w:r>
          </w:p>
          <w:p w14:paraId="57BDCEB8" w14:textId="3EAE1618" w:rsidR="00A51EF0" w:rsidRPr="00A51EF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kern w:val="1"/>
                <w:lang w:eastAsia="x-none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58F0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3FC5F670" w14:textId="77777777" w:rsidTr="0063184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BB5F4CE" w14:textId="77777777" w:rsidR="00A51EF0" w:rsidRPr="00C50E1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lastRenderedPageBreak/>
              <w:t>7)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92FD4" w14:textId="77777777" w:rsidR="00A51EF0" w:rsidRPr="00A51EF0" w:rsidRDefault="00A51EF0" w:rsidP="00A51EF0">
            <w:pPr>
              <w:ind w:right="-93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 xml:space="preserve">Za włączenie klauzuli nr 07 kosztów wymiany wody w basenie. </w:t>
            </w:r>
          </w:p>
          <w:p w14:paraId="181C8161" w14:textId="77777777" w:rsidR="00A51EF0" w:rsidRPr="00A51EF0" w:rsidRDefault="00A51EF0" w:rsidP="00A51EF0">
            <w:pPr>
              <w:ind w:right="-93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Na mocy niniejszej klauzuli Ubezpieczyciel pokryje koszty awaryjnej wymiany wody w basenie (krytym lub otwartym) znajdującym się na terenie należącym do Ubezpieczającego/ Ubezpieczonego w przypadku wystąpienia niżej wymienionych zdarzeń:</w:t>
            </w:r>
          </w:p>
          <w:p w14:paraId="189C23E8" w14:textId="77777777" w:rsidR="00A51EF0" w:rsidRPr="00A51EF0" w:rsidRDefault="00A51EF0" w:rsidP="00A51EF0">
            <w:pPr>
              <w:ind w:right="-93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 xml:space="preserve">1. zanieczyszczenia lub skażenia wody w basenie będącego następstwem szkody, za którą Ubezpieczyciel przyjął odpowiedzialność w zakresie ubezpieczenia mienia od wszystkich </w:t>
            </w:r>
            <w:proofErr w:type="spellStart"/>
            <w:r w:rsidRPr="00A51EF0">
              <w:rPr>
                <w:rFonts w:asciiTheme="minorHAnsi" w:hAnsiTheme="minorHAnsi" w:cstheme="minorHAnsi"/>
              </w:rPr>
              <w:t>ryzyk</w:t>
            </w:r>
            <w:proofErr w:type="spellEnd"/>
            <w:r w:rsidRPr="00A51EF0">
              <w:rPr>
                <w:rFonts w:asciiTheme="minorHAnsi" w:hAnsiTheme="minorHAnsi" w:cstheme="minorHAnsi"/>
              </w:rPr>
              <w:t>, potwierdzonego przez Stację Sanitarno-Epidemiologiczną;</w:t>
            </w:r>
          </w:p>
          <w:p w14:paraId="391A4191" w14:textId="77777777" w:rsidR="00A51EF0" w:rsidRPr="00A51EF0" w:rsidRDefault="00A51EF0" w:rsidP="00A51EF0">
            <w:pPr>
              <w:ind w:right="-93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2. ryzyka nieumyślnego zanieczyszczenia wody przez użytkowników basenu lub osoby trzecie.</w:t>
            </w:r>
          </w:p>
          <w:p w14:paraId="38090529" w14:textId="3F5219B0" w:rsidR="00A51EF0" w:rsidRPr="00A51EF0" w:rsidRDefault="00A51EF0" w:rsidP="00A51EF0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51EF0"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</w:rPr>
              <w:t>Limit odpowiedzialno</w:t>
            </w:r>
            <w:r w:rsidRPr="00A51EF0">
              <w:rPr>
                <w:rStyle w:val="fontstyle21"/>
                <w:rFonts w:asciiTheme="minorHAnsi" w:hAnsiTheme="minorHAnsi" w:cstheme="minorHAnsi"/>
                <w:color w:val="auto"/>
              </w:rPr>
              <w:t>ś</w:t>
            </w:r>
            <w:r w:rsidRPr="00A51EF0"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</w:rPr>
              <w:t>ci (na jedno i wszystkie zdarzenia) 50 000,00 PLN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05849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kern w:val="1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A51EF0">
              <w:rPr>
                <w:rFonts w:asciiTheme="minorHAnsi" w:hAnsiTheme="minorHAnsi" w:cstheme="minorHAnsi"/>
                <w:lang w:eastAsia="x-none"/>
              </w:rPr>
              <w:t>2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2635A936" w14:textId="3077B2B3" w:rsidR="00A51EF0" w:rsidRPr="00A51EF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kern w:val="1"/>
                <w:lang w:eastAsia="x-none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44EC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59BAA187" w14:textId="77777777" w:rsidTr="0063184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8C0553" w14:textId="77777777" w:rsidR="00A51EF0" w:rsidRPr="00C50E1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8)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45443" w14:textId="15819FF6" w:rsidR="00A51EF0" w:rsidRPr="00A51EF0" w:rsidRDefault="00A51EF0" w:rsidP="00A51EF0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Za rozszerzenie ochrony poprzez zwiększenie limitu odpowiedzialności dla ryzyka wandalizmu/ dewastacji z kwoty limitu odpowiedzialności ( na jedno i wszystkie zdarzenia) – 100 000,00 PLN na kwotę limitu odpowiedzialności ( na jedno i wszystkie zdarzenia) – 150 000,00 PLN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D2BB1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eastAsia="x-none"/>
              </w:rPr>
              <w:t>TAK – 2 pkt.</w:t>
            </w:r>
          </w:p>
          <w:p w14:paraId="059373F5" w14:textId="0A01D4BC" w:rsidR="00A51EF0" w:rsidRPr="00A51EF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lang w:eastAsia="x-none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25CB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6D8FD17D" w14:textId="77777777" w:rsidTr="0063184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D3AE81" w14:textId="77777777" w:rsidR="00A51EF0" w:rsidRPr="00C50E1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9)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A6B5F" w14:textId="35408A3C" w:rsidR="00A51EF0" w:rsidRPr="00A51EF0" w:rsidRDefault="00A51EF0" w:rsidP="00A51EF0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>Za rozszerzenie ochrony poprzez zwiększenie sumy gwarancyjnej w ubezpieczeniu Odpowiedzialności Cywilnej w szkodach z tytułu delikt kontrakt, o którym mowa w szczegółowym opisie przedmiotu zamówienia z kwoty –  1 000 000,00 PLN na kwotę–2 000 000,00 PLN.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10351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kern w:val="1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>TAK – 6 pkt.</w:t>
            </w:r>
          </w:p>
          <w:p w14:paraId="686D5278" w14:textId="18690475" w:rsidR="00A51EF0" w:rsidRPr="00A51EF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kern w:val="1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B529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10283D95" w14:textId="77777777" w:rsidTr="00631841">
        <w:trPr>
          <w:trHeight w:val="76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64A252" w14:textId="77777777" w:rsidR="00A51EF0" w:rsidRPr="00C50E1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10)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3EBA5" w14:textId="22FE6356" w:rsidR="00A51EF0" w:rsidRPr="00A51EF0" w:rsidRDefault="00A51EF0" w:rsidP="00A51EF0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 xml:space="preserve">Za rozszerzenie ochrony poprzez zwiększenie limitu w ubezpieczeniu Odpowiedzialności Cywilnej w szkodach z tytułu zarządzania drogami publicznymi, o którym mowa w szczegółowym opisie przedmiotu zamówienia z kwoty </w:t>
            </w:r>
            <w:proofErr w:type="spellStart"/>
            <w:r w:rsidRPr="00A51EF0">
              <w:rPr>
                <w:rFonts w:asciiTheme="minorHAnsi" w:hAnsiTheme="minorHAnsi" w:cstheme="minorHAnsi"/>
              </w:rPr>
              <w:t>podlimitu</w:t>
            </w:r>
            <w:proofErr w:type="spellEnd"/>
            <w:r w:rsidRPr="00A51EF0">
              <w:rPr>
                <w:rFonts w:asciiTheme="minorHAnsi" w:hAnsiTheme="minorHAnsi" w:cstheme="minorHAnsi"/>
              </w:rPr>
              <w:t xml:space="preserve"> – 500 000,00 PLN na kwotę </w:t>
            </w:r>
            <w:proofErr w:type="spellStart"/>
            <w:r w:rsidRPr="00A51EF0">
              <w:rPr>
                <w:rFonts w:asciiTheme="minorHAnsi" w:hAnsiTheme="minorHAnsi" w:cstheme="minorHAnsi"/>
              </w:rPr>
              <w:t>podlimitu</w:t>
            </w:r>
            <w:proofErr w:type="spellEnd"/>
            <w:r w:rsidRPr="00A51EF0">
              <w:rPr>
                <w:rFonts w:asciiTheme="minorHAnsi" w:hAnsiTheme="minorHAnsi" w:cstheme="minorHAnsi"/>
              </w:rPr>
              <w:t xml:space="preserve"> –800 000,00 PLN.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3B35A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kern w:val="1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A51EF0">
              <w:rPr>
                <w:rFonts w:asciiTheme="minorHAnsi" w:hAnsiTheme="minorHAnsi" w:cstheme="minorHAnsi"/>
                <w:lang w:eastAsia="x-none"/>
              </w:rPr>
              <w:t>5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6F824786" w14:textId="7F7482B2" w:rsidR="00A51EF0" w:rsidRPr="00A51EF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kern w:val="1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C714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69A996B5" w14:textId="77777777" w:rsidTr="00631841">
        <w:trPr>
          <w:trHeight w:val="82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2CF4595" w14:textId="77777777" w:rsidR="00A51EF0" w:rsidRPr="00C50E1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11)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D57C6" w14:textId="6FE44C5B" w:rsidR="00A51EF0" w:rsidRPr="00A51EF0" w:rsidRDefault="00A51EF0" w:rsidP="00A51EF0">
            <w:pPr>
              <w:pStyle w:val="Tekstpodstawowy"/>
              <w:snapToGrid w:val="0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 xml:space="preserve">Za rozszerzenie ochrony poprzez zwiększenie limitu </w:t>
            </w:r>
            <w:r w:rsidRPr="00A51EF0">
              <w:rPr>
                <w:rFonts w:asciiTheme="minorHAnsi" w:hAnsiTheme="minorHAnsi" w:cstheme="minorHAnsi"/>
              </w:rPr>
              <w:br/>
              <w:t xml:space="preserve">w ubezpieczeniu Odpowiedzialności Cywilnej w szkodach </w:t>
            </w:r>
            <w:r w:rsidRPr="00A51EF0">
              <w:rPr>
                <w:rFonts w:asciiTheme="minorHAnsi" w:hAnsiTheme="minorHAnsi" w:cstheme="minorHAnsi"/>
              </w:rPr>
              <w:br/>
              <w:t xml:space="preserve">z tytułu czystych strat finansowych w szczegółowym opisie przedmiotu zamówienia z kwoty </w:t>
            </w:r>
            <w:proofErr w:type="spellStart"/>
            <w:r w:rsidRPr="00A51EF0">
              <w:rPr>
                <w:rFonts w:asciiTheme="minorHAnsi" w:hAnsiTheme="minorHAnsi" w:cstheme="minorHAnsi"/>
              </w:rPr>
              <w:t>podlimitu</w:t>
            </w:r>
            <w:proofErr w:type="spellEnd"/>
            <w:r w:rsidRPr="00A51EF0">
              <w:rPr>
                <w:rFonts w:asciiTheme="minorHAnsi" w:hAnsiTheme="minorHAnsi" w:cstheme="minorHAnsi"/>
              </w:rPr>
              <w:t xml:space="preserve"> – 500 000,00 PLN na kwotę </w:t>
            </w:r>
            <w:proofErr w:type="spellStart"/>
            <w:r w:rsidRPr="00A51EF0">
              <w:rPr>
                <w:rFonts w:asciiTheme="minorHAnsi" w:hAnsiTheme="minorHAnsi" w:cstheme="minorHAnsi"/>
              </w:rPr>
              <w:t>podlimitu</w:t>
            </w:r>
            <w:proofErr w:type="spellEnd"/>
            <w:r w:rsidRPr="00A51EF0">
              <w:rPr>
                <w:rFonts w:asciiTheme="minorHAnsi" w:hAnsiTheme="minorHAnsi" w:cstheme="minorHAnsi"/>
              </w:rPr>
              <w:t xml:space="preserve"> – 700 000,00 PLN.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E581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kern w:val="1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A51EF0">
              <w:rPr>
                <w:rFonts w:asciiTheme="minorHAnsi" w:hAnsiTheme="minorHAnsi" w:cstheme="minorHAnsi"/>
                <w:lang w:eastAsia="x-none"/>
              </w:rPr>
              <w:t>5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6170BF24" w14:textId="79A52A93" w:rsidR="00A51EF0" w:rsidRPr="00A51EF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kern w:val="1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BD57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5B199E6E" w14:textId="77777777" w:rsidTr="0063184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A07915F" w14:textId="77777777" w:rsidR="00A51EF0" w:rsidRPr="00C50E1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12)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0A766" w14:textId="729D67B9" w:rsidR="00A51EF0" w:rsidRPr="00A51EF0" w:rsidRDefault="00A51EF0" w:rsidP="00A51EF0">
            <w:pPr>
              <w:pStyle w:val="Tekstpodstawowy"/>
              <w:snapToGrid w:val="0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 xml:space="preserve">Za rozszerzenie ochrony poprzez zwiększenie limitu </w:t>
            </w:r>
            <w:r w:rsidRPr="00A51EF0">
              <w:rPr>
                <w:rFonts w:asciiTheme="minorHAnsi" w:hAnsiTheme="minorHAnsi" w:cstheme="minorHAnsi"/>
              </w:rPr>
              <w:br/>
              <w:t xml:space="preserve">w ubezpieczeniu Odpowiedzialności Cywilnej w  wyniku działań publicznych w  szczegółowym opisie przedmiotu zamówienia z kwoty </w:t>
            </w:r>
            <w:proofErr w:type="spellStart"/>
            <w:r w:rsidRPr="00A51EF0">
              <w:rPr>
                <w:rFonts w:asciiTheme="minorHAnsi" w:hAnsiTheme="minorHAnsi" w:cstheme="minorHAnsi"/>
              </w:rPr>
              <w:t>podlimitu</w:t>
            </w:r>
            <w:proofErr w:type="spellEnd"/>
            <w:r w:rsidRPr="00A51EF0">
              <w:rPr>
                <w:rFonts w:asciiTheme="minorHAnsi" w:hAnsiTheme="minorHAnsi" w:cstheme="minorHAnsi"/>
              </w:rPr>
              <w:t xml:space="preserve"> – 500 000,00 PLN na kwotę </w:t>
            </w:r>
            <w:proofErr w:type="spellStart"/>
            <w:r w:rsidRPr="00A51EF0">
              <w:rPr>
                <w:rFonts w:asciiTheme="minorHAnsi" w:hAnsiTheme="minorHAnsi" w:cstheme="minorHAnsi"/>
              </w:rPr>
              <w:t>podlimitu</w:t>
            </w:r>
            <w:proofErr w:type="spellEnd"/>
            <w:r w:rsidRPr="00A51EF0">
              <w:rPr>
                <w:rFonts w:asciiTheme="minorHAnsi" w:hAnsiTheme="minorHAnsi" w:cstheme="minorHAnsi"/>
              </w:rPr>
              <w:t xml:space="preserve"> – 700 000,00 PLN.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609F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kern w:val="1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A51EF0">
              <w:rPr>
                <w:rFonts w:asciiTheme="minorHAnsi" w:hAnsiTheme="minorHAnsi" w:cstheme="minorHAnsi"/>
                <w:lang w:eastAsia="x-none"/>
              </w:rPr>
              <w:t>4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1E951766" w14:textId="1F685FF9" w:rsidR="00A51EF0" w:rsidRPr="00A51EF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kern w:val="1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6098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1EF0" w:rsidRPr="00C50E10" w14:paraId="61F68D83" w14:textId="77777777" w:rsidTr="00631841">
        <w:trPr>
          <w:trHeight w:val="64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0DFBB6E" w14:textId="77777777" w:rsidR="00A51EF0" w:rsidRPr="00C50E10" w:rsidRDefault="00A51EF0" w:rsidP="00A51EF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50E10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13)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619CB" w14:textId="01DA8561" w:rsidR="00A51EF0" w:rsidRPr="00A51EF0" w:rsidRDefault="00A51EF0" w:rsidP="00A51EF0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</w:rPr>
              <w:t xml:space="preserve">Za rozszerzenie ochrony poprzez zwiększenie limitu </w:t>
            </w:r>
            <w:r w:rsidRPr="00A51EF0">
              <w:rPr>
                <w:rFonts w:asciiTheme="minorHAnsi" w:hAnsiTheme="minorHAnsi" w:cstheme="minorHAnsi"/>
              </w:rPr>
              <w:br/>
              <w:t xml:space="preserve">w ubezpieczeniu Odpowiedzialności Cywilnej szkodach środowiskowych w opisie przedmiotu zamówienia z kwoty </w:t>
            </w:r>
            <w:proofErr w:type="spellStart"/>
            <w:r w:rsidRPr="00A51EF0">
              <w:rPr>
                <w:rFonts w:asciiTheme="minorHAnsi" w:hAnsiTheme="minorHAnsi" w:cstheme="minorHAnsi"/>
              </w:rPr>
              <w:t>podlimitu</w:t>
            </w:r>
            <w:proofErr w:type="spellEnd"/>
            <w:r w:rsidRPr="00A51EF0">
              <w:rPr>
                <w:rFonts w:asciiTheme="minorHAnsi" w:hAnsiTheme="minorHAnsi" w:cstheme="minorHAnsi"/>
              </w:rPr>
              <w:t xml:space="preserve"> – 200 000,00 PLN na kwotę </w:t>
            </w:r>
            <w:proofErr w:type="spellStart"/>
            <w:r w:rsidRPr="00A51EF0">
              <w:rPr>
                <w:rFonts w:asciiTheme="minorHAnsi" w:hAnsiTheme="minorHAnsi" w:cstheme="minorHAnsi"/>
              </w:rPr>
              <w:t>podlimitu</w:t>
            </w:r>
            <w:proofErr w:type="spellEnd"/>
            <w:r w:rsidRPr="00A51EF0">
              <w:rPr>
                <w:rFonts w:asciiTheme="minorHAnsi" w:hAnsiTheme="minorHAnsi" w:cstheme="minorHAnsi"/>
              </w:rPr>
              <w:t xml:space="preserve"> – 500 000,00 PLN.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89EB5" w14:textId="77777777" w:rsidR="00A51EF0" w:rsidRPr="00A51EF0" w:rsidRDefault="00A51EF0" w:rsidP="00A51EF0">
            <w:pPr>
              <w:spacing w:before="280" w:line="360" w:lineRule="auto"/>
              <w:jc w:val="center"/>
              <w:rPr>
                <w:rFonts w:asciiTheme="minorHAnsi" w:hAnsiTheme="minorHAnsi" w:cstheme="minorHAnsi"/>
                <w:kern w:val="1"/>
                <w:lang w:eastAsia="x-none"/>
              </w:rPr>
            </w:pP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A51EF0">
              <w:rPr>
                <w:rFonts w:asciiTheme="minorHAnsi" w:hAnsiTheme="minorHAnsi" w:cstheme="minorHAnsi"/>
                <w:lang w:eastAsia="x-none"/>
              </w:rPr>
              <w:t>6</w:t>
            </w:r>
            <w:r w:rsidRPr="00A51EF0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7ABD8917" w14:textId="59FD44D8" w:rsidR="00A51EF0" w:rsidRPr="00A51EF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A51EF0">
              <w:rPr>
                <w:rFonts w:asciiTheme="minorHAnsi" w:hAnsiTheme="minorHAnsi" w:cstheme="minorHAnsi"/>
                <w:kern w:val="1"/>
              </w:rPr>
              <w:t>NIE – 0 pkt.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1235D" w14:textId="77777777" w:rsidR="00A51EF0" w:rsidRPr="00C50E10" w:rsidRDefault="00A51EF0" w:rsidP="00A51EF0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F9D9DED" w14:textId="3246CE09" w:rsidR="002B0F29" w:rsidRPr="00C50E10" w:rsidRDefault="00A85D51" w:rsidP="002B0F29">
      <w:pPr>
        <w:spacing w:line="360" w:lineRule="auto"/>
        <w:rPr>
          <w:rFonts w:asciiTheme="minorHAnsi" w:hAnsiTheme="minorHAnsi" w:cstheme="minorHAnsi"/>
          <w:b/>
        </w:rPr>
      </w:pPr>
      <w:r w:rsidRPr="00C50E10">
        <w:rPr>
          <w:rFonts w:asciiTheme="minorHAnsi" w:hAnsiTheme="minorHAnsi" w:cstheme="minorHAnsi"/>
          <w:b/>
        </w:rPr>
        <w:t>*</w:t>
      </w:r>
      <w:r w:rsidR="002978CC" w:rsidRPr="00C50E10">
        <w:rPr>
          <w:rFonts w:asciiTheme="minorHAnsi" w:hAnsiTheme="minorHAnsi" w:cstheme="minorHAnsi"/>
          <w:b/>
        </w:rPr>
        <w:t>*</w:t>
      </w:r>
      <w:r w:rsidR="00642F14" w:rsidRPr="00C50E10">
        <w:rPr>
          <w:rFonts w:asciiTheme="minorHAnsi" w:hAnsiTheme="minorHAnsi" w:cstheme="minorHAnsi"/>
          <w:b/>
        </w:rPr>
        <w:t>W przypadku braku zapisu ”TAK lub „NIE” Zamawiający uzna, że dane postanowienie dodatkowe</w:t>
      </w:r>
      <w:r w:rsidR="002B0F29" w:rsidRPr="00C50E10">
        <w:rPr>
          <w:rFonts w:asciiTheme="minorHAnsi" w:hAnsiTheme="minorHAnsi" w:cstheme="minorHAnsi"/>
          <w:b/>
        </w:rPr>
        <w:t>(fakultatywne) nie zostało zaakceptowane w ofercie.</w:t>
      </w:r>
    </w:p>
    <w:p w14:paraId="0506E69C" w14:textId="544A3949" w:rsidR="002B0F29" w:rsidRPr="00C50E10" w:rsidRDefault="002B0F29" w:rsidP="0041771B">
      <w:pPr>
        <w:pStyle w:val="Akapitzlist"/>
        <w:numPr>
          <w:ilvl w:val="0"/>
          <w:numId w:val="8"/>
        </w:numPr>
        <w:tabs>
          <w:tab w:val="left" w:pos="63"/>
          <w:tab w:val="left" w:pos="360"/>
        </w:tabs>
        <w:suppressAutoHyphens/>
        <w:spacing w:before="113" w:line="120" w:lineRule="atLeast"/>
        <w:jc w:val="both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  <w:b/>
          <w:bCs/>
          <w:spacing w:val="4"/>
          <w:kern w:val="2"/>
          <w:highlight w:val="white"/>
          <w:shd w:val="clear" w:color="auto" w:fill="FFFFFF"/>
        </w:rPr>
        <w:t xml:space="preserve">Ogólne Warunki umów mające zastosowanie do </w:t>
      </w:r>
      <w:r w:rsidR="00A85D51" w:rsidRPr="00C50E10">
        <w:rPr>
          <w:rFonts w:asciiTheme="minorHAnsi" w:hAnsiTheme="minorHAnsi" w:cstheme="minorHAnsi"/>
          <w:b/>
          <w:bCs/>
          <w:spacing w:val="4"/>
          <w:kern w:val="2"/>
          <w:highlight w:val="white"/>
          <w:shd w:val="clear" w:color="auto" w:fill="FFFFFF"/>
        </w:rPr>
        <w:t>CZĘŚCI NR</w:t>
      </w:r>
      <w:r w:rsidRPr="00C50E10">
        <w:rPr>
          <w:rFonts w:asciiTheme="minorHAnsi" w:hAnsiTheme="minorHAnsi" w:cstheme="minorHAnsi"/>
          <w:b/>
          <w:bCs/>
          <w:spacing w:val="4"/>
          <w:kern w:val="2"/>
          <w:highlight w:val="white"/>
          <w:shd w:val="clear" w:color="auto" w:fill="FFFFFF"/>
        </w:rPr>
        <w:t xml:space="preserve"> I:</w:t>
      </w:r>
    </w:p>
    <w:p w14:paraId="74C998C7" w14:textId="497580C7" w:rsidR="002B0F29" w:rsidRPr="00C50E10" w:rsidRDefault="002B0F29" w:rsidP="002B0F29">
      <w:pPr>
        <w:tabs>
          <w:tab w:val="left" w:pos="50"/>
        </w:tabs>
        <w:suppressAutoHyphens/>
        <w:spacing w:before="113"/>
        <w:ind w:left="1644"/>
        <w:jc w:val="both"/>
        <w:rPr>
          <w:rFonts w:asciiTheme="minorHAnsi" w:hAnsiTheme="minorHAnsi" w:cstheme="minorHAnsi"/>
          <w:spacing w:val="4"/>
          <w:shd w:val="clear" w:color="auto" w:fill="FFFFFF"/>
        </w:rPr>
      </w:pPr>
      <w:r w:rsidRPr="00C50E10">
        <w:rPr>
          <w:rFonts w:asciiTheme="minorHAnsi" w:hAnsiTheme="minorHAnsi" w:cstheme="minorHAnsi"/>
          <w:spacing w:val="4"/>
          <w:shd w:val="clear" w:color="auto" w:fill="FFFFFF"/>
        </w:rPr>
        <w:t>c. 1</w:t>
      </w:r>
      <w:r w:rsidR="00692EB3" w:rsidRPr="00C50E10">
        <w:rPr>
          <w:rFonts w:asciiTheme="minorHAnsi" w:hAnsiTheme="minorHAnsi" w:cstheme="minorHAnsi"/>
          <w:spacing w:val="4"/>
          <w:shd w:val="clear" w:color="auto" w:fill="FFFFFF"/>
        </w:rPr>
        <w:t xml:space="preserve">) </w:t>
      </w:r>
      <w:r w:rsidRPr="00C50E10">
        <w:rPr>
          <w:rFonts w:asciiTheme="minorHAnsi" w:hAnsiTheme="minorHAnsi" w:cstheme="minorHAnsi"/>
          <w:spacing w:val="4"/>
          <w:shd w:val="clear" w:color="auto" w:fill="FFFFFF"/>
        </w:rPr>
        <w:t xml:space="preserve">Ubezpieczenie mienia od wszystkich </w:t>
      </w:r>
      <w:proofErr w:type="spellStart"/>
      <w:r w:rsidRPr="00C50E10">
        <w:rPr>
          <w:rFonts w:asciiTheme="minorHAnsi" w:hAnsiTheme="minorHAnsi" w:cstheme="minorHAnsi"/>
          <w:spacing w:val="4"/>
          <w:shd w:val="clear" w:color="auto" w:fill="FFFFFF"/>
        </w:rPr>
        <w:t>ryzyk</w:t>
      </w:r>
      <w:proofErr w:type="spellEnd"/>
      <w:r w:rsidRPr="00C50E10">
        <w:rPr>
          <w:rFonts w:asciiTheme="minorHAnsi" w:hAnsiTheme="minorHAnsi" w:cstheme="minorHAnsi"/>
          <w:spacing w:val="4"/>
          <w:shd w:val="clear" w:color="auto" w:fill="FFFFFF"/>
        </w:rPr>
        <w:t xml:space="preserve"> - podstawa prawna: OWU z dnia ………….….......… nr ....…………............ </w:t>
      </w:r>
    </w:p>
    <w:p w14:paraId="74F70DA4" w14:textId="6FF19659" w:rsidR="002B0F29" w:rsidRPr="00C50E10" w:rsidRDefault="002B0F29" w:rsidP="002B0F29">
      <w:pPr>
        <w:tabs>
          <w:tab w:val="left" w:pos="50"/>
        </w:tabs>
        <w:suppressAutoHyphens/>
        <w:spacing w:before="113"/>
        <w:ind w:left="1644"/>
        <w:jc w:val="both"/>
        <w:rPr>
          <w:rFonts w:asciiTheme="minorHAnsi" w:hAnsiTheme="minorHAnsi" w:cstheme="minorHAnsi"/>
          <w:spacing w:val="4"/>
          <w:shd w:val="clear" w:color="auto" w:fill="FFFFFF"/>
        </w:rPr>
      </w:pPr>
      <w:r w:rsidRPr="00C50E10">
        <w:rPr>
          <w:rFonts w:asciiTheme="minorHAnsi" w:hAnsiTheme="minorHAnsi" w:cstheme="minorHAnsi"/>
          <w:spacing w:val="4"/>
          <w:shd w:val="clear" w:color="auto" w:fill="FFFFFF"/>
        </w:rPr>
        <w:t>c.2</w:t>
      </w:r>
      <w:r w:rsidR="00692EB3" w:rsidRPr="00C50E10">
        <w:rPr>
          <w:rFonts w:asciiTheme="minorHAnsi" w:hAnsiTheme="minorHAnsi" w:cstheme="minorHAnsi"/>
          <w:spacing w:val="4"/>
          <w:shd w:val="clear" w:color="auto" w:fill="FFFFFF"/>
        </w:rPr>
        <w:t xml:space="preserve">) </w:t>
      </w:r>
      <w:r w:rsidRPr="00C50E10">
        <w:rPr>
          <w:rFonts w:asciiTheme="minorHAnsi" w:hAnsiTheme="minorHAnsi" w:cstheme="minorHAnsi"/>
          <w:spacing w:val="4"/>
          <w:shd w:val="clear" w:color="auto" w:fill="FFFFFF"/>
        </w:rPr>
        <w:t>Ubezpieczenie sprzętu elektronicznego</w:t>
      </w:r>
      <w:r w:rsidR="00945094">
        <w:rPr>
          <w:rFonts w:asciiTheme="minorHAnsi" w:hAnsiTheme="minorHAnsi" w:cstheme="minorHAnsi"/>
          <w:spacing w:val="4"/>
          <w:shd w:val="clear" w:color="auto" w:fill="FFFFFF"/>
        </w:rPr>
        <w:t xml:space="preserve"> od wszystkich </w:t>
      </w:r>
      <w:proofErr w:type="spellStart"/>
      <w:r w:rsidR="00945094">
        <w:rPr>
          <w:rFonts w:asciiTheme="minorHAnsi" w:hAnsiTheme="minorHAnsi" w:cstheme="minorHAnsi"/>
          <w:spacing w:val="4"/>
          <w:shd w:val="clear" w:color="auto" w:fill="FFFFFF"/>
        </w:rPr>
        <w:t>ryzyk</w:t>
      </w:r>
      <w:proofErr w:type="spellEnd"/>
      <w:r w:rsidRPr="00C50E10">
        <w:rPr>
          <w:rFonts w:asciiTheme="minorHAnsi" w:hAnsiTheme="minorHAnsi" w:cstheme="minorHAnsi"/>
          <w:spacing w:val="4"/>
          <w:shd w:val="clear" w:color="auto" w:fill="FFFFFF"/>
        </w:rPr>
        <w:t xml:space="preserve"> – podstawa prawna: OWU z dnia ……………............ nr .......…….……....... </w:t>
      </w:r>
    </w:p>
    <w:p w14:paraId="75DCCCF0" w14:textId="629A08ED" w:rsidR="002B0F29" w:rsidRPr="00C50E10" w:rsidRDefault="002B0F29" w:rsidP="002B0F29">
      <w:pPr>
        <w:tabs>
          <w:tab w:val="left" w:pos="50"/>
        </w:tabs>
        <w:suppressAutoHyphens/>
        <w:spacing w:before="113"/>
        <w:ind w:left="1644"/>
        <w:jc w:val="both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  <w:spacing w:val="4"/>
          <w:shd w:val="clear" w:color="auto" w:fill="FFFFFF"/>
        </w:rPr>
        <w:t>c. 3</w:t>
      </w:r>
      <w:r w:rsidR="00692EB3" w:rsidRPr="00C50E10">
        <w:rPr>
          <w:rFonts w:asciiTheme="minorHAnsi" w:hAnsiTheme="minorHAnsi" w:cstheme="minorHAnsi"/>
          <w:spacing w:val="4"/>
          <w:shd w:val="clear" w:color="auto" w:fill="FFFFFF"/>
        </w:rPr>
        <w:t>)</w:t>
      </w:r>
      <w:r w:rsidRPr="00C50E10">
        <w:rPr>
          <w:rFonts w:asciiTheme="minorHAnsi" w:hAnsiTheme="minorHAnsi" w:cstheme="minorHAnsi"/>
          <w:spacing w:val="4"/>
          <w:shd w:val="clear" w:color="auto" w:fill="FFFFFF"/>
        </w:rPr>
        <w:t xml:space="preserve"> Ubezpieczenie odpowiedzialności cywilnej – podstawa prawna: OWU z dnia ..........………...... nr .......……….......... </w:t>
      </w:r>
    </w:p>
    <w:p w14:paraId="32AF1A5C" w14:textId="77777777" w:rsidR="002B0F29" w:rsidRPr="00C50E10" w:rsidRDefault="002B0F29" w:rsidP="002B0F29">
      <w:pPr>
        <w:tabs>
          <w:tab w:val="left" w:pos="50"/>
        </w:tabs>
        <w:suppressAutoHyphens/>
        <w:spacing w:before="113"/>
        <w:ind w:left="964"/>
        <w:jc w:val="both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  <w:spacing w:val="4"/>
          <w:shd w:val="clear" w:color="auto" w:fill="FFFFFF"/>
        </w:rPr>
        <w:t xml:space="preserve">W/w Ogólne warunki umów: </w:t>
      </w:r>
      <w:bookmarkStart w:id="1" w:name="__Fieldmark__2030_1217324599"/>
      <w:r w:rsidRPr="00C50E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0E10">
        <w:rPr>
          <w:rFonts w:asciiTheme="minorHAnsi" w:hAnsiTheme="minorHAnsi" w:cstheme="minorHAnsi"/>
        </w:rPr>
        <w:instrText xml:space="preserve"> FORMCHECKBOX </w:instrText>
      </w:r>
      <w:r w:rsidRPr="00C50E10">
        <w:rPr>
          <w:rFonts w:asciiTheme="minorHAnsi" w:hAnsiTheme="minorHAnsi" w:cstheme="minorHAnsi"/>
        </w:rPr>
      </w:r>
      <w:r w:rsidRPr="00C50E10">
        <w:rPr>
          <w:rFonts w:asciiTheme="minorHAnsi" w:hAnsiTheme="minorHAnsi" w:cstheme="minorHAnsi"/>
        </w:rPr>
        <w:fldChar w:fldCharType="separate"/>
      </w:r>
      <w:r w:rsidRPr="00C50E10">
        <w:rPr>
          <w:rFonts w:asciiTheme="minorHAnsi" w:hAnsiTheme="minorHAnsi" w:cstheme="minorHAnsi"/>
        </w:rPr>
        <w:fldChar w:fldCharType="end"/>
      </w:r>
      <w:bookmarkEnd w:id="1"/>
      <w:r w:rsidRPr="00C50E10">
        <w:rPr>
          <w:rFonts w:asciiTheme="minorHAnsi" w:hAnsiTheme="minorHAnsi" w:cstheme="minorHAnsi"/>
          <w:spacing w:val="4"/>
          <w:shd w:val="clear" w:color="auto" w:fill="FFFFFF"/>
        </w:rPr>
        <w:t xml:space="preserve"> dołączam do oferty, </w:t>
      </w:r>
      <w:bookmarkStart w:id="2" w:name="__Fieldmark__2031_1217324599"/>
      <w:r w:rsidRPr="00C50E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0E10">
        <w:rPr>
          <w:rFonts w:asciiTheme="minorHAnsi" w:hAnsiTheme="minorHAnsi" w:cstheme="minorHAnsi"/>
        </w:rPr>
        <w:instrText xml:space="preserve"> FORMCHECKBOX </w:instrText>
      </w:r>
      <w:r w:rsidRPr="00C50E10">
        <w:rPr>
          <w:rFonts w:asciiTheme="minorHAnsi" w:hAnsiTheme="minorHAnsi" w:cstheme="minorHAnsi"/>
        </w:rPr>
      </w:r>
      <w:r w:rsidRPr="00C50E10">
        <w:rPr>
          <w:rFonts w:asciiTheme="minorHAnsi" w:hAnsiTheme="minorHAnsi" w:cstheme="minorHAnsi"/>
        </w:rPr>
        <w:fldChar w:fldCharType="separate"/>
      </w:r>
      <w:r w:rsidRPr="00C50E10">
        <w:rPr>
          <w:rFonts w:asciiTheme="minorHAnsi" w:hAnsiTheme="minorHAnsi" w:cstheme="minorHAnsi"/>
        </w:rPr>
        <w:fldChar w:fldCharType="end"/>
      </w:r>
      <w:bookmarkEnd w:id="2"/>
      <w:r w:rsidRPr="00C50E10">
        <w:rPr>
          <w:rFonts w:asciiTheme="minorHAnsi" w:hAnsiTheme="minorHAnsi" w:cstheme="minorHAnsi"/>
          <w:spacing w:val="4"/>
          <w:shd w:val="clear" w:color="auto" w:fill="FFFFFF"/>
        </w:rPr>
        <w:t xml:space="preserve"> nie dołączam do oferty i </w:t>
      </w:r>
      <w:r w:rsidRPr="00C50E10">
        <w:rPr>
          <w:rFonts w:asciiTheme="minorHAnsi" w:hAnsiTheme="minorHAnsi" w:cstheme="minorHAnsi"/>
          <w:spacing w:val="4"/>
          <w:kern w:val="2"/>
          <w:shd w:val="clear" w:color="auto" w:fill="FFFFFF"/>
        </w:rPr>
        <w:t>wskazuję adres internetowy strony, na której są dostępne: …..….……….………..…..</w:t>
      </w:r>
    </w:p>
    <w:p w14:paraId="029308FA" w14:textId="4A554E54" w:rsidR="002B0F29" w:rsidRPr="00C50E10" w:rsidRDefault="002B0F29" w:rsidP="0041771B">
      <w:pPr>
        <w:numPr>
          <w:ilvl w:val="0"/>
          <w:numId w:val="9"/>
        </w:numPr>
        <w:tabs>
          <w:tab w:val="left" w:pos="109"/>
          <w:tab w:val="left" w:pos="283"/>
          <w:tab w:val="left" w:pos="360"/>
        </w:tabs>
        <w:suppressAutoHyphens/>
        <w:spacing w:before="113"/>
        <w:ind w:left="964" w:hanging="340"/>
        <w:jc w:val="both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 xml:space="preserve">Oświadczamy, że wszelkie odstępstwa od Ogólnych Warunków Ubezpieczeń zawarte w ofercie zostały zatwierdzone przez osoby posiadające stosowne uprawnienia. Jednocześnie stwierdzamy, </w:t>
      </w:r>
      <w:r w:rsidR="00692EB3" w:rsidRPr="00C50E10">
        <w:rPr>
          <w:rFonts w:asciiTheme="minorHAnsi" w:hAnsiTheme="minorHAnsi" w:cstheme="minorHAnsi"/>
        </w:rPr>
        <w:br/>
      </w:r>
      <w:r w:rsidRPr="00C50E10">
        <w:rPr>
          <w:rFonts w:asciiTheme="minorHAnsi" w:hAnsiTheme="minorHAnsi" w:cstheme="minorHAnsi"/>
        </w:rPr>
        <w:t xml:space="preserve">iż świadomi jesteśmy odpowiedzialności karnej za składanie fałszywych oświadczeń. </w:t>
      </w:r>
    </w:p>
    <w:p w14:paraId="248FEC84" w14:textId="55B9A29D" w:rsidR="002B0F29" w:rsidRPr="00C50E10" w:rsidRDefault="002B0F29" w:rsidP="0041771B">
      <w:pPr>
        <w:numPr>
          <w:ilvl w:val="0"/>
          <w:numId w:val="9"/>
        </w:numPr>
        <w:tabs>
          <w:tab w:val="left" w:pos="109"/>
          <w:tab w:val="left" w:pos="283"/>
          <w:tab w:val="left" w:pos="360"/>
        </w:tabs>
        <w:suppressAutoHyphens/>
        <w:spacing w:before="57"/>
        <w:ind w:left="964" w:hanging="340"/>
        <w:jc w:val="both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lastRenderedPageBreak/>
        <w:t>W przypadku Towarzystwa Ubezpieczeń Wzajemnych oświadczamy, że statut towarzystwa określa, iż Ubezpieczający/Ubezpieczony nie będzie zobowiązany do udziału w pokryciu strat Towarzystwa przez wnoszenie dodatkowej składki ubezpieczeniowej jak również innych zobowiązań poza zobowiązaniami wynikającymi z umowy ubezpieczenia.</w:t>
      </w:r>
    </w:p>
    <w:p w14:paraId="40713F85" w14:textId="77777777" w:rsidR="002B0F29" w:rsidRPr="00C50E10" w:rsidRDefault="002B0F29" w:rsidP="0041771B">
      <w:pPr>
        <w:numPr>
          <w:ilvl w:val="0"/>
          <w:numId w:val="9"/>
        </w:numPr>
        <w:tabs>
          <w:tab w:val="left" w:pos="109"/>
          <w:tab w:val="left" w:pos="283"/>
          <w:tab w:val="left" w:pos="360"/>
        </w:tabs>
        <w:suppressAutoHyphens/>
        <w:spacing w:before="57"/>
        <w:ind w:left="964" w:hanging="340"/>
        <w:jc w:val="both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  <w:b/>
          <w:bCs/>
        </w:rPr>
        <w:t>PLACÓWKA ODPOWIEDZIALNA ZA REALIZACJĘ ZAMÓWIENIA</w:t>
      </w:r>
    </w:p>
    <w:p w14:paraId="539EBAAA" w14:textId="77777777" w:rsidR="002B0F29" w:rsidRPr="00C50E10" w:rsidRDefault="002B0F29" w:rsidP="002B0F29">
      <w:pPr>
        <w:pStyle w:val="Akapitzlist"/>
        <w:ind w:left="720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Pełna nazwa  ....................................................................................................</w:t>
      </w:r>
    </w:p>
    <w:p w14:paraId="0B6BF470" w14:textId="77777777" w:rsidR="002B0F29" w:rsidRPr="00C50E10" w:rsidRDefault="002B0F29" w:rsidP="002B0F29">
      <w:pPr>
        <w:pStyle w:val="Akapitzlist"/>
        <w:ind w:left="720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..........................................................................................................................</w:t>
      </w:r>
    </w:p>
    <w:p w14:paraId="478D16A6" w14:textId="77777777" w:rsidR="002B0F29" w:rsidRPr="00C50E10" w:rsidRDefault="002B0F29" w:rsidP="002B0F29">
      <w:pPr>
        <w:pStyle w:val="Akapitzlist"/>
        <w:ind w:left="720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Adres .................................................................................................................</w:t>
      </w:r>
    </w:p>
    <w:p w14:paraId="0AAAAD5C" w14:textId="77777777" w:rsidR="002B0F29" w:rsidRPr="00C50E10" w:rsidRDefault="002B0F29" w:rsidP="002B0F29">
      <w:pPr>
        <w:pStyle w:val="Akapitzlist"/>
        <w:ind w:left="720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Numery telefonów kontaktowych ......................................................................</w:t>
      </w:r>
    </w:p>
    <w:p w14:paraId="54D1E2AB" w14:textId="753855F3" w:rsidR="002B0F29" w:rsidRPr="00C50E10" w:rsidRDefault="002B0F29" w:rsidP="002B0F29">
      <w:pPr>
        <w:pStyle w:val="Akapitzlist"/>
        <w:spacing w:before="120"/>
        <w:ind w:left="720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e-mail:…………………………………………………………………………………..</w:t>
      </w:r>
    </w:p>
    <w:p w14:paraId="12F19F21" w14:textId="77777777" w:rsidR="002B0F29" w:rsidRPr="00C50E10" w:rsidRDefault="002B0F29" w:rsidP="002B0F29">
      <w:pPr>
        <w:pStyle w:val="Akapitzlist"/>
        <w:spacing w:before="120"/>
        <w:ind w:left="720"/>
        <w:rPr>
          <w:rFonts w:asciiTheme="minorHAnsi" w:hAnsiTheme="minorHAnsi" w:cstheme="minorHAnsi"/>
          <w:b/>
          <w:bCs/>
        </w:rPr>
      </w:pPr>
      <w:r w:rsidRPr="00C50E10">
        <w:rPr>
          <w:rFonts w:asciiTheme="minorHAnsi" w:hAnsiTheme="minorHAnsi" w:cstheme="minorHAnsi"/>
          <w:b/>
          <w:bCs/>
        </w:rPr>
        <w:t>OSOBA UPRAWNIONA DO NADZORU WYSTAWIANIA POLIS</w:t>
      </w:r>
    </w:p>
    <w:p w14:paraId="7143F8BA" w14:textId="72AEE135" w:rsidR="002B0F29" w:rsidRPr="00D77C02" w:rsidRDefault="002B0F29" w:rsidP="00D77C02">
      <w:pPr>
        <w:pStyle w:val="Akapitzlist"/>
        <w:ind w:left="720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Imię i Nazwisko: .............................................................................................</w:t>
      </w:r>
    </w:p>
    <w:p w14:paraId="57A9FD9E" w14:textId="77777777" w:rsidR="002B0F29" w:rsidRPr="00C50E10" w:rsidRDefault="002B0F29" w:rsidP="002B0F29">
      <w:pPr>
        <w:pStyle w:val="Akapitzlist"/>
        <w:spacing w:after="360"/>
        <w:ind w:left="720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Tel. ..............................................................e-mail:………………………………</w:t>
      </w:r>
    </w:p>
    <w:p w14:paraId="2F736E97" w14:textId="77777777" w:rsidR="002B0F29" w:rsidRPr="00C50E10" w:rsidRDefault="002B0F29" w:rsidP="002B0F29">
      <w:pPr>
        <w:pStyle w:val="Nagwek"/>
        <w:ind w:left="720"/>
        <w:rPr>
          <w:rFonts w:asciiTheme="minorHAnsi" w:hAnsiTheme="minorHAnsi" w:cstheme="minorHAnsi"/>
          <w:b/>
          <w:bCs/>
        </w:rPr>
      </w:pPr>
      <w:r w:rsidRPr="00C50E10">
        <w:rPr>
          <w:rFonts w:asciiTheme="minorHAnsi" w:hAnsiTheme="minorHAnsi" w:cstheme="minorHAnsi"/>
          <w:b/>
          <w:bCs/>
        </w:rPr>
        <w:t>PLACÓWKA OBSŁUGUJĄCA LIKWIDACJĘ SZKÓD</w:t>
      </w:r>
    </w:p>
    <w:p w14:paraId="7A6668AD" w14:textId="77777777" w:rsidR="002B0F29" w:rsidRPr="00C50E10" w:rsidRDefault="002B0F29" w:rsidP="002B0F29">
      <w:pPr>
        <w:pStyle w:val="Akapitzlist"/>
        <w:ind w:left="720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Pełna nazwa  ....................................................................................................</w:t>
      </w:r>
    </w:p>
    <w:p w14:paraId="45CA9C2C" w14:textId="77777777" w:rsidR="002B0F29" w:rsidRPr="00C50E10" w:rsidRDefault="002B0F29" w:rsidP="002B0F29">
      <w:pPr>
        <w:pStyle w:val="Akapitzlist"/>
        <w:ind w:left="720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..........................................................................................................................</w:t>
      </w:r>
    </w:p>
    <w:p w14:paraId="08D63069" w14:textId="496CD391" w:rsidR="002B0F29" w:rsidRPr="00C50E10" w:rsidRDefault="002B0F29" w:rsidP="00A85D51">
      <w:pPr>
        <w:ind w:left="360" w:firstLine="348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Adres .................................................................................................................</w:t>
      </w:r>
    </w:p>
    <w:p w14:paraId="1C0BD941" w14:textId="77777777" w:rsidR="002B0F29" w:rsidRPr="00C50E10" w:rsidRDefault="002B0F29" w:rsidP="002B0F29">
      <w:pPr>
        <w:pStyle w:val="Akapitzlist"/>
        <w:ind w:left="720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Numery telefonów kontaktowych ......................................................................</w:t>
      </w:r>
    </w:p>
    <w:p w14:paraId="5AF85CA4" w14:textId="6EFD4960" w:rsidR="002B0F29" w:rsidRPr="00C50E10" w:rsidRDefault="002B0F29" w:rsidP="00A85D51">
      <w:pPr>
        <w:pStyle w:val="Akapitzlist"/>
        <w:ind w:left="720"/>
        <w:rPr>
          <w:rFonts w:asciiTheme="minorHAnsi" w:hAnsiTheme="minorHAnsi" w:cstheme="minorHAnsi"/>
        </w:rPr>
      </w:pPr>
      <w:r w:rsidRPr="00C50E10">
        <w:rPr>
          <w:rFonts w:asciiTheme="minorHAnsi" w:hAnsiTheme="minorHAnsi" w:cstheme="minorHAnsi"/>
        </w:rPr>
        <w:t>e-mail:…………………………………………………………………………………..</w:t>
      </w:r>
    </w:p>
    <w:p w14:paraId="1BF7415D" w14:textId="77777777" w:rsidR="00A85D51" w:rsidRPr="00C50E10" w:rsidRDefault="00A85D51" w:rsidP="00A85D51">
      <w:pPr>
        <w:pStyle w:val="Akapitzlist"/>
        <w:ind w:left="720"/>
        <w:rPr>
          <w:rFonts w:asciiTheme="minorHAnsi" w:hAnsiTheme="minorHAnsi" w:cstheme="minorHAnsi"/>
        </w:rPr>
      </w:pPr>
    </w:p>
    <w:p w14:paraId="411FF8D1" w14:textId="14A0A82E" w:rsidR="002B0F29" w:rsidRPr="00C50E10" w:rsidRDefault="003B7946" w:rsidP="0041771B">
      <w:pPr>
        <w:pStyle w:val="Akapitzlist"/>
        <w:numPr>
          <w:ilvl w:val="1"/>
          <w:numId w:val="7"/>
        </w:numPr>
        <w:tabs>
          <w:tab w:val="left" w:pos="63"/>
          <w:tab w:val="left" w:pos="682"/>
        </w:tabs>
        <w:suppressAutoHyphens/>
        <w:spacing w:before="227" w:line="12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50E10">
        <w:rPr>
          <w:rFonts w:asciiTheme="minorHAnsi" w:hAnsiTheme="minorHAnsi" w:cstheme="minorHAnsi"/>
          <w:b/>
          <w:bCs/>
          <w:spacing w:val="6"/>
          <w:kern w:val="2"/>
          <w:sz w:val="22"/>
          <w:szCs w:val="22"/>
          <w:u w:val="single"/>
        </w:rPr>
        <w:t>W ZAKRESIE</w:t>
      </w:r>
      <w:r w:rsidR="00642F14" w:rsidRPr="00C50E10">
        <w:rPr>
          <w:rFonts w:asciiTheme="minorHAnsi" w:hAnsiTheme="minorHAnsi" w:cstheme="minorHAnsi"/>
          <w:b/>
          <w:bCs/>
          <w:spacing w:val="6"/>
          <w:kern w:val="2"/>
          <w:sz w:val="22"/>
          <w:szCs w:val="22"/>
          <w:u w:val="single"/>
        </w:rPr>
        <w:t xml:space="preserve"> CZĘŚCI</w:t>
      </w:r>
      <w:r w:rsidR="002B0F29" w:rsidRPr="00C50E10">
        <w:rPr>
          <w:rFonts w:asciiTheme="minorHAnsi" w:hAnsiTheme="minorHAnsi" w:cstheme="minorHAnsi"/>
          <w:b/>
          <w:bCs/>
          <w:spacing w:val="6"/>
          <w:kern w:val="2"/>
          <w:sz w:val="22"/>
          <w:szCs w:val="22"/>
          <w:u w:val="single"/>
        </w:rPr>
        <w:t xml:space="preserve"> </w:t>
      </w:r>
      <w:r w:rsidR="00A85D51" w:rsidRPr="00C50E10">
        <w:rPr>
          <w:rFonts w:asciiTheme="minorHAnsi" w:hAnsiTheme="minorHAnsi" w:cstheme="minorHAnsi"/>
          <w:b/>
          <w:bCs/>
          <w:spacing w:val="6"/>
          <w:kern w:val="2"/>
          <w:sz w:val="22"/>
          <w:szCs w:val="22"/>
          <w:u w:val="single"/>
        </w:rPr>
        <w:t>NR</w:t>
      </w:r>
      <w:r w:rsidR="002B0F29" w:rsidRPr="00C50E10">
        <w:rPr>
          <w:rFonts w:asciiTheme="minorHAnsi" w:hAnsiTheme="minorHAnsi" w:cstheme="minorHAnsi"/>
          <w:b/>
          <w:bCs/>
          <w:spacing w:val="6"/>
          <w:kern w:val="2"/>
          <w:sz w:val="22"/>
          <w:szCs w:val="22"/>
          <w:u w:val="single"/>
        </w:rPr>
        <w:t xml:space="preserve"> II </w:t>
      </w:r>
      <w:r w:rsidR="00692EB3" w:rsidRPr="00C50E10">
        <w:rPr>
          <w:rFonts w:asciiTheme="minorHAnsi" w:hAnsiTheme="minorHAnsi" w:cstheme="minorHAnsi"/>
          <w:spacing w:val="6"/>
          <w:kern w:val="2"/>
          <w:sz w:val="22"/>
          <w:szCs w:val="22"/>
          <w:u w:val="single"/>
        </w:rPr>
        <w:t xml:space="preserve"> </w:t>
      </w:r>
      <w:r w:rsidR="002B0F29" w:rsidRPr="00D77C02">
        <w:rPr>
          <w:rFonts w:asciiTheme="minorHAnsi" w:hAnsiTheme="minorHAnsi" w:cstheme="minorHAnsi"/>
          <w:b/>
          <w:bCs/>
          <w:spacing w:val="4"/>
          <w:kern w:val="2"/>
          <w:sz w:val="22"/>
          <w:szCs w:val="22"/>
          <w:u w:val="single"/>
        </w:rPr>
        <w:t>Ubezpieczenia komunikacyjne</w:t>
      </w:r>
      <w:r w:rsidR="002B0F29" w:rsidRPr="00C50E10">
        <w:rPr>
          <w:rFonts w:asciiTheme="minorHAnsi" w:hAnsiTheme="minorHAnsi" w:cstheme="minorHAnsi"/>
          <w:spacing w:val="4"/>
          <w:kern w:val="2"/>
          <w:sz w:val="22"/>
          <w:szCs w:val="22"/>
          <w:u w:val="single"/>
        </w:rPr>
        <w:t>:*</w:t>
      </w:r>
    </w:p>
    <w:p w14:paraId="02994D49" w14:textId="49140B2B" w:rsidR="002B0F29" w:rsidRDefault="002B0F29" w:rsidP="0041771B">
      <w:pPr>
        <w:numPr>
          <w:ilvl w:val="0"/>
          <w:numId w:val="10"/>
        </w:numPr>
        <w:tabs>
          <w:tab w:val="left" w:pos="63"/>
          <w:tab w:val="left" w:pos="360"/>
        </w:tabs>
        <w:suppressAutoHyphens/>
        <w:spacing w:before="113" w:line="120" w:lineRule="atLeast"/>
        <w:ind w:left="1077" w:hanging="340"/>
        <w:jc w:val="both"/>
        <w:rPr>
          <w:rFonts w:asciiTheme="minorHAnsi" w:hAnsiTheme="minorHAnsi" w:cstheme="minorHAnsi"/>
          <w:sz w:val="22"/>
          <w:szCs w:val="22"/>
        </w:rPr>
      </w:pPr>
      <w:r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cena ofertowa brutto - </w:t>
      </w:r>
      <w:proofErr w:type="spellStart"/>
      <w:r w:rsidRPr="00C50E10">
        <w:rPr>
          <w:rFonts w:asciiTheme="minorHAnsi" w:hAnsiTheme="minorHAnsi" w:cstheme="minorHAnsi"/>
          <w:b/>
          <w:bCs/>
          <w:sz w:val="22"/>
          <w:szCs w:val="22"/>
        </w:rPr>
        <w:t>Uocp</w:t>
      </w:r>
      <w:proofErr w:type="spellEnd"/>
      <w:r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 + </w:t>
      </w:r>
      <w:proofErr w:type="spellStart"/>
      <w:r w:rsidRPr="00C50E10">
        <w:rPr>
          <w:rFonts w:asciiTheme="minorHAnsi" w:hAnsiTheme="minorHAnsi" w:cstheme="minorHAnsi"/>
          <w:b/>
          <w:bCs/>
          <w:sz w:val="22"/>
          <w:szCs w:val="22"/>
        </w:rPr>
        <w:t>Unnw</w:t>
      </w:r>
      <w:proofErr w:type="spellEnd"/>
      <w:r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 + </w:t>
      </w:r>
      <w:proofErr w:type="spellStart"/>
      <w:r w:rsidRPr="00C50E10">
        <w:rPr>
          <w:rFonts w:asciiTheme="minorHAnsi" w:hAnsiTheme="minorHAnsi" w:cstheme="minorHAnsi"/>
          <w:b/>
          <w:bCs/>
          <w:sz w:val="22"/>
          <w:szCs w:val="22"/>
        </w:rPr>
        <w:t>Uac</w:t>
      </w:r>
      <w:proofErr w:type="spellEnd"/>
      <w:r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C50E10">
        <w:rPr>
          <w:rFonts w:asciiTheme="minorHAnsi" w:hAnsiTheme="minorHAnsi" w:cstheme="minorHAnsi"/>
          <w:sz w:val="22"/>
          <w:szCs w:val="22"/>
        </w:rPr>
        <w:t xml:space="preserve">wynikająca z wypełnienia </w:t>
      </w:r>
      <w:r w:rsidRPr="00C50E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Formularz</w:t>
      </w:r>
      <w:r w:rsidR="003B7946" w:rsidRPr="00C50E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a</w:t>
      </w:r>
      <w:r w:rsidRPr="00C50E1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cenow</w:t>
      </w:r>
      <w:r w:rsidR="003B7946" w:rsidRPr="00C50E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ego</w:t>
      </w:r>
      <w:r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0E10">
        <w:rPr>
          <w:rFonts w:asciiTheme="minorHAnsi" w:hAnsiTheme="minorHAnsi" w:cstheme="minorHAnsi"/>
          <w:sz w:val="22"/>
          <w:szCs w:val="22"/>
        </w:rPr>
        <w:t xml:space="preserve">dla </w:t>
      </w:r>
      <w:r w:rsidR="00692EB3" w:rsidRPr="00C50E10">
        <w:rPr>
          <w:rFonts w:asciiTheme="minorHAnsi" w:hAnsiTheme="minorHAnsi" w:cstheme="minorHAnsi"/>
          <w:b/>
          <w:bCs/>
          <w:sz w:val="22"/>
          <w:szCs w:val="22"/>
        </w:rPr>
        <w:t>CZESCI NR</w:t>
      </w:r>
      <w:r w:rsidR="003B7946"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0E10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Pr="00C50E1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C50E10">
        <w:rPr>
          <w:rFonts w:asciiTheme="minorHAnsi" w:hAnsiTheme="minorHAnsi" w:cstheme="minorHAnsi"/>
          <w:sz w:val="22"/>
          <w:szCs w:val="22"/>
        </w:rPr>
        <w:t>wynosi:</w:t>
      </w:r>
    </w:p>
    <w:p w14:paraId="057B25AF" w14:textId="77777777" w:rsidR="00C50E10" w:rsidRPr="00C50E10" w:rsidRDefault="00C50E10" w:rsidP="00C50E10">
      <w:pPr>
        <w:tabs>
          <w:tab w:val="left" w:pos="63"/>
          <w:tab w:val="left" w:pos="360"/>
        </w:tabs>
        <w:suppressAutoHyphens/>
        <w:spacing w:before="113" w:line="120" w:lineRule="atLeast"/>
        <w:ind w:left="107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C50E10" w:rsidRPr="00C50E10" w14:paraId="773D28DD" w14:textId="77777777" w:rsidTr="00C50E10">
        <w:tc>
          <w:tcPr>
            <w:tcW w:w="8356" w:type="dxa"/>
          </w:tcPr>
          <w:p w14:paraId="3810CAB4" w14:textId="613C001D" w:rsidR="00C50E10" w:rsidRPr="00C50E10" w:rsidRDefault="00C50E10" w:rsidP="00C50E10">
            <w:pPr>
              <w:tabs>
                <w:tab w:val="left" w:pos="283"/>
                <w:tab w:val="left" w:pos="360"/>
              </w:tabs>
              <w:suppressAutoHyphens/>
              <w:spacing w:before="227" w:line="120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………………………………………….</w:t>
            </w:r>
          </w:p>
        </w:tc>
      </w:tr>
    </w:tbl>
    <w:p w14:paraId="59705316" w14:textId="77777777" w:rsidR="00C50E10" w:rsidRDefault="00C50E10" w:rsidP="00C50E10">
      <w:pPr>
        <w:tabs>
          <w:tab w:val="left" w:pos="283"/>
          <w:tab w:val="left" w:pos="360"/>
        </w:tabs>
        <w:suppressAutoHyphens/>
        <w:spacing w:before="283" w:after="5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2CF257C" w14:textId="15F0FEEC" w:rsidR="00C50E10" w:rsidRPr="00C50E10" w:rsidRDefault="002B0F29" w:rsidP="00C50E10">
      <w:pPr>
        <w:tabs>
          <w:tab w:val="left" w:pos="283"/>
          <w:tab w:val="left" w:pos="360"/>
        </w:tabs>
        <w:suppressAutoHyphens/>
        <w:spacing w:before="283" w:after="5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0E10">
        <w:rPr>
          <w:rFonts w:asciiTheme="minorHAnsi" w:hAnsiTheme="minorHAnsi" w:cstheme="minorHAnsi"/>
          <w:b/>
          <w:bCs/>
          <w:sz w:val="22"/>
          <w:szCs w:val="22"/>
        </w:rPr>
        <w:t>FORMULARZ CENOW</w:t>
      </w:r>
      <w:r w:rsidR="00A85D51" w:rsidRPr="00C50E10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 DLA CZĘŚCI </w:t>
      </w:r>
      <w:r w:rsidR="00A85D51"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C50E10">
        <w:rPr>
          <w:rFonts w:asciiTheme="minorHAnsi" w:hAnsiTheme="minorHAnsi" w:cstheme="minorHAnsi"/>
          <w:b/>
          <w:bCs/>
          <w:sz w:val="22"/>
          <w:szCs w:val="22"/>
        </w:rPr>
        <w:t>II</w:t>
      </w:r>
    </w:p>
    <w:p w14:paraId="4D848F2F" w14:textId="77777777" w:rsidR="002B0F29" w:rsidRPr="00C50E10" w:rsidRDefault="002B0F29" w:rsidP="002B0F29">
      <w:pPr>
        <w:tabs>
          <w:tab w:val="left" w:pos="283"/>
          <w:tab w:val="left" w:pos="360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50E10">
        <w:rPr>
          <w:rFonts w:asciiTheme="minorHAnsi" w:hAnsiTheme="minorHAnsi" w:cstheme="minorHAnsi"/>
          <w:b/>
          <w:bCs/>
          <w:sz w:val="22"/>
          <w:szCs w:val="22"/>
        </w:rPr>
        <w:t>Uocp</w:t>
      </w:r>
      <w:proofErr w:type="spellEnd"/>
      <w:r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 = cena umowy Ubezpieczenia Odpowiedzialności Cywilnej posiadacz pojazdów</w:t>
      </w:r>
    </w:p>
    <w:p w14:paraId="7175CDDF" w14:textId="77777777" w:rsidR="002B0F29" w:rsidRPr="00C50E10" w:rsidRDefault="002B0F29" w:rsidP="002B0F29">
      <w:pPr>
        <w:tabs>
          <w:tab w:val="left" w:pos="283"/>
          <w:tab w:val="left" w:pos="360"/>
        </w:tabs>
        <w:suppressAutoHyphens/>
        <w:ind w:left="794"/>
        <w:jc w:val="both"/>
        <w:rPr>
          <w:rFonts w:asciiTheme="minorHAnsi" w:hAnsiTheme="minorHAnsi" w:cstheme="minorHAnsi"/>
          <w:sz w:val="22"/>
          <w:szCs w:val="22"/>
        </w:rPr>
      </w:pPr>
      <w:r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mechanicznych za szkody powstałe w związku z ruchem tych pojazdów </w:t>
      </w:r>
    </w:p>
    <w:p w14:paraId="4F67CF02" w14:textId="77777777" w:rsidR="002B0F29" w:rsidRPr="00C50E10" w:rsidRDefault="002B0F29" w:rsidP="002B0F29">
      <w:pPr>
        <w:tabs>
          <w:tab w:val="left" w:pos="283"/>
          <w:tab w:val="left" w:pos="360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50E10">
        <w:rPr>
          <w:rFonts w:asciiTheme="minorHAnsi" w:hAnsiTheme="minorHAnsi" w:cstheme="minorHAnsi"/>
          <w:b/>
          <w:bCs/>
          <w:sz w:val="22"/>
          <w:szCs w:val="22"/>
        </w:rPr>
        <w:t>Unnw</w:t>
      </w:r>
      <w:proofErr w:type="spellEnd"/>
      <w:r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0E10">
        <w:rPr>
          <w:rFonts w:asciiTheme="minorHAnsi" w:hAnsiTheme="minorHAnsi" w:cstheme="minorHAnsi"/>
          <w:b/>
          <w:bCs/>
          <w:sz w:val="22"/>
          <w:szCs w:val="22"/>
        </w:rPr>
        <w:tab/>
        <w:t>= cena umowy Ubezpieczenia Następstw Nieszczęśliwych Wypadków kierowcy</w:t>
      </w:r>
    </w:p>
    <w:p w14:paraId="5C7D6840" w14:textId="77777777" w:rsidR="002B0F29" w:rsidRPr="00C50E10" w:rsidRDefault="002B0F29" w:rsidP="002B0F29">
      <w:pPr>
        <w:tabs>
          <w:tab w:val="left" w:pos="283"/>
          <w:tab w:val="left" w:pos="360"/>
        </w:tabs>
        <w:suppressAutoHyphens/>
        <w:ind w:left="850"/>
        <w:jc w:val="both"/>
        <w:rPr>
          <w:rFonts w:asciiTheme="minorHAnsi" w:hAnsiTheme="minorHAnsi" w:cstheme="minorHAnsi"/>
          <w:sz w:val="22"/>
          <w:szCs w:val="22"/>
        </w:rPr>
      </w:pPr>
      <w:r w:rsidRPr="00C50E10">
        <w:rPr>
          <w:rFonts w:asciiTheme="minorHAnsi" w:hAnsiTheme="minorHAnsi" w:cstheme="minorHAnsi"/>
          <w:b/>
          <w:bCs/>
          <w:sz w:val="22"/>
          <w:szCs w:val="22"/>
        </w:rPr>
        <w:t>i pasażerów</w:t>
      </w:r>
    </w:p>
    <w:p w14:paraId="52154800" w14:textId="68CE7B36" w:rsidR="002B0F29" w:rsidRPr="00C50E10" w:rsidRDefault="002B0F29" w:rsidP="002B0F29">
      <w:pPr>
        <w:tabs>
          <w:tab w:val="left" w:pos="283"/>
          <w:tab w:val="left" w:pos="360"/>
        </w:tabs>
        <w:suppressAutoHyphens/>
        <w:ind w:left="850" w:hanging="85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50E10">
        <w:rPr>
          <w:rFonts w:asciiTheme="minorHAnsi" w:hAnsiTheme="minorHAnsi" w:cstheme="minorHAnsi"/>
          <w:b/>
          <w:bCs/>
          <w:sz w:val="22"/>
          <w:szCs w:val="22"/>
        </w:rPr>
        <w:t>Uac</w:t>
      </w:r>
      <w:proofErr w:type="spellEnd"/>
      <w:r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 = cena umowy Ubezpieczenia Auto Casco w związku z ruchem i postojem pojazdów</w:t>
      </w:r>
      <w:r w:rsidR="00692EB3" w:rsidRPr="00C50E10">
        <w:rPr>
          <w:rFonts w:asciiTheme="minorHAnsi" w:hAnsiTheme="minorHAnsi" w:cstheme="minorHAnsi"/>
          <w:b/>
          <w:bCs/>
          <w:sz w:val="22"/>
          <w:szCs w:val="22"/>
        </w:rPr>
        <w:t xml:space="preserve"> od wszystkich </w:t>
      </w:r>
      <w:proofErr w:type="spellStart"/>
      <w:r w:rsidR="00692EB3" w:rsidRPr="00C50E10">
        <w:rPr>
          <w:rFonts w:asciiTheme="minorHAnsi" w:hAnsiTheme="minorHAnsi" w:cstheme="minorHAnsi"/>
          <w:b/>
          <w:bCs/>
          <w:sz w:val="22"/>
          <w:szCs w:val="22"/>
        </w:rPr>
        <w:t>ryzyk</w:t>
      </w:r>
      <w:proofErr w:type="spellEnd"/>
    </w:p>
    <w:p w14:paraId="3BDA100D" w14:textId="77777777" w:rsidR="00A85D51" w:rsidRPr="00B71524" w:rsidRDefault="00A85D51" w:rsidP="00B71524">
      <w:pPr>
        <w:rPr>
          <w:rFonts w:asciiTheme="minorHAnsi" w:hAnsiTheme="minorHAnsi" w:cstheme="minorHAnsi"/>
          <w:b/>
          <w:bCs/>
        </w:rPr>
        <w:sectPr w:rsidR="00A85D51" w:rsidRPr="00B71524" w:rsidSect="004109A9">
          <w:headerReference w:type="default" r:id="rId7"/>
          <w:footerReference w:type="default" r:id="rId8"/>
          <w:headerReference w:type="first" r:id="rId9"/>
          <w:pgSz w:w="11906" w:h="16820"/>
          <w:pgMar w:top="709" w:right="1418" w:bottom="851" w:left="1418" w:header="568" w:footer="468" w:gutter="0"/>
          <w:cols w:space="708"/>
          <w:titlePg/>
          <w:docGrid w:linePitch="360"/>
        </w:sectPr>
      </w:pPr>
    </w:p>
    <w:tbl>
      <w:tblPr>
        <w:tblW w:w="15834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1772"/>
        <w:gridCol w:w="1133"/>
        <w:gridCol w:w="73"/>
        <w:gridCol w:w="661"/>
        <w:gridCol w:w="472"/>
        <w:gridCol w:w="997"/>
        <w:gridCol w:w="1289"/>
        <w:gridCol w:w="1288"/>
        <w:gridCol w:w="1288"/>
        <w:gridCol w:w="1288"/>
        <w:gridCol w:w="1287"/>
        <w:gridCol w:w="1287"/>
        <w:gridCol w:w="1287"/>
        <w:gridCol w:w="1289"/>
      </w:tblGrid>
      <w:tr w:rsidR="00B71524" w:rsidRPr="00B71524" w14:paraId="6FB9B38D" w14:textId="77777777" w:rsidTr="00685BD2">
        <w:trPr>
          <w:trHeight w:val="963"/>
        </w:trPr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37A69F6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E3E4D13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71F81C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EC2B21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E38084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76A294C2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631D82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13F205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Marka, typ, model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7DC9B72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E850AF2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101B86A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rejestr.</w:t>
            </w:r>
          </w:p>
        </w:tc>
        <w:tc>
          <w:tcPr>
            <w:tcW w:w="120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9D9D9"/>
          </w:tcPr>
          <w:p w14:paraId="0A0C6D76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9D00F20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DE10E7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1DF6101B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Wskaźnik na </w:t>
            </w: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12 </w:t>
            </w:r>
          </w:p>
          <w:p w14:paraId="03D499DA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m-</w:t>
            </w:r>
            <w:proofErr w:type="spellStart"/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5153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0E1F02F6" w14:textId="77777777" w:rsidR="00A85D51" w:rsidRPr="00B71524" w:rsidRDefault="00A85D51" w:rsidP="00685BD2">
            <w:pPr>
              <w:ind w:left="3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I okres ubezpieczenia</w:t>
            </w: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pierwsze 12 miesięcy</w:t>
            </w:r>
          </w:p>
          <w:p w14:paraId="56C144C6" w14:textId="77777777" w:rsidR="00A85D51" w:rsidRPr="00B71524" w:rsidRDefault="00A85D51" w:rsidP="00685BD2">
            <w:pPr>
              <w:ind w:left="3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F783C9E" w14:textId="3DFAB6FD" w:rsidR="00A85D51" w:rsidRPr="00B71524" w:rsidRDefault="00A85D51" w:rsidP="00685BD2">
            <w:pPr>
              <w:ind w:left="3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(11.10.202</w:t>
            </w:r>
            <w:r w:rsidR="00D15C1B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5</w:t>
            </w: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do 10.10.202</w:t>
            </w:r>
            <w:r w:rsidR="00D15C1B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6</w:t>
            </w: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)</w:t>
            </w:r>
          </w:p>
        </w:tc>
        <w:tc>
          <w:tcPr>
            <w:tcW w:w="515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52BA4753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II okres ubezpieczenia</w:t>
            </w: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od 13 miesiąca do 24 miesiąca</w:t>
            </w:r>
          </w:p>
          <w:p w14:paraId="4F4F1165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75B2C28" w14:textId="7F60025B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(11.10.202</w:t>
            </w:r>
            <w:r w:rsidR="00D15C1B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6</w:t>
            </w: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do 10.10.202</w:t>
            </w:r>
            <w:r w:rsidR="00D15C1B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7</w:t>
            </w: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)</w:t>
            </w:r>
          </w:p>
        </w:tc>
      </w:tr>
      <w:tr w:rsidR="00B71524" w:rsidRPr="00B71524" w14:paraId="3C95FD3C" w14:textId="77777777" w:rsidTr="00685BD2">
        <w:trPr>
          <w:trHeight w:val="550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422A0AD4" w14:textId="77777777" w:rsidR="00A85D51" w:rsidRPr="00B71524" w:rsidRDefault="00A85D51" w:rsidP="00685BD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1EE425A" w14:textId="77777777" w:rsidR="00A85D51" w:rsidRPr="00B71524" w:rsidRDefault="00A85D51" w:rsidP="00685BD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C7460A6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3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7AC6DA2" w14:textId="77777777" w:rsidR="00A85D51" w:rsidRPr="00B71524" w:rsidRDefault="00A85D51" w:rsidP="00685BD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F6DBE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AC %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6031E0" w14:textId="77777777" w:rsidR="00A85D51" w:rsidRPr="00B71524" w:rsidRDefault="00A85D51" w:rsidP="00685BD2">
            <w:pPr>
              <w:ind w:left="-123" w:right="-10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rynkowa</w:t>
            </w: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660DE1" w14:textId="77777777" w:rsidR="00A85D51" w:rsidRPr="00B71524" w:rsidRDefault="00A85D51" w:rsidP="00685BD2">
            <w:pPr>
              <w:ind w:right="-45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składka  OC (Uocp1)</w:t>
            </w: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2F50B9" w14:textId="77777777" w:rsidR="00A85D51" w:rsidRPr="00B71524" w:rsidRDefault="00A85D51" w:rsidP="00685BD2">
            <w:pPr>
              <w:ind w:left="-95" w:right="-129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składka NNW (Unnw1)</w:t>
            </w: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896D5" w14:textId="77777777" w:rsidR="00A85D51" w:rsidRPr="00B71524" w:rsidRDefault="00A85D51" w:rsidP="00685BD2">
            <w:pPr>
              <w:ind w:right="-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składka AC (Uac1)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FF4A1E" w14:textId="77777777" w:rsidR="00A85D51" w:rsidRPr="00B71524" w:rsidRDefault="00A85D51" w:rsidP="00685BD2">
            <w:pPr>
              <w:ind w:left="-123" w:right="-10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rynkowa</w:t>
            </w:r>
          </w:p>
        </w:tc>
        <w:tc>
          <w:tcPr>
            <w:tcW w:w="128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CB011D" w14:textId="77777777" w:rsidR="00A85D51" w:rsidRPr="00B71524" w:rsidRDefault="00A85D51" w:rsidP="00685BD2">
            <w:pPr>
              <w:ind w:right="-45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składka  OC (Uocp2)</w:t>
            </w:r>
          </w:p>
        </w:tc>
        <w:tc>
          <w:tcPr>
            <w:tcW w:w="128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F6B9C8" w14:textId="77777777" w:rsidR="00A85D51" w:rsidRPr="00B71524" w:rsidRDefault="00A85D51" w:rsidP="00685BD2">
            <w:pPr>
              <w:ind w:left="-95" w:right="-129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składka NNW (Unnw2)</w:t>
            </w:r>
          </w:p>
        </w:tc>
        <w:tc>
          <w:tcPr>
            <w:tcW w:w="128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421E6D" w14:textId="77777777" w:rsidR="00A85D51" w:rsidRPr="00B71524" w:rsidRDefault="00A85D51" w:rsidP="00685BD2">
            <w:pPr>
              <w:ind w:right="-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składka AC (Uac2)</w:t>
            </w:r>
          </w:p>
        </w:tc>
      </w:tr>
      <w:tr w:rsidR="00B71524" w:rsidRPr="00B71524" w14:paraId="0BB659AB" w14:textId="77777777" w:rsidTr="00685BD2">
        <w:trPr>
          <w:trHeight w:val="567"/>
        </w:trPr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6120C521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7721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STAR 244</w:t>
            </w:r>
          </w:p>
        </w:tc>
        <w:tc>
          <w:tcPr>
            <w:tcW w:w="113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1F54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C370</w:t>
            </w:r>
          </w:p>
        </w:tc>
        <w:tc>
          <w:tcPr>
            <w:tcW w:w="1206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C22F4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POŻARNICZY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5525A2E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E7AE4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6870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4775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0F4B3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C64730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E915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B32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44C7E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0BCDD5C0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6D9A99A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6C0F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 xml:space="preserve"> SAM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691D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KCO 5272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5961B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PRZYCZEPA LEKKA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544C8211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26B47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647D1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5E102A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9F030A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4439B3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622B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D0D2C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33F1B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488032B7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728DE46A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0A32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 xml:space="preserve"> STA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FF7B2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KCO 5180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E2A0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PRZYCZEPA LEKKA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6F300C03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49C062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3BA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0B5D84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0F87B6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D64D7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EF0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4AD7E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49C7B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6D714153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792671E4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C28B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STIM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3F70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0670P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8F154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PRZYCZEPA CIĘŻAROWA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5C9F144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D9F63B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1AB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B68E50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E821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5226F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A84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7B7D7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8A3DCA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067E1084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2CE4104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148D6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SKODA FABIA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419C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0752E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EA212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OSOBOWY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1DC42D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E636" w14:textId="5CEA429C" w:rsidR="00A85D51" w:rsidRPr="00B71524" w:rsidRDefault="00AC216F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31 690,00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57BD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8363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625F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172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31 690,00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0E81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54C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0836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2A240982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2D4C425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ABC4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ZASŁAW, PKZ11, NLH1M9D3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5EF7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2211P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0BC3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PRZYCZEPA LEKKA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20B159DB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D0F22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6F34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093BB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006711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7ED402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52F4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B328CB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30B88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073DF570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438D7A5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C668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CYMERMAN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7197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U300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9002A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Przyczepa Lekka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2EC81091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306530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CC75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FEA58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21242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A74CC8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72126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1F7AE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BBEB4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1F126DE2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6EFD79B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34BE2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 xml:space="preserve">FARO </w:t>
            </w:r>
            <w:proofErr w:type="spellStart"/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Tractus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2CDE2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VK75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1141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Przyczepa lekka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33FCB104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1FA732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DA3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8A5565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FAAF86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2C8B7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F742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ED3EF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959F6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7C2520BD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210E3F6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35D7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 xml:space="preserve">Renault </w:t>
            </w:r>
            <w:proofErr w:type="spellStart"/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Trafic</w:t>
            </w:r>
            <w:proofErr w:type="spellEnd"/>
            <w:r w:rsidRPr="00B71524">
              <w:rPr>
                <w:rFonts w:asciiTheme="minorHAnsi" w:hAnsiTheme="minorHAnsi" w:cstheme="minorHAnsi"/>
                <w:sz w:val="18"/>
                <w:szCs w:val="18"/>
              </w:rPr>
              <w:t xml:space="preserve"> Furgon Pack </w:t>
            </w:r>
            <w:proofErr w:type="spellStart"/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Clim</w:t>
            </w:r>
            <w:proofErr w:type="spellEnd"/>
            <w:r w:rsidRPr="00B71524">
              <w:rPr>
                <w:rFonts w:asciiTheme="minorHAnsi" w:hAnsiTheme="minorHAnsi" w:cstheme="minorHAnsi"/>
                <w:sz w:val="18"/>
                <w:szCs w:val="18"/>
              </w:rPr>
              <w:t xml:space="preserve"> L2H1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63CA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9968H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2C8D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CIĘŻAROWY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F307E1A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2B804" w14:textId="4C8AA39B" w:rsidR="00A85D51" w:rsidRPr="00B71524" w:rsidRDefault="00AB30D4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73 300,00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1BA4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202B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60E4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836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73 330,00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E1A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B331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D369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2B9623D1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3765EE9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F017A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FORD TRANSIT COURIER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8915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6835G</w:t>
            </w:r>
          </w:p>
        </w:tc>
        <w:tc>
          <w:tcPr>
            <w:tcW w:w="120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D9A24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CIĘŻAROWY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E2F2C7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E0AD" w14:textId="384C08B2" w:rsidR="00A85D51" w:rsidRPr="00B71524" w:rsidRDefault="00AB30D4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25 260,00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0CE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E2C1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E92A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B75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25 260,00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02D53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8804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9EA80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20887705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39E8D14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28902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SKODA FABIA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EEC3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74894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9CA2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OSOBOWY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CE47B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EF69" w14:textId="4F6002A2" w:rsidR="00A85D51" w:rsidRPr="00B71524" w:rsidRDefault="00AB30D4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16 480,00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4925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B42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646B3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108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16 480,00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DA2A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7644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0F5F5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B30D4" w:rsidRPr="00B71524" w14:paraId="0341281E" w14:textId="77777777" w:rsidTr="00AB30D4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431B72E6" w14:textId="7D8B1127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3ADFC" w14:textId="402DFCC7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WIDPOL 22A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65A84" w14:textId="39DBABBC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SCI6260P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B35BE" w14:textId="4C3A588F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PRZYCZEPA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DD9B847" w14:textId="77777777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63B8" w14:textId="77B7BBA0" w:rsidR="00AB30D4" w:rsidRDefault="00AB30D4" w:rsidP="00AB30D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254 997,00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16149" w14:textId="77777777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9E0663" w14:textId="77777777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7C7C5" w14:textId="77777777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DF87" w14:textId="72FDADAC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254 997,00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2DC3" w14:textId="77777777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A36516" w14:textId="77777777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9CF43" w14:textId="77777777" w:rsidR="00AB30D4" w:rsidRPr="00B71524" w:rsidRDefault="00AB30D4" w:rsidP="00AB30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28CF4D3E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6C3D4C75" w14:textId="5A0DEE81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AB30D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B26C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IVECO DAILY TYP 35C13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C81E1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6656F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F74CB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CIĘŻAROWY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008ADB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B7BF" w14:textId="593CB46C" w:rsidR="00A85D51" w:rsidRPr="00B71524" w:rsidRDefault="00AB30D4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46 000,00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4D919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958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B63F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E768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46 100,00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5C5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7476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49A47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1524" w:rsidRPr="00B71524" w14:paraId="2835CAD1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33D306E3" w14:textId="6C8AECEB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C75D7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BF141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PRONAR T 671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32CB1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4000P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67995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przyczepa ciężarowa rolnicza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2E234FED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BE083F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27D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B90DFE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5AB8C5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6F1BD5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B920C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6E9DC5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A74604" w14:textId="77777777" w:rsidR="00A85D51" w:rsidRPr="00B71524" w:rsidRDefault="00A85D51" w:rsidP="00685BD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27AE3BBE" w14:textId="77777777" w:rsidTr="00C75D76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588B8DF3" w14:textId="6978CFCD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183C8" w14:textId="7EC8D276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RENAULT MBD 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98E10" w14:textId="36E6E88E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9980K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BBFC6" w14:textId="1693B92E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SPECJALNY POŻARNICZY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D48DF1B" w14:textId="5C5E06FC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3CFED" w14:textId="1E3EE5C3" w:rsidR="00C75D76" w:rsidRPr="00C75D76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5D7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1 080 000,00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C64A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5E454A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513E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A6874" w14:textId="6609EE0F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5D7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1 080 000,00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5FFA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CCD5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EFE4A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2C838414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32B272B8" w14:textId="35F08BD6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7B89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IVECO EUROCARGO FF150EW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03D3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0998E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A073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POŻARNICZY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D44A8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4287" w14:textId="6DBDB068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522 000,00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2510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9F90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C65D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3C1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522 000,00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785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BBB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72D59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414DA815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4C6EB773" w14:textId="383E5E89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09BD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WÓZ ASENIZACYJNY POMOT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7FBA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3119P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ECA8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PRZYCZEPA CIĘŻAROWA ROLNICZA, ASENIZACYJNY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89C7D1A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2331" w14:textId="2D91E3F6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37 730,00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D2F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ACF2A0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4BF3E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5C35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37 730,00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316F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B43CD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0139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4D19ECC3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5B3607FE" w14:textId="34C9EBF0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D775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 xml:space="preserve">DACIA DOKKER STEPWAY 1.6 </w:t>
            </w:r>
            <w:proofErr w:type="spellStart"/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Sce</w:t>
            </w:r>
            <w:proofErr w:type="spellEnd"/>
            <w:r w:rsidRPr="00B71524">
              <w:rPr>
                <w:rFonts w:asciiTheme="minorHAnsi" w:hAnsiTheme="minorHAnsi" w:cstheme="minorHAnsi"/>
                <w:sz w:val="18"/>
                <w:szCs w:val="18"/>
              </w:rPr>
              <w:t xml:space="preserve"> 100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8E75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2982E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F525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OSOBOWY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DD7933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D373" w14:textId="7035C474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31 120,00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841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6C97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B8060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9A19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31 120,00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9CE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C3272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801C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1EF6928B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769CE621" w14:textId="7CE89EC0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57267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CITROEN JUMPER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2C15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3407E</w:t>
            </w:r>
          </w:p>
        </w:tc>
        <w:tc>
          <w:tcPr>
            <w:tcW w:w="120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02469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CIĘŻAROWY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1331A90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2D9BE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AF2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5AE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9989A2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41FD8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79FD9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1B1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97A089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139A5B83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7460B21D" w14:textId="7454CD14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DF7A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 xml:space="preserve">MERCEDES BENZ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2718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65808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AE45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POŻARNICZY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1B55FD2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DE6397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F7332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08C0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438172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C9C82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F926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28F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E1A597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07953679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23B57946" w14:textId="56D7C823" w:rsidR="00C75D76" w:rsidRPr="00B71524" w:rsidRDefault="00EE467E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A2D4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Brenderup</w:t>
            </w:r>
            <w:proofErr w:type="spellEnd"/>
            <w:r w:rsidRPr="00B71524">
              <w:rPr>
                <w:rFonts w:asciiTheme="minorHAnsi" w:hAnsiTheme="minorHAnsi" w:cstheme="minorHAnsi"/>
                <w:sz w:val="18"/>
                <w:szCs w:val="18"/>
              </w:rPr>
              <w:t xml:space="preserve"> Typ MT3651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6BA4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2417P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5215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przyczepa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91BED0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0B43" w14:textId="6DF410BA" w:rsidR="00C75D76" w:rsidRPr="00B71524" w:rsidRDefault="00EE467E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9 900,00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099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86CB09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813E7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53A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9 900,00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9D4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2CF56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E476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3CC1CF0A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02577875" w14:textId="4D6542CF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E467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4D25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TAKEUCHI TYP TB225A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5D8B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nie podlega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7496E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Koparka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0618EB37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043FD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46E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D9460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5FA8D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DE4D4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5817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68516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06ED12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139A7916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72308414" w14:textId="4297F7B1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E467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7DE1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PEUGEOT BOXER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0D94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5158C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C2B00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CIĘŻAROWY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4A46E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037E9" w14:textId="057CA52D" w:rsidR="00C75D76" w:rsidRPr="00B71524" w:rsidRDefault="00EE467E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29 210,00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B90A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94D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ADEA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BE795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29 210,00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2D3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D0E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5CDF2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649E45B7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2823EF00" w14:textId="4277B86C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E467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49AB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FORD TRANSIT 350M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FE51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16733</w:t>
            </w:r>
          </w:p>
        </w:tc>
        <w:tc>
          <w:tcPr>
            <w:tcW w:w="12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3E32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POŻARNICZY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2DC2B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53ED" w14:textId="2B75AEBC" w:rsidR="00C75D76" w:rsidRPr="00B71524" w:rsidRDefault="00EE467E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24 740,00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9CB0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F3D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73CA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A490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24 740,00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169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C208A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8F4A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679DE893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26E56D46" w14:textId="621503C2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E467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DF09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ZETOR PROXIMA CL90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2D839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3465P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DCB9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CIĄGNIK ROLNICZY ZETOR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10915C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9781" w14:textId="3184916E" w:rsidR="00C75D76" w:rsidRPr="00B71524" w:rsidRDefault="00EE467E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140 650,00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1C82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39B12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ADF9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F84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140 650,00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BF4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2719E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D9E47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7FC45C2B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2FF046FD" w14:textId="6553F6B8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E467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02DD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VOLKSWAGEN 2KN CADDY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BEB2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1464G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8DA4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CIĘŻAROWY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22BE9CE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6D43" w14:textId="571DE336" w:rsidR="00C75D76" w:rsidRPr="00B71524" w:rsidRDefault="00EE467E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24 750,00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6C9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DBF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F6227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560B0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24 750,00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16B5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DE45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5BF9A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13D6EBD8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2B10ED09" w14:textId="138CF205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E467E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23F39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SAM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03617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P983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7D5A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PRZYCZEPA LEKKA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465CB545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A3021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0705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DE1C90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FAA0A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F2B097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5CF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4F801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FB0AB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4228370C" w14:textId="77777777" w:rsidTr="00685BD2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37227D62" w14:textId="632A65E2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E467E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77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0F01E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VOLKSWAGEN T4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88EB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90128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881F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POŻARNICZY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/>
            <w:vAlign w:val="center"/>
          </w:tcPr>
          <w:p w14:paraId="126F898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FB9F8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3498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407E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5EFF10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6BC1C2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0B1E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36F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2297D9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565FD8F5" w14:textId="77777777" w:rsidTr="00EE467E">
        <w:trPr>
          <w:trHeight w:val="567"/>
        </w:trPr>
        <w:tc>
          <w:tcPr>
            <w:tcW w:w="42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1BD4B1AF" w14:textId="7191D02A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E467E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156BF" w14:textId="5713E8E4" w:rsidR="00C75D76" w:rsidRPr="00B71524" w:rsidRDefault="00EE467E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MAN TGA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9C4DD" w14:textId="43680043" w:rsidR="00C75D76" w:rsidRPr="00B71524" w:rsidRDefault="00EE467E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SCI 6998L</w:t>
            </w: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22635" w14:textId="4FBFAD6A" w:rsidR="00C75D76" w:rsidRPr="00B71524" w:rsidRDefault="00EE467E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SPECJALNY POŻARNICZY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E0838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24A4" w14:textId="5021E701" w:rsidR="00C75D76" w:rsidRPr="00B71524" w:rsidRDefault="00EE467E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1 349 925,00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45835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BEAE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7C005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8378" w14:textId="286436A6" w:rsidR="00C75D76" w:rsidRPr="00B71524" w:rsidRDefault="00EE467E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1 349 925,00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4B9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A8A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576E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09480BF5" w14:textId="77777777" w:rsidTr="00685BD2">
        <w:trPr>
          <w:trHeight w:val="489"/>
        </w:trPr>
        <w:tc>
          <w:tcPr>
            <w:tcW w:w="4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302B3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B62C0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80B6F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0B7732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5E872C9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18856A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Uocp1 =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70D8A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noWrap/>
            <w:vAlign w:val="center"/>
          </w:tcPr>
          <w:p w14:paraId="22352B6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6CCFF8D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8A672A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Uocp2 =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A470E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noWrap/>
            <w:vAlign w:val="center"/>
          </w:tcPr>
          <w:p w14:paraId="008D168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3FA71E7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1D949039" w14:textId="77777777" w:rsidTr="00685BD2">
        <w:trPr>
          <w:trHeight w:val="48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F5D58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CBA4D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742B29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8A23A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2647F36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7102E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Unnw1 =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noWrap/>
            <w:vAlign w:val="center"/>
          </w:tcPr>
          <w:p w14:paraId="6E89FC6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A6335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090BBA84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FF18B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Unnw2 =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noWrap/>
            <w:vAlign w:val="center"/>
          </w:tcPr>
          <w:p w14:paraId="5265131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9AC3BC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6E53BD5D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5D76" w:rsidRPr="00B71524" w14:paraId="6C06915F" w14:textId="77777777" w:rsidTr="00685BD2">
        <w:trPr>
          <w:trHeight w:val="48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DA2DC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DCF0D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D0C99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9328E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FC55DC9" w14:textId="77777777" w:rsidR="00C75D76" w:rsidRPr="00B71524" w:rsidRDefault="00C75D76" w:rsidP="00C75D7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ABA696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Uac1 =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noWrap/>
            <w:vAlign w:val="center"/>
          </w:tcPr>
          <w:p w14:paraId="512295A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noWrap/>
            <w:vAlign w:val="center"/>
          </w:tcPr>
          <w:p w14:paraId="36D49E6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CDDB18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5ADCFF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Uac2 =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noWrap/>
            <w:vAlign w:val="center"/>
          </w:tcPr>
          <w:p w14:paraId="59DCDBBB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noWrap/>
            <w:vAlign w:val="center"/>
          </w:tcPr>
          <w:p w14:paraId="08E67E83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901872" w14:textId="77777777" w:rsidR="00C75D76" w:rsidRPr="00B71524" w:rsidRDefault="00C75D76" w:rsidP="00C75D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0DF9B5B" w14:textId="26637D7F" w:rsidR="00B71524" w:rsidRPr="00B71524" w:rsidRDefault="00B71524" w:rsidP="00B71524">
      <w:pPr>
        <w:tabs>
          <w:tab w:val="left" w:pos="4500"/>
        </w:tabs>
        <w:rPr>
          <w:rFonts w:asciiTheme="minorHAnsi" w:hAnsiTheme="minorHAnsi" w:cstheme="minorHAnsi"/>
        </w:rPr>
        <w:sectPr w:rsidR="00B71524" w:rsidRPr="00B71524" w:rsidSect="00E7686A">
          <w:pgSz w:w="16820" w:h="11906" w:orient="landscape"/>
          <w:pgMar w:top="532" w:right="709" w:bottom="284" w:left="284" w:header="567" w:footer="320" w:gutter="0"/>
          <w:cols w:space="708"/>
          <w:titlePg/>
          <w:docGrid w:linePitch="360"/>
        </w:sectPr>
      </w:pPr>
    </w:p>
    <w:p w14:paraId="605D3934" w14:textId="77777777" w:rsidR="00FA243C" w:rsidRDefault="00FA243C" w:rsidP="00FA243C">
      <w:pPr>
        <w:tabs>
          <w:tab w:val="left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838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5"/>
        <w:gridCol w:w="1180"/>
        <w:gridCol w:w="21"/>
        <w:gridCol w:w="603"/>
        <w:gridCol w:w="21"/>
        <w:gridCol w:w="4678"/>
      </w:tblGrid>
      <w:tr w:rsidR="00FA243C" w14:paraId="09C7D8C0" w14:textId="77777777" w:rsidTr="00FA243C">
        <w:trPr>
          <w:trHeight w:val="548"/>
        </w:trPr>
        <w:tc>
          <w:tcPr>
            <w:tcW w:w="98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  <w:hideMark/>
          </w:tcPr>
          <w:p w14:paraId="736877C6" w14:textId="77777777" w:rsidR="00FA243C" w:rsidRPr="00DE7A9C" w:rsidRDefault="00FA243C" w:rsidP="00721ADD">
            <w:pPr>
              <w:jc w:val="center"/>
            </w:pPr>
            <w:r>
              <w:rPr>
                <w:rFonts w:ascii="Arial" w:hAnsi="Arial" w:cs="Arial"/>
                <w:b/>
                <w:color w:val="000000"/>
              </w:rPr>
              <w:t>Składka za cały okres ubezpieczenia tj. 24 miesiące</w:t>
            </w:r>
          </w:p>
        </w:tc>
      </w:tr>
      <w:tr w:rsidR="00FA243C" w14:paraId="2E349C47" w14:textId="77777777" w:rsidTr="00FA243C">
        <w:trPr>
          <w:trHeight w:val="548"/>
        </w:trPr>
        <w:tc>
          <w:tcPr>
            <w:tcW w:w="33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D9D9D9"/>
            <w:vAlign w:val="center"/>
          </w:tcPr>
          <w:p w14:paraId="52D2EDEE" w14:textId="77777777" w:rsidR="00FA243C" w:rsidRDefault="00FA243C" w:rsidP="00721ADD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Uocp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= Uocp1 + Uocp2</w:t>
            </w:r>
          </w:p>
        </w:tc>
        <w:tc>
          <w:tcPr>
            <w:tcW w:w="1201" w:type="dxa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nil"/>
            </w:tcBorders>
          </w:tcPr>
          <w:p w14:paraId="00FE9570" w14:textId="77777777" w:rsidR="00FA243C" w:rsidRDefault="00FA243C" w:rsidP="00721ADD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4" w:type="dxa"/>
            <w:gridSpan w:val="2"/>
            <w:tcBorders>
              <w:top w:val="single" w:sz="12" w:space="0" w:color="auto"/>
            </w:tcBorders>
          </w:tcPr>
          <w:p w14:paraId="41B79239" w14:textId="77777777" w:rsidR="00FA243C" w:rsidRDefault="00FA243C" w:rsidP="00721ADD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</w:tcPr>
          <w:p w14:paraId="3A7178D0" w14:textId="77777777" w:rsidR="00FA243C" w:rsidRDefault="00FA243C" w:rsidP="00721ADD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FA243C" w14:paraId="2CB045A3" w14:textId="77777777" w:rsidTr="00FA243C">
        <w:trPr>
          <w:trHeight w:val="528"/>
        </w:trPr>
        <w:tc>
          <w:tcPr>
            <w:tcW w:w="33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D9D9D9"/>
            <w:vAlign w:val="center"/>
            <w:hideMark/>
          </w:tcPr>
          <w:p w14:paraId="335C2C08" w14:textId="77777777" w:rsidR="00FA243C" w:rsidRDefault="00FA243C" w:rsidP="00721ADD">
            <w:proofErr w:type="spellStart"/>
            <w:r>
              <w:rPr>
                <w:rFonts w:ascii="Arial" w:hAnsi="Arial" w:cs="Arial"/>
                <w:b/>
                <w:bCs/>
              </w:rPr>
              <w:t>Unnw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= Unnw1 + Unnw2 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7211F962" w14:textId="77777777" w:rsidR="00FA243C" w:rsidRDefault="00FA243C" w:rsidP="00721ADD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6991392" w14:textId="77777777" w:rsidR="00FA243C" w:rsidRDefault="00FA243C" w:rsidP="00721ADD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99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990A254" w14:textId="77777777" w:rsidR="00FA243C" w:rsidRDefault="00FA243C" w:rsidP="00721ADD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FA243C" w14:paraId="0894644C" w14:textId="77777777" w:rsidTr="00FA243C">
        <w:trPr>
          <w:trHeight w:val="536"/>
        </w:trPr>
        <w:tc>
          <w:tcPr>
            <w:tcW w:w="33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D9D9D9"/>
            <w:vAlign w:val="center"/>
            <w:hideMark/>
          </w:tcPr>
          <w:p w14:paraId="016C3EE2" w14:textId="77777777" w:rsidR="00FA243C" w:rsidRDefault="00FA243C" w:rsidP="00721ADD">
            <w:proofErr w:type="spellStart"/>
            <w:r>
              <w:rPr>
                <w:rFonts w:ascii="Arial" w:hAnsi="Arial" w:cs="Arial"/>
                <w:b/>
                <w:bCs/>
              </w:rPr>
              <w:t>Uac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= Uac1 + Uac2 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30B50E36" w14:textId="77777777" w:rsidR="00FA243C" w:rsidRDefault="00FA243C" w:rsidP="00721ADD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CEF0A9B" w14:textId="77777777" w:rsidR="00FA243C" w:rsidRDefault="00FA243C" w:rsidP="00721ADD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99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976AB3E" w14:textId="77777777" w:rsidR="00FA243C" w:rsidRDefault="00FA243C" w:rsidP="00721ADD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3E36207F" w14:textId="77777777" w:rsidR="00FA243C" w:rsidRPr="00B71524" w:rsidRDefault="00FA243C" w:rsidP="00456058">
      <w:p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p w14:paraId="5697BAC6" w14:textId="78A82BDA" w:rsidR="00A85D51" w:rsidRPr="00B71524" w:rsidRDefault="00456058" w:rsidP="0041771B">
      <w:pPr>
        <w:numPr>
          <w:ilvl w:val="0"/>
          <w:numId w:val="10"/>
        </w:numPr>
        <w:tabs>
          <w:tab w:val="left" w:pos="63"/>
          <w:tab w:val="left" w:pos="360"/>
        </w:tabs>
        <w:suppressAutoHyphens/>
        <w:spacing w:before="113" w:line="120" w:lineRule="atLeast"/>
        <w:ind w:left="1077" w:hanging="340"/>
        <w:jc w:val="both"/>
        <w:rPr>
          <w:rFonts w:asciiTheme="minorHAnsi" w:hAnsiTheme="minorHAnsi" w:cstheme="minorHAnsi"/>
          <w:b/>
        </w:rPr>
      </w:pPr>
      <w:r w:rsidRPr="00B71524">
        <w:rPr>
          <w:rFonts w:asciiTheme="minorHAnsi" w:hAnsiTheme="minorHAnsi" w:cstheme="minorHAnsi"/>
          <w:b/>
        </w:rPr>
        <w:t>Postanowienia dodatkowe (fakultatywne)</w:t>
      </w:r>
      <w:r w:rsidR="002B0F29" w:rsidRPr="00B71524">
        <w:rPr>
          <w:rFonts w:asciiTheme="minorHAnsi" w:hAnsiTheme="minorHAnsi" w:cstheme="minorHAnsi"/>
          <w:b/>
        </w:rPr>
        <w:t xml:space="preserve"> do CZĘŚCI NR II </w:t>
      </w:r>
      <w:r w:rsidRPr="00B71524">
        <w:rPr>
          <w:rFonts w:asciiTheme="minorHAnsi" w:hAnsiTheme="minorHAnsi" w:cstheme="minorHAnsi"/>
          <w:b/>
        </w:rPr>
        <w:t>:</w:t>
      </w: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418"/>
        <w:gridCol w:w="6095"/>
        <w:gridCol w:w="1701"/>
        <w:gridCol w:w="1418"/>
      </w:tblGrid>
      <w:tr w:rsidR="00B71524" w:rsidRPr="00B71524" w14:paraId="6873E439" w14:textId="77777777" w:rsidTr="00685BD2">
        <w:trPr>
          <w:trHeight w:val="16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5E5112E" w14:textId="77777777" w:rsidR="00A85D51" w:rsidRPr="00B71524" w:rsidRDefault="00A85D51" w:rsidP="00685BD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24">
              <w:rPr>
                <w:rFonts w:asciiTheme="minorHAnsi" w:hAnsiTheme="minorHAnsi" w:cstheme="minorHAnsi"/>
                <w:b/>
                <w:bCs/>
              </w:rPr>
              <w:t>Nr postanowienia dodatkowego (fakultatywnego)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FD0BD9F" w14:textId="77777777" w:rsidR="00A85D51" w:rsidRPr="00B71524" w:rsidRDefault="00A85D51" w:rsidP="00685BD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24">
              <w:rPr>
                <w:rFonts w:asciiTheme="minorHAnsi" w:hAnsiTheme="minorHAnsi" w:cstheme="minorHAnsi"/>
                <w:b/>
                <w:bCs/>
              </w:rPr>
              <w:t>Nazwa i treść postanowień dodatkowych (fakultatywnych)</w:t>
            </w:r>
          </w:p>
          <w:p w14:paraId="5607412C" w14:textId="77777777" w:rsidR="00A85D51" w:rsidRPr="00B71524" w:rsidRDefault="00A85D51" w:rsidP="00685BD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24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5C089A" w14:textId="77777777" w:rsidR="00A85D51" w:rsidRPr="00B71524" w:rsidRDefault="00A85D51" w:rsidP="00685BD2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  <w:bCs/>
              </w:rPr>
              <w:t>Ilość pkt. przyznanych za rozszerzenie lub brak rozszerzenia (uwaga: ilość pkt. max łącznie 40, co odpowiada wadze kryterium 40%)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C2F10F" w14:textId="77777777" w:rsidR="00A85D51" w:rsidRPr="00B71524" w:rsidRDefault="00A85D51" w:rsidP="00685BD2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9A6A2B2" w14:textId="1C208042" w:rsidR="00A85D51" w:rsidRPr="00B71524" w:rsidRDefault="00A85D51" w:rsidP="00685BD2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71524">
              <w:rPr>
                <w:rFonts w:asciiTheme="minorHAnsi" w:hAnsiTheme="minorHAnsi" w:cstheme="minorHAnsi"/>
                <w:b/>
              </w:rPr>
              <w:t>TAK / NIE**</w:t>
            </w:r>
          </w:p>
          <w:p w14:paraId="78BC3CC2" w14:textId="77777777" w:rsidR="00A85D51" w:rsidRPr="00B71524" w:rsidRDefault="00A85D51" w:rsidP="00685BD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302E2" w:rsidRPr="00B71524" w14:paraId="6C5593CB" w14:textId="77777777" w:rsidTr="00685BD2">
        <w:trPr>
          <w:trHeight w:val="109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074163" w14:textId="77777777" w:rsidR="000302E2" w:rsidRPr="00B71524" w:rsidRDefault="000302E2" w:rsidP="000302E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71524">
              <w:rPr>
                <w:rFonts w:asciiTheme="minorHAnsi" w:hAnsiTheme="minorHAnsi" w:cstheme="minorHAnsi"/>
                <w:b/>
              </w:rPr>
              <w:t>1)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81DE4" w14:textId="4AC0DDE1" w:rsidR="000302E2" w:rsidRPr="000302E2" w:rsidRDefault="000302E2" w:rsidP="000302E2">
            <w:pPr>
              <w:pStyle w:val="Tekstpodstawowy"/>
              <w:snapToGrid w:val="0"/>
              <w:rPr>
                <w:rFonts w:ascii="Calibri" w:hAnsi="Calibri" w:cs="Calibri"/>
                <w:bCs/>
              </w:rPr>
            </w:pPr>
            <w:r w:rsidRPr="000302E2">
              <w:rPr>
                <w:rFonts w:ascii="Calibri" w:hAnsi="Calibri" w:cs="Calibri"/>
                <w:bCs/>
              </w:rPr>
              <w:t>Za rozszerzenie ochrony poprzez zwiększenie sumy ubezpieczenia następstw nieszczęśliwych wypadków kierowcy i pasażerów, z sumy ubezpieczenia 30 000,00 PLN na jedna osobę , na sumę ubezpieczenia  40 000,00 PLN na jedną osobę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86548" w14:textId="77777777" w:rsidR="000302E2" w:rsidRPr="000302E2" w:rsidRDefault="000302E2" w:rsidP="000302E2">
            <w:pPr>
              <w:pStyle w:val="Tekstpodstawowy"/>
              <w:spacing w:line="360" w:lineRule="auto"/>
              <w:jc w:val="center"/>
              <w:rPr>
                <w:rFonts w:ascii="Calibri" w:hAnsi="Calibri" w:cs="Calibri"/>
              </w:rPr>
            </w:pPr>
            <w:r w:rsidRPr="000302E2">
              <w:rPr>
                <w:rFonts w:ascii="Calibri" w:hAnsi="Calibri" w:cs="Calibri"/>
              </w:rPr>
              <w:t>TAK – 7 pkt.</w:t>
            </w:r>
          </w:p>
          <w:p w14:paraId="249D12B0" w14:textId="579250CC" w:rsidR="000302E2" w:rsidRPr="000302E2" w:rsidRDefault="000302E2" w:rsidP="000302E2">
            <w:pPr>
              <w:pStyle w:val="Tekstpodstawowy"/>
              <w:spacing w:before="120" w:line="360" w:lineRule="auto"/>
              <w:jc w:val="center"/>
              <w:rPr>
                <w:rFonts w:ascii="Calibri" w:hAnsi="Calibri" w:cs="Calibri"/>
                <w:bCs/>
              </w:rPr>
            </w:pPr>
            <w:r w:rsidRPr="000302E2">
              <w:rPr>
                <w:rFonts w:ascii="Calibri" w:hAnsi="Calibri" w:cs="Calibri"/>
              </w:rPr>
              <w:t xml:space="preserve">NIE –  </w:t>
            </w:r>
            <w:r w:rsidRPr="000302E2">
              <w:rPr>
                <w:rStyle w:val="ZnakZnak201"/>
                <w:rFonts w:ascii="Calibri" w:hAnsi="Calibri" w:cs="Calibri"/>
                <w:b w:val="0"/>
                <w:bCs w:val="0"/>
                <w:sz w:val="20"/>
                <w:szCs w:val="20"/>
              </w:rPr>
              <w:t>0 pkt.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B564" w14:textId="77777777" w:rsidR="000302E2" w:rsidRPr="00B71524" w:rsidRDefault="000302E2" w:rsidP="000302E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302E2" w:rsidRPr="00B71524" w14:paraId="7C53CBDC" w14:textId="77777777" w:rsidTr="000E50EC">
        <w:trPr>
          <w:trHeight w:val="5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A13C41D" w14:textId="77777777" w:rsidR="000302E2" w:rsidRPr="00B71524" w:rsidRDefault="000302E2" w:rsidP="000302E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71524">
              <w:rPr>
                <w:rStyle w:val="WW8Num23z5"/>
                <w:rFonts w:asciiTheme="minorHAnsi" w:hAnsiTheme="minorHAnsi" w:cstheme="minorHAnsi"/>
                <w:b/>
              </w:rPr>
              <w:t>2)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75FA1" w14:textId="66536236" w:rsidR="000302E2" w:rsidRPr="000302E2" w:rsidRDefault="000302E2" w:rsidP="000302E2">
            <w:pPr>
              <w:ind w:right="34"/>
              <w:jc w:val="both"/>
              <w:rPr>
                <w:rFonts w:ascii="Calibri" w:hAnsi="Calibri" w:cs="Calibri"/>
                <w:bCs/>
                <w:shd w:val="clear" w:color="auto" w:fill="FFFF00"/>
              </w:rPr>
            </w:pPr>
            <w:r w:rsidRPr="000302E2">
              <w:rPr>
                <w:rFonts w:ascii="Calibri" w:hAnsi="Calibri" w:cs="Calibri"/>
                <w:bCs/>
              </w:rPr>
              <w:t>Za rozszerzenie ochrony poprzez wprowadzenie stałej sumy ubezpieczenia w ubezpieczeniu autocasco (AC)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F2F39" w14:textId="77777777" w:rsidR="000302E2" w:rsidRPr="000302E2" w:rsidRDefault="000302E2" w:rsidP="000302E2">
            <w:pPr>
              <w:pStyle w:val="Tekstpodstawowy"/>
              <w:spacing w:line="360" w:lineRule="auto"/>
              <w:jc w:val="center"/>
              <w:rPr>
                <w:rFonts w:ascii="Calibri" w:hAnsi="Calibri" w:cs="Calibri"/>
              </w:rPr>
            </w:pPr>
            <w:r w:rsidRPr="000302E2">
              <w:rPr>
                <w:rFonts w:ascii="Calibri" w:hAnsi="Calibri" w:cs="Calibri"/>
              </w:rPr>
              <w:t>TAK – 7 pkt.</w:t>
            </w:r>
          </w:p>
          <w:p w14:paraId="48E79417" w14:textId="14334652" w:rsidR="000302E2" w:rsidRPr="000302E2" w:rsidRDefault="000302E2" w:rsidP="000302E2">
            <w:pPr>
              <w:spacing w:line="360" w:lineRule="auto"/>
              <w:jc w:val="center"/>
              <w:rPr>
                <w:rFonts w:ascii="Calibri" w:hAnsi="Calibri" w:cs="Calibri"/>
                <w:bCs/>
              </w:rPr>
            </w:pPr>
            <w:r w:rsidRPr="000302E2">
              <w:rPr>
                <w:rFonts w:ascii="Calibri" w:hAnsi="Calibri" w:cs="Calibri"/>
              </w:rPr>
              <w:t xml:space="preserve">NIE – </w:t>
            </w:r>
            <w:r w:rsidRPr="000302E2">
              <w:rPr>
                <w:rStyle w:val="ZnakZnak201"/>
                <w:rFonts w:ascii="Calibri" w:hAnsi="Calibri" w:cs="Calibri"/>
                <w:b w:val="0"/>
                <w:bCs w:val="0"/>
                <w:sz w:val="20"/>
                <w:szCs w:val="20"/>
              </w:rPr>
              <w:t>0 pkt.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0939" w14:textId="77777777" w:rsidR="000302E2" w:rsidRPr="00B71524" w:rsidRDefault="000302E2" w:rsidP="000302E2">
            <w:pPr>
              <w:spacing w:line="360" w:lineRule="auto"/>
              <w:jc w:val="center"/>
              <w:rPr>
                <w:rStyle w:val="WW8Num6z8"/>
                <w:rFonts w:asciiTheme="minorHAnsi" w:hAnsiTheme="minorHAnsi" w:cstheme="minorHAnsi"/>
                <w:b/>
                <w:bCs/>
              </w:rPr>
            </w:pPr>
          </w:p>
        </w:tc>
      </w:tr>
      <w:tr w:rsidR="000302E2" w:rsidRPr="00B71524" w14:paraId="71A337EE" w14:textId="77777777" w:rsidTr="00685B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C0B660" w14:textId="77777777" w:rsidR="000302E2" w:rsidRPr="00B71524" w:rsidRDefault="000302E2" w:rsidP="000302E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3)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159AA" w14:textId="1C3E03A2" w:rsidR="000302E2" w:rsidRPr="000302E2" w:rsidRDefault="000302E2" w:rsidP="000302E2">
            <w:pPr>
              <w:snapToGrid w:val="0"/>
              <w:jc w:val="both"/>
              <w:rPr>
                <w:rFonts w:ascii="Calibri" w:hAnsi="Calibri" w:cs="Calibri"/>
                <w:bCs/>
              </w:rPr>
            </w:pPr>
            <w:r w:rsidRPr="000302E2">
              <w:rPr>
                <w:rFonts w:ascii="Calibri" w:hAnsi="Calibri" w:cs="Calibri"/>
                <w:bCs/>
              </w:rPr>
              <w:t>Za rozszerzenie ochrony poprzez włączenie do ubezpieczenia autocasco (AC)  dodatkowego zakresu ubezpieczenia kosztów wymiany zamków w pojeździe po kradzieży kluczyków lub zagubienia kluczyków.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98291" w14:textId="77777777" w:rsidR="000302E2" w:rsidRPr="000302E2" w:rsidRDefault="000302E2" w:rsidP="000302E2">
            <w:pPr>
              <w:pStyle w:val="Tekstpodstawowy"/>
              <w:spacing w:line="360" w:lineRule="auto"/>
              <w:jc w:val="center"/>
              <w:rPr>
                <w:rFonts w:ascii="Calibri" w:hAnsi="Calibri" w:cs="Calibri"/>
              </w:rPr>
            </w:pPr>
            <w:r w:rsidRPr="000302E2">
              <w:rPr>
                <w:rFonts w:ascii="Calibri" w:hAnsi="Calibri" w:cs="Calibri"/>
              </w:rPr>
              <w:t>TAK –7 pkt.</w:t>
            </w:r>
          </w:p>
          <w:p w14:paraId="2EAD1717" w14:textId="5B82BC15" w:rsidR="000302E2" w:rsidRPr="000302E2" w:rsidRDefault="000302E2" w:rsidP="000302E2">
            <w:pPr>
              <w:spacing w:line="360" w:lineRule="auto"/>
              <w:jc w:val="center"/>
              <w:rPr>
                <w:rFonts w:ascii="Calibri" w:hAnsi="Calibri" w:cs="Calibri"/>
                <w:bCs/>
              </w:rPr>
            </w:pPr>
            <w:r w:rsidRPr="000302E2">
              <w:rPr>
                <w:rFonts w:ascii="Calibri" w:hAnsi="Calibri" w:cs="Calibri"/>
              </w:rPr>
              <w:t xml:space="preserve">NIE – </w:t>
            </w:r>
            <w:r w:rsidRPr="000302E2">
              <w:rPr>
                <w:rStyle w:val="ZnakZnak201"/>
                <w:rFonts w:ascii="Calibri" w:hAnsi="Calibri" w:cs="Calibri"/>
                <w:b w:val="0"/>
                <w:bCs w:val="0"/>
                <w:sz w:val="20"/>
                <w:szCs w:val="20"/>
              </w:rPr>
              <w:t>0 pkt</w:t>
            </w:r>
            <w:r w:rsidRPr="000302E2">
              <w:rPr>
                <w:rStyle w:val="ZnakZnak201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9656" w14:textId="77777777" w:rsidR="000302E2" w:rsidRPr="00B71524" w:rsidRDefault="000302E2" w:rsidP="000302E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302E2" w:rsidRPr="00B71524" w14:paraId="7DD32A96" w14:textId="77777777" w:rsidTr="00685B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DA5ABBC" w14:textId="77777777" w:rsidR="000302E2" w:rsidRPr="00B71524" w:rsidRDefault="000302E2" w:rsidP="000302E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 xml:space="preserve">4)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26569" w14:textId="77777777" w:rsidR="000302E2" w:rsidRPr="000302E2" w:rsidRDefault="000302E2" w:rsidP="000302E2">
            <w:pPr>
              <w:pStyle w:val="Tekstpodstawowy"/>
              <w:snapToGrid w:val="0"/>
              <w:jc w:val="left"/>
              <w:rPr>
                <w:rFonts w:ascii="Calibri" w:hAnsi="Calibri" w:cs="Calibri"/>
                <w:bCs/>
              </w:rPr>
            </w:pPr>
            <w:r w:rsidRPr="000302E2">
              <w:rPr>
                <w:rFonts w:ascii="Calibri" w:hAnsi="Calibri" w:cs="Calibri"/>
                <w:bCs/>
              </w:rPr>
              <w:t>Za włączenie klauzuli nr F 02 - zużycia w ogumieniu.</w:t>
            </w:r>
          </w:p>
          <w:p w14:paraId="77BA11F4" w14:textId="0C89524D" w:rsidR="000302E2" w:rsidRPr="000302E2" w:rsidRDefault="000302E2" w:rsidP="000302E2">
            <w:pPr>
              <w:snapToGrid w:val="0"/>
              <w:jc w:val="both"/>
              <w:rPr>
                <w:rFonts w:ascii="Calibri" w:hAnsi="Calibri" w:cs="Calibri"/>
                <w:bCs/>
              </w:rPr>
            </w:pPr>
            <w:r w:rsidRPr="000302E2">
              <w:rPr>
                <w:rStyle w:val="fontstyle01"/>
                <w:rFonts w:ascii="Calibri" w:hAnsi="Calibri" w:cs="Calibri"/>
                <w:b w:val="0"/>
              </w:rPr>
              <w:t>Przy ustaleniu odszkodowania przez Ubezpieczyciel za szkody powstałe w ogumieniu nie uwzględnia się stopnia jego zużycia eksploatacyjnego.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789F6" w14:textId="77777777" w:rsidR="000302E2" w:rsidRPr="000302E2" w:rsidRDefault="000302E2" w:rsidP="000302E2">
            <w:pPr>
              <w:pStyle w:val="Tekstpodstawowy"/>
              <w:spacing w:line="360" w:lineRule="auto"/>
              <w:jc w:val="center"/>
              <w:rPr>
                <w:rFonts w:ascii="Calibri" w:hAnsi="Calibri" w:cs="Calibri"/>
              </w:rPr>
            </w:pPr>
            <w:r w:rsidRPr="000302E2">
              <w:rPr>
                <w:rFonts w:ascii="Calibri" w:hAnsi="Calibri" w:cs="Calibri"/>
              </w:rPr>
              <w:t>TAK – 7 pkt.</w:t>
            </w:r>
          </w:p>
          <w:p w14:paraId="6219A87E" w14:textId="7494A0EB" w:rsidR="000302E2" w:rsidRPr="000302E2" w:rsidRDefault="000302E2" w:rsidP="000302E2">
            <w:pPr>
              <w:spacing w:line="360" w:lineRule="auto"/>
              <w:jc w:val="center"/>
              <w:rPr>
                <w:rFonts w:ascii="Calibri" w:hAnsi="Calibri" w:cs="Calibri"/>
                <w:bCs/>
              </w:rPr>
            </w:pPr>
            <w:r w:rsidRPr="000302E2">
              <w:rPr>
                <w:rFonts w:ascii="Calibri" w:hAnsi="Calibri" w:cs="Calibri"/>
              </w:rPr>
              <w:t>NIE – 0 pkt.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D91F" w14:textId="77777777" w:rsidR="000302E2" w:rsidRPr="00B71524" w:rsidRDefault="000302E2" w:rsidP="000302E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302E2" w:rsidRPr="00B71524" w14:paraId="2A4DE224" w14:textId="77777777" w:rsidTr="00685B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15C2C4" w14:textId="77777777" w:rsidR="000302E2" w:rsidRPr="00B71524" w:rsidRDefault="000302E2" w:rsidP="000302E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5)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1C1DC" w14:textId="77777777" w:rsidR="000302E2" w:rsidRPr="000302E2" w:rsidRDefault="000302E2" w:rsidP="000302E2">
            <w:pPr>
              <w:pStyle w:val="Tekstpodstawowy"/>
              <w:snapToGrid w:val="0"/>
              <w:jc w:val="left"/>
              <w:rPr>
                <w:rFonts w:ascii="Calibri" w:hAnsi="Calibri" w:cs="Calibri"/>
              </w:rPr>
            </w:pPr>
            <w:r w:rsidRPr="000302E2">
              <w:rPr>
                <w:rFonts w:ascii="Calibri" w:hAnsi="Calibri" w:cs="Calibri"/>
              </w:rPr>
              <w:t>Za włączenie Klauzuli nr F 03 – Klauzula załadunku.</w:t>
            </w:r>
          </w:p>
          <w:p w14:paraId="4B4A9FC6" w14:textId="3826DDC1" w:rsidR="000302E2" w:rsidRPr="000302E2" w:rsidRDefault="000302E2" w:rsidP="000302E2">
            <w:pPr>
              <w:ind w:right="34"/>
              <w:jc w:val="both"/>
              <w:rPr>
                <w:rFonts w:ascii="Calibri" w:hAnsi="Calibri" w:cs="Calibri"/>
                <w:bCs/>
              </w:rPr>
            </w:pPr>
            <w:r w:rsidRPr="000302E2">
              <w:rPr>
                <w:rStyle w:val="fontstyle01"/>
                <w:rFonts w:ascii="Calibri" w:hAnsi="Calibri" w:cs="Calibri"/>
                <w:b w:val="0"/>
                <w:bCs w:val="0"/>
              </w:rPr>
              <w:t>Rozszerza się odpowiedzialność Ubezpieczyciela za szkody spowodowane przez załadowany i przewożony bagaż lub ładunek bez względu na miejsce jego przewożenia.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915CC" w14:textId="77777777" w:rsidR="000302E2" w:rsidRPr="000302E2" w:rsidRDefault="000302E2" w:rsidP="000302E2">
            <w:pPr>
              <w:pStyle w:val="Tekstpodstawowy"/>
              <w:spacing w:line="360" w:lineRule="auto"/>
              <w:jc w:val="center"/>
              <w:rPr>
                <w:rFonts w:ascii="Calibri" w:hAnsi="Calibri" w:cs="Calibri"/>
              </w:rPr>
            </w:pPr>
            <w:r w:rsidRPr="000302E2">
              <w:rPr>
                <w:rFonts w:ascii="Calibri" w:hAnsi="Calibri" w:cs="Calibri"/>
              </w:rPr>
              <w:t>TAK – 6 pkt.</w:t>
            </w:r>
          </w:p>
          <w:p w14:paraId="22231EE9" w14:textId="5B861F61" w:rsidR="000302E2" w:rsidRPr="000302E2" w:rsidRDefault="000302E2" w:rsidP="000302E2">
            <w:pPr>
              <w:spacing w:line="360" w:lineRule="auto"/>
              <w:jc w:val="center"/>
              <w:rPr>
                <w:rFonts w:ascii="Calibri" w:hAnsi="Calibri" w:cs="Calibri"/>
                <w:bCs/>
              </w:rPr>
            </w:pPr>
            <w:r w:rsidRPr="000302E2">
              <w:rPr>
                <w:rFonts w:ascii="Calibri" w:hAnsi="Calibri" w:cs="Calibri"/>
              </w:rPr>
              <w:t>NIE – 0 pkt.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8937" w14:textId="77777777" w:rsidR="000302E2" w:rsidRPr="00B71524" w:rsidRDefault="000302E2" w:rsidP="000302E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302E2" w:rsidRPr="00B71524" w14:paraId="391D5E60" w14:textId="77777777" w:rsidTr="00685B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E94CC8" w14:textId="77777777" w:rsidR="000302E2" w:rsidRPr="00B71524" w:rsidRDefault="000302E2" w:rsidP="000302E2">
            <w:pPr>
              <w:spacing w:line="360" w:lineRule="auto"/>
              <w:jc w:val="center"/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71524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6)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6DA19" w14:textId="099ADFC6" w:rsidR="000302E2" w:rsidRPr="000302E2" w:rsidRDefault="000302E2" w:rsidP="000302E2">
            <w:pPr>
              <w:pStyle w:val="Tekstpodstawowy"/>
              <w:rPr>
                <w:rFonts w:ascii="Calibri" w:hAnsi="Calibri" w:cs="Calibri"/>
                <w:bCs/>
              </w:rPr>
            </w:pPr>
            <w:r w:rsidRPr="000302E2">
              <w:rPr>
                <w:rFonts w:ascii="Calibri" w:hAnsi="Calibri" w:cs="Calibri"/>
              </w:rPr>
              <w:t xml:space="preserve">Za rozszerzenie ochrony poprzez włączenie do zakresu ubezpieczenia autocasco (AC) odpowiedzialności za szkody wynikające z tytułu </w:t>
            </w:r>
            <w:r w:rsidRPr="000302E2">
              <w:rPr>
                <w:rFonts w:ascii="Calibri" w:hAnsi="Calibri" w:cs="Calibri"/>
                <w:bCs/>
              </w:rPr>
              <w:t>zawału serca i udaru mózgu kierowcy</w:t>
            </w:r>
            <w:r w:rsidRPr="000302E2">
              <w:rPr>
                <w:rFonts w:ascii="Calibri" w:hAnsi="Calibri" w:cs="Calibri"/>
                <w:b/>
              </w:rPr>
              <w:t xml:space="preserve"> </w:t>
            </w:r>
            <w:r w:rsidRPr="000302E2">
              <w:rPr>
                <w:rFonts w:ascii="Calibri" w:hAnsi="Calibri" w:cs="Calibri"/>
              </w:rPr>
              <w:t>ubezpieczonego pojazdu.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9ADC" w14:textId="77777777" w:rsidR="000302E2" w:rsidRPr="000302E2" w:rsidRDefault="000302E2" w:rsidP="000302E2">
            <w:pPr>
              <w:pStyle w:val="Tekstpodstawowy"/>
              <w:spacing w:line="360" w:lineRule="auto"/>
              <w:jc w:val="center"/>
              <w:rPr>
                <w:rFonts w:ascii="Calibri" w:hAnsi="Calibri" w:cs="Calibri"/>
              </w:rPr>
            </w:pPr>
            <w:r w:rsidRPr="000302E2">
              <w:rPr>
                <w:rFonts w:ascii="Calibri" w:hAnsi="Calibri" w:cs="Calibri"/>
              </w:rPr>
              <w:t>TAK – 6 pkt.</w:t>
            </w:r>
          </w:p>
          <w:p w14:paraId="32B709A6" w14:textId="1C66B0F5" w:rsidR="000302E2" w:rsidRPr="000302E2" w:rsidRDefault="000302E2" w:rsidP="000302E2">
            <w:pPr>
              <w:pStyle w:val="Tekstpodstawowy"/>
              <w:spacing w:line="360" w:lineRule="auto"/>
              <w:jc w:val="center"/>
              <w:rPr>
                <w:rFonts w:ascii="Calibri" w:hAnsi="Calibri" w:cs="Calibri"/>
                <w:bCs/>
              </w:rPr>
            </w:pPr>
            <w:r w:rsidRPr="000302E2">
              <w:rPr>
                <w:rFonts w:ascii="Calibri" w:hAnsi="Calibri" w:cs="Calibri"/>
              </w:rPr>
              <w:t xml:space="preserve">NIE – </w:t>
            </w:r>
            <w:r w:rsidRPr="000302E2">
              <w:rPr>
                <w:rStyle w:val="ZnakZnak201"/>
                <w:rFonts w:ascii="Calibri" w:hAnsi="Calibri" w:cs="Calibri"/>
                <w:b w:val="0"/>
                <w:bCs w:val="0"/>
                <w:sz w:val="20"/>
                <w:szCs w:val="20"/>
              </w:rPr>
              <w:t>0 pkt.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ED9D" w14:textId="77777777" w:rsidR="000302E2" w:rsidRPr="00B71524" w:rsidRDefault="000302E2" w:rsidP="000302E2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67E6600" w14:textId="58C1C146" w:rsidR="00A85D51" w:rsidRPr="00B71524" w:rsidRDefault="00A85D51" w:rsidP="00A85D51">
      <w:pPr>
        <w:spacing w:line="360" w:lineRule="auto"/>
        <w:rPr>
          <w:rFonts w:asciiTheme="minorHAnsi" w:hAnsiTheme="minorHAnsi" w:cstheme="minorHAnsi"/>
          <w:b/>
        </w:rPr>
      </w:pPr>
      <w:r w:rsidRPr="00B71524">
        <w:rPr>
          <w:rFonts w:asciiTheme="minorHAnsi" w:hAnsiTheme="minorHAnsi" w:cstheme="minorHAnsi"/>
          <w:b/>
        </w:rPr>
        <w:t>**W przypadku braku zapisu ”TAK lub „NIE” Zamawiający uzna, że dane postanowienie dodatkowe (fakultatywne) nie zostało zaakceptowane w ofercie.</w:t>
      </w:r>
    </w:p>
    <w:p w14:paraId="722B677D" w14:textId="4A9B1340" w:rsidR="00A85D51" w:rsidRPr="00B71524" w:rsidRDefault="00A85D51" w:rsidP="0041771B">
      <w:pPr>
        <w:numPr>
          <w:ilvl w:val="0"/>
          <w:numId w:val="10"/>
        </w:numPr>
        <w:tabs>
          <w:tab w:val="left" w:pos="63"/>
          <w:tab w:val="left" w:pos="360"/>
        </w:tabs>
        <w:suppressAutoHyphens/>
        <w:spacing w:before="227" w:after="113" w:line="120" w:lineRule="atLeast"/>
        <w:ind w:left="964" w:hanging="340"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  <w:b/>
          <w:bCs/>
          <w:spacing w:val="4"/>
        </w:rPr>
        <w:t xml:space="preserve">Ogólne Warunki umów mające zastosowanie do </w:t>
      </w:r>
      <w:r w:rsidR="00692EB3" w:rsidRPr="00B71524">
        <w:rPr>
          <w:rFonts w:asciiTheme="minorHAnsi" w:hAnsiTheme="minorHAnsi" w:cstheme="minorHAnsi"/>
          <w:b/>
          <w:bCs/>
          <w:spacing w:val="4"/>
        </w:rPr>
        <w:t>CZĘŚCI NR</w:t>
      </w:r>
      <w:r w:rsidR="003B7946" w:rsidRPr="00B71524">
        <w:rPr>
          <w:rFonts w:asciiTheme="minorHAnsi" w:hAnsiTheme="minorHAnsi" w:cstheme="minorHAnsi"/>
          <w:b/>
          <w:bCs/>
          <w:spacing w:val="4"/>
        </w:rPr>
        <w:t xml:space="preserve"> </w:t>
      </w:r>
      <w:r w:rsidRPr="00B71524">
        <w:rPr>
          <w:rFonts w:asciiTheme="minorHAnsi" w:hAnsiTheme="minorHAnsi" w:cstheme="minorHAnsi"/>
          <w:b/>
          <w:bCs/>
          <w:spacing w:val="4"/>
        </w:rPr>
        <w:t>II:</w:t>
      </w:r>
    </w:p>
    <w:p w14:paraId="062E1B74" w14:textId="1A4862D7" w:rsidR="00A85D51" w:rsidRPr="00B71524" w:rsidRDefault="00A85D51" w:rsidP="00A85D51">
      <w:pPr>
        <w:tabs>
          <w:tab w:val="left" w:pos="50"/>
        </w:tabs>
        <w:suppressAutoHyphens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  <w:spacing w:val="4"/>
          <w:shd w:val="clear" w:color="auto" w:fill="FFFFFF"/>
        </w:rPr>
        <w:t>c.1) Ubezpieczenie Odpowiedzialności Cywilnej posiadaczy pojazdów mechanicznych za szkody powstałe w związku z ruchem tych pojazdów – podstawa prawna: ustawa z dnia 22 maja 2003 r. o ubezpieczeniach obowiązkowych, Ubezpieczeniowym Funduszu Gwarancyjnym i Polskim Biurze Ubezpieczycieli Komunikacyjnych (tj.</w:t>
      </w:r>
      <w:r w:rsidR="000302E2">
        <w:rPr>
          <w:rFonts w:asciiTheme="minorHAnsi" w:hAnsiTheme="minorHAnsi" w:cstheme="minorHAnsi"/>
          <w:spacing w:val="4"/>
          <w:shd w:val="clear" w:color="auto" w:fill="FFFFFF"/>
        </w:rPr>
        <w:t xml:space="preserve"> </w:t>
      </w:r>
      <w:r w:rsidR="00665795" w:rsidRPr="00665795">
        <w:rPr>
          <w:rFonts w:asciiTheme="minorHAnsi" w:hAnsiTheme="minorHAnsi" w:cstheme="minorHAnsi"/>
          <w:spacing w:val="4"/>
          <w:shd w:val="clear" w:color="auto" w:fill="FFFFFF"/>
        </w:rPr>
        <w:t xml:space="preserve">Dz. U. z 2025 r. poz. 367 z </w:t>
      </w:r>
      <w:proofErr w:type="spellStart"/>
      <w:r w:rsidR="00665795" w:rsidRPr="00665795">
        <w:rPr>
          <w:rFonts w:asciiTheme="minorHAnsi" w:hAnsiTheme="minorHAnsi" w:cstheme="minorHAnsi"/>
          <w:spacing w:val="4"/>
          <w:shd w:val="clear" w:color="auto" w:fill="FFFFFF"/>
        </w:rPr>
        <w:t>póź</w:t>
      </w:r>
      <w:proofErr w:type="spellEnd"/>
      <w:r w:rsidR="00665795" w:rsidRPr="00665795">
        <w:rPr>
          <w:rFonts w:asciiTheme="minorHAnsi" w:hAnsiTheme="minorHAnsi" w:cstheme="minorHAnsi"/>
          <w:spacing w:val="4"/>
          <w:shd w:val="clear" w:color="auto" w:fill="FFFFFF"/>
        </w:rPr>
        <w:t>. zm.</w:t>
      </w:r>
      <w:r w:rsidRPr="00B71524">
        <w:rPr>
          <w:rFonts w:asciiTheme="minorHAnsi" w:hAnsiTheme="minorHAnsi" w:cstheme="minorHAnsi"/>
          <w:spacing w:val="4"/>
          <w:shd w:val="clear" w:color="auto" w:fill="FFFFFF"/>
        </w:rPr>
        <w:t>)</w:t>
      </w:r>
    </w:p>
    <w:p w14:paraId="31DFDA21" w14:textId="65A0EC30" w:rsidR="00A85D51" w:rsidRPr="00B71524" w:rsidRDefault="00A85D51" w:rsidP="00A85D51">
      <w:pPr>
        <w:tabs>
          <w:tab w:val="left" w:pos="50"/>
        </w:tabs>
        <w:suppressAutoHyphens/>
        <w:spacing w:before="57"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  <w:spacing w:val="4"/>
          <w:shd w:val="clear" w:color="auto" w:fill="FFFFFF"/>
        </w:rPr>
        <w:t xml:space="preserve">c.2) Ubezpieczenie AUTO CASCO w związku z ruchem i postojem pojazdów – podstawa prawna: OWU z dnia .....……............ nr ....……………............. </w:t>
      </w:r>
    </w:p>
    <w:p w14:paraId="73BFE52C" w14:textId="6991CF5E" w:rsidR="00A85D51" w:rsidRPr="00B71524" w:rsidRDefault="00A85D51" w:rsidP="00A85D51">
      <w:pPr>
        <w:tabs>
          <w:tab w:val="left" w:pos="50"/>
        </w:tabs>
        <w:suppressAutoHyphens/>
        <w:spacing w:before="57"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  <w:spacing w:val="4"/>
          <w:shd w:val="clear" w:color="auto" w:fill="FFFFFF"/>
        </w:rPr>
        <w:t xml:space="preserve">c.3) Ubezpieczenie Następstw Nieszczęśliwych Wypadków kierowcy i pasażerów – podstawa prawna: OWU z dnia .......…….......... nr ...………............. </w:t>
      </w:r>
    </w:p>
    <w:p w14:paraId="42A64660" w14:textId="77777777" w:rsidR="00A85D51" w:rsidRPr="00B71524" w:rsidRDefault="00A85D51" w:rsidP="00A85D51">
      <w:pPr>
        <w:tabs>
          <w:tab w:val="left" w:pos="50"/>
        </w:tabs>
        <w:suppressAutoHyphens/>
        <w:spacing w:before="113"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  <w:spacing w:val="4"/>
          <w:shd w:val="clear" w:color="auto" w:fill="FFFFFF"/>
        </w:rPr>
        <w:t xml:space="preserve">W/w Ogólne warunki umów: </w:t>
      </w:r>
      <w:bookmarkStart w:id="3" w:name="__Fieldmark__2032_1217324599"/>
      <w:r w:rsidRPr="00B71524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1524">
        <w:rPr>
          <w:rFonts w:asciiTheme="minorHAnsi" w:hAnsiTheme="minorHAnsi" w:cstheme="minorHAnsi"/>
        </w:rPr>
        <w:instrText xml:space="preserve"> FORMCHECKBOX </w:instrText>
      </w:r>
      <w:r w:rsidRPr="00B71524">
        <w:rPr>
          <w:rFonts w:asciiTheme="minorHAnsi" w:hAnsiTheme="minorHAnsi" w:cstheme="minorHAnsi"/>
        </w:rPr>
      </w:r>
      <w:r w:rsidRPr="00B71524">
        <w:rPr>
          <w:rFonts w:asciiTheme="minorHAnsi" w:hAnsiTheme="minorHAnsi" w:cstheme="minorHAnsi"/>
        </w:rPr>
        <w:fldChar w:fldCharType="separate"/>
      </w:r>
      <w:r w:rsidRPr="00B71524">
        <w:rPr>
          <w:rFonts w:asciiTheme="minorHAnsi" w:hAnsiTheme="minorHAnsi" w:cstheme="minorHAnsi"/>
        </w:rPr>
        <w:fldChar w:fldCharType="end"/>
      </w:r>
      <w:bookmarkEnd w:id="3"/>
      <w:r w:rsidRPr="00B71524">
        <w:rPr>
          <w:rFonts w:asciiTheme="minorHAnsi" w:hAnsiTheme="minorHAnsi" w:cstheme="minorHAnsi"/>
          <w:spacing w:val="4"/>
          <w:shd w:val="clear" w:color="auto" w:fill="FFFFFF"/>
        </w:rPr>
        <w:t xml:space="preserve"> dołączam do oferty, </w:t>
      </w:r>
      <w:bookmarkStart w:id="4" w:name="__Fieldmark__2033_1217324599"/>
      <w:r w:rsidRPr="00B71524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1524">
        <w:rPr>
          <w:rFonts w:asciiTheme="minorHAnsi" w:hAnsiTheme="minorHAnsi" w:cstheme="minorHAnsi"/>
        </w:rPr>
        <w:instrText xml:space="preserve"> FORMCHECKBOX </w:instrText>
      </w:r>
      <w:r w:rsidRPr="00B71524">
        <w:rPr>
          <w:rFonts w:asciiTheme="minorHAnsi" w:hAnsiTheme="minorHAnsi" w:cstheme="minorHAnsi"/>
        </w:rPr>
      </w:r>
      <w:r w:rsidRPr="00B71524">
        <w:rPr>
          <w:rFonts w:asciiTheme="minorHAnsi" w:hAnsiTheme="minorHAnsi" w:cstheme="minorHAnsi"/>
        </w:rPr>
        <w:fldChar w:fldCharType="separate"/>
      </w:r>
      <w:r w:rsidRPr="00B71524">
        <w:rPr>
          <w:rFonts w:asciiTheme="minorHAnsi" w:hAnsiTheme="minorHAnsi" w:cstheme="minorHAnsi"/>
        </w:rPr>
        <w:fldChar w:fldCharType="end"/>
      </w:r>
      <w:bookmarkEnd w:id="4"/>
      <w:r w:rsidRPr="00B71524">
        <w:rPr>
          <w:rFonts w:asciiTheme="minorHAnsi" w:hAnsiTheme="minorHAnsi" w:cstheme="minorHAnsi"/>
          <w:spacing w:val="4"/>
          <w:shd w:val="clear" w:color="auto" w:fill="FFFFFF"/>
        </w:rPr>
        <w:t xml:space="preserve"> nie dołączam do oferty i </w:t>
      </w:r>
      <w:r w:rsidRPr="00B71524">
        <w:rPr>
          <w:rFonts w:asciiTheme="minorHAnsi" w:hAnsiTheme="minorHAnsi" w:cstheme="minorHAnsi"/>
          <w:spacing w:val="4"/>
          <w:kern w:val="2"/>
          <w:shd w:val="clear" w:color="auto" w:fill="FFFFFF"/>
        </w:rPr>
        <w:t>wskazuję adres internetowy strony, na której są dostępne: …..….……….………..…..</w:t>
      </w:r>
    </w:p>
    <w:p w14:paraId="7FE69DE6" w14:textId="77777777" w:rsidR="00A85D51" w:rsidRPr="00B71524" w:rsidRDefault="00A85D51" w:rsidP="0041771B">
      <w:pPr>
        <w:numPr>
          <w:ilvl w:val="0"/>
          <w:numId w:val="10"/>
        </w:numPr>
        <w:tabs>
          <w:tab w:val="left" w:pos="109"/>
          <w:tab w:val="left" w:pos="283"/>
          <w:tab w:val="left" w:pos="360"/>
        </w:tabs>
        <w:suppressAutoHyphens/>
        <w:spacing w:before="57"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lastRenderedPageBreak/>
        <w:t xml:space="preserve">Oświadczamy, że wszelkie odstępstwa od Ogólnych Warunków Ubezpieczeń zawarte w ofercie zostały zatwierdzone przez osoby posiadające stosowne uprawnienia. Jednocześnie stwierdzamy, iż świadomi jesteśmy odpowiedzialności karnej za składanie fałszywych oświadczeń. </w:t>
      </w:r>
    </w:p>
    <w:p w14:paraId="5679F654" w14:textId="055F6379" w:rsidR="00A85D51" w:rsidRPr="00B71524" w:rsidRDefault="00A85D51" w:rsidP="0041771B">
      <w:pPr>
        <w:numPr>
          <w:ilvl w:val="0"/>
          <w:numId w:val="10"/>
        </w:numPr>
        <w:tabs>
          <w:tab w:val="left" w:pos="109"/>
          <w:tab w:val="left" w:pos="283"/>
          <w:tab w:val="left" w:pos="360"/>
        </w:tabs>
        <w:suppressAutoHyphens/>
        <w:spacing w:before="57"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W przypadku Towarzystwa Ubezpieczeń Wzajemnych oświadczamy, że statut towarzystwa określa, iż Ubezpieczający/Ubezpieczony nie będzie zobowiązany do udziału w pokryciu strat Towarzystwa przez wnoszenie dodatkowej składki ubezpieczeniowej jak również innych zobowiązań poza zobowiązaniami wynikającymi z umowy ubezpieczenia.</w:t>
      </w:r>
    </w:p>
    <w:p w14:paraId="7C9A6F97" w14:textId="77777777" w:rsidR="00456058" w:rsidRPr="00B71524" w:rsidRDefault="00456058" w:rsidP="0041771B">
      <w:pPr>
        <w:numPr>
          <w:ilvl w:val="0"/>
          <w:numId w:val="10"/>
        </w:numPr>
        <w:tabs>
          <w:tab w:val="left" w:pos="109"/>
          <w:tab w:val="left" w:pos="283"/>
          <w:tab w:val="left" w:pos="360"/>
        </w:tabs>
        <w:suppressAutoHyphens/>
        <w:spacing w:before="113" w:after="113"/>
        <w:jc w:val="both"/>
        <w:rPr>
          <w:rFonts w:asciiTheme="minorHAnsi" w:hAnsiTheme="minorHAnsi" w:cstheme="minorHAnsi"/>
        </w:rPr>
      </w:pPr>
      <w:bookmarkStart w:id="5" w:name="_Hlk142049097"/>
      <w:r w:rsidRPr="00B71524">
        <w:rPr>
          <w:rFonts w:asciiTheme="minorHAnsi" w:hAnsiTheme="minorHAnsi" w:cstheme="minorHAnsi"/>
          <w:b/>
          <w:bCs/>
        </w:rPr>
        <w:t>PLACÓWKA ODPOWIEDZIALNA ZA REALIZACJĘ ZAMÓWIENIA</w:t>
      </w:r>
    </w:p>
    <w:p w14:paraId="4BB7F1A9" w14:textId="77777777" w:rsidR="00456058" w:rsidRPr="00B71524" w:rsidRDefault="00456058" w:rsidP="00A85D51">
      <w:pPr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Pełna nazwa  ....................................................................................................</w:t>
      </w:r>
    </w:p>
    <w:p w14:paraId="6ABEB955" w14:textId="77777777" w:rsidR="00456058" w:rsidRPr="00B71524" w:rsidRDefault="00456058" w:rsidP="00A85D51">
      <w:pPr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..........................................................................................................................</w:t>
      </w:r>
    </w:p>
    <w:p w14:paraId="31D8E306" w14:textId="77777777" w:rsidR="00456058" w:rsidRPr="00B71524" w:rsidRDefault="00456058" w:rsidP="00A85D51">
      <w:pPr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Adres .................................................................................................................</w:t>
      </w:r>
    </w:p>
    <w:p w14:paraId="688A1B4B" w14:textId="77777777" w:rsidR="00456058" w:rsidRPr="00B71524" w:rsidRDefault="00456058" w:rsidP="00A85D51">
      <w:pPr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Numery telefonów kontaktowych ......................................................................</w:t>
      </w:r>
    </w:p>
    <w:p w14:paraId="38EE6541" w14:textId="0E2FEFE7" w:rsidR="00456058" w:rsidRPr="00B71524" w:rsidRDefault="00456058" w:rsidP="00A85D51">
      <w:pPr>
        <w:spacing w:before="120"/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e-mail:…………………………………………………………………………………..</w:t>
      </w:r>
    </w:p>
    <w:p w14:paraId="2CAF4BAD" w14:textId="77777777" w:rsidR="00456058" w:rsidRPr="00B71524" w:rsidRDefault="00456058" w:rsidP="00A85D51">
      <w:pPr>
        <w:spacing w:before="120"/>
        <w:ind w:firstLine="360"/>
        <w:rPr>
          <w:rFonts w:asciiTheme="minorHAnsi" w:hAnsiTheme="minorHAnsi" w:cstheme="minorHAnsi"/>
          <w:b/>
          <w:bCs/>
        </w:rPr>
      </w:pPr>
      <w:r w:rsidRPr="00B71524">
        <w:rPr>
          <w:rFonts w:asciiTheme="minorHAnsi" w:hAnsiTheme="minorHAnsi" w:cstheme="minorHAnsi"/>
          <w:b/>
          <w:bCs/>
        </w:rPr>
        <w:t>OSOBA UPRAWNIONA DO NADZORU WYSTAWIANIA POLIS</w:t>
      </w:r>
    </w:p>
    <w:p w14:paraId="2C51DD41" w14:textId="641EF794" w:rsidR="00456058" w:rsidRPr="00B71524" w:rsidRDefault="00456058" w:rsidP="00D77C02">
      <w:pPr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Imię i Nazwisko: .............................................................................................</w:t>
      </w:r>
    </w:p>
    <w:p w14:paraId="0955A293" w14:textId="59C83226" w:rsidR="00D518DA" w:rsidRPr="00B71524" w:rsidRDefault="00456058" w:rsidP="00D518DA">
      <w:pPr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Tel. ..............................................................e-mail:……………………………</w:t>
      </w:r>
    </w:p>
    <w:p w14:paraId="6A057FC9" w14:textId="77777777" w:rsidR="00D518DA" w:rsidRPr="00B71524" w:rsidRDefault="00D518DA" w:rsidP="00D518DA">
      <w:pPr>
        <w:ind w:firstLine="360"/>
        <w:rPr>
          <w:rFonts w:asciiTheme="minorHAnsi" w:hAnsiTheme="minorHAnsi" w:cstheme="minorHAnsi"/>
        </w:rPr>
      </w:pPr>
    </w:p>
    <w:p w14:paraId="1CD624B6" w14:textId="7ADBFC4D" w:rsidR="00D518DA" w:rsidRPr="00B71524" w:rsidRDefault="00C37003" w:rsidP="00D518DA">
      <w:pPr>
        <w:ind w:firstLine="360"/>
        <w:rPr>
          <w:rFonts w:asciiTheme="minorHAnsi" w:hAnsiTheme="minorHAnsi" w:cstheme="minorHAnsi"/>
          <w:b/>
          <w:bCs/>
        </w:rPr>
      </w:pPr>
      <w:r w:rsidRPr="00B71524">
        <w:rPr>
          <w:rFonts w:asciiTheme="minorHAnsi" w:hAnsiTheme="minorHAnsi" w:cstheme="minorHAnsi"/>
          <w:b/>
          <w:bCs/>
        </w:rPr>
        <w:t>PLACÓWKA OBSŁUGUJĄCA LIKWIDACJĘ SZKÓD</w:t>
      </w:r>
    </w:p>
    <w:p w14:paraId="5BD13AA0" w14:textId="26009D5F" w:rsidR="00C37003" w:rsidRPr="00B71524" w:rsidRDefault="00C37003" w:rsidP="00D518DA">
      <w:pPr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Pełna nazwa  ....................................................................................................</w:t>
      </w:r>
    </w:p>
    <w:p w14:paraId="04C2FAA6" w14:textId="77777777" w:rsidR="00C37003" w:rsidRPr="00B71524" w:rsidRDefault="00C37003" w:rsidP="00D518DA">
      <w:pPr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..........................................................................................................................</w:t>
      </w:r>
    </w:p>
    <w:p w14:paraId="471662B5" w14:textId="77777777" w:rsidR="00C37003" w:rsidRPr="00B71524" w:rsidRDefault="00C37003" w:rsidP="00D518DA">
      <w:pPr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Adres .................................................................................................................</w:t>
      </w:r>
    </w:p>
    <w:p w14:paraId="40D5A0A1" w14:textId="77777777" w:rsidR="00C37003" w:rsidRPr="00B71524" w:rsidRDefault="00C37003" w:rsidP="00D518DA">
      <w:pPr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Numery telefonów kontaktowych ......................................................................</w:t>
      </w:r>
    </w:p>
    <w:p w14:paraId="2949F803" w14:textId="08E66F11" w:rsidR="00C37003" w:rsidRPr="00B71524" w:rsidRDefault="00C37003" w:rsidP="00692EB3">
      <w:pPr>
        <w:ind w:firstLine="360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e-mail:…………………………………………………………………………</w:t>
      </w:r>
    </w:p>
    <w:p w14:paraId="227C503C" w14:textId="77777777" w:rsidR="00692EB3" w:rsidRPr="00B71524" w:rsidRDefault="00692EB3" w:rsidP="00692EB3">
      <w:pPr>
        <w:ind w:firstLine="360"/>
        <w:rPr>
          <w:rFonts w:asciiTheme="minorHAnsi" w:hAnsiTheme="minorHAnsi" w:cstheme="minorHAnsi"/>
        </w:rPr>
      </w:pPr>
    </w:p>
    <w:p w14:paraId="348910C3" w14:textId="70948C4C" w:rsidR="00456058" w:rsidRPr="00B71524" w:rsidRDefault="00C37003" w:rsidP="0041771B">
      <w:pPr>
        <w:pStyle w:val="Akapitzlist"/>
        <w:numPr>
          <w:ilvl w:val="1"/>
          <w:numId w:val="7"/>
        </w:numPr>
        <w:tabs>
          <w:tab w:val="left" w:pos="63"/>
          <w:tab w:val="left" w:pos="682"/>
        </w:tabs>
        <w:suppressAutoHyphens/>
        <w:spacing w:before="227" w:line="120" w:lineRule="atLeas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7152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71524">
        <w:rPr>
          <w:rFonts w:asciiTheme="minorHAnsi" w:hAnsiTheme="minorHAnsi" w:cstheme="minorHAnsi"/>
          <w:b/>
          <w:bCs/>
          <w:sz w:val="22"/>
          <w:szCs w:val="22"/>
          <w:u w:val="single"/>
        </w:rPr>
        <w:t>W zakresie CZĘŚCI NR III Ubezpieczenie strażaków OSP</w:t>
      </w:r>
    </w:p>
    <w:p w14:paraId="1B54FC9E" w14:textId="0CFA97E7" w:rsidR="00C37003" w:rsidRPr="00B71524" w:rsidRDefault="00C37003" w:rsidP="0041771B">
      <w:pPr>
        <w:pStyle w:val="Akapitzlist"/>
        <w:numPr>
          <w:ilvl w:val="1"/>
          <w:numId w:val="11"/>
        </w:numPr>
        <w:tabs>
          <w:tab w:val="left" w:pos="63"/>
          <w:tab w:val="left" w:pos="682"/>
        </w:tabs>
        <w:suppressAutoHyphens/>
        <w:spacing w:before="227"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71524">
        <w:rPr>
          <w:rFonts w:asciiTheme="minorHAnsi" w:hAnsiTheme="minorHAnsi" w:cstheme="minorHAnsi"/>
          <w:b/>
          <w:bCs/>
          <w:sz w:val="22"/>
          <w:szCs w:val="22"/>
        </w:rPr>
        <w:t xml:space="preserve">Cena ofertowa brutto – </w:t>
      </w:r>
      <w:proofErr w:type="spellStart"/>
      <w:r w:rsidRPr="00B71524">
        <w:rPr>
          <w:rFonts w:asciiTheme="minorHAnsi" w:hAnsiTheme="minorHAnsi" w:cstheme="minorHAnsi"/>
          <w:b/>
          <w:bCs/>
          <w:sz w:val="22"/>
          <w:szCs w:val="22"/>
        </w:rPr>
        <w:t>Uosp</w:t>
      </w:r>
      <w:proofErr w:type="spellEnd"/>
      <w:r w:rsidRPr="00B71524">
        <w:rPr>
          <w:rFonts w:asciiTheme="minorHAnsi" w:hAnsiTheme="minorHAnsi" w:cstheme="minorHAnsi"/>
          <w:b/>
          <w:bCs/>
          <w:sz w:val="22"/>
          <w:szCs w:val="22"/>
        </w:rPr>
        <w:t xml:space="preserve"> +</w:t>
      </w:r>
      <w:proofErr w:type="spellStart"/>
      <w:r w:rsidRPr="00B71524">
        <w:rPr>
          <w:rFonts w:asciiTheme="minorHAnsi" w:hAnsiTheme="minorHAnsi" w:cstheme="minorHAnsi"/>
          <w:b/>
          <w:bCs/>
          <w:sz w:val="22"/>
          <w:szCs w:val="22"/>
        </w:rPr>
        <w:t>Us</w:t>
      </w:r>
      <w:proofErr w:type="spellEnd"/>
      <w:r w:rsidRPr="00B71524">
        <w:rPr>
          <w:rFonts w:asciiTheme="minorHAnsi" w:hAnsiTheme="minorHAnsi" w:cstheme="minorHAnsi"/>
          <w:b/>
          <w:bCs/>
          <w:sz w:val="22"/>
          <w:szCs w:val="22"/>
        </w:rPr>
        <w:t xml:space="preserve">+ </w:t>
      </w:r>
      <w:proofErr w:type="spellStart"/>
      <w:r w:rsidRPr="00B71524">
        <w:rPr>
          <w:rFonts w:asciiTheme="minorHAnsi" w:hAnsiTheme="minorHAnsi" w:cstheme="minorHAnsi"/>
          <w:b/>
          <w:bCs/>
          <w:sz w:val="22"/>
          <w:szCs w:val="22"/>
        </w:rPr>
        <w:t>Umdp</w:t>
      </w:r>
      <w:proofErr w:type="spellEnd"/>
      <w:r w:rsidRPr="00B7152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3B7946" w:rsidRPr="00B71524">
        <w:rPr>
          <w:rFonts w:asciiTheme="minorHAnsi" w:hAnsiTheme="minorHAnsi" w:cstheme="minorHAnsi"/>
          <w:sz w:val="22"/>
          <w:szCs w:val="22"/>
        </w:rPr>
        <w:t>wynikająca</w:t>
      </w:r>
      <w:r w:rsidRPr="00B71524">
        <w:rPr>
          <w:rFonts w:asciiTheme="minorHAnsi" w:hAnsiTheme="minorHAnsi" w:cstheme="minorHAnsi"/>
          <w:sz w:val="22"/>
          <w:szCs w:val="22"/>
        </w:rPr>
        <w:t xml:space="preserve"> z wypełnienia Formularza cenowego dla</w:t>
      </w:r>
      <w:r w:rsidRPr="00B7152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92EB3" w:rsidRPr="00B71524">
        <w:rPr>
          <w:rFonts w:asciiTheme="minorHAnsi" w:hAnsiTheme="minorHAnsi" w:cstheme="minorHAnsi"/>
          <w:b/>
          <w:bCs/>
          <w:sz w:val="22"/>
          <w:szCs w:val="22"/>
        </w:rPr>
        <w:t>CZĘŚCI NR</w:t>
      </w:r>
      <w:r w:rsidRPr="00B71524">
        <w:rPr>
          <w:rFonts w:asciiTheme="minorHAnsi" w:hAnsiTheme="minorHAnsi" w:cstheme="minorHAnsi"/>
          <w:b/>
          <w:bCs/>
          <w:sz w:val="22"/>
          <w:szCs w:val="22"/>
        </w:rPr>
        <w:t xml:space="preserve"> II</w:t>
      </w:r>
      <w:r w:rsidR="00945094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B7152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71524">
        <w:rPr>
          <w:rFonts w:asciiTheme="minorHAnsi" w:hAnsiTheme="minorHAnsi" w:cstheme="minorHAnsi"/>
          <w:sz w:val="22"/>
          <w:szCs w:val="22"/>
        </w:rPr>
        <w:t>wynosi:</w:t>
      </w:r>
    </w:p>
    <w:p w14:paraId="0917C263" w14:textId="77777777" w:rsidR="00B71524" w:rsidRPr="00B71524" w:rsidRDefault="00B71524" w:rsidP="00B71524">
      <w:pPr>
        <w:pStyle w:val="Akapitzlist"/>
        <w:tabs>
          <w:tab w:val="left" w:pos="63"/>
          <w:tab w:val="left" w:pos="682"/>
        </w:tabs>
        <w:suppressAutoHyphens/>
        <w:spacing w:before="227" w:line="120" w:lineRule="atLeast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B71524" w:rsidRPr="00B71524" w14:paraId="187FEED2" w14:textId="77777777" w:rsidTr="00B71524">
        <w:tc>
          <w:tcPr>
            <w:tcW w:w="8358" w:type="dxa"/>
          </w:tcPr>
          <w:p w14:paraId="5EEBD60F" w14:textId="6F88F474" w:rsidR="00B71524" w:rsidRPr="00B71524" w:rsidRDefault="00B71524" w:rsidP="00A063A8">
            <w:pPr>
              <w:pStyle w:val="Akapitzlist"/>
              <w:tabs>
                <w:tab w:val="left" w:pos="63"/>
                <w:tab w:val="left" w:pos="682"/>
              </w:tabs>
              <w:suppressAutoHyphens/>
              <w:spacing w:before="227" w:line="120" w:lineRule="atLeast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……………………………………………………</w:t>
            </w:r>
          </w:p>
        </w:tc>
      </w:tr>
      <w:bookmarkEnd w:id="5"/>
    </w:tbl>
    <w:p w14:paraId="78A9D152" w14:textId="77777777" w:rsidR="003B7946" w:rsidRDefault="003B7946" w:rsidP="00C37003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62A0E78" w14:textId="276B64F7" w:rsidR="00D77C02" w:rsidRPr="00B71524" w:rsidRDefault="00D77C02" w:rsidP="00D77C02">
      <w:pPr>
        <w:tabs>
          <w:tab w:val="left" w:pos="283"/>
          <w:tab w:val="left" w:pos="360"/>
        </w:tabs>
        <w:suppressAutoHyphens/>
        <w:spacing w:before="283" w:after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0E10">
        <w:rPr>
          <w:rFonts w:asciiTheme="minorHAnsi" w:hAnsiTheme="minorHAnsi" w:cstheme="minorHAnsi"/>
          <w:b/>
          <w:bCs/>
          <w:sz w:val="22"/>
          <w:szCs w:val="22"/>
        </w:rPr>
        <w:t>FORMULARZ CENOWY DLA CZĘŚCI NR I</w:t>
      </w:r>
      <w:r>
        <w:rPr>
          <w:rFonts w:asciiTheme="minorHAnsi" w:hAnsiTheme="minorHAnsi" w:cstheme="minorHAnsi"/>
          <w:b/>
          <w:bCs/>
          <w:sz w:val="22"/>
          <w:szCs w:val="22"/>
        </w:rPr>
        <w:t>II</w:t>
      </w:r>
    </w:p>
    <w:p w14:paraId="263C59F0" w14:textId="66049996" w:rsidR="00C37003" w:rsidRPr="00B71524" w:rsidRDefault="00C37003" w:rsidP="00C37003">
      <w:pPr>
        <w:pStyle w:val="Tekstpodstawowy"/>
        <w:spacing w:line="360" w:lineRule="auto"/>
        <w:rPr>
          <w:rFonts w:asciiTheme="minorHAnsi" w:hAnsiTheme="minorHAnsi" w:cstheme="minorHAnsi"/>
          <w:b/>
          <w:bCs/>
        </w:rPr>
      </w:pPr>
      <w:proofErr w:type="spellStart"/>
      <w:r w:rsidRPr="00B71524">
        <w:rPr>
          <w:rFonts w:asciiTheme="minorHAnsi" w:hAnsiTheme="minorHAnsi" w:cstheme="minorHAnsi"/>
          <w:b/>
          <w:bCs/>
        </w:rPr>
        <w:t>Uosp</w:t>
      </w:r>
      <w:proofErr w:type="spellEnd"/>
      <w:r w:rsidRPr="00B71524">
        <w:rPr>
          <w:rFonts w:asciiTheme="minorHAnsi" w:hAnsiTheme="minorHAnsi" w:cstheme="minorHAnsi"/>
          <w:b/>
          <w:bCs/>
        </w:rPr>
        <w:t xml:space="preserve"> =cena umowy ubezpieczenia strażaków OSP</w:t>
      </w:r>
      <w:r w:rsidR="003B7946" w:rsidRPr="00B71524">
        <w:rPr>
          <w:rFonts w:asciiTheme="minorHAnsi" w:hAnsiTheme="minorHAnsi" w:cstheme="minorHAnsi"/>
          <w:b/>
          <w:bCs/>
        </w:rPr>
        <w:t xml:space="preserve"> </w:t>
      </w:r>
      <w:r w:rsidR="006A59DB" w:rsidRPr="00B71524">
        <w:rPr>
          <w:rFonts w:asciiTheme="minorHAnsi" w:hAnsiTheme="minorHAnsi" w:cstheme="minorHAnsi"/>
          <w:b/>
          <w:bCs/>
        </w:rPr>
        <w:t>(</w:t>
      </w:r>
      <w:r w:rsidR="003B7946" w:rsidRPr="00B71524">
        <w:rPr>
          <w:rFonts w:asciiTheme="minorHAnsi" w:hAnsiTheme="minorHAnsi" w:cstheme="minorHAnsi"/>
          <w:b/>
          <w:bCs/>
        </w:rPr>
        <w:t xml:space="preserve">zgodnie z ustawą o ochotniczych strażach pożarnych </w:t>
      </w:r>
      <w:r w:rsidR="006A59DB" w:rsidRPr="00B71524">
        <w:rPr>
          <w:rFonts w:asciiTheme="minorHAnsi" w:hAnsiTheme="minorHAnsi" w:cstheme="minorHAnsi"/>
          <w:b/>
          <w:bCs/>
        </w:rPr>
        <w:br/>
      </w:r>
      <w:r w:rsidR="003B7946" w:rsidRPr="00B71524">
        <w:rPr>
          <w:rFonts w:asciiTheme="minorHAnsi" w:hAnsiTheme="minorHAnsi" w:cstheme="minorHAnsi"/>
          <w:b/>
          <w:bCs/>
        </w:rPr>
        <w:t>z dnia 17 grudnia 2021r (tj.</w:t>
      </w:r>
      <w:r w:rsidR="000302E2">
        <w:rPr>
          <w:rFonts w:asciiTheme="minorHAnsi" w:hAnsiTheme="minorHAnsi" w:cstheme="minorHAnsi"/>
          <w:b/>
          <w:bCs/>
        </w:rPr>
        <w:t xml:space="preserve"> </w:t>
      </w:r>
      <w:r w:rsidR="00665795" w:rsidRPr="00665795">
        <w:rPr>
          <w:rFonts w:asciiTheme="minorHAnsi" w:hAnsiTheme="minorHAnsi" w:cstheme="minorHAnsi"/>
          <w:b/>
          <w:bCs/>
        </w:rPr>
        <w:t xml:space="preserve">Dz. U. z 2024 r. poz. 233 z </w:t>
      </w:r>
      <w:proofErr w:type="spellStart"/>
      <w:r w:rsidR="00665795" w:rsidRPr="00665795">
        <w:rPr>
          <w:rFonts w:asciiTheme="minorHAnsi" w:hAnsiTheme="minorHAnsi" w:cstheme="minorHAnsi"/>
          <w:b/>
          <w:bCs/>
        </w:rPr>
        <w:t>późn</w:t>
      </w:r>
      <w:proofErr w:type="spellEnd"/>
      <w:r w:rsidR="00665795" w:rsidRPr="00665795">
        <w:rPr>
          <w:rFonts w:asciiTheme="minorHAnsi" w:hAnsiTheme="minorHAnsi" w:cstheme="minorHAnsi"/>
          <w:b/>
          <w:bCs/>
        </w:rPr>
        <w:t>. zm.</w:t>
      </w:r>
      <w:r w:rsidR="003B7946" w:rsidRPr="00B71524">
        <w:rPr>
          <w:rFonts w:asciiTheme="minorHAnsi" w:hAnsiTheme="minorHAnsi" w:cstheme="minorHAnsi"/>
          <w:b/>
          <w:bCs/>
        </w:rPr>
        <w:t>)</w:t>
      </w:r>
      <w:r w:rsidR="00692EB3" w:rsidRPr="00B71524">
        <w:rPr>
          <w:rFonts w:asciiTheme="minorHAnsi" w:hAnsiTheme="minorHAnsi" w:cstheme="minorHAnsi"/>
          <w:b/>
          <w:bCs/>
        </w:rPr>
        <w:t>.</w:t>
      </w:r>
    </w:p>
    <w:tbl>
      <w:tblPr>
        <w:tblW w:w="0" w:type="auto"/>
        <w:tblInd w:w="443" w:type="dxa"/>
        <w:tblLayout w:type="fixed"/>
        <w:tblLook w:val="04A0" w:firstRow="1" w:lastRow="0" w:firstColumn="1" w:lastColumn="0" w:noHBand="0" w:noVBand="1"/>
      </w:tblPr>
      <w:tblGrid>
        <w:gridCol w:w="2689"/>
        <w:gridCol w:w="2689"/>
        <w:gridCol w:w="2740"/>
      </w:tblGrid>
      <w:tr w:rsidR="00B71524" w:rsidRPr="00B71524" w14:paraId="5AA58859" w14:textId="77777777" w:rsidTr="00685BD2">
        <w:trPr>
          <w:trHeight w:val="658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453176A" w14:textId="77777777" w:rsidR="00C37003" w:rsidRPr="00B71524" w:rsidRDefault="00C37003" w:rsidP="00685BD2">
            <w:pPr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>Ilość osób do ubezpieczenia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2B6256F" w14:textId="77777777" w:rsidR="00C37003" w:rsidRPr="00B71524" w:rsidRDefault="00C37003" w:rsidP="00685BD2">
            <w:pPr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>Stawka z 1 osobę</w:t>
            </w:r>
          </w:p>
          <w:p w14:paraId="10C6EAC5" w14:textId="77777777" w:rsidR="00C37003" w:rsidRPr="00B71524" w:rsidRDefault="00C37003" w:rsidP="00685BD2">
            <w:pPr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>za 24 miesiące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293A12" w14:textId="77777777" w:rsidR="00C37003" w:rsidRPr="00B71524" w:rsidRDefault="00C37003" w:rsidP="00685BD2">
            <w:pPr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 xml:space="preserve">Składka łączna za cały okres ubezpieczenia </w:t>
            </w:r>
            <w:r w:rsidRPr="00B71524">
              <w:rPr>
                <w:rFonts w:asciiTheme="minorHAnsi" w:hAnsiTheme="minorHAnsi" w:cstheme="minorHAnsi"/>
                <w:b/>
              </w:rPr>
              <w:br/>
              <w:t>24 miesiące</w:t>
            </w:r>
          </w:p>
        </w:tc>
      </w:tr>
      <w:tr w:rsidR="00B71524" w:rsidRPr="00B71524" w14:paraId="3C2C4C68" w14:textId="77777777" w:rsidTr="00685BD2">
        <w:trPr>
          <w:trHeight w:val="582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6CA6EF" w14:textId="6314CE4B" w:rsidR="00C37003" w:rsidRPr="00B71524" w:rsidRDefault="00C37003" w:rsidP="00685BD2">
            <w:pPr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</w:rPr>
              <w:t>9</w:t>
            </w:r>
            <w:r w:rsidR="00665795">
              <w:rPr>
                <w:rFonts w:asciiTheme="minorHAnsi" w:hAnsiTheme="minorHAnsi" w:cstheme="minorHAnsi"/>
              </w:rPr>
              <w:t>3</w:t>
            </w:r>
            <w:r w:rsidRPr="00B71524">
              <w:rPr>
                <w:rFonts w:asciiTheme="minorHAnsi" w:hAnsiTheme="minorHAnsi" w:cstheme="minorHAnsi"/>
              </w:rPr>
              <w:t xml:space="preserve"> </w:t>
            </w:r>
            <w:r w:rsidR="00665795">
              <w:rPr>
                <w:rFonts w:asciiTheme="minorHAnsi" w:hAnsiTheme="minorHAnsi" w:cstheme="minorHAnsi"/>
              </w:rPr>
              <w:t>osoby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4CE82E" w14:textId="77777777" w:rsidR="00C37003" w:rsidRPr="00B71524" w:rsidRDefault="00C37003" w:rsidP="00685BD2">
            <w:pPr>
              <w:snapToGrid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3FFE2" w14:textId="77777777" w:rsidR="00C37003" w:rsidRPr="00B71524" w:rsidRDefault="00C37003" w:rsidP="00685BD2">
            <w:pPr>
              <w:snapToGrid w:val="0"/>
              <w:spacing w:before="240" w:after="120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61C57E38" w14:textId="77777777" w:rsidR="00665795" w:rsidRDefault="00665795" w:rsidP="00C37003">
      <w:pPr>
        <w:pStyle w:val="Tekstpodstawowy"/>
        <w:spacing w:before="240" w:line="360" w:lineRule="auto"/>
        <w:rPr>
          <w:rFonts w:asciiTheme="minorHAnsi" w:hAnsiTheme="minorHAnsi" w:cstheme="minorHAnsi"/>
          <w:b/>
        </w:rPr>
      </w:pPr>
    </w:p>
    <w:p w14:paraId="5C9BE0AB" w14:textId="77777777" w:rsidR="000302E2" w:rsidRDefault="000302E2" w:rsidP="00C37003">
      <w:pPr>
        <w:pStyle w:val="Tekstpodstawowy"/>
        <w:spacing w:before="240" w:line="360" w:lineRule="auto"/>
        <w:rPr>
          <w:rFonts w:asciiTheme="minorHAnsi" w:hAnsiTheme="minorHAnsi" w:cstheme="minorHAnsi"/>
          <w:b/>
        </w:rPr>
      </w:pPr>
    </w:p>
    <w:p w14:paraId="1AA4EFDE" w14:textId="77777777" w:rsidR="000302E2" w:rsidRDefault="000302E2" w:rsidP="00C37003">
      <w:pPr>
        <w:pStyle w:val="Tekstpodstawowy"/>
        <w:spacing w:before="240" w:line="360" w:lineRule="auto"/>
        <w:rPr>
          <w:rFonts w:asciiTheme="minorHAnsi" w:hAnsiTheme="minorHAnsi" w:cstheme="minorHAnsi"/>
          <w:b/>
        </w:rPr>
      </w:pPr>
    </w:p>
    <w:p w14:paraId="0A7BFA51" w14:textId="303AFB3F" w:rsidR="00C37003" w:rsidRPr="00B71524" w:rsidRDefault="00C37003" w:rsidP="00C37003">
      <w:pPr>
        <w:pStyle w:val="Tekstpodstawowy"/>
        <w:spacing w:before="240" w:line="360" w:lineRule="auto"/>
        <w:rPr>
          <w:rFonts w:asciiTheme="minorHAnsi" w:hAnsiTheme="minorHAnsi" w:cstheme="minorHAnsi"/>
        </w:rPr>
      </w:pPr>
      <w:proofErr w:type="spellStart"/>
      <w:r w:rsidRPr="00B71524">
        <w:rPr>
          <w:rFonts w:asciiTheme="minorHAnsi" w:hAnsiTheme="minorHAnsi" w:cstheme="minorHAnsi"/>
          <w:b/>
        </w:rPr>
        <w:lastRenderedPageBreak/>
        <w:t>Us</w:t>
      </w:r>
      <w:proofErr w:type="spellEnd"/>
      <w:r w:rsidRPr="00B71524">
        <w:rPr>
          <w:rFonts w:asciiTheme="minorHAnsi" w:hAnsiTheme="minorHAnsi" w:cstheme="minorHAnsi"/>
          <w:b/>
        </w:rPr>
        <w:t xml:space="preserve"> – cena umowy ubezpieczenie strażaków OSP</w:t>
      </w:r>
      <w:r w:rsidR="00692EB3" w:rsidRPr="00B71524">
        <w:rPr>
          <w:rFonts w:asciiTheme="minorHAnsi" w:hAnsiTheme="minorHAnsi" w:cstheme="minorHAnsi"/>
        </w:rPr>
        <w:t>.</w:t>
      </w:r>
    </w:p>
    <w:tbl>
      <w:tblPr>
        <w:tblW w:w="0" w:type="auto"/>
        <w:tblInd w:w="443" w:type="dxa"/>
        <w:tblLayout w:type="fixed"/>
        <w:tblLook w:val="04A0" w:firstRow="1" w:lastRow="0" w:firstColumn="1" w:lastColumn="0" w:noHBand="0" w:noVBand="1"/>
      </w:tblPr>
      <w:tblGrid>
        <w:gridCol w:w="2689"/>
        <w:gridCol w:w="2689"/>
        <w:gridCol w:w="2740"/>
      </w:tblGrid>
      <w:tr w:rsidR="00B71524" w:rsidRPr="00B71524" w14:paraId="1B89FBB1" w14:textId="77777777" w:rsidTr="00685BD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13EA24F" w14:textId="77777777" w:rsidR="00C37003" w:rsidRPr="00B71524" w:rsidRDefault="00C37003" w:rsidP="00685BD2">
            <w:pPr>
              <w:widowControl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>Ilość jednostek OSP do ubezpieczenia / ilość osób do ubezpieczenia*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AE582F8" w14:textId="77777777" w:rsidR="00C37003" w:rsidRPr="00B71524" w:rsidRDefault="00C37003" w:rsidP="00685BD2">
            <w:pPr>
              <w:widowControl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>Stawka za jednostkę / Stawka za 1 osobę*</w:t>
            </w:r>
          </w:p>
          <w:p w14:paraId="01DE4EDF" w14:textId="77777777" w:rsidR="00C37003" w:rsidRPr="00B71524" w:rsidRDefault="00C37003" w:rsidP="00685BD2">
            <w:pPr>
              <w:widowControl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>za 24 miesiące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846E58" w14:textId="77777777" w:rsidR="00C37003" w:rsidRPr="00B71524" w:rsidRDefault="00C37003" w:rsidP="00685BD2">
            <w:pPr>
              <w:widowControl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 xml:space="preserve">Składka łączna za cały okres ubezpieczenia </w:t>
            </w:r>
            <w:r w:rsidRPr="00B71524">
              <w:rPr>
                <w:rFonts w:asciiTheme="minorHAnsi" w:hAnsiTheme="minorHAnsi" w:cstheme="minorHAnsi"/>
                <w:b/>
              </w:rPr>
              <w:br/>
              <w:t>24 miesiące</w:t>
            </w:r>
          </w:p>
        </w:tc>
      </w:tr>
      <w:tr w:rsidR="00B71524" w:rsidRPr="00B71524" w14:paraId="734058A5" w14:textId="77777777" w:rsidTr="00685BD2">
        <w:trPr>
          <w:trHeight w:val="591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8977FD" w14:textId="1503CE4B" w:rsidR="00C37003" w:rsidRPr="00B71524" w:rsidRDefault="00C37003" w:rsidP="00685BD2">
            <w:pPr>
              <w:widowControl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</w:rPr>
              <w:t>4 jednostki  / 9</w:t>
            </w:r>
            <w:r w:rsidR="00665795">
              <w:rPr>
                <w:rFonts w:asciiTheme="minorHAnsi" w:hAnsiTheme="minorHAnsi" w:cstheme="minorHAnsi"/>
              </w:rPr>
              <w:t>3</w:t>
            </w:r>
            <w:r w:rsidRPr="00B71524">
              <w:rPr>
                <w:rFonts w:asciiTheme="minorHAnsi" w:hAnsiTheme="minorHAnsi" w:cstheme="minorHAnsi"/>
              </w:rPr>
              <w:t xml:space="preserve"> os</w:t>
            </w:r>
            <w:r w:rsidR="00665795">
              <w:rPr>
                <w:rFonts w:asciiTheme="minorHAnsi" w:hAnsiTheme="minorHAnsi" w:cstheme="minorHAnsi"/>
              </w:rPr>
              <w:t>oby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CCF1B7" w14:textId="77777777" w:rsidR="00C37003" w:rsidRPr="00B71524" w:rsidRDefault="00C37003" w:rsidP="00685BD2">
            <w:pPr>
              <w:widowControl w:val="0"/>
              <w:snapToGrid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B3ED" w14:textId="77777777" w:rsidR="00C37003" w:rsidRPr="00B71524" w:rsidRDefault="00C37003" w:rsidP="00685BD2">
            <w:pPr>
              <w:widowControl w:val="0"/>
              <w:snapToGrid w:val="0"/>
              <w:spacing w:before="240" w:after="120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0695B213" w14:textId="77777777" w:rsidR="00C37003" w:rsidRPr="00B71524" w:rsidRDefault="00C37003" w:rsidP="00C37003">
      <w:pPr>
        <w:pStyle w:val="Tekstpodstawowy"/>
        <w:ind w:firstLine="426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* niepotrzebne skreślić</w:t>
      </w:r>
    </w:p>
    <w:p w14:paraId="6A806318" w14:textId="77777777" w:rsidR="006A59DB" w:rsidRPr="00B71524" w:rsidRDefault="006A59DB" w:rsidP="007577F3">
      <w:pPr>
        <w:pStyle w:val="Tekstpodstawowy"/>
        <w:rPr>
          <w:rFonts w:asciiTheme="minorHAnsi" w:hAnsiTheme="minorHAnsi" w:cstheme="minorHAnsi"/>
        </w:rPr>
      </w:pPr>
    </w:p>
    <w:p w14:paraId="37DD2765" w14:textId="77777777" w:rsidR="00C37003" w:rsidRPr="00B71524" w:rsidRDefault="00C37003" w:rsidP="00C37003">
      <w:pPr>
        <w:pStyle w:val="Tekstpodstawowy"/>
        <w:spacing w:before="240" w:line="360" w:lineRule="auto"/>
        <w:ind w:left="426" w:hanging="426"/>
        <w:rPr>
          <w:rFonts w:asciiTheme="minorHAnsi" w:hAnsiTheme="minorHAnsi" w:cstheme="minorHAnsi"/>
        </w:rPr>
      </w:pPr>
      <w:proofErr w:type="spellStart"/>
      <w:r w:rsidRPr="00B71524">
        <w:rPr>
          <w:rFonts w:asciiTheme="minorHAnsi" w:hAnsiTheme="minorHAnsi" w:cstheme="minorHAnsi"/>
          <w:b/>
        </w:rPr>
        <w:t>Umdp</w:t>
      </w:r>
      <w:proofErr w:type="spellEnd"/>
      <w:r w:rsidRPr="00B71524">
        <w:rPr>
          <w:rFonts w:asciiTheme="minorHAnsi" w:hAnsiTheme="minorHAnsi" w:cstheme="minorHAnsi"/>
          <w:b/>
        </w:rPr>
        <w:t xml:space="preserve"> – cena umowy ubezpieczenie młodzieżowych drużyn pożarniczych i dziecięcych drużyn pożarniczych.</w:t>
      </w:r>
    </w:p>
    <w:tbl>
      <w:tblPr>
        <w:tblW w:w="0" w:type="auto"/>
        <w:tblInd w:w="443" w:type="dxa"/>
        <w:tblLayout w:type="fixed"/>
        <w:tblLook w:val="04A0" w:firstRow="1" w:lastRow="0" w:firstColumn="1" w:lastColumn="0" w:noHBand="0" w:noVBand="1"/>
      </w:tblPr>
      <w:tblGrid>
        <w:gridCol w:w="2689"/>
        <w:gridCol w:w="2689"/>
        <w:gridCol w:w="2740"/>
      </w:tblGrid>
      <w:tr w:rsidR="00B71524" w:rsidRPr="00B71524" w14:paraId="10204385" w14:textId="77777777" w:rsidTr="00685BD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A3D12C7" w14:textId="5E0D2641" w:rsidR="00C37003" w:rsidRPr="00B71524" w:rsidRDefault="00C37003" w:rsidP="00685BD2">
            <w:pPr>
              <w:widowControl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>Ilość drużyn do ubezpieczenia / ilość osób do ubezpieczenia*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40621E7" w14:textId="77777777" w:rsidR="00C37003" w:rsidRPr="00B71524" w:rsidRDefault="00C37003" w:rsidP="00685BD2">
            <w:pPr>
              <w:widowControl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>Stawka za drużynę / Stawka za 1 osobę*</w:t>
            </w:r>
          </w:p>
          <w:p w14:paraId="0A4F6AF2" w14:textId="77777777" w:rsidR="00C37003" w:rsidRPr="00B71524" w:rsidRDefault="00C37003" w:rsidP="00685BD2">
            <w:pPr>
              <w:widowControl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>za 24 miesiące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3C67918" w14:textId="77777777" w:rsidR="00C37003" w:rsidRPr="00B71524" w:rsidRDefault="00C37003" w:rsidP="00685BD2">
            <w:pPr>
              <w:widowControl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</w:rPr>
              <w:t xml:space="preserve">Składka łączna za cały okres ubezpieczenia </w:t>
            </w:r>
            <w:r w:rsidRPr="00B71524">
              <w:rPr>
                <w:rFonts w:asciiTheme="minorHAnsi" w:hAnsiTheme="minorHAnsi" w:cstheme="minorHAnsi"/>
                <w:b/>
              </w:rPr>
              <w:br/>
              <w:t>24 miesiące</w:t>
            </w:r>
          </w:p>
        </w:tc>
      </w:tr>
      <w:tr w:rsidR="002978CC" w:rsidRPr="00B71524" w14:paraId="019EBAF6" w14:textId="77777777" w:rsidTr="00685BD2">
        <w:trPr>
          <w:trHeight w:val="693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CB08D4" w14:textId="1154355B" w:rsidR="00C37003" w:rsidRPr="00B71524" w:rsidRDefault="00C37003" w:rsidP="00685BD2">
            <w:pPr>
              <w:widowControl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</w:rPr>
              <w:t>4 drużyny / 5</w:t>
            </w:r>
            <w:r w:rsidR="00665795">
              <w:rPr>
                <w:rFonts w:asciiTheme="minorHAnsi" w:hAnsiTheme="minorHAnsi" w:cstheme="minorHAnsi"/>
              </w:rPr>
              <w:t>4</w:t>
            </w:r>
            <w:r w:rsidRPr="00B71524">
              <w:rPr>
                <w:rFonts w:asciiTheme="minorHAnsi" w:hAnsiTheme="minorHAnsi" w:cstheme="minorHAnsi"/>
              </w:rPr>
              <w:t xml:space="preserve"> </w:t>
            </w:r>
            <w:r w:rsidR="00665795">
              <w:rPr>
                <w:rFonts w:asciiTheme="minorHAnsi" w:hAnsiTheme="minorHAnsi" w:cstheme="minorHAnsi"/>
              </w:rPr>
              <w:t>osoby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1E79BE" w14:textId="77777777" w:rsidR="00C37003" w:rsidRPr="00B71524" w:rsidRDefault="00C37003" w:rsidP="00685BD2">
            <w:pPr>
              <w:widowControl w:val="0"/>
              <w:snapToGrid w:val="0"/>
              <w:spacing w:before="24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147DD" w14:textId="77777777" w:rsidR="00C37003" w:rsidRPr="00B71524" w:rsidRDefault="00C37003" w:rsidP="00685BD2">
            <w:pPr>
              <w:widowControl w:val="0"/>
              <w:snapToGrid w:val="0"/>
              <w:spacing w:before="240" w:after="120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41772265" w14:textId="77777777" w:rsidR="00C37003" w:rsidRPr="00B71524" w:rsidRDefault="00C37003" w:rsidP="00C37003">
      <w:pPr>
        <w:pStyle w:val="Tekstpodstawowy"/>
        <w:ind w:firstLine="426"/>
        <w:rPr>
          <w:rFonts w:asciiTheme="minorHAnsi" w:hAnsiTheme="minorHAnsi" w:cstheme="minorHAnsi"/>
        </w:rPr>
      </w:pPr>
    </w:p>
    <w:p w14:paraId="126F4AEC" w14:textId="77777777" w:rsidR="00C37003" w:rsidRPr="00B71524" w:rsidRDefault="00C37003" w:rsidP="00C37003">
      <w:pPr>
        <w:pStyle w:val="Tekstpodstawowy"/>
        <w:ind w:firstLine="426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* niepotrzebne skreślić</w:t>
      </w:r>
    </w:p>
    <w:p w14:paraId="40440876" w14:textId="77777777" w:rsidR="00D518DA" w:rsidRPr="00B71524" w:rsidRDefault="00D518DA" w:rsidP="00456058">
      <w:pPr>
        <w:spacing w:after="360"/>
        <w:rPr>
          <w:rFonts w:asciiTheme="minorHAnsi" w:hAnsiTheme="minorHAnsi" w:cstheme="minorHAnsi"/>
        </w:rPr>
      </w:pPr>
    </w:p>
    <w:p w14:paraId="367533AF" w14:textId="0A95DFEB" w:rsidR="00456058" w:rsidRPr="00B71524" w:rsidRDefault="00456058" w:rsidP="0041771B">
      <w:pPr>
        <w:pStyle w:val="Akapitzlist"/>
        <w:numPr>
          <w:ilvl w:val="1"/>
          <w:numId w:val="11"/>
        </w:numPr>
        <w:tabs>
          <w:tab w:val="left" w:pos="63"/>
          <w:tab w:val="left" w:pos="682"/>
        </w:tabs>
        <w:suppressAutoHyphens/>
        <w:spacing w:before="227" w:line="120" w:lineRule="atLeast"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  <w:b/>
        </w:rPr>
        <w:t>Postanowienia dodatkowe (fakultatywne)</w:t>
      </w:r>
      <w:r w:rsidR="003B7946" w:rsidRPr="00B71524">
        <w:rPr>
          <w:rFonts w:asciiTheme="minorHAnsi" w:hAnsiTheme="minorHAnsi" w:cstheme="minorHAnsi"/>
          <w:b/>
        </w:rPr>
        <w:t xml:space="preserve"> do CZĘŚCI NR III</w:t>
      </w:r>
      <w:r w:rsidRPr="00B71524">
        <w:rPr>
          <w:rFonts w:asciiTheme="minorHAnsi" w:hAnsiTheme="minorHAnsi" w:cstheme="minorHAnsi"/>
          <w:b/>
        </w:rPr>
        <w:t>:</w:t>
      </w: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418"/>
        <w:gridCol w:w="6095"/>
        <w:gridCol w:w="1701"/>
        <w:gridCol w:w="1418"/>
      </w:tblGrid>
      <w:tr w:rsidR="00B71524" w:rsidRPr="00B71524" w14:paraId="025A6A88" w14:textId="77777777" w:rsidTr="005F265B">
        <w:trPr>
          <w:trHeight w:val="16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4C91A5" w14:textId="77777777" w:rsidR="00456058" w:rsidRPr="00B71524" w:rsidRDefault="00456058" w:rsidP="005F265B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24">
              <w:rPr>
                <w:rFonts w:asciiTheme="minorHAnsi" w:hAnsiTheme="minorHAnsi" w:cstheme="minorHAnsi"/>
                <w:b/>
                <w:bCs/>
              </w:rPr>
              <w:t>Nr postanowienia dodatkowego (fakultatywnego)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7C5550" w14:textId="77777777" w:rsidR="00456058" w:rsidRPr="00B71524" w:rsidRDefault="00456058" w:rsidP="005F265B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24">
              <w:rPr>
                <w:rFonts w:asciiTheme="minorHAnsi" w:hAnsiTheme="minorHAnsi" w:cstheme="minorHAnsi"/>
                <w:b/>
                <w:bCs/>
              </w:rPr>
              <w:t>Nazwa i treść postanowień dodatkowych (fakultatywnych)</w:t>
            </w:r>
          </w:p>
          <w:p w14:paraId="51E1A6E4" w14:textId="77777777" w:rsidR="00456058" w:rsidRPr="00B71524" w:rsidRDefault="00456058" w:rsidP="005F265B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24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CC67F2" w14:textId="77777777" w:rsidR="00456058" w:rsidRPr="00B71524" w:rsidRDefault="00456058" w:rsidP="005F265B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  <w:b/>
                <w:bCs/>
              </w:rPr>
              <w:t>Ilość pkt. przyznanych za rozszerzenie lub brak rozszerzenia (uwaga: ilość pkt. max łącznie 40, co odpowiada wadze kryterium 40%)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BC9711" w14:textId="32BBE7B4" w:rsidR="00456058" w:rsidRPr="00B71524" w:rsidRDefault="00456058" w:rsidP="005F265B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71524">
              <w:rPr>
                <w:rFonts w:asciiTheme="minorHAnsi" w:hAnsiTheme="minorHAnsi" w:cstheme="minorHAnsi"/>
                <w:b/>
              </w:rPr>
              <w:t>TAK / NIE</w:t>
            </w:r>
            <w:r w:rsidR="003720A0" w:rsidRPr="00B71524">
              <w:rPr>
                <w:rFonts w:asciiTheme="minorHAnsi" w:hAnsiTheme="minorHAnsi" w:cstheme="minorHAnsi"/>
                <w:b/>
              </w:rPr>
              <w:t>*</w:t>
            </w:r>
            <w:r w:rsidR="003B7946" w:rsidRPr="00B71524">
              <w:rPr>
                <w:rFonts w:asciiTheme="minorHAnsi" w:hAnsiTheme="minorHAnsi" w:cstheme="minorHAnsi"/>
                <w:b/>
              </w:rPr>
              <w:t>*</w:t>
            </w:r>
          </w:p>
          <w:p w14:paraId="41FC2D16" w14:textId="77777777" w:rsidR="00456058" w:rsidRPr="00B71524" w:rsidRDefault="00456058" w:rsidP="005F265B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5795" w:rsidRPr="00B71524" w14:paraId="37EC3F70" w14:textId="77777777" w:rsidTr="005F265B">
        <w:trPr>
          <w:trHeight w:val="109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1B58619" w14:textId="77777777" w:rsidR="00665795" w:rsidRPr="00B71524" w:rsidRDefault="00665795" w:rsidP="00665795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71524">
              <w:rPr>
                <w:rFonts w:asciiTheme="minorHAnsi" w:hAnsiTheme="minorHAnsi" w:cstheme="minorHAnsi"/>
                <w:b/>
              </w:rPr>
              <w:t>1)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64AC0" w14:textId="103AB020" w:rsidR="00665795" w:rsidRPr="00665795" w:rsidRDefault="00665795" w:rsidP="00665795">
            <w:pPr>
              <w:pStyle w:val="Tekstpodstawowy"/>
              <w:snapToGrid w:val="0"/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Za rozszerzenie ochrony poprzez zwiększenie wysokości jednorazowego świadczenia za trwały uszczerbek na zdrowiu z kwoty </w:t>
            </w:r>
            <w:r w:rsidRPr="00665795">
              <w:rPr>
                <w:rFonts w:asciiTheme="minorHAnsi" w:hAnsiTheme="minorHAnsi" w:cstheme="minorHAnsi"/>
                <w:lang w:eastAsia="x-none"/>
              </w:rPr>
              <w:t>3</w:t>
            </w: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0 000,00 PLN </w:t>
            </w:r>
            <w:r w:rsidRPr="00665795">
              <w:rPr>
                <w:rFonts w:asciiTheme="minorHAnsi" w:hAnsiTheme="minorHAnsi" w:cstheme="minorHAnsi"/>
                <w:lang w:eastAsia="x-none"/>
              </w:rPr>
              <w:t xml:space="preserve">           </w:t>
            </w: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na kwotę </w:t>
            </w:r>
            <w:r w:rsidRPr="00665795">
              <w:rPr>
                <w:rFonts w:asciiTheme="minorHAnsi" w:hAnsiTheme="minorHAnsi" w:cstheme="minorHAnsi"/>
                <w:lang w:eastAsia="x-none"/>
              </w:rPr>
              <w:t>4</w:t>
            </w: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0 000,00 PLN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E8AA2" w14:textId="77777777" w:rsidR="00665795" w:rsidRPr="00665795" w:rsidRDefault="00665795" w:rsidP="00665795">
            <w:pPr>
              <w:spacing w:before="280" w:line="360" w:lineRule="auto"/>
              <w:jc w:val="center"/>
              <w:rPr>
                <w:rFonts w:asciiTheme="minorHAnsi" w:hAnsiTheme="minorHAnsi" w:cstheme="minorHAnsi"/>
                <w:lang w:val="x-none" w:eastAsia="x-none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665795">
              <w:rPr>
                <w:rFonts w:asciiTheme="minorHAnsi" w:hAnsiTheme="minorHAnsi" w:cstheme="minorHAnsi"/>
                <w:lang w:eastAsia="x-none"/>
              </w:rPr>
              <w:t>8</w:t>
            </w: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318C08E5" w14:textId="595952B9" w:rsidR="00665795" w:rsidRPr="00665795" w:rsidRDefault="00665795" w:rsidP="00665795">
            <w:pPr>
              <w:pStyle w:val="Tekstpodstawowy"/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NIE – </w:t>
            </w:r>
            <w:r w:rsidRPr="00665795">
              <w:rPr>
                <w:rFonts w:asciiTheme="minorHAnsi" w:hAnsiTheme="minorHAnsi" w:cstheme="minorHAnsi"/>
                <w:kern w:val="1"/>
                <w:lang w:eastAsia="x-none"/>
              </w:rPr>
              <w:t>0 pkt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F4FB" w14:textId="77777777" w:rsidR="00665795" w:rsidRPr="00B71524" w:rsidRDefault="00665795" w:rsidP="00665795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5795" w:rsidRPr="00B71524" w14:paraId="76A5A719" w14:textId="77777777" w:rsidTr="00E832E2">
        <w:trPr>
          <w:trHeight w:val="5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4A87FF" w14:textId="77777777" w:rsidR="00665795" w:rsidRPr="00B71524" w:rsidRDefault="00665795" w:rsidP="0066579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71524">
              <w:rPr>
                <w:rStyle w:val="WW8Num23z5"/>
                <w:rFonts w:asciiTheme="minorHAnsi" w:hAnsiTheme="minorHAnsi" w:cstheme="minorHAnsi"/>
                <w:b/>
              </w:rPr>
              <w:t>2)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03973" w14:textId="4914FB52" w:rsidR="00665795" w:rsidRPr="00665795" w:rsidRDefault="00665795" w:rsidP="00665795">
            <w:pPr>
              <w:ind w:right="34"/>
              <w:jc w:val="both"/>
              <w:rPr>
                <w:rFonts w:asciiTheme="minorHAnsi" w:hAnsiTheme="minorHAnsi" w:cstheme="minorHAnsi"/>
                <w:shd w:val="clear" w:color="auto" w:fill="FFFF00"/>
              </w:rPr>
            </w:pPr>
            <w:r w:rsidRPr="00665795">
              <w:rPr>
                <w:rFonts w:asciiTheme="minorHAnsi" w:hAnsiTheme="minorHAnsi" w:cstheme="minorHAnsi"/>
              </w:rPr>
              <w:t>Za rozszerzenie ochrony poprzez zwiększenie wysokości jednorazowego świadczenia za śmierć w następstwie nieszczęśliwego wypadku albo zdarzenia objętego umową, z kwoty 30 000,00 PLN na kwotę 40 000,00 PLN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9515E" w14:textId="77777777" w:rsidR="00665795" w:rsidRPr="00665795" w:rsidRDefault="00665795" w:rsidP="00665795">
            <w:pPr>
              <w:spacing w:before="280" w:line="360" w:lineRule="auto"/>
              <w:jc w:val="center"/>
              <w:rPr>
                <w:rFonts w:asciiTheme="minorHAnsi" w:hAnsiTheme="minorHAnsi" w:cstheme="minorHAnsi"/>
                <w:lang w:val="x-none" w:eastAsia="x-none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665795">
              <w:rPr>
                <w:rFonts w:asciiTheme="minorHAnsi" w:hAnsiTheme="minorHAnsi" w:cstheme="minorHAnsi"/>
                <w:lang w:eastAsia="x-none"/>
              </w:rPr>
              <w:t>8</w:t>
            </w: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501185CC" w14:textId="73637436" w:rsidR="00665795" w:rsidRPr="00665795" w:rsidRDefault="00665795" w:rsidP="0066579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NIE – </w:t>
            </w:r>
            <w:r w:rsidRPr="00665795">
              <w:rPr>
                <w:rFonts w:asciiTheme="minorHAnsi" w:hAnsiTheme="minorHAnsi" w:cstheme="minorHAnsi"/>
                <w:kern w:val="1"/>
                <w:lang w:eastAsia="x-none"/>
              </w:rPr>
              <w:t>0 pkt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CFFB" w14:textId="77777777" w:rsidR="00665795" w:rsidRPr="00B71524" w:rsidRDefault="00665795" w:rsidP="00665795">
            <w:pPr>
              <w:spacing w:line="360" w:lineRule="auto"/>
              <w:jc w:val="center"/>
              <w:rPr>
                <w:rStyle w:val="WW8Num6z8"/>
                <w:rFonts w:asciiTheme="minorHAnsi" w:hAnsiTheme="minorHAnsi" w:cstheme="minorHAnsi"/>
                <w:b/>
                <w:bCs/>
              </w:rPr>
            </w:pPr>
          </w:p>
        </w:tc>
      </w:tr>
      <w:tr w:rsidR="00665795" w:rsidRPr="00B71524" w14:paraId="7BE0EF3F" w14:textId="77777777" w:rsidTr="00E832E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085EE5" w14:textId="77777777" w:rsidR="00665795" w:rsidRPr="00B71524" w:rsidRDefault="00665795" w:rsidP="0066579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3)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692A0" w14:textId="77777777" w:rsidR="00665795" w:rsidRPr="00665795" w:rsidRDefault="00665795" w:rsidP="00665795">
            <w:pPr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</w:rPr>
              <w:t xml:space="preserve">Za rozszerzenie ochrony poprzez zwiększenie wysokości świadczeń za zwrot kosztów nabycia przedmiotów ortopedycznych i środków pomocniczych </w:t>
            </w:r>
          </w:p>
          <w:p w14:paraId="7E92E5AD" w14:textId="36B3D366" w:rsidR="00665795" w:rsidRPr="00665795" w:rsidRDefault="00665795" w:rsidP="00665795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</w:rPr>
              <w:t xml:space="preserve">z kwoty 4 000,00 PLN na kwotę 5 000,00 PLN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DDC39" w14:textId="77777777" w:rsidR="00665795" w:rsidRPr="00665795" w:rsidRDefault="00665795" w:rsidP="00665795">
            <w:pPr>
              <w:spacing w:before="280" w:line="360" w:lineRule="auto"/>
              <w:jc w:val="center"/>
              <w:rPr>
                <w:rFonts w:asciiTheme="minorHAnsi" w:hAnsiTheme="minorHAnsi" w:cstheme="minorHAnsi"/>
                <w:lang w:val="x-none" w:eastAsia="x-none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665795">
              <w:rPr>
                <w:rFonts w:asciiTheme="minorHAnsi" w:hAnsiTheme="minorHAnsi" w:cstheme="minorHAnsi"/>
                <w:lang w:eastAsia="x-none"/>
              </w:rPr>
              <w:t>8</w:t>
            </w: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6F68A339" w14:textId="22A65CD6" w:rsidR="00665795" w:rsidRPr="00665795" w:rsidRDefault="00665795" w:rsidP="0066579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NIE – </w:t>
            </w:r>
            <w:r w:rsidRPr="00665795">
              <w:rPr>
                <w:rFonts w:asciiTheme="minorHAnsi" w:hAnsiTheme="minorHAnsi" w:cstheme="minorHAnsi"/>
                <w:kern w:val="1"/>
                <w:lang w:eastAsia="x-none"/>
              </w:rPr>
              <w:t>0 pkt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C7D5" w14:textId="77777777" w:rsidR="00665795" w:rsidRPr="00B71524" w:rsidRDefault="00665795" w:rsidP="00665795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5795" w:rsidRPr="00B71524" w14:paraId="23304139" w14:textId="77777777" w:rsidTr="00665795">
        <w:trPr>
          <w:trHeight w:val="73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F473EEA" w14:textId="77777777" w:rsidR="00665795" w:rsidRPr="00B71524" w:rsidRDefault="00665795" w:rsidP="0066579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 xml:space="preserve">4)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0FCDD" w14:textId="77777777" w:rsidR="00665795" w:rsidRPr="00665795" w:rsidRDefault="00665795" w:rsidP="00665795">
            <w:pPr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</w:rPr>
              <w:t xml:space="preserve">Za rozszerzenie ochrony poprzez zwiększenie wysokości jednorazowego świadczenia za pobyt w szpitalu z kwoty 3 000,00 PLN </w:t>
            </w:r>
          </w:p>
          <w:p w14:paraId="6942334A" w14:textId="02A18F98" w:rsidR="00665795" w:rsidRPr="00665795" w:rsidRDefault="00665795" w:rsidP="00665795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</w:rPr>
              <w:t xml:space="preserve">na kwotę 5 000,00 PLN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63346" w14:textId="77777777" w:rsidR="00665795" w:rsidRPr="00665795" w:rsidRDefault="00665795" w:rsidP="00665795">
            <w:pPr>
              <w:spacing w:before="280" w:line="360" w:lineRule="auto"/>
              <w:jc w:val="center"/>
              <w:rPr>
                <w:rFonts w:asciiTheme="minorHAnsi" w:hAnsiTheme="minorHAnsi" w:cstheme="minorHAnsi"/>
                <w:lang w:val="x-none" w:eastAsia="x-none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665795">
              <w:rPr>
                <w:rFonts w:asciiTheme="minorHAnsi" w:hAnsiTheme="minorHAnsi" w:cstheme="minorHAnsi"/>
                <w:lang w:eastAsia="x-none"/>
              </w:rPr>
              <w:t>8</w:t>
            </w: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17D0042F" w14:textId="7189D63D" w:rsidR="00665795" w:rsidRPr="00665795" w:rsidRDefault="00665795" w:rsidP="0066579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NIE – </w:t>
            </w:r>
            <w:r w:rsidRPr="00665795">
              <w:rPr>
                <w:rFonts w:asciiTheme="minorHAnsi" w:hAnsiTheme="minorHAnsi" w:cstheme="minorHAnsi"/>
                <w:kern w:val="1"/>
                <w:lang w:eastAsia="x-none"/>
              </w:rPr>
              <w:t>0 pkt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D4296" w14:textId="77777777" w:rsidR="00665795" w:rsidRPr="00B71524" w:rsidRDefault="00665795" w:rsidP="00665795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5795" w:rsidRPr="00B71524" w14:paraId="26296385" w14:textId="77777777" w:rsidTr="00E832E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42DB30" w14:textId="77777777" w:rsidR="00665795" w:rsidRPr="00B71524" w:rsidRDefault="00665795" w:rsidP="0066579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B71524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5)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F6BBF" w14:textId="4D6FDEA3" w:rsidR="00665795" w:rsidRPr="00665795" w:rsidRDefault="00665795" w:rsidP="00665795">
            <w:pPr>
              <w:ind w:right="34"/>
              <w:jc w:val="both"/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</w:rPr>
              <w:t xml:space="preserve">Za rozszerzenie ochrony poprzez zwiększenie wysokości diety szpitalnej za jeden dzień z kwoty 250,00 PLN na kwotę 500,00 PLN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C3472" w14:textId="77777777" w:rsidR="00665795" w:rsidRPr="00665795" w:rsidRDefault="00665795" w:rsidP="00665795">
            <w:pPr>
              <w:spacing w:before="280" w:line="360" w:lineRule="auto"/>
              <w:jc w:val="center"/>
              <w:rPr>
                <w:rFonts w:asciiTheme="minorHAnsi" w:hAnsiTheme="minorHAnsi" w:cstheme="minorHAnsi"/>
                <w:lang w:val="x-none" w:eastAsia="x-none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>TAK – 8 pkt.</w:t>
            </w:r>
          </w:p>
          <w:p w14:paraId="2F753B85" w14:textId="4624A6F8" w:rsidR="00665795" w:rsidRPr="00665795" w:rsidRDefault="00665795" w:rsidP="0066579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lastRenderedPageBreak/>
              <w:t xml:space="preserve">NIE – </w:t>
            </w:r>
            <w:r w:rsidRPr="00665795">
              <w:rPr>
                <w:rFonts w:asciiTheme="minorHAnsi" w:hAnsiTheme="minorHAnsi" w:cstheme="minorHAnsi"/>
                <w:kern w:val="1"/>
                <w:lang w:eastAsia="x-none"/>
              </w:rPr>
              <w:t>0 pkt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2912" w14:textId="77777777" w:rsidR="00665795" w:rsidRPr="00B71524" w:rsidRDefault="00665795" w:rsidP="00665795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5795" w:rsidRPr="00B71524" w14:paraId="53640E25" w14:textId="77777777" w:rsidTr="00E832E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CDB9FD6" w14:textId="77777777" w:rsidR="00665795" w:rsidRPr="00B71524" w:rsidRDefault="00665795" w:rsidP="00665795">
            <w:pPr>
              <w:spacing w:line="360" w:lineRule="auto"/>
              <w:jc w:val="center"/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71524">
              <w:rPr>
                <w:rStyle w:val="ZnakZnak20"/>
                <w:rFonts w:asciiTheme="minorHAnsi" w:hAnsiTheme="minorHAnsi" w:cstheme="minorHAnsi"/>
                <w:bCs w:val="0"/>
                <w:sz w:val="20"/>
                <w:szCs w:val="20"/>
              </w:rPr>
              <w:t>6)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FA943" w14:textId="66A5F286" w:rsidR="00665795" w:rsidRPr="00665795" w:rsidRDefault="00665795" w:rsidP="00665795">
            <w:pPr>
              <w:pStyle w:val="Tekstpodstawowy"/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Za rozszerzenie ochrony poprzez zwiększenie wysokości jednorazowego świadczenia za trwały uszczerbek na zdrowiu z kwoty </w:t>
            </w:r>
            <w:r w:rsidRPr="00665795">
              <w:rPr>
                <w:rFonts w:asciiTheme="minorHAnsi" w:hAnsiTheme="minorHAnsi" w:cstheme="minorHAnsi"/>
                <w:lang w:eastAsia="x-none"/>
              </w:rPr>
              <w:t>3</w:t>
            </w: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0 000,00 PLN </w:t>
            </w:r>
            <w:r w:rsidRPr="00665795">
              <w:rPr>
                <w:rFonts w:asciiTheme="minorHAnsi" w:hAnsiTheme="minorHAnsi" w:cstheme="minorHAnsi"/>
                <w:lang w:eastAsia="x-none"/>
              </w:rPr>
              <w:t xml:space="preserve">           </w:t>
            </w: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na kwotę </w:t>
            </w:r>
            <w:r w:rsidRPr="00665795">
              <w:rPr>
                <w:rFonts w:asciiTheme="minorHAnsi" w:hAnsiTheme="minorHAnsi" w:cstheme="minorHAnsi"/>
                <w:lang w:eastAsia="x-none"/>
              </w:rPr>
              <w:t>4</w:t>
            </w: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0 000,00 PLN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2BAB1" w14:textId="77777777" w:rsidR="00665795" w:rsidRPr="00665795" w:rsidRDefault="00665795" w:rsidP="00665795">
            <w:pPr>
              <w:spacing w:before="280" w:line="360" w:lineRule="auto"/>
              <w:jc w:val="center"/>
              <w:rPr>
                <w:rFonts w:asciiTheme="minorHAnsi" w:hAnsiTheme="minorHAnsi" w:cstheme="minorHAnsi"/>
                <w:lang w:val="x-none" w:eastAsia="x-none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TAK – </w:t>
            </w:r>
            <w:r w:rsidRPr="00665795">
              <w:rPr>
                <w:rFonts w:asciiTheme="minorHAnsi" w:hAnsiTheme="minorHAnsi" w:cstheme="minorHAnsi"/>
                <w:lang w:eastAsia="x-none"/>
              </w:rPr>
              <w:t>8</w:t>
            </w: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 pkt.</w:t>
            </w:r>
          </w:p>
          <w:p w14:paraId="1F2C42A1" w14:textId="4BB0CE79" w:rsidR="00665795" w:rsidRPr="00665795" w:rsidRDefault="00665795" w:rsidP="00665795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65795">
              <w:rPr>
                <w:rFonts w:asciiTheme="minorHAnsi" w:hAnsiTheme="minorHAnsi" w:cstheme="minorHAnsi"/>
                <w:lang w:val="x-none" w:eastAsia="x-none"/>
              </w:rPr>
              <w:t xml:space="preserve">NIE – </w:t>
            </w:r>
            <w:r w:rsidRPr="00665795">
              <w:rPr>
                <w:rFonts w:asciiTheme="minorHAnsi" w:hAnsiTheme="minorHAnsi" w:cstheme="minorHAnsi"/>
                <w:kern w:val="1"/>
                <w:lang w:eastAsia="x-none"/>
              </w:rPr>
              <w:t>0 pkt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CE1E" w14:textId="77777777" w:rsidR="00665795" w:rsidRPr="00B71524" w:rsidRDefault="00665795" w:rsidP="00665795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504E748" w14:textId="6DB4BA1B" w:rsidR="004B2F6F" w:rsidRPr="00B71524" w:rsidRDefault="003B7946" w:rsidP="004B2F6F">
      <w:pPr>
        <w:spacing w:line="360" w:lineRule="auto"/>
        <w:rPr>
          <w:rFonts w:asciiTheme="minorHAnsi" w:hAnsiTheme="minorHAnsi" w:cstheme="minorHAnsi"/>
          <w:b/>
        </w:rPr>
      </w:pPr>
      <w:r w:rsidRPr="00B71524">
        <w:rPr>
          <w:rFonts w:asciiTheme="minorHAnsi" w:hAnsiTheme="minorHAnsi" w:cstheme="minorHAnsi"/>
          <w:b/>
        </w:rPr>
        <w:t>*</w:t>
      </w:r>
      <w:r w:rsidR="004B2F6F" w:rsidRPr="00B71524">
        <w:rPr>
          <w:rFonts w:asciiTheme="minorHAnsi" w:hAnsiTheme="minorHAnsi" w:cstheme="minorHAnsi"/>
          <w:b/>
        </w:rPr>
        <w:t xml:space="preserve">*W przypadku braku zapisu ”TAK lub „NIE” Zamawiający uzna, że dane postanowienie dodatkowe </w:t>
      </w:r>
      <w:bookmarkStart w:id="6" w:name="_Hlk142049205"/>
      <w:r w:rsidR="004B2F6F" w:rsidRPr="00B71524">
        <w:rPr>
          <w:rFonts w:asciiTheme="minorHAnsi" w:hAnsiTheme="minorHAnsi" w:cstheme="minorHAnsi"/>
          <w:b/>
        </w:rPr>
        <w:t>(fakultatywne) nie zostało zaakceptowane w ofercie.</w:t>
      </w:r>
    </w:p>
    <w:p w14:paraId="27CF4EE5" w14:textId="77777777" w:rsidR="006A59DB" w:rsidRPr="00B71524" w:rsidRDefault="006A59DB" w:rsidP="004B2F6F">
      <w:pPr>
        <w:spacing w:line="360" w:lineRule="auto"/>
        <w:rPr>
          <w:rFonts w:asciiTheme="minorHAnsi" w:hAnsiTheme="minorHAnsi" w:cstheme="minorHAnsi"/>
          <w:b/>
        </w:rPr>
      </w:pPr>
    </w:p>
    <w:bookmarkEnd w:id="6"/>
    <w:p w14:paraId="2E5AE9A8" w14:textId="2293DC3F" w:rsidR="00D518DA" w:rsidRPr="00B71524" w:rsidRDefault="00D31EB7" w:rsidP="0041771B">
      <w:pPr>
        <w:pStyle w:val="Akapitzlist"/>
        <w:numPr>
          <w:ilvl w:val="1"/>
          <w:numId w:val="11"/>
        </w:numPr>
        <w:tabs>
          <w:tab w:val="left" w:pos="63"/>
          <w:tab w:val="left" w:pos="682"/>
        </w:tabs>
        <w:suppressAutoHyphens/>
        <w:spacing w:before="227" w:line="120" w:lineRule="atLeast"/>
        <w:jc w:val="both"/>
        <w:rPr>
          <w:rFonts w:asciiTheme="minorHAnsi" w:hAnsiTheme="minorHAnsi" w:cstheme="minorHAnsi"/>
          <w:b/>
          <w:bCs/>
        </w:rPr>
      </w:pPr>
      <w:r w:rsidRPr="00B71524">
        <w:rPr>
          <w:rFonts w:asciiTheme="minorHAnsi" w:hAnsiTheme="minorHAnsi" w:cstheme="minorHAnsi"/>
          <w:b/>
          <w:bCs/>
        </w:rPr>
        <w:t>Ogólne Warunki umów mające zastosowanie do CZĘŚCI NR III</w:t>
      </w:r>
    </w:p>
    <w:p w14:paraId="0F48C023" w14:textId="55796E58" w:rsidR="00D518DA" w:rsidRPr="00B71524" w:rsidRDefault="00D518DA" w:rsidP="00D518DA">
      <w:pPr>
        <w:autoSpaceDE w:val="0"/>
        <w:autoSpaceDN w:val="0"/>
        <w:spacing w:before="120" w:line="360" w:lineRule="auto"/>
        <w:textAlignment w:val="baseline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 xml:space="preserve">c.1) Ubezpieczenie strażaków OSP -  </w:t>
      </w:r>
      <w:r w:rsidRPr="00B71524">
        <w:rPr>
          <w:rFonts w:asciiTheme="minorHAnsi" w:eastAsia="SimSun" w:hAnsiTheme="minorHAnsi" w:cstheme="minorHAnsi"/>
          <w:bCs/>
          <w:kern w:val="3"/>
          <w:lang w:bidi="hi-IN"/>
        </w:rPr>
        <w:t>Zakres ochrony ubezpieczeniowej i wysokość świadczeń</w:t>
      </w:r>
      <w:r w:rsidRPr="00B71524">
        <w:rPr>
          <w:rFonts w:asciiTheme="minorHAnsi" w:eastAsia="SimSun" w:hAnsiTheme="minorHAnsi" w:cstheme="minorHAnsi"/>
          <w:kern w:val="3"/>
          <w:lang w:bidi="hi-IN"/>
        </w:rPr>
        <w:t xml:space="preserve"> – zgodny z ustaw</w:t>
      </w:r>
      <w:r w:rsidR="00D77C02">
        <w:rPr>
          <w:rFonts w:asciiTheme="minorHAnsi" w:eastAsia="SimSun" w:hAnsiTheme="minorHAnsi" w:cstheme="minorHAnsi"/>
          <w:kern w:val="3"/>
          <w:lang w:bidi="hi-IN"/>
        </w:rPr>
        <w:t>ą</w:t>
      </w:r>
      <w:r w:rsidRPr="00B71524">
        <w:rPr>
          <w:rFonts w:asciiTheme="minorHAnsi" w:eastAsia="SimSun" w:hAnsiTheme="minorHAnsi" w:cstheme="minorHAnsi"/>
          <w:kern w:val="3"/>
          <w:lang w:bidi="hi-IN"/>
        </w:rPr>
        <w:t xml:space="preserve"> o ochotniczych strażach pożarnych  z dnia 17 grudnia 2021 r.  (tj. </w:t>
      </w:r>
      <w:r w:rsidR="00665795" w:rsidRPr="00665795">
        <w:rPr>
          <w:rFonts w:asciiTheme="minorHAnsi" w:eastAsia="SimSun" w:hAnsiTheme="minorHAnsi" w:cstheme="minorHAnsi"/>
          <w:kern w:val="3"/>
          <w:lang w:bidi="hi-IN"/>
        </w:rPr>
        <w:t xml:space="preserve">Dz. U. z 2024 r. poz. 233 z </w:t>
      </w:r>
      <w:proofErr w:type="spellStart"/>
      <w:r w:rsidR="00665795" w:rsidRPr="00665795">
        <w:rPr>
          <w:rFonts w:asciiTheme="minorHAnsi" w:eastAsia="SimSun" w:hAnsiTheme="minorHAnsi" w:cstheme="minorHAnsi"/>
          <w:kern w:val="3"/>
          <w:lang w:bidi="hi-IN"/>
        </w:rPr>
        <w:t>późn</w:t>
      </w:r>
      <w:proofErr w:type="spellEnd"/>
      <w:r w:rsidR="00665795" w:rsidRPr="00665795">
        <w:rPr>
          <w:rFonts w:asciiTheme="minorHAnsi" w:eastAsia="SimSun" w:hAnsiTheme="minorHAnsi" w:cstheme="minorHAnsi"/>
          <w:kern w:val="3"/>
          <w:lang w:bidi="hi-IN"/>
        </w:rPr>
        <w:t>. zm.</w:t>
      </w:r>
      <w:r w:rsidRPr="00B71524">
        <w:rPr>
          <w:rFonts w:asciiTheme="minorHAnsi" w:eastAsia="SimSun" w:hAnsiTheme="minorHAnsi" w:cstheme="minorHAnsi"/>
          <w:kern w:val="3"/>
          <w:lang w:bidi="hi-IN"/>
        </w:rPr>
        <w:t>)</w:t>
      </w:r>
      <w:r w:rsidR="006A59DB" w:rsidRPr="00B71524">
        <w:rPr>
          <w:rFonts w:asciiTheme="minorHAnsi" w:eastAsia="SimSun" w:hAnsiTheme="minorHAnsi" w:cstheme="minorHAnsi"/>
          <w:kern w:val="3"/>
          <w:lang w:bidi="hi-IN"/>
        </w:rPr>
        <w:t>.</w:t>
      </w:r>
    </w:p>
    <w:p w14:paraId="74FFC345" w14:textId="434C3B3E" w:rsidR="00D518DA" w:rsidRPr="00B71524" w:rsidRDefault="00D518DA" w:rsidP="00D518DA">
      <w:pPr>
        <w:autoSpaceDE w:val="0"/>
        <w:autoSpaceDN w:val="0"/>
        <w:spacing w:before="120" w:line="360" w:lineRule="auto"/>
        <w:textAlignment w:val="baseline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 xml:space="preserve">c.2) Ubezpieczenie strażaków OSP podstawa prawna: </w:t>
      </w:r>
      <w:r w:rsidRPr="00B71524">
        <w:rPr>
          <w:rFonts w:asciiTheme="minorHAnsi" w:eastAsia="Arial" w:hAnsiTheme="minorHAnsi" w:cstheme="minorHAnsi"/>
          <w:bCs/>
        </w:rPr>
        <w:t>Obowiązujące</w:t>
      </w:r>
      <w:r w:rsidRPr="00B71524">
        <w:rPr>
          <w:rFonts w:asciiTheme="minorHAnsi" w:hAnsiTheme="minorHAnsi" w:cstheme="minorHAnsi"/>
        </w:rPr>
        <w:t xml:space="preserve"> OWU z dnia ......................... nr ................. </w:t>
      </w:r>
    </w:p>
    <w:p w14:paraId="12F335FD" w14:textId="29235139" w:rsidR="00D518DA" w:rsidRPr="00B71524" w:rsidRDefault="00D518DA" w:rsidP="00D518DA">
      <w:pPr>
        <w:autoSpaceDE w:val="0"/>
        <w:autoSpaceDN w:val="0"/>
        <w:spacing w:before="120" w:line="360" w:lineRule="auto"/>
        <w:textAlignment w:val="baseline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 xml:space="preserve">c.3) Ubezpieczenie członków młodzieżowych drużyn pożarniczych i dziecięcych drużyn pożarniczych podstawa prawna: </w:t>
      </w:r>
      <w:r w:rsidRPr="00B71524">
        <w:rPr>
          <w:rFonts w:asciiTheme="minorHAnsi" w:eastAsia="Arial" w:hAnsiTheme="minorHAnsi" w:cstheme="minorHAnsi"/>
          <w:bCs/>
        </w:rPr>
        <w:t>Obowiązujące</w:t>
      </w:r>
      <w:r w:rsidRPr="00B71524">
        <w:rPr>
          <w:rFonts w:asciiTheme="minorHAnsi" w:hAnsiTheme="minorHAnsi" w:cstheme="minorHAnsi"/>
        </w:rPr>
        <w:t xml:space="preserve"> OWU z dnia ....................nr .................</w:t>
      </w:r>
    </w:p>
    <w:p w14:paraId="5B04E08C" w14:textId="77777777" w:rsidR="00D31EB7" w:rsidRPr="00B71524" w:rsidRDefault="00D31EB7" w:rsidP="00D518DA">
      <w:pPr>
        <w:tabs>
          <w:tab w:val="left" w:pos="50"/>
        </w:tabs>
        <w:suppressAutoHyphens/>
        <w:spacing w:before="113"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  <w:spacing w:val="4"/>
          <w:shd w:val="clear" w:color="auto" w:fill="FFFFFF"/>
        </w:rPr>
        <w:t xml:space="preserve">W/w Ogólne warunki umów: </w:t>
      </w:r>
      <w:bookmarkStart w:id="7" w:name="__Fieldmark__2034_1217324599"/>
      <w:r w:rsidRPr="00B71524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1524">
        <w:rPr>
          <w:rFonts w:asciiTheme="minorHAnsi" w:hAnsiTheme="minorHAnsi" w:cstheme="minorHAnsi"/>
        </w:rPr>
        <w:instrText xml:space="preserve"> FORMCHECKBOX </w:instrText>
      </w:r>
      <w:r w:rsidRPr="00B71524">
        <w:rPr>
          <w:rFonts w:asciiTheme="minorHAnsi" w:hAnsiTheme="minorHAnsi" w:cstheme="minorHAnsi"/>
        </w:rPr>
      </w:r>
      <w:r w:rsidRPr="00B71524">
        <w:rPr>
          <w:rFonts w:asciiTheme="minorHAnsi" w:hAnsiTheme="minorHAnsi" w:cstheme="minorHAnsi"/>
        </w:rPr>
        <w:fldChar w:fldCharType="separate"/>
      </w:r>
      <w:r w:rsidRPr="00B71524">
        <w:rPr>
          <w:rFonts w:asciiTheme="minorHAnsi" w:hAnsiTheme="minorHAnsi" w:cstheme="minorHAnsi"/>
        </w:rPr>
        <w:fldChar w:fldCharType="end"/>
      </w:r>
      <w:bookmarkEnd w:id="7"/>
      <w:r w:rsidRPr="00B71524">
        <w:rPr>
          <w:rFonts w:asciiTheme="minorHAnsi" w:hAnsiTheme="minorHAnsi" w:cstheme="minorHAnsi"/>
          <w:spacing w:val="4"/>
          <w:shd w:val="clear" w:color="auto" w:fill="FFFFFF"/>
        </w:rPr>
        <w:t xml:space="preserve"> dołączam do oferty, </w:t>
      </w:r>
      <w:bookmarkStart w:id="8" w:name="__Fieldmark__2035_1217324599"/>
      <w:r w:rsidRPr="00B71524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1524">
        <w:rPr>
          <w:rFonts w:asciiTheme="minorHAnsi" w:hAnsiTheme="minorHAnsi" w:cstheme="minorHAnsi"/>
        </w:rPr>
        <w:instrText xml:space="preserve"> FORMCHECKBOX </w:instrText>
      </w:r>
      <w:r w:rsidRPr="00B71524">
        <w:rPr>
          <w:rFonts w:asciiTheme="minorHAnsi" w:hAnsiTheme="minorHAnsi" w:cstheme="minorHAnsi"/>
        </w:rPr>
      </w:r>
      <w:r w:rsidRPr="00B71524">
        <w:rPr>
          <w:rFonts w:asciiTheme="minorHAnsi" w:hAnsiTheme="minorHAnsi" w:cstheme="minorHAnsi"/>
        </w:rPr>
        <w:fldChar w:fldCharType="separate"/>
      </w:r>
      <w:r w:rsidRPr="00B71524">
        <w:rPr>
          <w:rFonts w:asciiTheme="minorHAnsi" w:hAnsiTheme="minorHAnsi" w:cstheme="minorHAnsi"/>
        </w:rPr>
        <w:fldChar w:fldCharType="end"/>
      </w:r>
      <w:bookmarkEnd w:id="8"/>
      <w:r w:rsidRPr="00B71524">
        <w:rPr>
          <w:rFonts w:asciiTheme="minorHAnsi" w:hAnsiTheme="minorHAnsi" w:cstheme="minorHAnsi"/>
          <w:spacing w:val="4"/>
          <w:shd w:val="clear" w:color="auto" w:fill="FFFFFF"/>
        </w:rPr>
        <w:t xml:space="preserve"> nie dołączam do oferty i </w:t>
      </w:r>
      <w:r w:rsidRPr="00B71524">
        <w:rPr>
          <w:rFonts w:asciiTheme="minorHAnsi" w:hAnsiTheme="minorHAnsi" w:cstheme="minorHAnsi"/>
          <w:spacing w:val="4"/>
          <w:kern w:val="2"/>
          <w:shd w:val="clear" w:color="auto" w:fill="FFFFFF"/>
        </w:rPr>
        <w:t>wskazuję adres internetowy strony, na której są dostępne: …..….……….………..…..</w:t>
      </w:r>
    </w:p>
    <w:p w14:paraId="65274BB3" w14:textId="77777777" w:rsidR="00D31EB7" w:rsidRPr="00B71524" w:rsidRDefault="00D31EB7" w:rsidP="0041771B">
      <w:pPr>
        <w:pStyle w:val="Akapitzlist"/>
        <w:numPr>
          <w:ilvl w:val="1"/>
          <w:numId w:val="11"/>
        </w:numPr>
        <w:tabs>
          <w:tab w:val="left" w:pos="63"/>
          <w:tab w:val="left" w:pos="682"/>
        </w:tabs>
        <w:suppressAutoHyphens/>
        <w:spacing w:before="227" w:line="120" w:lineRule="atLeast"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 xml:space="preserve">Oświadczamy, że wszelkie odstępstwa od Ogólnych Warunków Ubezpieczeń zawarte w ofercie zostały zatwierdzone przez osoby posiadające stosowne uprawnienia. Jednocześnie stwierdzamy, iż świadomi jesteśmy odpowiedzialności karnej za składanie fałszywych oświadczeń. </w:t>
      </w:r>
    </w:p>
    <w:p w14:paraId="6D459FEA" w14:textId="7B84CF63" w:rsidR="00D31EB7" w:rsidRPr="00D77C02" w:rsidRDefault="00D31EB7" w:rsidP="00D77C02">
      <w:pPr>
        <w:pStyle w:val="Akapitzlist"/>
        <w:numPr>
          <w:ilvl w:val="1"/>
          <w:numId w:val="11"/>
        </w:numPr>
        <w:tabs>
          <w:tab w:val="left" w:pos="63"/>
          <w:tab w:val="left" w:pos="682"/>
        </w:tabs>
        <w:suppressAutoHyphens/>
        <w:spacing w:before="227" w:line="120" w:lineRule="atLeast"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W przypadku Towarzystwa Ubezpieczeń Wzajemnych oświadczamy, że statut towarzystwa określa, iż Ubezpieczający/Ubezpieczony nie będzie zobowiązany do udziału w pokryciu strat Towarzystwa przez wnoszenie dodatkowej składki ubezpieczeniowej jak również innych zobowiązań poza zobowiązaniami wynikającymi z umowy ubezpieczenia.*</w:t>
      </w:r>
    </w:p>
    <w:p w14:paraId="745BE7B0" w14:textId="77777777" w:rsidR="00456058" w:rsidRPr="00B71524" w:rsidRDefault="00456058" w:rsidP="0041771B">
      <w:pPr>
        <w:pStyle w:val="Akapitzlist"/>
        <w:numPr>
          <w:ilvl w:val="1"/>
          <w:numId w:val="11"/>
        </w:numPr>
        <w:tabs>
          <w:tab w:val="left" w:pos="63"/>
          <w:tab w:val="left" w:pos="682"/>
        </w:tabs>
        <w:suppressAutoHyphens/>
        <w:spacing w:before="227" w:line="120" w:lineRule="atLeast"/>
        <w:jc w:val="both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  <w:b/>
          <w:bCs/>
        </w:rPr>
        <w:t>PLACÓWKA ODPOWIEDZIALNA ZA REALIZACJĘ ZAMÓWIENIA</w:t>
      </w:r>
    </w:p>
    <w:p w14:paraId="04D44D2B" w14:textId="77777777" w:rsidR="00456058" w:rsidRPr="00B71524" w:rsidRDefault="00456058" w:rsidP="00D31EB7">
      <w:pPr>
        <w:ind w:firstLine="708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Pełna nazwa  ....................................................................................................</w:t>
      </w:r>
    </w:p>
    <w:p w14:paraId="5FA11268" w14:textId="77777777" w:rsidR="00456058" w:rsidRPr="00B71524" w:rsidRDefault="00456058" w:rsidP="00D31EB7">
      <w:pPr>
        <w:ind w:firstLine="708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..........................................................................................................................</w:t>
      </w:r>
    </w:p>
    <w:p w14:paraId="414C0AEE" w14:textId="77777777" w:rsidR="00456058" w:rsidRPr="00B71524" w:rsidRDefault="00456058" w:rsidP="00D31EB7">
      <w:pPr>
        <w:ind w:firstLine="708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Adres .................................................................................................................</w:t>
      </w:r>
    </w:p>
    <w:p w14:paraId="1D4C1C90" w14:textId="77777777" w:rsidR="00456058" w:rsidRPr="00B71524" w:rsidRDefault="00456058" w:rsidP="00D31EB7">
      <w:pPr>
        <w:ind w:firstLine="708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Numery telefonów kontaktowych ......................................................................</w:t>
      </w:r>
    </w:p>
    <w:p w14:paraId="674C68BE" w14:textId="29B583D5" w:rsidR="00456058" w:rsidRPr="00B71524" w:rsidRDefault="00456058" w:rsidP="00D31EB7">
      <w:pPr>
        <w:spacing w:before="120"/>
        <w:ind w:firstLine="708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e-mail:…………………………………………………………………………………..</w:t>
      </w:r>
    </w:p>
    <w:p w14:paraId="795B3097" w14:textId="77777777" w:rsidR="00456058" w:rsidRPr="00B71524" w:rsidRDefault="00456058" w:rsidP="00D31EB7">
      <w:pPr>
        <w:spacing w:before="120"/>
        <w:ind w:firstLine="708"/>
        <w:rPr>
          <w:rFonts w:asciiTheme="minorHAnsi" w:hAnsiTheme="minorHAnsi" w:cstheme="minorHAnsi"/>
          <w:b/>
          <w:bCs/>
        </w:rPr>
      </w:pPr>
      <w:r w:rsidRPr="00B71524">
        <w:rPr>
          <w:rFonts w:asciiTheme="minorHAnsi" w:hAnsiTheme="minorHAnsi" w:cstheme="minorHAnsi"/>
          <w:b/>
          <w:bCs/>
        </w:rPr>
        <w:t>OSOBA UPRAWNIONA DO NADZORU WYSTAWIANIA POLIS</w:t>
      </w:r>
    </w:p>
    <w:p w14:paraId="28D8C1B0" w14:textId="3042E7A7" w:rsidR="00456058" w:rsidRPr="00B71524" w:rsidRDefault="00456058" w:rsidP="00D77C02">
      <w:pPr>
        <w:ind w:firstLine="708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Imię i Nazwisko: .............................................................................................</w:t>
      </w:r>
    </w:p>
    <w:p w14:paraId="0B0B3E08" w14:textId="71381070" w:rsidR="00D31EB7" w:rsidRPr="00B71524" w:rsidRDefault="00456058" w:rsidP="00D518DA">
      <w:pPr>
        <w:pStyle w:val="Akapitzlist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Tel. ..............................................................e-mail:………………………………</w:t>
      </w:r>
    </w:p>
    <w:p w14:paraId="481CE852" w14:textId="77777777" w:rsidR="00D518DA" w:rsidRPr="00B71524" w:rsidRDefault="00D518DA" w:rsidP="00D518DA">
      <w:pPr>
        <w:pStyle w:val="Akapitzlist"/>
        <w:rPr>
          <w:rFonts w:asciiTheme="minorHAnsi" w:hAnsiTheme="minorHAnsi" w:cstheme="minorHAnsi"/>
        </w:rPr>
      </w:pPr>
    </w:p>
    <w:p w14:paraId="21E0D3C3" w14:textId="52FFEC30" w:rsidR="00D518DA" w:rsidRPr="00B71524" w:rsidRDefault="00D518DA" w:rsidP="00D518DA">
      <w:pPr>
        <w:pStyle w:val="Akapitzlist"/>
        <w:rPr>
          <w:rFonts w:asciiTheme="minorHAnsi" w:hAnsiTheme="minorHAnsi" w:cstheme="minorHAnsi"/>
          <w:b/>
          <w:bCs/>
        </w:rPr>
      </w:pPr>
      <w:r w:rsidRPr="00B71524">
        <w:rPr>
          <w:rFonts w:asciiTheme="minorHAnsi" w:hAnsiTheme="minorHAnsi" w:cstheme="minorHAnsi"/>
          <w:b/>
          <w:bCs/>
        </w:rPr>
        <w:t>PLACÓWKA OBSŁUGUJĄCA LIKWIDACJĘ SZKÓD</w:t>
      </w:r>
    </w:p>
    <w:p w14:paraId="017BEA79" w14:textId="77777777" w:rsidR="00456058" w:rsidRPr="00B71524" w:rsidRDefault="00456058" w:rsidP="00D518DA">
      <w:pPr>
        <w:ind w:firstLine="708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Pełna nazwa  ....................................................................................................</w:t>
      </w:r>
    </w:p>
    <w:p w14:paraId="09DEE4A0" w14:textId="77777777" w:rsidR="00456058" w:rsidRPr="00B71524" w:rsidRDefault="00456058" w:rsidP="00D518DA">
      <w:pPr>
        <w:ind w:firstLine="708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..........................................................................................................................</w:t>
      </w:r>
    </w:p>
    <w:p w14:paraId="46F5783C" w14:textId="77777777" w:rsidR="00456058" w:rsidRPr="00B71524" w:rsidRDefault="00456058" w:rsidP="00D518DA">
      <w:pPr>
        <w:ind w:firstLine="708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Adres .................................................................................................................</w:t>
      </w:r>
    </w:p>
    <w:p w14:paraId="52127E49" w14:textId="77777777" w:rsidR="00456058" w:rsidRPr="00B71524" w:rsidRDefault="00456058" w:rsidP="00D518DA">
      <w:pPr>
        <w:ind w:firstLine="708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Numery telefonów kontaktowych ......................................................................</w:t>
      </w:r>
    </w:p>
    <w:p w14:paraId="2A8388A4" w14:textId="77777777" w:rsidR="00456058" w:rsidRPr="00B71524" w:rsidRDefault="00456058" w:rsidP="00D518DA">
      <w:pPr>
        <w:ind w:firstLine="708"/>
        <w:rPr>
          <w:rFonts w:asciiTheme="minorHAnsi" w:hAnsiTheme="minorHAnsi" w:cstheme="minorHAnsi"/>
        </w:rPr>
      </w:pPr>
      <w:r w:rsidRPr="00B71524">
        <w:rPr>
          <w:rFonts w:asciiTheme="minorHAnsi" w:hAnsiTheme="minorHAnsi" w:cstheme="minorHAnsi"/>
        </w:rPr>
        <w:t>e-mail:…………………………………………………………………………………..</w:t>
      </w:r>
    </w:p>
    <w:p w14:paraId="673D58EB" w14:textId="77777777" w:rsidR="000F5F61" w:rsidRDefault="000F5F61" w:rsidP="000F5F61">
      <w:pPr>
        <w:pStyle w:val="Tekstpodstawowywcity"/>
        <w:ind w:left="0" w:right="432"/>
        <w:jc w:val="left"/>
        <w:rPr>
          <w:rFonts w:ascii="Times New Roman" w:hAnsi="Times New Roman"/>
          <w:sz w:val="22"/>
          <w:szCs w:val="22"/>
        </w:rPr>
      </w:pPr>
    </w:p>
    <w:p w14:paraId="378928FB" w14:textId="6602B9A1" w:rsidR="00F54C02" w:rsidRPr="00440161" w:rsidRDefault="00DC4E23" w:rsidP="00440161">
      <w:pPr>
        <w:pStyle w:val="Tekstpodstawowywcity"/>
        <w:numPr>
          <w:ilvl w:val="2"/>
          <w:numId w:val="2"/>
        </w:numPr>
        <w:tabs>
          <w:tab w:val="clear" w:pos="2160"/>
        </w:tabs>
        <w:spacing w:line="276" w:lineRule="auto"/>
        <w:ind w:left="426" w:hanging="426"/>
        <w:rPr>
          <w:rFonts w:asciiTheme="minorHAnsi" w:hAnsiTheme="minorHAnsi" w:cs="Arial"/>
          <w:iCs/>
          <w:sz w:val="22"/>
          <w:szCs w:val="22"/>
        </w:rPr>
      </w:pPr>
      <w:r w:rsidRPr="0080269C">
        <w:rPr>
          <w:rFonts w:asciiTheme="minorHAnsi" w:hAnsiTheme="minorHAnsi" w:cs="Arial"/>
          <w:iCs/>
          <w:sz w:val="22"/>
          <w:szCs w:val="22"/>
        </w:rPr>
        <w:t xml:space="preserve">Zobowiązuję się wykonać zamówienia w terminie </w:t>
      </w:r>
      <w:r w:rsidR="006442E3" w:rsidRPr="0080269C">
        <w:rPr>
          <w:rFonts w:asciiTheme="minorHAnsi" w:hAnsiTheme="minorHAnsi" w:cs="Arial"/>
          <w:iCs/>
          <w:sz w:val="22"/>
          <w:szCs w:val="22"/>
        </w:rPr>
        <w:t>zgodnym</w:t>
      </w:r>
      <w:r w:rsidR="006A59DB">
        <w:rPr>
          <w:rFonts w:asciiTheme="minorHAnsi" w:hAnsiTheme="minorHAnsi" w:cs="Arial"/>
          <w:iCs/>
          <w:sz w:val="22"/>
          <w:szCs w:val="22"/>
        </w:rPr>
        <w:t xml:space="preserve"> </w:t>
      </w:r>
      <w:r w:rsidR="006A59DB" w:rsidRPr="006A59DB">
        <w:rPr>
          <w:rFonts w:asciiTheme="minorHAnsi" w:hAnsiTheme="minorHAnsi" w:cs="Arial"/>
          <w:iCs/>
          <w:color w:val="7030A0"/>
          <w:sz w:val="22"/>
          <w:szCs w:val="22"/>
        </w:rPr>
        <w:t>z</w:t>
      </w:r>
      <w:r w:rsidR="006442E3" w:rsidRPr="0080269C">
        <w:rPr>
          <w:rFonts w:asciiTheme="minorHAnsi" w:hAnsiTheme="minorHAnsi" w:cs="Arial"/>
          <w:iCs/>
          <w:sz w:val="22"/>
          <w:szCs w:val="22"/>
        </w:rPr>
        <w:t xml:space="preserve"> SWZ.</w:t>
      </w:r>
    </w:p>
    <w:p w14:paraId="5BE978AD" w14:textId="77777777" w:rsidR="00DC4E23" w:rsidRPr="00B71524" w:rsidRDefault="00DC4E23" w:rsidP="00B71524">
      <w:pPr>
        <w:spacing w:line="276" w:lineRule="auto"/>
        <w:rPr>
          <w:rFonts w:asciiTheme="minorHAnsi" w:hAnsiTheme="minorHAnsi" w:cstheme="minorHAnsi"/>
          <w:iCs/>
          <w:strike/>
          <w:sz w:val="22"/>
          <w:szCs w:val="22"/>
        </w:rPr>
      </w:pPr>
    </w:p>
    <w:p w14:paraId="26C76C2D" w14:textId="77777777" w:rsidR="00DC4E23" w:rsidRPr="009D1BB9" w:rsidRDefault="00DC4E23" w:rsidP="00714426">
      <w:pPr>
        <w:pStyle w:val="Tekstpodstawowywcity"/>
        <w:numPr>
          <w:ilvl w:val="2"/>
          <w:numId w:val="2"/>
        </w:numPr>
        <w:tabs>
          <w:tab w:val="clear" w:pos="2160"/>
        </w:tabs>
        <w:spacing w:line="276" w:lineRule="auto"/>
        <w:ind w:left="426" w:hanging="426"/>
        <w:rPr>
          <w:rFonts w:asciiTheme="minorHAnsi" w:hAnsiTheme="minorHAnsi" w:cstheme="minorHAnsi"/>
          <w:iCs/>
          <w:sz w:val="22"/>
          <w:szCs w:val="22"/>
        </w:rPr>
      </w:pPr>
      <w:r w:rsidRPr="009D1BB9">
        <w:rPr>
          <w:rFonts w:asciiTheme="minorHAnsi" w:hAnsiTheme="minorHAnsi" w:cstheme="minorHAnsi"/>
          <w:iCs/>
          <w:sz w:val="22"/>
          <w:szCs w:val="22"/>
        </w:rPr>
        <w:t>Niniejszym oświadczam, że:</w:t>
      </w:r>
    </w:p>
    <w:p w14:paraId="4B8DC055" w14:textId="77777777" w:rsidR="00DC4E23" w:rsidRPr="009D1BB9" w:rsidRDefault="00DC4E23" w:rsidP="00714426">
      <w:pPr>
        <w:pStyle w:val="Tekstpodstawowywcity"/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456058">
        <w:rPr>
          <w:rFonts w:asciiTheme="minorHAnsi" w:hAnsiTheme="minorHAnsi" w:cstheme="minorHAnsi"/>
          <w:iCs/>
          <w:color w:val="7030A0"/>
          <w:sz w:val="22"/>
          <w:szCs w:val="22"/>
        </w:rPr>
        <w:t xml:space="preserve">- </w:t>
      </w:r>
      <w:r w:rsidRPr="009D1BB9">
        <w:rPr>
          <w:rFonts w:asciiTheme="minorHAnsi" w:hAnsiTheme="minorHAnsi" w:cstheme="minorHAnsi"/>
          <w:iCs/>
          <w:sz w:val="22"/>
          <w:szCs w:val="22"/>
        </w:rPr>
        <w:t>Zapoznałem się z treścią Specyfikacji Warunków Zamówienia i nie wnoszę do niej zastrzeżeń,</w:t>
      </w:r>
    </w:p>
    <w:p w14:paraId="18184962" w14:textId="77777777" w:rsidR="00DC4E23" w:rsidRPr="009D1BB9" w:rsidRDefault="00DC4E23" w:rsidP="00714426">
      <w:pPr>
        <w:pStyle w:val="Tekstpodstawowywcity"/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9D1BB9">
        <w:rPr>
          <w:rFonts w:asciiTheme="minorHAnsi" w:hAnsiTheme="minorHAnsi" w:cstheme="minorHAnsi"/>
          <w:iCs/>
          <w:sz w:val="22"/>
          <w:szCs w:val="22"/>
        </w:rPr>
        <w:lastRenderedPageBreak/>
        <w:t>- Jestem w stanie, na podstawie przedstawionych mi materiałów zrealizować przedmiot zamówienia,</w:t>
      </w:r>
    </w:p>
    <w:p w14:paraId="3BE72ABC" w14:textId="6F106CF0" w:rsidR="00456058" w:rsidRPr="006A59DB" w:rsidRDefault="00DC4E23" w:rsidP="006A59DB">
      <w:pPr>
        <w:pStyle w:val="Tekstpodstawowywcity"/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9D1BB9">
        <w:rPr>
          <w:rFonts w:asciiTheme="minorHAnsi" w:hAnsiTheme="minorHAnsi" w:cstheme="minorHAnsi"/>
          <w:iCs/>
          <w:sz w:val="22"/>
          <w:szCs w:val="22"/>
        </w:rPr>
        <w:t>- Uzyskałem konieczne informacje niezbędne do właściwego wykonania zamówienia.</w:t>
      </w:r>
    </w:p>
    <w:p w14:paraId="45933DC4" w14:textId="46076DEE" w:rsidR="006A59DB" w:rsidRPr="00B71524" w:rsidRDefault="009D1BB9" w:rsidP="006A59DB">
      <w:pPr>
        <w:pStyle w:val="Tekstpodstawowywcit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71524">
        <w:rPr>
          <w:rFonts w:asciiTheme="minorHAnsi" w:hAnsiTheme="minorHAnsi" w:cstheme="minorHAnsi"/>
          <w:sz w:val="22"/>
          <w:szCs w:val="22"/>
        </w:rPr>
        <w:t xml:space="preserve">- Oświadczamy, że akceptujemy jako obowiązujące załączone do opisu przedmiotu zamówienia druki zgłoszenia szkody. Zgadzamy się na zgłaszanie szkód do placówki podanej w umowie - z pominięciem ewentualnej infolinii (do wyboru przez Ubezpieczonego). </w:t>
      </w:r>
    </w:p>
    <w:p w14:paraId="2E5F3DDF" w14:textId="60A0C15E" w:rsidR="00456058" w:rsidRPr="00B71524" w:rsidRDefault="00456058" w:rsidP="00456058">
      <w:pPr>
        <w:pStyle w:val="Tekstpodstawowywcity"/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B71524">
        <w:rPr>
          <w:rFonts w:asciiTheme="minorHAnsi" w:hAnsiTheme="minorHAnsi" w:cstheme="minorHAnsi"/>
          <w:sz w:val="22"/>
          <w:szCs w:val="22"/>
        </w:rPr>
        <w:t>- Oświadczamy, że za wyjątkiem poniższych informacji i dokumentów:</w:t>
      </w:r>
    </w:p>
    <w:p w14:paraId="16D56A1B" w14:textId="77777777" w:rsidR="00456058" w:rsidRPr="00B71524" w:rsidRDefault="00456058" w:rsidP="00456058">
      <w:p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1524">
        <w:rPr>
          <w:rFonts w:asciiTheme="minorHAnsi" w:hAnsiTheme="minorHAnsi" w:cstheme="minorHAnsi"/>
          <w:sz w:val="22"/>
          <w:szCs w:val="22"/>
        </w:rPr>
        <w:t>…………………………………………………………. zawartych w pliku o nazwie…………</w:t>
      </w:r>
    </w:p>
    <w:p w14:paraId="14545C56" w14:textId="77777777" w:rsidR="00456058" w:rsidRPr="00B71524" w:rsidRDefault="00456058" w:rsidP="00456058">
      <w:p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1524">
        <w:rPr>
          <w:rFonts w:asciiTheme="minorHAnsi" w:hAnsiTheme="minorHAnsi" w:cstheme="minorHAnsi"/>
          <w:sz w:val="22"/>
          <w:szCs w:val="22"/>
        </w:rPr>
        <w:t>…………………………………………, niniejsza oferta wraz z załącznikami są jawne i nie zawierają informacji stanowiących tajemnicę przedsiębiorstwa w rozumieniu przepisów o zwalczaniu nieuczciwej konkurencji, które chcemy zastrzec przed dostępem ogólnym.</w:t>
      </w:r>
    </w:p>
    <w:p w14:paraId="03671082" w14:textId="77777777" w:rsidR="00456058" w:rsidRPr="00B71524" w:rsidRDefault="00456058" w:rsidP="00456058">
      <w:p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1524">
        <w:rPr>
          <w:rFonts w:asciiTheme="minorHAnsi" w:hAnsiTheme="minorHAnsi" w:cstheme="minorHAnsi"/>
          <w:sz w:val="22"/>
          <w:szCs w:val="22"/>
        </w:rPr>
        <w:t>Powyższe informacje zostały zastrzeżone jako tajemnica przedsiębiorstwa z uwagi na:</w:t>
      </w:r>
    </w:p>
    <w:p w14:paraId="23F106B9" w14:textId="02C0F63A" w:rsidR="00456058" w:rsidRPr="00B71524" w:rsidRDefault="00456058" w:rsidP="00456058">
      <w:p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152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5748DACE" w14:textId="7E084013" w:rsidR="00DC4E23" w:rsidRPr="00B71524" w:rsidRDefault="00456058" w:rsidP="009D1BB9">
      <w:p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B71524">
        <w:rPr>
          <w:rFonts w:asciiTheme="minorHAnsi" w:hAnsiTheme="minorHAnsi" w:cstheme="minorHAnsi"/>
          <w:sz w:val="16"/>
          <w:szCs w:val="16"/>
        </w:rPr>
        <w:t>(w przypadku braku zastrzeżenia tajemnicy przedsiębiorstwa pkt 9 należy wpisać „nie dotyczy” lub pozostawić niewypełniony).</w:t>
      </w:r>
    </w:p>
    <w:p w14:paraId="07829A87" w14:textId="77777777" w:rsidR="009D1BB9" w:rsidRPr="009D1BB9" w:rsidRDefault="009D1BB9" w:rsidP="009D1BB9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7030A0"/>
          <w:sz w:val="16"/>
          <w:szCs w:val="16"/>
        </w:rPr>
      </w:pPr>
    </w:p>
    <w:p w14:paraId="6E44431A" w14:textId="06C3EEE7" w:rsidR="00DC4E23" w:rsidRPr="009D1BB9" w:rsidRDefault="00DC4E23" w:rsidP="009D1BB9">
      <w:pPr>
        <w:pStyle w:val="Tekstpodstawowywcity"/>
        <w:numPr>
          <w:ilvl w:val="2"/>
          <w:numId w:val="2"/>
        </w:numPr>
        <w:tabs>
          <w:tab w:val="clear" w:pos="2160"/>
        </w:tabs>
        <w:spacing w:line="276" w:lineRule="auto"/>
        <w:ind w:left="426" w:hanging="426"/>
        <w:rPr>
          <w:rFonts w:asciiTheme="minorHAnsi" w:hAnsiTheme="minorHAnsi" w:cs="Arial"/>
          <w:iCs/>
          <w:sz w:val="22"/>
          <w:szCs w:val="22"/>
        </w:rPr>
      </w:pPr>
      <w:r w:rsidRPr="00714426">
        <w:rPr>
          <w:rFonts w:asciiTheme="minorHAnsi" w:hAnsiTheme="minorHAnsi" w:cs="Arial"/>
          <w:iCs/>
          <w:sz w:val="22"/>
          <w:szCs w:val="22"/>
        </w:rPr>
        <w:t xml:space="preserve">Oświadczam, że termin związania niniejszą ofertą obejmuje </w:t>
      </w:r>
      <w:r w:rsidR="00213EC1">
        <w:rPr>
          <w:rFonts w:asciiTheme="minorHAnsi" w:hAnsiTheme="minorHAnsi" w:cs="Arial"/>
          <w:iCs/>
          <w:sz w:val="22"/>
          <w:szCs w:val="22"/>
        </w:rPr>
        <w:t>termin</w:t>
      </w:r>
      <w:r w:rsidRPr="00714426">
        <w:rPr>
          <w:rFonts w:asciiTheme="minorHAnsi" w:hAnsiTheme="minorHAnsi" w:cs="Arial"/>
          <w:iCs/>
          <w:sz w:val="22"/>
          <w:szCs w:val="22"/>
        </w:rPr>
        <w:t xml:space="preserve"> wskazany w SWZ.</w:t>
      </w:r>
    </w:p>
    <w:p w14:paraId="691FB4FF" w14:textId="77777777" w:rsidR="006442E3" w:rsidRPr="00456058" w:rsidRDefault="006442E3" w:rsidP="00714426">
      <w:pPr>
        <w:pStyle w:val="Akapitzlist"/>
        <w:spacing w:line="276" w:lineRule="auto"/>
        <w:rPr>
          <w:rFonts w:asciiTheme="minorHAnsi" w:hAnsiTheme="minorHAnsi" w:cs="Arial"/>
          <w:iCs/>
          <w:strike/>
          <w:color w:val="FF0000"/>
          <w:sz w:val="22"/>
          <w:szCs w:val="22"/>
        </w:rPr>
      </w:pPr>
    </w:p>
    <w:p w14:paraId="006F8D6E" w14:textId="77777777" w:rsidR="006442E3" w:rsidRPr="00714426" w:rsidRDefault="006442E3" w:rsidP="00714426">
      <w:pPr>
        <w:pStyle w:val="Tekstpodstawowywcity"/>
        <w:numPr>
          <w:ilvl w:val="2"/>
          <w:numId w:val="2"/>
        </w:numPr>
        <w:tabs>
          <w:tab w:val="clear" w:pos="2160"/>
        </w:tabs>
        <w:spacing w:line="276" w:lineRule="auto"/>
        <w:ind w:left="426" w:hanging="426"/>
        <w:rPr>
          <w:rFonts w:asciiTheme="minorHAnsi" w:hAnsiTheme="minorHAnsi" w:cs="Arial"/>
          <w:iCs/>
          <w:sz w:val="22"/>
          <w:szCs w:val="22"/>
        </w:rPr>
      </w:pPr>
      <w:r w:rsidRPr="00714426">
        <w:rPr>
          <w:rFonts w:asciiTheme="minorHAnsi" w:hAnsiTheme="minorHAnsi" w:cs="Arial"/>
          <w:iCs/>
          <w:sz w:val="22"/>
          <w:szCs w:val="22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</w:tblGrid>
      <w:tr w:rsidR="007F74CE" w14:paraId="6E2C30F7" w14:textId="77777777" w:rsidTr="007F74CE">
        <w:tc>
          <w:tcPr>
            <w:tcW w:w="562" w:type="dxa"/>
          </w:tcPr>
          <w:p w14:paraId="529172ED" w14:textId="77777777" w:rsidR="007F74CE" w:rsidRPr="007F74CE" w:rsidRDefault="007F74CE" w:rsidP="00F1164B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30F2D042" w14:textId="77777777" w:rsidR="007F74CE" w:rsidRDefault="007F74CE" w:rsidP="00F1164B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7F74CE" w14:paraId="13574A7E" w14:textId="77777777" w:rsidTr="007F74CE">
        <w:tc>
          <w:tcPr>
            <w:tcW w:w="562" w:type="dxa"/>
          </w:tcPr>
          <w:p w14:paraId="305F6E64" w14:textId="77777777" w:rsidR="007F74CE" w:rsidRPr="007F74CE" w:rsidRDefault="007F74CE" w:rsidP="00F1164B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581AB324" w14:textId="77777777" w:rsidR="007F74CE" w:rsidRDefault="007F74CE" w:rsidP="00F1164B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7F74CE" w14:paraId="53614D8F" w14:textId="77777777" w:rsidTr="007F74CE">
        <w:tc>
          <w:tcPr>
            <w:tcW w:w="562" w:type="dxa"/>
          </w:tcPr>
          <w:p w14:paraId="16D17228" w14:textId="77777777" w:rsidR="007F74CE" w:rsidRPr="007F74CE" w:rsidRDefault="007F74CE" w:rsidP="00F1164B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</w:p>
        </w:tc>
        <w:tc>
          <w:tcPr>
            <w:tcW w:w="3828" w:type="dxa"/>
          </w:tcPr>
          <w:p w14:paraId="7C152CB6" w14:textId="77777777" w:rsidR="007F74CE" w:rsidRDefault="007F74CE" w:rsidP="00F1164B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7F74CE" w14:paraId="5176FF82" w14:textId="77777777" w:rsidTr="007F74CE">
        <w:tc>
          <w:tcPr>
            <w:tcW w:w="562" w:type="dxa"/>
          </w:tcPr>
          <w:p w14:paraId="56E94223" w14:textId="77777777" w:rsidR="007F74CE" w:rsidRPr="007F74CE" w:rsidRDefault="0012339E" w:rsidP="00F1164B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…</w:t>
            </w:r>
          </w:p>
        </w:tc>
        <w:tc>
          <w:tcPr>
            <w:tcW w:w="3828" w:type="dxa"/>
          </w:tcPr>
          <w:p w14:paraId="4D9B14BA" w14:textId="77777777" w:rsidR="007F74CE" w:rsidRDefault="007F74CE" w:rsidP="00F1164B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</w:tbl>
    <w:p w14:paraId="095DFC55" w14:textId="5ED77451" w:rsidR="00C56E5B" w:rsidRDefault="00C56E5B" w:rsidP="00A510C9">
      <w:pPr>
        <w:pStyle w:val="Tekstpodstawowywcity"/>
        <w:ind w:left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0A961E45" w14:textId="77777777" w:rsidR="00C56E5B" w:rsidRDefault="00C56E5B">
      <w:pPr>
        <w:rPr>
          <w:rFonts w:asciiTheme="minorHAnsi" w:hAnsiTheme="minorHAnsi" w:cs="Arial"/>
          <w:b/>
          <w:sz w:val="24"/>
          <w:szCs w:val="24"/>
          <w:u w:val="single"/>
        </w:rPr>
      </w:pPr>
      <w:r>
        <w:rPr>
          <w:rFonts w:asciiTheme="minorHAnsi" w:hAnsiTheme="minorHAnsi" w:cs="Arial"/>
          <w:b/>
          <w:sz w:val="24"/>
          <w:szCs w:val="24"/>
          <w:u w:val="single"/>
        </w:rPr>
        <w:br w:type="page"/>
      </w:r>
    </w:p>
    <w:p w14:paraId="3F1440A9" w14:textId="77777777" w:rsidR="004F171B" w:rsidRDefault="004F171B" w:rsidP="00C56E5B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</w:rPr>
      </w:pPr>
    </w:p>
    <w:p w14:paraId="5D985909" w14:textId="0E8929C6" w:rsidR="00C56E5B" w:rsidRPr="00FC4CBF" w:rsidRDefault="00C56E5B" w:rsidP="00C56E5B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</w:rPr>
      </w:pPr>
      <w:r w:rsidRPr="00FC4CBF">
        <w:rPr>
          <w:rFonts w:asciiTheme="minorHAnsi" w:hAnsiTheme="minorHAnsi" w:cs="Arial"/>
          <w:b/>
          <w:sz w:val="24"/>
          <w:szCs w:val="24"/>
        </w:rPr>
        <w:t>B. OŚWIADCZENIE WYKONAWCY</w:t>
      </w:r>
    </w:p>
    <w:p w14:paraId="389CA029" w14:textId="77777777" w:rsidR="00C56E5B" w:rsidRPr="00FC4CBF" w:rsidRDefault="00C56E5B" w:rsidP="00C56E5B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</w:rPr>
      </w:pPr>
    </w:p>
    <w:p w14:paraId="6BB92254" w14:textId="77777777" w:rsidR="00C56E5B" w:rsidRPr="00FC4CBF" w:rsidRDefault="00C56E5B" w:rsidP="00C56E5B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FC4CBF">
        <w:rPr>
          <w:rFonts w:asciiTheme="minorHAnsi" w:hAnsiTheme="minorHAnsi" w:cs="Arial"/>
          <w:b/>
          <w:sz w:val="22"/>
          <w:szCs w:val="22"/>
        </w:rPr>
        <w:t xml:space="preserve">składane na podstawie art. 125 ust. 1 ustawy z dnia 11 września 2019 r. </w:t>
      </w:r>
    </w:p>
    <w:p w14:paraId="3866DDC3" w14:textId="77777777" w:rsidR="00C56E5B" w:rsidRPr="00FC4CBF" w:rsidRDefault="00C56E5B" w:rsidP="00C56E5B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FC4CBF">
        <w:rPr>
          <w:rFonts w:asciiTheme="minorHAnsi" w:hAnsiTheme="minorHAnsi" w:cs="Arial"/>
          <w:b/>
          <w:sz w:val="22"/>
          <w:szCs w:val="22"/>
        </w:rPr>
        <w:t>Prawo zamówień publicznych</w:t>
      </w:r>
    </w:p>
    <w:p w14:paraId="5D565562" w14:textId="77777777" w:rsidR="00C56E5B" w:rsidRPr="00FC4CBF" w:rsidRDefault="00C56E5B" w:rsidP="00C56E5B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FC4CBF">
        <w:rPr>
          <w:rFonts w:asciiTheme="minorHAnsi" w:hAnsiTheme="minorHAnsi" w:cs="Arial"/>
          <w:b/>
          <w:sz w:val="22"/>
          <w:szCs w:val="22"/>
        </w:rPr>
        <w:t xml:space="preserve"> dotyczące spełnienia warunków udziału w postępowaniu oraz braku podstaw do wykluczenia </w:t>
      </w:r>
      <w:r w:rsidRPr="00FC4CBF">
        <w:rPr>
          <w:rFonts w:asciiTheme="minorHAnsi" w:hAnsiTheme="minorHAnsi" w:cs="Arial"/>
          <w:b/>
          <w:sz w:val="22"/>
          <w:szCs w:val="22"/>
        </w:rPr>
        <w:br/>
        <w:t>z postępowania</w:t>
      </w:r>
    </w:p>
    <w:p w14:paraId="54167EBF" w14:textId="77777777" w:rsidR="00C56E5B" w:rsidRPr="00714426" w:rsidRDefault="00C56E5B" w:rsidP="00C56E5B">
      <w:pPr>
        <w:pStyle w:val="Tekstpodstawowywcity"/>
        <w:ind w:left="0"/>
        <w:rPr>
          <w:rFonts w:asciiTheme="minorHAnsi" w:hAnsiTheme="minorHAnsi" w:cs="Arial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C56E5B" w14:paraId="02B17EC3" w14:textId="77777777" w:rsidTr="009942A8">
        <w:tc>
          <w:tcPr>
            <w:tcW w:w="2263" w:type="dxa"/>
          </w:tcPr>
          <w:p w14:paraId="7E093FAC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zamówienia:</w:t>
            </w:r>
          </w:p>
        </w:tc>
        <w:tc>
          <w:tcPr>
            <w:tcW w:w="6799" w:type="dxa"/>
          </w:tcPr>
          <w:p w14:paraId="188BF0AD" w14:textId="04A55384" w:rsidR="009D1BB9" w:rsidRPr="00B71524" w:rsidRDefault="00D77C02" w:rsidP="009D1BB9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„</w:t>
            </w:r>
            <w:r w:rsidR="009D1BB9" w:rsidRPr="00B715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Kompleksowe ubezpieczenia dla Gminy Zebrzydowice</w:t>
            </w:r>
          </w:p>
          <w:p w14:paraId="43DCA4F7" w14:textId="36D5AB97" w:rsidR="009D1BB9" w:rsidRPr="009D1BB9" w:rsidRDefault="009D1BB9" w:rsidP="009D1BB9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CC00FF"/>
                <w:sz w:val="32"/>
                <w:szCs w:val="32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 lata 202</w:t>
            </w:r>
            <w:r w:rsidR="0066579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  <w:r w:rsidRPr="00B715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-202</w:t>
            </w:r>
            <w:r w:rsidR="0066579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  <w:r w:rsidRPr="00B715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”</w:t>
            </w:r>
          </w:p>
        </w:tc>
      </w:tr>
      <w:tr w:rsidR="00C56E5B" w14:paraId="3C2BBE24" w14:textId="77777777" w:rsidTr="009942A8">
        <w:tc>
          <w:tcPr>
            <w:tcW w:w="2263" w:type="dxa"/>
          </w:tcPr>
          <w:p w14:paraId="6E58A8F2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Wykonawcy:</w:t>
            </w:r>
          </w:p>
        </w:tc>
        <w:tc>
          <w:tcPr>
            <w:tcW w:w="6799" w:type="dxa"/>
          </w:tcPr>
          <w:p w14:paraId="5A564F44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C56E5B" w14:paraId="07100904" w14:textId="77777777" w:rsidTr="009942A8">
        <w:tc>
          <w:tcPr>
            <w:tcW w:w="2263" w:type="dxa"/>
          </w:tcPr>
          <w:p w14:paraId="752A4E21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Adres Wykonawcy:</w:t>
            </w:r>
          </w:p>
        </w:tc>
        <w:tc>
          <w:tcPr>
            <w:tcW w:w="6799" w:type="dxa"/>
          </w:tcPr>
          <w:p w14:paraId="73044D22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C56E5B" w14:paraId="1D893627" w14:textId="77777777" w:rsidTr="009942A8">
        <w:tc>
          <w:tcPr>
            <w:tcW w:w="2263" w:type="dxa"/>
          </w:tcPr>
          <w:p w14:paraId="0D369514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NIP, KRS / </w:t>
            </w:r>
            <w:proofErr w:type="spellStart"/>
            <w:r>
              <w:rPr>
                <w:rFonts w:asciiTheme="minorHAnsi" w:hAnsiTheme="minorHAnsi" w:cs="Arial"/>
                <w:sz w:val="22"/>
              </w:rPr>
              <w:t>CEiDG</w:t>
            </w:r>
            <w:proofErr w:type="spellEnd"/>
            <w:r>
              <w:rPr>
                <w:rFonts w:asciiTheme="minorHAnsi" w:hAnsiTheme="minorHAnsi" w:cs="Arial"/>
                <w:sz w:val="22"/>
              </w:rPr>
              <w:t>:</w:t>
            </w:r>
          </w:p>
        </w:tc>
        <w:tc>
          <w:tcPr>
            <w:tcW w:w="6799" w:type="dxa"/>
          </w:tcPr>
          <w:p w14:paraId="0201E3B5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ED5168" w:rsidRPr="00B71524" w14:paraId="5EEA652A" w14:textId="77777777" w:rsidTr="009942A8">
        <w:tc>
          <w:tcPr>
            <w:tcW w:w="2263" w:type="dxa"/>
          </w:tcPr>
          <w:p w14:paraId="3FF2A8ED" w14:textId="125931CE" w:rsidR="00ED5168" w:rsidRPr="00B71524" w:rsidRDefault="00ED5168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 w:rsidRPr="00B71524">
              <w:rPr>
                <w:rFonts w:asciiTheme="minorHAnsi" w:hAnsiTheme="minorHAnsi" w:cs="Arial"/>
                <w:sz w:val="22"/>
              </w:rPr>
              <w:t>DOTYCZY:</w:t>
            </w:r>
          </w:p>
        </w:tc>
        <w:tc>
          <w:tcPr>
            <w:tcW w:w="6799" w:type="dxa"/>
          </w:tcPr>
          <w:p w14:paraId="58F75CF5" w14:textId="74E38256" w:rsidR="00ED5168" w:rsidRPr="00B71524" w:rsidRDefault="00ED5168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 w:rsidRPr="00B71524">
              <w:rPr>
                <w:rFonts w:asciiTheme="minorHAnsi" w:hAnsiTheme="minorHAnsi" w:cs="Arial"/>
                <w:sz w:val="22"/>
              </w:rPr>
              <w:t>CZĘŚĆI NR I Ubezpieczenia majątkowe wraz z odpowiedzialnością cywilną</w:t>
            </w:r>
            <w:r w:rsidRPr="00B71524">
              <w:rPr>
                <w:rFonts w:asciiTheme="minorHAnsi" w:hAnsiTheme="minorHAnsi" w:cs="Arial"/>
                <w:sz w:val="24"/>
                <w:szCs w:val="24"/>
              </w:rPr>
              <w:t>*</w:t>
            </w:r>
          </w:p>
          <w:p w14:paraId="1123DAE0" w14:textId="570C17E6" w:rsidR="00ED5168" w:rsidRPr="00B71524" w:rsidRDefault="00ED5168" w:rsidP="009942A8">
            <w:pPr>
              <w:pStyle w:val="Tekstpodstawowywcity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B71524">
              <w:rPr>
                <w:rFonts w:asciiTheme="minorHAnsi" w:hAnsiTheme="minorHAnsi" w:cs="Arial"/>
                <w:sz w:val="22"/>
              </w:rPr>
              <w:t>CZĘŚCI NR II Ubezpieczenia komunikacyjne</w:t>
            </w:r>
            <w:r w:rsidRPr="00B71524">
              <w:rPr>
                <w:rFonts w:asciiTheme="minorHAnsi" w:hAnsiTheme="minorHAnsi" w:cs="Arial"/>
                <w:sz w:val="24"/>
                <w:szCs w:val="24"/>
              </w:rPr>
              <w:t>*</w:t>
            </w:r>
          </w:p>
          <w:p w14:paraId="5B4771ED" w14:textId="05FDB9BC" w:rsidR="00ED5168" w:rsidRPr="00B71524" w:rsidRDefault="00ED5168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 w:rsidRPr="00B71524">
              <w:rPr>
                <w:rFonts w:asciiTheme="minorHAnsi" w:hAnsiTheme="minorHAnsi" w:cs="Arial"/>
                <w:sz w:val="22"/>
              </w:rPr>
              <w:t>CZĘŚĆI NR III Ubezpieczenie strażaków OSP</w:t>
            </w:r>
            <w:r w:rsidRPr="00B71524">
              <w:rPr>
                <w:rFonts w:asciiTheme="minorHAnsi" w:hAnsiTheme="minorHAnsi" w:cs="Arial"/>
                <w:sz w:val="24"/>
                <w:szCs w:val="24"/>
              </w:rPr>
              <w:t>*</w:t>
            </w:r>
          </w:p>
        </w:tc>
      </w:tr>
    </w:tbl>
    <w:p w14:paraId="3AE93599" w14:textId="77777777" w:rsidR="00583C59" w:rsidRPr="00B71524" w:rsidRDefault="00583C59" w:rsidP="00583C59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33EF2DC5" w14:textId="3D359C2D" w:rsidR="00C56E5B" w:rsidRPr="00B71524" w:rsidRDefault="00583C59" w:rsidP="00583C59">
      <w:pPr>
        <w:pStyle w:val="Tekstpodstawowywcity"/>
        <w:spacing w:line="276" w:lineRule="auto"/>
        <w:rPr>
          <w:rFonts w:asciiTheme="minorHAnsi" w:hAnsiTheme="minorHAnsi" w:cs="Arial"/>
          <w:sz w:val="22"/>
          <w:szCs w:val="22"/>
        </w:rPr>
      </w:pPr>
      <w:r w:rsidRPr="00B71524">
        <w:rPr>
          <w:rFonts w:asciiTheme="minorHAnsi" w:hAnsiTheme="minorHAnsi" w:cs="Arial"/>
          <w:sz w:val="22"/>
          <w:szCs w:val="22"/>
        </w:rPr>
        <w:t>*niepotrzebne skreślić</w:t>
      </w:r>
    </w:p>
    <w:p w14:paraId="60FD177F" w14:textId="77777777" w:rsidR="00583C59" w:rsidRPr="00583C59" w:rsidRDefault="00583C59" w:rsidP="00583C59">
      <w:pPr>
        <w:pStyle w:val="Tekstpodstawowywcity"/>
        <w:spacing w:line="276" w:lineRule="auto"/>
        <w:rPr>
          <w:rFonts w:asciiTheme="minorHAnsi" w:hAnsiTheme="minorHAnsi" w:cs="Arial"/>
          <w:color w:val="7030A0"/>
          <w:sz w:val="22"/>
          <w:szCs w:val="22"/>
        </w:rPr>
      </w:pPr>
    </w:p>
    <w:p w14:paraId="79BBA080" w14:textId="77777777" w:rsidR="00C56E5B" w:rsidRPr="00EB14A4" w:rsidRDefault="00C56E5B" w:rsidP="00C56E5B">
      <w:pPr>
        <w:pStyle w:val="Default"/>
        <w:numPr>
          <w:ilvl w:val="3"/>
          <w:numId w:val="2"/>
        </w:numPr>
        <w:tabs>
          <w:tab w:val="clear" w:pos="2880"/>
        </w:tabs>
        <w:spacing w:line="276" w:lineRule="auto"/>
        <w:ind w:left="426" w:hanging="426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EB14A4">
        <w:rPr>
          <w:rFonts w:asciiTheme="minorHAnsi" w:hAnsiTheme="minorHAnsi" w:cs="Arial"/>
          <w:color w:val="auto"/>
          <w:sz w:val="22"/>
          <w:szCs w:val="22"/>
        </w:rPr>
        <w:t xml:space="preserve">Oświadczam, że spełniam warunki udziału w postępowaniu określone przez Zamawiającego </w:t>
      </w:r>
      <w:r w:rsidRPr="00EB14A4">
        <w:rPr>
          <w:rFonts w:asciiTheme="minorHAnsi" w:hAnsiTheme="minorHAnsi" w:cs="Arial"/>
          <w:color w:val="auto"/>
          <w:sz w:val="22"/>
          <w:szCs w:val="22"/>
        </w:rPr>
        <w:br/>
        <w:t>w SWZ w rozdziale XIII.</w:t>
      </w:r>
    </w:p>
    <w:p w14:paraId="2E0948B6" w14:textId="77777777" w:rsidR="00C56E5B" w:rsidRPr="00714426" w:rsidRDefault="00C56E5B" w:rsidP="00C56E5B">
      <w:pPr>
        <w:pStyle w:val="Default"/>
        <w:numPr>
          <w:ilvl w:val="3"/>
          <w:numId w:val="2"/>
        </w:numPr>
        <w:tabs>
          <w:tab w:val="clear" w:pos="2880"/>
        </w:tabs>
        <w:spacing w:line="276" w:lineRule="auto"/>
        <w:ind w:left="426" w:hanging="426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EB14A4">
        <w:rPr>
          <w:rFonts w:asciiTheme="minorHAnsi" w:hAnsiTheme="minorHAnsi" w:cs="Arial"/>
          <w:color w:val="auto"/>
          <w:sz w:val="22"/>
          <w:szCs w:val="22"/>
        </w:rPr>
        <w:t xml:space="preserve">Oświadczam, że w celu wykazania spełniania warunków udziału w postępowaniu, określonych przez Zamawiającego w ogłoszeniu o zamówieniu oraz w pkt 3. rozdziału XI Specyfikacji  </w:t>
      </w:r>
      <w:r w:rsidRPr="00714426">
        <w:rPr>
          <w:rFonts w:asciiTheme="minorHAnsi" w:hAnsiTheme="minorHAnsi" w:cs="Arial"/>
          <w:sz w:val="22"/>
          <w:szCs w:val="22"/>
        </w:rPr>
        <w:t>Warunków Zamówienia,</w:t>
      </w:r>
    </w:p>
    <w:p w14:paraId="35372B7C" w14:textId="77777777" w:rsidR="00C56E5B" w:rsidRPr="00714426" w:rsidRDefault="00C56E5B" w:rsidP="00C56E5B">
      <w:pPr>
        <w:pStyle w:val="Tekstpodstawowywcity"/>
        <w:spacing w:line="276" w:lineRule="auto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□    polegam na zasobach innego/</w:t>
      </w:r>
      <w:proofErr w:type="spellStart"/>
      <w:r w:rsidRPr="00714426">
        <w:rPr>
          <w:rFonts w:asciiTheme="minorHAnsi" w:hAnsiTheme="minorHAnsi" w:cs="Arial"/>
          <w:sz w:val="22"/>
          <w:szCs w:val="22"/>
        </w:rPr>
        <w:t>ych</w:t>
      </w:r>
      <w:proofErr w:type="spellEnd"/>
      <w:r w:rsidRPr="00714426">
        <w:rPr>
          <w:rFonts w:asciiTheme="minorHAnsi" w:hAnsiTheme="minorHAnsi" w:cs="Arial"/>
          <w:sz w:val="22"/>
          <w:szCs w:val="22"/>
        </w:rPr>
        <w:t xml:space="preserve"> podmiotu/ów</w:t>
      </w:r>
    </w:p>
    <w:p w14:paraId="208C04D2" w14:textId="77777777" w:rsidR="00C56E5B" w:rsidRPr="00714426" w:rsidRDefault="00C56E5B" w:rsidP="00C56E5B">
      <w:pPr>
        <w:pStyle w:val="Tekstpodstawowywcity"/>
        <w:spacing w:line="276" w:lineRule="auto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□    nie polegam na zasobach innego/</w:t>
      </w:r>
      <w:proofErr w:type="spellStart"/>
      <w:r w:rsidRPr="00714426">
        <w:rPr>
          <w:rFonts w:asciiTheme="minorHAnsi" w:hAnsiTheme="minorHAnsi" w:cs="Arial"/>
          <w:sz w:val="22"/>
          <w:szCs w:val="22"/>
        </w:rPr>
        <w:t>ych</w:t>
      </w:r>
      <w:proofErr w:type="spellEnd"/>
      <w:r w:rsidRPr="00714426">
        <w:rPr>
          <w:rFonts w:asciiTheme="minorHAnsi" w:hAnsiTheme="minorHAnsi" w:cs="Arial"/>
          <w:sz w:val="22"/>
          <w:szCs w:val="22"/>
        </w:rPr>
        <w:t xml:space="preserve"> podmiotu/ów</w:t>
      </w:r>
    </w:p>
    <w:p w14:paraId="36A1BEC9" w14:textId="77777777" w:rsidR="00C56E5B" w:rsidRPr="00714426" w:rsidRDefault="00C56E5B" w:rsidP="00C56E5B">
      <w:pPr>
        <w:pStyle w:val="Tekstpodstawowywcity"/>
        <w:spacing w:line="276" w:lineRule="auto"/>
        <w:rPr>
          <w:rFonts w:asciiTheme="minorHAnsi" w:hAnsiTheme="minorHAnsi" w:cs="Arial"/>
          <w:i/>
          <w:sz w:val="22"/>
          <w:szCs w:val="22"/>
        </w:rPr>
      </w:pPr>
      <w:r w:rsidRPr="00714426">
        <w:rPr>
          <w:rFonts w:asciiTheme="minorHAnsi" w:hAnsiTheme="minorHAnsi" w:cs="Arial"/>
          <w:i/>
          <w:sz w:val="22"/>
          <w:szCs w:val="22"/>
        </w:rPr>
        <w:t>(zaznaczyć właściwe)</w:t>
      </w:r>
    </w:p>
    <w:p w14:paraId="7620FE55" w14:textId="77777777" w:rsidR="00C56E5B" w:rsidRPr="00714426" w:rsidRDefault="00C56E5B" w:rsidP="00C56E5B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Nazwa i adres podmiotu: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6E5B" w14:paraId="601C2E72" w14:textId="77777777" w:rsidTr="009942A8">
        <w:tc>
          <w:tcPr>
            <w:tcW w:w="9062" w:type="dxa"/>
          </w:tcPr>
          <w:p w14:paraId="6AC9F07F" w14:textId="77777777" w:rsidR="00C56E5B" w:rsidRDefault="00C56E5B" w:rsidP="009942A8">
            <w:pPr>
              <w:pStyle w:val="Tekstpodstawowywcity"/>
              <w:spacing w:line="276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42EC46D" w14:textId="77777777" w:rsidR="00C56E5B" w:rsidRPr="00714426" w:rsidRDefault="00C56E5B" w:rsidP="00C56E5B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01324A7D" w14:textId="77777777" w:rsidR="00C56E5B" w:rsidRDefault="00C56E5B" w:rsidP="00C56E5B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Udostępnione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6E5B" w14:paraId="68C69238" w14:textId="77777777" w:rsidTr="009942A8">
        <w:tc>
          <w:tcPr>
            <w:tcW w:w="9062" w:type="dxa"/>
          </w:tcPr>
          <w:p w14:paraId="01605C6E" w14:textId="77777777" w:rsidR="00C56E5B" w:rsidRDefault="00C56E5B" w:rsidP="009942A8">
            <w:pPr>
              <w:pStyle w:val="Tekstpodstawowywcity"/>
              <w:spacing w:line="276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4E464C4" w14:textId="77777777" w:rsidR="00C56E5B" w:rsidRPr="00714426" w:rsidRDefault="00C56E5B" w:rsidP="00C56E5B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68FA8C71" w14:textId="024EF1A1" w:rsidR="00C56E5B" w:rsidRPr="00B71524" w:rsidRDefault="00C56E5B" w:rsidP="00C56E5B">
      <w:pPr>
        <w:pStyle w:val="Akapitzlist2"/>
        <w:numPr>
          <w:ilvl w:val="3"/>
          <w:numId w:val="2"/>
        </w:numPr>
        <w:tabs>
          <w:tab w:val="clear" w:pos="2880"/>
        </w:tabs>
        <w:spacing w:line="276" w:lineRule="auto"/>
        <w:ind w:left="426" w:right="28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Oświadczam, że </w:t>
      </w:r>
      <w:r w:rsidRPr="00371ECE">
        <w:rPr>
          <w:rFonts w:asciiTheme="minorHAnsi" w:hAnsiTheme="minorHAnsi" w:cs="Arial"/>
          <w:b/>
          <w:bCs/>
          <w:sz w:val="22"/>
          <w:szCs w:val="22"/>
        </w:rPr>
        <w:t>nie podlegam wykluczeniu</w:t>
      </w:r>
      <w:r w:rsidRPr="00714426">
        <w:rPr>
          <w:rFonts w:asciiTheme="minorHAnsi" w:hAnsiTheme="minorHAnsi" w:cs="Arial"/>
          <w:sz w:val="22"/>
          <w:szCs w:val="22"/>
        </w:rPr>
        <w:t xml:space="preserve"> z postępowania na podstawie art</w:t>
      </w:r>
      <w:r w:rsidRPr="00273EB4">
        <w:rPr>
          <w:rFonts w:asciiTheme="minorHAnsi" w:hAnsiTheme="minorHAnsi" w:cs="Arial"/>
          <w:sz w:val="22"/>
          <w:szCs w:val="22"/>
        </w:rPr>
        <w:t xml:space="preserve">. 108 ust. </w:t>
      </w:r>
      <w:r w:rsidRPr="00B71524">
        <w:rPr>
          <w:rFonts w:asciiTheme="minorHAnsi" w:hAnsiTheme="minorHAnsi" w:cs="Arial"/>
          <w:sz w:val="22"/>
          <w:szCs w:val="22"/>
        </w:rPr>
        <w:t xml:space="preserve">1 </w:t>
      </w:r>
      <w:r w:rsidR="00273EB4" w:rsidRPr="00B71524">
        <w:rPr>
          <w:rFonts w:asciiTheme="minorHAnsi" w:hAnsiTheme="minorHAnsi" w:cs="Arial"/>
          <w:sz w:val="22"/>
          <w:szCs w:val="22"/>
        </w:rPr>
        <w:t xml:space="preserve">pkt.1-6 </w:t>
      </w:r>
      <w:r w:rsidRPr="00B71524">
        <w:rPr>
          <w:rFonts w:asciiTheme="minorHAnsi" w:hAnsiTheme="minorHAnsi" w:cs="Arial"/>
          <w:sz w:val="22"/>
          <w:szCs w:val="22"/>
        </w:rPr>
        <w:t>oraz art. 109 ust 1 pkt. 4</w:t>
      </w:r>
      <w:r w:rsidR="00B71524" w:rsidRPr="00B71524">
        <w:rPr>
          <w:rFonts w:asciiTheme="minorHAnsi" w:hAnsiTheme="minorHAnsi" w:cs="Arial"/>
          <w:sz w:val="22"/>
          <w:szCs w:val="22"/>
        </w:rPr>
        <w:t xml:space="preserve"> </w:t>
      </w:r>
      <w:r w:rsidRPr="00B71524">
        <w:rPr>
          <w:rFonts w:asciiTheme="minorHAnsi" w:hAnsiTheme="minorHAnsi" w:cs="Arial"/>
          <w:sz w:val="22"/>
          <w:szCs w:val="22"/>
        </w:rPr>
        <w:t xml:space="preserve">ustawy </w:t>
      </w:r>
      <w:proofErr w:type="spellStart"/>
      <w:r w:rsidRPr="00B71524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B71524">
        <w:rPr>
          <w:rFonts w:asciiTheme="minorHAnsi" w:hAnsiTheme="minorHAnsi" w:cs="Arial"/>
          <w:sz w:val="22"/>
          <w:szCs w:val="22"/>
        </w:rPr>
        <w:t>.</w:t>
      </w:r>
    </w:p>
    <w:p w14:paraId="6EEAB1B3" w14:textId="77777777" w:rsidR="00C56E5B" w:rsidRPr="00714426" w:rsidRDefault="00C56E5B" w:rsidP="00C56E5B">
      <w:pPr>
        <w:pStyle w:val="Akapitzlist2"/>
        <w:numPr>
          <w:ilvl w:val="3"/>
          <w:numId w:val="2"/>
        </w:numPr>
        <w:tabs>
          <w:tab w:val="clear" w:pos="2880"/>
        </w:tabs>
        <w:spacing w:line="276" w:lineRule="auto"/>
        <w:ind w:left="426" w:right="28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Oświadczam, ze </w:t>
      </w:r>
      <w:r w:rsidRPr="00371ECE">
        <w:rPr>
          <w:rFonts w:asciiTheme="minorHAnsi" w:hAnsiTheme="minorHAnsi" w:cs="Arial"/>
          <w:b/>
          <w:bCs/>
          <w:sz w:val="22"/>
          <w:szCs w:val="22"/>
        </w:rPr>
        <w:t>nie podlegam wykluczeniu</w:t>
      </w:r>
      <w:r>
        <w:rPr>
          <w:rFonts w:asciiTheme="minorHAnsi" w:hAnsiTheme="minorHAnsi" w:cs="Arial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narodowego.</w:t>
      </w:r>
    </w:p>
    <w:tbl>
      <w:tblPr>
        <w:tblStyle w:val="Tabela-Siatka"/>
        <w:tblpPr w:leftFromText="141" w:rightFromText="141" w:vertAnchor="text" w:horzAnchor="page" w:tblpX="3286" w:tblpY="292"/>
        <w:tblW w:w="0" w:type="auto"/>
        <w:tblLook w:val="0020" w:firstRow="1" w:lastRow="0" w:firstColumn="0" w:lastColumn="0" w:noHBand="0" w:noVBand="0"/>
      </w:tblPr>
      <w:tblGrid>
        <w:gridCol w:w="899"/>
      </w:tblGrid>
      <w:tr w:rsidR="00C56E5B" w14:paraId="4AF11344" w14:textId="77777777" w:rsidTr="009942A8">
        <w:trPr>
          <w:trHeight w:val="295"/>
        </w:trPr>
        <w:tc>
          <w:tcPr>
            <w:tcW w:w="899" w:type="dxa"/>
          </w:tcPr>
          <w:p w14:paraId="3CB01A63" w14:textId="77777777" w:rsidR="00C56E5B" w:rsidRPr="008A0661" w:rsidRDefault="00C56E5B" w:rsidP="009942A8">
            <w:pPr>
              <w:spacing w:line="276" w:lineRule="auto"/>
              <w:contextualSpacing/>
              <w:jc w:val="both"/>
              <w:rPr>
                <w:rFonts w:asciiTheme="minorHAnsi" w:hAnsiTheme="minorHAnsi" w:cs="Arial"/>
              </w:rPr>
            </w:pPr>
          </w:p>
        </w:tc>
      </w:tr>
    </w:tbl>
    <w:p w14:paraId="1D7D0699" w14:textId="382C50FA" w:rsidR="00C56E5B" w:rsidRDefault="00C56E5B" w:rsidP="00C56E5B">
      <w:pPr>
        <w:pStyle w:val="Akapitzlist"/>
        <w:numPr>
          <w:ilvl w:val="3"/>
          <w:numId w:val="2"/>
        </w:numPr>
        <w:tabs>
          <w:tab w:val="clear" w:pos="2880"/>
        </w:tabs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Oświadczam, że zachodzą w stosunku do mnie podstawy wykluczenia z postępowania na podstawie art. ustawy </w:t>
      </w:r>
      <w:proofErr w:type="spellStart"/>
      <w:r w:rsidRPr="00714426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714426">
        <w:rPr>
          <w:rFonts w:asciiTheme="minorHAnsi" w:hAnsiTheme="minorHAnsi" w:cs="Arial"/>
          <w:sz w:val="22"/>
          <w:szCs w:val="22"/>
        </w:rPr>
        <w:t xml:space="preserve"> </w:t>
      </w:r>
      <w:r w:rsidRPr="00714426">
        <w:rPr>
          <w:rFonts w:asciiTheme="minorHAnsi" w:hAnsiTheme="minorHAnsi" w:cs="Arial"/>
          <w:i/>
          <w:sz w:val="22"/>
          <w:szCs w:val="22"/>
        </w:rPr>
        <w:t xml:space="preserve">(podać mającą zastosowanie podstawę wykluczenia spośród wymienionych w art. 108 ust.1 </w:t>
      </w:r>
      <w:r w:rsidR="000141D3" w:rsidRPr="00B71524">
        <w:rPr>
          <w:rFonts w:asciiTheme="minorHAnsi" w:hAnsiTheme="minorHAnsi" w:cs="Arial"/>
          <w:i/>
          <w:sz w:val="22"/>
          <w:szCs w:val="22"/>
        </w:rPr>
        <w:t xml:space="preserve">pkt. 1-6 </w:t>
      </w:r>
      <w:r w:rsidRPr="00714426">
        <w:rPr>
          <w:rFonts w:asciiTheme="minorHAnsi" w:hAnsiTheme="minorHAnsi" w:cs="Arial"/>
          <w:i/>
          <w:sz w:val="22"/>
          <w:szCs w:val="22"/>
        </w:rPr>
        <w:t xml:space="preserve">ustawy </w:t>
      </w:r>
      <w:proofErr w:type="spellStart"/>
      <w:r w:rsidRPr="00714426">
        <w:rPr>
          <w:rFonts w:asciiTheme="minorHAnsi" w:hAnsiTheme="minorHAnsi" w:cs="Arial"/>
          <w:i/>
          <w:sz w:val="22"/>
          <w:szCs w:val="22"/>
        </w:rPr>
        <w:t>Pzp</w:t>
      </w:r>
      <w:proofErr w:type="spellEnd"/>
      <w:r w:rsidRPr="00714426">
        <w:rPr>
          <w:rFonts w:asciiTheme="minorHAnsi" w:hAnsiTheme="minorHAnsi" w:cs="Arial"/>
          <w:i/>
          <w:sz w:val="22"/>
          <w:szCs w:val="22"/>
        </w:rPr>
        <w:t>).</w:t>
      </w:r>
      <w:r w:rsidRPr="00714426">
        <w:rPr>
          <w:rFonts w:asciiTheme="minorHAnsi" w:hAnsiTheme="minorHAnsi" w:cs="Arial"/>
          <w:sz w:val="22"/>
          <w:szCs w:val="22"/>
        </w:rPr>
        <w:t xml:space="preserve"> Jednocześnie oświadczam, że w związku z ww. okolicznością, na podstawie art. 110 ust. 2  ustawy </w:t>
      </w:r>
      <w:proofErr w:type="spellStart"/>
      <w:r w:rsidRPr="00714426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714426">
        <w:rPr>
          <w:rFonts w:asciiTheme="minorHAnsi" w:hAnsiTheme="minorHAnsi" w:cs="Arial"/>
          <w:sz w:val="22"/>
          <w:szCs w:val="22"/>
        </w:rPr>
        <w:t xml:space="preserve"> podjąłem następujące środki naprawcze: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C56E5B" w14:paraId="34410D4A" w14:textId="77777777" w:rsidTr="009942A8">
        <w:tc>
          <w:tcPr>
            <w:tcW w:w="9062" w:type="dxa"/>
          </w:tcPr>
          <w:p w14:paraId="6072EED3" w14:textId="77777777" w:rsidR="00C56E5B" w:rsidRDefault="00C56E5B" w:rsidP="009942A8">
            <w:pPr>
              <w:pStyle w:val="Akapitzlist"/>
              <w:spacing w:line="276" w:lineRule="auto"/>
              <w:ind w:left="0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EA7944B" w14:textId="77777777" w:rsidR="00C56E5B" w:rsidRPr="00714426" w:rsidRDefault="00C56E5B" w:rsidP="00C56E5B">
      <w:pPr>
        <w:pStyle w:val="Akapitzlist"/>
        <w:spacing w:line="276" w:lineRule="auto"/>
        <w:ind w:left="426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14:paraId="3DF0D4DE" w14:textId="0645F2B4" w:rsidR="00C56E5B" w:rsidRPr="00B71524" w:rsidRDefault="00C56E5B" w:rsidP="00C56E5B">
      <w:pPr>
        <w:pStyle w:val="Tekstpodstawowywcity"/>
        <w:numPr>
          <w:ilvl w:val="3"/>
          <w:numId w:val="2"/>
        </w:numPr>
        <w:tabs>
          <w:tab w:val="clear" w:pos="2880"/>
        </w:tabs>
        <w:spacing w:line="276" w:lineRule="auto"/>
        <w:ind w:left="426" w:hanging="426"/>
        <w:rPr>
          <w:rFonts w:asciiTheme="minorHAnsi" w:hAnsiTheme="minorHAnsi" w:cs="Arial"/>
          <w:sz w:val="22"/>
          <w:szCs w:val="22"/>
        </w:rPr>
      </w:pPr>
      <w:r w:rsidRPr="00B71524">
        <w:rPr>
          <w:rFonts w:asciiTheme="minorHAnsi" w:hAnsiTheme="minorHAnsi" w:cs="Arial"/>
          <w:sz w:val="22"/>
          <w:szCs w:val="22"/>
        </w:rPr>
        <w:lastRenderedPageBreak/>
        <w:t>Oświadczam, że podmiot/y, na którego/</w:t>
      </w:r>
      <w:proofErr w:type="spellStart"/>
      <w:r w:rsidRPr="00B71524">
        <w:rPr>
          <w:rFonts w:asciiTheme="minorHAnsi" w:hAnsiTheme="minorHAnsi" w:cs="Arial"/>
          <w:sz w:val="22"/>
          <w:szCs w:val="22"/>
        </w:rPr>
        <w:t>ych</w:t>
      </w:r>
      <w:proofErr w:type="spellEnd"/>
      <w:r w:rsidRPr="00B71524">
        <w:rPr>
          <w:rFonts w:asciiTheme="minorHAnsi" w:hAnsiTheme="minorHAnsi" w:cs="Arial"/>
          <w:sz w:val="22"/>
          <w:szCs w:val="22"/>
        </w:rPr>
        <w:t xml:space="preserve"> zasoby powołuję się w niniejszym postępowaniu, wskazanym/</w:t>
      </w:r>
      <w:proofErr w:type="spellStart"/>
      <w:r w:rsidRPr="00B71524">
        <w:rPr>
          <w:rFonts w:asciiTheme="minorHAnsi" w:hAnsiTheme="minorHAnsi" w:cs="Arial"/>
          <w:sz w:val="22"/>
          <w:szCs w:val="22"/>
        </w:rPr>
        <w:t>ych</w:t>
      </w:r>
      <w:proofErr w:type="spellEnd"/>
      <w:r w:rsidRPr="00B71524">
        <w:rPr>
          <w:rFonts w:asciiTheme="minorHAnsi" w:hAnsiTheme="minorHAnsi" w:cs="Arial"/>
          <w:sz w:val="22"/>
          <w:szCs w:val="22"/>
        </w:rPr>
        <w:t xml:space="preserve"> w pkt. 2 nie podlega/ją wykluczeniu z postępowania o udzielenie zamówienia, na podstawie art. 108 ust 1</w:t>
      </w:r>
      <w:r w:rsidR="000141D3" w:rsidRPr="00B71524">
        <w:rPr>
          <w:rFonts w:asciiTheme="minorHAnsi" w:hAnsiTheme="minorHAnsi" w:cs="Arial"/>
          <w:sz w:val="22"/>
          <w:szCs w:val="22"/>
        </w:rPr>
        <w:t xml:space="preserve"> pkt. 1-6</w:t>
      </w:r>
      <w:r w:rsidRPr="00B71524">
        <w:rPr>
          <w:rFonts w:asciiTheme="minorHAnsi" w:hAnsiTheme="minorHAnsi" w:cs="Arial"/>
          <w:sz w:val="22"/>
          <w:szCs w:val="22"/>
        </w:rPr>
        <w:t xml:space="preserve"> oraz art. 109 ust 1 pkt. 4</w:t>
      </w:r>
      <w:r w:rsidR="00B71524">
        <w:rPr>
          <w:rFonts w:asciiTheme="minorHAnsi" w:hAnsiTheme="minorHAnsi" w:cs="Arial"/>
          <w:sz w:val="22"/>
          <w:szCs w:val="22"/>
        </w:rPr>
        <w:t xml:space="preserve"> </w:t>
      </w:r>
      <w:r w:rsidRPr="00B71524">
        <w:rPr>
          <w:rFonts w:asciiTheme="minorHAnsi" w:hAnsiTheme="minorHAnsi" w:cs="Arial"/>
          <w:sz w:val="22"/>
          <w:szCs w:val="22"/>
        </w:rPr>
        <w:t xml:space="preserve">ustawy </w:t>
      </w:r>
      <w:proofErr w:type="spellStart"/>
      <w:r w:rsidRPr="00B71524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B71524">
        <w:rPr>
          <w:rFonts w:asciiTheme="minorHAnsi" w:hAnsiTheme="minorHAnsi" w:cs="Arial"/>
          <w:sz w:val="22"/>
          <w:szCs w:val="22"/>
        </w:rPr>
        <w:t>.</w:t>
      </w:r>
    </w:p>
    <w:p w14:paraId="2F86E959" w14:textId="78E1F901" w:rsidR="00DF4B6A" w:rsidRDefault="00C56E5B" w:rsidP="00C56E5B">
      <w:pPr>
        <w:pStyle w:val="Tekstpodstawowywcity"/>
        <w:numPr>
          <w:ilvl w:val="3"/>
          <w:numId w:val="2"/>
        </w:numPr>
        <w:tabs>
          <w:tab w:val="clear" w:pos="2880"/>
        </w:tabs>
        <w:spacing w:line="276" w:lineRule="auto"/>
        <w:ind w:left="426" w:hanging="426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9819B7" w14:textId="77777777" w:rsidR="00ED5168" w:rsidRDefault="00ED5168" w:rsidP="00ED5168">
      <w:pPr>
        <w:pStyle w:val="Tekstpodstawowywcity"/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101A8B4F" w14:textId="655F178F" w:rsidR="00C56E5B" w:rsidRDefault="00C56E5B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14:paraId="7FC595A9" w14:textId="73A0CC49" w:rsidR="00C56E5B" w:rsidRPr="00ED5168" w:rsidRDefault="00C56E5B" w:rsidP="00ED5168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</w:rPr>
      </w:pPr>
      <w:r w:rsidRPr="00935489">
        <w:rPr>
          <w:rFonts w:asciiTheme="minorHAnsi" w:hAnsiTheme="minorHAnsi" w:cs="Arial"/>
          <w:b/>
          <w:sz w:val="24"/>
          <w:szCs w:val="24"/>
        </w:rPr>
        <w:lastRenderedPageBreak/>
        <w:t>B.</w:t>
      </w:r>
      <w:r>
        <w:rPr>
          <w:rFonts w:asciiTheme="minorHAnsi" w:hAnsiTheme="minorHAnsi" w:cs="Arial"/>
          <w:b/>
          <w:sz w:val="24"/>
          <w:szCs w:val="24"/>
        </w:rPr>
        <w:t>1.</w:t>
      </w:r>
      <w:r w:rsidRPr="00935489">
        <w:rPr>
          <w:rFonts w:asciiTheme="minorHAnsi" w:hAnsiTheme="minorHAnsi" w:cs="Arial"/>
          <w:b/>
          <w:sz w:val="24"/>
          <w:szCs w:val="24"/>
        </w:rPr>
        <w:t xml:space="preserve"> OŚWIADCZENIE </w:t>
      </w:r>
      <w:r>
        <w:rPr>
          <w:rFonts w:asciiTheme="minorHAnsi" w:hAnsiTheme="minorHAnsi" w:cs="Arial"/>
          <w:b/>
          <w:sz w:val="24"/>
          <w:szCs w:val="24"/>
        </w:rPr>
        <w:t>PODMIOTU UDOSTĘPNIAJĄCEGO ZASOBY</w:t>
      </w:r>
    </w:p>
    <w:p w14:paraId="5A0B8348" w14:textId="77777777" w:rsidR="00C56E5B" w:rsidRPr="00714426" w:rsidRDefault="00C56E5B" w:rsidP="00C56E5B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714426">
        <w:rPr>
          <w:rFonts w:asciiTheme="minorHAnsi" w:hAnsiTheme="minorHAnsi" w:cs="Arial"/>
          <w:b/>
          <w:sz w:val="22"/>
          <w:szCs w:val="22"/>
        </w:rPr>
        <w:t xml:space="preserve">składane na podstawie art. 125 ust. </w:t>
      </w:r>
      <w:r>
        <w:rPr>
          <w:rFonts w:asciiTheme="minorHAnsi" w:hAnsiTheme="minorHAnsi" w:cs="Arial"/>
          <w:b/>
          <w:sz w:val="22"/>
          <w:szCs w:val="22"/>
        </w:rPr>
        <w:t>5</w:t>
      </w:r>
      <w:r w:rsidRPr="00714426">
        <w:rPr>
          <w:rFonts w:asciiTheme="minorHAnsi" w:hAnsiTheme="minorHAnsi" w:cs="Arial"/>
          <w:b/>
          <w:sz w:val="22"/>
          <w:szCs w:val="22"/>
        </w:rPr>
        <w:t xml:space="preserve"> ustawy z dnia 11 września 2019 r. </w:t>
      </w:r>
    </w:p>
    <w:p w14:paraId="06B849FC" w14:textId="77777777" w:rsidR="00C56E5B" w:rsidRPr="00714426" w:rsidRDefault="00C56E5B" w:rsidP="00C56E5B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714426">
        <w:rPr>
          <w:rFonts w:asciiTheme="minorHAnsi" w:hAnsiTheme="minorHAnsi" w:cs="Arial"/>
          <w:b/>
          <w:sz w:val="22"/>
          <w:szCs w:val="22"/>
        </w:rPr>
        <w:t>Prawo zamówień publicznych</w:t>
      </w:r>
    </w:p>
    <w:p w14:paraId="66FB0071" w14:textId="77777777" w:rsidR="00C56E5B" w:rsidRPr="00935489" w:rsidRDefault="00C56E5B" w:rsidP="00C56E5B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35489">
        <w:rPr>
          <w:rFonts w:asciiTheme="minorHAnsi" w:hAnsiTheme="minorHAnsi" w:cs="Arial"/>
          <w:b/>
          <w:sz w:val="22"/>
          <w:szCs w:val="22"/>
        </w:rPr>
        <w:t xml:space="preserve">dotyczące spełnienia warunków udziału w postępowaniu oraz braku podstaw do wykluczenia </w:t>
      </w:r>
      <w:r w:rsidRPr="00935489">
        <w:rPr>
          <w:rFonts w:asciiTheme="minorHAnsi" w:hAnsiTheme="minorHAnsi" w:cs="Arial"/>
          <w:b/>
          <w:sz w:val="22"/>
          <w:szCs w:val="22"/>
        </w:rPr>
        <w:br/>
        <w:t>z postępowania</w:t>
      </w:r>
    </w:p>
    <w:p w14:paraId="464CDC39" w14:textId="77777777" w:rsidR="00C56E5B" w:rsidRPr="00714426" w:rsidRDefault="00C56E5B" w:rsidP="00C56E5B">
      <w:pPr>
        <w:pStyle w:val="Tekstpodstawowywcity"/>
        <w:ind w:left="0"/>
        <w:rPr>
          <w:rFonts w:asciiTheme="minorHAnsi" w:hAnsiTheme="minorHAnsi" w:cs="Arial"/>
          <w:sz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C56E5B" w14:paraId="49741C5E" w14:textId="77777777" w:rsidTr="00ED5168">
        <w:tc>
          <w:tcPr>
            <w:tcW w:w="2547" w:type="dxa"/>
          </w:tcPr>
          <w:p w14:paraId="0DA94323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zamówienia:</w:t>
            </w:r>
          </w:p>
        </w:tc>
        <w:tc>
          <w:tcPr>
            <w:tcW w:w="6662" w:type="dxa"/>
          </w:tcPr>
          <w:p w14:paraId="787582E6" w14:textId="2D3E9815" w:rsidR="00B71524" w:rsidRPr="00B71524" w:rsidRDefault="00D77C02" w:rsidP="00B7152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„</w:t>
            </w:r>
            <w:r w:rsidR="00B71524" w:rsidRPr="00B715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Kompleksowe ubezpieczenia dla Gminy Zebrzydowice</w:t>
            </w:r>
          </w:p>
          <w:p w14:paraId="318153AF" w14:textId="3B1C3A43" w:rsidR="009D1BB9" w:rsidRPr="009D1BB9" w:rsidRDefault="00B71524" w:rsidP="00B7152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="Arial"/>
                <w:strike/>
                <w:sz w:val="22"/>
              </w:rPr>
            </w:pPr>
            <w:r w:rsidRPr="00B715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 lata 202</w:t>
            </w:r>
            <w:r w:rsidR="0066579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  <w:r w:rsidRPr="00B715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-202</w:t>
            </w:r>
            <w:r w:rsidR="0066579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  <w:r w:rsidRPr="00B715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”</w:t>
            </w:r>
          </w:p>
        </w:tc>
      </w:tr>
      <w:tr w:rsidR="00C56E5B" w14:paraId="05E98E5D" w14:textId="77777777" w:rsidTr="00ED5168">
        <w:tc>
          <w:tcPr>
            <w:tcW w:w="2547" w:type="dxa"/>
          </w:tcPr>
          <w:p w14:paraId="06711A0B" w14:textId="77777777" w:rsidR="00C56E5B" w:rsidRDefault="00C56E5B" w:rsidP="009942A8">
            <w:pPr>
              <w:pStyle w:val="Tekstpodstawowywcity"/>
              <w:ind w:left="0"/>
              <w:jc w:val="lef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podmiotu udostępniającego zasoby:</w:t>
            </w:r>
          </w:p>
        </w:tc>
        <w:tc>
          <w:tcPr>
            <w:tcW w:w="6662" w:type="dxa"/>
          </w:tcPr>
          <w:p w14:paraId="3C00CDF2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C56E5B" w14:paraId="4D33DEBC" w14:textId="77777777" w:rsidTr="00ED5168">
        <w:tc>
          <w:tcPr>
            <w:tcW w:w="2547" w:type="dxa"/>
          </w:tcPr>
          <w:p w14:paraId="6C074A44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Adres:</w:t>
            </w:r>
          </w:p>
        </w:tc>
        <w:tc>
          <w:tcPr>
            <w:tcW w:w="6662" w:type="dxa"/>
          </w:tcPr>
          <w:p w14:paraId="6EB913A7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C56E5B" w14:paraId="40E339E3" w14:textId="77777777" w:rsidTr="00ED5168">
        <w:tc>
          <w:tcPr>
            <w:tcW w:w="2547" w:type="dxa"/>
          </w:tcPr>
          <w:p w14:paraId="59F4AFE2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NIP, KRS / </w:t>
            </w:r>
            <w:proofErr w:type="spellStart"/>
            <w:r>
              <w:rPr>
                <w:rFonts w:asciiTheme="minorHAnsi" w:hAnsiTheme="minorHAnsi" w:cs="Arial"/>
                <w:sz w:val="22"/>
              </w:rPr>
              <w:t>CEiDG</w:t>
            </w:r>
            <w:proofErr w:type="spellEnd"/>
            <w:r>
              <w:rPr>
                <w:rFonts w:asciiTheme="minorHAnsi" w:hAnsiTheme="minorHAnsi" w:cs="Arial"/>
                <w:sz w:val="22"/>
              </w:rPr>
              <w:t>:</w:t>
            </w:r>
          </w:p>
        </w:tc>
        <w:tc>
          <w:tcPr>
            <w:tcW w:w="6662" w:type="dxa"/>
          </w:tcPr>
          <w:p w14:paraId="1B0C45EC" w14:textId="77777777" w:rsidR="00C56E5B" w:rsidRDefault="00C56E5B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ED5168" w:rsidRPr="00B71524" w14:paraId="1982E554" w14:textId="77777777" w:rsidTr="00ED5168">
        <w:tc>
          <w:tcPr>
            <w:tcW w:w="2547" w:type="dxa"/>
          </w:tcPr>
          <w:p w14:paraId="3401E098" w14:textId="5C6680D5" w:rsidR="00ED5168" w:rsidRPr="00B71524" w:rsidRDefault="00ED5168" w:rsidP="009942A8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bookmarkStart w:id="9" w:name="_Hlk142054837"/>
            <w:r w:rsidRPr="00B71524">
              <w:rPr>
                <w:rFonts w:asciiTheme="minorHAnsi" w:hAnsiTheme="minorHAnsi" w:cs="Arial"/>
                <w:sz w:val="22"/>
              </w:rPr>
              <w:t>DOTYCZY:</w:t>
            </w:r>
          </w:p>
        </w:tc>
        <w:tc>
          <w:tcPr>
            <w:tcW w:w="6662" w:type="dxa"/>
          </w:tcPr>
          <w:p w14:paraId="7C8DF4CA" w14:textId="77777777" w:rsidR="00ED5168" w:rsidRPr="00B71524" w:rsidRDefault="00ED5168" w:rsidP="00ED5168">
            <w:pPr>
              <w:pStyle w:val="Tekstpodstawowywcity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1524">
              <w:rPr>
                <w:rFonts w:asciiTheme="minorHAnsi" w:hAnsiTheme="minorHAnsi" w:cstheme="minorHAnsi"/>
              </w:rPr>
              <w:t>CZĘŚĆI NR I Ubezpieczenia majątkowe wraz z odpowiedzialnością cywilną</w:t>
            </w:r>
            <w:r w:rsidRPr="00B71524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6CF4D760" w14:textId="77777777" w:rsidR="00ED5168" w:rsidRPr="00B71524" w:rsidRDefault="00ED5168" w:rsidP="00ED5168">
            <w:pPr>
              <w:pStyle w:val="Tekstpodstawowywcity"/>
              <w:ind w:left="0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</w:rPr>
              <w:t>CZĘŚCI NR II Ubezpieczenia komunikacyjne</w:t>
            </w:r>
            <w:r w:rsidRPr="00B71524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47120627" w14:textId="07F77098" w:rsidR="00ED5168" w:rsidRPr="00B71524" w:rsidRDefault="00ED5168" w:rsidP="00ED5168">
            <w:pPr>
              <w:pStyle w:val="Tekstpodstawowywcity"/>
              <w:ind w:left="0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</w:rPr>
              <w:t>CZĘŚĆI NR III Ubezpieczenie strażaków OSP</w:t>
            </w:r>
            <w:r w:rsidRPr="00B71524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</w:tc>
      </w:tr>
      <w:bookmarkEnd w:id="9"/>
    </w:tbl>
    <w:p w14:paraId="2EAC8CB9" w14:textId="77777777" w:rsidR="00583C59" w:rsidRPr="00B71524" w:rsidRDefault="00583C59" w:rsidP="00583C59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5CA81FEE" w14:textId="38DDC3C7" w:rsidR="00583C59" w:rsidRPr="00B71524" w:rsidRDefault="00583C59" w:rsidP="00583C59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  <w:bookmarkStart w:id="10" w:name="_Hlk142054854"/>
      <w:r w:rsidRPr="00B71524">
        <w:rPr>
          <w:rFonts w:asciiTheme="minorHAnsi" w:hAnsiTheme="minorHAnsi" w:cs="Arial"/>
          <w:sz w:val="24"/>
          <w:szCs w:val="24"/>
        </w:rPr>
        <w:t>*</w:t>
      </w:r>
      <w:r w:rsidRPr="00B71524">
        <w:rPr>
          <w:rFonts w:asciiTheme="minorHAnsi" w:hAnsiTheme="minorHAnsi" w:cs="Arial"/>
          <w:sz w:val="22"/>
          <w:szCs w:val="22"/>
        </w:rPr>
        <w:t>niepotrzebne skreślić</w:t>
      </w:r>
    </w:p>
    <w:bookmarkEnd w:id="10"/>
    <w:p w14:paraId="68309A6C" w14:textId="77777777" w:rsidR="00C56E5B" w:rsidRPr="00714426" w:rsidRDefault="00C56E5B" w:rsidP="00C56E5B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2BA0FCB9" w14:textId="77777777" w:rsidR="00C56E5B" w:rsidRPr="00026020" w:rsidRDefault="00C56E5B" w:rsidP="0041771B">
      <w:pPr>
        <w:pStyle w:val="Default"/>
        <w:numPr>
          <w:ilvl w:val="0"/>
          <w:numId w:val="6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714426">
        <w:rPr>
          <w:rFonts w:asciiTheme="minorHAnsi" w:hAnsiTheme="minorHAnsi" w:cs="Arial"/>
          <w:color w:val="auto"/>
          <w:sz w:val="22"/>
          <w:szCs w:val="22"/>
        </w:rPr>
        <w:t xml:space="preserve">Oświadczam, że spełniam warunki udziału w postępowaniu określone przez Zamawiającego </w:t>
      </w:r>
      <w:r w:rsidRPr="00714426">
        <w:rPr>
          <w:rFonts w:asciiTheme="minorHAnsi" w:hAnsiTheme="minorHAnsi" w:cs="Arial"/>
          <w:color w:val="auto"/>
          <w:sz w:val="22"/>
          <w:szCs w:val="22"/>
        </w:rPr>
        <w:br/>
      </w:r>
      <w:r w:rsidRPr="00EB14A4">
        <w:rPr>
          <w:rFonts w:asciiTheme="minorHAnsi" w:hAnsiTheme="minorHAnsi" w:cs="Arial"/>
          <w:color w:val="auto"/>
          <w:sz w:val="22"/>
          <w:szCs w:val="22"/>
        </w:rPr>
        <w:t xml:space="preserve">w SWZ w rozdziale XIII w zakresie </w:t>
      </w:r>
      <w:r>
        <w:rPr>
          <w:rFonts w:asciiTheme="minorHAnsi" w:hAnsiTheme="minorHAnsi" w:cs="Arial"/>
          <w:color w:val="auto"/>
          <w:sz w:val="22"/>
          <w:szCs w:val="22"/>
        </w:rPr>
        <w:t>udostępnianych zasobów: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C56E5B" w14:paraId="1CD0CF64" w14:textId="77777777" w:rsidTr="009942A8">
        <w:tc>
          <w:tcPr>
            <w:tcW w:w="9062" w:type="dxa"/>
          </w:tcPr>
          <w:p w14:paraId="5A0C16BA" w14:textId="77777777" w:rsidR="00C56E5B" w:rsidRDefault="00C56E5B" w:rsidP="009942A8">
            <w:pPr>
              <w:pStyle w:val="Akapitzlist"/>
              <w:spacing w:line="276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8B99BF5" w14:textId="77777777" w:rsidR="00ED5168" w:rsidRPr="00714426" w:rsidRDefault="00ED5168" w:rsidP="00ED5168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49787054" w14:textId="42FC296E" w:rsidR="00C56E5B" w:rsidRPr="00B71524" w:rsidRDefault="00C56E5B" w:rsidP="0041771B">
      <w:pPr>
        <w:pStyle w:val="Akapitzlist2"/>
        <w:numPr>
          <w:ilvl w:val="0"/>
          <w:numId w:val="6"/>
        </w:numPr>
        <w:tabs>
          <w:tab w:val="clear" w:pos="720"/>
        </w:tabs>
        <w:spacing w:line="276" w:lineRule="auto"/>
        <w:ind w:left="426" w:right="28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Oświadczam, że </w:t>
      </w:r>
      <w:r w:rsidRPr="00371ECE">
        <w:rPr>
          <w:rFonts w:asciiTheme="minorHAnsi" w:hAnsiTheme="minorHAnsi" w:cs="Arial"/>
          <w:b/>
          <w:bCs/>
          <w:sz w:val="22"/>
          <w:szCs w:val="22"/>
        </w:rPr>
        <w:t>nie podlegam wykluczeniu</w:t>
      </w:r>
      <w:r w:rsidRPr="00714426">
        <w:rPr>
          <w:rFonts w:asciiTheme="minorHAnsi" w:hAnsiTheme="minorHAnsi" w:cs="Arial"/>
          <w:sz w:val="22"/>
          <w:szCs w:val="22"/>
        </w:rPr>
        <w:t xml:space="preserve"> z postępowania na podstawie art. 108 ust. </w:t>
      </w:r>
      <w:r w:rsidRPr="00B71524">
        <w:rPr>
          <w:rFonts w:asciiTheme="minorHAnsi" w:hAnsiTheme="minorHAnsi" w:cs="Arial"/>
          <w:sz w:val="22"/>
          <w:szCs w:val="22"/>
        </w:rPr>
        <w:t xml:space="preserve">1 </w:t>
      </w:r>
      <w:r w:rsidR="000141D3" w:rsidRPr="00B71524">
        <w:rPr>
          <w:rFonts w:asciiTheme="minorHAnsi" w:hAnsiTheme="minorHAnsi" w:cs="Arial"/>
          <w:sz w:val="22"/>
          <w:szCs w:val="22"/>
        </w:rPr>
        <w:t xml:space="preserve">pkt. 1-6 </w:t>
      </w:r>
      <w:r w:rsidRPr="00B71524">
        <w:rPr>
          <w:rFonts w:asciiTheme="minorHAnsi" w:hAnsiTheme="minorHAnsi" w:cs="Arial"/>
          <w:sz w:val="22"/>
          <w:szCs w:val="22"/>
        </w:rPr>
        <w:t>oraz art. 109 ust 1 pkt. 4</w:t>
      </w:r>
      <w:r w:rsidR="00B71524" w:rsidRPr="00B71524">
        <w:rPr>
          <w:rFonts w:asciiTheme="minorHAnsi" w:hAnsiTheme="minorHAnsi" w:cs="Arial"/>
          <w:sz w:val="22"/>
          <w:szCs w:val="22"/>
        </w:rPr>
        <w:t xml:space="preserve"> </w:t>
      </w:r>
      <w:r w:rsidRPr="00B71524">
        <w:rPr>
          <w:rFonts w:asciiTheme="minorHAnsi" w:hAnsiTheme="minorHAnsi" w:cs="Arial"/>
          <w:sz w:val="22"/>
          <w:szCs w:val="22"/>
        </w:rPr>
        <w:t xml:space="preserve">ustawy </w:t>
      </w:r>
      <w:proofErr w:type="spellStart"/>
      <w:r w:rsidRPr="00B71524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B71524">
        <w:rPr>
          <w:rFonts w:asciiTheme="minorHAnsi" w:hAnsiTheme="minorHAnsi" w:cs="Arial"/>
          <w:sz w:val="22"/>
          <w:szCs w:val="22"/>
        </w:rPr>
        <w:t>.</w:t>
      </w:r>
    </w:p>
    <w:p w14:paraId="6332807F" w14:textId="4D20C4BC" w:rsidR="00C56E5B" w:rsidRPr="00ED5168" w:rsidRDefault="00C56E5B" w:rsidP="0041771B">
      <w:pPr>
        <w:pStyle w:val="Akapitzlist2"/>
        <w:numPr>
          <w:ilvl w:val="0"/>
          <w:numId w:val="6"/>
        </w:numPr>
        <w:tabs>
          <w:tab w:val="clear" w:pos="720"/>
        </w:tabs>
        <w:spacing w:line="276" w:lineRule="auto"/>
        <w:ind w:left="426" w:right="28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371ECE">
        <w:rPr>
          <w:rFonts w:asciiTheme="minorHAnsi" w:hAnsiTheme="minorHAnsi" w:cs="Arial"/>
          <w:sz w:val="22"/>
          <w:szCs w:val="22"/>
        </w:rPr>
        <w:t xml:space="preserve">Oświadczam, ze </w:t>
      </w:r>
      <w:r w:rsidRPr="00371ECE">
        <w:rPr>
          <w:rFonts w:asciiTheme="minorHAnsi" w:hAnsiTheme="minorHAnsi" w:cs="Arial"/>
          <w:b/>
          <w:bCs/>
          <w:sz w:val="22"/>
          <w:szCs w:val="22"/>
        </w:rPr>
        <w:t>nie podlegam wykluczeniu</w:t>
      </w:r>
      <w:r w:rsidRPr="00371ECE">
        <w:rPr>
          <w:rFonts w:asciiTheme="minorHAnsi" w:hAnsiTheme="minorHAnsi" w:cs="Arial"/>
          <w:sz w:val="22"/>
          <w:szCs w:val="22"/>
        </w:rPr>
        <w:t xml:space="preserve"> z postępowania na podstawie art. 7 ust. 1 Ustawy z dnia 13 kwietnia 2022 r. o szczególnych rozwiązaniach w zakresie przeciwdziałania wspieraniu</w:t>
      </w:r>
      <w:r>
        <w:rPr>
          <w:rFonts w:asciiTheme="minorHAnsi" w:hAnsiTheme="minorHAnsi" w:cs="Arial"/>
          <w:sz w:val="22"/>
          <w:szCs w:val="22"/>
        </w:rPr>
        <w:t xml:space="preserve"> a</w:t>
      </w:r>
      <w:r w:rsidRPr="00371ECE">
        <w:rPr>
          <w:rFonts w:asciiTheme="minorHAnsi" w:hAnsiTheme="minorHAnsi" w:cs="Arial"/>
          <w:sz w:val="22"/>
          <w:szCs w:val="22"/>
        </w:rPr>
        <w:t>gresji na Ukrainę oraz służących ochronie bezpieczeństwa narodowego.</w:t>
      </w:r>
    </w:p>
    <w:tbl>
      <w:tblPr>
        <w:tblStyle w:val="Tabela-Siatka"/>
        <w:tblpPr w:leftFromText="141" w:rightFromText="141" w:vertAnchor="text" w:horzAnchor="page" w:tblpX="3286" w:tblpY="292"/>
        <w:tblW w:w="0" w:type="auto"/>
        <w:tblLook w:val="0020" w:firstRow="1" w:lastRow="0" w:firstColumn="0" w:lastColumn="0" w:noHBand="0" w:noVBand="0"/>
      </w:tblPr>
      <w:tblGrid>
        <w:gridCol w:w="899"/>
      </w:tblGrid>
      <w:tr w:rsidR="00C56E5B" w14:paraId="60B772ED" w14:textId="77777777" w:rsidTr="009942A8">
        <w:trPr>
          <w:trHeight w:val="295"/>
        </w:trPr>
        <w:tc>
          <w:tcPr>
            <w:tcW w:w="899" w:type="dxa"/>
          </w:tcPr>
          <w:p w14:paraId="23787F46" w14:textId="77777777" w:rsidR="00C56E5B" w:rsidRPr="008A0661" w:rsidRDefault="00C56E5B" w:rsidP="009942A8">
            <w:pPr>
              <w:spacing w:line="276" w:lineRule="auto"/>
              <w:ind w:left="426" w:hanging="426"/>
              <w:contextualSpacing/>
              <w:jc w:val="both"/>
              <w:rPr>
                <w:rFonts w:asciiTheme="minorHAnsi" w:hAnsiTheme="minorHAnsi" w:cs="Arial"/>
              </w:rPr>
            </w:pPr>
          </w:p>
        </w:tc>
      </w:tr>
    </w:tbl>
    <w:p w14:paraId="78C0C769" w14:textId="6189ECD3" w:rsidR="00C56E5B" w:rsidRDefault="00C56E5B" w:rsidP="0041771B">
      <w:pPr>
        <w:pStyle w:val="Akapitzlist"/>
        <w:numPr>
          <w:ilvl w:val="0"/>
          <w:numId w:val="6"/>
        </w:numPr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Oświadczam, że zachodzą w stosunku do mnie podstawy wykluczenia z postępowania na podstawie art. ustawy </w:t>
      </w:r>
      <w:proofErr w:type="spellStart"/>
      <w:r w:rsidRPr="00714426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714426">
        <w:rPr>
          <w:rFonts w:asciiTheme="minorHAnsi" w:hAnsiTheme="minorHAnsi" w:cs="Arial"/>
          <w:sz w:val="22"/>
          <w:szCs w:val="22"/>
        </w:rPr>
        <w:t xml:space="preserve"> </w:t>
      </w:r>
      <w:r w:rsidRPr="00714426">
        <w:rPr>
          <w:rFonts w:asciiTheme="minorHAnsi" w:hAnsiTheme="minorHAnsi" w:cs="Arial"/>
          <w:i/>
          <w:sz w:val="22"/>
          <w:szCs w:val="22"/>
        </w:rPr>
        <w:t>(podać mającą zastosowanie podstawę wykluczenia spośród wymienionych w art. 108 ust.1</w:t>
      </w:r>
      <w:r w:rsidR="000141D3">
        <w:rPr>
          <w:rFonts w:asciiTheme="minorHAnsi" w:hAnsiTheme="minorHAnsi" w:cs="Arial"/>
          <w:i/>
          <w:sz w:val="22"/>
          <w:szCs w:val="22"/>
        </w:rPr>
        <w:t xml:space="preserve"> </w:t>
      </w:r>
      <w:r w:rsidR="000141D3" w:rsidRPr="00B71524">
        <w:rPr>
          <w:rFonts w:asciiTheme="minorHAnsi" w:hAnsiTheme="minorHAnsi" w:cs="Arial"/>
          <w:i/>
          <w:sz w:val="22"/>
          <w:szCs w:val="22"/>
        </w:rPr>
        <w:t>pkt. 1-6</w:t>
      </w:r>
      <w:r w:rsidRPr="00B71524">
        <w:rPr>
          <w:rFonts w:asciiTheme="minorHAnsi" w:hAnsiTheme="minorHAnsi" w:cs="Arial"/>
          <w:i/>
          <w:sz w:val="22"/>
          <w:szCs w:val="22"/>
        </w:rPr>
        <w:t xml:space="preserve"> ustawy </w:t>
      </w:r>
      <w:proofErr w:type="spellStart"/>
      <w:r w:rsidRPr="00714426">
        <w:rPr>
          <w:rFonts w:asciiTheme="minorHAnsi" w:hAnsiTheme="minorHAnsi" w:cs="Arial"/>
          <w:i/>
          <w:sz w:val="22"/>
          <w:szCs w:val="22"/>
        </w:rPr>
        <w:t>Pzp</w:t>
      </w:r>
      <w:proofErr w:type="spellEnd"/>
      <w:r w:rsidRPr="00714426">
        <w:rPr>
          <w:rFonts w:asciiTheme="minorHAnsi" w:hAnsiTheme="minorHAnsi" w:cs="Arial"/>
          <w:i/>
          <w:sz w:val="22"/>
          <w:szCs w:val="22"/>
        </w:rPr>
        <w:t>).</w:t>
      </w:r>
      <w:r w:rsidRPr="00714426">
        <w:rPr>
          <w:rFonts w:asciiTheme="minorHAnsi" w:hAnsiTheme="minorHAnsi" w:cs="Arial"/>
          <w:sz w:val="22"/>
          <w:szCs w:val="22"/>
        </w:rPr>
        <w:t xml:space="preserve"> Jednocześnie oświadczam, że w związku z ww. okolicznością, na podstawie art. 110 ust. 2  ustawy </w:t>
      </w:r>
      <w:proofErr w:type="spellStart"/>
      <w:r w:rsidRPr="00714426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714426">
        <w:rPr>
          <w:rFonts w:asciiTheme="minorHAnsi" w:hAnsiTheme="minorHAnsi" w:cs="Arial"/>
          <w:sz w:val="22"/>
          <w:szCs w:val="22"/>
        </w:rPr>
        <w:t xml:space="preserve"> podjąłem następujące środki naprawcze: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C56E5B" w14:paraId="50F0D327" w14:textId="77777777" w:rsidTr="009942A8">
        <w:tc>
          <w:tcPr>
            <w:tcW w:w="9062" w:type="dxa"/>
          </w:tcPr>
          <w:p w14:paraId="16AEF4C4" w14:textId="77777777" w:rsidR="00C56E5B" w:rsidRDefault="00C56E5B" w:rsidP="009942A8">
            <w:pPr>
              <w:pStyle w:val="Akapitzlist"/>
              <w:spacing w:line="276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bookmarkStart w:id="11" w:name="_Hlk79487896"/>
          </w:p>
        </w:tc>
      </w:tr>
      <w:bookmarkEnd w:id="11"/>
    </w:tbl>
    <w:p w14:paraId="41E151BD" w14:textId="77777777" w:rsidR="00C56E5B" w:rsidRPr="00ED5168" w:rsidRDefault="00C56E5B" w:rsidP="00ED5168">
      <w:pPr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14:paraId="6524A1BF" w14:textId="5390C606" w:rsidR="00ED5168" w:rsidRDefault="00C56E5B" w:rsidP="0041771B">
      <w:pPr>
        <w:pStyle w:val="Tekstpodstawowywcity"/>
        <w:numPr>
          <w:ilvl w:val="0"/>
          <w:numId w:val="6"/>
        </w:numPr>
        <w:tabs>
          <w:tab w:val="clear" w:pos="720"/>
        </w:tabs>
        <w:spacing w:line="276" w:lineRule="auto"/>
        <w:ind w:left="426" w:hanging="426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C4D015" w14:textId="77777777" w:rsidR="00ED5168" w:rsidRDefault="00ED5168" w:rsidP="00ED5168">
      <w:pPr>
        <w:pStyle w:val="Tekstpodstawowywcity"/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7938753E" w14:textId="17F5EAD0" w:rsidR="008A0661" w:rsidRDefault="00C56E5B" w:rsidP="0084415C">
      <w:pPr>
        <w:rPr>
          <w:rFonts w:asciiTheme="minorHAnsi" w:hAnsiTheme="minorHAnsi" w:cs="Arial"/>
          <w:b/>
          <w:sz w:val="24"/>
          <w:szCs w:val="24"/>
          <w:u w:val="single"/>
        </w:rPr>
      </w:pPr>
      <w:r>
        <w:rPr>
          <w:rFonts w:asciiTheme="minorHAnsi" w:hAnsiTheme="minorHAnsi" w:cs="Arial"/>
          <w:b/>
          <w:sz w:val="24"/>
          <w:szCs w:val="24"/>
          <w:u w:val="single"/>
        </w:rPr>
        <w:br w:type="page"/>
      </w:r>
    </w:p>
    <w:p w14:paraId="05F6C164" w14:textId="77777777" w:rsidR="00DF4B6A" w:rsidRPr="00714426" w:rsidRDefault="00DF4B6A" w:rsidP="00DF4B6A">
      <w:pPr>
        <w:pStyle w:val="Tekstpodstawowywcity"/>
        <w:ind w:left="720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714426">
        <w:rPr>
          <w:rFonts w:asciiTheme="minorHAnsi" w:hAnsiTheme="minorHAnsi" w:cs="Arial"/>
          <w:b/>
          <w:sz w:val="24"/>
          <w:szCs w:val="24"/>
          <w:u w:val="single"/>
        </w:rPr>
        <w:lastRenderedPageBreak/>
        <w:t xml:space="preserve">C. Zobowiązanie podmiotu trzeciego </w:t>
      </w:r>
    </w:p>
    <w:p w14:paraId="6665C229" w14:textId="77777777" w:rsidR="00DF4B6A" w:rsidRPr="00714426" w:rsidRDefault="00DF4B6A" w:rsidP="00DF4B6A">
      <w:pPr>
        <w:pStyle w:val="Tekstpodstawowywcity"/>
        <w:ind w:left="720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714426">
        <w:rPr>
          <w:rFonts w:asciiTheme="minorHAnsi" w:hAnsiTheme="minorHAnsi" w:cs="Arial"/>
          <w:b/>
          <w:sz w:val="24"/>
          <w:szCs w:val="24"/>
          <w:u w:val="single"/>
        </w:rPr>
        <w:t>do udostepnienia niezbędnych zasobów Wykonawcy</w:t>
      </w:r>
    </w:p>
    <w:p w14:paraId="68D69EDF" w14:textId="77777777" w:rsidR="00DF4B6A" w:rsidRDefault="00DF4B6A" w:rsidP="006A59DB">
      <w:pPr>
        <w:pStyle w:val="Tekstpodstawowywcity"/>
        <w:rPr>
          <w:rFonts w:asciiTheme="minorHAnsi" w:hAnsiTheme="minorHAnsi" w:cs="Arial"/>
          <w:b/>
          <w:sz w:val="24"/>
          <w:szCs w:val="24"/>
          <w:u w:val="single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B71524" w:rsidRPr="00B71524" w14:paraId="29032BF5" w14:textId="77777777" w:rsidTr="00685BD2">
        <w:tc>
          <w:tcPr>
            <w:tcW w:w="2547" w:type="dxa"/>
          </w:tcPr>
          <w:p w14:paraId="47707E43" w14:textId="77777777" w:rsidR="006A59DB" w:rsidRPr="00B71524" w:rsidRDefault="006A59DB" w:rsidP="00685BD2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 w:rsidRPr="00B71524">
              <w:rPr>
                <w:rFonts w:asciiTheme="minorHAnsi" w:hAnsiTheme="minorHAnsi" w:cs="Arial"/>
                <w:sz w:val="22"/>
              </w:rPr>
              <w:t>DOTYCZY:</w:t>
            </w:r>
          </w:p>
        </w:tc>
        <w:tc>
          <w:tcPr>
            <w:tcW w:w="6662" w:type="dxa"/>
          </w:tcPr>
          <w:p w14:paraId="41A8AF20" w14:textId="77777777" w:rsidR="006A59DB" w:rsidRPr="00B71524" w:rsidRDefault="006A59DB" w:rsidP="00685BD2">
            <w:pPr>
              <w:pStyle w:val="Tekstpodstawowywcity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1524">
              <w:rPr>
                <w:rFonts w:asciiTheme="minorHAnsi" w:hAnsiTheme="minorHAnsi" w:cstheme="minorHAnsi"/>
              </w:rPr>
              <w:t>CZĘŚĆI NR I Ubezpieczenia majątkowe wraz z odpowiedzialnością cywilną</w:t>
            </w:r>
            <w:r w:rsidRPr="00B71524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7F532FD8" w14:textId="77777777" w:rsidR="006A59DB" w:rsidRPr="00B71524" w:rsidRDefault="006A59DB" w:rsidP="00685BD2">
            <w:pPr>
              <w:pStyle w:val="Tekstpodstawowywcity"/>
              <w:ind w:left="0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</w:rPr>
              <w:t>CZĘŚCI NR II Ubezpieczenia komunikacyjne</w:t>
            </w:r>
            <w:r w:rsidRPr="00B71524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355F6DC7" w14:textId="77777777" w:rsidR="006A59DB" w:rsidRPr="00B71524" w:rsidRDefault="006A59DB" w:rsidP="00685BD2">
            <w:pPr>
              <w:pStyle w:val="Tekstpodstawowywcity"/>
              <w:ind w:left="0"/>
              <w:rPr>
                <w:rFonts w:asciiTheme="minorHAnsi" w:hAnsiTheme="minorHAnsi" w:cstheme="minorHAnsi"/>
              </w:rPr>
            </w:pPr>
            <w:r w:rsidRPr="00B71524">
              <w:rPr>
                <w:rFonts w:asciiTheme="minorHAnsi" w:hAnsiTheme="minorHAnsi" w:cstheme="minorHAnsi"/>
              </w:rPr>
              <w:t>CZĘŚĆI NR III Ubezpieczenie strażaków OSP</w:t>
            </w:r>
            <w:r w:rsidRPr="00B71524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</w:tc>
      </w:tr>
    </w:tbl>
    <w:p w14:paraId="430A44E5" w14:textId="77777777" w:rsidR="006A59DB" w:rsidRPr="00B71524" w:rsidRDefault="006A59DB" w:rsidP="006A59DB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  <w:r w:rsidRPr="00B71524">
        <w:rPr>
          <w:rFonts w:asciiTheme="minorHAnsi" w:hAnsiTheme="minorHAnsi" w:cs="Arial"/>
          <w:sz w:val="24"/>
          <w:szCs w:val="24"/>
        </w:rPr>
        <w:t>*</w:t>
      </w:r>
      <w:r w:rsidRPr="00B71524">
        <w:rPr>
          <w:rFonts w:asciiTheme="minorHAnsi" w:hAnsiTheme="minorHAnsi" w:cs="Arial"/>
          <w:sz w:val="22"/>
          <w:szCs w:val="22"/>
        </w:rPr>
        <w:t>niepotrzebne skreślić</w:t>
      </w:r>
    </w:p>
    <w:p w14:paraId="658D0469" w14:textId="77777777" w:rsidR="006A59DB" w:rsidRPr="00714426" w:rsidRDefault="006A59DB" w:rsidP="006A59DB">
      <w:pPr>
        <w:pStyle w:val="Tekstpodstawowywcity"/>
        <w:ind w:left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0C99B425" w14:textId="77777777" w:rsidR="00DF4B6A" w:rsidRPr="00714426" w:rsidRDefault="00DF4B6A" w:rsidP="00714426">
      <w:pPr>
        <w:pStyle w:val="Tekstpodstawowywcity"/>
        <w:spacing w:line="276" w:lineRule="auto"/>
        <w:ind w:left="720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7FA0AED4" w14:textId="77777777" w:rsidR="00DF4B6A" w:rsidRDefault="00DF4B6A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Ja (/My) niżej podpisany(ni)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0661" w14:paraId="454CBB13" w14:textId="77777777" w:rsidTr="008A0661">
        <w:tc>
          <w:tcPr>
            <w:tcW w:w="9062" w:type="dxa"/>
          </w:tcPr>
          <w:p w14:paraId="525FEE7B" w14:textId="77777777" w:rsidR="008A0661" w:rsidRDefault="008A0661" w:rsidP="00714426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BB1B24D" w14:textId="77777777" w:rsidR="00DF4B6A" w:rsidRPr="00714426" w:rsidRDefault="00DF4B6A" w:rsidP="00714426">
      <w:pPr>
        <w:spacing w:line="276" w:lineRule="auto"/>
        <w:jc w:val="both"/>
        <w:rPr>
          <w:rFonts w:asciiTheme="minorHAnsi" w:hAnsiTheme="minorHAnsi" w:cs="Arial"/>
          <w:i/>
          <w:sz w:val="18"/>
          <w:szCs w:val="18"/>
        </w:rPr>
      </w:pPr>
      <w:r w:rsidRPr="00714426">
        <w:rPr>
          <w:rFonts w:asciiTheme="minorHAnsi" w:hAnsiTheme="minorHAnsi" w:cs="Arial"/>
          <w:i/>
          <w:sz w:val="22"/>
          <w:szCs w:val="22"/>
        </w:rPr>
        <w:t xml:space="preserve">                                                                       </w:t>
      </w:r>
      <w:r w:rsidRPr="00714426">
        <w:rPr>
          <w:rFonts w:asciiTheme="minorHAnsi" w:hAnsiTheme="minorHAnsi" w:cs="Arial"/>
          <w:i/>
          <w:sz w:val="18"/>
          <w:szCs w:val="18"/>
        </w:rPr>
        <w:t xml:space="preserve">  (imię i nazwisko składającego oświadczenie)</w:t>
      </w:r>
    </w:p>
    <w:p w14:paraId="5B120B1D" w14:textId="77777777" w:rsidR="00DF4B6A" w:rsidRPr="00714426" w:rsidRDefault="00DF4B6A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będąc upoważnionym(i) do reprezentowania: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0661" w14:paraId="077D1120" w14:textId="77777777" w:rsidTr="008A0661">
        <w:tc>
          <w:tcPr>
            <w:tcW w:w="9062" w:type="dxa"/>
          </w:tcPr>
          <w:p w14:paraId="5E413AE3" w14:textId="77777777" w:rsidR="008A0661" w:rsidRDefault="008A0661" w:rsidP="00714426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406B95C" w14:textId="77777777" w:rsidR="00DF4B6A" w:rsidRPr="00714426" w:rsidRDefault="00DF4B6A" w:rsidP="00714426">
      <w:pPr>
        <w:spacing w:line="276" w:lineRule="auto"/>
        <w:jc w:val="center"/>
        <w:rPr>
          <w:rFonts w:asciiTheme="minorHAnsi" w:hAnsiTheme="minorHAnsi" w:cs="Arial"/>
          <w:i/>
          <w:sz w:val="18"/>
          <w:szCs w:val="18"/>
        </w:rPr>
      </w:pPr>
      <w:r w:rsidRPr="00714426">
        <w:rPr>
          <w:rFonts w:asciiTheme="minorHAnsi" w:hAnsiTheme="minorHAnsi" w:cs="Arial"/>
          <w:i/>
          <w:sz w:val="18"/>
          <w:szCs w:val="18"/>
        </w:rPr>
        <w:t>(nazwa i adres podmiotu oddającego do dyspozycji zasoby)</w:t>
      </w:r>
    </w:p>
    <w:p w14:paraId="7101FC39" w14:textId="77777777" w:rsidR="00DF4B6A" w:rsidRPr="00714426" w:rsidRDefault="00DF4B6A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743615EF" w14:textId="77777777" w:rsidR="00DF4B6A" w:rsidRPr="00714426" w:rsidRDefault="00DF4B6A" w:rsidP="0071442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714426">
        <w:rPr>
          <w:rFonts w:asciiTheme="minorHAnsi" w:hAnsiTheme="minorHAnsi" w:cs="Arial"/>
          <w:b/>
          <w:sz w:val="22"/>
          <w:szCs w:val="22"/>
        </w:rPr>
        <w:t xml:space="preserve">o ś w i a d c z a m (y), </w:t>
      </w:r>
    </w:p>
    <w:p w14:paraId="59F45C25" w14:textId="22B16FB2" w:rsidR="00DF4B6A" w:rsidRPr="00665795" w:rsidRDefault="00DF4B6A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że wyżej wymieniony podmiot, stosownie do art. 118 ust. 1 ustawy z dnia 11 września 2019 r. – Prawo </w:t>
      </w:r>
      <w:r w:rsidRPr="00665795">
        <w:rPr>
          <w:rFonts w:asciiTheme="minorHAnsi" w:hAnsiTheme="minorHAnsi" w:cs="Arial"/>
          <w:sz w:val="22"/>
          <w:szCs w:val="22"/>
        </w:rPr>
        <w:t xml:space="preserve">zamówień publicznych (tj. Dz. U. z </w:t>
      </w:r>
      <w:r w:rsidR="00665795" w:rsidRPr="00665795">
        <w:rPr>
          <w:rFonts w:asciiTheme="minorHAnsi" w:hAnsiTheme="minorHAnsi" w:cs="Arial"/>
          <w:sz w:val="22"/>
          <w:szCs w:val="22"/>
        </w:rPr>
        <w:t>2024</w:t>
      </w:r>
      <w:r w:rsidRPr="00665795">
        <w:rPr>
          <w:rFonts w:asciiTheme="minorHAnsi" w:hAnsiTheme="minorHAnsi" w:cs="Arial"/>
          <w:sz w:val="22"/>
          <w:szCs w:val="22"/>
        </w:rPr>
        <w:t xml:space="preserve"> r., poz. </w:t>
      </w:r>
      <w:r w:rsidR="00665795" w:rsidRPr="00665795">
        <w:rPr>
          <w:rFonts w:asciiTheme="minorHAnsi" w:hAnsiTheme="minorHAnsi" w:cs="Arial"/>
          <w:sz w:val="22"/>
          <w:szCs w:val="22"/>
        </w:rPr>
        <w:t>1320</w:t>
      </w:r>
      <w:r w:rsidRPr="00665795">
        <w:rPr>
          <w:rFonts w:asciiTheme="minorHAnsi" w:hAnsiTheme="minorHAnsi" w:cs="Arial"/>
          <w:sz w:val="22"/>
          <w:szCs w:val="22"/>
        </w:rPr>
        <w:t xml:space="preserve"> z</w:t>
      </w:r>
      <w:r w:rsidR="00665795" w:rsidRPr="0066579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665795" w:rsidRPr="00665795">
        <w:rPr>
          <w:rFonts w:asciiTheme="minorHAnsi" w:hAnsiTheme="minorHAnsi" w:cs="Arial"/>
          <w:sz w:val="22"/>
          <w:szCs w:val="22"/>
        </w:rPr>
        <w:t>póź</w:t>
      </w:r>
      <w:r w:rsidR="001C4437">
        <w:rPr>
          <w:rFonts w:asciiTheme="minorHAnsi" w:hAnsiTheme="minorHAnsi" w:cs="Arial"/>
          <w:sz w:val="22"/>
          <w:szCs w:val="22"/>
        </w:rPr>
        <w:t>n</w:t>
      </w:r>
      <w:proofErr w:type="spellEnd"/>
      <w:r w:rsidR="00665795" w:rsidRPr="00665795">
        <w:rPr>
          <w:rFonts w:asciiTheme="minorHAnsi" w:hAnsiTheme="minorHAnsi" w:cs="Arial"/>
          <w:sz w:val="22"/>
          <w:szCs w:val="22"/>
        </w:rPr>
        <w:t>.</w:t>
      </w:r>
      <w:r w:rsidRPr="00665795">
        <w:rPr>
          <w:rFonts w:asciiTheme="minorHAnsi" w:hAnsiTheme="minorHAnsi" w:cs="Arial"/>
          <w:sz w:val="22"/>
          <w:szCs w:val="22"/>
        </w:rPr>
        <w:t xml:space="preserve"> zm.), odda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0661" w14:paraId="5CDC572A" w14:textId="77777777" w:rsidTr="008A0661">
        <w:tc>
          <w:tcPr>
            <w:tcW w:w="9062" w:type="dxa"/>
          </w:tcPr>
          <w:p w14:paraId="0E7FEE0E" w14:textId="77777777" w:rsidR="008A0661" w:rsidRDefault="008A0661" w:rsidP="00714426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C08DC6C" w14:textId="77777777" w:rsidR="00DF4B6A" w:rsidRPr="00714426" w:rsidRDefault="008A0661" w:rsidP="00714426">
      <w:pPr>
        <w:spacing w:line="276" w:lineRule="auto"/>
        <w:jc w:val="center"/>
        <w:rPr>
          <w:rFonts w:asciiTheme="minorHAnsi" w:hAnsiTheme="minorHAnsi" w:cs="Arial"/>
          <w:i/>
          <w:sz w:val="18"/>
          <w:szCs w:val="18"/>
        </w:rPr>
      </w:pPr>
      <w:r w:rsidRPr="00714426">
        <w:rPr>
          <w:rFonts w:asciiTheme="minorHAnsi" w:hAnsiTheme="minorHAnsi" w:cs="Arial"/>
          <w:i/>
          <w:sz w:val="18"/>
          <w:szCs w:val="18"/>
        </w:rPr>
        <w:t xml:space="preserve"> </w:t>
      </w:r>
      <w:r w:rsidR="00DF4B6A" w:rsidRPr="00714426">
        <w:rPr>
          <w:rFonts w:asciiTheme="minorHAnsi" w:hAnsiTheme="minorHAnsi" w:cs="Arial"/>
          <w:i/>
          <w:sz w:val="18"/>
          <w:szCs w:val="18"/>
        </w:rPr>
        <w:t>(nazwa i adres Wykonawcy składającego ofertę)</w:t>
      </w:r>
    </w:p>
    <w:p w14:paraId="4AFCDFDE" w14:textId="77777777" w:rsidR="00DF4B6A" w:rsidRPr="00714426" w:rsidRDefault="00DF4B6A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6225302C" w14:textId="77777777" w:rsidR="00DF4B6A" w:rsidRPr="00714426" w:rsidRDefault="00DF4B6A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do dyspozycji niezbędne zasoby:</w:t>
      </w:r>
    </w:p>
    <w:p w14:paraId="47B5F0BC" w14:textId="77777777" w:rsidR="00DF4B6A" w:rsidRPr="00714426" w:rsidRDefault="00DF4B6A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0661" w14:paraId="3F84F2C9" w14:textId="77777777" w:rsidTr="008A0661">
        <w:tc>
          <w:tcPr>
            <w:tcW w:w="9062" w:type="dxa"/>
          </w:tcPr>
          <w:p w14:paraId="29E13397" w14:textId="77777777" w:rsidR="008A0661" w:rsidRDefault="008A0661" w:rsidP="00714426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A62D512" w14:textId="77777777" w:rsidR="00DF4B6A" w:rsidRPr="00714426" w:rsidRDefault="00DF4B6A" w:rsidP="00714426">
      <w:pPr>
        <w:spacing w:line="276" w:lineRule="auto"/>
        <w:jc w:val="both"/>
        <w:rPr>
          <w:rFonts w:asciiTheme="minorHAnsi" w:hAnsiTheme="minorHAnsi" w:cs="Arial"/>
          <w:i/>
          <w:sz w:val="18"/>
          <w:szCs w:val="18"/>
        </w:rPr>
      </w:pPr>
      <w:r w:rsidRPr="00714426">
        <w:rPr>
          <w:rFonts w:asciiTheme="minorHAnsi" w:hAnsiTheme="minorHAnsi" w:cs="Arial"/>
          <w:i/>
          <w:sz w:val="18"/>
          <w:szCs w:val="18"/>
        </w:rPr>
        <w:t>(zakres udostępnianych zasobów – np. wiedza i doświadczenie, potencjał techniczny, osoby)</w:t>
      </w:r>
    </w:p>
    <w:p w14:paraId="6C94FB63" w14:textId="77777777" w:rsidR="00DF4B6A" w:rsidRPr="00714426" w:rsidRDefault="00DF4B6A" w:rsidP="00714426">
      <w:pPr>
        <w:spacing w:line="276" w:lineRule="auto"/>
        <w:jc w:val="both"/>
        <w:rPr>
          <w:rFonts w:asciiTheme="minorHAnsi" w:hAnsiTheme="minorHAnsi" w:cs="Arial"/>
          <w:i/>
          <w:sz w:val="22"/>
          <w:szCs w:val="22"/>
        </w:rPr>
      </w:pPr>
    </w:p>
    <w:p w14:paraId="2A7CFBBA" w14:textId="70975BDC" w:rsidR="00DF4B6A" w:rsidRPr="00B71524" w:rsidRDefault="00DF4B6A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na okres korzystania z nich przy </w:t>
      </w:r>
      <w:r w:rsidRPr="00B71524">
        <w:rPr>
          <w:rFonts w:asciiTheme="minorHAnsi" w:hAnsiTheme="minorHAnsi" w:cs="Arial"/>
          <w:sz w:val="22"/>
          <w:szCs w:val="22"/>
        </w:rPr>
        <w:t xml:space="preserve">wykonywaniu zamówienia </w:t>
      </w:r>
      <w:r w:rsidRPr="00B71524">
        <w:rPr>
          <w:rFonts w:asciiTheme="minorHAnsi" w:hAnsiTheme="minorHAnsi" w:cs="Arial"/>
          <w:b/>
          <w:sz w:val="22"/>
          <w:szCs w:val="22"/>
        </w:rPr>
        <w:t>„</w:t>
      </w:r>
      <w:r w:rsidR="009D1BB9" w:rsidRPr="00B71524">
        <w:rPr>
          <w:rFonts w:asciiTheme="minorHAnsi" w:hAnsiTheme="minorHAnsi" w:cstheme="minorHAnsi"/>
          <w:b/>
          <w:bCs/>
          <w:sz w:val="22"/>
          <w:szCs w:val="22"/>
        </w:rPr>
        <w:t>Kompleksowe ubezpieczenia dla Gminy Zebrzydowice</w:t>
      </w:r>
      <w:r w:rsidR="009D1BB9" w:rsidRPr="00B71524">
        <w:rPr>
          <w:rFonts w:asciiTheme="minorHAnsi" w:hAnsiTheme="minorHAnsi" w:cs="Arial"/>
          <w:sz w:val="22"/>
          <w:szCs w:val="22"/>
        </w:rPr>
        <w:t xml:space="preserve"> </w:t>
      </w:r>
      <w:r w:rsidR="009D1BB9" w:rsidRPr="00B71524">
        <w:rPr>
          <w:rFonts w:asciiTheme="minorHAnsi" w:hAnsiTheme="minorHAnsi" w:cstheme="minorHAnsi"/>
          <w:b/>
          <w:bCs/>
          <w:sz w:val="22"/>
          <w:szCs w:val="22"/>
        </w:rPr>
        <w:t>na lata 202</w:t>
      </w:r>
      <w:r w:rsidR="001C4437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D1BB9" w:rsidRPr="00B71524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1C4437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9D1BB9" w:rsidRPr="00B71524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B71524" w:rsidRPr="00B7152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51FC" w:rsidRPr="00B71524">
        <w:rPr>
          <w:rFonts w:asciiTheme="minorHAnsi" w:hAnsiTheme="minorHAnsi" w:cs="Arial"/>
          <w:sz w:val="22"/>
          <w:szCs w:val="22"/>
        </w:rPr>
        <w:t>nr zamówienia:</w:t>
      </w:r>
      <w:r w:rsidRPr="00B71524">
        <w:rPr>
          <w:rFonts w:asciiTheme="minorHAnsi" w:hAnsiTheme="minorHAnsi" w:cs="Arial"/>
          <w:sz w:val="22"/>
          <w:szCs w:val="22"/>
        </w:rPr>
        <w:t xml:space="preserve"> </w:t>
      </w:r>
      <w:r w:rsidR="00CA51FC" w:rsidRPr="00B71524">
        <w:rPr>
          <w:rFonts w:asciiTheme="minorHAnsi" w:hAnsiTheme="minorHAnsi" w:cs="Arial"/>
          <w:b/>
          <w:sz w:val="22"/>
          <w:szCs w:val="22"/>
        </w:rPr>
        <w:t>IR.271</w:t>
      </w:r>
      <w:r w:rsidR="0080269C" w:rsidRPr="00B71524">
        <w:rPr>
          <w:rFonts w:asciiTheme="minorHAnsi" w:hAnsiTheme="minorHAnsi" w:cs="Arial"/>
          <w:b/>
          <w:sz w:val="22"/>
          <w:szCs w:val="22"/>
        </w:rPr>
        <w:t>.</w:t>
      </w:r>
      <w:r w:rsidR="001C4437">
        <w:rPr>
          <w:rFonts w:asciiTheme="minorHAnsi" w:hAnsiTheme="minorHAnsi" w:cs="Arial"/>
          <w:b/>
          <w:sz w:val="22"/>
          <w:szCs w:val="22"/>
        </w:rPr>
        <w:t>21</w:t>
      </w:r>
      <w:r w:rsidR="0080269C" w:rsidRPr="00B71524">
        <w:rPr>
          <w:rFonts w:asciiTheme="minorHAnsi" w:hAnsiTheme="minorHAnsi" w:cs="Arial"/>
          <w:b/>
          <w:sz w:val="22"/>
          <w:szCs w:val="22"/>
        </w:rPr>
        <w:t>.</w:t>
      </w:r>
      <w:r w:rsidR="00CA51FC" w:rsidRPr="00B71524">
        <w:rPr>
          <w:rFonts w:asciiTheme="minorHAnsi" w:hAnsiTheme="minorHAnsi" w:cs="Arial"/>
          <w:b/>
          <w:sz w:val="22"/>
          <w:szCs w:val="22"/>
        </w:rPr>
        <w:t>202</w:t>
      </w:r>
      <w:r w:rsidR="001C4437">
        <w:rPr>
          <w:rFonts w:asciiTheme="minorHAnsi" w:hAnsiTheme="minorHAnsi" w:cs="Arial"/>
          <w:b/>
          <w:sz w:val="22"/>
          <w:szCs w:val="22"/>
        </w:rPr>
        <w:t>5</w:t>
      </w:r>
      <w:r w:rsidRPr="00B71524">
        <w:rPr>
          <w:rFonts w:asciiTheme="minorHAnsi" w:hAnsiTheme="minorHAnsi" w:cs="Arial"/>
          <w:b/>
          <w:sz w:val="22"/>
          <w:szCs w:val="22"/>
        </w:rPr>
        <w:t xml:space="preserve">, </w:t>
      </w:r>
      <w:r w:rsidRPr="00B71524">
        <w:rPr>
          <w:rFonts w:asciiTheme="minorHAnsi" w:hAnsiTheme="minorHAnsi" w:cs="Arial"/>
          <w:sz w:val="22"/>
          <w:szCs w:val="22"/>
        </w:rPr>
        <w:t>przez cały okres realizacji zamówienia i w celu jego należytego wykonania.</w:t>
      </w:r>
    </w:p>
    <w:p w14:paraId="17D1E4AA" w14:textId="77777777" w:rsidR="00DF4B6A" w:rsidRPr="00B71524" w:rsidRDefault="00DF4B6A" w:rsidP="0071442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6A3E1C48" w14:textId="77777777" w:rsidR="00DF4B6A" w:rsidRPr="00B71524" w:rsidRDefault="00DF4B6A" w:rsidP="0071442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B71524">
        <w:rPr>
          <w:rFonts w:asciiTheme="minorHAnsi" w:hAnsiTheme="minorHAnsi" w:cs="Arial"/>
          <w:b/>
          <w:sz w:val="22"/>
          <w:szCs w:val="22"/>
        </w:rPr>
        <w:t>Zakres zobowiązania:</w:t>
      </w:r>
    </w:p>
    <w:p w14:paraId="6BCFDDC8" w14:textId="77777777" w:rsidR="00DF4B6A" w:rsidRPr="00B71524" w:rsidRDefault="00DF4B6A" w:rsidP="0041771B">
      <w:pPr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B71524">
        <w:rPr>
          <w:rFonts w:asciiTheme="minorHAnsi" w:hAnsiTheme="minorHAnsi" w:cs="Arial"/>
          <w:sz w:val="22"/>
          <w:szCs w:val="22"/>
        </w:rPr>
        <w:t>Sposób i okres udostępnienia Wykonawcy i wykorzystania ww. zasobów przez Wykonawcę przy wykonywaniu zamówienia²: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B71524" w:rsidRPr="00B71524" w14:paraId="556B3B1F" w14:textId="77777777" w:rsidTr="008A0661">
        <w:tc>
          <w:tcPr>
            <w:tcW w:w="9067" w:type="dxa"/>
          </w:tcPr>
          <w:p w14:paraId="207C2384" w14:textId="77777777" w:rsidR="008A0661" w:rsidRPr="00B71524" w:rsidRDefault="008A0661" w:rsidP="008A0661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DC7E8A2" w14:textId="77777777" w:rsidR="008A0661" w:rsidRPr="00B71524" w:rsidRDefault="008A0661" w:rsidP="008A0661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4934568F" w14:textId="7A9CE72D" w:rsidR="00DF4B6A" w:rsidRPr="008A0661" w:rsidRDefault="00DF4B6A" w:rsidP="0041771B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B71524">
        <w:rPr>
          <w:rFonts w:asciiTheme="minorHAnsi" w:hAnsiTheme="minorHAnsi" w:cs="Arial"/>
          <w:sz w:val="22"/>
          <w:szCs w:val="22"/>
        </w:rPr>
        <w:t xml:space="preserve">W przypadku, gdy podmiot udostepniający będzie udostępniał zasoby w odniesieniu do warunków udziału w postępowaniu dotyczących </w:t>
      </w:r>
      <w:r w:rsidRPr="00B71524">
        <w:rPr>
          <w:rFonts w:asciiTheme="minorHAnsi" w:hAnsiTheme="minorHAnsi" w:cs="Arial"/>
          <w:b/>
          <w:sz w:val="22"/>
          <w:szCs w:val="22"/>
        </w:rPr>
        <w:t>wykształcenia, kwalifikacji zawodowych lub doświadczenia</w:t>
      </w:r>
      <w:r w:rsidRPr="00B71524">
        <w:rPr>
          <w:rFonts w:asciiTheme="minorHAnsi" w:hAnsiTheme="minorHAnsi" w:cs="Arial"/>
          <w:sz w:val="22"/>
          <w:szCs w:val="22"/>
        </w:rPr>
        <w:t xml:space="preserve">, zobowiązany jest podać w jakim zakresie zrealizuje </w:t>
      </w:r>
      <w:r w:rsidR="000141D3" w:rsidRPr="00B71524">
        <w:rPr>
          <w:rFonts w:asciiTheme="minorHAnsi" w:hAnsiTheme="minorHAnsi" w:cs="Arial"/>
          <w:sz w:val="22"/>
          <w:szCs w:val="22"/>
        </w:rPr>
        <w:t>usługi</w:t>
      </w:r>
      <w:r w:rsidRPr="00714426">
        <w:rPr>
          <w:rFonts w:asciiTheme="minorHAnsi" w:hAnsiTheme="minorHAnsi" w:cs="Arial"/>
          <w:sz w:val="22"/>
          <w:szCs w:val="22"/>
        </w:rPr>
        <w:t>, których zdolności dotyczą.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0661" w14:paraId="53C4534E" w14:textId="77777777" w:rsidTr="008A0661">
        <w:tc>
          <w:tcPr>
            <w:tcW w:w="9062" w:type="dxa"/>
          </w:tcPr>
          <w:p w14:paraId="77E97F44" w14:textId="77777777" w:rsidR="008A0661" w:rsidRDefault="008A0661" w:rsidP="00714426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DBCBE10" w14:textId="77777777" w:rsidR="00DF4B6A" w:rsidRPr="00714426" w:rsidRDefault="00DF4B6A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3CD446C7" w14:textId="6DA2DBDB" w:rsidR="0084415C" w:rsidRDefault="00DF4B6A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Ponadto oświadczam(y), iż solidarnie z Wykonawcą ponosimy odpowiedzialność za szkodę powstałą </w:t>
      </w:r>
      <w:r w:rsidR="00CA51FC" w:rsidRPr="00714426">
        <w:rPr>
          <w:rFonts w:asciiTheme="minorHAnsi" w:hAnsiTheme="minorHAnsi" w:cs="Arial"/>
          <w:sz w:val="22"/>
          <w:szCs w:val="22"/>
        </w:rPr>
        <w:br/>
      </w:r>
      <w:r w:rsidRPr="00714426">
        <w:rPr>
          <w:rFonts w:asciiTheme="minorHAnsi" w:hAnsiTheme="minorHAnsi" w:cs="Arial"/>
          <w:sz w:val="22"/>
          <w:szCs w:val="22"/>
        </w:rPr>
        <w:t>u Zamawiającego z powodu nieudostępnienia zasobów, do których zobowiązaliśmy się w niniejszym dokumencie.</w:t>
      </w:r>
    </w:p>
    <w:p w14:paraId="19674B9B" w14:textId="09ACDCEF" w:rsidR="0080269C" w:rsidRPr="0084415C" w:rsidRDefault="0080269C" w:rsidP="0084415C">
      <w:pPr>
        <w:rPr>
          <w:rFonts w:asciiTheme="minorHAnsi" w:hAnsiTheme="minorHAnsi" w:cs="Arial"/>
          <w:sz w:val="22"/>
          <w:szCs w:val="22"/>
        </w:rPr>
      </w:pPr>
    </w:p>
    <w:p w14:paraId="10D79416" w14:textId="77777777" w:rsidR="00DC4E23" w:rsidRPr="00714426" w:rsidRDefault="00DC4E23" w:rsidP="00F1164B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714426">
        <w:rPr>
          <w:rFonts w:asciiTheme="minorHAnsi" w:hAnsiTheme="minorHAnsi" w:cs="Arial"/>
          <w:b/>
          <w:sz w:val="24"/>
          <w:szCs w:val="24"/>
          <w:u w:val="single"/>
        </w:rPr>
        <w:lastRenderedPageBreak/>
        <w:t xml:space="preserve">D. Wykaz części zamówienia </w:t>
      </w:r>
    </w:p>
    <w:p w14:paraId="3958D839" w14:textId="77777777" w:rsidR="00DC4E23" w:rsidRPr="00E22CB2" w:rsidRDefault="00DC4E23" w:rsidP="00F1164B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E22CB2">
        <w:rPr>
          <w:rFonts w:asciiTheme="minorHAnsi" w:hAnsiTheme="minorHAnsi" w:cs="Arial"/>
          <w:b/>
          <w:sz w:val="24"/>
          <w:szCs w:val="24"/>
          <w:u w:val="single"/>
        </w:rPr>
        <w:t>jakie Wykonawca powierza podwykonawcom i nazwy podwykonawców</w:t>
      </w:r>
    </w:p>
    <w:p w14:paraId="206BE072" w14:textId="77777777" w:rsidR="00DC4E23" w:rsidRPr="00E22CB2" w:rsidRDefault="00DC4E23" w:rsidP="00F1164B">
      <w:pPr>
        <w:pStyle w:val="Tekstpodstawowywcity"/>
        <w:ind w:left="6744" w:firstLine="336"/>
        <w:rPr>
          <w:rFonts w:asciiTheme="minorHAnsi" w:hAnsiTheme="minorHAnsi" w:cs="Arial"/>
          <w:b/>
          <w:sz w:val="18"/>
        </w:rPr>
      </w:pPr>
    </w:p>
    <w:p w14:paraId="658E31CE" w14:textId="77777777" w:rsidR="00CA51FC" w:rsidRPr="00E22CB2" w:rsidRDefault="00CA51FC" w:rsidP="00F1164B">
      <w:pPr>
        <w:pStyle w:val="Tekstpodstawowywcity"/>
        <w:ind w:left="6744" w:firstLine="336"/>
        <w:rPr>
          <w:rFonts w:asciiTheme="minorHAnsi" w:hAnsiTheme="minorHAnsi" w:cs="Arial"/>
          <w:b/>
          <w:sz w:val="18"/>
        </w:rPr>
      </w:pPr>
    </w:p>
    <w:p w14:paraId="1B19951D" w14:textId="77777777" w:rsidR="00DC4E23" w:rsidRPr="00E22CB2" w:rsidRDefault="00DC4E23" w:rsidP="00F1164B">
      <w:pPr>
        <w:pStyle w:val="Tekstpodstawowywcity"/>
        <w:ind w:left="0"/>
        <w:rPr>
          <w:rFonts w:asciiTheme="minorHAnsi" w:hAnsiTheme="minorHAnsi" w:cs="Arial"/>
          <w:b/>
          <w:sz w:val="22"/>
        </w:rPr>
      </w:pPr>
      <w:r w:rsidRPr="00E22CB2">
        <w:rPr>
          <w:rFonts w:asciiTheme="minorHAnsi" w:hAnsiTheme="minorHAnsi" w:cs="Arial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E22CB2" w:rsidRPr="00E22CB2" w14:paraId="3F1B89C0" w14:textId="77777777" w:rsidTr="00C37AC6">
        <w:tc>
          <w:tcPr>
            <w:tcW w:w="2263" w:type="dxa"/>
          </w:tcPr>
          <w:p w14:paraId="3F7A34E1" w14:textId="77777777" w:rsidR="008A0661" w:rsidRPr="00E22CB2" w:rsidRDefault="008A0661" w:rsidP="00C37AC6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 w:rsidRPr="00E22CB2">
              <w:rPr>
                <w:rFonts w:asciiTheme="minorHAnsi" w:hAnsiTheme="minorHAnsi" w:cs="Arial"/>
                <w:sz w:val="22"/>
              </w:rPr>
              <w:t>Nazwa zamówienia:</w:t>
            </w:r>
          </w:p>
        </w:tc>
        <w:tc>
          <w:tcPr>
            <w:tcW w:w="6799" w:type="dxa"/>
          </w:tcPr>
          <w:p w14:paraId="55E20516" w14:textId="00E7DD41" w:rsidR="00B71524" w:rsidRPr="00E22CB2" w:rsidRDefault="00D77C02" w:rsidP="00B7152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„</w:t>
            </w:r>
            <w:r w:rsidR="00B71524" w:rsidRPr="00E22C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Kompleksowe ubezpieczenia dla Gminy Zebrzydowice</w:t>
            </w:r>
          </w:p>
          <w:p w14:paraId="4E4B702F" w14:textId="05963DD0" w:rsidR="009D1BB9" w:rsidRPr="00E22CB2" w:rsidRDefault="00B71524" w:rsidP="00B71524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22C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 lata 202</w:t>
            </w:r>
            <w:r w:rsidR="001C443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  <w:r w:rsidRPr="00E22C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-202</w:t>
            </w:r>
            <w:r w:rsidR="001C443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  <w:r w:rsidRPr="00E22C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”</w:t>
            </w:r>
          </w:p>
        </w:tc>
      </w:tr>
      <w:tr w:rsidR="00E22CB2" w:rsidRPr="00E22CB2" w14:paraId="678145F5" w14:textId="77777777" w:rsidTr="00C37AC6">
        <w:tc>
          <w:tcPr>
            <w:tcW w:w="2263" w:type="dxa"/>
          </w:tcPr>
          <w:p w14:paraId="1E8059F4" w14:textId="77777777" w:rsidR="008A0661" w:rsidRPr="00E22CB2" w:rsidRDefault="008A0661" w:rsidP="00C37AC6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 w:rsidRPr="00E22CB2">
              <w:rPr>
                <w:rFonts w:asciiTheme="minorHAnsi" w:hAnsiTheme="minorHAnsi" w:cs="Arial"/>
                <w:sz w:val="22"/>
              </w:rPr>
              <w:t>Nazwa Wykonawcy:</w:t>
            </w:r>
          </w:p>
        </w:tc>
        <w:tc>
          <w:tcPr>
            <w:tcW w:w="6799" w:type="dxa"/>
          </w:tcPr>
          <w:p w14:paraId="3D0798E4" w14:textId="77777777" w:rsidR="008A0661" w:rsidRPr="00E22CB2" w:rsidRDefault="008A0661" w:rsidP="00C37AC6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E22CB2" w:rsidRPr="00E22CB2" w14:paraId="7100DC15" w14:textId="77777777" w:rsidTr="00C37AC6">
        <w:tc>
          <w:tcPr>
            <w:tcW w:w="2263" w:type="dxa"/>
          </w:tcPr>
          <w:p w14:paraId="6565ADC1" w14:textId="77777777" w:rsidR="008A0661" w:rsidRPr="00E22CB2" w:rsidRDefault="008A0661" w:rsidP="00C37AC6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 w:rsidRPr="00E22CB2">
              <w:rPr>
                <w:rFonts w:asciiTheme="minorHAnsi" w:hAnsiTheme="minorHAnsi" w:cs="Arial"/>
                <w:sz w:val="22"/>
              </w:rPr>
              <w:t>Adres Wykonawcy:</w:t>
            </w:r>
          </w:p>
        </w:tc>
        <w:tc>
          <w:tcPr>
            <w:tcW w:w="6799" w:type="dxa"/>
          </w:tcPr>
          <w:p w14:paraId="08C7B895" w14:textId="77777777" w:rsidR="008A0661" w:rsidRPr="00E22CB2" w:rsidRDefault="008A0661" w:rsidP="00C37AC6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E22CB2" w:rsidRPr="00E22CB2" w14:paraId="7D7C7245" w14:textId="77777777" w:rsidTr="00C37AC6">
        <w:tc>
          <w:tcPr>
            <w:tcW w:w="2263" w:type="dxa"/>
          </w:tcPr>
          <w:p w14:paraId="60F7EBE5" w14:textId="5177DB10" w:rsidR="00342FD7" w:rsidRPr="00E22CB2" w:rsidRDefault="00342FD7" w:rsidP="00C37AC6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bookmarkStart w:id="12" w:name="_Hlk142054959"/>
            <w:r w:rsidRPr="00E22CB2">
              <w:rPr>
                <w:rFonts w:asciiTheme="minorHAnsi" w:hAnsiTheme="minorHAnsi" w:cs="Arial"/>
                <w:sz w:val="22"/>
              </w:rPr>
              <w:t>DOTYCZY:</w:t>
            </w:r>
          </w:p>
        </w:tc>
        <w:tc>
          <w:tcPr>
            <w:tcW w:w="6799" w:type="dxa"/>
          </w:tcPr>
          <w:p w14:paraId="2A38C5FE" w14:textId="77777777" w:rsidR="00342FD7" w:rsidRPr="00E22CB2" w:rsidRDefault="00342FD7" w:rsidP="00342FD7">
            <w:pPr>
              <w:pStyle w:val="Tekstpodstawowywcity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CB2">
              <w:rPr>
                <w:rFonts w:asciiTheme="minorHAnsi" w:hAnsiTheme="minorHAnsi" w:cstheme="minorHAnsi"/>
              </w:rPr>
              <w:t>CZĘŚĆI NR I Ubezpieczenia majątkowe wraz z odpowiedzialnością cywilną</w:t>
            </w:r>
            <w:r w:rsidRPr="00E22CB2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5F105DBD" w14:textId="77777777" w:rsidR="00342FD7" w:rsidRPr="00E22CB2" w:rsidRDefault="00342FD7" w:rsidP="00342FD7">
            <w:pPr>
              <w:pStyle w:val="Tekstpodstawowywcity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CB2">
              <w:rPr>
                <w:rFonts w:asciiTheme="minorHAnsi" w:hAnsiTheme="minorHAnsi" w:cstheme="minorHAnsi"/>
              </w:rPr>
              <w:t>CZĘŚCI NR II Ubezpieczenia komunikacyjne</w:t>
            </w:r>
            <w:r w:rsidRPr="00E22CB2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222195CC" w14:textId="11E90BE8" w:rsidR="00342FD7" w:rsidRPr="00E22CB2" w:rsidRDefault="00342FD7" w:rsidP="00342FD7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 w:rsidRPr="00E22CB2">
              <w:rPr>
                <w:rFonts w:asciiTheme="minorHAnsi" w:hAnsiTheme="minorHAnsi" w:cstheme="minorHAnsi"/>
              </w:rPr>
              <w:t>CZĘŚĆI NR III Ubezpieczenie strażaków OSP</w:t>
            </w:r>
            <w:r w:rsidRPr="00E22CB2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</w:tc>
      </w:tr>
    </w:tbl>
    <w:p w14:paraId="4F6DB414" w14:textId="7228B9CE" w:rsidR="006A59DB" w:rsidRPr="00E22CB2" w:rsidRDefault="00DC4E23" w:rsidP="006A59DB">
      <w:pPr>
        <w:pStyle w:val="Tekstpodstawowywcity"/>
        <w:rPr>
          <w:rFonts w:asciiTheme="minorHAnsi" w:hAnsiTheme="minorHAnsi" w:cs="Arial"/>
          <w:sz w:val="22"/>
          <w:szCs w:val="22"/>
        </w:rPr>
      </w:pPr>
      <w:r w:rsidRPr="00E22CB2">
        <w:rPr>
          <w:rFonts w:asciiTheme="minorHAnsi" w:hAnsiTheme="minorHAnsi" w:cs="Arial"/>
          <w:b/>
          <w:sz w:val="22"/>
          <w:szCs w:val="22"/>
        </w:rPr>
        <w:t xml:space="preserve"> </w:t>
      </w:r>
      <w:r w:rsidR="006A59DB" w:rsidRPr="00E22CB2">
        <w:rPr>
          <w:rFonts w:asciiTheme="minorHAnsi" w:hAnsiTheme="minorHAnsi" w:cs="Arial"/>
          <w:sz w:val="24"/>
          <w:szCs w:val="24"/>
        </w:rPr>
        <w:t>*</w:t>
      </w:r>
      <w:r w:rsidR="006A59DB" w:rsidRPr="00E22CB2">
        <w:rPr>
          <w:rFonts w:asciiTheme="minorHAnsi" w:hAnsiTheme="minorHAnsi" w:cs="Arial"/>
          <w:sz w:val="22"/>
          <w:szCs w:val="22"/>
        </w:rPr>
        <w:t>niepotrzebne skreślić</w:t>
      </w:r>
    </w:p>
    <w:bookmarkEnd w:id="12"/>
    <w:p w14:paraId="51511BC9" w14:textId="3EA24473" w:rsidR="00CA51FC" w:rsidRPr="00E22CB2" w:rsidRDefault="00CA51FC" w:rsidP="00714426">
      <w:pPr>
        <w:pStyle w:val="Tekstpodstawowywcity"/>
        <w:spacing w:line="276" w:lineRule="auto"/>
        <w:ind w:left="0"/>
        <w:rPr>
          <w:rFonts w:asciiTheme="minorHAnsi" w:hAnsiTheme="minorHAnsi" w:cs="Arial"/>
          <w:b/>
          <w:sz w:val="22"/>
          <w:szCs w:val="22"/>
        </w:rPr>
      </w:pPr>
    </w:p>
    <w:p w14:paraId="2FA3D7F8" w14:textId="77777777" w:rsidR="00DC4E23" w:rsidRPr="00E22CB2" w:rsidRDefault="00CA51FC" w:rsidP="00714426">
      <w:pPr>
        <w:pStyle w:val="Tekstpodstawowywcity"/>
        <w:spacing w:line="276" w:lineRule="auto"/>
        <w:ind w:left="0"/>
        <w:rPr>
          <w:rFonts w:asciiTheme="minorHAnsi" w:hAnsiTheme="minorHAnsi" w:cs="Arial"/>
          <w:bCs/>
          <w:sz w:val="22"/>
          <w:szCs w:val="22"/>
        </w:rPr>
      </w:pPr>
      <w:r w:rsidRPr="00E22CB2">
        <w:rPr>
          <w:rFonts w:asciiTheme="minorHAnsi" w:hAnsiTheme="minorHAnsi" w:cs="Arial"/>
          <w:bCs/>
          <w:sz w:val="22"/>
          <w:szCs w:val="22"/>
        </w:rPr>
        <w:t>Część / zakres zamówienia, której wykonanie Wykonawca powierza Podwykonawcom i nazwa Podwykonawcy tej części:</w:t>
      </w:r>
    </w:p>
    <w:p w14:paraId="3BA118CA" w14:textId="77777777" w:rsidR="00DC4E23" w:rsidRPr="00E22CB2" w:rsidRDefault="00DC4E23" w:rsidP="00714426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E22CB2" w:rsidRPr="00E22CB2" w14:paraId="0508DDA5" w14:textId="77777777" w:rsidTr="008A0661">
        <w:tc>
          <w:tcPr>
            <w:tcW w:w="562" w:type="dxa"/>
          </w:tcPr>
          <w:p w14:paraId="2E40D31A" w14:textId="77777777" w:rsidR="008A0661" w:rsidRPr="00E22CB2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22CB2">
              <w:rPr>
                <w:rFonts w:asciiTheme="minorHAnsi" w:hAnsiTheme="minorHAnsi" w:cs="Arial"/>
                <w:bCs/>
                <w:sz w:val="22"/>
                <w:szCs w:val="22"/>
              </w:rPr>
              <w:t>1.</w:t>
            </w:r>
          </w:p>
        </w:tc>
        <w:tc>
          <w:tcPr>
            <w:tcW w:w="8505" w:type="dxa"/>
          </w:tcPr>
          <w:p w14:paraId="07EF5E7F" w14:textId="77777777" w:rsidR="008A0661" w:rsidRPr="00E22CB2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E22CB2" w:rsidRPr="00E22CB2" w14:paraId="0136B0ED" w14:textId="77777777" w:rsidTr="008A0661">
        <w:tc>
          <w:tcPr>
            <w:tcW w:w="562" w:type="dxa"/>
          </w:tcPr>
          <w:p w14:paraId="402BBC90" w14:textId="77777777" w:rsidR="008A0661" w:rsidRPr="00E22CB2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22CB2">
              <w:rPr>
                <w:rFonts w:asciiTheme="minorHAnsi" w:hAnsiTheme="minorHAnsi" w:cs="Arial"/>
                <w:bCs/>
                <w:sz w:val="22"/>
                <w:szCs w:val="22"/>
              </w:rPr>
              <w:t>2.</w:t>
            </w:r>
          </w:p>
        </w:tc>
        <w:tc>
          <w:tcPr>
            <w:tcW w:w="8505" w:type="dxa"/>
          </w:tcPr>
          <w:p w14:paraId="68EDADF0" w14:textId="77777777" w:rsidR="008A0661" w:rsidRPr="00E22CB2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E22CB2" w:rsidRPr="00E22CB2" w14:paraId="3845E3E5" w14:textId="77777777" w:rsidTr="008A0661">
        <w:tc>
          <w:tcPr>
            <w:tcW w:w="562" w:type="dxa"/>
          </w:tcPr>
          <w:p w14:paraId="2A2E1452" w14:textId="77777777" w:rsidR="008A0661" w:rsidRPr="00E22CB2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22CB2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</w:p>
        </w:tc>
        <w:tc>
          <w:tcPr>
            <w:tcW w:w="8505" w:type="dxa"/>
          </w:tcPr>
          <w:p w14:paraId="44CE4550" w14:textId="77777777" w:rsidR="008A0661" w:rsidRPr="00E22CB2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8A0661" w:rsidRPr="00E22CB2" w14:paraId="5C864364" w14:textId="77777777" w:rsidTr="008A0661">
        <w:tc>
          <w:tcPr>
            <w:tcW w:w="562" w:type="dxa"/>
          </w:tcPr>
          <w:p w14:paraId="6C449178" w14:textId="77777777" w:rsidR="008A0661" w:rsidRPr="00E22CB2" w:rsidRDefault="0012339E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22CB2">
              <w:rPr>
                <w:rFonts w:asciiTheme="minorHAnsi" w:hAnsiTheme="minorHAnsi" w:cs="Arial"/>
                <w:bCs/>
                <w:sz w:val="22"/>
                <w:szCs w:val="22"/>
              </w:rPr>
              <w:t>…</w:t>
            </w:r>
          </w:p>
        </w:tc>
        <w:tc>
          <w:tcPr>
            <w:tcW w:w="8505" w:type="dxa"/>
          </w:tcPr>
          <w:p w14:paraId="1D8D9B29" w14:textId="77777777" w:rsidR="008A0661" w:rsidRPr="00E22CB2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</w:tbl>
    <w:p w14:paraId="116460E3" w14:textId="19CE29E8" w:rsidR="00C56E5B" w:rsidRPr="00E22CB2" w:rsidRDefault="00C56E5B" w:rsidP="00C56E5B">
      <w:pPr>
        <w:pStyle w:val="Tekstpodstawowywcity"/>
        <w:spacing w:line="276" w:lineRule="auto"/>
        <w:ind w:left="0"/>
        <w:rPr>
          <w:rFonts w:asciiTheme="minorHAnsi" w:hAnsiTheme="minorHAnsi" w:cs="Arial"/>
          <w:b/>
          <w:sz w:val="22"/>
          <w:szCs w:val="22"/>
        </w:rPr>
      </w:pPr>
    </w:p>
    <w:p w14:paraId="0D5D7CA0" w14:textId="77777777" w:rsidR="00342FD7" w:rsidRPr="00E22CB2" w:rsidRDefault="00342FD7" w:rsidP="00C56E5B">
      <w:pPr>
        <w:pStyle w:val="Tekstpodstawowywcity"/>
        <w:spacing w:line="276" w:lineRule="auto"/>
        <w:ind w:left="0"/>
        <w:rPr>
          <w:rFonts w:asciiTheme="minorHAnsi" w:hAnsiTheme="minorHAnsi" w:cs="Arial"/>
          <w:bCs/>
          <w:sz w:val="22"/>
          <w:szCs w:val="22"/>
        </w:rPr>
      </w:pPr>
    </w:p>
    <w:p w14:paraId="71A98882" w14:textId="25445BEC" w:rsidR="00342FD7" w:rsidRPr="00E22CB2" w:rsidRDefault="00342FD7" w:rsidP="00C56E5B">
      <w:pPr>
        <w:pStyle w:val="Tekstpodstawowywcity"/>
        <w:spacing w:line="276" w:lineRule="auto"/>
        <w:ind w:left="0"/>
        <w:rPr>
          <w:rFonts w:asciiTheme="minorHAnsi" w:hAnsiTheme="minorHAnsi" w:cs="Arial"/>
          <w:bCs/>
          <w:sz w:val="22"/>
          <w:szCs w:val="22"/>
        </w:rPr>
      </w:pPr>
      <w:r w:rsidRPr="00E22CB2">
        <w:rPr>
          <w:rFonts w:asciiTheme="minorHAnsi" w:hAnsiTheme="minorHAnsi" w:cs="Arial"/>
          <w:bCs/>
          <w:sz w:val="22"/>
          <w:szCs w:val="22"/>
        </w:rPr>
        <w:t>*niepotrzebne skreślić</w:t>
      </w:r>
    </w:p>
    <w:p w14:paraId="152A5A10" w14:textId="77777777" w:rsidR="00C56E5B" w:rsidRPr="00E22CB2" w:rsidRDefault="00C56E5B">
      <w:pPr>
        <w:rPr>
          <w:rFonts w:asciiTheme="minorHAnsi" w:hAnsiTheme="minorHAnsi" w:cs="Arial"/>
          <w:b/>
          <w:sz w:val="22"/>
          <w:szCs w:val="22"/>
        </w:rPr>
      </w:pPr>
      <w:r w:rsidRPr="00E22CB2">
        <w:rPr>
          <w:rFonts w:asciiTheme="minorHAnsi" w:hAnsiTheme="minorHAnsi" w:cs="Arial"/>
          <w:b/>
          <w:sz w:val="22"/>
          <w:szCs w:val="22"/>
        </w:rPr>
        <w:br w:type="page"/>
      </w:r>
    </w:p>
    <w:p w14:paraId="52E59D8F" w14:textId="77777777" w:rsidR="0080269C" w:rsidRDefault="0080269C" w:rsidP="000141D3">
      <w:pPr>
        <w:pStyle w:val="Tekstpodstawowywcity"/>
        <w:ind w:left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4DDA6086" w14:textId="77777777" w:rsidR="00CA51FC" w:rsidRPr="00714426" w:rsidRDefault="00CA51FC" w:rsidP="00CA51FC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714426">
        <w:rPr>
          <w:rFonts w:asciiTheme="minorHAnsi" w:hAnsiTheme="minorHAnsi" w:cs="Arial"/>
          <w:b/>
          <w:sz w:val="24"/>
          <w:szCs w:val="24"/>
          <w:u w:val="single"/>
        </w:rPr>
        <w:t>E.  Oświadczenie  Wykonawcy</w:t>
      </w:r>
    </w:p>
    <w:p w14:paraId="4DB5CBE5" w14:textId="77777777" w:rsidR="00CA51FC" w:rsidRPr="00714426" w:rsidRDefault="00CA51FC" w:rsidP="00CA51FC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714426">
        <w:rPr>
          <w:rFonts w:asciiTheme="minorHAnsi" w:hAnsiTheme="minorHAnsi" w:cs="Arial"/>
          <w:b/>
          <w:sz w:val="24"/>
          <w:szCs w:val="24"/>
          <w:u w:val="single"/>
        </w:rPr>
        <w:t xml:space="preserve">w zakresie wypełnienia obowiązków informacyjnych przewidzianych </w:t>
      </w:r>
    </w:p>
    <w:p w14:paraId="525BFA84" w14:textId="77777777" w:rsidR="00CA51FC" w:rsidRPr="00714426" w:rsidRDefault="00CA51FC" w:rsidP="00CA51FC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714426">
        <w:rPr>
          <w:rFonts w:asciiTheme="minorHAnsi" w:hAnsiTheme="minorHAnsi" w:cs="Arial"/>
          <w:b/>
          <w:sz w:val="24"/>
          <w:szCs w:val="24"/>
          <w:u w:val="single"/>
        </w:rPr>
        <w:t xml:space="preserve">w art. 13 lub art. 14 RODO </w:t>
      </w:r>
    </w:p>
    <w:p w14:paraId="2DA66A21" w14:textId="77777777" w:rsidR="00CA51FC" w:rsidRPr="00714426" w:rsidRDefault="00CA51FC" w:rsidP="00CA51FC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E22CB2" w:rsidRPr="00E22CB2" w14:paraId="2AB16AA6" w14:textId="77777777" w:rsidTr="00685BD2">
        <w:tc>
          <w:tcPr>
            <w:tcW w:w="2263" w:type="dxa"/>
          </w:tcPr>
          <w:p w14:paraId="6CA45826" w14:textId="77777777" w:rsidR="006A59DB" w:rsidRPr="00E22CB2" w:rsidRDefault="006A59DB" w:rsidP="00685BD2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 w:rsidRPr="00E22CB2">
              <w:rPr>
                <w:rFonts w:asciiTheme="minorHAnsi" w:hAnsiTheme="minorHAnsi" w:cs="Arial"/>
                <w:sz w:val="22"/>
              </w:rPr>
              <w:t>DOTYCZY:</w:t>
            </w:r>
          </w:p>
        </w:tc>
        <w:tc>
          <w:tcPr>
            <w:tcW w:w="6799" w:type="dxa"/>
          </w:tcPr>
          <w:p w14:paraId="77D69387" w14:textId="77777777" w:rsidR="006A59DB" w:rsidRPr="00E22CB2" w:rsidRDefault="006A59DB" w:rsidP="00685BD2">
            <w:pPr>
              <w:pStyle w:val="Tekstpodstawowywcity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CB2">
              <w:rPr>
                <w:rFonts w:asciiTheme="minorHAnsi" w:hAnsiTheme="minorHAnsi" w:cstheme="minorHAnsi"/>
              </w:rPr>
              <w:t>CZĘŚĆI NR I Ubezpieczenia majątkowe wraz z odpowiedzialnością cywilną</w:t>
            </w:r>
            <w:r w:rsidRPr="00E22CB2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7DE68745" w14:textId="77777777" w:rsidR="006A59DB" w:rsidRPr="00E22CB2" w:rsidRDefault="006A59DB" w:rsidP="00685BD2">
            <w:pPr>
              <w:pStyle w:val="Tekstpodstawowywcity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CB2">
              <w:rPr>
                <w:rFonts w:asciiTheme="minorHAnsi" w:hAnsiTheme="minorHAnsi" w:cstheme="minorHAnsi"/>
              </w:rPr>
              <w:t>CZĘŚCI NR II Ubezpieczenia komunikacyjne</w:t>
            </w:r>
            <w:r w:rsidRPr="00E22CB2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0FE04B32" w14:textId="77777777" w:rsidR="006A59DB" w:rsidRPr="00E22CB2" w:rsidRDefault="006A59DB" w:rsidP="00685BD2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 w:rsidRPr="00E22CB2">
              <w:rPr>
                <w:rFonts w:asciiTheme="minorHAnsi" w:hAnsiTheme="minorHAnsi" w:cstheme="minorHAnsi"/>
              </w:rPr>
              <w:t>CZĘŚĆI NR III Ubezpieczenie strażaków OSP</w:t>
            </w:r>
            <w:r w:rsidRPr="00E22CB2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</w:tc>
      </w:tr>
    </w:tbl>
    <w:p w14:paraId="73551F98" w14:textId="77777777" w:rsidR="006A59DB" w:rsidRPr="00E22CB2" w:rsidRDefault="006A59DB" w:rsidP="006A59DB">
      <w:pPr>
        <w:pStyle w:val="Tekstpodstawowywcity"/>
        <w:rPr>
          <w:rFonts w:asciiTheme="minorHAnsi" w:hAnsiTheme="minorHAnsi" w:cs="Arial"/>
          <w:sz w:val="22"/>
          <w:szCs w:val="22"/>
        </w:rPr>
      </w:pPr>
      <w:r w:rsidRPr="00E22CB2">
        <w:rPr>
          <w:rFonts w:asciiTheme="minorHAnsi" w:hAnsiTheme="minorHAnsi" w:cs="Arial"/>
          <w:b/>
          <w:sz w:val="22"/>
          <w:szCs w:val="22"/>
        </w:rPr>
        <w:t xml:space="preserve"> </w:t>
      </w:r>
      <w:r w:rsidRPr="00E22CB2">
        <w:rPr>
          <w:rFonts w:asciiTheme="minorHAnsi" w:hAnsiTheme="minorHAnsi" w:cs="Arial"/>
          <w:sz w:val="24"/>
          <w:szCs w:val="24"/>
        </w:rPr>
        <w:t>*</w:t>
      </w:r>
      <w:r w:rsidRPr="00E22CB2">
        <w:rPr>
          <w:rFonts w:asciiTheme="minorHAnsi" w:hAnsiTheme="minorHAnsi" w:cs="Arial"/>
          <w:sz w:val="22"/>
          <w:szCs w:val="22"/>
        </w:rPr>
        <w:t>niepotrzebne skreślić</w:t>
      </w:r>
    </w:p>
    <w:p w14:paraId="5AFBFA5D" w14:textId="77777777" w:rsidR="00CA51FC" w:rsidRPr="00E22CB2" w:rsidRDefault="00CA51FC" w:rsidP="00CA51FC">
      <w:pPr>
        <w:rPr>
          <w:rFonts w:asciiTheme="minorHAnsi" w:hAnsiTheme="minorHAnsi" w:cs="Arial"/>
          <w:sz w:val="22"/>
          <w:szCs w:val="22"/>
          <w:u w:val="single"/>
        </w:rPr>
      </w:pPr>
    </w:p>
    <w:p w14:paraId="0FC0AC69" w14:textId="77777777" w:rsidR="00CA51FC" w:rsidRPr="00714426" w:rsidRDefault="00CA51FC" w:rsidP="00CA51FC">
      <w:pPr>
        <w:rPr>
          <w:rFonts w:asciiTheme="minorHAnsi" w:hAnsiTheme="minorHAnsi" w:cs="Arial"/>
          <w:sz w:val="22"/>
          <w:szCs w:val="22"/>
        </w:rPr>
      </w:pPr>
    </w:p>
    <w:p w14:paraId="6DA2FDD3" w14:textId="7B83A1B1" w:rsidR="00CA51FC" w:rsidRPr="00714426" w:rsidRDefault="00CA51FC" w:rsidP="00714426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Dotyczy:</w:t>
      </w:r>
      <w:r w:rsidR="00EB760B">
        <w:rPr>
          <w:rFonts w:asciiTheme="minorHAnsi" w:hAnsiTheme="minorHAnsi" w:cs="Arial"/>
          <w:sz w:val="22"/>
          <w:szCs w:val="22"/>
        </w:rPr>
        <w:t xml:space="preserve"> przetargu</w:t>
      </w:r>
      <w:r w:rsidRPr="00714426">
        <w:rPr>
          <w:rFonts w:asciiTheme="minorHAnsi" w:hAnsiTheme="minorHAnsi" w:cs="Arial"/>
          <w:sz w:val="22"/>
          <w:szCs w:val="22"/>
        </w:rPr>
        <w:t xml:space="preserve"> </w:t>
      </w:r>
      <w:r w:rsidR="00EB760B" w:rsidRPr="00714426">
        <w:rPr>
          <w:rFonts w:asciiTheme="minorHAnsi" w:hAnsiTheme="minorHAnsi" w:cs="Arial"/>
          <w:bCs/>
          <w:sz w:val="22"/>
          <w:szCs w:val="22"/>
        </w:rPr>
        <w:t xml:space="preserve">o udzielenie zamówienia publicznego w trybie podstawowym (art. 275 pkt 1 ustawy </w:t>
      </w:r>
      <w:proofErr w:type="spellStart"/>
      <w:r w:rsidR="00EB760B" w:rsidRPr="00714426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="00EB760B" w:rsidRPr="00714426">
        <w:rPr>
          <w:rFonts w:asciiTheme="minorHAnsi" w:hAnsiTheme="minorHAnsi" w:cs="Arial"/>
          <w:bCs/>
          <w:sz w:val="22"/>
          <w:szCs w:val="22"/>
        </w:rPr>
        <w:t>)</w:t>
      </w:r>
      <w:r w:rsidR="00EB760B">
        <w:rPr>
          <w:rFonts w:asciiTheme="minorHAnsi" w:hAnsiTheme="minorHAnsi" w:cs="Arial"/>
          <w:bCs/>
          <w:sz w:val="22"/>
          <w:szCs w:val="22"/>
        </w:rPr>
        <w:t xml:space="preserve"> </w:t>
      </w:r>
      <w:proofErr w:type="spellStart"/>
      <w:r w:rsidRPr="00714426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714426">
        <w:rPr>
          <w:rFonts w:asciiTheme="minorHAnsi" w:hAnsiTheme="minorHAnsi" w:cs="Arial"/>
          <w:sz w:val="22"/>
          <w:szCs w:val="22"/>
        </w:rPr>
        <w:t>:</w:t>
      </w:r>
    </w:p>
    <w:p w14:paraId="20F08502" w14:textId="77777777" w:rsidR="00CA51FC" w:rsidRPr="00714426" w:rsidRDefault="00CA51FC" w:rsidP="00CA51FC">
      <w:pPr>
        <w:rPr>
          <w:rFonts w:asciiTheme="minorHAnsi" w:hAnsiTheme="minorHAnsi" w:cs="Arial"/>
        </w:rPr>
      </w:pPr>
    </w:p>
    <w:p w14:paraId="25CF020B" w14:textId="37FA8A34" w:rsidR="00E22CB2" w:rsidRPr="00B71524" w:rsidRDefault="00D77C02" w:rsidP="00E22CB2">
      <w:pPr>
        <w:autoSpaceDE w:val="0"/>
        <w:autoSpaceDN w:val="0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E22CB2" w:rsidRPr="00B71524">
        <w:rPr>
          <w:rFonts w:asciiTheme="minorHAnsi" w:hAnsiTheme="minorHAnsi" w:cstheme="minorHAnsi"/>
          <w:b/>
          <w:bCs/>
          <w:sz w:val="24"/>
          <w:szCs w:val="24"/>
        </w:rPr>
        <w:t>Kompleksowe ubezpieczenia dla Gminy Zebrzydowice</w:t>
      </w:r>
    </w:p>
    <w:p w14:paraId="4F3DD949" w14:textId="0547832C" w:rsidR="009D1BB9" w:rsidRDefault="00E22CB2" w:rsidP="00E22CB2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71524">
        <w:rPr>
          <w:rFonts w:asciiTheme="minorHAnsi" w:hAnsiTheme="minorHAnsi" w:cstheme="minorHAnsi"/>
          <w:b/>
          <w:bCs/>
          <w:sz w:val="24"/>
          <w:szCs w:val="24"/>
        </w:rPr>
        <w:t>na lata 202</w:t>
      </w:r>
      <w:r w:rsidR="001C4437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B71524">
        <w:rPr>
          <w:rFonts w:asciiTheme="minorHAnsi" w:hAnsiTheme="minorHAnsi" w:cstheme="minorHAnsi"/>
          <w:b/>
          <w:bCs/>
          <w:sz w:val="24"/>
          <w:szCs w:val="24"/>
        </w:rPr>
        <w:t>-202</w:t>
      </w:r>
      <w:r w:rsidR="001C4437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B71524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06321B8C" w14:textId="77777777" w:rsidR="00E22CB2" w:rsidRPr="009D1BB9" w:rsidRDefault="00E22CB2" w:rsidP="00E22CB2">
      <w:pPr>
        <w:jc w:val="center"/>
        <w:rPr>
          <w:rFonts w:asciiTheme="minorHAnsi" w:hAnsiTheme="minorHAnsi" w:cs="Arial"/>
          <w:b/>
          <w:bCs/>
          <w:strike/>
          <w:color w:val="FF0000"/>
          <w:w w:val="105"/>
          <w:sz w:val="24"/>
          <w:szCs w:val="24"/>
        </w:rPr>
      </w:pPr>
    </w:p>
    <w:p w14:paraId="43A8ADAC" w14:textId="4282824D" w:rsidR="00CA51FC" w:rsidRPr="00714426" w:rsidRDefault="00342FD7" w:rsidP="00CA51FC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Dotyczy:</w:t>
      </w:r>
    </w:p>
    <w:p w14:paraId="391B77AD" w14:textId="77777777" w:rsidR="00CA51FC" w:rsidRPr="00714426" w:rsidRDefault="00CA51FC" w:rsidP="00CA51FC">
      <w:pPr>
        <w:pStyle w:val="NormalnyWeb"/>
        <w:spacing w:before="0" w:after="0"/>
        <w:ind w:firstLine="567"/>
        <w:rPr>
          <w:rFonts w:asciiTheme="minorHAnsi" w:hAnsiTheme="minorHAnsi" w:cs="Arial"/>
          <w:color w:val="000000"/>
          <w:sz w:val="22"/>
          <w:szCs w:val="22"/>
        </w:rPr>
      </w:pPr>
    </w:p>
    <w:p w14:paraId="6DCAF9AB" w14:textId="77777777" w:rsidR="00CA51FC" w:rsidRPr="00714426" w:rsidRDefault="00CA51FC" w:rsidP="00714426">
      <w:pPr>
        <w:pStyle w:val="NormalnyWeb"/>
        <w:spacing w:before="0" w:after="0" w:line="276" w:lineRule="auto"/>
        <w:ind w:firstLine="567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714426"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 w:rsidRPr="00714426"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 w:rsidRPr="00714426">
        <w:rPr>
          <w:rFonts w:asciiTheme="minorHAnsi" w:hAnsiTheme="minorHAnsi" w:cs="Arial"/>
          <w:sz w:val="22"/>
          <w:szCs w:val="22"/>
        </w:rPr>
        <w:t>od których dane osobowe bezpośrednio lub pośrednio pozyskałem</w:t>
      </w:r>
      <w:r w:rsidRPr="00714426">
        <w:rPr>
          <w:rFonts w:asciiTheme="minorHAnsi" w:hAnsiTheme="minorHAnsi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14426">
        <w:rPr>
          <w:rFonts w:asciiTheme="minorHAnsi" w:hAnsiTheme="minorHAnsi" w:cs="Arial"/>
          <w:sz w:val="22"/>
          <w:szCs w:val="22"/>
        </w:rPr>
        <w:t>.</w:t>
      </w:r>
    </w:p>
    <w:p w14:paraId="1ED8FC73" w14:textId="77777777" w:rsidR="00CA51FC" w:rsidRPr="00714426" w:rsidRDefault="00CA51FC" w:rsidP="00CA51FC">
      <w:pPr>
        <w:pStyle w:val="NormalnyWeb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05598DD7" w14:textId="77777777" w:rsidR="00CA51FC" w:rsidRPr="00714426" w:rsidRDefault="00CA51FC" w:rsidP="00CA51FC">
      <w:pPr>
        <w:pStyle w:val="NormalnyWeb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7A31E36" w14:textId="77777777" w:rsidR="00CA51FC" w:rsidRPr="00714426" w:rsidRDefault="00CA51FC" w:rsidP="00CA51FC">
      <w:pPr>
        <w:pStyle w:val="Default"/>
        <w:jc w:val="both"/>
        <w:rPr>
          <w:rFonts w:asciiTheme="minorHAnsi" w:hAnsiTheme="minorHAnsi" w:cs="Arial"/>
          <w:color w:val="auto"/>
          <w:sz w:val="20"/>
        </w:rPr>
      </w:pPr>
    </w:p>
    <w:p w14:paraId="27CAE4CC" w14:textId="77777777" w:rsidR="00CA51FC" w:rsidRPr="00714426" w:rsidRDefault="00CA51FC" w:rsidP="00CA51FC">
      <w:pPr>
        <w:pStyle w:val="Tekstpodstawowywcity"/>
        <w:ind w:left="0"/>
        <w:rPr>
          <w:rFonts w:asciiTheme="minorHAnsi" w:hAnsiTheme="minorHAnsi" w:cs="Arial"/>
          <w:sz w:val="18"/>
        </w:rPr>
      </w:pPr>
    </w:p>
    <w:p w14:paraId="2DB81E28" w14:textId="77777777" w:rsidR="00CA51FC" w:rsidRPr="00714426" w:rsidRDefault="00CA51FC" w:rsidP="00CA51FC">
      <w:pPr>
        <w:pStyle w:val="NormalnyWeb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38A23555" w14:textId="77777777" w:rsidR="00CA51FC" w:rsidRPr="00714426" w:rsidRDefault="00CA51FC" w:rsidP="00CA51FC">
      <w:pPr>
        <w:rPr>
          <w:rFonts w:asciiTheme="minorHAnsi" w:hAnsiTheme="minorHAnsi" w:cs="Arial"/>
          <w:sz w:val="24"/>
          <w:szCs w:val="24"/>
        </w:rPr>
      </w:pPr>
    </w:p>
    <w:p w14:paraId="41E4D71E" w14:textId="77777777" w:rsidR="00CA51FC" w:rsidRPr="00714426" w:rsidRDefault="00CA51FC" w:rsidP="00CA51FC">
      <w:pPr>
        <w:rPr>
          <w:rFonts w:asciiTheme="minorHAnsi" w:hAnsiTheme="minorHAnsi" w:cs="Arial"/>
          <w:sz w:val="24"/>
          <w:szCs w:val="24"/>
        </w:rPr>
      </w:pPr>
    </w:p>
    <w:p w14:paraId="031D808E" w14:textId="77777777" w:rsidR="00CA51FC" w:rsidRPr="00714426" w:rsidRDefault="00CA51FC" w:rsidP="00CA51FC">
      <w:pPr>
        <w:rPr>
          <w:rFonts w:asciiTheme="minorHAnsi" w:hAnsiTheme="minorHAnsi" w:cs="Arial"/>
          <w:sz w:val="24"/>
          <w:szCs w:val="24"/>
        </w:rPr>
      </w:pPr>
    </w:p>
    <w:p w14:paraId="1DD97538" w14:textId="77777777" w:rsidR="00CA51FC" w:rsidRPr="00714426" w:rsidRDefault="00CA51FC" w:rsidP="00CA51FC">
      <w:pPr>
        <w:rPr>
          <w:rFonts w:asciiTheme="minorHAnsi" w:hAnsiTheme="minorHAnsi" w:cs="Arial"/>
          <w:sz w:val="24"/>
          <w:szCs w:val="24"/>
        </w:rPr>
      </w:pPr>
    </w:p>
    <w:p w14:paraId="3A72B093" w14:textId="77777777" w:rsidR="00CA51FC" w:rsidRPr="00714426" w:rsidRDefault="00CA51FC" w:rsidP="00CA51FC">
      <w:pPr>
        <w:rPr>
          <w:rFonts w:asciiTheme="minorHAnsi" w:hAnsiTheme="minorHAnsi" w:cs="Arial"/>
          <w:sz w:val="24"/>
          <w:szCs w:val="24"/>
        </w:rPr>
      </w:pPr>
    </w:p>
    <w:p w14:paraId="5CECCFF7" w14:textId="77777777" w:rsidR="00CA51FC" w:rsidRPr="00714426" w:rsidRDefault="00CA51FC" w:rsidP="00CA51FC">
      <w:pPr>
        <w:pStyle w:val="NormalnyWeb"/>
        <w:spacing w:line="276" w:lineRule="auto"/>
        <w:ind w:left="142" w:hanging="142"/>
        <w:rPr>
          <w:rFonts w:asciiTheme="minorHAnsi" w:hAnsiTheme="minorHAnsi" w:cs="Arial"/>
          <w:sz w:val="16"/>
          <w:szCs w:val="16"/>
        </w:rPr>
      </w:pPr>
    </w:p>
    <w:p w14:paraId="03F32B66" w14:textId="77777777" w:rsidR="00CA51FC" w:rsidRPr="00714426" w:rsidRDefault="00CA51FC" w:rsidP="00CA51FC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714426">
        <w:rPr>
          <w:rFonts w:asciiTheme="minorHAnsi" w:hAnsiTheme="minorHAnsi" w:cs="Arial"/>
          <w:color w:val="000000"/>
          <w:sz w:val="22"/>
          <w:szCs w:val="22"/>
          <w:vertAlign w:val="superscript"/>
        </w:rPr>
        <w:t xml:space="preserve">1) </w:t>
      </w:r>
      <w:r w:rsidRPr="00714426">
        <w:rPr>
          <w:rFonts w:asciiTheme="minorHAnsi" w:hAnsiTheme="minorHAnsi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22CCCC4" w14:textId="4B576AAD" w:rsidR="00E22CB2" w:rsidRDefault="00E22CB2">
      <w:pPr>
        <w:rPr>
          <w:rFonts w:asciiTheme="minorHAnsi" w:hAnsiTheme="minorHAnsi" w:cs="Arial"/>
          <w:b/>
          <w:sz w:val="24"/>
          <w:szCs w:val="24"/>
          <w:u w:val="single"/>
        </w:rPr>
      </w:pPr>
      <w:r>
        <w:rPr>
          <w:rFonts w:asciiTheme="minorHAnsi" w:hAnsiTheme="minorHAnsi" w:cs="Arial"/>
          <w:b/>
          <w:sz w:val="24"/>
          <w:szCs w:val="24"/>
          <w:u w:val="single"/>
        </w:rPr>
        <w:br w:type="page"/>
      </w:r>
    </w:p>
    <w:p w14:paraId="504E6E5D" w14:textId="77777777" w:rsidR="00311009" w:rsidRDefault="00311009" w:rsidP="00E22CB2">
      <w:pPr>
        <w:pStyle w:val="Tekstpodstawowywcity"/>
        <w:ind w:left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6BECC70A" w14:textId="77777777" w:rsidR="00714426" w:rsidRPr="00714426" w:rsidRDefault="00714426" w:rsidP="00714426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714426">
        <w:rPr>
          <w:rFonts w:asciiTheme="minorHAnsi" w:hAnsiTheme="minorHAnsi" w:cs="Arial"/>
          <w:b/>
          <w:sz w:val="24"/>
          <w:szCs w:val="24"/>
          <w:u w:val="single"/>
        </w:rPr>
        <w:t xml:space="preserve">F. Oświadczenie Wykonawców wspólnie </w:t>
      </w:r>
      <w:r w:rsidRPr="00714426">
        <w:rPr>
          <w:rFonts w:asciiTheme="minorHAnsi" w:hAnsiTheme="minorHAnsi" w:cs="Arial"/>
          <w:b/>
          <w:sz w:val="24"/>
          <w:szCs w:val="24"/>
          <w:u w:val="single"/>
        </w:rPr>
        <w:br/>
        <w:t>ubiegających się o udzielenie zamówienia</w:t>
      </w:r>
    </w:p>
    <w:p w14:paraId="4AF77EA8" w14:textId="77777777" w:rsidR="006A59DB" w:rsidRPr="00714426" w:rsidRDefault="006A59DB" w:rsidP="006A59DB">
      <w:pPr>
        <w:pStyle w:val="Tekstpodstawowywcity"/>
        <w:ind w:left="0"/>
        <w:rPr>
          <w:rFonts w:asciiTheme="minorHAnsi" w:hAnsiTheme="minorHAnsi" w:cs="Arial"/>
          <w:b/>
          <w:sz w:val="18"/>
        </w:rPr>
      </w:pPr>
    </w:p>
    <w:p w14:paraId="19CB14C1" w14:textId="77777777" w:rsidR="00714426" w:rsidRPr="00714426" w:rsidRDefault="00714426" w:rsidP="00714426">
      <w:pPr>
        <w:pStyle w:val="Tekstpodstawowywcity"/>
        <w:ind w:left="6744" w:firstLine="336"/>
        <w:rPr>
          <w:rFonts w:asciiTheme="minorHAnsi" w:hAnsiTheme="minorHAnsi" w:cs="Arial"/>
          <w:b/>
          <w:sz w:val="18"/>
        </w:rPr>
      </w:pPr>
    </w:p>
    <w:p w14:paraId="1EE7DDBF" w14:textId="77777777" w:rsidR="00714426" w:rsidRPr="00714426" w:rsidRDefault="00714426" w:rsidP="00714426">
      <w:pPr>
        <w:pStyle w:val="Tekstpodstawowywcity"/>
        <w:spacing w:line="276" w:lineRule="auto"/>
        <w:ind w:left="0"/>
        <w:rPr>
          <w:rFonts w:asciiTheme="minorHAnsi" w:hAnsiTheme="minorHAnsi" w:cs="Arial"/>
          <w:bCs/>
          <w:sz w:val="22"/>
          <w:szCs w:val="22"/>
        </w:rPr>
      </w:pPr>
      <w:r w:rsidRPr="00714426">
        <w:rPr>
          <w:rFonts w:asciiTheme="minorHAnsi" w:hAnsiTheme="minorHAnsi" w:cs="Arial"/>
          <w:bCs/>
          <w:sz w:val="22"/>
          <w:szCs w:val="22"/>
        </w:rPr>
        <w:t xml:space="preserve">Przystępując do udziału w postępowaniu o udzielenie zamówienia publicznego w trybie podstawowym (art. 275 pkt 1 ustawy </w:t>
      </w:r>
      <w:proofErr w:type="spellStart"/>
      <w:r w:rsidRPr="00714426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714426">
        <w:rPr>
          <w:rFonts w:asciiTheme="minorHAnsi" w:hAnsiTheme="minorHAnsi" w:cs="Arial"/>
          <w:bCs/>
          <w:sz w:val="22"/>
          <w:szCs w:val="22"/>
        </w:rPr>
        <w:t>) dla zadania:</w:t>
      </w:r>
    </w:p>
    <w:p w14:paraId="4032B39D" w14:textId="77777777" w:rsidR="00714426" w:rsidRPr="00714426" w:rsidRDefault="00714426" w:rsidP="00714426">
      <w:pPr>
        <w:pStyle w:val="Tekstpodstawowywcity"/>
        <w:ind w:left="0"/>
        <w:rPr>
          <w:rFonts w:asciiTheme="minorHAnsi" w:hAnsiTheme="minorHAnsi" w:cs="Arial"/>
          <w:b/>
        </w:rPr>
      </w:pPr>
    </w:p>
    <w:p w14:paraId="4130B8C7" w14:textId="3FED1B6A" w:rsidR="00E22CB2" w:rsidRPr="00B71524" w:rsidRDefault="00D77C02" w:rsidP="00E22CB2">
      <w:pPr>
        <w:autoSpaceDE w:val="0"/>
        <w:autoSpaceDN w:val="0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E22CB2" w:rsidRPr="00B71524">
        <w:rPr>
          <w:rFonts w:asciiTheme="minorHAnsi" w:hAnsiTheme="minorHAnsi" w:cstheme="minorHAnsi"/>
          <w:b/>
          <w:bCs/>
          <w:sz w:val="24"/>
          <w:szCs w:val="24"/>
        </w:rPr>
        <w:t>Kompleksowe ubezpieczenia dla Gminy Zebrzydowice</w:t>
      </w:r>
    </w:p>
    <w:p w14:paraId="1979AE70" w14:textId="2E4C889C" w:rsidR="009D1BB9" w:rsidRPr="009D1BB9" w:rsidRDefault="00E22CB2" w:rsidP="00E22CB2">
      <w:pPr>
        <w:pStyle w:val="tyt"/>
        <w:keepNext w:val="0"/>
        <w:spacing w:before="0" w:after="0"/>
        <w:rPr>
          <w:rFonts w:asciiTheme="minorHAnsi" w:hAnsiTheme="minorHAnsi" w:cs="Arial"/>
          <w:strike/>
          <w:color w:val="FF0000"/>
          <w:w w:val="105"/>
          <w:szCs w:val="24"/>
        </w:rPr>
      </w:pPr>
      <w:r w:rsidRPr="00B71524">
        <w:rPr>
          <w:rFonts w:asciiTheme="minorHAnsi" w:hAnsiTheme="minorHAnsi" w:cstheme="minorHAnsi"/>
          <w:bCs/>
          <w:szCs w:val="24"/>
        </w:rPr>
        <w:t>na lata 202</w:t>
      </w:r>
      <w:r w:rsidR="001C4437">
        <w:rPr>
          <w:rFonts w:asciiTheme="minorHAnsi" w:hAnsiTheme="minorHAnsi" w:cstheme="minorHAnsi"/>
          <w:bCs/>
          <w:szCs w:val="24"/>
        </w:rPr>
        <w:t>5</w:t>
      </w:r>
      <w:r w:rsidRPr="00B71524">
        <w:rPr>
          <w:rFonts w:asciiTheme="minorHAnsi" w:hAnsiTheme="minorHAnsi" w:cstheme="minorHAnsi"/>
          <w:bCs/>
          <w:szCs w:val="24"/>
        </w:rPr>
        <w:t>-202</w:t>
      </w:r>
      <w:r w:rsidR="001C4437">
        <w:rPr>
          <w:rFonts w:asciiTheme="minorHAnsi" w:hAnsiTheme="minorHAnsi" w:cstheme="minorHAnsi"/>
          <w:bCs/>
          <w:szCs w:val="24"/>
        </w:rPr>
        <w:t>7</w:t>
      </w:r>
      <w:r w:rsidRPr="00B71524">
        <w:rPr>
          <w:rFonts w:asciiTheme="minorHAnsi" w:hAnsiTheme="minorHAnsi" w:cstheme="minorHAnsi"/>
          <w:bCs/>
          <w:szCs w:val="24"/>
        </w:rPr>
        <w:t>”</w:t>
      </w:r>
    </w:p>
    <w:p w14:paraId="42B735BC" w14:textId="77777777" w:rsidR="00714426" w:rsidRDefault="00714426" w:rsidP="00714426">
      <w:pPr>
        <w:pStyle w:val="Tekstpodstawowywcity"/>
        <w:ind w:left="0"/>
        <w:rPr>
          <w:rFonts w:asciiTheme="minorHAnsi" w:hAnsiTheme="minorHAnsi" w:cs="Arial"/>
          <w:b/>
          <w:sz w:val="22"/>
        </w:rPr>
      </w:pPr>
    </w:p>
    <w:p w14:paraId="09953F59" w14:textId="4E302645" w:rsidR="00714426" w:rsidRPr="00714426" w:rsidRDefault="00714426" w:rsidP="00714426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  <w:r w:rsidRPr="00714426">
        <w:rPr>
          <w:rFonts w:asciiTheme="minorHAnsi" w:hAnsiTheme="minorHAnsi" w:cs="Arial"/>
          <w:bCs/>
          <w:sz w:val="22"/>
        </w:rPr>
        <w:t xml:space="preserve">Oświadczam, ze następujące </w:t>
      </w:r>
      <w:r w:rsidR="00EB760B">
        <w:rPr>
          <w:rFonts w:asciiTheme="minorHAnsi" w:hAnsiTheme="minorHAnsi" w:cs="Arial"/>
          <w:bCs/>
          <w:sz w:val="22"/>
        </w:rPr>
        <w:t>usługi</w:t>
      </w:r>
      <w:r w:rsidRPr="00714426">
        <w:rPr>
          <w:rFonts w:asciiTheme="minorHAnsi" w:hAnsiTheme="minorHAnsi" w:cs="Arial"/>
          <w:bCs/>
          <w:sz w:val="22"/>
        </w:rPr>
        <w:t xml:space="preserve">: </w:t>
      </w:r>
    </w:p>
    <w:tbl>
      <w:tblPr>
        <w:tblStyle w:val="Tabela-Siatka"/>
        <w:tblW w:w="9092" w:type="dxa"/>
        <w:tblLook w:val="04A0" w:firstRow="1" w:lastRow="0" w:firstColumn="1" w:lastColumn="0" w:noHBand="0" w:noVBand="1"/>
      </w:tblPr>
      <w:tblGrid>
        <w:gridCol w:w="9092"/>
      </w:tblGrid>
      <w:tr w:rsidR="008A0661" w14:paraId="071039BB" w14:textId="77777777" w:rsidTr="008A0661">
        <w:trPr>
          <w:trHeight w:val="720"/>
        </w:trPr>
        <w:tc>
          <w:tcPr>
            <w:tcW w:w="9092" w:type="dxa"/>
          </w:tcPr>
          <w:p w14:paraId="3DABE8D6" w14:textId="77777777" w:rsidR="008A0661" w:rsidRDefault="008A0661" w:rsidP="00714426">
            <w:pPr>
              <w:pStyle w:val="Tekstpodstawowywcity"/>
              <w:ind w:left="0"/>
              <w:rPr>
                <w:rFonts w:asciiTheme="minorHAnsi" w:hAnsiTheme="minorHAnsi" w:cs="Arial"/>
                <w:bCs/>
                <w:sz w:val="22"/>
              </w:rPr>
            </w:pPr>
          </w:p>
        </w:tc>
      </w:tr>
    </w:tbl>
    <w:p w14:paraId="14836233" w14:textId="77777777" w:rsidR="008A0661" w:rsidRDefault="008A0661" w:rsidP="00714426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</w:p>
    <w:p w14:paraId="0F5AF8E6" w14:textId="77777777" w:rsidR="00714426" w:rsidRDefault="00714426" w:rsidP="00714426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  <w:r>
        <w:rPr>
          <w:rFonts w:asciiTheme="minorHAnsi" w:hAnsiTheme="minorHAnsi" w:cs="Arial"/>
          <w:bCs/>
          <w:sz w:val="22"/>
        </w:rPr>
        <w:t>Wykona Wykonawca:</w:t>
      </w:r>
    </w:p>
    <w:tbl>
      <w:tblPr>
        <w:tblStyle w:val="Tabela-Siatka"/>
        <w:tblW w:w="9137" w:type="dxa"/>
        <w:tblLook w:val="04A0" w:firstRow="1" w:lastRow="0" w:firstColumn="1" w:lastColumn="0" w:noHBand="0" w:noVBand="1"/>
      </w:tblPr>
      <w:tblGrid>
        <w:gridCol w:w="9137"/>
      </w:tblGrid>
      <w:tr w:rsidR="008A0661" w14:paraId="3DF45A9A" w14:textId="77777777" w:rsidTr="008A0661">
        <w:trPr>
          <w:trHeight w:val="452"/>
        </w:trPr>
        <w:tc>
          <w:tcPr>
            <w:tcW w:w="9137" w:type="dxa"/>
          </w:tcPr>
          <w:p w14:paraId="300B5623" w14:textId="77777777" w:rsidR="008A0661" w:rsidRDefault="008A0661" w:rsidP="0071442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</w:rPr>
            </w:pPr>
          </w:p>
        </w:tc>
      </w:tr>
    </w:tbl>
    <w:p w14:paraId="62449046" w14:textId="77777777" w:rsidR="00714426" w:rsidRPr="00714426" w:rsidRDefault="008A0661" w:rsidP="00714426">
      <w:pPr>
        <w:pStyle w:val="Tekstpodstawowywcity"/>
        <w:ind w:left="0"/>
        <w:jc w:val="center"/>
        <w:rPr>
          <w:rFonts w:asciiTheme="minorHAnsi" w:hAnsiTheme="minorHAnsi" w:cs="Arial"/>
          <w:bCs/>
          <w:i/>
          <w:iCs/>
          <w:sz w:val="18"/>
          <w:szCs w:val="18"/>
        </w:rPr>
      </w:pPr>
      <w:r w:rsidRPr="00714426">
        <w:rPr>
          <w:rFonts w:asciiTheme="minorHAnsi" w:hAnsiTheme="minorHAnsi" w:cs="Arial"/>
          <w:bCs/>
          <w:i/>
          <w:iCs/>
          <w:sz w:val="18"/>
          <w:szCs w:val="18"/>
        </w:rPr>
        <w:t xml:space="preserve"> </w:t>
      </w:r>
      <w:r w:rsidR="00714426" w:rsidRPr="00714426">
        <w:rPr>
          <w:rFonts w:asciiTheme="minorHAnsi" w:hAnsiTheme="minorHAnsi" w:cs="Arial"/>
          <w:bCs/>
          <w:i/>
          <w:iCs/>
          <w:sz w:val="18"/>
          <w:szCs w:val="18"/>
        </w:rPr>
        <w:t>(nazwa oraz adres Wykonawcy)</w:t>
      </w:r>
    </w:p>
    <w:p w14:paraId="7B5FAE75" w14:textId="77777777" w:rsidR="00714426" w:rsidRDefault="00714426" w:rsidP="00714426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</w:p>
    <w:p w14:paraId="20B4C753" w14:textId="77777777" w:rsidR="00714426" w:rsidRDefault="00714426" w:rsidP="00714426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</w:p>
    <w:p w14:paraId="524F88B4" w14:textId="3F31D049" w:rsidR="008A0661" w:rsidRPr="00714426" w:rsidRDefault="008A0661" w:rsidP="008A0661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  <w:r w:rsidRPr="00714426">
        <w:rPr>
          <w:rFonts w:asciiTheme="minorHAnsi" w:hAnsiTheme="minorHAnsi" w:cs="Arial"/>
          <w:bCs/>
          <w:sz w:val="22"/>
        </w:rPr>
        <w:t xml:space="preserve">Oświadczam, ze następujące </w:t>
      </w:r>
      <w:r w:rsidR="00EB760B">
        <w:rPr>
          <w:rFonts w:asciiTheme="minorHAnsi" w:hAnsiTheme="minorHAnsi" w:cs="Arial"/>
          <w:bCs/>
          <w:sz w:val="22"/>
        </w:rPr>
        <w:t>usługi:</w:t>
      </w:r>
      <w:r w:rsidRPr="00714426">
        <w:rPr>
          <w:rFonts w:asciiTheme="minorHAnsi" w:hAnsiTheme="minorHAnsi" w:cs="Arial"/>
          <w:bCs/>
          <w:sz w:val="22"/>
        </w:rPr>
        <w:t xml:space="preserve"> </w:t>
      </w:r>
    </w:p>
    <w:tbl>
      <w:tblPr>
        <w:tblStyle w:val="Tabela-Siatka"/>
        <w:tblW w:w="9092" w:type="dxa"/>
        <w:tblLook w:val="04A0" w:firstRow="1" w:lastRow="0" w:firstColumn="1" w:lastColumn="0" w:noHBand="0" w:noVBand="1"/>
      </w:tblPr>
      <w:tblGrid>
        <w:gridCol w:w="9092"/>
      </w:tblGrid>
      <w:tr w:rsidR="008A0661" w14:paraId="31B6383C" w14:textId="77777777" w:rsidTr="00C37AC6">
        <w:trPr>
          <w:trHeight w:val="720"/>
        </w:trPr>
        <w:tc>
          <w:tcPr>
            <w:tcW w:w="9092" w:type="dxa"/>
          </w:tcPr>
          <w:p w14:paraId="503C3B27" w14:textId="77777777" w:rsidR="008A0661" w:rsidRDefault="008A0661" w:rsidP="00C37AC6">
            <w:pPr>
              <w:pStyle w:val="Tekstpodstawowywcity"/>
              <w:ind w:left="0"/>
              <w:rPr>
                <w:rFonts w:asciiTheme="minorHAnsi" w:hAnsiTheme="minorHAnsi" w:cs="Arial"/>
                <w:bCs/>
                <w:sz w:val="22"/>
              </w:rPr>
            </w:pPr>
          </w:p>
        </w:tc>
      </w:tr>
    </w:tbl>
    <w:p w14:paraId="3698334F" w14:textId="77777777" w:rsidR="008A0661" w:rsidRDefault="008A0661" w:rsidP="008A0661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</w:p>
    <w:p w14:paraId="07F52B8E" w14:textId="77777777" w:rsidR="008A0661" w:rsidRDefault="008A0661" w:rsidP="008A0661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  <w:r>
        <w:rPr>
          <w:rFonts w:asciiTheme="minorHAnsi" w:hAnsiTheme="minorHAnsi" w:cs="Arial"/>
          <w:bCs/>
          <w:sz w:val="22"/>
        </w:rPr>
        <w:t>Wykona Wykonawca:</w:t>
      </w:r>
    </w:p>
    <w:tbl>
      <w:tblPr>
        <w:tblStyle w:val="Tabela-Siatka"/>
        <w:tblW w:w="9137" w:type="dxa"/>
        <w:tblLook w:val="04A0" w:firstRow="1" w:lastRow="0" w:firstColumn="1" w:lastColumn="0" w:noHBand="0" w:noVBand="1"/>
      </w:tblPr>
      <w:tblGrid>
        <w:gridCol w:w="9137"/>
      </w:tblGrid>
      <w:tr w:rsidR="008A0661" w14:paraId="5551DBB8" w14:textId="77777777" w:rsidTr="00C37AC6">
        <w:trPr>
          <w:trHeight w:val="452"/>
        </w:trPr>
        <w:tc>
          <w:tcPr>
            <w:tcW w:w="9137" w:type="dxa"/>
          </w:tcPr>
          <w:p w14:paraId="63948F7F" w14:textId="77777777" w:rsidR="008A0661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</w:rPr>
            </w:pPr>
          </w:p>
        </w:tc>
      </w:tr>
    </w:tbl>
    <w:p w14:paraId="406700DA" w14:textId="77777777" w:rsidR="008A0661" w:rsidRPr="00714426" w:rsidRDefault="008A0661" w:rsidP="008A0661">
      <w:pPr>
        <w:pStyle w:val="Tekstpodstawowywcity"/>
        <w:ind w:left="0"/>
        <w:jc w:val="center"/>
        <w:rPr>
          <w:rFonts w:asciiTheme="minorHAnsi" w:hAnsiTheme="minorHAnsi" w:cs="Arial"/>
          <w:bCs/>
          <w:i/>
          <w:iCs/>
          <w:sz w:val="18"/>
          <w:szCs w:val="18"/>
        </w:rPr>
      </w:pPr>
      <w:r w:rsidRPr="00714426">
        <w:rPr>
          <w:rFonts w:asciiTheme="minorHAnsi" w:hAnsiTheme="minorHAnsi" w:cs="Arial"/>
          <w:bCs/>
          <w:i/>
          <w:iCs/>
          <w:sz w:val="18"/>
          <w:szCs w:val="18"/>
        </w:rPr>
        <w:t xml:space="preserve"> (nazwa oraz adres Wykonawcy)</w:t>
      </w:r>
    </w:p>
    <w:p w14:paraId="4A989152" w14:textId="77777777" w:rsidR="008A0661" w:rsidRDefault="008A0661" w:rsidP="008A0661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</w:p>
    <w:p w14:paraId="5A0BE6BB" w14:textId="77777777" w:rsidR="008A0661" w:rsidRDefault="008A0661" w:rsidP="008A0661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</w:p>
    <w:p w14:paraId="159F7C03" w14:textId="0AAE2B15" w:rsidR="008A0661" w:rsidRPr="00714426" w:rsidRDefault="008A0661" w:rsidP="008A0661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  <w:r w:rsidRPr="00714426">
        <w:rPr>
          <w:rFonts w:asciiTheme="minorHAnsi" w:hAnsiTheme="minorHAnsi" w:cs="Arial"/>
          <w:bCs/>
          <w:sz w:val="22"/>
        </w:rPr>
        <w:t xml:space="preserve">Oświadczam, ze następujące </w:t>
      </w:r>
      <w:r w:rsidR="00EB760B">
        <w:rPr>
          <w:rFonts w:asciiTheme="minorHAnsi" w:hAnsiTheme="minorHAnsi" w:cs="Arial"/>
          <w:bCs/>
          <w:sz w:val="22"/>
        </w:rPr>
        <w:t>usługi</w:t>
      </w:r>
      <w:r w:rsidRPr="00714426">
        <w:rPr>
          <w:rFonts w:asciiTheme="minorHAnsi" w:hAnsiTheme="minorHAnsi" w:cs="Arial"/>
          <w:bCs/>
          <w:sz w:val="22"/>
        </w:rPr>
        <w:t xml:space="preserve">: </w:t>
      </w:r>
    </w:p>
    <w:tbl>
      <w:tblPr>
        <w:tblStyle w:val="Tabela-Siatka"/>
        <w:tblW w:w="9092" w:type="dxa"/>
        <w:tblLook w:val="04A0" w:firstRow="1" w:lastRow="0" w:firstColumn="1" w:lastColumn="0" w:noHBand="0" w:noVBand="1"/>
      </w:tblPr>
      <w:tblGrid>
        <w:gridCol w:w="9092"/>
      </w:tblGrid>
      <w:tr w:rsidR="008A0661" w14:paraId="21098290" w14:textId="77777777" w:rsidTr="00C37AC6">
        <w:trPr>
          <w:trHeight w:val="720"/>
        </w:trPr>
        <w:tc>
          <w:tcPr>
            <w:tcW w:w="9092" w:type="dxa"/>
          </w:tcPr>
          <w:p w14:paraId="22653E08" w14:textId="77777777" w:rsidR="008A0661" w:rsidRDefault="008A0661" w:rsidP="00C37AC6">
            <w:pPr>
              <w:pStyle w:val="Tekstpodstawowywcity"/>
              <w:ind w:left="0"/>
              <w:rPr>
                <w:rFonts w:asciiTheme="minorHAnsi" w:hAnsiTheme="minorHAnsi" w:cs="Arial"/>
                <w:bCs/>
                <w:sz w:val="22"/>
              </w:rPr>
            </w:pPr>
          </w:p>
        </w:tc>
      </w:tr>
    </w:tbl>
    <w:p w14:paraId="04E296FF" w14:textId="77777777" w:rsidR="008A0661" w:rsidRDefault="008A0661" w:rsidP="008A0661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</w:p>
    <w:p w14:paraId="03C76F76" w14:textId="77777777" w:rsidR="008A0661" w:rsidRDefault="008A0661" w:rsidP="008A0661">
      <w:pPr>
        <w:pStyle w:val="Tekstpodstawowywcity"/>
        <w:ind w:left="0"/>
        <w:rPr>
          <w:rFonts w:asciiTheme="minorHAnsi" w:hAnsiTheme="minorHAnsi" w:cs="Arial"/>
          <w:bCs/>
          <w:sz w:val="22"/>
        </w:rPr>
      </w:pPr>
      <w:r>
        <w:rPr>
          <w:rFonts w:asciiTheme="minorHAnsi" w:hAnsiTheme="minorHAnsi" w:cs="Arial"/>
          <w:bCs/>
          <w:sz w:val="22"/>
        </w:rPr>
        <w:t>Wykona Wykonawca:</w:t>
      </w:r>
    </w:p>
    <w:tbl>
      <w:tblPr>
        <w:tblStyle w:val="Tabela-Siatka"/>
        <w:tblW w:w="9137" w:type="dxa"/>
        <w:tblLook w:val="04A0" w:firstRow="1" w:lastRow="0" w:firstColumn="1" w:lastColumn="0" w:noHBand="0" w:noVBand="1"/>
      </w:tblPr>
      <w:tblGrid>
        <w:gridCol w:w="9137"/>
      </w:tblGrid>
      <w:tr w:rsidR="008A0661" w14:paraId="7ADA3DED" w14:textId="77777777" w:rsidTr="00C37AC6">
        <w:trPr>
          <w:trHeight w:val="452"/>
        </w:trPr>
        <w:tc>
          <w:tcPr>
            <w:tcW w:w="9137" w:type="dxa"/>
          </w:tcPr>
          <w:p w14:paraId="150BA589" w14:textId="77777777" w:rsidR="008A0661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</w:rPr>
            </w:pPr>
          </w:p>
        </w:tc>
      </w:tr>
    </w:tbl>
    <w:p w14:paraId="2186A00A" w14:textId="77777777" w:rsidR="008A0661" w:rsidRPr="00714426" w:rsidRDefault="008A0661" w:rsidP="008A0661">
      <w:pPr>
        <w:pStyle w:val="Tekstpodstawowywcity"/>
        <w:ind w:left="0"/>
        <w:jc w:val="center"/>
        <w:rPr>
          <w:rFonts w:asciiTheme="minorHAnsi" w:hAnsiTheme="minorHAnsi" w:cs="Arial"/>
          <w:bCs/>
          <w:i/>
          <w:iCs/>
          <w:sz w:val="18"/>
          <w:szCs w:val="18"/>
        </w:rPr>
      </w:pPr>
      <w:r w:rsidRPr="00714426">
        <w:rPr>
          <w:rFonts w:asciiTheme="minorHAnsi" w:hAnsiTheme="minorHAnsi" w:cs="Arial"/>
          <w:bCs/>
          <w:i/>
          <w:iCs/>
          <w:sz w:val="18"/>
          <w:szCs w:val="18"/>
        </w:rPr>
        <w:t xml:space="preserve"> (nazwa oraz adres Wykonawcy)</w:t>
      </w:r>
    </w:p>
    <w:p w14:paraId="32BBDF48" w14:textId="27882FD1" w:rsidR="00EB760B" w:rsidRDefault="00EB760B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br w:type="page"/>
      </w:r>
    </w:p>
    <w:p w14:paraId="2E9F395F" w14:textId="77777777" w:rsidR="00714426" w:rsidRDefault="00714426" w:rsidP="00CA51FC">
      <w:pPr>
        <w:pStyle w:val="Tekstpodstawowywcity"/>
        <w:ind w:left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6C71A438" w14:textId="77777777" w:rsidR="00DC4E23" w:rsidRPr="00714426" w:rsidRDefault="0076175C" w:rsidP="00F1164B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714426">
        <w:rPr>
          <w:rFonts w:asciiTheme="minorHAnsi" w:hAnsiTheme="minorHAnsi" w:cs="Arial"/>
          <w:b/>
          <w:sz w:val="24"/>
          <w:szCs w:val="24"/>
          <w:u w:val="single"/>
        </w:rPr>
        <w:t>G</w:t>
      </w:r>
      <w:r w:rsidR="00DC4E23" w:rsidRPr="00714426">
        <w:rPr>
          <w:rFonts w:asciiTheme="minorHAnsi" w:hAnsiTheme="minorHAnsi" w:cs="Arial"/>
          <w:b/>
          <w:sz w:val="24"/>
          <w:szCs w:val="24"/>
          <w:u w:val="single"/>
        </w:rPr>
        <w:t>.  Oświadczenie Wykonawcy</w:t>
      </w:r>
    </w:p>
    <w:p w14:paraId="5EB5FB18" w14:textId="77777777" w:rsidR="00DC4E23" w:rsidRPr="00714426" w:rsidRDefault="00DC4E23" w:rsidP="00F1164B">
      <w:pPr>
        <w:pStyle w:val="Tekstpodstawowywcity"/>
        <w:ind w:left="0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714426">
        <w:rPr>
          <w:rFonts w:asciiTheme="minorHAnsi" w:hAnsiTheme="minorHAnsi" w:cs="Arial"/>
          <w:b/>
          <w:sz w:val="24"/>
          <w:szCs w:val="24"/>
          <w:u w:val="single"/>
        </w:rPr>
        <w:t>o przynależności</w:t>
      </w:r>
      <w:r w:rsidR="00101A20">
        <w:rPr>
          <w:rFonts w:asciiTheme="minorHAnsi" w:hAnsiTheme="minorHAnsi" w:cs="Arial"/>
          <w:b/>
          <w:sz w:val="24"/>
          <w:szCs w:val="24"/>
          <w:u w:val="single"/>
        </w:rPr>
        <w:t xml:space="preserve"> lub</w:t>
      </w:r>
      <w:r w:rsidRPr="00714426">
        <w:rPr>
          <w:rFonts w:asciiTheme="minorHAnsi" w:hAnsiTheme="minorHAnsi" w:cs="Arial"/>
          <w:b/>
          <w:sz w:val="24"/>
          <w:szCs w:val="24"/>
          <w:u w:val="single"/>
        </w:rPr>
        <w:t xml:space="preserve"> braku przynależności do tej samej grupy kapitałowej,</w:t>
      </w:r>
    </w:p>
    <w:p w14:paraId="5D04FEF3" w14:textId="77777777" w:rsidR="00DC4E23" w:rsidRPr="00714426" w:rsidRDefault="00DC4E23" w:rsidP="00F1164B">
      <w:pPr>
        <w:pStyle w:val="Tekstpodstawowywcity"/>
        <w:ind w:left="0"/>
        <w:rPr>
          <w:rFonts w:asciiTheme="minorHAnsi" w:hAnsiTheme="minorHAnsi" w:cs="Arial"/>
          <w:b/>
          <w:sz w:val="22"/>
          <w:szCs w:val="22"/>
        </w:rPr>
      </w:pPr>
    </w:p>
    <w:p w14:paraId="23B5871F" w14:textId="77777777" w:rsidR="00DC4E23" w:rsidRPr="00714426" w:rsidRDefault="00DC4E23" w:rsidP="00F1164B">
      <w:pPr>
        <w:rPr>
          <w:rFonts w:asciiTheme="minorHAnsi" w:hAnsiTheme="minorHAnsi" w:cs="Arial"/>
          <w:sz w:val="22"/>
          <w:szCs w:val="22"/>
          <w:u w:val="single"/>
        </w:rPr>
      </w:pPr>
    </w:p>
    <w:p w14:paraId="3D1F0171" w14:textId="0CFDA74C" w:rsidR="00E22CB2" w:rsidRPr="00B71524" w:rsidRDefault="00D77C02" w:rsidP="00E22CB2">
      <w:pPr>
        <w:autoSpaceDE w:val="0"/>
        <w:autoSpaceDN w:val="0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E22CB2" w:rsidRPr="00B71524">
        <w:rPr>
          <w:rFonts w:asciiTheme="minorHAnsi" w:hAnsiTheme="minorHAnsi" w:cstheme="minorHAnsi"/>
          <w:b/>
          <w:bCs/>
          <w:sz w:val="24"/>
          <w:szCs w:val="24"/>
        </w:rPr>
        <w:t>Kompleksowe ubezpieczenia dla Gminy Zebrzydowice</w:t>
      </w:r>
    </w:p>
    <w:p w14:paraId="10C83815" w14:textId="6CF66626" w:rsidR="009D1BB9" w:rsidRPr="009D1BB9" w:rsidRDefault="00E22CB2" w:rsidP="00E22CB2">
      <w:pPr>
        <w:spacing w:line="276" w:lineRule="auto"/>
        <w:jc w:val="center"/>
        <w:rPr>
          <w:rFonts w:asciiTheme="minorHAnsi" w:hAnsiTheme="minorHAnsi" w:cs="Arial"/>
          <w:b/>
          <w:bCs/>
          <w:strike/>
          <w:color w:val="FF0000"/>
          <w:sz w:val="24"/>
          <w:szCs w:val="24"/>
        </w:rPr>
      </w:pPr>
      <w:r w:rsidRPr="00B71524">
        <w:rPr>
          <w:rFonts w:asciiTheme="minorHAnsi" w:hAnsiTheme="minorHAnsi" w:cstheme="minorHAnsi"/>
          <w:b/>
          <w:bCs/>
          <w:sz w:val="24"/>
          <w:szCs w:val="24"/>
        </w:rPr>
        <w:t>na lata 202</w:t>
      </w:r>
      <w:r w:rsidR="001C4437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B71524">
        <w:rPr>
          <w:rFonts w:asciiTheme="minorHAnsi" w:hAnsiTheme="minorHAnsi" w:cstheme="minorHAnsi"/>
          <w:b/>
          <w:bCs/>
          <w:sz w:val="24"/>
          <w:szCs w:val="24"/>
        </w:rPr>
        <w:t>-202</w:t>
      </w:r>
      <w:r w:rsidR="001C4437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B71524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6C446685" w14:textId="77777777" w:rsidR="00DC4E23" w:rsidRPr="00714426" w:rsidRDefault="00DC4E23" w:rsidP="00714426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171DDF26" w14:textId="77777777" w:rsidR="00DC4E23" w:rsidRPr="00714426" w:rsidRDefault="00DC4E23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Składając ofertę w niniejszym postępowaniu o udzielenie zamówienia publicznego oświadczam/y, że należę/ należymy do grupy kapitałowej w rozumieniu ustawy z dnia 16 lutego 2007</w:t>
      </w:r>
      <w:r w:rsidR="00673283">
        <w:rPr>
          <w:rFonts w:asciiTheme="minorHAnsi" w:hAnsiTheme="minorHAnsi" w:cs="Arial"/>
          <w:sz w:val="22"/>
          <w:szCs w:val="22"/>
        </w:rPr>
        <w:t xml:space="preserve"> </w:t>
      </w:r>
      <w:r w:rsidRPr="00714426">
        <w:rPr>
          <w:rFonts w:asciiTheme="minorHAnsi" w:hAnsiTheme="minorHAnsi" w:cs="Arial"/>
          <w:sz w:val="22"/>
          <w:szCs w:val="22"/>
        </w:rPr>
        <w:t>r. o ochronie konkurencji i konsumentów (Dz. U. z 2019 r poz. 369 z późniejszymi zm.) i przedkładam/y poniższą listę podmiotów należących do tej samej grupy kapitałowej:*</w:t>
      </w:r>
    </w:p>
    <w:p w14:paraId="70067EC2" w14:textId="77777777" w:rsidR="00DC4E23" w:rsidRPr="00714426" w:rsidRDefault="00DC4E23" w:rsidP="00714426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8A0661" w14:paraId="38914194" w14:textId="77777777" w:rsidTr="00C37AC6">
        <w:tc>
          <w:tcPr>
            <w:tcW w:w="562" w:type="dxa"/>
          </w:tcPr>
          <w:p w14:paraId="4439BD08" w14:textId="77777777" w:rsidR="008A0661" w:rsidRPr="007F74CE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1.</w:t>
            </w:r>
          </w:p>
        </w:tc>
        <w:tc>
          <w:tcPr>
            <w:tcW w:w="8505" w:type="dxa"/>
          </w:tcPr>
          <w:p w14:paraId="7615ACC0" w14:textId="77777777" w:rsidR="008A0661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8A0661" w14:paraId="04B56823" w14:textId="77777777" w:rsidTr="00C37AC6">
        <w:tc>
          <w:tcPr>
            <w:tcW w:w="562" w:type="dxa"/>
          </w:tcPr>
          <w:p w14:paraId="378DA01C" w14:textId="77777777" w:rsidR="008A0661" w:rsidRPr="007F74CE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2.</w:t>
            </w:r>
          </w:p>
        </w:tc>
        <w:tc>
          <w:tcPr>
            <w:tcW w:w="8505" w:type="dxa"/>
          </w:tcPr>
          <w:p w14:paraId="4F4427BD" w14:textId="77777777" w:rsidR="008A0661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8A0661" w14:paraId="14C17E1E" w14:textId="77777777" w:rsidTr="00C37AC6">
        <w:tc>
          <w:tcPr>
            <w:tcW w:w="562" w:type="dxa"/>
          </w:tcPr>
          <w:p w14:paraId="3E68BE76" w14:textId="77777777" w:rsidR="008A0661" w:rsidRPr="007F74CE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</w:p>
        </w:tc>
        <w:tc>
          <w:tcPr>
            <w:tcW w:w="8505" w:type="dxa"/>
          </w:tcPr>
          <w:p w14:paraId="535F941A" w14:textId="77777777" w:rsidR="008A0661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8A0661" w14:paraId="2A1F3609" w14:textId="77777777" w:rsidTr="00C37AC6">
        <w:tc>
          <w:tcPr>
            <w:tcW w:w="562" w:type="dxa"/>
          </w:tcPr>
          <w:p w14:paraId="5E10021D" w14:textId="77777777" w:rsidR="008A0661" w:rsidRPr="007F74CE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4.</w:t>
            </w:r>
          </w:p>
        </w:tc>
        <w:tc>
          <w:tcPr>
            <w:tcW w:w="8505" w:type="dxa"/>
          </w:tcPr>
          <w:p w14:paraId="272DFBBC" w14:textId="77777777" w:rsidR="008A0661" w:rsidRDefault="008A0661" w:rsidP="00C37AC6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</w:tbl>
    <w:p w14:paraId="0A68CFD7" w14:textId="77777777" w:rsidR="00DC4E23" w:rsidRPr="00714426" w:rsidRDefault="00DC4E23" w:rsidP="00714426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71FA130A" w14:textId="77777777" w:rsidR="00DC4E23" w:rsidRPr="00714426" w:rsidRDefault="00DC4E23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lub</w:t>
      </w:r>
    </w:p>
    <w:p w14:paraId="21B95FB8" w14:textId="77777777" w:rsidR="00DC4E23" w:rsidRPr="00714426" w:rsidRDefault="00DC4E23" w:rsidP="0071442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>oświadczam/y, że nie należę/nie należymy do grupy kapitałowej w rozumieniu ustawy z dnia 16.02.2007r. o ochronie konkurencji i konsumentów (Dz. U. z 2019 r  poz. 369 z późniejszymi zm.)*</w:t>
      </w:r>
    </w:p>
    <w:p w14:paraId="5F99DDB3" w14:textId="77777777" w:rsidR="00DC4E23" w:rsidRPr="00714426" w:rsidRDefault="00DC4E23" w:rsidP="00714426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2CDAFD49" w14:textId="77777777" w:rsidR="00DC4E23" w:rsidRPr="00B673B7" w:rsidRDefault="00DC4E23" w:rsidP="00714426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* niepotrzebne </w:t>
      </w:r>
      <w:r w:rsidR="008A0661">
        <w:rPr>
          <w:rFonts w:asciiTheme="minorHAnsi" w:hAnsiTheme="minorHAnsi" w:cs="Arial"/>
          <w:sz w:val="22"/>
          <w:szCs w:val="22"/>
        </w:rPr>
        <w:t>usunąć</w:t>
      </w:r>
    </w:p>
    <w:p w14:paraId="7FDAD624" w14:textId="58034922" w:rsidR="00673283" w:rsidRPr="00B673B7" w:rsidRDefault="00EB760B" w:rsidP="008071FB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B673B7">
        <w:rPr>
          <w:rFonts w:asciiTheme="minorHAnsi" w:hAnsiTheme="minorHAnsi" w:cs="Arial"/>
          <w:b/>
          <w:sz w:val="22"/>
          <w:szCs w:val="22"/>
          <w:u w:val="single"/>
        </w:rPr>
        <w:br w:type="page"/>
      </w:r>
    </w:p>
    <w:p w14:paraId="58A6FD7B" w14:textId="77777777" w:rsidR="00DE2AB3" w:rsidRPr="00DE2AB3" w:rsidRDefault="00DE2AB3" w:rsidP="00DE2AB3">
      <w:pPr>
        <w:rPr>
          <w:rFonts w:asciiTheme="minorHAnsi" w:hAnsiTheme="minorHAnsi" w:cstheme="minorHAnsi"/>
          <w:b/>
          <w:color w:val="7030A0"/>
          <w:shd w:val="clear" w:color="auto" w:fill="FFFFFF"/>
        </w:rPr>
      </w:pPr>
    </w:p>
    <w:p w14:paraId="1BA4C5F4" w14:textId="3F8E9FFD" w:rsidR="008071FB" w:rsidRPr="00E22CB2" w:rsidRDefault="008071FB" w:rsidP="008071FB">
      <w:pPr>
        <w:jc w:val="center"/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  <w:r w:rsidRPr="00E22CB2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H. WNIOSEK O UDOSTĘPNIENIE CZĘŚCI POUFNEJ SWZ</w:t>
      </w:r>
    </w:p>
    <w:p w14:paraId="681A4747" w14:textId="77777777" w:rsidR="00E22CB2" w:rsidRPr="00E22CB2" w:rsidRDefault="00E22CB2" w:rsidP="008071FB">
      <w:pPr>
        <w:jc w:val="center"/>
        <w:rPr>
          <w:rFonts w:asciiTheme="minorHAnsi" w:hAnsiTheme="minorHAnsi" w:cstheme="minorHAnsi"/>
          <w:b/>
          <w:color w:val="7030A0"/>
          <w:sz w:val="22"/>
          <w:szCs w:val="22"/>
          <w:shd w:val="clear" w:color="auto" w:fill="FFFFFF"/>
        </w:rPr>
      </w:pPr>
    </w:p>
    <w:p w14:paraId="1E7179EF" w14:textId="77777777" w:rsidR="000801D7" w:rsidRPr="00E22CB2" w:rsidRDefault="000801D7" w:rsidP="000801D7">
      <w:pPr>
        <w:pStyle w:val="Tekstpodstawowywcity"/>
        <w:ind w:left="0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E22CB2" w:rsidRPr="00E22CB2" w14:paraId="42853971" w14:textId="77777777" w:rsidTr="00BC66DB">
        <w:tc>
          <w:tcPr>
            <w:tcW w:w="2263" w:type="dxa"/>
          </w:tcPr>
          <w:p w14:paraId="025F793B" w14:textId="77777777" w:rsidR="000801D7" w:rsidRPr="00E22CB2" w:rsidRDefault="000801D7" w:rsidP="00BC66D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 w:rsidRPr="00E22CB2">
              <w:rPr>
                <w:rFonts w:asciiTheme="minorHAnsi" w:hAnsiTheme="minorHAnsi" w:cs="Arial"/>
                <w:sz w:val="22"/>
                <w:szCs w:val="22"/>
              </w:rPr>
              <w:t>Nazwa zamówienia:</w:t>
            </w:r>
          </w:p>
        </w:tc>
        <w:tc>
          <w:tcPr>
            <w:tcW w:w="6799" w:type="dxa"/>
          </w:tcPr>
          <w:p w14:paraId="52F2EC4F" w14:textId="7CBC8FFD" w:rsidR="00E22CB2" w:rsidRPr="00B71524" w:rsidRDefault="00D77C02" w:rsidP="00E22CB2">
            <w:pPr>
              <w:autoSpaceDE w:val="0"/>
              <w:autoSpaceDN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„</w:t>
            </w:r>
            <w:r w:rsidR="00E22CB2" w:rsidRPr="00B715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Kompleksowe ubezpieczenia dla Gminy Zebrzydowice</w:t>
            </w:r>
          </w:p>
          <w:p w14:paraId="23BA70C7" w14:textId="4E8C3600" w:rsidR="000801D7" w:rsidRPr="00E22CB2" w:rsidRDefault="00E22CB2" w:rsidP="00E22CB2">
            <w:pPr>
              <w:pStyle w:val="tyt"/>
              <w:keepNext w:val="0"/>
              <w:spacing w:before="0" w:after="0"/>
              <w:rPr>
                <w:rFonts w:asciiTheme="minorHAnsi" w:hAnsiTheme="minorHAnsi" w:cs="Arial"/>
                <w:w w:val="105"/>
                <w:sz w:val="22"/>
                <w:szCs w:val="22"/>
              </w:rPr>
            </w:pPr>
            <w:r w:rsidRPr="00B71524">
              <w:rPr>
                <w:rFonts w:asciiTheme="minorHAnsi" w:hAnsiTheme="minorHAnsi" w:cstheme="minorHAnsi"/>
                <w:bCs/>
                <w:szCs w:val="24"/>
              </w:rPr>
              <w:t>na lata 202</w:t>
            </w:r>
            <w:r w:rsidR="001C4437">
              <w:rPr>
                <w:rFonts w:asciiTheme="minorHAnsi" w:hAnsiTheme="minorHAnsi" w:cstheme="minorHAnsi"/>
                <w:bCs/>
                <w:szCs w:val="24"/>
              </w:rPr>
              <w:t>5</w:t>
            </w:r>
            <w:r w:rsidRPr="00B71524">
              <w:rPr>
                <w:rFonts w:asciiTheme="minorHAnsi" w:hAnsiTheme="minorHAnsi" w:cstheme="minorHAnsi"/>
                <w:bCs/>
                <w:szCs w:val="24"/>
              </w:rPr>
              <w:t>-202</w:t>
            </w:r>
            <w:r w:rsidR="001C4437">
              <w:rPr>
                <w:rFonts w:asciiTheme="minorHAnsi" w:hAnsiTheme="minorHAnsi" w:cstheme="minorHAnsi"/>
                <w:bCs/>
                <w:szCs w:val="24"/>
              </w:rPr>
              <w:t>7</w:t>
            </w:r>
            <w:r w:rsidRPr="00B71524">
              <w:rPr>
                <w:rFonts w:asciiTheme="minorHAnsi" w:hAnsiTheme="minorHAnsi" w:cstheme="minorHAnsi"/>
                <w:bCs/>
                <w:szCs w:val="24"/>
              </w:rPr>
              <w:t>”</w:t>
            </w:r>
          </w:p>
        </w:tc>
      </w:tr>
      <w:tr w:rsidR="000801D7" w:rsidRPr="00E22CB2" w14:paraId="223486D2" w14:textId="77777777" w:rsidTr="00BC66DB">
        <w:tc>
          <w:tcPr>
            <w:tcW w:w="2263" w:type="dxa"/>
          </w:tcPr>
          <w:p w14:paraId="0BF988E8" w14:textId="77777777" w:rsidR="000801D7" w:rsidRPr="00E22CB2" w:rsidRDefault="000801D7" w:rsidP="00BC66D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 w:rsidRPr="00E22CB2">
              <w:rPr>
                <w:rFonts w:asciiTheme="minorHAnsi" w:hAnsiTheme="minorHAnsi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</w:tcPr>
          <w:p w14:paraId="7F05F27C" w14:textId="77777777" w:rsidR="000801D7" w:rsidRPr="00E22CB2" w:rsidRDefault="000801D7" w:rsidP="00BC66DB">
            <w:pPr>
              <w:pStyle w:val="Tekstpodstawowywcity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C69B5D5" w14:textId="77777777" w:rsidR="000801D7" w:rsidRPr="00E22CB2" w:rsidRDefault="000801D7" w:rsidP="008071FB">
      <w:pPr>
        <w:jc w:val="center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</w:p>
    <w:p w14:paraId="1A8AD548" w14:textId="77777777" w:rsidR="008071FB" w:rsidRPr="00E22CB2" w:rsidRDefault="008071FB" w:rsidP="008071FB">
      <w:pPr>
        <w:jc w:val="center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</w:p>
    <w:p w14:paraId="30AD8CDB" w14:textId="38E278FE" w:rsidR="008071FB" w:rsidRPr="00E22CB2" w:rsidRDefault="008071FB" w:rsidP="008071FB">
      <w:p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C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Zwracam się z wnioskiem o udostępnienie części SWZ objętej poufnością w celu przygotowania oferty dla zamówienia </w:t>
      </w:r>
      <w:r w:rsidR="00DE2AB3" w:rsidRPr="00E22CB2">
        <w:rPr>
          <w:rFonts w:asciiTheme="minorHAnsi" w:hAnsiTheme="minorHAnsi" w:cstheme="minorHAnsi"/>
          <w:sz w:val="22"/>
          <w:szCs w:val="22"/>
          <w:shd w:val="clear" w:color="auto" w:fill="FFFFFF"/>
        </w:rPr>
        <w:t>pn.</w:t>
      </w:r>
      <w:r w:rsidRPr="00E22C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:</w:t>
      </w:r>
      <w:r w:rsidRPr="00E22CB2">
        <w:rPr>
          <w:rFonts w:asciiTheme="minorHAnsi" w:hAnsiTheme="minorHAnsi" w:cstheme="minorHAnsi"/>
          <w:b/>
          <w:bCs/>
          <w:sz w:val="22"/>
          <w:szCs w:val="22"/>
        </w:rPr>
        <w:t>„Kompleksowe ubezpieczenia dla Gminy Zebrzydowice na lata 202</w:t>
      </w:r>
      <w:r w:rsidR="001C4437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22CB2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1C4437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E22CB2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62D310CC" w14:textId="42980BAC" w:rsidR="00DE2AB3" w:rsidRPr="00E22CB2" w:rsidRDefault="00DE2AB3" w:rsidP="008071FB">
      <w:p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2CB2">
        <w:rPr>
          <w:rFonts w:asciiTheme="minorHAnsi" w:hAnsiTheme="minorHAnsi" w:cstheme="minorHAnsi"/>
          <w:sz w:val="22"/>
          <w:szCs w:val="22"/>
        </w:rPr>
        <w:t>Dokumentację proszę przesłać na adres e-mail:………………………………………………………</w:t>
      </w:r>
    </w:p>
    <w:p w14:paraId="28D471AD" w14:textId="45B94397" w:rsidR="00DE2AB3" w:rsidRDefault="00DE2AB3" w:rsidP="00DE2AB3">
      <w:p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2CB2">
        <w:rPr>
          <w:rFonts w:asciiTheme="minorHAnsi" w:hAnsiTheme="minorHAnsi" w:cstheme="minorHAnsi"/>
          <w:sz w:val="22"/>
          <w:szCs w:val="22"/>
        </w:rPr>
        <w:t>Jednocześnie zobowiązuję się do zachowania poufnego charakteru uzyskanych informacji służących do przygotowania oferty.</w:t>
      </w:r>
    </w:p>
    <w:p w14:paraId="38A8A81D" w14:textId="77777777" w:rsidR="00E22CB2" w:rsidRPr="00E22CB2" w:rsidRDefault="00E22CB2" w:rsidP="00DE2AB3">
      <w:p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28552A24" w14:textId="55ADF37A" w:rsidR="00DE2AB3" w:rsidRPr="00E22CB2" w:rsidRDefault="00DE2AB3" w:rsidP="00DE2AB3">
      <w:pPr>
        <w:spacing w:line="360" w:lineRule="auto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E22CB2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33D3274D" w14:textId="60165BFF" w:rsidR="00DC4E23" w:rsidRPr="00E22CB2" w:rsidRDefault="00DE2AB3" w:rsidP="00DE2AB3">
      <w:pPr>
        <w:spacing w:line="360" w:lineRule="auto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E22CB2">
        <w:rPr>
          <w:rFonts w:asciiTheme="minorHAnsi" w:hAnsiTheme="minorHAnsi" w:cstheme="minorHAnsi"/>
          <w:sz w:val="22"/>
          <w:szCs w:val="22"/>
        </w:rPr>
        <w:t>(podpis osoby składającej wniosek w imieniu Wykonawcy)</w:t>
      </w:r>
    </w:p>
    <w:sectPr w:rsidR="00DC4E23" w:rsidRPr="00E22CB2" w:rsidSect="00D52425">
      <w:headerReference w:type="default" r:id="rId10"/>
      <w:footerReference w:type="default" r:id="rId11"/>
      <w:pgSz w:w="11906" w:h="16838"/>
      <w:pgMar w:top="851" w:right="1417" w:bottom="709" w:left="1417" w:header="708" w:footer="44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9D753" w14:textId="77777777" w:rsidR="00FC397E" w:rsidRDefault="00FC397E" w:rsidP="00F1164B">
      <w:r>
        <w:separator/>
      </w:r>
    </w:p>
  </w:endnote>
  <w:endnote w:type="continuationSeparator" w:id="0">
    <w:p w14:paraId="2681F287" w14:textId="77777777" w:rsidR="00FC397E" w:rsidRDefault="00FC397E" w:rsidP="00F1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2532D" w14:textId="64C7AC47" w:rsidR="00A85D51" w:rsidRDefault="002978CC" w:rsidP="00963862">
    <w:pPr>
      <w:pStyle w:val="Stopka"/>
      <w:ind w:right="360"/>
      <w:rPr>
        <w:rFonts w:ascii="Arial" w:eastAsia="Arial" w:hAnsi="Arial" w:cs="Arial"/>
      </w:rPr>
    </w:pPr>
    <w:r>
      <w:rPr>
        <w:rFonts w:ascii="Arial" w:hAnsi="Arial" w:cs="Arial"/>
      </w:rPr>
      <w:t>*</w:t>
    </w:r>
    <w:r w:rsidR="00A85D51">
      <w:rPr>
        <w:rFonts w:ascii="Arial" w:hAnsi="Arial" w:cs="Arial"/>
      </w:rPr>
      <w:tab/>
    </w:r>
    <w:r w:rsidR="00A85D51">
      <w:rPr>
        <w:rFonts w:ascii="Arial" w:hAnsi="Arial" w:cs="Arial"/>
      </w:rPr>
      <w:tab/>
    </w:r>
    <w:r w:rsidR="00A85D51">
      <w:rPr>
        <w:rFonts w:ascii="Arial" w:hAnsi="Arial" w:cs="Arial"/>
      </w:rPr>
      <w:tab/>
    </w:r>
    <w:r w:rsidR="00A85D51">
      <w:rPr>
        <w:rFonts w:ascii="Arial" w:hAnsi="Arial" w:cs="Arial"/>
      </w:rPr>
      <w:tab/>
    </w:r>
    <w:r w:rsidR="00A85D51">
      <w:rPr>
        <w:rFonts w:ascii="Arial" w:hAnsi="Arial" w:cs="Arial"/>
      </w:rPr>
      <w:tab/>
    </w:r>
    <w:r w:rsidR="00A85D51">
      <w:rPr>
        <w:rFonts w:ascii="Arial" w:hAnsi="Arial" w:cs="Aria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9459C" w14:textId="77777777" w:rsidR="001B11C4" w:rsidRDefault="001B11C4" w:rsidP="001B11C4">
    <w:pPr>
      <w:widowControl w:val="0"/>
      <w:pBdr>
        <w:top w:val="single" w:sz="4" w:space="1" w:color="auto"/>
      </w:pBdr>
      <w:contextualSpacing/>
      <w:jc w:val="center"/>
      <w:outlineLvl w:val="0"/>
      <w:rPr>
        <w:rFonts w:ascii="Arial" w:hAnsi="Arial" w:cs="Arial"/>
        <w:bCs/>
        <w:iCs/>
        <w:color w:val="C00000"/>
        <w:sz w:val="18"/>
        <w:szCs w:val="18"/>
      </w:rPr>
    </w:pPr>
  </w:p>
  <w:p w14:paraId="3A8876C4" w14:textId="0A047E2D" w:rsidR="001B11C4" w:rsidRPr="001B11C4" w:rsidRDefault="001B11C4" w:rsidP="001B11C4">
    <w:pPr>
      <w:widowControl w:val="0"/>
      <w:contextualSpacing/>
      <w:jc w:val="center"/>
      <w:outlineLvl w:val="0"/>
      <w:rPr>
        <w:rFonts w:ascii="Arial" w:hAnsi="Arial" w:cs="Arial"/>
        <w:bCs/>
        <w:iCs/>
        <w:color w:val="C00000"/>
        <w:sz w:val="18"/>
        <w:szCs w:val="18"/>
      </w:rPr>
    </w:pPr>
    <w:r w:rsidRPr="00763B71">
      <w:rPr>
        <w:rFonts w:ascii="Arial" w:hAnsi="Arial" w:cs="Arial"/>
        <w:bCs/>
        <w:iCs/>
        <w:color w:val="C00000"/>
        <w:sz w:val="18"/>
        <w:szCs w:val="18"/>
      </w:rPr>
      <w:t>Uwaga! Dokument należy opatrzyć kwalifikowanym podpisem elektronicznym, podpisem zaufanym lub</w:t>
    </w:r>
    <w:r>
      <w:rPr>
        <w:rFonts w:ascii="Arial" w:hAnsi="Arial" w:cs="Arial"/>
        <w:bCs/>
        <w:iCs/>
        <w:color w:val="C00000"/>
        <w:sz w:val="18"/>
        <w:szCs w:val="18"/>
      </w:rPr>
      <w:t xml:space="preserve"> elektronicznym</w:t>
    </w:r>
    <w:r w:rsidRPr="00763B71">
      <w:rPr>
        <w:rFonts w:ascii="Arial" w:hAnsi="Arial" w:cs="Arial"/>
        <w:bCs/>
        <w:iCs/>
        <w:color w:val="C00000"/>
        <w:sz w:val="18"/>
        <w:szCs w:val="18"/>
      </w:rPr>
      <w:t xml:space="preserve">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78AEA" w14:textId="77777777" w:rsidR="00FC397E" w:rsidRDefault="00FC397E" w:rsidP="00F1164B">
      <w:r>
        <w:separator/>
      </w:r>
    </w:p>
  </w:footnote>
  <w:footnote w:type="continuationSeparator" w:id="0">
    <w:p w14:paraId="5E25BBDF" w14:textId="77777777" w:rsidR="00FC397E" w:rsidRDefault="00FC397E" w:rsidP="00F1164B">
      <w:r>
        <w:continuationSeparator/>
      </w:r>
    </w:p>
  </w:footnote>
  <w:footnote w:id="1">
    <w:p w14:paraId="4FE0B685" w14:textId="77777777" w:rsidR="00D149A0" w:rsidRPr="006442E3" w:rsidRDefault="00D149A0" w:rsidP="00D149A0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</w:rPr>
      </w:pPr>
      <w:r w:rsidRPr="006442E3">
        <w:rPr>
          <w:rStyle w:val="Odwoanieprzypisudolnego"/>
          <w:rFonts w:ascii="Arial" w:hAnsi="Arial" w:cs="Arial"/>
          <w:sz w:val="16"/>
        </w:rPr>
        <w:footnoteRef/>
      </w:r>
      <w:r w:rsidRPr="006442E3">
        <w:rPr>
          <w:rFonts w:ascii="Arial" w:hAnsi="Arial" w:cs="Arial"/>
          <w:sz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2">
    <w:p w14:paraId="7AC6DA2A" w14:textId="77777777" w:rsidR="00C52360" w:rsidRPr="00D52425" w:rsidRDefault="00C52360" w:rsidP="00C52360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sz w:val="16"/>
        </w:rPr>
      </w:pPr>
      <w:r w:rsidRPr="006442E3">
        <w:rPr>
          <w:rStyle w:val="Odwoanieprzypisudolnego"/>
          <w:rFonts w:ascii="Arial" w:hAnsi="Arial" w:cs="Arial"/>
          <w:sz w:val="16"/>
        </w:rPr>
        <w:footnoteRef/>
      </w:r>
      <w:r w:rsidRPr="006442E3">
        <w:rPr>
          <w:rFonts w:ascii="Arial" w:hAnsi="Arial" w:cs="Arial"/>
          <w:sz w:val="16"/>
        </w:rPr>
        <w:t xml:space="preserve"> Każdy z tych podmiotów jest zobowiązany złożyć oświadczenie o braku podstaw do wykluczenia</w:t>
      </w:r>
      <w:r>
        <w:rPr>
          <w:rFonts w:ascii="Arial" w:hAnsi="Arial" w:cs="Arial"/>
          <w:sz w:val="16"/>
        </w:rPr>
        <w:t xml:space="preserve"> i spełnianiu warunków udziału w postępowaniu w zakresie potencjału, na którym polega Wykonawca</w:t>
      </w:r>
      <w:r w:rsidRPr="006442E3">
        <w:rPr>
          <w:rFonts w:ascii="Arial" w:hAnsi="Arial" w:cs="Arial"/>
          <w:sz w:val="16"/>
        </w:rPr>
        <w:t xml:space="preserve"> – formularz  B</w:t>
      </w:r>
      <w:r>
        <w:rPr>
          <w:rFonts w:ascii="Arial" w:hAnsi="Arial" w:cs="Arial"/>
          <w:sz w:val="16"/>
        </w:rPr>
        <w:t xml:space="preserve">. </w:t>
      </w:r>
      <w:r w:rsidRPr="006442E3">
        <w:rPr>
          <w:rFonts w:ascii="Arial" w:hAnsi="Arial" w:cs="Arial"/>
          <w:sz w:val="16"/>
        </w:rPr>
        <w:t xml:space="preserve">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0BF2" w14:textId="2D1984CF" w:rsidR="00B71524" w:rsidRDefault="00B71524" w:rsidP="00B71524">
    <w:pPr>
      <w:pStyle w:val="Nagwek"/>
      <w:rPr>
        <w:rFonts w:asciiTheme="minorHAnsi" w:hAnsiTheme="minorHAnsi" w:cs="Arial"/>
        <w:i/>
        <w:noProof/>
        <w:sz w:val="22"/>
        <w:szCs w:val="22"/>
      </w:rPr>
    </w:pPr>
    <w:r>
      <w:rPr>
        <w:rFonts w:asciiTheme="minorHAnsi" w:hAnsiTheme="minorHAnsi" w:cs="Arial"/>
        <w:i/>
        <w:noProof/>
        <w:sz w:val="22"/>
        <w:szCs w:val="22"/>
      </w:rPr>
      <w:t>Nr postępowania: IR.271.</w:t>
    </w:r>
    <w:r w:rsidR="00DD25F1">
      <w:rPr>
        <w:rFonts w:asciiTheme="minorHAnsi" w:hAnsiTheme="minorHAnsi" w:cs="Arial"/>
        <w:i/>
        <w:noProof/>
        <w:sz w:val="22"/>
        <w:szCs w:val="22"/>
      </w:rPr>
      <w:t>21</w:t>
    </w:r>
    <w:r>
      <w:rPr>
        <w:rFonts w:asciiTheme="minorHAnsi" w:hAnsiTheme="minorHAnsi" w:cs="Arial"/>
        <w:i/>
        <w:noProof/>
        <w:sz w:val="22"/>
        <w:szCs w:val="22"/>
      </w:rPr>
      <w:t>.202</w:t>
    </w:r>
    <w:r w:rsidR="00DD25F1">
      <w:rPr>
        <w:rFonts w:asciiTheme="minorHAnsi" w:hAnsiTheme="minorHAnsi" w:cs="Arial"/>
        <w:i/>
        <w:noProof/>
        <w:sz w:val="22"/>
        <w:szCs w:val="22"/>
      </w:rPr>
      <w:t>5</w:t>
    </w:r>
  </w:p>
  <w:p w14:paraId="46403026" w14:textId="77777777" w:rsidR="00B71524" w:rsidRDefault="00B715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99FD8" w14:textId="76FA476E" w:rsidR="00B71524" w:rsidRDefault="00B71524" w:rsidP="00B71524">
    <w:pPr>
      <w:pStyle w:val="Nagwek"/>
      <w:rPr>
        <w:rFonts w:asciiTheme="minorHAnsi" w:hAnsiTheme="minorHAnsi" w:cs="Arial"/>
        <w:i/>
        <w:noProof/>
        <w:sz w:val="22"/>
        <w:szCs w:val="22"/>
      </w:rPr>
    </w:pPr>
    <w:r>
      <w:rPr>
        <w:rFonts w:asciiTheme="minorHAnsi" w:hAnsiTheme="minorHAnsi" w:cs="Arial"/>
        <w:i/>
        <w:noProof/>
        <w:sz w:val="22"/>
        <w:szCs w:val="22"/>
      </w:rPr>
      <w:t>Nr postępowania: IR.271.</w:t>
    </w:r>
    <w:r w:rsidR="00DD25F1">
      <w:rPr>
        <w:rFonts w:asciiTheme="minorHAnsi" w:hAnsiTheme="minorHAnsi" w:cs="Arial"/>
        <w:i/>
        <w:noProof/>
        <w:sz w:val="22"/>
        <w:szCs w:val="22"/>
      </w:rPr>
      <w:t>21</w:t>
    </w:r>
    <w:r>
      <w:rPr>
        <w:rFonts w:asciiTheme="minorHAnsi" w:hAnsiTheme="minorHAnsi" w:cs="Arial"/>
        <w:i/>
        <w:noProof/>
        <w:sz w:val="22"/>
        <w:szCs w:val="22"/>
      </w:rPr>
      <w:t>.202</w:t>
    </w:r>
    <w:r w:rsidR="00DD25F1">
      <w:rPr>
        <w:rFonts w:asciiTheme="minorHAnsi" w:hAnsiTheme="minorHAnsi" w:cs="Arial"/>
        <w:i/>
        <w:noProof/>
        <w:sz w:val="22"/>
        <w:szCs w:val="22"/>
      </w:rPr>
      <w:t>5</w:t>
    </w:r>
  </w:p>
  <w:p w14:paraId="06725EAE" w14:textId="77777777" w:rsidR="00B71524" w:rsidRDefault="00B715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BB183" w14:textId="55F3398B" w:rsidR="0084415C" w:rsidRDefault="0084415C">
    <w:pPr>
      <w:pStyle w:val="Nagwek"/>
      <w:rPr>
        <w:rFonts w:asciiTheme="minorHAnsi" w:hAnsiTheme="minorHAnsi" w:cs="Arial"/>
        <w:i/>
        <w:noProof/>
        <w:sz w:val="22"/>
        <w:szCs w:val="22"/>
      </w:rPr>
    </w:pPr>
  </w:p>
  <w:p w14:paraId="48E56307" w14:textId="67D8BE7A" w:rsidR="001B11C4" w:rsidRDefault="001B11C4">
    <w:pPr>
      <w:pStyle w:val="Nagwek"/>
      <w:rPr>
        <w:rFonts w:asciiTheme="minorHAnsi" w:hAnsiTheme="minorHAnsi" w:cs="Arial"/>
        <w:i/>
        <w:noProof/>
        <w:sz w:val="22"/>
        <w:szCs w:val="22"/>
      </w:rPr>
    </w:pPr>
    <w:r>
      <w:rPr>
        <w:rFonts w:asciiTheme="minorHAnsi" w:hAnsiTheme="minorHAnsi" w:cs="Arial"/>
        <w:i/>
        <w:noProof/>
        <w:sz w:val="22"/>
        <w:szCs w:val="22"/>
      </w:rPr>
      <w:t>Nr postępowania: IR.271.</w:t>
    </w:r>
    <w:r w:rsidR="00620FE3">
      <w:rPr>
        <w:rFonts w:asciiTheme="minorHAnsi" w:hAnsiTheme="minorHAnsi" w:cs="Arial"/>
        <w:i/>
        <w:noProof/>
        <w:sz w:val="22"/>
        <w:szCs w:val="22"/>
      </w:rPr>
      <w:t>21</w:t>
    </w:r>
    <w:r>
      <w:rPr>
        <w:rFonts w:asciiTheme="minorHAnsi" w:hAnsiTheme="minorHAnsi" w:cs="Arial"/>
        <w:i/>
        <w:noProof/>
        <w:sz w:val="22"/>
        <w:szCs w:val="22"/>
      </w:rPr>
      <w:t>.202</w:t>
    </w:r>
    <w:r w:rsidR="00620FE3">
      <w:rPr>
        <w:rFonts w:asciiTheme="minorHAnsi" w:hAnsiTheme="minorHAnsi" w:cs="Arial"/>
        <w:i/>
        <w:noProof/>
        <w:sz w:val="22"/>
        <w:szCs w:val="22"/>
      </w:rPr>
      <w:t>5</w:t>
    </w:r>
  </w:p>
  <w:p w14:paraId="0367AD14" w14:textId="77777777" w:rsidR="00EB760B" w:rsidRPr="001B11C4" w:rsidRDefault="00EB760B" w:rsidP="00EB760B">
    <w:pPr>
      <w:pStyle w:val="Nagwek"/>
      <w:pBdr>
        <w:bottom w:val="single" w:sz="4" w:space="1" w:color="auto"/>
      </w:pBdr>
      <w:rPr>
        <w:rFonts w:asciiTheme="minorHAnsi" w:hAnsiTheme="minorHAnsi" w:cs="Arial"/>
        <w:i/>
        <w:noProof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Arial"/>
        <w:b w:val="0"/>
        <w:bCs w:val="0"/>
        <w:i w:val="0"/>
        <w:iCs w:val="0"/>
        <w:color w:val="000000"/>
        <w:spacing w:val="4"/>
        <w:kern w:val="2"/>
        <w:sz w:val="22"/>
        <w:szCs w:val="22"/>
        <w:lang w:val="pl-PL" w:eastAsia="ar-SA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A"/>
    <w:multiLevelType w:val="multilevel"/>
    <w:tmpl w:val="0000000A"/>
    <w:name w:val="WW8Num22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b w:val="0"/>
        <w:i w:val="0"/>
      </w:rPr>
    </w:lvl>
    <w:lvl w:ilvl="2">
      <w:start w:val="2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cs="Symbol"/>
        <w:b/>
        <w:i w:val="0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0000000B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2"/>
        <w:szCs w:val="22"/>
        <w:lang w:val="pl-PL" w:bidi="ar-SA"/>
      </w:rPr>
    </w:lvl>
    <w:lvl w:ilvl="1">
      <w:start w:val="4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lowerLetter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lowerLetter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lowerLetter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bCs/>
        <w:i w:val="0"/>
        <w:iCs w:val="0"/>
        <w:color w:val="000000"/>
        <w:spacing w:val="4"/>
        <w:sz w:val="22"/>
        <w:szCs w:val="22"/>
        <w:lang w:val="pl-PL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c.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olor w:val="000000"/>
        <w:spacing w:val="4"/>
        <w:sz w:val="22"/>
        <w:szCs w:val="22"/>
        <w:lang w:val="pl-PL" w:bidi="ar-SA"/>
      </w:rPr>
    </w:lvl>
    <w:lvl w:ilvl="1">
      <w:start w:val="1"/>
      <w:numFmt w:val="decimal"/>
      <w:lvlText w:val="c.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c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c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c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c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c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c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c.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E"/>
    <w:multiLevelType w:val="multi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cs="Symbol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color w:val="000000"/>
        <w:sz w:val="22"/>
        <w:szCs w:val="22"/>
        <w:lang w:val="pl-PL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bCs/>
        <w:i w:val="0"/>
        <w:iCs w:val="0"/>
        <w:color w:val="000000"/>
        <w:spacing w:val="4"/>
        <w:sz w:val="22"/>
        <w:szCs w:val="22"/>
        <w:lang w:val="pl-PL" w:bidi="ar-SA"/>
      </w:rPr>
    </w:lvl>
    <w:lvl w:ilvl="1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2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2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2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2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2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2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2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c.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olor w:val="000000"/>
        <w:spacing w:val="4"/>
        <w:sz w:val="22"/>
        <w:szCs w:val="22"/>
        <w:lang w:val="pl-PL" w:bidi="ar-SA"/>
      </w:rPr>
    </w:lvl>
    <w:lvl w:ilvl="1">
      <w:start w:val="1"/>
      <w:numFmt w:val="decimal"/>
      <w:lvlText w:val="c.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c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c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c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c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c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c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c.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21765E1"/>
    <w:multiLevelType w:val="hybridMultilevel"/>
    <w:tmpl w:val="41E2ED16"/>
    <w:lvl w:ilvl="0" w:tplc="05168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8B35E10"/>
    <w:multiLevelType w:val="hybridMultilevel"/>
    <w:tmpl w:val="2AA8D4C8"/>
    <w:lvl w:ilvl="0" w:tplc="1C0C6D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08AE8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64749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87C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D474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688C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60B8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1646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7EF1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AF51D58"/>
    <w:multiLevelType w:val="multilevel"/>
    <w:tmpl w:val="00000032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Nagwek3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pStyle w:val="Nagwek6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E4D649B"/>
    <w:multiLevelType w:val="hybridMultilevel"/>
    <w:tmpl w:val="7C924AA0"/>
    <w:lvl w:ilvl="0" w:tplc="FC2CBB78">
      <w:start w:val="1"/>
      <w:numFmt w:val="lowerLetter"/>
      <w:lvlText w:val="%1)"/>
      <w:lvlJc w:val="left"/>
      <w:pPr>
        <w:ind w:left="1324" w:hanging="360"/>
      </w:pPr>
      <w:rPr>
        <w:rFonts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44" w:hanging="360"/>
      </w:pPr>
    </w:lvl>
    <w:lvl w:ilvl="2" w:tplc="0415001B" w:tentative="1">
      <w:start w:val="1"/>
      <w:numFmt w:val="lowerRoman"/>
      <w:lvlText w:val="%3."/>
      <w:lvlJc w:val="right"/>
      <w:pPr>
        <w:ind w:left="2764" w:hanging="180"/>
      </w:pPr>
    </w:lvl>
    <w:lvl w:ilvl="3" w:tplc="0415000F" w:tentative="1">
      <w:start w:val="1"/>
      <w:numFmt w:val="decimal"/>
      <w:lvlText w:val="%4."/>
      <w:lvlJc w:val="left"/>
      <w:pPr>
        <w:ind w:left="3484" w:hanging="360"/>
      </w:pPr>
    </w:lvl>
    <w:lvl w:ilvl="4" w:tplc="04150019" w:tentative="1">
      <w:start w:val="1"/>
      <w:numFmt w:val="lowerLetter"/>
      <w:lvlText w:val="%5."/>
      <w:lvlJc w:val="left"/>
      <w:pPr>
        <w:ind w:left="4204" w:hanging="360"/>
      </w:pPr>
    </w:lvl>
    <w:lvl w:ilvl="5" w:tplc="0415001B" w:tentative="1">
      <w:start w:val="1"/>
      <w:numFmt w:val="lowerRoman"/>
      <w:lvlText w:val="%6."/>
      <w:lvlJc w:val="right"/>
      <w:pPr>
        <w:ind w:left="4924" w:hanging="180"/>
      </w:pPr>
    </w:lvl>
    <w:lvl w:ilvl="6" w:tplc="0415000F" w:tentative="1">
      <w:start w:val="1"/>
      <w:numFmt w:val="decimal"/>
      <w:lvlText w:val="%7."/>
      <w:lvlJc w:val="left"/>
      <w:pPr>
        <w:ind w:left="5644" w:hanging="360"/>
      </w:pPr>
    </w:lvl>
    <w:lvl w:ilvl="7" w:tplc="04150019" w:tentative="1">
      <w:start w:val="1"/>
      <w:numFmt w:val="lowerLetter"/>
      <w:lvlText w:val="%8."/>
      <w:lvlJc w:val="left"/>
      <w:pPr>
        <w:ind w:left="6364" w:hanging="360"/>
      </w:pPr>
    </w:lvl>
    <w:lvl w:ilvl="8" w:tplc="041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6" w15:restartNumberingAfterBreak="0">
    <w:nsid w:val="1B7C100B"/>
    <w:multiLevelType w:val="hybridMultilevel"/>
    <w:tmpl w:val="4C04B35E"/>
    <w:lvl w:ilvl="0" w:tplc="05168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A4F651F"/>
    <w:multiLevelType w:val="multilevel"/>
    <w:tmpl w:val="EA72A5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  <w:sz w:val="22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  <w:sz w:val="22"/>
      </w:rPr>
    </w:lvl>
    <w:lvl w:ilvl="2">
      <w:start w:val="1"/>
      <w:numFmt w:val="decimal"/>
      <w:lvlText w:val="%1.%2.%3"/>
      <w:lvlJc w:val="left"/>
      <w:pPr>
        <w:ind w:left="1968" w:hanging="720"/>
      </w:pPr>
      <w:rPr>
        <w:rFonts w:hint="default"/>
        <w:b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2592" w:hanging="720"/>
      </w:pPr>
      <w:rPr>
        <w:rFonts w:hint="default"/>
        <w:b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3216" w:hanging="720"/>
      </w:pPr>
      <w:rPr>
        <w:rFonts w:hint="default"/>
        <w:b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4200" w:hanging="1080"/>
      </w:pPr>
      <w:rPr>
        <w:rFonts w:hint="default"/>
        <w:b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4824" w:hanging="1080"/>
      </w:pPr>
      <w:rPr>
        <w:rFonts w:hint="default"/>
        <w:b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5808" w:hanging="1440"/>
      </w:pPr>
      <w:rPr>
        <w:rFonts w:hint="default"/>
        <w:b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6432" w:hanging="1440"/>
      </w:pPr>
      <w:rPr>
        <w:rFonts w:hint="default"/>
        <w:b/>
        <w:color w:val="000000"/>
        <w:sz w:val="22"/>
      </w:rPr>
    </w:lvl>
  </w:abstractNum>
  <w:abstractNum w:abstractNumId="18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52AEF"/>
    <w:multiLevelType w:val="hybridMultilevel"/>
    <w:tmpl w:val="96466A66"/>
    <w:lvl w:ilvl="0" w:tplc="2304AA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412322">
    <w:abstractNumId w:val="14"/>
  </w:num>
  <w:num w:numId="2" w16cid:durableId="168302488">
    <w:abstractNumId w:val="16"/>
  </w:num>
  <w:num w:numId="3" w16cid:durableId="1049693089">
    <w:abstractNumId w:val="13"/>
  </w:num>
  <w:num w:numId="4" w16cid:durableId="10486079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9656796">
    <w:abstractNumId w:val="19"/>
  </w:num>
  <w:num w:numId="6" w16cid:durableId="1620724771">
    <w:abstractNumId w:val="12"/>
  </w:num>
  <w:num w:numId="7" w16cid:durableId="814106518">
    <w:abstractNumId w:val="17"/>
  </w:num>
  <w:num w:numId="8" w16cid:durableId="2069723270">
    <w:abstractNumId w:val="15"/>
  </w:num>
  <w:num w:numId="9" w16cid:durableId="1745444033">
    <w:abstractNumId w:val="5"/>
  </w:num>
  <w:num w:numId="10" w16cid:durableId="1175345499">
    <w:abstractNumId w:val="6"/>
  </w:num>
  <w:num w:numId="11" w16cid:durableId="100231497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64B"/>
    <w:rsid w:val="00005C27"/>
    <w:rsid w:val="000141D3"/>
    <w:rsid w:val="00026A2B"/>
    <w:rsid w:val="00026D60"/>
    <w:rsid w:val="000302E2"/>
    <w:rsid w:val="000638E8"/>
    <w:rsid w:val="0006713B"/>
    <w:rsid w:val="000801D7"/>
    <w:rsid w:val="0009065F"/>
    <w:rsid w:val="00097F63"/>
    <w:rsid w:val="000A22BC"/>
    <w:rsid w:val="000B6FAF"/>
    <w:rsid w:val="000C19FB"/>
    <w:rsid w:val="000D5F9C"/>
    <w:rsid w:val="000F0FA0"/>
    <w:rsid w:val="000F5F61"/>
    <w:rsid w:val="00101A20"/>
    <w:rsid w:val="00106E11"/>
    <w:rsid w:val="0012339E"/>
    <w:rsid w:val="00150382"/>
    <w:rsid w:val="00175300"/>
    <w:rsid w:val="001B11C4"/>
    <w:rsid w:val="001C4437"/>
    <w:rsid w:val="001C7F7C"/>
    <w:rsid w:val="001D1662"/>
    <w:rsid w:val="0020368A"/>
    <w:rsid w:val="00213EC1"/>
    <w:rsid w:val="002423E1"/>
    <w:rsid w:val="00257CA1"/>
    <w:rsid w:val="00273EB4"/>
    <w:rsid w:val="002978CC"/>
    <w:rsid w:val="002A1EAA"/>
    <w:rsid w:val="002B0F29"/>
    <w:rsid w:val="002C5EFB"/>
    <w:rsid w:val="002E7EAA"/>
    <w:rsid w:val="003029A7"/>
    <w:rsid w:val="00311009"/>
    <w:rsid w:val="00314387"/>
    <w:rsid w:val="00342FD7"/>
    <w:rsid w:val="00345C1E"/>
    <w:rsid w:val="00345CC3"/>
    <w:rsid w:val="003720A0"/>
    <w:rsid w:val="003B7946"/>
    <w:rsid w:val="003C0810"/>
    <w:rsid w:val="003E0013"/>
    <w:rsid w:val="00404897"/>
    <w:rsid w:val="004069C3"/>
    <w:rsid w:val="00413284"/>
    <w:rsid w:val="0041771B"/>
    <w:rsid w:val="0042523E"/>
    <w:rsid w:val="00440161"/>
    <w:rsid w:val="00444AEC"/>
    <w:rsid w:val="004539B4"/>
    <w:rsid w:val="004543E9"/>
    <w:rsid w:val="00456058"/>
    <w:rsid w:val="004871D2"/>
    <w:rsid w:val="004B2F6F"/>
    <w:rsid w:val="004B3C9B"/>
    <w:rsid w:val="004C285F"/>
    <w:rsid w:val="004F171B"/>
    <w:rsid w:val="00503C1C"/>
    <w:rsid w:val="005435E1"/>
    <w:rsid w:val="00571F52"/>
    <w:rsid w:val="00583C59"/>
    <w:rsid w:val="005C1069"/>
    <w:rsid w:val="005F5F6E"/>
    <w:rsid w:val="00603A22"/>
    <w:rsid w:val="00620FE3"/>
    <w:rsid w:val="00631841"/>
    <w:rsid w:val="00642F14"/>
    <w:rsid w:val="006442E3"/>
    <w:rsid w:val="00665795"/>
    <w:rsid w:val="00673283"/>
    <w:rsid w:val="00692EB3"/>
    <w:rsid w:val="006A59DB"/>
    <w:rsid w:val="00714426"/>
    <w:rsid w:val="00716939"/>
    <w:rsid w:val="00722EE1"/>
    <w:rsid w:val="007250B3"/>
    <w:rsid w:val="00744392"/>
    <w:rsid w:val="00745050"/>
    <w:rsid w:val="007473EA"/>
    <w:rsid w:val="007577F3"/>
    <w:rsid w:val="0076175C"/>
    <w:rsid w:val="00763B71"/>
    <w:rsid w:val="00765059"/>
    <w:rsid w:val="007D31C3"/>
    <w:rsid w:val="007D3ADF"/>
    <w:rsid w:val="007F15F2"/>
    <w:rsid w:val="007F74CE"/>
    <w:rsid w:val="0080269C"/>
    <w:rsid w:val="008071FB"/>
    <w:rsid w:val="00831D6B"/>
    <w:rsid w:val="008351F3"/>
    <w:rsid w:val="00835885"/>
    <w:rsid w:val="0084415C"/>
    <w:rsid w:val="008610AC"/>
    <w:rsid w:val="00884067"/>
    <w:rsid w:val="008A03DB"/>
    <w:rsid w:val="008A0661"/>
    <w:rsid w:val="008D40D2"/>
    <w:rsid w:val="008F5EA5"/>
    <w:rsid w:val="00904317"/>
    <w:rsid w:val="009422BA"/>
    <w:rsid w:val="00945094"/>
    <w:rsid w:val="00953850"/>
    <w:rsid w:val="0097114F"/>
    <w:rsid w:val="00977FEE"/>
    <w:rsid w:val="009971BB"/>
    <w:rsid w:val="009A5907"/>
    <w:rsid w:val="009A61F4"/>
    <w:rsid w:val="009A797C"/>
    <w:rsid w:val="009C54F3"/>
    <w:rsid w:val="009D150C"/>
    <w:rsid w:val="009D1BB9"/>
    <w:rsid w:val="009E450F"/>
    <w:rsid w:val="00A1521A"/>
    <w:rsid w:val="00A15264"/>
    <w:rsid w:val="00A375F6"/>
    <w:rsid w:val="00A37EFE"/>
    <w:rsid w:val="00A510C9"/>
    <w:rsid w:val="00A51EF0"/>
    <w:rsid w:val="00A85D51"/>
    <w:rsid w:val="00A90422"/>
    <w:rsid w:val="00AB30D4"/>
    <w:rsid w:val="00AC216F"/>
    <w:rsid w:val="00AD36B5"/>
    <w:rsid w:val="00B1165E"/>
    <w:rsid w:val="00B260E6"/>
    <w:rsid w:val="00B36923"/>
    <w:rsid w:val="00B673B7"/>
    <w:rsid w:val="00B71524"/>
    <w:rsid w:val="00B728B9"/>
    <w:rsid w:val="00BA1D5C"/>
    <w:rsid w:val="00BA4AC6"/>
    <w:rsid w:val="00BB2BEC"/>
    <w:rsid w:val="00BD737B"/>
    <w:rsid w:val="00C37003"/>
    <w:rsid w:val="00C37C3A"/>
    <w:rsid w:val="00C44EBB"/>
    <w:rsid w:val="00C454E1"/>
    <w:rsid w:val="00C50E10"/>
    <w:rsid w:val="00C52360"/>
    <w:rsid w:val="00C56E5B"/>
    <w:rsid w:val="00C75D76"/>
    <w:rsid w:val="00CA00E4"/>
    <w:rsid w:val="00CA1582"/>
    <w:rsid w:val="00CA51FC"/>
    <w:rsid w:val="00D149A0"/>
    <w:rsid w:val="00D15C1B"/>
    <w:rsid w:val="00D31EB7"/>
    <w:rsid w:val="00D5001C"/>
    <w:rsid w:val="00D518DA"/>
    <w:rsid w:val="00D52425"/>
    <w:rsid w:val="00D77C02"/>
    <w:rsid w:val="00DA3030"/>
    <w:rsid w:val="00DB3A52"/>
    <w:rsid w:val="00DB4420"/>
    <w:rsid w:val="00DC4E23"/>
    <w:rsid w:val="00DC735F"/>
    <w:rsid w:val="00DD25F1"/>
    <w:rsid w:val="00DE2AB3"/>
    <w:rsid w:val="00DF416A"/>
    <w:rsid w:val="00DF4B6A"/>
    <w:rsid w:val="00E00726"/>
    <w:rsid w:val="00E01C8D"/>
    <w:rsid w:val="00E11B3F"/>
    <w:rsid w:val="00E22CB2"/>
    <w:rsid w:val="00E25534"/>
    <w:rsid w:val="00E81677"/>
    <w:rsid w:val="00EB14A4"/>
    <w:rsid w:val="00EB6896"/>
    <w:rsid w:val="00EB69A0"/>
    <w:rsid w:val="00EB760B"/>
    <w:rsid w:val="00EC6EB7"/>
    <w:rsid w:val="00ED00FE"/>
    <w:rsid w:val="00ED5168"/>
    <w:rsid w:val="00EE467E"/>
    <w:rsid w:val="00F1164B"/>
    <w:rsid w:val="00F1609C"/>
    <w:rsid w:val="00F42DDD"/>
    <w:rsid w:val="00F53A3F"/>
    <w:rsid w:val="00F54C02"/>
    <w:rsid w:val="00F70D39"/>
    <w:rsid w:val="00F8779B"/>
    <w:rsid w:val="00FA243C"/>
    <w:rsid w:val="00FB158E"/>
    <w:rsid w:val="00FB56DE"/>
    <w:rsid w:val="00FC397E"/>
    <w:rsid w:val="00FD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32A99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semiHidden="1" w:uiPriority="0" w:unhideWhenUsed="1" w:qFormat="1"/>
    <w:lsdException w:name="heading 7" w:locked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uiPriority="0" w:unhideWhenUsed="1"/>
    <w:lsdException w:name="footnote reference" w:locked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64B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456058"/>
    <w:pPr>
      <w:keepNext/>
      <w:widowControl w:val="0"/>
      <w:numPr>
        <w:numId w:val="1"/>
      </w:numPr>
      <w:tabs>
        <w:tab w:val="left" w:pos="567"/>
      </w:tabs>
      <w:suppressAutoHyphens/>
      <w:autoSpaceDE w:val="0"/>
      <w:spacing w:before="240" w:after="240"/>
      <w:jc w:val="both"/>
      <w:outlineLvl w:val="0"/>
    </w:pPr>
    <w:rPr>
      <w:b/>
      <w:bCs/>
      <w:sz w:val="24"/>
      <w:szCs w:val="24"/>
      <w:u w:val="single"/>
      <w:lang w:val="x-none" w:eastAsia="zh-CN"/>
    </w:rPr>
  </w:style>
  <w:style w:type="paragraph" w:styleId="Nagwek2">
    <w:name w:val="heading 2"/>
    <w:basedOn w:val="Normalny"/>
    <w:next w:val="Normalny"/>
    <w:link w:val="Nagwek2Znak"/>
    <w:qFormat/>
    <w:locked/>
    <w:rsid w:val="00456058"/>
    <w:pPr>
      <w:keepNext/>
      <w:numPr>
        <w:ilvl w:val="1"/>
        <w:numId w:val="1"/>
      </w:numPr>
      <w:tabs>
        <w:tab w:val="left" w:pos="1080"/>
      </w:tabs>
      <w:suppressAutoHyphens/>
      <w:autoSpaceDE w:val="0"/>
      <w:spacing w:before="120" w:after="120"/>
      <w:ind w:left="567"/>
      <w:outlineLvl w:val="1"/>
    </w:pPr>
    <w:rPr>
      <w:b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locked/>
    <w:rsid w:val="00456058"/>
    <w:pPr>
      <w:keepNext/>
      <w:numPr>
        <w:ilvl w:val="2"/>
        <w:numId w:val="1"/>
      </w:numPr>
      <w:tabs>
        <w:tab w:val="left" w:pos="1800"/>
      </w:tabs>
      <w:suppressAutoHyphens/>
      <w:autoSpaceDE w:val="0"/>
      <w:spacing w:before="120" w:after="120"/>
      <w:ind w:left="851"/>
      <w:jc w:val="both"/>
      <w:outlineLvl w:val="2"/>
    </w:pPr>
    <w:rPr>
      <w:sz w:val="24"/>
      <w:szCs w:val="24"/>
      <w:u w:val="single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F1164B"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link w:val="Nagwek5Znak"/>
    <w:qFormat/>
    <w:rsid w:val="00F1164B"/>
    <w:pPr>
      <w:keepNext/>
      <w:jc w:val="both"/>
      <w:outlineLvl w:val="4"/>
    </w:pPr>
    <w:rPr>
      <w:rFonts w:ascii="Tahoma" w:hAnsi="Tahoma"/>
      <w:b/>
      <w:color w:val="0000FF"/>
    </w:rPr>
  </w:style>
  <w:style w:type="paragraph" w:styleId="Nagwek6">
    <w:name w:val="heading 6"/>
    <w:basedOn w:val="Normalny"/>
    <w:next w:val="Normalny"/>
    <w:link w:val="Nagwek6Znak"/>
    <w:qFormat/>
    <w:locked/>
    <w:rsid w:val="00456058"/>
    <w:pPr>
      <w:keepNext/>
      <w:widowControl w:val="0"/>
      <w:numPr>
        <w:ilvl w:val="5"/>
        <w:numId w:val="1"/>
      </w:numPr>
      <w:tabs>
        <w:tab w:val="left" w:pos="3960"/>
      </w:tabs>
      <w:suppressAutoHyphens/>
      <w:autoSpaceDE w:val="0"/>
      <w:jc w:val="center"/>
      <w:outlineLvl w:val="5"/>
    </w:pPr>
    <w:rPr>
      <w:b/>
      <w:bCs/>
      <w:sz w:val="24"/>
      <w:szCs w:val="24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F1164B"/>
    <w:pPr>
      <w:keepNext/>
      <w:outlineLvl w:val="6"/>
    </w:pPr>
    <w:rPr>
      <w:rFonts w:ascii="Tahoma" w:hAnsi="Tahoma"/>
      <w:b/>
      <w:color w:val="0000FF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456058"/>
    <w:pPr>
      <w:keepNext/>
      <w:widowControl w:val="0"/>
      <w:numPr>
        <w:ilvl w:val="7"/>
        <w:numId w:val="1"/>
      </w:numPr>
      <w:tabs>
        <w:tab w:val="left" w:pos="5400"/>
      </w:tabs>
      <w:suppressAutoHyphens/>
      <w:autoSpaceDE w:val="0"/>
      <w:jc w:val="both"/>
      <w:outlineLvl w:val="7"/>
    </w:pPr>
    <w:rPr>
      <w:b/>
      <w:b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locked/>
    <w:rsid w:val="00456058"/>
    <w:pPr>
      <w:widowControl w:val="0"/>
      <w:numPr>
        <w:ilvl w:val="8"/>
        <w:numId w:val="1"/>
      </w:numPr>
      <w:tabs>
        <w:tab w:val="left" w:pos="6120"/>
      </w:tabs>
      <w:suppressAutoHyphens/>
      <w:autoSpaceDE w:val="0"/>
      <w:spacing w:before="240" w:after="60"/>
      <w:jc w:val="both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F1164B"/>
    <w:rPr>
      <w:rFonts w:ascii="Tahoma" w:hAnsi="Tahoma"/>
      <w:b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1164B"/>
    <w:rPr>
      <w:rFonts w:ascii="Tahoma" w:hAnsi="Tahoma"/>
      <w:b/>
      <w:color w:val="0000FF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1164B"/>
    <w:rPr>
      <w:rFonts w:ascii="Tahoma" w:hAnsi="Tahoma"/>
      <w:b/>
      <w:color w:val="0000FF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F116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164B"/>
    <w:rPr>
      <w:rFonts w:ascii="Times New Roman" w:hAnsi="Times New Roman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F1164B"/>
    <w:pPr>
      <w:ind w:left="426"/>
      <w:jc w:val="both"/>
    </w:pPr>
    <w:rPr>
      <w:rFonts w:ascii="Tahoma" w:hAnsi="Tahom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1164B"/>
    <w:rPr>
      <w:rFonts w:ascii="Tahoma" w:hAnsi="Tahoma"/>
      <w:sz w:val="20"/>
      <w:lang w:eastAsia="pl-PL"/>
    </w:rPr>
  </w:style>
  <w:style w:type="paragraph" w:styleId="Tekstpodstawowy">
    <w:name w:val="Body Text"/>
    <w:basedOn w:val="Normalny"/>
    <w:link w:val="TekstpodstawowyZnak"/>
    <w:rsid w:val="00F1164B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locked/>
    <w:rsid w:val="00F1164B"/>
    <w:rPr>
      <w:rFonts w:ascii="Tahoma" w:hAnsi="Tahoma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116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1164B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F116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164B"/>
    <w:rPr>
      <w:rFonts w:ascii="Times New Roman" w:hAnsi="Times New Roman"/>
      <w:sz w:val="20"/>
      <w:lang w:eastAsia="pl-PL"/>
    </w:rPr>
  </w:style>
  <w:style w:type="paragraph" w:styleId="Akapitzlist">
    <w:name w:val="List Paragraph"/>
    <w:basedOn w:val="Normalny"/>
    <w:qFormat/>
    <w:rsid w:val="00F1164B"/>
    <w:pPr>
      <w:ind w:left="708"/>
    </w:pPr>
  </w:style>
  <w:style w:type="table" w:styleId="Tabela-Siatka">
    <w:name w:val="Table Grid"/>
    <w:basedOn w:val="Standardowy"/>
    <w:uiPriority w:val="99"/>
    <w:rsid w:val="00F1164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F1164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dreszwrotnynakopercie">
    <w:name w:val="envelope return"/>
    <w:basedOn w:val="Normalny"/>
    <w:uiPriority w:val="99"/>
    <w:rsid w:val="00F1164B"/>
    <w:pPr>
      <w:suppressAutoHyphens/>
    </w:pPr>
    <w:rPr>
      <w:rFonts w:ascii="Arial" w:hAnsi="Arial" w:cs="Arial"/>
      <w:lang w:eastAsia="zh-CN"/>
    </w:rPr>
  </w:style>
  <w:style w:type="paragraph" w:styleId="NormalnyWeb">
    <w:name w:val="Normal (Web)"/>
    <w:basedOn w:val="Normalny"/>
    <w:uiPriority w:val="99"/>
    <w:rsid w:val="00F1164B"/>
    <w:pPr>
      <w:suppressAutoHyphens/>
      <w:spacing w:before="100" w:after="100"/>
      <w:jc w:val="both"/>
    </w:pPr>
    <w:rPr>
      <w:rFonts w:cs="Calibri"/>
      <w:lang w:eastAsia="zh-CN"/>
    </w:rPr>
  </w:style>
  <w:style w:type="paragraph" w:customStyle="1" w:styleId="Tekstpodstawowy34">
    <w:name w:val="Tekst podstawowy 34"/>
    <w:basedOn w:val="Normalny"/>
    <w:uiPriority w:val="99"/>
    <w:rsid w:val="00F1164B"/>
    <w:pPr>
      <w:suppressAutoHyphens/>
      <w:spacing w:after="120"/>
    </w:pPr>
    <w:rPr>
      <w:color w:val="000000"/>
      <w:lang w:eastAsia="zh-CN"/>
    </w:rPr>
  </w:style>
  <w:style w:type="paragraph" w:customStyle="1" w:styleId="tyt">
    <w:name w:val="tyt"/>
    <w:basedOn w:val="Normalny"/>
    <w:uiPriority w:val="99"/>
    <w:rsid w:val="00F1164B"/>
    <w:pPr>
      <w:keepNext/>
      <w:spacing w:before="60" w:after="60"/>
      <w:jc w:val="center"/>
    </w:pPr>
    <w:rPr>
      <w:b/>
      <w:sz w:val="24"/>
    </w:rPr>
  </w:style>
  <w:style w:type="character" w:styleId="Odwoanieprzypisudolnego">
    <w:name w:val="footnote reference"/>
    <w:basedOn w:val="Domylnaczcionkaakapitu"/>
    <w:uiPriority w:val="99"/>
    <w:semiHidden/>
    <w:rsid w:val="00F1164B"/>
    <w:rPr>
      <w:rFonts w:cs="Times New Roman"/>
      <w:vertAlign w:val="superscript"/>
    </w:rPr>
  </w:style>
  <w:style w:type="paragraph" w:customStyle="1" w:styleId="Akapitzlist2">
    <w:name w:val="Akapit z listą2"/>
    <w:basedOn w:val="Normalny"/>
    <w:uiPriority w:val="99"/>
    <w:rsid w:val="00F1164B"/>
    <w:pPr>
      <w:ind w:left="708"/>
    </w:pPr>
  </w:style>
  <w:style w:type="table" w:customStyle="1" w:styleId="Siatkatabelijasna1">
    <w:name w:val="Siatka tabeli — jasna1"/>
    <w:uiPriority w:val="99"/>
    <w:rsid w:val="00977FEE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3C0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C0810"/>
    <w:rPr>
      <w:rFonts w:ascii="Segoe UI" w:hAnsi="Segoe UI" w:cs="Segoe UI"/>
      <w:sz w:val="18"/>
      <w:szCs w:val="18"/>
    </w:rPr>
  </w:style>
  <w:style w:type="table" w:styleId="Zwykatabela2">
    <w:name w:val="Plain Table 2"/>
    <w:basedOn w:val="Standardowy"/>
    <w:uiPriority w:val="42"/>
    <w:rsid w:val="00E01C8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Nagwek1Znak">
    <w:name w:val="Nagłówek 1 Znak"/>
    <w:basedOn w:val="Domylnaczcionkaakapitu"/>
    <w:link w:val="Nagwek1"/>
    <w:rsid w:val="00456058"/>
    <w:rPr>
      <w:rFonts w:ascii="Times New Roman" w:eastAsia="Times New Roman" w:hAnsi="Times New Roman"/>
      <w:b/>
      <w:bCs/>
      <w:sz w:val="24"/>
      <w:szCs w:val="24"/>
      <w:u w:val="single"/>
      <w:lang w:val="x-none" w:eastAsia="zh-CN"/>
    </w:rPr>
  </w:style>
  <w:style w:type="character" w:customStyle="1" w:styleId="Nagwek2Znak">
    <w:name w:val="Nagłówek 2 Znak"/>
    <w:basedOn w:val="Domylnaczcionkaakapitu"/>
    <w:link w:val="Nagwek2"/>
    <w:rsid w:val="00456058"/>
    <w:rPr>
      <w:rFonts w:ascii="Times New Roman" w:eastAsia="Times New Roman" w:hAnsi="Times New Roman"/>
      <w:b/>
      <w:bCs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456058"/>
    <w:rPr>
      <w:rFonts w:ascii="Times New Roman" w:eastAsia="Times New Roman" w:hAnsi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456058"/>
    <w:rPr>
      <w:rFonts w:ascii="Times New Roman" w:eastAsia="Times New Roman" w:hAnsi="Times New Roman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rsid w:val="00456058"/>
    <w:rPr>
      <w:rFonts w:ascii="Times New Roman" w:eastAsia="Times New Roman" w:hAnsi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456058"/>
    <w:rPr>
      <w:rFonts w:ascii="Arial" w:eastAsia="Times New Roman" w:hAnsi="Arial" w:cs="Arial"/>
      <w:lang w:eastAsia="zh-CN"/>
    </w:rPr>
  </w:style>
  <w:style w:type="character" w:customStyle="1" w:styleId="WW8Num4z0">
    <w:name w:val="WW8Num4z0"/>
    <w:rsid w:val="00456058"/>
    <w:rPr>
      <w:rFonts w:ascii="Symbol" w:hAnsi="Symbol" w:cs="Symbol"/>
      <w:sz w:val="40"/>
      <w:szCs w:val="40"/>
    </w:rPr>
  </w:style>
  <w:style w:type="character" w:customStyle="1" w:styleId="WW8Num4z1">
    <w:name w:val="WW8Num4z1"/>
    <w:rsid w:val="00456058"/>
    <w:rPr>
      <w:rFonts w:ascii="Courier New" w:hAnsi="Courier New" w:cs="Courier New"/>
    </w:rPr>
  </w:style>
  <w:style w:type="character" w:customStyle="1" w:styleId="WW8Num4z2">
    <w:name w:val="WW8Num4z2"/>
    <w:rsid w:val="00456058"/>
    <w:rPr>
      <w:rFonts w:ascii="Wingdings" w:hAnsi="Wingdings" w:cs="Wingdings"/>
    </w:rPr>
  </w:style>
  <w:style w:type="character" w:customStyle="1" w:styleId="WW8Num4z3">
    <w:name w:val="WW8Num4z3"/>
    <w:rsid w:val="00456058"/>
    <w:rPr>
      <w:rFonts w:ascii="Symbol" w:hAnsi="Symbol" w:cs="Symbol"/>
    </w:rPr>
  </w:style>
  <w:style w:type="character" w:customStyle="1" w:styleId="WW8Num5z0">
    <w:name w:val="WW8Num5z0"/>
    <w:rsid w:val="00456058"/>
    <w:rPr>
      <w:rFonts w:ascii="Symbol" w:hAnsi="Symbol" w:cs="Symbol"/>
      <w:sz w:val="40"/>
      <w:szCs w:val="40"/>
    </w:rPr>
  </w:style>
  <w:style w:type="character" w:customStyle="1" w:styleId="WW8Num5z1">
    <w:name w:val="WW8Num5z1"/>
    <w:rsid w:val="00456058"/>
    <w:rPr>
      <w:rFonts w:ascii="Courier New" w:hAnsi="Courier New" w:cs="Courier New"/>
    </w:rPr>
  </w:style>
  <w:style w:type="character" w:customStyle="1" w:styleId="WW8Num5z2">
    <w:name w:val="WW8Num5z2"/>
    <w:rsid w:val="00456058"/>
    <w:rPr>
      <w:rFonts w:ascii="Wingdings" w:hAnsi="Wingdings" w:cs="Wingdings"/>
    </w:rPr>
  </w:style>
  <w:style w:type="character" w:customStyle="1" w:styleId="WW8Num5z3">
    <w:name w:val="WW8Num5z3"/>
    <w:rsid w:val="00456058"/>
    <w:rPr>
      <w:rFonts w:ascii="Symbol" w:hAnsi="Symbol" w:cs="Symbol"/>
    </w:rPr>
  </w:style>
  <w:style w:type="character" w:customStyle="1" w:styleId="WW8Num6z1">
    <w:name w:val="WW8Num6z1"/>
    <w:rsid w:val="00456058"/>
    <w:rPr>
      <w:rFonts w:ascii="Courier New" w:hAnsi="Courier New" w:cs="Courier New"/>
    </w:rPr>
  </w:style>
  <w:style w:type="character" w:customStyle="1" w:styleId="WW8Num6z2">
    <w:name w:val="WW8Num6z2"/>
    <w:rsid w:val="00456058"/>
    <w:rPr>
      <w:rFonts w:ascii="Wingdings" w:hAnsi="Wingdings" w:cs="Wingdings"/>
    </w:rPr>
  </w:style>
  <w:style w:type="character" w:customStyle="1" w:styleId="WW8Num6z3">
    <w:name w:val="WW8Num6z3"/>
    <w:rsid w:val="00456058"/>
    <w:rPr>
      <w:rFonts w:ascii="Symbol" w:hAnsi="Symbol" w:cs="Symbol"/>
    </w:rPr>
  </w:style>
  <w:style w:type="character" w:customStyle="1" w:styleId="WW8Num7z1">
    <w:name w:val="WW8Num7z1"/>
    <w:rsid w:val="00456058"/>
    <w:rPr>
      <w:rFonts w:ascii="Courier New" w:hAnsi="Courier New" w:cs="Courier New"/>
    </w:rPr>
  </w:style>
  <w:style w:type="character" w:customStyle="1" w:styleId="WW8Num7z2">
    <w:name w:val="WW8Num7z2"/>
    <w:rsid w:val="00456058"/>
    <w:rPr>
      <w:rFonts w:ascii="Wingdings" w:hAnsi="Wingdings" w:cs="Wingdings"/>
    </w:rPr>
  </w:style>
  <w:style w:type="character" w:customStyle="1" w:styleId="WW8Num7z3">
    <w:name w:val="WW8Num7z3"/>
    <w:rsid w:val="00456058"/>
    <w:rPr>
      <w:rFonts w:ascii="Symbol" w:hAnsi="Symbol" w:cs="Symbol"/>
    </w:rPr>
  </w:style>
  <w:style w:type="character" w:customStyle="1" w:styleId="WW8Num8z0">
    <w:name w:val="WW8Num8z0"/>
    <w:rsid w:val="00456058"/>
    <w:rPr>
      <w:rFonts w:ascii="Symbol" w:hAnsi="Symbol" w:cs="Symbol"/>
      <w:sz w:val="40"/>
      <w:szCs w:val="40"/>
    </w:rPr>
  </w:style>
  <w:style w:type="character" w:customStyle="1" w:styleId="WW8Num8z1">
    <w:name w:val="WW8Num8z1"/>
    <w:rsid w:val="00456058"/>
    <w:rPr>
      <w:rFonts w:ascii="Courier New" w:hAnsi="Courier New" w:cs="Courier New"/>
    </w:rPr>
  </w:style>
  <w:style w:type="character" w:customStyle="1" w:styleId="WW8Num8z2">
    <w:name w:val="WW8Num8z2"/>
    <w:rsid w:val="00456058"/>
    <w:rPr>
      <w:rFonts w:ascii="Wingdings" w:hAnsi="Wingdings" w:cs="Wingdings"/>
    </w:rPr>
  </w:style>
  <w:style w:type="character" w:customStyle="1" w:styleId="WW8Num8z3">
    <w:name w:val="WW8Num8z3"/>
    <w:rsid w:val="00456058"/>
    <w:rPr>
      <w:rFonts w:ascii="Symbol" w:hAnsi="Symbol" w:cs="Symbol"/>
    </w:rPr>
  </w:style>
  <w:style w:type="character" w:customStyle="1" w:styleId="WW8Num11z1">
    <w:name w:val="WW8Num11z1"/>
    <w:rsid w:val="00456058"/>
    <w:rPr>
      <w:rFonts w:ascii="Courier New" w:hAnsi="Courier New" w:cs="Courier New"/>
    </w:rPr>
  </w:style>
  <w:style w:type="character" w:customStyle="1" w:styleId="WW8Num11z2">
    <w:name w:val="WW8Num11z2"/>
    <w:rsid w:val="00456058"/>
    <w:rPr>
      <w:rFonts w:ascii="Wingdings" w:hAnsi="Wingdings" w:cs="Wingdings"/>
    </w:rPr>
  </w:style>
  <w:style w:type="character" w:customStyle="1" w:styleId="WW8Num11z3">
    <w:name w:val="WW8Num11z3"/>
    <w:rsid w:val="00456058"/>
    <w:rPr>
      <w:rFonts w:ascii="Symbol" w:hAnsi="Symbol" w:cs="Symbol"/>
    </w:rPr>
  </w:style>
  <w:style w:type="character" w:customStyle="1" w:styleId="WW8Num12z1">
    <w:name w:val="WW8Num12z1"/>
    <w:rsid w:val="00456058"/>
    <w:rPr>
      <w:rFonts w:ascii="Courier New" w:hAnsi="Courier New" w:cs="Courier New"/>
    </w:rPr>
  </w:style>
  <w:style w:type="character" w:customStyle="1" w:styleId="WW8Num12z2">
    <w:name w:val="WW8Num12z2"/>
    <w:rsid w:val="00456058"/>
    <w:rPr>
      <w:rFonts w:ascii="Wingdings" w:hAnsi="Wingdings" w:cs="Wingdings"/>
    </w:rPr>
  </w:style>
  <w:style w:type="character" w:customStyle="1" w:styleId="WW8Num12z3">
    <w:name w:val="WW8Num12z3"/>
    <w:rsid w:val="00456058"/>
    <w:rPr>
      <w:rFonts w:ascii="Symbol" w:hAnsi="Symbol" w:cs="Symbol"/>
    </w:rPr>
  </w:style>
  <w:style w:type="character" w:customStyle="1" w:styleId="WW8Num14z1">
    <w:name w:val="WW8Num14z1"/>
    <w:rsid w:val="00456058"/>
    <w:rPr>
      <w:rFonts w:ascii="Courier New" w:hAnsi="Courier New" w:cs="Courier New"/>
    </w:rPr>
  </w:style>
  <w:style w:type="character" w:customStyle="1" w:styleId="WW8Num14z2">
    <w:name w:val="WW8Num14z2"/>
    <w:rsid w:val="00456058"/>
    <w:rPr>
      <w:rFonts w:ascii="Wingdings" w:hAnsi="Wingdings" w:cs="Wingdings"/>
    </w:rPr>
  </w:style>
  <w:style w:type="character" w:customStyle="1" w:styleId="WW8Num14z3">
    <w:name w:val="WW8Num14z3"/>
    <w:rsid w:val="00456058"/>
    <w:rPr>
      <w:rFonts w:ascii="Symbol" w:hAnsi="Symbol" w:cs="Symbol"/>
    </w:rPr>
  </w:style>
  <w:style w:type="character" w:customStyle="1" w:styleId="WW8Num16z1">
    <w:name w:val="WW8Num16z1"/>
    <w:rsid w:val="00456058"/>
    <w:rPr>
      <w:rFonts w:ascii="Courier New" w:hAnsi="Courier New" w:cs="Courier New"/>
    </w:rPr>
  </w:style>
  <w:style w:type="character" w:customStyle="1" w:styleId="WW8Num16z2">
    <w:name w:val="WW8Num16z2"/>
    <w:rsid w:val="00456058"/>
    <w:rPr>
      <w:rFonts w:ascii="Wingdings" w:hAnsi="Wingdings" w:cs="Wingdings"/>
    </w:rPr>
  </w:style>
  <w:style w:type="character" w:customStyle="1" w:styleId="WW8Num16z3">
    <w:name w:val="WW8Num16z3"/>
    <w:rsid w:val="00456058"/>
    <w:rPr>
      <w:rFonts w:ascii="Symbol" w:hAnsi="Symbol" w:cs="Symbol"/>
    </w:rPr>
  </w:style>
  <w:style w:type="character" w:customStyle="1" w:styleId="WW8Num17z0">
    <w:name w:val="WW8Num17z0"/>
    <w:rsid w:val="00456058"/>
    <w:rPr>
      <w:rFonts w:ascii="Symbol" w:hAnsi="Symbol" w:cs="Symbol"/>
      <w:sz w:val="40"/>
      <w:szCs w:val="40"/>
    </w:rPr>
  </w:style>
  <w:style w:type="character" w:customStyle="1" w:styleId="WW8Num17z1">
    <w:name w:val="WW8Num17z1"/>
    <w:rsid w:val="00456058"/>
    <w:rPr>
      <w:rFonts w:ascii="Courier New" w:hAnsi="Courier New" w:cs="Courier New"/>
    </w:rPr>
  </w:style>
  <w:style w:type="character" w:customStyle="1" w:styleId="WW8Num17z2">
    <w:name w:val="WW8Num17z2"/>
    <w:rsid w:val="00456058"/>
    <w:rPr>
      <w:rFonts w:ascii="Wingdings" w:hAnsi="Wingdings" w:cs="Wingdings"/>
    </w:rPr>
  </w:style>
  <w:style w:type="character" w:customStyle="1" w:styleId="WW8Num17z3">
    <w:name w:val="WW8Num17z3"/>
    <w:rsid w:val="00456058"/>
    <w:rPr>
      <w:rFonts w:ascii="Symbol" w:hAnsi="Symbol" w:cs="Symbol"/>
    </w:rPr>
  </w:style>
  <w:style w:type="character" w:customStyle="1" w:styleId="WW8Num18z1">
    <w:name w:val="WW8Num18z1"/>
    <w:rsid w:val="00456058"/>
    <w:rPr>
      <w:rFonts w:ascii="Courier New" w:hAnsi="Courier New" w:cs="Courier New"/>
    </w:rPr>
  </w:style>
  <w:style w:type="character" w:customStyle="1" w:styleId="WW8Num18z2">
    <w:name w:val="WW8Num18z2"/>
    <w:rsid w:val="00456058"/>
    <w:rPr>
      <w:rFonts w:ascii="Wingdings" w:hAnsi="Wingdings" w:cs="Wingdings"/>
    </w:rPr>
  </w:style>
  <w:style w:type="character" w:customStyle="1" w:styleId="WW8Num18z3">
    <w:name w:val="WW8Num18z3"/>
    <w:rsid w:val="00456058"/>
    <w:rPr>
      <w:rFonts w:ascii="Symbol" w:hAnsi="Symbol" w:cs="Symbol"/>
    </w:rPr>
  </w:style>
  <w:style w:type="character" w:customStyle="1" w:styleId="WW8Num19z1">
    <w:name w:val="WW8Num19z1"/>
    <w:rsid w:val="00456058"/>
    <w:rPr>
      <w:rFonts w:ascii="Courier New" w:hAnsi="Courier New" w:cs="Courier New"/>
    </w:rPr>
  </w:style>
  <w:style w:type="character" w:customStyle="1" w:styleId="WW8Num19z2">
    <w:name w:val="WW8Num19z2"/>
    <w:rsid w:val="00456058"/>
    <w:rPr>
      <w:rFonts w:ascii="Wingdings" w:hAnsi="Wingdings" w:cs="Wingdings"/>
    </w:rPr>
  </w:style>
  <w:style w:type="character" w:customStyle="1" w:styleId="WW8Num19z3">
    <w:name w:val="WW8Num19z3"/>
    <w:rsid w:val="00456058"/>
    <w:rPr>
      <w:rFonts w:ascii="Symbol" w:hAnsi="Symbol" w:cs="Symbol"/>
    </w:rPr>
  </w:style>
  <w:style w:type="character" w:customStyle="1" w:styleId="WW8Num20z1">
    <w:name w:val="WW8Num20z1"/>
    <w:rsid w:val="00456058"/>
    <w:rPr>
      <w:rFonts w:ascii="Courier New" w:hAnsi="Courier New" w:cs="Courier New"/>
    </w:rPr>
  </w:style>
  <w:style w:type="character" w:customStyle="1" w:styleId="WW8Num20z2">
    <w:name w:val="WW8Num20z2"/>
    <w:rsid w:val="00456058"/>
    <w:rPr>
      <w:rFonts w:ascii="Wingdings" w:hAnsi="Wingdings" w:cs="Wingdings"/>
    </w:rPr>
  </w:style>
  <w:style w:type="character" w:customStyle="1" w:styleId="WW8Num20z3">
    <w:name w:val="WW8Num20z3"/>
    <w:rsid w:val="00456058"/>
    <w:rPr>
      <w:rFonts w:ascii="Symbol" w:hAnsi="Symbol" w:cs="Symbol"/>
    </w:rPr>
  </w:style>
  <w:style w:type="character" w:customStyle="1" w:styleId="WW8Num21z0">
    <w:name w:val="WW8Num21z0"/>
    <w:rsid w:val="00456058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22z1">
    <w:name w:val="WW8Num22z1"/>
    <w:rsid w:val="00456058"/>
    <w:rPr>
      <w:rFonts w:ascii="Courier New" w:hAnsi="Courier New" w:cs="Courier New"/>
    </w:rPr>
  </w:style>
  <w:style w:type="character" w:customStyle="1" w:styleId="WW8Num22z2">
    <w:name w:val="WW8Num22z2"/>
    <w:rsid w:val="00456058"/>
    <w:rPr>
      <w:rFonts w:ascii="Wingdings" w:hAnsi="Wingdings" w:cs="Wingdings"/>
    </w:rPr>
  </w:style>
  <w:style w:type="character" w:customStyle="1" w:styleId="WW8Num22z3">
    <w:name w:val="WW8Num22z3"/>
    <w:rsid w:val="00456058"/>
    <w:rPr>
      <w:rFonts w:ascii="Symbol" w:hAnsi="Symbol" w:cs="Symbol"/>
    </w:rPr>
  </w:style>
  <w:style w:type="character" w:customStyle="1" w:styleId="WW8Num25z1">
    <w:name w:val="WW8Num25z1"/>
    <w:rsid w:val="00456058"/>
    <w:rPr>
      <w:rFonts w:ascii="Courier New" w:hAnsi="Courier New" w:cs="Courier New"/>
    </w:rPr>
  </w:style>
  <w:style w:type="character" w:customStyle="1" w:styleId="WW8Num25z2">
    <w:name w:val="WW8Num25z2"/>
    <w:rsid w:val="00456058"/>
    <w:rPr>
      <w:rFonts w:ascii="Wingdings" w:hAnsi="Wingdings" w:cs="Wingdings"/>
    </w:rPr>
  </w:style>
  <w:style w:type="character" w:customStyle="1" w:styleId="WW8Num25z3">
    <w:name w:val="WW8Num25z3"/>
    <w:rsid w:val="00456058"/>
    <w:rPr>
      <w:rFonts w:ascii="Symbol" w:hAnsi="Symbol" w:cs="Symbol"/>
    </w:rPr>
  </w:style>
  <w:style w:type="character" w:customStyle="1" w:styleId="WW8Num26z0">
    <w:name w:val="WW8Num26z0"/>
    <w:rsid w:val="00456058"/>
    <w:rPr>
      <w:rFonts w:ascii="Symbol" w:hAnsi="Symbol" w:cs="Symbol"/>
    </w:rPr>
  </w:style>
  <w:style w:type="character" w:customStyle="1" w:styleId="WW8Num26z1">
    <w:name w:val="WW8Num26z1"/>
    <w:rsid w:val="00456058"/>
    <w:rPr>
      <w:rFonts w:ascii="Courier New" w:hAnsi="Courier New" w:cs="Courier New"/>
    </w:rPr>
  </w:style>
  <w:style w:type="character" w:customStyle="1" w:styleId="WW8Num26z2">
    <w:name w:val="WW8Num26z2"/>
    <w:rsid w:val="00456058"/>
    <w:rPr>
      <w:rFonts w:ascii="Wingdings" w:hAnsi="Wingdings" w:cs="Wingdings"/>
    </w:rPr>
  </w:style>
  <w:style w:type="character" w:customStyle="1" w:styleId="WW8Num27z0">
    <w:name w:val="WW8Num27z0"/>
    <w:rsid w:val="00456058"/>
    <w:rPr>
      <w:rFonts w:ascii="Symbol" w:hAnsi="Symbol" w:cs="Symbol"/>
      <w:sz w:val="40"/>
      <w:szCs w:val="40"/>
    </w:rPr>
  </w:style>
  <w:style w:type="character" w:customStyle="1" w:styleId="WW8Num27z1">
    <w:name w:val="WW8Num27z1"/>
    <w:rsid w:val="00456058"/>
    <w:rPr>
      <w:rFonts w:ascii="Courier New" w:hAnsi="Courier New" w:cs="Courier New"/>
    </w:rPr>
  </w:style>
  <w:style w:type="character" w:customStyle="1" w:styleId="WW8Num27z2">
    <w:name w:val="WW8Num27z2"/>
    <w:rsid w:val="00456058"/>
    <w:rPr>
      <w:rFonts w:ascii="Wingdings" w:hAnsi="Wingdings" w:cs="Wingdings"/>
    </w:rPr>
  </w:style>
  <w:style w:type="character" w:customStyle="1" w:styleId="WW8Num27z3">
    <w:name w:val="WW8Num27z3"/>
    <w:rsid w:val="00456058"/>
    <w:rPr>
      <w:rFonts w:ascii="Symbol" w:hAnsi="Symbol" w:cs="Symbol"/>
    </w:rPr>
  </w:style>
  <w:style w:type="character" w:customStyle="1" w:styleId="WW8Num28z0">
    <w:name w:val="WW8Num28z0"/>
    <w:rsid w:val="00456058"/>
    <w:rPr>
      <w:rFonts w:ascii="Symbol" w:hAnsi="Symbol" w:cs="Symbol"/>
      <w:sz w:val="40"/>
      <w:szCs w:val="40"/>
    </w:rPr>
  </w:style>
  <w:style w:type="character" w:customStyle="1" w:styleId="WW8Num28z1">
    <w:name w:val="WW8Num28z1"/>
    <w:rsid w:val="00456058"/>
    <w:rPr>
      <w:rFonts w:ascii="Courier New" w:hAnsi="Courier New" w:cs="Courier New"/>
    </w:rPr>
  </w:style>
  <w:style w:type="character" w:customStyle="1" w:styleId="WW8Num28z2">
    <w:name w:val="WW8Num28z2"/>
    <w:rsid w:val="00456058"/>
    <w:rPr>
      <w:rFonts w:ascii="Wingdings" w:hAnsi="Wingdings" w:cs="Wingdings"/>
    </w:rPr>
  </w:style>
  <w:style w:type="character" w:customStyle="1" w:styleId="WW8Num28z3">
    <w:name w:val="WW8Num28z3"/>
    <w:rsid w:val="00456058"/>
    <w:rPr>
      <w:rFonts w:ascii="Symbol" w:hAnsi="Symbol" w:cs="Symbol"/>
    </w:rPr>
  </w:style>
  <w:style w:type="character" w:customStyle="1" w:styleId="WW8Num29z0">
    <w:name w:val="WW8Num29z0"/>
    <w:rsid w:val="00456058"/>
    <w:rPr>
      <w:rFonts w:ascii="Symbol" w:hAnsi="Symbol" w:cs="Symbol"/>
      <w:sz w:val="40"/>
      <w:szCs w:val="40"/>
    </w:rPr>
  </w:style>
  <w:style w:type="character" w:customStyle="1" w:styleId="WW8Num29z1">
    <w:name w:val="WW8Num29z1"/>
    <w:rsid w:val="00456058"/>
    <w:rPr>
      <w:rFonts w:ascii="Courier New" w:hAnsi="Courier New" w:cs="Courier New"/>
    </w:rPr>
  </w:style>
  <w:style w:type="character" w:customStyle="1" w:styleId="WW8Num29z2">
    <w:name w:val="WW8Num29z2"/>
    <w:rsid w:val="00456058"/>
    <w:rPr>
      <w:rFonts w:ascii="Wingdings" w:hAnsi="Wingdings" w:cs="Wingdings"/>
    </w:rPr>
  </w:style>
  <w:style w:type="character" w:customStyle="1" w:styleId="WW8Num29z3">
    <w:name w:val="WW8Num29z3"/>
    <w:rsid w:val="00456058"/>
    <w:rPr>
      <w:rFonts w:ascii="Symbol" w:hAnsi="Symbol" w:cs="Symbol"/>
    </w:rPr>
  </w:style>
  <w:style w:type="character" w:customStyle="1" w:styleId="WW8Num30z1">
    <w:name w:val="WW8Num30z1"/>
    <w:rsid w:val="00456058"/>
    <w:rPr>
      <w:rFonts w:ascii="Courier New" w:hAnsi="Courier New" w:cs="Courier New"/>
    </w:rPr>
  </w:style>
  <w:style w:type="character" w:customStyle="1" w:styleId="WW8Num30z2">
    <w:name w:val="WW8Num30z2"/>
    <w:rsid w:val="00456058"/>
    <w:rPr>
      <w:rFonts w:ascii="Wingdings" w:hAnsi="Wingdings" w:cs="Wingdings"/>
    </w:rPr>
  </w:style>
  <w:style w:type="character" w:customStyle="1" w:styleId="WW8Num30z3">
    <w:name w:val="WW8Num30z3"/>
    <w:rsid w:val="00456058"/>
    <w:rPr>
      <w:rFonts w:ascii="Symbol" w:hAnsi="Symbol" w:cs="Symbol"/>
    </w:rPr>
  </w:style>
  <w:style w:type="character" w:customStyle="1" w:styleId="WW8Num33z1">
    <w:name w:val="WW8Num33z1"/>
    <w:uiPriority w:val="99"/>
    <w:rsid w:val="00456058"/>
    <w:rPr>
      <w:rFonts w:ascii="Courier New" w:hAnsi="Courier New" w:cs="Courier New"/>
    </w:rPr>
  </w:style>
  <w:style w:type="character" w:customStyle="1" w:styleId="WW8Num33z2">
    <w:name w:val="WW8Num33z2"/>
    <w:rsid w:val="00456058"/>
    <w:rPr>
      <w:rFonts w:ascii="Wingdings" w:hAnsi="Wingdings" w:cs="Wingdings"/>
    </w:rPr>
  </w:style>
  <w:style w:type="character" w:customStyle="1" w:styleId="WW8Num33z3">
    <w:name w:val="WW8Num33z3"/>
    <w:rsid w:val="00456058"/>
    <w:rPr>
      <w:rFonts w:ascii="Symbol" w:hAnsi="Symbol" w:cs="Symbol"/>
    </w:rPr>
  </w:style>
  <w:style w:type="character" w:customStyle="1" w:styleId="WW8Num34z0">
    <w:name w:val="WW8Num34z0"/>
    <w:rsid w:val="00456058"/>
    <w:rPr>
      <w:rFonts w:ascii="Symbol" w:hAnsi="Symbol" w:cs="Symbol"/>
      <w:sz w:val="40"/>
      <w:szCs w:val="40"/>
    </w:rPr>
  </w:style>
  <w:style w:type="character" w:customStyle="1" w:styleId="WW8Num34z1">
    <w:name w:val="WW8Num34z1"/>
    <w:rsid w:val="00456058"/>
    <w:rPr>
      <w:rFonts w:ascii="Courier New" w:hAnsi="Courier New" w:cs="Courier New"/>
    </w:rPr>
  </w:style>
  <w:style w:type="character" w:customStyle="1" w:styleId="WW8Num34z2">
    <w:name w:val="WW8Num34z2"/>
    <w:rsid w:val="00456058"/>
    <w:rPr>
      <w:rFonts w:ascii="Wingdings" w:hAnsi="Wingdings" w:cs="Wingdings"/>
    </w:rPr>
  </w:style>
  <w:style w:type="character" w:customStyle="1" w:styleId="WW8Num34z3">
    <w:name w:val="WW8Num34z3"/>
    <w:rsid w:val="00456058"/>
    <w:rPr>
      <w:rFonts w:ascii="Symbol" w:hAnsi="Symbol" w:cs="Symbol"/>
    </w:rPr>
  </w:style>
  <w:style w:type="character" w:customStyle="1" w:styleId="WW8Num35z1">
    <w:name w:val="WW8Num35z1"/>
    <w:rsid w:val="00456058"/>
    <w:rPr>
      <w:rFonts w:ascii="Courier New" w:hAnsi="Courier New" w:cs="Courier New"/>
    </w:rPr>
  </w:style>
  <w:style w:type="character" w:customStyle="1" w:styleId="WW8Num35z2">
    <w:name w:val="WW8Num35z2"/>
    <w:rsid w:val="00456058"/>
    <w:rPr>
      <w:rFonts w:ascii="Wingdings" w:hAnsi="Wingdings" w:cs="Wingdings"/>
    </w:rPr>
  </w:style>
  <w:style w:type="character" w:customStyle="1" w:styleId="WW8Num35z3">
    <w:name w:val="WW8Num35z3"/>
    <w:rsid w:val="00456058"/>
    <w:rPr>
      <w:rFonts w:ascii="Symbol" w:hAnsi="Symbol" w:cs="Symbol"/>
    </w:rPr>
  </w:style>
  <w:style w:type="character" w:customStyle="1" w:styleId="WW8Num37z0">
    <w:name w:val="WW8Num37z0"/>
    <w:rsid w:val="00456058"/>
    <w:rPr>
      <w:rFonts w:ascii="Symbol" w:hAnsi="Symbol" w:cs="Symbol"/>
      <w:sz w:val="40"/>
      <w:szCs w:val="40"/>
    </w:rPr>
  </w:style>
  <w:style w:type="character" w:customStyle="1" w:styleId="WW8Num37z1">
    <w:name w:val="WW8Num37z1"/>
    <w:rsid w:val="00456058"/>
    <w:rPr>
      <w:rFonts w:ascii="Courier New" w:hAnsi="Courier New" w:cs="Courier New"/>
    </w:rPr>
  </w:style>
  <w:style w:type="character" w:customStyle="1" w:styleId="WW8Num37z2">
    <w:name w:val="WW8Num37z2"/>
    <w:rsid w:val="00456058"/>
    <w:rPr>
      <w:rFonts w:ascii="Wingdings" w:hAnsi="Wingdings" w:cs="Wingdings"/>
    </w:rPr>
  </w:style>
  <w:style w:type="character" w:customStyle="1" w:styleId="WW8Num37z3">
    <w:name w:val="WW8Num37z3"/>
    <w:rsid w:val="00456058"/>
    <w:rPr>
      <w:rFonts w:ascii="Symbol" w:hAnsi="Symbol" w:cs="Symbol"/>
    </w:rPr>
  </w:style>
  <w:style w:type="character" w:customStyle="1" w:styleId="WW8Num40z0">
    <w:name w:val="WW8Num40z0"/>
    <w:rsid w:val="00456058"/>
    <w:rPr>
      <w:rFonts w:ascii="Symbol" w:hAnsi="Symbol" w:cs="Symbol"/>
      <w:sz w:val="40"/>
      <w:szCs w:val="40"/>
    </w:rPr>
  </w:style>
  <w:style w:type="character" w:customStyle="1" w:styleId="WW8Num40z1">
    <w:name w:val="WW8Num40z1"/>
    <w:rsid w:val="00456058"/>
    <w:rPr>
      <w:rFonts w:ascii="Courier New" w:hAnsi="Courier New" w:cs="Courier New"/>
    </w:rPr>
  </w:style>
  <w:style w:type="character" w:customStyle="1" w:styleId="WW8Num40z2">
    <w:name w:val="WW8Num40z2"/>
    <w:rsid w:val="00456058"/>
    <w:rPr>
      <w:rFonts w:ascii="Wingdings" w:hAnsi="Wingdings" w:cs="Wingdings"/>
    </w:rPr>
  </w:style>
  <w:style w:type="character" w:customStyle="1" w:styleId="WW8Num40z3">
    <w:name w:val="WW8Num40z3"/>
    <w:rsid w:val="00456058"/>
    <w:rPr>
      <w:rFonts w:ascii="Symbol" w:hAnsi="Symbol" w:cs="Symbol"/>
    </w:rPr>
  </w:style>
  <w:style w:type="character" w:customStyle="1" w:styleId="WW8Num41z1">
    <w:name w:val="WW8Num41z1"/>
    <w:rsid w:val="00456058"/>
    <w:rPr>
      <w:rFonts w:ascii="Courier New" w:hAnsi="Courier New" w:cs="Courier New"/>
    </w:rPr>
  </w:style>
  <w:style w:type="character" w:customStyle="1" w:styleId="WW8Num41z2">
    <w:name w:val="WW8Num41z2"/>
    <w:rsid w:val="00456058"/>
    <w:rPr>
      <w:rFonts w:ascii="Wingdings" w:hAnsi="Wingdings" w:cs="Wingdings"/>
    </w:rPr>
  </w:style>
  <w:style w:type="character" w:customStyle="1" w:styleId="WW8Num41z3">
    <w:name w:val="WW8Num41z3"/>
    <w:rsid w:val="00456058"/>
    <w:rPr>
      <w:rFonts w:ascii="Symbol" w:hAnsi="Symbol" w:cs="Symbol"/>
    </w:rPr>
  </w:style>
  <w:style w:type="character" w:customStyle="1" w:styleId="WW8Num42z0">
    <w:name w:val="WW8Num42z0"/>
    <w:rsid w:val="00456058"/>
    <w:rPr>
      <w:rFonts w:ascii="Symbol" w:hAnsi="Symbol" w:cs="Symbol"/>
      <w:sz w:val="40"/>
      <w:szCs w:val="40"/>
    </w:rPr>
  </w:style>
  <w:style w:type="character" w:customStyle="1" w:styleId="WW8Num42z1">
    <w:name w:val="WW8Num42z1"/>
    <w:rsid w:val="00456058"/>
    <w:rPr>
      <w:rFonts w:ascii="Courier New" w:hAnsi="Courier New" w:cs="Courier New"/>
    </w:rPr>
  </w:style>
  <w:style w:type="character" w:customStyle="1" w:styleId="WW8Num42z2">
    <w:name w:val="WW8Num42z2"/>
    <w:rsid w:val="00456058"/>
    <w:rPr>
      <w:rFonts w:ascii="Wingdings" w:hAnsi="Wingdings" w:cs="Wingdings"/>
    </w:rPr>
  </w:style>
  <w:style w:type="character" w:customStyle="1" w:styleId="WW8Num42z3">
    <w:name w:val="WW8Num42z3"/>
    <w:rsid w:val="00456058"/>
    <w:rPr>
      <w:rFonts w:ascii="Symbol" w:hAnsi="Symbol" w:cs="Symbol"/>
    </w:rPr>
  </w:style>
  <w:style w:type="character" w:customStyle="1" w:styleId="WW8Num44z0">
    <w:name w:val="WW8Num44z0"/>
    <w:rsid w:val="00456058"/>
    <w:rPr>
      <w:b w:val="0"/>
    </w:rPr>
  </w:style>
  <w:style w:type="character" w:customStyle="1" w:styleId="WW8Num45z1">
    <w:name w:val="WW8Num45z1"/>
    <w:rsid w:val="00456058"/>
    <w:rPr>
      <w:rFonts w:ascii="Courier New" w:hAnsi="Courier New" w:cs="Courier New"/>
    </w:rPr>
  </w:style>
  <w:style w:type="character" w:customStyle="1" w:styleId="WW8Num45z2">
    <w:name w:val="WW8Num45z2"/>
    <w:rsid w:val="00456058"/>
    <w:rPr>
      <w:rFonts w:ascii="Wingdings" w:hAnsi="Wingdings" w:cs="Wingdings"/>
    </w:rPr>
  </w:style>
  <w:style w:type="character" w:customStyle="1" w:styleId="WW8Num45z3">
    <w:name w:val="WW8Num45z3"/>
    <w:rsid w:val="00456058"/>
    <w:rPr>
      <w:rFonts w:ascii="Symbol" w:hAnsi="Symbol" w:cs="Symbol"/>
    </w:rPr>
  </w:style>
  <w:style w:type="character" w:customStyle="1" w:styleId="WW8Num46z1">
    <w:name w:val="WW8Num46z1"/>
    <w:rsid w:val="00456058"/>
    <w:rPr>
      <w:rFonts w:ascii="Courier New" w:hAnsi="Courier New" w:cs="Courier New"/>
    </w:rPr>
  </w:style>
  <w:style w:type="character" w:customStyle="1" w:styleId="WW8Num46z2">
    <w:name w:val="WW8Num46z2"/>
    <w:rsid w:val="00456058"/>
    <w:rPr>
      <w:rFonts w:ascii="Wingdings" w:hAnsi="Wingdings" w:cs="Wingdings"/>
    </w:rPr>
  </w:style>
  <w:style w:type="character" w:customStyle="1" w:styleId="WW8Num46z3">
    <w:name w:val="WW8Num46z3"/>
    <w:rsid w:val="00456058"/>
    <w:rPr>
      <w:rFonts w:ascii="Symbol" w:hAnsi="Symbol" w:cs="Symbol"/>
    </w:rPr>
  </w:style>
  <w:style w:type="character" w:customStyle="1" w:styleId="WW8NumSt4z0">
    <w:name w:val="WW8NumSt4z0"/>
    <w:rsid w:val="00456058"/>
    <w:rPr>
      <w:rFonts w:ascii="Symbol" w:hAnsi="Symbol" w:cs="Symbol"/>
    </w:rPr>
  </w:style>
  <w:style w:type="character" w:customStyle="1" w:styleId="Domylnaczcionkaakapitu1">
    <w:name w:val="Domyślna czcionka akapitu1"/>
    <w:rsid w:val="00456058"/>
  </w:style>
  <w:style w:type="character" w:styleId="Numerstrony">
    <w:name w:val="page number"/>
    <w:basedOn w:val="Domylnaczcionkaakapitu1"/>
    <w:rsid w:val="00456058"/>
  </w:style>
  <w:style w:type="paragraph" w:customStyle="1" w:styleId="Nagwek10">
    <w:name w:val="Nagłówek1"/>
    <w:basedOn w:val="Normalny"/>
    <w:next w:val="Tekstpodstawowy"/>
    <w:rsid w:val="00456058"/>
    <w:pPr>
      <w:keepNext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Tekstpodstawowy"/>
    <w:rsid w:val="00456058"/>
    <w:pPr>
      <w:widowControl w:val="0"/>
      <w:suppressAutoHyphens/>
      <w:autoSpaceDE w:val="0"/>
    </w:pPr>
    <w:rPr>
      <w:rFonts w:ascii="Times New Roman" w:hAnsi="Times New Roman" w:cs="Mangal"/>
      <w:sz w:val="24"/>
      <w:szCs w:val="24"/>
      <w:lang w:val="x-none" w:eastAsia="zh-CN"/>
    </w:rPr>
  </w:style>
  <w:style w:type="paragraph" w:styleId="Legenda">
    <w:name w:val="caption"/>
    <w:basedOn w:val="Normalny"/>
    <w:qFormat/>
    <w:locked/>
    <w:rsid w:val="00456058"/>
    <w:pPr>
      <w:suppressLineNumbers/>
      <w:suppressAutoHyphens/>
      <w:autoSpaceDE w:val="0"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456058"/>
    <w:pPr>
      <w:suppressLineNumbers/>
      <w:suppressAutoHyphens/>
      <w:autoSpaceDE w:val="0"/>
    </w:pPr>
    <w:rPr>
      <w:rFonts w:cs="Mangal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456058"/>
    <w:pPr>
      <w:suppressAutoHyphens/>
      <w:autoSpaceDE w:val="0"/>
      <w:spacing w:line="360" w:lineRule="auto"/>
    </w:pPr>
    <w:rPr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456058"/>
    <w:pPr>
      <w:suppressLineNumbers/>
      <w:suppressAutoHyphens/>
      <w:autoSpaceDE w:val="0"/>
    </w:pPr>
    <w:rPr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45605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56058"/>
    <w:pPr>
      <w:widowControl w:val="0"/>
      <w:suppressAutoHyphens/>
      <w:autoSpaceDE w:val="0"/>
    </w:pPr>
    <w:rPr>
      <w:rFonts w:ascii="Times New Roman" w:hAnsi="Times New Roman"/>
      <w:sz w:val="24"/>
      <w:szCs w:val="24"/>
      <w:lang w:val="x-none" w:eastAsia="zh-CN"/>
    </w:rPr>
  </w:style>
  <w:style w:type="paragraph" w:styleId="Tekstpodstawowy2">
    <w:name w:val="Body Text 2"/>
    <w:basedOn w:val="Normalny"/>
    <w:link w:val="Tekstpodstawowy2Znak"/>
    <w:rsid w:val="00456058"/>
    <w:pPr>
      <w:suppressAutoHyphens/>
      <w:autoSpaceDE w:val="0"/>
      <w:spacing w:after="120" w:line="480" w:lineRule="auto"/>
    </w:pPr>
    <w:rPr>
      <w:sz w:val="24"/>
      <w:szCs w:val="24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456058"/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Tekstpodstawowywcity2">
    <w:name w:val="Body Text Indent 2"/>
    <w:basedOn w:val="Normalny"/>
    <w:link w:val="Tekstpodstawowywcity2Znak"/>
    <w:rsid w:val="00456058"/>
    <w:pPr>
      <w:suppressAutoHyphens/>
      <w:autoSpaceDE w:val="0"/>
      <w:spacing w:after="120" w:line="480" w:lineRule="auto"/>
      <w:ind w:left="283"/>
    </w:pPr>
    <w:rPr>
      <w:sz w:val="24"/>
      <w:szCs w:val="24"/>
      <w:lang w:val="x-none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56058"/>
    <w:rPr>
      <w:rFonts w:ascii="Times New Roman" w:eastAsia="Times New Roman" w:hAnsi="Times New Roman"/>
      <w:sz w:val="24"/>
      <w:szCs w:val="24"/>
      <w:lang w:val="x-none" w:eastAsia="zh-CN"/>
    </w:rPr>
  </w:style>
  <w:style w:type="paragraph" w:customStyle="1" w:styleId="WW-Tekstkomentarza">
    <w:name w:val="WW-Tekst komentarza"/>
    <w:basedOn w:val="Normalny"/>
    <w:rsid w:val="00456058"/>
    <w:pPr>
      <w:widowControl w:val="0"/>
      <w:suppressAutoHyphens/>
      <w:autoSpaceDE w:val="0"/>
      <w:autoSpaceDN w:val="0"/>
      <w:jc w:val="both"/>
    </w:pPr>
  </w:style>
  <w:style w:type="paragraph" w:styleId="Spistreci1">
    <w:name w:val="toc 1"/>
    <w:basedOn w:val="Normalny"/>
    <w:next w:val="Normalny"/>
    <w:autoRedefine/>
    <w:uiPriority w:val="99"/>
    <w:locked/>
    <w:rsid w:val="00456058"/>
    <w:pPr>
      <w:widowControl w:val="0"/>
      <w:tabs>
        <w:tab w:val="left" w:pos="851"/>
        <w:tab w:val="left" w:pos="960"/>
        <w:tab w:val="right" w:pos="9054"/>
      </w:tabs>
      <w:suppressAutoHyphens/>
      <w:autoSpaceDE w:val="0"/>
      <w:autoSpaceDN w:val="0"/>
      <w:spacing w:before="120" w:after="120"/>
    </w:pPr>
    <w:rPr>
      <w:b/>
      <w:bCs/>
      <w:caps/>
      <w:noProof/>
      <w:sz w:val="22"/>
      <w:szCs w:val="22"/>
      <w:lang w:val="en-US"/>
    </w:rPr>
  </w:style>
  <w:style w:type="paragraph" w:customStyle="1" w:styleId="Akapitzlist1">
    <w:name w:val="Akapit z listą1"/>
    <w:basedOn w:val="Normalny"/>
    <w:uiPriority w:val="99"/>
    <w:rsid w:val="00456058"/>
    <w:pPr>
      <w:ind w:left="720"/>
    </w:pPr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456058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WW8Num14z0">
    <w:name w:val="WW8Num14z0"/>
    <w:rsid w:val="00456058"/>
  </w:style>
  <w:style w:type="character" w:customStyle="1" w:styleId="WW8Num15z0">
    <w:name w:val="WW8Num15z0"/>
    <w:rsid w:val="00456058"/>
  </w:style>
  <w:style w:type="character" w:customStyle="1" w:styleId="WW8Num6z8">
    <w:name w:val="WW8Num6z8"/>
    <w:uiPriority w:val="99"/>
    <w:rsid w:val="00456058"/>
  </w:style>
  <w:style w:type="character" w:customStyle="1" w:styleId="WW8Num23z5">
    <w:name w:val="WW8Num23z5"/>
    <w:rsid w:val="00456058"/>
  </w:style>
  <w:style w:type="character" w:customStyle="1" w:styleId="StopkaZnak1">
    <w:name w:val="Stopka Znak1"/>
    <w:uiPriority w:val="99"/>
    <w:locked/>
    <w:rsid w:val="00456058"/>
    <w:rPr>
      <w:sz w:val="22"/>
      <w:szCs w:val="22"/>
      <w:lang w:val="x-none" w:eastAsia="zh-CN"/>
    </w:rPr>
  </w:style>
  <w:style w:type="paragraph" w:customStyle="1" w:styleId="ZnakZnakZnakZnak">
    <w:name w:val="Znak Znak Znak Znak"/>
    <w:basedOn w:val="Normalny"/>
    <w:rsid w:val="00456058"/>
    <w:rPr>
      <w:rFonts w:ascii="Arial" w:hAnsi="Arial" w:cs="Arial"/>
      <w:sz w:val="24"/>
      <w:szCs w:val="24"/>
    </w:rPr>
  </w:style>
  <w:style w:type="character" w:customStyle="1" w:styleId="ZnakZnak20">
    <w:name w:val="Znak Znak20"/>
    <w:rsid w:val="00456058"/>
    <w:rPr>
      <w:rFonts w:ascii="Verdana" w:hAnsi="Verdana" w:cs="Verdana"/>
      <w:b/>
      <w:bCs/>
      <w:kern w:val="1"/>
      <w:sz w:val="32"/>
      <w:szCs w:val="32"/>
      <w:lang w:val="pl-PL"/>
    </w:rPr>
  </w:style>
  <w:style w:type="character" w:customStyle="1" w:styleId="fontstyle01">
    <w:name w:val="fontstyle01"/>
    <w:uiPriority w:val="99"/>
    <w:rsid w:val="0045605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uiPriority w:val="99"/>
    <w:rsid w:val="00A51EF0"/>
    <w:rPr>
      <w:rFonts w:ascii="Helvetica" w:hAnsi="Helvetica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ZnakZnak200">
    <w:name w:val="Znak Znak20"/>
    <w:rsid w:val="00EE467E"/>
    <w:rPr>
      <w:rFonts w:ascii="Verdana" w:hAnsi="Verdana" w:cs="Verdana"/>
      <w:b/>
      <w:bCs/>
      <w:kern w:val="1"/>
      <w:sz w:val="32"/>
      <w:szCs w:val="32"/>
      <w:lang w:val="pl-PL"/>
    </w:rPr>
  </w:style>
  <w:style w:type="character" w:customStyle="1" w:styleId="ZnakZnak201">
    <w:name w:val="Znak Znak20"/>
    <w:rsid w:val="000302E2"/>
    <w:rPr>
      <w:rFonts w:ascii="Verdana" w:hAnsi="Verdana" w:cs="Verdana"/>
      <w:b/>
      <w:bCs/>
      <w:kern w:val="1"/>
      <w:sz w:val="32"/>
      <w:szCs w:val="3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4731</Words>
  <Characters>33350</Characters>
  <Application>Microsoft Office Word</Application>
  <DocSecurity>0</DocSecurity>
  <Lines>277</Lines>
  <Paragraphs>76</Paragraphs>
  <ScaleCrop>false</ScaleCrop>
  <Company/>
  <LinksUpToDate>false</LinksUpToDate>
  <CharactersWithSpaces>38005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2025-07-28T09:00:00Z</dcterms:created>
  <dcterms:modified xsi:type="dcterms:W3CDTF">2025-07-28T09:00:00Z</dcterms:modified>
</cp:coreProperties>
</file>