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C0" w:rsidRPr="00E936D4" w:rsidRDefault="00BA37C0" w:rsidP="00BA37C0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BA37C0" w:rsidRPr="00E936D4" w:rsidRDefault="00BA37C0" w:rsidP="00BA37C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C44F06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BA37C0" w:rsidRDefault="00BA37C0" w:rsidP="00BA37C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BA37C0" w:rsidRPr="00FB7D9A" w:rsidRDefault="00BA37C0" w:rsidP="00BA37C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BA37C0" w:rsidRPr="00FB7D9A" w:rsidRDefault="00BA37C0" w:rsidP="00BA37C0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o przynależności lub braku przynależności do tej samej grupy kapitałowej w rozumieniu ustawy z dnia 16 lutego 2007 r. o ochronie konkurencji i konsumentów (Dz. U. z 2020r. poz. 1076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BA37C0" w:rsidRPr="00FB7D9A" w:rsidRDefault="00BA37C0" w:rsidP="00BA37C0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:rsidR="00BA37C0" w:rsidRPr="00FB7D9A" w:rsidRDefault="00BA37C0" w:rsidP="00BA37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Przystępując do przetargu w trybie </w:t>
      </w:r>
      <w:r w:rsidRPr="00BA37C0">
        <w:rPr>
          <w:rFonts w:ascii="Arial" w:eastAsia="Lucida Sans Unicode" w:hAnsi="Arial" w:cs="Arial"/>
          <w:kern w:val="1"/>
          <w:lang w:eastAsia="hi-IN" w:bidi="hi-IN"/>
        </w:rPr>
        <w:t>podstawowym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na</w:t>
      </w:r>
      <w:r w:rsidRPr="00BA37C0">
        <w:rPr>
          <w:rFonts w:ascii="Arial" w:eastAsia="Lucida Sans Unicode" w:hAnsi="Arial" w:cs="Arial"/>
          <w:color w:val="FF0000"/>
          <w:kern w:val="1"/>
          <w:lang w:eastAsia="hi-IN" w:bidi="hi-IN"/>
        </w:rPr>
        <w:t xml:space="preserve"> </w:t>
      </w:r>
      <w:r w:rsidR="001F0DA4" w:rsidRPr="00372846">
        <w:rPr>
          <w:rFonts w:ascii="Arial" w:hAnsi="Arial" w:cs="Arial"/>
          <w:b/>
        </w:rPr>
        <w:t xml:space="preserve">wykonanie </w:t>
      </w:r>
      <w:r w:rsidR="001F0DA4" w:rsidRPr="00372846">
        <w:rPr>
          <w:rFonts w:ascii="Arial" w:hAnsi="Arial" w:cs="Arial"/>
          <w:b/>
          <w:bCs/>
        </w:rPr>
        <w:t>zadania pn. „Budowa budynku ma</w:t>
      </w:r>
      <w:bookmarkStart w:id="0" w:name="_GoBack"/>
      <w:bookmarkEnd w:id="0"/>
      <w:r w:rsidR="001F0DA4" w:rsidRPr="00372846">
        <w:rPr>
          <w:rFonts w:ascii="Arial" w:hAnsi="Arial" w:cs="Arial"/>
          <w:b/>
          <w:bCs/>
        </w:rPr>
        <w:t>gazynowego na terenie Centrum Kształcenia Zawodowego w Świdnicy</w:t>
      </w:r>
      <w:r w:rsidR="001F0DA4" w:rsidRPr="00372846">
        <w:rPr>
          <w:rFonts w:ascii="Arial" w:hAnsi="Arial" w:cs="Arial"/>
          <w:b/>
          <w:bCs/>
          <w:sz w:val="24"/>
          <w:szCs w:val="24"/>
        </w:rPr>
        <w:t>”</w:t>
      </w:r>
      <w:r w:rsidRPr="00BA37C0">
        <w:rPr>
          <w:rFonts w:ascii="Arial" w:eastAsia="Lucida Sans Unicode" w:hAnsi="Arial" w:cs="Arial"/>
          <w:kern w:val="1"/>
          <w:lang w:eastAsia="hi-IN" w:bidi="hi-IN"/>
        </w:rPr>
        <w:t xml:space="preserve"> oświadczam, że firma</w:t>
      </w: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 moja:</w:t>
      </w:r>
    </w:p>
    <w:p w:rsidR="00BA37C0" w:rsidRPr="00FB7D9A" w:rsidRDefault="00BA37C0" w:rsidP="00BA37C0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BA37C0" w:rsidRPr="00FB7D9A" w:rsidRDefault="00BA37C0" w:rsidP="00BA37C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BA37C0" w:rsidRPr="00FB7D9A" w:rsidRDefault="00BA37C0" w:rsidP="00BA37C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BA37C0" w:rsidRPr="00E936D4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BA37C0" w:rsidRPr="00E936D4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A37C0" w:rsidRPr="00E936D4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BA37C0" w:rsidRPr="00E936D4" w:rsidRDefault="00BA37C0" w:rsidP="00BA37C0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BA37C0" w:rsidRPr="00E936D4" w:rsidRDefault="00BA37C0" w:rsidP="00BA37C0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BA37C0" w:rsidRPr="00E936D4" w:rsidRDefault="00BA37C0" w:rsidP="00BA37C0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BA37C0" w:rsidRPr="00E936D4" w:rsidRDefault="00BA37C0" w:rsidP="00BA37C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BA37C0" w:rsidRPr="00E936D4" w:rsidRDefault="00BA37C0" w:rsidP="00BA37C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BA37C0" w:rsidRPr="00E936D4" w:rsidRDefault="00BA37C0" w:rsidP="00BA37C0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A37C0" w:rsidRPr="00E936D4" w:rsidRDefault="00BA37C0" w:rsidP="00BA37C0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BA37C0" w:rsidRDefault="00BA37C0" w:rsidP="00BA37C0"/>
    <w:p w:rsidR="00BA37C0" w:rsidRDefault="00BA37C0" w:rsidP="00BA37C0"/>
    <w:p w:rsidR="00860CA6" w:rsidRDefault="00860CA6"/>
    <w:sectPr w:rsidR="00860CA6" w:rsidSect="00642E5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C0"/>
    <w:rsid w:val="001F0DA4"/>
    <w:rsid w:val="00860CA6"/>
    <w:rsid w:val="00BA37C0"/>
    <w:rsid w:val="00ED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A6AFF-0F78-4AF2-A003-9F77E1E4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2</cp:revision>
  <dcterms:created xsi:type="dcterms:W3CDTF">2024-03-06T07:28:00Z</dcterms:created>
  <dcterms:modified xsi:type="dcterms:W3CDTF">2024-07-19T05:59:00Z</dcterms:modified>
</cp:coreProperties>
</file>