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8C1BD" w14:textId="77777777" w:rsidR="00EE553E" w:rsidRPr="008C5DB2" w:rsidRDefault="00EE553E" w:rsidP="00EE553E">
      <w:pPr>
        <w:pStyle w:val="Nagwek5"/>
        <w:jc w:val="right"/>
        <w:rPr>
          <w:b/>
          <w:bCs/>
          <w:i w:val="0"/>
          <w:iCs/>
          <w:sz w:val="22"/>
          <w:szCs w:val="18"/>
        </w:rPr>
      </w:pPr>
      <w:r w:rsidRPr="008C5DB2">
        <w:rPr>
          <w:b/>
          <w:bCs/>
          <w:i w:val="0"/>
          <w:iCs/>
          <w:sz w:val="22"/>
          <w:szCs w:val="18"/>
        </w:rPr>
        <w:t>Załącznik Nr 1</w:t>
      </w:r>
    </w:p>
    <w:p w14:paraId="784D4287" w14:textId="77777777" w:rsidR="00EE553E" w:rsidRPr="002E3988" w:rsidRDefault="00EE553E" w:rsidP="00EE553E">
      <w:pPr>
        <w:rPr>
          <w:sz w:val="12"/>
          <w:szCs w:val="12"/>
        </w:rPr>
      </w:pPr>
    </w:p>
    <w:p w14:paraId="46FE3133" w14:textId="77777777" w:rsidR="00EE553E" w:rsidRPr="002E3988" w:rsidRDefault="00EE553E" w:rsidP="00EE553E">
      <w:pPr>
        <w:pStyle w:val="Nagwek5"/>
        <w:jc w:val="right"/>
        <w:rPr>
          <w:i w:val="0"/>
          <w:iCs/>
          <w:sz w:val="28"/>
          <w:szCs w:val="22"/>
          <w:lang w:val="pl-PL"/>
        </w:rPr>
      </w:pPr>
      <w:r w:rsidRPr="002E3988">
        <w:rPr>
          <w:i w:val="0"/>
          <w:iCs/>
          <w:sz w:val="28"/>
          <w:szCs w:val="22"/>
        </w:rPr>
        <w:t>....................................................................</w:t>
      </w:r>
    </w:p>
    <w:p w14:paraId="20B24A9F" w14:textId="77777777" w:rsidR="00EE553E" w:rsidRPr="008C5DB2" w:rsidRDefault="00EE553E" w:rsidP="00EE553E">
      <w:pPr>
        <w:jc w:val="right"/>
        <w:rPr>
          <w:b/>
          <w:bCs/>
          <w:sz w:val="20"/>
        </w:rPr>
      </w:pPr>
      <w:r w:rsidRPr="008C5DB2">
        <w:rPr>
          <w:sz w:val="16"/>
        </w:rPr>
        <w:t>(miejscowość i data)</w:t>
      </w:r>
    </w:p>
    <w:p w14:paraId="72E5681C" w14:textId="77777777" w:rsidR="00EE553E" w:rsidRPr="008C5DB2" w:rsidRDefault="00EE553E" w:rsidP="00EE553E">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65D7FCC5" w14:textId="77777777" w:rsidR="00EE553E" w:rsidRPr="008C5DB2" w:rsidRDefault="00EE553E" w:rsidP="00EE553E">
      <w:pPr>
        <w:rPr>
          <w:position w:val="6"/>
          <w:sz w:val="22"/>
          <w:szCs w:val="22"/>
        </w:rPr>
      </w:pPr>
    </w:p>
    <w:p w14:paraId="2A09027C" w14:textId="77777777" w:rsidR="00EE553E" w:rsidRPr="008C5DB2" w:rsidRDefault="00EE553E" w:rsidP="00EE553E">
      <w:pPr>
        <w:rPr>
          <w:position w:val="6"/>
          <w:sz w:val="22"/>
          <w:szCs w:val="22"/>
        </w:rPr>
      </w:pPr>
      <w:r w:rsidRPr="008C5DB2">
        <w:rPr>
          <w:position w:val="6"/>
          <w:sz w:val="22"/>
          <w:szCs w:val="22"/>
        </w:rPr>
        <w:t>Nazwa Wykonawcy: ................................................................</w:t>
      </w:r>
    </w:p>
    <w:p w14:paraId="36B11E9F" w14:textId="77777777" w:rsidR="00EE553E" w:rsidRPr="008C5DB2" w:rsidRDefault="00EE553E" w:rsidP="00EE553E">
      <w:pPr>
        <w:rPr>
          <w:position w:val="6"/>
          <w:sz w:val="22"/>
          <w:szCs w:val="22"/>
        </w:rPr>
      </w:pPr>
      <w:r w:rsidRPr="008C5DB2">
        <w:rPr>
          <w:position w:val="6"/>
          <w:sz w:val="22"/>
          <w:szCs w:val="22"/>
        </w:rPr>
        <w:t>Siedziba: ..................................................................................</w:t>
      </w:r>
    </w:p>
    <w:p w14:paraId="43F08FDB" w14:textId="77777777" w:rsidR="00EE553E" w:rsidRPr="008C5DB2" w:rsidRDefault="00EE553E" w:rsidP="00EE553E">
      <w:pPr>
        <w:rPr>
          <w:position w:val="6"/>
          <w:sz w:val="22"/>
          <w:szCs w:val="22"/>
        </w:rPr>
      </w:pPr>
      <w:r w:rsidRPr="008C5DB2">
        <w:rPr>
          <w:position w:val="6"/>
          <w:sz w:val="22"/>
          <w:szCs w:val="22"/>
        </w:rPr>
        <w:t>Numer NIP: .............................................................................</w:t>
      </w:r>
    </w:p>
    <w:p w14:paraId="7ECB9314" w14:textId="77777777" w:rsidR="00EE553E" w:rsidRPr="008C5DB2" w:rsidRDefault="00EE553E" w:rsidP="00EE553E">
      <w:pPr>
        <w:rPr>
          <w:position w:val="6"/>
          <w:sz w:val="22"/>
          <w:szCs w:val="22"/>
        </w:rPr>
      </w:pPr>
      <w:r w:rsidRPr="008C5DB2">
        <w:rPr>
          <w:position w:val="6"/>
          <w:sz w:val="22"/>
          <w:szCs w:val="22"/>
        </w:rPr>
        <w:t>Numer REGON: .....................................................................</w:t>
      </w:r>
    </w:p>
    <w:p w14:paraId="62D67441" w14:textId="77777777" w:rsidR="00EE553E" w:rsidRDefault="00EE553E" w:rsidP="00EE553E">
      <w:pPr>
        <w:rPr>
          <w:position w:val="6"/>
          <w:sz w:val="22"/>
          <w:szCs w:val="22"/>
          <w:lang w:val="de-DE"/>
        </w:rPr>
      </w:pPr>
      <w:r w:rsidRPr="008C5DB2">
        <w:rPr>
          <w:position w:val="6"/>
          <w:sz w:val="22"/>
          <w:szCs w:val="22"/>
          <w:lang w:val="de-DE"/>
        </w:rPr>
        <w:t>Numer telefonu: .....................................................................</w:t>
      </w:r>
    </w:p>
    <w:p w14:paraId="5836C38B" w14:textId="77777777" w:rsidR="00EE553E" w:rsidRPr="008C5DB2" w:rsidRDefault="00EE553E" w:rsidP="00EE553E">
      <w:pPr>
        <w:rPr>
          <w:position w:val="6"/>
          <w:sz w:val="22"/>
          <w:szCs w:val="22"/>
          <w:lang w:val="de-DE"/>
        </w:rPr>
      </w:pPr>
      <w:r>
        <w:rPr>
          <w:position w:val="6"/>
          <w:sz w:val="22"/>
          <w:szCs w:val="22"/>
          <w:lang w:val="de-DE"/>
        </w:rPr>
        <w:t xml:space="preserve">E-mail: </w:t>
      </w:r>
      <w:r w:rsidRPr="008C5DB2">
        <w:rPr>
          <w:position w:val="6"/>
          <w:sz w:val="22"/>
          <w:szCs w:val="22"/>
          <w:lang w:val="de-DE"/>
        </w:rPr>
        <w:t>....................................................................</w:t>
      </w:r>
      <w:r>
        <w:rPr>
          <w:position w:val="6"/>
          <w:sz w:val="22"/>
          <w:szCs w:val="22"/>
          <w:lang w:val="de-DE"/>
        </w:rPr>
        <w:t>...............</w:t>
      </w:r>
    </w:p>
    <w:p w14:paraId="47F894D8" w14:textId="77777777" w:rsidR="00EE553E" w:rsidRPr="0067263B" w:rsidRDefault="00EE553E" w:rsidP="00EE553E">
      <w:pPr>
        <w:pStyle w:val="Nagwek9"/>
        <w:ind w:left="0"/>
        <w:rPr>
          <w:rFonts w:ascii="Times New Roman" w:hAnsi="Times New Roman"/>
          <w:sz w:val="20"/>
        </w:rPr>
      </w:pPr>
    </w:p>
    <w:p w14:paraId="26730B25" w14:textId="77777777" w:rsidR="00EE553E" w:rsidRPr="002E3988" w:rsidRDefault="00EE553E" w:rsidP="00EE553E">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267F5AC4" w14:textId="77777777" w:rsidR="00EE553E" w:rsidRPr="002E3988" w:rsidRDefault="00EE553E" w:rsidP="00EE553E">
      <w:pPr>
        <w:ind w:left="3540" w:firstLine="429"/>
        <w:rPr>
          <w:b/>
          <w:sz w:val="32"/>
          <w:szCs w:val="32"/>
        </w:rPr>
      </w:pPr>
      <w:r w:rsidRPr="002E3988">
        <w:rPr>
          <w:b/>
          <w:sz w:val="32"/>
          <w:szCs w:val="32"/>
        </w:rPr>
        <w:t>34-400 Nowy Targ, ul. Bulwarowa 9</w:t>
      </w:r>
    </w:p>
    <w:p w14:paraId="7EC9E040" w14:textId="77777777" w:rsidR="00EE553E" w:rsidRPr="0067263B" w:rsidRDefault="00EE553E" w:rsidP="00EE553E">
      <w:pPr>
        <w:ind w:left="2832" w:firstLine="708"/>
        <w:rPr>
          <w:b/>
          <w:sz w:val="18"/>
          <w:szCs w:val="18"/>
        </w:rPr>
      </w:pPr>
    </w:p>
    <w:p w14:paraId="21ACE94B" w14:textId="77777777" w:rsidR="00EE553E" w:rsidRPr="00600B3E" w:rsidRDefault="00EE553E" w:rsidP="00EE553E">
      <w:pPr>
        <w:rPr>
          <w:sz w:val="4"/>
          <w:szCs w:val="4"/>
        </w:rPr>
      </w:pPr>
    </w:p>
    <w:p w14:paraId="017EA769" w14:textId="77777777" w:rsidR="00EE553E" w:rsidRPr="008C5DB2" w:rsidRDefault="00EE553E" w:rsidP="00EE553E">
      <w:pPr>
        <w:jc w:val="center"/>
        <w:rPr>
          <w:b/>
          <w:sz w:val="36"/>
          <w:szCs w:val="36"/>
        </w:rPr>
      </w:pPr>
      <w:r w:rsidRPr="008C5DB2">
        <w:rPr>
          <w:b/>
          <w:sz w:val="36"/>
          <w:szCs w:val="36"/>
        </w:rPr>
        <w:t>OFERTA  PRZETARGOWA</w:t>
      </w:r>
    </w:p>
    <w:p w14:paraId="72E90D5B" w14:textId="77777777" w:rsidR="00EE553E" w:rsidRPr="002B27FE" w:rsidRDefault="00EE553E" w:rsidP="00EE553E">
      <w:pPr>
        <w:pStyle w:val="Tekstpodstawowy"/>
        <w:widowControl/>
        <w:rPr>
          <w:i w:val="0"/>
          <w:sz w:val="22"/>
          <w:szCs w:val="22"/>
        </w:rPr>
      </w:pPr>
    </w:p>
    <w:p w14:paraId="71B24E53" w14:textId="1E7139C0" w:rsidR="00EE553E" w:rsidRDefault="00EE553E" w:rsidP="00EE553E">
      <w:pPr>
        <w:jc w:val="both"/>
        <w:rPr>
          <w:szCs w:val="24"/>
        </w:rPr>
      </w:pPr>
      <w:r w:rsidRPr="00242540">
        <w:rPr>
          <w:szCs w:val="24"/>
        </w:rPr>
        <w:t xml:space="preserve">Stosownie do ogłoszonego przez Gminę Nowy Targ </w:t>
      </w:r>
      <w:r>
        <w:rPr>
          <w:szCs w:val="24"/>
        </w:rPr>
        <w:t>postępowania o udzielenie zamówienia publicznego prowadzonego w trybie podstawowym bez negocjacji</w:t>
      </w:r>
      <w:r w:rsidRPr="00242540">
        <w:rPr>
          <w:szCs w:val="24"/>
        </w:rPr>
        <w:t xml:space="preserve"> znak: </w:t>
      </w:r>
      <w:r>
        <w:rPr>
          <w:b/>
          <w:szCs w:val="24"/>
        </w:rPr>
        <w:t>GPI-ZPI.271.1.</w:t>
      </w:r>
      <w:r w:rsidR="00371788">
        <w:rPr>
          <w:b/>
          <w:szCs w:val="24"/>
        </w:rPr>
        <w:t>24</w:t>
      </w:r>
      <w:r>
        <w:rPr>
          <w:b/>
          <w:szCs w:val="24"/>
        </w:rPr>
        <w:t>.2024</w:t>
      </w:r>
      <w:r w:rsidRPr="00242540">
        <w:rPr>
          <w:szCs w:val="24"/>
        </w:rPr>
        <w:t>, ogłoszonego w</w:t>
      </w:r>
      <w:r>
        <w:rPr>
          <w:szCs w:val="24"/>
        </w:rPr>
        <w:t> </w:t>
      </w:r>
      <w:r w:rsidRPr="00242540">
        <w:rPr>
          <w:szCs w:val="24"/>
        </w:rPr>
        <w:t xml:space="preserve">dniu </w:t>
      </w:r>
      <w:r w:rsidR="0066490C">
        <w:rPr>
          <w:b/>
          <w:szCs w:val="24"/>
        </w:rPr>
        <w:t>20</w:t>
      </w:r>
      <w:r w:rsidR="00CF7CEE">
        <w:rPr>
          <w:b/>
          <w:szCs w:val="24"/>
        </w:rPr>
        <w:t xml:space="preserve"> listopada</w:t>
      </w:r>
      <w:r w:rsidR="00977C1B">
        <w:rPr>
          <w:b/>
          <w:szCs w:val="24"/>
        </w:rPr>
        <w:t xml:space="preserve"> </w:t>
      </w:r>
      <w:r>
        <w:rPr>
          <w:b/>
          <w:szCs w:val="24"/>
        </w:rPr>
        <w:t>2024 r.</w:t>
      </w:r>
      <w:r w:rsidRPr="00242540">
        <w:rPr>
          <w:szCs w:val="24"/>
        </w:rPr>
        <w:t xml:space="preserve"> </w:t>
      </w:r>
      <w:r w:rsidR="003D1E46">
        <w:rPr>
          <w:szCs w:val="24"/>
        </w:rPr>
        <w:t xml:space="preserve"> w BZP </w:t>
      </w:r>
      <w:r w:rsidR="00A100BE">
        <w:rPr>
          <w:bCs/>
          <w:szCs w:val="24"/>
        </w:rPr>
        <w:t>n</w:t>
      </w:r>
      <w:r w:rsidRPr="003D1E46">
        <w:rPr>
          <w:bCs/>
          <w:szCs w:val="24"/>
        </w:rPr>
        <w:t>r</w:t>
      </w:r>
      <w:r>
        <w:rPr>
          <w:b/>
          <w:szCs w:val="24"/>
        </w:rPr>
        <w:t xml:space="preserve"> </w:t>
      </w:r>
      <w:r w:rsidR="002F5430" w:rsidRPr="002F5430">
        <w:rPr>
          <w:b/>
          <w:szCs w:val="24"/>
        </w:rPr>
        <w:t xml:space="preserve">2024/BZP 00603864/01 </w:t>
      </w:r>
      <w:r w:rsidRPr="00242540">
        <w:rPr>
          <w:szCs w:val="24"/>
        </w:rPr>
        <w:t>na</w:t>
      </w:r>
      <w:r>
        <w:rPr>
          <w:szCs w:val="24"/>
        </w:rPr>
        <w:t>:</w:t>
      </w:r>
      <w:r w:rsidRPr="00242540">
        <w:rPr>
          <w:b/>
          <w:szCs w:val="24"/>
        </w:rPr>
        <w:t xml:space="preserve"> </w:t>
      </w:r>
      <w:r>
        <w:rPr>
          <w:b/>
          <w:szCs w:val="24"/>
        </w:rPr>
        <w:t>„</w:t>
      </w:r>
      <w:r w:rsidR="00371788" w:rsidRPr="00371788">
        <w:rPr>
          <w:b/>
          <w:bCs/>
          <w:szCs w:val="24"/>
        </w:rPr>
        <w:t>Dostaw</w:t>
      </w:r>
      <w:r w:rsidR="00371788">
        <w:rPr>
          <w:b/>
          <w:bCs/>
          <w:szCs w:val="24"/>
        </w:rPr>
        <w:t>ę</w:t>
      </w:r>
      <w:r w:rsidR="00371788" w:rsidRPr="00371788">
        <w:rPr>
          <w:b/>
          <w:bCs/>
          <w:szCs w:val="24"/>
        </w:rPr>
        <w:t xml:space="preserve"> sprzętu specjalistycznego dla jednostki OSP Łopuszna i Krauszów - zapobieganie sutkom powodzi</w:t>
      </w:r>
      <w:r>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w:t>
      </w:r>
      <w:r>
        <w:rPr>
          <w:szCs w:val="24"/>
        </w:rPr>
        <w:t>dostawy</w:t>
      </w:r>
      <w:r w:rsidRPr="00242540">
        <w:rPr>
          <w:szCs w:val="24"/>
        </w:rPr>
        <w:t xml:space="preserve">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 zamówienia wynosi:</w:t>
      </w:r>
    </w:p>
    <w:p w14:paraId="6073ABAE" w14:textId="77777777" w:rsidR="00EE553E" w:rsidRDefault="00EE553E" w:rsidP="00EE553E">
      <w:pPr>
        <w:jc w:val="both"/>
        <w:rPr>
          <w:szCs w:val="24"/>
        </w:rPr>
      </w:pPr>
    </w:p>
    <w:p w14:paraId="508E10D8" w14:textId="77777777" w:rsidR="00EE553E" w:rsidRDefault="00EE553E" w:rsidP="00EE553E">
      <w:pPr>
        <w:jc w:val="both"/>
        <w:rPr>
          <w:szCs w:val="24"/>
        </w:rPr>
      </w:pPr>
    </w:p>
    <w:tbl>
      <w:tblPr>
        <w:tblStyle w:val="Tabela-Siatka"/>
        <w:tblW w:w="9067" w:type="dxa"/>
        <w:tblLayout w:type="fixed"/>
        <w:tblLook w:val="04A0" w:firstRow="1" w:lastRow="0" w:firstColumn="1" w:lastColumn="0" w:noHBand="0" w:noVBand="1"/>
      </w:tblPr>
      <w:tblGrid>
        <w:gridCol w:w="553"/>
        <w:gridCol w:w="1852"/>
        <w:gridCol w:w="2693"/>
        <w:gridCol w:w="992"/>
        <w:gridCol w:w="1276"/>
        <w:gridCol w:w="1701"/>
      </w:tblGrid>
      <w:tr w:rsidR="00EE553E" w:rsidRPr="00177F4E" w14:paraId="1FAE1DC7" w14:textId="77777777" w:rsidTr="00F23094">
        <w:tc>
          <w:tcPr>
            <w:tcW w:w="553" w:type="dxa"/>
          </w:tcPr>
          <w:p w14:paraId="7529181D" w14:textId="77777777" w:rsidR="00EE553E" w:rsidRDefault="00EE553E" w:rsidP="00F23094">
            <w:pPr>
              <w:rPr>
                <w:sz w:val="16"/>
                <w:szCs w:val="16"/>
              </w:rPr>
            </w:pPr>
            <w:r w:rsidRPr="00177F4E">
              <w:rPr>
                <w:sz w:val="16"/>
                <w:szCs w:val="16"/>
              </w:rPr>
              <w:t>Lp.</w:t>
            </w:r>
          </w:p>
          <w:p w14:paraId="448F1515" w14:textId="77777777" w:rsidR="00EE553E" w:rsidRDefault="00EE553E" w:rsidP="00F23094">
            <w:pPr>
              <w:jc w:val="center"/>
              <w:rPr>
                <w:sz w:val="16"/>
                <w:szCs w:val="16"/>
              </w:rPr>
            </w:pPr>
          </w:p>
          <w:p w14:paraId="4028ACE8" w14:textId="77777777" w:rsidR="00EE553E" w:rsidRPr="00177F4E" w:rsidRDefault="00EE553E" w:rsidP="00F23094">
            <w:pPr>
              <w:jc w:val="center"/>
              <w:rPr>
                <w:sz w:val="16"/>
                <w:szCs w:val="16"/>
              </w:rPr>
            </w:pPr>
            <w:r>
              <w:rPr>
                <w:sz w:val="16"/>
                <w:szCs w:val="16"/>
              </w:rPr>
              <w:t>[1]</w:t>
            </w:r>
          </w:p>
        </w:tc>
        <w:tc>
          <w:tcPr>
            <w:tcW w:w="1852" w:type="dxa"/>
          </w:tcPr>
          <w:p w14:paraId="737E17CB" w14:textId="77777777" w:rsidR="00EE553E" w:rsidRDefault="00EE553E" w:rsidP="00F23094">
            <w:pPr>
              <w:rPr>
                <w:sz w:val="16"/>
                <w:szCs w:val="16"/>
              </w:rPr>
            </w:pPr>
            <w:r w:rsidRPr="00177F4E">
              <w:rPr>
                <w:sz w:val="16"/>
                <w:szCs w:val="16"/>
              </w:rPr>
              <w:t>Pozycja oferty</w:t>
            </w:r>
          </w:p>
          <w:p w14:paraId="4763CCF1" w14:textId="77777777" w:rsidR="00EE553E" w:rsidRDefault="00EE553E" w:rsidP="00F23094">
            <w:pPr>
              <w:jc w:val="center"/>
              <w:rPr>
                <w:sz w:val="16"/>
                <w:szCs w:val="16"/>
              </w:rPr>
            </w:pPr>
          </w:p>
          <w:p w14:paraId="5ABA1FAD" w14:textId="77777777" w:rsidR="00EE553E" w:rsidRPr="00177F4E" w:rsidRDefault="00EE553E" w:rsidP="00F23094">
            <w:pPr>
              <w:jc w:val="center"/>
              <w:rPr>
                <w:sz w:val="16"/>
                <w:szCs w:val="16"/>
              </w:rPr>
            </w:pPr>
            <w:r>
              <w:rPr>
                <w:sz w:val="16"/>
                <w:szCs w:val="16"/>
              </w:rPr>
              <w:t>[2]</w:t>
            </w:r>
          </w:p>
        </w:tc>
        <w:tc>
          <w:tcPr>
            <w:tcW w:w="2693" w:type="dxa"/>
          </w:tcPr>
          <w:p w14:paraId="315E1FCB" w14:textId="77777777" w:rsidR="00EE553E" w:rsidRDefault="00EE553E" w:rsidP="00F23094">
            <w:pPr>
              <w:jc w:val="center"/>
              <w:rPr>
                <w:sz w:val="16"/>
                <w:szCs w:val="16"/>
              </w:rPr>
            </w:pPr>
            <w:r w:rsidRPr="00177F4E">
              <w:rPr>
                <w:sz w:val="16"/>
                <w:szCs w:val="16"/>
              </w:rPr>
              <w:t>Producent</w:t>
            </w:r>
          </w:p>
          <w:p w14:paraId="02F67076" w14:textId="77777777" w:rsidR="00EE553E" w:rsidRDefault="00EE553E" w:rsidP="00F23094">
            <w:pPr>
              <w:jc w:val="center"/>
              <w:rPr>
                <w:sz w:val="16"/>
                <w:szCs w:val="16"/>
              </w:rPr>
            </w:pPr>
          </w:p>
          <w:p w14:paraId="43451DCF" w14:textId="77777777" w:rsidR="00EE553E" w:rsidRPr="00177F4E" w:rsidRDefault="00EE553E" w:rsidP="00F23094">
            <w:pPr>
              <w:jc w:val="center"/>
              <w:rPr>
                <w:sz w:val="16"/>
                <w:szCs w:val="16"/>
              </w:rPr>
            </w:pPr>
            <w:r>
              <w:rPr>
                <w:sz w:val="16"/>
                <w:szCs w:val="16"/>
              </w:rPr>
              <w:t>[3]</w:t>
            </w:r>
          </w:p>
        </w:tc>
        <w:tc>
          <w:tcPr>
            <w:tcW w:w="992" w:type="dxa"/>
          </w:tcPr>
          <w:p w14:paraId="4D9557DB" w14:textId="4408D7E9" w:rsidR="00EE553E" w:rsidRDefault="00EE553E" w:rsidP="00F23094">
            <w:pPr>
              <w:jc w:val="center"/>
              <w:rPr>
                <w:sz w:val="16"/>
                <w:szCs w:val="16"/>
              </w:rPr>
            </w:pPr>
            <w:r w:rsidRPr="00177F4E">
              <w:rPr>
                <w:sz w:val="16"/>
                <w:szCs w:val="16"/>
              </w:rPr>
              <w:t>Liczba szt.</w:t>
            </w:r>
            <w:r w:rsidR="00184F9E">
              <w:rPr>
                <w:sz w:val="16"/>
                <w:szCs w:val="16"/>
              </w:rPr>
              <w:t>/komplet</w:t>
            </w:r>
          </w:p>
          <w:p w14:paraId="75584C3D" w14:textId="77777777" w:rsidR="00EE553E" w:rsidRDefault="00EE553E" w:rsidP="00F23094">
            <w:pPr>
              <w:jc w:val="center"/>
              <w:rPr>
                <w:sz w:val="16"/>
                <w:szCs w:val="16"/>
              </w:rPr>
            </w:pPr>
          </w:p>
          <w:p w14:paraId="5771BEA3" w14:textId="77777777" w:rsidR="00EE553E" w:rsidRPr="00177F4E" w:rsidRDefault="00EE553E" w:rsidP="00F23094">
            <w:pPr>
              <w:jc w:val="center"/>
              <w:rPr>
                <w:sz w:val="16"/>
                <w:szCs w:val="16"/>
              </w:rPr>
            </w:pPr>
            <w:r>
              <w:rPr>
                <w:sz w:val="16"/>
                <w:szCs w:val="16"/>
              </w:rPr>
              <w:t>[4]</w:t>
            </w:r>
          </w:p>
        </w:tc>
        <w:tc>
          <w:tcPr>
            <w:tcW w:w="1276" w:type="dxa"/>
          </w:tcPr>
          <w:p w14:paraId="41AB646F" w14:textId="177E6A72" w:rsidR="00EE553E" w:rsidRPr="001A71FB" w:rsidRDefault="00EE553E" w:rsidP="00F23094">
            <w:pPr>
              <w:jc w:val="center"/>
              <w:rPr>
                <w:color w:val="000000"/>
                <w:sz w:val="16"/>
                <w:szCs w:val="16"/>
              </w:rPr>
            </w:pPr>
            <w:r w:rsidRPr="001A71FB">
              <w:rPr>
                <w:color w:val="000000"/>
                <w:sz w:val="16"/>
                <w:szCs w:val="16"/>
              </w:rPr>
              <w:t>Cena jednostkowa brutto</w:t>
            </w:r>
            <w:r w:rsidR="00C84048">
              <w:rPr>
                <w:color w:val="000000"/>
                <w:sz w:val="16"/>
                <w:szCs w:val="16"/>
              </w:rPr>
              <w:t xml:space="preserve"> w PLN</w:t>
            </w:r>
          </w:p>
          <w:p w14:paraId="6738BB68" w14:textId="77777777" w:rsidR="00EE553E" w:rsidRPr="001A71FB" w:rsidRDefault="00EE553E" w:rsidP="00F23094">
            <w:pPr>
              <w:jc w:val="center"/>
              <w:rPr>
                <w:sz w:val="16"/>
                <w:szCs w:val="16"/>
              </w:rPr>
            </w:pPr>
            <w:r w:rsidRPr="001A71FB">
              <w:rPr>
                <w:sz w:val="16"/>
                <w:szCs w:val="16"/>
              </w:rPr>
              <w:t>[</w:t>
            </w:r>
            <w:r>
              <w:rPr>
                <w:sz w:val="16"/>
                <w:szCs w:val="16"/>
              </w:rPr>
              <w:t>5</w:t>
            </w:r>
            <w:r w:rsidRPr="001A71FB">
              <w:rPr>
                <w:sz w:val="16"/>
                <w:szCs w:val="16"/>
              </w:rPr>
              <w:t>]</w:t>
            </w:r>
          </w:p>
        </w:tc>
        <w:tc>
          <w:tcPr>
            <w:tcW w:w="1701" w:type="dxa"/>
          </w:tcPr>
          <w:p w14:paraId="067A70C2" w14:textId="77777777" w:rsidR="00EE553E" w:rsidRDefault="00EE553E" w:rsidP="00F23094">
            <w:pPr>
              <w:rPr>
                <w:sz w:val="16"/>
                <w:szCs w:val="16"/>
              </w:rPr>
            </w:pPr>
            <w:r w:rsidRPr="00177F4E">
              <w:rPr>
                <w:sz w:val="16"/>
                <w:szCs w:val="16"/>
              </w:rPr>
              <w:t>Cena suma brutto w PLN</w:t>
            </w:r>
          </w:p>
          <w:p w14:paraId="22446C24" w14:textId="77777777" w:rsidR="00EE553E" w:rsidRDefault="00EE553E" w:rsidP="00F23094">
            <w:pPr>
              <w:jc w:val="center"/>
              <w:rPr>
                <w:sz w:val="16"/>
                <w:szCs w:val="16"/>
              </w:rPr>
            </w:pPr>
            <w:r>
              <w:rPr>
                <w:sz w:val="16"/>
                <w:szCs w:val="16"/>
              </w:rPr>
              <w:t>[6]</w:t>
            </w:r>
          </w:p>
          <w:p w14:paraId="35F55441" w14:textId="77777777" w:rsidR="00EE553E" w:rsidRPr="00177F4E" w:rsidRDefault="00EE553E" w:rsidP="00F23094">
            <w:pPr>
              <w:rPr>
                <w:sz w:val="16"/>
                <w:szCs w:val="16"/>
              </w:rPr>
            </w:pPr>
            <w:r w:rsidRPr="006C12B2">
              <w:rPr>
                <w:color w:val="000000"/>
                <w:sz w:val="14"/>
                <w:szCs w:val="14"/>
              </w:rPr>
              <w:t>kolumna [</w:t>
            </w:r>
            <w:r>
              <w:rPr>
                <w:color w:val="000000"/>
                <w:sz w:val="14"/>
                <w:szCs w:val="14"/>
              </w:rPr>
              <w:t>4</w:t>
            </w:r>
            <w:r w:rsidRPr="006C12B2">
              <w:rPr>
                <w:color w:val="000000"/>
                <w:sz w:val="14"/>
                <w:szCs w:val="14"/>
              </w:rPr>
              <w:t>] × kolumna [</w:t>
            </w:r>
            <w:r>
              <w:rPr>
                <w:color w:val="000000"/>
                <w:sz w:val="14"/>
                <w:szCs w:val="14"/>
              </w:rPr>
              <w:t>5</w:t>
            </w:r>
            <w:r w:rsidRPr="006C12B2">
              <w:rPr>
                <w:color w:val="000000"/>
                <w:sz w:val="14"/>
                <w:szCs w:val="14"/>
              </w:rPr>
              <w:t>]</w:t>
            </w:r>
          </w:p>
        </w:tc>
      </w:tr>
      <w:tr w:rsidR="00EE553E" w:rsidRPr="00177F4E" w14:paraId="6F23FE77" w14:textId="77777777" w:rsidTr="00F23094">
        <w:tc>
          <w:tcPr>
            <w:tcW w:w="553" w:type="dxa"/>
            <w:vAlign w:val="center"/>
          </w:tcPr>
          <w:p w14:paraId="75B91ECD" w14:textId="77777777" w:rsidR="00EE553E" w:rsidRPr="00177F4E" w:rsidRDefault="00EE553E" w:rsidP="00F23094">
            <w:pPr>
              <w:jc w:val="center"/>
              <w:rPr>
                <w:sz w:val="16"/>
                <w:szCs w:val="16"/>
              </w:rPr>
            </w:pPr>
            <w:r w:rsidRPr="00177F4E">
              <w:rPr>
                <w:sz w:val="16"/>
                <w:szCs w:val="16"/>
              </w:rPr>
              <w:t>1</w:t>
            </w:r>
          </w:p>
        </w:tc>
        <w:tc>
          <w:tcPr>
            <w:tcW w:w="1852" w:type="dxa"/>
          </w:tcPr>
          <w:p w14:paraId="59DF9190" w14:textId="37AFDB51" w:rsidR="00EE553E" w:rsidRPr="00177F4E" w:rsidRDefault="00371788" w:rsidP="00F23094">
            <w:pPr>
              <w:rPr>
                <w:sz w:val="16"/>
                <w:szCs w:val="16"/>
              </w:rPr>
            </w:pPr>
            <w:r>
              <w:rPr>
                <w:sz w:val="16"/>
                <w:szCs w:val="16"/>
              </w:rPr>
              <w:t>P</w:t>
            </w:r>
            <w:r w:rsidRPr="00371788">
              <w:rPr>
                <w:sz w:val="16"/>
                <w:szCs w:val="16"/>
              </w:rPr>
              <w:t>omp</w:t>
            </w:r>
            <w:r>
              <w:rPr>
                <w:sz w:val="16"/>
                <w:szCs w:val="16"/>
              </w:rPr>
              <w:t>a</w:t>
            </w:r>
            <w:r w:rsidRPr="00371788">
              <w:rPr>
                <w:sz w:val="16"/>
                <w:szCs w:val="16"/>
              </w:rPr>
              <w:t xml:space="preserve"> wysokiej wydajności dla jednostki OSP </w:t>
            </w:r>
            <w:r w:rsidR="003F7F20" w:rsidRPr="00371788">
              <w:rPr>
                <w:sz w:val="16"/>
                <w:szCs w:val="16"/>
              </w:rPr>
              <w:t>Łopuszna</w:t>
            </w:r>
          </w:p>
        </w:tc>
        <w:tc>
          <w:tcPr>
            <w:tcW w:w="2693" w:type="dxa"/>
          </w:tcPr>
          <w:p w14:paraId="70E01B26" w14:textId="77777777" w:rsidR="00EE553E" w:rsidRPr="00177F4E" w:rsidRDefault="00EE553E" w:rsidP="00F23094">
            <w:pPr>
              <w:rPr>
                <w:sz w:val="16"/>
                <w:szCs w:val="16"/>
              </w:rPr>
            </w:pPr>
          </w:p>
        </w:tc>
        <w:tc>
          <w:tcPr>
            <w:tcW w:w="992" w:type="dxa"/>
            <w:vAlign w:val="center"/>
          </w:tcPr>
          <w:p w14:paraId="607E78D7" w14:textId="2F8EB33D" w:rsidR="00EE553E" w:rsidRPr="00177F4E" w:rsidRDefault="00371788" w:rsidP="00F23094">
            <w:pPr>
              <w:jc w:val="center"/>
              <w:rPr>
                <w:sz w:val="16"/>
                <w:szCs w:val="16"/>
              </w:rPr>
            </w:pPr>
            <w:r>
              <w:rPr>
                <w:sz w:val="16"/>
                <w:szCs w:val="16"/>
              </w:rPr>
              <w:t>1</w:t>
            </w:r>
          </w:p>
        </w:tc>
        <w:tc>
          <w:tcPr>
            <w:tcW w:w="1276" w:type="dxa"/>
          </w:tcPr>
          <w:p w14:paraId="6EEEA9A4" w14:textId="77777777" w:rsidR="00EE553E" w:rsidRPr="00177F4E" w:rsidRDefault="00EE553E" w:rsidP="00F23094">
            <w:pPr>
              <w:rPr>
                <w:sz w:val="16"/>
                <w:szCs w:val="16"/>
              </w:rPr>
            </w:pPr>
          </w:p>
        </w:tc>
        <w:tc>
          <w:tcPr>
            <w:tcW w:w="1701" w:type="dxa"/>
          </w:tcPr>
          <w:p w14:paraId="54EEFB1A" w14:textId="77777777" w:rsidR="00EE553E" w:rsidRPr="00177F4E" w:rsidRDefault="00EE553E" w:rsidP="00F23094">
            <w:pPr>
              <w:rPr>
                <w:sz w:val="16"/>
                <w:szCs w:val="16"/>
              </w:rPr>
            </w:pPr>
          </w:p>
        </w:tc>
      </w:tr>
      <w:tr w:rsidR="00EE553E" w:rsidRPr="00177F4E" w14:paraId="49F1AD99" w14:textId="77777777" w:rsidTr="00F23094">
        <w:tc>
          <w:tcPr>
            <w:tcW w:w="553" w:type="dxa"/>
            <w:vAlign w:val="center"/>
          </w:tcPr>
          <w:p w14:paraId="52E61C42" w14:textId="77777777" w:rsidR="00EE553E" w:rsidRPr="00177F4E" w:rsidRDefault="00EE553E" w:rsidP="00F23094">
            <w:pPr>
              <w:jc w:val="center"/>
              <w:rPr>
                <w:sz w:val="16"/>
                <w:szCs w:val="16"/>
              </w:rPr>
            </w:pPr>
            <w:r w:rsidRPr="00177F4E">
              <w:rPr>
                <w:sz w:val="16"/>
                <w:szCs w:val="16"/>
              </w:rPr>
              <w:t>2</w:t>
            </w:r>
          </w:p>
        </w:tc>
        <w:tc>
          <w:tcPr>
            <w:tcW w:w="1852" w:type="dxa"/>
          </w:tcPr>
          <w:p w14:paraId="60D6E1B9" w14:textId="089ADA28" w:rsidR="00EE553E" w:rsidRPr="00177F4E" w:rsidRDefault="00371788" w:rsidP="00F23094">
            <w:pPr>
              <w:rPr>
                <w:sz w:val="16"/>
                <w:szCs w:val="16"/>
              </w:rPr>
            </w:pPr>
            <w:r>
              <w:rPr>
                <w:sz w:val="16"/>
                <w:szCs w:val="16"/>
              </w:rPr>
              <w:t>P</w:t>
            </w:r>
            <w:r w:rsidRPr="00371788">
              <w:rPr>
                <w:sz w:val="16"/>
                <w:szCs w:val="16"/>
              </w:rPr>
              <w:t>omp</w:t>
            </w:r>
            <w:r>
              <w:rPr>
                <w:sz w:val="16"/>
                <w:szCs w:val="16"/>
              </w:rPr>
              <w:t>a</w:t>
            </w:r>
            <w:r w:rsidRPr="00371788">
              <w:rPr>
                <w:sz w:val="16"/>
                <w:szCs w:val="16"/>
              </w:rPr>
              <w:t xml:space="preserve"> wysokiej wydajności dla jednostki OSP </w:t>
            </w:r>
            <w:r w:rsidR="003F7F20" w:rsidRPr="00371788">
              <w:rPr>
                <w:sz w:val="16"/>
                <w:szCs w:val="16"/>
              </w:rPr>
              <w:t>Krauszów</w:t>
            </w:r>
          </w:p>
        </w:tc>
        <w:tc>
          <w:tcPr>
            <w:tcW w:w="2693" w:type="dxa"/>
          </w:tcPr>
          <w:p w14:paraId="2E9E5691" w14:textId="77777777" w:rsidR="00EE553E" w:rsidRPr="00177F4E" w:rsidRDefault="00EE553E" w:rsidP="00F23094">
            <w:pPr>
              <w:rPr>
                <w:sz w:val="16"/>
                <w:szCs w:val="16"/>
              </w:rPr>
            </w:pPr>
          </w:p>
        </w:tc>
        <w:tc>
          <w:tcPr>
            <w:tcW w:w="992" w:type="dxa"/>
            <w:vAlign w:val="center"/>
          </w:tcPr>
          <w:p w14:paraId="0B6BC2C9" w14:textId="74BE995C" w:rsidR="00EE553E" w:rsidRPr="002B1A17" w:rsidRDefault="00371788" w:rsidP="00F23094">
            <w:pPr>
              <w:jc w:val="center"/>
              <w:rPr>
                <w:b/>
                <w:bCs/>
                <w:szCs w:val="24"/>
              </w:rPr>
            </w:pPr>
            <w:r>
              <w:rPr>
                <w:sz w:val="16"/>
                <w:szCs w:val="16"/>
              </w:rPr>
              <w:t>1</w:t>
            </w:r>
          </w:p>
        </w:tc>
        <w:tc>
          <w:tcPr>
            <w:tcW w:w="1276" w:type="dxa"/>
          </w:tcPr>
          <w:p w14:paraId="401C3EC9" w14:textId="77777777" w:rsidR="00EE553E" w:rsidRPr="00177F4E" w:rsidRDefault="00EE553E" w:rsidP="00F23094">
            <w:pPr>
              <w:rPr>
                <w:sz w:val="16"/>
                <w:szCs w:val="16"/>
              </w:rPr>
            </w:pPr>
          </w:p>
        </w:tc>
        <w:tc>
          <w:tcPr>
            <w:tcW w:w="1701" w:type="dxa"/>
          </w:tcPr>
          <w:p w14:paraId="16A16D7A" w14:textId="77777777" w:rsidR="00EE553E" w:rsidRPr="00177F4E" w:rsidRDefault="00EE553E" w:rsidP="00F23094">
            <w:pPr>
              <w:rPr>
                <w:sz w:val="16"/>
                <w:szCs w:val="16"/>
              </w:rPr>
            </w:pPr>
          </w:p>
        </w:tc>
      </w:tr>
    </w:tbl>
    <w:p w14:paraId="5357131C" w14:textId="77777777" w:rsidR="00EE553E" w:rsidRDefault="00EE553E" w:rsidP="00EE553E">
      <w:pPr>
        <w:jc w:val="both"/>
        <w:rPr>
          <w:szCs w:val="24"/>
        </w:rPr>
      </w:pPr>
    </w:p>
    <w:p w14:paraId="7106E346" w14:textId="77777777" w:rsidR="00371788" w:rsidRDefault="00371788" w:rsidP="00EE553E">
      <w:pPr>
        <w:jc w:val="both"/>
        <w:rPr>
          <w:b/>
          <w:bCs/>
          <w:sz w:val="22"/>
          <w:szCs w:val="22"/>
        </w:rPr>
      </w:pPr>
    </w:p>
    <w:p w14:paraId="4E84FCE7" w14:textId="4F0E4200" w:rsidR="00EE553E" w:rsidRDefault="00EE553E" w:rsidP="00EE553E">
      <w:pPr>
        <w:jc w:val="both"/>
        <w:rPr>
          <w:szCs w:val="24"/>
        </w:rPr>
      </w:pPr>
      <w:r w:rsidRPr="00231DD0">
        <w:rPr>
          <w:b/>
          <w:bCs/>
          <w:sz w:val="22"/>
          <w:szCs w:val="22"/>
        </w:rPr>
        <w:t xml:space="preserve">Suma: ………………………………………………………… zł brutto </w:t>
      </w:r>
      <w:r w:rsidRPr="00231DD0">
        <w:rPr>
          <w:sz w:val="22"/>
          <w:szCs w:val="22"/>
        </w:rPr>
        <w:t xml:space="preserve">[suma pozycji kolumny </w:t>
      </w:r>
      <w:r>
        <w:rPr>
          <w:sz w:val="22"/>
          <w:szCs w:val="22"/>
        </w:rPr>
        <w:t>6</w:t>
      </w:r>
      <w:r w:rsidRPr="00231DD0">
        <w:rPr>
          <w:sz w:val="22"/>
          <w:szCs w:val="22"/>
        </w:rPr>
        <w:t>]</w:t>
      </w:r>
    </w:p>
    <w:p w14:paraId="5EE6FAB0" w14:textId="77777777" w:rsidR="00EE553E" w:rsidRPr="008C5DB2" w:rsidRDefault="00EE553E" w:rsidP="00EE553E">
      <w:pPr>
        <w:jc w:val="both"/>
        <w:rPr>
          <w:b/>
          <w:bCs/>
          <w:szCs w:val="24"/>
        </w:rPr>
      </w:pPr>
    </w:p>
    <w:p w14:paraId="4501D2F0" w14:textId="77777777" w:rsidR="00236062" w:rsidRDefault="00236062" w:rsidP="00236062">
      <w:pPr>
        <w:pStyle w:val="Tekstpodstawowy"/>
        <w:widowControl/>
        <w:rPr>
          <w:b/>
          <w:bCs/>
          <w:i w:val="0"/>
          <w:szCs w:val="24"/>
        </w:rPr>
      </w:pPr>
    </w:p>
    <w:p w14:paraId="2FE06041" w14:textId="4DCE70A1" w:rsidR="00236062" w:rsidRPr="0094278E" w:rsidRDefault="00236062" w:rsidP="00236062">
      <w:pPr>
        <w:pStyle w:val="Tekstpodstawowy"/>
        <w:widowControl/>
        <w:rPr>
          <w:b/>
          <w:bCs/>
          <w:i w:val="0"/>
          <w:szCs w:val="24"/>
        </w:rPr>
      </w:pPr>
      <w:r w:rsidRPr="0094278E">
        <w:rPr>
          <w:b/>
          <w:bCs/>
          <w:i w:val="0"/>
          <w:szCs w:val="24"/>
        </w:rPr>
        <w:t>Okres gwarancji</w:t>
      </w:r>
      <w:r>
        <w:rPr>
          <w:b/>
          <w:bCs/>
          <w:i w:val="0"/>
          <w:szCs w:val="24"/>
        </w:rPr>
        <w:t xml:space="preserve"> na </w:t>
      </w:r>
      <w:r w:rsidR="00371788">
        <w:rPr>
          <w:b/>
          <w:bCs/>
          <w:i w:val="0"/>
          <w:szCs w:val="24"/>
        </w:rPr>
        <w:t>pompę</w:t>
      </w:r>
      <w:r w:rsidRPr="0094278E">
        <w:rPr>
          <w:b/>
          <w:bCs/>
          <w:i w:val="0"/>
          <w:szCs w:val="24"/>
        </w:rPr>
        <w:t xml:space="preserve">: ................................... miesięcy (min. </w:t>
      </w:r>
      <w:r w:rsidR="00207A6B">
        <w:rPr>
          <w:b/>
          <w:bCs/>
          <w:i w:val="0"/>
          <w:szCs w:val="24"/>
        </w:rPr>
        <w:t>24</w:t>
      </w:r>
      <w:r w:rsidRPr="0094278E">
        <w:rPr>
          <w:b/>
          <w:bCs/>
          <w:i w:val="0"/>
          <w:szCs w:val="24"/>
        </w:rPr>
        <w:t xml:space="preserve"> miesi</w:t>
      </w:r>
      <w:r w:rsidR="00C84048">
        <w:rPr>
          <w:b/>
          <w:bCs/>
          <w:i w:val="0"/>
          <w:szCs w:val="24"/>
        </w:rPr>
        <w:t>ą</w:t>
      </w:r>
      <w:r w:rsidRPr="0094278E">
        <w:rPr>
          <w:b/>
          <w:bCs/>
          <w:i w:val="0"/>
          <w:szCs w:val="24"/>
        </w:rPr>
        <w:t>c</w:t>
      </w:r>
      <w:r w:rsidR="00C84048">
        <w:rPr>
          <w:b/>
          <w:bCs/>
          <w:i w:val="0"/>
          <w:szCs w:val="24"/>
        </w:rPr>
        <w:t>e</w:t>
      </w:r>
      <w:r w:rsidRPr="0094278E">
        <w:rPr>
          <w:b/>
          <w:bCs/>
          <w:i w:val="0"/>
          <w:szCs w:val="24"/>
        </w:rPr>
        <w:t xml:space="preserve">, max. </w:t>
      </w:r>
      <w:r w:rsidR="00207A6B">
        <w:rPr>
          <w:b/>
          <w:bCs/>
          <w:i w:val="0"/>
          <w:szCs w:val="24"/>
        </w:rPr>
        <w:t>36</w:t>
      </w:r>
      <w:r w:rsidRPr="0094278E">
        <w:rPr>
          <w:b/>
          <w:bCs/>
          <w:i w:val="0"/>
          <w:szCs w:val="24"/>
        </w:rPr>
        <w:t xml:space="preserve"> </w:t>
      </w:r>
      <w:r w:rsidR="00C84048" w:rsidRPr="0094278E">
        <w:rPr>
          <w:b/>
          <w:bCs/>
          <w:i w:val="0"/>
          <w:szCs w:val="24"/>
        </w:rPr>
        <w:t>miesi</w:t>
      </w:r>
      <w:r w:rsidR="00C84048">
        <w:rPr>
          <w:b/>
          <w:bCs/>
          <w:i w:val="0"/>
          <w:szCs w:val="24"/>
        </w:rPr>
        <w:t>ęcy</w:t>
      </w:r>
      <w:r w:rsidRPr="0094278E">
        <w:rPr>
          <w:b/>
          <w:bCs/>
          <w:i w:val="0"/>
          <w:szCs w:val="24"/>
        </w:rPr>
        <w:t>).</w:t>
      </w:r>
    </w:p>
    <w:p w14:paraId="5F72AD6C" w14:textId="77777777" w:rsidR="00EE553E" w:rsidRDefault="00EE553E" w:rsidP="00EE553E">
      <w:pPr>
        <w:pStyle w:val="Tekstpodstawowy"/>
        <w:widowControl/>
        <w:rPr>
          <w:b/>
          <w:i w:val="0"/>
          <w:sz w:val="22"/>
          <w:szCs w:val="22"/>
        </w:rPr>
      </w:pPr>
    </w:p>
    <w:p w14:paraId="4D73F5DB" w14:textId="77777777" w:rsidR="00EE553E" w:rsidRPr="008D2FEE" w:rsidRDefault="00EE553E" w:rsidP="00EE553E">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74ABA26E" w14:textId="77777777" w:rsidR="00EE553E" w:rsidRPr="008D2FEE" w:rsidRDefault="00EE553E" w:rsidP="00EE553E">
      <w:pPr>
        <w:pStyle w:val="Tekstpodstawowy"/>
        <w:rPr>
          <w:i w:val="0"/>
          <w:position w:val="10"/>
          <w:sz w:val="14"/>
          <w:szCs w:val="14"/>
        </w:rPr>
      </w:pPr>
    </w:p>
    <w:p w14:paraId="778347EC" w14:textId="77777777" w:rsidR="00EE553E" w:rsidRPr="002E3988" w:rsidRDefault="00EE553E" w:rsidP="00EE553E">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026B3395" w14:textId="77777777" w:rsidR="00EE553E" w:rsidRDefault="00EE553E" w:rsidP="00EE553E">
      <w:pPr>
        <w:pStyle w:val="Tekstpodstawowy"/>
        <w:widowControl/>
        <w:rPr>
          <w:i w:val="0"/>
          <w:position w:val="10"/>
          <w:sz w:val="20"/>
        </w:rPr>
      </w:pPr>
    </w:p>
    <w:p w14:paraId="19DA1121" w14:textId="77777777" w:rsidR="003F7F20" w:rsidRDefault="003F7F20" w:rsidP="00EE553E">
      <w:pPr>
        <w:pStyle w:val="Tekstpodstawowy"/>
        <w:widowControl/>
        <w:rPr>
          <w:i w:val="0"/>
          <w:position w:val="10"/>
          <w:sz w:val="20"/>
        </w:rPr>
      </w:pPr>
    </w:p>
    <w:p w14:paraId="0C0B8B67" w14:textId="77777777" w:rsidR="003F7F20" w:rsidRDefault="003F7F20" w:rsidP="00EE553E">
      <w:pPr>
        <w:pStyle w:val="Tekstpodstawowy"/>
        <w:widowControl/>
        <w:rPr>
          <w:i w:val="0"/>
          <w:position w:val="10"/>
          <w:sz w:val="20"/>
        </w:rPr>
      </w:pPr>
    </w:p>
    <w:p w14:paraId="65A67E91" w14:textId="77777777" w:rsidR="00EE553E" w:rsidRDefault="00EE553E" w:rsidP="00EE553E">
      <w:pPr>
        <w:pStyle w:val="Tekstpodstawowy"/>
        <w:widowControl/>
        <w:rPr>
          <w:i w:val="0"/>
          <w:position w:val="10"/>
          <w:sz w:val="20"/>
        </w:rPr>
      </w:pPr>
      <w:r>
        <w:rPr>
          <w:i w:val="0"/>
          <w:position w:val="10"/>
          <w:sz w:val="20"/>
        </w:rPr>
        <w:lastRenderedPageBreak/>
        <w:t>2.  Oświadczam(y)</w:t>
      </w:r>
      <w:r w:rsidRPr="00012BEF">
        <w:rPr>
          <w:i w:val="0"/>
          <w:position w:val="10"/>
          <w:sz w:val="20"/>
        </w:rPr>
        <w:t>, że:</w:t>
      </w:r>
    </w:p>
    <w:p w14:paraId="3F527DA9" w14:textId="77777777" w:rsidR="00EE553E" w:rsidRDefault="00EE553E" w:rsidP="00EE553E">
      <w:pPr>
        <w:pStyle w:val="Tekstpodstawowy"/>
        <w:numPr>
          <w:ilvl w:val="0"/>
          <w:numId w:val="61"/>
        </w:numPr>
        <w:rPr>
          <w:i w:val="0"/>
          <w:position w:val="10"/>
          <w:sz w:val="20"/>
        </w:rPr>
      </w:pPr>
      <w:r w:rsidRPr="002E3988">
        <w:rPr>
          <w:i w:val="0"/>
          <w:position w:val="10"/>
          <w:sz w:val="20"/>
        </w:rPr>
        <w:t>powyższa cena zawierają wszystkie koszty, jakie ponosi Zamawiający</w:t>
      </w:r>
      <w:r>
        <w:rPr>
          <w:i w:val="0"/>
          <w:position w:val="10"/>
          <w:sz w:val="20"/>
        </w:rPr>
        <w:t>,</w:t>
      </w:r>
    </w:p>
    <w:p w14:paraId="5AAB85F9" w14:textId="77777777" w:rsidR="00EE553E" w:rsidRDefault="00EE553E" w:rsidP="00EE553E">
      <w:pPr>
        <w:pStyle w:val="Tekstpodstawowy"/>
        <w:numPr>
          <w:ilvl w:val="0"/>
          <w:numId w:val="61"/>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013F8989" w14:textId="77777777" w:rsidR="00EE553E" w:rsidRDefault="00EE553E" w:rsidP="00EE553E">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7D8C0BB5" w14:textId="77777777" w:rsidR="00EE553E" w:rsidRDefault="00EE553E" w:rsidP="00EE553E">
      <w:pPr>
        <w:pStyle w:val="Tekstpodstawowy"/>
        <w:numPr>
          <w:ilvl w:val="0"/>
          <w:numId w:val="61"/>
        </w:numPr>
        <w:rPr>
          <w:i w:val="0"/>
          <w:position w:val="10"/>
          <w:sz w:val="20"/>
        </w:rPr>
      </w:pPr>
      <w:r w:rsidRPr="002E3988">
        <w:rPr>
          <w:i w:val="0"/>
          <w:position w:val="10"/>
          <w:sz w:val="20"/>
        </w:rPr>
        <w:t>zrealizuję/emy zamówienie zgodnie z SWZ i Projektem umowy</w:t>
      </w:r>
      <w:r>
        <w:rPr>
          <w:i w:val="0"/>
          <w:position w:val="10"/>
          <w:sz w:val="20"/>
        </w:rPr>
        <w:t>,</w:t>
      </w:r>
    </w:p>
    <w:p w14:paraId="00AA0EC7" w14:textId="77777777" w:rsidR="00EE553E" w:rsidRPr="005952BB" w:rsidRDefault="00EE553E" w:rsidP="00EE553E">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1705963A" w14:textId="77777777" w:rsidR="00EE553E" w:rsidRPr="005952BB" w:rsidRDefault="00EE553E" w:rsidP="00EE553E">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4C60EFCF" w14:textId="77777777" w:rsidR="00EE553E" w:rsidRDefault="00EE553E" w:rsidP="00EE553E">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DDCBB24" w14:textId="77777777" w:rsidR="00EE553E" w:rsidRDefault="00EE553E" w:rsidP="00EE553E">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58043BA1" w14:textId="77777777" w:rsidR="00EE553E" w:rsidRPr="00451D8C" w:rsidRDefault="00EE553E" w:rsidP="00EE553E">
      <w:pPr>
        <w:pStyle w:val="Tekstpodstawowy"/>
        <w:numPr>
          <w:ilvl w:val="0"/>
          <w:numId w:val="61"/>
        </w:numPr>
        <w:rPr>
          <w:i w:val="0"/>
          <w:position w:val="10"/>
          <w:sz w:val="20"/>
        </w:rPr>
      </w:pPr>
    </w:p>
    <w:p w14:paraId="35706A61" w14:textId="77777777" w:rsidR="00EE553E" w:rsidRPr="005952BB" w:rsidRDefault="00EE553E" w:rsidP="00EE553E">
      <w:pPr>
        <w:pStyle w:val="Tekstpodstawowy"/>
        <w:ind w:left="284" w:hanging="284"/>
        <w:rPr>
          <w:i w:val="0"/>
          <w:sz w:val="20"/>
        </w:rPr>
      </w:pPr>
      <w:r>
        <w:rPr>
          <w:i w:val="0"/>
          <w:sz w:val="20"/>
        </w:rPr>
        <w:t>3.</w:t>
      </w:r>
      <w:r>
        <w:rPr>
          <w:i w:val="0"/>
          <w:sz w:val="20"/>
        </w:rPr>
        <w:tab/>
      </w:r>
      <w:r w:rsidRPr="005952BB">
        <w:rPr>
          <w:i w:val="0"/>
          <w:sz w:val="20"/>
        </w:rPr>
        <w:t>Składając niniejszą ofertę, zgodnie z art. 225 ust. 1 ustawy Pzp informuję, że wybór oferty :</w:t>
      </w:r>
    </w:p>
    <w:p w14:paraId="34ADCB61" w14:textId="77777777" w:rsidR="00EE553E" w:rsidRDefault="00EE553E" w:rsidP="00EE553E">
      <w:pPr>
        <w:pStyle w:val="Tekstpodstawowy"/>
        <w:rPr>
          <w:i w:val="0"/>
          <w:sz w:val="20"/>
        </w:rPr>
      </w:pPr>
    </w:p>
    <w:p w14:paraId="0A600E4D" w14:textId="77777777" w:rsidR="00EE553E" w:rsidRDefault="00EE553E" w:rsidP="00EE553E">
      <w:pPr>
        <w:pStyle w:val="Tekstpodstawowy"/>
        <w:rPr>
          <w:i w:val="0"/>
          <w:sz w:val="20"/>
        </w:rPr>
      </w:pPr>
      <w:r w:rsidRPr="00E943B1">
        <w:rPr>
          <w:i w:val="0"/>
          <w:sz w:val="20"/>
        </w:rPr>
        <w:t>* zaznaczyć właściwe</w:t>
      </w:r>
    </w:p>
    <w:p w14:paraId="22114D15" w14:textId="77777777" w:rsidR="00EE553E" w:rsidRDefault="00EE553E" w:rsidP="00EE553E">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7823BAFB" wp14:editId="0DC93456">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C132C"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0CC6DF72" w14:textId="77777777" w:rsidR="00EE553E" w:rsidRDefault="00EE553E" w:rsidP="00EE553E">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4476D076" w14:textId="77777777" w:rsidR="00EE553E" w:rsidRDefault="00EE553E" w:rsidP="00EE553E">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7AE9722C" wp14:editId="68CE0542">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A4B23"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1D28139D" w14:textId="77777777" w:rsidR="00EE553E" w:rsidRPr="0094278E" w:rsidRDefault="00EE553E" w:rsidP="00EE553E">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25853239" w14:textId="77777777" w:rsidR="00EE553E" w:rsidRPr="005952BB" w:rsidRDefault="00EE553E" w:rsidP="00EE553E">
      <w:pPr>
        <w:pStyle w:val="Tekstpodstawowy"/>
        <w:ind w:left="284" w:hanging="284"/>
        <w:rPr>
          <w:i w:val="0"/>
          <w:sz w:val="20"/>
        </w:rPr>
      </w:pPr>
    </w:p>
    <w:p w14:paraId="01E4736D" w14:textId="77777777" w:rsidR="00EE553E" w:rsidRPr="005952BB" w:rsidRDefault="00EE553E" w:rsidP="00EE553E">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342CD159" w14:textId="77777777" w:rsidR="00EE553E" w:rsidRDefault="00EE553E" w:rsidP="00EE553E">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36681861" w14:textId="77777777" w:rsidR="00EE553E" w:rsidRPr="005952BB" w:rsidRDefault="00EE553E" w:rsidP="00EE553E">
      <w:pPr>
        <w:pStyle w:val="Tekstpodstawowy"/>
        <w:ind w:left="284" w:hanging="284"/>
        <w:rPr>
          <w:iCs/>
          <w:sz w:val="16"/>
          <w:szCs w:val="16"/>
        </w:rPr>
      </w:pPr>
    </w:p>
    <w:p w14:paraId="527C11EF" w14:textId="77777777" w:rsidR="00EE553E" w:rsidRDefault="00EE553E" w:rsidP="00EE553E">
      <w:pPr>
        <w:pStyle w:val="Tekstpodstawowy"/>
        <w:rPr>
          <w:iCs/>
          <w:sz w:val="16"/>
          <w:szCs w:val="16"/>
        </w:rPr>
      </w:pPr>
      <w:r w:rsidRPr="005952BB">
        <w:rPr>
          <w:iCs/>
          <w:sz w:val="16"/>
          <w:szCs w:val="16"/>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7CC8EFB6" w14:textId="77777777" w:rsidR="00EE553E" w:rsidRPr="005952BB" w:rsidRDefault="00EE553E" w:rsidP="00EE553E">
      <w:pPr>
        <w:pStyle w:val="Tekstpodstawowy"/>
        <w:ind w:left="284" w:hanging="284"/>
        <w:rPr>
          <w:iCs/>
          <w:sz w:val="16"/>
          <w:szCs w:val="16"/>
        </w:rPr>
      </w:pPr>
    </w:p>
    <w:p w14:paraId="43A11CEB" w14:textId="77777777" w:rsidR="00EE553E" w:rsidRPr="00E943B1" w:rsidRDefault="00EE553E" w:rsidP="00EE553E">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16DF2A55" w14:textId="77777777" w:rsidR="00EE553E" w:rsidRPr="00E943B1" w:rsidRDefault="00EE553E" w:rsidP="00EE553E">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42AC97CF" wp14:editId="7248AA13">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282A4"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68B19ED9" wp14:editId="0127E618">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479AD"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0A67B2E2" w14:textId="77777777" w:rsidR="00EE553E" w:rsidRDefault="00EE553E" w:rsidP="00EE553E">
      <w:pPr>
        <w:rPr>
          <w:sz w:val="20"/>
        </w:rPr>
      </w:pPr>
      <w:r>
        <w:rPr>
          <w:sz w:val="20"/>
        </w:rPr>
        <w:t xml:space="preserve">            mikroprzedsiębiorstwem    </w:t>
      </w:r>
    </w:p>
    <w:p w14:paraId="47463DD3" w14:textId="77777777" w:rsidR="00EE553E" w:rsidRDefault="00EE553E" w:rsidP="00EE553E">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72B2D279" wp14:editId="51416F28">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EA5D2"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6CBEAA8E" w14:textId="77777777" w:rsidR="00EE553E" w:rsidRDefault="00EE553E" w:rsidP="00EE553E">
      <w:pPr>
        <w:ind w:firstLine="567"/>
        <w:rPr>
          <w:sz w:val="20"/>
        </w:rPr>
      </w:pPr>
      <w:r>
        <w:rPr>
          <w:sz w:val="20"/>
        </w:rPr>
        <w:t>małym przedsiębiorstwem</w:t>
      </w:r>
    </w:p>
    <w:p w14:paraId="69A200CB" w14:textId="77777777" w:rsidR="00EE553E" w:rsidRDefault="00EE553E" w:rsidP="00EE553E">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56523902" wp14:editId="2B61D5A6">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452F1D56" w14:textId="77777777" w:rsidR="00EE553E" w:rsidRDefault="00EE553E" w:rsidP="00EE553E">
                            <w:pPr>
                              <w:jc w:val="center"/>
                            </w:pPr>
                          </w:p>
                          <w:p w14:paraId="3B8554EB" w14:textId="77777777" w:rsidR="00EE553E" w:rsidRDefault="00EE553E" w:rsidP="00EE553E">
                            <w:pPr>
                              <w:jc w:val="center"/>
                            </w:pPr>
                          </w:p>
                          <w:p w14:paraId="05178BB3" w14:textId="77777777" w:rsidR="00EE553E" w:rsidRDefault="00EE553E" w:rsidP="00EE553E">
                            <w:pPr>
                              <w:jc w:val="center"/>
                            </w:pPr>
                            <w:r>
                              <w:rPr>
                                <w:rFonts w:ascii="Calibri" w:hAnsi="Calibri" w:cs="Calibri"/>
                                <w:noProof/>
                              </w:rPr>
                              <w:drawing>
                                <wp:inline distT="0" distB="0" distL="0" distR="0" wp14:anchorId="6ADD0A28" wp14:editId="3CDB8C0E">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23902"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452F1D56" w14:textId="77777777" w:rsidR="00EE553E" w:rsidRDefault="00EE553E" w:rsidP="00EE553E">
                      <w:pPr>
                        <w:jc w:val="center"/>
                      </w:pPr>
                    </w:p>
                    <w:p w14:paraId="3B8554EB" w14:textId="77777777" w:rsidR="00EE553E" w:rsidRDefault="00EE553E" w:rsidP="00EE553E">
                      <w:pPr>
                        <w:jc w:val="center"/>
                      </w:pPr>
                    </w:p>
                    <w:p w14:paraId="05178BB3" w14:textId="77777777" w:rsidR="00EE553E" w:rsidRDefault="00EE553E" w:rsidP="00EE553E">
                      <w:pPr>
                        <w:jc w:val="center"/>
                      </w:pPr>
                      <w:r>
                        <w:rPr>
                          <w:rFonts w:ascii="Calibri" w:hAnsi="Calibri" w:cs="Calibri"/>
                          <w:noProof/>
                        </w:rPr>
                        <w:drawing>
                          <wp:inline distT="0" distB="0" distL="0" distR="0" wp14:anchorId="6ADD0A28" wp14:editId="3CDB8C0E">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07056BA7" w14:textId="77777777" w:rsidR="00EE553E" w:rsidRDefault="00EE553E" w:rsidP="00EE553E">
      <w:pPr>
        <w:ind w:firstLine="567"/>
        <w:rPr>
          <w:sz w:val="20"/>
        </w:rPr>
      </w:pPr>
      <w:r>
        <w:rPr>
          <w:sz w:val="20"/>
        </w:rPr>
        <w:t>średnim przedsiębiorstwem</w:t>
      </w:r>
    </w:p>
    <w:p w14:paraId="75FF9B77" w14:textId="77777777" w:rsidR="00EE553E" w:rsidRDefault="00EE553E" w:rsidP="00EE553E">
      <w:pPr>
        <w:pStyle w:val="Tekstpodstawowy"/>
        <w:rPr>
          <w:sz w:val="20"/>
        </w:rPr>
      </w:pPr>
    </w:p>
    <w:p w14:paraId="69FC0E1A" w14:textId="77777777" w:rsidR="00EE553E" w:rsidRDefault="00EE553E" w:rsidP="00EE553E">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634E0590" wp14:editId="4338515C">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6D5EC"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05B5EE9D" w14:textId="77777777" w:rsidR="00EE553E" w:rsidRDefault="00EE553E" w:rsidP="00EE553E">
      <w:pPr>
        <w:ind w:firstLine="567"/>
        <w:rPr>
          <w:sz w:val="20"/>
        </w:rPr>
      </w:pPr>
    </w:p>
    <w:p w14:paraId="2F8FB77B" w14:textId="77777777" w:rsidR="00EE553E" w:rsidRPr="00D34CE7" w:rsidRDefault="00EE553E" w:rsidP="00EE553E">
      <w:pPr>
        <w:rPr>
          <w:sz w:val="10"/>
          <w:szCs w:val="10"/>
        </w:rPr>
      </w:pPr>
    </w:p>
    <w:p w14:paraId="377EB73C" w14:textId="77777777" w:rsidR="00EE553E" w:rsidRDefault="00EE553E" w:rsidP="00EE553E">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62960D69" wp14:editId="318D70ED">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BF76B"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13485290" w14:textId="77777777" w:rsidR="00EE553E" w:rsidRDefault="00EE553E" w:rsidP="00EE553E">
      <w:pPr>
        <w:ind w:firstLine="567"/>
        <w:rPr>
          <w:sz w:val="20"/>
        </w:rPr>
      </w:pPr>
    </w:p>
    <w:p w14:paraId="58942904" w14:textId="77777777" w:rsidR="00EE553E" w:rsidRPr="00D34CE7" w:rsidRDefault="00EE553E" w:rsidP="00EE553E">
      <w:pPr>
        <w:ind w:firstLine="567"/>
        <w:rPr>
          <w:sz w:val="10"/>
          <w:szCs w:val="10"/>
        </w:rPr>
      </w:pPr>
    </w:p>
    <w:p w14:paraId="46F65BF7" w14:textId="77777777" w:rsidR="00EE553E" w:rsidRDefault="00EE553E" w:rsidP="00EE553E">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1A3210A3" wp14:editId="0DB4FD35">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8EC6D"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7432E094" w14:textId="77777777" w:rsidR="00EE553E" w:rsidRPr="00623208" w:rsidRDefault="00EE553E" w:rsidP="00EE553E">
      <w:pPr>
        <w:pStyle w:val="Nagwek8"/>
        <w:ind w:left="360"/>
        <w:jc w:val="left"/>
        <w:rPr>
          <w:i/>
          <w:iCs/>
        </w:rPr>
      </w:pPr>
    </w:p>
    <w:p w14:paraId="5EDE8367" w14:textId="77777777" w:rsidR="00EE553E" w:rsidRDefault="00EE553E" w:rsidP="00EE553E">
      <w:pPr>
        <w:pStyle w:val="Tekstpodstawowy"/>
        <w:widowControl/>
        <w:rPr>
          <w:i w:val="0"/>
          <w:sz w:val="20"/>
        </w:rPr>
      </w:pPr>
      <w:r w:rsidRPr="00E943B1">
        <w:rPr>
          <w:i w:val="0"/>
          <w:sz w:val="20"/>
        </w:rPr>
        <w:t>* zaznaczyć właściwe</w:t>
      </w:r>
    </w:p>
    <w:p w14:paraId="1963E727" w14:textId="77777777" w:rsidR="00EE553E" w:rsidRPr="006406E3" w:rsidRDefault="00EE553E" w:rsidP="00EE553E">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28A789C1" w14:textId="77777777" w:rsidR="00EE553E" w:rsidRDefault="00EE553E" w:rsidP="00EE553E">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3E5C68A3" w14:textId="77777777" w:rsidR="00EE553E" w:rsidRDefault="00EE553E" w:rsidP="00EE553E">
      <w:pPr>
        <w:pStyle w:val="Tekstpodstawowy"/>
        <w:rPr>
          <w:i w:val="0"/>
          <w:sz w:val="19"/>
          <w:szCs w:val="19"/>
        </w:rPr>
      </w:pPr>
    </w:p>
    <w:p w14:paraId="7A26FF8A" w14:textId="77777777" w:rsidR="00EE553E" w:rsidRDefault="00EE553E" w:rsidP="00EE553E">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45265887" w14:textId="77777777" w:rsidR="00EE553E" w:rsidRDefault="00EE553E" w:rsidP="00EE553E">
      <w:pPr>
        <w:pStyle w:val="Tekstpodstawowy"/>
        <w:rPr>
          <w:i w:val="0"/>
          <w:sz w:val="14"/>
          <w:szCs w:val="14"/>
        </w:rPr>
      </w:pPr>
    </w:p>
    <w:p w14:paraId="6B1F1592" w14:textId="77777777" w:rsidR="00EE553E" w:rsidRDefault="00EE553E" w:rsidP="00EE553E">
      <w:pPr>
        <w:pStyle w:val="Tekstpodstawowy"/>
        <w:spacing w:line="480" w:lineRule="auto"/>
        <w:rPr>
          <w:i w:val="0"/>
          <w:sz w:val="20"/>
        </w:rPr>
      </w:pPr>
      <w:r>
        <w:rPr>
          <w:i w:val="0"/>
          <w:sz w:val="20"/>
        </w:rPr>
        <w:t>ZAMIERZAMY powierzyć podwykonawcom wykonanie następujących części zamówienia:</w:t>
      </w:r>
    </w:p>
    <w:p w14:paraId="228B7CC6" w14:textId="77777777" w:rsidR="00EE553E" w:rsidRDefault="00EE553E" w:rsidP="00EE553E">
      <w:pPr>
        <w:pStyle w:val="Tekstpodstawowy"/>
        <w:spacing w:line="480" w:lineRule="auto"/>
        <w:rPr>
          <w:i w:val="0"/>
          <w:sz w:val="20"/>
        </w:rPr>
      </w:pPr>
      <w:r>
        <w:rPr>
          <w:i w:val="0"/>
          <w:sz w:val="20"/>
        </w:rPr>
        <w:t>………………………………………………………………………………………………………………………</w:t>
      </w:r>
    </w:p>
    <w:p w14:paraId="5C3E7FC9" w14:textId="77777777" w:rsidR="00EE553E" w:rsidRDefault="00EE553E" w:rsidP="00EE553E">
      <w:pPr>
        <w:pStyle w:val="Tekstpodstawowy"/>
        <w:rPr>
          <w:i w:val="0"/>
          <w:sz w:val="20"/>
        </w:rPr>
      </w:pPr>
      <w:r>
        <w:rPr>
          <w:i w:val="0"/>
          <w:sz w:val="20"/>
        </w:rPr>
        <w:t>ZAMIERZAMY powierzyć wykonanie części zamówienia następującym podwykonawcom (o ile jest to wiadome, podać firmy podwykonawców):</w:t>
      </w:r>
    </w:p>
    <w:p w14:paraId="64B92346" w14:textId="77777777" w:rsidR="00EE553E" w:rsidRDefault="00EE553E" w:rsidP="00EE553E">
      <w:pPr>
        <w:pStyle w:val="Tekstpodstawowy"/>
        <w:rPr>
          <w:i w:val="0"/>
          <w:sz w:val="20"/>
        </w:rPr>
      </w:pPr>
    </w:p>
    <w:p w14:paraId="2D8B2BCB" w14:textId="77777777" w:rsidR="00EE553E" w:rsidRDefault="00EE553E" w:rsidP="00EE553E">
      <w:pPr>
        <w:pStyle w:val="Tekstpodstawowy"/>
        <w:rPr>
          <w:i w:val="0"/>
          <w:sz w:val="20"/>
        </w:rPr>
      </w:pPr>
      <w:r>
        <w:rPr>
          <w:i w:val="0"/>
          <w:sz w:val="20"/>
        </w:rPr>
        <w:t>………………………………………………………………………………………………………………………</w:t>
      </w:r>
    </w:p>
    <w:p w14:paraId="4F1BCBC9" w14:textId="77777777" w:rsidR="00EE553E" w:rsidRDefault="00EE553E" w:rsidP="00EE553E">
      <w:pPr>
        <w:pStyle w:val="Tekstpodstawowy"/>
        <w:rPr>
          <w:i w:val="0"/>
          <w:sz w:val="20"/>
          <w:u w:val="single"/>
        </w:rPr>
      </w:pPr>
      <w:r>
        <w:rPr>
          <w:i w:val="0"/>
          <w:sz w:val="20"/>
          <w:u w:val="single"/>
        </w:rPr>
        <w:t xml:space="preserve">                                                                                                                                                            </w:t>
      </w:r>
    </w:p>
    <w:p w14:paraId="7865AAF8" w14:textId="77777777" w:rsidR="00EE553E" w:rsidRDefault="00EE553E" w:rsidP="00EE553E">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6F5CDAD6" w14:textId="77777777" w:rsidR="00EE553E" w:rsidRPr="00F86D9B" w:rsidRDefault="00EE553E" w:rsidP="00EE553E">
      <w:pPr>
        <w:pStyle w:val="Tekstpodstawowy"/>
        <w:rPr>
          <w:i w:val="0"/>
          <w:sz w:val="18"/>
          <w:szCs w:val="18"/>
        </w:rPr>
      </w:pPr>
      <w:r w:rsidRPr="00807B8F">
        <w:rPr>
          <w:i w:val="0"/>
          <w:sz w:val="18"/>
          <w:szCs w:val="18"/>
        </w:rPr>
        <w:t>Brak informacji traktowane będzie, jako wykonanie całości zamówienia przez Wykonawcę</w:t>
      </w:r>
    </w:p>
    <w:p w14:paraId="58442F90" w14:textId="77777777" w:rsidR="00EE553E" w:rsidRDefault="00EE553E" w:rsidP="00EE553E">
      <w:pPr>
        <w:pStyle w:val="Tekstpodstawowy"/>
        <w:rPr>
          <w:i w:val="0"/>
          <w:sz w:val="19"/>
          <w:szCs w:val="19"/>
        </w:rPr>
      </w:pPr>
    </w:p>
    <w:p w14:paraId="4AE18FD6" w14:textId="77777777" w:rsidR="00EE553E" w:rsidRPr="001E6041" w:rsidRDefault="00EE553E" w:rsidP="00EE553E">
      <w:pPr>
        <w:pStyle w:val="Tekstpodstawowy"/>
        <w:rPr>
          <w:i w:val="0"/>
          <w:sz w:val="19"/>
          <w:szCs w:val="19"/>
        </w:rPr>
      </w:pPr>
    </w:p>
    <w:p w14:paraId="4A57ED7E" w14:textId="77777777" w:rsidR="00EE553E" w:rsidRPr="0094278E" w:rsidRDefault="00EE553E" w:rsidP="00EE553E">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2A3ED211" w14:textId="77777777" w:rsidR="00EE553E" w:rsidRPr="0055735B" w:rsidRDefault="00EE553E" w:rsidP="00EE553E">
      <w:pPr>
        <w:rPr>
          <w:sz w:val="20"/>
        </w:rPr>
      </w:pPr>
    </w:p>
    <w:p w14:paraId="470DA11B" w14:textId="77777777" w:rsidR="00EE553E" w:rsidRPr="0055735B" w:rsidRDefault="00EE553E" w:rsidP="00EE553E">
      <w:pPr>
        <w:numPr>
          <w:ilvl w:val="0"/>
          <w:numId w:val="60"/>
        </w:numPr>
        <w:suppressAutoHyphens w:val="0"/>
        <w:spacing w:after="240"/>
        <w:ind w:left="284" w:hanging="284"/>
        <w:rPr>
          <w:sz w:val="20"/>
        </w:rPr>
      </w:pPr>
      <w:r w:rsidRPr="0055735B">
        <w:rPr>
          <w:sz w:val="20"/>
        </w:rPr>
        <w:t>…………………………………………………………</w:t>
      </w:r>
    </w:p>
    <w:p w14:paraId="70EA54DC" w14:textId="77777777" w:rsidR="00EE553E" w:rsidRPr="0055735B" w:rsidRDefault="00EE553E" w:rsidP="00EE553E">
      <w:pPr>
        <w:numPr>
          <w:ilvl w:val="0"/>
          <w:numId w:val="60"/>
        </w:numPr>
        <w:suppressAutoHyphens w:val="0"/>
        <w:spacing w:after="240"/>
        <w:ind w:left="284" w:hanging="284"/>
        <w:rPr>
          <w:sz w:val="20"/>
        </w:rPr>
      </w:pPr>
      <w:r w:rsidRPr="0055735B">
        <w:rPr>
          <w:sz w:val="20"/>
        </w:rPr>
        <w:t>…………………………………………………………</w:t>
      </w:r>
    </w:p>
    <w:p w14:paraId="68C663C5" w14:textId="77777777" w:rsidR="00EE553E" w:rsidRPr="00BF52AD" w:rsidRDefault="00EE553E" w:rsidP="00EE553E">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1DEE737B" w14:textId="77777777" w:rsidR="00EE553E" w:rsidRPr="0055735B" w:rsidRDefault="00EE553E" w:rsidP="00EE553E">
      <w:pPr>
        <w:pStyle w:val="Tekstpodstawowy"/>
        <w:ind w:left="284" w:hanging="284"/>
        <w:rPr>
          <w:sz w:val="20"/>
        </w:rPr>
      </w:pPr>
    </w:p>
    <w:p w14:paraId="5FD0F346" w14:textId="77777777" w:rsidR="00EE553E" w:rsidRDefault="00EE553E" w:rsidP="00EE553E">
      <w:pPr>
        <w:tabs>
          <w:tab w:val="left" w:pos="1069"/>
        </w:tabs>
        <w:ind w:left="840"/>
        <w:jc w:val="right"/>
        <w:rPr>
          <w:rFonts w:ascii="Tahoma" w:hAnsi="Tahoma" w:cs="Tahoma"/>
          <w:position w:val="10"/>
          <w:sz w:val="20"/>
        </w:rPr>
      </w:pPr>
    </w:p>
    <w:p w14:paraId="6E11AA1B" w14:textId="77777777" w:rsidR="00EE553E" w:rsidRDefault="00EE553E" w:rsidP="00EE553E">
      <w:pPr>
        <w:tabs>
          <w:tab w:val="left" w:pos="1069"/>
        </w:tabs>
        <w:ind w:left="840"/>
        <w:jc w:val="right"/>
        <w:rPr>
          <w:rFonts w:ascii="Tahoma" w:hAnsi="Tahoma" w:cs="Tahoma"/>
          <w:position w:val="10"/>
          <w:sz w:val="20"/>
        </w:rPr>
      </w:pPr>
    </w:p>
    <w:p w14:paraId="36B7BA4E" w14:textId="77777777" w:rsidR="00EE553E" w:rsidRPr="00154D11" w:rsidRDefault="00EE553E" w:rsidP="00EE553E">
      <w:pPr>
        <w:tabs>
          <w:tab w:val="left" w:pos="1069"/>
        </w:tabs>
        <w:ind w:left="840"/>
        <w:jc w:val="right"/>
        <w:rPr>
          <w:rFonts w:ascii="Tahoma" w:hAnsi="Tahoma" w:cs="Tahoma"/>
          <w:position w:val="10"/>
          <w:sz w:val="20"/>
        </w:rPr>
      </w:pPr>
    </w:p>
    <w:p w14:paraId="41731CC6" w14:textId="77777777" w:rsidR="00EE553E" w:rsidRPr="002D31CF" w:rsidRDefault="00EE553E" w:rsidP="00EE553E">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p w14:paraId="2A2A678A" w14:textId="263D1FD0" w:rsidR="00CE5392" w:rsidRDefault="00CE5392" w:rsidP="00CE5392">
      <w:pPr>
        <w:tabs>
          <w:tab w:val="left" w:pos="567"/>
        </w:tabs>
        <w:jc w:val="both"/>
        <w:rPr>
          <w:rFonts w:ascii="Tahoma" w:hAnsi="Tahoma" w:cs="Tahoma"/>
          <w:b/>
          <w:bCs/>
          <w:sz w:val="32"/>
          <w:szCs w:val="32"/>
        </w:rPr>
      </w:pPr>
    </w:p>
    <w:sectPr w:rsidR="00CE5392" w:rsidSect="00957119">
      <w:headerReference w:type="default" r:id="rId10"/>
      <w:footerReference w:type="even" r:id="rId11"/>
      <w:footerReference w:type="default" r:id="rId12"/>
      <w:headerReference w:type="first" r:id="rId13"/>
      <w:footerReference w:type="first" r:id="rId14"/>
      <w:footnotePr>
        <w:pos w:val="beneathText"/>
      </w:footnotePr>
      <w:pgSz w:w="11905" w:h="16837" w:code="9"/>
      <w:pgMar w:top="735" w:right="1418" w:bottom="1559" w:left="1418" w:header="0"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EE"/>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2C7E4" w14:textId="77777777" w:rsidR="001C6720" w:rsidRPr="00806CE1" w:rsidRDefault="001C6720" w:rsidP="001C6720">
    <w:pPr>
      <w:pStyle w:val="Nagwek5"/>
      <w:tabs>
        <w:tab w:val="left" w:pos="2552"/>
      </w:tabs>
      <w:ind w:left="708"/>
      <w:jc w:val="left"/>
      <w:rPr>
        <w:rFonts w:ascii="Tahoma" w:hAnsi="Tahoma" w:cs="Tahoma"/>
        <w:i w:val="0"/>
        <w:color w:val="808080"/>
        <w:sz w:val="18"/>
        <w:szCs w:val="18"/>
        <w:lang w:val="pl-PL"/>
      </w:rPr>
    </w:pPr>
    <w:r>
      <w:rPr>
        <w:rFonts w:ascii="Tahoma" w:hAnsi="Tahoma" w:cs="Tahoma"/>
        <w:noProof/>
        <w:color w:val="808080"/>
        <w:sz w:val="12"/>
        <w:szCs w:val="12"/>
      </w:rPr>
      <w:drawing>
        <wp:anchor distT="0" distB="0" distL="114300" distR="114300" simplePos="0" relativeHeight="251663872" behindDoc="1" locked="0" layoutInCell="1" allowOverlap="1" wp14:anchorId="0BEF7F37" wp14:editId="7DF020BE">
          <wp:simplePos x="0" y="0"/>
          <wp:positionH relativeFrom="column">
            <wp:posOffset>2204720</wp:posOffset>
          </wp:positionH>
          <wp:positionV relativeFrom="paragraph">
            <wp:posOffset>-59690</wp:posOffset>
          </wp:positionV>
          <wp:extent cx="2703679" cy="599440"/>
          <wp:effectExtent l="0" t="0" r="1905" b="0"/>
          <wp:wrapNone/>
          <wp:docPr id="14416559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0493" cy="60095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pl-PL"/>
      </w:rPr>
      <w:drawing>
        <wp:anchor distT="0" distB="0" distL="114935" distR="114935" simplePos="0" relativeHeight="251662848" behindDoc="0" locked="0" layoutInCell="1" allowOverlap="1" wp14:anchorId="002508F8" wp14:editId="27D5D3F5">
          <wp:simplePos x="0" y="0"/>
          <wp:positionH relativeFrom="column">
            <wp:posOffset>-146050</wp:posOffset>
          </wp:positionH>
          <wp:positionV relativeFrom="paragraph">
            <wp:posOffset>19685</wp:posOffset>
          </wp:positionV>
          <wp:extent cx="470535" cy="514985"/>
          <wp:effectExtent l="0" t="0" r="5715" b="0"/>
          <wp:wrapNone/>
          <wp:docPr id="1686175949" name="Obraz 1686175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lang w:val="pl-PL"/>
      </w:rPr>
      <mc:AlternateContent>
        <mc:Choice Requires="wps">
          <w:drawing>
            <wp:anchor distT="0" distB="0" distL="114300" distR="114300" simplePos="0" relativeHeight="251661824" behindDoc="0" locked="0" layoutInCell="1" allowOverlap="1" wp14:anchorId="51312AE2" wp14:editId="6646EFE6">
              <wp:simplePos x="0" y="0"/>
              <wp:positionH relativeFrom="column">
                <wp:posOffset>-238760</wp:posOffset>
              </wp:positionH>
              <wp:positionV relativeFrom="paragraph">
                <wp:posOffset>-60960</wp:posOffset>
              </wp:positionV>
              <wp:extent cx="6199505" cy="0"/>
              <wp:effectExtent l="8890" t="5715" r="11430" b="13335"/>
              <wp:wrapNone/>
              <wp:docPr id="343818629" name="Łącznik prosty 3438186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2A876" id="Łącznik prosty 34381862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675B4088" w14:textId="77777777" w:rsidR="001C6720" w:rsidRDefault="001C6720" w:rsidP="001C6720">
    <w:pPr>
      <w:pStyle w:val="Stopka"/>
      <w:tabs>
        <w:tab w:val="clear" w:pos="4536"/>
        <w:tab w:val="clear" w:pos="9072"/>
        <w:tab w:val="left" w:pos="709"/>
        <w:tab w:val="left" w:pos="2552"/>
        <w:tab w:val="left" w:pos="5520"/>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r>
      <w:rPr>
        <w:rFonts w:ascii="Tahoma" w:hAnsi="Tahoma" w:cs="Tahoma"/>
        <w:color w:val="808080"/>
        <w:sz w:val="12"/>
        <w:szCs w:val="12"/>
      </w:rPr>
      <w:tab/>
    </w:r>
  </w:p>
  <w:p w14:paraId="32C77EEB" w14:textId="77777777" w:rsidR="001C6720" w:rsidRPr="0082464B" w:rsidRDefault="001C6720" w:rsidP="001C6720">
    <w:pPr>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p>
  <w:p w14:paraId="2A5CCB39" w14:textId="77777777" w:rsidR="001C6720" w:rsidRPr="00712C12" w:rsidRDefault="001C6720" w:rsidP="001C6720">
    <w:pPr>
      <w:pStyle w:val="Stopka"/>
      <w:jc w:val="right"/>
      <w:rPr>
        <w:szCs w:val="12"/>
        <w:lang w:val="pl-PL"/>
      </w:rPr>
    </w:pP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p w14:paraId="44ED18FB" w14:textId="77777777" w:rsidR="001C6720" w:rsidRPr="001C6720" w:rsidRDefault="001C6720" w:rsidP="001C6720">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6704" behindDoc="1" locked="0" layoutInCell="1" allowOverlap="1" wp14:anchorId="4BB65D38" wp14:editId="7BC0E67D">
          <wp:simplePos x="0" y="0"/>
          <wp:positionH relativeFrom="column">
            <wp:posOffset>-1309370</wp:posOffset>
          </wp:positionH>
          <wp:positionV relativeFrom="paragraph">
            <wp:posOffset>631825</wp:posOffset>
          </wp:positionV>
          <wp:extent cx="7886065" cy="365760"/>
          <wp:effectExtent l="0" t="0" r="0" b="0"/>
          <wp:wrapNone/>
          <wp:docPr id="298856392" name="Obraz 298856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3632" behindDoc="0" locked="0" layoutInCell="1" allowOverlap="1" wp14:anchorId="14134281" wp14:editId="325755FA">
          <wp:simplePos x="0" y="0"/>
          <wp:positionH relativeFrom="column">
            <wp:posOffset>12700</wp:posOffset>
          </wp:positionH>
          <wp:positionV relativeFrom="paragraph">
            <wp:posOffset>61595</wp:posOffset>
          </wp:positionV>
          <wp:extent cx="498475" cy="546100"/>
          <wp:effectExtent l="0" t="0" r="0" b="0"/>
          <wp:wrapNone/>
          <wp:docPr id="350849755" name="Obraz 350849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71F7F" w14:textId="77777777" w:rsidR="00371788" w:rsidRDefault="00371788" w:rsidP="00371788">
    <w:pPr>
      <w:pBdr>
        <w:bottom w:val="single" w:sz="4" w:space="1" w:color="auto"/>
      </w:pBdr>
      <w:jc w:val="center"/>
      <w:rPr>
        <w:sz w:val="20"/>
      </w:rPr>
    </w:pPr>
  </w:p>
  <w:p w14:paraId="25F9777A" w14:textId="77777777" w:rsidR="00371788" w:rsidRDefault="00371788" w:rsidP="00371788">
    <w:pPr>
      <w:pBdr>
        <w:bottom w:val="single" w:sz="4" w:space="1" w:color="auto"/>
      </w:pBdr>
      <w:jc w:val="center"/>
      <w:rPr>
        <w:sz w:val="20"/>
      </w:rPr>
    </w:pPr>
  </w:p>
  <w:p w14:paraId="5B5047D1" w14:textId="77777777" w:rsidR="00371788" w:rsidRPr="00F14C11" w:rsidRDefault="00371788" w:rsidP="00371788">
    <w:pPr>
      <w:pBdr>
        <w:bottom w:val="single" w:sz="4" w:space="1" w:color="auto"/>
      </w:pBdr>
      <w:jc w:val="center"/>
      <w:rPr>
        <w:sz w:val="20"/>
      </w:rPr>
    </w:pPr>
    <w:r>
      <w:rPr>
        <w:sz w:val="20"/>
      </w:rPr>
      <w:t>Tryb podstawowy bez przeprowadzania negocjacji na d</w:t>
    </w:r>
    <w:r w:rsidRPr="00FD74C6">
      <w:rPr>
        <w:sz w:val="20"/>
      </w:rPr>
      <w:t>ostaw</w:t>
    </w:r>
    <w:r>
      <w:rPr>
        <w:sz w:val="20"/>
      </w:rPr>
      <w:t>ę</w:t>
    </w:r>
    <w:r w:rsidRPr="00FD74C6">
      <w:rPr>
        <w:sz w:val="20"/>
      </w:rPr>
      <w:t xml:space="preserve"> sprzętu specjalistycznego dla jednostki OSP Łopuszna i Krauszów - zapobieganie sutkom powodzi</w:t>
    </w:r>
  </w:p>
  <w:p w14:paraId="7962CA14" w14:textId="77777777" w:rsidR="00064FC4" w:rsidRPr="00783000" w:rsidRDefault="00064FC4" w:rsidP="00F14C11">
    <w:pPr>
      <w:pBdr>
        <w:bottom w:val="single" w:sz="4" w:space="1" w:color="auto"/>
      </w:pBdr>
      <w:jc w:val="center"/>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9776" behindDoc="1" locked="0" layoutInCell="1" allowOverlap="1" wp14:anchorId="29026533" wp14:editId="61E7269B">
          <wp:simplePos x="0" y="0"/>
          <wp:positionH relativeFrom="column">
            <wp:posOffset>-796925</wp:posOffset>
          </wp:positionH>
          <wp:positionV relativeFrom="paragraph">
            <wp:posOffset>-592455</wp:posOffset>
          </wp:positionV>
          <wp:extent cx="7256145" cy="1133475"/>
          <wp:effectExtent l="0" t="0" r="0" b="0"/>
          <wp:wrapNone/>
          <wp:docPr id="425898690" name="Obraz 42589869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64688927">
    <w:abstractNumId w:val="5"/>
  </w:num>
  <w:num w:numId="2" w16cid:durableId="473715995">
    <w:abstractNumId w:val="7"/>
  </w:num>
  <w:num w:numId="3" w16cid:durableId="1111512118">
    <w:abstractNumId w:val="15"/>
  </w:num>
  <w:num w:numId="4" w16cid:durableId="1641299164">
    <w:abstractNumId w:val="16"/>
  </w:num>
  <w:num w:numId="5" w16cid:durableId="2060744664">
    <w:abstractNumId w:val="27"/>
  </w:num>
  <w:num w:numId="6" w16cid:durableId="2081369652">
    <w:abstractNumId w:val="28"/>
  </w:num>
  <w:num w:numId="7" w16cid:durableId="2074545037">
    <w:abstractNumId w:val="29"/>
  </w:num>
  <w:num w:numId="8" w16cid:durableId="1083186940">
    <w:abstractNumId w:val="31"/>
  </w:num>
  <w:num w:numId="9" w16cid:durableId="2089764961">
    <w:abstractNumId w:val="47"/>
  </w:num>
  <w:num w:numId="10" w16cid:durableId="1862627134">
    <w:abstractNumId w:val="72"/>
  </w:num>
  <w:num w:numId="11" w16cid:durableId="150755222">
    <w:abstractNumId w:val="73"/>
  </w:num>
  <w:num w:numId="12" w16cid:durableId="427392687">
    <w:abstractNumId w:val="179"/>
  </w:num>
  <w:num w:numId="13" w16cid:durableId="1266884645">
    <w:abstractNumId w:val="178"/>
  </w:num>
  <w:num w:numId="14" w16cid:durableId="1759710266">
    <w:abstractNumId w:val="177"/>
  </w:num>
  <w:num w:numId="15" w16cid:durableId="1160118910">
    <w:abstractNumId w:val="167"/>
  </w:num>
  <w:num w:numId="16" w16cid:durableId="1765421097">
    <w:abstractNumId w:val="158"/>
  </w:num>
  <w:num w:numId="17" w16cid:durableId="1026180054">
    <w:abstractNumId w:val="159"/>
  </w:num>
  <w:num w:numId="18" w16cid:durableId="408844123">
    <w:abstractNumId w:val="133"/>
  </w:num>
  <w:num w:numId="19" w16cid:durableId="182868321">
    <w:abstractNumId w:val="163"/>
  </w:num>
  <w:num w:numId="20" w16cid:durableId="118228128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1959530">
    <w:abstractNumId w:val="176"/>
  </w:num>
  <w:num w:numId="22" w16cid:durableId="90054320">
    <w:abstractNumId w:val="147"/>
  </w:num>
  <w:num w:numId="23" w16cid:durableId="957298044">
    <w:abstractNumId w:val="129"/>
  </w:num>
  <w:num w:numId="24" w16cid:durableId="2045279335">
    <w:abstractNumId w:val="149"/>
  </w:num>
  <w:num w:numId="25" w16cid:durableId="870800692">
    <w:abstractNumId w:val="174"/>
  </w:num>
  <w:num w:numId="26" w16cid:durableId="1270695575">
    <w:abstractNumId w:val="126"/>
  </w:num>
  <w:num w:numId="27" w16cid:durableId="1334453340">
    <w:abstractNumId w:val="33"/>
  </w:num>
  <w:num w:numId="28" w16cid:durableId="581257465">
    <w:abstractNumId w:val="150"/>
  </w:num>
  <w:num w:numId="29" w16cid:durableId="789781284">
    <w:abstractNumId w:val="143"/>
  </w:num>
  <w:num w:numId="30" w16cid:durableId="681474916">
    <w:abstractNumId w:val="152"/>
  </w:num>
  <w:num w:numId="31" w16cid:durableId="261258780">
    <w:abstractNumId w:val="171"/>
  </w:num>
  <w:num w:numId="32" w16cid:durableId="63191121">
    <w:abstractNumId w:val="160"/>
  </w:num>
  <w:num w:numId="33" w16cid:durableId="791245632">
    <w:abstractNumId w:val="170"/>
  </w:num>
  <w:num w:numId="34" w16cid:durableId="472985509">
    <w:abstractNumId w:val="140"/>
  </w:num>
  <w:num w:numId="35" w16cid:durableId="847644123">
    <w:abstractNumId w:val="180"/>
  </w:num>
  <w:num w:numId="36" w16cid:durableId="1641498797">
    <w:abstractNumId w:val="139"/>
  </w:num>
  <w:num w:numId="37" w16cid:durableId="2049331149">
    <w:abstractNumId w:val="144"/>
  </w:num>
  <w:num w:numId="38" w16cid:durableId="410397717">
    <w:abstractNumId w:val="136"/>
  </w:num>
  <w:num w:numId="39" w16cid:durableId="445388692">
    <w:abstractNumId w:val="175"/>
  </w:num>
  <w:num w:numId="40" w16cid:durableId="1825508733">
    <w:abstractNumId w:val="131"/>
  </w:num>
  <w:num w:numId="41" w16cid:durableId="668603550">
    <w:abstractNumId w:val="146"/>
  </w:num>
  <w:num w:numId="42" w16cid:durableId="115805334">
    <w:abstractNumId w:val="173"/>
  </w:num>
  <w:num w:numId="43" w16cid:durableId="1063941793">
    <w:abstractNumId w:val="165"/>
  </w:num>
  <w:num w:numId="44" w16cid:durableId="987169032">
    <w:abstractNumId w:val="157"/>
  </w:num>
  <w:num w:numId="45" w16cid:durableId="1167089168">
    <w:abstractNumId w:val="148"/>
  </w:num>
  <w:num w:numId="46" w16cid:durableId="855196213">
    <w:abstractNumId w:val="161"/>
  </w:num>
  <w:num w:numId="47" w16cid:durableId="197666278">
    <w:abstractNumId w:val="135"/>
  </w:num>
  <w:num w:numId="48" w16cid:durableId="1155415900">
    <w:abstractNumId w:val="141"/>
  </w:num>
  <w:num w:numId="49" w16cid:durableId="1369646364">
    <w:abstractNumId w:val="153"/>
  </w:num>
  <w:num w:numId="50" w16cid:durableId="1318923552">
    <w:abstractNumId w:val="155"/>
  </w:num>
  <w:num w:numId="51" w16cid:durableId="515080070">
    <w:abstractNumId w:val="169"/>
  </w:num>
  <w:num w:numId="52" w16cid:durableId="576134802">
    <w:abstractNumId w:val="134"/>
  </w:num>
  <w:num w:numId="53" w16cid:durableId="1244298723">
    <w:abstractNumId w:val="128"/>
  </w:num>
  <w:num w:numId="54" w16cid:durableId="223612291">
    <w:abstractNumId w:val="124"/>
  </w:num>
  <w:num w:numId="55" w16cid:durableId="1646397059">
    <w:abstractNumId w:val="142"/>
  </w:num>
  <w:num w:numId="56" w16cid:durableId="175387422">
    <w:abstractNumId w:val="151"/>
  </w:num>
  <w:num w:numId="57" w16cid:durableId="2110587592">
    <w:abstractNumId w:val="156"/>
  </w:num>
  <w:num w:numId="58" w16cid:durableId="677926643">
    <w:abstractNumId w:val="154"/>
  </w:num>
  <w:num w:numId="59" w16cid:durableId="1224102000">
    <w:abstractNumId w:val="166"/>
  </w:num>
  <w:num w:numId="60" w16cid:durableId="660742008">
    <w:abstractNumId w:val="168"/>
  </w:num>
  <w:num w:numId="61" w16cid:durableId="1704204752">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88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3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7CF"/>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680"/>
    <w:rsid w:val="001819DB"/>
    <w:rsid w:val="00182E24"/>
    <w:rsid w:val="00182E9D"/>
    <w:rsid w:val="001833B4"/>
    <w:rsid w:val="00183CA0"/>
    <w:rsid w:val="00183F8B"/>
    <w:rsid w:val="001847EF"/>
    <w:rsid w:val="00184F9E"/>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6720"/>
    <w:rsid w:val="001C760A"/>
    <w:rsid w:val="001C79D1"/>
    <w:rsid w:val="001C7D1C"/>
    <w:rsid w:val="001D0001"/>
    <w:rsid w:val="001D1B67"/>
    <w:rsid w:val="001D322F"/>
    <w:rsid w:val="001D3354"/>
    <w:rsid w:val="001D40C4"/>
    <w:rsid w:val="001D49B5"/>
    <w:rsid w:val="001D51E7"/>
    <w:rsid w:val="001D5213"/>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88"/>
    <w:rsid w:val="001F786C"/>
    <w:rsid w:val="0020016F"/>
    <w:rsid w:val="002002D7"/>
    <w:rsid w:val="00202BFA"/>
    <w:rsid w:val="002032FF"/>
    <w:rsid w:val="0020394C"/>
    <w:rsid w:val="002049BD"/>
    <w:rsid w:val="00205A43"/>
    <w:rsid w:val="00205C23"/>
    <w:rsid w:val="00207A6B"/>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4598"/>
    <w:rsid w:val="002346B8"/>
    <w:rsid w:val="00236062"/>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E69B6"/>
    <w:rsid w:val="002F0269"/>
    <w:rsid w:val="002F058B"/>
    <w:rsid w:val="002F0C91"/>
    <w:rsid w:val="002F0EAE"/>
    <w:rsid w:val="002F18BF"/>
    <w:rsid w:val="002F27F7"/>
    <w:rsid w:val="002F3420"/>
    <w:rsid w:val="002F52B5"/>
    <w:rsid w:val="002F5430"/>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6CBB"/>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1788"/>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50B"/>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E46"/>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8C8"/>
    <w:rsid w:val="003F1A7A"/>
    <w:rsid w:val="003F1F0C"/>
    <w:rsid w:val="003F216E"/>
    <w:rsid w:val="003F2376"/>
    <w:rsid w:val="003F2AE3"/>
    <w:rsid w:val="003F2BC9"/>
    <w:rsid w:val="003F3458"/>
    <w:rsid w:val="003F373B"/>
    <w:rsid w:val="003F37F8"/>
    <w:rsid w:val="003F5766"/>
    <w:rsid w:val="003F5E3C"/>
    <w:rsid w:val="003F7471"/>
    <w:rsid w:val="003F7B0C"/>
    <w:rsid w:val="003F7F20"/>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08D3"/>
    <w:rsid w:val="00460E30"/>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4FF"/>
    <w:rsid w:val="004A4A83"/>
    <w:rsid w:val="004A5692"/>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480A"/>
    <w:rsid w:val="004D4D0B"/>
    <w:rsid w:val="004D66AA"/>
    <w:rsid w:val="004D71D2"/>
    <w:rsid w:val="004D73FA"/>
    <w:rsid w:val="004E0509"/>
    <w:rsid w:val="004E2EE2"/>
    <w:rsid w:val="004E2F8B"/>
    <w:rsid w:val="004E3000"/>
    <w:rsid w:val="004E3C40"/>
    <w:rsid w:val="004E3C97"/>
    <w:rsid w:val="004E3F9F"/>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3635"/>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0F51"/>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31A7"/>
    <w:rsid w:val="005E3672"/>
    <w:rsid w:val="005E4C30"/>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19A"/>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6527"/>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924"/>
    <w:rsid w:val="00656CD9"/>
    <w:rsid w:val="00656DDB"/>
    <w:rsid w:val="00657188"/>
    <w:rsid w:val="00660675"/>
    <w:rsid w:val="00661B53"/>
    <w:rsid w:val="00661EA5"/>
    <w:rsid w:val="00662300"/>
    <w:rsid w:val="00662AB6"/>
    <w:rsid w:val="00662B1E"/>
    <w:rsid w:val="00663E88"/>
    <w:rsid w:val="00664551"/>
    <w:rsid w:val="0066490C"/>
    <w:rsid w:val="00664D42"/>
    <w:rsid w:val="00665C8B"/>
    <w:rsid w:val="00666AA6"/>
    <w:rsid w:val="00666D3E"/>
    <w:rsid w:val="00667221"/>
    <w:rsid w:val="006678BA"/>
    <w:rsid w:val="00667C52"/>
    <w:rsid w:val="00671430"/>
    <w:rsid w:val="00671D6B"/>
    <w:rsid w:val="00672F6C"/>
    <w:rsid w:val="00673033"/>
    <w:rsid w:val="006734DD"/>
    <w:rsid w:val="0067391A"/>
    <w:rsid w:val="00675842"/>
    <w:rsid w:val="00675FD8"/>
    <w:rsid w:val="00676057"/>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49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598"/>
    <w:rsid w:val="007017F0"/>
    <w:rsid w:val="00701CBD"/>
    <w:rsid w:val="00701D26"/>
    <w:rsid w:val="0070282B"/>
    <w:rsid w:val="00703EB7"/>
    <w:rsid w:val="00704F58"/>
    <w:rsid w:val="00705E43"/>
    <w:rsid w:val="00706EE0"/>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000"/>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4FF0"/>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183"/>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3329"/>
    <w:rsid w:val="00933F05"/>
    <w:rsid w:val="009342D0"/>
    <w:rsid w:val="00934363"/>
    <w:rsid w:val="00934EF8"/>
    <w:rsid w:val="0093524B"/>
    <w:rsid w:val="00935C5F"/>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11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C1B"/>
    <w:rsid w:val="00977DB0"/>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43E"/>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0BE"/>
    <w:rsid w:val="00A10EA3"/>
    <w:rsid w:val="00A11489"/>
    <w:rsid w:val="00A12C39"/>
    <w:rsid w:val="00A14D2C"/>
    <w:rsid w:val="00A16001"/>
    <w:rsid w:val="00A20FCE"/>
    <w:rsid w:val="00A21E1A"/>
    <w:rsid w:val="00A2286B"/>
    <w:rsid w:val="00A22CF8"/>
    <w:rsid w:val="00A22E34"/>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88B"/>
    <w:rsid w:val="00A42EF1"/>
    <w:rsid w:val="00A44386"/>
    <w:rsid w:val="00A45401"/>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869"/>
    <w:rsid w:val="00A73A96"/>
    <w:rsid w:val="00A763B1"/>
    <w:rsid w:val="00A76AD6"/>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4C7"/>
    <w:rsid w:val="00B13EB9"/>
    <w:rsid w:val="00B15980"/>
    <w:rsid w:val="00B16368"/>
    <w:rsid w:val="00B163BD"/>
    <w:rsid w:val="00B2098B"/>
    <w:rsid w:val="00B22C3D"/>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4621"/>
    <w:rsid w:val="00BD538D"/>
    <w:rsid w:val="00BE02F3"/>
    <w:rsid w:val="00BE1761"/>
    <w:rsid w:val="00BE1AC6"/>
    <w:rsid w:val="00BE275A"/>
    <w:rsid w:val="00BE2C80"/>
    <w:rsid w:val="00BE40CF"/>
    <w:rsid w:val="00BE527F"/>
    <w:rsid w:val="00BE7537"/>
    <w:rsid w:val="00BE7C7D"/>
    <w:rsid w:val="00BF01B1"/>
    <w:rsid w:val="00BF177F"/>
    <w:rsid w:val="00BF2775"/>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A3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73B"/>
    <w:rsid w:val="00C72988"/>
    <w:rsid w:val="00C72CBF"/>
    <w:rsid w:val="00C759A1"/>
    <w:rsid w:val="00C800B3"/>
    <w:rsid w:val="00C807B0"/>
    <w:rsid w:val="00C813F5"/>
    <w:rsid w:val="00C84048"/>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56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CF7CEE"/>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3F2"/>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5AF4"/>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33F"/>
    <w:rsid w:val="00E71DC6"/>
    <w:rsid w:val="00E72270"/>
    <w:rsid w:val="00E746EC"/>
    <w:rsid w:val="00E7492C"/>
    <w:rsid w:val="00E7564D"/>
    <w:rsid w:val="00E75F5E"/>
    <w:rsid w:val="00E77546"/>
    <w:rsid w:val="00E77E6E"/>
    <w:rsid w:val="00E77F52"/>
    <w:rsid w:val="00E81B2E"/>
    <w:rsid w:val="00E830E4"/>
    <w:rsid w:val="00E8390C"/>
    <w:rsid w:val="00E84EF2"/>
    <w:rsid w:val="00E85879"/>
    <w:rsid w:val="00E866F0"/>
    <w:rsid w:val="00E8678D"/>
    <w:rsid w:val="00E86C46"/>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D72A0"/>
    <w:rsid w:val="00EE1392"/>
    <w:rsid w:val="00EE17D9"/>
    <w:rsid w:val="00EE1815"/>
    <w:rsid w:val="00EE2318"/>
    <w:rsid w:val="00EE269A"/>
    <w:rsid w:val="00EE3127"/>
    <w:rsid w:val="00EE31AA"/>
    <w:rsid w:val="00EE4819"/>
    <w:rsid w:val="00EE49D9"/>
    <w:rsid w:val="00EE4F76"/>
    <w:rsid w:val="00EE553E"/>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806"/>
    <w:rsid w:val="00F35D70"/>
    <w:rsid w:val="00F40AFE"/>
    <w:rsid w:val="00F41CA8"/>
    <w:rsid w:val="00F4212E"/>
    <w:rsid w:val="00F44279"/>
    <w:rsid w:val="00F44DBA"/>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4D2"/>
    <w:rsid w:val="00FA67B5"/>
    <w:rsid w:val="00FA7C2A"/>
    <w:rsid w:val="00FB02ED"/>
    <w:rsid w:val="00FB2BDE"/>
    <w:rsid w:val="00FB378C"/>
    <w:rsid w:val="00FB41FF"/>
    <w:rsid w:val="00FB4760"/>
    <w:rsid w:val="00FB4B4B"/>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3E9"/>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uiPriority w:val="39"/>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link w:val="Nagwek8"/>
    <w:rsid w:val="00EE553E"/>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EE553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306932518">
      <w:bodyDiv w:val="1"/>
      <w:marLeft w:val="0"/>
      <w:marRight w:val="0"/>
      <w:marTop w:val="0"/>
      <w:marBottom w:val="0"/>
      <w:divBdr>
        <w:top w:val="none" w:sz="0" w:space="0" w:color="auto"/>
        <w:left w:val="none" w:sz="0" w:space="0" w:color="auto"/>
        <w:bottom w:val="none" w:sz="0" w:space="0" w:color="auto"/>
        <w:right w:val="none" w:sz="0" w:space="0" w:color="auto"/>
      </w:divBdr>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3.jpeg"/><Relationship Id="rId1" Type="http://schemas.openxmlformats.org/officeDocument/2006/relationships/image" Target="media/image5.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936</Words>
  <Characters>5617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6540</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19</cp:revision>
  <cp:lastPrinted>2024-11-20T07:19:00Z</cp:lastPrinted>
  <dcterms:created xsi:type="dcterms:W3CDTF">2024-05-10T10:22:00Z</dcterms:created>
  <dcterms:modified xsi:type="dcterms:W3CDTF">2024-11-20T07:19:00Z</dcterms:modified>
</cp:coreProperties>
</file>