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339" w:rsidRPr="00A54CD5" w:rsidRDefault="003E2339" w:rsidP="005E2797">
      <w:pPr>
        <w:jc w:val="right"/>
        <w:rPr>
          <w:rFonts w:ascii="Calibri" w:hAnsi="Calibri"/>
        </w:rPr>
      </w:pPr>
      <w:r w:rsidRPr="00A54CD5">
        <w:rPr>
          <w:rFonts w:ascii="Calibri" w:hAnsi="Calibri"/>
        </w:rPr>
        <w:t>Załą</w:t>
      </w:r>
      <w:r w:rsidR="00C0609C">
        <w:rPr>
          <w:rFonts w:ascii="Calibri" w:hAnsi="Calibri"/>
        </w:rPr>
        <w:t>cznik nr 2</w:t>
      </w:r>
      <w:bookmarkStart w:id="0" w:name="_GoBack"/>
      <w:bookmarkEnd w:id="0"/>
      <w:r w:rsidR="00CF13F9">
        <w:rPr>
          <w:rFonts w:ascii="Calibri" w:hAnsi="Calibri"/>
        </w:rPr>
        <w:t xml:space="preserve"> w do umowy  nr ……../TI/2024</w:t>
      </w:r>
    </w:p>
    <w:p w:rsidR="003E2339" w:rsidRPr="003C2230" w:rsidRDefault="003E2339" w:rsidP="005E2797">
      <w:pPr>
        <w:jc w:val="right"/>
      </w:pPr>
    </w:p>
    <w:p w:rsidR="003E2339" w:rsidRPr="00390641" w:rsidRDefault="003E2339" w:rsidP="005E2797">
      <w:pPr>
        <w:jc w:val="center"/>
        <w:rPr>
          <w:rFonts w:ascii="Tahoma" w:hAnsi="Tahoma" w:cs="Tahoma"/>
          <w:b/>
        </w:rPr>
      </w:pPr>
      <w:r w:rsidRPr="00390641">
        <w:rPr>
          <w:rFonts w:ascii="Tahoma" w:hAnsi="Tahoma" w:cs="Tahoma"/>
          <w:b/>
        </w:rPr>
        <w:t>PROTOKÓŁ ODBIORU DOSTAWY / USŁUGI</w:t>
      </w:r>
    </w:p>
    <w:p w:rsidR="003E2339" w:rsidRDefault="003E2339" w:rsidP="005E2797">
      <w:pPr>
        <w:rPr>
          <w:rFonts w:ascii="Tahoma" w:hAnsi="Tahoma" w:cs="Tahoma"/>
          <w:sz w:val="20"/>
          <w:szCs w:val="20"/>
        </w:rPr>
      </w:pPr>
    </w:p>
    <w:p w:rsidR="003E2339" w:rsidRPr="00390641" w:rsidRDefault="003E2339" w:rsidP="00D91446">
      <w:pPr>
        <w:jc w:val="both"/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Przedmiotem dostawy / usługi i odbioru w ramach umowy</w:t>
      </w:r>
      <w:r w:rsidR="00CF13F9">
        <w:rPr>
          <w:rFonts w:ascii="Tahoma" w:hAnsi="Tahoma" w:cs="Tahoma"/>
          <w:sz w:val="20"/>
          <w:szCs w:val="20"/>
        </w:rPr>
        <w:t xml:space="preserve">   nr ……………………</w:t>
      </w:r>
      <w:r>
        <w:rPr>
          <w:rFonts w:ascii="Tahoma" w:hAnsi="Tahoma" w:cs="Tahoma"/>
          <w:sz w:val="20"/>
          <w:szCs w:val="20"/>
        </w:rPr>
        <w:t xml:space="preserve"> </w:t>
      </w:r>
      <w:r w:rsidRPr="00390641">
        <w:rPr>
          <w:rFonts w:ascii="Tahoma" w:hAnsi="Tahoma" w:cs="Tahoma"/>
          <w:sz w:val="20"/>
          <w:szCs w:val="20"/>
        </w:rPr>
        <w:t>z dnia ...............</w:t>
      </w:r>
      <w:r>
        <w:rPr>
          <w:rFonts w:ascii="Tahoma" w:hAnsi="Tahoma" w:cs="Tahoma"/>
          <w:sz w:val="20"/>
          <w:szCs w:val="20"/>
        </w:rPr>
        <w:t>...................</w:t>
      </w:r>
      <w:r w:rsidRPr="00390641">
        <w:rPr>
          <w:rFonts w:ascii="Tahoma" w:hAnsi="Tahoma" w:cs="Tahoma"/>
          <w:sz w:val="20"/>
          <w:szCs w:val="20"/>
        </w:rPr>
        <w:t xml:space="preserve"> jest:</w:t>
      </w:r>
    </w:p>
    <w:tbl>
      <w:tblPr>
        <w:tblW w:w="987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489"/>
        <w:gridCol w:w="2319"/>
        <w:gridCol w:w="1316"/>
        <w:gridCol w:w="736"/>
        <w:gridCol w:w="1130"/>
        <w:gridCol w:w="1135"/>
        <w:gridCol w:w="1619"/>
        <w:gridCol w:w="1126"/>
      </w:tblGrid>
      <w:tr w:rsidR="003E2339" w:rsidRPr="00390641" w:rsidTr="007B5730">
        <w:tc>
          <w:tcPr>
            <w:tcW w:w="489" w:type="dxa"/>
            <w:vAlign w:val="center"/>
          </w:tcPr>
          <w:p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Lp.</w:t>
            </w:r>
          </w:p>
        </w:tc>
        <w:tc>
          <w:tcPr>
            <w:tcW w:w="2319" w:type="dxa"/>
            <w:vAlign w:val="center"/>
          </w:tcPr>
          <w:p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Nazwa przedmiotu dostawy / usługi</w:t>
            </w:r>
          </w:p>
        </w:tc>
        <w:tc>
          <w:tcPr>
            <w:tcW w:w="1316" w:type="dxa"/>
            <w:vAlign w:val="center"/>
          </w:tcPr>
          <w:p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Jednostk</w:t>
            </w:r>
            <w:r w:rsidRPr="00390641">
              <w:rPr>
                <w:rFonts w:ascii="Tahoma" w:hAnsi="Tahoma" w:cs="Tahoma"/>
                <w:sz w:val="20"/>
                <w:szCs w:val="20"/>
              </w:rPr>
              <w:t>a miary</w:t>
            </w:r>
          </w:p>
        </w:tc>
        <w:tc>
          <w:tcPr>
            <w:tcW w:w="736" w:type="dxa"/>
            <w:vAlign w:val="center"/>
          </w:tcPr>
          <w:p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Ilość</w:t>
            </w:r>
          </w:p>
        </w:tc>
        <w:tc>
          <w:tcPr>
            <w:tcW w:w="1130" w:type="dxa"/>
            <w:vAlign w:val="center"/>
          </w:tcPr>
          <w:p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Nr seryjny</w:t>
            </w:r>
          </w:p>
        </w:tc>
        <w:tc>
          <w:tcPr>
            <w:tcW w:w="1135" w:type="dxa"/>
            <w:vAlign w:val="center"/>
          </w:tcPr>
          <w:p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Wartość</w:t>
            </w:r>
          </w:p>
        </w:tc>
        <w:tc>
          <w:tcPr>
            <w:tcW w:w="1619" w:type="dxa"/>
            <w:vAlign w:val="center"/>
          </w:tcPr>
          <w:p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>
              <w:rPr>
                <w:rFonts w:ascii="Tahoma" w:hAnsi="Tahoma" w:cs="Tahoma"/>
                <w:sz w:val="20"/>
                <w:szCs w:val="20"/>
              </w:rPr>
              <w:t>Dokumentacja techniczna/ instrukcja obsługi</w:t>
            </w:r>
            <w:r w:rsidRPr="00390641">
              <w:rPr>
                <w:rFonts w:ascii="Tahoma" w:hAnsi="Tahoma" w:cs="Tahoma"/>
                <w:sz w:val="20"/>
                <w:szCs w:val="20"/>
              </w:rPr>
              <w:t>/ świadectwo jakości</w:t>
            </w:r>
          </w:p>
        </w:tc>
        <w:tc>
          <w:tcPr>
            <w:tcW w:w="1126" w:type="dxa"/>
            <w:vAlign w:val="center"/>
          </w:tcPr>
          <w:p w:rsidR="003E2339" w:rsidRPr="00390641" w:rsidRDefault="003E2339" w:rsidP="007B5730">
            <w:pPr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390641">
              <w:rPr>
                <w:rFonts w:ascii="Tahoma" w:hAnsi="Tahoma" w:cs="Tahoma"/>
                <w:sz w:val="20"/>
                <w:szCs w:val="20"/>
              </w:rPr>
              <w:t>Uwagi</w:t>
            </w:r>
          </w:p>
        </w:tc>
      </w:tr>
      <w:tr w:rsidR="003E2339" w:rsidRPr="00390641" w:rsidTr="007B5730">
        <w:trPr>
          <w:trHeight w:val="555"/>
        </w:trPr>
        <w:tc>
          <w:tcPr>
            <w:tcW w:w="489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2319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316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736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30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35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619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26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</w:tr>
      <w:tr w:rsidR="003E2339" w:rsidRPr="00390641" w:rsidTr="007B5730">
        <w:trPr>
          <w:trHeight w:val="555"/>
        </w:trPr>
        <w:tc>
          <w:tcPr>
            <w:tcW w:w="489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2319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316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736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30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35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619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  <w:tc>
          <w:tcPr>
            <w:tcW w:w="1126" w:type="dxa"/>
          </w:tcPr>
          <w:p w:rsidR="003E2339" w:rsidRPr="00390641" w:rsidRDefault="003E2339" w:rsidP="007B5730">
            <w:pPr>
              <w:rPr>
                <w:rFonts w:ascii="Tahoma" w:hAnsi="Tahoma" w:cs="Tahoma"/>
              </w:rPr>
            </w:pPr>
          </w:p>
        </w:tc>
      </w:tr>
    </w:tbl>
    <w:p w:rsidR="003E2339" w:rsidRPr="00390641" w:rsidRDefault="003E2339" w:rsidP="005E2797">
      <w:pPr>
        <w:rPr>
          <w:rFonts w:ascii="Tahoma" w:hAnsi="Tahoma" w:cs="Tahoma"/>
        </w:rPr>
      </w:pP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Miejsce dokonania odbioru: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Data dokonania odbioru:...........................................................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.....................................................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W terminie/nieterminowo*</w:t>
      </w:r>
    </w:p>
    <w:p w:rsidR="003E2339" w:rsidRDefault="003E2339" w:rsidP="005E2797">
      <w:pPr>
        <w:rPr>
          <w:rFonts w:ascii="Tahoma" w:hAnsi="Tahoma" w:cs="Tahoma"/>
          <w:sz w:val="20"/>
          <w:szCs w:val="20"/>
        </w:rPr>
      </w:pP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Ze strony Wykonawcy: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</w:t>
      </w:r>
    </w:p>
    <w:p w:rsidR="003E2339" w:rsidRPr="00390641" w:rsidRDefault="003E2339" w:rsidP="005E2797">
      <w:pPr>
        <w:rPr>
          <w:rFonts w:ascii="Tahoma" w:hAnsi="Tahoma" w:cs="Tahoma"/>
          <w:sz w:val="12"/>
          <w:szCs w:val="12"/>
        </w:rPr>
      </w:pPr>
      <w:r w:rsidRPr="00390641">
        <w:rPr>
          <w:rFonts w:ascii="Tahoma" w:hAnsi="Tahoma" w:cs="Tahoma"/>
          <w:sz w:val="12"/>
          <w:szCs w:val="12"/>
        </w:rPr>
        <w:t>(nazwa i adres)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</w:t>
      </w:r>
    </w:p>
    <w:p w:rsidR="003E2339" w:rsidRPr="00390641" w:rsidRDefault="003E2339" w:rsidP="005E2797">
      <w:pPr>
        <w:rPr>
          <w:rFonts w:ascii="Tahoma" w:hAnsi="Tahoma" w:cs="Tahoma"/>
          <w:sz w:val="12"/>
          <w:szCs w:val="12"/>
        </w:rPr>
      </w:pPr>
      <w:r w:rsidRPr="00390641">
        <w:rPr>
          <w:rFonts w:ascii="Tahoma" w:hAnsi="Tahoma" w:cs="Tahoma"/>
          <w:sz w:val="12"/>
          <w:szCs w:val="12"/>
        </w:rPr>
        <w:t>(imię i nazwisko osoby upoważnionej)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Ze strony Zamawiającego: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.......................................................................................................................</w:t>
      </w:r>
      <w:r>
        <w:rPr>
          <w:rFonts w:ascii="Tahoma" w:hAnsi="Tahoma" w:cs="Tahoma"/>
          <w:sz w:val="20"/>
          <w:szCs w:val="20"/>
        </w:rPr>
        <w:t>..............................</w:t>
      </w:r>
    </w:p>
    <w:p w:rsidR="003E2339" w:rsidRPr="00390641" w:rsidRDefault="003E2339" w:rsidP="005E2797">
      <w:pPr>
        <w:rPr>
          <w:rFonts w:ascii="Tahoma" w:hAnsi="Tahoma" w:cs="Tahoma"/>
          <w:sz w:val="12"/>
          <w:szCs w:val="12"/>
        </w:rPr>
      </w:pPr>
      <w:r w:rsidRPr="00390641">
        <w:rPr>
          <w:rFonts w:ascii="Tahoma" w:hAnsi="Tahoma" w:cs="Tahoma"/>
          <w:sz w:val="12"/>
          <w:szCs w:val="12"/>
        </w:rPr>
        <w:t>(nazwa i adres)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Komisja z składzie: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1. .......................................................................</w:t>
      </w:r>
      <w:r w:rsidRPr="00390641">
        <w:rPr>
          <w:rFonts w:ascii="Tahoma" w:hAnsi="Tahoma" w:cs="Tahoma"/>
          <w:sz w:val="20"/>
          <w:szCs w:val="20"/>
        </w:rPr>
        <w:tab/>
        <w:t>4. ................................................................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2. .......................................................................</w:t>
      </w:r>
      <w:r w:rsidRPr="00390641">
        <w:rPr>
          <w:rFonts w:ascii="Tahoma" w:hAnsi="Tahoma" w:cs="Tahoma"/>
          <w:sz w:val="20"/>
          <w:szCs w:val="20"/>
        </w:rPr>
        <w:tab/>
        <w:t>5. ................................................................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3. .......................................................................</w:t>
      </w:r>
      <w:r w:rsidRPr="00390641">
        <w:rPr>
          <w:rFonts w:ascii="Tahoma" w:hAnsi="Tahoma" w:cs="Tahoma"/>
          <w:sz w:val="20"/>
          <w:szCs w:val="20"/>
        </w:rPr>
        <w:tab/>
        <w:t>6. ................................................................</w:t>
      </w:r>
    </w:p>
    <w:p w:rsidR="003E2339" w:rsidRPr="00390641" w:rsidRDefault="003E2339" w:rsidP="005E2797">
      <w:pPr>
        <w:rPr>
          <w:rFonts w:ascii="Tahoma" w:hAnsi="Tahoma" w:cs="Tahoma"/>
        </w:rPr>
      </w:pP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Potwierdzenie kompletności dostawy / usługi:</w:t>
      </w:r>
    </w:p>
    <w:p w:rsidR="003E2339" w:rsidRPr="00390641" w:rsidRDefault="003E2339" w:rsidP="005E2797">
      <w:pPr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Tak*</w:t>
      </w:r>
    </w:p>
    <w:p w:rsidR="003E2339" w:rsidRPr="00390641" w:rsidRDefault="003E2339" w:rsidP="005E2797">
      <w:pPr>
        <w:numPr>
          <w:ilvl w:val="0"/>
          <w:numId w:val="1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Nie* - zastrzeżenia ..........................................................................................................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Potwierdzenie zgodności jakości przyjmowanej dostawy / usługi z parametrami  / funkcjonalnością zaoferowana w ofercie:</w:t>
      </w:r>
    </w:p>
    <w:p w:rsidR="003E2339" w:rsidRPr="00390641" w:rsidRDefault="003E2339" w:rsidP="005E2797">
      <w:pPr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Zgodne*</w:t>
      </w:r>
    </w:p>
    <w:p w:rsidR="003E2339" w:rsidRPr="00390641" w:rsidRDefault="003E2339" w:rsidP="005E2797">
      <w:pPr>
        <w:numPr>
          <w:ilvl w:val="0"/>
          <w:numId w:val="2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Niezgodne* - zastrzeżenia ...............................................................................................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Świadczenia dodatkowe (jeśli były przewidziane w umowie):</w:t>
      </w:r>
    </w:p>
    <w:p w:rsidR="003E2339" w:rsidRPr="00390641" w:rsidRDefault="003E2339" w:rsidP="005E2797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Wykonane zgodnie z umową*</w:t>
      </w:r>
    </w:p>
    <w:p w:rsidR="003E2339" w:rsidRPr="00390641" w:rsidRDefault="003E2339" w:rsidP="005E2797">
      <w:pPr>
        <w:numPr>
          <w:ilvl w:val="0"/>
          <w:numId w:val="3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Nie wykonane zgodnie z umową* - zastrzeżenia ............................................................</w:t>
      </w: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</w:p>
    <w:p w:rsidR="003E2339" w:rsidRPr="00390641" w:rsidRDefault="003E2339" w:rsidP="005E2797">
      <w:p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Końcowy wynik odbioru:</w:t>
      </w:r>
    </w:p>
    <w:p w:rsidR="003E2339" w:rsidRPr="00390641" w:rsidRDefault="003E2339" w:rsidP="005E2797">
      <w:pPr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Pozytywny*</w:t>
      </w:r>
    </w:p>
    <w:p w:rsidR="003E2339" w:rsidRPr="00390641" w:rsidRDefault="003E2339" w:rsidP="005E2797">
      <w:pPr>
        <w:numPr>
          <w:ilvl w:val="0"/>
          <w:numId w:val="4"/>
        </w:numPr>
        <w:rPr>
          <w:rFonts w:ascii="Tahoma" w:hAnsi="Tahoma" w:cs="Tahoma"/>
          <w:sz w:val="20"/>
          <w:szCs w:val="20"/>
        </w:rPr>
      </w:pPr>
      <w:r w:rsidRPr="00390641">
        <w:rPr>
          <w:rFonts w:ascii="Tahoma" w:hAnsi="Tahoma" w:cs="Tahoma"/>
          <w:sz w:val="20"/>
          <w:szCs w:val="20"/>
        </w:rPr>
        <w:t>Negatywny* - zastrzeżenia .............................................................................................</w:t>
      </w:r>
    </w:p>
    <w:p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</w:p>
    <w:p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Podpisy:</w:t>
      </w:r>
    </w:p>
    <w:p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1. ..........................</w:t>
      </w:r>
      <w:r w:rsidRPr="005244E5">
        <w:rPr>
          <w:rFonts w:ascii="Tahoma" w:hAnsi="Tahoma" w:cs="Tahoma"/>
          <w:sz w:val="20"/>
          <w:szCs w:val="20"/>
        </w:rPr>
        <w:tab/>
        <w:t>4. ..........................</w:t>
      </w:r>
    </w:p>
    <w:p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2. ..........................</w:t>
      </w:r>
      <w:r w:rsidRPr="005244E5">
        <w:rPr>
          <w:rFonts w:ascii="Tahoma" w:hAnsi="Tahoma" w:cs="Tahoma"/>
          <w:sz w:val="20"/>
          <w:szCs w:val="20"/>
        </w:rPr>
        <w:tab/>
        <w:t>5. ..........................</w:t>
      </w:r>
    </w:p>
    <w:p w:rsidR="003E2339" w:rsidRDefault="003E2339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>3. ..........................</w:t>
      </w:r>
      <w:r w:rsidRPr="005244E5">
        <w:rPr>
          <w:rFonts w:ascii="Tahoma" w:hAnsi="Tahoma" w:cs="Tahoma"/>
          <w:sz w:val="20"/>
          <w:szCs w:val="20"/>
        </w:rPr>
        <w:tab/>
        <w:t xml:space="preserve">6. ..........................  </w:t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  <w:t xml:space="preserve">                                      </w:t>
      </w:r>
      <w:r>
        <w:rPr>
          <w:rFonts w:ascii="Tahoma" w:hAnsi="Tahoma" w:cs="Tahoma"/>
          <w:sz w:val="20"/>
          <w:szCs w:val="20"/>
        </w:rPr>
        <w:t xml:space="preserve">                    </w:t>
      </w:r>
    </w:p>
    <w:p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  <w:r>
        <w:rPr>
          <w:rFonts w:ascii="Tahoma" w:hAnsi="Tahoma" w:cs="Tahoma"/>
          <w:sz w:val="20"/>
          <w:szCs w:val="20"/>
        </w:rPr>
        <w:t>* niepotrzebne skreślić                                                                  ……………………………………………..</w:t>
      </w:r>
    </w:p>
    <w:p w:rsidR="003E2339" w:rsidRPr="005244E5" w:rsidRDefault="003E2339" w:rsidP="005E2797">
      <w:pPr>
        <w:rPr>
          <w:rFonts w:ascii="Tahoma" w:hAnsi="Tahoma" w:cs="Tahoma"/>
          <w:sz w:val="20"/>
          <w:szCs w:val="20"/>
        </w:rPr>
      </w:pP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</w:r>
      <w:r w:rsidRPr="005244E5">
        <w:rPr>
          <w:rFonts w:ascii="Tahoma" w:hAnsi="Tahoma" w:cs="Tahoma"/>
          <w:sz w:val="20"/>
          <w:szCs w:val="20"/>
        </w:rPr>
        <w:tab/>
        <w:t xml:space="preserve">            </w:t>
      </w:r>
      <w:r w:rsidRPr="005244E5">
        <w:rPr>
          <w:rFonts w:ascii="Tahoma" w:hAnsi="Tahoma" w:cs="Tahoma"/>
          <w:sz w:val="20"/>
          <w:szCs w:val="20"/>
        </w:rPr>
        <w:tab/>
        <w:t xml:space="preserve">    Przedstawiciel Wykonawcy</w:t>
      </w:r>
    </w:p>
    <w:p w:rsidR="003E2339" w:rsidRDefault="003E2339"/>
    <w:sectPr w:rsidR="003E2339" w:rsidSect="009D0FF0">
      <w:headerReference w:type="default" r:id="rId8"/>
      <w:footerReference w:type="even" r:id="rId9"/>
      <w:pgSz w:w="11906" w:h="16838"/>
      <w:pgMar w:top="1418" w:right="1418" w:bottom="899" w:left="1418" w:header="360" w:footer="709" w:gutter="0"/>
      <w:pgNumType w:start="54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91541" w:rsidRDefault="00991541" w:rsidP="00E76C9F">
      <w:r>
        <w:separator/>
      </w:r>
    </w:p>
  </w:endnote>
  <w:endnote w:type="continuationSeparator" w:id="0">
    <w:p w:rsidR="00991541" w:rsidRDefault="00991541" w:rsidP="00E76C9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339" w:rsidRDefault="003E2339" w:rsidP="00D814A5">
    <w:pPr>
      <w:pStyle w:val="Stopka"/>
      <w:framePr w:wrap="around" w:vAnchor="text" w:hAnchor="margin" w:xAlign="center" w:y="1"/>
      <w:rPr>
        <w:rStyle w:val="Numerstrony"/>
      </w:rPr>
    </w:pPr>
    <w:r>
      <w:rPr>
        <w:rStyle w:val="Numerstrony"/>
      </w:rPr>
      <w:fldChar w:fldCharType="begin"/>
    </w:r>
    <w:r>
      <w:rPr>
        <w:rStyle w:val="Numerstrony"/>
      </w:rPr>
      <w:instrText xml:space="preserve">PAGE  </w:instrText>
    </w:r>
    <w:r>
      <w:rPr>
        <w:rStyle w:val="Numerstrony"/>
      </w:rPr>
      <w:fldChar w:fldCharType="end"/>
    </w:r>
  </w:p>
  <w:p w:rsidR="003E2339" w:rsidRDefault="003E2339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91541" w:rsidRDefault="00991541" w:rsidP="00E76C9F">
      <w:r>
        <w:separator/>
      </w:r>
    </w:p>
  </w:footnote>
  <w:footnote w:type="continuationSeparator" w:id="0">
    <w:p w:rsidR="00991541" w:rsidRDefault="00991541" w:rsidP="00E76C9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3E2339" w:rsidRPr="005244E5" w:rsidRDefault="003E2339" w:rsidP="00C750C7">
    <w:pPr>
      <w:tabs>
        <w:tab w:val="left" w:pos="8460"/>
      </w:tabs>
      <w:ind w:left="2832" w:right="-108"/>
      <w:rPr>
        <w:rFonts w:ascii="Tahoma" w:hAnsi="Tahoma" w:cs="Tahoma"/>
        <w:bCs/>
        <w:sz w:val="16"/>
        <w:szCs w:val="16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DB51A2D"/>
    <w:multiLevelType w:val="hybridMultilevel"/>
    <w:tmpl w:val="DAAE07D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>
    <w:nsid w:val="52C87B00"/>
    <w:multiLevelType w:val="hybridMultilevel"/>
    <w:tmpl w:val="F06C28CA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BC7B80"/>
    <w:multiLevelType w:val="hybridMultilevel"/>
    <w:tmpl w:val="541C0BA2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">
    <w:nsid w:val="791322DE"/>
    <w:multiLevelType w:val="hybridMultilevel"/>
    <w:tmpl w:val="92AC4DCE"/>
    <w:lvl w:ilvl="0" w:tplc="04150001">
      <w:start w:val="1"/>
      <w:numFmt w:val="bullet"/>
      <w:lvlText w:val=""/>
      <w:lvlJc w:val="left"/>
      <w:pPr>
        <w:tabs>
          <w:tab w:val="num" w:pos="780"/>
        </w:tabs>
        <w:ind w:left="78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500"/>
        </w:tabs>
        <w:ind w:left="150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220"/>
        </w:tabs>
        <w:ind w:left="22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940"/>
        </w:tabs>
        <w:ind w:left="29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60"/>
        </w:tabs>
        <w:ind w:left="366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80"/>
        </w:tabs>
        <w:ind w:left="43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100"/>
        </w:tabs>
        <w:ind w:left="51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820"/>
        </w:tabs>
        <w:ind w:left="582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540"/>
        </w:tabs>
        <w:ind w:left="6540" w:hanging="360"/>
      </w:pPr>
      <w:rPr>
        <w:rFonts w:ascii="Wingdings" w:hAnsi="Wingdings" w:hint="default"/>
      </w:rPr>
    </w:lvl>
  </w:abstractNum>
  <w:num w:numId="1">
    <w:abstractNumId w:val="2"/>
  </w:num>
  <w:num w:numId="2">
    <w:abstractNumId w:val="1"/>
  </w:num>
  <w:num w:numId="3">
    <w:abstractNumId w:val="0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oNotTrackMove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681B43"/>
    <w:rsid w:val="000137AA"/>
    <w:rsid w:val="0010229F"/>
    <w:rsid w:val="001D5EBB"/>
    <w:rsid w:val="001F6419"/>
    <w:rsid w:val="003732BE"/>
    <w:rsid w:val="00390641"/>
    <w:rsid w:val="003C2230"/>
    <w:rsid w:val="003E2339"/>
    <w:rsid w:val="00400192"/>
    <w:rsid w:val="004A788B"/>
    <w:rsid w:val="005244E5"/>
    <w:rsid w:val="005E2797"/>
    <w:rsid w:val="006223C9"/>
    <w:rsid w:val="00681B43"/>
    <w:rsid w:val="00753870"/>
    <w:rsid w:val="00783172"/>
    <w:rsid w:val="007B5730"/>
    <w:rsid w:val="008B00F8"/>
    <w:rsid w:val="008F0BCC"/>
    <w:rsid w:val="009376E2"/>
    <w:rsid w:val="00991541"/>
    <w:rsid w:val="009D0FF0"/>
    <w:rsid w:val="00A1657C"/>
    <w:rsid w:val="00A54CD5"/>
    <w:rsid w:val="00B50638"/>
    <w:rsid w:val="00B66388"/>
    <w:rsid w:val="00BC6020"/>
    <w:rsid w:val="00BD23BD"/>
    <w:rsid w:val="00C0609C"/>
    <w:rsid w:val="00C133ED"/>
    <w:rsid w:val="00C750C7"/>
    <w:rsid w:val="00CB187D"/>
    <w:rsid w:val="00CB1984"/>
    <w:rsid w:val="00CE5207"/>
    <w:rsid w:val="00CF13F9"/>
    <w:rsid w:val="00D36006"/>
    <w:rsid w:val="00D814A5"/>
    <w:rsid w:val="00D91446"/>
    <w:rsid w:val="00E10CBC"/>
    <w:rsid w:val="00E51EF5"/>
    <w:rsid w:val="00E76C9F"/>
    <w:rsid w:val="00F95D27"/>
    <w:rsid w:val="00FD6873"/>
    <w:rsid w:val="00FE50E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page number" w:locked="1" w:semiHidden="0" w:uiPriority="0" w:unhideWhenUsed="0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5E2797"/>
    <w:rPr>
      <w:rFonts w:ascii="Times New Roman" w:eastAsia="Times New Roman" w:hAnsi="Times New Roman"/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Stopka">
    <w:name w:val="footer"/>
    <w:basedOn w:val="Normalny"/>
    <w:link w:val="StopkaZnak"/>
    <w:uiPriority w:val="99"/>
    <w:rsid w:val="005E2797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locked/>
    <w:rsid w:val="005E2797"/>
    <w:rPr>
      <w:rFonts w:ascii="Times New Roman" w:hAnsi="Times New Roman" w:cs="Times New Roman"/>
      <w:sz w:val="24"/>
      <w:szCs w:val="24"/>
    </w:rPr>
  </w:style>
  <w:style w:type="character" w:styleId="Numerstrony">
    <w:name w:val="page number"/>
    <w:uiPriority w:val="99"/>
    <w:rsid w:val="005E2797"/>
    <w:rPr>
      <w:rFonts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pl-PL" w:eastAsia="pl-PL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414</Words>
  <Characters>2489</Characters>
  <Application>Microsoft Office Word</Application>
  <DocSecurity>0</DocSecurity>
  <Lines>20</Lines>
  <Paragraphs>5</Paragraphs>
  <ScaleCrop>false</ScaleCrop>
  <Company/>
  <LinksUpToDate>false</LinksUpToDate>
  <CharactersWithSpaces>2898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Zał</dc:title>
  <dc:subject/>
  <dc:creator>MałgorzataGąszcz</dc:creator>
  <cp:keywords/>
  <dc:description/>
  <cp:lastModifiedBy>MAŁGORZATA GĄSZCZ</cp:lastModifiedBy>
  <cp:revision>7</cp:revision>
  <dcterms:created xsi:type="dcterms:W3CDTF">2020-06-04T08:25:00Z</dcterms:created>
  <dcterms:modified xsi:type="dcterms:W3CDTF">2024-11-05T10:26:00Z</dcterms:modified>
</cp:coreProperties>
</file>