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COZL/DZP/</w:t>
      </w:r>
      <w:r w:rsidR="006A43C6" w:rsidRPr="00937EAC">
        <w:rPr>
          <w:rFonts w:cs="Times New Roman"/>
        </w:rPr>
        <w:t>A</w:t>
      </w:r>
      <w:r w:rsidR="001250F4">
        <w:rPr>
          <w:rFonts w:cs="Times New Roman"/>
        </w:rPr>
        <w:t>S</w:t>
      </w:r>
      <w:r w:rsidRPr="00937EAC">
        <w:rPr>
          <w:rFonts w:cs="Times New Roman"/>
        </w:rPr>
        <w:t>/34</w:t>
      </w:r>
      <w:r w:rsidR="004C1308" w:rsidRPr="00937EAC">
        <w:rPr>
          <w:rFonts w:cs="Times New Roman"/>
        </w:rPr>
        <w:t>1</w:t>
      </w:r>
      <w:r w:rsidR="004904AB">
        <w:rPr>
          <w:rFonts w:cs="Times New Roman"/>
        </w:rPr>
        <w:t>2</w:t>
      </w:r>
      <w:r w:rsidR="0071470B" w:rsidRPr="00937EAC">
        <w:rPr>
          <w:rFonts w:cs="Times New Roman"/>
        </w:rPr>
        <w:t>/TP</w:t>
      </w:r>
      <w:r w:rsidRPr="00937EAC">
        <w:rPr>
          <w:rFonts w:cs="Times New Roman"/>
        </w:rPr>
        <w:t>-</w:t>
      </w:r>
      <w:r w:rsidR="003A6766">
        <w:rPr>
          <w:rFonts w:cs="Times New Roman"/>
        </w:rPr>
        <w:t>130</w:t>
      </w:r>
      <w:bookmarkStart w:id="0" w:name="_GoBack"/>
      <w:bookmarkEnd w:id="0"/>
      <w:r w:rsidR="000F4ABD">
        <w:rPr>
          <w:rFonts w:cs="Times New Roman"/>
        </w:rPr>
        <w:t>/24</w:t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  <w:t xml:space="preserve">Załącznik nr </w:t>
      </w:r>
      <w:r w:rsidR="00CB02F7">
        <w:rPr>
          <w:rFonts w:cs="Times New Roman"/>
        </w:rPr>
        <w:t>6</w:t>
      </w:r>
      <w:r w:rsidRPr="00937EAC">
        <w:rPr>
          <w:rFonts w:cs="Times New Roman"/>
        </w:rPr>
        <w:t xml:space="preserve"> do SWZ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Nazwa Wykonawcy: ................................................................................................................</w:t>
      </w:r>
      <w:r w:rsidR="004C1308" w:rsidRPr="00937EAC">
        <w:rPr>
          <w:rFonts w:cs="Times New Roman"/>
        </w:rPr>
        <w:t>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</w:t>
      </w:r>
      <w:r w:rsidR="004C1308" w:rsidRPr="00937EAC">
        <w:rPr>
          <w:rFonts w:cs="Times New Roman"/>
        </w:rPr>
        <w:t>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Adres Wykonawcy: .....................................................................................................................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…………………………………………………………………………………………………..</w:t>
      </w:r>
    </w:p>
    <w:p w:rsidR="00B87716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REGON …………………..………..</w:t>
      </w:r>
      <w:r w:rsidR="004C1308" w:rsidRPr="00937EAC">
        <w:rPr>
          <w:rFonts w:cs="Times New Roman"/>
        </w:rPr>
        <w:t xml:space="preserve">         </w:t>
      </w:r>
      <w:r w:rsidRPr="00937EAC">
        <w:rPr>
          <w:rFonts w:cs="Times New Roman"/>
        </w:rPr>
        <w:t xml:space="preserve"> NIP …….....……............………</w:t>
      </w:r>
      <w:r w:rsidR="004C1308" w:rsidRPr="00937EAC">
        <w:rPr>
          <w:rFonts w:cs="Times New Roman"/>
        </w:rPr>
        <w:t>………………….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KRS/C</w:t>
      </w:r>
      <w:r w:rsidR="00CD5217" w:rsidRPr="00937EAC">
        <w:rPr>
          <w:rFonts w:cs="Times New Roman"/>
        </w:rPr>
        <w:t>E</w:t>
      </w:r>
      <w:r w:rsidRPr="00937EAC">
        <w:rPr>
          <w:rFonts w:cs="Times New Roman"/>
        </w:rPr>
        <w:t>IDG……………………………………………………………………………………..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reprezentowany przez: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....................................................................................................................................</w:t>
      </w:r>
    </w:p>
    <w:p w:rsidR="00111BF8" w:rsidRPr="00937EAC" w:rsidRDefault="00111BF8" w:rsidP="00111BF8"/>
    <w:p w:rsidR="00111BF8" w:rsidRPr="00937EAC" w:rsidRDefault="00111BF8" w:rsidP="00111BF8">
      <w:pPr>
        <w:jc w:val="center"/>
        <w:rPr>
          <w:rFonts w:cs="Times New Roman"/>
          <w:b/>
        </w:rPr>
      </w:pPr>
      <w:r w:rsidRPr="00937EAC">
        <w:rPr>
          <w:rFonts w:cs="Times New Roman"/>
          <w:b/>
        </w:rPr>
        <w:t xml:space="preserve">Oświadczenie zapoznania </w:t>
      </w:r>
      <w:r w:rsidR="00CE5C58" w:rsidRPr="00937EAC">
        <w:rPr>
          <w:rFonts w:cs="Times New Roman"/>
          <w:b/>
        </w:rPr>
        <w:t xml:space="preserve">się </w:t>
      </w:r>
      <w:r w:rsidRPr="00937EAC">
        <w:rPr>
          <w:rFonts w:cs="Times New Roman"/>
          <w:b/>
        </w:rPr>
        <w:t>z klauzulą informacyjną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…………………………………………..</w:t>
      </w: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(podpis)</w:t>
      </w:r>
    </w:p>
    <w:sectPr w:rsidR="00111BF8" w:rsidRPr="00937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36370"/>
    <w:rsid w:val="00080F42"/>
    <w:rsid w:val="000E4E3A"/>
    <w:rsid w:val="000F4ABD"/>
    <w:rsid w:val="00104120"/>
    <w:rsid w:val="00111BF8"/>
    <w:rsid w:val="001250F4"/>
    <w:rsid w:val="00353356"/>
    <w:rsid w:val="003A6766"/>
    <w:rsid w:val="003C392D"/>
    <w:rsid w:val="004904AB"/>
    <w:rsid w:val="004C1308"/>
    <w:rsid w:val="005512DD"/>
    <w:rsid w:val="006A43C6"/>
    <w:rsid w:val="0071470B"/>
    <w:rsid w:val="007D453E"/>
    <w:rsid w:val="00850A5F"/>
    <w:rsid w:val="00937EAC"/>
    <w:rsid w:val="00990944"/>
    <w:rsid w:val="00995990"/>
    <w:rsid w:val="00A74FCF"/>
    <w:rsid w:val="00AC08C6"/>
    <w:rsid w:val="00C02922"/>
    <w:rsid w:val="00CB02F7"/>
    <w:rsid w:val="00CD5217"/>
    <w:rsid w:val="00CE5C58"/>
    <w:rsid w:val="00CF57B9"/>
    <w:rsid w:val="00D4203C"/>
    <w:rsid w:val="00DE6D2C"/>
    <w:rsid w:val="00DF1F2B"/>
    <w:rsid w:val="00E1114F"/>
    <w:rsid w:val="00E2695B"/>
    <w:rsid w:val="00E535CD"/>
    <w:rsid w:val="00E57854"/>
    <w:rsid w:val="00E6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60</cp:revision>
  <cp:lastPrinted>2024-08-26T10:54:00Z</cp:lastPrinted>
  <dcterms:created xsi:type="dcterms:W3CDTF">2021-01-30T20:10:00Z</dcterms:created>
  <dcterms:modified xsi:type="dcterms:W3CDTF">2024-09-16T10:36:00Z</dcterms:modified>
</cp:coreProperties>
</file>