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61BBB" w14:textId="7066AFB8" w:rsidR="0007099F" w:rsidRPr="00581AED" w:rsidRDefault="0007099F" w:rsidP="00581AED">
      <w:pPr>
        <w:tabs>
          <w:tab w:val="left" w:pos="426"/>
        </w:tabs>
        <w:spacing w:after="0"/>
        <w:jc w:val="center"/>
        <w:rPr>
          <w:rFonts w:ascii="Arial" w:hAnsi="Arial" w:cs="Arial"/>
          <w:sz w:val="24"/>
          <w:szCs w:val="24"/>
        </w:rPr>
      </w:pPr>
      <w:r w:rsidRPr="00581AED">
        <w:rPr>
          <w:rFonts w:ascii="Arial" w:hAnsi="Arial" w:cs="Arial"/>
          <w:sz w:val="24"/>
          <w:szCs w:val="24"/>
        </w:rPr>
        <w:t xml:space="preserve">UMOWA NR </w:t>
      </w:r>
      <w:r w:rsidR="00106231" w:rsidRPr="00581AED">
        <w:rPr>
          <w:rFonts w:ascii="Arial" w:hAnsi="Arial" w:cs="Arial"/>
          <w:sz w:val="24"/>
          <w:szCs w:val="24"/>
        </w:rPr>
        <w:t>…………………….</w:t>
      </w:r>
    </w:p>
    <w:p w14:paraId="55C2BC8F" w14:textId="77777777" w:rsidR="0007099F" w:rsidRPr="00581AED" w:rsidRDefault="0007099F" w:rsidP="00581AED">
      <w:pPr>
        <w:tabs>
          <w:tab w:val="left" w:pos="426"/>
        </w:tabs>
        <w:spacing w:after="0"/>
        <w:rPr>
          <w:rFonts w:ascii="Arial" w:hAnsi="Arial" w:cs="Arial"/>
          <w:sz w:val="24"/>
          <w:szCs w:val="24"/>
        </w:rPr>
      </w:pPr>
      <w:r w:rsidRPr="00581AED">
        <w:rPr>
          <w:rFonts w:ascii="Arial" w:hAnsi="Arial" w:cs="Arial"/>
          <w:sz w:val="24"/>
          <w:szCs w:val="24"/>
        </w:rPr>
        <w:t xml:space="preserve">zawarta w dniu  ………………………….. w Ryglicach, pomiędzy </w:t>
      </w:r>
    </w:p>
    <w:p w14:paraId="2AC89BCF" w14:textId="77777777" w:rsidR="0007099F" w:rsidRPr="00581AED" w:rsidRDefault="0007099F" w:rsidP="00581AED">
      <w:pPr>
        <w:tabs>
          <w:tab w:val="left" w:pos="426"/>
        </w:tabs>
        <w:spacing w:after="0"/>
        <w:rPr>
          <w:rFonts w:ascii="Arial" w:hAnsi="Arial" w:cs="Arial"/>
          <w:sz w:val="24"/>
          <w:szCs w:val="24"/>
        </w:rPr>
      </w:pPr>
      <w:r w:rsidRPr="00581AED">
        <w:rPr>
          <w:rFonts w:ascii="Arial" w:hAnsi="Arial" w:cs="Arial"/>
          <w:sz w:val="24"/>
          <w:szCs w:val="24"/>
        </w:rPr>
        <w:t xml:space="preserve">Gminą Ryglice, adres siedziby: Urząd Miejski w Ryglicach, 33-160 Ryglice ul. Rynek 9, NIP: 993 - 03 - 37- 247, REGON: ……………., reprezentowaną przez Pana Pawła Augustyna - Burmistrza Ryglic, przy kontrasygnacie Skarbnika Gminy Ryglice - Pani Agnieszki </w:t>
      </w:r>
      <w:proofErr w:type="spellStart"/>
      <w:r w:rsidRPr="00581AED">
        <w:rPr>
          <w:rFonts w:ascii="Arial" w:hAnsi="Arial" w:cs="Arial"/>
          <w:sz w:val="24"/>
          <w:szCs w:val="24"/>
        </w:rPr>
        <w:t>Maduzia</w:t>
      </w:r>
      <w:proofErr w:type="spellEnd"/>
      <w:r w:rsidRPr="00581AED">
        <w:rPr>
          <w:rFonts w:ascii="Arial" w:hAnsi="Arial" w:cs="Arial"/>
          <w:sz w:val="24"/>
          <w:szCs w:val="24"/>
        </w:rPr>
        <w:t>, zwaną dalej Zamawiającym,</w:t>
      </w:r>
    </w:p>
    <w:p w14:paraId="1ED5B288" w14:textId="77777777" w:rsidR="00581AED" w:rsidRPr="00581AED" w:rsidRDefault="00581AED" w:rsidP="00581AED">
      <w:pPr>
        <w:tabs>
          <w:tab w:val="left" w:pos="426"/>
        </w:tabs>
        <w:spacing w:after="0"/>
        <w:rPr>
          <w:rFonts w:ascii="Arial" w:hAnsi="Arial" w:cs="Arial"/>
          <w:sz w:val="24"/>
          <w:szCs w:val="24"/>
        </w:rPr>
      </w:pPr>
    </w:p>
    <w:p w14:paraId="6D0E1037" w14:textId="77777777" w:rsidR="0007099F" w:rsidRPr="00581AED" w:rsidRDefault="0007099F" w:rsidP="00581AED">
      <w:pPr>
        <w:tabs>
          <w:tab w:val="left" w:pos="426"/>
        </w:tabs>
        <w:spacing w:after="0"/>
        <w:rPr>
          <w:rFonts w:ascii="Arial" w:hAnsi="Arial" w:cs="Arial"/>
          <w:sz w:val="24"/>
          <w:szCs w:val="24"/>
        </w:rPr>
      </w:pPr>
      <w:r w:rsidRPr="00581AED">
        <w:rPr>
          <w:rFonts w:ascii="Arial" w:hAnsi="Arial" w:cs="Arial"/>
          <w:sz w:val="24"/>
          <w:szCs w:val="24"/>
        </w:rPr>
        <w:t>a …………………………………..</w:t>
      </w:r>
    </w:p>
    <w:p w14:paraId="291B41BB" w14:textId="77777777" w:rsidR="00581AED" w:rsidRPr="00581AED" w:rsidRDefault="00581AED" w:rsidP="00581AED">
      <w:pPr>
        <w:tabs>
          <w:tab w:val="left" w:pos="426"/>
        </w:tabs>
        <w:spacing w:after="0"/>
        <w:rPr>
          <w:rFonts w:ascii="Arial" w:hAnsi="Arial" w:cs="Arial"/>
          <w:sz w:val="24"/>
          <w:szCs w:val="24"/>
        </w:rPr>
      </w:pPr>
    </w:p>
    <w:p w14:paraId="4F90FAC7" w14:textId="77777777" w:rsidR="0007099F" w:rsidRPr="00581AED" w:rsidRDefault="0007099F" w:rsidP="00581AED">
      <w:pPr>
        <w:tabs>
          <w:tab w:val="left" w:pos="426"/>
        </w:tabs>
        <w:spacing w:after="0"/>
        <w:rPr>
          <w:rFonts w:ascii="Arial" w:hAnsi="Arial" w:cs="Arial"/>
          <w:sz w:val="24"/>
          <w:szCs w:val="24"/>
        </w:rPr>
      </w:pPr>
      <w:r w:rsidRPr="00581AED">
        <w:rPr>
          <w:rFonts w:ascii="Arial" w:hAnsi="Arial" w:cs="Arial"/>
          <w:sz w:val="24"/>
          <w:szCs w:val="24"/>
        </w:rPr>
        <w:t xml:space="preserve"> zwanym dalej Wykonawcą, o następującej treści:</w:t>
      </w:r>
    </w:p>
    <w:p w14:paraId="6AB21571" w14:textId="77777777" w:rsidR="00581AED" w:rsidRPr="00581AED" w:rsidRDefault="00581AED" w:rsidP="00581AED">
      <w:pPr>
        <w:tabs>
          <w:tab w:val="left" w:pos="426"/>
        </w:tabs>
        <w:spacing w:after="0"/>
        <w:rPr>
          <w:rFonts w:ascii="Arial" w:hAnsi="Arial" w:cs="Arial"/>
          <w:sz w:val="24"/>
          <w:szCs w:val="24"/>
        </w:rPr>
      </w:pPr>
    </w:p>
    <w:p w14:paraId="07F1743F" w14:textId="205B71BF" w:rsidR="0007099F" w:rsidRPr="00581AED" w:rsidRDefault="0007099F" w:rsidP="00581AED">
      <w:pPr>
        <w:tabs>
          <w:tab w:val="left" w:pos="426"/>
        </w:tabs>
        <w:spacing w:after="0"/>
        <w:rPr>
          <w:rFonts w:ascii="Arial" w:hAnsi="Arial" w:cs="Arial"/>
          <w:sz w:val="24"/>
          <w:szCs w:val="24"/>
        </w:rPr>
      </w:pPr>
      <w:r w:rsidRPr="00581AED">
        <w:rPr>
          <w:rFonts w:ascii="Arial" w:hAnsi="Arial" w:cs="Arial"/>
          <w:sz w:val="24"/>
          <w:szCs w:val="24"/>
        </w:rPr>
        <w:t>Niniejsza umowa zostaje zawarta zgodnie z ustawą z dnia 11 września 2019 r. Prawo zamówień publicznych (Dz. U. z 20</w:t>
      </w:r>
      <w:r w:rsidR="00DA5ED8" w:rsidRPr="00581AED">
        <w:rPr>
          <w:rFonts w:ascii="Arial" w:hAnsi="Arial" w:cs="Arial"/>
          <w:sz w:val="24"/>
          <w:szCs w:val="24"/>
        </w:rPr>
        <w:t>2</w:t>
      </w:r>
      <w:r w:rsidR="004073B6" w:rsidRPr="00581AED">
        <w:rPr>
          <w:rFonts w:ascii="Arial" w:hAnsi="Arial" w:cs="Arial"/>
          <w:sz w:val="24"/>
          <w:szCs w:val="24"/>
        </w:rPr>
        <w:t>3</w:t>
      </w:r>
      <w:r w:rsidR="009A6BD5" w:rsidRPr="00581AED">
        <w:rPr>
          <w:rFonts w:ascii="Arial" w:hAnsi="Arial" w:cs="Arial"/>
          <w:sz w:val="24"/>
          <w:szCs w:val="24"/>
        </w:rPr>
        <w:t xml:space="preserve"> </w:t>
      </w:r>
      <w:r w:rsidR="00DA5ED8" w:rsidRPr="00581AED">
        <w:rPr>
          <w:rFonts w:ascii="Arial" w:hAnsi="Arial" w:cs="Arial"/>
          <w:sz w:val="24"/>
          <w:szCs w:val="24"/>
        </w:rPr>
        <w:t xml:space="preserve">r. poz. </w:t>
      </w:r>
      <w:r w:rsidR="004073B6" w:rsidRPr="00581AED">
        <w:rPr>
          <w:rFonts w:ascii="Arial" w:hAnsi="Arial" w:cs="Arial"/>
          <w:sz w:val="24"/>
          <w:szCs w:val="24"/>
        </w:rPr>
        <w:t>1605</w:t>
      </w:r>
      <w:r w:rsidRPr="00581AED">
        <w:rPr>
          <w:rFonts w:ascii="Arial" w:hAnsi="Arial" w:cs="Arial"/>
          <w:sz w:val="24"/>
          <w:szCs w:val="24"/>
        </w:rPr>
        <w:t xml:space="preserve"> ze zm.) w następstwie dokonanego przez Zamawiającego wyboru oferty Wykonawcy w postępowaniu o udzielenie zamówienia publicznego w trybie podstawowym bez negocjacji, o którym mowa w art. 275 pkt 1</w:t>
      </w:r>
      <w:r w:rsidR="00581AED" w:rsidRPr="00581AED">
        <w:rPr>
          <w:rFonts w:ascii="Arial" w:hAnsi="Arial" w:cs="Arial"/>
          <w:sz w:val="24"/>
          <w:szCs w:val="24"/>
        </w:rPr>
        <w:t xml:space="preserve">, </w:t>
      </w:r>
      <w:r w:rsidR="00581AED" w:rsidRPr="00581AED">
        <w:rPr>
          <w:rFonts w:ascii="Arial" w:hAnsi="Arial" w:cs="Arial"/>
          <w:sz w:val="24"/>
          <w:szCs w:val="24"/>
        </w:rPr>
        <w:t xml:space="preserve"> nr postępowania RI.271.1.</w:t>
      </w:r>
      <w:r w:rsidR="00581AED" w:rsidRPr="00581AED">
        <w:rPr>
          <w:rFonts w:ascii="Arial" w:hAnsi="Arial" w:cs="Arial"/>
          <w:sz w:val="24"/>
          <w:szCs w:val="24"/>
        </w:rPr>
        <w:t>2</w:t>
      </w:r>
      <w:r w:rsidR="00581AED" w:rsidRPr="00581AED">
        <w:rPr>
          <w:rFonts w:ascii="Arial" w:hAnsi="Arial" w:cs="Arial"/>
          <w:sz w:val="24"/>
          <w:szCs w:val="24"/>
        </w:rPr>
        <w:t>.202</w:t>
      </w:r>
      <w:r w:rsidR="00581AED" w:rsidRPr="00581AED">
        <w:rPr>
          <w:rFonts w:ascii="Arial" w:hAnsi="Arial" w:cs="Arial"/>
          <w:sz w:val="24"/>
          <w:szCs w:val="24"/>
        </w:rPr>
        <w:t>5</w:t>
      </w:r>
      <w:r w:rsidR="00581AED" w:rsidRPr="00581AED">
        <w:rPr>
          <w:rFonts w:ascii="Arial" w:hAnsi="Arial" w:cs="Arial"/>
          <w:sz w:val="24"/>
          <w:szCs w:val="24"/>
        </w:rPr>
        <w:t>.</w:t>
      </w:r>
      <w:r w:rsidR="00581AED" w:rsidRPr="00581AED">
        <w:rPr>
          <w:rFonts w:ascii="Arial" w:hAnsi="Arial" w:cs="Arial"/>
          <w:i/>
          <w:sz w:val="24"/>
          <w:szCs w:val="24"/>
        </w:rPr>
        <w:t xml:space="preserve">                             </w:t>
      </w:r>
    </w:p>
    <w:p w14:paraId="59977947" w14:textId="77777777" w:rsidR="00581AED" w:rsidRDefault="00581AED" w:rsidP="00581AED">
      <w:pPr>
        <w:tabs>
          <w:tab w:val="left" w:pos="426"/>
        </w:tabs>
        <w:spacing w:after="0"/>
        <w:rPr>
          <w:rFonts w:ascii="Arial" w:hAnsi="Arial" w:cs="Arial"/>
          <w:sz w:val="24"/>
          <w:szCs w:val="24"/>
          <w:highlight w:val="yellow"/>
        </w:rPr>
      </w:pPr>
    </w:p>
    <w:p w14:paraId="55054118" w14:textId="6F278147"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 1</w:t>
      </w:r>
    </w:p>
    <w:p w14:paraId="459F1600" w14:textId="77777777"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PRZEDMIOT UMOWY</w:t>
      </w:r>
    </w:p>
    <w:p w14:paraId="51DAFC2E" w14:textId="231BA77C" w:rsidR="00DA5ED8" w:rsidRPr="0086378F" w:rsidRDefault="0007099F" w:rsidP="00581AED">
      <w:pPr>
        <w:pStyle w:val="Akapitzlist"/>
        <w:numPr>
          <w:ilvl w:val="0"/>
          <w:numId w:val="39"/>
        </w:numPr>
        <w:tabs>
          <w:tab w:val="left" w:pos="426"/>
        </w:tabs>
        <w:spacing w:after="0"/>
        <w:ind w:left="0" w:firstLine="0"/>
        <w:rPr>
          <w:rFonts w:ascii="Arial" w:hAnsi="Arial" w:cs="Arial"/>
          <w:sz w:val="24"/>
          <w:szCs w:val="24"/>
        </w:rPr>
      </w:pPr>
      <w:r w:rsidRPr="0086378F">
        <w:rPr>
          <w:rFonts w:ascii="Arial" w:hAnsi="Arial" w:cs="Arial"/>
          <w:sz w:val="24"/>
          <w:szCs w:val="24"/>
        </w:rPr>
        <w:t>Zamawiający powierza, a Wykonawca przyjmuje do wykonania zadanie inwestycyjne, przedmiotem którego jest wykonanie robót budowlanych, w ramach zadania pn</w:t>
      </w:r>
      <w:r w:rsidR="00DE4605" w:rsidRPr="0086378F">
        <w:rPr>
          <w:rFonts w:ascii="Arial" w:hAnsi="Arial" w:cs="Arial"/>
          <w:sz w:val="24"/>
          <w:szCs w:val="24"/>
        </w:rPr>
        <w:t>.: „</w:t>
      </w:r>
      <w:r w:rsidR="007975DE" w:rsidRPr="0086378F">
        <w:rPr>
          <w:rFonts w:ascii="Arial" w:hAnsi="Arial" w:cs="Arial"/>
          <w:b/>
          <w:bCs/>
          <w:sz w:val="24"/>
          <w:szCs w:val="24"/>
        </w:rPr>
        <w:t xml:space="preserve">Przebudowa drogi gminnej nr 200257K na odcinku l - w km od 2+550,00 do km 3+330,50, na odcinku II - w km od 3+331,00 do km 4+280,00 </w:t>
      </w:r>
      <w:r w:rsidR="0086378F" w:rsidRPr="0086378F">
        <w:rPr>
          <w:rFonts w:ascii="Arial" w:hAnsi="Arial" w:cs="Arial"/>
          <w:b/>
          <w:bCs/>
          <w:sz w:val="24"/>
          <w:szCs w:val="24"/>
        </w:rPr>
        <w:t xml:space="preserve">                    </w:t>
      </w:r>
      <w:r w:rsidR="007975DE" w:rsidRPr="0086378F">
        <w:rPr>
          <w:rFonts w:ascii="Arial" w:hAnsi="Arial" w:cs="Arial"/>
          <w:b/>
          <w:bCs/>
          <w:sz w:val="24"/>
          <w:szCs w:val="24"/>
        </w:rPr>
        <w:t>w miejscowości Wola Lubecka, Gmina Ryglice</w:t>
      </w:r>
      <w:r w:rsidR="00DE4605" w:rsidRPr="0086378F">
        <w:rPr>
          <w:rFonts w:ascii="Arial" w:hAnsi="Arial" w:cs="Arial"/>
          <w:sz w:val="24"/>
          <w:szCs w:val="24"/>
        </w:rPr>
        <w:t>”</w:t>
      </w:r>
      <w:r w:rsidR="00356A44" w:rsidRPr="0086378F">
        <w:rPr>
          <w:rFonts w:ascii="Arial" w:eastAsia="Calibri" w:hAnsi="Arial" w:cs="Arial"/>
          <w:b/>
          <w:bCs/>
          <w:sz w:val="24"/>
          <w:szCs w:val="24"/>
          <w:lang w:eastAsia="zh-CN"/>
        </w:rPr>
        <w:t>,</w:t>
      </w:r>
      <w:r w:rsidR="00DE4605" w:rsidRPr="0086378F">
        <w:rPr>
          <w:rFonts w:ascii="Arial" w:hAnsi="Arial" w:cs="Arial"/>
          <w:sz w:val="24"/>
          <w:szCs w:val="24"/>
        </w:rPr>
        <w:t xml:space="preserve"> </w:t>
      </w:r>
      <w:r w:rsidRPr="0086378F">
        <w:rPr>
          <w:rFonts w:ascii="Arial" w:hAnsi="Arial" w:cs="Arial"/>
          <w:sz w:val="24"/>
          <w:szCs w:val="24"/>
        </w:rPr>
        <w:t>zwanego dalej "zadaniem" „inwestycją" lub „robotami”.</w:t>
      </w:r>
    </w:p>
    <w:p w14:paraId="590952A4" w14:textId="77777777" w:rsidR="00DA5ED8" w:rsidRPr="0086378F" w:rsidRDefault="0007099F" w:rsidP="00581AED">
      <w:pPr>
        <w:pStyle w:val="Akapitzlist"/>
        <w:numPr>
          <w:ilvl w:val="0"/>
          <w:numId w:val="39"/>
        </w:numPr>
        <w:tabs>
          <w:tab w:val="left" w:pos="426"/>
        </w:tabs>
        <w:spacing w:after="0"/>
        <w:ind w:left="0" w:firstLine="0"/>
        <w:rPr>
          <w:rFonts w:ascii="Arial" w:hAnsi="Arial" w:cs="Arial"/>
          <w:sz w:val="24"/>
          <w:szCs w:val="24"/>
        </w:rPr>
      </w:pPr>
      <w:r w:rsidRPr="0086378F">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55B446ED" w14:textId="77777777" w:rsidR="00DA5ED8" w:rsidRPr="0086378F" w:rsidRDefault="0007099F" w:rsidP="00581AED">
      <w:pPr>
        <w:pStyle w:val="Akapitzlist"/>
        <w:numPr>
          <w:ilvl w:val="0"/>
          <w:numId w:val="39"/>
        </w:numPr>
        <w:tabs>
          <w:tab w:val="left" w:pos="426"/>
        </w:tabs>
        <w:spacing w:after="0"/>
        <w:ind w:left="0" w:firstLine="0"/>
        <w:rPr>
          <w:rFonts w:ascii="Arial" w:hAnsi="Arial" w:cs="Arial"/>
          <w:sz w:val="24"/>
          <w:szCs w:val="24"/>
        </w:rPr>
      </w:pPr>
      <w:r w:rsidRPr="0086378F">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1648D4F8" w14:textId="327BEC03" w:rsidR="00B3361C" w:rsidRPr="0086378F" w:rsidRDefault="0007099F" w:rsidP="00581AED">
      <w:pPr>
        <w:pStyle w:val="Akapitzlist"/>
        <w:numPr>
          <w:ilvl w:val="0"/>
          <w:numId w:val="39"/>
        </w:numPr>
        <w:tabs>
          <w:tab w:val="left" w:pos="426"/>
        </w:tabs>
        <w:spacing w:after="0"/>
        <w:ind w:left="0" w:firstLine="0"/>
        <w:rPr>
          <w:rFonts w:ascii="Arial" w:hAnsi="Arial" w:cs="Arial"/>
          <w:sz w:val="24"/>
          <w:szCs w:val="24"/>
        </w:rPr>
      </w:pPr>
      <w:r w:rsidRPr="0086378F">
        <w:rPr>
          <w:rFonts w:ascii="Arial" w:hAnsi="Arial" w:cs="Arial"/>
          <w:sz w:val="24"/>
          <w:szCs w:val="24"/>
        </w:rPr>
        <w:t>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r w:rsidR="00B3361C" w:rsidRPr="0086378F">
        <w:rPr>
          <w:rFonts w:ascii="Arial" w:hAnsi="Arial" w:cs="Arial"/>
          <w:sz w:val="24"/>
          <w:szCs w:val="24"/>
        </w:rPr>
        <w:tab/>
      </w:r>
    </w:p>
    <w:p w14:paraId="4AC26186" w14:textId="77777777" w:rsidR="003A5CA6" w:rsidRPr="0086378F" w:rsidRDefault="003A5CA6" w:rsidP="00581AED">
      <w:pPr>
        <w:tabs>
          <w:tab w:val="left" w:pos="426"/>
        </w:tabs>
        <w:spacing w:after="0"/>
        <w:rPr>
          <w:rFonts w:ascii="Arial" w:hAnsi="Arial" w:cs="Arial"/>
          <w:sz w:val="24"/>
          <w:szCs w:val="24"/>
        </w:rPr>
      </w:pPr>
    </w:p>
    <w:p w14:paraId="4802AE41" w14:textId="29149946" w:rsidR="0007099F" w:rsidRPr="0086378F" w:rsidRDefault="0007099F" w:rsidP="0086378F">
      <w:pPr>
        <w:pStyle w:val="Akapitzlist"/>
        <w:tabs>
          <w:tab w:val="left" w:pos="426"/>
        </w:tabs>
        <w:spacing w:after="0"/>
        <w:ind w:left="0"/>
        <w:jc w:val="center"/>
        <w:rPr>
          <w:rFonts w:ascii="Arial" w:hAnsi="Arial" w:cs="Arial"/>
          <w:sz w:val="24"/>
          <w:szCs w:val="24"/>
        </w:rPr>
      </w:pPr>
      <w:r w:rsidRPr="0086378F">
        <w:rPr>
          <w:rFonts w:ascii="Arial" w:hAnsi="Arial" w:cs="Arial"/>
          <w:sz w:val="24"/>
          <w:szCs w:val="24"/>
        </w:rPr>
        <w:lastRenderedPageBreak/>
        <w:t>§ 2</w:t>
      </w:r>
    </w:p>
    <w:p w14:paraId="29E3C2AA" w14:textId="77777777"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NADZÓR I KIEROWNICTWO ROBÓT</w:t>
      </w:r>
    </w:p>
    <w:p w14:paraId="1787FB06" w14:textId="2344AFD5" w:rsidR="008A413C" w:rsidRPr="0086378F" w:rsidRDefault="0007099F" w:rsidP="00581AED">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Wykonawca zobowiązuje się wyznaczyć na stanowisko kierownika </w:t>
      </w:r>
      <w:r w:rsidR="00DA5ED8" w:rsidRPr="0086378F">
        <w:rPr>
          <w:rFonts w:ascii="Arial" w:hAnsi="Arial" w:cs="Arial"/>
          <w:sz w:val="24"/>
          <w:szCs w:val="24"/>
        </w:rPr>
        <w:t>robót budowlanych</w:t>
      </w:r>
      <w:r w:rsidRPr="0086378F">
        <w:rPr>
          <w:rFonts w:ascii="Arial" w:hAnsi="Arial" w:cs="Arial"/>
          <w:sz w:val="24"/>
          <w:szCs w:val="24"/>
        </w:rPr>
        <w:t xml:space="preserve"> któr</w:t>
      </w:r>
      <w:r w:rsidR="00BF37C8" w:rsidRPr="0086378F">
        <w:rPr>
          <w:rFonts w:ascii="Arial" w:hAnsi="Arial" w:cs="Arial"/>
          <w:sz w:val="24"/>
          <w:szCs w:val="24"/>
        </w:rPr>
        <w:t>y</w:t>
      </w:r>
      <w:r w:rsidRPr="0086378F">
        <w:rPr>
          <w:rFonts w:ascii="Arial" w:hAnsi="Arial" w:cs="Arial"/>
          <w:sz w:val="24"/>
          <w:szCs w:val="24"/>
        </w:rPr>
        <w:t xml:space="preserve"> </w:t>
      </w:r>
      <w:r w:rsidR="00BF37C8" w:rsidRPr="0086378F">
        <w:rPr>
          <w:rFonts w:ascii="Arial" w:eastAsia="Times New Roman" w:hAnsi="Arial" w:cs="Arial"/>
          <w:sz w:val="24"/>
          <w:szCs w:val="24"/>
          <w:lang w:eastAsia="pl-PL"/>
        </w:rPr>
        <w:t xml:space="preserve">posiada uprawnienia budowlane do kierowania robotami budowlanymi w specjalności drogowej w rozumieniu ustawy z dnia 7 lipca 1994r. Prawo budowlane (Dz.U.2024.725 </w:t>
      </w:r>
      <w:proofErr w:type="spellStart"/>
      <w:r w:rsidR="00BF37C8" w:rsidRPr="0086378F">
        <w:rPr>
          <w:rFonts w:ascii="Arial" w:eastAsia="Times New Roman" w:hAnsi="Arial" w:cs="Arial"/>
          <w:sz w:val="24"/>
          <w:szCs w:val="24"/>
          <w:lang w:eastAsia="pl-PL"/>
        </w:rPr>
        <w:t>t.j</w:t>
      </w:r>
      <w:proofErr w:type="spellEnd"/>
      <w:r w:rsidR="00BF37C8" w:rsidRPr="0086378F">
        <w:rPr>
          <w:rFonts w:ascii="Arial" w:eastAsia="Times New Roman" w:hAnsi="Arial" w:cs="Arial"/>
          <w:sz w:val="24"/>
          <w:szCs w:val="24"/>
          <w:lang w:eastAsia="pl-PL"/>
        </w:rPr>
        <w:t xml:space="preserve">. ) lub odpowiadające im równoważne uprawnienia w tej specjalności, które zostały wydane na podstawie wcześniej obowiązujących przepisów - zgodnie z polskim Prawem Budowlanym lub odpowiadające im uprawnienia wydane obywatelom państw Europejskiego Obszaru Gospodarczego oraz Konfederacji Szwajcarskiej, zgodnie z art. 12a oraz innych przepisów ustawy Prawo Budowlane (Dz.U.2024.725 </w:t>
      </w:r>
      <w:proofErr w:type="spellStart"/>
      <w:r w:rsidR="00BF37C8" w:rsidRPr="0086378F">
        <w:rPr>
          <w:rFonts w:ascii="Arial" w:eastAsia="Times New Roman" w:hAnsi="Arial" w:cs="Arial"/>
          <w:sz w:val="24"/>
          <w:szCs w:val="24"/>
          <w:lang w:eastAsia="pl-PL"/>
        </w:rPr>
        <w:t>t.j</w:t>
      </w:r>
      <w:proofErr w:type="spellEnd"/>
      <w:r w:rsidR="00BF37C8" w:rsidRPr="0086378F">
        <w:rPr>
          <w:rFonts w:ascii="Arial" w:eastAsia="Times New Roman" w:hAnsi="Arial" w:cs="Arial"/>
          <w:sz w:val="24"/>
          <w:szCs w:val="24"/>
          <w:lang w:eastAsia="pl-PL"/>
        </w:rPr>
        <w:t xml:space="preserve">.) oraz ustawy z dnia 22.12.2015 r. o zasadach uznawania kwalifikacji zawodowych nabytych w państwach członkowskich Unii Europejskiej (Dz.U.2023.334 </w:t>
      </w:r>
      <w:proofErr w:type="spellStart"/>
      <w:r w:rsidR="00BF37C8" w:rsidRPr="0086378F">
        <w:rPr>
          <w:rFonts w:ascii="Arial" w:eastAsia="Times New Roman" w:hAnsi="Arial" w:cs="Arial"/>
          <w:sz w:val="24"/>
          <w:szCs w:val="24"/>
          <w:lang w:eastAsia="pl-PL"/>
        </w:rPr>
        <w:t>t.j</w:t>
      </w:r>
      <w:proofErr w:type="spellEnd"/>
      <w:r w:rsidR="00BF37C8" w:rsidRPr="0086378F">
        <w:rPr>
          <w:rFonts w:ascii="Arial" w:eastAsia="Times New Roman" w:hAnsi="Arial" w:cs="Arial"/>
          <w:sz w:val="24"/>
          <w:szCs w:val="24"/>
          <w:lang w:eastAsia="pl-PL"/>
        </w:rPr>
        <w:t xml:space="preserve">.) oraz art.20a ustawy z dnia </w:t>
      </w:r>
      <w:r w:rsidR="0086378F" w:rsidRPr="0086378F">
        <w:rPr>
          <w:rFonts w:ascii="Arial" w:eastAsia="Times New Roman" w:hAnsi="Arial" w:cs="Arial"/>
          <w:sz w:val="24"/>
          <w:szCs w:val="24"/>
          <w:lang w:eastAsia="pl-PL"/>
        </w:rPr>
        <w:t xml:space="preserve">                   </w:t>
      </w:r>
      <w:r w:rsidR="00BF37C8" w:rsidRPr="0086378F">
        <w:rPr>
          <w:rFonts w:ascii="Arial" w:eastAsia="Times New Roman" w:hAnsi="Arial" w:cs="Arial"/>
          <w:sz w:val="24"/>
          <w:szCs w:val="24"/>
          <w:lang w:eastAsia="pl-PL"/>
        </w:rPr>
        <w:t xml:space="preserve">15 grudnia 2000r. o samorządach zawodowych architektów oraz inżynierów budownictwa (Dz.U.2023.551 </w:t>
      </w:r>
      <w:proofErr w:type="spellStart"/>
      <w:r w:rsidR="00BF37C8" w:rsidRPr="0086378F">
        <w:rPr>
          <w:rFonts w:ascii="Arial" w:eastAsia="Times New Roman" w:hAnsi="Arial" w:cs="Arial"/>
          <w:sz w:val="24"/>
          <w:szCs w:val="24"/>
          <w:lang w:eastAsia="pl-PL"/>
        </w:rPr>
        <w:t>t.j</w:t>
      </w:r>
      <w:proofErr w:type="spellEnd"/>
      <w:r w:rsidR="00BF37C8" w:rsidRPr="0086378F">
        <w:rPr>
          <w:rFonts w:ascii="Arial" w:eastAsia="Times New Roman" w:hAnsi="Arial" w:cs="Arial"/>
          <w:sz w:val="24"/>
          <w:szCs w:val="24"/>
          <w:lang w:eastAsia="pl-PL"/>
        </w:rPr>
        <w:t>.)</w:t>
      </w:r>
      <w:r w:rsidR="008A413C" w:rsidRPr="0086378F">
        <w:rPr>
          <w:rFonts w:ascii="Arial" w:hAnsi="Arial" w:cs="Arial"/>
          <w:sz w:val="24"/>
          <w:szCs w:val="24"/>
        </w:rPr>
        <w:t xml:space="preserve">. </w:t>
      </w:r>
      <w:r w:rsidR="008A413C" w:rsidRPr="0086378F">
        <w:rPr>
          <w:rFonts w:ascii="Arial" w:eastAsia="Times New Roman" w:hAnsi="Arial" w:cs="Arial"/>
          <w:sz w:val="24"/>
          <w:szCs w:val="24"/>
          <w:lang w:eastAsia="pl-PL"/>
        </w:rPr>
        <w:t xml:space="preserve">Zamawiający wymaga, aby kierownik robót budowlanych posiadający uprawnienia budowlane do kierowania robotami budowlanymi w specjalności drogowej był zatrudniony przy realizacji ww. inwestycji przez cały okres trwania inwestycji. Wykonawca zobowiązany jest podać dane osobowe kierownika robót i numer uprawnień oraz załączyć kserokopię decyzji </w:t>
      </w:r>
      <w:r w:rsidR="0086378F" w:rsidRPr="0086378F">
        <w:rPr>
          <w:rFonts w:ascii="Arial" w:eastAsia="Times New Roman" w:hAnsi="Arial" w:cs="Arial"/>
          <w:sz w:val="24"/>
          <w:szCs w:val="24"/>
          <w:lang w:eastAsia="pl-PL"/>
        </w:rPr>
        <w:t xml:space="preserve">                    </w:t>
      </w:r>
      <w:r w:rsidR="008A413C" w:rsidRPr="0086378F">
        <w:rPr>
          <w:rFonts w:ascii="Arial" w:eastAsia="Times New Roman" w:hAnsi="Arial" w:cs="Arial"/>
          <w:sz w:val="24"/>
          <w:szCs w:val="24"/>
          <w:lang w:eastAsia="pl-PL"/>
        </w:rPr>
        <w:t>o nadaniu uprawnień budowlanych i zaświadczenia o przynależności do izby samorządu zawodowego.</w:t>
      </w:r>
    </w:p>
    <w:p w14:paraId="705B1928" w14:textId="77777777" w:rsidR="0007099F" w:rsidRPr="0086378F" w:rsidRDefault="0007099F" w:rsidP="00581AED">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Kierownikiem </w:t>
      </w:r>
      <w:r w:rsidR="00DA5ED8" w:rsidRPr="0086378F">
        <w:rPr>
          <w:rFonts w:ascii="Arial" w:hAnsi="Arial" w:cs="Arial"/>
          <w:sz w:val="24"/>
          <w:szCs w:val="24"/>
        </w:rPr>
        <w:t>robót budowlanych</w:t>
      </w:r>
      <w:r w:rsidRPr="0086378F">
        <w:rPr>
          <w:rFonts w:ascii="Arial" w:hAnsi="Arial" w:cs="Arial"/>
          <w:sz w:val="24"/>
          <w:szCs w:val="24"/>
        </w:rPr>
        <w:t xml:space="preserve"> z ramienia Wykonawcy będzie ................................................ posiadający uprawnienia budowlane do kierowania robotami budowlanymi w specjalności drogowej, </w:t>
      </w:r>
      <w:proofErr w:type="spellStart"/>
      <w:r w:rsidRPr="0086378F">
        <w:rPr>
          <w:rFonts w:ascii="Arial" w:hAnsi="Arial" w:cs="Arial"/>
          <w:sz w:val="24"/>
          <w:szCs w:val="24"/>
        </w:rPr>
        <w:t>tel</w:t>
      </w:r>
      <w:proofErr w:type="spellEnd"/>
      <w:r w:rsidRPr="0086378F">
        <w:rPr>
          <w:rFonts w:ascii="Arial" w:hAnsi="Arial" w:cs="Arial"/>
          <w:sz w:val="24"/>
          <w:szCs w:val="24"/>
        </w:rPr>
        <w:t>………….</w:t>
      </w:r>
    </w:p>
    <w:p w14:paraId="71E109C4" w14:textId="2606BA60" w:rsidR="0007099F" w:rsidRPr="0086378F" w:rsidRDefault="0007099F" w:rsidP="0086378F">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Zakres działania Kierownika </w:t>
      </w:r>
      <w:r w:rsidR="00DA5ED8" w:rsidRPr="0086378F">
        <w:rPr>
          <w:rFonts w:ascii="Arial" w:hAnsi="Arial" w:cs="Arial"/>
          <w:sz w:val="24"/>
          <w:szCs w:val="24"/>
        </w:rPr>
        <w:t>robót budowlanych</w:t>
      </w:r>
      <w:r w:rsidRPr="0086378F">
        <w:rPr>
          <w:rFonts w:ascii="Arial" w:hAnsi="Arial" w:cs="Arial"/>
          <w:sz w:val="24"/>
          <w:szCs w:val="24"/>
        </w:rPr>
        <w:t xml:space="preserve"> określają przepisy ustawy z dnia 7 lipca 1994 r. Prawo budowlane (</w:t>
      </w:r>
      <w:r w:rsidR="009A6BD5" w:rsidRPr="0086378F">
        <w:rPr>
          <w:rFonts w:ascii="Arial" w:hAnsi="Arial" w:cs="Arial"/>
          <w:sz w:val="24"/>
          <w:szCs w:val="24"/>
        </w:rPr>
        <w:t>Dz.U.202</w:t>
      </w:r>
      <w:r w:rsidR="00DE4605" w:rsidRPr="0086378F">
        <w:rPr>
          <w:rFonts w:ascii="Arial" w:hAnsi="Arial" w:cs="Arial"/>
          <w:sz w:val="24"/>
          <w:szCs w:val="24"/>
        </w:rPr>
        <w:t>4</w:t>
      </w:r>
      <w:r w:rsidR="009A6BD5" w:rsidRPr="0086378F">
        <w:rPr>
          <w:rFonts w:ascii="Arial" w:hAnsi="Arial" w:cs="Arial"/>
          <w:sz w:val="24"/>
          <w:szCs w:val="24"/>
        </w:rPr>
        <w:t>.</w:t>
      </w:r>
      <w:r w:rsidR="00DE4605" w:rsidRPr="0086378F">
        <w:rPr>
          <w:rFonts w:ascii="Arial" w:hAnsi="Arial" w:cs="Arial"/>
          <w:sz w:val="24"/>
          <w:szCs w:val="24"/>
        </w:rPr>
        <w:t>725</w:t>
      </w:r>
      <w:r w:rsidR="009A6BD5" w:rsidRPr="0086378F">
        <w:rPr>
          <w:rFonts w:ascii="Arial" w:hAnsi="Arial" w:cs="Arial"/>
          <w:sz w:val="24"/>
          <w:szCs w:val="24"/>
        </w:rPr>
        <w:t xml:space="preserve"> </w:t>
      </w:r>
      <w:proofErr w:type="spellStart"/>
      <w:r w:rsidR="009A6BD5" w:rsidRPr="0086378F">
        <w:rPr>
          <w:rFonts w:ascii="Arial" w:hAnsi="Arial" w:cs="Arial"/>
          <w:sz w:val="24"/>
          <w:szCs w:val="24"/>
        </w:rPr>
        <w:t>t.j</w:t>
      </w:r>
      <w:proofErr w:type="spellEnd"/>
      <w:r w:rsidR="009A6BD5" w:rsidRPr="0086378F">
        <w:rPr>
          <w:rFonts w:ascii="Arial" w:hAnsi="Arial" w:cs="Arial"/>
          <w:sz w:val="24"/>
          <w:szCs w:val="24"/>
        </w:rPr>
        <w:t>.</w:t>
      </w:r>
      <w:r w:rsidRPr="0086378F">
        <w:rPr>
          <w:rFonts w:ascii="Arial" w:hAnsi="Arial" w:cs="Arial"/>
          <w:sz w:val="24"/>
          <w:szCs w:val="24"/>
        </w:rPr>
        <w:t>).</w:t>
      </w:r>
    </w:p>
    <w:p w14:paraId="61409651" w14:textId="65440C12" w:rsidR="0007099F" w:rsidRPr="0086378F" w:rsidRDefault="0007099F" w:rsidP="00581AED">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 Zmiana osoby Kierownika </w:t>
      </w:r>
      <w:r w:rsidR="00DA5ED8" w:rsidRPr="0086378F">
        <w:rPr>
          <w:rFonts w:ascii="Arial" w:hAnsi="Arial" w:cs="Arial"/>
          <w:sz w:val="24"/>
          <w:szCs w:val="24"/>
        </w:rPr>
        <w:t>robót budowlanych</w:t>
      </w:r>
      <w:r w:rsidRPr="0086378F">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86378F" w:rsidRPr="0086378F">
        <w:rPr>
          <w:rFonts w:ascii="Arial" w:hAnsi="Arial" w:cs="Arial"/>
          <w:sz w:val="24"/>
          <w:szCs w:val="24"/>
        </w:rPr>
        <w:t xml:space="preserve">                     </w:t>
      </w:r>
      <w:r w:rsidRPr="0086378F">
        <w:rPr>
          <w:rFonts w:ascii="Arial" w:hAnsi="Arial" w:cs="Arial"/>
          <w:sz w:val="24"/>
          <w:szCs w:val="24"/>
        </w:rPr>
        <w:t>w terminie 7 dni od daty przedłożenia propozycji wyłącznie wtedy, gdy kwalifikacje</w:t>
      </w:r>
      <w:r w:rsidR="0086378F" w:rsidRPr="0086378F">
        <w:rPr>
          <w:rFonts w:ascii="Arial" w:hAnsi="Arial" w:cs="Arial"/>
          <w:sz w:val="24"/>
          <w:szCs w:val="24"/>
        </w:rPr>
        <w:t xml:space="preserve">                                        </w:t>
      </w:r>
      <w:r w:rsidRPr="0086378F">
        <w:rPr>
          <w:rFonts w:ascii="Arial" w:hAnsi="Arial" w:cs="Arial"/>
          <w:sz w:val="24"/>
          <w:szCs w:val="24"/>
        </w:rPr>
        <w:t xml:space="preserve"> i doświadczenie wskazanych osób będą spełniać warunki postawione w tym zakresie w </w:t>
      </w:r>
      <w:r w:rsidR="00BF76D9" w:rsidRPr="0086378F">
        <w:rPr>
          <w:rFonts w:ascii="Arial" w:hAnsi="Arial" w:cs="Arial"/>
          <w:sz w:val="24"/>
          <w:szCs w:val="24"/>
        </w:rPr>
        <w:t>ust. 1</w:t>
      </w:r>
      <w:r w:rsidRPr="0086378F">
        <w:rPr>
          <w:rFonts w:ascii="Arial" w:hAnsi="Arial" w:cs="Arial"/>
          <w:sz w:val="24"/>
          <w:szCs w:val="24"/>
        </w:rPr>
        <w:t xml:space="preserve">. </w:t>
      </w:r>
    </w:p>
    <w:p w14:paraId="05D393D8" w14:textId="77777777" w:rsidR="0007099F" w:rsidRPr="0086378F" w:rsidRDefault="0007099F" w:rsidP="00581AED">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 Zaakceptowane przez Zamawiającego zmiany osób, o których mowa w ust. 2 i 3 winny być potwierdzone pisemnie, wymagają aneksu do niniejszej umowy.</w:t>
      </w:r>
    </w:p>
    <w:p w14:paraId="20DB86F5" w14:textId="77777777" w:rsidR="0007099F" w:rsidRPr="0086378F" w:rsidRDefault="0007099F" w:rsidP="00581AED">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Inspektorem nadzoru inwestorskiego z ramienia Zamawiającego będzie ..................... posiadający uprawnienia budowlane w specjalności drogowej, </w:t>
      </w:r>
      <w:proofErr w:type="spellStart"/>
      <w:r w:rsidRPr="0086378F">
        <w:rPr>
          <w:rFonts w:ascii="Arial" w:hAnsi="Arial" w:cs="Arial"/>
          <w:sz w:val="24"/>
          <w:szCs w:val="24"/>
        </w:rPr>
        <w:t>tel</w:t>
      </w:r>
      <w:proofErr w:type="spellEnd"/>
      <w:r w:rsidRPr="0086378F">
        <w:rPr>
          <w:rFonts w:ascii="Arial" w:hAnsi="Arial" w:cs="Arial"/>
          <w:sz w:val="24"/>
          <w:szCs w:val="24"/>
        </w:rPr>
        <w:t>………….</w:t>
      </w:r>
    </w:p>
    <w:p w14:paraId="20D53567" w14:textId="6EBE3D7F" w:rsidR="0007099F" w:rsidRPr="0086378F" w:rsidRDefault="0007099F" w:rsidP="00581AED">
      <w:pPr>
        <w:pStyle w:val="Akapitzlist1"/>
        <w:numPr>
          <w:ilvl w:val="0"/>
          <w:numId w:val="1"/>
        </w:numPr>
        <w:tabs>
          <w:tab w:val="left" w:pos="426"/>
        </w:tabs>
        <w:spacing w:after="0"/>
        <w:ind w:left="0" w:firstLine="0"/>
        <w:rPr>
          <w:rFonts w:ascii="Arial" w:hAnsi="Arial" w:cs="Arial"/>
          <w:sz w:val="24"/>
          <w:szCs w:val="24"/>
        </w:rPr>
      </w:pPr>
      <w:r w:rsidRPr="0086378F">
        <w:rPr>
          <w:rFonts w:ascii="Arial" w:hAnsi="Arial" w:cs="Arial"/>
          <w:sz w:val="24"/>
          <w:szCs w:val="24"/>
        </w:rPr>
        <w:t xml:space="preserve">Zakres działania Inspektora Nadzoru Inwestorskiego określają przepisy ustawy </w:t>
      </w:r>
      <w:r w:rsidR="0086378F">
        <w:rPr>
          <w:rFonts w:ascii="Arial" w:hAnsi="Arial" w:cs="Arial"/>
          <w:sz w:val="24"/>
          <w:szCs w:val="24"/>
        </w:rPr>
        <w:t xml:space="preserve">               </w:t>
      </w:r>
      <w:r w:rsidRPr="0086378F">
        <w:rPr>
          <w:rFonts w:ascii="Arial" w:hAnsi="Arial" w:cs="Arial"/>
          <w:sz w:val="24"/>
          <w:szCs w:val="24"/>
        </w:rPr>
        <w:t>z dnia 7 lipca 1994 r. Prawo budowlane (</w:t>
      </w:r>
      <w:r w:rsidR="009A6BD5" w:rsidRPr="0086378F">
        <w:rPr>
          <w:rFonts w:ascii="Arial" w:eastAsia="Times New Roman" w:hAnsi="Arial" w:cs="Arial"/>
          <w:sz w:val="24"/>
          <w:szCs w:val="24"/>
          <w:lang w:eastAsia="pl-PL"/>
        </w:rPr>
        <w:t>Dz.U.202</w:t>
      </w:r>
      <w:r w:rsidR="00DE4605" w:rsidRPr="0086378F">
        <w:rPr>
          <w:rFonts w:ascii="Arial" w:eastAsia="Times New Roman" w:hAnsi="Arial" w:cs="Arial"/>
          <w:sz w:val="24"/>
          <w:szCs w:val="24"/>
          <w:lang w:eastAsia="pl-PL"/>
        </w:rPr>
        <w:t>4</w:t>
      </w:r>
      <w:r w:rsidR="009A6BD5" w:rsidRPr="0086378F">
        <w:rPr>
          <w:rFonts w:ascii="Arial" w:eastAsia="Times New Roman" w:hAnsi="Arial" w:cs="Arial"/>
          <w:sz w:val="24"/>
          <w:szCs w:val="24"/>
          <w:lang w:eastAsia="pl-PL"/>
        </w:rPr>
        <w:t>.</w:t>
      </w:r>
      <w:r w:rsidR="00DE4605" w:rsidRPr="0086378F">
        <w:rPr>
          <w:rFonts w:ascii="Arial" w:eastAsia="Times New Roman" w:hAnsi="Arial" w:cs="Arial"/>
          <w:sz w:val="24"/>
          <w:szCs w:val="24"/>
          <w:lang w:eastAsia="pl-PL"/>
        </w:rPr>
        <w:t>725</w:t>
      </w:r>
      <w:r w:rsidR="009A6BD5" w:rsidRPr="0086378F">
        <w:rPr>
          <w:rFonts w:ascii="Arial" w:eastAsia="Times New Roman" w:hAnsi="Arial" w:cs="Arial"/>
          <w:sz w:val="24"/>
          <w:szCs w:val="24"/>
          <w:lang w:eastAsia="pl-PL"/>
        </w:rPr>
        <w:t xml:space="preserve"> </w:t>
      </w:r>
      <w:proofErr w:type="spellStart"/>
      <w:r w:rsidR="009A6BD5" w:rsidRPr="0086378F">
        <w:rPr>
          <w:rFonts w:ascii="Arial" w:eastAsia="Times New Roman" w:hAnsi="Arial" w:cs="Arial"/>
          <w:sz w:val="24"/>
          <w:szCs w:val="24"/>
          <w:lang w:eastAsia="pl-PL"/>
        </w:rPr>
        <w:t>t.j</w:t>
      </w:r>
      <w:proofErr w:type="spellEnd"/>
      <w:r w:rsidR="009A6BD5" w:rsidRPr="0086378F">
        <w:rPr>
          <w:rFonts w:ascii="Arial" w:eastAsia="Times New Roman" w:hAnsi="Arial" w:cs="Arial"/>
          <w:sz w:val="24"/>
          <w:szCs w:val="24"/>
          <w:lang w:eastAsia="pl-PL"/>
        </w:rPr>
        <w:t>.</w:t>
      </w:r>
      <w:r w:rsidRPr="0086378F">
        <w:rPr>
          <w:rFonts w:ascii="Arial" w:hAnsi="Arial" w:cs="Arial"/>
          <w:sz w:val="24"/>
          <w:szCs w:val="24"/>
        </w:rPr>
        <w:t>).</w:t>
      </w:r>
    </w:p>
    <w:p w14:paraId="1BE15B91" w14:textId="77777777" w:rsidR="0086378F" w:rsidRDefault="0086378F" w:rsidP="00581AED">
      <w:pPr>
        <w:tabs>
          <w:tab w:val="left" w:pos="426"/>
        </w:tabs>
        <w:spacing w:after="0"/>
        <w:rPr>
          <w:rFonts w:ascii="Arial" w:hAnsi="Arial" w:cs="Arial"/>
          <w:sz w:val="24"/>
          <w:szCs w:val="24"/>
          <w:highlight w:val="yellow"/>
        </w:rPr>
      </w:pPr>
    </w:p>
    <w:p w14:paraId="401B83E5" w14:textId="77777777" w:rsidR="0086378F" w:rsidRDefault="0086378F" w:rsidP="00581AED">
      <w:pPr>
        <w:tabs>
          <w:tab w:val="left" w:pos="426"/>
        </w:tabs>
        <w:spacing w:after="0"/>
        <w:rPr>
          <w:rFonts w:ascii="Arial" w:hAnsi="Arial" w:cs="Arial"/>
          <w:sz w:val="24"/>
          <w:szCs w:val="24"/>
          <w:highlight w:val="yellow"/>
        </w:rPr>
      </w:pPr>
    </w:p>
    <w:p w14:paraId="629AE786" w14:textId="77777777" w:rsidR="0086378F" w:rsidRDefault="0086378F" w:rsidP="00581AED">
      <w:pPr>
        <w:tabs>
          <w:tab w:val="left" w:pos="426"/>
        </w:tabs>
        <w:spacing w:after="0"/>
        <w:rPr>
          <w:rFonts w:ascii="Arial" w:hAnsi="Arial" w:cs="Arial"/>
          <w:sz w:val="24"/>
          <w:szCs w:val="24"/>
          <w:highlight w:val="yellow"/>
        </w:rPr>
      </w:pPr>
    </w:p>
    <w:p w14:paraId="2E6E8670" w14:textId="2F82985A"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lastRenderedPageBreak/>
        <w:t>§ 3</w:t>
      </w:r>
    </w:p>
    <w:p w14:paraId="61283E3E" w14:textId="77777777"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TERMINY REALIZACJI</w:t>
      </w:r>
    </w:p>
    <w:p w14:paraId="5FE8BC45" w14:textId="77777777"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1. Zamawiający przekaże Wykonawcy </w:t>
      </w:r>
      <w:r w:rsidR="00DA5ED8" w:rsidRPr="0086378F">
        <w:rPr>
          <w:rFonts w:ascii="Arial" w:hAnsi="Arial" w:cs="Arial"/>
          <w:sz w:val="24"/>
          <w:szCs w:val="24"/>
        </w:rPr>
        <w:t>plac</w:t>
      </w:r>
      <w:r w:rsidRPr="0086378F">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86378F">
        <w:rPr>
          <w:rFonts w:ascii="Arial" w:hAnsi="Arial" w:cs="Arial"/>
          <w:sz w:val="24"/>
          <w:szCs w:val="24"/>
        </w:rPr>
        <w:t>plac</w:t>
      </w:r>
      <w:r w:rsidRPr="0086378F">
        <w:rPr>
          <w:rFonts w:ascii="Arial" w:hAnsi="Arial" w:cs="Arial"/>
          <w:sz w:val="24"/>
          <w:szCs w:val="24"/>
        </w:rPr>
        <w:t xml:space="preserve"> budowy.</w:t>
      </w:r>
    </w:p>
    <w:p w14:paraId="368F8935" w14:textId="7A2156A3" w:rsidR="00B364B8" w:rsidRPr="0086378F" w:rsidRDefault="0007099F" w:rsidP="00581AED">
      <w:pPr>
        <w:tabs>
          <w:tab w:val="left" w:pos="426"/>
        </w:tabs>
        <w:spacing w:after="0"/>
        <w:rPr>
          <w:rFonts w:ascii="Arial" w:hAnsi="Arial" w:cs="Arial"/>
          <w:b/>
          <w:bCs/>
          <w:sz w:val="24"/>
          <w:szCs w:val="24"/>
        </w:rPr>
      </w:pPr>
      <w:r w:rsidRPr="0086378F">
        <w:rPr>
          <w:rFonts w:ascii="Arial" w:hAnsi="Arial" w:cs="Arial"/>
          <w:sz w:val="24"/>
          <w:szCs w:val="24"/>
        </w:rPr>
        <w:t xml:space="preserve">2. Wykonawca jest zobowiązany zakończyć prace objęte przedmiotem zamówienia </w:t>
      </w:r>
      <w:r w:rsidR="0086378F" w:rsidRPr="0086378F">
        <w:rPr>
          <w:rFonts w:ascii="Arial" w:hAnsi="Arial" w:cs="Arial"/>
          <w:sz w:val="24"/>
          <w:szCs w:val="24"/>
        </w:rPr>
        <w:t xml:space="preserve">                </w:t>
      </w:r>
      <w:r w:rsidRPr="0086378F">
        <w:rPr>
          <w:rFonts w:ascii="Arial" w:hAnsi="Arial" w:cs="Arial"/>
          <w:sz w:val="24"/>
          <w:szCs w:val="24"/>
        </w:rPr>
        <w:t xml:space="preserve">i zgłosić je do odbioru końcowego </w:t>
      </w:r>
      <w:r w:rsidRPr="0086378F">
        <w:rPr>
          <w:rFonts w:ascii="Arial" w:hAnsi="Arial" w:cs="Arial"/>
          <w:b/>
          <w:bCs/>
          <w:sz w:val="24"/>
          <w:szCs w:val="24"/>
        </w:rPr>
        <w:t xml:space="preserve">do </w:t>
      </w:r>
      <w:r w:rsidR="007975DE" w:rsidRPr="0086378F">
        <w:rPr>
          <w:rFonts w:ascii="Arial" w:hAnsi="Arial" w:cs="Arial"/>
          <w:b/>
          <w:bCs/>
          <w:sz w:val="24"/>
          <w:szCs w:val="24"/>
        </w:rPr>
        <w:t>150</w:t>
      </w:r>
      <w:r w:rsidR="00BB1C04" w:rsidRPr="0086378F">
        <w:rPr>
          <w:rFonts w:ascii="Arial" w:hAnsi="Arial" w:cs="Arial"/>
          <w:b/>
          <w:bCs/>
          <w:sz w:val="24"/>
          <w:szCs w:val="24"/>
        </w:rPr>
        <w:t xml:space="preserve"> dni</w:t>
      </w:r>
      <w:r w:rsidR="00F50588" w:rsidRPr="0086378F">
        <w:rPr>
          <w:rFonts w:ascii="Arial" w:hAnsi="Arial" w:cs="Arial"/>
          <w:b/>
          <w:bCs/>
          <w:sz w:val="24"/>
          <w:szCs w:val="24"/>
        </w:rPr>
        <w:t xml:space="preserve">, </w:t>
      </w:r>
      <w:r w:rsidR="00F50588" w:rsidRPr="0086378F">
        <w:rPr>
          <w:rFonts w:ascii="Arial" w:hAnsi="Arial" w:cs="Arial"/>
          <w:sz w:val="24"/>
          <w:szCs w:val="24"/>
        </w:rPr>
        <w:t>tj.: do dnia……………………………</w:t>
      </w:r>
      <w:r w:rsidR="00BB1C04" w:rsidRPr="0086378F">
        <w:rPr>
          <w:rFonts w:ascii="Arial" w:hAnsi="Arial" w:cs="Arial"/>
          <w:sz w:val="24"/>
          <w:szCs w:val="24"/>
        </w:rPr>
        <w:t>.</w:t>
      </w:r>
    </w:p>
    <w:p w14:paraId="4968D4C3" w14:textId="206A862A"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3. Za datę wykonania przedmiotu umowy uważa się faktyczną datę zakończenia robót objętych Umową, stwierdzoną przez Kierownika </w:t>
      </w:r>
      <w:r w:rsidR="00DA5ED8" w:rsidRPr="0086378F">
        <w:rPr>
          <w:rFonts w:ascii="Arial" w:hAnsi="Arial" w:cs="Arial"/>
          <w:sz w:val="24"/>
          <w:szCs w:val="24"/>
        </w:rPr>
        <w:t>Robót budowlanych</w:t>
      </w:r>
      <w:r w:rsidRPr="0086378F">
        <w:rPr>
          <w:rFonts w:ascii="Arial" w:hAnsi="Arial" w:cs="Arial"/>
          <w:sz w:val="24"/>
          <w:szCs w:val="24"/>
        </w:rPr>
        <w:t xml:space="preserve"> </w:t>
      </w:r>
      <w:r w:rsidR="0086378F">
        <w:rPr>
          <w:rFonts w:ascii="Arial" w:hAnsi="Arial" w:cs="Arial"/>
          <w:sz w:val="24"/>
          <w:szCs w:val="24"/>
        </w:rPr>
        <w:t xml:space="preserve">                            </w:t>
      </w:r>
      <w:r w:rsidRPr="0086378F">
        <w:rPr>
          <w:rFonts w:ascii="Arial" w:hAnsi="Arial" w:cs="Arial"/>
          <w:sz w:val="24"/>
          <w:szCs w:val="24"/>
        </w:rPr>
        <w:t xml:space="preserve">w dzienniku </w:t>
      </w:r>
      <w:r w:rsidR="00DA5ED8" w:rsidRPr="0086378F">
        <w:rPr>
          <w:rFonts w:ascii="Arial" w:hAnsi="Arial" w:cs="Arial"/>
          <w:sz w:val="24"/>
          <w:szCs w:val="24"/>
        </w:rPr>
        <w:t>robót budowlanych</w:t>
      </w:r>
      <w:r w:rsidRPr="0086378F">
        <w:rPr>
          <w:rFonts w:ascii="Arial" w:hAnsi="Arial" w:cs="Arial"/>
          <w:sz w:val="24"/>
          <w:szCs w:val="24"/>
        </w:rPr>
        <w:t xml:space="preserve"> i Inspektora Nadzoru Inwestorskiego.</w:t>
      </w:r>
    </w:p>
    <w:p w14:paraId="6F08DF64" w14:textId="77777777" w:rsidR="003A5CA6" w:rsidRPr="00581AED" w:rsidRDefault="003A5CA6" w:rsidP="00581AED">
      <w:pPr>
        <w:tabs>
          <w:tab w:val="left" w:pos="426"/>
        </w:tabs>
        <w:spacing w:after="0"/>
        <w:rPr>
          <w:rFonts w:ascii="Arial" w:hAnsi="Arial" w:cs="Arial"/>
          <w:sz w:val="24"/>
          <w:szCs w:val="24"/>
          <w:highlight w:val="yellow"/>
        </w:rPr>
      </w:pPr>
    </w:p>
    <w:p w14:paraId="55B717E0" w14:textId="1C11B992"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 4</w:t>
      </w:r>
    </w:p>
    <w:p w14:paraId="6C1BE0D0" w14:textId="77777777"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OBOWIĄZKI ZAMAWIAJĄCEGO</w:t>
      </w:r>
    </w:p>
    <w:p w14:paraId="048C6FBF" w14:textId="77777777"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Do obowiązków Zamawiającego należy: </w:t>
      </w:r>
    </w:p>
    <w:p w14:paraId="1AA7A052" w14:textId="77777777"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1) przekazanie Wykonawcy, w dniu przekazania </w:t>
      </w:r>
      <w:r w:rsidR="00DA5ED8" w:rsidRPr="0086378F">
        <w:rPr>
          <w:rFonts w:ascii="Arial" w:hAnsi="Arial" w:cs="Arial"/>
          <w:sz w:val="24"/>
          <w:szCs w:val="24"/>
        </w:rPr>
        <w:t>plac budowy</w:t>
      </w:r>
      <w:r w:rsidRPr="0086378F">
        <w:rPr>
          <w:rFonts w:ascii="Arial" w:hAnsi="Arial" w:cs="Arial"/>
          <w:sz w:val="24"/>
          <w:szCs w:val="24"/>
        </w:rPr>
        <w:t>, następujących dokumentów:</w:t>
      </w:r>
    </w:p>
    <w:p w14:paraId="2BBE2A87" w14:textId="77777777"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a) dziennika </w:t>
      </w:r>
      <w:r w:rsidR="00DA5ED8" w:rsidRPr="0086378F">
        <w:rPr>
          <w:rFonts w:ascii="Arial" w:hAnsi="Arial" w:cs="Arial"/>
          <w:sz w:val="24"/>
          <w:szCs w:val="24"/>
        </w:rPr>
        <w:t>robót budowlanych</w:t>
      </w:r>
      <w:r w:rsidRPr="0086378F">
        <w:rPr>
          <w:rFonts w:ascii="Arial" w:hAnsi="Arial" w:cs="Arial"/>
          <w:sz w:val="24"/>
          <w:szCs w:val="24"/>
        </w:rPr>
        <w:t>;</w:t>
      </w:r>
    </w:p>
    <w:p w14:paraId="3972547C" w14:textId="77777777"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b) dokumentację </w:t>
      </w:r>
      <w:r w:rsidR="008C1056" w:rsidRPr="0086378F">
        <w:rPr>
          <w:rFonts w:ascii="Arial" w:hAnsi="Arial" w:cs="Arial"/>
          <w:sz w:val="24"/>
          <w:szCs w:val="24"/>
        </w:rPr>
        <w:t>zamówienia</w:t>
      </w:r>
      <w:r w:rsidRPr="0086378F">
        <w:rPr>
          <w:rFonts w:ascii="Arial" w:hAnsi="Arial" w:cs="Arial"/>
          <w:sz w:val="24"/>
          <w:szCs w:val="24"/>
        </w:rPr>
        <w:t xml:space="preserve"> i </w:t>
      </w:r>
      <w:r w:rsidR="008C1056" w:rsidRPr="0086378F">
        <w:rPr>
          <w:rFonts w:ascii="Arial" w:hAnsi="Arial" w:cs="Arial"/>
          <w:sz w:val="24"/>
          <w:szCs w:val="24"/>
        </w:rPr>
        <w:t>specyfikację techniczną wykonania i odbioru robót</w:t>
      </w:r>
      <w:r w:rsidRPr="0086378F">
        <w:rPr>
          <w:rFonts w:ascii="Arial" w:hAnsi="Arial" w:cs="Arial"/>
          <w:sz w:val="24"/>
          <w:szCs w:val="24"/>
        </w:rPr>
        <w:t>;</w:t>
      </w:r>
    </w:p>
    <w:p w14:paraId="721FF1E9" w14:textId="77777777"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2) zapewnienie na swój koszt nadzoru inwestorskiego oraz powołanie inspektora nadzoru inwestorskiego;</w:t>
      </w:r>
    </w:p>
    <w:p w14:paraId="4E9061D1" w14:textId="3FBBD3F1"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3)  po otrzymaniu od Wykonawcy dokumentów o których mowa w art. 41 ust.4 </w:t>
      </w:r>
      <w:r w:rsidR="0086378F" w:rsidRPr="0086378F">
        <w:rPr>
          <w:rFonts w:ascii="Arial" w:hAnsi="Arial" w:cs="Arial"/>
          <w:sz w:val="24"/>
          <w:szCs w:val="24"/>
        </w:rPr>
        <w:t xml:space="preserve">                 </w:t>
      </w:r>
      <w:r w:rsidRPr="0086378F">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1405779B" w14:textId="54094B34" w:rsidR="0007099F" w:rsidRPr="0086378F" w:rsidRDefault="0007099F" w:rsidP="00581AED">
      <w:pPr>
        <w:tabs>
          <w:tab w:val="left" w:pos="426"/>
        </w:tabs>
        <w:spacing w:after="0"/>
        <w:rPr>
          <w:rFonts w:ascii="Arial" w:hAnsi="Arial" w:cs="Arial"/>
          <w:sz w:val="24"/>
          <w:szCs w:val="24"/>
        </w:rPr>
      </w:pPr>
      <w:r w:rsidRPr="0086378F">
        <w:rPr>
          <w:rFonts w:ascii="Arial" w:hAnsi="Arial" w:cs="Arial"/>
          <w:sz w:val="24"/>
          <w:szCs w:val="24"/>
        </w:rPr>
        <w:t xml:space="preserve">4) sprawdzenie faktur/faktury wystawionych/ej przez Wykonawcę wraz </w:t>
      </w:r>
      <w:r w:rsidR="0086378F">
        <w:rPr>
          <w:rFonts w:ascii="Arial" w:hAnsi="Arial" w:cs="Arial"/>
          <w:sz w:val="24"/>
          <w:szCs w:val="24"/>
        </w:rPr>
        <w:t xml:space="preserve">                                 </w:t>
      </w:r>
      <w:r w:rsidRPr="0086378F">
        <w:rPr>
          <w:rFonts w:ascii="Arial" w:hAnsi="Arial" w:cs="Arial"/>
          <w:sz w:val="24"/>
          <w:szCs w:val="24"/>
        </w:rPr>
        <w:t>z załącznikami i wypłacanie Wykonawcy należnego mu wynagrodzenia za należycie wykonane i odebrane prace w terminie określonym w Umowie.</w:t>
      </w:r>
    </w:p>
    <w:p w14:paraId="5165CF2E" w14:textId="77777777" w:rsidR="0086378F" w:rsidRPr="0086378F" w:rsidRDefault="0086378F" w:rsidP="00581AED">
      <w:pPr>
        <w:tabs>
          <w:tab w:val="left" w:pos="426"/>
        </w:tabs>
        <w:spacing w:after="0"/>
        <w:rPr>
          <w:rFonts w:ascii="Arial" w:hAnsi="Arial" w:cs="Arial"/>
          <w:sz w:val="24"/>
          <w:szCs w:val="24"/>
        </w:rPr>
      </w:pPr>
    </w:p>
    <w:p w14:paraId="30CA1F45" w14:textId="0396F5F1"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 5</w:t>
      </w:r>
    </w:p>
    <w:p w14:paraId="551E691D" w14:textId="77777777" w:rsidR="0007099F" w:rsidRPr="0086378F" w:rsidRDefault="0007099F" w:rsidP="0086378F">
      <w:pPr>
        <w:tabs>
          <w:tab w:val="left" w:pos="426"/>
        </w:tabs>
        <w:spacing w:after="0"/>
        <w:jc w:val="center"/>
        <w:rPr>
          <w:rFonts w:ascii="Arial" w:hAnsi="Arial" w:cs="Arial"/>
          <w:sz w:val="24"/>
          <w:szCs w:val="24"/>
        </w:rPr>
      </w:pPr>
      <w:r w:rsidRPr="0086378F">
        <w:rPr>
          <w:rFonts w:ascii="Arial" w:hAnsi="Arial" w:cs="Arial"/>
          <w:sz w:val="24"/>
          <w:szCs w:val="24"/>
        </w:rPr>
        <w:t>OBOWIĄZKI WYKONAWCY</w:t>
      </w:r>
    </w:p>
    <w:p w14:paraId="0AB36F94" w14:textId="6FBB1E1B" w:rsidR="0007099F" w:rsidRPr="0086378F" w:rsidRDefault="0007099F" w:rsidP="00581AED">
      <w:pPr>
        <w:pStyle w:val="Akapitzlist1"/>
        <w:numPr>
          <w:ilvl w:val="0"/>
          <w:numId w:val="2"/>
        </w:numPr>
        <w:tabs>
          <w:tab w:val="left" w:pos="426"/>
        </w:tabs>
        <w:spacing w:after="0"/>
        <w:ind w:left="0" w:firstLine="0"/>
        <w:rPr>
          <w:rFonts w:ascii="Arial" w:hAnsi="Arial" w:cs="Arial"/>
          <w:sz w:val="24"/>
          <w:szCs w:val="24"/>
        </w:rPr>
      </w:pPr>
      <w:r w:rsidRPr="0086378F">
        <w:rPr>
          <w:rFonts w:ascii="Arial" w:hAnsi="Arial" w:cs="Arial"/>
          <w:sz w:val="24"/>
          <w:szCs w:val="24"/>
        </w:rPr>
        <w:t>Wykonawca odpowiedzialny będzie za całokształt prac, w tym za przebieg oraz terminowe wykonanie zamówienia, za jakość, zgodnie z warunkami technicznymi</w:t>
      </w:r>
      <w:r w:rsidR="0086378F" w:rsidRPr="0086378F">
        <w:rPr>
          <w:rFonts w:ascii="Arial" w:hAnsi="Arial" w:cs="Arial"/>
          <w:sz w:val="24"/>
          <w:szCs w:val="24"/>
        </w:rPr>
        <w:t xml:space="preserve">                     </w:t>
      </w:r>
      <w:r w:rsidRPr="0086378F">
        <w:rPr>
          <w:rFonts w:ascii="Arial" w:hAnsi="Arial" w:cs="Arial"/>
          <w:sz w:val="24"/>
          <w:szCs w:val="24"/>
        </w:rPr>
        <w:t xml:space="preserve"> i jakościowymi określonymi dla przedmiotu zamówienia.</w:t>
      </w:r>
    </w:p>
    <w:p w14:paraId="20CC45C7" w14:textId="77777777" w:rsidR="00480EBF" w:rsidRPr="0086378F" w:rsidRDefault="0007099F" w:rsidP="00581AED">
      <w:pPr>
        <w:pStyle w:val="Akapitzlist1"/>
        <w:numPr>
          <w:ilvl w:val="0"/>
          <w:numId w:val="2"/>
        </w:numPr>
        <w:tabs>
          <w:tab w:val="left" w:pos="426"/>
        </w:tabs>
        <w:spacing w:after="0"/>
        <w:ind w:left="0" w:firstLine="0"/>
        <w:rPr>
          <w:rFonts w:ascii="Arial" w:hAnsi="Arial" w:cs="Arial"/>
          <w:sz w:val="24"/>
          <w:szCs w:val="24"/>
        </w:rPr>
      </w:pPr>
      <w:r w:rsidRPr="0086378F">
        <w:rPr>
          <w:rFonts w:ascii="Arial" w:hAnsi="Arial" w:cs="Arial"/>
          <w:sz w:val="24"/>
          <w:szCs w:val="24"/>
        </w:rPr>
        <w:t>Wykonawca zobowiązuje się w szczególności do:</w:t>
      </w:r>
    </w:p>
    <w:p w14:paraId="4866A97E" w14:textId="6BB1AC69" w:rsidR="002F0D90" w:rsidRPr="0086378F" w:rsidRDefault="002F0D90"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 xml:space="preserve">wykonania robót zgodnie </w:t>
      </w:r>
      <w:r w:rsidR="00641AE3" w:rsidRPr="0086378F">
        <w:rPr>
          <w:rFonts w:ascii="Arial" w:hAnsi="Arial" w:cs="Arial"/>
          <w:sz w:val="24"/>
          <w:szCs w:val="24"/>
        </w:rPr>
        <w:t xml:space="preserve">z </w:t>
      </w:r>
      <w:r w:rsidRPr="0086378F">
        <w:rPr>
          <w:rFonts w:ascii="Arial" w:hAnsi="Arial" w:cs="Arial"/>
          <w:sz w:val="24"/>
          <w:szCs w:val="24"/>
        </w:rPr>
        <w:t xml:space="preserve">zapisami </w:t>
      </w:r>
      <w:r w:rsidR="00242663" w:rsidRPr="0086378F">
        <w:rPr>
          <w:rFonts w:ascii="Arial" w:hAnsi="Arial" w:cs="Arial"/>
          <w:sz w:val="24"/>
          <w:szCs w:val="24"/>
        </w:rPr>
        <w:t>niniejszej umowy</w:t>
      </w:r>
      <w:r w:rsidRPr="0086378F">
        <w:rPr>
          <w:rFonts w:ascii="Arial" w:hAnsi="Arial" w:cs="Arial"/>
          <w:sz w:val="24"/>
          <w:szCs w:val="24"/>
        </w:rPr>
        <w:t xml:space="preserve"> oraz dokumentacja techniczną</w:t>
      </w:r>
      <w:r w:rsidR="00BF37C8" w:rsidRPr="0086378F">
        <w:rPr>
          <w:rFonts w:ascii="Arial" w:hAnsi="Arial" w:cs="Arial"/>
          <w:sz w:val="24"/>
          <w:szCs w:val="24"/>
        </w:rPr>
        <w:t xml:space="preserve"> </w:t>
      </w:r>
      <w:r w:rsidR="00641AE3" w:rsidRPr="0086378F">
        <w:rPr>
          <w:rFonts w:ascii="Arial" w:hAnsi="Arial" w:cs="Arial"/>
          <w:sz w:val="24"/>
          <w:szCs w:val="24"/>
        </w:rPr>
        <w:t>;</w:t>
      </w:r>
    </w:p>
    <w:p w14:paraId="579DA1EF" w14:textId="56B71327"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odebrania placu budowy w terminie, o którym mowa w §3 ust. 1 oraz jego odpowiedniego zabezpieczenia, a także dostosowania do potrzeb prac budowlanych;</w:t>
      </w:r>
    </w:p>
    <w:p w14:paraId="555A21F8" w14:textId="77777777"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lastRenderedPageBreak/>
        <w:t xml:space="preserve"> prowadzenia robót budowlanych w sposób, aby nie narażać osób przebywających na </w:t>
      </w:r>
      <w:r w:rsidR="00DA5ED8" w:rsidRPr="0086378F">
        <w:rPr>
          <w:rFonts w:ascii="Arial" w:hAnsi="Arial" w:cs="Arial"/>
          <w:sz w:val="24"/>
          <w:szCs w:val="24"/>
        </w:rPr>
        <w:t>placu budowy</w:t>
      </w:r>
      <w:r w:rsidRPr="0086378F">
        <w:rPr>
          <w:rFonts w:ascii="Arial" w:hAnsi="Arial" w:cs="Arial"/>
          <w:sz w:val="24"/>
          <w:szCs w:val="24"/>
        </w:rPr>
        <w:t xml:space="preserve"> na niebezpieczeństwo i uciążliwości wynikające z prowadzonych robót;</w:t>
      </w:r>
    </w:p>
    <w:p w14:paraId="7DD60041" w14:textId="41AA966F"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 xml:space="preserve"> od chwili przejęcia </w:t>
      </w:r>
      <w:r w:rsidR="00DA5ED8" w:rsidRPr="0086378F">
        <w:rPr>
          <w:rFonts w:ascii="Arial" w:hAnsi="Arial" w:cs="Arial"/>
          <w:sz w:val="24"/>
          <w:szCs w:val="24"/>
        </w:rPr>
        <w:t>placu</w:t>
      </w:r>
      <w:r w:rsidRPr="0086378F">
        <w:rPr>
          <w:rFonts w:ascii="Arial" w:hAnsi="Arial" w:cs="Arial"/>
          <w:sz w:val="24"/>
          <w:szCs w:val="24"/>
        </w:rPr>
        <w:t xml:space="preserve"> budowy zapewnienia zabezpieczenia placu budowy </w:t>
      </w:r>
      <w:r w:rsidR="0086378F" w:rsidRPr="0086378F">
        <w:rPr>
          <w:rFonts w:ascii="Arial" w:hAnsi="Arial" w:cs="Arial"/>
          <w:sz w:val="24"/>
          <w:szCs w:val="24"/>
        </w:rPr>
        <w:t xml:space="preserve">                     </w:t>
      </w:r>
      <w:r w:rsidRPr="0086378F">
        <w:rPr>
          <w:rFonts w:ascii="Arial" w:hAnsi="Arial" w:cs="Arial"/>
          <w:sz w:val="24"/>
          <w:szCs w:val="24"/>
        </w:rPr>
        <w:t>i robót oraz warunki bezpieczeństwa i higieny pracy;</w:t>
      </w:r>
    </w:p>
    <w:p w14:paraId="15D4C3AA" w14:textId="544101C6"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 xml:space="preserve">zapewnienia z własnych środków: sprzętu i materiałów niezbędnych do realizacji przedmiotu umowy, nadzoru technicznego, robocizny, wyrobów budowlanych, urządzeń, wyposażenia, sprzętu budowlanego oraz wszelkich innych usług </w:t>
      </w:r>
      <w:r w:rsidR="0086378F" w:rsidRPr="0086378F">
        <w:rPr>
          <w:rFonts w:ascii="Arial" w:hAnsi="Arial" w:cs="Arial"/>
          <w:sz w:val="24"/>
          <w:szCs w:val="24"/>
        </w:rPr>
        <w:t xml:space="preserve">                    </w:t>
      </w:r>
      <w:r w:rsidRPr="0086378F">
        <w:rPr>
          <w:rFonts w:ascii="Arial" w:hAnsi="Arial" w:cs="Arial"/>
          <w:sz w:val="24"/>
          <w:szCs w:val="24"/>
        </w:rPr>
        <w:t xml:space="preserve">i rzeczy o charakterze trwałym lub tymczasowym niezbędnych do wykonania </w:t>
      </w:r>
      <w:r w:rsidR="0086378F" w:rsidRPr="0086378F">
        <w:rPr>
          <w:rFonts w:ascii="Arial" w:hAnsi="Arial" w:cs="Arial"/>
          <w:sz w:val="24"/>
          <w:szCs w:val="24"/>
        </w:rPr>
        <w:t xml:space="preserve">                 </w:t>
      </w:r>
      <w:r w:rsidRPr="0086378F">
        <w:rPr>
          <w:rFonts w:ascii="Arial" w:hAnsi="Arial" w:cs="Arial"/>
          <w:sz w:val="24"/>
          <w:szCs w:val="24"/>
        </w:rPr>
        <w:t>i zakończenia robót, a także do usunięcia wszelkich wad i usterek, o ile wystąpią</w:t>
      </w:r>
      <w:r w:rsidR="00800AE1" w:rsidRPr="0086378F">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86378F">
        <w:rPr>
          <w:rFonts w:ascii="Arial" w:hAnsi="Arial" w:cs="Arial"/>
          <w:sz w:val="24"/>
          <w:szCs w:val="24"/>
        </w:rPr>
        <w:t xml:space="preserve"> zgodnie z </w:t>
      </w:r>
      <w:r w:rsidR="0096437F" w:rsidRPr="0086378F">
        <w:rPr>
          <w:rFonts w:ascii="Arial" w:hAnsi="Arial" w:cs="Arial"/>
          <w:iCs/>
          <w:sz w:val="24"/>
          <w:szCs w:val="24"/>
        </w:rPr>
        <w:t>Rozporządzeniem Ministra Gospodarki z dnia 30 kwietnia 2014 r. w sprawie szczegółowych wymagań dla silników spalinowych w zakresie ograniczenia emisji zanieczyszczeń gazowych i cząstek stałych przez te silniki (Dz.U.2014.588)</w:t>
      </w:r>
      <w:r w:rsidR="00800AE1" w:rsidRPr="0086378F">
        <w:rPr>
          <w:rFonts w:ascii="Arial" w:hAnsi="Arial" w:cs="Arial"/>
          <w:iCs/>
          <w:sz w:val="24"/>
          <w:szCs w:val="24"/>
        </w:rPr>
        <w:t xml:space="preserve"> </w:t>
      </w:r>
      <w:r w:rsidR="00800AE1" w:rsidRPr="0086378F">
        <w:rPr>
          <w:rFonts w:ascii="Arial" w:hAnsi="Arial" w:cs="Arial"/>
          <w:sz w:val="24"/>
          <w:szCs w:val="24"/>
        </w:rPr>
        <w:t>wymaga się aby maszyny te wyposażone były w filtr cząsteczek stałych</w:t>
      </w:r>
      <w:r w:rsidRPr="0086378F">
        <w:rPr>
          <w:rFonts w:ascii="Arial" w:hAnsi="Arial" w:cs="Arial"/>
          <w:sz w:val="24"/>
          <w:szCs w:val="24"/>
        </w:rPr>
        <w:t>;</w:t>
      </w:r>
    </w:p>
    <w:p w14:paraId="1E630296" w14:textId="762B43A9"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w:t>
      </w:r>
      <w:r w:rsidR="0086378F" w:rsidRPr="0086378F">
        <w:rPr>
          <w:rFonts w:ascii="Arial" w:hAnsi="Arial" w:cs="Arial"/>
          <w:sz w:val="24"/>
          <w:szCs w:val="24"/>
        </w:rPr>
        <w:t xml:space="preserve">                           </w:t>
      </w:r>
      <w:r w:rsidRPr="0086378F">
        <w:rPr>
          <w:rFonts w:ascii="Arial" w:hAnsi="Arial" w:cs="Arial"/>
          <w:sz w:val="24"/>
          <w:szCs w:val="24"/>
        </w:rPr>
        <w:t xml:space="preserve"> i oznakować prowadzone roboty oraz dbać o stan techniczny i prawidłowość oznakowania przez cały czas trwania realizacji przedmiotu umowy. Koszt zorganizowania i rozbiórki zaplecza budowy ponosi Wykonawca.</w:t>
      </w:r>
    </w:p>
    <w:p w14:paraId="57670650" w14:textId="11052B68"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 xml:space="preserve">zapewnienia we własnym zakresie korzystania z energii elektrycznej, wody </w:t>
      </w:r>
      <w:r w:rsidR="0086378F" w:rsidRPr="0086378F">
        <w:rPr>
          <w:rFonts w:ascii="Arial" w:hAnsi="Arial" w:cs="Arial"/>
          <w:sz w:val="24"/>
          <w:szCs w:val="24"/>
        </w:rPr>
        <w:t xml:space="preserve">                       </w:t>
      </w:r>
      <w:r w:rsidRPr="0086378F">
        <w:rPr>
          <w:rFonts w:ascii="Arial" w:hAnsi="Arial" w:cs="Arial"/>
          <w:sz w:val="24"/>
          <w:szCs w:val="24"/>
        </w:rPr>
        <w:t>i odprowadzenia ścieków oraz innych mediów. Koszty wszystkich mediów niezbędnych do realizacji przedmiotu umowy oraz nadzorów specjalistycznych wynikających z zaleceń dysponentów mediów (energetyka, telekomunikacja, itp.) ponosi Wykonawca.</w:t>
      </w:r>
    </w:p>
    <w:p w14:paraId="266A1264" w14:textId="77777777" w:rsidR="0007099F" w:rsidRPr="0086378F" w:rsidRDefault="0007099F" w:rsidP="00581AED">
      <w:pPr>
        <w:pStyle w:val="Akapitzlist1"/>
        <w:numPr>
          <w:ilvl w:val="0"/>
          <w:numId w:val="3"/>
        </w:numPr>
        <w:tabs>
          <w:tab w:val="left" w:pos="426"/>
        </w:tabs>
        <w:spacing w:after="0"/>
        <w:rPr>
          <w:rFonts w:ascii="Arial" w:hAnsi="Arial" w:cs="Arial"/>
          <w:sz w:val="24"/>
          <w:szCs w:val="24"/>
        </w:rPr>
      </w:pPr>
      <w:r w:rsidRPr="0086378F">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86378F">
        <w:rPr>
          <w:rFonts w:ascii="Arial" w:hAnsi="Arial" w:cs="Arial"/>
          <w:sz w:val="24"/>
          <w:szCs w:val="24"/>
        </w:rPr>
        <w:t>plac</w:t>
      </w:r>
      <w:r w:rsidRPr="0086378F">
        <w:rPr>
          <w:rFonts w:ascii="Arial" w:hAnsi="Arial" w:cs="Arial"/>
          <w:sz w:val="24"/>
          <w:szCs w:val="24"/>
        </w:rPr>
        <w:t xml:space="preserve"> budowy, </w:t>
      </w:r>
    </w:p>
    <w:p w14:paraId="4E504C50" w14:textId="77777777" w:rsidR="00DC4114" w:rsidRPr="0086378F" w:rsidRDefault="00DC4114" w:rsidP="00581AED">
      <w:pPr>
        <w:pStyle w:val="Akapitzlist"/>
        <w:numPr>
          <w:ilvl w:val="0"/>
          <w:numId w:val="3"/>
        </w:numPr>
        <w:tabs>
          <w:tab w:val="left" w:pos="426"/>
        </w:tabs>
        <w:suppressAutoHyphens w:val="0"/>
        <w:spacing w:after="0"/>
        <w:rPr>
          <w:rFonts w:ascii="Arial" w:eastAsia="Times New Roman" w:hAnsi="Arial" w:cs="Arial"/>
          <w:sz w:val="24"/>
          <w:szCs w:val="24"/>
          <w:lang w:eastAsia="pl-PL"/>
        </w:rPr>
      </w:pPr>
      <w:r w:rsidRPr="0086378F">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798C6590" w14:textId="77777777" w:rsidR="00DC4114" w:rsidRPr="0086378F" w:rsidRDefault="00DC4114" w:rsidP="00581AED">
      <w:pPr>
        <w:pStyle w:val="Akapitzlist"/>
        <w:tabs>
          <w:tab w:val="left" w:pos="426"/>
        </w:tabs>
        <w:suppressAutoHyphens w:val="0"/>
        <w:spacing w:after="0"/>
        <w:ind w:left="502"/>
        <w:rPr>
          <w:rFonts w:ascii="Arial" w:eastAsia="Times New Roman" w:hAnsi="Arial" w:cs="Arial"/>
          <w:sz w:val="24"/>
          <w:szCs w:val="24"/>
          <w:lang w:eastAsia="pl-PL"/>
        </w:rPr>
      </w:pPr>
      <w:r w:rsidRPr="0086378F">
        <w:rPr>
          <w:rFonts w:ascii="Arial" w:eastAsia="Times New Roman" w:hAnsi="Arial" w:cs="Arial"/>
          <w:sz w:val="24"/>
          <w:szCs w:val="24"/>
          <w:lang w:eastAsia="pl-PL"/>
        </w:rPr>
        <w:t>- nie zostawiać sprzętu służącego do wykonywania usługi na ciągach komunikacyjnych, pochylniach dla osób niepełnosprawnych, itp.,</w:t>
      </w:r>
    </w:p>
    <w:p w14:paraId="1A21309D" w14:textId="77777777" w:rsidR="00DC4114" w:rsidRPr="00621463" w:rsidRDefault="00DC4114" w:rsidP="00581AED">
      <w:pPr>
        <w:pStyle w:val="Akapitzlist"/>
        <w:tabs>
          <w:tab w:val="left" w:pos="426"/>
        </w:tabs>
        <w:suppressAutoHyphens w:val="0"/>
        <w:spacing w:after="0"/>
        <w:ind w:left="502"/>
        <w:rPr>
          <w:rFonts w:ascii="Arial" w:eastAsia="Times New Roman" w:hAnsi="Arial" w:cs="Arial"/>
          <w:sz w:val="24"/>
          <w:szCs w:val="24"/>
          <w:lang w:eastAsia="pl-PL"/>
        </w:rPr>
      </w:pPr>
      <w:r w:rsidRPr="00621463">
        <w:rPr>
          <w:rFonts w:ascii="Arial" w:eastAsia="Times New Roman" w:hAnsi="Arial" w:cs="Arial"/>
          <w:sz w:val="24"/>
          <w:szCs w:val="24"/>
          <w:lang w:eastAsia="pl-PL"/>
        </w:rPr>
        <w:lastRenderedPageBreak/>
        <w:t>- zapewnienia wykonywania robót w taki sposób aby była zapewniona możliwość korzystania z ciągów komunikacyjnych przez osoby niepełnosprawne.</w:t>
      </w:r>
    </w:p>
    <w:p w14:paraId="0652AEB6"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umożliwienia wstępu na </w:t>
      </w:r>
      <w:r w:rsidR="00DA5ED8" w:rsidRPr="00621463">
        <w:rPr>
          <w:rFonts w:ascii="Arial" w:hAnsi="Arial" w:cs="Arial"/>
          <w:sz w:val="24"/>
          <w:szCs w:val="24"/>
        </w:rPr>
        <w:t>plac</w:t>
      </w:r>
      <w:r w:rsidRPr="00621463">
        <w:rPr>
          <w:rFonts w:ascii="Arial" w:hAnsi="Arial" w:cs="Arial"/>
          <w:sz w:val="24"/>
          <w:szCs w:val="24"/>
        </w:rPr>
        <w:t xml:space="preserve"> budowy przedstawicielom Zamawiającego oraz pracownikom instytucji oraz organów nadzoru i kontroli,</w:t>
      </w:r>
    </w:p>
    <w:p w14:paraId="2D052E05"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zapewnienia obsługi geodezyjnej tj. uzyskania aktualnego posadowienia infrastruktury technicznej, geodezyjne </w:t>
      </w:r>
    </w:p>
    <w:p w14:paraId="3AC34E9B" w14:textId="77777777" w:rsidR="00E34DAB" w:rsidRPr="00621463" w:rsidRDefault="00E34DAB"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 czyszczenia na mokro ulic i terenu wokół budowy, które są zanieczyszczone na skutek prowadzonych prac związku z realizacją zadania; </w:t>
      </w:r>
    </w:p>
    <w:p w14:paraId="71AB7383" w14:textId="77777777" w:rsidR="00E34DAB" w:rsidRPr="00621463" w:rsidRDefault="003243B2"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zraszania w okresie bezdeszczowym składowisk materiałów sypkich;</w:t>
      </w:r>
    </w:p>
    <w:p w14:paraId="597B554F" w14:textId="77777777" w:rsidR="003243B2" w:rsidRPr="00621463" w:rsidRDefault="003243B2"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stosowania stanowisk do usuwania gruntu lub błota z kół sprzętu ciężkiego opuszczający plac budowy;</w:t>
      </w:r>
    </w:p>
    <w:p w14:paraId="6B84A71E" w14:textId="77777777" w:rsidR="003243B2" w:rsidRPr="00621463" w:rsidRDefault="003243B2"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stosowania cięcia elementów betonowych na „mokro”;</w:t>
      </w:r>
    </w:p>
    <w:p w14:paraId="5B0C078F" w14:textId="77777777" w:rsidR="003243B2" w:rsidRPr="00621463" w:rsidRDefault="003243B2"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stosowania przykrycia przy przewożeniu materiałów pylących;</w:t>
      </w:r>
    </w:p>
    <w:p w14:paraId="778AD4E2"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ręcznego wykonania robót ziemnych w rejonie istniejących urządzeń podziemnych i szczelnego szalowania wykopów w pobliżu elementów istniejącej infrastruktury,</w:t>
      </w:r>
    </w:p>
    <w:p w14:paraId="2415DD70" w14:textId="77777777" w:rsidR="008C1056" w:rsidRPr="00621463" w:rsidRDefault="008C1056"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75DCC490" w14:textId="58F6481A"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realizacji robót z uwzględnieniem wymagań, uwag i zaleceń wynikających </w:t>
      </w:r>
      <w:r w:rsidR="00621463" w:rsidRPr="00621463">
        <w:rPr>
          <w:rFonts w:ascii="Arial" w:hAnsi="Arial" w:cs="Arial"/>
          <w:sz w:val="24"/>
          <w:szCs w:val="24"/>
        </w:rPr>
        <w:t xml:space="preserve">                     </w:t>
      </w:r>
      <w:r w:rsidRPr="00621463">
        <w:rPr>
          <w:rFonts w:ascii="Arial" w:hAnsi="Arial" w:cs="Arial"/>
          <w:sz w:val="24"/>
          <w:szCs w:val="24"/>
        </w:rPr>
        <w:t xml:space="preserve">z uzgodnień dokumentacji </w:t>
      </w:r>
      <w:r w:rsidR="008C1056" w:rsidRPr="00621463">
        <w:rPr>
          <w:rFonts w:ascii="Arial" w:hAnsi="Arial" w:cs="Arial"/>
          <w:sz w:val="24"/>
          <w:szCs w:val="24"/>
        </w:rPr>
        <w:t>zamówienia</w:t>
      </w:r>
      <w:r w:rsidRPr="00621463">
        <w:rPr>
          <w:rFonts w:ascii="Arial" w:hAnsi="Arial" w:cs="Arial"/>
          <w:sz w:val="24"/>
          <w:szCs w:val="24"/>
        </w:rPr>
        <w:t xml:space="preserve"> oraz szczegółowej </w:t>
      </w:r>
      <w:r w:rsidR="008C1056" w:rsidRPr="00621463">
        <w:rPr>
          <w:rFonts w:ascii="Arial" w:hAnsi="Arial" w:cs="Arial"/>
          <w:sz w:val="24"/>
          <w:szCs w:val="24"/>
        </w:rPr>
        <w:t>specyfikacji technicznej wykonania i odbioru robót</w:t>
      </w:r>
      <w:r w:rsidRPr="00621463">
        <w:rPr>
          <w:rFonts w:ascii="Arial" w:hAnsi="Arial" w:cs="Arial"/>
          <w:sz w:val="24"/>
          <w:szCs w:val="24"/>
        </w:rPr>
        <w:t xml:space="preserve">, </w:t>
      </w:r>
    </w:p>
    <w:p w14:paraId="316DAEF7"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bieżącego prowadzenia dziennika </w:t>
      </w:r>
      <w:r w:rsidR="000F7C64" w:rsidRPr="00621463">
        <w:rPr>
          <w:rFonts w:ascii="Arial" w:hAnsi="Arial" w:cs="Arial"/>
          <w:sz w:val="24"/>
          <w:szCs w:val="24"/>
        </w:rPr>
        <w:t>robót budowlanych</w:t>
      </w:r>
      <w:r w:rsidRPr="00621463">
        <w:rPr>
          <w:rFonts w:ascii="Arial" w:hAnsi="Arial" w:cs="Arial"/>
          <w:sz w:val="24"/>
          <w:szCs w:val="24"/>
        </w:rPr>
        <w:t xml:space="preserve"> oraz dokumentacji budowy w sposób zgodny z obowiązującymi przepisami oraz stanem rzeczywistym,</w:t>
      </w:r>
    </w:p>
    <w:p w14:paraId="57DE0DE0" w14:textId="6AAB582D"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zgłoszenia Inspektorowi Nadzoru Inwestorskiego na piśmie do sprawdzenia</w:t>
      </w:r>
      <w:r w:rsidR="00621463" w:rsidRPr="00621463">
        <w:rPr>
          <w:rFonts w:ascii="Arial" w:hAnsi="Arial" w:cs="Arial"/>
          <w:sz w:val="24"/>
          <w:szCs w:val="24"/>
        </w:rPr>
        <w:t xml:space="preserve">                         </w:t>
      </w:r>
      <w:r w:rsidRPr="00621463">
        <w:rPr>
          <w:rFonts w:ascii="Arial" w:hAnsi="Arial" w:cs="Arial"/>
          <w:sz w:val="24"/>
          <w:szCs w:val="24"/>
        </w:rPr>
        <w:t xml:space="preserve"> i odbioru wykonanych robót ulegających zakryciu bądź zanikających oraz wpisem do dziennika </w:t>
      </w:r>
      <w:r w:rsidR="000F7C64" w:rsidRPr="00621463">
        <w:rPr>
          <w:rFonts w:ascii="Arial" w:hAnsi="Arial" w:cs="Arial"/>
          <w:sz w:val="24"/>
          <w:szCs w:val="24"/>
        </w:rPr>
        <w:t>robót budowlanych</w:t>
      </w:r>
      <w:r w:rsidRPr="00621463">
        <w:rPr>
          <w:rFonts w:ascii="Arial" w:hAnsi="Arial" w:cs="Arial"/>
          <w:sz w:val="24"/>
          <w:szCs w:val="24"/>
        </w:rPr>
        <w:t>,</w:t>
      </w:r>
    </w:p>
    <w:p w14:paraId="7CC72389" w14:textId="71B1C734"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w:t>
      </w:r>
      <w:proofErr w:type="spellStart"/>
      <w:r w:rsidRPr="00621463">
        <w:rPr>
          <w:rFonts w:ascii="Arial" w:hAnsi="Arial" w:cs="Arial"/>
          <w:sz w:val="24"/>
          <w:szCs w:val="24"/>
        </w:rPr>
        <w:t>t.j</w:t>
      </w:r>
      <w:proofErr w:type="spellEnd"/>
      <w:r w:rsidRPr="00621463">
        <w:rPr>
          <w:rFonts w:ascii="Arial" w:hAnsi="Arial" w:cs="Arial"/>
          <w:sz w:val="24"/>
          <w:szCs w:val="24"/>
        </w:rPr>
        <w:t>. Dz. U. z 202</w:t>
      </w:r>
      <w:r w:rsidR="004073B6" w:rsidRPr="00621463">
        <w:rPr>
          <w:rFonts w:ascii="Arial" w:hAnsi="Arial" w:cs="Arial"/>
          <w:sz w:val="24"/>
          <w:szCs w:val="24"/>
        </w:rPr>
        <w:t>3</w:t>
      </w:r>
      <w:r w:rsidRPr="00621463">
        <w:rPr>
          <w:rFonts w:ascii="Arial" w:hAnsi="Arial" w:cs="Arial"/>
          <w:sz w:val="24"/>
          <w:szCs w:val="24"/>
        </w:rPr>
        <w:t xml:space="preserve"> r. poz. </w:t>
      </w:r>
      <w:r w:rsidR="004073B6" w:rsidRPr="00621463">
        <w:rPr>
          <w:rFonts w:ascii="Arial" w:hAnsi="Arial" w:cs="Arial"/>
          <w:sz w:val="24"/>
          <w:szCs w:val="24"/>
        </w:rPr>
        <w:t>1587</w:t>
      </w:r>
      <w:r w:rsidRPr="00621463">
        <w:rPr>
          <w:rFonts w:ascii="Arial" w:hAnsi="Arial" w:cs="Arial"/>
          <w:sz w:val="24"/>
          <w:szCs w:val="24"/>
        </w:rPr>
        <w:t>).</w:t>
      </w:r>
    </w:p>
    <w:p w14:paraId="7EAB44D0"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ponoszenia pełnej odpowiedzialności za stan i przestrzeganie przepisów bhp, ochronę ppoż. i dozór mienia na </w:t>
      </w:r>
      <w:r w:rsidR="00DA5ED8" w:rsidRPr="00621463">
        <w:rPr>
          <w:rFonts w:ascii="Arial" w:hAnsi="Arial" w:cs="Arial"/>
          <w:sz w:val="24"/>
          <w:szCs w:val="24"/>
        </w:rPr>
        <w:t>placu budowy</w:t>
      </w:r>
      <w:r w:rsidRPr="00621463">
        <w:rPr>
          <w:rFonts w:ascii="Arial" w:hAnsi="Arial" w:cs="Arial"/>
          <w:sz w:val="24"/>
          <w:szCs w:val="24"/>
        </w:rPr>
        <w:t xml:space="preserve">, jak i za wszelkie szkody powstałe w trakcie trwania robót na </w:t>
      </w:r>
      <w:r w:rsidR="00DA5ED8" w:rsidRPr="00621463">
        <w:rPr>
          <w:rFonts w:ascii="Arial" w:hAnsi="Arial" w:cs="Arial"/>
          <w:sz w:val="24"/>
          <w:szCs w:val="24"/>
        </w:rPr>
        <w:t>placu budowy</w:t>
      </w:r>
      <w:r w:rsidRPr="00621463">
        <w:rPr>
          <w:rFonts w:ascii="Arial" w:hAnsi="Arial" w:cs="Arial"/>
          <w:sz w:val="24"/>
          <w:szCs w:val="24"/>
        </w:rPr>
        <w:t xml:space="preserve"> przyjętym od Zamawiającego lub mających związek z prowadzonymi robotami;</w:t>
      </w:r>
    </w:p>
    <w:p w14:paraId="0B7BDE1F"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ochrony przed uszkodzeniem wykonanych przez siebie robót aż do momentu odbioru końcowego;</w:t>
      </w:r>
    </w:p>
    <w:p w14:paraId="2A04F6CC" w14:textId="77777777" w:rsidR="0007099F" w:rsidRPr="00621463" w:rsidRDefault="00DA5ED8"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zapewnienia utrzymania placu</w:t>
      </w:r>
      <w:r w:rsidR="0007099F" w:rsidRPr="00621463">
        <w:rPr>
          <w:rFonts w:ascii="Arial" w:hAnsi="Arial" w:cs="Arial"/>
          <w:sz w:val="24"/>
          <w:szCs w:val="24"/>
        </w:rPr>
        <w:t xml:space="preserve"> budowy w należytym porządku a po zakończeniu robót uporządkowanie terenu i przekazanie Zamawiającemu w terminie ustalonym na odbiór robót;</w:t>
      </w:r>
    </w:p>
    <w:p w14:paraId="1B7CB80B" w14:textId="2D507991"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lastRenderedPageBreak/>
        <w:t xml:space="preserve">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w:t>
      </w:r>
      <w:r w:rsidR="00621463" w:rsidRPr="00621463">
        <w:rPr>
          <w:rFonts w:ascii="Arial" w:hAnsi="Arial" w:cs="Arial"/>
          <w:sz w:val="24"/>
          <w:szCs w:val="24"/>
        </w:rPr>
        <w:t xml:space="preserve">                 </w:t>
      </w:r>
      <w:r w:rsidRPr="00621463">
        <w:rPr>
          <w:rFonts w:ascii="Arial" w:hAnsi="Arial" w:cs="Arial"/>
          <w:sz w:val="24"/>
          <w:szCs w:val="24"/>
        </w:rPr>
        <w:t xml:space="preserve">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t>
      </w:r>
      <w:r w:rsidR="00621463" w:rsidRPr="00621463">
        <w:rPr>
          <w:rFonts w:ascii="Arial" w:hAnsi="Arial" w:cs="Arial"/>
          <w:sz w:val="24"/>
          <w:szCs w:val="24"/>
        </w:rPr>
        <w:t xml:space="preserve">                           </w:t>
      </w:r>
      <w:r w:rsidRPr="00621463">
        <w:rPr>
          <w:rFonts w:ascii="Arial" w:hAnsi="Arial" w:cs="Arial"/>
          <w:sz w:val="24"/>
          <w:szCs w:val="24"/>
        </w:rPr>
        <w:t>w wyznaczonym terminie Zamawiający dokona wymaganych napraw na koszt Wykonawcy.</w:t>
      </w:r>
    </w:p>
    <w:p w14:paraId="1AAD3FDC"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0377A7CD"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uzgodnienia z Zamawiającym wszelkich zmian </w:t>
      </w:r>
      <w:proofErr w:type="spellStart"/>
      <w:r w:rsidRPr="00621463">
        <w:rPr>
          <w:rFonts w:ascii="Arial" w:hAnsi="Arial" w:cs="Arial"/>
          <w:sz w:val="24"/>
          <w:szCs w:val="24"/>
        </w:rPr>
        <w:t>konstrukcyjno</w:t>
      </w:r>
      <w:proofErr w:type="spellEnd"/>
      <w:r w:rsidRPr="00621463">
        <w:rPr>
          <w:rFonts w:ascii="Arial" w:hAnsi="Arial" w:cs="Arial"/>
          <w:sz w:val="24"/>
          <w:szCs w:val="24"/>
        </w:rPr>
        <w:t xml:space="preserve"> - materiałowych prowadzonych robót;</w:t>
      </w:r>
    </w:p>
    <w:p w14:paraId="206D24E3"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62CE1E6"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ponoszenia pełnej odpowiedzialności za stosowanie i bezpieczeństwo wszelkich działań prowadzonych na </w:t>
      </w:r>
      <w:r w:rsidR="00DA5ED8" w:rsidRPr="00621463">
        <w:rPr>
          <w:rFonts w:ascii="Arial" w:hAnsi="Arial" w:cs="Arial"/>
          <w:sz w:val="24"/>
          <w:szCs w:val="24"/>
        </w:rPr>
        <w:t>placu budowy</w:t>
      </w:r>
      <w:r w:rsidRPr="00621463">
        <w:rPr>
          <w:rFonts w:ascii="Arial" w:hAnsi="Arial" w:cs="Arial"/>
          <w:sz w:val="24"/>
          <w:szCs w:val="24"/>
        </w:rPr>
        <w:t xml:space="preserve"> i poza nim, a związanych z wykonaniem przedmiotu umowy;</w:t>
      </w:r>
    </w:p>
    <w:p w14:paraId="52E2E854"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65F7CC0F"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natychmiastowego powiadomienia Zamawiającego oraz Inspektora Nadzoru Inwestorskiego o nieszczęśliwych wypadkach, zagrożeniach oraz kontrolach na budowie.</w:t>
      </w:r>
    </w:p>
    <w:p w14:paraId="6E5C4AB7"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zabezpieczenia instalacji, urządzeń i obiektów na </w:t>
      </w:r>
      <w:r w:rsidR="00DA5ED8" w:rsidRPr="00621463">
        <w:rPr>
          <w:rFonts w:ascii="Arial" w:hAnsi="Arial" w:cs="Arial"/>
          <w:sz w:val="24"/>
          <w:szCs w:val="24"/>
        </w:rPr>
        <w:t>placu budowy</w:t>
      </w:r>
      <w:r w:rsidRPr="00621463">
        <w:rPr>
          <w:rFonts w:ascii="Arial" w:hAnsi="Arial" w:cs="Arial"/>
          <w:sz w:val="24"/>
          <w:szCs w:val="24"/>
        </w:rPr>
        <w:t xml:space="preserve"> i w jej bezpośrednim otoczeniu, przed ich zniszczeniem lub uszkodzeniem w trakcie wykonywania robót;</w:t>
      </w:r>
    </w:p>
    <w:p w14:paraId="65AB4491"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767252B4" w14:textId="446A8AE9"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w przypadku konieczności kierowania ruchem w trakcie realizacji robót Wykonawca musi dysponować pracownikami przeszkolonymi zgodnie z Rozporządzeniem Ministra Spraw Wewnętrznych i Administracji z dnia 6 lipca 2010 r. (</w:t>
      </w:r>
      <w:proofErr w:type="spellStart"/>
      <w:r w:rsidRPr="00621463">
        <w:rPr>
          <w:rFonts w:ascii="Arial" w:hAnsi="Arial" w:cs="Arial"/>
          <w:sz w:val="24"/>
          <w:szCs w:val="24"/>
        </w:rPr>
        <w:t>t.j</w:t>
      </w:r>
      <w:proofErr w:type="spellEnd"/>
      <w:r w:rsidRPr="00621463">
        <w:rPr>
          <w:rFonts w:ascii="Arial" w:hAnsi="Arial" w:cs="Arial"/>
          <w:sz w:val="24"/>
          <w:szCs w:val="24"/>
        </w:rPr>
        <w:t>. Dz.U. z 20</w:t>
      </w:r>
      <w:r w:rsidR="004073B6" w:rsidRPr="00621463">
        <w:rPr>
          <w:rFonts w:ascii="Arial" w:hAnsi="Arial" w:cs="Arial"/>
          <w:sz w:val="24"/>
          <w:szCs w:val="24"/>
        </w:rPr>
        <w:t>23</w:t>
      </w:r>
      <w:r w:rsidRPr="00621463">
        <w:rPr>
          <w:rFonts w:ascii="Arial" w:hAnsi="Arial" w:cs="Arial"/>
          <w:sz w:val="24"/>
          <w:szCs w:val="24"/>
        </w:rPr>
        <w:t xml:space="preserve"> r. poz. </w:t>
      </w:r>
      <w:r w:rsidR="004073B6" w:rsidRPr="00621463">
        <w:rPr>
          <w:rFonts w:ascii="Arial" w:hAnsi="Arial" w:cs="Arial"/>
          <w:sz w:val="24"/>
          <w:szCs w:val="24"/>
        </w:rPr>
        <w:t>1101</w:t>
      </w:r>
      <w:r w:rsidRPr="00621463">
        <w:rPr>
          <w:rFonts w:ascii="Arial" w:hAnsi="Arial" w:cs="Arial"/>
          <w:sz w:val="24"/>
          <w:szCs w:val="24"/>
        </w:rPr>
        <w:t xml:space="preserve"> ze . zm.) w sprawie kierowania ruchem drogowym, którzy będą mogli dawać sygnały uczestnikom ruchu lub innym </w:t>
      </w:r>
      <w:r w:rsidRPr="00621463">
        <w:rPr>
          <w:rFonts w:ascii="Arial" w:hAnsi="Arial" w:cs="Arial"/>
          <w:sz w:val="24"/>
          <w:szCs w:val="24"/>
        </w:rPr>
        <w:lastRenderedPageBreak/>
        <w:t>osobom znajdującym się na drodze w czasie prowadzenia robót. W takim przypadku Wykonawca przedstawi inspektorowi nadzoru inwestorskiego  stosowne dokumenty potwierdzające wymagane przeszkolenie pracowników Wykonawcy;</w:t>
      </w:r>
    </w:p>
    <w:p w14:paraId="1ADBB00A" w14:textId="63A8EAFD"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uporządkowania </w:t>
      </w:r>
      <w:r w:rsidR="00DA5ED8" w:rsidRPr="00621463">
        <w:rPr>
          <w:rFonts w:ascii="Arial" w:hAnsi="Arial" w:cs="Arial"/>
          <w:sz w:val="24"/>
          <w:szCs w:val="24"/>
        </w:rPr>
        <w:t>plac</w:t>
      </w:r>
      <w:r w:rsidRPr="00621463">
        <w:rPr>
          <w:rFonts w:ascii="Arial" w:hAnsi="Arial" w:cs="Arial"/>
          <w:sz w:val="24"/>
          <w:szCs w:val="24"/>
        </w:rPr>
        <w:t xml:space="preserve">u budowy po zakończeniu robót, zaplecza budowy, jak również terenów sąsiadujących zajętych lub użytkowanych przez Wykonawcę, </w:t>
      </w:r>
      <w:r w:rsidR="00621463" w:rsidRPr="00621463">
        <w:rPr>
          <w:rFonts w:ascii="Arial" w:hAnsi="Arial" w:cs="Arial"/>
          <w:sz w:val="24"/>
          <w:szCs w:val="24"/>
        </w:rPr>
        <w:t xml:space="preserve"> </w:t>
      </w:r>
      <w:r w:rsidRPr="00621463">
        <w:rPr>
          <w:rFonts w:ascii="Arial" w:hAnsi="Arial" w:cs="Arial"/>
          <w:sz w:val="24"/>
          <w:szCs w:val="24"/>
        </w:rPr>
        <w:t>w tym dokonania na własny koszt renowacji zniszczonych lub uszkodzonych</w:t>
      </w:r>
      <w:r w:rsidR="00621463" w:rsidRPr="00621463">
        <w:rPr>
          <w:rFonts w:ascii="Arial" w:hAnsi="Arial" w:cs="Arial"/>
          <w:sz w:val="24"/>
          <w:szCs w:val="24"/>
        </w:rPr>
        <w:t xml:space="preserve">                          </w:t>
      </w:r>
      <w:r w:rsidRPr="00621463">
        <w:rPr>
          <w:rFonts w:ascii="Arial" w:hAnsi="Arial" w:cs="Arial"/>
          <w:sz w:val="24"/>
          <w:szCs w:val="24"/>
        </w:rPr>
        <w:t xml:space="preserve"> w wyniku prowadzonych prac obiektów,</w:t>
      </w:r>
    </w:p>
    <w:p w14:paraId="78FD31CB" w14:textId="2BAC656E"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kompletowania w trakcie realizacji robót wszelkiej dokumentacji zgodnie </w:t>
      </w:r>
      <w:r w:rsidR="00621463" w:rsidRPr="00621463">
        <w:rPr>
          <w:rFonts w:ascii="Arial" w:hAnsi="Arial" w:cs="Arial"/>
          <w:sz w:val="24"/>
          <w:szCs w:val="24"/>
        </w:rPr>
        <w:t xml:space="preserve">                        </w:t>
      </w:r>
      <w:r w:rsidRPr="00621463">
        <w:rPr>
          <w:rFonts w:ascii="Arial" w:hAnsi="Arial" w:cs="Arial"/>
          <w:sz w:val="24"/>
          <w:szCs w:val="24"/>
        </w:rPr>
        <w:t>z przepisami Prawa budowlanego oraz przygotowania do odbioru końcowego kompletu protokołów niezbędnych przy odbiorze;</w:t>
      </w:r>
    </w:p>
    <w:p w14:paraId="246C217F" w14:textId="482636ED"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621463" w:rsidRPr="00621463">
        <w:rPr>
          <w:rFonts w:ascii="Arial" w:hAnsi="Arial" w:cs="Arial"/>
          <w:sz w:val="24"/>
          <w:szCs w:val="24"/>
        </w:rPr>
        <w:t xml:space="preserve">                </w:t>
      </w:r>
      <w:r w:rsidRPr="00621463">
        <w:rPr>
          <w:rFonts w:ascii="Arial" w:hAnsi="Arial" w:cs="Arial"/>
          <w:sz w:val="24"/>
          <w:szCs w:val="24"/>
        </w:rPr>
        <w:t>i zawierać uzasadnienie konieczności przedłużenia terminu;</w:t>
      </w:r>
    </w:p>
    <w:p w14:paraId="634DDC94"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3D13F2A2" w14:textId="714FC611"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Pr="00621463">
        <w:rPr>
          <w:rFonts w:ascii="Arial" w:hAnsi="Arial" w:cs="Arial"/>
          <w:sz w:val="24"/>
          <w:szCs w:val="24"/>
        </w:rPr>
        <w:t>opuszczeń</w:t>
      </w:r>
      <w:proofErr w:type="spellEnd"/>
      <w:r w:rsidRPr="00621463">
        <w:rPr>
          <w:rFonts w:ascii="Arial" w:hAnsi="Arial" w:cs="Arial"/>
          <w:sz w:val="24"/>
          <w:szCs w:val="24"/>
        </w:rPr>
        <w:t xml:space="preserve"> </w:t>
      </w:r>
      <w:r w:rsidR="00621463">
        <w:rPr>
          <w:rFonts w:ascii="Arial" w:hAnsi="Arial" w:cs="Arial"/>
          <w:sz w:val="24"/>
          <w:szCs w:val="24"/>
        </w:rPr>
        <w:t xml:space="preserve">                       </w:t>
      </w:r>
      <w:r w:rsidRPr="00621463">
        <w:rPr>
          <w:rFonts w:ascii="Arial" w:hAnsi="Arial" w:cs="Arial"/>
          <w:sz w:val="24"/>
          <w:szCs w:val="24"/>
        </w:rPr>
        <w:t xml:space="preserve">w dokumentacji </w:t>
      </w:r>
      <w:r w:rsidR="008C1056" w:rsidRPr="00621463">
        <w:rPr>
          <w:rFonts w:ascii="Arial" w:hAnsi="Arial" w:cs="Arial"/>
          <w:sz w:val="24"/>
          <w:szCs w:val="24"/>
        </w:rPr>
        <w:t>zamówienia</w:t>
      </w:r>
      <w:r w:rsidRPr="00621463">
        <w:rPr>
          <w:rFonts w:ascii="Arial" w:hAnsi="Arial" w:cs="Arial"/>
          <w:sz w:val="24"/>
          <w:szCs w:val="24"/>
        </w:rPr>
        <w:t xml:space="preserve"> oraz </w:t>
      </w:r>
      <w:r w:rsidR="008C1056" w:rsidRPr="00621463">
        <w:rPr>
          <w:rFonts w:ascii="Arial" w:hAnsi="Arial" w:cs="Arial"/>
          <w:sz w:val="24"/>
          <w:szCs w:val="24"/>
        </w:rPr>
        <w:t>specyfikacji technicznej wykonania i odbioru robót</w:t>
      </w:r>
      <w:r w:rsidRPr="00621463">
        <w:rPr>
          <w:rFonts w:ascii="Arial" w:hAnsi="Arial" w:cs="Arial"/>
          <w:sz w:val="24"/>
          <w:szCs w:val="24"/>
        </w:rPr>
        <w:t>,</w:t>
      </w:r>
    </w:p>
    <w:p w14:paraId="414FF4A9"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 </w:t>
      </w:r>
    </w:p>
    <w:p w14:paraId="3369DFFF" w14:textId="202EE7AD"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w przypadku wystąpienia okoliczności opisanych w § 5, ust. 2, pkt. 3</w:t>
      </w:r>
      <w:r w:rsidR="008C1056" w:rsidRPr="00621463">
        <w:rPr>
          <w:rFonts w:ascii="Arial" w:hAnsi="Arial" w:cs="Arial"/>
          <w:sz w:val="24"/>
          <w:szCs w:val="24"/>
        </w:rPr>
        <w:t>9</w:t>
      </w:r>
      <w:r w:rsidRPr="00621463">
        <w:rPr>
          <w:rFonts w:ascii="Arial" w:hAnsi="Arial" w:cs="Arial"/>
          <w:sz w:val="24"/>
          <w:szCs w:val="24"/>
        </w:rPr>
        <w:t xml:space="preserve"> </w:t>
      </w:r>
      <w:r w:rsidR="00641AE3" w:rsidRPr="00621463">
        <w:rPr>
          <w:rFonts w:ascii="Arial" w:hAnsi="Arial" w:cs="Arial"/>
          <w:sz w:val="24"/>
          <w:szCs w:val="24"/>
        </w:rPr>
        <w:t xml:space="preserve">i 40 </w:t>
      </w:r>
      <w:r w:rsidRPr="00621463">
        <w:rPr>
          <w:rFonts w:ascii="Arial" w:hAnsi="Arial" w:cs="Arial"/>
          <w:sz w:val="24"/>
          <w:szCs w:val="24"/>
        </w:rPr>
        <w:t xml:space="preserve">skutkujących koniecznością dokonania poprawy dokumentacji </w:t>
      </w:r>
      <w:r w:rsidR="008C1056" w:rsidRPr="00621463">
        <w:rPr>
          <w:rFonts w:ascii="Arial" w:hAnsi="Arial" w:cs="Arial"/>
          <w:sz w:val="24"/>
          <w:szCs w:val="24"/>
        </w:rPr>
        <w:t>zamówienia</w:t>
      </w:r>
      <w:r w:rsidRPr="00621463">
        <w:rPr>
          <w:rFonts w:ascii="Arial" w:hAnsi="Arial" w:cs="Arial"/>
          <w:sz w:val="24"/>
          <w:szCs w:val="24"/>
        </w:rPr>
        <w:t xml:space="preserve">, </w:t>
      </w:r>
      <w:r w:rsidR="008C1056" w:rsidRPr="00621463">
        <w:rPr>
          <w:rFonts w:ascii="Arial" w:hAnsi="Arial" w:cs="Arial"/>
          <w:sz w:val="24"/>
          <w:szCs w:val="24"/>
        </w:rPr>
        <w:t>specyfikacji technicznej wykonania i odbioru robót</w:t>
      </w:r>
      <w:r w:rsidRPr="00621463">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7FC302FD" w14:textId="652BC9B3"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informowania Zamawiającego oraz Inspektora Nadzoru Inwestorskiego </w:t>
      </w:r>
      <w:r w:rsidR="00621463" w:rsidRPr="00621463">
        <w:rPr>
          <w:rFonts w:ascii="Arial" w:hAnsi="Arial" w:cs="Arial"/>
          <w:sz w:val="24"/>
          <w:szCs w:val="24"/>
        </w:rPr>
        <w:t xml:space="preserve">                         </w:t>
      </w:r>
      <w:r w:rsidRPr="00621463">
        <w:rPr>
          <w:rFonts w:ascii="Arial" w:hAnsi="Arial" w:cs="Arial"/>
          <w:sz w:val="24"/>
          <w:szCs w:val="24"/>
        </w:rPr>
        <w:t xml:space="preserve">o wszystkich wypadkach i kontrolach na </w:t>
      </w:r>
      <w:r w:rsidR="00DA5ED8" w:rsidRPr="00621463">
        <w:rPr>
          <w:rFonts w:ascii="Arial" w:hAnsi="Arial" w:cs="Arial"/>
          <w:sz w:val="24"/>
          <w:szCs w:val="24"/>
        </w:rPr>
        <w:t>placu</w:t>
      </w:r>
      <w:r w:rsidRPr="00621463">
        <w:rPr>
          <w:rFonts w:ascii="Arial" w:hAnsi="Arial" w:cs="Arial"/>
          <w:sz w:val="24"/>
          <w:szCs w:val="24"/>
        </w:rPr>
        <w:t xml:space="preserve"> budowy,</w:t>
      </w:r>
    </w:p>
    <w:p w14:paraId="77569D71"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przerwania robót na żądanie Zamawiającego oraz zabezpieczenia wykonania robót przed ich zniszczeniem;</w:t>
      </w:r>
    </w:p>
    <w:p w14:paraId="50E2E9DE"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lastRenderedPageBreak/>
        <w:t xml:space="preserve"> zgłoszenia przedmiotu umowy do odbioru/odbiorów;</w:t>
      </w:r>
    </w:p>
    <w:p w14:paraId="2C32C031"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uczestniczenia w czynnościach odbioru końcowego, przeglądach gwarancyjnych w okresie gwarancji i rękojmi za wady na wezwanie Zamawiającego; </w:t>
      </w:r>
    </w:p>
    <w:p w14:paraId="3203E9C6"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B2C1FD4"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zapewnienia wykonania i kierowania robotami objętymi umową przez osoby posiadające stosowne kwalifikacje zawodowe i uprawnienia budowlane;</w:t>
      </w:r>
    </w:p>
    <w:p w14:paraId="46CDEC1F"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zapewnienia obecności kierownika budowy i kierownika robót  na </w:t>
      </w:r>
      <w:r w:rsidR="00DA5ED8" w:rsidRPr="00621463">
        <w:rPr>
          <w:rFonts w:ascii="Arial" w:hAnsi="Arial" w:cs="Arial"/>
          <w:sz w:val="24"/>
          <w:szCs w:val="24"/>
        </w:rPr>
        <w:t>placu</w:t>
      </w:r>
      <w:r w:rsidRPr="00621463">
        <w:rPr>
          <w:rFonts w:ascii="Arial" w:hAnsi="Arial" w:cs="Arial"/>
          <w:sz w:val="24"/>
          <w:szCs w:val="24"/>
        </w:rPr>
        <w:t xml:space="preserve"> budowy w zakresie niezbędnym do należytego prowadzenia robót budowlanych; </w:t>
      </w:r>
    </w:p>
    <w:p w14:paraId="64E82E83" w14:textId="606E1A7E"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koordynowania prac podwykonawców oraz ich dalszych podwykonawców, </w:t>
      </w:r>
      <w:r w:rsidR="00621463">
        <w:rPr>
          <w:rFonts w:ascii="Arial" w:hAnsi="Arial" w:cs="Arial"/>
          <w:sz w:val="24"/>
          <w:szCs w:val="24"/>
        </w:rPr>
        <w:t xml:space="preserve">                    </w:t>
      </w:r>
      <w:r w:rsidRPr="00621463">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3A4D3BD8"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informowania Zamawiającego o konieczności wykonania robót zamiennych i/lub dodatkowych w terminie 7 dni od daty stwierdzenia konieczności ich wykonania;</w:t>
      </w:r>
    </w:p>
    <w:p w14:paraId="3FFDA8A8" w14:textId="0E515C81"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współpracy z pracownikami Zamawiającego, w szczególności uczestniczenie</w:t>
      </w:r>
      <w:r w:rsidR="00621463" w:rsidRPr="00621463">
        <w:rPr>
          <w:rFonts w:ascii="Arial" w:hAnsi="Arial" w:cs="Arial"/>
          <w:sz w:val="24"/>
          <w:szCs w:val="24"/>
        </w:rPr>
        <w:t xml:space="preserve">                                      </w:t>
      </w:r>
      <w:r w:rsidRPr="00621463">
        <w:rPr>
          <w:rFonts w:ascii="Arial" w:hAnsi="Arial" w:cs="Arial"/>
          <w:sz w:val="24"/>
          <w:szCs w:val="24"/>
        </w:rPr>
        <w:t xml:space="preserve"> w spotkaniach i naradach koordynacyjnych w terminach wyznaczonych przez Zamawiającego;</w:t>
      </w:r>
    </w:p>
    <w:p w14:paraId="013C110C" w14:textId="7777777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7866AEEE" w14:textId="60C5348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prowadzenia, etapowania i zabezpieczenia robót w uzgodnieniu </w:t>
      </w:r>
      <w:r w:rsidR="00621463" w:rsidRPr="00621463">
        <w:rPr>
          <w:rFonts w:ascii="Arial" w:hAnsi="Arial" w:cs="Arial"/>
          <w:sz w:val="24"/>
          <w:szCs w:val="24"/>
        </w:rPr>
        <w:t xml:space="preserve">                                      </w:t>
      </w:r>
      <w:r w:rsidRPr="00621463">
        <w:rPr>
          <w:rFonts w:ascii="Arial" w:hAnsi="Arial" w:cs="Arial"/>
          <w:sz w:val="24"/>
          <w:szCs w:val="24"/>
        </w:rPr>
        <w:t>z Zamawiającym tak, by minimalizować ich uciążliwość dla mieszkańców korzystających z drogi</w:t>
      </w:r>
      <w:r w:rsidR="007751DD" w:rsidRPr="00621463">
        <w:rPr>
          <w:rFonts w:ascii="Arial" w:hAnsi="Arial" w:cs="Arial"/>
          <w:sz w:val="24"/>
          <w:szCs w:val="24"/>
        </w:rPr>
        <w:t xml:space="preserve"> gminnej</w:t>
      </w:r>
      <w:r w:rsidRPr="00621463">
        <w:rPr>
          <w:rFonts w:ascii="Arial" w:hAnsi="Arial" w:cs="Arial"/>
          <w:sz w:val="24"/>
          <w:szCs w:val="24"/>
        </w:rPr>
        <w:t xml:space="preserve">. Roboty należy prowadzić, etapować </w:t>
      </w:r>
      <w:r w:rsidR="00621463" w:rsidRPr="00621463">
        <w:rPr>
          <w:rFonts w:ascii="Arial" w:hAnsi="Arial" w:cs="Arial"/>
          <w:sz w:val="24"/>
          <w:szCs w:val="24"/>
        </w:rPr>
        <w:t xml:space="preserve">                               </w:t>
      </w:r>
      <w:r w:rsidRPr="00621463">
        <w:rPr>
          <w:rFonts w:ascii="Arial" w:hAnsi="Arial" w:cs="Arial"/>
          <w:sz w:val="24"/>
          <w:szCs w:val="24"/>
        </w:rPr>
        <w:t>i zabezpieczyć tak, by nie stwarzały one zagrożenia dla ruchu drogowego. Prowadzone roboty należy zabezpieczyć i oznakować zgodnie z obowiązującym prawem, minimalizując możliwość powstania jakichkolwiek zagrożeń związanych z ich wykonawstwem. Wykonawca zobowiązany jest utrzymywać</w:t>
      </w:r>
      <w:r w:rsidR="00621463" w:rsidRPr="00621463">
        <w:rPr>
          <w:rFonts w:ascii="Arial" w:hAnsi="Arial" w:cs="Arial"/>
          <w:sz w:val="24"/>
          <w:szCs w:val="24"/>
        </w:rPr>
        <w:t xml:space="preserve">                          </w:t>
      </w:r>
      <w:r w:rsidRPr="00621463">
        <w:rPr>
          <w:rFonts w:ascii="Arial" w:hAnsi="Arial" w:cs="Arial"/>
          <w:sz w:val="24"/>
          <w:szCs w:val="24"/>
        </w:rPr>
        <w:t xml:space="preserve"> i zabezpieczać roboty do odbioru końcowego.</w:t>
      </w:r>
    </w:p>
    <w:p w14:paraId="1651DBCC" w14:textId="26BC2247" w:rsidR="0007099F" w:rsidRPr="00621463" w:rsidRDefault="0007099F" w:rsidP="00581AED">
      <w:pPr>
        <w:pStyle w:val="Akapitzlist1"/>
        <w:numPr>
          <w:ilvl w:val="0"/>
          <w:numId w:val="3"/>
        </w:numPr>
        <w:tabs>
          <w:tab w:val="left" w:pos="426"/>
        </w:tabs>
        <w:spacing w:after="0"/>
        <w:rPr>
          <w:rFonts w:ascii="Arial" w:hAnsi="Arial" w:cs="Arial"/>
          <w:sz w:val="24"/>
          <w:szCs w:val="24"/>
        </w:rPr>
      </w:pPr>
      <w:r w:rsidRPr="00621463">
        <w:rPr>
          <w:rFonts w:ascii="Arial" w:hAnsi="Arial" w:cs="Arial"/>
          <w:sz w:val="24"/>
          <w:szCs w:val="24"/>
        </w:rPr>
        <w:t xml:space="preserve">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w:t>
      </w:r>
      <w:r w:rsidRPr="00621463">
        <w:rPr>
          <w:rFonts w:ascii="Arial" w:hAnsi="Arial" w:cs="Arial"/>
          <w:sz w:val="24"/>
          <w:szCs w:val="24"/>
        </w:rPr>
        <w:lastRenderedPageBreak/>
        <w:t xml:space="preserve">badań dodatkowych obciążą Wykonawcę, zaś, gdy wyniki badań wykażą, </w:t>
      </w:r>
      <w:r w:rsidR="00621463">
        <w:rPr>
          <w:rFonts w:ascii="Arial" w:hAnsi="Arial" w:cs="Arial"/>
          <w:sz w:val="24"/>
          <w:szCs w:val="24"/>
        </w:rPr>
        <w:t xml:space="preserve">                    </w:t>
      </w:r>
      <w:r w:rsidRPr="00621463">
        <w:rPr>
          <w:rFonts w:ascii="Arial" w:hAnsi="Arial" w:cs="Arial"/>
          <w:sz w:val="24"/>
          <w:szCs w:val="24"/>
        </w:rPr>
        <w:t>że materiały bądź wykonane roboty są zgodne z normami i umową, to koszty tych badań obciążą Zamawiającego.</w:t>
      </w:r>
    </w:p>
    <w:p w14:paraId="5D69DF60" w14:textId="2768B1C9" w:rsidR="0007099F" w:rsidRPr="00621463" w:rsidRDefault="0007099F" w:rsidP="00581AED">
      <w:pPr>
        <w:pStyle w:val="Akapitzlist1"/>
        <w:tabs>
          <w:tab w:val="left" w:pos="426"/>
        </w:tabs>
        <w:spacing w:after="0"/>
        <w:ind w:left="0"/>
        <w:rPr>
          <w:rFonts w:ascii="Arial" w:hAnsi="Arial" w:cs="Arial"/>
          <w:sz w:val="24"/>
          <w:szCs w:val="24"/>
        </w:rPr>
      </w:pPr>
      <w:r w:rsidRPr="00621463">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t>
      </w:r>
      <w:r w:rsidR="00621463">
        <w:rPr>
          <w:rFonts w:ascii="Arial" w:hAnsi="Arial" w:cs="Arial"/>
          <w:sz w:val="24"/>
          <w:szCs w:val="24"/>
        </w:rPr>
        <w:t xml:space="preserve">                     </w:t>
      </w:r>
      <w:r w:rsidRPr="00621463">
        <w:rPr>
          <w:rFonts w:ascii="Arial" w:hAnsi="Arial" w:cs="Arial"/>
          <w:sz w:val="24"/>
          <w:szCs w:val="24"/>
        </w:rPr>
        <w:t>w pełnym zakresie technicznym i kosztowym, uporządkowanie i przywrócenie terenu w rejonie prowadzonych robót do stanu pierwotnego.</w:t>
      </w:r>
    </w:p>
    <w:p w14:paraId="41AB3D8B" w14:textId="254913CC" w:rsidR="0007099F" w:rsidRPr="00621463" w:rsidRDefault="0007099F" w:rsidP="00581AED">
      <w:pPr>
        <w:pStyle w:val="Akapitzlist1"/>
        <w:tabs>
          <w:tab w:val="left" w:pos="426"/>
        </w:tabs>
        <w:spacing w:after="0"/>
        <w:ind w:left="0"/>
        <w:rPr>
          <w:rFonts w:ascii="Arial" w:hAnsi="Arial" w:cs="Arial"/>
          <w:sz w:val="24"/>
          <w:szCs w:val="24"/>
        </w:rPr>
      </w:pPr>
      <w:r w:rsidRPr="00621463">
        <w:rPr>
          <w:rFonts w:ascii="Arial" w:hAnsi="Arial" w:cs="Arial"/>
          <w:sz w:val="24"/>
          <w:szCs w:val="24"/>
        </w:rPr>
        <w:t xml:space="preserve">4. Zamawiający nie ponosi odpowiedzialności za mienie Wykonawcy zgromadzone </w:t>
      </w:r>
      <w:r w:rsidR="00621463">
        <w:rPr>
          <w:rFonts w:ascii="Arial" w:hAnsi="Arial" w:cs="Arial"/>
          <w:sz w:val="24"/>
          <w:szCs w:val="24"/>
        </w:rPr>
        <w:t xml:space="preserve">  </w:t>
      </w:r>
      <w:r w:rsidRPr="00621463">
        <w:rPr>
          <w:rFonts w:ascii="Arial" w:hAnsi="Arial" w:cs="Arial"/>
          <w:sz w:val="24"/>
          <w:szCs w:val="24"/>
        </w:rPr>
        <w:t>w miejscu składowania oraz na terenie wykonywanych robót.</w:t>
      </w:r>
    </w:p>
    <w:p w14:paraId="2355DE00" w14:textId="591518F0" w:rsidR="00E930A2" w:rsidRPr="00621463" w:rsidRDefault="0007099F" w:rsidP="00581AED">
      <w:pPr>
        <w:pStyle w:val="Akapitzlist1"/>
        <w:tabs>
          <w:tab w:val="left" w:pos="426"/>
        </w:tabs>
        <w:spacing w:after="0"/>
        <w:ind w:left="0"/>
        <w:rPr>
          <w:rFonts w:ascii="Arial" w:hAnsi="Arial" w:cs="Arial"/>
          <w:sz w:val="24"/>
          <w:szCs w:val="24"/>
        </w:rPr>
      </w:pPr>
      <w:r w:rsidRPr="00621463">
        <w:rPr>
          <w:rFonts w:ascii="Arial" w:hAnsi="Arial" w:cs="Arial"/>
          <w:sz w:val="24"/>
          <w:szCs w:val="24"/>
        </w:rPr>
        <w:t xml:space="preserve">5. Wykonawca oświadcza, że jest ubezpieczony od odpowiedzialności cywilnej </w:t>
      </w:r>
      <w:r w:rsidR="00621463">
        <w:rPr>
          <w:rFonts w:ascii="Arial" w:hAnsi="Arial" w:cs="Arial"/>
          <w:sz w:val="24"/>
          <w:szCs w:val="24"/>
        </w:rPr>
        <w:t xml:space="preserve">                    </w:t>
      </w:r>
      <w:r w:rsidRPr="00621463">
        <w:rPr>
          <w:rFonts w:ascii="Arial" w:hAnsi="Arial" w:cs="Arial"/>
          <w:sz w:val="24"/>
          <w:szCs w:val="24"/>
        </w:rPr>
        <w:t xml:space="preserve">w zakresie prowadzonej działalności gospodarczej na łączną kwotę nie mniejszą niż </w:t>
      </w:r>
      <w:r w:rsidR="00800AE1" w:rsidRPr="00621463">
        <w:rPr>
          <w:rFonts w:ascii="Arial" w:hAnsi="Arial" w:cs="Arial"/>
          <w:sz w:val="24"/>
          <w:szCs w:val="24"/>
        </w:rPr>
        <w:br/>
      </w:r>
      <w:r w:rsidRPr="00621463">
        <w:rPr>
          <w:rFonts w:ascii="Arial" w:hAnsi="Arial" w:cs="Arial"/>
          <w:sz w:val="24"/>
          <w:szCs w:val="24"/>
        </w:rPr>
        <w:t xml:space="preserve">200 000,00 zł na jedno i wszystkie zdarzenia i zobowiązuje się do utrzymania tego ubezpieczenia przez cały okres realizacji umowy. Zamawiający zastrzega sobie prawo do kontroli ciągłości trwania ubezpieczenia, a Wykonawca zobowiązuje się </w:t>
      </w:r>
      <w:r w:rsidR="00621463">
        <w:rPr>
          <w:rFonts w:ascii="Arial" w:hAnsi="Arial" w:cs="Arial"/>
          <w:sz w:val="24"/>
          <w:szCs w:val="24"/>
        </w:rPr>
        <w:t xml:space="preserve">               </w:t>
      </w:r>
      <w:r w:rsidRPr="00621463">
        <w:rPr>
          <w:rFonts w:ascii="Arial" w:hAnsi="Arial" w:cs="Arial"/>
          <w:sz w:val="24"/>
          <w:szCs w:val="24"/>
        </w:rPr>
        <w:t>w razie potrzeby dostarczyć Zamawiającemu stosowne dokumenty potwierdzające ciągłość ubezpieczenia w terminie 3 dni od dnia wystąpienia o nie.</w:t>
      </w:r>
    </w:p>
    <w:p w14:paraId="74CFBC4D" w14:textId="08BC1AF1" w:rsidR="00E930A2" w:rsidRPr="00621463" w:rsidRDefault="00E930A2" w:rsidP="00581AED">
      <w:pPr>
        <w:pStyle w:val="Akapitzlist1"/>
        <w:tabs>
          <w:tab w:val="left" w:pos="426"/>
        </w:tabs>
        <w:spacing w:after="0"/>
        <w:ind w:left="0"/>
        <w:rPr>
          <w:rFonts w:ascii="Arial" w:hAnsi="Arial" w:cs="Arial"/>
          <w:sz w:val="24"/>
          <w:szCs w:val="24"/>
        </w:rPr>
      </w:pPr>
      <w:r w:rsidRPr="00621463">
        <w:rPr>
          <w:rFonts w:ascii="Arial" w:hAnsi="Arial" w:cs="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6077D50D" w14:textId="77777777" w:rsidR="00E930A2" w:rsidRPr="00621463" w:rsidRDefault="00E930A2" w:rsidP="00581AED">
      <w:pPr>
        <w:tabs>
          <w:tab w:val="left" w:pos="426"/>
        </w:tabs>
        <w:spacing w:after="0"/>
        <w:rPr>
          <w:rFonts w:ascii="Arial" w:hAnsi="Arial" w:cs="Arial"/>
          <w:sz w:val="24"/>
          <w:szCs w:val="24"/>
        </w:rPr>
      </w:pPr>
      <w:r w:rsidRPr="00621463">
        <w:rPr>
          <w:rFonts w:ascii="Arial" w:hAnsi="Arial" w:cs="Arial"/>
          <w:sz w:val="24"/>
          <w:szCs w:val="24"/>
        </w:rPr>
        <w:t xml:space="preserve">Wykonawca ponosi odpowiedzialność za prawidłowe wyposażenie pracowników wykonujących prace oraz za ich bezpieczeństwo w trakcie wykonywania przedmiotu umowy. </w:t>
      </w:r>
    </w:p>
    <w:p w14:paraId="2E00EEA3" w14:textId="77777777" w:rsidR="00E930A2" w:rsidRPr="00581AED" w:rsidRDefault="00E930A2" w:rsidP="00581AED">
      <w:pPr>
        <w:pStyle w:val="Akapitzlist1"/>
        <w:tabs>
          <w:tab w:val="left" w:pos="426"/>
        </w:tabs>
        <w:spacing w:after="0"/>
        <w:ind w:left="0"/>
        <w:rPr>
          <w:rFonts w:ascii="Arial" w:hAnsi="Arial" w:cs="Arial"/>
          <w:sz w:val="24"/>
          <w:szCs w:val="24"/>
          <w:highlight w:val="yellow"/>
        </w:rPr>
      </w:pPr>
    </w:p>
    <w:p w14:paraId="71E2AFBA" w14:textId="77777777"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 6</w:t>
      </w:r>
    </w:p>
    <w:p w14:paraId="207C5C4C" w14:textId="77777777"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MATERIAŁY</w:t>
      </w:r>
    </w:p>
    <w:p w14:paraId="5DED8E79" w14:textId="3CD5F6B6"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zobowiązuje się wykonać przedmiot umowy określony w §1 </w:t>
      </w:r>
      <w:r w:rsidR="00621463" w:rsidRPr="00621463">
        <w:rPr>
          <w:rFonts w:ascii="Arial" w:hAnsi="Arial" w:cs="Arial"/>
          <w:sz w:val="24"/>
          <w:szCs w:val="24"/>
        </w:rPr>
        <w:t xml:space="preserve">                       </w:t>
      </w:r>
      <w:r w:rsidRPr="00621463">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7D7FA101" w14:textId="77777777"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621463">
        <w:rPr>
          <w:rFonts w:ascii="Arial" w:eastAsia="Calibri" w:hAnsi="Arial" w:cs="Arial"/>
          <w:sz w:val="24"/>
          <w:szCs w:val="24"/>
          <w:lang w:eastAsia="zh-CN"/>
        </w:rPr>
        <w:t>specyfikacji technicznej wykonania i odbioru robót</w:t>
      </w:r>
      <w:r w:rsidRPr="00621463">
        <w:rPr>
          <w:rFonts w:ascii="Arial" w:hAnsi="Arial" w:cs="Arial"/>
          <w:sz w:val="24"/>
          <w:szCs w:val="24"/>
        </w:rPr>
        <w:t>, mających wymagane przez polskie prawo atesty i certyfikaty dopuszczające do stosowania.</w:t>
      </w:r>
    </w:p>
    <w:p w14:paraId="24509688" w14:textId="77777777"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lastRenderedPageBreak/>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42AB99ED" w14:textId="4D42B326"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21463" w:rsidRPr="00621463">
        <w:rPr>
          <w:rFonts w:ascii="Arial" w:hAnsi="Arial" w:cs="Arial"/>
          <w:sz w:val="24"/>
          <w:szCs w:val="24"/>
        </w:rPr>
        <w:t xml:space="preserve">                        </w:t>
      </w:r>
      <w:r w:rsidRPr="00621463">
        <w:rPr>
          <w:rFonts w:ascii="Arial" w:hAnsi="Arial" w:cs="Arial"/>
          <w:sz w:val="24"/>
          <w:szCs w:val="24"/>
        </w:rPr>
        <w:t>i wyrobów w ciągu 7 dni od dnia zgłoszenia takiego żądania przez Zamawiającego.</w:t>
      </w:r>
    </w:p>
    <w:p w14:paraId="4C3CED9E" w14:textId="1E02287B"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w:t>
      </w:r>
      <w:r w:rsidR="00621463" w:rsidRPr="00621463">
        <w:rPr>
          <w:rFonts w:ascii="Arial" w:hAnsi="Arial" w:cs="Arial"/>
          <w:sz w:val="24"/>
          <w:szCs w:val="24"/>
        </w:rPr>
        <w:t xml:space="preserve">               </w:t>
      </w:r>
      <w:r w:rsidRPr="00621463">
        <w:rPr>
          <w:rFonts w:ascii="Arial" w:hAnsi="Arial" w:cs="Arial"/>
          <w:sz w:val="24"/>
          <w:szCs w:val="24"/>
        </w:rPr>
        <w:t>a następnie przywrócić roboty do stanu poprzedniego własnym kosztem i staraniem.</w:t>
      </w:r>
    </w:p>
    <w:p w14:paraId="58749C0A" w14:textId="77777777"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0C931D14" w14:textId="2A3414FF"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zapewni potrzebne oprzyrządowanie, potencjał ludzki oraz materiały wymagane do zbadania na żądanie Zamawiającego jakości robót wykonanych </w:t>
      </w:r>
      <w:r w:rsidR="00621463" w:rsidRPr="00621463">
        <w:rPr>
          <w:rFonts w:ascii="Arial" w:hAnsi="Arial" w:cs="Arial"/>
          <w:sz w:val="24"/>
          <w:szCs w:val="24"/>
        </w:rPr>
        <w:t xml:space="preserve">                    </w:t>
      </w:r>
      <w:r w:rsidRPr="00621463">
        <w:rPr>
          <w:rFonts w:ascii="Arial" w:hAnsi="Arial" w:cs="Arial"/>
          <w:sz w:val="24"/>
          <w:szCs w:val="24"/>
        </w:rPr>
        <w:t xml:space="preserve">z materiałów Wykonawcy na </w:t>
      </w:r>
      <w:r w:rsidR="00DA5ED8" w:rsidRPr="00621463">
        <w:rPr>
          <w:rFonts w:ascii="Arial" w:hAnsi="Arial" w:cs="Arial"/>
          <w:sz w:val="24"/>
          <w:szCs w:val="24"/>
        </w:rPr>
        <w:t>placu</w:t>
      </w:r>
      <w:r w:rsidRPr="00621463">
        <w:rPr>
          <w:rFonts w:ascii="Arial" w:hAnsi="Arial" w:cs="Arial"/>
          <w:sz w:val="24"/>
          <w:szCs w:val="24"/>
        </w:rPr>
        <w:t xml:space="preserve"> budowy, a także do sprawdzenia ciężaru i ilości zużytych materiałów.</w:t>
      </w:r>
    </w:p>
    <w:p w14:paraId="02CF3BE5" w14:textId="77777777"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6339796F" w14:textId="77777777"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w:t>
      </w:r>
      <w:proofErr w:type="spellStart"/>
      <w:r w:rsidRPr="00621463">
        <w:rPr>
          <w:rFonts w:ascii="Arial" w:hAnsi="Arial" w:cs="Arial"/>
          <w:sz w:val="24"/>
          <w:szCs w:val="24"/>
        </w:rPr>
        <w:t>dopuszczeń</w:t>
      </w:r>
      <w:proofErr w:type="spellEnd"/>
      <w:r w:rsidRPr="00621463">
        <w:rPr>
          <w:rFonts w:ascii="Arial" w:hAnsi="Arial" w:cs="Arial"/>
          <w:sz w:val="24"/>
          <w:szCs w:val="24"/>
        </w:rPr>
        <w:t xml:space="preserve"> do stosowania w Polsce muszą zostać usunięte z placu budowy przez Wykonawcę, a w przypadku ich wbudowania, na polecenie Inspektora Nadzoru, natychmiast zdemontowane oraz zastąpione materiałami zaakceptowanymi.</w:t>
      </w:r>
    </w:p>
    <w:p w14:paraId="2EF48ED7" w14:textId="2B164CFC" w:rsidR="0007099F" w:rsidRPr="00621463" w:rsidRDefault="0007099F" w:rsidP="00581AED">
      <w:pPr>
        <w:pStyle w:val="Akapitzlist1"/>
        <w:numPr>
          <w:ilvl w:val="0"/>
          <w:numId w:val="4"/>
        </w:numPr>
        <w:tabs>
          <w:tab w:val="left" w:pos="426"/>
        </w:tabs>
        <w:spacing w:after="0"/>
        <w:ind w:left="0" w:firstLine="0"/>
        <w:rPr>
          <w:rFonts w:ascii="Arial" w:hAnsi="Arial" w:cs="Arial"/>
          <w:sz w:val="24"/>
          <w:szCs w:val="24"/>
        </w:rPr>
      </w:pPr>
      <w:r w:rsidRPr="00621463">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4073B6" w:rsidRPr="00621463">
        <w:rPr>
          <w:rFonts w:ascii="Arial" w:hAnsi="Arial" w:cs="Arial"/>
          <w:sz w:val="24"/>
          <w:szCs w:val="24"/>
        </w:rPr>
        <w:t>1</w:t>
      </w:r>
      <w:r w:rsidRPr="00621463">
        <w:rPr>
          <w:rFonts w:ascii="Arial" w:hAnsi="Arial" w:cs="Arial"/>
          <w:sz w:val="24"/>
          <w:szCs w:val="24"/>
        </w:rPr>
        <w:t xml:space="preserve"> r. poz. </w:t>
      </w:r>
      <w:r w:rsidR="004073B6" w:rsidRPr="00621463">
        <w:rPr>
          <w:rFonts w:ascii="Arial" w:hAnsi="Arial" w:cs="Arial"/>
          <w:sz w:val="24"/>
          <w:szCs w:val="24"/>
        </w:rPr>
        <w:t>1213</w:t>
      </w:r>
      <w:r w:rsidRPr="00621463">
        <w:rPr>
          <w:rFonts w:ascii="Arial" w:hAnsi="Arial" w:cs="Arial"/>
          <w:sz w:val="24"/>
          <w:szCs w:val="24"/>
        </w:rPr>
        <w:t xml:space="preserve">). Wbudowane materiały będą nowe, nieużywane, w gatunku I, będą dobrane zgodnie z zasadami sztuki budowlanej, przeznaczone i przydatne dla celów do jakich zostały użyte przy wykonywaniu robót, będą starannie wybrane z uwzględnieniem ich </w:t>
      </w:r>
      <w:r w:rsidRPr="00621463">
        <w:rPr>
          <w:rFonts w:ascii="Arial" w:hAnsi="Arial" w:cs="Arial"/>
          <w:sz w:val="24"/>
          <w:szCs w:val="24"/>
        </w:rPr>
        <w:lastRenderedPageBreak/>
        <w:t>jakości, parametrów eksploatacyjnych, wyglądu, szacowanej żywotności, kosztów eksploatacji, łatwości obsługi, funkcjonalności, łatwości wymiany lub naprawy.</w:t>
      </w:r>
    </w:p>
    <w:p w14:paraId="7C3F9598" w14:textId="77777777" w:rsidR="00621463" w:rsidRDefault="00621463" w:rsidP="00581AED">
      <w:pPr>
        <w:tabs>
          <w:tab w:val="left" w:pos="426"/>
        </w:tabs>
        <w:spacing w:after="0"/>
        <w:rPr>
          <w:rFonts w:ascii="Arial" w:hAnsi="Arial" w:cs="Arial"/>
          <w:sz w:val="24"/>
          <w:szCs w:val="24"/>
          <w:highlight w:val="yellow"/>
        </w:rPr>
      </w:pPr>
    </w:p>
    <w:p w14:paraId="77188DB7" w14:textId="11942AEE"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 7</w:t>
      </w:r>
    </w:p>
    <w:p w14:paraId="0401ADDB" w14:textId="77777777"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ODBIORY</w:t>
      </w:r>
    </w:p>
    <w:p w14:paraId="4F774E26"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Roboty budowlane zostaną odebrane na podstawie odbioru końcowego.</w:t>
      </w:r>
    </w:p>
    <w:p w14:paraId="2EFDEC5C"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5E61561E"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5731AECA"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Zamawiający wyznacza termin i rozpocznie odbiór końcowy przedmiotu umowy w ciągu 14 dni roboczych od daty zgłoszenia gotowości do odbioru przez Wykonawcę i potwierdzenia gotowości wykonanych robót do odbioru przez Inspektora Nadzoru.</w:t>
      </w:r>
    </w:p>
    <w:p w14:paraId="280B58D2"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Strony ustalają następujące zasady odbioru końcowego przedmiotu umowy:</w:t>
      </w:r>
    </w:p>
    <w:p w14:paraId="565B372C" w14:textId="77777777" w:rsidR="0007099F" w:rsidRPr="00621463" w:rsidRDefault="0007099F" w:rsidP="00581AED">
      <w:pPr>
        <w:pStyle w:val="Akapitzlist1"/>
        <w:numPr>
          <w:ilvl w:val="1"/>
          <w:numId w:val="5"/>
        </w:numPr>
        <w:tabs>
          <w:tab w:val="left" w:pos="426"/>
        </w:tabs>
        <w:spacing w:after="0"/>
        <w:rPr>
          <w:rFonts w:ascii="Arial" w:hAnsi="Arial" w:cs="Arial"/>
          <w:sz w:val="24"/>
          <w:szCs w:val="24"/>
        </w:rPr>
      </w:pPr>
      <w:r w:rsidRPr="00621463">
        <w:rPr>
          <w:rFonts w:ascii="Arial" w:hAnsi="Arial" w:cs="Arial"/>
          <w:sz w:val="24"/>
          <w:szCs w:val="24"/>
        </w:rPr>
        <w:t>odbiór końcowy ma na celu ostateczne przekazanie Zamawiającemu ustalonego w umowie przedmiotu, po sprawdzeniu jego należytego wykonania,</w:t>
      </w:r>
    </w:p>
    <w:p w14:paraId="04606662" w14:textId="77777777" w:rsidR="0007099F" w:rsidRPr="00621463" w:rsidRDefault="0007099F" w:rsidP="00581AED">
      <w:pPr>
        <w:pStyle w:val="Akapitzlist1"/>
        <w:numPr>
          <w:ilvl w:val="1"/>
          <w:numId w:val="5"/>
        </w:numPr>
        <w:tabs>
          <w:tab w:val="left" w:pos="426"/>
        </w:tabs>
        <w:spacing w:after="0"/>
        <w:rPr>
          <w:rFonts w:ascii="Arial" w:hAnsi="Arial" w:cs="Arial"/>
          <w:sz w:val="24"/>
          <w:szCs w:val="24"/>
        </w:rPr>
      </w:pPr>
      <w:r w:rsidRPr="00621463">
        <w:rPr>
          <w:rFonts w:ascii="Arial" w:hAnsi="Arial" w:cs="Arial"/>
          <w:sz w:val="24"/>
          <w:szCs w:val="24"/>
        </w:rPr>
        <w:t xml:space="preserve">w czynnościach odbioru uczestniczą: Zamawiający, Inspektor Nadzoru Inwestorskiego, Kierownik </w:t>
      </w:r>
      <w:r w:rsidR="00DA5ED8" w:rsidRPr="00621463">
        <w:rPr>
          <w:rFonts w:ascii="Arial" w:hAnsi="Arial" w:cs="Arial"/>
          <w:sz w:val="24"/>
          <w:szCs w:val="24"/>
        </w:rPr>
        <w:t>Robót budowlanych</w:t>
      </w:r>
      <w:r w:rsidRPr="00621463">
        <w:rPr>
          <w:rFonts w:ascii="Arial" w:hAnsi="Arial" w:cs="Arial"/>
          <w:sz w:val="24"/>
          <w:szCs w:val="24"/>
        </w:rPr>
        <w:t xml:space="preserve">, </w:t>
      </w:r>
    </w:p>
    <w:p w14:paraId="01447773" w14:textId="77777777" w:rsidR="0007099F" w:rsidRPr="00621463" w:rsidRDefault="0007099F" w:rsidP="00581AED">
      <w:pPr>
        <w:pStyle w:val="Akapitzlist1"/>
        <w:numPr>
          <w:ilvl w:val="1"/>
          <w:numId w:val="5"/>
        </w:numPr>
        <w:tabs>
          <w:tab w:val="left" w:pos="426"/>
        </w:tabs>
        <w:spacing w:after="0"/>
        <w:rPr>
          <w:rFonts w:ascii="Arial" w:hAnsi="Arial" w:cs="Arial"/>
          <w:sz w:val="24"/>
          <w:szCs w:val="24"/>
        </w:rPr>
      </w:pPr>
      <w:r w:rsidRPr="00621463">
        <w:rPr>
          <w:rFonts w:ascii="Arial" w:hAnsi="Arial" w:cs="Arial"/>
          <w:sz w:val="24"/>
          <w:szCs w:val="24"/>
        </w:rPr>
        <w:t>Wykonawca zgłosi Zamawiającemu gotowość do odbioru końcowego.</w:t>
      </w:r>
    </w:p>
    <w:p w14:paraId="3AA732F2" w14:textId="77777777" w:rsidR="0007099F" w:rsidRPr="00621463" w:rsidRDefault="0007099F" w:rsidP="00581AED">
      <w:pPr>
        <w:pStyle w:val="Akapitzlist1"/>
        <w:numPr>
          <w:ilvl w:val="0"/>
          <w:numId w:val="5"/>
        </w:numPr>
        <w:tabs>
          <w:tab w:val="left" w:pos="426"/>
        </w:tabs>
        <w:spacing w:after="0"/>
        <w:rPr>
          <w:rFonts w:ascii="Arial" w:hAnsi="Arial" w:cs="Arial"/>
          <w:sz w:val="24"/>
          <w:szCs w:val="24"/>
        </w:rPr>
      </w:pPr>
      <w:r w:rsidRPr="00621463">
        <w:rPr>
          <w:rFonts w:ascii="Arial" w:hAnsi="Arial" w:cs="Arial"/>
          <w:sz w:val="24"/>
          <w:szCs w:val="24"/>
        </w:rPr>
        <w:t>Jeżeli w trakcie odbioru zostaną stwierdzone wady i usterki, to Zamawiającemu przysługują następujące uprawnienia:</w:t>
      </w:r>
    </w:p>
    <w:p w14:paraId="3B5A4249" w14:textId="77777777" w:rsidR="0007099F" w:rsidRPr="00621463" w:rsidRDefault="0007099F" w:rsidP="00581AED">
      <w:pPr>
        <w:pStyle w:val="Akapitzlist1"/>
        <w:numPr>
          <w:ilvl w:val="0"/>
          <w:numId w:val="6"/>
        </w:numPr>
        <w:tabs>
          <w:tab w:val="left" w:pos="426"/>
        </w:tabs>
        <w:spacing w:after="0"/>
        <w:rPr>
          <w:rFonts w:ascii="Arial" w:hAnsi="Arial" w:cs="Arial"/>
          <w:sz w:val="24"/>
          <w:szCs w:val="24"/>
        </w:rPr>
      </w:pPr>
      <w:r w:rsidRPr="00621463">
        <w:rPr>
          <w:rFonts w:ascii="Arial" w:hAnsi="Arial" w:cs="Arial"/>
          <w:sz w:val="24"/>
          <w:szCs w:val="24"/>
        </w:rPr>
        <w:t>jeżeli wady nadają się do usunięcia - może odmówić odbioru do czasu usunięcia wad,</w:t>
      </w:r>
    </w:p>
    <w:p w14:paraId="10ADBDB1" w14:textId="77777777" w:rsidR="0007099F" w:rsidRPr="00621463" w:rsidRDefault="0007099F" w:rsidP="00581AED">
      <w:pPr>
        <w:pStyle w:val="Akapitzlist1"/>
        <w:numPr>
          <w:ilvl w:val="0"/>
          <w:numId w:val="6"/>
        </w:numPr>
        <w:tabs>
          <w:tab w:val="left" w:pos="426"/>
        </w:tabs>
        <w:spacing w:after="0"/>
        <w:rPr>
          <w:rFonts w:ascii="Arial" w:hAnsi="Arial" w:cs="Arial"/>
          <w:sz w:val="24"/>
          <w:szCs w:val="24"/>
        </w:rPr>
      </w:pPr>
      <w:r w:rsidRPr="00621463">
        <w:rPr>
          <w:rFonts w:ascii="Arial" w:hAnsi="Arial" w:cs="Arial"/>
          <w:sz w:val="24"/>
          <w:szCs w:val="24"/>
        </w:rPr>
        <w:t>jeżeli wady nie nadają się do usunięcia to:</w:t>
      </w:r>
    </w:p>
    <w:p w14:paraId="7452FA9A" w14:textId="4DB30F59" w:rsidR="0007099F" w:rsidRPr="00621463" w:rsidRDefault="0007099F" w:rsidP="00581AED">
      <w:pPr>
        <w:pStyle w:val="Akapitzlist1"/>
        <w:numPr>
          <w:ilvl w:val="0"/>
          <w:numId w:val="7"/>
        </w:numPr>
        <w:tabs>
          <w:tab w:val="left" w:pos="426"/>
        </w:tabs>
        <w:spacing w:after="0"/>
        <w:rPr>
          <w:rFonts w:ascii="Arial" w:hAnsi="Arial" w:cs="Arial"/>
          <w:sz w:val="24"/>
          <w:szCs w:val="24"/>
        </w:rPr>
      </w:pPr>
      <w:r w:rsidRPr="00621463">
        <w:rPr>
          <w:rFonts w:ascii="Arial" w:hAnsi="Arial" w:cs="Arial"/>
          <w:sz w:val="24"/>
          <w:szCs w:val="24"/>
        </w:rPr>
        <w:t xml:space="preserve">jeżeli nie uniemożliwiają użytkowania przedmiotu odbioru zgodnie </w:t>
      </w:r>
      <w:r w:rsidR="00621463" w:rsidRPr="00621463">
        <w:rPr>
          <w:rFonts w:ascii="Arial" w:hAnsi="Arial" w:cs="Arial"/>
          <w:sz w:val="24"/>
          <w:szCs w:val="24"/>
        </w:rPr>
        <w:t xml:space="preserve">               </w:t>
      </w:r>
      <w:r w:rsidRPr="00621463">
        <w:rPr>
          <w:rFonts w:ascii="Arial" w:hAnsi="Arial" w:cs="Arial"/>
          <w:sz w:val="24"/>
          <w:szCs w:val="24"/>
        </w:rPr>
        <w:t xml:space="preserve">z przeznaczeniem - Zamawiający może obniżyć odpowiednio wynagrodzenie, </w:t>
      </w:r>
    </w:p>
    <w:p w14:paraId="2E64D4D7" w14:textId="77777777" w:rsidR="0007099F" w:rsidRPr="00621463" w:rsidRDefault="0007099F" w:rsidP="00581AED">
      <w:pPr>
        <w:pStyle w:val="Akapitzlist1"/>
        <w:numPr>
          <w:ilvl w:val="0"/>
          <w:numId w:val="7"/>
        </w:numPr>
        <w:tabs>
          <w:tab w:val="left" w:pos="426"/>
        </w:tabs>
        <w:spacing w:after="0"/>
        <w:rPr>
          <w:rFonts w:ascii="Arial" w:hAnsi="Arial" w:cs="Arial"/>
          <w:sz w:val="24"/>
          <w:szCs w:val="24"/>
        </w:rPr>
      </w:pPr>
      <w:r w:rsidRPr="00621463">
        <w:rPr>
          <w:rFonts w:ascii="Arial" w:hAnsi="Arial" w:cs="Arial"/>
          <w:sz w:val="24"/>
          <w:szCs w:val="24"/>
        </w:rPr>
        <w:t>jeżeli wady uniemożliwiają użytkowanie zgodnie z przeznaczeniem - Zamawiający może odstąpić od umowy lub żądać wykonania przedmiotu odbioru po raz drugi.</w:t>
      </w:r>
    </w:p>
    <w:p w14:paraId="6D460F59"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33C7C1F8"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O fakcie usunięcia wad i usterek Wykonawca zawiadamia Zamawiającego, żądając jednocześnie terminu odbioru robót w zakresie uprzednio zakwestionowanym jako wadliwym.</w:t>
      </w:r>
    </w:p>
    <w:p w14:paraId="11690BA8"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Zamawiający zobowiązany jest do dokonania lub odmowy dokonania odbioru końcowego, w terminie 14 dni kalendarzowych od dnia rozpoczęcia odbioru.</w:t>
      </w:r>
    </w:p>
    <w:p w14:paraId="05F0E73A"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lastRenderedPageBreak/>
        <w:t>W przypadku stwierdzenia w trakcie odbioru końcowego wad lub usterek, Zamawiający może odmówić odbioru do czasu ich usunięcia. Wykonawca usunie je na własny koszt w ustalonym terminie.</w:t>
      </w:r>
    </w:p>
    <w:p w14:paraId="05E36295" w14:textId="77777777"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7F499EAE" w14:textId="3814A1C3" w:rsidR="0007099F" w:rsidRPr="00621463" w:rsidRDefault="0007099F" w:rsidP="00581AED">
      <w:pPr>
        <w:pStyle w:val="Akapitzlist1"/>
        <w:numPr>
          <w:ilvl w:val="0"/>
          <w:numId w:val="5"/>
        </w:numPr>
        <w:tabs>
          <w:tab w:val="left" w:pos="426"/>
        </w:tabs>
        <w:spacing w:after="0"/>
        <w:ind w:left="0" w:firstLine="0"/>
        <w:rPr>
          <w:rFonts w:ascii="Arial" w:hAnsi="Arial" w:cs="Arial"/>
          <w:sz w:val="24"/>
          <w:szCs w:val="24"/>
        </w:rPr>
      </w:pPr>
      <w:r w:rsidRPr="00621463">
        <w:rPr>
          <w:rFonts w:ascii="Arial" w:hAnsi="Arial" w:cs="Arial"/>
          <w:sz w:val="24"/>
          <w:szCs w:val="24"/>
        </w:rPr>
        <w:t>Przed rozpoczęciem odbioru końcowego Wykonawca dostarczy Zamawiającemu, kompletną dokumentację wymaganą przy odbiorze wraz</w:t>
      </w:r>
      <w:r w:rsidR="00621463">
        <w:rPr>
          <w:rFonts w:ascii="Arial" w:hAnsi="Arial" w:cs="Arial"/>
          <w:sz w:val="24"/>
          <w:szCs w:val="24"/>
        </w:rPr>
        <w:t xml:space="preserve">                              </w:t>
      </w:r>
      <w:r w:rsidRPr="00621463">
        <w:rPr>
          <w:rFonts w:ascii="Arial" w:hAnsi="Arial" w:cs="Arial"/>
          <w:sz w:val="24"/>
          <w:szCs w:val="24"/>
        </w:rPr>
        <w:t xml:space="preserve"> z niezbędnymi dokumentami, takimi jak: </w:t>
      </w:r>
    </w:p>
    <w:p w14:paraId="46596E06" w14:textId="77777777" w:rsidR="0007099F" w:rsidRPr="00621463" w:rsidRDefault="0007099F" w:rsidP="00581AED">
      <w:pPr>
        <w:pStyle w:val="Akapitzlist1"/>
        <w:numPr>
          <w:ilvl w:val="0"/>
          <w:numId w:val="8"/>
        </w:numPr>
        <w:tabs>
          <w:tab w:val="left" w:pos="426"/>
        </w:tabs>
        <w:spacing w:after="0"/>
        <w:rPr>
          <w:rFonts w:ascii="Arial" w:hAnsi="Arial" w:cs="Arial"/>
          <w:sz w:val="24"/>
          <w:szCs w:val="24"/>
        </w:rPr>
      </w:pPr>
      <w:r w:rsidRPr="00621463">
        <w:rPr>
          <w:rFonts w:ascii="Arial" w:hAnsi="Arial" w:cs="Arial"/>
          <w:sz w:val="24"/>
          <w:szCs w:val="24"/>
        </w:rPr>
        <w:t>Kosztorys powykonawczy.</w:t>
      </w:r>
    </w:p>
    <w:p w14:paraId="6FDEBCE9" w14:textId="77777777" w:rsidR="0007099F" w:rsidRPr="00621463" w:rsidRDefault="0007099F" w:rsidP="00581AED">
      <w:pPr>
        <w:pStyle w:val="Akapitzlist1"/>
        <w:numPr>
          <w:ilvl w:val="0"/>
          <w:numId w:val="8"/>
        </w:numPr>
        <w:tabs>
          <w:tab w:val="left" w:pos="426"/>
        </w:tabs>
        <w:spacing w:after="0"/>
        <w:rPr>
          <w:rFonts w:ascii="Arial" w:hAnsi="Arial" w:cs="Arial"/>
          <w:sz w:val="24"/>
          <w:szCs w:val="24"/>
        </w:rPr>
      </w:pPr>
      <w:r w:rsidRPr="00621463">
        <w:rPr>
          <w:rFonts w:ascii="Arial" w:hAnsi="Arial" w:cs="Arial"/>
          <w:sz w:val="24"/>
          <w:szCs w:val="24"/>
        </w:rPr>
        <w:t>Wszystkie przekazane/wypożyczone przez Zamawiającego na czas realizacji robót dokumenty.</w:t>
      </w:r>
    </w:p>
    <w:p w14:paraId="4F022397" w14:textId="77777777" w:rsidR="0007099F" w:rsidRPr="00621463" w:rsidRDefault="0007099F" w:rsidP="00581AED">
      <w:pPr>
        <w:pStyle w:val="Akapitzlist1"/>
        <w:numPr>
          <w:ilvl w:val="0"/>
          <w:numId w:val="8"/>
        </w:numPr>
        <w:tabs>
          <w:tab w:val="left" w:pos="426"/>
        </w:tabs>
        <w:spacing w:after="0"/>
        <w:rPr>
          <w:rFonts w:ascii="Arial" w:hAnsi="Arial" w:cs="Arial"/>
          <w:sz w:val="24"/>
          <w:szCs w:val="24"/>
        </w:rPr>
      </w:pPr>
      <w:r w:rsidRPr="00621463">
        <w:rPr>
          <w:rFonts w:ascii="Arial" w:hAnsi="Arial" w:cs="Arial"/>
          <w:sz w:val="24"/>
          <w:szCs w:val="24"/>
        </w:rPr>
        <w:t>Protokoły odbioru robót branżowych, protokoły badań i sprawdzeń.</w:t>
      </w:r>
    </w:p>
    <w:p w14:paraId="201C35E5" w14:textId="77777777" w:rsidR="0007099F" w:rsidRPr="00621463" w:rsidRDefault="0007099F" w:rsidP="00581AED">
      <w:pPr>
        <w:pStyle w:val="Akapitzlist1"/>
        <w:numPr>
          <w:ilvl w:val="0"/>
          <w:numId w:val="8"/>
        </w:numPr>
        <w:tabs>
          <w:tab w:val="left" w:pos="426"/>
        </w:tabs>
        <w:spacing w:after="0"/>
        <w:rPr>
          <w:rFonts w:ascii="Arial" w:hAnsi="Arial" w:cs="Arial"/>
          <w:sz w:val="24"/>
          <w:szCs w:val="24"/>
        </w:rPr>
      </w:pPr>
      <w:r w:rsidRPr="00621463">
        <w:rPr>
          <w:rFonts w:ascii="Arial" w:hAnsi="Arial" w:cs="Arial"/>
          <w:sz w:val="24"/>
          <w:szCs w:val="24"/>
        </w:rPr>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754C4417" w14:textId="77777777" w:rsidR="0007099F" w:rsidRPr="00621463" w:rsidRDefault="0007099F" w:rsidP="00581AED">
      <w:pPr>
        <w:pStyle w:val="Akapitzlist1"/>
        <w:numPr>
          <w:ilvl w:val="0"/>
          <w:numId w:val="8"/>
        </w:numPr>
        <w:tabs>
          <w:tab w:val="left" w:pos="426"/>
        </w:tabs>
        <w:spacing w:after="0"/>
        <w:rPr>
          <w:rFonts w:ascii="Arial" w:hAnsi="Arial" w:cs="Arial"/>
          <w:sz w:val="24"/>
          <w:szCs w:val="24"/>
        </w:rPr>
      </w:pPr>
      <w:r w:rsidRPr="00621463">
        <w:rPr>
          <w:rFonts w:ascii="Arial" w:hAnsi="Arial" w:cs="Arial"/>
          <w:sz w:val="24"/>
          <w:szCs w:val="24"/>
        </w:rPr>
        <w:t>Pozostałe dokumenty dotyczące przedmiotu umowy, w tym żądane przez Zamawiającego.</w:t>
      </w:r>
    </w:p>
    <w:p w14:paraId="1819EFAE" w14:textId="77777777" w:rsidR="00621463" w:rsidRDefault="00621463" w:rsidP="00581AED">
      <w:pPr>
        <w:tabs>
          <w:tab w:val="left" w:pos="426"/>
        </w:tabs>
        <w:spacing w:after="0"/>
        <w:rPr>
          <w:rFonts w:ascii="Arial" w:hAnsi="Arial" w:cs="Arial"/>
          <w:sz w:val="24"/>
          <w:szCs w:val="24"/>
        </w:rPr>
      </w:pPr>
    </w:p>
    <w:p w14:paraId="09DD2583" w14:textId="0A8E81E5"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 8</w:t>
      </w:r>
    </w:p>
    <w:p w14:paraId="03F4CF83" w14:textId="77777777"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WYNAGRODZENIE I ZASADY ROZLICZEŃ</w:t>
      </w:r>
    </w:p>
    <w:p w14:paraId="61C97B8D"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0995BB73" w14:textId="70AA87D5"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w:t>
      </w:r>
      <w:r w:rsidR="00621463" w:rsidRPr="00621463">
        <w:rPr>
          <w:rFonts w:ascii="Arial" w:hAnsi="Arial" w:cs="Arial"/>
          <w:sz w:val="24"/>
          <w:szCs w:val="24"/>
        </w:rPr>
        <w:t xml:space="preserve">                  </w:t>
      </w:r>
      <w:r w:rsidRPr="00621463">
        <w:rPr>
          <w:rFonts w:ascii="Arial" w:hAnsi="Arial" w:cs="Arial"/>
          <w:sz w:val="24"/>
          <w:szCs w:val="24"/>
        </w:rPr>
        <w:t xml:space="preserve"> 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p w14:paraId="5044DB7B" w14:textId="5F35C6E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Rozliczenie robót, dodatkowych, niemożliwych do przewidzenia a które są niezbędne do prawidłowej realizacji przedmiotu umowy nastąpi na podstawie potwierdzonych przez Zamawiającego i Inspektora Nadzoru Inwestorskiego </w:t>
      </w:r>
      <w:r w:rsidRPr="00621463">
        <w:rPr>
          <w:rFonts w:ascii="Arial" w:hAnsi="Arial" w:cs="Arial"/>
          <w:sz w:val="24"/>
          <w:szCs w:val="24"/>
        </w:rPr>
        <w:lastRenderedPageBreak/>
        <w:t xml:space="preserve">obmiarów oraz sporządzonego metodą uproszczoną sprawdzonego, </w:t>
      </w:r>
      <w:r w:rsidR="00621463">
        <w:rPr>
          <w:rFonts w:ascii="Arial" w:hAnsi="Arial" w:cs="Arial"/>
          <w:sz w:val="24"/>
          <w:szCs w:val="24"/>
        </w:rPr>
        <w:t xml:space="preserve">                                          </w:t>
      </w:r>
      <w:r w:rsidRPr="00621463">
        <w:rPr>
          <w:rFonts w:ascii="Arial" w:hAnsi="Arial" w:cs="Arial"/>
          <w:sz w:val="24"/>
          <w:szCs w:val="24"/>
        </w:rPr>
        <w:t xml:space="preserve">i zatwierdzonego kosztorysu robót nieujętych w przedmiarze, przy użyciu składników cenotwórczych zastosowanych w kosztorysie ofertowym, który stanowi załączniki do niniejszej umowy. Koszt materiałów będzie zgodny z kosztami określonymi </w:t>
      </w:r>
      <w:r w:rsidR="00621463">
        <w:rPr>
          <w:rFonts w:ascii="Arial" w:hAnsi="Arial" w:cs="Arial"/>
          <w:sz w:val="24"/>
          <w:szCs w:val="24"/>
        </w:rPr>
        <w:t xml:space="preserve">                         </w:t>
      </w:r>
      <w:r w:rsidRPr="00621463">
        <w:rPr>
          <w:rFonts w:ascii="Arial" w:hAnsi="Arial" w:cs="Arial"/>
          <w:sz w:val="24"/>
          <w:szCs w:val="24"/>
        </w:rPr>
        <w:t xml:space="preserve">w kosztorysie ofertowym lub, w przypadku ich braku z obowiązującymi stawkami SEKOCENBUD dla województwa małopolskiego z ostatniego kwartału poprzedzającego powyższe albo (w przypadku braku określonych cen </w:t>
      </w:r>
      <w:r w:rsidR="00621463">
        <w:rPr>
          <w:rFonts w:ascii="Arial" w:hAnsi="Arial" w:cs="Arial"/>
          <w:sz w:val="24"/>
          <w:szCs w:val="24"/>
        </w:rPr>
        <w:t xml:space="preserve">                                   </w:t>
      </w:r>
      <w:r w:rsidRPr="00621463">
        <w:rPr>
          <w:rFonts w:ascii="Arial" w:hAnsi="Arial" w:cs="Arial"/>
          <w:sz w:val="24"/>
          <w:szCs w:val="24"/>
        </w:rPr>
        <w:t>w SEKOCENBUD) z rzeczywistymi kosztami zakupu na podstawie faktur dostarczonych przez Wykonawcę do Zamawiającego.</w:t>
      </w:r>
    </w:p>
    <w:p w14:paraId="7CA4DA11"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Wykonawca sporządzi kosztorys powykonawczy uproszczony w wersji papierowej i dostarczy go wraz ze zgłoszeniem zakończenia robót budowlanych. Kosztorys powykonawczy zostanie przekazany Inspektowi Nadzoru Inwestorskiego oraz Zamawiającemu.</w:t>
      </w:r>
    </w:p>
    <w:p w14:paraId="5B4EBCF4"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Wynagrodzenie obejmuje wszelkie koszty związane z realizacją przedmiotu umowy określonego w umowie i jej załącznikach.</w:t>
      </w:r>
    </w:p>
    <w:p w14:paraId="76B3C35D"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Wszelkie koszty i opłaty związane z realizacją przedmiotu umowy ponosi Wykonawca, w szczególności są to koszty związane z:</w:t>
      </w:r>
    </w:p>
    <w:p w14:paraId="695AC81C" w14:textId="77777777"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uzyskaniem atestów, certyfikatów i innych dokumentów koniecznych dla realizacji postanowień umowy, pracą sprzętu,</w:t>
      </w:r>
    </w:p>
    <w:p w14:paraId="5ABBC7CA" w14:textId="77777777"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wynagrodzeniem pracowników,</w:t>
      </w:r>
    </w:p>
    <w:p w14:paraId="70EC869E" w14:textId="4EE4C6D6"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 xml:space="preserve">zakupem i kosztami zakupu wszelkich materiałów, urządzeń i maszyn wraz </w:t>
      </w:r>
      <w:r w:rsidR="00621463" w:rsidRPr="00621463">
        <w:rPr>
          <w:rFonts w:ascii="Arial" w:hAnsi="Arial" w:cs="Arial"/>
          <w:sz w:val="24"/>
          <w:szCs w:val="24"/>
        </w:rPr>
        <w:t xml:space="preserve">                </w:t>
      </w:r>
      <w:r w:rsidRPr="00621463">
        <w:rPr>
          <w:rFonts w:ascii="Arial" w:hAnsi="Arial" w:cs="Arial"/>
          <w:sz w:val="24"/>
          <w:szCs w:val="24"/>
        </w:rPr>
        <w:t>z ewentualnymi podatkami, opłatami celnymi i przewozowymi,</w:t>
      </w:r>
    </w:p>
    <w:p w14:paraId="3CF54D5D" w14:textId="26E8F7C5"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 xml:space="preserve">uprzątnięciem </w:t>
      </w:r>
      <w:r w:rsidR="00DA5ED8" w:rsidRPr="00621463">
        <w:rPr>
          <w:rFonts w:ascii="Arial" w:hAnsi="Arial" w:cs="Arial"/>
          <w:sz w:val="24"/>
          <w:szCs w:val="24"/>
        </w:rPr>
        <w:t>placu budowy</w:t>
      </w:r>
      <w:r w:rsidRPr="00621463">
        <w:rPr>
          <w:rFonts w:ascii="Arial" w:hAnsi="Arial" w:cs="Arial"/>
          <w:sz w:val="24"/>
          <w:szCs w:val="24"/>
        </w:rPr>
        <w:t xml:space="preserve"> po swoich pracach i utrzymaniem czystości </w:t>
      </w:r>
      <w:r w:rsidR="00621463" w:rsidRPr="00621463">
        <w:rPr>
          <w:rFonts w:ascii="Arial" w:hAnsi="Arial" w:cs="Arial"/>
          <w:sz w:val="24"/>
          <w:szCs w:val="24"/>
        </w:rPr>
        <w:t xml:space="preserve">                  </w:t>
      </w:r>
      <w:r w:rsidRPr="00621463">
        <w:rPr>
          <w:rFonts w:ascii="Arial" w:hAnsi="Arial" w:cs="Arial"/>
          <w:sz w:val="24"/>
          <w:szCs w:val="24"/>
        </w:rPr>
        <w:t>w trakcie realizacji prac, obsługą gwarancyjną,</w:t>
      </w:r>
    </w:p>
    <w:p w14:paraId="29A5CD44" w14:textId="77777777"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ubezpieczeniem odpowiedzialności cywilnej w zakresie prowadzonej działalności związanej z przedmiotem umowy zgodnie z § 5 ust. 5,</w:t>
      </w:r>
    </w:p>
    <w:p w14:paraId="58C0736E" w14:textId="77777777"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magazynowaniem materiałów i urządzeń,</w:t>
      </w:r>
    </w:p>
    <w:p w14:paraId="6A1938F9" w14:textId="77777777" w:rsidR="0007099F" w:rsidRPr="00621463" w:rsidRDefault="0007099F" w:rsidP="00581AED">
      <w:pPr>
        <w:pStyle w:val="Akapitzlist1"/>
        <w:numPr>
          <w:ilvl w:val="0"/>
          <w:numId w:val="11"/>
        </w:numPr>
        <w:tabs>
          <w:tab w:val="left" w:pos="426"/>
        </w:tabs>
        <w:spacing w:after="0"/>
        <w:rPr>
          <w:rFonts w:ascii="Arial" w:hAnsi="Arial" w:cs="Arial"/>
          <w:sz w:val="24"/>
          <w:szCs w:val="24"/>
        </w:rPr>
      </w:pPr>
      <w:r w:rsidRPr="00621463">
        <w:rPr>
          <w:rFonts w:ascii="Arial" w:hAnsi="Arial" w:cs="Arial"/>
          <w:sz w:val="24"/>
          <w:szCs w:val="24"/>
        </w:rPr>
        <w:t xml:space="preserve">zapewnieniem przestrzegania warunków BHP i p. </w:t>
      </w:r>
      <w:proofErr w:type="spellStart"/>
      <w:r w:rsidRPr="00621463">
        <w:rPr>
          <w:rFonts w:ascii="Arial" w:hAnsi="Arial" w:cs="Arial"/>
          <w:sz w:val="24"/>
          <w:szCs w:val="24"/>
        </w:rPr>
        <w:t>poż</w:t>
      </w:r>
      <w:proofErr w:type="spellEnd"/>
      <w:r w:rsidRPr="00621463">
        <w:rPr>
          <w:rFonts w:ascii="Arial" w:hAnsi="Arial" w:cs="Arial"/>
          <w:sz w:val="24"/>
          <w:szCs w:val="24"/>
        </w:rPr>
        <w:t>. w czasie wykonywania przedmiotu umowy.</w:t>
      </w:r>
    </w:p>
    <w:p w14:paraId="64AB8584" w14:textId="435F3ABA"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Wynagrodzenie, o którym mowa w ust. 1, obejmuje ponadto wszelkie ryzyko </w:t>
      </w:r>
      <w:r w:rsidR="00621463" w:rsidRPr="00621463">
        <w:rPr>
          <w:rFonts w:ascii="Arial" w:hAnsi="Arial" w:cs="Arial"/>
          <w:sz w:val="24"/>
          <w:szCs w:val="24"/>
        </w:rPr>
        <w:t xml:space="preserve">                   </w:t>
      </w:r>
      <w:r w:rsidRPr="00621463">
        <w:rPr>
          <w:rFonts w:ascii="Arial" w:hAnsi="Arial" w:cs="Arial"/>
          <w:sz w:val="24"/>
          <w:szCs w:val="24"/>
        </w:rPr>
        <w:t>i odpowiedzialność Wykonawcy za prawidłowe oszacowanie wszystkich kosztów związanych z realizacją robót określonych w niniejszej umowie.</w:t>
      </w:r>
    </w:p>
    <w:p w14:paraId="232E09B9"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w ciągu 2 dni od podpisania protokołu odbioru dostarczy fakturę do siedziby Zamawiającego lub prześle ustrukturyzowaną fakturę elektroniczną. </w:t>
      </w:r>
    </w:p>
    <w:p w14:paraId="3837BFD8"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4DC79FCE"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lastRenderedPageBreak/>
        <w:t>Błędnie wystawiona faktura spowoduje naliczenie ponownego 30 - dniowego terminu płatności od momentu doręczenia Zamawiającemu przez Wykonawcę prawidłowo wystawionej faktury.</w:t>
      </w:r>
    </w:p>
    <w:p w14:paraId="7E4A6F9C"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Jako termin dokonania zapłaty wynagrodzenia uważany będzie dzień obciążenia rachunku bankowego Zamawiającego.</w:t>
      </w:r>
    </w:p>
    <w:p w14:paraId="08A8A258" w14:textId="7D0F1282"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Nabywcą jest Gmina Ryglice ul. Rynek 9, 33-160 Ryglice, NIP:993 03 37 247, </w:t>
      </w:r>
      <w:r w:rsidR="00621463" w:rsidRPr="00621463">
        <w:rPr>
          <w:rFonts w:ascii="Arial" w:hAnsi="Arial" w:cs="Arial"/>
          <w:sz w:val="24"/>
          <w:szCs w:val="24"/>
        </w:rPr>
        <w:t xml:space="preserve">                 </w:t>
      </w:r>
      <w:r w:rsidRPr="00621463">
        <w:rPr>
          <w:rFonts w:ascii="Arial" w:hAnsi="Arial" w:cs="Arial"/>
          <w:sz w:val="24"/>
          <w:szCs w:val="24"/>
        </w:rPr>
        <w:t>a płatnikiem i odbiorcą faktury jest Urząd Miejski w Ryglicach ul. Rynek 9, 33-160 Ryglice.</w:t>
      </w:r>
    </w:p>
    <w:p w14:paraId="4868C862"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Wynagrodzenie za przedmiot niniejszej Umowy płatne będzie przelewem na wskazany rachunek bankowy:……………………………………………………….……..</w:t>
      </w:r>
    </w:p>
    <w:p w14:paraId="76DC3D34" w14:textId="6431B105"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oświadcza, że jest czynnym podatnikiem podatku od towarów </w:t>
      </w:r>
      <w:r w:rsidR="00621463" w:rsidRPr="00621463">
        <w:rPr>
          <w:rFonts w:ascii="Arial" w:hAnsi="Arial" w:cs="Arial"/>
          <w:sz w:val="24"/>
          <w:szCs w:val="24"/>
        </w:rPr>
        <w:t xml:space="preserve">                           </w:t>
      </w:r>
      <w:r w:rsidRPr="00621463">
        <w:rPr>
          <w:rFonts w:ascii="Arial" w:hAnsi="Arial" w:cs="Arial"/>
          <w:sz w:val="24"/>
          <w:szCs w:val="24"/>
        </w:rPr>
        <w:t>i usług.</w:t>
      </w:r>
    </w:p>
    <w:p w14:paraId="7A24D96A" w14:textId="4AD4169D"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621463">
        <w:rPr>
          <w:rFonts w:ascii="Arial" w:hAnsi="Arial" w:cs="Arial"/>
          <w:sz w:val="24"/>
          <w:szCs w:val="24"/>
        </w:rPr>
        <w:t xml:space="preserve">                             </w:t>
      </w:r>
      <w:r w:rsidRPr="00621463">
        <w:rPr>
          <w:rFonts w:ascii="Arial" w:hAnsi="Arial" w:cs="Arial"/>
          <w:sz w:val="24"/>
          <w:szCs w:val="24"/>
        </w:rPr>
        <w:t xml:space="preserve">w mechanizmie podzielonej płatności, o którym mowa w art. 108a-108d ustawy dnia </w:t>
      </w:r>
      <w:r w:rsidR="00621463" w:rsidRPr="00621463">
        <w:rPr>
          <w:rFonts w:ascii="Arial" w:hAnsi="Arial" w:cs="Arial"/>
          <w:sz w:val="24"/>
          <w:szCs w:val="24"/>
        </w:rPr>
        <w:t xml:space="preserve">                 </w:t>
      </w:r>
      <w:r w:rsidRPr="00621463">
        <w:rPr>
          <w:rFonts w:ascii="Arial" w:hAnsi="Arial" w:cs="Arial"/>
          <w:sz w:val="24"/>
          <w:szCs w:val="24"/>
        </w:rPr>
        <w:t>11 marca 2004 roku o podatku od towarów i usług (Dz. U. 202</w:t>
      </w:r>
      <w:r w:rsidR="004073B6" w:rsidRPr="00621463">
        <w:rPr>
          <w:rFonts w:ascii="Arial" w:hAnsi="Arial" w:cs="Arial"/>
          <w:sz w:val="24"/>
          <w:szCs w:val="24"/>
        </w:rPr>
        <w:t>3</w:t>
      </w:r>
      <w:r w:rsidRPr="00621463">
        <w:rPr>
          <w:rFonts w:ascii="Arial" w:hAnsi="Arial" w:cs="Arial"/>
          <w:sz w:val="24"/>
          <w:szCs w:val="24"/>
        </w:rPr>
        <w:t xml:space="preserve">, poz. </w:t>
      </w:r>
      <w:r w:rsidR="004073B6" w:rsidRPr="00621463">
        <w:rPr>
          <w:rFonts w:ascii="Arial" w:hAnsi="Arial" w:cs="Arial"/>
          <w:sz w:val="24"/>
          <w:szCs w:val="24"/>
        </w:rPr>
        <w:t>1570</w:t>
      </w:r>
      <w:r w:rsidRPr="00621463">
        <w:rPr>
          <w:rFonts w:ascii="Arial" w:hAnsi="Arial" w:cs="Arial"/>
          <w:sz w:val="24"/>
          <w:szCs w:val="24"/>
        </w:rPr>
        <w:t xml:space="preserve"> ze zmianami).</w:t>
      </w:r>
    </w:p>
    <w:p w14:paraId="72B5BC81"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Za opóźnienie w zapłacie Zamawiający zapłaci Wykonawcy odsetki ustawowe za opóźnienie.</w:t>
      </w:r>
    </w:p>
    <w:p w14:paraId="410D8A96"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F8A81B8" w14:textId="40F2A2B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621463" w:rsidRPr="00621463">
        <w:rPr>
          <w:rFonts w:ascii="Arial" w:hAnsi="Arial" w:cs="Arial"/>
          <w:sz w:val="24"/>
          <w:szCs w:val="24"/>
        </w:rPr>
        <w:t xml:space="preserve">  </w:t>
      </w:r>
      <w:r w:rsidRPr="00621463">
        <w:rPr>
          <w:rFonts w:ascii="Arial" w:hAnsi="Arial" w:cs="Arial"/>
          <w:sz w:val="24"/>
          <w:szCs w:val="24"/>
        </w:rPr>
        <w:t xml:space="preserve">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w:t>
      </w:r>
      <w:r w:rsidR="00621463" w:rsidRPr="00621463">
        <w:rPr>
          <w:rFonts w:ascii="Arial" w:hAnsi="Arial" w:cs="Arial"/>
          <w:sz w:val="24"/>
          <w:szCs w:val="24"/>
        </w:rPr>
        <w:t xml:space="preserve">                                     </w:t>
      </w:r>
      <w:r w:rsidRPr="00621463">
        <w:rPr>
          <w:rFonts w:ascii="Arial" w:hAnsi="Arial" w:cs="Arial"/>
          <w:sz w:val="24"/>
          <w:szCs w:val="24"/>
        </w:rPr>
        <w:t>i podwykonawcami.</w:t>
      </w:r>
    </w:p>
    <w:p w14:paraId="3F9F58E5"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w:t>
      </w:r>
      <w:r w:rsidRPr="00621463">
        <w:rPr>
          <w:rFonts w:ascii="Arial" w:hAnsi="Arial" w:cs="Arial"/>
          <w:sz w:val="24"/>
          <w:szCs w:val="24"/>
        </w:rPr>
        <w:lastRenderedPageBreak/>
        <w:t>najmniej: nazwę/firmę podwykonawcy i datę umowy z podwykonawcą, rodzaj wykonywanych czynności i prac, numer i datę faktury, protokół odbioru.</w:t>
      </w:r>
    </w:p>
    <w:p w14:paraId="5F2215FE"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9B29215" w14:textId="1AB8102F"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621463">
        <w:rPr>
          <w:rFonts w:ascii="Arial" w:hAnsi="Arial" w:cs="Arial"/>
          <w:sz w:val="24"/>
          <w:szCs w:val="24"/>
        </w:rPr>
        <w:t xml:space="preserve">                  </w:t>
      </w:r>
      <w:r w:rsidRPr="00621463">
        <w:rPr>
          <w:rFonts w:ascii="Arial" w:hAnsi="Arial" w:cs="Arial"/>
          <w:sz w:val="24"/>
          <w:szCs w:val="24"/>
        </w:rPr>
        <w:t xml:space="preserve">o takim zamiarze i wyznaczy termin 7 dni na zgłoszenie pisemnych uwag dotyczących zasadności bezpośredniej zapłaty wynagrodzenia podwykonawcy. </w:t>
      </w:r>
      <w:r w:rsidR="00621463">
        <w:rPr>
          <w:rFonts w:ascii="Arial" w:hAnsi="Arial" w:cs="Arial"/>
          <w:sz w:val="24"/>
          <w:szCs w:val="24"/>
        </w:rPr>
        <w:t xml:space="preserve">                  </w:t>
      </w:r>
      <w:r w:rsidRPr="00621463">
        <w:rPr>
          <w:rFonts w:ascii="Arial" w:hAnsi="Arial" w:cs="Arial"/>
          <w:sz w:val="24"/>
          <w:szCs w:val="24"/>
        </w:rPr>
        <w:t>W przypadku zgłoszenia uwag w terminie wskazanym przez Zamawiającego, Zamawiający może:</w:t>
      </w:r>
    </w:p>
    <w:p w14:paraId="129AFD2F" w14:textId="77777777" w:rsidR="0007099F" w:rsidRPr="00621463" w:rsidRDefault="0007099F" w:rsidP="00581AED">
      <w:pPr>
        <w:pStyle w:val="Akapitzlist1"/>
        <w:numPr>
          <w:ilvl w:val="0"/>
          <w:numId w:val="12"/>
        </w:numPr>
        <w:tabs>
          <w:tab w:val="left" w:pos="426"/>
        </w:tabs>
        <w:spacing w:after="0"/>
        <w:rPr>
          <w:rFonts w:ascii="Arial" w:hAnsi="Arial" w:cs="Arial"/>
          <w:sz w:val="24"/>
          <w:szCs w:val="24"/>
        </w:rPr>
      </w:pPr>
      <w:r w:rsidRPr="00621463">
        <w:rPr>
          <w:rFonts w:ascii="Arial" w:hAnsi="Arial" w:cs="Arial"/>
          <w:sz w:val="24"/>
          <w:szCs w:val="24"/>
        </w:rPr>
        <w:t>nie dokonać bezpośredniej zapłaty wynagrodzenia podwykonawcy lub dalszemu podwykonawcy, jeżeli wykonawca wykaże niezasadność takiej zapłaty albo</w:t>
      </w:r>
    </w:p>
    <w:p w14:paraId="5EEFA779" w14:textId="77777777" w:rsidR="0007099F" w:rsidRPr="00621463" w:rsidRDefault="0007099F" w:rsidP="00581AED">
      <w:pPr>
        <w:pStyle w:val="Akapitzlist1"/>
        <w:numPr>
          <w:ilvl w:val="0"/>
          <w:numId w:val="12"/>
        </w:numPr>
        <w:tabs>
          <w:tab w:val="left" w:pos="426"/>
        </w:tabs>
        <w:spacing w:after="0"/>
        <w:rPr>
          <w:rFonts w:ascii="Arial" w:hAnsi="Arial" w:cs="Arial"/>
          <w:sz w:val="24"/>
          <w:szCs w:val="24"/>
        </w:rPr>
      </w:pPr>
      <w:r w:rsidRPr="00621463">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AF8BE07" w14:textId="77777777" w:rsidR="0007099F" w:rsidRPr="00621463" w:rsidRDefault="0007099F" w:rsidP="00581AED">
      <w:pPr>
        <w:pStyle w:val="Akapitzlist1"/>
        <w:numPr>
          <w:ilvl w:val="0"/>
          <w:numId w:val="12"/>
        </w:numPr>
        <w:tabs>
          <w:tab w:val="left" w:pos="426"/>
        </w:tabs>
        <w:spacing w:after="0"/>
        <w:rPr>
          <w:rFonts w:ascii="Arial" w:hAnsi="Arial" w:cs="Arial"/>
          <w:sz w:val="24"/>
          <w:szCs w:val="24"/>
        </w:rPr>
      </w:pPr>
      <w:r w:rsidRPr="00621463">
        <w:rPr>
          <w:rFonts w:ascii="Arial" w:hAnsi="Arial" w:cs="Arial"/>
          <w:sz w:val="24"/>
          <w:szCs w:val="24"/>
        </w:rPr>
        <w:t>dokonać bezpośredniej zapłaty wynagrodzenia podwykonawcy lub dalszemu podwykonawcy, jeżeli podwykonawca lub dalszy podwykonawca wykaże zasadność takiej zapłaty.</w:t>
      </w:r>
    </w:p>
    <w:p w14:paraId="239EC9B1"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1DAC5927"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77E4FC70"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 Wykonawca w umowach z podwykonawcami ustali termin płatności tak, aby przed zapłatą przez Zamawiającego faktury, zostały zapłacone przez Wykonawcę faktury podwykonawców przy czym nie tracą na aktualności uregulowania zapisane w ust. 18 niniejszego paragrafu.</w:t>
      </w:r>
    </w:p>
    <w:p w14:paraId="26B55BA3" w14:textId="4E0F798A"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lastRenderedPageBreak/>
        <w:t xml:space="preserve">W przypadkach wskazanych o którym mowa w ust. 21, zapłata na rzecz podwykonawcy lub dalszego podwykonawcy dokonywana jest z ograniczeniami wynikającym z tego przepisu tak co do przedmiotu, wysokości, jak i terminu. </w:t>
      </w:r>
      <w:r w:rsidR="00621463" w:rsidRPr="00621463">
        <w:rPr>
          <w:rFonts w:ascii="Arial" w:hAnsi="Arial" w:cs="Arial"/>
          <w:sz w:val="24"/>
          <w:szCs w:val="24"/>
        </w:rPr>
        <w:t xml:space="preserve">                        </w:t>
      </w:r>
      <w:r w:rsidRPr="00621463">
        <w:rPr>
          <w:rFonts w:ascii="Arial" w:hAnsi="Arial" w:cs="Arial"/>
          <w:sz w:val="24"/>
          <w:szCs w:val="24"/>
        </w:rPr>
        <w:t xml:space="preserve">W pozostałym zakresie zapłata jest dokonywana na zasadach wskazanych w art. 647(1) </w:t>
      </w:r>
      <w:proofErr w:type="spellStart"/>
      <w:r w:rsidRPr="00621463">
        <w:rPr>
          <w:rFonts w:ascii="Arial" w:hAnsi="Arial" w:cs="Arial"/>
          <w:sz w:val="24"/>
          <w:szCs w:val="24"/>
        </w:rPr>
        <w:t>kc</w:t>
      </w:r>
      <w:proofErr w:type="spellEnd"/>
      <w:r w:rsidRPr="00621463">
        <w:rPr>
          <w:rFonts w:ascii="Arial" w:hAnsi="Arial" w:cs="Arial"/>
          <w:sz w:val="24"/>
          <w:szCs w:val="24"/>
        </w:rPr>
        <w:t xml:space="preserve">. Zamawiający nie dokona płatności na rzecz żadnego podmiotu, który nie jest podwykonawcą w rozumieniu przepisów ustawy Prawo zamówień publicznych lub przepisu art. 647 (1) </w:t>
      </w:r>
      <w:proofErr w:type="spellStart"/>
      <w:r w:rsidRPr="00621463">
        <w:rPr>
          <w:rFonts w:ascii="Arial" w:hAnsi="Arial" w:cs="Arial"/>
          <w:sz w:val="24"/>
          <w:szCs w:val="24"/>
        </w:rPr>
        <w:t>kc</w:t>
      </w:r>
      <w:proofErr w:type="spellEnd"/>
      <w:r w:rsidRPr="00621463">
        <w:rPr>
          <w:rFonts w:ascii="Arial" w:hAnsi="Arial" w:cs="Arial"/>
          <w:sz w:val="24"/>
          <w:szCs w:val="24"/>
        </w:rPr>
        <w:t>.</w:t>
      </w:r>
    </w:p>
    <w:p w14:paraId="168934F0" w14:textId="77777777"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28C0A1EC" w14:textId="3DFAF780"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w:t>
      </w:r>
      <w:r w:rsidR="00621463" w:rsidRPr="00621463">
        <w:rPr>
          <w:rFonts w:ascii="Arial" w:hAnsi="Arial" w:cs="Arial"/>
          <w:sz w:val="24"/>
          <w:szCs w:val="24"/>
        </w:rPr>
        <w:t xml:space="preserve">                               </w:t>
      </w:r>
      <w:r w:rsidRPr="00621463">
        <w:rPr>
          <w:rFonts w:ascii="Arial" w:hAnsi="Arial" w:cs="Arial"/>
          <w:sz w:val="24"/>
          <w:szCs w:val="24"/>
        </w:rPr>
        <w:t xml:space="preserve">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w:t>
      </w:r>
    </w:p>
    <w:p w14:paraId="0110A032" w14:textId="5B3E2516" w:rsidR="0007099F" w:rsidRPr="00621463" w:rsidRDefault="0007099F" w:rsidP="00581AED">
      <w:pPr>
        <w:pStyle w:val="Akapitzlist1"/>
        <w:numPr>
          <w:ilvl w:val="0"/>
          <w:numId w:val="10"/>
        </w:numPr>
        <w:tabs>
          <w:tab w:val="left" w:pos="426"/>
        </w:tabs>
        <w:spacing w:after="0"/>
        <w:ind w:left="0" w:firstLine="0"/>
        <w:rPr>
          <w:rFonts w:ascii="Arial" w:hAnsi="Arial" w:cs="Arial"/>
          <w:sz w:val="24"/>
          <w:szCs w:val="24"/>
        </w:rPr>
      </w:pPr>
      <w:r w:rsidRPr="00621463">
        <w:rPr>
          <w:rFonts w:ascii="Arial" w:hAnsi="Arial" w:cs="Arial"/>
          <w:sz w:val="24"/>
          <w:szCs w:val="24"/>
        </w:rPr>
        <w:t>W przypadku ograniczenia zakresu rzeczowego przedmiotu umowy, przy czym ograniczanego zakresu robót nie może przekroczyć 15% wynagrodzenia określonego w § 8 ust. 1, roboty niewykonane nie podlegają zapłacie</w:t>
      </w:r>
      <w:r w:rsidR="00621463">
        <w:rPr>
          <w:rFonts w:ascii="Arial" w:hAnsi="Arial" w:cs="Arial"/>
          <w:sz w:val="24"/>
          <w:szCs w:val="24"/>
        </w:rPr>
        <w:t xml:space="preserve">                                  </w:t>
      </w:r>
      <w:r w:rsidRPr="00621463">
        <w:rPr>
          <w:rFonts w:ascii="Arial" w:hAnsi="Arial" w:cs="Arial"/>
          <w:sz w:val="24"/>
          <w:szCs w:val="24"/>
        </w:rPr>
        <w:t xml:space="preserve"> i wynagrodzenie wskazane w § 8 ust. 1 zostanie stosownie pomniejszone na podstawie faktycznie wykonanych robót w odniesieniu do kosztorysu ofertowego. </w:t>
      </w:r>
    </w:p>
    <w:p w14:paraId="716ADCC0" w14:textId="77777777" w:rsidR="00621463" w:rsidRPr="00621463" w:rsidRDefault="00621463" w:rsidP="00621463">
      <w:pPr>
        <w:pStyle w:val="Akapitzlist1"/>
        <w:tabs>
          <w:tab w:val="left" w:pos="426"/>
        </w:tabs>
        <w:spacing w:after="0"/>
        <w:ind w:left="0"/>
        <w:rPr>
          <w:rFonts w:ascii="Arial" w:hAnsi="Arial" w:cs="Arial"/>
          <w:sz w:val="24"/>
          <w:szCs w:val="24"/>
        </w:rPr>
      </w:pPr>
    </w:p>
    <w:p w14:paraId="75DE603F" w14:textId="77777777"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 9</w:t>
      </w:r>
    </w:p>
    <w:p w14:paraId="6F1F5908" w14:textId="77777777"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ZABEZPIECZENIE NALEŻYTEGO WYKONANIA UMOWY</w:t>
      </w:r>
    </w:p>
    <w:p w14:paraId="20A76EEF" w14:textId="728372EE" w:rsidR="0007099F" w:rsidRPr="00621463" w:rsidRDefault="0007099F" w:rsidP="00581AED">
      <w:pPr>
        <w:pStyle w:val="Akapitzlist1"/>
        <w:numPr>
          <w:ilvl w:val="0"/>
          <w:numId w:val="13"/>
        </w:numPr>
        <w:tabs>
          <w:tab w:val="left" w:pos="426"/>
        </w:tabs>
        <w:spacing w:after="0"/>
        <w:ind w:left="0" w:firstLine="0"/>
        <w:rPr>
          <w:rFonts w:ascii="Arial" w:hAnsi="Arial" w:cs="Arial"/>
          <w:sz w:val="24"/>
          <w:szCs w:val="24"/>
        </w:rPr>
      </w:pPr>
      <w:r w:rsidRPr="00621463">
        <w:rPr>
          <w:rFonts w:ascii="Arial" w:hAnsi="Arial" w:cs="Arial"/>
          <w:sz w:val="24"/>
          <w:szCs w:val="24"/>
        </w:rPr>
        <w:t xml:space="preserve">Wykonawca wnosi zabezpieczenie należytego wykonania umowy w wysokości 5% ceny całkowitej podanej w ofercie wykonawcy, czyli: ………………………………………..zł (słownie:………………………………………) </w:t>
      </w:r>
      <w:r w:rsidR="00621463" w:rsidRPr="00621463">
        <w:rPr>
          <w:rFonts w:ascii="Arial" w:hAnsi="Arial" w:cs="Arial"/>
          <w:sz w:val="24"/>
          <w:szCs w:val="24"/>
        </w:rPr>
        <w:t xml:space="preserve">                 </w:t>
      </w:r>
      <w:r w:rsidRPr="00621463">
        <w:rPr>
          <w:rFonts w:ascii="Arial" w:hAnsi="Arial" w:cs="Arial"/>
          <w:sz w:val="24"/>
          <w:szCs w:val="24"/>
        </w:rPr>
        <w:t>w formie:</w:t>
      </w:r>
      <w:r w:rsidRPr="00621463">
        <w:rPr>
          <w:rFonts w:ascii="Arial" w:hAnsi="Arial" w:cs="Arial"/>
          <w:sz w:val="24"/>
          <w:szCs w:val="24"/>
        </w:rPr>
        <w:tab/>
        <w:t xml:space="preserve"> </w:t>
      </w:r>
    </w:p>
    <w:p w14:paraId="5257975F" w14:textId="230EB0EE" w:rsidR="0007099F" w:rsidRPr="00621463" w:rsidRDefault="0007099F" w:rsidP="00581AED">
      <w:pPr>
        <w:pStyle w:val="Akapitzlist1"/>
        <w:numPr>
          <w:ilvl w:val="0"/>
          <w:numId w:val="13"/>
        </w:numPr>
        <w:tabs>
          <w:tab w:val="left" w:pos="426"/>
        </w:tabs>
        <w:spacing w:after="0"/>
        <w:ind w:left="0" w:firstLine="0"/>
        <w:rPr>
          <w:rFonts w:ascii="Arial" w:hAnsi="Arial" w:cs="Arial"/>
          <w:sz w:val="24"/>
          <w:szCs w:val="24"/>
        </w:rPr>
      </w:pPr>
      <w:r w:rsidRPr="00621463">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621463" w:rsidRPr="00621463">
        <w:rPr>
          <w:rFonts w:ascii="Arial" w:hAnsi="Arial" w:cs="Arial"/>
          <w:sz w:val="24"/>
          <w:szCs w:val="24"/>
        </w:rPr>
        <w:t xml:space="preserve">                 </w:t>
      </w:r>
      <w:r w:rsidRPr="00621463">
        <w:rPr>
          <w:rFonts w:ascii="Arial" w:hAnsi="Arial" w:cs="Arial"/>
          <w:sz w:val="24"/>
          <w:szCs w:val="24"/>
        </w:rPr>
        <w:t>z tytułu gwarancji i rękojmi za wady.</w:t>
      </w:r>
    </w:p>
    <w:p w14:paraId="0556FB78" w14:textId="539E293B" w:rsidR="0007099F" w:rsidRPr="00621463" w:rsidRDefault="0007099F" w:rsidP="00581AED">
      <w:pPr>
        <w:pStyle w:val="Akapitzlist1"/>
        <w:numPr>
          <w:ilvl w:val="0"/>
          <w:numId w:val="13"/>
        </w:numPr>
        <w:tabs>
          <w:tab w:val="left" w:pos="426"/>
        </w:tabs>
        <w:spacing w:after="0"/>
        <w:ind w:left="0" w:firstLine="0"/>
        <w:rPr>
          <w:rFonts w:ascii="Arial" w:hAnsi="Arial" w:cs="Arial"/>
          <w:sz w:val="24"/>
          <w:szCs w:val="24"/>
        </w:rPr>
      </w:pPr>
      <w:r w:rsidRPr="00621463">
        <w:rPr>
          <w:rFonts w:ascii="Arial" w:hAnsi="Arial" w:cs="Arial"/>
          <w:sz w:val="24"/>
          <w:szCs w:val="24"/>
        </w:rPr>
        <w:t xml:space="preserve">Zabezpieczenie należytego wykonania umowy zostanie zwrócone Wykonawcy </w:t>
      </w:r>
      <w:r w:rsidR="00621463" w:rsidRPr="00621463">
        <w:rPr>
          <w:rFonts w:ascii="Arial" w:hAnsi="Arial" w:cs="Arial"/>
          <w:sz w:val="24"/>
          <w:szCs w:val="24"/>
        </w:rPr>
        <w:t xml:space="preserve">                 </w:t>
      </w:r>
      <w:r w:rsidRPr="00621463">
        <w:rPr>
          <w:rFonts w:ascii="Arial" w:hAnsi="Arial" w:cs="Arial"/>
          <w:sz w:val="24"/>
          <w:szCs w:val="24"/>
        </w:rPr>
        <w:t>w następujących terminach:</w:t>
      </w:r>
    </w:p>
    <w:p w14:paraId="74F9E9E8" w14:textId="77777777" w:rsidR="0007099F" w:rsidRPr="00621463" w:rsidRDefault="0007099F" w:rsidP="00581AED">
      <w:pPr>
        <w:tabs>
          <w:tab w:val="left" w:pos="426"/>
        </w:tabs>
        <w:spacing w:after="0"/>
        <w:rPr>
          <w:rFonts w:ascii="Arial" w:hAnsi="Arial" w:cs="Arial"/>
          <w:sz w:val="24"/>
          <w:szCs w:val="24"/>
        </w:rPr>
      </w:pPr>
      <w:r w:rsidRPr="00621463">
        <w:rPr>
          <w:rFonts w:ascii="Arial" w:hAnsi="Arial" w:cs="Arial"/>
          <w:sz w:val="24"/>
          <w:szCs w:val="24"/>
        </w:rPr>
        <w:t>1) 70% wysokości zabezpieczenia - w ciągu 30 dni od dnia podpisania protokołu odbioru końcowego,</w:t>
      </w:r>
    </w:p>
    <w:p w14:paraId="328F55C7" w14:textId="77777777" w:rsidR="0007099F" w:rsidRPr="00621463" w:rsidRDefault="0007099F" w:rsidP="00581AED">
      <w:pPr>
        <w:tabs>
          <w:tab w:val="left" w:pos="426"/>
        </w:tabs>
        <w:spacing w:after="0"/>
        <w:rPr>
          <w:rFonts w:ascii="Arial" w:hAnsi="Arial" w:cs="Arial"/>
          <w:sz w:val="24"/>
          <w:szCs w:val="24"/>
        </w:rPr>
      </w:pPr>
      <w:r w:rsidRPr="00621463">
        <w:rPr>
          <w:rFonts w:ascii="Arial" w:hAnsi="Arial" w:cs="Arial"/>
          <w:sz w:val="24"/>
          <w:szCs w:val="24"/>
        </w:rPr>
        <w:lastRenderedPageBreak/>
        <w:t>2) 30% wysokości zabezpieczenia - w ciągu 15 dni od upływu okresu gwarancji oraz rękojmi za wady.</w:t>
      </w:r>
    </w:p>
    <w:p w14:paraId="3FDA8DBB" w14:textId="2A3B831B" w:rsidR="0007099F" w:rsidRPr="00621463" w:rsidRDefault="0007099F" w:rsidP="00581AED">
      <w:pPr>
        <w:pStyle w:val="Akapitzlist1"/>
        <w:numPr>
          <w:ilvl w:val="0"/>
          <w:numId w:val="13"/>
        </w:numPr>
        <w:tabs>
          <w:tab w:val="left" w:pos="426"/>
        </w:tabs>
        <w:spacing w:after="0"/>
        <w:ind w:left="0" w:firstLine="0"/>
        <w:rPr>
          <w:rFonts w:ascii="Arial" w:hAnsi="Arial" w:cs="Arial"/>
          <w:sz w:val="24"/>
          <w:szCs w:val="24"/>
        </w:rPr>
      </w:pPr>
      <w:r w:rsidRPr="00621463">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621463" w:rsidRPr="00621463">
        <w:rPr>
          <w:rFonts w:ascii="Arial" w:hAnsi="Arial" w:cs="Arial"/>
          <w:sz w:val="24"/>
          <w:szCs w:val="24"/>
        </w:rPr>
        <w:t xml:space="preserve">                   </w:t>
      </w:r>
      <w:r w:rsidRPr="00621463">
        <w:rPr>
          <w:rFonts w:ascii="Arial" w:hAnsi="Arial" w:cs="Arial"/>
          <w:sz w:val="24"/>
          <w:szCs w:val="24"/>
        </w:rPr>
        <w:t xml:space="preserve">w trakcie usuwania tych wad. Okres gwarancji i rękojmi za wady ulega wydłużeniu </w:t>
      </w:r>
      <w:r w:rsidR="00621463" w:rsidRPr="00621463">
        <w:rPr>
          <w:rFonts w:ascii="Arial" w:hAnsi="Arial" w:cs="Arial"/>
          <w:sz w:val="24"/>
          <w:szCs w:val="24"/>
        </w:rPr>
        <w:t xml:space="preserve">                  </w:t>
      </w:r>
      <w:r w:rsidRPr="00621463">
        <w:rPr>
          <w:rFonts w:ascii="Arial" w:hAnsi="Arial" w:cs="Arial"/>
          <w:sz w:val="24"/>
          <w:szCs w:val="24"/>
        </w:rPr>
        <w:t>o czas potrzebny na usunięcie wad.</w:t>
      </w:r>
    </w:p>
    <w:p w14:paraId="3E7C21FD" w14:textId="126AFB03" w:rsidR="0007099F" w:rsidRPr="00621463" w:rsidRDefault="0007099F" w:rsidP="00581AED">
      <w:pPr>
        <w:pStyle w:val="Akapitzlist1"/>
        <w:numPr>
          <w:ilvl w:val="0"/>
          <w:numId w:val="13"/>
        </w:numPr>
        <w:tabs>
          <w:tab w:val="left" w:pos="426"/>
        </w:tabs>
        <w:spacing w:after="0"/>
        <w:ind w:left="0" w:firstLine="0"/>
        <w:rPr>
          <w:rFonts w:ascii="Arial" w:hAnsi="Arial" w:cs="Arial"/>
          <w:sz w:val="24"/>
          <w:szCs w:val="24"/>
        </w:rPr>
      </w:pPr>
      <w:r w:rsidRPr="00621463">
        <w:rPr>
          <w:rFonts w:ascii="Arial" w:hAnsi="Arial" w:cs="Arial"/>
          <w:sz w:val="24"/>
          <w:szCs w:val="24"/>
        </w:rPr>
        <w:t xml:space="preserve">Jeżeli Wykonawca nie wykona swoich zobowiązań z tytułu rękojmi i gwarancji za wady we właściwym terminie to Zamawiający jest uprawniony usunąć wady robót </w:t>
      </w:r>
      <w:r w:rsidR="00621463" w:rsidRPr="00621463">
        <w:rPr>
          <w:rFonts w:ascii="Arial" w:hAnsi="Arial" w:cs="Arial"/>
          <w:sz w:val="24"/>
          <w:szCs w:val="24"/>
        </w:rPr>
        <w:t xml:space="preserve">                  </w:t>
      </w:r>
      <w:r w:rsidRPr="00621463">
        <w:rPr>
          <w:rFonts w:ascii="Arial" w:hAnsi="Arial" w:cs="Arial"/>
          <w:sz w:val="24"/>
          <w:szCs w:val="24"/>
        </w:rPr>
        <w:t xml:space="preserve">w zastępstwie i na koszt Wykonawcy, wykorzystując na ten cel kwotę zabezpieczenia należytego wykonania umowy albo też zatrzymać kwotę zabezpieczenia. </w:t>
      </w:r>
      <w:r w:rsidR="00621463" w:rsidRPr="00621463">
        <w:rPr>
          <w:rFonts w:ascii="Arial" w:hAnsi="Arial" w:cs="Arial"/>
          <w:sz w:val="24"/>
          <w:szCs w:val="24"/>
        </w:rPr>
        <w:t xml:space="preserve">                            </w:t>
      </w:r>
      <w:r w:rsidRPr="00621463">
        <w:rPr>
          <w:rFonts w:ascii="Arial" w:hAnsi="Arial" w:cs="Arial"/>
          <w:sz w:val="24"/>
          <w:szCs w:val="24"/>
        </w:rPr>
        <w:t>W</w:t>
      </w:r>
      <w:r w:rsidR="00621463" w:rsidRPr="00621463">
        <w:rPr>
          <w:rFonts w:ascii="Arial" w:hAnsi="Arial" w:cs="Arial"/>
          <w:sz w:val="24"/>
          <w:szCs w:val="24"/>
        </w:rPr>
        <w:t xml:space="preserve"> </w:t>
      </w:r>
      <w:r w:rsidRPr="00621463">
        <w:rPr>
          <w:rFonts w:ascii="Arial" w:hAnsi="Arial" w:cs="Arial"/>
          <w:sz w:val="24"/>
          <w:szCs w:val="24"/>
        </w:rPr>
        <w:t xml:space="preserve"> przypadku jeżeli koszt usunięcia usterek bądź wad przedmiotu umowy przewyższa kwotę zabezpieczenia, powstała w ten sposób wartość obciąża w całości Wykonawcę.</w:t>
      </w:r>
    </w:p>
    <w:p w14:paraId="1C2B6733" w14:textId="77777777" w:rsidR="00621463" w:rsidRPr="00621463" w:rsidRDefault="00621463" w:rsidP="00581AED">
      <w:pPr>
        <w:tabs>
          <w:tab w:val="left" w:pos="426"/>
        </w:tabs>
        <w:spacing w:after="0"/>
        <w:rPr>
          <w:rFonts w:ascii="Arial" w:hAnsi="Arial" w:cs="Arial"/>
          <w:sz w:val="24"/>
          <w:szCs w:val="24"/>
        </w:rPr>
      </w:pPr>
    </w:p>
    <w:p w14:paraId="3B30C5B2" w14:textId="2D2C6BAC" w:rsidR="0007099F" w:rsidRPr="00621463" w:rsidRDefault="0007099F" w:rsidP="00621463">
      <w:pPr>
        <w:tabs>
          <w:tab w:val="left" w:pos="426"/>
        </w:tabs>
        <w:spacing w:after="0"/>
        <w:jc w:val="center"/>
        <w:rPr>
          <w:rFonts w:ascii="Arial" w:hAnsi="Arial" w:cs="Arial"/>
          <w:sz w:val="24"/>
          <w:szCs w:val="24"/>
        </w:rPr>
      </w:pPr>
      <w:r w:rsidRPr="00621463">
        <w:rPr>
          <w:rFonts w:ascii="Arial" w:hAnsi="Arial" w:cs="Arial"/>
          <w:sz w:val="24"/>
          <w:szCs w:val="24"/>
        </w:rPr>
        <w:t>§ 10</w:t>
      </w:r>
    </w:p>
    <w:p w14:paraId="591D0EE3" w14:textId="77777777" w:rsidR="0007099F" w:rsidRPr="00F01A17" w:rsidRDefault="0007099F" w:rsidP="00621463">
      <w:pPr>
        <w:tabs>
          <w:tab w:val="left" w:pos="426"/>
        </w:tabs>
        <w:spacing w:after="0"/>
        <w:jc w:val="center"/>
        <w:rPr>
          <w:rFonts w:ascii="Arial" w:hAnsi="Arial" w:cs="Arial"/>
          <w:sz w:val="24"/>
          <w:szCs w:val="24"/>
        </w:rPr>
      </w:pPr>
      <w:r w:rsidRPr="00F01A17">
        <w:rPr>
          <w:rFonts w:ascii="Arial" w:hAnsi="Arial" w:cs="Arial"/>
          <w:sz w:val="24"/>
          <w:szCs w:val="24"/>
        </w:rPr>
        <w:t>KARY UMOWNE</w:t>
      </w:r>
    </w:p>
    <w:p w14:paraId="4AD0F068"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Strony ustalają kary umowne z następujących tytułów:</w:t>
      </w:r>
    </w:p>
    <w:p w14:paraId="4CA3ACBB" w14:textId="77777777" w:rsidR="0007099F" w:rsidRPr="00F01A17" w:rsidRDefault="0007099F" w:rsidP="00581AED">
      <w:pPr>
        <w:pStyle w:val="Akapitzlist1"/>
        <w:numPr>
          <w:ilvl w:val="0"/>
          <w:numId w:val="15"/>
        </w:numPr>
        <w:tabs>
          <w:tab w:val="left" w:pos="426"/>
        </w:tabs>
        <w:spacing w:after="0"/>
        <w:rPr>
          <w:rFonts w:ascii="Arial" w:hAnsi="Arial" w:cs="Arial"/>
          <w:sz w:val="24"/>
          <w:szCs w:val="24"/>
        </w:rPr>
      </w:pPr>
      <w:r w:rsidRPr="00F01A17">
        <w:rPr>
          <w:rFonts w:ascii="Arial" w:hAnsi="Arial" w:cs="Arial"/>
          <w:sz w:val="24"/>
          <w:szCs w:val="24"/>
        </w:rPr>
        <w:t>Zamawiający może żądać od Wykonawcy:</w:t>
      </w:r>
    </w:p>
    <w:p w14:paraId="3E2671CD" w14:textId="0B13735A" w:rsidR="0007099F" w:rsidRPr="00F01A17" w:rsidRDefault="0007099F" w:rsidP="00F01A17">
      <w:pPr>
        <w:pStyle w:val="Akapitzlist1"/>
        <w:numPr>
          <w:ilvl w:val="0"/>
          <w:numId w:val="16"/>
        </w:numPr>
        <w:tabs>
          <w:tab w:val="left" w:pos="426"/>
          <w:tab w:val="left" w:pos="993"/>
        </w:tabs>
        <w:spacing w:after="0"/>
        <w:ind w:left="720" w:hanging="153"/>
        <w:rPr>
          <w:rFonts w:ascii="Arial" w:hAnsi="Arial" w:cs="Arial"/>
          <w:sz w:val="24"/>
          <w:szCs w:val="24"/>
        </w:rPr>
      </w:pPr>
      <w:r w:rsidRPr="00F01A17">
        <w:rPr>
          <w:rFonts w:ascii="Arial" w:hAnsi="Arial" w:cs="Arial"/>
          <w:sz w:val="24"/>
          <w:szCs w:val="24"/>
        </w:rPr>
        <w:t xml:space="preserve">kary umownej za odstąpienie od umowy przez którąkolwiek ze Stron </w:t>
      </w:r>
      <w:r w:rsidR="00F01A17" w:rsidRPr="00F01A17">
        <w:rPr>
          <w:rFonts w:ascii="Arial" w:hAnsi="Arial" w:cs="Arial"/>
          <w:sz w:val="24"/>
          <w:szCs w:val="24"/>
        </w:rPr>
        <w:t xml:space="preserve">                    </w:t>
      </w:r>
      <w:r w:rsidRPr="00F01A17">
        <w:rPr>
          <w:rFonts w:ascii="Arial" w:hAnsi="Arial" w:cs="Arial"/>
          <w:sz w:val="24"/>
          <w:szCs w:val="24"/>
        </w:rPr>
        <w:t>z przyczyn leżących po stronie Wykonawcy, w wysokości 10% całości wynagrodzenia brutto ustalonego w § 8 ust. 1;</w:t>
      </w:r>
    </w:p>
    <w:p w14:paraId="63E8A694" w14:textId="77777777" w:rsidR="0007099F" w:rsidRPr="00F01A17" w:rsidRDefault="0007099F" w:rsidP="00F01A17">
      <w:pPr>
        <w:pStyle w:val="Akapitzlist1"/>
        <w:numPr>
          <w:ilvl w:val="0"/>
          <w:numId w:val="16"/>
        </w:numPr>
        <w:tabs>
          <w:tab w:val="left" w:pos="426"/>
          <w:tab w:val="left" w:pos="993"/>
        </w:tabs>
        <w:spacing w:after="0"/>
        <w:ind w:left="720" w:hanging="153"/>
        <w:rPr>
          <w:rFonts w:ascii="Arial" w:hAnsi="Arial" w:cs="Arial"/>
          <w:sz w:val="24"/>
          <w:szCs w:val="24"/>
        </w:rPr>
      </w:pPr>
      <w:r w:rsidRPr="00F01A17">
        <w:rPr>
          <w:rFonts w:ascii="Arial" w:hAnsi="Arial" w:cs="Arial"/>
          <w:sz w:val="24"/>
          <w:szCs w:val="24"/>
        </w:rPr>
        <w:t>kary umownej za nieterminowe wykonanie przedmiotu umowy w stosunku do terminu określonego w §3 ust. 2, 3 w wysokości 0,50% całości wynagrodzenia brutto ustalonego w § 8 ust. 1 za każdy dzień zwłoki,</w:t>
      </w:r>
    </w:p>
    <w:p w14:paraId="6F4B6530" w14:textId="152C2066" w:rsidR="0007099F" w:rsidRPr="00F01A17" w:rsidRDefault="0007099F" w:rsidP="00F01A17">
      <w:pPr>
        <w:pStyle w:val="Akapitzlist1"/>
        <w:numPr>
          <w:ilvl w:val="0"/>
          <w:numId w:val="16"/>
        </w:numPr>
        <w:tabs>
          <w:tab w:val="left" w:pos="426"/>
          <w:tab w:val="left" w:pos="993"/>
        </w:tabs>
        <w:spacing w:after="0"/>
        <w:ind w:left="720" w:hanging="153"/>
        <w:rPr>
          <w:rFonts w:ascii="Arial" w:hAnsi="Arial" w:cs="Arial"/>
          <w:sz w:val="24"/>
          <w:szCs w:val="24"/>
        </w:rPr>
      </w:pPr>
      <w:r w:rsidRPr="00F01A17">
        <w:rPr>
          <w:rFonts w:ascii="Arial" w:hAnsi="Arial" w:cs="Arial"/>
          <w:sz w:val="24"/>
          <w:szCs w:val="24"/>
        </w:rPr>
        <w:t xml:space="preserve">kary umownej za nieterminowe usunięcie wad lub usterek, ujawnionych </w:t>
      </w:r>
      <w:r w:rsidR="00F01A17" w:rsidRPr="00F01A17">
        <w:rPr>
          <w:rFonts w:ascii="Arial" w:hAnsi="Arial" w:cs="Arial"/>
          <w:sz w:val="24"/>
          <w:szCs w:val="24"/>
        </w:rPr>
        <w:t xml:space="preserve">             </w:t>
      </w:r>
      <w:r w:rsidRPr="00F01A17">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3A75D215" w14:textId="77777777" w:rsidR="0007099F" w:rsidRPr="00F01A17" w:rsidRDefault="0007099F" w:rsidP="00581AED">
      <w:pPr>
        <w:pStyle w:val="Akapitzlist1"/>
        <w:numPr>
          <w:ilvl w:val="0"/>
          <w:numId w:val="15"/>
        </w:numPr>
        <w:tabs>
          <w:tab w:val="left" w:pos="426"/>
        </w:tabs>
        <w:spacing w:after="0"/>
        <w:rPr>
          <w:rFonts w:ascii="Arial" w:hAnsi="Arial" w:cs="Arial"/>
          <w:sz w:val="24"/>
          <w:szCs w:val="24"/>
        </w:rPr>
      </w:pPr>
      <w:r w:rsidRPr="00F01A17">
        <w:rPr>
          <w:rFonts w:ascii="Arial" w:hAnsi="Arial" w:cs="Arial"/>
          <w:sz w:val="24"/>
          <w:szCs w:val="24"/>
        </w:rPr>
        <w:t>Wykonawca dodatkowo jest zobowiązany do zapłaty:</w:t>
      </w:r>
    </w:p>
    <w:p w14:paraId="55093BFB" w14:textId="77777777" w:rsidR="0007099F" w:rsidRPr="00F01A17" w:rsidRDefault="0007099F" w:rsidP="00581AED">
      <w:pPr>
        <w:pStyle w:val="Akapitzlist1"/>
        <w:numPr>
          <w:ilvl w:val="0"/>
          <w:numId w:val="17"/>
        </w:numPr>
        <w:tabs>
          <w:tab w:val="left" w:pos="426"/>
        </w:tabs>
        <w:spacing w:after="0"/>
        <w:rPr>
          <w:rFonts w:ascii="Arial" w:hAnsi="Arial" w:cs="Arial"/>
          <w:sz w:val="24"/>
          <w:szCs w:val="24"/>
        </w:rPr>
      </w:pPr>
      <w:r w:rsidRPr="00F01A17">
        <w:rPr>
          <w:rFonts w:ascii="Arial" w:hAnsi="Arial" w:cs="Arial"/>
          <w:sz w:val="24"/>
          <w:szCs w:val="24"/>
        </w:rPr>
        <w:t>kary z tytułu braku zapłaty lub nieterminowej zapłaty wynagrodzenia należnego Podwykonawcom lub dalszym Podwykonawcom w wysokości 5% całości wynagrodzenia brutto ustalonego w § 8 ust.1, za każdy taki przypadek,</w:t>
      </w:r>
    </w:p>
    <w:p w14:paraId="5E4EE98B" w14:textId="7928CF72" w:rsidR="0007099F" w:rsidRPr="00F01A17" w:rsidRDefault="0007099F" w:rsidP="00581AED">
      <w:pPr>
        <w:pStyle w:val="Akapitzlist1"/>
        <w:numPr>
          <w:ilvl w:val="0"/>
          <w:numId w:val="17"/>
        </w:numPr>
        <w:tabs>
          <w:tab w:val="left" w:pos="426"/>
        </w:tabs>
        <w:spacing w:after="0"/>
        <w:rPr>
          <w:rFonts w:ascii="Arial" w:hAnsi="Arial" w:cs="Arial"/>
          <w:sz w:val="24"/>
          <w:szCs w:val="24"/>
        </w:rPr>
      </w:pPr>
      <w:r w:rsidRPr="00F01A17">
        <w:rPr>
          <w:rFonts w:ascii="Arial" w:hAnsi="Arial" w:cs="Arial"/>
          <w:sz w:val="24"/>
          <w:szCs w:val="24"/>
        </w:rPr>
        <w:t xml:space="preserve">kary za nie przedłożenie do zaakceptowania projektu umowy </w:t>
      </w:r>
      <w:r w:rsidR="00F01A17" w:rsidRPr="00F01A17">
        <w:rPr>
          <w:rFonts w:ascii="Arial" w:hAnsi="Arial" w:cs="Arial"/>
          <w:sz w:val="24"/>
          <w:szCs w:val="24"/>
        </w:rPr>
        <w:t xml:space="preserve">                                </w:t>
      </w:r>
      <w:r w:rsidRPr="00F01A17">
        <w:rPr>
          <w:rFonts w:ascii="Arial" w:hAnsi="Arial" w:cs="Arial"/>
          <w:sz w:val="24"/>
          <w:szCs w:val="24"/>
        </w:rPr>
        <w:t xml:space="preserve">o podwykonawstwo, której przedmiotem są roboty budowlane, lub projektu jej zmiany w wysokości 2,5% całości wynagrodzenia brutto ustalonego </w:t>
      </w:r>
      <w:r w:rsidR="00F01A17" w:rsidRPr="00F01A17">
        <w:rPr>
          <w:rFonts w:ascii="Arial" w:hAnsi="Arial" w:cs="Arial"/>
          <w:sz w:val="24"/>
          <w:szCs w:val="24"/>
        </w:rPr>
        <w:t xml:space="preserve">                 </w:t>
      </w:r>
      <w:r w:rsidRPr="00F01A17">
        <w:rPr>
          <w:rFonts w:ascii="Arial" w:hAnsi="Arial" w:cs="Arial"/>
          <w:sz w:val="24"/>
          <w:szCs w:val="24"/>
        </w:rPr>
        <w:t>w § 8 ust. 1,za każdy taki przypadek,</w:t>
      </w:r>
    </w:p>
    <w:p w14:paraId="14625FC7" w14:textId="77777777" w:rsidR="0007099F" w:rsidRPr="00F01A17" w:rsidRDefault="0007099F" w:rsidP="00581AED">
      <w:pPr>
        <w:pStyle w:val="Akapitzlist1"/>
        <w:numPr>
          <w:ilvl w:val="0"/>
          <w:numId w:val="17"/>
        </w:numPr>
        <w:tabs>
          <w:tab w:val="left" w:pos="426"/>
        </w:tabs>
        <w:spacing w:after="0"/>
        <w:rPr>
          <w:rFonts w:ascii="Arial" w:hAnsi="Arial" w:cs="Arial"/>
          <w:sz w:val="24"/>
          <w:szCs w:val="24"/>
        </w:rPr>
      </w:pPr>
      <w:r w:rsidRPr="00F01A17">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1D010673" w14:textId="77777777" w:rsidR="0007099F" w:rsidRPr="00F01A17" w:rsidRDefault="0007099F" w:rsidP="00581AED">
      <w:pPr>
        <w:pStyle w:val="Akapitzlist1"/>
        <w:numPr>
          <w:ilvl w:val="0"/>
          <w:numId w:val="17"/>
        </w:numPr>
        <w:tabs>
          <w:tab w:val="left" w:pos="426"/>
        </w:tabs>
        <w:spacing w:after="0"/>
        <w:rPr>
          <w:rFonts w:ascii="Arial" w:hAnsi="Arial" w:cs="Arial"/>
          <w:sz w:val="24"/>
          <w:szCs w:val="24"/>
        </w:rPr>
      </w:pPr>
      <w:r w:rsidRPr="00F01A17">
        <w:rPr>
          <w:rFonts w:ascii="Arial" w:hAnsi="Arial" w:cs="Arial"/>
          <w:sz w:val="24"/>
          <w:szCs w:val="24"/>
        </w:rPr>
        <w:lastRenderedPageBreak/>
        <w:t>kary z tytułu braku zmiany umowy o podwykonawstwo w zakresie terminu zapłaty w wysokości 2,5% całości wynagrodzenia brutto ustalonego w § 8 ust. 1, za każdy taki przypadek,</w:t>
      </w:r>
    </w:p>
    <w:p w14:paraId="4B61233F" w14:textId="3BC05AD6" w:rsidR="0007099F" w:rsidRPr="00F01A17" w:rsidRDefault="0007099F" w:rsidP="00581AED">
      <w:pPr>
        <w:pStyle w:val="Akapitzlist1"/>
        <w:numPr>
          <w:ilvl w:val="0"/>
          <w:numId w:val="15"/>
        </w:numPr>
        <w:tabs>
          <w:tab w:val="left" w:pos="426"/>
        </w:tabs>
        <w:spacing w:after="0"/>
        <w:rPr>
          <w:rFonts w:ascii="Arial" w:hAnsi="Arial" w:cs="Arial"/>
          <w:sz w:val="24"/>
          <w:szCs w:val="24"/>
        </w:rPr>
      </w:pPr>
      <w:r w:rsidRPr="00F01A17">
        <w:rPr>
          <w:rFonts w:ascii="Arial" w:hAnsi="Arial" w:cs="Arial"/>
          <w:sz w:val="24"/>
          <w:szCs w:val="24"/>
        </w:rPr>
        <w:t xml:space="preserve">Wykonawca zobowiązany będzie do zapłaty Zamawiającemu kary umownej </w:t>
      </w:r>
      <w:r w:rsidR="00F01A17">
        <w:rPr>
          <w:rFonts w:ascii="Arial" w:hAnsi="Arial" w:cs="Arial"/>
          <w:sz w:val="24"/>
          <w:szCs w:val="24"/>
        </w:rPr>
        <w:t xml:space="preserve">                </w:t>
      </w:r>
      <w:r w:rsidRPr="00F01A17">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68920DF0"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462D9929"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5E59A617"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Roszczenie o zapłatę kar umownych staje się wymagalne z dniem zaistnienia określonych w niniejszej umowie podstaw do ich naliczenia.</w:t>
      </w:r>
    </w:p>
    <w:p w14:paraId="3045A549"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AE2AEB1" w14:textId="57D4731A"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Kary umowne są wymagalne niezależnie od wysokości poniesionej szkody</w:t>
      </w:r>
      <w:r w:rsidR="00F01A17" w:rsidRPr="00F01A17">
        <w:rPr>
          <w:rFonts w:ascii="Arial" w:hAnsi="Arial" w:cs="Arial"/>
          <w:sz w:val="24"/>
          <w:szCs w:val="24"/>
        </w:rPr>
        <w:t xml:space="preserve">                             </w:t>
      </w:r>
      <w:r w:rsidRPr="00F01A17">
        <w:rPr>
          <w:rFonts w:ascii="Arial" w:hAnsi="Arial" w:cs="Arial"/>
          <w:sz w:val="24"/>
          <w:szCs w:val="24"/>
        </w:rPr>
        <w:t xml:space="preserve"> i zawinienia strony obowiązanej do zapłaty kary.</w:t>
      </w:r>
    </w:p>
    <w:p w14:paraId="6554BFF3"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Brak zapłaty w terminie kary umownej spowoduje naliczenie odsetek za zwłokę.</w:t>
      </w:r>
    </w:p>
    <w:p w14:paraId="7F54ACA8"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6E70B1FF" w14:textId="7777777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Łączna wartość kar umownych nie może przekroczyć 30% całkowitego wynagrodzenia.</w:t>
      </w:r>
    </w:p>
    <w:p w14:paraId="74698556" w14:textId="2E1DD0F7"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lastRenderedPageBreak/>
        <w:t xml:space="preserve">Za opóźnienie w zapłacie faktury Wykonawca naliczy odsetki ustawowe </w:t>
      </w:r>
      <w:r w:rsidR="00F01A17" w:rsidRPr="00F01A17">
        <w:rPr>
          <w:rFonts w:ascii="Arial" w:hAnsi="Arial" w:cs="Arial"/>
          <w:sz w:val="24"/>
          <w:szCs w:val="24"/>
        </w:rPr>
        <w:t xml:space="preserve">                       </w:t>
      </w:r>
      <w:r w:rsidRPr="00F01A17">
        <w:rPr>
          <w:rFonts w:ascii="Arial" w:hAnsi="Arial" w:cs="Arial"/>
          <w:sz w:val="24"/>
          <w:szCs w:val="24"/>
        </w:rPr>
        <w:t>z zastrzeżeniem § 8 ust. 26.</w:t>
      </w:r>
    </w:p>
    <w:p w14:paraId="0F2D1E45" w14:textId="6830939A"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F01A17" w:rsidRPr="00F01A17">
        <w:rPr>
          <w:rFonts w:ascii="Arial" w:hAnsi="Arial" w:cs="Arial"/>
          <w:sz w:val="24"/>
          <w:szCs w:val="24"/>
        </w:rPr>
        <w:t xml:space="preserve">     </w:t>
      </w:r>
      <w:r w:rsidRPr="00F01A17">
        <w:rPr>
          <w:rFonts w:ascii="Arial" w:hAnsi="Arial" w:cs="Arial"/>
          <w:sz w:val="24"/>
          <w:szCs w:val="24"/>
        </w:rPr>
        <w:t xml:space="preserve">w § 11 niniejszej umowy oraz art. 456 Ustawy </w:t>
      </w:r>
      <w:proofErr w:type="spellStart"/>
      <w:r w:rsidRPr="00F01A17">
        <w:rPr>
          <w:rFonts w:ascii="Arial" w:hAnsi="Arial" w:cs="Arial"/>
          <w:sz w:val="24"/>
          <w:szCs w:val="24"/>
        </w:rPr>
        <w:t>Pzp</w:t>
      </w:r>
      <w:proofErr w:type="spellEnd"/>
      <w:r w:rsidRPr="00F01A17">
        <w:rPr>
          <w:rFonts w:ascii="Arial" w:hAnsi="Arial" w:cs="Arial"/>
          <w:sz w:val="24"/>
          <w:szCs w:val="24"/>
        </w:rPr>
        <w:t xml:space="preserve">.  </w:t>
      </w:r>
    </w:p>
    <w:p w14:paraId="50EEF171" w14:textId="17B40F66" w:rsidR="0007099F" w:rsidRPr="00F01A17" w:rsidRDefault="0007099F" w:rsidP="00581AED">
      <w:pPr>
        <w:pStyle w:val="Akapitzlist1"/>
        <w:numPr>
          <w:ilvl w:val="0"/>
          <w:numId w:val="14"/>
        </w:numPr>
        <w:tabs>
          <w:tab w:val="left" w:pos="426"/>
        </w:tabs>
        <w:spacing w:after="0"/>
        <w:ind w:left="0" w:firstLine="0"/>
        <w:rPr>
          <w:rFonts w:ascii="Arial" w:hAnsi="Arial" w:cs="Arial"/>
          <w:sz w:val="24"/>
          <w:szCs w:val="24"/>
        </w:rPr>
      </w:pPr>
      <w:r w:rsidRPr="00F01A17">
        <w:rPr>
          <w:rFonts w:ascii="Arial" w:hAnsi="Arial" w:cs="Arial"/>
          <w:sz w:val="24"/>
          <w:szCs w:val="24"/>
        </w:rPr>
        <w:t xml:space="preserve">Zamawiający zapłaci Wykonawcy karę umowną w przypadku zwłoki </w:t>
      </w:r>
      <w:r w:rsidR="00F01A17" w:rsidRPr="00F01A17">
        <w:rPr>
          <w:rFonts w:ascii="Arial" w:hAnsi="Arial" w:cs="Arial"/>
          <w:sz w:val="24"/>
          <w:szCs w:val="24"/>
        </w:rPr>
        <w:t xml:space="preserve">                                 </w:t>
      </w:r>
      <w:r w:rsidRPr="00F01A17">
        <w:rPr>
          <w:rFonts w:ascii="Arial" w:hAnsi="Arial" w:cs="Arial"/>
          <w:sz w:val="24"/>
          <w:szCs w:val="24"/>
        </w:rPr>
        <w:t>w przekazaniu placu budowy w wysokości 0,1 % kwoty brutto wskazanej w §8 niniejszej umowy za każdy dzień zwłoki jednak nie więcej niż 2 % tej kwoty.</w:t>
      </w:r>
    </w:p>
    <w:p w14:paraId="59B0545C" w14:textId="77777777" w:rsidR="00F01A17" w:rsidRPr="00F01A17" w:rsidRDefault="00F01A17" w:rsidP="00581AED">
      <w:pPr>
        <w:tabs>
          <w:tab w:val="left" w:pos="426"/>
        </w:tabs>
        <w:spacing w:after="0"/>
        <w:rPr>
          <w:rFonts w:ascii="Arial" w:hAnsi="Arial" w:cs="Arial"/>
          <w:sz w:val="24"/>
          <w:szCs w:val="24"/>
        </w:rPr>
      </w:pPr>
    </w:p>
    <w:p w14:paraId="79B1549D" w14:textId="71BF79CB" w:rsidR="0007099F" w:rsidRPr="00F01A17" w:rsidRDefault="0007099F" w:rsidP="00F01A17">
      <w:pPr>
        <w:tabs>
          <w:tab w:val="left" w:pos="426"/>
        </w:tabs>
        <w:spacing w:after="0"/>
        <w:jc w:val="center"/>
        <w:rPr>
          <w:rFonts w:ascii="Arial" w:hAnsi="Arial" w:cs="Arial"/>
          <w:sz w:val="24"/>
          <w:szCs w:val="24"/>
        </w:rPr>
      </w:pPr>
      <w:r w:rsidRPr="00F01A17">
        <w:rPr>
          <w:rFonts w:ascii="Arial" w:hAnsi="Arial" w:cs="Arial"/>
          <w:sz w:val="24"/>
          <w:szCs w:val="24"/>
        </w:rPr>
        <w:t>§ 11</w:t>
      </w:r>
    </w:p>
    <w:p w14:paraId="2307FFB3" w14:textId="77777777" w:rsidR="0007099F" w:rsidRPr="00F01A17" w:rsidRDefault="0007099F" w:rsidP="00F01A17">
      <w:pPr>
        <w:tabs>
          <w:tab w:val="left" w:pos="426"/>
        </w:tabs>
        <w:spacing w:after="0"/>
        <w:jc w:val="center"/>
        <w:rPr>
          <w:rFonts w:ascii="Arial" w:hAnsi="Arial" w:cs="Arial"/>
          <w:sz w:val="24"/>
          <w:szCs w:val="24"/>
        </w:rPr>
      </w:pPr>
      <w:r w:rsidRPr="00F01A17">
        <w:rPr>
          <w:rFonts w:ascii="Arial" w:hAnsi="Arial" w:cs="Arial"/>
          <w:sz w:val="24"/>
          <w:szCs w:val="24"/>
        </w:rPr>
        <w:t>UMOWNE PRAWO ODSTĄPIENIA OD UMOWY</w:t>
      </w:r>
    </w:p>
    <w:p w14:paraId="04E948D4"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Oprócz przypadków wymienionych w Kodeksie cywilnym oraz ustawie Prawo zamówień publicznych stronom przysługuje prawo odstąpienia od niniejszej umowy w niżej opisanych przypadkach.</w:t>
      </w:r>
      <w:r w:rsidRPr="00F01A17">
        <w:rPr>
          <w:rFonts w:ascii="Arial" w:hAnsi="Arial" w:cs="Arial"/>
          <w:sz w:val="24"/>
          <w:szCs w:val="24"/>
        </w:rPr>
        <w:tab/>
      </w:r>
    </w:p>
    <w:p w14:paraId="049B957B"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Zamawiającemu przysługuje prawo odstąpienia od Umowy w następujących przypadkach:</w:t>
      </w:r>
    </w:p>
    <w:p w14:paraId="5FC24674"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3B15C7E0"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gdy zostanie ogłoszona upadłość lub likwidacja firmy Wykonawcy,</w:t>
      </w:r>
      <w:r w:rsidRPr="00F01A17">
        <w:rPr>
          <w:rFonts w:ascii="Arial" w:hAnsi="Arial" w:cs="Arial"/>
          <w:sz w:val="24"/>
          <w:szCs w:val="24"/>
        </w:rPr>
        <w:tab/>
      </w:r>
    </w:p>
    <w:p w14:paraId="4DA1C041"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 xml:space="preserve"> gdy zostanie wydany nakaz zajęcia majątku Wykonawcy,</w:t>
      </w:r>
    </w:p>
    <w:p w14:paraId="51595C52"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Wykonawca nie rozpoczął robót we wskazanym w § 3 ust. 1 terminie oraz nie kontynuuje ich pomimo wezwania Zamawiającego,</w:t>
      </w:r>
    </w:p>
    <w:p w14:paraId="6C37A667"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Wykonawca przerwał realizację robót i przerwa ta trwa dłużej niż 14 dni,</w:t>
      </w:r>
    </w:p>
    <w:p w14:paraId="2DF7BDD9"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gdy Wykonawca nie dotrzymuje terminów wykonywania robót w sposób zagrażający terminowemu wykonaniu przedmiotu umowy lub popadł w zwłokę z usunięciem wad powyżej 14 dni,</w:t>
      </w:r>
    </w:p>
    <w:p w14:paraId="143AEE33" w14:textId="15BC9D19"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w:t>
      </w:r>
      <w:r w:rsidR="00242663" w:rsidRPr="00F01A17">
        <w:rPr>
          <w:rFonts w:ascii="Arial" w:hAnsi="Arial" w:cs="Arial"/>
          <w:sz w:val="24"/>
          <w:szCs w:val="24"/>
        </w:rPr>
        <w:t xml:space="preserve"> </w:t>
      </w:r>
      <w:r w:rsidRPr="00F01A17">
        <w:rPr>
          <w:rFonts w:ascii="Arial" w:hAnsi="Arial" w:cs="Arial"/>
          <w:sz w:val="24"/>
          <w:szCs w:val="24"/>
        </w:rPr>
        <w:t xml:space="preserve"> oraz złożoną ofertą,</w:t>
      </w:r>
    </w:p>
    <w:p w14:paraId="33D0CF21"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gdy Wykonawca nie przedłoży Zamawiającemu w terminie polisy ubezpieczeniowej lub nie przedłuży polisy ubezpieczeniowej,</w:t>
      </w:r>
    </w:p>
    <w:p w14:paraId="6CA6EC18"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gdy Wykonawca powierzył wykonanie części robót Podwykonawcy, bez uprzedniej pisemnej zgody Zamawiającego,</w:t>
      </w:r>
    </w:p>
    <w:p w14:paraId="5ABC3D05"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t>gdy Wykonawca dokonuje cesji umowy, jej części lub wynikającej z niej wierzytelności bez zgody Zamawiającego,</w:t>
      </w:r>
    </w:p>
    <w:p w14:paraId="027DBCAA" w14:textId="77777777" w:rsidR="0007099F" w:rsidRPr="00F01A17" w:rsidRDefault="0007099F" w:rsidP="00581AED">
      <w:pPr>
        <w:pStyle w:val="Akapitzlist1"/>
        <w:numPr>
          <w:ilvl w:val="0"/>
          <w:numId w:val="19"/>
        </w:numPr>
        <w:tabs>
          <w:tab w:val="left" w:pos="426"/>
        </w:tabs>
        <w:spacing w:after="0"/>
        <w:rPr>
          <w:rFonts w:ascii="Arial" w:hAnsi="Arial" w:cs="Arial"/>
          <w:sz w:val="24"/>
          <w:szCs w:val="24"/>
        </w:rPr>
      </w:pPr>
      <w:r w:rsidRPr="00F01A17">
        <w:rPr>
          <w:rFonts w:ascii="Arial" w:hAnsi="Arial" w:cs="Arial"/>
          <w:sz w:val="24"/>
          <w:szCs w:val="24"/>
        </w:rPr>
        <w:lastRenderedPageBreak/>
        <w:t>w przypadku konieczności wielokrotnego dokonywania bezpośredniej zapłaty Podwykonawcy lub dalszemu Podwykonawcy, lub konieczności dokonania bezpośrednich zapłat na sumę większą niż 5% wartości umowy.</w:t>
      </w:r>
    </w:p>
    <w:p w14:paraId="2CBB830D"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09F5388"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Odstąpienie od Umowy powinno nastąpić w formie pisemnej pod rygorem nieważności i zawierać uzasadnienie.</w:t>
      </w:r>
    </w:p>
    <w:p w14:paraId="6B544FA9" w14:textId="27ECED23"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w:t>
      </w:r>
      <w:r w:rsidR="00242663" w:rsidRPr="00F01A17">
        <w:rPr>
          <w:rFonts w:ascii="Arial" w:hAnsi="Arial" w:cs="Arial"/>
          <w:sz w:val="24"/>
          <w:szCs w:val="24"/>
        </w:rPr>
        <w:t xml:space="preserve"> </w:t>
      </w:r>
      <w:r w:rsidRPr="00F01A17">
        <w:rPr>
          <w:rFonts w:ascii="Arial" w:hAnsi="Arial" w:cs="Arial"/>
          <w:sz w:val="24"/>
          <w:szCs w:val="24"/>
        </w:rPr>
        <w:t>oraz złożoną ofertą Zamawiający może nakazać Wykonawcy zaprzestanie wykonywania robót objętych Umową i powierzyć poprawienie lub wykonanie robót objętych Umową innym podmiotom na koszt Wykonawcy.</w:t>
      </w:r>
    </w:p>
    <w:p w14:paraId="1C80FCA2"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W wypadku odstąpienia od Umowy Wykonawcę oraz Zamawiającego obciążają następujące obowiązki:</w:t>
      </w:r>
    </w:p>
    <w:p w14:paraId="1B689E9B" w14:textId="77777777" w:rsidR="0007099F" w:rsidRPr="00F01A17" w:rsidRDefault="0007099F" w:rsidP="00581AED">
      <w:pPr>
        <w:pStyle w:val="Akapitzlist1"/>
        <w:numPr>
          <w:ilvl w:val="0"/>
          <w:numId w:val="20"/>
        </w:numPr>
        <w:tabs>
          <w:tab w:val="left" w:pos="426"/>
        </w:tabs>
        <w:spacing w:after="0"/>
        <w:rPr>
          <w:rFonts w:ascii="Arial" w:hAnsi="Arial" w:cs="Arial"/>
          <w:sz w:val="24"/>
          <w:szCs w:val="24"/>
        </w:rPr>
      </w:pPr>
      <w:r w:rsidRPr="00F01A17">
        <w:rPr>
          <w:rFonts w:ascii="Arial" w:hAnsi="Arial" w:cs="Arial"/>
          <w:sz w:val="24"/>
          <w:szCs w:val="24"/>
        </w:rPr>
        <w:t>w terminie 14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7996C4A" w14:textId="77777777" w:rsidR="0007099F" w:rsidRPr="00F01A17" w:rsidRDefault="0007099F" w:rsidP="00581AED">
      <w:pPr>
        <w:pStyle w:val="Akapitzlist1"/>
        <w:numPr>
          <w:ilvl w:val="0"/>
          <w:numId w:val="20"/>
        </w:numPr>
        <w:tabs>
          <w:tab w:val="left" w:pos="426"/>
        </w:tabs>
        <w:spacing w:after="0"/>
        <w:rPr>
          <w:rFonts w:ascii="Arial" w:hAnsi="Arial" w:cs="Arial"/>
          <w:sz w:val="24"/>
          <w:szCs w:val="24"/>
        </w:rPr>
      </w:pPr>
      <w:r w:rsidRPr="00F01A17">
        <w:rPr>
          <w:rFonts w:ascii="Arial" w:hAnsi="Arial" w:cs="Arial"/>
          <w:sz w:val="24"/>
          <w:szCs w:val="24"/>
        </w:rPr>
        <w:t>Wykonawca zabezpieczy przerwane roboty w zakresie ustalonym przez obie Strony, na koszt tej strony, która odstąpiła od Umowy,</w:t>
      </w:r>
    </w:p>
    <w:p w14:paraId="73DC0D66" w14:textId="77777777" w:rsidR="0007099F" w:rsidRPr="00F01A17" w:rsidRDefault="0007099F" w:rsidP="00581AED">
      <w:pPr>
        <w:pStyle w:val="Akapitzlist1"/>
        <w:numPr>
          <w:ilvl w:val="0"/>
          <w:numId w:val="20"/>
        </w:numPr>
        <w:tabs>
          <w:tab w:val="left" w:pos="426"/>
        </w:tabs>
        <w:spacing w:after="0"/>
        <w:rPr>
          <w:rFonts w:ascii="Arial" w:hAnsi="Arial" w:cs="Arial"/>
          <w:sz w:val="24"/>
          <w:szCs w:val="24"/>
        </w:rPr>
      </w:pPr>
      <w:r w:rsidRPr="00F01A17">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BFAFCF0" w14:textId="77777777" w:rsidR="0007099F" w:rsidRPr="00F01A17" w:rsidRDefault="0007099F" w:rsidP="00581AED">
      <w:pPr>
        <w:pStyle w:val="Akapitzlist1"/>
        <w:numPr>
          <w:ilvl w:val="0"/>
          <w:numId w:val="20"/>
        </w:numPr>
        <w:tabs>
          <w:tab w:val="left" w:pos="426"/>
        </w:tabs>
        <w:spacing w:after="0"/>
        <w:rPr>
          <w:rFonts w:ascii="Arial" w:hAnsi="Arial" w:cs="Arial"/>
          <w:sz w:val="24"/>
          <w:szCs w:val="24"/>
        </w:rPr>
      </w:pPr>
      <w:r w:rsidRPr="00F01A17">
        <w:rPr>
          <w:rFonts w:ascii="Arial" w:hAnsi="Arial" w:cs="Arial"/>
          <w:sz w:val="24"/>
          <w:szCs w:val="24"/>
        </w:rPr>
        <w:t>Wykonawca niezwłocznie, a najpóźniej w terminie 7 dni, usunie z placu budowy urządzenia zaplecza przez niego dostarczone lub wzniesione.</w:t>
      </w:r>
    </w:p>
    <w:p w14:paraId="46C658D5"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 xml:space="preserve">Zamawiający w razie odstąpienia od Umowy z przyczyn, za które Wykonawca nie odpowiada, obowiązany jest do: </w:t>
      </w:r>
    </w:p>
    <w:p w14:paraId="424AAE75" w14:textId="77777777" w:rsidR="0007099F" w:rsidRPr="00F01A17" w:rsidRDefault="0007099F" w:rsidP="00581AED">
      <w:pPr>
        <w:pStyle w:val="Akapitzlist1"/>
        <w:numPr>
          <w:ilvl w:val="0"/>
          <w:numId w:val="21"/>
        </w:numPr>
        <w:tabs>
          <w:tab w:val="left" w:pos="426"/>
        </w:tabs>
        <w:spacing w:after="0"/>
        <w:rPr>
          <w:rFonts w:ascii="Arial" w:hAnsi="Arial" w:cs="Arial"/>
          <w:sz w:val="24"/>
          <w:szCs w:val="24"/>
        </w:rPr>
      </w:pPr>
      <w:r w:rsidRPr="00F01A17">
        <w:rPr>
          <w:rFonts w:ascii="Arial" w:hAnsi="Arial" w:cs="Arial"/>
          <w:sz w:val="24"/>
          <w:szCs w:val="24"/>
        </w:rPr>
        <w:t>dokonania odbioru robót przerwanych oraz do zapłaty wynagrodzenia za roboty, które zostały wykonane do dnia odstąpienia,</w:t>
      </w:r>
    </w:p>
    <w:p w14:paraId="4613987E" w14:textId="32F8B43F" w:rsidR="0007099F" w:rsidRPr="00F01A17" w:rsidRDefault="0007099F" w:rsidP="00581AED">
      <w:pPr>
        <w:pStyle w:val="Akapitzlist1"/>
        <w:numPr>
          <w:ilvl w:val="0"/>
          <w:numId w:val="21"/>
        </w:numPr>
        <w:tabs>
          <w:tab w:val="left" w:pos="426"/>
        </w:tabs>
        <w:spacing w:after="0"/>
        <w:rPr>
          <w:rFonts w:ascii="Arial" w:hAnsi="Arial" w:cs="Arial"/>
          <w:sz w:val="24"/>
          <w:szCs w:val="24"/>
        </w:rPr>
      </w:pPr>
      <w:r w:rsidRPr="00F01A17">
        <w:rPr>
          <w:rFonts w:ascii="Arial" w:hAnsi="Arial" w:cs="Arial"/>
          <w:sz w:val="24"/>
          <w:szCs w:val="24"/>
        </w:rPr>
        <w:t xml:space="preserve">rozliczenia się z Wykonawcą z tytułu nierozliczonych w inny sposób kosztów budowy, obiektów zaplecza, urządzeń związanych z zagospodarowaniem </w:t>
      </w:r>
      <w:r w:rsidR="00F01A17">
        <w:rPr>
          <w:rFonts w:ascii="Arial" w:hAnsi="Arial" w:cs="Arial"/>
          <w:sz w:val="24"/>
          <w:szCs w:val="24"/>
        </w:rPr>
        <w:t xml:space="preserve">                     </w:t>
      </w:r>
      <w:r w:rsidRPr="00F01A17">
        <w:rPr>
          <w:rFonts w:ascii="Arial" w:hAnsi="Arial" w:cs="Arial"/>
          <w:sz w:val="24"/>
          <w:szCs w:val="24"/>
        </w:rPr>
        <w:t>i uzbrojeniem placu budowy, chyba że Wykonawca wyrazi zgodę na przejęcie tych obiektów i urządzeń,</w:t>
      </w:r>
    </w:p>
    <w:p w14:paraId="78CDF961" w14:textId="77777777" w:rsidR="0007099F" w:rsidRPr="00F01A17" w:rsidRDefault="0007099F" w:rsidP="00581AED">
      <w:pPr>
        <w:pStyle w:val="Akapitzlist1"/>
        <w:numPr>
          <w:ilvl w:val="0"/>
          <w:numId w:val="21"/>
        </w:numPr>
        <w:tabs>
          <w:tab w:val="left" w:pos="426"/>
        </w:tabs>
        <w:spacing w:after="0"/>
        <w:rPr>
          <w:rFonts w:ascii="Arial" w:hAnsi="Arial" w:cs="Arial"/>
          <w:sz w:val="24"/>
          <w:szCs w:val="24"/>
        </w:rPr>
      </w:pPr>
      <w:r w:rsidRPr="00F01A17">
        <w:rPr>
          <w:rFonts w:ascii="Arial" w:hAnsi="Arial" w:cs="Arial"/>
          <w:sz w:val="24"/>
          <w:szCs w:val="24"/>
        </w:rPr>
        <w:t xml:space="preserve">przejęcia od Wykonawcy pod swój dozór </w:t>
      </w:r>
      <w:r w:rsidR="00DA5ED8" w:rsidRPr="00F01A17">
        <w:rPr>
          <w:rFonts w:ascii="Arial" w:hAnsi="Arial" w:cs="Arial"/>
          <w:sz w:val="24"/>
          <w:szCs w:val="24"/>
        </w:rPr>
        <w:t>placu</w:t>
      </w:r>
      <w:r w:rsidRPr="00F01A17">
        <w:rPr>
          <w:rFonts w:ascii="Arial" w:hAnsi="Arial" w:cs="Arial"/>
          <w:sz w:val="24"/>
          <w:szCs w:val="24"/>
        </w:rPr>
        <w:t xml:space="preserve"> budowy z dniem odbioru robót.</w:t>
      </w:r>
    </w:p>
    <w:p w14:paraId="10E4F5C1"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t>Żadnej ze Stron nie przysługuje odszkodowanie za rozwiązanie umowy na skutek odstąpienia z przyczyn leżących po jej stronie ani z przyczyn niezależnych od żadnej ze Stron.</w:t>
      </w:r>
    </w:p>
    <w:p w14:paraId="3AB495CD" w14:textId="77777777" w:rsidR="0007099F" w:rsidRPr="00F01A17" w:rsidRDefault="0007099F" w:rsidP="00581AED">
      <w:pPr>
        <w:pStyle w:val="Akapitzlist1"/>
        <w:numPr>
          <w:ilvl w:val="0"/>
          <w:numId w:val="18"/>
        </w:numPr>
        <w:tabs>
          <w:tab w:val="left" w:pos="426"/>
        </w:tabs>
        <w:spacing w:after="0"/>
        <w:ind w:left="0" w:firstLine="0"/>
        <w:rPr>
          <w:rFonts w:ascii="Arial" w:hAnsi="Arial" w:cs="Arial"/>
          <w:sz w:val="24"/>
          <w:szCs w:val="24"/>
        </w:rPr>
      </w:pPr>
      <w:r w:rsidRPr="00F01A17">
        <w:rPr>
          <w:rFonts w:ascii="Arial" w:hAnsi="Arial" w:cs="Arial"/>
          <w:sz w:val="24"/>
          <w:szCs w:val="24"/>
        </w:rPr>
        <w:lastRenderedPageBreak/>
        <w:t>W przypadku odstąpienia od umowy Strony zachowują prawo dochodzenia zapłaty kar umownych.</w:t>
      </w:r>
    </w:p>
    <w:p w14:paraId="2D1C81A0" w14:textId="77777777" w:rsidR="00F01A17" w:rsidRPr="00F01A17" w:rsidRDefault="00F01A17" w:rsidP="00581AED">
      <w:pPr>
        <w:tabs>
          <w:tab w:val="left" w:pos="426"/>
        </w:tabs>
        <w:spacing w:after="0"/>
        <w:rPr>
          <w:rFonts w:ascii="Arial" w:hAnsi="Arial" w:cs="Arial"/>
          <w:sz w:val="24"/>
          <w:szCs w:val="24"/>
        </w:rPr>
      </w:pPr>
    </w:p>
    <w:p w14:paraId="3CE3A527" w14:textId="0A279F72" w:rsidR="0007099F" w:rsidRPr="00F01A17" w:rsidRDefault="0007099F" w:rsidP="00F01A17">
      <w:pPr>
        <w:tabs>
          <w:tab w:val="left" w:pos="426"/>
        </w:tabs>
        <w:spacing w:after="0"/>
        <w:jc w:val="center"/>
        <w:rPr>
          <w:rFonts w:ascii="Arial" w:hAnsi="Arial" w:cs="Arial"/>
          <w:sz w:val="24"/>
          <w:szCs w:val="24"/>
        </w:rPr>
      </w:pPr>
      <w:r w:rsidRPr="00F01A17">
        <w:rPr>
          <w:rFonts w:ascii="Arial" w:hAnsi="Arial" w:cs="Arial"/>
          <w:sz w:val="24"/>
          <w:szCs w:val="24"/>
        </w:rPr>
        <w:t>§ 12</w:t>
      </w:r>
    </w:p>
    <w:p w14:paraId="04438E2E" w14:textId="77777777" w:rsidR="0007099F" w:rsidRPr="00F01A17" w:rsidRDefault="0007099F" w:rsidP="00F01A17">
      <w:pPr>
        <w:tabs>
          <w:tab w:val="left" w:pos="426"/>
        </w:tabs>
        <w:spacing w:after="0"/>
        <w:jc w:val="center"/>
        <w:rPr>
          <w:rFonts w:ascii="Arial" w:hAnsi="Arial" w:cs="Arial"/>
          <w:sz w:val="24"/>
          <w:szCs w:val="24"/>
        </w:rPr>
      </w:pPr>
      <w:r w:rsidRPr="00F01A17">
        <w:rPr>
          <w:rFonts w:ascii="Arial" w:hAnsi="Arial" w:cs="Arial"/>
          <w:sz w:val="24"/>
          <w:szCs w:val="24"/>
        </w:rPr>
        <w:t>ODPOWIEDZIALNOŚĆ Z TYTUŁU RĘKOJMI I GWARANCJI JAKOŚCI</w:t>
      </w:r>
    </w:p>
    <w:p w14:paraId="2EB2395A"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 xml:space="preserve">Wykonawca udziela Zamawiającemu ………. miesięcznej gwarancji i rękojmi na prace objęte zakresem umowy. </w:t>
      </w:r>
    </w:p>
    <w:p w14:paraId="064F05D8"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W ramach gwarancji Wykonawca zobowiązuje się do nieodpłatnego usunięcia usterek i wad w odpowiednim terminie wyznaczonym przez Zamawiającego.</w:t>
      </w:r>
    </w:p>
    <w:p w14:paraId="209FE246" w14:textId="39A5AD38"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 xml:space="preserve">Bieg rękojmi i gwarancji rozpoczyna się od dnia dokonania odbioru końcowego </w:t>
      </w:r>
      <w:r w:rsidR="00F01A17" w:rsidRPr="00F01A17">
        <w:rPr>
          <w:rFonts w:ascii="Arial" w:hAnsi="Arial" w:cs="Arial"/>
          <w:sz w:val="24"/>
          <w:szCs w:val="24"/>
        </w:rPr>
        <w:t xml:space="preserve"> </w:t>
      </w:r>
      <w:r w:rsidRPr="00F01A17">
        <w:rPr>
          <w:rFonts w:ascii="Arial" w:hAnsi="Arial" w:cs="Arial"/>
          <w:sz w:val="24"/>
          <w:szCs w:val="24"/>
        </w:rPr>
        <w:t>w którym nie stwierdzono wad i usterek lub od dnia podpisania protokołu odbioru usunięcia wad i usterek stwierdzonych podczas odbioru końcowego Zadania.</w:t>
      </w:r>
    </w:p>
    <w:p w14:paraId="30B850C0"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29FEADDE"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 xml:space="preserve">Jeżeli Wykonawca nie usunie wad w terminie wyznaczonym przez Komisję, Zamawiający może naliczyć kary umowne. </w:t>
      </w:r>
    </w:p>
    <w:p w14:paraId="2A60E881"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62C461F2" w14:textId="28C3BC2F"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 xml:space="preserve">Jeżeli dla ustalenia zaistnienia wad niezbędne jest dokonanie prób, badań, odkryć lub ekspertyz, Zamawiający ma prawo polecić Wykonawcy dokonanie tych czynności na jego koszt. W przypadku, jeżeli te czynności przesądzą, że wady </w:t>
      </w:r>
      <w:r w:rsidR="00F01A17" w:rsidRPr="00F01A17">
        <w:rPr>
          <w:rFonts w:ascii="Arial" w:hAnsi="Arial" w:cs="Arial"/>
          <w:sz w:val="24"/>
          <w:szCs w:val="24"/>
        </w:rPr>
        <w:t xml:space="preserve">                    </w:t>
      </w:r>
      <w:r w:rsidRPr="00F01A17">
        <w:rPr>
          <w:rFonts w:ascii="Arial" w:hAnsi="Arial" w:cs="Arial"/>
          <w:sz w:val="24"/>
          <w:szCs w:val="24"/>
        </w:rPr>
        <w:t>w robotach nie występują, Wykonawca będzie miał prawo żądać zwrotu poniesionych kosztów.</w:t>
      </w:r>
    </w:p>
    <w:p w14:paraId="22EE6CE3"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Usunięcie wady (usterki) będzie stwierdzone protokolarnie, po uprzednim zawiadomieniu przez Wykonawcę o jej usunięciu.</w:t>
      </w:r>
    </w:p>
    <w:p w14:paraId="2FD4107D"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Odpowiedzialność Wykonawcy z tytułu gwarancji i rękojmi obejmuje również roboty wykonane przez Podwykonawców.</w:t>
      </w:r>
    </w:p>
    <w:p w14:paraId="758964F2"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Zamawiający ma prawo dochodzić uprawnień z tytułu rękojmi za wady, niezależnie od uprawnień wynikających z gwarancji.</w:t>
      </w:r>
    </w:p>
    <w:p w14:paraId="32F29A71"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Jeżeli w ramach gwarancji lub rękojmi usunięta została wada, termin gwarancji lub rękojmi biegnie na nowo w zakresie rzeczy naprawionej.</w:t>
      </w:r>
    </w:p>
    <w:p w14:paraId="201BA4B7" w14:textId="7777777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Wykonawca odpowiada za wady w wykonaniu przedmiotu umowy również po okresie gwarancji i rękojmi, jeżeli Zamawiający zawiadomi Wykonawcę o wadzie przed upływem okresu gwarancji i rękojmi.</w:t>
      </w:r>
    </w:p>
    <w:p w14:paraId="5F8AB4C7" w14:textId="2BAC52C7" w:rsidR="0007099F" w:rsidRPr="00F01A17" w:rsidRDefault="0007099F" w:rsidP="00581AED">
      <w:pPr>
        <w:pStyle w:val="Akapitzlist1"/>
        <w:numPr>
          <w:ilvl w:val="0"/>
          <w:numId w:val="22"/>
        </w:numPr>
        <w:tabs>
          <w:tab w:val="left" w:pos="426"/>
        </w:tabs>
        <w:spacing w:after="0"/>
        <w:ind w:left="0" w:firstLine="0"/>
        <w:rPr>
          <w:rFonts w:ascii="Arial" w:hAnsi="Arial" w:cs="Arial"/>
          <w:sz w:val="24"/>
          <w:szCs w:val="24"/>
        </w:rPr>
      </w:pPr>
      <w:r w:rsidRPr="00F01A17">
        <w:rPr>
          <w:rFonts w:ascii="Arial" w:hAnsi="Arial" w:cs="Arial"/>
          <w:sz w:val="24"/>
          <w:szCs w:val="24"/>
        </w:rPr>
        <w:t xml:space="preserve">Jeżeli Wykonawca nie usunie wad w terminach wskazanych w ust. </w:t>
      </w:r>
      <w:r w:rsidR="009F1DF5" w:rsidRPr="00F01A17">
        <w:rPr>
          <w:rFonts w:ascii="Arial" w:hAnsi="Arial" w:cs="Arial"/>
          <w:sz w:val="24"/>
          <w:szCs w:val="24"/>
        </w:rPr>
        <w:t xml:space="preserve">2, </w:t>
      </w:r>
      <w:r w:rsidRPr="00F01A17">
        <w:rPr>
          <w:rFonts w:ascii="Arial" w:hAnsi="Arial" w:cs="Arial"/>
          <w:sz w:val="24"/>
          <w:szCs w:val="24"/>
        </w:rPr>
        <w:t xml:space="preserve">4, 6 niniejszego paragrafu, to Zamawiający może zlecić ich usunięcie stronie trzeciej na </w:t>
      </w:r>
      <w:r w:rsidRPr="00F01A17">
        <w:rPr>
          <w:rFonts w:ascii="Arial" w:hAnsi="Arial" w:cs="Arial"/>
          <w:sz w:val="24"/>
          <w:szCs w:val="24"/>
        </w:rPr>
        <w:lastRenderedPageBreak/>
        <w:t xml:space="preserve">koszt Wykonawcy. W tym przypadku koszty usuwania wad będą pokrywane </w:t>
      </w:r>
      <w:r w:rsidR="00F01A17">
        <w:rPr>
          <w:rFonts w:ascii="Arial" w:hAnsi="Arial" w:cs="Arial"/>
          <w:sz w:val="24"/>
          <w:szCs w:val="24"/>
        </w:rPr>
        <w:t xml:space="preserve">                        </w:t>
      </w:r>
      <w:r w:rsidRPr="00F01A17">
        <w:rPr>
          <w:rFonts w:ascii="Arial" w:hAnsi="Arial" w:cs="Arial"/>
          <w:sz w:val="24"/>
          <w:szCs w:val="24"/>
        </w:rPr>
        <w:t>w pierwszej kolejności z zatrzymanej kwoty będącej zabezpieczeniem należytego wykonania umowy.</w:t>
      </w:r>
    </w:p>
    <w:p w14:paraId="7C2AFEFA" w14:textId="77777777" w:rsidR="00F01A17" w:rsidRPr="00F01A17" w:rsidRDefault="00F01A17" w:rsidP="00581AED">
      <w:pPr>
        <w:tabs>
          <w:tab w:val="left" w:pos="426"/>
        </w:tabs>
        <w:spacing w:after="0"/>
        <w:rPr>
          <w:rFonts w:ascii="Arial" w:hAnsi="Arial" w:cs="Arial"/>
          <w:sz w:val="24"/>
          <w:szCs w:val="24"/>
        </w:rPr>
      </w:pPr>
    </w:p>
    <w:p w14:paraId="67462E40" w14:textId="0CF05CF6" w:rsidR="0007099F" w:rsidRPr="00F01A17" w:rsidRDefault="0007099F" w:rsidP="00F01A17">
      <w:pPr>
        <w:tabs>
          <w:tab w:val="left" w:pos="426"/>
        </w:tabs>
        <w:spacing w:after="0"/>
        <w:jc w:val="center"/>
        <w:rPr>
          <w:rFonts w:ascii="Arial" w:hAnsi="Arial" w:cs="Arial"/>
          <w:sz w:val="24"/>
          <w:szCs w:val="24"/>
        </w:rPr>
      </w:pPr>
      <w:r w:rsidRPr="00F01A17">
        <w:rPr>
          <w:rFonts w:ascii="Arial" w:hAnsi="Arial" w:cs="Arial"/>
          <w:sz w:val="24"/>
          <w:szCs w:val="24"/>
        </w:rPr>
        <w:t>§ 13</w:t>
      </w:r>
    </w:p>
    <w:p w14:paraId="0A69460A" w14:textId="77777777" w:rsidR="0007099F" w:rsidRPr="00F01A17" w:rsidRDefault="0007099F" w:rsidP="00F01A17">
      <w:pPr>
        <w:tabs>
          <w:tab w:val="left" w:pos="426"/>
        </w:tabs>
        <w:spacing w:after="0"/>
        <w:jc w:val="center"/>
        <w:rPr>
          <w:rFonts w:ascii="Arial" w:hAnsi="Arial" w:cs="Arial"/>
          <w:sz w:val="24"/>
          <w:szCs w:val="24"/>
        </w:rPr>
      </w:pPr>
      <w:r w:rsidRPr="00F01A17">
        <w:rPr>
          <w:rFonts w:ascii="Arial" w:hAnsi="Arial" w:cs="Arial"/>
          <w:sz w:val="24"/>
          <w:szCs w:val="24"/>
        </w:rPr>
        <w:t>PODWYKONAWSTWO</w:t>
      </w:r>
    </w:p>
    <w:p w14:paraId="03B0999F"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(Wariant 1) Wykonawca wykona całość zamówienia bez udziału Podwykonawców. </w:t>
      </w:r>
    </w:p>
    <w:p w14:paraId="29020DC7" w14:textId="77777777" w:rsidR="009B5719"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(Wariant 2) Wykonawca zrealizuje następującą część umowy przy udziale Podwykonawców:………………………………………………………………………………………………………………… </w:t>
      </w:r>
    </w:p>
    <w:p w14:paraId="4ED75ACB" w14:textId="77777777" w:rsidR="0007099F" w:rsidRPr="00F01A17" w:rsidRDefault="0007099F" w:rsidP="00581AED">
      <w:pPr>
        <w:pStyle w:val="Akapitzlist1"/>
        <w:tabs>
          <w:tab w:val="left" w:pos="426"/>
        </w:tabs>
        <w:spacing w:after="0"/>
        <w:ind w:left="0"/>
        <w:rPr>
          <w:rFonts w:ascii="Arial" w:hAnsi="Arial" w:cs="Arial"/>
          <w:sz w:val="24"/>
          <w:szCs w:val="24"/>
        </w:rPr>
      </w:pPr>
      <w:r w:rsidRPr="00F01A17">
        <w:rPr>
          <w:rFonts w:ascii="Arial" w:hAnsi="Arial" w:cs="Arial"/>
          <w:sz w:val="24"/>
          <w:szCs w:val="24"/>
        </w:rPr>
        <w:t>(nazwa albo imię i nazwisko oraz dane kontaktowe Podwykonawcy oraz osób do kontaktu z nimi, zaangażowanych w realizacje zamówienia).</w:t>
      </w:r>
    </w:p>
    <w:p w14:paraId="36C2ECDF"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F05F9A8" w14:textId="7EBA381B"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Zamawiający dopuszcza powierzenie wykonania części niniejszego zamówienia Podwykonawcom pod warunkiem, że posiadają oni odpowiednie kwalifikacje </w:t>
      </w:r>
      <w:r w:rsidR="00F01A17">
        <w:rPr>
          <w:rFonts w:ascii="Arial" w:hAnsi="Arial" w:cs="Arial"/>
          <w:sz w:val="24"/>
          <w:szCs w:val="24"/>
        </w:rPr>
        <w:t xml:space="preserve">                         </w:t>
      </w:r>
      <w:r w:rsidRPr="00F01A17">
        <w:rPr>
          <w:rFonts w:ascii="Arial" w:hAnsi="Arial" w:cs="Arial"/>
          <w:sz w:val="24"/>
          <w:szCs w:val="24"/>
        </w:rPr>
        <w:t>i potencjał, niezbędny do ich wykonania. Jakość prac wykonanych przez Podwykonawców nie może być niższa niż jakość prac wykonywanych przez Wykonawcę, za jakość tę odpowiedzialność ponosi Wykonawca.</w:t>
      </w:r>
    </w:p>
    <w:p w14:paraId="53478948"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Jeżeli zmiana lub rezygnacja z Podwykonawcy dotyczy podmiotu, na którego zasoby powoływał się Wykonawca na zasadach określonych w art. 118 ust 1 Ustawy </w:t>
      </w:r>
      <w:proofErr w:type="spellStart"/>
      <w:r w:rsidRPr="00F01A17">
        <w:rPr>
          <w:rFonts w:ascii="Arial" w:hAnsi="Arial" w:cs="Arial"/>
          <w:sz w:val="24"/>
          <w:szCs w:val="24"/>
        </w:rPr>
        <w:t>Pzp</w:t>
      </w:r>
      <w:proofErr w:type="spellEnd"/>
      <w:r w:rsidRPr="00F01A17">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F01A17">
        <w:rPr>
          <w:rFonts w:ascii="Arial" w:hAnsi="Arial" w:cs="Arial"/>
          <w:sz w:val="24"/>
          <w:szCs w:val="24"/>
        </w:rPr>
        <w:t>Pzp</w:t>
      </w:r>
      <w:proofErr w:type="spellEnd"/>
      <w:r w:rsidRPr="00F01A17">
        <w:rPr>
          <w:rFonts w:ascii="Arial" w:hAnsi="Arial" w:cs="Arial"/>
          <w:sz w:val="24"/>
          <w:szCs w:val="24"/>
        </w:rPr>
        <w:t xml:space="preserve">. </w:t>
      </w:r>
    </w:p>
    <w:p w14:paraId="7A6A74AE"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Wykonawca odpowiada wobec Zamawiającego za działania lub zaniechania Podwykonawcy, jak za własne działania i zaniechania.</w:t>
      </w:r>
    </w:p>
    <w:p w14:paraId="610B3C22"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70EC730"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5CFC1FF4" w14:textId="5CB9F104"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Zamawiający zgłosi sprzeciw do umowy z Podwykonawcą, której treść będzie sprzeczna z treścią umowy zawartej z Wykonawcą, nie będzie spełniać wymogów </w:t>
      </w:r>
      <w:r w:rsidRPr="00F01A17">
        <w:rPr>
          <w:rFonts w:ascii="Arial" w:hAnsi="Arial" w:cs="Arial"/>
          <w:sz w:val="24"/>
          <w:szCs w:val="24"/>
        </w:rPr>
        <w:lastRenderedPageBreak/>
        <w:t xml:space="preserve">określonych w niniejszej umowie,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F62B13A" w14:textId="0A1F5F54"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t>
      </w:r>
      <w:r w:rsidR="00F01A17">
        <w:rPr>
          <w:rFonts w:ascii="Arial" w:hAnsi="Arial" w:cs="Arial"/>
          <w:sz w:val="24"/>
          <w:szCs w:val="24"/>
        </w:rPr>
        <w:t xml:space="preserve">                  </w:t>
      </w:r>
      <w:r w:rsidRPr="00F01A17">
        <w:rPr>
          <w:rFonts w:ascii="Arial" w:hAnsi="Arial" w:cs="Arial"/>
          <w:sz w:val="24"/>
          <w:szCs w:val="24"/>
        </w:rPr>
        <w:t>w umowie do reprezentowania stron umowy (dotyczy Podwykonawców robót budowlanych).</w:t>
      </w:r>
    </w:p>
    <w:p w14:paraId="1835D2E4" w14:textId="09EFBE4D"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Zamawiający w terminie 7 dni od daty otrzymania projektu umowy </w:t>
      </w:r>
      <w:r w:rsidR="00F01A17">
        <w:rPr>
          <w:rFonts w:ascii="Arial" w:hAnsi="Arial" w:cs="Arial"/>
          <w:sz w:val="24"/>
          <w:szCs w:val="24"/>
        </w:rPr>
        <w:t xml:space="preserve">                                     </w:t>
      </w:r>
      <w:r w:rsidRPr="00F01A17">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63E83FFB"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5FEB6124"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63FA7D90" w14:textId="77777777"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Zarówno projekt umowy o podwykonawstwo jak i sama umowa o podwykonawstwo nie może zawierać postanowień:</w:t>
      </w:r>
    </w:p>
    <w:p w14:paraId="1BAFF533" w14:textId="77777777" w:rsidR="0007099F" w:rsidRPr="00F01A17" w:rsidRDefault="0007099F" w:rsidP="00581AED">
      <w:pPr>
        <w:pStyle w:val="Akapitzlist1"/>
        <w:numPr>
          <w:ilvl w:val="0"/>
          <w:numId w:val="24"/>
        </w:numPr>
        <w:tabs>
          <w:tab w:val="left" w:pos="426"/>
        </w:tabs>
        <w:spacing w:after="0"/>
        <w:rPr>
          <w:rFonts w:ascii="Arial" w:hAnsi="Arial" w:cs="Arial"/>
          <w:sz w:val="24"/>
          <w:szCs w:val="24"/>
        </w:rPr>
      </w:pPr>
      <w:r w:rsidRPr="00F01A17">
        <w:rPr>
          <w:rFonts w:ascii="Arial" w:hAnsi="Arial" w:cs="Arial"/>
          <w:sz w:val="24"/>
          <w:szCs w:val="24"/>
        </w:rPr>
        <w:t>uzależniających uzyskanie przez Podwykonawcę płatności od Wykonawcy od dokonania przez Zamawiającego na rzecz Wykonawcy płatności za roboty wykonane przez Podwykonawcę;</w:t>
      </w:r>
    </w:p>
    <w:p w14:paraId="485E70FB" w14:textId="77777777" w:rsidR="0007099F" w:rsidRPr="00F01A17" w:rsidRDefault="0007099F" w:rsidP="00581AED">
      <w:pPr>
        <w:pStyle w:val="Akapitzlist1"/>
        <w:numPr>
          <w:ilvl w:val="0"/>
          <w:numId w:val="24"/>
        </w:numPr>
        <w:tabs>
          <w:tab w:val="left" w:pos="426"/>
        </w:tabs>
        <w:spacing w:after="0"/>
        <w:rPr>
          <w:rFonts w:ascii="Arial" w:hAnsi="Arial" w:cs="Arial"/>
          <w:sz w:val="24"/>
          <w:szCs w:val="24"/>
        </w:rPr>
      </w:pPr>
      <w:r w:rsidRPr="00F01A17">
        <w:rPr>
          <w:rFonts w:ascii="Arial" w:hAnsi="Arial" w:cs="Arial"/>
          <w:sz w:val="24"/>
          <w:szCs w:val="24"/>
        </w:rPr>
        <w:t>warunkujących Podwykonawcy dokonanie zwrotu kwot zabezpieczenia przez Wykonawcę od zwrotu zabezpieczenia wykonania na rzecz Wykonawcy przez Zamawiającego,</w:t>
      </w:r>
    </w:p>
    <w:p w14:paraId="6A2123A6" w14:textId="77777777" w:rsidR="0007099F" w:rsidRPr="00F01A17" w:rsidRDefault="0007099F" w:rsidP="00581AED">
      <w:pPr>
        <w:pStyle w:val="Akapitzlist1"/>
        <w:numPr>
          <w:ilvl w:val="0"/>
          <w:numId w:val="24"/>
        </w:numPr>
        <w:tabs>
          <w:tab w:val="left" w:pos="426"/>
        </w:tabs>
        <w:spacing w:after="0"/>
        <w:rPr>
          <w:rFonts w:ascii="Arial" w:hAnsi="Arial" w:cs="Arial"/>
          <w:sz w:val="24"/>
          <w:szCs w:val="24"/>
        </w:rPr>
      </w:pPr>
      <w:r w:rsidRPr="00F01A17">
        <w:rPr>
          <w:rFonts w:ascii="Arial" w:hAnsi="Arial" w:cs="Arial"/>
          <w:sz w:val="24"/>
          <w:szCs w:val="24"/>
        </w:rPr>
        <w:t>określających karę umowną za nieterminowe wykonanie zobowiązania przez Podwykonawcę jako karę za opóźnienie; kary takie można określać jedynie jako kary za zwłokę,</w:t>
      </w:r>
    </w:p>
    <w:p w14:paraId="146188AD" w14:textId="6558EA08" w:rsidR="0007099F" w:rsidRPr="00F01A17" w:rsidRDefault="0007099F" w:rsidP="00581AED">
      <w:pPr>
        <w:pStyle w:val="Akapitzlist1"/>
        <w:numPr>
          <w:ilvl w:val="0"/>
          <w:numId w:val="24"/>
        </w:numPr>
        <w:tabs>
          <w:tab w:val="left" w:pos="426"/>
        </w:tabs>
        <w:spacing w:after="0"/>
        <w:rPr>
          <w:rFonts w:ascii="Arial" w:hAnsi="Arial" w:cs="Arial"/>
          <w:sz w:val="24"/>
          <w:szCs w:val="24"/>
        </w:rPr>
      </w:pPr>
      <w:r w:rsidRPr="00F01A17">
        <w:rPr>
          <w:rFonts w:ascii="Arial" w:hAnsi="Arial" w:cs="Arial"/>
          <w:sz w:val="24"/>
          <w:szCs w:val="24"/>
        </w:rPr>
        <w:lastRenderedPageBreak/>
        <w:t xml:space="preserve">nakazujących Podwykonawcy zabezpieczenie wykonania lub należytego wykonania umowy jedynie w pieniądzu, bez możliwości jej zamiany na gwarancje bankową/ubezpieczeniową lub na inną formę przewidzianą </w:t>
      </w:r>
      <w:r w:rsidR="00F01A17" w:rsidRPr="00F01A17">
        <w:rPr>
          <w:rFonts w:ascii="Arial" w:hAnsi="Arial" w:cs="Arial"/>
          <w:sz w:val="24"/>
          <w:szCs w:val="24"/>
        </w:rPr>
        <w:t xml:space="preserve">                   </w:t>
      </w:r>
      <w:r w:rsidRPr="00F01A17">
        <w:rPr>
          <w:rFonts w:ascii="Arial" w:hAnsi="Arial" w:cs="Arial"/>
          <w:sz w:val="24"/>
          <w:szCs w:val="24"/>
        </w:rPr>
        <w:t xml:space="preserve">w przepisach prawa, w tym w szczególności przepisach </w:t>
      </w:r>
      <w:proofErr w:type="spellStart"/>
      <w:r w:rsidRPr="00F01A17">
        <w:rPr>
          <w:rFonts w:ascii="Arial" w:hAnsi="Arial" w:cs="Arial"/>
          <w:sz w:val="24"/>
          <w:szCs w:val="24"/>
        </w:rPr>
        <w:t>Pzp</w:t>
      </w:r>
      <w:proofErr w:type="spellEnd"/>
      <w:r w:rsidRPr="00F01A17">
        <w:rPr>
          <w:rFonts w:ascii="Arial" w:hAnsi="Arial" w:cs="Arial"/>
          <w:sz w:val="24"/>
          <w:szCs w:val="24"/>
        </w:rPr>
        <w:t>,</w:t>
      </w:r>
    </w:p>
    <w:p w14:paraId="7CC50180" w14:textId="77777777" w:rsidR="0007099F" w:rsidRPr="00F01A17" w:rsidRDefault="0007099F" w:rsidP="00581AED">
      <w:pPr>
        <w:pStyle w:val="Akapitzlist1"/>
        <w:numPr>
          <w:ilvl w:val="0"/>
          <w:numId w:val="24"/>
        </w:numPr>
        <w:tabs>
          <w:tab w:val="left" w:pos="426"/>
        </w:tabs>
        <w:spacing w:after="0"/>
        <w:rPr>
          <w:rFonts w:ascii="Arial" w:hAnsi="Arial" w:cs="Arial"/>
          <w:sz w:val="24"/>
          <w:szCs w:val="24"/>
        </w:rPr>
      </w:pPr>
      <w:r w:rsidRPr="00F01A17">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2CD79598" w14:textId="498E481F" w:rsidR="0007099F" w:rsidRPr="00F01A17"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F01A17" w:rsidRPr="00F01A17">
        <w:rPr>
          <w:rFonts w:ascii="Arial" w:hAnsi="Arial" w:cs="Arial"/>
          <w:sz w:val="24"/>
          <w:szCs w:val="24"/>
        </w:rPr>
        <w:t xml:space="preserve">                 </w:t>
      </w:r>
      <w:r w:rsidRPr="00F01A17">
        <w:rPr>
          <w:rFonts w:ascii="Arial" w:hAnsi="Arial" w:cs="Arial"/>
          <w:sz w:val="24"/>
          <w:szCs w:val="24"/>
        </w:rPr>
        <w:t>W takim przypadku Wykonawca, Podwykonawca lub dalszy Podwykonawca zamówienia na roboty budowlane przedkłada Zamawiającemu poświadczoną za zgodność z oryginałem kopię zawartej umowy w terminie 7 dni od dnia jej zawarcia. Przepis ust. 13 stosuje się.</w:t>
      </w:r>
    </w:p>
    <w:p w14:paraId="6592B910" w14:textId="4240A51F" w:rsidR="0007099F"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F01A17">
        <w:rPr>
          <w:rFonts w:ascii="Arial" w:hAnsi="Arial" w:cs="Arial"/>
          <w:sz w:val="24"/>
          <w:szCs w:val="24"/>
        </w:rPr>
        <w:t xml:space="preserve">Podwykonawca jest zobowiązany uzyskać zgodę Wykonawcy na umowę </w:t>
      </w:r>
      <w:r w:rsidR="00F01A17" w:rsidRPr="00F01A17">
        <w:rPr>
          <w:rFonts w:ascii="Arial" w:hAnsi="Arial" w:cs="Arial"/>
          <w:sz w:val="24"/>
          <w:szCs w:val="24"/>
        </w:rPr>
        <w:t xml:space="preserve">                     </w:t>
      </w:r>
      <w:r w:rsidRPr="00F01A17">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w:t>
      </w:r>
      <w:r w:rsidR="00F01A17" w:rsidRPr="00F01A17">
        <w:rPr>
          <w:rFonts w:ascii="Arial" w:hAnsi="Arial" w:cs="Arial"/>
          <w:sz w:val="24"/>
          <w:szCs w:val="24"/>
        </w:rPr>
        <w:t xml:space="preserve">               </w:t>
      </w:r>
      <w:r w:rsidRPr="00F01A17">
        <w:rPr>
          <w:rFonts w:ascii="Arial" w:hAnsi="Arial" w:cs="Arial"/>
          <w:sz w:val="24"/>
          <w:szCs w:val="24"/>
        </w:rPr>
        <w:t xml:space="preserve">o podwykonawstwo o treści zgodnej z projektem umowy. Zapisy te stosuje się również odpowiednio do umów zawieranych przez dalszych Podwykonawców z ich </w:t>
      </w:r>
      <w:r w:rsidRPr="0055214A">
        <w:rPr>
          <w:rFonts w:ascii="Arial" w:hAnsi="Arial" w:cs="Arial"/>
          <w:sz w:val="24"/>
          <w:szCs w:val="24"/>
        </w:rPr>
        <w:t>Podwykonawcami.</w:t>
      </w:r>
    </w:p>
    <w:p w14:paraId="48D29AA4" w14:textId="77777777" w:rsidR="0007099F"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55214A">
        <w:rPr>
          <w:rFonts w:ascii="Arial" w:hAnsi="Arial" w:cs="Arial"/>
          <w:sz w:val="24"/>
          <w:szCs w:val="24"/>
        </w:rPr>
        <w:t>Podwykonawca nie może przystąpić do realizacji prac przed uzyskaniem przez Wykonawcę zgody Zamawiającego na umowę z Podwykonawcą.</w:t>
      </w:r>
    </w:p>
    <w:p w14:paraId="52835AC5" w14:textId="77777777" w:rsidR="0007099F"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55214A">
        <w:rPr>
          <w:rFonts w:ascii="Arial" w:hAnsi="Arial" w:cs="Arial"/>
          <w:sz w:val="24"/>
          <w:szCs w:val="24"/>
        </w:rPr>
        <w:t>W przypadku przystąpienia Podwykonawcy do robót na inwestycji pomimo nie uzyskania przez Wykonawcę zgody na umowę z Podwykonawcą lub w przypadku zgłoszenia sprzeciwu:</w:t>
      </w:r>
    </w:p>
    <w:p w14:paraId="143E2590" w14:textId="571D5B2E" w:rsidR="0007099F" w:rsidRPr="0055214A" w:rsidRDefault="0007099F" w:rsidP="00581AED">
      <w:pPr>
        <w:pStyle w:val="Akapitzlist1"/>
        <w:numPr>
          <w:ilvl w:val="0"/>
          <w:numId w:val="25"/>
        </w:numPr>
        <w:tabs>
          <w:tab w:val="left" w:pos="426"/>
        </w:tabs>
        <w:spacing w:after="0"/>
        <w:rPr>
          <w:rFonts w:ascii="Arial" w:hAnsi="Arial" w:cs="Arial"/>
          <w:sz w:val="24"/>
          <w:szCs w:val="24"/>
        </w:rPr>
      </w:pPr>
      <w:r w:rsidRPr="0055214A">
        <w:rPr>
          <w:rFonts w:ascii="Arial" w:hAnsi="Arial" w:cs="Arial"/>
          <w:sz w:val="24"/>
          <w:szCs w:val="24"/>
        </w:rPr>
        <w:t xml:space="preserve">Wykonawca zobowiązany będzie zapłacić Zamawiającemu karę umowną </w:t>
      </w:r>
      <w:r w:rsidR="0055214A" w:rsidRPr="0055214A">
        <w:rPr>
          <w:rFonts w:ascii="Arial" w:hAnsi="Arial" w:cs="Arial"/>
          <w:sz w:val="24"/>
          <w:szCs w:val="24"/>
        </w:rPr>
        <w:t xml:space="preserve">                  </w:t>
      </w:r>
      <w:r w:rsidRPr="0055214A">
        <w:rPr>
          <w:rFonts w:ascii="Arial" w:hAnsi="Arial" w:cs="Arial"/>
          <w:sz w:val="24"/>
          <w:szCs w:val="24"/>
        </w:rPr>
        <w:t>w wysokości 10 % wynagrodzenia brutto, o którym mowa w § 8 ust. 1 umowy za każdy taki przypadek,</w:t>
      </w:r>
    </w:p>
    <w:p w14:paraId="2F33D1AA" w14:textId="2192B34D" w:rsidR="0007099F" w:rsidRPr="0055214A" w:rsidRDefault="0007099F" w:rsidP="00581AED">
      <w:pPr>
        <w:pStyle w:val="Akapitzlist1"/>
        <w:numPr>
          <w:ilvl w:val="0"/>
          <w:numId w:val="25"/>
        </w:numPr>
        <w:tabs>
          <w:tab w:val="left" w:pos="426"/>
        </w:tabs>
        <w:spacing w:after="0"/>
        <w:rPr>
          <w:rFonts w:ascii="Arial" w:hAnsi="Arial" w:cs="Arial"/>
          <w:sz w:val="24"/>
          <w:szCs w:val="24"/>
        </w:rPr>
      </w:pPr>
      <w:r w:rsidRPr="0055214A">
        <w:rPr>
          <w:rFonts w:ascii="Arial" w:hAnsi="Arial" w:cs="Arial"/>
          <w:sz w:val="24"/>
          <w:szCs w:val="24"/>
        </w:rPr>
        <w:t xml:space="preserve">Zamawiający uprawniony będzie do wstrzymania robót budowlanych realizowanych na inwestycji, w tym przez Podwykonawcę do czasu uzyskania przez Wykonawcę zgody na zawarcie umowy z Podwykonawcą, </w:t>
      </w:r>
      <w:r w:rsidR="003A590C" w:rsidRPr="0055214A">
        <w:rPr>
          <w:rFonts w:ascii="Arial" w:hAnsi="Arial" w:cs="Arial"/>
          <w:sz w:val="24"/>
          <w:szCs w:val="24"/>
        </w:rPr>
        <w:t>opóźnienia</w:t>
      </w:r>
      <w:r w:rsidRPr="0055214A">
        <w:rPr>
          <w:rFonts w:ascii="Arial" w:hAnsi="Arial" w:cs="Arial"/>
          <w:sz w:val="24"/>
          <w:szCs w:val="24"/>
        </w:rPr>
        <w:t xml:space="preserve"> wynikła z tego tytułu jest uznawaną za zawinioną przez Wykonawcę,</w:t>
      </w:r>
    </w:p>
    <w:p w14:paraId="71FF441E" w14:textId="77777777" w:rsidR="0007099F" w:rsidRPr="0055214A" w:rsidRDefault="0007099F" w:rsidP="00581AED">
      <w:pPr>
        <w:pStyle w:val="Akapitzlist1"/>
        <w:numPr>
          <w:ilvl w:val="0"/>
          <w:numId w:val="25"/>
        </w:numPr>
        <w:tabs>
          <w:tab w:val="left" w:pos="426"/>
        </w:tabs>
        <w:spacing w:after="0"/>
        <w:rPr>
          <w:rFonts w:ascii="Arial" w:hAnsi="Arial" w:cs="Arial"/>
          <w:sz w:val="24"/>
          <w:szCs w:val="24"/>
        </w:rPr>
      </w:pPr>
      <w:r w:rsidRPr="0055214A">
        <w:rPr>
          <w:rFonts w:ascii="Arial" w:hAnsi="Arial" w:cs="Arial"/>
          <w:sz w:val="24"/>
          <w:szCs w:val="24"/>
        </w:rPr>
        <w:t>Zamawiający uprawniony będzie do wstrzymania wypłaty wynagrodzenia należnego Wykonawcy do czasu uzyskania przez Wykonawcę zgody na zawarcie umowy z Podwykonawcą.</w:t>
      </w:r>
    </w:p>
    <w:p w14:paraId="68E5192C" w14:textId="77777777" w:rsidR="0007099F"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55214A">
        <w:rPr>
          <w:rFonts w:ascii="Arial" w:hAnsi="Arial" w:cs="Arial"/>
          <w:sz w:val="24"/>
          <w:szCs w:val="24"/>
        </w:rPr>
        <w:t xml:space="preserve">W przypadku podzlecenia prac przez Wykonawcę bez uzyskania zgody lub wbrew sprzeciwowi Zamawiającego, Zamawiający może odstąpić od umowy z winy </w:t>
      </w:r>
      <w:r w:rsidRPr="0055214A">
        <w:rPr>
          <w:rFonts w:ascii="Arial" w:hAnsi="Arial" w:cs="Arial"/>
          <w:sz w:val="24"/>
          <w:szCs w:val="24"/>
        </w:rPr>
        <w:lastRenderedPageBreak/>
        <w:t>Wykonawcy. W takim przypadku Wykonawca, niezależnie od obowiązków wynikających z ust. 18, zobowiązany jest do zapłacenia kary umownej w wysokości 10 %wynagrodzenia brutto, o którym mowa w § 8 ust. 1 umowy.</w:t>
      </w:r>
    </w:p>
    <w:p w14:paraId="3803AAF1" w14:textId="77777777" w:rsidR="0007099F"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55214A">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z montażem lub umowy zlecenia) na </w:t>
      </w:r>
      <w:r w:rsidR="00DA5ED8" w:rsidRPr="0055214A">
        <w:rPr>
          <w:rFonts w:ascii="Arial" w:hAnsi="Arial" w:cs="Arial"/>
          <w:sz w:val="24"/>
          <w:szCs w:val="24"/>
        </w:rPr>
        <w:t xml:space="preserve">placu </w:t>
      </w:r>
      <w:r w:rsidRPr="0055214A">
        <w:rPr>
          <w:rFonts w:ascii="Arial" w:hAnsi="Arial" w:cs="Arial"/>
          <w:sz w:val="24"/>
          <w:szCs w:val="24"/>
        </w:rPr>
        <w:t xml:space="preserve"> budowy, z wyłączeniem kierownika budowy i kierownika robót budowlanych, w tym również dostawy i usługi.</w:t>
      </w:r>
    </w:p>
    <w:p w14:paraId="7FC19FFC" w14:textId="77777777" w:rsidR="0007099F"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55214A">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6142DBD8" w14:textId="6C9CD7B2" w:rsidR="00BB1C04" w:rsidRPr="0055214A" w:rsidRDefault="0007099F" w:rsidP="00581AED">
      <w:pPr>
        <w:pStyle w:val="Akapitzlist1"/>
        <w:numPr>
          <w:ilvl w:val="0"/>
          <w:numId w:val="23"/>
        </w:numPr>
        <w:tabs>
          <w:tab w:val="left" w:pos="426"/>
        </w:tabs>
        <w:spacing w:after="0"/>
        <w:ind w:left="0" w:firstLine="0"/>
        <w:rPr>
          <w:rFonts w:ascii="Arial" w:hAnsi="Arial" w:cs="Arial"/>
          <w:sz w:val="24"/>
          <w:szCs w:val="24"/>
        </w:rPr>
      </w:pPr>
      <w:r w:rsidRPr="0055214A">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5994AB2C" w14:textId="77777777" w:rsidR="0055214A" w:rsidRDefault="0055214A" w:rsidP="00581AED">
      <w:pPr>
        <w:tabs>
          <w:tab w:val="left" w:pos="426"/>
        </w:tabs>
        <w:spacing w:after="0"/>
        <w:rPr>
          <w:rFonts w:ascii="Arial" w:hAnsi="Arial" w:cs="Arial"/>
          <w:sz w:val="24"/>
          <w:szCs w:val="24"/>
          <w:highlight w:val="yellow"/>
        </w:rPr>
      </w:pPr>
    </w:p>
    <w:p w14:paraId="692BB787" w14:textId="1C3FE082"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 14</w:t>
      </w:r>
    </w:p>
    <w:p w14:paraId="4D2CA5B0" w14:textId="77777777"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DOPUSZCZALNOŚĆ ZMIANY UMOWY</w:t>
      </w:r>
    </w:p>
    <w:p w14:paraId="44DD1D24" w14:textId="3DD839AE"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55214A" w:rsidRPr="0055214A">
        <w:rPr>
          <w:rFonts w:ascii="Arial" w:hAnsi="Arial" w:cs="Arial"/>
          <w:sz w:val="24"/>
          <w:szCs w:val="24"/>
        </w:rPr>
        <w:t xml:space="preserve">                </w:t>
      </w:r>
      <w:r w:rsidRPr="0055214A">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1B3BD80" w14:textId="4982D3A0"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Strony mają prawo do przedłużenia terminu realizacji zamówienia, o których mowa w §3 ust. 2 o okres trwania przyczyn, z powodu których będzie zagrożone dotrzymanie terminu zakończenia robót, w następujących sytuacjach:</w:t>
      </w:r>
    </w:p>
    <w:p w14:paraId="1779C606"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55214A">
        <w:rPr>
          <w:rFonts w:ascii="Arial" w:hAnsi="Arial" w:cs="Arial"/>
          <w:sz w:val="24"/>
          <w:szCs w:val="24"/>
        </w:rPr>
        <w:t>plac</w:t>
      </w:r>
      <w:r w:rsidRPr="0055214A">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55214A">
        <w:rPr>
          <w:rFonts w:ascii="Arial" w:hAnsi="Arial" w:cs="Arial"/>
          <w:sz w:val="24"/>
          <w:szCs w:val="24"/>
        </w:rPr>
        <w:t>zamówienia</w:t>
      </w:r>
      <w:r w:rsidRPr="0055214A">
        <w:rPr>
          <w:rFonts w:ascii="Arial" w:hAnsi="Arial" w:cs="Arial"/>
          <w:sz w:val="24"/>
          <w:szCs w:val="24"/>
        </w:rPr>
        <w:t xml:space="preserve"> zakresie, w jakim ww. okoliczności miały lub będą mogły mieć wpływ na dotrzymanie terminu zakończenia robót;</w:t>
      </w:r>
    </w:p>
    <w:p w14:paraId="35AE84A9" w14:textId="2B29933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 xml:space="preserve">gdy wystąpią niekorzystne warunki atmosferyczne uniemożliwiające prawidłowe wykonanie robót, w szczególności z powodu technologii realizacji </w:t>
      </w:r>
      <w:r w:rsidRPr="0055214A">
        <w:rPr>
          <w:rFonts w:ascii="Arial" w:hAnsi="Arial" w:cs="Arial"/>
          <w:sz w:val="24"/>
          <w:szCs w:val="24"/>
        </w:rPr>
        <w:lastRenderedPageBreak/>
        <w:t xml:space="preserve">prac określonej: Umową, normami lub innymi przepisami, wymagającej konkretnych warunków atmosferycznych, jeżeli konieczność wykonania prac </w:t>
      </w:r>
      <w:r w:rsidR="0055214A">
        <w:rPr>
          <w:rFonts w:ascii="Arial" w:hAnsi="Arial" w:cs="Arial"/>
          <w:sz w:val="24"/>
          <w:szCs w:val="24"/>
        </w:rPr>
        <w:t xml:space="preserve"> </w:t>
      </w:r>
      <w:r w:rsidRPr="0055214A">
        <w:rPr>
          <w:rFonts w:ascii="Arial" w:hAnsi="Arial" w:cs="Arial"/>
          <w:sz w:val="24"/>
          <w:szCs w:val="24"/>
        </w:rPr>
        <w:t>w tym okresie nie jest następstwem okoliczności, za które Wykonawca ponosi odpowiedzialność;</w:t>
      </w:r>
    </w:p>
    <w:p w14:paraId="03240EE1"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gdy wystąpi konieczność wykonania robót zamiennych lub innych robót niezbędnych do wykonania przedmiotu Umowy ze względu na zasady wiedzy technicznej;</w:t>
      </w:r>
    </w:p>
    <w:p w14:paraId="195B8C28"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81C99C5"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55214A">
        <w:rPr>
          <w:rFonts w:ascii="Arial" w:hAnsi="Arial" w:cs="Arial"/>
          <w:sz w:val="24"/>
          <w:szCs w:val="24"/>
        </w:rPr>
        <w:t>placu</w:t>
      </w:r>
      <w:r w:rsidRPr="0055214A">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441719"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4B36EF93" w14:textId="5B53233B"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 xml:space="preserve">wystąpienia Siły wyższej </w:t>
      </w:r>
      <w:r w:rsidR="006C7935" w:rsidRPr="0055214A">
        <w:rPr>
          <w:rFonts w:ascii="Arial" w:hAnsi="Arial" w:cs="Arial"/>
          <w:sz w:val="24"/>
          <w:szCs w:val="24"/>
        </w:rPr>
        <w:t>zdefiniowanej w ust. 4 pkt 2 niniejszego paragrafu,</w:t>
      </w:r>
      <w:r w:rsidR="00622322" w:rsidRPr="0055214A">
        <w:rPr>
          <w:rFonts w:ascii="Arial" w:hAnsi="Arial" w:cs="Arial"/>
          <w:sz w:val="24"/>
          <w:szCs w:val="24"/>
        </w:rPr>
        <w:t xml:space="preserve"> </w:t>
      </w:r>
      <w:r w:rsidRPr="0055214A">
        <w:rPr>
          <w:rFonts w:ascii="Arial" w:hAnsi="Arial" w:cs="Arial"/>
          <w:sz w:val="24"/>
          <w:szCs w:val="24"/>
        </w:rPr>
        <w:t>uniemożliwiającej wykonanie przedmiotu Umowy zgodnie z jej postanowieniami;</w:t>
      </w:r>
    </w:p>
    <w:p w14:paraId="1591BDE9"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wystąpienia udokumentowanych przez Wykonawcę, niezawinionych przez niego opóźnień w dostawie materiałów, urządzeń;</w:t>
      </w:r>
    </w:p>
    <w:p w14:paraId="132F4F84" w14:textId="77777777" w:rsidR="0007099F" w:rsidRPr="0055214A" w:rsidRDefault="0007099F" w:rsidP="00581AED">
      <w:pPr>
        <w:pStyle w:val="Akapitzlist1"/>
        <w:numPr>
          <w:ilvl w:val="0"/>
          <w:numId w:val="27"/>
        </w:numPr>
        <w:tabs>
          <w:tab w:val="left" w:pos="426"/>
        </w:tabs>
        <w:spacing w:after="0"/>
        <w:rPr>
          <w:rFonts w:ascii="Arial" w:hAnsi="Arial" w:cs="Arial"/>
          <w:sz w:val="24"/>
          <w:szCs w:val="24"/>
        </w:rPr>
      </w:pPr>
      <w:r w:rsidRPr="0055214A">
        <w:rPr>
          <w:rFonts w:ascii="Arial" w:hAnsi="Arial" w:cs="Arial"/>
          <w:sz w:val="24"/>
          <w:szCs w:val="24"/>
        </w:rPr>
        <w:t>wystąpienia kolizji z niezinwentaryzowaną infrastrukturą uniemożliwiającą wykonanie przedmiotu umowy.</w:t>
      </w:r>
    </w:p>
    <w:p w14:paraId="190A3374" w14:textId="61C7C235"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Wykonawca jest uprawniony do żądania zmiany Umowy w zakresie materiałów, parametrów technicznych, technologii wykonania robót budowlanych, sposobu </w:t>
      </w:r>
      <w:r w:rsidR="0055214A">
        <w:rPr>
          <w:rFonts w:ascii="Arial" w:hAnsi="Arial" w:cs="Arial"/>
          <w:sz w:val="24"/>
          <w:szCs w:val="24"/>
        </w:rPr>
        <w:t xml:space="preserve">                       </w:t>
      </w:r>
      <w:r w:rsidRPr="0055214A">
        <w:rPr>
          <w:rFonts w:ascii="Arial" w:hAnsi="Arial" w:cs="Arial"/>
          <w:sz w:val="24"/>
          <w:szCs w:val="24"/>
        </w:rPr>
        <w:t>i zakresu wykonania przedmiotu Umowy w następujących sytuacjach:</w:t>
      </w:r>
    </w:p>
    <w:p w14:paraId="37649AF8" w14:textId="77777777" w:rsidR="0007099F" w:rsidRPr="0055214A" w:rsidRDefault="0007099F" w:rsidP="00581AED">
      <w:pPr>
        <w:pStyle w:val="Akapitzlist1"/>
        <w:numPr>
          <w:ilvl w:val="0"/>
          <w:numId w:val="28"/>
        </w:numPr>
        <w:tabs>
          <w:tab w:val="left" w:pos="426"/>
        </w:tabs>
        <w:spacing w:after="0"/>
        <w:rPr>
          <w:rFonts w:ascii="Arial" w:hAnsi="Arial" w:cs="Arial"/>
          <w:sz w:val="24"/>
          <w:szCs w:val="24"/>
        </w:rPr>
      </w:pPr>
      <w:r w:rsidRPr="0055214A">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55214A">
        <w:rPr>
          <w:rFonts w:ascii="Arial" w:hAnsi="Arial" w:cs="Arial"/>
          <w:sz w:val="24"/>
          <w:szCs w:val="24"/>
        </w:rPr>
        <w:t>zamówienia</w:t>
      </w:r>
      <w:r w:rsidRPr="0055214A">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11491156" w14:textId="4BB540E3" w:rsidR="0007099F" w:rsidRPr="0055214A" w:rsidRDefault="0007099F" w:rsidP="00581AED">
      <w:pPr>
        <w:pStyle w:val="Akapitzlist1"/>
        <w:numPr>
          <w:ilvl w:val="0"/>
          <w:numId w:val="28"/>
        </w:numPr>
        <w:tabs>
          <w:tab w:val="left" w:pos="426"/>
        </w:tabs>
        <w:spacing w:after="0"/>
        <w:rPr>
          <w:rFonts w:ascii="Arial" w:hAnsi="Arial" w:cs="Arial"/>
          <w:sz w:val="24"/>
          <w:szCs w:val="24"/>
        </w:rPr>
      </w:pPr>
      <w:r w:rsidRPr="0055214A">
        <w:rPr>
          <w:rFonts w:ascii="Arial" w:hAnsi="Arial" w:cs="Arial"/>
          <w:sz w:val="24"/>
          <w:szCs w:val="24"/>
        </w:rPr>
        <w:t xml:space="preserve">ograniczenia zakresu rzeczowego przedmiotu umowy, konieczności realizacji robót wynikających z wprowadzenia w dokumentacji </w:t>
      </w:r>
      <w:r w:rsidR="008C1056" w:rsidRPr="0055214A">
        <w:rPr>
          <w:rFonts w:ascii="Arial" w:hAnsi="Arial" w:cs="Arial"/>
          <w:sz w:val="24"/>
          <w:szCs w:val="24"/>
        </w:rPr>
        <w:t>zamówienia</w:t>
      </w:r>
      <w:r w:rsidRPr="0055214A">
        <w:rPr>
          <w:rFonts w:ascii="Arial" w:hAnsi="Arial" w:cs="Arial"/>
          <w:sz w:val="24"/>
          <w:szCs w:val="24"/>
        </w:rPr>
        <w:t xml:space="preserve"> zmian uznanych za nieistotne odstępstwo od projektu budowlanego, wynikających </w:t>
      </w:r>
      <w:r w:rsidR="0055214A" w:rsidRPr="0055214A">
        <w:rPr>
          <w:rFonts w:ascii="Arial" w:hAnsi="Arial" w:cs="Arial"/>
          <w:sz w:val="24"/>
          <w:szCs w:val="24"/>
        </w:rPr>
        <w:t xml:space="preserve">                        </w:t>
      </w:r>
      <w:r w:rsidRPr="0055214A">
        <w:rPr>
          <w:rFonts w:ascii="Arial" w:hAnsi="Arial" w:cs="Arial"/>
          <w:sz w:val="24"/>
          <w:szCs w:val="24"/>
        </w:rPr>
        <w:t>z art. 36a ust. 1 Prawa Budowlanego;</w:t>
      </w:r>
    </w:p>
    <w:p w14:paraId="3B2AD63A" w14:textId="77777777" w:rsidR="0007099F" w:rsidRPr="0055214A" w:rsidRDefault="0007099F" w:rsidP="00581AED">
      <w:pPr>
        <w:pStyle w:val="Akapitzlist1"/>
        <w:numPr>
          <w:ilvl w:val="0"/>
          <w:numId w:val="28"/>
        </w:numPr>
        <w:tabs>
          <w:tab w:val="left" w:pos="426"/>
        </w:tabs>
        <w:spacing w:after="0"/>
        <w:rPr>
          <w:rFonts w:ascii="Arial" w:hAnsi="Arial" w:cs="Arial"/>
          <w:sz w:val="24"/>
          <w:szCs w:val="24"/>
        </w:rPr>
      </w:pPr>
      <w:r w:rsidRPr="0055214A">
        <w:rPr>
          <w:rFonts w:ascii="Arial" w:hAnsi="Arial" w:cs="Arial"/>
          <w:sz w:val="24"/>
          <w:szCs w:val="24"/>
        </w:rPr>
        <w:t xml:space="preserve">wystąpienia warunków geologicznych, geotechnicznych lub hydrologicznych odbiegających w sposób istotny od przyjętych w dokumentacji projektowej, </w:t>
      </w:r>
      <w:r w:rsidRPr="0055214A">
        <w:rPr>
          <w:rFonts w:ascii="Arial" w:hAnsi="Arial" w:cs="Arial"/>
          <w:sz w:val="24"/>
          <w:szCs w:val="24"/>
        </w:rPr>
        <w:lastRenderedPageBreak/>
        <w:t>rozpoznania terenu w zakresie znalezisk archeologicznych, występowania niewybuchów lub niewypałów, które mogą skutkować w świetle dotychczasowych założeń niewykonaniem lub nienależytym wykonaniem przedmiotu Umowy;</w:t>
      </w:r>
    </w:p>
    <w:p w14:paraId="75693B92" w14:textId="77777777" w:rsidR="0007099F" w:rsidRPr="0055214A" w:rsidRDefault="0007099F" w:rsidP="00581AED">
      <w:pPr>
        <w:pStyle w:val="Akapitzlist1"/>
        <w:numPr>
          <w:ilvl w:val="0"/>
          <w:numId w:val="28"/>
        </w:numPr>
        <w:tabs>
          <w:tab w:val="left" w:pos="426"/>
        </w:tabs>
        <w:spacing w:after="0"/>
        <w:rPr>
          <w:rFonts w:ascii="Arial" w:hAnsi="Arial" w:cs="Arial"/>
          <w:sz w:val="24"/>
          <w:szCs w:val="24"/>
        </w:rPr>
      </w:pPr>
      <w:r w:rsidRPr="0055214A">
        <w:rPr>
          <w:rFonts w:ascii="Arial" w:hAnsi="Arial" w:cs="Arial"/>
          <w:sz w:val="24"/>
          <w:szCs w:val="24"/>
        </w:rPr>
        <w:t xml:space="preserve">wystąpienia warunków </w:t>
      </w:r>
      <w:r w:rsidR="00DA5ED8" w:rsidRPr="0055214A">
        <w:rPr>
          <w:rFonts w:ascii="Arial" w:hAnsi="Arial" w:cs="Arial"/>
          <w:sz w:val="24"/>
          <w:szCs w:val="24"/>
        </w:rPr>
        <w:t>plac</w:t>
      </w:r>
      <w:r w:rsidRPr="0055214A">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11F3B56" w14:textId="77777777" w:rsidR="0007099F" w:rsidRPr="0055214A" w:rsidRDefault="0007099F" w:rsidP="00581AED">
      <w:pPr>
        <w:pStyle w:val="Akapitzlist1"/>
        <w:numPr>
          <w:ilvl w:val="0"/>
          <w:numId w:val="28"/>
        </w:numPr>
        <w:tabs>
          <w:tab w:val="left" w:pos="426"/>
        </w:tabs>
        <w:spacing w:after="0"/>
        <w:rPr>
          <w:rFonts w:ascii="Arial" w:hAnsi="Arial" w:cs="Arial"/>
          <w:sz w:val="24"/>
          <w:szCs w:val="24"/>
        </w:rPr>
      </w:pPr>
      <w:r w:rsidRPr="0055214A">
        <w:rPr>
          <w:rFonts w:ascii="Arial" w:hAnsi="Arial" w:cs="Arial"/>
          <w:sz w:val="24"/>
          <w:szCs w:val="24"/>
        </w:rPr>
        <w:t>konieczności zrealizowania przedmiotu Umowy przy zastosowaniu innych rozwiązań technicznych lub materiałowych ze względu na zmiany obowiązującego prawa;</w:t>
      </w:r>
    </w:p>
    <w:p w14:paraId="06343048" w14:textId="175C6D01" w:rsidR="00A35EF3" w:rsidRPr="0055214A" w:rsidRDefault="0007099F" w:rsidP="00581AED">
      <w:pPr>
        <w:pStyle w:val="Akapitzlist1"/>
        <w:numPr>
          <w:ilvl w:val="0"/>
          <w:numId w:val="28"/>
        </w:numPr>
        <w:tabs>
          <w:tab w:val="left" w:pos="426"/>
        </w:tabs>
        <w:spacing w:after="0"/>
        <w:rPr>
          <w:rFonts w:ascii="Arial" w:hAnsi="Arial" w:cs="Arial"/>
          <w:sz w:val="24"/>
          <w:szCs w:val="24"/>
        </w:rPr>
      </w:pPr>
      <w:r w:rsidRPr="0055214A">
        <w:rPr>
          <w:rFonts w:ascii="Arial" w:hAnsi="Arial" w:cs="Arial"/>
          <w:sz w:val="24"/>
          <w:szCs w:val="24"/>
        </w:rPr>
        <w:t xml:space="preserve">wystąpienia Siły wyższej </w:t>
      </w:r>
      <w:r w:rsidR="00622322" w:rsidRPr="0055214A">
        <w:rPr>
          <w:rFonts w:ascii="Arial" w:hAnsi="Arial" w:cs="Arial"/>
          <w:sz w:val="24"/>
          <w:szCs w:val="24"/>
        </w:rPr>
        <w:t xml:space="preserve">zdefiniowanej w ust. 4 pkt 2 niniejszego paragrafu, </w:t>
      </w:r>
      <w:r w:rsidRPr="0055214A">
        <w:rPr>
          <w:rFonts w:ascii="Arial" w:hAnsi="Arial" w:cs="Arial"/>
          <w:sz w:val="24"/>
          <w:szCs w:val="24"/>
        </w:rPr>
        <w:t>uniemożliwiającej wykonanie przedmiotu Umowy zgodnie z jej postanowieniami.</w:t>
      </w:r>
    </w:p>
    <w:p w14:paraId="1B2CEC10" w14:textId="2D8D1B38" w:rsidR="008549EB" w:rsidRPr="0055214A" w:rsidRDefault="008549EB" w:rsidP="00581AED">
      <w:pPr>
        <w:pStyle w:val="Akapitzlist1"/>
        <w:numPr>
          <w:ilvl w:val="0"/>
          <w:numId w:val="26"/>
        </w:numPr>
        <w:tabs>
          <w:tab w:val="left" w:pos="426"/>
        </w:tabs>
        <w:spacing w:after="0"/>
        <w:rPr>
          <w:rFonts w:ascii="Arial" w:hAnsi="Arial" w:cs="Arial"/>
          <w:sz w:val="24"/>
          <w:szCs w:val="24"/>
        </w:rPr>
      </w:pPr>
      <w:r w:rsidRPr="0055214A">
        <w:rPr>
          <w:rFonts w:ascii="Arial" w:hAnsi="Arial" w:cs="Arial"/>
          <w:sz w:val="24"/>
          <w:szCs w:val="24"/>
        </w:rPr>
        <w:t>Wykonawca jest uprawniony do żądania zmiany wynagrodzenia należnego</w:t>
      </w:r>
      <w:r w:rsidR="0055214A">
        <w:rPr>
          <w:rFonts w:ascii="Arial" w:hAnsi="Arial" w:cs="Arial"/>
          <w:sz w:val="24"/>
          <w:szCs w:val="24"/>
        </w:rPr>
        <w:t xml:space="preserve">                     </w:t>
      </w:r>
      <w:r w:rsidRPr="0055214A">
        <w:rPr>
          <w:rFonts w:ascii="Arial" w:hAnsi="Arial" w:cs="Arial"/>
          <w:sz w:val="24"/>
          <w:szCs w:val="24"/>
        </w:rPr>
        <w:t xml:space="preserve"> z tytułu realizacji Umowy:</w:t>
      </w:r>
    </w:p>
    <w:p w14:paraId="2568D43E" w14:textId="64BEA98C" w:rsidR="008475A3" w:rsidRPr="0055214A" w:rsidRDefault="008549EB" w:rsidP="00581AED">
      <w:pPr>
        <w:pStyle w:val="Akapitzlist1"/>
        <w:numPr>
          <w:ilvl w:val="0"/>
          <w:numId w:val="36"/>
        </w:numPr>
        <w:tabs>
          <w:tab w:val="left" w:pos="426"/>
        </w:tabs>
        <w:spacing w:after="0"/>
        <w:rPr>
          <w:rFonts w:ascii="Arial" w:hAnsi="Arial" w:cs="Arial"/>
          <w:sz w:val="24"/>
          <w:szCs w:val="24"/>
        </w:rPr>
      </w:pPr>
      <w:r w:rsidRPr="0055214A">
        <w:rPr>
          <w:rFonts w:ascii="Arial" w:hAnsi="Arial" w:cs="Arial"/>
          <w:sz w:val="24"/>
          <w:szCs w:val="24"/>
        </w:rPr>
        <w:t>odpowiednio w przypadkach określonych w ust. 3</w:t>
      </w:r>
      <w:r w:rsidR="00622322" w:rsidRPr="0055214A">
        <w:rPr>
          <w:rFonts w:ascii="Arial" w:hAnsi="Arial" w:cs="Arial"/>
          <w:sz w:val="24"/>
          <w:szCs w:val="24"/>
        </w:rPr>
        <w:t xml:space="preserve"> jeżeli okoliczności wskazane w tym ustępie wpływają na cenę realizacji umowy.</w:t>
      </w:r>
    </w:p>
    <w:p w14:paraId="41A30B5E" w14:textId="7D816672" w:rsidR="008549EB" w:rsidRPr="0055214A" w:rsidRDefault="008549EB" w:rsidP="00581AED">
      <w:pPr>
        <w:pStyle w:val="Akapitzlist1"/>
        <w:numPr>
          <w:ilvl w:val="0"/>
          <w:numId w:val="36"/>
        </w:numPr>
        <w:tabs>
          <w:tab w:val="left" w:pos="426"/>
        </w:tabs>
        <w:spacing w:after="0"/>
        <w:rPr>
          <w:rFonts w:ascii="Arial" w:hAnsi="Arial" w:cs="Arial"/>
          <w:sz w:val="24"/>
          <w:szCs w:val="24"/>
        </w:rPr>
      </w:pPr>
      <w:r w:rsidRPr="0055214A">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w:t>
      </w:r>
      <w:r w:rsidR="008475A3" w:rsidRPr="0055214A">
        <w:rPr>
          <w:rFonts w:ascii="Arial" w:hAnsi="Arial" w:cs="Arial"/>
          <w:sz w:val="24"/>
          <w:szCs w:val="24"/>
        </w:rPr>
        <w:t xml:space="preserve">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w:t>
      </w:r>
      <w:r w:rsidR="0055214A" w:rsidRPr="0055214A">
        <w:rPr>
          <w:rFonts w:ascii="Arial" w:hAnsi="Arial" w:cs="Arial"/>
          <w:sz w:val="24"/>
          <w:szCs w:val="24"/>
        </w:rPr>
        <w:t xml:space="preserve">                          </w:t>
      </w:r>
      <w:r w:rsidR="008475A3" w:rsidRPr="0055214A">
        <w:rPr>
          <w:rFonts w:ascii="Arial" w:hAnsi="Arial" w:cs="Arial"/>
          <w:sz w:val="24"/>
          <w:szCs w:val="24"/>
        </w:rPr>
        <w:t>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r w:rsidR="00622322" w:rsidRPr="0055214A">
        <w:rPr>
          <w:rFonts w:ascii="Arial" w:hAnsi="Arial" w:cs="Arial"/>
          <w:sz w:val="24"/>
          <w:szCs w:val="24"/>
        </w:rPr>
        <w:t>.</w:t>
      </w:r>
    </w:p>
    <w:p w14:paraId="7249D833" w14:textId="01F08204" w:rsidR="00622322" w:rsidRPr="0055214A" w:rsidRDefault="00622322" w:rsidP="00581AED">
      <w:pPr>
        <w:pStyle w:val="Akapitzlist1"/>
        <w:numPr>
          <w:ilvl w:val="0"/>
          <w:numId w:val="36"/>
        </w:numPr>
        <w:tabs>
          <w:tab w:val="left" w:pos="426"/>
        </w:tabs>
        <w:spacing w:after="0"/>
        <w:rPr>
          <w:rFonts w:ascii="Arial" w:hAnsi="Arial" w:cs="Arial"/>
          <w:sz w:val="24"/>
          <w:szCs w:val="24"/>
        </w:rPr>
      </w:pPr>
      <w:r w:rsidRPr="0055214A">
        <w:rPr>
          <w:rFonts w:ascii="Arial" w:hAnsi="Arial" w:cs="Arial"/>
          <w:sz w:val="24"/>
          <w:szCs w:val="24"/>
        </w:rPr>
        <w:t xml:space="preserve">Dopuszcza się możliwość zmiany wysokości wynagrodzenia umownego                           w przypadku, gdy konieczność wprowadzenia zmian implikowana jest zmianą powszechnie obowiązujących przepisów prawa dotyczących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w:t>
      </w:r>
      <w:r w:rsidR="0055214A" w:rsidRPr="0055214A">
        <w:rPr>
          <w:rFonts w:ascii="Arial" w:hAnsi="Arial" w:cs="Arial"/>
          <w:sz w:val="24"/>
          <w:szCs w:val="24"/>
        </w:rPr>
        <w:t xml:space="preserve">                  </w:t>
      </w:r>
      <w:r w:rsidRPr="0055214A">
        <w:rPr>
          <w:rFonts w:ascii="Arial" w:hAnsi="Arial" w:cs="Arial"/>
          <w:sz w:val="24"/>
          <w:szCs w:val="24"/>
        </w:rPr>
        <w:lastRenderedPageBreak/>
        <w:t>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14:paraId="48C019D2" w14:textId="24CA7483"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CAB7A50" w14:textId="55509CF2"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Jeżeli Wykonawca uważa się za uprawnionego do przedłużenia terminu zakończenia robót na podstawie ust. 2, zmiany Umowy w zakresie materiałów, parametrów technicznych, technologii wykonania robót budowlanych, sposobu </w:t>
      </w:r>
      <w:r w:rsidR="0055214A" w:rsidRPr="0055214A">
        <w:rPr>
          <w:rFonts w:ascii="Arial" w:hAnsi="Arial" w:cs="Arial"/>
          <w:sz w:val="24"/>
          <w:szCs w:val="24"/>
        </w:rPr>
        <w:t xml:space="preserve">                     </w:t>
      </w:r>
      <w:r w:rsidRPr="0055214A">
        <w:rPr>
          <w:rFonts w:ascii="Arial" w:hAnsi="Arial" w:cs="Arial"/>
          <w:sz w:val="24"/>
          <w:szCs w:val="24"/>
        </w:rPr>
        <w:t>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55214A" w:rsidRPr="0055214A">
        <w:rPr>
          <w:rFonts w:ascii="Arial" w:hAnsi="Arial" w:cs="Arial"/>
          <w:sz w:val="24"/>
          <w:szCs w:val="24"/>
        </w:rPr>
        <w:t xml:space="preserve">                 </w:t>
      </w:r>
      <w:r w:rsidRPr="0055214A">
        <w:rPr>
          <w:rFonts w:ascii="Arial" w:hAnsi="Arial" w:cs="Arial"/>
          <w:sz w:val="24"/>
          <w:szCs w:val="24"/>
        </w:rPr>
        <w:t xml:space="preserve"> z </w:t>
      </w:r>
      <w:r w:rsidR="00622322" w:rsidRPr="0055214A">
        <w:rPr>
          <w:rFonts w:ascii="Arial" w:hAnsi="Arial" w:cs="Arial"/>
          <w:sz w:val="24"/>
          <w:szCs w:val="24"/>
        </w:rPr>
        <w:t>uzasadnieniem</w:t>
      </w:r>
      <w:r w:rsidRPr="0055214A">
        <w:rPr>
          <w:rFonts w:ascii="Arial" w:hAnsi="Arial" w:cs="Arial"/>
          <w:sz w:val="24"/>
          <w:szCs w:val="24"/>
        </w:rPr>
        <w:t xml:space="preserve"> zdarzenia lub okoliczności stanowiących podstawę do żądania takiej zmiany.</w:t>
      </w:r>
    </w:p>
    <w:p w14:paraId="29800D8E" w14:textId="6187D1C9"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Wniosek, o którym mowa w ust. </w:t>
      </w:r>
      <w:r w:rsidR="00A4414C" w:rsidRPr="0055214A">
        <w:rPr>
          <w:rFonts w:ascii="Arial" w:hAnsi="Arial" w:cs="Arial"/>
          <w:sz w:val="24"/>
          <w:szCs w:val="24"/>
        </w:rPr>
        <w:t>6</w:t>
      </w:r>
      <w:r w:rsidRPr="0055214A">
        <w:rPr>
          <w:rFonts w:ascii="Arial" w:hAnsi="Arial" w:cs="Arial"/>
          <w:sz w:val="24"/>
          <w:szCs w:val="24"/>
        </w:rPr>
        <w:t xml:space="preserve"> powinien zostać przekazany niezwłocznie, jednakże nie później niż w terminie 5 dni roboczych od dnia, w którym Wykonawca dowiedział się, lub powinien dowiedzieć się o danym zdarzeniu lub okolicznościach.</w:t>
      </w:r>
    </w:p>
    <w:p w14:paraId="3094C6CC" w14:textId="235EB107"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Wykonawca zobowiązany jest do dostarczenia wraz z wnioskiem, o którym mowa w ust. </w:t>
      </w:r>
      <w:r w:rsidR="00A4414C" w:rsidRPr="0055214A">
        <w:rPr>
          <w:rFonts w:ascii="Arial" w:hAnsi="Arial" w:cs="Arial"/>
          <w:sz w:val="24"/>
          <w:szCs w:val="24"/>
        </w:rPr>
        <w:t>6</w:t>
      </w:r>
      <w:r w:rsidRPr="0055214A">
        <w:rPr>
          <w:rFonts w:ascii="Arial" w:hAnsi="Arial" w:cs="Arial"/>
          <w:sz w:val="24"/>
          <w:szCs w:val="24"/>
        </w:rPr>
        <w:t xml:space="preserve"> wszelkich innych dokumentów wymaganych Umową, w tym propozycji i informacji uzasadniających żądanie zmiany Umowy, stosownie do zdarzenia lub okoliczności stanowiących podstawę żądania zmiany.</w:t>
      </w:r>
    </w:p>
    <w:p w14:paraId="569B3B27" w14:textId="77777777"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1C39261B" w14:textId="77777777" w:rsidR="0007099F" w:rsidRPr="0055214A" w:rsidRDefault="0007099F" w:rsidP="00581AED">
      <w:pPr>
        <w:pStyle w:val="Akapitzlist1"/>
        <w:numPr>
          <w:ilvl w:val="0"/>
          <w:numId w:val="30"/>
        </w:numPr>
        <w:tabs>
          <w:tab w:val="left" w:pos="426"/>
        </w:tabs>
        <w:spacing w:after="0"/>
        <w:rPr>
          <w:rFonts w:ascii="Arial" w:hAnsi="Arial" w:cs="Arial"/>
          <w:sz w:val="24"/>
          <w:szCs w:val="24"/>
        </w:rPr>
      </w:pPr>
      <w:r w:rsidRPr="0055214A">
        <w:rPr>
          <w:rFonts w:ascii="Arial" w:hAnsi="Arial" w:cs="Arial"/>
          <w:sz w:val="24"/>
          <w:szCs w:val="24"/>
        </w:rPr>
        <w:t>kosztorysowych cen jednostkowych rodzajów robót,</w:t>
      </w:r>
    </w:p>
    <w:p w14:paraId="5777929A" w14:textId="77777777" w:rsidR="0007099F" w:rsidRPr="0055214A" w:rsidRDefault="0007099F" w:rsidP="00581AED">
      <w:pPr>
        <w:pStyle w:val="Akapitzlist1"/>
        <w:numPr>
          <w:ilvl w:val="0"/>
          <w:numId w:val="30"/>
        </w:numPr>
        <w:tabs>
          <w:tab w:val="left" w:pos="426"/>
        </w:tabs>
        <w:spacing w:after="0"/>
        <w:rPr>
          <w:rFonts w:ascii="Arial" w:hAnsi="Arial" w:cs="Arial"/>
          <w:sz w:val="24"/>
          <w:szCs w:val="24"/>
        </w:rPr>
      </w:pPr>
      <w:r w:rsidRPr="0055214A">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21401203" w14:textId="10A1DAD7"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w:t>
      </w:r>
      <w:r w:rsidRPr="0055214A">
        <w:rPr>
          <w:rFonts w:ascii="Arial" w:hAnsi="Arial" w:cs="Arial"/>
          <w:sz w:val="24"/>
          <w:szCs w:val="24"/>
        </w:rPr>
        <w:lastRenderedPageBreak/>
        <w:t xml:space="preserve">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w:t>
      </w:r>
      <w:r w:rsidR="00242663" w:rsidRPr="0055214A">
        <w:rPr>
          <w:rFonts w:ascii="Arial" w:hAnsi="Arial" w:cs="Arial"/>
          <w:sz w:val="24"/>
          <w:szCs w:val="24"/>
        </w:rPr>
        <w:t>umowie</w:t>
      </w:r>
      <w:r w:rsidRPr="0055214A">
        <w:rPr>
          <w:rFonts w:ascii="Arial" w:hAnsi="Arial" w:cs="Arial"/>
          <w:sz w:val="24"/>
          <w:szCs w:val="24"/>
        </w:rPr>
        <w:t>.</w:t>
      </w:r>
    </w:p>
    <w:p w14:paraId="0242FD4A" w14:textId="4AE4CEDA" w:rsidR="00A4414C" w:rsidRPr="0055214A" w:rsidRDefault="00A4414C"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Dokonanie zmiany Umowy w zakresie materiałów, parametrów technicznych, technologii wykonania prac, sposobu i zakresu wykonania przedmiotu Umowy Zamawiający dopuszcza w sytuacji zaistnienia istotnej zmiany okoliczności powodującej, że wykonanie części przedmiotu umowy nie leży w interesie publicznym, czego nie można było przewidzieć w chwili zawarcia umowy.      </w:t>
      </w:r>
    </w:p>
    <w:p w14:paraId="31FFBE6E" w14:textId="77777777" w:rsidR="0007099F" w:rsidRPr="0055214A" w:rsidRDefault="0007099F" w:rsidP="00581AED">
      <w:pPr>
        <w:pStyle w:val="Akapitzlist1"/>
        <w:numPr>
          <w:ilvl w:val="0"/>
          <w:numId w:val="26"/>
        </w:numPr>
        <w:tabs>
          <w:tab w:val="left" w:pos="426"/>
        </w:tabs>
        <w:spacing w:after="0"/>
        <w:ind w:left="0" w:firstLine="0"/>
        <w:rPr>
          <w:rFonts w:ascii="Arial" w:hAnsi="Arial" w:cs="Arial"/>
          <w:sz w:val="24"/>
          <w:szCs w:val="24"/>
        </w:rPr>
      </w:pPr>
      <w:r w:rsidRPr="0055214A">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3B39446C" w14:textId="77777777" w:rsidR="0007099F" w:rsidRPr="0055214A" w:rsidRDefault="0007099F" w:rsidP="00581AED">
      <w:pPr>
        <w:pStyle w:val="Akapitzlist1"/>
        <w:numPr>
          <w:ilvl w:val="0"/>
          <w:numId w:val="31"/>
        </w:numPr>
        <w:tabs>
          <w:tab w:val="left" w:pos="426"/>
        </w:tabs>
        <w:spacing w:after="0"/>
        <w:rPr>
          <w:rFonts w:ascii="Arial" w:hAnsi="Arial" w:cs="Arial"/>
          <w:sz w:val="24"/>
          <w:szCs w:val="24"/>
        </w:rPr>
      </w:pPr>
      <w:r w:rsidRPr="0055214A">
        <w:rPr>
          <w:rFonts w:ascii="Arial" w:hAnsi="Arial" w:cs="Arial"/>
          <w:sz w:val="24"/>
          <w:szCs w:val="24"/>
        </w:rPr>
        <w:t xml:space="preserve">opis proponowanych zmian; </w:t>
      </w:r>
    </w:p>
    <w:p w14:paraId="1F02C17F" w14:textId="3F7F918F" w:rsidR="0007099F" w:rsidRPr="0055214A" w:rsidRDefault="0007099F" w:rsidP="00581AED">
      <w:pPr>
        <w:pStyle w:val="Akapitzlist1"/>
        <w:numPr>
          <w:ilvl w:val="0"/>
          <w:numId w:val="31"/>
        </w:numPr>
        <w:tabs>
          <w:tab w:val="left" w:pos="426"/>
        </w:tabs>
        <w:spacing w:after="0"/>
        <w:rPr>
          <w:rFonts w:ascii="Arial" w:hAnsi="Arial" w:cs="Arial"/>
          <w:sz w:val="24"/>
          <w:szCs w:val="24"/>
        </w:rPr>
      </w:pPr>
      <w:r w:rsidRPr="0055214A">
        <w:rPr>
          <w:rFonts w:ascii="Arial" w:hAnsi="Arial" w:cs="Arial"/>
          <w:sz w:val="24"/>
          <w:szCs w:val="24"/>
        </w:rPr>
        <w:t xml:space="preserve">propozycję dotyczącą wszelkich koniecznych modyfikacji oraz oszacowanie </w:t>
      </w:r>
      <w:r w:rsidR="0055214A" w:rsidRPr="0055214A">
        <w:rPr>
          <w:rFonts w:ascii="Arial" w:hAnsi="Arial" w:cs="Arial"/>
          <w:sz w:val="24"/>
          <w:szCs w:val="24"/>
        </w:rPr>
        <w:t xml:space="preserve">             </w:t>
      </w:r>
      <w:r w:rsidRPr="0055214A">
        <w:rPr>
          <w:rFonts w:ascii="Arial" w:hAnsi="Arial" w:cs="Arial"/>
          <w:sz w:val="24"/>
          <w:szCs w:val="24"/>
        </w:rPr>
        <w:t>w jaki sposób zakładane zmiany wpłyną na termin realizacji przedmiotu umowy lub wynagrodzenie.</w:t>
      </w:r>
    </w:p>
    <w:p w14:paraId="47C5EBF2" w14:textId="77777777" w:rsidR="0007099F" w:rsidRPr="0055214A" w:rsidRDefault="0007099F" w:rsidP="00581AED">
      <w:pPr>
        <w:pStyle w:val="Akapitzlist1"/>
        <w:numPr>
          <w:ilvl w:val="0"/>
          <w:numId w:val="26"/>
        </w:numPr>
        <w:tabs>
          <w:tab w:val="left" w:pos="426"/>
        </w:tabs>
        <w:spacing w:after="0"/>
        <w:rPr>
          <w:rFonts w:ascii="Arial" w:hAnsi="Arial" w:cs="Arial"/>
          <w:sz w:val="24"/>
          <w:szCs w:val="24"/>
        </w:rPr>
      </w:pPr>
      <w:r w:rsidRPr="0055214A">
        <w:rPr>
          <w:rFonts w:ascii="Arial" w:hAnsi="Arial" w:cs="Arial"/>
          <w:sz w:val="24"/>
          <w:szCs w:val="24"/>
        </w:rPr>
        <w:t>Wszelkie zmiany niniejszej umowy wymagają aneksu w formie pisemnej pod rygorem nieważności.</w:t>
      </w:r>
    </w:p>
    <w:p w14:paraId="7642AD1C" w14:textId="09FDE559" w:rsidR="00A4414C" w:rsidRPr="0055214A" w:rsidRDefault="0007099F" w:rsidP="00581AED">
      <w:pPr>
        <w:pStyle w:val="Akapitzlist1"/>
        <w:numPr>
          <w:ilvl w:val="0"/>
          <w:numId w:val="26"/>
        </w:numPr>
        <w:tabs>
          <w:tab w:val="left" w:pos="426"/>
        </w:tabs>
        <w:spacing w:after="0"/>
        <w:rPr>
          <w:rFonts w:ascii="Arial" w:hAnsi="Arial" w:cs="Arial"/>
          <w:sz w:val="24"/>
          <w:szCs w:val="24"/>
        </w:rPr>
      </w:pPr>
      <w:r w:rsidRPr="0055214A">
        <w:rPr>
          <w:rFonts w:ascii="Arial" w:hAnsi="Arial" w:cs="Arial"/>
          <w:sz w:val="24"/>
          <w:szCs w:val="24"/>
        </w:rPr>
        <w:t>Ponadto Zamawiający dopuszcza wszelkie inne zmiany jeżeli wpisują się w treść art. 455 ustawy Prawo Zamówień Publicznych.</w:t>
      </w:r>
    </w:p>
    <w:p w14:paraId="4467862D" w14:textId="77777777" w:rsidR="0055214A" w:rsidRPr="0055214A" w:rsidRDefault="0055214A" w:rsidP="00581AED">
      <w:pPr>
        <w:tabs>
          <w:tab w:val="left" w:pos="426"/>
        </w:tabs>
        <w:spacing w:after="0"/>
        <w:rPr>
          <w:rFonts w:ascii="Arial" w:hAnsi="Arial" w:cs="Arial"/>
          <w:sz w:val="24"/>
          <w:szCs w:val="24"/>
        </w:rPr>
      </w:pPr>
    </w:p>
    <w:p w14:paraId="0694F2FC" w14:textId="1BFFEE59"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 15</w:t>
      </w:r>
    </w:p>
    <w:p w14:paraId="1B3A5F14" w14:textId="77777777"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ZASADY POROZUMIEWANIA SIĘ STRON</w:t>
      </w:r>
    </w:p>
    <w:p w14:paraId="295E3837" w14:textId="2CB1C6B9"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Pan</w:t>
      </w:r>
      <w:r w:rsidR="00790467" w:rsidRPr="0055214A">
        <w:rPr>
          <w:rFonts w:ascii="Arial" w:hAnsi="Arial" w:cs="Arial"/>
          <w:sz w:val="24"/>
          <w:szCs w:val="24"/>
        </w:rPr>
        <w:t>/ Pani* ………………..</w:t>
      </w:r>
      <w:r w:rsidRPr="0055214A">
        <w:rPr>
          <w:rFonts w:ascii="Arial" w:hAnsi="Arial" w:cs="Arial"/>
          <w:sz w:val="24"/>
          <w:szCs w:val="24"/>
        </w:rPr>
        <w:tab/>
        <w:t>tel</w:t>
      </w:r>
      <w:r w:rsidR="00790467" w:rsidRPr="0055214A">
        <w:rPr>
          <w:rFonts w:ascii="Arial" w:hAnsi="Arial" w:cs="Arial"/>
          <w:sz w:val="24"/>
          <w:szCs w:val="24"/>
        </w:rPr>
        <w:t xml:space="preserve">. ……………… </w:t>
      </w:r>
      <w:r w:rsidRPr="0055214A">
        <w:rPr>
          <w:rFonts w:ascii="Arial" w:hAnsi="Arial" w:cs="Arial"/>
          <w:sz w:val="24"/>
          <w:szCs w:val="24"/>
        </w:rPr>
        <w:t>- został upoważniony przez Wykonawcę do kontaktów roboczych z Zamawiającym.</w:t>
      </w:r>
    </w:p>
    <w:p w14:paraId="1E9F676E" w14:textId="1A077223"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Pan</w:t>
      </w:r>
      <w:r w:rsidR="0055214A">
        <w:rPr>
          <w:rFonts w:ascii="Arial" w:hAnsi="Arial" w:cs="Arial"/>
          <w:sz w:val="24"/>
          <w:szCs w:val="24"/>
        </w:rPr>
        <w:t xml:space="preserve"> </w:t>
      </w:r>
      <w:r w:rsidR="00790467" w:rsidRPr="0055214A">
        <w:rPr>
          <w:rFonts w:ascii="Arial" w:hAnsi="Arial" w:cs="Arial"/>
          <w:sz w:val="24"/>
          <w:szCs w:val="24"/>
        </w:rPr>
        <w:t xml:space="preserve">Daniel Grabowski </w:t>
      </w:r>
      <w:r w:rsidRPr="0055214A">
        <w:rPr>
          <w:rFonts w:ascii="Arial" w:hAnsi="Arial" w:cs="Arial"/>
          <w:sz w:val="24"/>
          <w:szCs w:val="24"/>
        </w:rPr>
        <w:t>tel</w:t>
      </w:r>
      <w:r w:rsidR="00790467" w:rsidRPr="0055214A">
        <w:rPr>
          <w:rFonts w:ascii="Arial" w:hAnsi="Arial" w:cs="Arial"/>
          <w:sz w:val="24"/>
          <w:szCs w:val="24"/>
        </w:rPr>
        <w:t xml:space="preserve">. 14-644-36-21 </w:t>
      </w:r>
      <w:r w:rsidRPr="0055214A">
        <w:rPr>
          <w:rFonts w:ascii="Arial" w:hAnsi="Arial" w:cs="Arial"/>
          <w:sz w:val="24"/>
          <w:szCs w:val="24"/>
        </w:rPr>
        <w:t>- został upoważniony przez Zamawiającego do kontaktów roboczych z Wykonawcą.</w:t>
      </w:r>
    </w:p>
    <w:p w14:paraId="644FAB72" w14:textId="77777777"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Wszelka korespondencja pomiędzy Stronami będzie kierowana pod niżej wskazane adresy:</w:t>
      </w:r>
    </w:p>
    <w:p w14:paraId="5F710F00" w14:textId="7845E21B" w:rsidR="0007099F" w:rsidRPr="0055214A" w:rsidRDefault="0007099F" w:rsidP="00581AED">
      <w:pPr>
        <w:pStyle w:val="Akapitzlist1"/>
        <w:numPr>
          <w:ilvl w:val="0"/>
          <w:numId w:val="33"/>
        </w:numPr>
        <w:tabs>
          <w:tab w:val="left" w:pos="426"/>
        </w:tabs>
        <w:spacing w:after="0"/>
        <w:ind w:left="709" w:hanging="425"/>
        <w:rPr>
          <w:rFonts w:ascii="Arial" w:hAnsi="Arial" w:cs="Arial"/>
          <w:sz w:val="24"/>
          <w:szCs w:val="24"/>
        </w:rPr>
      </w:pPr>
      <w:r w:rsidRPr="0055214A">
        <w:rPr>
          <w:rFonts w:ascii="Arial" w:hAnsi="Arial" w:cs="Arial"/>
          <w:sz w:val="24"/>
          <w:szCs w:val="24"/>
        </w:rPr>
        <w:t>ZAMAWIAJĄCY: Gmina Ryglice, Urząd Miejski w Ryglicach, 33-160</w:t>
      </w:r>
      <w:r w:rsidR="0055214A" w:rsidRPr="0055214A">
        <w:rPr>
          <w:rFonts w:ascii="Arial" w:hAnsi="Arial" w:cs="Arial"/>
          <w:sz w:val="24"/>
          <w:szCs w:val="24"/>
        </w:rPr>
        <w:t xml:space="preserve"> </w:t>
      </w:r>
      <w:r w:rsidRPr="0055214A">
        <w:rPr>
          <w:rFonts w:ascii="Arial" w:hAnsi="Arial" w:cs="Arial"/>
          <w:sz w:val="24"/>
          <w:szCs w:val="24"/>
        </w:rPr>
        <w:t>Ryglice</w:t>
      </w:r>
      <w:r w:rsidR="0055214A" w:rsidRPr="0055214A">
        <w:rPr>
          <w:rFonts w:ascii="Arial" w:hAnsi="Arial" w:cs="Arial"/>
          <w:sz w:val="24"/>
          <w:szCs w:val="24"/>
        </w:rPr>
        <w:t>,</w:t>
      </w:r>
      <w:r w:rsidRPr="0055214A">
        <w:rPr>
          <w:rFonts w:ascii="Arial" w:hAnsi="Arial" w:cs="Arial"/>
          <w:sz w:val="24"/>
          <w:szCs w:val="24"/>
        </w:rPr>
        <w:t xml:space="preserve"> ul. Rynek 9,</w:t>
      </w:r>
    </w:p>
    <w:p w14:paraId="0F5963FF" w14:textId="77777777" w:rsidR="0007099F" w:rsidRPr="0055214A" w:rsidRDefault="0007099F" w:rsidP="00581AED">
      <w:pPr>
        <w:pStyle w:val="Akapitzlist1"/>
        <w:numPr>
          <w:ilvl w:val="0"/>
          <w:numId w:val="33"/>
        </w:numPr>
        <w:tabs>
          <w:tab w:val="left" w:pos="426"/>
        </w:tabs>
        <w:spacing w:after="0"/>
        <w:ind w:left="709" w:hanging="425"/>
        <w:rPr>
          <w:rFonts w:ascii="Arial" w:hAnsi="Arial" w:cs="Arial"/>
          <w:sz w:val="24"/>
          <w:szCs w:val="24"/>
        </w:rPr>
      </w:pPr>
      <w:r w:rsidRPr="0055214A">
        <w:rPr>
          <w:rFonts w:ascii="Arial" w:hAnsi="Arial" w:cs="Arial"/>
          <w:sz w:val="24"/>
          <w:szCs w:val="24"/>
        </w:rPr>
        <w:t xml:space="preserve">WYKONAWCA: </w:t>
      </w:r>
      <w:r w:rsidRPr="0055214A">
        <w:rPr>
          <w:rFonts w:ascii="Arial" w:hAnsi="Arial" w:cs="Arial"/>
          <w:sz w:val="24"/>
          <w:szCs w:val="24"/>
        </w:rPr>
        <w:tab/>
      </w:r>
    </w:p>
    <w:p w14:paraId="735DDDD0" w14:textId="77777777"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73136CE5" w14:textId="6BA09A6D"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 xml:space="preserve">Strony dopuszczają możliwość komunikowania się, przesyłania wszelkiej korespondencji  i składania oświadczeń dotyczących realizacji przedmiotu umowy </w:t>
      </w:r>
      <w:r w:rsidR="0055214A" w:rsidRPr="0055214A">
        <w:rPr>
          <w:rFonts w:ascii="Arial" w:hAnsi="Arial" w:cs="Arial"/>
          <w:sz w:val="24"/>
          <w:szCs w:val="24"/>
        </w:rPr>
        <w:t xml:space="preserve">              </w:t>
      </w:r>
      <w:r w:rsidRPr="0055214A">
        <w:rPr>
          <w:rFonts w:ascii="Arial" w:hAnsi="Arial" w:cs="Arial"/>
          <w:sz w:val="24"/>
          <w:szCs w:val="24"/>
        </w:rPr>
        <w:t>w postaci elektronicznej na adresy:</w:t>
      </w:r>
    </w:p>
    <w:p w14:paraId="4B45829B" w14:textId="77777777"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lastRenderedPageBreak/>
        <w:t>Zamawiający: drogownictwo@ryglice.pl</w:t>
      </w:r>
    </w:p>
    <w:p w14:paraId="44B04010" w14:textId="77777777"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Wykonawca:…………..</w:t>
      </w:r>
    </w:p>
    <w:p w14:paraId="389671CA" w14:textId="77777777"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7E983343" w14:textId="4F6827EE" w:rsidR="0007099F" w:rsidRPr="0055214A" w:rsidRDefault="0007099F" w:rsidP="00581AED">
      <w:pPr>
        <w:pStyle w:val="Akapitzlist1"/>
        <w:numPr>
          <w:ilvl w:val="0"/>
          <w:numId w:val="32"/>
        </w:numPr>
        <w:tabs>
          <w:tab w:val="left" w:pos="426"/>
        </w:tabs>
        <w:spacing w:after="0"/>
        <w:ind w:left="0" w:firstLine="0"/>
        <w:rPr>
          <w:rFonts w:ascii="Arial" w:hAnsi="Arial" w:cs="Arial"/>
          <w:sz w:val="24"/>
          <w:szCs w:val="24"/>
        </w:rPr>
      </w:pPr>
      <w:r w:rsidRPr="0055214A">
        <w:rPr>
          <w:rFonts w:ascii="Arial" w:hAnsi="Arial" w:cs="Arial"/>
          <w:sz w:val="24"/>
          <w:szCs w:val="24"/>
        </w:rPr>
        <w:t xml:space="preserve">O zmianie adresów określonych w ust. 3 i ust. 5 strony zobowiązane są informować wzajemnie, przy czym niedopełnienie tego obowiązku powoduje, </w:t>
      </w:r>
      <w:r w:rsidR="0055214A" w:rsidRPr="0055214A">
        <w:rPr>
          <w:rFonts w:ascii="Arial" w:hAnsi="Arial" w:cs="Arial"/>
          <w:sz w:val="24"/>
          <w:szCs w:val="24"/>
        </w:rPr>
        <w:t xml:space="preserve">                     </w:t>
      </w:r>
      <w:r w:rsidRPr="0055214A">
        <w:rPr>
          <w:rFonts w:ascii="Arial" w:hAnsi="Arial" w:cs="Arial"/>
          <w:sz w:val="24"/>
          <w:szCs w:val="24"/>
        </w:rPr>
        <w:t>iż wysłanie wszelkiej korespondencji, w tym oświadczeń, jest skuteczne.</w:t>
      </w:r>
    </w:p>
    <w:p w14:paraId="06240BAD" w14:textId="77777777" w:rsidR="0055214A" w:rsidRPr="0055214A" w:rsidRDefault="0055214A" w:rsidP="00581AED">
      <w:pPr>
        <w:tabs>
          <w:tab w:val="left" w:pos="426"/>
        </w:tabs>
        <w:spacing w:after="0"/>
        <w:rPr>
          <w:rFonts w:ascii="Arial" w:hAnsi="Arial" w:cs="Arial"/>
          <w:sz w:val="24"/>
          <w:szCs w:val="24"/>
        </w:rPr>
      </w:pPr>
    </w:p>
    <w:p w14:paraId="2FF38C39" w14:textId="69D0B105"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 16</w:t>
      </w:r>
    </w:p>
    <w:p w14:paraId="2D573C5A" w14:textId="77777777"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UMOWY O PRACĘ</w:t>
      </w:r>
    </w:p>
    <w:p w14:paraId="06B313C7" w14:textId="77777777"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 xml:space="preserve">Wykonawca oświadcza, że wszelkie czynności związane z realizacją robót budowlanych, poza pełnieniem funkcji kierownika </w:t>
      </w:r>
      <w:r w:rsidR="00DA5ED8" w:rsidRPr="0055214A">
        <w:rPr>
          <w:rFonts w:ascii="Arial" w:hAnsi="Arial" w:cs="Arial"/>
          <w:sz w:val="24"/>
          <w:szCs w:val="24"/>
        </w:rPr>
        <w:t>robót budowlanych</w:t>
      </w:r>
      <w:r w:rsidRPr="0055214A">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1F0A6CEC" w14:textId="77777777"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6E0152FA" w14:textId="5D8C7AC4"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 xml:space="preserve">W celu wykazania okoliczności, o których mowa w ust. 1, Wykonawca zobowiązany jest udokumentować zatrudnienie osób poprzez złożenie Zamawiającemu w terminie do 10 dni od dnia zawarcia umowy, oświadczenia, </w:t>
      </w:r>
      <w:r w:rsidR="0055214A" w:rsidRPr="0055214A">
        <w:rPr>
          <w:rFonts w:ascii="Arial" w:hAnsi="Arial" w:cs="Arial"/>
          <w:sz w:val="24"/>
          <w:szCs w:val="24"/>
        </w:rPr>
        <w:t xml:space="preserve">                  </w:t>
      </w:r>
      <w:r w:rsidRPr="0055214A">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55214A" w:rsidRPr="0055214A">
        <w:rPr>
          <w:rFonts w:ascii="Arial" w:hAnsi="Arial" w:cs="Arial"/>
          <w:sz w:val="24"/>
          <w:szCs w:val="24"/>
        </w:rPr>
        <w:t xml:space="preserve">             </w:t>
      </w:r>
      <w:r w:rsidRPr="0055214A">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55214A" w:rsidRPr="0055214A">
        <w:rPr>
          <w:rFonts w:ascii="Arial" w:hAnsi="Arial" w:cs="Arial"/>
          <w:sz w:val="24"/>
          <w:szCs w:val="24"/>
        </w:rPr>
        <w:t xml:space="preserve">                </w:t>
      </w:r>
      <w:r w:rsidRPr="0055214A">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55214A" w:rsidRPr="0055214A">
        <w:rPr>
          <w:rFonts w:ascii="Arial" w:hAnsi="Arial" w:cs="Arial"/>
          <w:sz w:val="24"/>
          <w:szCs w:val="24"/>
        </w:rPr>
        <w:t xml:space="preserve">               </w:t>
      </w:r>
      <w:r w:rsidRPr="0055214A">
        <w:rPr>
          <w:rFonts w:ascii="Arial" w:hAnsi="Arial" w:cs="Arial"/>
          <w:sz w:val="24"/>
          <w:szCs w:val="24"/>
        </w:rPr>
        <w:t xml:space="preserve">(tj. w szczególności bez adresów, nr PESEL pracowników). Imię i nazwisko </w:t>
      </w:r>
      <w:r w:rsidRPr="0055214A">
        <w:rPr>
          <w:rFonts w:ascii="Arial" w:hAnsi="Arial" w:cs="Arial"/>
          <w:sz w:val="24"/>
          <w:szCs w:val="24"/>
        </w:rPr>
        <w:lastRenderedPageBreak/>
        <w:t xml:space="preserve">pracownika nie podlega </w:t>
      </w:r>
      <w:proofErr w:type="spellStart"/>
      <w:r w:rsidRPr="0055214A">
        <w:rPr>
          <w:rFonts w:ascii="Arial" w:hAnsi="Arial" w:cs="Arial"/>
          <w:sz w:val="24"/>
          <w:szCs w:val="24"/>
        </w:rPr>
        <w:t>anonimizacji</w:t>
      </w:r>
      <w:proofErr w:type="spellEnd"/>
      <w:r w:rsidRPr="0055214A">
        <w:rPr>
          <w:rFonts w:ascii="Arial" w:hAnsi="Arial" w:cs="Arial"/>
          <w:sz w:val="24"/>
          <w:szCs w:val="24"/>
        </w:rPr>
        <w:t>. Informacje takie jak: data zawarcia umowy, rodzaj umowy o pracę i zakres obowiązków pracownika powinny być możliwe do zidentyfikowania.</w:t>
      </w:r>
    </w:p>
    <w:p w14:paraId="43D93855" w14:textId="77777777"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 xml:space="preserve">Na żądanie Zamawiającego Wykonawca obowiązany będzie składać aktualne oświadczenie, o którym mowa w ust. 3 w terminie do 5 dni od wezwania. </w:t>
      </w:r>
    </w:p>
    <w:p w14:paraId="418E0089" w14:textId="714EA4F7" w:rsidR="008A413C" w:rsidRPr="0055214A" w:rsidRDefault="0007099F" w:rsidP="00581AED">
      <w:pPr>
        <w:pStyle w:val="Akapitzlist1"/>
        <w:numPr>
          <w:ilvl w:val="0"/>
          <w:numId w:val="34"/>
        </w:numPr>
        <w:tabs>
          <w:tab w:val="left" w:pos="426"/>
        </w:tabs>
        <w:spacing w:after="0"/>
        <w:ind w:left="0" w:firstLine="0"/>
        <w:rPr>
          <w:rFonts w:ascii="Arial" w:hAnsi="Arial" w:cs="Arial"/>
          <w:color w:val="000000" w:themeColor="text1"/>
          <w:sz w:val="24"/>
          <w:szCs w:val="24"/>
        </w:rPr>
      </w:pPr>
      <w:r w:rsidRPr="0055214A">
        <w:rPr>
          <w:rFonts w:ascii="Arial" w:hAnsi="Arial" w:cs="Arial"/>
          <w:color w:val="000000" w:themeColor="text1"/>
          <w:sz w:val="24"/>
          <w:szCs w:val="24"/>
        </w:rPr>
        <w:t xml:space="preserve">W trakcie realizacji zamówienia </w:t>
      </w:r>
      <w:r w:rsidR="00BF76D9" w:rsidRPr="0055214A">
        <w:rPr>
          <w:rFonts w:ascii="Arial" w:hAnsi="Arial" w:cs="Arial"/>
          <w:color w:val="000000" w:themeColor="text1"/>
          <w:sz w:val="24"/>
          <w:szCs w:val="24"/>
        </w:rPr>
        <w:t xml:space="preserve">zgodnie z art. 95 ustawy </w:t>
      </w:r>
      <w:proofErr w:type="spellStart"/>
      <w:r w:rsidR="00BF76D9" w:rsidRPr="0055214A">
        <w:rPr>
          <w:rFonts w:ascii="Arial" w:hAnsi="Arial" w:cs="Arial"/>
          <w:color w:val="000000" w:themeColor="text1"/>
          <w:sz w:val="24"/>
          <w:szCs w:val="24"/>
        </w:rPr>
        <w:t>Pzp</w:t>
      </w:r>
      <w:proofErr w:type="spellEnd"/>
      <w:r w:rsidR="00BF76D9" w:rsidRPr="0055214A">
        <w:rPr>
          <w:rFonts w:ascii="Arial" w:hAnsi="Arial" w:cs="Arial"/>
          <w:color w:val="000000" w:themeColor="text1"/>
          <w:sz w:val="24"/>
          <w:szCs w:val="24"/>
        </w:rPr>
        <w:t xml:space="preserve"> </w:t>
      </w:r>
      <w:r w:rsidRPr="0055214A">
        <w:rPr>
          <w:rFonts w:ascii="Arial" w:hAnsi="Arial" w:cs="Arial"/>
          <w:color w:val="000000" w:themeColor="text1"/>
          <w:sz w:val="24"/>
          <w:szCs w:val="24"/>
        </w:rPr>
        <w:t>Zamawiający uprawniony jest do wykonywania czynności kontrolnych wobec Wykonawcy odnośnie spełniania przez Wykonawcę lub Podwykonawcę wymogu zatrudnienia na podstawie umowy o pracę osób wykonujących czynności</w:t>
      </w:r>
      <w:r w:rsidR="00BF76D9" w:rsidRPr="0055214A">
        <w:rPr>
          <w:rFonts w:ascii="Arial" w:hAnsi="Arial" w:cs="Arial"/>
          <w:color w:val="000000" w:themeColor="text1"/>
          <w:sz w:val="24"/>
          <w:szCs w:val="24"/>
        </w:rPr>
        <w:t xml:space="preserve"> </w:t>
      </w:r>
      <w:r w:rsidR="008A413C" w:rsidRPr="0055214A">
        <w:rPr>
          <w:rFonts w:ascii="Arial" w:hAnsi="Arial" w:cs="Arial"/>
          <w:color w:val="000000" w:themeColor="text1"/>
          <w:sz w:val="24"/>
          <w:szCs w:val="24"/>
        </w:rPr>
        <w:t xml:space="preserve">w zakresie realizacji przedmiotu zamówienia, których wykonanie polega na wykonywaniu pracy w sposób określony </w:t>
      </w:r>
      <w:r w:rsidR="0055214A" w:rsidRPr="0055214A">
        <w:rPr>
          <w:rFonts w:ascii="Arial" w:hAnsi="Arial" w:cs="Arial"/>
          <w:color w:val="000000" w:themeColor="text1"/>
          <w:sz w:val="24"/>
          <w:szCs w:val="24"/>
        </w:rPr>
        <w:t xml:space="preserve"> </w:t>
      </w:r>
      <w:r w:rsidR="008A413C" w:rsidRPr="0055214A">
        <w:rPr>
          <w:rFonts w:ascii="Arial" w:hAnsi="Arial" w:cs="Arial"/>
          <w:color w:val="000000" w:themeColor="text1"/>
          <w:sz w:val="24"/>
          <w:szCs w:val="24"/>
        </w:rPr>
        <w:t xml:space="preserve">w art. 22 § 1* ustawy z dnia 26 czerwca 1974 r. – Kodeks pracy, były zatrudnione przez wykonawcę lub podwykonawcę na podstawie umowy o pracę. Wykonawca lub podwykonawca winien zatrudniać wyżej wymienione osoby na okres co najmniej od rozpoczęcia do końca upływu terminu realizacji zamówienia. W przypadku, rozwiązania stosunku pracy przez pracownika lub przez pracodawcę przed zakończeniem tego okresu, wykonawca będzie obowiązany do zatrudnienia na to miejsce innej osoby. </w:t>
      </w:r>
    </w:p>
    <w:p w14:paraId="7FB77084" w14:textId="50641C9C" w:rsidR="008A413C" w:rsidRPr="0055214A" w:rsidRDefault="008A413C" w:rsidP="00581AED">
      <w:pPr>
        <w:pStyle w:val="Akapitzlist1"/>
        <w:tabs>
          <w:tab w:val="left" w:pos="426"/>
        </w:tabs>
        <w:spacing w:after="0"/>
        <w:rPr>
          <w:rFonts w:ascii="Arial" w:hAnsi="Arial" w:cs="Arial"/>
          <w:color w:val="000000" w:themeColor="text1"/>
          <w:sz w:val="24"/>
          <w:szCs w:val="24"/>
        </w:rPr>
      </w:pPr>
      <w:r w:rsidRPr="0055214A">
        <w:rPr>
          <w:rFonts w:ascii="Arial" w:hAnsi="Arial" w:cs="Arial"/>
          <w:color w:val="000000" w:themeColor="text1"/>
          <w:sz w:val="24"/>
          <w:szCs w:val="24"/>
        </w:rPr>
        <w:t xml:space="preserve">*art. 22 § 1 ustawy z dnia 26 czerwca 1974 r. – Kodeks pracy: Przez nawiązanie stosunku pracy pracownik zobowiązuje się do wykonywania pracy określonego rodzaju na rzecz pracodawcy i pod jego kierownictwem oraz </w:t>
      </w:r>
      <w:r w:rsidR="0055214A">
        <w:rPr>
          <w:rFonts w:ascii="Arial" w:hAnsi="Arial" w:cs="Arial"/>
          <w:color w:val="000000" w:themeColor="text1"/>
          <w:sz w:val="24"/>
          <w:szCs w:val="24"/>
        </w:rPr>
        <w:t xml:space="preserve">                 </w:t>
      </w:r>
      <w:r w:rsidRPr="0055214A">
        <w:rPr>
          <w:rFonts w:ascii="Arial" w:hAnsi="Arial" w:cs="Arial"/>
          <w:color w:val="000000" w:themeColor="text1"/>
          <w:sz w:val="24"/>
          <w:szCs w:val="24"/>
        </w:rPr>
        <w:t>w miejscu i czasie wyznaczonym przez pracodawcę, a pracodawca - do zatrudniania pracownika za wynagrodzeniem.</w:t>
      </w:r>
    </w:p>
    <w:p w14:paraId="3B64759C" w14:textId="77777777" w:rsidR="008A413C" w:rsidRPr="0055214A" w:rsidRDefault="008A413C" w:rsidP="00581AED">
      <w:pPr>
        <w:pStyle w:val="Akapitzlist1"/>
        <w:tabs>
          <w:tab w:val="left" w:pos="426"/>
        </w:tabs>
        <w:spacing w:after="0"/>
        <w:ind w:left="0"/>
        <w:rPr>
          <w:rFonts w:ascii="Arial" w:hAnsi="Arial" w:cs="Arial"/>
          <w:color w:val="000000" w:themeColor="text1"/>
          <w:sz w:val="24"/>
          <w:szCs w:val="24"/>
        </w:rPr>
      </w:pPr>
      <w:r w:rsidRPr="0055214A">
        <w:rPr>
          <w:rFonts w:ascii="Arial" w:hAnsi="Arial" w:cs="Arial"/>
          <w:color w:val="000000" w:themeColor="text1"/>
          <w:sz w:val="24"/>
          <w:szCs w:val="24"/>
        </w:rPr>
        <w:t>1) rodzaj czynności związanych z realizacją zamówienia, których dotyczą wymagania zatrudnienia na podstawie stosunku pracy przez wykonawcę lub podwykonawcę osób wykonujących czynności w trakcie realizacji zamówienia:</w:t>
      </w:r>
    </w:p>
    <w:p w14:paraId="1800ACAE" w14:textId="77777777" w:rsidR="008A413C" w:rsidRPr="0055214A" w:rsidRDefault="008A413C" w:rsidP="00581AED">
      <w:pPr>
        <w:pStyle w:val="Akapitzlist1"/>
        <w:tabs>
          <w:tab w:val="left" w:pos="426"/>
        </w:tabs>
        <w:spacing w:after="0"/>
        <w:ind w:left="0"/>
        <w:rPr>
          <w:rFonts w:ascii="Arial" w:hAnsi="Arial" w:cs="Arial"/>
          <w:color w:val="000000" w:themeColor="text1"/>
          <w:sz w:val="24"/>
          <w:szCs w:val="24"/>
        </w:rPr>
      </w:pPr>
      <w:r w:rsidRPr="0055214A">
        <w:rPr>
          <w:rFonts w:ascii="Arial" w:hAnsi="Arial" w:cs="Arial"/>
          <w:color w:val="000000" w:themeColor="text1"/>
          <w:sz w:val="24"/>
          <w:szCs w:val="24"/>
        </w:rPr>
        <w:t xml:space="preserve">- wykonanie nawierzchni z betonu asfaltowego AC16W – warstwa wiążąca asfaltowa </w:t>
      </w:r>
    </w:p>
    <w:p w14:paraId="4876F722" w14:textId="77777777" w:rsidR="00BF76D9" w:rsidRPr="0055214A" w:rsidRDefault="008A413C" w:rsidP="00581AED">
      <w:pPr>
        <w:pStyle w:val="Akapitzlist1"/>
        <w:tabs>
          <w:tab w:val="left" w:pos="426"/>
        </w:tabs>
        <w:spacing w:after="0"/>
        <w:ind w:left="0"/>
        <w:rPr>
          <w:rFonts w:ascii="Arial" w:hAnsi="Arial" w:cs="Arial"/>
          <w:color w:val="000000" w:themeColor="text1"/>
          <w:sz w:val="24"/>
          <w:szCs w:val="24"/>
        </w:rPr>
      </w:pPr>
      <w:r w:rsidRPr="0055214A">
        <w:rPr>
          <w:rFonts w:ascii="Arial" w:hAnsi="Arial" w:cs="Arial"/>
          <w:color w:val="000000" w:themeColor="text1"/>
          <w:sz w:val="24"/>
          <w:szCs w:val="24"/>
        </w:rPr>
        <w:t>- wykonanie nawierzchni z betonu asfaltowego AC11S – warstwa ścieralna asfaltowa.</w:t>
      </w:r>
      <w:r w:rsidR="00BF76D9" w:rsidRPr="0055214A">
        <w:rPr>
          <w:rFonts w:ascii="Arial" w:hAnsi="Arial" w:cs="Arial"/>
          <w:color w:val="000000" w:themeColor="text1"/>
          <w:sz w:val="24"/>
          <w:szCs w:val="24"/>
        </w:rPr>
        <w:t xml:space="preserve"> </w:t>
      </w:r>
    </w:p>
    <w:p w14:paraId="3D15E976" w14:textId="244A10E5" w:rsidR="008A413C" w:rsidRPr="0055214A" w:rsidRDefault="00BF76D9" w:rsidP="00581AED">
      <w:pPr>
        <w:pStyle w:val="Akapitzlist1"/>
        <w:tabs>
          <w:tab w:val="left" w:pos="426"/>
        </w:tabs>
        <w:spacing w:after="0"/>
        <w:ind w:left="0"/>
        <w:rPr>
          <w:rFonts w:ascii="Arial" w:hAnsi="Arial" w:cs="Arial"/>
          <w:color w:val="000000" w:themeColor="text1"/>
          <w:sz w:val="24"/>
          <w:szCs w:val="24"/>
        </w:rPr>
      </w:pPr>
      <w:r w:rsidRPr="0055214A">
        <w:rPr>
          <w:rFonts w:ascii="Arial" w:hAnsi="Arial" w:cs="Arial"/>
          <w:color w:val="000000" w:themeColor="text1"/>
          <w:sz w:val="24"/>
          <w:szCs w:val="24"/>
        </w:rPr>
        <w:t>Zamawiający uprawniony jest w szczególności do:</w:t>
      </w:r>
    </w:p>
    <w:p w14:paraId="29FEED24" w14:textId="77777777" w:rsidR="0007099F" w:rsidRPr="0055214A" w:rsidRDefault="0007099F" w:rsidP="00581AED">
      <w:pPr>
        <w:tabs>
          <w:tab w:val="left" w:pos="426"/>
        </w:tabs>
        <w:spacing w:after="0"/>
        <w:rPr>
          <w:rFonts w:ascii="Arial" w:hAnsi="Arial" w:cs="Arial"/>
          <w:color w:val="000000" w:themeColor="text1"/>
          <w:sz w:val="24"/>
          <w:szCs w:val="24"/>
        </w:rPr>
      </w:pPr>
      <w:r w:rsidRPr="0055214A">
        <w:rPr>
          <w:rFonts w:ascii="Arial" w:hAnsi="Arial" w:cs="Arial"/>
          <w:color w:val="000000" w:themeColor="text1"/>
          <w:sz w:val="24"/>
          <w:szCs w:val="24"/>
        </w:rPr>
        <w:t>1) żądania oświadczeń i dokumentów w zakresie potwierdzenia spełniania ww. wymogów i dokonywania ich oceny,</w:t>
      </w:r>
    </w:p>
    <w:p w14:paraId="33DC433D" w14:textId="77777777" w:rsidR="0007099F" w:rsidRPr="0055214A" w:rsidRDefault="0007099F" w:rsidP="00581AED">
      <w:pPr>
        <w:tabs>
          <w:tab w:val="left" w:pos="426"/>
        </w:tabs>
        <w:spacing w:after="0"/>
        <w:rPr>
          <w:rFonts w:ascii="Arial" w:hAnsi="Arial" w:cs="Arial"/>
          <w:color w:val="000000" w:themeColor="text1"/>
          <w:sz w:val="24"/>
          <w:szCs w:val="24"/>
        </w:rPr>
      </w:pPr>
      <w:r w:rsidRPr="0055214A">
        <w:rPr>
          <w:rFonts w:ascii="Arial" w:hAnsi="Arial" w:cs="Arial"/>
          <w:color w:val="000000" w:themeColor="text1"/>
          <w:sz w:val="24"/>
          <w:szCs w:val="24"/>
        </w:rPr>
        <w:t>2) żądania wyjaśnień w przypadku wątpliwości w zakresie potwierdzenia spełniania ww. wymogów,</w:t>
      </w:r>
    </w:p>
    <w:p w14:paraId="240C47BD" w14:textId="77777777" w:rsidR="0007099F" w:rsidRPr="0055214A" w:rsidRDefault="0007099F" w:rsidP="00581AED">
      <w:pPr>
        <w:tabs>
          <w:tab w:val="left" w:pos="426"/>
        </w:tabs>
        <w:spacing w:after="0"/>
        <w:rPr>
          <w:rFonts w:ascii="Arial" w:hAnsi="Arial" w:cs="Arial"/>
          <w:color w:val="000000" w:themeColor="text1"/>
          <w:sz w:val="24"/>
          <w:szCs w:val="24"/>
        </w:rPr>
      </w:pPr>
      <w:r w:rsidRPr="0055214A">
        <w:rPr>
          <w:rFonts w:ascii="Arial" w:hAnsi="Arial" w:cs="Arial"/>
          <w:color w:val="000000" w:themeColor="text1"/>
          <w:sz w:val="24"/>
          <w:szCs w:val="24"/>
        </w:rPr>
        <w:t>3) przeprowadzania kontroli na miejscu wykonywania świadczenia.</w:t>
      </w:r>
    </w:p>
    <w:p w14:paraId="0628E991" w14:textId="77777777"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4) oświadczeń pracownika.</w:t>
      </w:r>
    </w:p>
    <w:p w14:paraId="6A951339" w14:textId="497EEE66"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BF76D9" w:rsidRPr="0055214A">
        <w:rPr>
          <w:rFonts w:ascii="Arial" w:hAnsi="Arial" w:cs="Arial"/>
          <w:sz w:val="24"/>
          <w:szCs w:val="24"/>
        </w:rPr>
        <w:t>ust. 5</w:t>
      </w:r>
      <w:r w:rsidRPr="0055214A">
        <w:rPr>
          <w:rFonts w:ascii="Arial" w:hAnsi="Arial" w:cs="Arial"/>
          <w:sz w:val="24"/>
          <w:szCs w:val="24"/>
        </w:rPr>
        <w:t xml:space="preserve"> czynności w trakcie realizacji zamówienia:</w:t>
      </w:r>
    </w:p>
    <w:p w14:paraId="740F70B5" w14:textId="77777777"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 xml:space="preserve">1) oświadczenie Wykonawcy lub Podwykonawcy o zatrudnieniu na podstawie umowy o pracę osób wykonujących czynności, których dotyczy wezwanie Zamawiającego. </w:t>
      </w:r>
      <w:r w:rsidRPr="0055214A">
        <w:rPr>
          <w:rFonts w:ascii="Arial" w:hAnsi="Arial" w:cs="Arial"/>
          <w:sz w:val="24"/>
          <w:szCs w:val="24"/>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0F63CB64" w14:textId="37069632"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55214A">
        <w:rPr>
          <w:rFonts w:ascii="Arial" w:hAnsi="Arial" w:cs="Arial"/>
          <w:sz w:val="24"/>
          <w:szCs w:val="24"/>
        </w:rPr>
        <w:t xml:space="preserve">                 </w:t>
      </w:r>
      <w:r w:rsidRPr="0055214A">
        <w:rPr>
          <w:rFonts w:ascii="Arial" w:hAnsi="Arial" w:cs="Arial"/>
          <w:sz w:val="24"/>
          <w:szCs w:val="24"/>
        </w:rPr>
        <w:t>i zakres obowiązków pracownika być możliwe do zidentyfikowania,</w:t>
      </w:r>
    </w:p>
    <w:p w14:paraId="027E63B8" w14:textId="60E56F71"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 xml:space="preserve">3) zaświadczenie właściwego oddziału ZUS, potwierdzające opłacanie przez Wykonawcę lub Podwykonawcę składek na ubezpieczenia społeczne i zdrowotne </w:t>
      </w:r>
      <w:r w:rsidR="0055214A">
        <w:rPr>
          <w:rFonts w:ascii="Arial" w:hAnsi="Arial" w:cs="Arial"/>
          <w:sz w:val="24"/>
          <w:szCs w:val="24"/>
        </w:rPr>
        <w:t xml:space="preserve">                </w:t>
      </w:r>
      <w:r w:rsidRPr="0055214A">
        <w:rPr>
          <w:rFonts w:ascii="Arial" w:hAnsi="Arial" w:cs="Arial"/>
          <w:sz w:val="24"/>
          <w:szCs w:val="24"/>
        </w:rPr>
        <w:t xml:space="preserve">z tytułu zatrudnienia na podstawie umów o pracę za ostatni okres rozliczeniowy, </w:t>
      </w:r>
    </w:p>
    <w:p w14:paraId="45C439A6" w14:textId="77777777"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3E46ACE" w14:textId="6BA7AAFD"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 xml:space="preserve">W przypadku utrzymywania się stanu zaniechania zatrudnienia którejkolwiek </w:t>
      </w:r>
      <w:r w:rsidR="0055214A">
        <w:rPr>
          <w:rFonts w:ascii="Arial" w:hAnsi="Arial" w:cs="Arial"/>
          <w:sz w:val="24"/>
          <w:szCs w:val="24"/>
        </w:rPr>
        <w:t xml:space="preserve">                  </w:t>
      </w:r>
      <w:r w:rsidRPr="0055214A">
        <w:rPr>
          <w:rFonts w:ascii="Arial" w:hAnsi="Arial" w:cs="Arial"/>
          <w:sz w:val="24"/>
          <w:szCs w:val="24"/>
        </w:rPr>
        <w:t>z osób, o których mowa w ust. 1 niniejszego paragrafu na podstawie umowy o pracę przez okres dłuższy niż 2 tygodnie, Zamawiającemu przysługuje prawo odstąpienia od umowy i naliczenia kary umownej zgodnie z §10 ust. 1 pkt 1 lit. a).</w:t>
      </w:r>
    </w:p>
    <w:p w14:paraId="3CE20E9E" w14:textId="77777777" w:rsidR="0007099F" w:rsidRPr="0055214A" w:rsidRDefault="0007099F" w:rsidP="00581AED">
      <w:pPr>
        <w:pStyle w:val="Akapitzlist1"/>
        <w:numPr>
          <w:ilvl w:val="0"/>
          <w:numId w:val="34"/>
        </w:numPr>
        <w:tabs>
          <w:tab w:val="left" w:pos="426"/>
        </w:tabs>
        <w:spacing w:after="0"/>
        <w:ind w:left="0" w:firstLine="0"/>
        <w:rPr>
          <w:rFonts w:ascii="Arial" w:hAnsi="Arial" w:cs="Arial"/>
          <w:sz w:val="24"/>
          <w:szCs w:val="24"/>
        </w:rPr>
      </w:pPr>
      <w:r w:rsidRPr="0055214A">
        <w:rPr>
          <w:rFonts w:ascii="Arial" w:hAnsi="Arial" w:cs="Arial"/>
          <w:sz w:val="24"/>
          <w:szCs w:val="24"/>
        </w:rPr>
        <w:t>Zamawiający zastrzega sobie prawo przeprowadzenia kontroli poprzez zgłoszenie Państwowej Inspekcji Pracy o konieczności przeprowadzenia kontroli zatrudnienia.</w:t>
      </w:r>
    </w:p>
    <w:p w14:paraId="2FDD2D02" w14:textId="77777777" w:rsidR="0055214A" w:rsidRDefault="0055214A" w:rsidP="00581AED">
      <w:pPr>
        <w:tabs>
          <w:tab w:val="left" w:pos="426"/>
        </w:tabs>
        <w:spacing w:after="0"/>
        <w:rPr>
          <w:rFonts w:ascii="Arial" w:hAnsi="Arial" w:cs="Arial"/>
          <w:sz w:val="24"/>
          <w:szCs w:val="24"/>
        </w:rPr>
      </w:pPr>
    </w:p>
    <w:p w14:paraId="47579C90" w14:textId="1A57A838"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 17</w:t>
      </w:r>
    </w:p>
    <w:p w14:paraId="071E2000" w14:textId="77777777" w:rsidR="0007099F" w:rsidRPr="0055214A" w:rsidRDefault="0007099F" w:rsidP="0055214A">
      <w:pPr>
        <w:tabs>
          <w:tab w:val="left" w:pos="426"/>
        </w:tabs>
        <w:spacing w:after="0"/>
        <w:jc w:val="center"/>
        <w:rPr>
          <w:rFonts w:ascii="Arial" w:hAnsi="Arial" w:cs="Arial"/>
          <w:sz w:val="24"/>
          <w:szCs w:val="24"/>
        </w:rPr>
      </w:pPr>
      <w:r w:rsidRPr="0055214A">
        <w:rPr>
          <w:rFonts w:ascii="Arial" w:hAnsi="Arial" w:cs="Arial"/>
          <w:sz w:val="24"/>
          <w:szCs w:val="24"/>
        </w:rPr>
        <w:t>POSTANOWIENIA KOŃCOWE</w:t>
      </w:r>
    </w:p>
    <w:p w14:paraId="29BE51C1"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055323F8"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W przypadku braku pozytywnej odpowiedzi drugiej strony w terminie 14 dni od doręczenia pisma, przyjmuje się, że strony do porozumienia nie doszły.</w:t>
      </w:r>
    </w:p>
    <w:p w14:paraId="6197A62D"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Ewentualne spory wynikające z realizacji niniejszej umowy będą rozstrzygane przez Sąd właściwy dla siedziby Zamawiającego.</w:t>
      </w:r>
    </w:p>
    <w:p w14:paraId="11CEF853"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C1931D0" w14:textId="58344C4A"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lastRenderedPageBreak/>
        <w:t xml:space="preserve">W sprawach nieuregulowanych umową mają zastosowanie odpowiednie przepisy, m.in. ustawy z dnia 23 kwietnia 1964 r. Kodeks cywilny, ustawy z dnia </w:t>
      </w:r>
      <w:r w:rsidR="0055214A" w:rsidRPr="0055214A">
        <w:rPr>
          <w:rFonts w:ascii="Arial" w:hAnsi="Arial" w:cs="Arial"/>
          <w:sz w:val="24"/>
          <w:szCs w:val="24"/>
        </w:rPr>
        <w:t xml:space="preserve">                  </w:t>
      </w:r>
      <w:r w:rsidRPr="0055214A">
        <w:rPr>
          <w:rFonts w:ascii="Arial" w:hAnsi="Arial" w:cs="Arial"/>
          <w:sz w:val="24"/>
          <w:szCs w:val="24"/>
        </w:rPr>
        <w:t>7 lipca 1994 r. Prawo budowlane, ustawy z dnia 11 września 2019 r. Prawo zamówień publicznych wraz z przepisami wykonawczymi do tych aktów.</w:t>
      </w:r>
    </w:p>
    <w:p w14:paraId="7D98D219"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Wszelkie postanowienia umowy będą interpretowane na podstawie przepisów prawa polskiego.</w:t>
      </w:r>
    </w:p>
    <w:p w14:paraId="6AC10B9B"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Umowa została sporządzona w trzech jednobrzmiących egzemplarzach, w tym dwa dla Zamawiającego i jeden dla Wykonawcy.</w:t>
      </w:r>
    </w:p>
    <w:p w14:paraId="0AE72356" w14:textId="77777777" w:rsidR="0007099F" w:rsidRPr="0055214A" w:rsidRDefault="0007099F" w:rsidP="00581AED">
      <w:pPr>
        <w:pStyle w:val="Akapitzlist1"/>
        <w:numPr>
          <w:ilvl w:val="0"/>
          <w:numId w:val="35"/>
        </w:numPr>
        <w:tabs>
          <w:tab w:val="left" w:pos="426"/>
        </w:tabs>
        <w:spacing w:after="0"/>
        <w:ind w:left="0" w:firstLine="0"/>
        <w:rPr>
          <w:rFonts w:ascii="Arial" w:hAnsi="Arial" w:cs="Arial"/>
          <w:sz w:val="24"/>
          <w:szCs w:val="24"/>
        </w:rPr>
      </w:pPr>
      <w:r w:rsidRPr="0055214A">
        <w:rPr>
          <w:rFonts w:ascii="Arial" w:hAnsi="Arial" w:cs="Arial"/>
          <w:sz w:val="24"/>
          <w:szCs w:val="24"/>
        </w:rPr>
        <w:t>Integralną część umowy stanowią załączniki:</w:t>
      </w:r>
    </w:p>
    <w:p w14:paraId="7BDF5678" w14:textId="6BEC498F" w:rsidR="00242663" w:rsidRPr="0055214A" w:rsidRDefault="00242663" w:rsidP="00581AED">
      <w:pPr>
        <w:pStyle w:val="Akapitzlist"/>
        <w:numPr>
          <w:ilvl w:val="1"/>
          <w:numId w:val="5"/>
        </w:numPr>
        <w:tabs>
          <w:tab w:val="left" w:pos="426"/>
        </w:tabs>
        <w:spacing w:after="0"/>
        <w:rPr>
          <w:rFonts w:ascii="Arial" w:hAnsi="Arial" w:cs="Arial"/>
          <w:sz w:val="24"/>
          <w:szCs w:val="24"/>
        </w:rPr>
      </w:pPr>
      <w:r w:rsidRPr="0055214A">
        <w:rPr>
          <w:rFonts w:ascii="Arial" w:hAnsi="Arial" w:cs="Arial"/>
          <w:sz w:val="24"/>
          <w:szCs w:val="24"/>
        </w:rPr>
        <w:t>Specyfikacja techniczna wykonania i odbioru robót ,</w:t>
      </w:r>
    </w:p>
    <w:p w14:paraId="5D16FDD3" w14:textId="62CEE510" w:rsidR="00242663" w:rsidRPr="0055214A" w:rsidRDefault="00242663" w:rsidP="00581AED">
      <w:pPr>
        <w:pStyle w:val="Akapitzlist"/>
        <w:numPr>
          <w:ilvl w:val="1"/>
          <w:numId w:val="5"/>
        </w:numPr>
        <w:tabs>
          <w:tab w:val="left" w:pos="426"/>
        </w:tabs>
        <w:spacing w:after="0"/>
        <w:rPr>
          <w:rFonts w:ascii="Arial" w:hAnsi="Arial" w:cs="Arial"/>
          <w:sz w:val="24"/>
          <w:szCs w:val="24"/>
        </w:rPr>
      </w:pPr>
      <w:r w:rsidRPr="0055214A">
        <w:rPr>
          <w:rFonts w:ascii="Arial" w:hAnsi="Arial" w:cs="Arial"/>
          <w:sz w:val="24"/>
          <w:szCs w:val="24"/>
        </w:rPr>
        <w:t>Przedmiar robót,</w:t>
      </w:r>
    </w:p>
    <w:p w14:paraId="2B0E307A" w14:textId="6CA7B48C" w:rsidR="00242663" w:rsidRPr="0055214A" w:rsidRDefault="00242663" w:rsidP="00581AED">
      <w:pPr>
        <w:pStyle w:val="Akapitzlist"/>
        <w:numPr>
          <w:ilvl w:val="1"/>
          <w:numId w:val="5"/>
        </w:numPr>
        <w:tabs>
          <w:tab w:val="left" w:pos="426"/>
        </w:tabs>
        <w:spacing w:after="0"/>
        <w:rPr>
          <w:rFonts w:ascii="Arial" w:hAnsi="Arial" w:cs="Arial"/>
          <w:sz w:val="24"/>
          <w:szCs w:val="24"/>
        </w:rPr>
      </w:pPr>
      <w:r w:rsidRPr="0055214A">
        <w:rPr>
          <w:rFonts w:ascii="Arial" w:hAnsi="Arial" w:cs="Arial"/>
          <w:sz w:val="24"/>
          <w:szCs w:val="24"/>
        </w:rPr>
        <w:t>Mapa z zaznaczonym zakresem prac,</w:t>
      </w:r>
    </w:p>
    <w:p w14:paraId="6C5BF723" w14:textId="2F22BBBD" w:rsidR="0007099F" w:rsidRPr="0055214A" w:rsidRDefault="0007099F" w:rsidP="00581AED">
      <w:pPr>
        <w:pStyle w:val="Akapitzlist"/>
        <w:numPr>
          <w:ilvl w:val="1"/>
          <w:numId w:val="5"/>
        </w:numPr>
        <w:tabs>
          <w:tab w:val="left" w:pos="426"/>
        </w:tabs>
        <w:spacing w:after="0"/>
        <w:rPr>
          <w:rFonts w:ascii="Arial" w:hAnsi="Arial" w:cs="Arial"/>
          <w:sz w:val="24"/>
          <w:szCs w:val="24"/>
        </w:rPr>
      </w:pPr>
      <w:r w:rsidRPr="0055214A">
        <w:rPr>
          <w:rFonts w:ascii="Arial" w:hAnsi="Arial" w:cs="Arial"/>
          <w:sz w:val="24"/>
          <w:szCs w:val="24"/>
        </w:rPr>
        <w:t>Oferta Wykonawcy wraz z załącznikami,</w:t>
      </w:r>
    </w:p>
    <w:p w14:paraId="1F24F26D" w14:textId="67E2C769" w:rsidR="0007099F" w:rsidRPr="0055214A" w:rsidRDefault="0007099F" w:rsidP="00581AED">
      <w:pPr>
        <w:pStyle w:val="Akapitzlist"/>
        <w:numPr>
          <w:ilvl w:val="1"/>
          <w:numId w:val="5"/>
        </w:numPr>
        <w:tabs>
          <w:tab w:val="left" w:pos="426"/>
        </w:tabs>
        <w:spacing w:after="0"/>
        <w:rPr>
          <w:rFonts w:ascii="Arial" w:hAnsi="Arial" w:cs="Arial"/>
          <w:sz w:val="24"/>
          <w:szCs w:val="24"/>
        </w:rPr>
      </w:pPr>
      <w:r w:rsidRPr="0055214A">
        <w:rPr>
          <w:rFonts w:ascii="Arial" w:hAnsi="Arial" w:cs="Arial"/>
          <w:sz w:val="24"/>
          <w:szCs w:val="24"/>
        </w:rPr>
        <w:t>Kosztorys ofertowy sporządzony przez Wykonawcę.</w:t>
      </w:r>
    </w:p>
    <w:p w14:paraId="3B245AC6" w14:textId="77777777" w:rsidR="0055214A" w:rsidRDefault="0055214A" w:rsidP="00581AED">
      <w:pPr>
        <w:tabs>
          <w:tab w:val="left" w:pos="426"/>
        </w:tabs>
        <w:spacing w:after="0"/>
        <w:rPr>
          <w:rFonts w:ascii="Arial" w:hAnsi="Arial" w:cs="Arial"/>
          <w:sz w:val="24"/>
          <w:szCs w:val="24"/>
        </w:rPr>
      </w:pPr>
    </w:p>
    <w:p w14:paraId="0647BD46" w14:textId="77777777" w:rsidR="0055214A" w:rsidRDefault="0055214A" w:rsidP="00581AED">
      <w:pPr>
        <w:tabs>
          <w:tab w:val="left" w:pos="426"/>
        </w:tabs>
        <w:spacing w:after="0"/>
        <w:rPr>
          <w:rFonts w:ascii="Arial" w:hAnsi="Arial" w:cs="Arial"/>
          <w:sz w:val="24"/>
          <w:szCs w:val="24"/>
        </w:rPr>
      </w:pPr>
    </w:p>
    <w:p w14:paraId="67750B0C" w14:textId="389D5161" w:rsidR="0007099F" w:rsidRPr="0055214A" w:rsidRDefault="0007099F" w:rsidP="00581AED">
      <w:pPr>
        <w:tabs>
          <w:tab w:val="left" w:pos="426"/>
        </w:tabs>
        <w:spacing w:after="0"/>
        <w:rPr>
          <w:rFonts w:ascii="Arial" w:hAnsi="Arial" w:cs="Arial"/>
          <w:sz w:val="24"/>
          <w:szCs w:val="24"/>
        </w:rPr>
      </w:pPr>
      <w:r w:rsidRPr="0055214A">
        <w:rPr>
          <w:rFonts w:ascii="Arial" w:hAnsi="Arial" w:cs="Arial"/>
          <w:sz w:val="24"/>
          <w:szCs w:val="24"/>
        </w:rPr>
        <w:t>WYKONAWCA</w:t>
      </w:r>
      <w:r w:rsidRPr="0055214A">
        <w:rPr>
          <w:rFonts w:ascii="Arial" w:hAnsi="Arial" w:cs="Arial"/>
          <w:sz w:val="24"/>
          <w:szCs w:val="24"/>
        </w:rPr>
        <w:tab/>
      </w:r>
      <w:r w:rsidRPr="0055214A">
        <w:rPr>
          <w:rFonts w:ascii="Arial" w:hAnsi="Arial" w:cs="Arial"/>
          <w:sz w:val="24"/>
          <w:szCs w:val="24"/>
        </w:rPr>
        <w:tab/>
      </w:r>
      <w:r w:rsidRPr="0055214A">
        <w:rPr>
          <w:rFonts w:ascii="Arial" w:hAnsi="Arial" w:cs="Arial"/>
          <w:sz w:val="24"/>
          <w:szCs w:val="24"/>
        </w:rPr>
        <w:tab/>
      </w:r>
      <w:r w:rsidRPr="0055214A">
        <w:rPr>
          <w:rFonts w:ascii="Arial" w:hAnsi="Arial" w:cs="Arial"/>
          <w:sz w:val="24"/>
          <w:szCs w:val="24"/>
        </w:rPr>
        <w:tab/>
        <w:t xml:space="preserve">                                     ZAMAWIAJĄCY</w:t>
      </w:r>
    </w:p>
    <w:p w14:paraId="1035C831" w14:textId="77B8D67F" w:rsidR="0007099F" w:rsidRPr="0055214A" w:rsidRDefault="0007099F" w:rsidP="00581AED">
      <w:pPr>
        <w:tabs>
          <w:tab w:val="left" w:pos="426"/>
        </w:tabs>
        <w:spacing w:after="0"/>
        <w:rPr>
          <w:rFonts w:ascii="Arial" w:hAnsi="Arial" w:cs="Arial"/>
          <w:sz w:val="24"/>
          <w:szCs w:val="24"/>
        </w:rPr>
      </w:pPr>
    </w:p>
    <w:p w14:paraId="0909BE1A" w14:textId="55CE9794" w:rsidR="00BB1C04" w:rsidRDefault="00BB1C04" w:rsidP="00581AED">
      <w:pPr>
        <w:tabs>
          <w:tab w:val="left" w:pos="426"/>
        </w:tabs>
        <w:spacing w:after="0"/>
        <w:rPr>
          <w:rFonts w:ascii="Arial" w:hAnsi="Arial" w:cs="Arial"/>
          <w:sz w:val="24"/>
          <w:szCs w:val="24"/>
        </w:rPr>
      </w:pPr>
    </w:p>
    <w:p w14:paraId="325AB4A4" w14:textId="77777777" w:rsidR="0055214A" w:rsidRDefault="0055214A" w:rsidP="00581AED">
      <w:pPr>
        <w:tabs>
          <w:tab w:val="left" w:pos="426"/>
        </w:tabs>
        <w:spacing w:after="0"/>
        <w:rPr>
          <w:rFonts w:ascii="Arial" w:hAnsi="Arial" w:cs="Arial"/>
          <w:sz w:val="24"/>
          <w:szCs w:val="24"/>
        </w:rPr>
      </w:pPr>
    </w:p>
    <w:p w14:paraId="4F7AE483" w14:textId="77777777" w:rsidR="0055214A" w:rsidRPr="0055214A" w:rsidRDefault="0055214A" w:rsidP="00581AED">
      <w:pPr>
        <w:tabs>
          <w:tab w:val="left" w:pos="426"/>
        </w:tabs>
        <w:spacing w:after="0"/>
        <w:rPr>
          <w:rFonts w:ascii="Arial" w:hAnsi="Arial" w:cs="Arial"/>
          <w:sz w:val="24"/>
          <w:szCs w:val="24"/>
        </w:rPr>
      </w:pPr>
    </w:p>
    <w:p w14:paraId="7199E214" w14:textId="77777777" w:rsidR="00BB1C04" w:rsidRPr="0055214A" w:rsidRDefault="00BB1C04" w:rsidP="00581AED">
      <w:pPr>
        <w:tabs>
          <w:tab w:val="left" w:pos="426"/>
        </w:tabs>
        <w:spacing w:after="0"/>
        <w:rPr>
          <w:rFonts w:ascii="Arial" w:hAnsi="Arial" w:cs="Arial"/>
          <w:sz w:val="24"/>
          <w:szCs w:val="24"/>
        </w:rPr>
      </w:pPr>
    </w:p>
    <w:p w14:paraId="7A4DCACD" w14:textId="77777777" w:rsidR="004268A1" w:rsidRPr="0055214A" w:rsidRDefault="00C42C3B" w:rsidP="00581AED">
      <w:pPr>
        <w:tabs>
          <w:tab w:val="left" w:pos="426"/>
        </w:tabs>
        <w:spacing w:after="0"/>
        <w:ind w:left="5664" w:firstLine="708"/>
        <w:rPr>
          <w:rFonts w:ascii="Arial" w:hAnsi="Arial" w:cs="Arial"/>
          <w:sz w:val="24"/>
          <w:szCs w:val="24"/>
        </w:rPr>
      </w:pPr>
      <w:r w:rsidRPr="0055214A">
        <w:rPr>
          <w:rFonts w:ascii="Arial" w:hAnsi="Arial" w:cs="Arial"/>
          <w:sz w:val="24"/>
          <w:szCs w:val="24"/>
        </w:rPr>
        <w:t>SKARBNIK GMINY</w:t>
      </w:r>
    </w:p>
    <w:p w14:paraId="156A13DC" w14:textId="77777777" w:rsidR="00B61C4E" w:rsidRPr="0055214A" w:rsidRDefault="00B61C4E" w:rsidP="00581AED">
      <w:pPr>
        <w:tabs>
          <w:tab w:val="left" w:pos="426"/>
        </w:tabs>
        <w:spacing w:after="0"/>
        <w:ind w:left="5664" w:firstLine="708"/>
        <w:rPr>
          <w:rFonts w:ascii="Arial" w:hAnsi="Arial" w:cs="Arial"/>
          <w:sz w:val="24"/>
          <w:szCs w:val="24"/>
        </w:rPr>
      </w:pPr>
    </w:p>
    <w:p w14:paraId="21889C4A" w14:textId="77777777" w:rsidR="00B61C4E" w:rsidRPr="0055214A" w:rsidRDefault="00B61C4E" w:rsidP="00581AED">
      <w:pPr>
        <w:tabs>
          <w:tab w:val="left" w:pos="426"/>
        </w:tabs>
        <w:spacing w:after="0"/>
        <w:ind w:left="5664" w:firstLine="708"/>
        <w:rPr>
          <w:rFonts w:ascii="Arial" w:hAnsi="Arial" w:cs="Arial"/>
          <w:sz w:val="24"/>
          <w:szCs w:val="24"/>
        </w:rPr>
      </w:pPr>
    </w:p>
    <w:p w14:paraId="10E093A9" w14:textId="77777777" w:rsidR="00B61C4E" w:rsidRPr="0055214A" w:rsidRDefault="00B61C4E" w:rsidP="00581AED">
      <w:pPr>
        <w:tabs>
          <w:tab w:val="left" w:pos="426"/>
        </w:tabs>
        <w:spacing w:after="0"/>
        <w:ind w:left="5664" w:firstLine="708"/>
        <w:rPr>
          <w:rFonts w:ascii="Arial" w:hAnsi="Arial" w:cs="Arial"/>
          <w:sz w:val="24"/>
          <w:szCs w:val="24"/>
        </w:rPr>
      </w:pPr>
    </w:p>
    <w:p w14:paraId="128D6688" w14:textId="77777777" w:rsidR="00B61C4E" w:rsidRPr="0055214A" w:rsidRDefault="00B61C4E" w:rsidP="00581AED">
      <w:pPr>
        <w:tabs>
          <w:tab w:val="left" w:pos="426"/>
        </w:tabs>
        <w:spacing w:after="0"/>
        <w:ind w:left="5664" w:firstLine="708"/>
        <w:rPr>
          <w:rFonts w:ascii="Arial" w:hAnsi="Arial" w:cs="Arial"/>
          <w:sz w:val="24"/>
          <w:szCs w:val="24"/>
        </w:rPr>
      </w:pPr>
    </w:p>
    <w:p w14:paraId="4CB7DE05" w14:textId="77777777" w:rsidR="0055214A" w:rsidRDefault="0055214A" w:rsidP="00581AED">
      <w:pPr>
        <w:tabs>
          <w:tab w:val="left" w:pos="426"/>
        </w:tabs>
        <w:spacing w:after="0"/>
        <w:rPr>
          <w:rFonts w:ascii="Arial" w:hAnsi="Arial" w:cs="Arial"/>
          <w:iCs/>
          <w:sz w:val="24"/>
          <w:szCs w:val="24"/>
        </w:rPr>
      </w:pPr>
    </w:p>
    <w:p w14:paraId="127A1169" w14:textId="77777777" w:rsidR="0055214A" w:rsidRDefault="0055214A" w:rsidP="00581AED">
      <w:pPr>
        <w:tabs>
          <w:tab w:val="left" w:pos="426"/>
        </w:tabs>
        <w:spacing w:after="0"/>
        <w:rPr>
          <w:rFonts w:ascii="Arial" w:hAnsi="Arial" w:cs="Arial"/>
          <w:iCs/>
          <w:sz w:val="24"/>
          <w:szCs w:val="24"/>
        </w:rPr>
      </w:pPr>
    </w:p>
    <w:p w14:paraId="7EF2336D" w14:textId="77777777" w:rsidR="0055214A" w:rsidRDefault="0055214A" w:rsidP="00581AED">
      <w:pPr>
        <w:tabs>
          <w:tab w:val="left" w:pos="426"/>
        </w:tabs>
        <w:spacing w:after="0"/>
        <w:rPr>
          <w:rFonts w:ascii="Arial" w:hAnsi="Arial" w:cs="Arial"/>
          <w:iCs/>
          <w:sz w:val="24"/>
          <w:szCs w:val="24"/>
        </w:rPr>
      </w:pPr>
    </w:p>
    <w:p w14:paraId="58A9F190" w14:textId="77777777" w:rsidR="0055214A" w:rsidRDefault="0055214A" w:rsidP="00581AED">
      <w:pPr>
        <w:tabs>
          <w:tab w:val="left" w:pos="426"/>
        </w:tabs>
        <w:spacing w:after="0"/>
        <w:rPr>
          <w:rFonts w:ascii="Arial" w:hAnsi="Arial" w:cs="Arial"/>
          <w:iCs/>
          <w:sz w:val="24"/>
          <w:szCs w:val="24"/>
        </w:rPr>
      </w:pPr>
    </w:p>
    <w:p w14:paraId="780164CB" w14:textId="77777777" w:rsidR="0055214A" w:rsidRDefault="0055214A" w:rsidP="00581AED">
      <w:pPr>
        <w:tabs>
          <w:tab w:val="left" w:pos="426"/>
        </w:tabs>
        <w:spacing w:after="0"/>
        <w:rPr>
          <w:rFonts w:ascii="Arial" w:hAnsi="Arial" w:cs="Arial"/>
          <w:iCs/>
          <w:sz w:val="24"/>
          <w:szCs w:val="24"/>
        </w:rPr>
      </w:pPr>
    </w:p>
    <w:p w14:paraId="43F62ACA" w14:textId="77777777" w:rsidR="0055214A" w:rsidRDefault="0055214A" w:rsidP="00581AED">
      <w:pPr>
        <w:tabs>
          <w:tab w:val="left" w:pos="426"/>
        </w:tabs>
        <w:spacing w:after="0"/>
        <w:rPr>
          <w:rFonts w:ascii="Arial" w:hAnsi="Arial" w:cs="Arial"/>
          <w:iCs/>
          <w:sz w:val="24"/>
          <w:szCs w:val="24"/>
        </w:rPr>
      </w:pPr>
    </w:p>
    <w:p w14:paraId="51F59E9C" w14:textId="77777777" w:rsidR="0055214A" w:rsidRDefault="0055214A" w:rsidP="00581AED">
      <w:pPr>
        <w:tabs>
          <w:tab w:val="left" w:pos="426"/>
        </w:tabs>
        <w:spacing w:after="0"/>
        <w:rPr>
          <w:rFonts w:ascii="Arial" w:hAnsi="Arial" w:cs="Arial"/>
          <w:iCs/>
          <w:sz w:val="24"/>
          <w:szCs w:val="24"/>
        </w:rPr>
      </w:pPr>
    </w:p>
    <w:p w14:paraId="67F783AF" w14:textId="77777777" w:rsidR="0055214A" w:rsidRDefault="0055214A" w:rsidP="00581AED">
      <w:pPr>
        <w:tabs>
          <w:tab w:val="left" w:pos="426"/>
        </w:tabs>
        <w:spacing w:after="0"/>
        <w:rPr>
          <w:rFonts w:ascii="Arial" w:hAnsi="Arial" w:cs="Arial"/>
          <w:iCs/>
          <w:sz w:val="24"/>
          <w:szCs w:val="24"/>
        </w:rPr>
      </w:pPr>
    </w:p>
    <w:p w14:paraId="62CDEC68" w14:textId="77777777" w:rsidR="0055214A" w:rsidRDefault="0055214A" w:rsidP="00581AED">
      <w:pPr>
        <w:tabs>
          <w:tab w:val="left" w:pos="426"/>
        </w:tabs>
        <w:spacing w:after="0"/>
        <w:rPr>
          <w:rFonts w:ascii="Arial" w:hAnsi="Arial" w:cs="Arial"/>
          <w:iCs/>
          <w:sz w:val="24"/>
          <w:szCs w:val="24"/>
        </w:rPr>
      </w:pPr>
    </w:p>
    <w:p w14:paraId="5D89912A" w14:textId="77777777" w:rsidR="0055214A" w:rsidRDefault="0055214A" w:rsidP="00581AED">
      <w:pPr>
        <w:tabs>
          <w:tab w:val="left" w:pos="426"/>
        </w:tabs>
        <w:spacing w:after="0"/>
        <w:rPr>
          <w:rFonts w:ascii="Arial" w:hAnsi="Arial" w:cs="Arial"/>
          <w:iCs/>
          <w:sz w:val="24"/>
          <w:szCs w:val="24"/>
        </w:rPr>
      </w:pPr>
    </w:p>
    <w:p w14:paraId="7878FBEA" w14:textId="77777777" w:rsidR="0055214A" w:rsidRDefault="0055214A" w:rsidP="00581AED">
      <w:pPr>
        <w:tabs>
          <w:tab w:val="left" w:pos="426"/>
        </w:tabs>
        <w:spacing w:after="0"/>
        <w:rPr>
          <w:rFonts w:ascii="Arial" w:hAnsi="Arial" w:cs="Arial"/>
          <w:iCs/>
          <w:sz w:val="24"/>
          <w:szCs w:val="24"/>
        </w:rPr>
      </w:pPr>
    </w:p>
    <w:p w14:paraId="4B1B17CD" w14:textId="77777777" w:rsidR="0055214A" w:rsidRDefault="0055214A" w:rsidP="00581AED">
      <w:pPr>
        <w:tabs>
          <w:tab w:val="left" w:pos="426"/>
        </w:tabs>
        <w:spacing w:after="0"/>
        <w:rPr>
          <w:rFonts w:ascii="Arial" w:hAnsi="Arial" w:cs="Arial"/>
          <w:iCs/>
          <w:sz w:val="24"/>
          <w:szCs w:val="24"/>
        </w:rPr>
      </w:pPr>
    </w:p>
    <w:p w14:paraId="15542B28" w14:textId="77777777" w:rsidR="0055214A" w:rsidRDefault="0055214A" w:rsidP="00581AED">
      <w:pPr>
        <w:tabs>
          <w:tab w:val="left" w:pos="426"/>
        </w:tabs>
        <w:spacing w:after="0"/>
        <w:rPr>
          <w:rFonts w:ascii="Arial" w:hAnsi="Arial" w:cs="Arial"/>
          <w:iCs/>
          <w:sz w:val="24"/>
          <w:szCs w:val="24"/>
        </w:rPr>
      </w:pPr>
    </w:p>
    <w:p w14:paraId="30859AFA" w14:textId="77777777" w:rsidR="0055214A" w:rsidRDefault="0055214A" w:rsidP="00581AED">
      <w:pPr>
        <w:tabs>
          <w:tab w:val="left" w:pos="426"/>
        </w:tabs>
        <w:spacing w:after="0"/>
        <w:rPr>
          <w:rFonts w:ascii="Arial" w:hAnsi="Arial" w:cs="Arial"/>
          <w:iCs/>
          <w:sz w:val="24"/>
          <w:szCs w:val="24"/>
        </w:rPr>
      </w:pPr>
    </w:p>
    <w:p w14:paraId="36CD48BF" w14:textId="5CC9E50E" w:rsidR="00B61C4E" w:rsidRPr="0055214A" w:rsidRDefault="00B61C4E" w:rsidP="00581AED">
      <w:pPr>
        <w:tabs>
          <w:tab w:val="left" w:pos="426"/>
        </w:tabs>
        <w:spacing w:after="0"/>
        <w:rPr>
          <w:rFonts w:ascii="Arial" w:hAnsi="Arial" w:cs="Arial"/>
          <w:iCs/>
          <w:sz w:val="24"/>
          <w:szCs w:val="24"/>
        </w:rPr>
      </w:pPr>
      <w:r w:rsidRPr="0055214A">
        <w:rPr>
          <w:rFonts w:ascii="Arial" w:hAnsi="Arial" w:cs="Arial"/>
          <w:iCs/>
          <w:sz w:val="24"/>
          <w:szCs w:val="24"/>
        </w:rPr>
        <w:t>* </w:t>
      </w:r>
      <w:r w:rsidR="0055214A">
        <w:rPr>
          <w:rFonts w:ascii="Arial" w:hAnsi="Arial" w:cs="Arial"/>
          <w:iCs/>
          <w:sz w:val="24"/>
          <w:szCs w:val="24"/>
        </w:rPr>
        <w:t>n</w:t>
      </w:r>
      <w:r w:rsidRPr="0055214A">
        <w:rPr>
          <w:rFonts w:ascii="Arial" w:hAnsi="Arial" w:cs="Arial"/>
          <w:iCs/>
          <w:sz w:val="24"/>
          <w:szCs w:val="24"/>
        </w:rPr>
        <w:t>iepotrzebne skreślić</w:t>
      </w:r>
    </w:p>
    <w:sectPr w:rsidR="00B61C4E" w:rsidRPr="0055214A" w:rsidSect="004073B6">
      <w:headerReference w:type="default" r:id="rId8"/>
      <w:footerReference w:type="default" r:id="rId9"/>
      <w:pgSz w:w="11906" w:h="16838"/>
      <w:pgMar w:top="568" w:right="1417" w:bottom="1417" w:left="1417" w:header="1417"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72CCF" w14:textId="77777777" w:rsidR="00BF2645" w:rsidRDefault="00BF2645">
      <w:pPr>
        <w:spacing w:after="0" w:line="240" w:lineRule="auto"/>
      </w:pPr>
      <w:r>
        <w:separator/>
      </w:r>
    </w:p>
  </w:endnote>
  <w:endnote w:type="continuationSeparator" w:id="0">
    <w:p w14:paraId="2A33C96F"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59129009"/>
      <w:docPartObj>
        <w:docPartGallery w:val="Page Numbers (Bottom of Page)"/>
        <w:docPartUnique/>
      </w:docPartObj>
    </w:sdtPr>
    <w:sdtEndPr>
      <w:rPr>
        <w:rFonts w:ascii="Arial" w:hAnsi="Arial" w:cs="Arial"/>
        <w:sz w:val="24"/>
        <w:szCs w:val="24"/>
      </w:rPr>
    </w:sdtEndPr>
    <w:sdtContent>
      <w:p w14:paraId="33478B19" w14:textId="53146130" w:rsidR="0086378F" w:rsidRPr="0086378F" w:rsidRDefault="0086378F">
        <w:pPr>
          <w:pStyle w:val="Stopka"/>
          <w:jc w:val="right"/>
          <w:rPr>
            <w:rFonts w:ascii="Arial" w:eastAsiaTheme="majorEastAsia" w:hAnsi="Arial" w:cs="Arial"/>
            <w:sz w:val="24"/>
            <w:szCs w:val="24"/>
          </w:rPr>
        </w:pPr>
        <w:r w:rsidRPr="0086378F">
          <w:rPr>
            <w:rFonts w:ascii="Arial" w:eastAsiaTheme="majorEastAsia" w:hAnsi="Arial" w:cs="Arial"/>
            <w:sz w:val="24"/>
            <w:szCs w:val="24"/>
          </w:rPr>
          <w:t xml:space="preserve">str. </w:t>
        </w:r>
        <w:r w:rsidRPr="0086378F">
          <w:rPr>
            <w:rFonts w:ascii="Arial" w:eastAsiaTheme="minorEastAsia" w:hAnsi="Arial" w:cs="Arial"/>
            <w:sz w:val="24"/>
            <w:szCs w:val="24"/>
          </w:rPr>
          <w:fldChar w:fldCharType="begin"/>
        </w:r>
        <w:r w:rsidRPr="0086378F">
          <w:rPr>
            <w:rFonts w:ascii="Arial" w:hAnsi="Arial" w:cs="Arial"/>
            <w:sz w:val="24"/>
            <w:szCs w:val="24"/>
          </w:rPr>
          <w:instrText>PAGE    \* MERGEFORMAT</w:instrText>
        </w:r>
        <w:r w:rsidRPr="0086378F">
          <w:rPr>
            <w:rFonts w:ascii="Arial" w:eastAsiaTheme="minorEastAsia" w:hAnsi="Arial" w:cs="Arial"/>
            <w:sz w:val="24"/>
            <w:szCs w:val="24"/>
          </w:rPr>
          <w:fldChar w:fldCharType="separate"/>
        </w:r>
        <w:r w:rsidRPr="0086378F">
          <w:rPr>
            <w:rFonts w:ascii="Arial" w:eastAsiaTheme="majorEastAsia" w:hAnsi="Arial" w:cs="Arial"/>
            <w:sz w:val="24"/>
            <w:szCs w:val="24"/>
          </w:rPr>
          <w:t>2</w:t>
        </w:r>
        <w:r w:rsidRPr="0086378F">
          <w:rPr>
            <w:rFonts w:ascii="Arial" w:eastAsiaTheme="majorEastAsia" w:hAnsi="Arial" w:cs="Arial"/>
            <w:sz w:val="24"/>
            <w:szCs w:val="24"/>
          </w:rPr>
          <w:fldChar w:fldCharType="end"/>
        </w:r>
      </w:p>
    </w:sdtContent>
  </w:sdt>
  <w:p w14:paraId="0924175F" w14:textId="77777777" w:rsidR="0086378F" w:rsidRDefault="008637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C9370" w14:textId="77777777" w:rsidR="00BF2645" w:rsidRDefault="00BF2645">
      <w:pPr>
        <w:spacing w:after="0" w:line="240" w:lineRule="auto"/>
      </w:pPr>
      <w:r>
        <w:separator/>
      </w:r>
    </w:p>
  </w:footnote>
  <w:footnote w:type="continuationSeparator" w:id="0">
    <w:p w14:paraId="63D0D9AE"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39CA4" w14:textId="3CC40D1C" w:rsidR="00581AED" w:rsidRPr="00581AED" w:rsidRDefault="00581AED" w:rsidP="00581AED">
    <w:pPr>
      <w:pStyle w:val="Nagwek"/>
      <w:rPr>
        <w:rFonts w:ascii="Arial" w:hAnsi="Arial" w:cs="Arial"/>
        <w:b/>
        <w:bCs/>
        <w:sz w:val="24"/>
        <w:szCs w:val="24"/>
      </w:rPr>
    </w:pPr>
    <w:r w:rsidRPr="00687D2B">
      <w:rPr>
        <w:rFonts w:ascii="Arial" w:hAnsi="Arial" w:cs="Arial"/>
        <w:b/>
        <w:bCs/>
        <w:sz w:val="24"/>
        <w:szCs w:val="24"/>
      </w:rPr>
      <w:t>RI.271.1.</w:t>
    </w:r>
    <w:r>
      <w:rPr>
        <w:rFonts w:ascii="Arial" w:hAnsi="Arial" w:cs="Arial"/>
        <w:b/>
        <w:bCs/>
        <w:sz w:val="24"/>
        <w:szCs w:val="24"/>
      </w:rPr>
      <w:t>2</w:t>
    </w:r>
    <w:r w:rsidRPr="00687D2B">
      <w:rPr>
        <w:rFonts w:ascii="Arial" w:hAnsi="Arial" w:cs="Arial"/>
        <w:b/>
        <w:bCs/>
        <w:sz w:val="24"/>
        <w:szCs w:val="24"/>
      </w:rPr>
      <w:t>.202</w:t>
    </w:r>
    <w:r>
      <w:rPr>
        <w:rFonts w:ascii="Arial" w:hAnsi="Arial" w:cs="Arial"/>
        <w:b/>
        <w:bCs/>
        <w:sz w:val="24"/>
        <w:szCs w:val="24"/>
      </w:rPr>
      <w:t>5</w:t>
    </w:r>
    <w:r w:rsidRPr="00687D2B">
      <w:rPr>
        <w:rFonts w:ascii="Arial" w:hAnsi="Arial" w:cs="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413744777">
    <w:abstractNumId w:val="0"/>
  </w:num>
  <w:num w:numId="2" w16cid:durableId="1817523990">
    <w:abstractNumId w:val="1"/>
  </w:num>
  <w:num w:numId="3" w16cid:durableId="54622900">
    <w:abstractNumId w:val="2"/>
  </w:num>
  <w:num w:numId="4" w16cid:durableId="266816400">
    <w:abstractNumId w:val="3"/>
  </w:num>
  <w:num w:numId="5" w16cid:durableId="1226992400">
    <w:abstractNumId w:val="4"/>
  </w:num>
  <w:num w:numId="6" w16cid:durableId="177088756">
    <w:abstractNumId w:val="5"/>
  </w:num>
  <w:num w:numId="7" w16cid:durableId="675037410">
    <w:abstractNumId w:val="6"/>
  </w:num>
  <w:num w:numId="8" w16cid:durableId="252781649">
    <w:abstractNumId w:val="7"/>
  </w:num>
  <w:num w:numId="9" w16cid:durableId="1087459826">
    <w:abstractNumId w:val="8"/>
  </w:num>
  <w:num w:numId="10" w16cid:durableId="1033313469">
    <w:abstractNumId w:val="9"/>
  </w:num>
  <w:num w:numId="11" w16cid:durableId="569656135">
    <w:abstractNumId w:val="10"/>
  </w:num>
  <w:num w:numId="12" w16cid:durableId="1427843784">
    <w:abstractNumId w:val="11"/>
  </w:num>
  <w:num w:numId="13" w16cid:durableId="290329382">
    <w:abstractNumId w:val="12"/>
  </w:num>
  <w:num w:numId="14" w16cid:durableId="1663926151">
    <w:abstractNumId w:val="13"/>
  </w:num>
  <w:num w:numId="15" w16cid:durableId="1786118607">
    <w:abstractNumId w:val="14"/>
  </w:num>
  <w:num w:numId="16" w16cid:durableId="1862011056">
    <w:abstractNumId w:val="15"/>
  </w:num>
  <w:num w:numId="17" w16cid:durableId="374351482">
    <w:abstractNumId w:val="16"/>
  </w:num>
  <w:num w:numId="18" w16cid:durableId="930431153">
    <w:abstractNumId w:val="17"/>
  </w:num>
  <w:num w:numId="19" w16cid:durableId="1886403914">
    <w:abstractNumId w:val="18"/>
  </w:num>
  <w:num w:numId="20" w16cid:durableId="2098011331">
    <w:abstractNumId w:val="19"/>
  </w:num>
  <w:num w:numId="21" w16cid:durableId="1569223573">
    <w:abstractNumId w:val="20"/>
  </w:num>
  <w:num w:numId="22" w16cid:durableId="1139884570">
    <w:abstractNumId w:val="21"/>
  </w:num>
  <w:num w:numId="23" w16cid:durableId="1696073902">
    <w:abstractNumId w:val="22"/>
  </w:num>
  <w:num w:numId="24" w16cid:durableId="1306350707">
    <w:abstractNumId w:val="23"/>
  </w:num>
  <w:num w:numId="25" w16cid:durableId="1092971402">
    <w:abstractNumId w:val="24"/>
  </w:num>
  <w:num w:numId="26" w16cid:durableId="2098012856">
    <w:abstractNumId w:val="25"/>
  </w:num>
  <w:num w:numId="27" w16cid:durableId="1105345748">
    <w:abstractNumId w:val="26"/>
  </w:num>
  <w:num w:numId="28" w16cid:durableId="663631085">
    <w:abstractNumId w:val="27"/>
  </w:num>
  <w:num w:numId="29" w16cid:durableId="18819530">
    <w:abstractNumId w:val="28"/>
  </w:num>
  <w:num w:numId="30" w16cid:durableId="1751659835">
    <w:abstractNumId w:val="29"/>
  </w:num>
  <w:num w:numId="31" w16cid:durableId="57367501">
    <w:abstractNumId w:val="30"/>
  </w:num>
  <w:num w:numId="32" w16cid:durableId="1046297208">
    <w:abstractNumId w:val="31"/>
  </w:num>
  <w:num w:numId="33" w16cid:durableId="1170604486">
    <w:abstractNumId w:val="32"/>
  </w:num>
  <w:num w:numId="34" w16cid:durableId="1344745209">
    <w:abstractNumId w:val="33"/>
  </w:num>
  <w:num w:numId="35" w16cid:durableId="1683317409">
    <w:abstractNumId w:val="34"/>
  </w:num>
  <w:num w:numId="36" w16cid:durableId="1525291237">
    <w:abstractNumId w:val="41"/>
  </w:num>
  <w:num w:numId="37" w16cid:durableId="706570261">
    <w:abstractNumId w:val="35"/>
  </w:num>
  <w:num w:numId="38" w16cid:durableId="961422458">
    <w:abstractNumId w:val="38"/>
  </w:num>
  <w:num w:numId="39" w16cid:durableId="1872376870">
    <w:abstractNumId w:val="40"/>
  </w:num>
  <w:num w:numId="40" w16cid:durableId="260603896">
    <w:abstractNumId w:val="39"/>
  </w:num>
  <w:num w:numId="41" w16cid:durableId="328797450">
    <w:abstractNumId w:val="42"/>
  </w:num>
  <w:num w:numId="42" w16cid:durableId="2048793242">
    <w:abstractNumId w:val="36"/>
  </w:num>
  <w:num w:numId="43" w16cid:durableId="1392345048">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44F49"/>
    <w:rsid w:val="0007099F"/>
    <w:rsid w:val="00095888"/>
    <w:rsid w:val="000F7C64"/>
    <w:rsid w:val="00106231"/>
    <w:rsid w:val="0017402D"/>
    <w:rsid w:val="00191472"/>
    <w:rsid w:val="001E108F"/>
    <w:rsid w:val="001F0268"/>
    <w:rsid w:val="00242663"/>
    <w:rsid w:val="00246A8D"/>
    <w:rsid w:val="00247FD8"/>
    <w:rsid w:val="002A3A26"/>
    <w:rsid w:val="002D7ACB"/>
    <w:rsid w:val="002F0D90"/>
    <w:rsid w:val="0031047E"/>
    <w:rsid w:val="003243B2"/>
    <w:rsid w:val="003271A6"/>
    <w:rsid w:val="003470C7"/>
    <w:rsid w:val="00356A44"/>
    <w:rsid w:val="003607E4"/>
    <w:rsid w:val="00395C97"/>
    <w:rsid w:val="003A590C"/>
    <w:rsid w:val="003A5CA6"/>
    <w:rsid w:val="003C6D56"/>
    <w:rsid w:val="003F027A"/>
    <w:rsid w:val="0040427A"/>
    <w:rsid w:val="004073B6"/>
    <w:rsid w:val="004268A1"/>
    <w:rsid w:val="00463B14"/>
    <w:rsid w:val="00480EBF"/>
    <w:rsid w:val="00492070"/>
    <w:rsid w:val="004D59A7"/>
    <w:rsid w:val="004E22E7"/>
    <w:rsid w:val="004F519C"/>
    <w:rsid w:val="00504AFE"/>
    <w:rsid w:val="0051567B"/>
    <w:rsid w:val="0055214A"/>
    <w:rsid w:val="005549BD"/>
    <w:rsid w:val="00581AED"/>
    <w:rsid w:val="005E5722"/>
    <w:rsid w:val="0061487C"/>
    <w:rsid w:val="00621463"/>
    <w:rsid w:val="00622322"/>
    <w:rsid w:val="0063402D"/>
    <w:rsid w:val="00641AE3"/>
    <w:rsid w:val="006C7935"/>
    <w:rsid w:val="0072195C"/>
    <w:rsid w:val="0074251E"/>
    <w:rsid w:val="007751DD"/>
    <w:rsid w:val="00790467"/>
    <w:rsid w:val="007975DE"/>
    <w:rsid w:val="007E4B87"/>
    <w:rsid w:val="00800AE1"/>
    <w:rsid w:val="008128C5"/>
    <w:rsid w:val="00846903"/>
    <w:rsid w:val="008475A3"/>
    <w:rsid w:val="008549EB"/>
    <w:rsid w:val="0086378F"/>
    <w:rsid w:val="008A413C"/>
    <w:rsid w:val="008C1056"/>
    <w:rsid w:val="009013AF"/>
    <w:rsid w:val="00935305"/>
    <w:rsid w:val="00942454"/>
    <w:rsid w:val="009525CD"/>
    <w:rsid w:val="009615F8"/>
    <w:rsid w:val="0096437F"/>
    <w:rsid w:val="00971096"/>
    <w:rsid w:val="009A24E7"/>
    <w:rsid w:val="009A6BD5"/>
    <w:rsid w:val="009B5719"/>
    <w:rsid w:val="009C658A"/>
    <w:rsid w:val="009E7C7C"/>
    <w:rsid w:val="009F1DF5"/>
    <w:rsid w:val="009F4C25"/>
    <w:rsid w:val="00A0617D"/>
    <w:rsid w:val="00A35EF3"/>
    <w:rsid w:val="00A42BE8"/>
    <w:rsid w:val="00A4414C"/>
    <w:rsid w:val="00AC3D4A"/>
    <w:rsid w:val="00AE7BF1"/>
    <w:rsid w:val="00AF23B7"/>
    <w:rsid w:val="00B30ACE"/>
    <w:rsid w:val="00B3361C"/>
    <w:rsid w:val="00B364B8"/>
    <w:rsid w:val="00B61C4E"/>
    <w:rsid w:val="00B62D61"/>
    <w:rsid w:val="00BB1C04"/>
    <w:rsid w:val="00BC5846"/>
    <w:rsid w:val="00BD6125"/>
    <w:rsid w:val="00BF2645"/>
    <w:rsid w:val="00BF37C8"/>
    <w:rsid w:val="00BF76D9"/>
    <w:rsid w:val="00C323E1"/>
    <w:rsid w:val="00C42C3B"/>
    <w:rsid w:val="00C431C8"/>
    <w:rsid w:val="00CA7053"/>
    <w:rsid w:val="00D11690"/>
    <w:rsid w:val="00D55F1F"/>
    <w:rsid w:val="00D77994"/>
    <w:rsid w:val="00DA5ED8"/>
    <w:rsid w:val="00DC4114"/>
    <w:rsid w:val="00DE4605"/>
    <w:rsid w:val="00DF253D"/>
    <w:rsid w:val="00DF59CE"/>
    <w:rsid w:val="00E34DAB"/>
    <w:rsid w:val="00E519E5"/>
    <w:rsid w:val="00E930A2"/>
    <w:rsid w:val="00F01A17"/>
    <w:rsid w:val="00F158CB"/>
    <w:rsid w:val="00F16DB2"/>
    <w:rsid w:val="00F43890"/>
    <w:rsid w:val="00F50588"/>
    <w:rsid w:val="00F75E8A"/>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976DAD"/>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9A17D-1780-4234-824C-776D32E6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33</Pages>
  <Words>12302</Words>
  <Characters>73815</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71</cp:revision>
  <cp:lastPrinted>2022-03-28T13:47:00Z</cp:lastPrinted>
  <dcterms:created xsi:type="dcterms:W3CDTF">2021-04-23T07:31:00Z</dcterms:created>
  <dcterms:modified xsi:type="dcterms:W3CDTF">2025-02-25T11:00:00Z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