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4FDAAB" w14:textId="602317E6" w:rsidR="005238AE" w:rsidRPr="00E65488" w:rsidRDefault="005238AE" w:rsidP="00E65488">
      <w:pPr>
        <w:pStyle w:val="Kolorowalistaakcent11"/>
        <w:spacing w:line="276" w:lineRule="auto"/>
        <w:jc w:val="right"/>
        <w:rPr>
          <w:rFonts w:ascii="Times New Roman" w:hAnsi="Times New Roman"/>
          <w:b/>
          <w:i/>
          <w:iCs/>
          <w:sz w:val="24"/>
          <w:szCs w:val="24"/>
        </w:rPr>
      </w:pPr>
      <w:r w:rsidRPr="00A31BE3">
        <w:rPr>
          <w:rFonts w:ascii="Times New Roman" w:hAnsi="Times New Roman"/>
          <w:b/>
          <w:i/>
          <w:iCs/>
          <w:sz w:val="24"/>
          <w:szCs w:val="24"/>
        </w:rPr>
        <w:t xml:space="preserve">Załącznik nr </w:t>
      </w:r>
      <w:r w:rsidR="00C664C6" w:rsidRPr="00A31BE3">
        <w:rPr>
          <w:rFonts w:ascii="Times New Roman" w:hAnsi="Times New Roman"/>
          <w:b/>
          <w:i/>
          <w:iCs/>
          <w:sz w:val="24"/>
          <w:szCs w:val="24"/>
        </w:rPr>
        <w:t>5.</w:t>
      </w:r>
      <w:r w:rsidR="00F10D6D">
        <w:rPr>
          <w:rFonts w:ascii="Times New Roman" w:hAnsi="Times New Roman"/>
          <w:b/>
          <w:i/>
          <w:iCs/>
          <w:sz w:val="24"/>
          <w:szCs w:val="24"/>
        </w:rPr>
        <w:t>7</w:t>
      </w:r>
      <w:r w:rsidRPr="00A31BE3">
        <w:rPr>
          <w:rFonts w:ascii="Times New Roman" w:hAnsi="Times New Roman"/>
          <w:b/>
          <w:i/>
          <w:iCs/>
          <w:sz w:val="24"/>
          <w:szCs w:val="24"/>
        </w:rPr>
        <w:t xml:space="preserve"> do SWZ</w:t>
      </w:r>
    </w:p>
    <w:p w14:paraId="770013FD" w14:textId="77777777" w:rsidR="00CD5A2D" w:rsidRDefault="00CD5A2D" w:rsidP="00DE615E">
      <w:pPr>
        <w:pStyle w:val="Kolorowalistaakcent11"/>
        <w:spacing w:line="276" w:lineRule="auto"/>
        <w:ind w:left="0"/>
        <w:jc w:val="center"/>
        <w:rPr>
          <w:rFonts w:ascii="Times New Roman" w:hAnsi="Times New Roman"/>
          <w:b/>
        </w:rPr>
      </w:pPr>
    </w:p>
    <w:p w14:paraId="7C84B6BF" w14:textId="375C9D02" w:rsidR="005238AE" w:rsidRPr="00A31BE3" w:rsidRDefault="005238AE" w:rsidP="00073D86">
      <w:pPr>
        <w:pStyle w:val="Kolorowalistaakcent11"/>
        <w:spacing w:after="0" w:line="276" w:lineRule="auto"/>
        <w:ind w:left="0"/>
        <w:jc w:val="center"/>
        <w:rPr>
          <w:rFonts w:ascii="Times New Roman" w:hAnsi="Times New Roman"/>
          <w:b/>
        </w:rPr>
      </w:pPr>
      <w:r w:rsidRPr="00A31BE3">
        <w:rPr>
          <w:rFonts w:ascii="Times New Roman" w:hAnsi="Times New Roman"/>
          <w:b/>
        </w:rPr>
        <w:t xml:space="preserve">UMOWA NR: </w:t>
      </w:r>
      <w:r w:rsidRPr="00A31BE3">
        <w:rPr>
          <w:rFonts w:ascii="Times New Roman" w:hAnsi="Times New Roman"/>
          <w:bCs/>
        </w:rPr>
        <w:t>…………………</w:t>
      </w:r>
    </w:p>
    <w:p w14:paraId="0A63BB7F" w14:textId="77777777" w:rsidR="005238AE" w:rsidRPr="00A31BE3" w:rsidRDefault="005238AE" w:rsidP="00073D86">
      <w:pPr>
        <w:spacing w:after="0"/>
        <w:ind w:left="1843" w:hanging="1843"/>
        <w:jc w:val="both"/>
        <w:rPr>
          <w:rFonts w:ascii="Times New Roman" w:hAnsi="Times New Roman"/>
        </w:rPr>
      </w:pPr>
      <w:r w:rsidRPr="00A31BE3">
        <w:rPr>
          <w:rFonts w:ascii="Times New Roman" w:hAnsi="Times New Roman"/>
        </w:rPr>
        <w:t xml:space="preserve">zawarta w dniu </w:t>
      </w:r>
      <w:r w:rsidRPr="00A31BE3">
        <w:rPr>
          <w:rFonts w:ascii="Times New Roman" w:hAnsi="Times New Roman"/>
          <w:b/>
          <w:bCs/>
        </w:rPr>
        <w:t>………………………….</w:t>
      </w:r>
      <w:r w:rsidRPr="00A31BE3">
        <w:rPr>
          <w:rFonts w:ascii="Times New Roman" w:hAnsi="Times New Roman"/>
        </w:rPr>
        <w:t xml:space="preserve"> w Olkuszu pomiędzy:</w:t>
      </w:r>
    </w:p>
    <w:p w14:paraId="2F1C9F3A" w14:textId="77777777" w:rsidR="005238AE" w:rsidRPr="00A31BE3" w:rsidRDefault="005238AE" w:rsidP="00073D86">
      <w:pPr>
        <w:pStyle w:val="Tekstpodstawowy3"/>
        <w:spacing w:after="0"/>
        <w:jc w:val="both"/>
        <w:rPr>
          <w:rFonts w:ascii="Times New Roman" w:hAnsi="Times New Roman"/>
          <w:sz w:val="22"/>
          <w:szCs w:val="22"/>
        </w:rPr>
      </w:pPr>
      <w:bookmarkStart w:id="0" w:name="_Hlk82771004"/>
      <w:r w:rsidRPr="00A31BE3">
        <w:rPr>
          <w:rFonts w:ascii="Times New Roman" w:hAnsi="Times New Roman"/>
          <w:b/>
          <w:sz w:val="22"/>
          <w:szCs w:val="22"/>
        </w:rPr>
        <w:t>Gminą Olkusz</w:t>
      </w:r>
      <w:r w:rsidRPr="00A31BE3">
        <w:rPr>
          <w:rFonts w:ascii="Times New Roman" w:hAnsi="Times New Roman"/>
          <w:sz w:val="22"/>
          <w:szCs w:val="22"/>
        </w:rPr>
        <w:t>, Rynek 1, 32-300 Olkusz, NIP 6371998042 – Urząd Miasta i Gminy w Olkuszu, Rynek 1, 32-300 Olkusz,</w:t>
      </w:r>
      <w:bookmarkEnd w:id="0"/>
      <w:r w:rsidRPr="00A31BE3">
        <w:rPr>
          <w:rFonts w:ascii="Times New Roman" w:hAnsi="Times New Roman"/>
          <w:b/>
          <w:sz w:val="22"/>
          <w:szCs w:val="22"/>
        </w:rPr>
        <w:t xml:space="preserve"> </w:t>
      </w:r>
      <w:r w:rsidRPr="00A31BE3">
        <w:rPr>
          <w:rFonts w:ascii="Times New Roman" w:hAnsi="Times New Roman"/>
          <w:sz w:val="22"/>
          <w:szCs w:val="22"/>
        </w:rPr>
        <w:t>reprezentowaną przez:</w:t>
      </w:r>
    </w:p>
    <w:p w14:paraId="68EB4215" w14:textId="77777777" w:rsidR="007006F4" w:rsidRDefault="007006F4" w:rsidP="00073D86">
      <w:pPr>
        <w:spacing w:after="0"/>
        <w:jc w:val="both"/>
        <w:rPr>
          <w:rFonts w:ascii="Times New Roman" w:hAnsi="Times New Roman"/>
          <w:bCs/>
        </w:rPr>
      </w:pPr>
      <w:r>
        <w:rPr>
          <w:rFonts w:ascii="Times New Roman" w:hAnsi="Times New Roman"/>
        </w:rPr>
        <w:t>………………………………………………………………………………………………..</w:t>
      </w:r>
    </w:p>
    <w:p w14:paraId="5FA08BC3" w14:textId="7E8067AE" w:rsidR="005238AE" w:rsidRPr="00A31BE3" w:rsidRDefault="005238AE" w:rsidP="00073D86">
      <w:pPr>
        <w:spacing w:after="0"/>
        <w:jc w:val="both"/>
        <w:rPr>
          <w:rFonts w:ascii="Times New Roman" w:hAnsi="Times New Roman"/>
        </w:rPr>
      </w:pPr>
      <w:r w:rsidRPr="00A31BE3">
        <w:rPr>
          <w:rFonts w:ascii="Times New Roman" w:hAnsi="Times New Roman"/>
        </w:rPr>
        <w:t>zwan</w:t>
      </w:r>
      <w:r w:rsidR="001A7912" w:rsidRPr="00A31BE3">
        <w:rPr>
          <w:rFonts w:ascii="Times New Roman" w:hAnsi="Times New Roman"/>
        </w:rPr>
        <w:t>ą</w:t>
      </w:r>
      <w:r w:rsidRPr="00A31BE3">
        <w:rPr>
          <w:rFonts w:ascii="Times New Roman" w:hAnsi="Times New Roman"/>
        </w:rPr>
        <w:t xml:space="preserve"> dalej </w:t>
      </w:r>
      <w:r w:rsidRPr="00A31BE3">
        <w:rPr>
          <w:rFonts w:ascii="Times New Roman" w:hAnsi="Times New Roman"/>
          <w:b/>
        </w:rPr>
        <w:t>Zamawiającym</w:t>
      </w:r>
    </w:p>
    <w:p w14:paraId="4DB3D351" w14:textId="77777777" w:rsidR="00102AF6" w:rsidRPr="00A31BE3" w:rsidRDefault="005238AE" w:rsidP="00073D86">
      <w:pPr>
        <w:spacing w:after="0"/>
        <w:jc w:val="both"/>
        <w:rPr>
          <w:rFonts w:ascii="Times New Roman" w:hAnsi="Times New Roman"/>
          <w:bCs/>
        </w:rPr>
      </w:pPr>
      <w:r w:rsidRPr="00A31BE3">
        <w:rPr>
          <w:rFonts w:ascii="Times New Roman" w:hAnsi="Times New Roman"/>
          <w:bCs/>
        </w:rPr>
        <w:t>a</w:t>
      </w:r>
    </w:p>
    <w:p w14:paraId="0A03C3A9" w14:textId="7C6BC6BA" w:rsidR="005238AE" w:rsidRPr="00A31BE3" w:rsidRDefault="005238AE" w:rsidP="00073D86">
      <w:pPr>
        <w:spacing w:after="0"/>
        <w:jc w:val="both"/>
        <w:rPr>
          <w:rFonts w:ascii="Times New Roman" w:hAnsi="Times New Roman"/>
          <w:bCs/>
        </w:rPr>
      </w:pPr>
      <w:r w:rsidRPr="00A31BE3">
        <w:rPr>
          <w:rFonts w:ascii="Times New Roman" w:hAnsi="Times New Roman"/>
        </w:rPr>
        <w:t>………………………………………………………………………………………………..</w:t>
      </w:r>
    </w:p>
    <w:p w14:paraId="4D75E477" w14:textId="152D829B" w:rsidR="005238AE" w:rsidRPr="00A31BE3" w:rsidRDefault="005238AE" w:rsidP="00073D86">
      <w:pPr>
        <w:spacing w:after="0"/>
        <w:jc w:val="both"/>
        <w:rPr>
          <w:rFonts w:ascii="Times New Roman" w:hAnsi="Times New Roman"/>
        </w:rPr>
      </w:pPr>
      <w:r w:rsidRPr="00A31BE3">
        <w:rPr>
          <w:rFonts w:ascii="Times New Roman" w:hAnsi="Times New Roman"/>
        </w:rPr>
        <w:t xml:space="preserve">zwanym dalej </w:t>
      </w:r>
      <w:r w:rsidRPr="00A31BE3">
        <w:rPr>
          <w:rFonts w:ascii="Times New Roman" w:hAnsi="Times New Roman"/>
          <w:b/>
          <w:bCs/>
        </w:rPr>
        <w:t>Wykonawcą</w:t>
      </w:r>
      <w:r w:rsidRPr="00A31BE3">
        <w:rPr>
          <w:rFonts w:ascii="Times New Roman" w:hAnsi="Times New Roman"/>
        </w:rPr>
        <w:t xml:space="preserve"> została zawarta umowa</w:t>
      </w:r>
      <w:r w:rsidR="00853C72" w:rsidRPr="00A31BE3">
        <w:rPr>
          <w:rFonts w:ascii="Times New Roman" w:hAnsi="Times New Roman"/>
        </w:rPr>
        <w:t xml:space="preserve"> (dalej jako </w:t>
      </w:r>
      <w:r w:rsidR="00853C72" w:rsidRPr="00A31BE3">
        <w:rPr>
          <w:rFonts w:ascii="Times New Roman" w:hAnsi="Times New Roman"/>
          <w:b/>
          <w:bCs/>
        </w:rPr>
        <w:t>Umowa</w:t>
      </w:r>
      <w:r w:rsidR="00853C72" w:rsidRPr="00A31BE3">
        <w:rPr>
          <w:rFonts w:ascii="Times New Roman" w:hAnsi="Times New Roman"/>
        </w:rPr>
        <w:t>)</w:t>
      </w:r>
      <w:r w:rsidRPr="00A31BE3">
        <w:rPr>
          <w:rFonts w:ascii="Times New Roman" w:hAnsi="Times New Roman"/>
        </w:rPr>
        <w:t xml:space="preserve"> o następującej treści.</w:t>
      </w:r>
    </w:p>
    <w:p w14:paraId="7504311B" w14:textId="1E6283AF" w:rsidR="00391AEF" w:rsidRPr="00A31BE3" w:rsidRDefault="00F94451" w:rsidP="00073D86">
      <w:pPr>
        <w:spacing w:after="0"/>
        <w:jc w:val="both"/>
        <w:rPr>
          <w:rFonts w:ascii="Times New Roman" w:hAnsi="Times New Roman"/>
        </w:rPr>
      </w:pPr>
      <w:r w:rsidRPr="00A31BE3">
        <w:rPr>
          <w:rFonts w:ascii="Times New Roman" w:hAnsi="Times New Roman"/>
        </w:rPr>
        <w:t>Umowa zostaje zawarta w wyniku rozstrzygnięcia postępowania przetargowego o udzielenie zamówienia publicznego w trybie przetargu nieograniczonego,</w:t>
      </w:r>
      <w:r w:rsidR="00BE660D" w:rsidRPr="00A31BE3">
        <w:rPr>
          <w:rFonts w:ascii="Times New Roman" w:hAnsi="Times New Roman"/>
        </w:rPr>
        <w:t xml:space="preserve"> na podstawie art. </w:t>
      </w:r>
      <w:r w:rsidR="00FA004D">
        <w:rPr>
          <w:rFonts w:ascii="Times New Roman" w:hAnsi="Times New Roman"/>
        </w:rPr>
        <w:t>275 pkt.1</w:t>
      </w:r>
      <w:r w:rsidR="00BE660D" w:rsidRPr="00A31BE3">
        <w:rPr>
          <w:rFonts w:ascii="Times New Roman" w:hAnsi="Times New Roman"/>
        </w:rPr>
        <w:t xml:space="preserve"> ustawy z </w:t>
      </w:r>
      <w:r w:rsidRPr="00A31BE3">
        <w:rPr>
          <w:rFonts w:ascii="Times New Roman" w:hAnsi="Times New Roman"/>
        </w:rPr>
        <w:t>dnia 11 września 2019 roku - Prawo zamówień publicznych (Dz.U. z 202</w:t>
      </w:r>
      <w:r w:rsidR="00F10D6D">
        <w:rPr>
          <w:rFonts w:ascii="Times New Roman" w:hAnsi="Times New Roman"/>
        </w:rPr>
        <w:t>4</w:t>
      </w:r>
      <w:r w:rsidRPr="00A31BE3">
        <w:rPr>
          <w:rFonts w:ascii="Times New Roman" w:hAnsi="Times New Roman"/>
        </w:rPr>
        <w:t xml:space="preserve"> roku, poz. </w:t>
      </w:r>
      <w:r w:rsidR="00925CD2">
        <w:rPr>
          <w:rFonts w:ascii="Times New Roman" w:hAnsi="Times New Roman"/>
        </w:rPr>
        <w:t>1</w:t>
      </w:r>
      <w:r w:rsidR="00F10D6D">
        <w:rPr>
          <w:rFonts w:ascii="Times New Roman" w:hAnsi="Times New Roman"/>
        </w:rPr>
        <w:t>320</w:t>
      </w:r>
      <w:r w:rsidR="007D6406">
        <w:rPr>
          <w:rFonts w:ascii="Times New Roman" w:hAnsi="Times New Roman"/>
        </w:rPr>
        <w:t>)</w:t>
      </w:r>
      <w:r w:rsidRPr="00A31BE3">
        <w:rPr>
          <w:rFonts w:ascii="Times New Roman" w:hAnsi="Times New Roman"/>
        </w:rPr>
        <w:t>, dalej  PZP -  postępowanie nr …………………………….</w:t>
      </w:r>
      <w:r w:rsidR="00CB368B" w:rsidRPr="00A31BE3">
        <w:rPr>
          <w:rFonts w:ascii="Times New Roman" w:hAnsi="Times New Roman"/>
          <w:sz w:val="18"/>
          <w:szCs w:val="18"/>
          <w:shd w:val="clear" w:color="auto" w:fill="FFFFFF"/>
        </w:rPr>
        <w:t xml:space="preserve">. </w:t>
      </w:r>
    </w:p>
    <w:p w14:paraId="3ECA7A4E" w14:textId="77777777"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1</w:t>
      </w:r>
    </w:p>
    <w:p w14:paraId="78C2CA57" w14:textId="77777777"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Przedmiot umowy</w:t>
      </w:r>
    </w:p>
    <w:p w14:paraId="3F1E1F66" w14:textId="091DE564" w:rsidR="00F73A23" w:rsidRPr="00A31BE3" w:rsidRDefault="00E77772">
      <w:pPr>
        <w:pStyle w:val="Akapitzlist"/>
        <w:numPr>
          <w:ilvl w:val="0"/>
          <w:numId w:val="19"/>
        </w:numPr>
        <w:autoSpaceDN w:val="0"/>
        <w:adjustRightInd w:val="0"/>
        <w:spacing w:after="0"/>
        <w:jc w:val="both"/>
        <w:rPr>
          <w:rFonts w:ascii="Times New Roman" w:hAnsi="Times New Roman"/>
          <w:strike/>
        </w:rPr>
      </w:pPr>
      <w:r w:rsidRPr="00A31BE3">
        <w:rPr>
          <w:rFonts w:ascii="Times New Roman" w:hAnsi="Times New Roman"/>
        </w:rPr>
        <w:t xml:space="preserve">Zamawiający oświadcza, że </w:t>
      </w:r>
      <w:r w:rsidR="00DD69DC" w:rsidRPr="00A31BE3">
        <w:rPr>
          <w:rFonts w:ascii="Times New Roman" w:hAnsi="Times New Roman"/>
        </w:rPr>
        <w:t>inwestycja</w:t>
      </w:r>
      <w:r w:rsidRPr="00A31BE3">
        <w:rPr>
          <w:rFonts w:ascii="Times New Roman" w:hAnsi="Times New Roman"/>
        </w:rPr>
        <w:t xml:space="preserve"> pn. </w:t>
      </w:r>
      <w:r w:rsidRPr="00A31BE3">
        <w:rPr>
          <w:rFonts w:ascii="Times New Roman" w:hAnsi="Times New Roman"/>
          <w:b/>
          <w:bCs/>
        </w:rPr>
        <w:t>„</w:t>
      </w:r>
      <w:r w:rsidR="00173BD0">
        <w:rPr>
          <w:rFonts w:ascii="Times New Roman" w:hAnsi="Times New Roman"/>
          <w:b/>
          <w:bCs/>
        </w:rPr>
        <w:t xml:space="preserve">Poprawa efektywności energetycznej infrastruktury społeczno – edukacyjnej wraz z elementami systemu gospodarki wodnej </w:t>
      </w:r>
      <w:r w:rsidR="005E3827" w:rsidRPr="00A31BE3">
        <w:rPr>
          <w:rFonts w:ascii="Times New Roman" w:hAnsi="Times New Roman"/>
          <w:b/>
          <w:bCs/>
        </w:rPr>
        <w:t>na terenie miasta i gminy Olkusz.</w:t>
      </w:r>
      <w:r w:rsidRPr="00A31BE3">
        <w:rPr>
          <w:rFonts w:ascii="Times New Roman" w:hAnsi="Times New Roman"/>
          <w:b/>
          <w:bCs/>
        </w:rPr>
        <w:t>”</w:t>
      </w:r>
      <w:r w:rsidRPr="00A31BE3">
        <w:rPr>
          <w:rFonts w:ascii="Times New Roman" w:hAnsi="Times New Roman"/>
        </w:rPr>
        <w:t xml:space="preserve"> </w:t>
      </w:r>
      <w:r w:rsidR="0012077A" w:rsidRPr="003579ED">
        <w:rPr>
          <w:rFonts w:ascii="Times New Roman" w:hAnsi="Times New Roman"/>
          <w:b/>
          <w:bCs/>
        </w:rPr>
        <w:t>(dalej zwana „Inwestycją”)</w:t>
      </w:r>
      <w:r w:rsidR="0012077A">
        <w:rPr>
          <w:rFonts w:ascii="Times New Roman" w:hAnsi="Times New Roman"/>
        </w:rPr>
        <w:t xml:space="preserve"> </w:t>
      </w:r>
      <w:r w:rsidRPr="00A31BE3">
        <w:rPr>
          <w:rFonts w:ascii="Times New Roman" w:hAnsi="Times New Roman"/>
        </w:rPr>
        <w:t>został</w:t>
      </w:r>
      <w:r w:rsidR="00DD69DC" w:rsidRPr="00A31BE3">
        <w:rPr>
          <w:rFonts w:ascii="Times New Roman" w:hAnsi="Times New Roman"/>
        </w:rPr>
        <w:t>a</w:t>
      </w:r>
      <w:r w:rsidRPr="00A31BE3">
        <w:rPr>
          <w:rFonts w:ascii="Times New Roman" w:hAnsi="Times New Roman"/>
        </w:rPr>
        <w:t xml:space="preserve"> zakwalifikowan</w:t>
      </w:r>
      <w:r w:rsidR="00DD69DC" w:rsidRPr="00A31BE3">
        <w:rPr>
          <w:rFonts w:ascii="Times New Roman" w:hAnsi="Times New Roman"/>
        </w:rPr>
        <w:t>a</w:t>
      </w:r>
      <w:r w:rsidRPr="00A31BE3">
        <w:rPr>
          <w:rFonts w:ascii="Times New Roman" w:hAnsi="Times New Roman"/>
        </w:rPr>
        <w:t xml:space="preserve"> do Programu Rządowego Funduszu Polski Ład: Program Inwestycji Strategicznych </w:t>
      </w:r>
      <w:r w:rsidR="009169F3" w:rsidRPr="00A31BE3">
        <w:rPr>
          <w:rFonts w:ascii="Times New Roman" w:hAnsi="Times New Roman"/>
        </w:rPr>
        <w:t>NR Edycja</w:t>
      </w:r>
      <w:r w:rsidR="00173BD0">
        <w:rPr>
          <w:rFonts w:ascii="Times New Roman" w:hAnsi="Times New Roman"/>
        </w:rPr>
        <w:t>8</w:t>
      </w:r>
      <w:r w:rsidR="009169F3" w:rsidRPr="00A31BE3">
        <w:rPr>
          <w:rFonts w:ascii="Times New Roman" w:hAnsi="Times New Roman"/>
        </w:rPr>
        <w:t>/202</w:t>
      </w:r>
      <w:r w:rsidR="00173BD0">
        <w:rPr>
          <w:rFonts w:ascii="Times New Roman" w:hAnsi="Times New Roman"/>
        </w:rPr>
        <w:t>4</w:t>
      </w:r>
      <w:r w:rsidR="009169F3" w:rsidRPr="00A31BE3">
        <w:rPr>
          <w:rFonts w:ascii="Times New Roman" w:hAnsi="Times New Roman"/>
        </w:rPr>
        <w:t>/</w:t>
      </w:r>
      <w:r w:rsidR="00173BD0">
        <w:rPr>
          <w:rFonts w:ascii="Times New Roman" w:hAnsi="Times New Roman"/>
        </w:rPr>
        <w:t>7531</w:t>
      </w:r>
      <w:r w:rsidR="009169F3" w:rsidRPr="00A31BE3">
        <w:rPr>
          <w:rFonts w:ascii="Times New Roman" w:hAnsi="Times New Roman"/>
        </w:rPr>
        <w:t>/</w:t>
      </w:r>
      <w:proofErr w:type="spellStart"/>
      <w:r w:rsidR="009169F3" w:rsidRPr="00A31BE3">
        <w:rPr>
          <w:rFonts w:ascii="Times New Roman" w:hAnsi="Times New Roman"/>
        </w:rPr>
        <w:t>PolskiLad</w:t>
      </w:r>
      <w:proofErr w:type="spellEnd"/>
      <w:r w:rsidRPr="00A31BE3">
        <w:rPr>
          <w:rFonts w:ascii="Times New Roman" w:hAnsi="Times New Roman"/>
        </w:rPr>
        <w:t>, na któr</w:t>
      </w:r>
      <w:r w:rsidR="00DD69DC" w:rsidRPr="00A31BE3">
        <w:rPr>
          <w:rFonts w:ascii="Times New Roman" w:hAnsi="Times New Roman"/>
        </w:rPr>
        <w:t>ą</w:t>
      </w:r>
      <w:r w:rsidRPr="00A31BE3">
        <w:rPr>
          <w:rFonts w:ascii="Times New Roman" w:hAnsi="Times New Roman"/>
        </w:rPr>
        <w:t xml:space="preserve"> została udzielona Wstępna Promesa w celu zapewnienia dofinansowania ze środków </w:t>
      </w:r>
      <w:r w:rsidR="00CB368B" w:rsidRPr="00A31BE3">
        <w:rPr>
          <w:rFonts w:ascii="Times New Roman" w:hAnsi="Times New Roman"/>
        </w:rPr>
        <w:t xml:space="preserve">w/w </w:t>
      </w:r>
      <w:r w:rsidRPr="00A31BE3">
        <w:rPr>
          <w:rFonts w:ascii="Times New Roman" w:hAnsi="Times New Roman"/>
        </w:rPr>
        <w:t>Programu</w:t>
      </w:r>
      <w:r w:rsidR="00D15BF3" w:rsidRPr="00A31BE3">
        <w:rPr>
          <w:rFonts w:ascii="Times New Roman" w:hAnsi="Times New Roman"/>
        </w:rPr>
        <w:t>.</w:t>
      </w:r>
      <w:r w:rsidRPr="00A31BE3">
        <w:rPr>
          <w:rFonts w:ascii="Times New Roman" w:hAnsi="Times New Roman"/>
        </w:rPr>
        <w:t xml:space="preserve"> </w:t>
      </w:r>
      <w:r w:rsidR="0039710F" w:rsidRPr="00A31BE3">
        <w:rPr>
          <w:rFonts w:ascii="Times New Roman" w:hAnsi="Times New Roman"/>
        </w:rPr>
        <w:t xml:space="preserve">Zamawiający podzielił w/w </w:t>
      </w:r>
      <w:r w:rsidR="00DD69DC" w:rsidRPr="00A31BE3">
        <w:rPr>
          <w:rFonts w:ascii="Times New Roman" w:hAnsi="Times New Roman"/>
        </w:rPr>
        <w:t>inwestycję</w:t>
      </w:r>
      <w:r w:rsidR="007E07CF" w:rsidRPr="00A31BE3">
        <w:rPr>
          <w:rFonts w:ascii="Times New Roman" w:hAnsi="Times New Roman"/>
        </w:rPr>
        <w:t xml:space="preserve"> na </w:t>
      </w:r>
      <w:r w:rsidR="00F10D6D">
        <w:rPr>
          <w:rFonts w:ascii="Times New Roman" w:hAnsi="Times New Roman"/>
        </w:rPr>
        <w:t>8</w:t>
      </w:r>
      <w:r w:rsidR="007E07CF" w:rsidRPr="00A31BE3">
        <w:rPr>
          <w:rFonts w:ascii="Times New Roman" w:hAnsi="Times New Roman"/>
        </w:rPr>
        <w:t xml:space="preserve"> CZĘŚCI.</w:t>
      </w:r>
      <w:r w:rsidR="00F73A23" w:rsidRPr="00A31BE3">
        <w:rPr>
          <w:rFonts w:ascii="Times New Roman" w:hAnsi="Times New Roman"/>
        </w:rPr>
        <w:t xml:space="preserve"> </w:t>
      </w:r>
      <w:r w:rsidR="00DE254C" w:rsidRPr="00A31BE3">
        <w:rPr>
          <w:rFonts w:ascii="Times New Roman" w:hAnsi="Times New Roman"/>
        </w:rPr>
        <w:t>Zbiorczy</w:t>
      </w:r>
      <w:r w:rsidR="00AE6AF7" w:rsidRPr="00A31BE3">
        <w:rPr>
          <w:rFonts w:ascii="Times New Roman" w:hAnsi="Times New Roman"/>
        </w:rPr>
        <w:t xml:space="preserve"> </w:t>
      </w:r>
      <w:r w:rsidR="00F73A23" w:rsidRPr="00A31BE3">
        <w:rPr>
          <w:rFonts w:ascii="Times New Roman" w:hAnsi="Times New Roman"/>
        </w:rPr>
        <w:t>Harmonogram</w:t>
      </w:r>
      <w:r w:rsidR="00CD5A5F" w:rsidRPr="00A31BE3">
        <w:rPr>
          <w:rFonts w:ascii="Times New Roman" w:hAnsi="Times New Roman"/>
        </w:rPr>
        <w:t xml:space="preserve"> rzeczowo-finansowy</w:t>
      </w:r>
      <w:r w:rsidR="00F73A23" w:rsidRPr="00A31BE3">
        <w:rPr>
          <w:rFonts w:ascii="Times New Roman" w:hAnsi="Times New Roman"/>
        </w:rPr>
        <w:t xml:space="preserve"> dla całej Inwestycji stanowi załącznik</w:t>
      </w:r>
      <w:r w:rsidR="00AE6AF7" w:rsidRPr="00A31BE3">
        <w:rPr>
          <w:rFonts w:ascii="Times New Roman" w:hAnsi="Times New Roman"/>
        </w:rPr>
        <w:t xml:space="preserve"> Nr</w:t>
      </w:r>
      <w:r w:rsidR="00B0571C" w:rsidRPr="00A31BE3">
        <w:rPr>
          <w:rFonts w:ascii="Times New Roman" w:hAnsi="Times New Roman"/>
        </w:rPr>
        <w:t> </w:t>
      </w:r>
      <w:r w:rsidR="00AE6AF7" w:rsidRPr="00A31BE3">
        <w:rPr>
          <w:rFonts w:ascii="Times New Roman" w:hAnsi="Times New Roman"/>
        </w:rPr>
        <w:t>1</w:t>
      </w:r>
      <w:r w:rsidR="00F73A23" w:rsidRPr="00A31BE3">
        <w:rPr>
          <w:rFonts w:ascii="Times New Roman" w:hAnsi="Times New Roman"/>
        </w:rPr>
        <w:t xml:space="preserve"> do</w:t>
      </w:r>
      <w:r w:rsidR="00B0571C" w:rsidRPr="00A31BE3">
        <w:rPr>
          <w:rFonts w:ascii="Times New Roman" w:hAnsi="Times New Roman"/>
        </w:rPr>
        <w:t> </w:t>
      </w:r>
      <w:r w:rsidR="00F73A23" w:rsidRPr="00A31BE3">
        <w:rPr>
          <w:rFonts w:ascii="Times New Roman" w:hAnsi="Times New Roman"/>
        </w:rPr>
        <w:t>Umowy.</w:t>
      </w:r>
      <w:r w:rsidR="00DE254C" w:rsidRPr="00A31BE3">
        <w:rPr>
          <w:rFonts w:ascii="Times New Roman" w:hAnsi="Times New Roman"/>
        </w:rPr>
        <w:t xml:space="preserve"> Harmonogram ten zostanie uszczegółowiony o wydzielone zakresy robót</w:t>
      </w:r>
      <w:r w:rsidR="00252D20" w:rsidRPr="00A31BE3">
        <w:rPr>
          <w:rFonts w:ascii="Times New Roman" w:hAnsi="Times New Roman"/>
        </w:rPr>
        <w:t xml:space="preserve"> oraz ich wartości, przypisane dla danego Etapu płatności (I,</w:t>
      </w:r>
      <w:r w:rsidR="0079378B">
        <w:rPr>
          <w:rFonts w:ascii="Times New Roman" w:hAnsi="Times New Roman"/>
        </w:rPr>
        <w:t xml:space="preserve"> </w:t>
      </w:r>
      <w:r w:rsidR="00252D20" w:rsidRPr="00A31BE3">
        <w:rPr>
          <w:rFonts w:ascii="Times New Roman" w:hAnsi="Times New Roman"/>
        </w:rPr>
        <w:t>II</w:t>
      </w:r>
      <w:r w:rsidR="00874F92">
        <w:rPr>
          <w:rFonts w:ascii="Times New Roman" w:hAnsi="Times New Roman"/>
        </w:rPr>
        <w:t>,</w:t>
      </w:r>
      <w:r w:rsidR="0079378B">
        <w:rPr>
          <w:rFonts w:ascii="Times New Roman" w:hAnsi="Times New Roman"/>
        </w:rPr>
        <w:t xml:space="preserve"> </w:t>
      </w:r>
      <w:r w:rsidR="00252D20" w:rsidRPr="00A31BE3">
        <w:rPr>
          <w:rFonts w:ascii="Times New Roman" w:hAnsi="Times New Roman"/>
        </w:rPr>
        <w:t>III,</w:t>
      </w:r>
      <w:r w:rsidR="0079378B">
        <w:rPr>
          <w:rFonts w:ascii="Times New Roman" w:hAnsi="Times New Roman"/>
        </w:rPr>
        <w:t xml:space="preserve"> </w:t>
      </w:r>
      <w:r w:rsidR="00252D20" w:rsidRPr="00A31BE3">
        <w:rPr>
          <w:rFonts w:ascii="Times New Roman" w:hAnsi="Times New Roman"/>
        </w:rPr>
        <w:t xml:space="preserve">IV), na podstawie - przedłożonych przez wykonawców - szczegółowych harmonogramów rzeczowo-finansowych poszczególnych Części inwestycji (Część </w:t>
      </w:r>
      <w:r w:rsidR="00316F20">
        <w:rPr>
          <w:rFonts w:ascii="Times New Roman" w:hAnsi="Times New Roman"/>
        </w:rPr>
        <w:t>1</w:t>
      </w:r>
      <w:r w:rsidR="00252D20" w:rsidRPr="00A31BE3">
        <w:rPr>
          <w:rFonts w:ascii="Times New Roman" w:hAnsi="Times New Roman"/>
        </w:rPr>
        <w:t xml:space="preserve"> – </w:t>
      </w:r>
      <w:r w:rsidR="00F10D6D">
        <w:rPr>
          <w:rFonts w:ascii="Times New Roman" w:hAnsi="Times New Roman"/>
        </w:rPr>
        <w:t>7</w:t>
      </w:r>
      <w:r w:rsidR="00252D20" w:rsidRPr="00A31BE3">
        <w:rPr>
          <w:rFonts w:ascii="Times New Roman" w:hAnsi="Times New Roman"/>
        </w:rPr>
        <w:t>), uzgodnionych z Zamawiającym.</w:t>
      </w:r>
    </w:p>
    <w:p w14:paraId="3719E951" w14:textId="2695A6CF" w:rsidR="00F73A23" w:rsidRPr="00156CBD" w:rsidRDefault="005238AE">
      <w:pPr>
        <w:numPr>
          <w:ilvl w:val="0"/>
          <w:numId w:val="19"/>
        </w:numPr>
        <w:spacing w:after="0"/>
        <w:jc w:val="both"/>
        <w:rPr>
          <w:rFonts w:ascii="Times New Roman" w:hAnsi="Times New Roman"/>
          <w:strike/>
        </w:rPr>
      </w:pPr>
      <w:r w:rsidRPr="00A31BE3">
        <w:rPr>
          <w:rFonts w:ascii="Times New Roman" w:hAnsi="Times New Roman"/>
        </w:rPr>
        <w:t xml:space="preserve">Przedmiotem niniejszej umowy </w:t>
      </w:r>
      <w:r w:rsidR="00644210">
        <w:rPr>
          <w:rFonts w:ascii="Times New Roman" w:hAnsi="Times New Roman"/>
        </w:rPr>
        <w:t>jest</w:t>
      </w:r>
      <w:r w:rsidR="00115489">
        <w:rPr>
          <w:rFonts w:ascii="Times New Roman" w:hAnsi="Times New Roman"/>
        </w:rPr>
        <w:t xml:space="preserve"> opracowanie dokumentacji projektowej i </w:t>
      </w:r>
      <w:r w:rsidR="00644210">
        <w:rPr>
          <w:rFonts w:ascii="Times New Roman" w:hAnsi="Times New Roman"/>
        </w:rPr>
        <w:t xml:space="preserve"> wykonanie robót budowlanych</w:t>
      </w:r>
      <w:r w:rsidR="00DD69DC" w:rsidRPr="00A31BE3">
        <w:rPr>
          <w:rFonts w:ascii="Times New Roman" w:hAnsi="Times New Roman"/>
        </w:rPr>
        <w:t xml:space="preserve"> </w:t>
      </w:r>
      <w:r w:rsidR="00644210">
        <w:rPr>
          <w:rFonts w:ascii="Times New Roman" w:hAnsi="Times New Roman"/>
        </w:rPr>
        <w:t>–</w:t>
      </w:r>
      <w:r w:rsidR="00F73A23" w:rsidRPr="00A31BE3">
        <w:rPr>
          <w:rFonts w:ascii="Times New Roman" w:hAnsi="Times New Roman"/>
        </w:rPr>
        <w:t xml:space="preserve"> </w:t>
      </w:r>
      <w:r w:rsidR="00644210">
        <w:rPr>
          <w:rFonts w:ascii="Times New Roman" w:hAnsi="Times New Roman"/>
        </w:rPr>
        <w:t xml:space="preserve">w ramach wykonania opisanej w ust. 1 inwestycji - </w:t>
      </w:r>
      <w:r w:rsidR="009E50A8" w:rsidRPr="00A31BE3">
        <w:rPr>
          <w:rFonts w:ascii="Times New Roman" w:hAnsi="Times New Roman"/>
        </w:rPr>
        <w:t xml:space="preserve">realizacja </w:t>
      </w:r>
      <w:r w:rsidR="009E50A8" w:rsidRPr="00A31BE3">
        <w:rPr>
          <w:rFonts w:ascii="Times New Roman" w:hAnsi="Times New Roman"/>
          <w:b/>
          <w:bCs/>
        </w:rPr>
        <w:t>C</w:t>
      </w:r>
      <w:r w:rsidR="00173BD0">
        <w:rPr>
          <w:rFonts w:ascii="Times New Roman" w:hAnsi="Times New Roman"/>
          <w:b/>
          <w:bCs/>
        </w:rPr>
        <w:t>ZĘŚ</w:t>
      </w:r>
      <w:r w:rsidR="00644210">
        <w:rPr>
          <w:rFonts w:ascii="Times New Roman" w:hAnsi="Times New Roman"/>
          <w:b/>
          <w:bCs/>
        </w:rPr>
        <w:t>CI</w:t>
      </w:r>
      <w:r w:rsidR="009E50A8" w:rsidRPr="00A31BE3">
        <w:rPr>
          <w:rFonts w:ascii="Times New Roman" w:hAnsi="Times New Roman"/>
          <w:b/>
          <w:bCs/>
        </w:rPr>
        <w:t xml:space="preserve"> </w:t>
      </w:r>
      <w:r w:rsidR="00F10D6D">
        <w:rPr>
          <w:rFonts w:ascii="Times New Roman" w:hAnsi="Times New Roman"/>
          <w:b/>
          <w:bCs/>
        </w:rPr>
        <w:t>7</w:t>
      </w:r>
      <w:r w:rsidR="009E50A8" w:rsidRPr="00A31BE3">
        <w:rPr>
          <w:rFonts w:ascii="Times New Roman" w:hAnsi="Times New Roman"/>
        </w:rPr>
        <w:t xml:space="preserve"> inwestycji</w:t>
      </w:r>
      <w:r w:rsidR="001E1A7C" w:rsidRPr="00A31BE3">
        <w:rPr>
          <w:rFonts w:ascii="Times New Roman" w:hAnsi="Times New Roman"/>
        </w:rPr>
        <w:t>,</w:t>
      </w:r>
      <w:r w:rsidRPr="00A31BE3">
        <w:rPr>
          <w:rFonts w:ascii="Times New Roman" w:hAnsi="Times New Roman"/>
        </w:rPr>
        <w:t xml:space="preserve"> pn</w:t>
      </w:r>
      <w:r w:rsidR="00173BD0">
        <w:rPr>
          <w:rFonts w:ascii="Times New Roman" w:hAnsi="Times New Roman"/>
        </w:rPr>
        <w:t>.</w:t>
      </w:r>
      <w:r w:rsidR="00F73A23" w:rsidRPr="00A31BE3">
        <w:rPr>
          <w:rFonts w:ascii="Times New Roman" w:hAnsi="Times New Roman"/>
        </w:rPr>
        <w:t>:</w:t>
      </w:r>
    </w:p>
    <w:p w14:paraId="50E40670" w14:textId="77777777" w:rsidR="00156CBD" w:rsidRPr="00E65488" w:rsidRDefault="00156CBD" w:rsidP="00156CBD">
      <w:pPr>
        <w:spacing w:after="0"/>
        <w:ind w:left="360"/>
        <w:jc w:val="both"/>
        <w:rPr>
          <w:rFonts w:ascii="Times New Roman" w:hAnsi="Times New Roman"/>
          <w:strike/>
        </w:rPr>
      </w:pPr>
    </w:p>
    <w:p w14:paraId="698D6CCF" w14:textId="77777777" w:rsidR="004B5772" w:rsidRPr="004B5772" w:rsidRDefault="009F1268" w:rsidP="001256CD">
      <w:pPr>
        <w:spacing w:after="0"/>
        <w:ind w:left="360"/>
        <w:jc w:val="both"/>
        <w:rPr>
          <w:rFonts w:ascii="Times New Roman" w:eastAsia="SimSun" w:hAnsi="Times New Roman"/>
          <w:b/>
          <w:bCs/>
          <w:i/>
          <w:iCs/>
          <w:spacing w:val="-3"/>
          <w:kern w:val="2"/>
          <w:lang w:eastAsia="zh-CN" w:bidi="hi-IN"/>
        </w:rPr>
      </w:pPr>
      <w:r w:rsidRPr="00156CBD">
        <w:rPr>
          <w:rFonts w:ascii="Times New Roman" w:eastAsia="SimSun" w:hAnsi="Times New Roman"/>
          <w:b/>
          <w:bCs/>
          <w:i/>
          <w:iCs/>
          <w:spacing w:val="-3"/>
          <w:kern w:val="2"/>
          <w:lang w:eastAsia="zh-CN" w:bidi="hi-IN"/>
        </w:rPr>
        <w:t xml:space="preserve">CZĘŚĆ </w:t>
      </w:r>
      <w:r w:rsidR="00F10D6D">
        <w:rPr>
          <w:rFonts w:ascii="Times New Roman" w:eastAsia="SimSun" w:hAnsi="Times New Roman"/>
          <w:b/>
          <w:bCs/>
          <w:i/>
          <w:iCs/>
          <w:spacing w:val="-3"/>
          <w:kern w:val="2"/>
          <w:lang w:eastAsia="zh-CN" w:bidi="hi-IN"/>
        </w:rPr>
        <w:t>7</w:t>
      </w:r>
      <w:r w:rsidRPr="00156CBD">
        <w:rPr>
          <w:rFonts w:ascii="Times New Roman" w:eastAsia="SimSun" w:hAnsi="Times New Roman"/>
          <w:b/>
          <w:bCs/>
          <w:i/>
          <w:iCs/>
          <w:spacing w:val="-3"/>
          <w:kern w:val="2"/>
          <w:lang w:eastAsia="zh-CN" w:bidi="hi-IN"/>
        </w:rPr>
        <w:t xml:space="preserve"> </w:t>
      </w:r>
      <w:bookmarkStart w:id="1" w:name="_Hlk168053511"/>
      <w:r w:rsidRPr="00156CBD">
        <w:rPr>
          <w:rFonts w:ascii="Times New Roman" w:eastAsia="SimSun" w:hAnsi="Times New Roman"/>
          <w:b/>
          <w:bCs/>
          <w:i/>
          <w:iCs/>
          <w:spacing w:val="-3"/>
          <w:kern w:val="2"/>
          <w:lang w:eastAsia="zh-CN" w:bidi="hi-IN"/>
        </w:rPr>
        <w:t xml:space="preserve">– </w:t>
      </w:r>
      <w:bookmarkStart w:id="2" w:name="_Hlk187754140"/>
      <w:r w:rsidR="004B5772" w:rsidRPr="004B5772">
        <w:rPr>
          <w:rFonts w:ascii="Times New Roman" w:eastAsia="SimSun" w:hAnsi="Times New Roman"/>
          <w:b/>
          <w:bCs/>
          <w:i/>
          <w:iCs/>
          <w:spacing w:val="-3"/>
          <w:kern w:val="2"/>
          <w:lang w:eastAsia="zh-CN" w:bidi="hi-IN"/>
        </w:rPr>
        <w:t>Uporządkowanie gospodarki wodami opadowymi w modelu hydrodynamicznym poprzez:</w:t>
      </w:r>
    </w:p>
    <w:p w14:paraId="71942C1F" w14:textId="77777777" w:rsidR="004B5772" w:rsidRPr="004B5772" w:rsidRDefault="004B5772" w:rsidP="004B5772">
      <w:pPr>
        <w:spacing w:after="0"/>
        <w:ind w:left="360"/>
        <w:jc w:val="both"/>
        <w:rPr>
          <w:rFonts w:ascii="Times New Roman" w:eastAsia="SimSun" w:hAnsi="Times New Roman"/>
          <w:b/>
          <w:bCs/>
          <w:i/>
          <w:iCs/>
          <w:spacing w:val="-3"/>
          <w:kern w:val="2"/>
          <w:lang w:eastAsia="zh-CN" w:bidi="hi-IN"/>
        </w:rPr>
      </w:pPr>
      <w:r w:rsidRPr="004B5772">
        <w:rPr>
          <w:rFonts w:ascii="Times New Roman" w:eastAsia="SimSun" w:hAnsi="Times New Roman"/>
          <w:b/>
          <w:bCs/>
          <w:i/>
          <w:iCs/>
          <w:spacing w:val="-3"/>
          <w:kern w:val="2"/>
          <w:lang w:eastAsia="zh-CN" w:bidi="hi-IN"/>
        </w:rPr>
        <w:t xml:space="preserve"> Zadanie 1 - Budowa inteligentnego systemu zarządzania kanalizacją deszczową (ocena stanu technicznego sieci kanalizacji deszczowe, inwentaryzacja danych, model wraz z priorytetyzacją działań, pomiary na sieci, aplikacja z danymi przestrzennymi o sieci w formie GIS, prace związane z diagnozą, poprawą przepustowości i stanu technicznego kanalizacji) w formule „zaprojektuj i wybuduj”;</w:t>
      </w:r>
    </w:p>
    <w:p w14:paraId="5C6D82D1" w14:textId="346BCFDE" w:rsidR="004B5772" w:rsidRPr="004B5772" w:rsidRDefault="004B5772" w:rsidP="004B5772">
      <w:pPr>
        <w:spacing w:after="0"/>
        <w:ind w:left="360"/>
        <w:jc w:val="both"/>
        <w:rPr>
          <w:rFonts w:ascii="Times New Roman" w:eastAsia="SimSun" w:hAnsi="Times New Roman"/>
          <w:b/>
          <w:bCs/>
          <w:i/>
          <w:iCs/>
          <w:spacing w:val="-3"/>
          <w:kern w:val="2"/>
          <w:lang w:eastAsia="zh-CN" w:bidi="hi-IN"/>
        </w:rPr>
      </w:pPr>
      <w:r w:rsidRPr="004B5772">
        <w:rPr>
          <w:rFonts w:ascii="Times New Roman" w:eastAsia="SimSun" w:hAnsi="Times New Roman"/>
          <w:b/>
          <w:bCs/>
          <w:i/>
          <w:iCs/>
          <w:spacing w:val="-3"/>
          <w:kern w:val="2"/>
          <w:lang w:eastAsia="zh-CN" w:bidi="hi-IN"/>
        </w:rPr>
        <w:t>Zadanie 2 – Działania zapobiegawczo – ratownicze: po identyfikacji obszarów problemowych zostaną wykonane działania w obrębie zielono-niebieskiej infrastruktury (przebudowa / modernizacja 2 zbiorników, modernizacja kanału rzeki Baby i Witeradówki), w formule „zaprojektuj i wybuduj”</w:t>
      </w:r>
      <w:r w:rsidR="00F55006">
        <w:rPr>
          <w:rFonts w:ascii="Times New Roman" w:eastAsia="SimSun" w:hAnsi="Times New Roman"/>
          <w:b/>
          <w:bCs/>
          <w:i/>
          <w:iCs/>
          <w:spacing w:val="-3"/>
          <w:kern w:val="2"/>
          <w:lang w:eastAsia="zh-CN" w:bidi="hi-IN"/>
        </w:rPr>
        <w:t>.</w:t>
      </w:r>
      <w:r w:rsidRPr="004B5772">
        <w:rPr>
          <w:rFonts w:ascii="Times New Roman" w:eastAsia="SimSun" w:hAnsi="Times New Roman"/>
          <w:b/>
          <w:bCs/>
          <w:i/>
          <w:iCs/>
          <w:spacing w:val="-3"/>
          <w:kern w:val="2"/>
          <w:lang w:eastAsia="zh-CN" w:bidi="hi-IN"/>
        </w:rPr>
        <w:t xml:space="preserve">  </w:t>
      </w:r>
    </w:p>
    <w:bookmarkEnd w:id="2"/>
    <w:p w14:paraId="762E9A15" w14:textId="77777777" w:rsidR="00156CBD" w:rsidRPr="00156CBD" w:rsidRDefault="00156CBD" w:rsidP="00073D86">
      <w:pPr>
        <w:spacing w:after="0"/>
        <w:jc w:val="both"/>
        <w:rPr>
          <w:rFonts w:ascii="Times New Roman" w:eastAsia="SimSun" w:hAnsi="Times New Roman"/>
          <w:b/>
          <w:bCs/>
          <w:i/>
          <w:iCs/>
          <w:spacing w:val="-3"/>
          <w:kern w:val="2"/>
          <w:lang w:eastAsia="zh-CN" w:bidi="hi-IN"/>
        </w:rPr>
      </w:pPr>
    </w:p>
    <w:bookmarkEnd w:id="1"/>
    <w:p w14:paraId="11B65CBE" w14:textId="00500884" w:rsidR="00644210" w:rsidRPr="003B07CD" w:rsidRDefault="000B193F" w:rsidP="00C77A48">
      <w:pPr>
        <w:spacing w:after="0"/>
        <w:ind w:left="360"/>
        <w:jc w:val="both"/>
        <w:rPr>
          <w:rFonts w:ascii="Times New Roman" w:hAnsi="Times New Roman"/>
          <w:b/>
          <w:bCs/>
        </w:rPr>
      </w:pPr>
      <w:r w:rsidRPr="000B193F">
        <w:rPr>
          <w:rFonts w:ascii="Times New Roman" w:eastAsia="SimSun" w:hAnsi="Times New Roman"/>
          <w:spacing w:val="-3"/>
          <w:kern w:val="2"/>
          <w:lang w:eastAsia="zh-CN" w:bidi="hi-IN"/>
        </w:rPr>
        <w:t>3.</w:t>
      </w:r>
      <w:r>
        <w:rPr>
          <w:rFonts w:ascii="Times New Roman" w:eastAsia="SimSun" w:hAnsi="Times New Roman"/>
          <w:b/>
          <w:bCs/>
          <w:spacing w:val="-3"/>
          <w:kern w:val="2"/>
          <w:lang w:eastAsia="zh-CN" w:bidi="hi-IN"/>
        </w:rPr>
        <w:t xml:space="preserve">   </w:t>
      </w:r>
      <w:r w:rsidR="00644210" w:rsidRPr="001F0C34">
        <w:rPr>
          <w:rFonts w:ascii="Times New Roman" w:hAnsi="Times New Roman"/>
        </w:rPr>
        <w:t xml:space="preserve">Roboty objęte Umową realizowane będą w czterech etapach, tj. </w:t>
      </w:r>
      <w:r w:rsidR="00644210" w:rsidRPr="003B07CD">
        <w:rPr>
          <w:rFonts w:ascii="Times New Roman" w:hAnsi="Times New Roman"/>
          <w:b/>
          <w:bCs/>
        </w:rPr>
        <w:t>Etap I, Etap II; Etap III; Etap IV</w:t>
      </w:r>
      <w:r w:rsidR="003B07CD" w:rsidRPr="003B07CD">
        <w:rPr>
          <w:rFonts w:ascii="Times New Roman" w:hAnsi="Times New Roman"/>
          <w:b/>
          <w:bCs/>
        </w:rPr>
        <w:t xml:space="preserve"> realizacji</w:t>
      </w:r>
      <w:r w:rsidR="00644210" w:rsidRPr="003B07CD">
        <w:rPr>
          <w:rFonts w:ascii="Times New Roman" w:hAnsi="Times New Roman"/>
          <w:b/>
          <w:bCs/>
        </w:rPr>
        <w:t>:</w:t>
      </w:r>
    </w:p>
    <w:p w14:paraId="1C10AE28" w14:textId="0DE848DD" w:rsidR="00644210" w:rsidRPr="00FA004D" w:rsidRDefault="00644210" w:rsidP="00644210">
      <w:pPr>
        <w:spacing w:after="0" w:line="240" w:lineRule="auto"/>
        <w:ind w:left="709" w:hanging="283"/>
        <w:jc w:val="both"/>
        <w:rPr>
          <w:rFonts w:ascii="Times New Roman" w:hAnsi="Times New Roman"/>
        </w:rPr>
      </w:pPr>
      <w:r w:rsidRPr="001F0C34">
        <w:rPr>
          <w:rFonts w:ascii="Times New Roman" w:hAnsi="Times New Roman"/>
        </w:rPr>
        <w:t>1</w:t>
      </w:r>
      <w:r w:rsidRPr="001F0C34">
        <w:rPr>
          <w:rFonts w:ascii="Times New Roman" w:hAnsi="Times New Roman"/>
          <w:b/>
          <w:bCs/>
        </w:rPr>
        <w:t>) Etap I</w:t>
      </w:r>
      <w:r w:rsidRPr="001F0C34">
        <w:rPr>
          <w:rFonts w:ascii="Times New Roman" w:hAnsi="Times New Roman"/>
        </w:rPr>
        <w:t xml:space="preserve"> – okres od dnia zawarcia </w:t>
      </w:r>
      <w:r w:rsidRPr="00FA004D">
        <w:rPr>
          <w:rFonts w:ascii="Times New Roman" w:hAnsi="Times New Roman"/>
        </w:rPr>
        <w:t>Umowy do zakończenia realizacji robót Etapu I zgodnie z harmonogramem rzeczowo-finansowym</w:t>
      </w:r>
      <w:r w:rsidR="00FA004D" w:rsidRPr="00FA004D">
        <w:rPr>
          <w:rFonts w:ascii="Times New Roman" w:hAnsi="Times New Roman"/>
        </w:rPr>
        <w:t xml:space="preserve"> </w:t>
      </w:r>
      <w:bookmarkStart w:id="3" w:name="_Hlk169687721"/>
      <w:r w:rsidR="00FA004D" w:rsidRPr="00FA004D">
        <w:rPr>
          <w:rFonts w:ascii="Times New Roman" w:eastAsia="SimSun" w:hAnsi="Times New Roman"/>
          <w:spacing w:val="-3"/>
          <w:kern w:val="2"/>
          <w:lang w:eastAsia="zh-CN" w:bidi="hi-IN"/>
        </w:rPr>
        <w:t>obejmujący wykonanie wydzielonego etapu prac.</w:t>
      </w:r>
      <w:bookmarkEnd w:id="3"/>
    </w:p>
    <w:p w14:paraId="46F5F2CC" w14:textId="31B45D03" w:rsidR="00644210" w:rsidRPr="00FA004D" w:rsidRDefault="00644210" w:rsidP="00644210">
      <w:pPr>
        <w:spacing w:after="0" w:line="240" w:lineRule="auto"/>
        <w:ind w:left="709" w:hanging="283"/>
        <w:jc w:val="both"/>
        <w:rPr>
          <w:rFonts w:ascii="Times New Roman" w:hAnsi="Times New Roman"/>
        </w:rPr>
      </w:pPr>
      <w:r w:rsidRPr="00FA004D">
        <w:rPr>
          <w:rFonts w:ascii="Times New Roman" w:hAnsi="Times New Roman"/>
        </w:rPr>
        <w:t>2)</w:t>
      </w:r>
      <w:r w:rsidRPr="00FA004D">
        <w:rPr>
          <w:rFonts w:ascii="Times New Roman" w:hAnsi="Times New Roman"/>
          <w:b/>
          <w:bCs/>
        </w:rPr>
        <w:t xml:space="preserve"> Etap II </w:t>
      </w:r>
      <w:r w:rsidRPr="00FA004D">
        <w:rPr>
          <w:rFonts w:ascii="Times New Roman" w:hAnsi="Times New Roman"/>
        </w:rPr>
        <w:t>– obejmujący okres realizacji robót Etapu II zgodnie z harmonogramem rzeczowo-finansowym</w:t>
      </w:r>
      <w:r w:rsidR="00FA004D" w:rsidRPr="00FA004D">
        <w:rPr>
          <w:rFonts w:ascii="Times New Roman" w:hAnsi="Times New Roman"/>
        </w:rPr>
        <w:t xml:space="preserve"> </w:t>
      </w:r>
      <w:r w:rsidR="00FA004D" w:rsidRPr="00FA004D">
        <w:rPr>
          <w:rFonts w:ascii="Times New Roman" w:eastAsia="SimSun" w:hAnsi="Times New Roman"/>
          <w:spacing w:val="-3"/>
          <w:kern w:val="2"/>
          <w:lang w:eastAsia="zh-CN" w:bidi="hi-IN"/>
        </w:rPr>
        <w:t>obejmujący wykonanie wydzielonego etapu prac.</w:t>
      </w:r>
    </w:p>
    <w:p w14:paraId="647053C6" w14:textId="3F4809C7" w:rsidR="00644210" w:rsidRPr="00FA004D" w:rsidRDefault="00644210" w:rsidP="00644210">
      <w:pPr>
        <w:pStyle w:val="Akapitzlist"/>
        <w:spacing w:line="240" w:lineRule="auto"/>
        <w:ind w:left="709" w:hanging="283"/>
        <w:jc w:val="both"/>
        <w:rPr>
          <w:rFonts w:ascii="Times New Roman" w:hAnsi="Times New Roman"/>
        </w:rPr>
      </w:pPr>
      <w:r w:rsidRPr="00FA004D">
        <w:rPr>
          <w:rFonts w:ascii="Times New Roman" w:hAnsi="Times New Roman"/>
        </w:rPr>
        <w:t xml:space="preserve">3) </w:t>
      </w:r>
      <w:r w:rsidRPr="00FA004D">
        <w:rPr>
          <w:rFonts w:ascii="Times New Roman" w:hAnsi="Times New Roman"/>
          <w:b/>
          <w:bCs/>
        </w:rPr>
        <w:t xml:space="preserve">Etap III </w:t>
      </w:r>
      <w:r w:rsidRPr="00FA004D">
        <w:rPr>
          <w:rFonts w:ascii="Times New Roman" w:hAnsi="Times New Roman"/>
        </w:rPr>
        <w:t>– obejmujący okres realizacji robót Etapu III zgodnie z harmonogramem rzeczowo-finansowym</w:t>
      </w:r>
      <w:r w:rsidR="00FA004D" w:rsidRPr="00FA004D">
        <w:rPr>
          <w:rFonts w:ascii="Times New Roman" w:hAnsi="Times New Roman"/>
        </w:rPr>
        <w:t xml:space="preserve"> </w:t>
      </w:r>
      <w:r w:rsidR="00FA004D" w:rsidRPr="00FA004D">
        <w:rPr>
          <w:rFonts w:ascii="Times New Roman" w:eastAsia="SimSun" w:hAnsi="Times New Roman"/>
          <w:spacing w:val="-3"/>
          <w:kern w:val="2"/>
          <w:lang w:eastAsia="zh-CN" w:bidi="hi-IN"/>
        </w:rPr>
        <w:t>obejmujący wykonanie wydzielonego etapu prac.</w:t>
      </w:r>
    </w:p>
    <w:p w14:paraId="7AAFA43D" w14:textId="1F738642" w:rsidR="00644210" w:rsidRPr="00874F92" w:rsidRDefault="00644210" w:rsidP="00874F92">
      <w:pPr>
        <w:pStyle w:val="Akapitzlist"/>
        <w:spacing w:after="0" w:line="240" w:lineRule="auto"/>
        <w:ind w:left="709" w:hanging="283"/>
        <w:jc w:val="both"/>
        <w:rPr>
          <w:rFonts w:ascii="Times New Roman" w:hAnsi="Times New Roman"/>
        </w:rPr>
      </w:pPr>
      <w:r w:rsidRPr="00FA004D">
        <w:rPr>
          <w:rFonts w:ascii="Times New Roman" w:hAnsi="Times New Roman"/>
        </w:rPr>
        <w:t>4)</w:t>
      </w:r>
      <w:r w:rsidRPr="00FA004D">
        <w:rPr>
          <w:rFonts w:ascii="Times New Roman" w:hAnsi="Times New Roman"/>
          <w:b/>
          <w:bCs/>
        </w:rPr>
        <w:t xml:space="preserve"> Etap IV </w:t>
      </w:r>
      <w:r w:rsidRPr="00FA004D">
        <w:rPr>
          <w:rFonts w:ascii="Times New Roman" w:hAnsi="Times New Roman"/>
        </w:rPr>
        <w:t>– obejmujący okres realizacji robót Etapu IV zgodnie z harmonogramem rzeczowo-finansowym do wykonania całości robót objętych przedmiotem zamówienia</w:t>
      </w:r>
      <w:r w:rsidR="0079378B" w:rsidRPr="00FA004D">
        <w:rPr>
          <w:rFonts w:ascii="Times New Roman" w:hAnsi="Times New Roman"/>
        </w:rPr>
        <w:t xml:space="preserve"> </w:t>
      </w:r>
      <w:bookmarkStart w:id="4" w:name="_Hlk169687757"/>
      <w:r w:rsidR="00FA004D" w:rsidRPr="00FA004D">
        <w:rPr>
          <w:rFonts w:ascii="Times New Roman" w:eastAsia="SimSun" w:hAnsi="Times New Roman"/>
          <w:spacing w:val="-3"/>
          <w:kern w:val="2"/>
          <w:lang w:eastAsia="zh-CN" w:bidi="hi-IN"/>
        </w:rPr>
        <w:t>stanowiącym wydzielony etap prac</w:t>
      </w:r>
      <w:bookmarkEnd w:id="4"/>
      <w:r w:rsidR="00FA004D" w:rsidRPr="00FA004D">
        <w:rPr>
          <w:rFonts w:ascii="Times New Roman" w:eastAsia="SimSun" w:hAnsi="Times New Roman"/>
          <w:spacing w:val="-3"/>
          <w:kern w:val="2"/>
          <w:lang w:eastAsia="zh-CN" w:bidi="hi-IN"/>
        </w:rPr>
        <w:t xml:space="preserve"> </w:t>
      </w:r>
      <w:r w:rsidR="0079378B" w:rsidRPr="00FA004D">
        <w:rPr>
          <w:rFonts w:ascii="Times New Roman" w:hAnsi="Times New Roman"/>
          <w:b/>
          <w:bCs/>
        </w:rPr>
        <w:t>oraz uzyskania przez Wykonawcę zaświadczenia o niewniesieniu sprzeciwu do zawiadomienia</w:t>
      </w:r>
      <w:r w:rsidR="0079378B" w:rsidRPr="003579ED">
        <w:rPr>
          <w:rFonts w:ascii="Times New Roman" w:hAnsi="Times New Roman"/>
          <w:b/>
          <w:bCs/>
        </w:rPr>
        <w:t xml:space="preserve"> o </w:t>
      </w:r>
      <w:r w:rsidR="0079378B" w:rsidRPr="003579ED">
        <w:rPr>
          <w:rFonts w:ascii="Times New Roman" w:hAnsi="Times New Roman"/>
          <w:b/>
          <w:bCs/>
        </w:rPr>
        <w:lastRenderedPageBreak/>
        <w:t xml:space="preserve">zakończeniu budowy </w:t>
      </w:r>
      <w:r w:rsidR="00FA004D">
        <w:rPr>
          <w:rFonts w:ascii="Times New Roman" w:hAnsi="Times New Roman"/>
          <w:b/>
          <w:bCs/>
        </w:rPr>
        <w:t>/</w:t>
      </w:r>
      <w:r w:rsidR="0079378B" w:rsidRPr="003579ED">
        <w:rPr>
          <w:rFonts w:ascii="Times New Roman" w:hAnsi="Times New Roman"/>
          <w:b/>
          <w:bCs/>
        </w:rPr>
        <w:t>lub uzyskania ostatecznej decyzji o pozwoleniu na użytkowanie obiektu budowlanego</w:t>
      </w:r>
      <w:r w:rsidR="00FA004D">
        <w:rPr>
          <w:rFonts w:ascii="Times New Roman" w:hAnsi="Times New Roman"/>
          <w:b/>
          <w:bCs/>
        </w:rPr>
        <w:t>/</w:t>
      </w:r>
      <w:r w:rsidR="0079378B" w:rsidRPr="003579ED">
        <w:rPr>
          <w:rFonts w:ascii="Times New Roman" w:hAnsi="Times New Roman"/>
          <w:b/>
          <w:bCs/>
        </w:rPr>
        <w:t>.</w:t>
      </w:r>
    </w:p>
    <w:p w14:paraId="1096DC01" w14:textId="74D07933" w:rsidR="00E77772" w:rsidRPr="00A31BE3" w:rsidRDefault="005238AE">
      <w:pPr>
        <w:pStyle w:val="Akapitzlist"/>
        <w:numPr>
          <w:ilvl w:val="0"/>
          <w:numId w:val="19"/>
        </w:numPr>
        <w:spacing w:after="0"/>
        <w:jc w:val="both"/>
        <w:rPr>
          <w:rFonts w:ascii="Times New Roman" w:hAnsi="Times New Roman"/>
        </w:rPr>
      </w:pPr>
      <w:r w:rsidRPr="00A31BE3">
        <w:rPr>
          <w:rFonts w:ascii="Times New Roman" w:hAnsi="Times New Roman"/>
        </w:rPr>
        <w:t>Szczegółowy zakres robót</w:t>
      </w:r>
      <w:r w:rsidR="00AB5B9C" w:rsidRPr="00A31BE3">
        <w:rPr>
          <w:rFonts w:ascii="Times New Roman" w:hAnsi="Times New Roman"/>
        </w:rPr>
        <w:t>,</w:t>
      </w:r>
      <w:r w:rsidRPr="00A31BE3">
        <w:rPr>
          <w:rFonts w:ascii="Times New Roman" w:hAnsi="Times New Roman"/>
        </w:rPr>
        <w:t xml:space="preserve"> opisany został w</w:t>
      </w:r>
      <w:r w:rsidR="00E13183" w:rsidRPr="00A31BE3">
        <w:rPr>
          <w:rFonts w:ascii="Times New Roman" w:hAnsi="Times New Roman"/>
        </w:rPr>
        <w:t> </w:t>
      </w:r>
      <w:r w:rsidR="00E77772" w:rsidRPr="00A31BE3">
        <w:rPr>
          <w:rFonts w:ascii="Times New Roman" w:hAnsi="Times New Roman"/>
        </w:rPr>
        <w:t xml:space="preserve">specyfikacji warunków zamówienia (dalej jako </w:t>
      </w:r>
      <w:r w:rsidRPr="00A31BE3">
        <w:rPr>
          <w:rFonts w:ascii="Times New Roman" w:hAnsi="Times New Roman"/>
          <w:b/>
          <w:bCs/>
        </w:rPr>
        <w:t>SWZ</w:t>
      </w:r>
      <w:r w:rsidR="00E77772" w:rsidRPr="00A31BE3">
        <w:rPr>
          <w:rFonts w:ascii="Times New Roman" w:hAnsi="Times New Roman"/>
        </w:rPr>
        <w:t>)</w:t>
      </w:r>
      <w:r w:rsidRPr="00A31BE3">
        <w:rPr>
          <w:rFonts w:ascii="Times New Roman" w:hAnsi="Times New Roman"/>
        </w:rPr>
        <w:t xml:space="preserve">, w tym w </w:t>
      </w:r>
      <w:r w:rsidR="00115489">
        <w:rPr>
          <w:rFonts w:ascii="Times New Roman" w:hAnsi="Times New Roman"/>
        </w:rPr>
        <w:t>Programie Funkcjonalno - Użytkowym</w:t>
      </w:r>
      <w:r w:rsidR="00E77772" w:rsidRPr="00A31BE3">
        <w:rPr>
          <w:rFonts w:ascii="Times New Roman" w:hAnsi="Times New Roman"/>
        </w:rPr>
        <w:t>,</w:t>
      </w:r>
      <w:r w:rsidRPr="00A31BE3">
        <w:rPr>
          <w:rFonts w:ascii="Times New Roman" w:hAnsi="Times New Roman"/>
        </w:rPr>
        <w:t xml:space="preserve"> </w:t>
      </w:r>
      <w:r w:rsidR="00E77772" w:rsidRPr="00A31BE3">
        <w:rPr>
          <w:rFonts w:ascii="Times New Roman" w:hAnsi="Times New Roman"/>
        </w:rPr>
        <w:t>stanowiących</w:t>
      </w:r>
      <w:r w:rsidR="001F7862" w:rsidRPr="00A31BE3">
        <w:rPr>
          <w:rFonts w:ascii="Times New Roman" w:hAnsi="Times New Roman"/>
        </w:rPr>
        <w:t> </w:t>
      </w:r>
      <w:r w:rsidRPr="00A31BE3">
        <w:rPr>
          <w:rFonts w:ascii="Times New Roman" w:hAnsi="Times New Roman"/>
        </w:rPr>
        <w:t>integralną część</w:t>
      </w:r>
      <w:r w:rsidR="003C45B9" w:rsidRPr="00A31BE3">
        <w:rPr>
          <w:rFonts w:ascii="Times New Roman" w:hAnsi="Times New Roman"/>
        </w:rPr>
        <w:t xml:space="preserve"> niniejszej </w:t>
      </w:r>
      <w:r w:rsidR="00E77772" w:rsidRPr="00A31BE3">
        <w:rPr>
          <w:rFonts w:ascii="Times New Roman" w:hAnsi="Times New Roman"/>
        </w:rPr>
        <w:t>U</w:t>
      </w:r>
      <w:r w:rsidRPr="00A31BE3">
        <w:rPr>
          <w:rFonts w:ascii="Times New Roman" w:hAnsi="Times New Roman"/>
        </w:rPr>
        <w:t>mowy.</w:t>
      </w:r>
    </w:p>
    <w:p w14:paraId="1EEF5D1A" w14:textId="659E82B0" w:rsidR="005238AE" w:rsidRPr="00A31BE3" w:rsidRDefault="005238AE">
      <w:pPr>
        <w:numPr>
          <w:ilvl w:val="0"/>
          <w:numId w:val="19"/>
        </w:numPr>
        <w:spacing w:after="0"/>
        <w:jc w:val="both"/>
        <w:rPr>
          <w:rFonts w:ascii="Times New Roman" w:hAnsi="Times New Roman"/>
        </w:rPr>
      </w:pPr>
      <w:r w:rsidRPr="00A31BE3">
        <w:rPr>
          <w:rFonts w:ascii="Times New Roman" w:hAnsi="Times New Roman"/>
        </w:rPr>
        <w:t xml:space="preserve">Wykonawca zobowiązuje się do wykonania przedmiotu </w:t>
      </w:r>
      <w:r w:rsidR="00481F1D" w:rsidRPr="00A31BE3">
        <w:rPr>
          <w:rFonts w:ascii="Times New Roman" w:hAnsi="Times New Roman"/>
        </w:rPr>
        <w:t>U</w:t>
      </w:r>
      <w:r w:rsidRPr="00A31BE3">
        <w:rPr>
          <w:rFonts w:ascii="Times New Roman" w:hAnsi="Times New Roman"/>
        </w:rPr>
        <w:t>mowy zgodnie z ofertą,</w:t>
      </w:r>
      <w:r w:rsidR="00524242" w:rsidRPr="00A31BE3">
        <w:rPr>
          <w:rFonts w:ascii="Times New Roman" w:hAnsi="Times New Roman"/>
        </w:rPr>
        <w:t xml:space="preserve"> </w:t>
      </w:r>
      <w:r w:rsidR="00115489">
        <w:rPr>
          <w:rFonts w:ascii="Times New Roman" w:hAnsi="Times New Roman"/>
        </w:rPr>
        <w:t>PFU</w:t>
      </w:r>
      <w:r w:rsidR="00173BD0">
        <w:rPr>
          <w:rFonts w:ascii="Times New Roman" w:hAnsi="Times New Roman"/>
        </w:rPr>
        <w:t xml:space="preserve"> </w:t>
      </w:r>
      <w:r w:rsidRPr="00A31BE3">
        <w:rPr>
          <w:rFonts w:ascii="Times New Roman" w:hAnsi="Times New Roman"/>
        </w:rPr>
        <w:t xml:space="preserve">oraz </w:t>
      </w:r>
      <w:r w:rsidRPr="00A31BE3">
        <w:rPr>
          <w:rFonts w:ascii="Times New Roman" w:eastAsia="Calibri" w:hAnsi="Times New Roman"/>
        </w:rPr>
        <w:t>obowiązującymi normami,</w:t>
      </w:r>
      <w:r w:rsidRPr="00A31BE3">
        <w:rPr>
          <w:rFonts w:ascii="Times New Roman" w:hAnsi="Times New Roman"/>
        </w:rPr>
        <w:t xml:space="preserve"> zasadami wiedzy technicznej</w:t>
      </w:r>
      <w:r w:rsidR="00524242" w:rsidRPr="00A31BE3">
        <w:rPr>
          <w:rFonts w:ascii="Times New Roman" w:hAnsi="Times New Roman"/>
        </w:rPr>
        <w:t xml:space="preserve"> </w:t>
      </w:r>
      <w:r w:rsidRPr="00A31BE3">
        <w:rPr>
          <w:rFonts w:ascii="Times New Roman" w:hAnsi="Times New Roman"/>
        </w:rPr>
        <w:t>i sztuki budowlanej, obowiązującymi przepisami prawa i</w:t>
      </w:r>
      <w:r w:rsidR="007D518C" w:rsidRPr="00A31BE3">
        <w:rPr>
          <w:rFonts w:ascii="Times New Roman" w:hAnsi="Times New Roman"/>
        </w:rPr>
        <w:t xml:space="preserve"> </w:t>
      </w:r>
      <w:r w:rsidRPr="00A31BE3">
        <w:rPr>
          <w:rFonts w:ascii="Times New Roman" w:hAnsi="Times New Roman"/>
        </w:rPr>
        <w:t xml:space="preserve">polskimi normami, </w:t>
      </w:r>
      <w:r w:rsidRPr="00A31BE3">
        <w:rPr>
          <w:rFonts w:ascii="Times New Roman" w:eastAsia="Calibri" w:hAnsi="Times New Roman"/>
        </w:rPr>
        <w:t>warunkami technicznymi wykonania robót, zaleceniami nadzoru inwestorskiego</w:t>
      </w:r>
      <w:r w:rsidRPr="00A31BE3">
        <w:rPr>
          <w:rFonts w:ascii="Times New Roman" w:hAnsi="Times New Roman"/>
        </w:rPr>
        <w:t xml:space="preserve"> oraz zobowiązuje do oddania przedmiotu niniejszej </w:t>
      </w:r>
      <w:r w:rsidR="007E07CF" w:rsidRPr="00A31BE3">
        <w:rPr>
          <w:rFonts w:ascii="Times New Roman" w:hAnsi="Times New Roman"/>
        </w:rPr>
        <w:t>U</w:t>
      </w:r>
      <w:r w:rsidRPr="00A31BE3">
        <w:rPr>
          <w:rFonts w:ascii="Times New Roman" w:hAnsi="Times New Roman"/>
        </w:rPr>
        <w:t>mowy Zamawiającemu w terminie w niej uzgodnionym.</w:t>
      </w:r>
    </w:p>
    <w:p w14:paraId="4F03D024" w14:textId="3C1489D5" w:rsidR="005238AE" w:rsidRPr="00A31BE3" w:rsidRDefault="005238AE" w:rsidP="00DE615E">
      <w:pPr>
        <w:spacing w:before="240" w:after="0"/>
        <w:jc w:val="center"/>
        <w:rPr>
          <w:rFonts w:ascii="Times New Roman" w:hAnsi="Times New Roman"/>
          <w:b/>
        </w:rPr>
      </w:pPr>
      <w:r w:rsidRPr="00A31BE3">
        <w:rPr>
          <w:rFonts w:ascii="Times New Roman" w:hAnsi="Times New Roman"/>
          <w:b/>
        </w:rPr>
        <w:t>§ 2</w:t>
      </w:r>
    </w:p>
    <w:p w14:paraId="6054D835" w14:textId="77777777"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Termin wykonania zamówienia</w:t>
      </w:r>
    </w:p>
    <w:p w14:paraId="718A3A3F" w14:textId="54675ADC" w:rsidR="00D84F18" w:rsidRPr="00A31BE3" w:rsidRDefault="005238AE" w:rsidP="00DE615E">
      <w:pPr>
        <w:pStyle w:val="Akapitzlist"/>
        <w:keepLines/>
        <w:numPr>
          <w:ilvl w:val="0"/>
          <w:numId w:val="1"/>
        </w:numPr>
        <w:tabs>
          <w:tab w:val="left" w:pos="720"/>
        </w:tabs>
        <w:suppressAutoHyphens/>
        <w:spacing w:after="0"/>
        <w:jc w:val="both"/>
        <w:rPr>
          <w:rFonts w:ascii="Times New Roman" w:hAnsi="Times New Roman"/>
        </w:rPr>
      </w:pPr>
      <w:r w:rsidRPr="00A31BE3">
        <w:rPr>
          <w:rFonts w:ascii="Times New Roman" w:hAnsi="Times New Roman"/>
        </w:rPr>
        <w:t>Termin rozpoczęcia wykonywania przedmiotu umowy rozpoczyna się z dniem zawarcia</w:t>
      </w:r>
      <w:r w:rsidR="00D84F18" w:rsidRPr="00A31BE3">
        <w:rPr>
          <w:rFonts w:ascii="Times New Roman" w:hAnsi="Times New Roman"/>
        </w:rPr>
        <w:t xml:space="preserve"> umowy.</w:t>
      </w:r>
    </w:p>
    <w:p w14:paraId="543CE19E" w14:textId="4F128544" w:rsidR="00246EF0" w:rsidRPr="00644210" w:rsidRDefault="00D84F18" w:rsidP="00246EF0">
      <w:pPr>
        <w:pStyle w:val="Akapitzlist"/>
        <w:keepLines/>
        <w:numPr>
          <w:ilvl w:val="0"/>
          <w:numId w:val="1"/>
        </w:numPr>
        <w:tabs>
          <w:tab w:val="left" w:pos="720"/>
        </w:tabs>
        <w:suppressAutoHyphens/>
        <w:autoSpaceDN w:val="0"/>
        <w:adjustRightInd w:val="0"/>
        <w:spacing w:after="0"/>
        <w:jc w:val="both"/>
        <w:rPr>
          <w:rFonts w:ascii="Times New Roman" w:hAnsi="Times New Roman"/>
          <w:b/>
        </w:rPr>
      </w:pPr>
      <w:r w:rsidRPr="00A31BE3">
        <w:rPr>
          <w:rFonts w:ascii="Times New Roman" w:hAnsi="Times New Roman"/>
        </w:rPr>
        <w:t>Zakończenie realizacji przedmiotu umowy wraz</w:t>
      </w:r>
      <w:bookmarkStart w:id="5" w:name="_Hlk120343518"/>
      <w:r w:rsidR="00D047B9" w:rsidRPr="00A31BE3">
        <w:rPr>
          <w:rFonts w:ascii="Times New Roman" w:hAnsi="Times New Roman"/>
        </w:rPr>
        <w:t xml:space="preserve"> z </w:t>
      </w:r>
      <w:r w:rsidR="007E1CDA">
        <w:rPr>
          <w:rFonts w:ascii="Times New Roman" w:hAnsi="Times New Roman"/>
        </w:rPr>
        <w:t xml:space="preserve">dostarczeniem kompletu </w:t>
      </w:r>
      <w:r w:rsidR="00D047B9" w:rsidRPr="00A31BE3">
        <w:rPr>
          <w:rFonts w:ascii="Times New Roman" w:hAnsi="Times New Roman"/>
        </w:rPr>
        <w:t xml:space="preserve">wymaganych prawem dokumentów odbiorowych </w:t>
      </w:r>
      <w:bookmarkEnd w:id="5"/>
      <w:r w:rsidRPr="00A31BE3">
        <w:rPr>
          <w:rFonts w:ascii="Times New Roman" w:hAnsi="Times New Roman"/>
        </w:rPr>
        <w:t>nastąpi w</w:t>
      </w:r>
      <w:r w:rsidR="00524242" w:rsidRPr="00A31BE3">
        <w:rPr>
          <w:rFonts w:ascii="Times New Roman" w:hAnsi="Times New Roman"/>
        </w:rPr>
        <w:t xml:space="preserve"> </w:t>
      </w:r>
      <w:r w:rsidRPr="00A31BE3">
        <w:rPr>
          <w:rFonts w:ascii="Times New Roman" w:hAnsi="Times New Roman"/>
        </w:rPr>
        <w:t xml:space="preserve">terminie </w:t>
      </w:r>
      <w:r w:rsidR="00246EF0" w:rsidRPr="00A31BE3">
        <w:rPr>
          <w:rFonts w:ascii="Times New Roman" w:hAnsi="Times New Roman"/>
          <w:b/>
          <w:bCs/>
        </w:rPr>
        <w:t xml:space="preserve">maksymalnie </w:t>
      </w:r>
      <w:r w:rsidR="00246EF0">
        <w:rPr>
          <w:rFonts w:ascii="Times New Roman" w:hAnsi="Times New Roman"/>
          <w:b/>
          <w:bCs/>
        </w:rPr>
        <w:t>do 20</w:t>
      </w:r>
      <w:r w:rsidR="00246EF0" w:rsidRPr="00A31BE3">
        <w:rPr>
          <w:rFonts w:ascii="Times New Roman" w:hAnsi="Times New Roman"/>
          <w:b/>
          <w:bCs/>
        </w:rPr>
        <w:t xml:space="preserve"> </w:t>
      </w:r>
      <w:r w:rsidR="00246EF0">
        <w:rPr>
          <w:rFonts w:ascii="Times New Roman" w:hAnsi="Times New Roman"/>
          <w:b/>
          <w:bCs/>
        </w:rPr>
        <w:t>miesięcy</w:t>
      </w:r>
      <w:r w:rsidR="00246EF0" w:rsidRPr="00A31BE3">
        <w:rPr>
          <w:rFonts w:ascii="Times New Roman" w:hAnsi="Times New Roman"/>
          <w:b/>
          <w:bCs/>
        </w:rPr>
        <w:t xml:space="preserve"> </w:t>
      </w:r>
      <w:r w:rsidR="00246EF0" w:rsidRPr="00A31BE3">
        <w:rPr>
          <w:rFonts w:ascii="Times New Roman" w:hAnsi="Times New Roman"/>
        </w:rPr>
        <w:t>od dnia zawarcia umowy</w:t>
      </w:r>
      <w:r w:rsidR="00246EF0">
        <w:rPr>
          <w:rFonts w:ascii="Times New Roman" w:hAnsi="Times New Roman"/>
        </w:rPr>
        <w:t>, w podziale na następujące etapy:</w:t>
      </w:r>
    </w:p>
    <w:p w14:paraId="3EA84211" w14:textId="2C07BD4C" w:rsidR="00246EF0" w:rsidRPr="009702A7" w:rsidRDefault="00246EF0">
      <w:pPr>
        <w:pStyle w:val="Akapitzlist"/>
        <w:keepLines/>
        <w:numPr>
          <w:ilvl w:val="0"/>
          <w:numId w:val="45"/>
        </w:numPr>
        <w:tabs>
          <w:tab w:val="left" w:pos="720"/>
        </w:tabs>
        <w:suppressAutoHyphens/>
        <w:autoSpaceDN w:val="0"/>
        <w:adjustRightInd w:val="0"/>
        <w:spacing w:after="0"/>
        <w:jc w:val="both"/>
        <w:rPr>
          <w:rFonts w:ascii="Times New Roman" w:hAnsi="Times New Roman"/>
          <w:bCs/>
        </w:rPr>
      </w:pPr>
      <w:r w:rsidRPr="009702A7">
        <w:rPr>
          <w:rFonts w:ascii="Times New Roman" w:hAnsi="Times New Roman"/>
          <w:bCs/>
        </w:rPr>
        <w:t xml:space="preserve">Etap I – </w:t>
      </w:r>
      <w:r>
        <w:rPr>
          <w:rFonts w:ascii="Times New Roman" w:hAnsi="Times New Roman"/>
          <w:bCs/>
        </w:rPr>
        <w:t>do 4 miesięcy od dnia zawarcia umowy, tj. do dnia ……………,</w:t>
      </w:r>
    </w:p>
    <w:p w14:paraId="57FB4D95" w14:textId="553048D1" w:rsidR="00246EF0" w:rsidRPr="009702A7" w:rsidRDefault="00246EF0">
      <w:pPr>
        <w:pStyle w:val="Akapitzlist"/>
        <w:keepLines/>
        <w:numPr>
          <w:ilvl w:val="0"/>
          <w:numId w:val="45"/>
        </w:numPr>
        <w:tabs>
          <w:tab w:val="left" w:pos="720"/>
        </w:tabs>
        <w:suppressAutoHyphens/>
        <w:autoSpaceDN w:val="0"/>
        <w:adjustRightInd w:val="0"/>
        <w:spacing w:after="0"/>
        <w:jc w:val="both"/>
        <w:rPr>
          <w:rFonts w:ascii="Times New Roman" w:hAnsi="Times New Roman"/>
          <w:bCs/>
        </w:rPr>
      </w:pPr>
      <w:r w:rsidRPr="009702A7">
        <w:rPr>
          <w:rFonts w:ascii="Times New Roman" w:hAnsi="Times New Roman"/>
          <w:bCs/>
        </w:rPr>
        <w:t xml:space="preserve">Etap II – </w:t>
      </w:r>
      <w:r>
        <w:rPr>
          <w:rFonts w:ascii="Times New Roman" w:hAnsi="Times New Roman"/>
          <w:bCs/>
        </w:rPr>
        <w:t xml:space="preserve">do </w:t>
      </w:r>
      <w:r w:rsidR="00F10D6D">
        <w:rPr>
          <w:rFonts w:ascii="Times New Roman" w:hAnsi="Times New Roman"/>
          <w:bCs/>
        </w:rPr>
        <w:t>8</w:t>
      </w:r>
      <w:r>
        <w:rPr>
          <w:rFonts w:ascii="Times New Roman" w:hAnsi="Times New Roman"/>
          <w:bCs/>
        </w:rPr>
        <w:t xml:space="preserve"> miesięcy od dnia zawarcia umowy, tj. do dnia ……………,</w:t>
      </w:r>
    </w:p>
    <w:p w14:paraId="5EDC2AF0" w14:textId="483B1CCA" w:rsidR="00246EF0" w:rsidRPr="009702A7" w:rsidRDefault="00246EF0">
      <w:pPr>
        <w:pStyle w:val="Akapitzlist"/>
        <w:keepLines/>
        <w:numPr>
          <w:ilvl w:val="0"/>
          <w:numId w:val="45"/>
        </w:numPr>
        <w:tabs>
          <w:tab w:val="left" w:pos="720"/>
        </w:tabs>
        <w:suppressAutoHyphens/>
        <w:autoSpaceDN w:val="0"/>
        <w:adjustRightInd w:val="0"/>
        <w:spacing w:after="0"/>
        <w:jc w:val="both"/>
        <w:rPr>
          <w:rFonts w:ascii="Times New Roman" w:hAnsi="Times New Roman"/>
          <w:bCs/>
        </w:rPr>
      </w:pPr>
      <w:r w:rsidRPr="009702A7">
        <w:rPr>
          <w:rFonts w:ascii="Times New Roman" w:hAnsi="Times New Roman"/>
          <w:bCs/>
        </w:rPr>
        <w:t xml:space="preserve">Etap III – </w:t>
      </w:r>
      <w:r>
        <w:rPr>
          <w:rFonts w:ascii="Times New Roman" w:hAnsi="Times New Roman"/>
          <w:bCs/>
        </w:rPr>
        <w:t>do 1</w:t>
      </w:r>
      <w:r w:rsidR="00F10D6D">
        <w:rPr>
          <w:rFonts w:ascii="Times New Roman" w:hAnsi="Times New Roman"/>
          <w:bCs/>
        </w:rPr>
        <w:t>0</w:t>
      </w:r>
      <w:r>
        <w:rPr>
          <w:rFonts w:ascii="Times New Roman" w:hAnsi="Times New Roman"/>
          <w:bCs/>
        </w:rPr>
        <w:t xml:space="preserve"> miesięcy od dnia zawarcia umowy tj. do dnia ……………,</w:t>
      </w:r>
    </w:p>
    <w:p w14:paraId="3F6822E9" w14:textId="7540E14F" w:rsidR="00246EF0" w:rsidRPr="009702A7" w:rsidRDefault="00246EF0">
      <w:pPr>
        <w:pStyle w:val="Akapitzlist"/>
        <w:keepLines/>
        <w:numPr>
          <w:ilvl w:val="0"/>
          <w:numId w:val="45"/>
        </w:numPr>
        <w:tabs>
          <w:tab w:val="left" w:pos="720"/>
        </w:tabs>
        <w:suppressAutoHyphens/>
        <w:autoSpaceDN w:val="0"/>
        <w:adjustRightInd w:val="0"/>
        <w:spacing w:after="0"/>
        <w:jc w:val="both"/>
        <w:rPr>
          <w:rFonts w:ascii="Times New Roman" w:hAnsi="Times New Roman"/>
          <w:bCs/>
        </w:rPr>
      </w:pPr>
      <w:r w:rsidRPr="009702A7">
        <w:rPr>
          <w:rFonts w:ascii="Times New Roman" w:hAnsi="Times New Roman"/>
          <w:bCs/>
        </w:rPr>
        <w:t xml:space="preserve">Etap IV – </w:t>
      </w:r>
      <w:r>
        <w:rPr>
          <w:rFonts w:ascii="Times New Roman" w:hAnsi="Times New Roman"/>
          <w:bCs/>
        </w:rPr>
        <w:t>do 20 miesięcy od dnia zawarcia umowy tj. do dnia …………… .</w:t>
      </w:r>
    </w:p>
    <w:p w14:paraId="4F0E5A0C" w14:textId="191029CD" w:rsidR="00644210" w:rsidRPr="00173BD0" w:rsidRDefault="00644210" w:rsidP="00246EF0">
      <w:pPr>
        <w:pStyle w:val="Akapitzlist"/>
        <w:keepLines/>
        <w:tabs>
          <w:tab w:val="left" w:pos="720"/>
        </w:tabs>
        <w:suppressAutoHyphens/>
        <w:autoSpaceDN w:val="0"/>
        <w:adjustRightInd w:val="0"/>
        <w:spacing w:after="0"/>
        <w:ind w:left="360"/>
        <w:jc w:val="both"/>
        <w:rPr>
          <w:rFonts w:ascii="Times New Roman" w:hAnsi="Times New Roman"/>
          <w:b/>
        </w:rPr>
      </w:pPr>
    </w:p>
    <w:p w14:paraId="5ECB90C7" w14:textId="0E14FD8E" w:rsidR="005238AE" w:rsidRPr="00A31BE3" w:rsidRDefault="005238AE" w:rsidP="00173BD0">
      <w:pPr>
        <w:pStyle w:val="Akapitzlist"/>
        <w:keepLines/>
        <w:tabs>
          <w:tab w:val="left" w:pos="720"/>
        </w:tabs>
        <w:suppressAutoHyphens/>
        <w:autoSpaceDN w:val="0"/>
        <w:adjustRightInd w:val="0"/>
        <w:spacing w:after="0"/>
        <w:ind w:left="360"/>
        <w:jc w:val="center"/>
        <w:rPr>
          <w:rFonts w:ascii="Times New Roman" w:hAnsi="Times New Roman"/>
          <w:b/>
        </w:rPr>
      </w:pPr>
      <w:r w:rsidRPr="00A31BE3">
        <w:rPr>
          <w:rFonts w:ascii="Times New Roman" w:hAnsi="Times New Roman"/>
          <w:b/>
        </w:rPr>
        <w:t>§ 3</w:t>
      </w:r>
    </w:p>
    <w:p w14:paraId="427E05B9" w14:textId="504EF731"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Obowiązki stron</w:t>
      </w:r>
    </w:p>
    <w:p w14:paraId="3D3DECAE" w14:textId="2C7B401F" w:rsidR="005F3F15" w:rsidRPr="00A31BE3" w:rsidRDefault="005F3F15">
      <w:pPr>
        <w:numPr>
          <w:ilvl w:val="0"/>
          <w:numId w:val="37"/>
        </w:numPr>
        <w:spacing w:after="120"/>
        <w:jc w:val="both"/>
        <w:rPr>
          <w:rFonts w:ascii="Times New Roman" w:eastAsia="Calibri" w:hAnsi="Times New Roman"/>
        </w:rPr>
      </w:pPr>
      <w:r w:rsidRPr="00A31BE3">
        <w:rPr>
          <w:rFonts w:ascii="Times New Roman" w:eastAsia="Calibri" w:hAnsi="Times New Roman"/>
        </w:rPr>
        <w:t xml:space="preserve">Do obowiązków Zamawiającego </w:t>
      </w:r>
      <w:bookmarkStart w:id="6" w:name="_Hlk120269056"/>
      <w:r w:rsidR="00C6339F" w:rsidRPr="00A31BE3">
        <w:rPr>
          <w:rFonts w:ascii="Times New Roman" w:eastAsia="Calibri" w:hAnsi="Times New Roman"/>
        </w:rPr>
        <w:t xml:space="preserve">w ramach realizacji </w:t>
      </w:r>
      <w:bookmarkEnd w:id="6"/>
      <w:r w:rsidR="009952EE" w:rsidRPr="00A31BE3">
        <w:rPr>
          <w:rFonts w:ascii="Times New Roman" w:eastAsia="Calibri" w:hAnsi="Times New Roman"/>
          <w:b/>
          <w:bCs/>
        </w:rPr>
        <w:t xml:space="preserve">Części </w:t>
      </w:r>
      <w:r w:rsidR="00932B98">
        <w:rPr>
          <w:rFonts w:ascii="Times New Roman" w:eastAsia="Calibri" w:hAnsi="Times New Roman"/>
          <w:b/>
          <w:bCs/>
        </w:rPr>
        <w:t>7</w:t>
      </w:r>
      <w:r w:rsidR="009952EE" w:rsidRPr="00A31BE3">
        <w:rPr>
          <w:rFonts w:ascii="Times New Roman" w:eastAsia="Calibri" w:hAnsi="Times New Roman"/>
          <w:b/>
          <w:bCs/>
        </w:rPr>
        <w:t xml:space="preserve"> inwestycji</w:t>
      </w:r>
      <w:r w:rsidR="00C6339F" w:rsidRPr="00A31BE3">
        <w:rPr>
          <w:rFonts w:ascii="Times New Roman" w:eastAsia="Calibri" w:hAnsi="Times New Roman"/>
        </w:rPr>
        <w:t xml:space="preserve"> </w:t>
      </w:r>
      <w:r w:rsidRPr="00A31BE3">
        <w:rPr>
          <w:rFonts w:ascii="Times New Roman" w:eastAsia="Calibri" w:hAnsi="Times New Roman"/>
        </w:rPr>
        <w:t>należy w szczególności:</w:t>
      </w:r>
    </w:p>
    <w:p w14:paraId="1BCF7544" w14:textId="18673414" w:rsidR="0070516D" w:rsidRPr="00A31BE3" w:rsidRDefault="0070516D">
      <w:pPr>
        <w:numPr>
          <w:ilvl w:val="0"/>
          <w:numId w:val="36"/>
        </w:numPr>
        <w:tabs>
          <w:tab w:val="left" w:pos="0"/>
        </w:tabs>
        <w:suppressAutoHyphens/>
        <w:spacing w:after="0"/>
        <w:ind w:left="709" w:right="-144"/>
        <w:contextualSpacing/>
        <w:jc w:val="both"/>
        <w:rPr>
          <w:rFonts w:ascii="Times New Roman" w:hAnsi="Times New Roman"/>
        </w:rPr>
      </w:pPr>
      <w:r w:rsidRPr="00A31BE3">
        <w:rPr>
          <w:rFonts w:ascii="Times New Roman" w:hAnsi="Times New Roman"/>
        </w:rPr>
        <w:t>protokolarne przekazanie Wykonawcy terenu budowy</w:t>
      </w:r>
    </w:p>
    <w:p w14:paraId="00D26DCD" w14:textId="624F3214" w:rsidR="0070516D" w:rsidRPr="00A31BE3" w:rsidRDefault="0070516D">
      <w:pPr>
        <w:numPr>
          <w:ilvl w:val="0"/>
          <w:numId w:val="36"/>
        </w:numPr>
        <w:tabs>
          <w:tab w:val="left" w:pos="0"/>
        </w:tabs>
        <w:suppressAutoHyphens/>
        <w:spacing w:after="0"/>
        <w:ind w:left="709" w:right="-144"/>
        <w:contextualSpacing/>
        <w:jc w:val="both"/>
        <w:rPr>
          <w:rFonts w:ascii="Times New Roman" w:hAnsi="Times New Roman"/>
        </w:rPr>
      </w:pPr>
      <w:r w:rsidRPr="00A31BE3">
        <w:rPr>
          <w:rFonts w:ascii="Times New Roman" w:hAnsi="Times New Roman"/>
        </w:rPr>
        <w:t>zapewnienie nadzoru inwestorskiego,</w:t>
      </w:r>
    </w:p>
    <w:p w14:paraId="23CAF883" w14:textId="2E08B768" w:rsidR="0070516D" w:rsidRPr="00A31BE3" w:rsidRDefault="0070516D">
      <w:pPr>
        <w:numPr>
          <w:ilvl w:val="0"/>
          <w:numId w:val="36"/>
        </w:numPr>
        <w:tabs>
          <w:tab w:val="left" w:pos="0"/>
        </w:tabs>
        <w:suppressAutoHyphens/>
        <w:spacing w:after="0"/>
        <w:ind w:left="709" w:right="-144"/>
        <w:contextualSpacing/>
        <w:jc w:val="both"/>
        <w:rPr>
          <w:rFonts w:ascii="Times New Roman" w:hAnsi="Times New Roman"/>
        </w:rPr>
      </w:pPr>
      <w:r w:rsidRPr="00A31BE3">
        <w:rPr>
          <w:rFonts w:ascii="Times New Roman" w:hAnsi="Times New Roman"/>
        </w:rPr>
        <w:t xml:space="preserve">przeprowadzenie odbioru końcowego wykonanych robót, </w:t>
      </w:r>
    </w:p>
    <w:p w14:paraId="3CAC856B" w14:textId="609E463E" w:rsidR="0070516D" w:rsidRPr="00A31BE3" w:rsidRDefault="009A4F83">
      <w:pPr>
        <w:numPr>
          <w:ilvl w:val="0"/>
          <w:numId w:val="36"/>
        </w:numPr>
        <w:tabs>
          <w:tab w:val="left" w:pos="0"/>
        </w:tabs>
        <w:suppressAutoHyphens/>
        <w:spacing w:after="0" w:line="240" w:lineRule="auto"/>
        <w:ind w:left="709" w:right="-144"/>
        <w:contextualSpacing/>
        <w:jc w:val="both"/>
        <w:rPr>
          <w:rFonts w:ascii="Times New Roman" w:hAnsi="Times New Roman"/>
        </w:rPr>
      </w:pPr>
      <w:r w:rsidRPr="00A31BE3">
        <w:rPr>
          <w:rFonts w:ascii="Times New Roman" w:hAnsi="Times New Roman"/>
        </w:rPr>
        <w:t xml:space="preserve">terminowa </w:t>
      </w:r>
      <w:r w:rsidR="0070516D" w:rsidRPr="00A31BE3">
        <w:rPr>
          <w:rFonts w:ascii="Times New Roman" w:hAnsi="Times New Roman"/>
        </w:rPr>
        <w:t>zapłata wynagrodzenia umownego</w:t>
      </w:r>
      <w:r w:rsidRPr="00A31BE3">
        <w:rPr>
          <w:rFonts w:ascii="Times New Roman" w:hAnsi="Times New Roman"/>
        </w:rPr>
        <w:t xml:space="preserve"> za wykonany i odebrany przedmiot umowy.</w:t>
      </w:r>
    </w:p>
    <w:p w14:paraId="77AE6577" w14:textId="73521510" w:rsidR="005238AE" w:rsidRPr="00A31BE3" w:rsidRDefault="005238AE">
      <w:pPr>
        <w:numPr>
          <w:ilvl w:val="0"/>
          <w:numId w:val="37"/>
        </w:numPr>
        <w:spacing w:after="120" w:line="240" w:lineRule="auto"/>
        <w:jc w:val="both"/>
        <w:rPr>
          <w:rFonts w:ascii="Times New Roman" w:eastAsia="Calibri" w:hAnsi="Times New Roman"/>
        </w:rPr>
      </w:pPr>
      <w:r w:rsidRPr="00A31BE3">
        <w:rPr>
          <w:rFonts w:ascii="Times New Roman" w:eastAsia="Calibri" w:hAnsi="Times New Roman"/>
        </w:rPr>
        <w:t>Do obowiązków Wykonawcy należy</w:t>
      </w:r>
      <w:r w:rsidR="00AD3D9B" w:rsidRPr="00A31BE3">
        <w:rPr>
          <w:rFonts w:ascii="Times New Roman" w:eastAsia="Calibri" w:hAnsi="Times New Roman"/>
        </w:rPr>
        <w:t xml:space="preserve"> w szczególności</w:t>
      </w:r>
      <w:r w:rsidRPr="00A31BE3">
        <w:rPr>
          <w:rFonts w:ascii="Times New Roman" w:eastAsia="Calibri" w:hAnsi="Times New Roman"/>
        </w:rPr>
        <w:t>:</w:t>
      </w:r>
    </w:p>
    <w:p w14:paraId="25CF34D2" w14:textId="3EEB6C2E" w:rsidR="00925CD2" w:rsidRDefault="00925CD2">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rPr>
      </w:pPr>
      <w:bookmarkStart w:id="7" w:name="_Hlk120266918"/>
      <w:r>
        <w:rPr>
          <w:rFonts w:ascii="Times New Roman" w:hAnsi="Times New Roman"/>
        </w:rPr>
        <w:t>Zapewnienie finansowania</w:t>
      </w:r>
      <w:r w:rsidR="004C6003">
        <w:rPr>
          <w:rFonts w:ascii="Times New Roman" w:hAnsi="Times New Roman"/>
        </w:rPr>
        <w:t xml:space="preserve"> </w:t>
      </w:r>
      <w:r>
        <w:rPr>
          <w:rFonts w:ascii="Times New Roman" w:hAnsi="Times New Roman"/>
        </w:rPr>
        <w:t>przez Wykonawcę przed</w:t>
      </w:r>
      <w:r w:rsidR="004C6003">
        <w:rPr>
          <w:rFonts w:ascii="Times New Roman" w:hAnsi="Times New Roman"/>
        </w:rPr>
        <w:t>m</w:t>
      </w:r>
      <w:r>
        <w:rPr>
          <w:rFonts w:ascii="Times New Roman" w:hAnsi="Times New Roman"/>
        </w:rPr>
        <w:t>iotu umowy w części niepokrytej udziałem własnym Zamawiaj</w:t>
      </w:r>
      <w:r w:rsidR="004C6003">
        <w:rPr>
          <w:rFonts w:ascii="Times New Roman" w:hAnsi="Times New Roman"/>
        </w:rPr>
        <w:t>ą</w:t>
      </w:r>
      <w:r>
        <w:rPr>
          <w:rFonts w:ascii="Times New Roman" w:hAnsi="Times New Roman"/>
        </w:rPr>
        <w:t>cego, na c</w:t>
      </w:r>
      <w:r w:rsidR="004C6003">
        <w:rPr>
          <w:rFonts w:ascii="Times New Roman" w:hAnsi="Times New Roman"/>
        </w:rPr>
        <w:t>zas poprzedzający wypłatę/ wypłaty z udzielonej promesy, gdyż zapłata wynagrodzenia w całości nastąpi dopiero po odbiorze końcowym Inwestycji, określonej w § 1 ust. 1 umowy.</w:t>
      </w:r>
    </w:p>
    <w:p w14:paraId="5B55681D" w14:textId="2DA58304" w:rsidR="002E3405" w:rsidRPr="00A31BE3" w:rsidRDefault="00760717">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jc w:val="both"/>
        <w:rPr>
          <w:rFonts w:ascii="Times New Roman" w:hAnsi="Times New Roman"/>
        </w:rPr>
      </w:pPr>
      <w:r w:rsidRPr="00A31BE3">
        <w:rPr>
          <w:rFonts w:ascii="Times New Roman" w:hAnsi="Times New Roman"/>
        </w:rPr>
        <w:t>przedłożenie Zamawiającemu do uzgodnienia -</w:t>
      </w:r>
      <w:r w:rsidR="003356A4" w:rsidRPr="00A31BE3">
        <w:rPr>
          <w:rFonts w:ascii="Times New Roman" w:hAnsi="Times New Roman"/>
        </w:rPr>
        <w:t xml:space="preserve"> </w:t>
      </w:r>
      <w:r w:rsidR="00F7288F" w:rsidRPr="00A31BE3">
        <w:rPr>
          <w:rFonts w:ascii="Times New Roman" w:hAnsi="Times New Roman"/>
        </w:rPr>
        <w:t xml:space="preserve">w </w:t>
      </w:r>
      <w:r w:rsidRPr="00A31BE3">
        <w:rPr>
          <w:rFonts w:ascii="Times New Roman" w:hAnsi="Times New Roman"/>
        </w:rPr>
        <w:t xml:space="preserve">terminie do </w:t>
      </w:r>
      <w:r w:rsidR="00AC73DE">
        <w:rPr>
          <w:rFonts w:ascii="Times New Roman" w:hAnsi="Times New Roman"/>
        </w:rPr>
        <w:t>7</w:t>
      </w:r>
      <w:r w:rsidRPr="00A31BE3">
        <w:rPr>
          <w:rFonts w:ascii="Times New Roman" w:hAnsi="Times New Roman"/>
        </w:rPr>
        <w:t xml:space="preserve"> dni od dnia zawarcia Umowy</w:t>
      </w:r>
      <w:r w:rsidR="00CE0533" w:rsidRPr="00A31BE3">
        <w:rPr>
          <w:rFonts w:ascii="Times New Roman" w:hAnsi="Times New Roman"/>
        </w:rPr>
        <w:t xml:space="preserve"> -</w:t>
      </w:r>
      <w:r w:rsidR="002A5378" w:rsidRPr="00A31BE3">
        <w:rPr>
          <w:rFonts w:ascii="Times New Roman" w:hAnsi="Times New Roman"/>
        </w:rPr>
        <w:t>S</w:t>
      </w:r>
      <w:r w:rsidRPr="00A31BE3">
        <w:rPr>
          <w:rFonts w:ascii="Times New Roman" w:hAnsi="Times New Roman"/>
        </w:rPr>
        <w:t xml:space="preserve">zczegółowego </w:t>
      </w:r>
      <w:r w:rsidR="002A5378" w:rsidRPr="00A31BE3">
        <w:rPr>
          <w:rFonts w:ascii="Times New Roman" w:hAnsi="Times New Roman"/>
        </w:rPr>
        <w:t>H</w:t>
      </w:r>
      <w:r w:rsidRPr="00A31BE3">
        <w:rPr>
          <w:rFonts w:ascii="Times New Roman" w:hAnsi="Times New Roman"/>
        </w:rPr>
        <w:t xml:space="preserve">armonogramu </w:t>
      </w:r>
      <w:r w:rsidR="002A5378" w:rsidRPr="00A31BE3">
        <w:rPr>
          <w:rFonts w:ascii="Times New Roman" w:hAnsi="Times New Roman"/>
        </w:rPr>
        <w:t>r</w:t>
      </w:r>
      <w:r w:rsidRPr="00A31BE3">
        <w:rPr>
          <w:rFonts w:ascii="Times New Roman" w:hAnsi="Times New Roman"/>
        </w:rPr>
        <w:t>zeczowo-finansow</w:t>
      </w:r>
      <w:r w:rsidR="002A5378" w:rsidRPr="00A31BE3">
        <w:rPr>
          <w:rFonts w:ascii="Times New Roman" w:hAnsi="Times New Roman"/>
        </w:rPr>
        <w:t>ego</w:t>
      </w:r>
      <w:r w:rsidRPr="00A31BE3">
        <w:rPr>
          <w:rFonts w:ascii="Times New Roman" w:hAnsi="Times New Roman"/>
        </w:rPr>
        <w:t xml:space="preserve"> </w:t>
      </w:r>
      <w:r w:rsidR="00D460EA">
        <w:rPr>
          <w:rFonts w:ascii="Times New Roman" w:hAnsi="Times New Roman"/>
        </w:rPr>
        <w:t xml:space="preserve">(oraz dokonywanie jego aktualizacji) </w:t>
      </w:r>
      <w:r w:rsidRPr="00A31BE3">
        <w:rPr>
          <w:rFonts w:ascii="Times New Roman" w:hAnsi="Times New Roman"/>
        </w:rPr>
        <w:t xml:space="preserve">dla </w:t>
      </w:r>
      <w:r w:rsidRPr="00A31BE3">
        <w:rPr>
          <w:rFonts w:ascii="Times New Roman" w:eastAsia="Calibri" w:hAnsi="Times New Roman"/>
          <w:b/>
          <w:bCs/>
        </w:rPr>
        <w:t xml:space="preserve">Części </w:t>
      </w:r>
      <w:r w:rsidR="00F10D6D">
        <w:rPr>
          <w:rFonts w:ascii="Times New Roman" w:eastAsia="Calibri" w:hAnsi="Times New Roman"/>
          <w:b/>
          <w:bCs/>
        </w:rPr>
        <w:t>7</w:t>
      </w:r>
      <w:r w:rsidRPr="00A31BE3">
        <w:rPr>
          <w:rFonts w:ascii="Times New Roman" w:eastAsia="Calibri" w:hAnsi="Times New Roman"/>
          <w:b/>
          <w:bCs/>
        </w:rPr>
        <w:t xml:space="preserve"> inwestycji</w:t>
      </w:r>
      <w:r w:rsidR="00524242" w:rsidRPr="00A31BE3">
        <w:rPr>
          <w:rFonts w:ascii="Times New Roman" w:eastAsia="Calibri" w:hAnsi="Times New Roman"/>
          <w:b/>
          <w:bCs/>
        </w:rPr>
        <w:t xml:space="preserve"> </w:t>
      </w:r>
      <w:r w:rsidRPr="00A31BE3">
        <w:rPr>
          <w:rFonts w:ascii="Times New Roman" w:hAnsi="Times New Roman"/>
        </w:rPr>
        <w:t>z</w:t>
      </w:r>
      <w:r w:rsidR="00524242" w:rsidRPr="00A31BE3">
        <w:rPr>
          <w:rFonts w:ascii="Times New Roman" w:hAnsi="Times New Roman"/>
        </w:rPr>
        <w:t> </w:t>
      </w:r>
      <w:r w:rsidRPr="00A31BE3">
        <w:rPr>
          <w:rFonts w:ascii="Times New Roman" w:hAnsi="Times New Roman"/>
        </w:rPr>
        <w:t>wydzielonymi zakresami robót oraz ich wartościami,</w:t>
      </w:r>
      <w:r w:rsidR="00D73B1B" w:rsidRPr="00A31BE3">
        <w:rPr>
          <w:rFonts w:ascii="Times New Roman" w:hAnsi="Times New Roman"/>
        </w:rPr>
        <w:t xml:space="preserve"> przypisanymi dla danego Etapu płatności (I,</w:t>
      </w:r>
      <w:r w:rsidR="0087797D">
        <w:rPr>
          <w:rFonts w:ascii="Times New Roman" w:hAnsi="Times New Roman"/>
        </w:rPr>
        <w:t xml:space="preserve"> </w:t>
      </w:r>
      <w:r w:rsidR="00D73B1B" w:rsidRPr="00A31BE3">
        <w:rPr>
          <w:rFonts w:ascii="Times New Roman" w:hAnsi="Times New Roman"/>
        </w:rPr>
        <w:t>II</w:t>
      </w:r>
      <w:r w:rsidR="00836ED8">
        <w:rPr>
          <w:rFonts w:ascii="Times New Roman" w:hAnsi="Times New Roman"/>
        </w:rPr>
        <w:t>,</w:t>
      </w:r>
      <w:r w:rsidR="0087797D">
        <w:rPr>
          <w:rFonts w:ascii="Times New Roman" w:hAnsi="Times New Roman"/>
        </w:rPr>
        <w:t xml:space="preserve"> </w:t>
      </w:r>
      <w:r w:rsidR="00D73B1B" w:rsidRPr="00A31BE3">
        <w:rPr>
          <w:rFonts w:ascii="Times New Roman" w:hAnsi="Times New Roman"/>
        </w:rPr>
        <w:t>III,</w:t>
      </w:r>
      <w:r w:rsidR="0087797D">
        <w:rPr>
          <w:rFonts w:ascii="Times New Roman" w:hAnsi="Times New Roman"/>
        </w:rPr>
        <w:t xml:space="preserve"> </w:t>
      </w:r>
      <w:r w:rsidR="00D73B1B" w:rsidRPr="00A31BE3">
        <w:rPr>
          <w:rFonts w:ascii="Times New Roman" w:hAnsi="Times New Roman"/>
        </w:rPr>
        <w:t xml:space="preserve">IV), </w:t>
      </w:r>
      <w:r w:rsidR="00F7288F" w:rsidRPr="00A31BE3">
        <w:rPr>
          <w:rFonts w:ascii="Times New Roman" w:eastAsia="Calibri" w:hAnsi="Times New Roman"/>
        </w:rPr>
        <w:t>w</w:t>
      </w:r>
      <w:r w:rsidR="00F7288F" w:rsidRPr="00A31BE3">
        <w:rPr>
          <w:rFonts w:ascii="Times New Roman" w:eastAsia="Calibri" w:hAnsi="Times New Roman"/>
          <w:b/>
          <w:bCs/>
        </w:rPr>
        <w:t xml:space="preserve"> </w:t>
      </w:r>
      <w:r w:rsidR="00D73B1B" w:rsidRPr="00A31BE3">
        <w:rPr>
          <w:rFonts w:ascii="Times New Roman" w:hAnsi="Times New Roman"/>
        </w:rPr>
        <w:t xml:space="preserve"> oparciu o</w:t>
      </w:r>
      <w:r w:rsidR="00644210">
        <w:rPr>
          <w:rFonts w:ascii="Times New Roman" w:hAnsi="Times New Roman"/>
        </w:rPr>
        <w:t xml:space="preserve"> </w:t>
      </w:r>
      <w:r w:rsidR="00CE0533" w:rsidRPr="00A31BE3">
        <w:rPr>
          <w:rFonts w:ascii="Times New Roman" w:hAnsi="Times New Roman"/>
        </w:rPr>
        <w:t>Zbiorczy Harmonogram rzeczowo-finansowy dla całej Inwestycji,</w:t>
      </w:r>
      <w:r w:rsidR="002A5378" w:rsidRPr="00A31BE3">
        <w:rPr>
          <w:rFonts w:ascii="Times New Roman" w:hAnsi="Times New Roman"/>
        </w:rPr>
        <w:t xml:space="preserve"> </w:t>
      </w:r>
      <w:r w:rsidR="00CE0533" w:rsidRPr="00A31BE3">
        <w:rPr>
          <w:rFonts w:ascii="Times New Roman" w:hAnsi="Times New Roman"/>
        </w:rPr>
        <w:t xml:space="preserve">który stanowi załącznik </w:t>
      </w:r>
      <w:r w:rsidR="00E65488">
        <w:rPr>
          <w:rFonts w:ascii="Times New Roman" w:hAnsi="Times New Roman"/>
        </w:rPr>
        <w:t>n</w:t>
      </w:r>
      <w:r w:rsidR="00CE0533" w:rsidRPr="00A31BE3">
        <w:rPr>
          <w:rFonts w:ascii="Times New Roman" w:hAnsi="Times New Roman"/>
        </w:rPr>
        <w:t>r 1</w:t>
      </w:r>
      <w:r w:rsidR="00644210">
        <w:rPr>
          <w:rFonts w:ascii="Times New Roman" w:hAnsi="Times New Roman"/>
        </w:rPr>
        <w:t xml:space="preserve"> </w:t>
      </w:r>
      <w:r w:rsidR="00CE0533" w:rsidRPr="00A31BE3">
        <w:rPr>
          <w:rFonts w:ascii="Times New Roman" w:hAnsi="Times New Roman"/>
        </w:rPr>
        <w:t xml:space="preserve">do Umowy, celem jego uzupełnienia; </w:t>
      </w:r>
      <w:r w:rsidR="002A5378" w:rsidRPr="00A31BE3">
        <w:rPr>
          <w:rFonts w:ascii="Times New Roman" w:hAnsi="Times New Roman"/>
        </w:rPr>
        <w:t>S</w:t>
      </w:r>
      <w:r w:rsidR="00CE0533" w:rsidRPr="00A31BE3">
        <w:rPr>
          <w:rFonts w:ascii="Times New Roman" w:hAnsi="Times New Roman"/>
        </w:rPr>
        <w:t xml:space="preserve">zczegółowy </w:t>
      </w:r>
      <w:r w:rsidR="002A5378" w:rsidRPr="00A31BE3">
        <w:rPr>
          <w:rFonts w:ascii="Times New Roman" w:hAnsi="Times New Roman"/>
        </w:rPr>
        <w:t>H</w:t>
      </w:r>
      <w:r w:rsidR="00CE0533" w:rsidRPr="00A31BE3">
        <w:rPr>
          <w:rFonts w:ascii="Times New Roman" w:hAnsi="Times New Roman"/>
        </w:rPr>
        <w:t xml:space="preserve">armonogram rzeczowo-finansowych dla </w:t>
      </w:r>
      <w:r w:rsidR="00CE0533" w:rsidRPr="00A31BE3">
        <w:rPr>
          <w:rFonts w:ascii="Times New Roman" w:eastAsia="Calibri" w:hAnsi="Times New Roman"/>
          <w:b/>
          <w:bCs/>
        </w:rPr>
        <w:t xml:space="preserve">Części </w:t>
      </w:r>
      <w:r w:rsidR="00F10D6D">
        <w:rPr>
          <w:rFonts w:ascii="Times New Roman" w:eastAsia="Calibri" w:hAnsi="Times New Roman"/>
          <w:b/>
          <w:bCs/>
        </w:rPr>
        <w:t>7</w:t>
      </w:r>
      <w:r w:rsidR="00CE0533" w:rsidRPr="00A31BE3">
        <w:rPr>
          <w:rFonts w:ascii="Times New Roman" w:eastAsia="Calibri" w:hAnsi="Times New Roman"/>
          <w:b/>
          <w:bCs/>
        </w:rPr>
        <w:t xml:space="preserve"> inwestycji</w:t>
      </w:r>
      <w:r w:rsidR="00CE0533" w:rsidRPr="00A31BE3">
        <w:rPr>
          <w:rFonts w:ascii="Times New Roman" w:hAnsi="Times New Roman"/>
        </w:rPr>
        <w:t xml:space="preserve"> posłuży także </w:t>
      </w:r>
      <w:r w:rsidR="002A5378" w:rsidRPr="00A31BE3">
        <w:rPr>
          <w:rFonts w:ascii="Times New Roman" w:hAnsi="Times New Roman"/>
        </w:rPr>
        <w:t xml:space="preserve">do </w:t>
      </w:r>
      <w:r w:rsidR="00CE0533" w:rsidRPr="00A31BE3">
        <w:rPr>
          <w:rFonts w:ascii="Times New Roman" w:hAnsi="Times New Roman"/>
        </w:rPr>
        <w:t>rozlicz</w:t>
      </w:r>
      <w:r w:rsidR="002A5378" w:rsidRPr="00A31BE3">
        <w:rPr>
          <w:rFonts w:ascii="Times New Roman" w:hAnsi="Times New Roman"/>
        </w:rPr>
        <w:t>ania</w:t>
      </w:r>
      <w:r w:rsidR="00CE0533" w:rsidRPr="00A31BE3">
        <w:rPr>
          <w:rFonts w:ascii="Times New Roman" w:hAnsi="Times New Roman"/>
        </w:rPr>
        <w:t xml:space="preserve"> robót</w:t>
      </w:r>
      <w:r w:rsidR="00524242" w:rsidRPr="00A31BE3">
        <w:rPr>
          <w:rFonts w:ascii="Times New Roman" w:hAnsi="Times New Roman"/>
        </w:rPr>
        <w:t>,</w:t>
      </w:r>
      <w:r w:rsidR="002A5378" w:rsidRPr="00A31BE3">
        <w:rPr>
          <w:rFonts w:ascii="Times New Roman" w:hAnsi="Times New Roman"/>
        </w:rPr>
        <w:t xml:space="preserve"> </w:t>
      </w:r>
      <w:r w:rsidR="00CE0533" w:rsidRPr="00A31BE3">
        <w:rPr>
          <w:rFonts w:ascii="Times New Roman" w:hAnsi="Times New Roman"/>
        </w:rPr>
        <w:t xml:space="preserve">w </w:t>
      </w:r>
      <w:r w:rsidR="002A5378" w:rsidRPr="00A31BE3">
        <w:rPr>
          <w:rFonts w:ascii="Times New Roman" w:hAnsi="Times New Roman"/>
        </w:rPr>
        <w:t xml:space="preserve">szczególności </w:t>
      </w:r>
      <w:r w:rsidR="004C078B" w:rsidRPr="00A31BE3">
        <w:rPr>
          <w:rFonts w:ascii="Times New Roman" w:hAnsi="Times New Roman"/>
        </w:rPr>
        <w:t xml:space="preserve">w przypadku </w:t>
      </w:r>
      <w:r w:rsidR="00CE0533" w:rsidRPr="00A31BE3">
        <w:rPr>
          <w:rFonts w:ascii="Times New Roman" w:hAnsi="Times New Roman"/>
        </w:rPr>
        <w:t xml:space="preserve">rozwiązania lub odstąpienia od Umowy, </w:t>
      </w:r>
      <w:r w:rsidR="002A5378" w:rsidRPr="00A31BE3">
        <w:rPr>
          <w:rFonts w:ascii="Times New Roman" w:hAnsi="Times New Roman"/>
        </w:rPr>
        <w:t xml:space="preserve">konieczności </w:t>
      </w:r>
      <w:r w:rsidR="00CE0533" w:rsidRPr="00A31BE3">
        <w:rPr>
          <w:rFonts w:ascii="Times New Roman" w:hAnsi="Times New Roman"/>
        </w:rPr>
        <w:t>ustalenia wartości wynagrodzenia</w:t>
      </w:r>
      <w:r w:rsidR="00310447" w:rsidRPr="00A31BE3">
        <w:rPr>
          <w:rFonts w:ascii="Times New Roman" w:hAnsi="Times New Roman"/>
        </w:rPr>
        <w:t xml:space="preserve"> </w:t>
      </w:r>
      <w:r w:rsidR="00CE0533" w:rsidRPr="00A31BE3">
        <w:rPr>
          <w:rFonts w:ascii="Times New Roman" w:hAnsi="Times New Roman"/>
        </w:rPr>
        <w:t>z tytułu robót dodatkowych lub zamiennych, zmniejszenia wynagrodzenia w razie zaniechania części robót lub określenia pułapu wynagrodzenia podwykonawcy,</w:t>
      </w:r>
    </w:p>
    <w:p w14:paraId="73BA868F" w14:textId="1727C18C" w:rsidR="00FE5EDF" w:rsidRPr="00A31BE3" w:rsidRDefault="00FE5EDF">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jc w:val="both"/>
        <w:rPr>
          <w:rFonts w:ascii="Times New Roman" w:hAnsi="Times New Roman"/>
        </w:rPr>
      </w:pPr>
      <w:r w:rsidRPr="00A31BE3">
        <w:rPr>
          <w:rFonts w:ascii="Times New Roman" w:hAnsi="Times New Roman"/>
        </w:rPr>
        <w:t>przejęcie terenu budowy oraz jego zabezpieczenie</w:t>
      </w:r>
      <w:r w:rsidR="00644210">
        <w:rPr>
          <w:rFonts w:ascii="Times New Roman" w:hAnsi="Times New Roman"/>
        </w:rPr>
        <w:t xml:space="preserve"> w terminie do 5 dni od dnia zawarcia umowy</w:t>
      </w:r>
      <w:r w:rsidR="00C94065">
        <w:rPr>
          <w:rFonts w:ascii="Times New Roman" w:hAnsi="Times New Roman"/>
        </w:rPr>
        <w:t>,</w:t>
      </w:r>
    </w:p>
    <w:p w14:paraId="3FFC08BA" w14:textId="13A8E01B" w:rsidR="00796C5E" w:rsidRPr="00A31BE3" w:rsidRDefault="00796C5E">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A31BE3">
        <w:rPr>
          <w:rFonts w:ascii="Times New Roman" w:hAnsi="Times New Roman"/>
          <w:noProof/>
        </w:rPr>
        <w:t xml:space="preserve">zorganizowanie, zagospodarowanie oraz należyte zabezpieczenie placu budowy wraz </w:t>
      </w:r>
      <w:r w:rsidR="00CF0E03" w:rsidRPr="00A31BE3">
        <w:rPr>
          <w:rFonts w:ascii="Times New Roman" w:hAnsi="Times New Roman"/>
          <w:noProof/>
        </w:rPr>
        <w:t xml:space="preserve"> </w:t>
      </w:r>
      <w:r w:rsidRPr="00A31BE3">
        <w:rPr>
          <w:rFonts w:ascii="Times New Roman" w:hAnsi="Times New Roman"/>
          <w:noProof/>
        </w:rPr>
        <w:t>z zapleczem budowy</w:t>
      </w:r>
      <w:r w:rsidR="001E1E18" w:rsidRPr="00A31BE3">
        <w:rPr>
          <w:rFonts w:ascii="Times New Roman" w:hAnsi="Times New Roman"/>
          <w:noProof/>
        </w:rPr>
        <w:t>,</w:t>
      </w:r>
      <w:r w:rsidR="00CF0E03" w:rsidRPr="00A31BE3">
        <w:rPr>
          <w:rFonts w:ascii="Times New Roman" w:hAnsi="Times New Roman"/>
          <w:noProof/>
        </w:rPr>
        <w:t xml:space="preserve"> </w:t>
      </w:r>
      <w:r w:rsidR="001E1E18" w:rsidRPr="00A31BE3">
        <w:rPr>
          <w:rFonts w:ascii="Times New Roman" w:hAnsi="Times New Roman"/>
          <w:noProof/>
        </w:rPr>
        <w:t xml:space="preserve">miejsc prowadzenia robót </w:t>
      </w:r>
      <w:r w:rsidR="00CF0E03" w:rsidRPr="00A31BE3">
        <w:rPr>
          <w:rFonts w:ascii="Times New Roman" w:hAnsi="Times New Roman"/>
          <w:noProof/>
        </w:rPr>
        <w:t xml:space="preserve">oraz </w:t>
      </w:r>
      <w:r w:rsidRPr="00A31BE3">
        <w:rPr>
          <w:rFonts w:ascii="Times New Roman" w:hAnsi="Times New Roman"/>
          <w:noProof/>
        </w:rPr>
        <w:t>ponoszenie kosztów zużycia wody, energii</w:t>
      </w:r>
      <w:r w:rsidR="00CF0E03" w:rsidRPr="00A31BE3">
        <w:rPr>
          <w:rFonts w:ascii="Times New Roman" w:hAnsi="Times New Roman"/>
          <w:noProof/>
        </w:rPr>
        <w:t xml:space="preserve"> </w:t>
      </w:r>
      <w:r w:rsidRPr="00A31BE3">
        <w:rPr>
          <w:rFonts w:ascii="Times New Roman" w:hAnsi="Times New Roman"/>
          <w:noProof/>
        </w:rPr>
        <w:t>i innych dla potrzeb budowy,</w:t>
      </w:r>
    </w:p>
    <w:p w14:paraId="4D333347" w14:textId="2A6A17C3" w:rsidR="00796C5E" w:rsidRDefault="00796C5E">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A31BE3">
        <w:rPr>
          <w:rFonts w:ascii="Times New Roman" w:hAnsi="Times New Roman"/>
          <w:noProof/>
        </w:rPr>
        <w:t xml:space="preserve">sporządzenie – zgodnie z przepisami Rozporządzenia Ministra Infrastruktury z dnia 23.06.2003 r. w sprawie informacji dotyczącej bezpieczeństwa i ochrony zdrowia oraz planu bezpieczeństwa i ochrony </w:t>
      </w:r>
      <w:r w:rsidRPr="00A31BE3">
        <w:rPr>
          <w:rFonts w:ascii="Times New Roman" w:hAnsi="Times New Roman"/>
          <w:noProof/>
        </w:rPr>
        <w:lastRenderedPageBreak/>
        <w:t>zdrowia lub przepisów wydanych w jego miejsce – przed rozpoczęciem robót, planu bezpieczeństwa i ochrony zdrowia, tablicy informacyjnej</w:t>
      </w:r>
      <w:r w:rsidR="00644210">
        <w:rPr>
          <w:rFonts w:ascii="Times New Roman" w:hAnsi="Times New Roman"/>
          <w:noProof/>
        </w:rPr>
        <w:t xml:space="preserve"> </w:t>
      </w:r>
      <w:r w:rsidRPr="00A31BE3">
        <w:rPr>
          <w:rFonts w:ascii="Times New Roman" w:hAnsi="Times New Roman"/>
          <w:noProof/>
        </w:rPr>
        <w:t>i ogłoszenia zawierającego dane dotyczące bezpieczeństwa i ochrony zdrowia oraz niezwłocznie przekazanie 1</w:t>
      </w:r>
      <w:r w:rsidR="001A3E10" w:rsidRPr="00A31BE3">
        <w:rPr>
          <w:rFonts w:ascii="Times New Roman" w:hAnsi="Times New Roman"/>
          <w:noProof/>
        </w:rPr>
        <w:t xml:space="preserve"> </w:t>
      </w:r>
      <w:r w:rsidRPr="00A31BE3">
        <w:rPr>
          <w:rFonts w:ascii="Times New Roman" w:hAnsi="Times New Roman"/>
          <w:noProof/>
        </w:rPr>
        <w:t xml:space="preserve">egzemplarza planu „bioz” Zamawiającemu, </w:t>
      </w:r>
    </w:p>
    <w:p w14:paraId="41EF94E1" w14:textId="77777777" w:rsidR="004B5772" w:rsidRPr="004B5772" w:rsidRDefault="004B5772">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4B5772">
        <w:rPr>
          <w:rFonts w:ascii="Times New Roman" w:hAnsi="Times New Roman"/>
          <w:noProof/>
        </w:rPr>
        <w:t>uzyskanie wymaganych przepisami polskiego prawa niezbędnych uzgodnień i pozwoleń oraz innych decyzji formalnych i elementów dokumentacji formalno-prawnej, w tym także prawa do tymczasowego zajęcia terenu oraz infrastruktury technicznej dla celów realizacji robót budowlanych oraz usług umożliwiających wejście w teren; w przypadku braku prawa do dysponowania nieruchomością oraz infrastrukturą techniczną na cele budowlane oraz cele realizacji usług a także w innych uzasadnionych okolicznościach Zamawiający zastrzega sobie prawo wskazania robót oraz usług zamiennych lub wykonania pozostałych możliwych do wykonania prac.</w:t>
      </w:r>
    </w:p>
    <w:p w14:paraId="65F04AC7" w14:textId="1F2F50DC" w:rsidR="004B5772" w:rsidRPr="00A31BE3" w:rsidRDefault="004B5772">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4B5772">
        <w:rPr>
          <w:rFonts w:ascii="Times New Roman" w:hAnsi="Times New Roman"/>
          <w:noProof/>
        </w:rPr>
        <w:t>pozyskanie dokumentacji formalno-prawnej, prawa do tymczasowego zajęcia terenu dla celów realizacji robót budowlanych oraz usług, organizacji robót budowalnych oraz usług i zaplecza Wykonawcy oraz poniesienie kosztów z tego tytułu należą do Wykonawcy. W przypadku konieczności wyjścia poza istniejący pas drogowy lub pozyskania dodatkowych terenów, wynikających z niezbędnych rozwiązań projektowych, Wykonawca pozyska wszelkie decyzje i uzgodnienia oraz wszystkie materiały do ich pozyskania, umożliwiające wejście w teren, na własny koszt</w:t>
      </w:r>
    </w:p>
    <w:p w14:paraId="09201D28" w14:textId="190E9A3C" w:rsidR="00250431" w:rsidRPr="007E1CDA" w:rsidRDefault="00250431">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jc w:val="both"/>
        <w:rPr>
          <w:rFonts w:ascii="Times New Roman" w:hAnsi="Times New Roman"/>
          <w:bCs/>
          <w:noProof/>
        </w:rPr>
      </w:pPr>
      <w:r w:rsidRPr="007E1CDA">
        <w:rPr>
          <w:rFonts w:ascii="Times New Roman" w:hAnsi="Times New Roman"/>
          <w:bCs/>
          <w:noProof/>
        </w:rPr>
        <w:t>opracowanie dokumentacji projektowej,</w:t>
      </w:r>
      <w:r w:rsidR="002E3405" w:rsidRPr="007E1CDA">
        <w:rPr>
          <w:rFonts w:ascii="Times New Roman" w:hAnsi="Times New Roman"/>
          <w:bCs/>
          <w:noProof/>
        </w:rPr>
        <w:t xml:space="preserve"> </w:t>
      </w:r>
      <w:r w:rsidR="000E16BB" w:rsidRPr="007E1CDA">
        <w:rPr>
          <w:rFonts w:ascii="Times New Roman" w:hAnsi="Times New Roman"/>
          <w:bCs/>
          <w:noProof/>
        </w:rPr>
        <w:t>zawierającej także kosztorysy inwestorskie robót,</w:t>
      </w:r>
      <w:r w:rsidRPr="007E1CDA">
        <w:rPr>
          <w:rFonts w:ascii="Times New Roman" w:hAnsi="Times New Roman"/>
          <w:bCs/>
          <w:noProof/>
        </w:rPr>
        <w:t xml:space="preserve"> uwzględniającej obowiązujące przepisy prawa, wymagania</w:t>
      </w:r>
      <w:r w:rsidR="000E16BB" w:rsidRPr="007E1CDA">
        <w:rPr>
          <w:rFonts w:ascii="Times New Roman" w:hAnsi="Times New Roman"/>
          <w:bCs/>
          <w:noProof/>
        </w:rPr>
        <w:t xml:space="preserve"> z</w:t>
      </w:r>
      <w:r w:rsidRPr="007E1CDA">
        <w:rPr>
          <w:rFonts w:ascii="Times New Roman" w:hAnsi="Times New Roman"/>
          <w:bCs/>
          <w:noProof/>
        </w:rPr>
        <w:t>awarte w</w:t>
      </w:r>
      <w:r w:rsidR="000E16BB" w:rsidRPr="007E1CDA">
        <w:rPr>
          <w:rFonts w:ascii="Times New Roman" w:hAnsi="Times New Roman"/>
          <w:bCs/>
          <w:noProof/>
        </w:rPr>
        <w:t xml:space="preserve"> SWZ</w:t>
      </w:r>
      <w:r w:rsidR="002E3405" w:rsidRPr="007E1CDA">
        <w:rPr>
          <w:rFonts w:ascii="Times New Roman" w:hAnsi="Times New Roman"/>
          <w:bCs/>
          <w:noProof/>
        </w:rPr>
        <w:t>,</w:t>
      </w:r>
      <w:r w:rsidR="000E16BB" w:rsidRPr="007E1CDA">
        <w:rPr>
          <w:rFonts w:ascii="Times New Roman" w:hAnsi="Times New Roman"/>
          <w:bCs/>
          <w:noProof/>
        </w:rPr>
        <w:t xml:space="preserve"> a w szczególności </w:t>
      </w:r>
      <w:r w:rsidRPr="007E1CDA">
        <w:rPr>
          <w:rFonts w:ascii="Times New Roman" w:hAnsi="Times New Roman"/>
          <w:bCs/>
          <w:noProof/>
        </w:rPr>
        <w:t xml:space="preserve"> </w:t>
      </w:r>
      <w:r w:rsidR="00173BD0" w:rsidRPr="007E1CDA">
        <w:rPr>
          <w:rFonts w:ascii="Times New Roman" w:hAnsi="Times New Roman"/>
          <w:bCs/>
          <w:noProof/>
        </w:rPr>
        <w:t xml:space="preserve">dokumentacja projektowa </w:t>
      </w:r>
      <w:r w:rsidRPr="007E1CDA">
        <w:rPr>
          <w:rFonts w:ascii="Times New Roman" w:hAnsi="Times New Roman"/>
          <w:bCs/>
          <w:noProof/>
        </w:rPr>
        <w:t>wraz z uzyskaniem stosowanych uzgodnień, opinii, zgłoszeń, niezb</w:t>
      </w:r>
      <w:r w:rsidR="002A0EFE" w:rsidRPr="007E1CDA">
        <w:rPr>
          <w:rFonts w:ascii="Times New Roman" w:hAnsi="Times New Roman"/>
          <w:bCs/>
          <w:noProof/>
        </w:rPr>
        <w:t>ę</w:t>
      </w:r>
      <w:r w:rsidRPr="007E1CDA">
        <w:rPr>
          <w:rFonts w:ascii="Times New Roman" w:hAnsi="Times New Roman"/>
          <w:bCs/>
          <w:noProof/>
        </w:rPr>
        <w:t>dnych do realizacji zadania</w:t>
      </w:r>
      <w:r w:rsidR="00C9148C" w:rsidRPr="007E1CDA">
        <w:rPr>
          <w:rFonts w:ascii="Times New Roman" w:hAnsi="Times New Roman"/>
          <w:bCs/>
        </w:rPr>
        <w:t>,</w:t>
      </w:r>
    </w:p>
    <w:bookmarkEnd w:id="7"/>
    <w:p w14:paraId="08E3B792" w14:textId="77777777" w:rsidR="004B5772" w:rsidRDefault="00FE5EDF">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ind w:left="851" w:hanging="284"/>
        <w:jc w:val="both"/>
        <w:rPr>
          <w:rFonts w:ascii="Times New Roman" w:hAnsi="Times New Roman"/>
        </w:rPr>
      </w:pPr>
      <w:r w:rsidRPr="00A31BE3">
        <w:rPr>
          <w:rFonts w:ascii="Times New Roman" w:hAnsi="Times New Roman"/>
        </w:rPr>
        <w:t xml:space="preserve">zapewnienia bezpiecznego korzystania z terenu przylegającego do placu budowy, </w:t>
      </w:r>
      <w:r w:rsidRPr="00A31BE3">
        <w:rPr>
          <w:rFonts w:ascii="Times New Roman" w:hAnsi="Times New Roman"/>
        </w:rPr>
        <w:br/>
        <w:t xml:space="preserve">wraz z zapewnieniem bezpiecznego dojścia i dojazdu do wszystkich nieruchomości, </w:t>
      </w:r>
    </w:p>
    <w:p w14:paraId="37749ECA" w14:textId="079D931A" w:rsidR="00CF0E03" w:rsidRPr="004B5772" w:rsidRDefault="00CF0E03">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rPr>
      </w:pPr>
      <w:r w:rsidRPr="004B5772">
        <w:rPr>
          <w:rFonts w:ascii="Times New Roman" w:hAnsi="Times New Roman"/>
        </w:rPr>
        <w:t>zapewnienia pełnej obsługi geodezyjnej (bieżącej i powykonawczej) niezbędnej</w:t>
      </w:r>
      <w:r w:rsidR="005C1E26" w:rsidRPr="004B5772">
        <w:rPr>
          <w:rFonts w:ascii="Times New Roman" w:hAnsi="Times New Roman"/>
        </w:rPr>
        <w:t xml:space="preserve"> </w:t>
      </w:r>
      <w:r w:rsidRPr="004B5772">
        <w:rPr>
          <w:rFonts w:ascii="Times New Roman" w:hAnsi="Times New Roman"/>
        </w:rPr>
        <w:t>do zrealizowania przedmiotu umowy,</w:t>
      </w:r>
    </w:p>
    <w:p w14:paraId="259B430F" w14:textId="2AFB63B8" w:rsidR="00250431" w:rsidRPr="00A31BE3" w:rsidRDefault="00CF0E03">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A31BE3">
        <w:rPr>
          <w:rFonts w:ascii="Times New Roman" w:hAnsi="Times New Roman"/>
          <w:noProof/>
        </w:rPr>
        <w:t xml:space="preserve">zakup i ustawienie </w:t>
      </w:r>
      <w:r w:rsidR="00BA07D2" w:rsidRPr="00A31BE3">
        <w:rPr>
          <w:rFonts w:ascii="Times New Roman" w:hAnsi="Times New Roman"/>
          <w:noProof/>
        </w:rPr>
        <w:t xml:space="preserve">1 </w:t>
      </w:r>
      <w:r w:rsidRPr="00A31BE3">
        <w:rPr>
          <w:rFonts w:ascii="Times New Roman" w:hAnsi="Times New Roman"/>
          <w:noProof/>
        </w:rPr>
        <w:t>tablic</w:t>
      </w:r>
      <w:r w:rsidR="00C9148C" w:rsidRPr="00A31BE3">
        <w:rPr>
          <w:rFonts w:ascii="Times New Roman" w:hAnsi="Times New Roman"/>
          <w:noProof/>
        </w:rPr>
        <w:t>y</w:t>
      </w:r>
      <w:r w:rsidRPr="00A31BE3">
        <w:rPr>
          <w:rFonts w:ascii="Times New Roman" w:hAnsi="Times New Roman"/>
          <w:noProof/>
        </w:rPr>
        <w:t xml:space="preserve"> informując</w:t>
      </w:r>
      <w:r w:rsidR="00C9148C" w:rsidRPr="00A31BE3">
        <w:rPr>
          <w:rFonts w:ascii="Times New Roman" w:hAnsi="Times New Roman"/>
          <w:noProof/>
        </w:rPr>
        <w:t>ej</w:t>
      </w:r>
      <w:r w:rsidRPr="00A31BE3">
        <w:rPr>
          <w:rFonts w:ascii="Times New Roman" w:hAnsi="Times New Roman"/>
          <w:noProof/>
        </w:rPr>
        <w:t xml:space="preserve"> o finansowaniu z Programu: Rządowy Fundusz Polski Ład: Program Inwestycji Strategicznych o treści zgodnej z projektem tablicy informacyjnej dostępnym na stron</w:t>
      </w:r>
      <w:r w:rsidR="00F81D90">
        <w:rPr>
          <w:rFonts w:ascii="Times New Roman" w:hAnsi="Times New Roman"/>
          <w:noProof/>
        </w:rPr>
        <w:t>ie:</w:t>
      </w:r>
      <w:r w:rsidR="00F81D90" w:rsidRPr="00F81D90">
        <w:t xml:space="preserve"> </w:t>
      </w:r>
      <w:r w:rsidR="00F81D90" w:rsidRPr="00F81D90">
        <w:rPr>
          <w:rFonts w:ascii="Times New Roman" w:hAnsi="Times New Roman"/>
          <w:noProof/>
        </w:rPr>
        <w:t>https://www.bgk.pl/polski-lad/edycja-osma/</w:t>
      </w:r>
      <w:r w:rsidRPr="00A31BE3">
        <w:rPr>
          <w:rFonts w:ascii="Times New Roman" w:hAnsi="Times New Roman"/>
          <w:noProof/>
        </w:rPr>
        <w:t>,</w:t>
      </w:r>
      <w:r w:rsidR="002A0EFE" w:rsidRPr="00A31BE3">
        <w:rPr>
          <w:rFonts w:ascii="Times New Roman" w:hAnsi="Times New Roman"/>
          <w:noProof/>
        </w:rPr>
        <w:t xml:space="preserve"> </w:t>
      </w:r>
      <w:r w:rsidRPr="00A31BE3">
        <w:rPr>
          <w:rFonts w:ascii="Times New Roman" w:hAnsi="Times New Roman"/>
          <w:noProof/>
        </w:rPr>
        <w:t>w</w:t>
      </w:r>
      <w:r w:rsidR="00BA07D2" w:rsidRPr="00A31BE3">
        <w:rPr>
          <w:rFonts w:ascii="Times New Roman" w:hAnsi="Times New Roman"/>
          <w:noProof/>
        </w:rPr>
        <w:t> </w:t>
      </w:r>
      <w:r w:rsidRPr="00A31BE3">
        <w:rPr>
          <w:rFonts w:ascii="Times New Roman" w:hAnsi="Times New Roman"/>
          <w:noProof/>
        </w:rPr>
        <w:t>lokalizacji uzgodnionej z Zamawiającym</w:t>
      </w:r>
      <w:r w:rsidR="00A77191" w:rsidRPr="00A31BE3">
        <w:rPr>
          <w:rFonts w:ascii="Times New Roman" w:hAnsi="Times New Roman"/>
          <w:noProof/>
        </w:rPr>
        <w:t xml:space="preserve">, </w:t>
      </w:r>
      <w:r w:rsidR="00CE0533" w:rsidRPr="00A31BE3">
        <w:rPr>
          <w:rFonts w:ascii="Times New Roman" w:hAnsi="Times New Roman"/>
          <w:noProof/>
        </w:rPr>
        <w:t>przed rozpoczęciem robót budowlanych</w:t>
      </w:r>
      <w:r w:rsidRPr="00A31BE3">
        <w:rPr>
          <w:rFonts w:ascii="Times New Roman" w:hAnsi="Times New Roman"/>
          <w:noProof/>
        </w:rPr>
        <w:t>,</w:t>
      </w:r>
    </w:p>
    <w:p w14:paraId="54792F0B" w14:textId="562F45BE" w:rsidR="00FE5EDF" w:rsidRPr="00A31BE3" w:rsidRDefault="00250431">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A31BE3">
        <w:rPr>
          <w:rFonts w:ascii="Times New Roman" w:hAnsi="Times New Roman"/>
        </w:rPr>
        <w:t>s</w:t>
      </w:r>
      <w:r w:rsidR="005C1E26" w:rsidRPr="00A31BE3">
        <w:rPr>
          <w:rFonts w:ascii="Times New Roman" w:hAnsi="Times New Roman"/>
        </w:rPr>
        <w:t>tosowanie</w:t>
      </w:r>
      <w:r w:rsidR="00FE5EDF" w:rsidRPr="00A31BE3">
        <w:rPr>
          <w:rFonts w:ascii="Times New Roman" w:hAnsi="Times New Roman"/>
        </w:rPr>
        <w:t xml:space="preserve"> materiałów odpowiadających, co do jakości wymogom wyrobów dopuszczonych do</w:t>
      </w:r>
      <w:r w:rsidR="004757C5" w:rsidRPr="00A31BE3">
        <w:rPr>
          <w:rFonts w:ascii="Times New Roman" w:hAnsi="Times New Roman"/>
        </w:rPr>
        <w:t> </w:t>
      </w:r>
      <w:r w:rsidR="00FE5EDF" w:rsidRPr="00A31BE3">
        <w:rPr>
          <w:rFonts w:ascii="Times New Roman" w:hAnsi="Times New Roman"/>
        </w:rPr>
        <w:t>obrotu i stosowania w</w:t>
      </w:r>
      <w:r w:rsidR="00DC4B57" w:rsidRPr="00A31BE3">
        <w:rPr>
          <w:rFonts w:ascii="Times New Roman" w:hAnsi="Times New Roman"/>
        </w:rPr>
        <w:t xml:space="preserve"> </w:t>
      </w:r>
      <w:r w:rsidR="00FE5EDF" w:rsidRPr="00A31BE3">
        <w:rPr>
          <w:rFonts w:ascii="Times New Roman" w:hAnsi="Times New Roman"/>
        </w:rPr>
        <w:t>budownictwie</w:t>
      </w:r>
      <w:r w:rsidR="005C1E26" w:rsidRPr="00A31BE3">
        <w:rPr>
          <w:rFonts w:ascii="Times New Roman" w:hAnsi="Times New Roman"/>
        </w:rPr>
        <w:t>,</w:t>
      </w:r>
    </w:p>
    <w:p w14:paraId="0DA0AF5E" w14:textId="63BB360C" w:rsidR="00E61589" w:rsidRPr="00A31BE3" w:rsidRDefault="00FE5EDF">
      <w:pPr>
        <w:pStyle w:val="Akapitzlist"/>
        <w:numPr>
          <w:ilvl w:val="0"/>
          <w:numId w:val="38"/>
        </w:numPr>
        <w:jc w:val="both"/>
        <w:rPr>
          <w:rFonts w:ascii="Times New Roman" w:hAnsi="Times New Roman"/>
          <w:strike/>
        </w:rPr>
      </w:pPr>
      <w:r w:rsidRPr="00A31BE3">
        <w:rPr>
          <w:rFonts w:ascii="Times New Roman" w:hAnsi="Times New Roman"/>
        </w:rPr>
        <w:t xml:space="preserve">przestrzeganie przepisów bhp, ochronę </w:t>
      </w:r>
      <w:r w:rsidR="00524242" w:rsidRPr="00A31BE3">
        <w:rPr>
          <w:rFonts w:ascii="Times New Roman" w:hAnsi="Times New Roman"/>
        </w:rPr>
        <w:t>p. poż</w:t>
      </w:r>
      <w:r w:rsidRPr="00A31BE3">
        <w:rPr>
          <w:rFonts w:ascii="Times New Roman" w:hAnsi="Times New Roman"/>
        </w:rPr>
        <w:t>. i</w:t>
      </w:r>
      <w:r w:rsidR="004757C5" w:rsidRPr="00A31BE3">
        <w:rPr>
          <w:rFonts w:ascii="Times New Roman" w:hAnsi="Times New Roman"/>
        </w:rPr>
        <w:t> </w:t>
      </w:r>
      <w:r w:rsidRPr="00A31BE3">
        <w:rPr>
          <w:rFonts w:ascii="Times New Roman" w:hAnsi="Times New Roman"/>
        </w:rPr>
        <w:t>dozór mienia na terenie robót</w:t>
      </w:r>
      <w:r w:rsidR="00AA4C57" w:rsidRPr="00A31BE3">
        <w:rPr>
          <w:rFonts w:ascii="Times New Roman" w:hAnsi="Times New Roman"/>
        </w:rPr>
        <w:t>,</w:t>
      </w:r>
    </w:p>
    <w:p w14:paraId="22D3085E" w14:textId="1B78F44F" w:rsidR="00FE5EDF" w:rsidRPr="00A31BE3" w:rsidRDefault="00FE5EDF">
      <w:pPr>
        <w:pStyle w:val="Akapitzlist"/>
        <w:numPr>
          <w:ilvl w:val="0"/>
          <w:numId w:val="38"/>
        </w:numPr>
        <w:jc w:val="both"/>
        <w:rPr>
          <w:rFonts w:ascii="Times New Roman" w:hAnsi="Times New Roman"/>
          <w:noProof/>
        </w:rPr>
      </w:pPr>
      <w:r w:rsidRPr="00A31BE3">
        <w:rPr>
          <w:rFonts w:ascii="Times New Roman" w:hAnsi="Times New Roman"/>
        </w:rPr>
        <w:t xml:space="preserve">ponoszenie </w:t>
      </w:r>
      <w:r w:rsidR="00D466AD" w:rsidRPr="00A31BE3">
        <w:rPr>
          <w:rFonts w:ascii="Times New Roman" w:hAnsi="Times New Roman"/>
        </w:rPr>
        <w:t>o</w:t>
      </w:r>
      <w:r w:rsidRPr="00A31BE3">
        <w:rPr>
          <w:rFonts w:ascii="Times New Roman" w:hAnsi="Times New Roman"/>
        </w:rPr>
        <w:t>dpowiedzialności za działa</w:t>
      </w:r>
      <w:r w:rsidR="00D466AD" w:rsidRPr="00A31BE3">
        <w:rPr>
          <w:rFonts w:ascii="Times New Roman" w:hAnsi="Times New Roman"/>
        </w:rPr>
        <w:t>nia</w:t>
      </w:r>
      <w:r w:rsidRPr="00A31BE3">
        <w:rPr>
          <w:rFonts w:ascii="Times New Roman" w:hAnsi="Times New Roman"/>
        </w:rPr>
        <w:t xml:space="preserve"> prowadzon</w:t>
      </w:r>
      <w:r w:rsidR="00D466AD" w:rsidRPr="00A31BE3">
        <w:rPr>
          <w:rFonts w:ascii="Times New Roman" w:hAnsi="Times New Roman"/>
        </w:rPr>
        <w:t>e</w:t>
      </w:r>
      <w:r w:rsidRPr="00A31BE3">
        <w:rPr>
          <w:rFonts w:ascii="Times New Roman" w:hAnsi="Times New Roman"/>
        </w:rPr>
        <w:t xml:space="preserve"> na terenie robót i poza nim,</w:t>
      </w:r>
      <w:r w:rsidR="00524242" w:rsidRPr="00A31BE3">
        <w:rPr>
          <w:rFonts w:ascii="Times New Roman" w:hAnsi="Times New Roman"/>
        </w:rPr>
        <w:t xml:space="preserve"> </w:t>
      </w:r>
      <w:r w:rsidRPr="00A31BE3">
        <w:rPr>
          <w:rFonts w:ascii="Times New Roman" w:hAnsi="Times New Roman"/>
        </w:rPr>
        <w:t>a związan</w:t>
      </w:r>
      <w:r w:rsidR="001F1C81" w:rsidRPr="00A31BE3">
        <w:rPr>
          <w:rFonts w:ascii="Times New Roman" w:hAnsi="Times New Roman"/>
        </w:rPr>
        <w:t>e</w:t>
      </w:r>
      <w:r w:rsidRPr="00A31BE3">
        <w:rPr>
          <w:rFonts w:ascii="Times New Roman" w:hAnsi="Times New Roman"/>
        </w:rPr>
        <w:t xml:space="preserve"> z wykonaniem przedmiotu umowy</w:t>
      </w:r>
      <w:r w:rsidR="00D466AD" w:rsidRPr="00A31BE3">
        <w:rPr>
          <w:rFonts w:ascii="Times New Roman" w:hAnsi="Times New Roman"/>
        </w:rPr>
        <w:t>, w tym p</w:t>
      </w:r>
      <w:r w:rsidRPr="00A31BE3">
        <w:rPr>
          <w:rFonts w:ascii="Times New Roman" w:hAnsi="Times New Roman"/>
        </w:rPr>
        <w:t>onoszenie odpowiedzialności za szkody oraz następstwa nieszczęśliwych wypadków pracowników i osób trzecich, powstałe</w:t>
      </w:r>
      <w:r w:rsidR="001F1C81" w:rsidRPr="00A31BE3">
        <w:rPr>
          <w:rFonts w:ascii="Times New Roman" w:hAnsi="Times New Roman"/>
        </w:rPr>
        <w:t xml:space="preserve"> </w:t>
      </w:r>
      <w:r w:rsidRPr="00A31BE3">
        <w:rPr>
          <w:rFonts w:ascii="Times New Roman" w:hAnsi="Times New Roman"/>
        </w:rPr>
        <w:t>w związku z</w:t>
      </w:r>
      <w:r w:rsidR="00524242" w:rsidRPr="00A31BE3">
        <w:rPr>
          <w:rFonts w:ascii="Times New Roman" w:hAnsi="Times New Roman"/>
        </w:rPr>
        <w:t> </w:t>
      </w:r>
      <w:r w:rsidRPr="00A31BE3">
        <w:rPr>
          <w:rFonts w:ascii="Times New Roman" w:hAnsi="Times New Roman"/>
        </w:rPr>
        <w:t xml:space="preserve">prowadzonymi robotami, w tym także </w:t>
      </w:r>
      <w:r w:rsidR="00D466AD" w:rsidRPr="00A31BE3">
        <w:rPr>
          <w:rFonts w:ascii="Times New Roman" w:hAnsi="Times New Roman"/>
        </w:rPr>
        <w:t xml:space="preserve">z </w:t>
      </w:r>
      <w:r w:rsidRPr="00A31BE3">
        <w:rPr>
          <w:rFonts w:ascii="Times New Roman" w:hAnsi="Times New Roman"/>
        </w:rPr>
        <w:t>ruchem pojazdów</w:t>
      </w:r>
      <w:r w:rsidR="00C9148C" w:rsidRPr="00A31BE3">
        <w:rPr>
          <w:rFonts w:ascii="Times New Roman" w:hAnsi="Times New Roman"/>
        </w:rPr>
        <w:t>,</w:t>
      </w:r>
    </w:p>
    <w:p w14:paraId="6AD227C9" w14:textId="273B62B0" w:rsidR="00AB2ADE" w:rsidRPr="00A31BE3" w:rsidRDefault="00FE5EDF">
      <w:pPr>
        <w:pStyle w:val="Akapitzlist"/>
        <w:numPr>
          <w:ilvl w:val="0"/>
          <w:numId w:val="38"/>
        </w:numPr>
        <w:jc w:val="both"/>
        <w:rPr>
          <w:rFonts w:ascii="Times New Roman" w:hAnsi="Times New Roman"/>
        </w:rPr>
      </w:pPr>
      <w:r w:rsidRPr="00A31BE3">
        <w:rPr>
          <w:rFonts w:ascii="Times New Roman" w:hAnsi="Times New Roman"/>
        </w:rPr>
        <w:t>dbanie o porządek na terenie robót oraz utrzymywanie terenu robót w należytym stanie</w:t>
      </w:r>
      <w:r w:rsidR="009B6F5E" w:rsidRPr="00A31BE3">
        <w:rPr>
          <w:rFonts w:ascii="Times New Roman" w:hAnsi="Times New Roman"/>
        </w:rPr>
        <w:t xml:space="preserve"> </w:t>
      </w:r>
      <w:r w:rsidRPr="00A31BE3">
        <w:rPr>
          <w:rFonts w:ascii="Times New Roman" w:hAnsi="Times New Roman"/>
        </w:rPr>
        <w:t>i</w:t>
      </w:r>
      <w:r w:rsidR="004757C5" w:rsidRPr="00A31BE3">
        <w:rPr>
          <w:rFonts w:ascii="Times New Roman" w:hAnsi="Times New Roman"/>
        </w:rPr>
        <w:t> </w:t>
      </w:r>
      <w:r w:rsidRPr="00A31BE3">
        <w:rPr>
          <w:rFonts w:ascii="Times New Roman" w:hAnsi="Times New Roman"/>
        </w:rPr>
        <w:t>porządku oraz w stanie wolnym od przeszkód komunikacyjnych</w:t>
      </w:r>
      <w:r w:rsidR="00C9148C" w:rsidRPr="00A31BE3">
        <w:rPr>
          <w:rFonts w:ascii="Times New Roman" w:hAnsi="Times New Roman"/>
        </w:rPr>
        <w:t>,</w:t>
      </w:r>
    </w:p>
    <w:p w14:paraId="443F58B2" w14:textId="7FDF43C7" w:rsidR="005D0EC6" w:rsidRPr="00A31BE3" w:rsidRDefault="00FE5EDF">
      <w:pPr>
        <w:pStyle w:val="Akapitzlist"/>
        <w:numPr>
          <w:ilvl w:val="0"/>
          <w:numId w:val="38"/>
        </w:numPr>
        <w:jc w:val="both"/>
        <w:rPr>
          <w:rFonts w:ascii="Times New Roman" w:hAnsi="Times New Roman"/>
        </w:rPr>
      </w:pPr>
      <w:r w:rsidRPr="00A31BE3">
        <w:rPr>
          <w:rFonts w:ascii="Times New Roman" w:hAnsi="Times New Roman"/>
        </w:rPr>
        <w:t>prowadzenie dziennika budowy</w:t>
      </w:r>
      <w:r w:rsidR="00BF16AE" w:rsidRPr="00A31BE3">
        <w:rPr>
          <w:rFonts w:ascii="Times New Roman" w:hAnsi="Times New Roman"/>
        </w:rPr>
        <w:t xml:space="preserve"> </w:t>
      </w:r>
      <w:r w:rsidRPr="00A31BE3">
        <w:rPr>
          <w:rFonts w:ascii="Times New Roman" w:hAnsi="Times New Roman"/>
        </w:rPr>
        <w:t>od dnia przejęcia terenu budowy i</w:t>
      </w:r>
      <w:r w:rsidR="00835BC5" w:rsidRPr="00A31BE3">
        <w:rPr>
          <w:rFonts w:ascii="Times New Roman" w:hAnsi="Times New Roman"/>
        </w:rPr>
        <w:t> </w:t>
      </w:r>
      <w:r w:rsidRPr="00A31BE3">
        <w:rPr>
          <w:rFonts w:ascii="Times New Roman" w:hAnsi="Times New Roman"/>
        </w:rPr>
        <w:t>udostępnianie go na każde żądanie przedstawicielowi Zamawiającego, Inspektorowi Nadzoru i innym upoważnionym do</w:t>
      </w:r>
      <w:r w:rsidR="002A0EFE" w:rsidRPr="00A31BE3">
        <w:rPr>
          <w:rFonts w:ascii="Times New Roman" w:hAnsi="Times New Roman"/>
        </w:rPr>
        <w:t> </w:t>
      </w:r>
      <w:r w:rsidRPr="00A31BE3">
        <w:rPr>
          <w:rFonts w:ascii="Times New Roman" w:hAnsi="Times New Roman"/>
        </w:rPr>
        <w:t>tego osobom</w:t>
      </w:r>
      <w:r w:rsidR="00AA4C57" w:rsidRPr="00A31BE3">
        <w:rPr>
          <w:rFonts w:ascii="Times New Roman" w:hAnsi="Times New Roman"/>
        </w:rPr>
        <w:t>,</w:t>
      </w:r>
    </w:p>
    <w:p w14:paraId="232CF087" w14:textId="7E568AFE" w:rsidR="00FE5EDF" w:rsidRPr="00A31BE3" w:rsidRDefault="00FE5EDF">
      <w:pPr>
        <w:pStyle w:val="Akapitzlist"/>
        <w:numPr>
          <w:ilvl w:val="0"/>
          <w:numId w:val="38"/>
        </w:numPr>
        <w:jc w:val="both"/>
        <w:rPr>
          <w:rFonts w:ascii="Times New Roman" w:hAnsi="Times New Roman"/>
          <w:strike/>
        </w:rPr>
      </w:pPr>
      <w:r w:rsidRPr="00A31BE3">
        <w:rPr>
          <w:rFonts w:ascii="Times New Roman" w:hAnsi="Times New Roman"/>
        </w:rPr>
        <w:t xml:space="preserve">dostarczenie </w:t>
      </w:r>
      <w:r w:rsidR="001E1E18" w:rsidRPr="00A31BE3">
        <w:rPr>
          <w:rFonts w:ascii="Times New Roman" w:hAnsi="Times New Roman"/>
        </w:rPr>
        <w:t>przed</w:t>
      </w:r>
      <w:r w:rsidRPr="00A31BE3">
        <w:rPr>
          <w:rFonts w:ascii="Times New Roman" w:hAnsi="Times New Roman"/>
        </w:rPr>
        <w:t xml:space="preserve"> dni</w:t>
      </w:r>
      <w:r w:rsidR="001E1E18" w:rsidRPr="00A31BE3">
        <w:rPr>
          <w:rFonts w:ascii="Times New Roman" w:hAnsi="Times New Roman"/>
        </w:rPr>
        <w:t>em</w:t>
      </w:r>
      <w:r w:rsidRPr="00A31BE3">
        <w:rPr>
          <w:rFonts w:ascii="Times New Roman" w:hAnsi="Times New Roman"/>
        </w:rPr>
        <w:t xml:space="preserve"> odbioru końcow</w:t>
      </w:r>
      <w:r w:rsidR="001E1E18" w:rsidRPr="00A31BE3">
        <w:rPr>
          <w:rFonts w:ascii="Times New Roman" w:hAnsi="Times New Roman"/>
        </w:rPr>
        <w:t>ego</w:t>
      </w:r>
      <w:r w:rsidRPr="00A31BE3">
        <w:rPr>
          <w:rFonts w:ascii="Times New Roman" w:hAnsi="Times New Roman"/>
        </w:rPr>
        <w:t xml:space="preserve"> </w:t>
      </w:r>
      <w:r w:rsidR="001E1E18" w:rsidRPr="00A31BE3">
        <w:rPr>
          <w:rFonts w:ascii="Times New Roman" w:hAnsi="Times New Roman"/>
        </w:rPr>
        <w:t xml:space="preserve">robót </w:t>
      </w:r>
      <w:r w:rsidRPr="00A31BE3">
        <w:rPr>
          <w:rFonts w:ascii="Times New Roman" w:hAnsi="Times New Roman"/>
        </w:rPr>
        <w:t>kompletu</w:t>
      </w:r>
      <w:r w:rsidR="00A21313" w:rsidRPr="00A31BE3">
        <w:rPr>
          <w:rFonts w:ascii="Times New Roman" w:hAnsi="Times New Roman"/>
        </w:rPr>
        <w:t xml:space="preserve"> dokumentacji odbiorowej,</w:t>
      </w:r>
      <w:r w:rsidR="00524242" w:rsidRPr="00A31BE3">
        <w:rPr>
          <w:rFonts w:ascii="Times New Roman" w:hAnsi="Times New Roman"/>
        </w:rPr>
        <w:t xml:space="preserve"> </w:t>
      </w:r>
      <w:r w:rsidR="00A21313" w:rsidRPr="00A31BE3">
        <w:rPr>
          <w:rFonts w:ascii="Times New Roman" w:hAnsi="Times New Roman"/>
        </w:rPr>
        <w:t>w</w:t>
      </w:r>
      <w:r w:rsidR="00524242" w:rsidRPr="00A31BE3">
        <w:rPr>
          <w:rFonts w:ascii="Times New Roman" w:hAnsi="Times New Roman"/>
        </w:rPr>
        <w:t> </w:t>
      </w:r>
      <w:r w:rsidR="00A21313" w:rsidRPr="00A31BE3">
        <w:rPr>
          <w:rFonts w:ascii="Times New Roman" w:hAnsi="Times New Roman"/>
        </w:rPr>
        <w:t xml:space="preserve">tym </w:t>
      </w:r>
      <w:r w:rsidRPr="00A31BE3">
        <w:rPr>
          <w:rFonts w:ascii="Times New Roman" w:hAnsi="Times New Roman"/>
        </w:rPr>
        <w:t>atestów na wbudowany materiał</w:t>
      </w:r>
      <w:r w:rsidR="00BF16AE" w:rsidRPr="00A31BE3">
        <w:rPr>
          <w:rFonts w:ascii="Times New Roman" w:hAnsi="Times New Roman"/>
        </w:rPr>
        <w:t xml:space="preserve"> oraz</w:t>
      </w:r>
      <w:r w:rsidRPr="00A31BE3">
        <w:rPr>
          <w:rFonts w:ascii="Times New Roman" w:hAnsi="Times New Roman"/>
        </w:rPr>
        <w:t xml:space="preserve"> dziennika budowy</w:t>
      </w:r>
      <w:r w:rsidR="001F1C81" w:rsidRPr="00A31BE3">
        <w:rPr>
          <w:rFonts w:ascii="Times New Roman" w:hAnsi="Times New Roman"/>
        </w:rPr>
        <w:t>,</w:t>
      </w:r>
      <w:r w:rsidR="00F57DAB" w:rsidRPr="00A31BE3">
        <w:rPr>
          <w:rFonts w:ascii="Times New Roman" w:hAnsi="Times New Roman"/>
        </w:rPr>
        <w:t xml:space="preserve"> </w:t>
      </w:r>
    </w:p>
    <w:p w14:paraId="61388297" w14:textId="2DA75F5D" w:rsidR="00535D28" w:rsidRPr="00A31BE3" w:rsidRDefault="00FE5EDF">
      <w:pPr>
        <w:pStyle w:val="Akapitzlist"/>
        <w:numPr>
          <w:ilvl w:val="0"/>
          <w:numId w:val="38"/>
        </w:numPr>
        <w:jc w:val="both"/>
        <w:rPr>
          <w:rFonts w:ascii="Times New Roman" w:hAnsi="Times New Roman"/>
        </w:rPr>
      </w:pPr>
      <w:r w:rsidRPr="00A31BE3">
        <w:rPr>
          <w:rFonts w:ascii="Times New Roman" w:hAnsi="Times New Roman"/>
        </w:rPr>
        <w:t xml:space="preserve">informowanie </w:t>
      </w:r>
      <w:r w:rsidR="00835BC5" w:rsidRPr="00A31BE3">
        <w:rPr>
          <w:rFonts w:ascii="Times New Roman" w:hAnsi="Times New Roman"/>
        </w:rPr>
        <w:t xml:space="preserve">Inwestora Zastępczego i </w:t>
      </w:r>
      <w:r w:rsidRPr="00A31BE3">
        <w:rPr>
          <w:rFonts w:ascii="Times New Roman" w:hAnsi="Times New Roman"/>
        </w:rPr>
        <w:t>Zamawiającego o terminach robót ulegających zakryciu</w:t>
      </w:r>
      <w:r w:rsidR="00D466AD" w:rsidRPr="00A31BE3">
        <w:rPr>
          <w:rFonts w:ascii="Times New Roman" w:hAnsi="Times New Roman"/>
        </w:rPr>
        <w:t xml:space="preserve"> z </w:t>
      </w:r>
      <w:r w:rsidR="001F1C81" w:rsidRPr="00A31BE3">
        <w:rPr>
          <w:rFonts w:ascii="Times New Roman" w:hAnsi="Times New Roman"/>
        </w:rPr>
        <w:t>dwu</w:t>
      </w:r>
      <w:r w:rsidRPr="00A31BE3">
        <w:rPr>
          <w:rFonts w:ascii="Times New Roman" w:hAnsi="Times New Roman"/>
        </w:rPr>
        <w:t xml:space="preserve">dniowym wyprzedzeniem, </w:t>
      </w:r>
    </w:p>
    <w:p w14:paraId="618F2B5F" w14:textId="3C947F48" w:rsidR="00535D28" w:rsidRDefault="00FE5EDF">
      <w:pPr>
        <w:pStyle w:val="Akapitzlist"/>
        <w:numPr>
          <w:ilvl w:val="0"/>
          <w:numId w:val="38"/>
        </w:numPr>
        <w:jc w:val="both"/>
        <w:rPr>
          <w:rFonts w:ascii="Times New Roman" w:hAnsi="Times New Roman"/>
        </w:rPr>
      </w:pPr>
      <w:r w:rsidRPr="00A31BE3">
        <w:rPr>
          <w:rFonts w:ascii="Times New Roman" w:hAnsi="Times New Roman"/>
        </w:rPr>
        <w:t xml:space="preserve">niezwłoczne </w:t>
      </w:r>
      <w:r w:rsidR="00AC1138" w:rsidRPr="00A31BE3">
        <w:rPr>
          <w:rFonts w:ascii="Times New Roman" w:hAnsi="Times New Roman"/>
        </w:rPr>
        <w:t>informowanie Inwestora Zastępczego i Zamawiającego o zaistniałych na terenie budowy kontrolach i wypadkach</w:t>
      </w:r>
      <w:r w:rsidR="00C9148C" w:rsidRPr="00A31BE3">
        <w:rPr>
          <w:rFonts w:ascii="Times New Roman" w:hAnsi="Times New Roman"/>
        </w:rPr>
        <w:t>,</w:t>
      </w:r>
      <w:r w:rsidR="00835BC5" w:rsidRPr="00A31BE3">
        <w:rPr>
          <w:rFonts w:ascii="Times New Roman" w:hAnsi="Times New Roman"/>
        </w:rPr>
        <w:t xml:space="preserve"> </w:t>
      </w:r>
      <w:r w:rsidR="006821A3" w:rsidRPr="00A31BE3">
        <w:rPr>
          <w:rFonts w:ascii="Times New Roman" w:hAnsi="Times New Roman"/>
        </w:rPr>
        <w:t xml:space="preserve"> </w:t>
      </w:r>
    </w:p>
    <w:p w14:paraId="53732C15" w14:textId="77777777" w:rsidR="00644210" w:rsidRDefault="00644210">
      <w:pPr>
        <w:pStyle w:val="Akapitzlist"/>
        <w:numPr>
          <w:ilvl w:val="0"/>
          <w:numId w:val="38"/>
        </w:numPr>
        <w:jc w:val="both"/>
        <w:rPr>
          <w:rFonts w:ascii="Times New Roman" w:hAnsi="Times New Roman"/>
        </w:rPr>
      </w:pPr>
      <w:r w:rsidRPr="00813889">
        <w:rPr>
          <w:rFonts w:ascii="Times New Roman" w:hAnsi="Times New Roman"/>
        </w:rPr>
        <w:t>uporządkowanie terenu budowy po zakończeniu robót, zaplecza budowy, jak również terenów sąsiadujących zajętych lub użytkowanych przez wykonawcę</w:t>
      </w:r>
      <w:r>
        <w:rPr>
          <w:rFonts w:ascii="Times New Roman" w:hAnsi="Times New Roman"/>
        </w:rPr>
        <w:t>,</w:t>
      </w:r>
    </w:p>
    <w:p w14:paraId="046EFA20" w14:textId="77777777" w:rsidR="00644210" w:rsidRDefault="00644210">
      <w:pPr>
        <w:pStyle w:val="Akapitzlist"/>
        <w:numPr>
          <w:ilvl w:val="0"/>
          <w:numId w:val="38"/>
        </w:numPr>
        <w:jc w:val="both"/>
        <w:rPr>
          <w:rFonts w:ascii="Times New Roman" w:hAnsi="Times New Roman"/>
        </w:rPr>
      </w:pPr>
      <w:r w:rsidRPr="00813889">
        <w:rPr>
          <w:rFonts w:ascii="Times New Roman" w:hAnsi="Times New Roman"/>
        </w:rPr>
        <w:t>kompletowanie w trakcie realizacji robót wszelkiej dokumentacji zgodnie z przepisami prawa budowlanego oraz przygotowanie do odbiorów częściowych i odbioru końcowego kompletu protokołów niezbędnych przy odbiorze</w:t>
      </w:r>
      <w:r>
        <w:rPr>
          <w:rFonts w:ascii="Times New Roman" w:hAnsi="Times New Roman"/>
        </w:rPr>
        <w:t>,</w:t>
      </w:r>
    </w:p>
    <w:p w14:paraId="307E3E98" w14:textId="77777777" w:rsidR="00644210" w:rsidRPr="00813889" w:rsidRDefault="00644210">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both"/>
        <w:rPr>
          <w:rFonts w:ascii="Times New Roman" w:hAnsi="Times New Roman"/>
        </w:rPr>
      </w:pPr>
      <w:r w:rsidRPr="00813889">
        <w:rPr>
          <w:rFonts w:ascii="Times New Roman" w:hAnsi="Times New Roman"/>
        </w:rPr>
        <w:t xml:space="preserve">usunięcie wszelkich wad i usterek stwierdzonych przez nadzór inwestorski w trakcie trwania robót w </w:t>
      </w:r>
      <w:r w:rsidRPr="00813889">
        <w:rPr>
          <w:rFonts w:ascii="Times New Roman" w:hAnsi="Times New Roman"/>
        </w:rPr>
        <w:lastRenderedPageBreak/>
        <w:t>terminie nie dłuższym niż termin technicznie uzasadniony i konieczny do ich usunięcia;</w:t>
      </w:r>
    </w:p>
    <w:p w14:paraId="4E74BB81" w14:textId="77777777" w:rsidR="00CB7D25" w:rsidRDefault="00644210">
      <w:pPr>
        <w:pStyle w:val="Akapitzlist"/>
        <w:numPr>
          <w:ilvl w:val="0"/>
          <w:numId w:val="38"/>
        </w:numPr>
        <w:jc w:val="both"/>
        <w:rPr>
          <w:rFonts w:ascii="Times New Roman" w:hAnsi="Times New Roman"/>
        </w:rPr>
      </w:pPr>
      <w:r w:rsidRPr="00A11B12">
        <w:rPr>
          <w:rFonts w:ascii="Times New Roman" w:hAnsi="Times New Roman"/>
        </w:rPr>
        <w:t>niezwłoczne pisemne informowanie Zamawiającego oraz Inspektora nadzoru inwestorskiego o problemach technicznych lub okolicznościach, które mogą wpłynąć na jakość robót lub termin zakończenia robót;</w:t>
      </w:r>
      <w:bookmarkStart w:id="8" w:name="_Hlk169673596"/>
    </w:p>
    <w:p w14:paraId="191F0288" w14:textId="73D926E3" w:rsidR="00450B0A" w:rsidRPr="00CB7D25" w:rsidRDefault="00450B0A">
      <w:pPr>
        <w:pStyle w:val="Akapitzlist"/>
        <w:numPr>
          <w:ilvl w:val="0"/>
          <w:numId w:val="38"/>
        </w:numPr>
        <w:jc w:val="both"/>
        <w:rPr>
          <w:rFonts w:ascii="Times New Roman" w:hAnsi="Times New Roman"/>
        </w:rPr>
      </w:pPr>
      <w:r w:rsidRPr="00CB7D25">
        <w:rPr>
          <w:rFonts w:ascii="Times New Roman" w:hAnsi="Times New Roman"/>
        </w:rPr>
        <w:t>terminowe wykonanie i przekazanie do eksploatacji przedmiotu Umowy, w tym uzyskanie</w:t>
      </w:r>
      <w:r w:rsidR="00CB7D25" w:rsidRPr="00CB7D25">
        <w:rPr>
          <w:rFonts w:ascii="Times New Roman" w:hAnsi="Times New Roman"/>
        </w:rPr>
        <w:t xml:space="preserve"> zaświadczenia o niewniesieniu sprzeciwu do zawiadomienia o zakończeniu budowy /lub uzyskani</w:t>
      </w:r>
      <w:r w:rsidR="00CB7D25">
        <w:rPr>
          <w:rFonts w:ascii="Times New Roman" w:hAnsi="Times New Roman"/>
        </w:rPr>
        <w:t>e</w:t>
      </w:r>
      <w:r w:rsidR="00CB7D25" w:rsidRPr="00CB7D25">
        <w:rPr>
          <w:rFonts w:ascii="Times New Roman" w:hAnsi="Times New Roman"/>
        </w:rPr>
        <w:t xml:space="preserve"> ostatecznej decyzji o pozwoleniu na użytkowanie obiektu budowlanego/</w:t>
      </w:r>
      <w:r w:rsidR="00CB7D25">
        <w:rPr>
          <w:rFonts w:ascii="Times New Roman" w:hAnsi="Times New Roman"/>
        </w:rPr>
        <w:t xml:space="preserve"> </w:t>
      </w:r>
      <w:r w:rsidRPr="00CB7D25">
        <w:rPr>
          <w:rFonts w:ascii="Times New Roman" w:hAnsi="Times New Roman"/>
        </w:rPr>
        <w:t>oraz uzyskanie i przekazanie Zamawiającemu wszelkich dokumentów wymaganych do prawidłowego użytkowania,</w:t>
      </w:r>
    </w:p>
    <w:p w14:paraId="55B0D121" w14:textId="77777777" w:rsidR="00450B0A" w:rsidRPr="006357EB" w:rsidRDefault="00450B0A">
      <w:pPr>
        <w:pStyle w:val="Akapitzlist"/>
        <w:numPr>
          <w:ilvl w:val="0"/>
          <w:numId w:val="38"/>
        </w:numPr>
        <w:spacing w:after="0"/>
        <w:jc w:val="both"/>
        <w:rPr>
          <w:rFonts w:ascii="Times New Roman" w:hAnsi="Times New Roman"/>
        </w:rPr>
      </w:pPr>
      <w:r w:rsidRPr="006357EB">
        <w:rPr>
          <w:rFonts w:ascii="Times New Roman" w:hAnsi="Times New Roman"/>
        </w:rPr>
        <w:t xml:space="preserve">pisemne zgłoszenie Zamawiającemu o zakończeniu realizacji przedmiotu umowy i gotowości do odbioru, zawierającego kompletną dokumentację odbiorową. </w:t>
      </w:r>
    </w:p>
    <w:bookmarkEnd w:id="8"/>
    <w:p w14:paraId="168AD288" w14:textId="73EEB67D" w:rsidR="007C4E27" w:rsidRPr="00A31BE3" w:rsidRDefault="007C4E27">
      <w:pPr>
        <w:pStyle w:val="Akapitzlist1"/>
        <w:numPr>
          <w:ilvl w:val="0"/>
          <w:numId w:val="37"/>
        </w:numPr>
        <w:spacing w:after="0"/>
        <w:jc w:val="both"/>
        <w:rPr>
          <w:rFonts w:ascii="Times New Roman" w:hAnsi="Times New Roman"/>
        </w:rPr>
      </w:pPr>
      <w:r w:rsidRPr="00A31BE3">
        <w:rPr>
          <w:rFonts w:ascii="Times New Roman" w:hAnsi="Times New Roman"/>
        </w:rPr>
        <w:t>Realizując zamówienie objęte Umową Wykonawca zobowiązuje się do zapewnienia – w zakresie odpowiadającym przedmiotowi umowy i jego właściwościom - dostępności (architektonicznej, cyfrowej oraz informacyjno-komunikacyjnej) osobom ze szczególnymi potrzebami, co najmniej w</w:t>
      </w:r>
      <w:r w:rsidR="004079FC" w:rsidRPr="00A31BE3">
        <w:rPr>
          <w:rFonts w:ascii="Times New Roman" w:hAnsi="Times New Roman"/>
        </w:rPr>
        <w:t> </w:t>
      </w:r>
      <w:r w:rsidRPr="00A31BE3">
        <w:rPr>
          <w:rFonts w:ascii="Times New Roman" w:hAnsi="Times New Roman"/>
        </w:rPr>
        <w:t>zakresie określonym przez minimalne wymagania, o których mowa w art. 6 ustawy z dnia 19 lipca 2019 roku o zapewnieniu dostępności osobom ze szczególnymi potrzebami.</w:t>
      </w:r>
    </w:p>
    <w:p w14:paraId="12BDF983" w14:textId="0A414C13" w:rsidR="00396713" w:rsidRPr="00A31BE3" w:rsidRDefault="00396713">
      <w:pPr>
        <w:pStyle w:val="Akapitzlist"/>
        <w:widowControl w:val="0"/>
        <w:numPr>
          <w:ilvl w:val="0"/>
          <w:numId w:val="37"/>
        </w:numPr>
        <w:tabs>
          <w:tab w:val="left" w:pos="851"/>
          <w:tab w:val="left" w:pos="1134"/>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rPr>
      </w:pPr>
      <w:r w:rsidRPr="00A31BE3">
        <w:rPr>
          <w:rFonts w:ascii="Times New Roman" w:hAnsi="Times New Roman"/>
        </w:rPr>
        <w:t>W przypadku wystąpienia robót dodatkowych, zamiennych lub potrzeby zaniechania wykonania niektórych robót, w celu prawidłowej realizacji przedmiotu Umowy, musi być sporządzony protokół konieczności określający zakres rzeczowo-finansowy koniecznych zmian, uzgodniony przez Strony. Ograniczenie zakresu robót lub przystąpienie przez Wykonawcę do realizacji dodatkowych robót budowlanych może nastąpić po dacie zawarcia aneksu do umowy</w:t>
      </w:r>
      <w:r w:rsidR="00C83E62" w:rsidRPr="00A31BE3">
        <w:rPr>
          <w:rFonts w:ascii="Times New Roman" w:hAnsi="Times New Roman"/>
        </w:rPr>
        <w:t>, w którym zostanie odpowiednio zwiększone lub pomniejszone wynagrodzenie. Zaakceptowane pisemnie przez Zamawiającego roboty zamienne</w:t>
      </w:r>
      <w:r w:rsidR="00B12FED" w:rsidRPr="00A31BE3">
        <w:rPr>
          <w:rFonts w:ascii="Times New Roman" w:hAnsi="Times New Roman"/>
        </w:rPr>
        <w:t>,</w:t>
      </w:r>
      <w:r w:rsidR="00C83E62" w:rsidRPr="00A31BE3">
        <w:rPr>
          <w:rFonts w:ascii="Times New Roman" w:hAnsi="Times New Roman"/>
        </w:rPr>
        <w:t xml:space="preserve"> nie wymaga</w:t>
      </w:r>
      <w:r w:rsidR="00B12FED" w:rsidRPr="00A31BE3">
        <w:rPr>
          <w:rFonts w:ascii="Times New Roman" w:hAnsi="Times New Roman"/>
        </w:rPr>
        <w:t>ją</w:t>
      </w:r>
      <w:r w:rsidR="00C83E62" w:rsidRPr="00A31BE3">
        <w:rPr>
          <w:rFonts w:ascii="Times New Roman" w:hAnsi="Times New Roman"/>
        </w:rPr>
        <w:t xml:space="preserve"> zmiany umowy</w:t>
      </w:r>
      <w:r w:rsidR="00B12FED" w:rsidRPr="00A31BE3">
        <w:rPr>
          <w:rFonts w:ascii="Times New Roman" w:hAnsi="Times New Roman"/>
        </w:rPr>
        <w:t xml:space="preserve"> i konieczności zawarcia aneksu</w:t>
      </w:r>
      <w:r w:rsidR="00C83E62" w:rsidRPr="00A31BE3">
        <w:rPr>
          <w:rFonts w:ascii="Times New Roman" w:hAnsi="Times New Roman"/>
        </w:rPr>
        <w:t>.</w:t>
      </w:r>
    </w:p>
    <w:p w14:paraId="60D16DDE" w14:textId="77777777" w:rsidR="0046628C" w:rsidRPr="0046628C" w:rsidRDefault="0046628C" w:rsidP="00EB265F">
      <w:pPr>
        <w:pStyle w:val="Tytu"/>
        <w:pBdr>
          <w:bottom w:val="none" w:sz="0" w:space="0" w:color="auto"/>
        </w:pBdr>
        <w:spacing w:before="120" w:after="0"/>
        <w:jc w:val="center"/>
        <w:rPr>
          <w:rFonts w:ascii="Times New Roman" w:hAnsi="Times New Roman"/>
          <w:b/>
          <w:color w:val="auto"/>
          <w:sz w:val="10"/>
          <w:szCs w:val="10"/>
        </w:rPr>
      </w:pPr>
    </w:p>
    <w:p w14:paraId="38CE150F" w14:textId="12D3C24B" w:rsidR="005238AE" w:rsidRPr="00A31BE3" w:rsidRDefault="005238AE" w:rsidP="00EB265F">
      <w:pPr>
        <w:pStyle w:val="Tytu"/>
        <w:pBdr>
          <w:bottom w:val="none" w:sz="0" w:space="0" w:color="auto"/>
        </w:pBdr>
        <w:spacing w:before="120" w:after="0"/>
        <w:jc w:val="center"/>
        <w:rPr>
          <w:rFonts w:ascii="Times New Roman" w:hAnsi="Times New Roman"/>
          <w:b/>
          <w:color w:val="auto"/>
          <w:sz w:val="22"/>
          <w:szCs w:val="22"/>
        </w:rPr>
      </w:pPr>
      <w:r w:rsidRPr="00A31BE3">
        <w:rPr>
          <w:rFonts w:ascii="Times New Roman" w:hAnsi="Times New Roman"/>
          <w:b/>
          <w:color w:val="auto"/>
          <w:sz w:val="22"/>
          <w:szCs w:val="22"/>
        </w:rPr>
        <w:t>§ 4</w:t>
      </w:r>
    </w:p>
    <w:p w14:paraId="550AA8AE" w14:textId="457B268F"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Wynagrodzenie i </w:t>
      </w:r>
      <w:r w:rsidR="00800C4D" w:rsidRPr="00A31BE3">
        <w:rPr>
          <w:rFonts w:ascii="Times New Roman" w:hAnsi="Times New Roman"/>
          <w:b/>
          <w:color w:val="auto"/>
          <w:sz w:val="22"/>
          <w:szCs w:val="22"/>
        </w:rPr>
        <w:t xml:space="preserve">warunki zapłaty </w:t>
      </w:r>
      <w:r w:rsidRPr="00A31BE3">
        <w:rPr>
          <w:rFonts w:ascii="Times New Roman" w:hAnsi="Times New Roman"/>
          <w:b/>
          <w:color w:val="auto"/>
          <w:sz w:val="22"/>
          <w:szCs w:val="22"/>
        </w:rPr>
        <w:t>wynagrodzenia</w:t>
      </w:r>
    </w:p>
    <w:p w14:paraId="339FED6E" w14:textId="32A20E99" w:rsidR="006120E0" w:rsidRDefault="005238AE" w:rsidP="00DE615E">
      <w:pPr>
        <w:widowControl w:val="0"/>
        <w:numPr>
          <w:ilvl w:val="0"/>
          <w:numId w:val="9"/>
        </w:numPr>
        <w:tabs>
          <w:tab w:val="clear" w:pos="283"/>
          <w:tab w:val="left" w:pos="426"/>
        </w:tabs>
        <w:autoSpaceDE w:val="0"/>
        <w:autoSpaceDN w:val="0"/>
        <w:adjustRightInd w:val="0"/>
        <w:spacing w:before="240" w:after="0"/>
        <w:jc w:val="both"/>
        <w:rPr>
          <w:rFonts w:ascii="Times New Roman" w:hAnsi="Times New Roman"/>
          <w:noProof/>
        </w:rPr>
      </w:pPr>
      <w:r w:rsidRPr="00A31BE3">
        <w:rPr>
          <w:rFonts w:ascii="Times New Roman" w:hAnsi="Times New Roman"/>
        </w:rPr>
        <w:t xml:space="preserve">Za zrealizowanie </w:t>
      </w:r>
      <w:r w:rsidR="007C4E27" w:rsidRPr="00A31BE3">
        <w:rPr>
          <w:rFonts w:ascii="Times New Roman" w:hAnsi="Times New Roman"/>
        </w:rPr>
        <w:t>przedmiotu umowy</w:t>
      </w:r>
      <w:r w:rsidRPr="00A31BE3">
        <w:rPr>
          <w:rFonts w:ascii="Times New Roman" w:hAnsi="Times New Roman"/>
        </w:rPr>
        <w:t xml:space="preserve"> strony ustalają wynagrodzenie ryczałtowe na kwotę brutto w</w:t>
      </w:r>
      <w:r w:rsidR="00227159" w:rsidRPr="00A31BE3">
        <w:rPr>
          <w:rFonts w:ascii="Times New Roman" w:hAnsi="Times New Roman"/>
        </w:rPr>
        <w:t> </w:t>
      </w:r>
      <w:r w:rsidRPr="00A31BE3">
        <w:rPr>
          <w:rFonts w:ascii="Times New Roman" w:hAnsi="Times New Roman"/>
        </w:rPr>
        <w:t>wysokości: ……………………… zł (słownie: ………………</w:t>
      </w:r>
      <w:r w:rsidR="00566526" w:rsidRPr="00A31BE3">
        <w:rPr>
          <w:rFonts w:ascii="Times New Roman" w:hAnsi="Times New Roman"/>
        </w:rPr>
        <w:t>……..</w:t>
      </w:r>
      <w:r w:rsidRPr="00A31BE3">
        <w:rPr>
          <w:rFonts w:ascii="Times New Roman" w:hAnsi="Times New Roman"/>
        </w:rPr>
        <w:t xml:space="preserve">……… 00/100 złote), w tym należny podatek VAT w </w:t>
      </w:r>
      <w:r w:rsidR="00104F0B" w:rsidRPr="00A31BE3">
        <w:rPr>
          <w:rFonts w:ascii="Times New Roman" w:hAnsi="Times New Roman"/>
        </w:rPr>
        <w:t xml:space="preserve">stawce </w:t>
      </w:r>
      <w:r w:rsidR="009F2409" w:rsidRPr="00A31BE3">
        <w:rPr>
          <w:rFonts w:ascii="Times New Roman" w:hAnsi="Times New Roman"/>
        </w:rPr>
        <w:t>23</w:t>
      </w:r>
      <w:r w:rsidR="00426200" w:rsidRPr="00A31BE3">
        <w:rPr>
          <w:rFonts w:ascii="Times New Roman" w:hAnsi="Times New Roman"/>
        </w:rPr>
        <w:t> </w:t>
      </w:r>
      <w:r w:rsidRPr="00A31BE3">
        <w:rPr>
          <w:rFonts w:ascii="Times New Roman" w:hAnsi="Times New Roman"/>
        </w:rPr>
        <w:t xml:space="preserve">% - </w:t>
      </w:r>
      <w:r w:rsidR="00195ED1" w:rsidRPr="00A31BE3">
        <w:rPr>
          <w:rFonts w:ascii="Times New Roman" w:hAnsi="Times New Roman"/>
        </w:rPr>
        <w:t>……………..</w:t>
      </w:r>
      <w:r w:rsidR="00566526" w:rsidRPr="00A31BE3">
        <w:rPr>
          <w:rFonts w:ascii="Times New Roman" w:hAnsi="Times New Roman"/>
        </w:rPr>
        <w:t>………..</w:t>
      </w:r>
      <w:r w:rsidRPr="00A31BE3">
        <w:rPr>
          <w:rFonts w:ascii="Times New Roman" w:hAnsi="Times New Roman"/>
        </w:rPr>
        <w:t>………………………</w:t>
      </w:r>
      <w:r w:rsidR="00C9148C" w:rsidRPr="00A31BE3">
        <w:rPr>
          <w:rFonts w:ascii="Times New Roman" w:hAnsi="Times New Roman"/>
        </w:rPr>
        <w:t>…….</w:t>
      </w:r>
      <w:r w:rsidR="00310447" w:rsidRPr="00A31BE3">
        <w:rPr>
          <w:rFonts w:ascii="Times New Roman" w:hAnsi="Times New Roman"/>
        </w:rPr>
        <w:t>z</w:t>
      </w:r>
      <w:r w:rsidRPr="00A31BE3">
        <w:rPr>
          <w:rFonts w:ascii="Times New Roman" w:hAnsi="Times New Roman"/>
        </w:rPr>
        <w:t>ł</w:t>
      </w:r>
      <w:r w:rsidR="00310447" w:rsidRPr="00A31BE3">
        <w:rPr>
          <w:rFonts w:ascii="Times New Roman" w:hAnsi="Times New Roman"/>
        </w:rPr>
        <w:t>.</w:t>
      </w:r>
      <w:r w:rsidR="00104F0B" w:rsidRPr="00A31BE3">
        <w:rPr>
          <w:rFonts w:ascii="Times New Roman" w:hAnsi="Times New Roman"/>
        </w:rPr>
        <w:t xml:space="preserve"> </w:t>
      </w:r>
      <w:r w:rsidRPr="00A31BE3">
        <w:rPr>
          <w:rFonts w:ascii="Times New Roman" w:hAnsi="Times New Roman"/>
        </w:rPr>
        <w:t>(</w:t>
      </w:r>
      <w:r w:rsidR="00B30672" w:rsidRPr="00A31BE3">
        <w:rPr>
          <w:rFonts w:ascii="Times New Roman" w:hAnsi="Times New Roman"/>
        </w:rPr>
        <w:t>słownie</w:t>
      </w:r>
      <w:r w:rsidRPr="00A31BE3">
        <w:rPr>
          <w:rFonts w:ascii="Times New Roman" w:hAnsi="Times New Roman"/>
        </w:rPr>
        <w:t>……</w:t>
      </w:r>
      <w:r w:rsidR="00566526" w:rsidRPr="00A31BE3">
        <w:rPr>
          <w:rFonts w:ascii="Times New Roman" w:hAnsi="Times New Roman"/>
        </w:rPr>
        <w:t>…..</w:t>
      </w:r>
      <w:r w:rsidRPr="00A31BE3">
        <w:rPr>
          <w:rFonts w:ascii="Times New Roman" w:hAnsi="Times New Roman"/>
        </w:rPr>
        <w:t>……</w:t>
      </w:r>
      <w:r w:rsidR="00195ED1" w:rsidRPr="00A31BE3">
        <w:rPr>
          <w:rFonts w:ascii="Times New Roman" w:hAnsi="Times New Roman"/>
        </w:rPr>
        <w:t>……..</w:t>
      </w:r>
      <w:r w:rsidRPr="00A31BE3">
        <w:rPr>
          <w:rFonts w:ascii="Times New Roman" w:hAnsi="Times New Roman"/>
        </w:rPr>
        <w:t>…………………</w:t>
      </w:r>
      <w:r w:rsidR="00911800" w:rsidRPr="00A31BE3">
        <w:rPr>
          <w:rFonts w:ascii="Times New Roman" w:hAnsi="Times New Roman"/>
        </w:rPr>
        <w:t xml:space="preserve"> </w:t>
      </w:r>
      <w:r w:rsidRPr="00A31BE3">
        <w:rPr>
          <w:rFonts w:ascii="Times New Roman" w:hAnsi="Times New Roman"/>
        </w:rPr>
        <w:t>00/100 złotych)</w:t>
      </w:r>
      <w:r w:rsidR="002F4F3E">
        <w:rPr>
          <w:rFonts w:ascii="Times New Roman" w:hAnsi="Times New Roman"/>
        </w:rPr>
        <w:t>.</w:t>
      </w:r>
    </w:p>
    <w:p w14:paraId="63C062F8" w14:textId="313DD317" w:rsidR="00B12FED" w:rsidRPr="00A31BE3" w:rsidRDefault="00104F0B" w:rsidP="00DE615E">
      <w:pPr>
        <w:widowControl w:val="0"/>
        <w:numPr>
          <w:ilvl w:val="0"/>
          <w:numId w:val="9"/>
        </w:numPr>
        <w:tabs>
          <w:tab w:val="clear" w:pos="283"/>
          <w:tab w:val="left" w:pos="426"/>
        </w:tabs>
        <w:autoSpaceDE w:val="0"/>
        <w:autoSpaceDN w:val="0"/>
        <w:adjustRightInd w:val="0"/>
        <w:spacing w:after="0"/>
        <w:jc w:val="both"/>
        <w:rPr>
          <w:rFonts w:ascii="Times New Roman" w:hAnsi="Times New Roman"/>
          <w:noProof/>
        </w:rPr>
      </w:pPr>
      <w:r w:rsidRPr="00A31BE3">
        <w:rPr>
          <w:rFonts w:ascii="Times New Roman" w:hAnsi="Times New Roman"/>
        </w:rPr>
        <w:t>Wynagrodzenie określone w ust. 1 obejmuje</w:t>
      </w:r>
      <w:r w:rsidR="00C13C3B" w:rsidRPr="00A31BE3">
        <w:rPr>
          <w:rFonts w:ascii="Times New Roman" w:hAnsi="Times New Roman"/>
        </w:rPr>
        <w:t xml:space="preserve"> wszystkie koszty, niezbędne do </w:t>
      </w:r>
      <w:r w:rsidRPr="00A31BE3">
        <w:rPr>
          <w:rFonts w:ascii="Times New Roman" w:hAnsi="Times New Roman"/>
        </w:rPr>
        <w:t xml:space="preserve">zrealizowania </w:t>
      </w:r>
      <w:r w:rsidR="007C4E27" w:rsidRPr="00A31BE3">
        <w:rPr>
          <w:rFonts w:ascii="Times New Roman" w:hAnsi="Times New Roman"/>
        </w:rPr>
        <w:t>p</w:t>
      </w:r>
      <w:r w:rsidRPr="00A31BE3">
        <w:rPr>
          <w:rFonts w:ascii="Times New Roman" w:hAnsi="Times New Roman"/>
        </w:rPr>
        <w:t>rzedmiotu</w:t>
      </w:r>
      <w:r w:rsidR="007C4E27" w:rsidRPr="00A31BE3">
        <w:rPr>
          <w:rFonts w:ascii="Times New Roman" w:hAnsi="Times New Roman"/>
        </w:rPr>
        <w:t xml:space="preserve"> u</w:t>
      </w:r>
      <w:r w:rsidRPr="00A31BE3">
        <w:rPr>
          <w:rFonts w:ascii="Times New Roman" w:hAnsi="Times New Roman"/>
        </w:rPr>
        <w:t xml:space="preserve">mowy, wynikające wprost z opisu przedmiotu zamówienia, jak również wszelkie inne koszty w nim nieujęte, bez których nie można wykonać przedmiotu Umowy, w szczególności: koszty związane z uzyskaniem wymaganych opinii, uzgodnień, decyzji, pozwoleń, ekspertyz, wszelkie koszty pomiarów, badań, zabezpieczeń, robót porządkowych </w:t>
      </w:r>
      <w:r w:rsidR="00C13C3B" w:rsidRPr="00A31BE3">
        <w:rPr>
          <w:rFonts w:ascii="Times New Roman" w:hAnsi="Times New Roman"/>
        </w:rPr>
        <w:t>oraz koszty innych dokumentów i </w:t>
      </w:r>
      <w:r w:rsidRPr="00A31BE3">
        <w:rPr>
          <w:rFonts w:ascii="Times New Roman" w:hAnsi="Times New Roman"/>
        </w:rPr>
        <w:t>czynności koniecznych do wykonania przedmiotu Umowy. Wykonawca zobowiązany jest do</w:t>
      </w:r>
      <w:r w:rsidR="00566526" w:rsidRPr="00A31BE3">
        <w:rPr>
          <w:rFonts w:ascii="Times New Roman" w:hAnsi="Times New Roman"/>
        </w:rPr>
        <w:t> </w:t>
      </w:r>
      <w:r w:rsidRPr="00A31BE3">
        <w:rPr>
          <w:rFonts w:ascii="Times New Roman" w:hAnsi="Times New Roman"/>
        </w:rPr>
        <w:t>wykonania w ramach wynagrodzenia</w:t>
      </w:r>
      <w:r w:rsidR="00A21313" w:rsidRPr="00A31BE3">
        <w:rPr>
          <w:rFonts w:ascii="Times New Roman" w:hAnsi="Times New Roman"/>
        </w:rPr>
        <w:t>,</w:t>
      </w:r>
      <w:r w:rsidRPr="00A31BE3">
        <w:rPr>
          <w:rFonts w:ascii="Times New Roman" w:hAnsi="Times New Roman"/>
        </w:rPr>
        <w:t xml:space="preserve"> określonego w ust. 1</w:t>
      </w:r>
      <w:r w:rsidR="00A21313" w:rsidRPr="00A31BE3">
        <w:rPr>
          <w:rFonts w:ascii="Times New Roman" w:hAnsi="Times New Roman"/>
        </w:rPr>
        <w:t>,</w:t>
      </w:r>
      <w:r w:rsidRPr="00A31BE3">
        <w:rPr>
          <w:rFonts w:ascii="Times New Roman" w:hAnsi="Times New Roman"/>
        </w:rPr>
        <w:t xml:space="preserve"> wszystkich robót i</w:t>
      </w:r>
      <w:r w:rsidR="00DF6CBD" w:rsidRPr="00A31BE3">
        <w:rPr>
          <w:rFonts w:ascii="Times New Roman" w:hAnsi="Times New Roman"/>
        </w:rPr>
        <w:t> </w:t>
      </w:r>
      <w:r w:rsidRPr="00A31BE3">
        <w:rPr>
          <w:rFonts w:ascii="Times New Roman" w:hAnsi="Times New Roman"/>
        </w:rPr>
        <w:t>prac niezbędnych do prawidłowego wykonania przedmiotu Umowy, również niewymienionych wprost, lecz których konieczność można było przewidzieć na podstawie SWZ i załączników do SWZ, powszechnie obowiązujących przepisów prawa, zasad sztuki budowlanej. Wykonawca nie jest uprawniony do</w:t>
      </w:r>
      <w:r w:rsidR="00566526" w:rsidRPr="00A31BE3">
        <w:rPr>
          <w:rFonts w:ascii="Times New Roman" w:hAnsi="Times New Roman"/>
        </w:rPr>
        <w:t> </w:t>
      </w:r>
      <w:r w:rsidRPr="00A31BE3">
        <w:rPr>
          <w:rFonts w:ascii="Times New Roman" w:hAnsi="Times New Roman"/>
        </w:rPr>
        <w:t>żądania od Zamawiającego dodatkowego wynagrodzenia za wykonanie robót i</w:t>
      </w:r>
      <w:r w:rsidR="00DF6CBD" w:rsidRPr="00A31BE3">
        <w:rPr>
          <w:rFonts w:ascii="Times New Roman" w:hAnsi="Times New Roman"/>
        </w:rPr>
        <w:t> </w:t>
      </w:r>
      <w:r w:rsidRPr="00A31BE3">
        <w:rPr>
          <w:rFonts w:ascii="Times New Roman" w:hAnsi="Times New Roman"/>
        </w:rPr>
        <w:t>prac, o których mowa w zdaniu poprzedzającym. Wykonanie tych robót oraz pra</w:t>
      </w:r>
      <w:r w:rsidR="00C13C3B" w:rsidRPr="00A31BE3">
        <w:rPr>
          <w:rFonts w:ascii="Times New Roman" w:hAnsi="Times New Roman"/>
        </w:rPr>
        <w:t>c nie stanowi także podstawy do </w:t>
      </w:r>
      <w:r w:rsidRPr="00A31BE3">
        <w:rPr>
          <w:rFonts w:ascii="Times New Roman" w:hAnsi="Times New Roman"/>
        </w:rPr>
        <w:t>przesunięcia terminu realizacji przedmiotu Umowy ani zmiany wysokości wynagrodzenia.</w:t>
      </w:r>
    </w:p>
    <w:p w14:paraId="72BE0E17" w14:textId="1CFCDE4C" w:rsidR="007F682C" w:rsidRPr="00A31BE3" w:rsidRDefault="00FA1D04" w:rsidP="00DE615E">
      <w:pPr>
        <w:widowControl w:val="0"/>
        <w:numPr>
          <w:ilvl w:val="0"/>
          <w:numId w:val="9"/>
        </w:numPr>
        <w:tabs>
          <w:tab w:val="clear" w:pos="283"/>
          <w:tab w:val="left" w:pos="426"/>
        </w:tabs>
        <w:autoSpaceDE w:val="0"/>
        <w:autoSpaceDN w:val="0"/>
        <w:adjustRightInd w:val="0"/>
        <w:spacing w:after="0"/>
        <w:jc w:val="both"/>
        <w:rPr>
          <w:rFonts w:ascii="Times New Roman" w:hAnsi="Times New Roman"/>
          <w:noProof/>
        </w:rPr>
      </w:pPr>
      <w:r w:rsidRPr="00A31BE3">
        <w:rPr>
          <w:rFonts w:ascii="Times New Roman" w:hAnsi="Times New Roman"/>
        </w:rPr>
        <w:t>W wynagrodzeniu Wykonawcy ujęte jest wynagrodzenie za przeniesienie autorskich praw majątkowych do dokumentacji projektowej</w:t>
      </w:r>
      <w:r w:rsidR="007F682C" w:rsidRPr="00A31BE3">
        <w:rPr>
          <w:rFonts w:ascii="Times New Roman" w:hAnsi="Times New Roman"/>
        </w:rPr>
        <w:t>,</w:t>
      </w:r>
      <w:r w:rsidRPr="00A31BE3">
        <w:rPr>
          <w:rFonts w:ascii="Times New Roman" w:hAnsi="Times New Roman"/>
        </w:rPr>
        <w:t xml:space="preserve"> </w:t>
      </w:r>
      <w:r w:rsidR="007F682C" w:rsidRPr="00A31BE3">
        <w:rPr>
          <w:rFonts w:ascii="Times New Roman" w:hAnsi="Times New Roman"/>
        </w:rPr>
        <w:t>opracowanej dla</w:t>
      </w:r>
      <w:r w:rsidR="002F4F3E">
        <w:rPr>
          <w:rFonts w:ascii="Times New Roman" w:hAnsi="Times New Roman"/>
        </w:rPr>
        <w:t xml:space="preserve"> instalacji fotowoltaicznej</w:t>
      </w:r>
      <w:r w:rsidR="007F682C" w:rsidRPr="00A31BE3">
        <w:rPr>
          <w:rFonts w:ascii="Times New Roman" w:hAnsi="Times New Roman"/>
        </w:rPr>
        <w:t>.</w:t>
      </w:r>
      <w:r w:rsidR="007F682C" w:rsidRPr="00A31BE3">
        <w:rPr>
          <w:rFonts w:ascii="Times New Roman" w:hAnsi="Times New Roman"/>
          <w:noProof/>
        </w:rPr>
        <w:t xml:space="preserve">  </w:t>
      </w:r>
    </w:p>
    <w:p w14:paraId="102056CD" w14:textId="0BD66844" w:rsidR="00FA1D04" w:rsidRPr="00A31BE3" w:rsidRDefault="00FA1D04" w:rsidP="00DE615E">
      <w:pPr>
        <w:pStyle w:val="Akapitzlist"/>
        <w:numPr>
          <w:ilvl w:val="0"/>
          <w:numId w:val="9"/>
        </w:numPr>
        <w:autoSpaceDE w:val="0"/>
        <w:autoSpaceDN w:val="0"/>
        <w:spacing w:after="0"/>
        <w:jc w:val="both"/>
        <w:rPr>
          <w:rFonts w:ascii="Times New Roman" w:hAnsi="Times New Roman"/>
        </w:rPr>
      </w:pPr>
      <w:r w:rsidRPr="00A31BE3">
        <w:rPr>
          <w:rFonts w:ascii="Times New Roman" w:eastAsia="Calibri" w:hAnsi="Times New Roman"/>
        </w:rPr>
        <w:t>Niedoszacowanie, pominięcie oraz brak rozpoznania zakresu przedmiotu umowy nie może być podstawą do żądania zmiany wynagrodzenia ryczałtowego, o którym mowa w ust. 1.</w:t>
      </w:r>
    </w:p>
    <w:p w14:paraId="57A3E6EA" w14:textId="015F6A94" w:rsidR="009839EB" w:rsidRPr="00F81D90" w:rsidRDefault="009839EB" w:rsidP="00DE615E">
      <w:pPr>
        <w:pStyle w:val="Akapitzlist"/>
        <w:numPr>
          <w:ilvl w:val="0"/>
          <w:numId w:val="9"/>
        </w:numPr>
        <w:tabs>
          <w:tab w:val="left" w:pos="426"/>
        </w:tabs>
        <w:spacing w:after="0"/>
        <w:jc w:val="both"/>
        <w:rPr>
          <w:rFonts w:ascii="Times New Roman" w:hAnsi="Times New Roman"/>
          <w:b/>
          <w:bCs/>
        </w:rPr>
      </w:pPr>
      <w:r w:rsidRPr="00F81D90">
        <w:rPr>
          <w:rFonts w:ascii="Times New Roman" w:hAnsi="Times New Roman"/>
        </w:rPr>
        <w:t>Zamówienie realizowane jest przy udziale środków pochodzących</w:t>
      </w:r>
      <w:r w:rsidR="00153889" w:rsidRPr="00F81D90">
        <w:rPr>
          <w:rFonts w:ascii="Times New Roman" w:hAnsi="Times New Roman"/>
        </w:rPr>
        <w:t xml:space="preserve"> z</w:t>
      </w:r>
      <w:r w:rsidRPr="00F81D90">
        <w:rPr>
          <w:rFonts w:ascii="Times New Roman" w:hAnsi="Times New Roman"/>
        </w:rPr>
        <w:t xml:space="preserve"> Rządowego Funduszu Polski Ład, a zatem Wykonawca musi uwzględnić, że wypłata wynagrodzenia będzie oparta na zasadach przyjętych w Regulamin</w:t>
      </w:r>
      <w:r w:rsidR="00153889" w:rsidRPr="00F81D90">
        <w:rPr>
          <w:rFonts w:ascii="Times New Roman" w:hAnsi="Times New Roman"/>
        </w:rPr>
        <w:t>i</w:t>
      </w:r>
      <w:r w:rsidRPr="00F81D90">
        <w:rPr>
          <w:rFonts w:ascii="Times New Roman" w:hAnsi="Times New Roman"/>
        </w:rPr>
        <w:t xml:space="preserve">e Naboru wniosków o dofinansowanie Edycja </w:t>
      </w:r>
      <w:r w:rsidR="00F81D90" w:rsidRPr="00F81D90">
        <w:rPr>
          <w:rFonts w:ascii="Times New Roman" w:hAnsi="Times New Roman"/>
        </w:rPr>
        <w:t>8</w:t>
      </w:r>
      <w:r w:rsidRPr="00F81D90">
        <w:rPr>
          <w:rFonts w:ascii="Times New Roman" w:hAnsi="Times New Roman"/>
        </w:rPr>
        <w:t xml:space="preserve"> w ramach Rządowego Funduszu Polski Ład: Program Inwestycji Strategicznych oraz Uchwałą Rady Ministrów nr 84/2021 z dnia 1 lipca 2021 r. w sprawie ustanowienia Rządowego Funduszu Polski Ład: Programu Inwestycji Strategicznych (z późn. zm.).</w:t>
      </w:r>
    </w:p>
    <w:p w14:paraId="0D21435E" w14:textId="77777777" w:rsidR="009839EB" w:rsidRPr="00A31BE3" w:rsidRDefault="009839EB" w:rsidP="00DE615E">
      <w:pPr>
        <w:pStyle w:val="Akapitzlist"/>
        <w:numPr>
          <w:ilvl w:val="0"/>
          <w:numId w:val="9"/>
        </w:numPr>
        <w:autoSpaceDE w:val="0"/>
        <w:autoSpaceDN w:val="0"/>
        <w:spacing w:after="0"/>
        <w:jc w:val="both"/>
        <w:rPr>
          <w:rFonts w:ascii="Times New Roman" w:hAnsi="Times New Roman"/>
        </w:rPr>
      </w:pPr>
      <w:r w:rsidRPr="00A31BE3">
        <w:rPr>
          <w:rFonts w:ascii="Times New Roman" w:hAnsi="Times New Roman"/>
        </w:rPr>
        <w:lastRenderedPageBreak/>
        <w:t xml:space="preserve">Wykonawca winien zapewnić finansowanie Inwestycji w części niepokrytej udziałem własnym Wnioskodawcy, na czas poprzedzający wypłaty z udzielonej promesy. </w:t>
      </w:r>
    </w:p>
    <w:p w14:paraId="63AAB809" w14:textId="348689DE" w:rsidR="00A62811" w:rsidRDefault="001C02FA" w:rsidP="00DE615E">
      <w:pPr>
        <w:pStyle w:val="Akapitzlist"/>
        <w:numPr>
          <w:ilvl w:val="0"/>
          <w:numId w:val="9"/>
        </w:numPr>
        <w:suppressAutoHyphens/>
        <w:autoSpaceDE w:val="0"/>
        <w:autoSpaceDN w:val="0"/>
        <w:spacing w:after="0"/>
        <w:contextualSpacing w:val="0"/>
        <w:jc w:val="both"/>
        <w:rPr>
          <w:rFonts w:ascii="Times New Roman" w:hAnsi="Times New Roman"/>
        </w:rPr>
      </w:pPr>
      <w:r w:rsidRPr="00A31BE3">
        <w:rPr>
          <w:rFonts w:ascii="Times New Roman" w:hAnsi="Times New Roman"/>
        </w:rPr>
        <w:t>Realizacja zamówienia w ustalonych terminach i wartościach procentowych, zgodnie</w:t>
      </w:r>
      <w:r w:rsidR="00E50CEA" w:rsidRPr="00A31BE3">
        <w:rPr>
          <w:rFonts w:ascii="Times New Roman" w:hAnsi="Times New Roman"/>
        </w:rPr>
        <w:t xml:space="preserve"> </w:t>
      </w:r>
      <w:r w:rsidRPr="00A31BE3">
        <w:rPr>
          <w:rFonts w:ascii="Times New Roman" w:hAnsi="Times New Roman"/>
        </w:rPr>
        <w:t>z</w:t>
      </w:r>
      <w:r w:rsidR="004576D9" w:rsidRPr="00A31BE3">
        <w:rPr>
          <w:rFonts w:ascii="Times New Roman" w:hAnsi="Times New Roman"/>
        </w:rPr>
        <w:t>e Zbiorczym</w:t>
      </w:r>
      <w:r w:rsidRPr="00A31BE3">
        <w:rPr>
          <w:rFonts w:ascii="Times New Roman" w:hAnsi="Times New Roman"/>
        </w:rPr>
        <w:t xml:space="preserve"> Harmonogramem rzeczowo </w:t>
      </w:r>
      <w:r w:rsidR="00A21313" w:rsidRPr="00A31BE3">
        <w:rPr>
          <w:rFonts w:ascii="Times New Roman" w:hAnsi="Times New Roman"/>
        </w:rPr>
        <w:t xml:space="preserve">- </w:t>
      </w:r>
      <w:r w:rsidRPr="00A31BE3">
        <w:rPr>
          <w:rFonts w:ascii="Times New Roman" w:hAnsi="Times New Roman"/>
        </w:rPr>
        <w:t>finansowym dla całej Inwestycji, pozwoli na terminowe otrzymywanie transz dotacji z BGK, a tym samym na terminowe i regularne płatności dla</w:t>
      </w:r>
      <w:r w:rsidR="00566526" w:rsidRPr="00A31BE3">
        <w:rPr>
          <w:rFonts w:ascii="Times New Roman" w:hAnsi="Times New Roman"/>
        </w:rPr>
        <w:t> </w:t>
      </w:r>
      <w:r w:rsidRPr="00A31BE3">
        <w:rPr>
          <w:rFonts w:ascii="Times New Roman" w:hAnsi="Times New Roman"/>
        </w:rPr>
        <w:t>Wykonawcy.</w:t>
      </w:r>
    </w:p>
    <w:p w14:paraId="54444E76" w14:textId="66A4A89F" w:rsidR="001C02FA" w:rsidRPr="00C77A48" w:rsidRDefault="001C02FA" w:rsidP="00085F30">
      <w:pPr>
        <w:pStyle w:val="Akapitzlist"/>
        <w:numPr>
          <w:ilvl w:val="0"/>
          <w:numId w:val="9"/>
        </w:numPr>
        <w:spacing w:after="0"/>
        <w:jc w:val="both"/>
        <w:rPr>
          <w:rFonts w:ascii="Times New Roman" w:hAnsi="Times New Roman"/>
          <w:i/>
          <w:iCs/>
        </w:rPr>
      </w:pPr>
      <w:r w:rsidRPr="002C0947">
        <w:rPr>
          <w:rFonts w:ascii="Times New Roman" w:eastAsia="Calibri" w:hAnsi="Times New Roman"/>
          <w:lang w:eastAsia="en-US"/>
        </w:rPr>
        <w:t xml:space="preserve">Płatność za wykonanie </w:t>
      </w:r>
      <w:r w:rsidRPr="008A7033">
        <w:rPr>
          <w:rFonts w:ascii="Times New Roman" w:eastAsia="Calibri" w:hAnsi="Times New Roman"/>
          <w:b/>
          <w:bCs/>
          <w:lang w:eastAsia="en-US"/>
        </w:rPr>
        <w:t xml:space="preserve">Część </w:t>
      </w:r>
      <w:r w:rsidR="00F10D6D">
        <w:rPr>
          <w:rFonts w:ascii="Times New Roman" w:eastAsia="Calibri" w:hAnsi="Times New Roman"/>
          <w:b/>
          <w:bCs/>
          <w:lang w:eastAsia="en-US"/>
        </w:rPr>
        <w:t>7</w:t>
      </w:r>
      <w:r w:rsidRPr="008A7033">
        <w:rPr>
          <w:rFonts w:ascii="Times New Roman" w:eastAsia="Calibri" w:hAnsi="Times New Roman"/>
          <w:lang w:eastAsia="en-US"/>
        </w:rPr>
        <w:t xml:space="preserve">, objętej przedmiotem niniejszej umowy, </w:t>
      </w:r>
      <w:r w:rsidRPr="008A7033">
        <w:rPr>
          <w:rFonts w:ascii="Times New Roman" w:hAnsi="Times New Roman"/>
        </w:rPr>
        <w:t xml:space="preserve"> stanowi część płatności dla całej inwestycj</w:t>
      </w:r>
      <w:r w:rsidR="00447FAA" w:rsidRPr="008A7033">
        <w:rPr>
          <w:rFonts w:ascii="Times New Roman" w:hAnsi="Times New Roman"/>
        </w:rPr>
        <w:t>i</w:t>
      </w:r>
      <w:r w:rsidRPr="008A7033">
        <w:rPr>
          <w:rFonts w:ascii="Times New Roman" w:hAnsi="Times New Roman"/>
        </w:rPr>
        <w:t xml:space="preserve"> pn. </w:t>
      </w:r>
      <w:r w:rsidR="00085F30" w:rsidRPr="008A7033">
        <w:rPr>
          <w:rFonts w:ascii="Times New Roman" w:hAnsi="Times New Roman"/>
          <w:b/>
          <w:bCs/>
        </w:rPr>
        <w:t xml:space="preserve">„Poprawa efektywności energetycznej infrastruktury społeczno – edukacyjnej wraz z elementami systemu gospodarki wodnej na terenie miasta i gminy Olkusz” </w:t>
      </w:r>
      <w:r w:rsidRPr="008A7033">
        <w:rPr>
          <w:rFonts w:ascii="Times New Roman" w:hAnsi="Times New Roman"/>
        </w:rPr>
        <w:t xml:space="preserve">zakwalifikowanej </w:t>
      </w:r>
      <w:r w:rsidRPr="00C77A48">
        <w:rPr>
          <w:rFonts w:ascii="Times New Roman" w:hAnsi="Times New Roman"/>
        </w:rPr>
        <w:t>do Programu Rządowego Funduszu Polski Ład: Program Inwestycji Strategicznych NR Edycja</w:t>
      </w:r>
      <w:r w:rsidR="00A16B1C" w:rsidRPr="00C77A48">
        <w:rPr>
          <w:rFonts w:ascii="Times New Roman" w:hAnsi="Times New Roman"/>
        </w:rPr>
        <w:t>8</w:t>
      </w:r>
      <w:r w:rsidRPr="00C77A48">
        <w:rPr>
          <w:rFonts w:ascii="Times New Roman" w:hAnsi="Times New Roman"/>
        </w:rPr>
        <w:t>/202</w:t>
      </w:r>
      <w:r w:rsidR="00A16B1C" w:rsidRPr="00C77A48">
        <w:rPr>
          <w:rFonts w:ascii="Times New Roman" w:hAnsi="Times New Roman"/>
        </w:rPr>
        <w:t>3</w:t>
      </w:r>
      <w:r w:rsidRPr="00C77A48">
        <w:rPr>
          <w:rFonts w:ascii="Times New Roman" w:hAnsi="Times New Roman"/>
        </w:rPr>
        <w:t>/</w:t>
      </w:r>
      <w:r w:rsidR="00A16B1C" w:rsidRPr="00C77A48">
        <w:rPr>
          <w:rFonts w:ascii="Times New Roman" w:hAnsi="Times New Roman"/>
        </w:rPr>
        <w:t>7531</w:t>
      </w:r>
      <w:r w:rsidRPr="00C77A48">
        <w:rPr>
          <w:rFonts w:ascii="Times New Roman" w:hAnsi="Times New Roman"/>
        </w:rPr>
        <w:t>/PolskiLad, na którą została udzielona Wstępna Promesa, zgodnie</w:t>
      </w:r>
      <w:r w:rsidR="00F81D90" w:rsidRPr="00C77A48">
        <w:rPr>
          <w:rFonts w:ascii="Times New Roman" w:hAnsi="Times New Roman"/>
        </w:rPr>
        <w:t>,</w:t>
      </w:r>
      <w:r w:rsidRPr="00C77A48">
        <w:rPr>
          <w:rFonts w:ascii="Times New Roman" w:hAnsi="Times New Roman"/>
        </w:rPr>
        <w:t xml:space="preserve"> z którą Zamawiający będzie dokonywał płatności na rzecz wykonawców całej inwestycji (Części </w:t>
      </w:r>
      <w:r w:rsidR="00644210" w:rsidRPr="00C77A48">
        <w:rPr>
          <w:rFonts w:ascii="Times New Roman" w:hAnsi="Times New Roman"/>
        </w:rPr>
        <w:t>1</w:t>
      </w:r>
      <w:r w:rsidRPr="00C77A48">
        <w:rPr>
          <w:rFonts w:ascii="Times New Roman" w:hAnsi="Times New Roman"/>
        </w:rPr>
        <w:t xml:space="preserve"> -</w:t>
      </w:r>
      <w:r w:rsidR="001C1A67" w:rsidRPr="00C77A48">
        <w:rPr>
          <w:rFonts w:ascii="Times New Roman" w:hAnsi="Times New Roman"/>
        </w:rPr>
        <w:t xml:space="preserve"> </w:t>
      </w:r>
      <w:r w:rsidR="00F10D6D">
        <w:rPr>
          <w:rFonts w:ascii="Times New Roman" w:hAnsi="Times New Roman"/>
        </w:rPr>
        <w:t>7</w:t>
      </w:r>
      <w:r w:rsidRPr="00C77A48">
        <w:rPr>
          <w:rFonts w:ascii="Times New Roman" w:hAnsi="Times New Roman"/>
        </w:rPr>
        <w:t>)</w:t>
      </w:r>
      <w:r w:rsidR="002C0947">
        <w:rPr>
          <w:rFonts w:ascii="Times New Roman" w:hAnsi="Times New Roman"/>
        </w:rPr>
        <w:t xml:space="preserve"> </w:t>
      </w:r>
      <w:r w:rsidR="00F33BB1" w:rsidRPr="009F1304">
        <w:rPr>
          <w:rFonts w:ascii="Times New Roman" w:hAnsi="Times New Roman"/>
        </w:rPr>
        <w:t xml:space="preserve">i </w:t>
      </w:r>
      <w:r w:rsidR="00F33BB1">
        <w:rPr>
          <w:rFonts w:ascii="Times New Roman" w:hAnsi="Times New Roman"/>
          <w:kern w:val="2"/>
          <w:lang w:eastAsia="zh-CN"/>
        </w:rPr>
        <w:t xml:space="preserve">Inwestora </w:t>
      </w:r>
      <w:r w:rsidR="00F33BB1" w:rsidRPr="009701E3">
        <w:rPr>
          <w:rFonts w:ascii="Times New Roman" w:hAnsi="Times New Roman"/>
          <w:kern w:val="2"/>
          <w:lang w:eastAsia="zh-CN"/>
        </w:rPr>
        <w:t>Zastępcz</w:t>
      </w:r>
      <w:r w:rsidR="00F33BB1">
        <w:rPr>
          <w:rFonts w:ascii="Times New Roman" w:hAnsi="Times New Roman"/>
          <w:kern w:val="2"/>
          <w:lang w:eastAsia="zh-CN"/>
        </w:rPr>
        <w:t>ego</w:t>
      </w:r>
      <w:r w:rsidR="00F33BB1" w:rsidRPr="009701E3">
        <w:rPr>
          <w:rFonts w:ascii="Times New Roman" w:hAnsi="Times New Roman"/>
          <w:kern w:val="2"/>
          <w:lang w:eastAsia="zh-CN"/>
        </w:rPr>
        <w:t xml:space="preserve"> z funkcją </w:t>
      </w:r>
      <w:r w:rsidR="00F33BB1">
        <w:rPr>
          <w:rFonts w:ascii="Times New Roman" w:hAnsi="Times New Roman"/>
          <w:kern w:val="2"/>
          <w:lang w:eastAsia="zh-CN"/>
        </w:rPr>
        <w:t>I</w:t>
      </w:r>
      <w:r w:rsidR="00F33BB1" w:rsidRPr="009701E3">
        <w:rPr>
          <w:rFonts w:ascii="Times New Roman" w:hAnsi="Times New Roman"/>
          <w:kern w:val="2"/>
          <w:lang w:eastAsia="zh-CN"/>
        </w:rPr>
        <w:t xml:space="preserve">nspektora </w:t>
      </w:r>
      <w:r w:rsidR="00F33BB1">
        <w:rPr>
          <w:rFonts w:ascii="Times New Roman" w:hAnsi="Times New Roman"/>
          <w:kern w:val="2"/>
          <w:lang w:eastAsia="zh-CN"/>
        </w:rPr>
        <w:t>N</w:t>
      </w:r>
      <w:r w:rsidR="00F33BB1" w:rsidRPr="009701E3">
        <w:rPr>
          <w:rFonts w:ascii="Times New Roman" w:hAnsi="Times New Roman"/>
          <w:kern w:val="2"/>
          <w:lang w:eastAsia="zh-CN"/>
        </w:rPr>
        <w:t xml:space="preserve">adzoru inwestorskiego </w:t>
      </w:r>
      <w:r w:rsidR="002C0947">
        <w:rPr>
          <w:rFonts w:ascii="Times New Roman" w:hAnsi="Times New Roman"/>
        </w:rPr>
        <w:t xml:space="preserve">(Część </w:t>
      </w:r>
      <w:r w:rsidR="00F10D6D">
        <w:rPr>
          <w:rFonts w:ascii="Times New Roman" w:hAnsi="Times New Roman"/>
        </w:rPr>
        <w:t>8</w:t>
      </w:r>
      <w:r w:rsidR="002C0947">
        <w:rPr>
          <w:rFonts w:ascii="Times New Roman" w:hAnsi="Times New Roman"/>
        </w:rPr>
        <w:t xml:space="preserve">) </w:t>
      </w:r>
      <w:r w:rsidR="001C1A67" w:rsidRPr="00C77A48">
        <w:rPr>
          <w:rFonts w:ascii="Times New Roman" w:hAnsi="Times New Roman"/>
        </w:rPr>
        <w:t xml:space="preserve"> oraz</w:t>
      </w:r>
      <w:r w:rsidRPr="00C77A48">
        <w:rPr>
          <w:rFonts w:ascii="Times New Roman" w:hAnsi="Times New Roman"/>
        </w:rPr>
        <w:t xml:space="preserve"> w oparciu o </w:t>
      </w:r>
      <w:r w:rsidR="00CB1E39" w:rsidRPr="00C77A48">
        <w:rPr>
          <w:rFonts w:ascii="Times New Roman" w:hAnsi="Times New Roman"/>
        </w:rPr>
        <w:t>Etapy płatności (I-IV),</w:t>
      </w:r>
      <w:r w:rsidR="00835BC5" w:rsidRPr="00C77A48">
        <w:rPr>
          <w:rFonts w:ascii="Times New Roman" w:hAnsi="Times New Roman"/>
        </w:rPr>
        <w:t xml:space="preserve"> </w:t>
      </w:r>
      <w:r w:rsidR="00CB1E39" w:rsidRPr="00C77A48">
        <w:rPr>
          <w:rFonts w:ascii="Times New Roman" w:hAnsi="Times New Roman"/>
        </w:rPr>
        <w:t>wynikające z</w:t>
      </w:r>
      <w:r w:rsidR="00D356FF" w:rsidRPr="00C77A48">
        <w:rPr>
          <w:rFonts w:ascii="Times New Roman" w:hAnsi="Times New Roman"/>
        </w:rPr>
        <w:t>e Zbiorczego</w:t>
      </w:r>
      <w:r w:rsidR="00CB1E39" w:rsidRPr="00C77A48">
        <w:rPr>
          <w:rFonts w:ascii="Times New Roman" w:hAnsi="Times New Roman"/>
        </w:rPr>
        <w:t xml:space="preserve"> </w:t>
      </w:r>
      <w:r w:rsidRPr="00C77A48">
        <w:rPr>
          <w:rFonts w:ascii="Times New Roman" w:hAnsi="Times New Roman"/>
        </w:rPr>
        <w:t>Harmonogram</w:t>
      </w:r>
      <w:r w:rsidR="00CB1E39" w:rsidRPr="00C77A48">
        <w:rPr>
          <w:rFonts w:ascii="Times New Roman" w:hAnsi="Times New Roman"/>
        </w:rPr>
        <w:t>u</w:t>
      </w:r>
      <w:r w:rsidRPr="00C77A48">
        <w:rPr>
          <w:rFonts w:ascii="Times New Roman" w:hAnsi="Times New Roman"/>
        </w:rPr>
        <w:t xml:space="preserve"> </w:t>
      </w:r>
      <w:r w:rsidR="00655133" w:rsidRPr="00C77A48">
        <w:rPr>
          <w:rFonts w:ascii="Times New Roman" w:hAnsi="Times New Roman"/>
        </w:rPr>
        <w:t>r</w:t>
      </w:r>
      <w:r w:rsidRPr="00C77A48">
        <w:rPr>
          <w:rFonts w:ascii="Times New Roman" w:hAnsi="Times New Roman"/>
        </w:rPr>
        <w:t>zeczowo-</w:t>
      </w:r>
      <w:r w:rsidR="00655133" w:rsidRPr="00C77A48">
        <w:rPr>
          <w:rFonts w:ascii="Times New Roman" w:hAnsi="Times New Roman"/>
        </w:rPr>
        <w:t>f</w:t>
      </w:r>
      <w:r w:rsidRPr="00C77A48">
        <w:rPr>
          <w:rFonts w:ascii="Times New Roman" w:hAnsi="Times New Roman"/>
        </w:rPr>
        <w:t>inansow</w:t>
      </w:r>
      <w:r w:rsidR="00CB1E39" w:rsidRPr="00C77A48">
        <w:rPr>
          <w:rFonts w:ascii="Times New Roman" w:hAnsi="Times New Roman"/>
        </w:rPr>
        <w:t>ego</w:t>
      </w:r>
      <w:r w:rsidR="00D356FF" w:rsidRPr="00C77A48">
        <w:rPr>
          <w:rFonts w:ascii="Times New Roman" w:hAnsi="Times New Roman"/>
        </w:rPr>
        <w:t xml:space="preserve"> dla całej inwestycji, stanowiącego załącznik Nr 1 do Umowy.</w:t>
      </w:r>
    </w:p>
    <w:p w14:paraId="45A92362" w14:textId="4A47203E" w:rsidR="001C02FA" w:rsidRDefault="00447FAA" w:rsidP="00C77A48">
      <w:pPr>
        <w:pStyle w:val="Akapitzlist"/>
        <w:numPr>
          <w:ilvl w:val="0"/>
          <w:numId w:val="9"/>
        </w:numPr>
        <w:autoSpaceDE w:val="0"/>
        <w:autoSpaceDN w:val="0"/>
        <w:spacing w:after="0"/>
        <w:jc w:val="both"/>
        <w:rPr>
          <w:rFonts w:ascii="Times New Roman" w:hAnsi="Times New Roman"/>
        </w:rPr>
      </w:pPr>
      <w:r>
        <w:rPr>
          <w:rFonts w:ascii="Times New Roman" w:hAnsi="Times New Roman"/>
        </w:rPr>
        <w:t xml:space="preserve"> </w:t>
      </w:r>
      <w:r w:rsidR="001C02FA" w:rsidRPr="00A31BE3">
        <w:rPr>
          <w:rFonts w:ascii="Times New Roman" w:hAnsi="Times New Roman"/>
        </w:rPr>
        <w:t xml:space="preserve">Zapłata wynagrodzenia za przedmiot umowy nastąpi na </w:t>
      </w:r>
      <w:r w:rsidR="001C02FA" w:rsidRPr="00124E12">
        <w:rPr>
          <w:rFonts w:ascii="Times New Roman" w:hAnsi="Times New Roman"/>
        </w:rPr>
        <w:t xml:space="preserve">podstawie </w:t>
      </w:r>
      <w:r w:rsidR="002C0947" w:rsidRPr="00124E12">
        <w:rPr>
          <w:rFonts w:ascii="Times New Roman" w:hAnsi="Times New Roman"/>
        </w:rPr>
        <w:t>trzech</w:t>
      </w:r>
      <w:r w:rsidR="001C02FA" w:rsidRPr="00124E12">
        <w:rPr>
          <w:rFonts w:ascii="Times New Roman" w:hAnsi="Times New Roman"/>
        </w:rPr>
        <w:t xml:space="preserve"> faktur </w:t>
      </w:r>
      <w:r w:rsidR="001C02FA" w:rsidRPr="00A31BE3">
        <w:rPr>
          <w:rFonts w:ascii="Times New Roman" w:hAnsi="Times New Roman"/>
        </w:rPr>
        <w:t>częściow</w:t>
      </w:r>
      <w:r w:rsidR="002C0947">
        <w:rPr>
          <w:rFonts w:ascii="Times New Roman" w:hAnsi="Times New Roman"/>
        </w:rPr>
        <w:t>ych</w:t>
      </w:r>
      <w:r w:rsidR="001C02FA" w:rsidRPr="00A31BE3">
        <w:rPr>
          <w:rFonts w:ascii="Times New Roman" w:hAnsi="Times New Roman"/>
          <w:b/>
          <w:bCs/>
        </w:rPr>
        <w:t xml:space="preserve"> </w:t>
      </w:r>
      <w:r w:rsidR="001C02FA" w:rsidRPr="00A31BE3">
        <w:rPr>
          <w:rFonts w:ascii="Times New Roman" w:hAnsi="Times New Roman"/>
        </w:rPr>
        <w:t>oraz</w:t>
      </w:r>
      <w:r w:rsidR="0094506C" w:rsidRPr="00A31BE3">
        <w:rPr>
          <w:rFonts w:ascii="Times New Roman" w:hAnsi="Times New Roman"/>
        </w:rPr>
        <w:t xml:space="preserve"> </w:t>
      </w:r>
      <w:r w:rsidR="001C02FA" w:rsidRPr="00A31BE3">
        <w:rPr>
          <w:rFonts w:ascii="Times New Roman" w:hAnsi="Times New Roman"/>
        </w:rPr>
        <w:t>faktury końcowej</w:t>
      </w:r>
      <w:r w:rsidR="00F10D6D">
        <w:rPr>
          <w:rFonts w:ascii="Times New Roman" w:hAnsi="Times New Roman"/>
        </w:rPr>
        <w:t xml:space="preserve"> (z zastrzeżeniem pkt. 5)</w:t>
      </w:r>
      <w:r w:rsidR="001C02FA" w:rsidRPr="00A31BE3">
        <w:rPr>
          <w:rFonts w:ascii="Times New Roman" w:hAnsi="Times New Roman"/>
        </w:rPr>
        <w:t>, które zostaną wystawione po wykonaniu danego zakresu przedmiotu umowy</w:t>
      </w:r>
      <w:r w:rsidR="00E50CEA" w:rsidRPr="00A31BE3">
        <w:rPr>
          <w:rFonts w:ascii="Times New Roman" w:hAnsi="Times New Roman"/>
        </w:rPr>
        <w:t xml:space="preserve"> </w:t>
      </w:r>
      <w:r w:rsidR="001C02FA" w:rsidRPr="00A31BE3">
        <w:rPr>
          <w:rFonts w:ascii="Times New Roman" w:hAnsi="Times New Roman"/>
        </w:rPr>
        <w:t>w</w:t>
      </w:r>
      <w:r w:rsidR="00E50CEA" w:rsidRPr="00A31BE3">
        <w:rPr>
          <w:rFonts w:ascii="Times New Roman" w:hAnsi="Times New Roman"/>
        </w:rPr>
        <w:t> </w:t>
      </w:r>
      <w:r w:rsidR="001C02FA" w:rsidRPr="00A31BE3">
        <w:rPr>
          <w:rFonts w:ascii="Times New Roman" w:hAnsi="Times New Roman"/>
        </w:rPr>
        <w:t>terminach</w:t>
      </w:r>
      <w:r w:rsidR="00D356FF" w:rsidRPr="00A31BE3">
        <w:rPr>
          <w:rFonts w:ascii="Times New Roman" w:hAnsi="Times New Roman"/>
        </w:rPr>
        <w:t>, Etapach płatności (transzach)</w:t>
      </w:r>
      <w:r w:rsidR="001C02FA" w:rsidRPr="00A31BE3">
        <w:rPr>
          <w:rFonts w:ascii="Times New Roman" w:hAnsi="Times New Roman"/>
        </w:rPr>
        <w:t xml:space="preserve"> wynikających z</w:t>
      </w:r>
      <w:r w:rsidR="004576D9" w:rsidRPr="00A31BE3">
        <w:rPr>
          <w:rFonts w:ascii="Times New Roman" w:hAnsi="Times New Roman"/>
        </w:rPr>
        <w:t>e Zbiorczego</w:t>
      </w:r>
      <w:r w:rsidR="001C02FA" w:rsidRPr="00A31BE3">
        <w:rPr>
          <w:rFonts w:ascii="Times New Roman" w:hAnsi="Times New Roman"/>
        </w:rPr>
        <w:t xml:space="preserve"> Harmonogramu rzeczowo-finansowego dla całej </w:t>
      </w:r>
      <w:r w:rsidR="001C1A67" w:rsidRPr="00A31BE3">
        <w:rPr>
          <w:rFonts w:ascii="Times New Roman" w:hAnsi="Times New Roman"/>
        </w:rPr>
        <w:t>i</w:t>
      </w:r>
      <w:r w:rsidR="001C02FA" w:rsidRPr="00A31BE3">
        <w:rPr>
          <w:rFonts w:ascii="Times New Roman" w:hAnsi="Times New Roman"/>
        </w:rPr>
        <w:t>nwestycji, stanowiącego załącznik Nr 1</w:t>
      </w:r>
      <w:r w:rsidR="00B67BEA" w:rsidRPr="00A31BE3">
        <w:rPr>
          <w:rFonts w:ascii="Times New Roman" w:hAnsi="Times New Roman"/>
        </w:rPr>
        <w:t xml:space="preserve"> </w:t>
      </w:r>
      <w:r w:rsidR="001C02FA" w:rsidRPr="00A31BE3">
        <w:rPr>
          <w:rFonts w:ascii="Times New Roman" w:hAnsi="Times New Roman"/>
        </w:rPr>
        <w:t>do Umowy</w:t>
      </w:r>
      <w:r w:rsidR="001C1A67" w:rsidRPr="00A31BE3">
        <w:rPr>
          <w:rFonts w:ascii="Times New Roman" w:hAnsi="Times New Roman"/>
        </w:rPr>
        <w:t xml:space="preserve"> – w następujący</w:t>
      </w:r>
      <w:r w:rsidR="00D356FF" w:rsidRPr="00A31BE3">
        <w:rPr>
          <w:rFonts w:ascii="Times New Roman" w:hAnsi="Times New Roman"/>
        </w:rPr>
        <w:t xml:space="preserve"> sposób</w:t>
      </w:r>
      <w:r w:rsidR="001C1A67" w:rsidRPr="00A31BE3">
        <w:rPr>
          <w:rFonts w:ascii="Times New Roman" w:hAnsi="Times New Roman"/>
        </w:rPr>
        <w:t>:</w:t>
      </w:r>
    </w:p>
    <w:p w14:paraId="6B205BAB" w14:textId="1F9D4470" w:rsidR="00644210" w:rsidRPr="00DB717F" w:rsidRDefault="00644210">
      <w:pPr>
        <w:pStyle w:val="Akapitzlist"/>
        <w:numPr>
          <w:ilvl w:val="0"/>
          <w:numId w:val="40"/>
        </w:numPr>
        <w:jc w:val="both"/>
        <w:rPr>
          <w:rFonts w:ascii="Times New Roman" w:hAnsi="Times New Roman"/>
          <w:kern w:val="1"/>
          <w:lang w:eastAsia="zh-CN" w:bidi="hi-IN"/>
        </w:rPr>
      </w:pPr>
      <w:r w:rsidRPr="007B51F1">
        <w:rPr>
          <w:rFonts w:ascii="Times New Roman" w:hAnsi="Times New Roman"/>
          <w:b/>
          <w:bCs/>
          <w:kern w:val="1"/>
          <w:lang w:eastAsia="zh-CN" w:bidi="hi-IN"/>
        </w:rPr>
        <w:t>I Etap Płatności (środki własne)</w:t>
      </w:r>
      <w:r w:rsidRPr="007B51F1">
        <w:rPr>
          <w:rFonts w:ascii="Times New Roman" w:hAnsi="Times New Roman"/>
          <w:kern w:val="1"/>
          <w:lang w:eastAsia="zh-CN" w:bidi="hi-IN"/>
        </w:rPr>
        <w:t xml:space="preserve"> w ramach wkładu własnego Zamawiającego (10 % kwoty wskazanej we wniosku o dofinansowanie) – płatna po prawidłowym wykonaniu etapu I, za wykonanie robót o równowartości do</w:t>
      </w:r>
      <w:r w:rsidR="002C0947" w:rsidRPr="007B51F1">
        <w:rPr>
          <w:rFonts w:ascii="Times New Roman" w:hAnsi="Times New Roman"/>
          <w:kern w:val="1"/>
          <w:lang w:eastAsia="zh-CN" w:bidi="hi-IN"/>
        </w:rPr>
        <w:t xml:space="preserve"> wartości </w:t>
      </w:r>
      <w:bookmarkStart w:id="9" w:name="_Hlk169592798"/>
      <w:r w:rsidR="002C0947" w:rsidRPr="007B51F1">
        <w:rPr>
          <w:rFonts w:ascii="Times New Roman" w:hAnsi="Times New Roman"/>
          <w:kern w:val="1"/>
          <w:lang w:eastAsia="zh-CN" w:bidi="hi-IN"/>
        </w:rPr>
        <w:t>≥</w:t>
      </w:r>
      <w:r w:rsidR="00F10D6D">
        <w:rPr>
          <w:rFonts w:ascii="Times New Roman" w:hAnsi="Times New Roman"/>
          <w:kern w:val="1"/>
          <w:lang w:eastAsia="zh-CN" w:bidi="hi-IN"/>
        </w:rPr>
        <w:t xml:space="preserve"> 8</w:t>
      </w:r>
      <w:r w:rsidRPr="007B51F1">
        <w:rPr>
          <w:rFonts w:ascii="Times New Roman" w:hAnsi="Times New Roman"/>
          <w:kern w:val="1"/>
          <w:lang w:eastAsia="zh-CN" w:bidi="hi-IN"/>
        </w:rPr>
        <w:t xml:space="preserve">% </w:t>
      </w:r>
      <w:bookmarkEnd w:id="9"/>
      <w:r w:rsidRPr="00DB717F">
        <w:rPr>
          <w:rFonts w:ascii="Times New Roman" w:hAnsi="Times New Roman"/>
          <w:kern w:val="1"/>
          <w:lang w:eastAsia="zh-CN" w:bidi="hi-IN"/>
        </w:rPr>
        <w:t xml:space="preserve">wynagrodzenia brutto Wykonawcy, wynikających z w/w </w:t>
      </w:r>
      <w:r w:rsidRPr="00DB717F">
        <w:rPr>
          <w:rFonts w:ascii="Times New Roman" w:hAnsi="Times New Roman"/>
        </w:rPr>
        <w:t xml:space="preserve">Harmonogramu – w terminie nie dłuższym niż 30 dni od dnia odbioru częściowego </w:t>
      </w:r>
      <w:r w:rsidR="00124E12" w:rsidRPr="00DB717F">
        <w:rPr>
          <w:rFonts w:ascii="Times New Roman" w:hAnsi="Times New Roman"/>
        </w:rPr>
        <w:t>C</w:t>
      </w:r>
      <w:r w:rsidRPr="00DB717F">
        <w:rPr>
          <w:rFonts w:ascii="Times New Roman" w:hAnsi="Times New Roman"/>
        </w:rPr>
        <w:t xml:space="preserve">zęści </w:t>
      </w:r>
      <w:r w:rsidR="00F10D6D">
        <w:rPr>
          <w:rFonts w:ascii="Times New Roman" w:hAnsi="Times New Roman"/>
        </w:rPr>
        <w:t>7</w:t>
      </w:r>
      <w:r w:rsidRPr="00DB717F">
        <w:rPr>
          <w:rFonts w:ascii="Times New Roman" w:hAnsi="Times New Roman"/>
        </w:rPr>
        <w:t xml:space="preserve">; </w:t>
      </w:r>
    </w:p>
    <w:p w14:paraId="160AF0D6" w14:textId="1B322C56" w:rsidR="00644210" w:rsidRPr="00DB717F" w:rsidRDefault="00644210">
      <w:pPr>
        <w:pStyle w:val="Akapitzlist"/>
        <w:numPr>
          <w:ilvl w:val="0"/>
          <w:numId w:val="40"/>
        </w:numPr>
        <w:spacing w:after="0"/>
        <w:jc w:val="both"/>
        <w:rPr>
          <w:rFonts w:ascii="Times New Roman" w:hAnsi="Times New Roman"/>
          <w:kern w:val="1"/>
          <w:lang w:eastAsia="zh-CN" w:bidi="hi-IN"/>
        </w:rPr>
      </w:pPr>
      <w:r w:rsidRPr="00DB717F">
        <w:rPr>
          <w:rFonts w:ascii="Times New Roman" w:hAnsi="Times New Roman"/>
          <w:b/>
          <w:bCs/>
          <w:kern w:val="1"/>
          <w:lang w:eastAsia="zh-CN" w:bidi="hi-IN"/>
        </w:rPr>
        <w:t>II Etap Płatności (I transza)</w:t>
      </w:r>
      <w:r w:rsidRPr="00DB717F">
        <w:rPr>
          <w:rFonts w:ascii="Times New Roman" w:hAnsi="Times New Roman"/>
          <w:kern w:val="1"/>
          <w:lang w:eastAsia="zh-CN" w:bidi="hi-IN"/>
        </w:rPr>
        <w:t xml:space="preserve"> nie wyższa niż 20% </w:t>
      </w:r>
      <w:r w:rsidR="00DB717F" w:rsidRPr="00DB717F">
        <w:rPr>
          <w:rFonts w:ascii="Times New Roman" w:hAnsi="Times New Roman"/>
          <w:kern w:val="1"/>
          <w:lang w:eastAsia="zh-CN" w:bidi="hi-IN"/>
        </w:rPr>
        <w:t xml:space="preserve">kwoty wskazanej we wniosku o dofinansowanie </w:t>
      </w:r>
      <w:r w:rsidRPr="00DB717F">
        <w:rPr>
          <w:rFonts w:ascii="Times New Roman" w:hAnsi="Times New Roman"/>
          <w:kern w:val="1"/>
          <w:lang w:eastAsia="zh-CN" w:bidi="hi-IN"/>
        </w:rPr>
        <w:t xml:space="preserve">– płatna po prawidłowym </w:t>
      </w:r>
      <w:r w:rsidRPr="007C614F">
        <w:rPr>
          <w:rFonts w:ascii="Times New Roman" w:hAnsi="Times New Roman"/>
          <w:kern w:val="1"/>
          <w:lang w:eastAsia="zh-CN" w:bidi="hi-IN"/>
        </w:rPr>
        <w:t xml:space="preserve">wykonaniu Etapu II, </w:t>
      </w:r>
      <w:bookmarkStart w:id="10" w:name="_Hlk123803472"/>
      <w:r w:rsidRPr="007C614F">
        <w:rPr>
          <w:rFonts w:ascii="Times New Roman" w:hAnsi="Times New Roman"/>
          <w:kern w:val="1"/>
          <w:lang w:eastAsia="zh-CN" w:bidi="hi-IN"/>
        </w:rPr>
        <w:t xml:space="preserve">o równowartości robót </w:t>
      </w:r>
      <w:r w:rsidR="00124E12" w:rsidRPr="007C614F">
        <w:rPr>
          <w:rFonts w:ascii="Times New Roman" w:hAnsi="Times New Roman"/>
          <w:kern w:val="1"/>
          <w:lang w:eastAsia="zh-CN" w:bidi="hi-IN"/>
        </w:rPr>
        <w:t xml:space="preserve">≥ </w:t>
      </w:r>
      <w:r w:rsidR="00F10D6D">
        <w:rPr>
          <w:rFonts w:ascii="Times New Roman" w:hAnsi="Times New Roman"/>
          <w:kern w:val="1"/>
          <w:lang w:eastAsia="zh-CN" w:bidi="hi-IN"/>
        </w:rPr>
        <w:t>8</w:t>
      </w:r>
      <w:r w:rsidRPr="007C614F">
        <w:rPr>
          <w:rFonts w:ascii="Times New Roman" w:hAnsi="Times New Roman"/>
          <w:kern w:val="1"/>
          <w:lang w:eastAsia="zh-CN" w:bidi="hi-IN"/>
        </w:rPr>
        <w:t>%  wynagrodzenia brutto</w:t>
      </w:r>
      <w:bookmarkEnd w:id="10"/>
      <w:r w:rsidRPr="007C614F">
        <w:rPr>
          <w:rFonts w:ascii="Times New Roman" w:hAnsi="Times New Roman"/>
          <w:kern w:val="1"/>
          <w:lang w:eastAsia="zh-CN" w:bidi="hi-IN"/>
        </w:rPr>
        <w:t xml:space="preserve"> Wykonawcy, wynikających z w/w harmonogramu,  po uzyskaniu dofinansowania na konto Zamawiającego w ramach udzielonej przez Bank Gospodarstwa Krajowego promesy </w:t>
      </w:r>
      <w:bookmarkStart w:id="11" w:name="_Hlk169685133"/>
      <w:r w:rsidR="007C614F" w:rsidRPr="007C614F">
        <w:rPr>
          <w:rFonts w:ascii="Times New Roman" w:hAnsi="Times New Roman"/>
          <w:b/>
          <w:bCs/>
        </w:rPr>
        <w:t>w terminie nie dłuższym niż 30 dni</w:t>
      </w:r>
      <w:r w:rsidR="007C614F" w:rsidRPr="007C614F">
        <w:rPr>
          <w:rFonts w:ascii="Times New Roman" w:hAnsi="Times New Roman"/>
        </w:rPr>
        <w:t xml:space="preserve"> </w:t>
      </w:r>
      <w:r w:rsidR="007C614F" w:rsidRPr="007C614F">
        <w:rPr>
          <w:rFonts w:ascii="Times New Roman" w:hAnsi="Times New Roman"/>
          <w:b/>
          <w:bCs/>
        </w:rPr>
        <w:t>od daty ostatniego odbioru końcowego dotyczącego Części 1-3 i odbioru częściowego dotyczącego Części 4</w:t>
      </w:r>
      <w:r w:rsidR="00F10D6D">
        <w:rPr>
          <w:rFonts w:ascii="Times New Roman" w:hAnsi="Times New Roman"/>
          <w:b/>
          <w:bCs/>
        </w:rPr>
        <w:t>, 5, 7</w:t>
      </w:r>
      <w:r w:rsidR="007C614F" w:rsidRPr="007C614F">
        <w:rPr>
          <w:rFonts w:ascii="Times New Roman" w:hAnsi="Times New Roman"/>
          <w:b/>
          <w:bCs/>
        </w:rPr>
        <w:t>.</w:t>
      </w:r>
      <w:bookmarkEnd w:id="11"/>
    </w:p>
    <w:p w14:paraId="7E4FB3EB" w14:textId="3FCCDE27" w:rsidR="007B51F1" w:rsidRPr="00E765BA" w:rsidRDefault="007B51F1">
      <w:pPr>
        <w:pStyle w:val="Akapitzlist"/>
        <w:numPr>
          <w:ilvl w:val="0"/>
          <w:numId w:val="40"/>
        </w:numPr>
        <w:jc w:val="both"/>
        <w:rPr>
          <w:rFonts w:ascii="Times New Roman" w:hAnsi="Times New Roman"/>
          <w:b/>
          <w:bCs/>
          <w:kern w:val="1"/>
          <w:lang w:eastAsia="zh-CN" w:bidi="hi-IN"/>
        </w:rPr>
      </w:pPr>
      <w:r w:rsidRPr="00DB717F">
        <w:rPr>
          <w:rFonts w:ascii="Times New Roman" w:hAnsi="Times New Roman"/>
          <w:b/>
          <w:bCs/>
          <w:kern w:val="1"/>
          <w:lang w:eastAsia="zh-CN" w:bidi="hi-IN"/>
        </w:rPr>
        <w:t>III Etap Płatności (II transza)</w:t>
      </w:r>
      <w:r w:rsidRPr="00DB717F">
        <w:rPr>
          <w:rFonts w:ascii="Times New Roman" w:hAnsi="Times New Roman"/>
          <w:kern w:val="1"/>
          <w:lang w:eastAsia="zh-CN" w:bidi="hi-IN"/>
        </w:rPr>
        <w:t xml:space="preserve"> nie wyższa niż 30% </w:t>
      </w:r>
      <w:bookmarkStart w:id="12" w:name="_Hlk169689247"/>
      <w:r w:rsidR="00DB717F" w:rsidRPr="00DB717F">
        <w:rPr>
          <w:rFonts w:ascii="Times New Roman" w:hAnsi="Times New Roman"/>
          <w:kern w:val="1"/>
          <w:lang w:eastAsia="zh-CN" w:bidi="hi-IN"/>
        </w:rPr>
        <w:t xml:space="preserve">kwoty wskazanej we wniosku o dofinansowanie </w:t>
      </w:r>
      <w:bookmarkEnd w:id="12"/>
      <w:r w:rsidRPr="00DB717F">
        <w:rPr>
          <w:rFonts w:ascii="Times New Roman" w:hAnsi="Times New Roman"/>
          <w:kern w:val="1"/>
          <w:lang w:eastAsia="zh-CN" w:bidi="hi-IN"/>
        </w:rPr>
        <w:t xml:space="preserve">- płatna po prawidłowym wykonaniu Etapu III, o równowartości robót ≤ </w:t>
      </w:r>
      <w:r w:rsidR="00F10D6D">
        <w:rPr>
          <w:rFonts w:ascii="Times New Roman" w:hAnsi="Times New Roman"/>
          <w:kern w:val="1"/>
          <w:lang w:eastAsia="zh-CN" w:bidi="hi-IN"/>
        </w:rPr>
        <w:t>24</w:t>
      </w:r>
      <w:r w:rsidRPr="00DB717F">
        <w:rPr>
          <w:rFonts w:ascii="Times New Roman" w:hAnsi="Times New Roman"/>
          <w:kern w:val="1"/>
          <w:lang w:eastAsia="zh-CN" w:bidi="hi-IN"/>
        </w:rPr>
        <w:t xml:space="preserve">% wynagrodzenia brutto </w:t>
      </w:r>
      <w:r w:rsidRPr="00550049">
        <w:rPr>
          <w:rFonts w:ascii="Times New Roman" w:hAnsi="Times New Roman"/>
          <w:kern w:val="1"/>
          <w:lang w:eastAsia="zh-CN" w:bidi="hi-IN"/>
        </w:rPr>
        <w:t>Wykonawcy, wynikających z w/w Harmonogramu, po uzyskaniu dofinansowania na konto Zamawiającego w ramach udzielonej przez Bank Gospodarstwa Krajowego promesy</w:t>
      </w:r>
      <w:r w:rsidR="007C614F" w:rsidRPr="00550049">
        <w:rPr>
          <w:rFonts w:ascii="Times New Roman" w:hAnsi="Times New Roman"/>
          <w:kern w:val="1"/>
          <w:lang w:eastAsia="zh-CN" w:bidi="hi-IN"/>
        </w:rPr>
        <w:t xml:space="preserve"> -</w:t>
      </w:r>
      <w:r w:rsidRPr="00550049">
        <w:rPr>
          <w:rFonts w:ascii="Times New Roman" w:hAnsi="Times New Roman"/>
          <w:kern w:val="1"/>
          <w:lang w:eastAsia="zh-CN" w:bidi="hi-IN"/>
        </w:rPr>
        <w:t xml:space="preserve"> </w:t>
      </w:r>
      <w:r w:rsidR="007C614F" w:rsidRPr="00E765BA">
        <w:rPr>
          <w:rFonts w:ascii="Times New Roman" w:hAnsi="Times New Roman"/>
          <w:b/>
          <w:bCs/>
        </w:rPr>
        <w:t xml:space="preserve">w terminie nie dłuższym niż 30 dni od daty ostatniego odbioru końcowego dotyczącego Części </w:t>
      </w:r>
      <w:r w:rsidR="00F10D6D" w:rsidRPr="00E765BA">
        <w:rPr>
          <w:rFonts w:ascii="Times New Roman" w:hAnsi="Times New Roman"/>
          <w:b/>
          <w:bCs/>
        </w:rPr>
        <w:t>4-</w:t>
      </w:r>
      <w:r w:rsidR="007C614F" w:rsidRPr="00E765BA">
        <w:rPr>
          <w:rFonts w:ascii="Times New Roman" w:hAnsi="Times New Roman"/>
          <w:b/>
          <w:bCs/>
        </w:rPr>
        <w:t xml:space="preserve">5 i odbioru częściowego dotyczącego Części </w:t>
      </w:r>
      <w:r w:rsidR="00F10D6D" w:rsidRPr="00E765BA">
        <w:rPr>
          <w:rFonts w:ascii="Times New Roman" w:hAnsi="Times New Roman"/>
          <w:b/>
          <w:bCs/>
        </w:rPr>
        <w:t>6-</w:t>
      </w:r>
      <w:r w:rsidR="00922DA1" w:rsidRPr="00E765BA">
        <w:rPr>
          <w:rFonts w:ascii="Times New Roman" w:hAnsi="Times New Roman"/>
          <w:b/>
          <w:bCs/>
        </w:rPr>
        <w:t>7</w:t>
      </w:r>
      <w:r w:rsidR="007C614F" w:rsidRPr="00E765BA">
        <w:rPr>
          <w:rFonts w:ascii="Times New Roman" w:hAnsi="Times New Roman"/>
          <w:b/>
          <w:bCs/>
        </w:rPr>
        <w:t>.</w:t>
      </w:r>
    </w:p>
    <w:p w14:paraId="31358B23" w14:textId="081668EE" w:rsidR="00E765BA" w:rsidRPr="00E765BA" w:rsidRDefault="007B51F1">
      <w:pPr>
        <w:pStyle w:val="Akapitzlist"/>
        <w:numPr>
          <w:ilvl w:val="0"/>
          <w:numId w:val="40"/>
        </w:numPr>
        <w:tabs>
          <w:tab w:val="left" w:pos="900"/>
        </w:tabs>
        <w:spacing w:after="0" w:line="240" w:lineRule="auto"/>
        <w:jc w:val="both"/>
        <w:rPr>
          <w:rFonts w:ascii="Times New Roman" w:hAnsi="Times New Roman"/>
          <w:i/>
          <w:iCs/>
          <w:kern w:val="1"/>
          <w:lang w:eastAsia="zh-CN" w:bidi="hi-IN"/>
        </w:rPr>
      </w:pPr>
      <w:r w:rsidRPr="00E765BA">
        <w:rPr>
          <w:rFonts w:ascii="Times New Roman" w:hAnsi="Times New Roman"/>
          <w:b/>
          <w:bCs/>
          <w:kern w:val="1"/>
          <w:lang w:eastAsia="zh-CN" w:bidi="hi-IN"/>
        </w:rPr>
        <w:t>IV Etap Płatności (III transza)</w:t>
      </w:r>
      <w:r w:rsidRPr="00E765BA">
        <w:rPr>
          <w:rFonts w:ascii="Times New Roman" w:hAnsi="Times New Roman"/>
          <w:kern w:val="1"/>
          <w:lang w:eastAsia="zh-CN" w:bidi="hi-IN"/>
        </w:rPr>
        <w:t xml:space="preserve"> </w:t>
      </w:r>
      <w:r w:rsidR="00DB717F" w:rsidRPr="00E765BA">
        <w:rPr>
          <w:rFonts w:ascii="Times New Roman" w:hAnsi="Times New Roman"/>
          <w:kern w:val="1"/>
          <w:lang w:eastAsia="zh-CN" w:bidi="hi-IN"/>
        </w:rPr>
        <w:t xml:space="preserve">nie wyższa niż pozostała kwota wskazana we wniosku o dofinansowanie </w:t>
      </w:r>
      <w:r w:rsidRPr="00E765BA">
        <w:rPr>
          <w:rFonts w:ascii="Times New Roman" w:hAnsi="Times New Roman"/>
          <w:kern w:val="1"/>
          <w:lang w:eastAsia="zh-CN" w:bidi="hi-IN"/>
        </w:rPr>
        <w:t xml:space="preserve">- płatna po prawidłowym wykonaniu Etapu IV, wynikającym z w/w </w:t>
      </w:r>
      <w:r w:rsidRPr="00E765BA">
        <w:rPr>
          <w:rFonts w:ascii="Times New Roman" w:hAnsi="Times New Roman"/>
        </w:rPr>
        <w:t>Harmonogramu</w:t>
      </w:r>
      <w:r w:rsidRPr="00E765BA">
        <w:rPr>
          <w:rFonts w:ascii="Times New Roman" w:hAnsi="Times New Roman"/>
          <w:kern w:val="1"/>
          <w:lang w:eastAsia="zh-CN" w:bidi="hi-IN"/>
        </w:rPr>
        <w:t xml:space="preserve"> o równowartości wynagrodzenia brutto pozostałego do wypłaty wynagrodzenia brutto</w:t>
      </w:r>
      <w:r w:rsidR="008A7033" w:rsidRPr="00E765BA">
        <w:rPr>
          <w:rFonts w:ascii="Times New Roman" w:hAnsi="Times New Roman"/>
          <w:kern w:val="1"/>
          <w:lang w:eastAsia="zh-CN" w:bidi="hi-IN"/>
        </w:rPr>
        <w:t xml:space="preserve">, </w:t>
      </w:r>
      <w:r w:rsidRPr="00E765BA">
        <w:rPr>
          <w:rFonts w:ascii="Times New Roman" w:hAnsi="Times New Roman"/>
          <w:kern w:val="1"/>
          <w:lang w:eastAsia="zh-CN" w:bidi="hi-IN"/>
        </w:rPr>
        <w:t xml:space="preserve">po uzyskaniu dofinansowania na konto Zamawiającego w ramach udzielonej przez Bank Gospodarstwa Krajowego promesy </w:t>
      </w:r>
      <w:r w:rsidR="00E765BA" w:rsidRPr="007F283C">
        <w:rPr>
          <w:rFonts w:ascii="Times New Roman" w:hAnsi="Times New Roman"/>
          <w:b/>
          <w:bCs/>
        </w:rPr>
        <w:t>w terminie nie dłuższym niż 30 dni od daty odbioru końcowego dotyczącego całej Inwestycji tj. zestawienia</w:t>
      </w:r>
      <w:r w:rsidR="00E765BA">
        <w:rPr>
          <w:rFonts w:ascii="Times New Roman" w:hAnsi="Times New Roman"/>
          <w:b/>
          <w:bCs/>
        </w:rPr>
        <w:t xml:space="preserve"> </w:t>
      </w:r>
      <w:r w:rsidR="00E765BA" w:rsidRPr="007F283C">
        <w:rPr>
          <w:rFonts w:ascii="Times New Roman" w:hAnsi="Times New Roman"/>
          <w:b/>
          <w:bCs/>
        </w:rPr>
        <w:t>sporządzonego przez inspektora zastępczego z funkcją inspektora nadzoru</w:t>
      </w:r>
      <w:r w:rsidR="00E765BA">
        <w:rPr>
          <w:rFonts w:ascii="Times New Roman" w:hAnsi="Times New Roman"/>
          <w:b/>
          <w:bCs/>
        </w:rPr>
        <w:t xml:space="preserve"> składającego się ze wszystkich </w:t>
      </w:r>
      <w:r w:rsidR="00E765BA" w:rsidRPr="007F283C">
        <w:rPr>
          <w:rFonts w:ascii="Times New Roman" w:hAnsi="Times New Roman"/>
          <w:b/>
          <w:bCs/>
        </w:rPr>
        <w:t>protokoł</w:t>
      </w:r>
      <w:r w:rsidR="00E765BA">
        <w:rPr>
          <w:rFonts w:ascii="Times New Roman" w:hAnsi="Times New Roman"/>
          <w:b/>
          <w:bCs/>
        </w:rPr>
        <w:t>ów</w:t>
      </w:r>
      <w:r w:rsidR="00E765BA" w:rsidRPr="007F283C">
        <w:rPr>
          <w:rFonts w:ascii="Times New Roman" w:hAnsi="Times New Roman"/>
          <w:b/>
          <w:bCs/>
        </w:rPr>
        <w:t xml:space="preserve"> końcow</w:t>
      </w:r>
      <w:r w:rsidR="00E765BA">
        <w:rPr>
          <w:rFonts w:ascii="Times New Roman" w:hAnsi="Times New Roman"/>
          <w:b/>
          <w:bCs/>
        </w:rPr>
        <w:t>ych</w:t>
      </w:r>
      <w:r w:rsidR="00E765BA" w:rsidRPr="007F283C">
        <w:rPr>
          <w:rFonts w:ascii="Times New Roman" w:hAnsi="Times New Roman"/>
          <w:b/>
          <w:bCs/>
        </w:rPr>
        <w:t xml:space="preserve"> dla Części 1-</w:t>
      </w:r>
      <w:r w:rsidR="002A363C">
        <w:rPr>
          <w:rFonts w:ascii="Times New Roman" w:hAnsi="Times New Roman"/>
          <w:b/>
          <w:bCs/>
        </w:rPr>
        <w:t>8</w:t>
      </w:r>
      <w:r w:rsidR="00E765BA">
        <w:rPr>
          <w:rFonts w:ascii="Times New Roman" w:hAnsi="Times New Roman"/>
          <w:b/>
          <w:bCs/>
        </w:rPr>
        <w:t>.</w:t>
      </w:r>
    </w:p>
    <w:p w14:paraId="35E72F6D" w14:textId="17339706" w:rsidR="007B51F1" w:rsidRPr="00E765BA" w:rsidRDefault="007B51F1">
      <w:pPr>
        <w:pStyle w:val="Akapitzlist"/>
        <w:numPr>
          <w:ilvl w:val="0"/>
          <w:numId w:val="40"/>
        </w:numPr>
        <w:tabs>
          <w:tab w:val="left" w:pos="900"/>
        </w:tabs>
        <w:spacing w:after="0" w:line="240" w:lineRule="auto"/>
        <w:jc w:val="both"/>
        <w:rPr>
          <w:rFonts w:ascii="Times New Roman" w:hAnsi="Times New Roman"/>
          <w:i/>
          <w:iCs/>
          <w:kern w:val="1"/>
          <w:lang w:eastAsia="zh-CN" w:bidi="hi-IN"/>
        </w:rPr>
      </w:pPr>
      <w:r w:rsidRPr="00E765BA">
        <w:rPr>
          <w:rFonts w:ascii="Times New Roman" w:hAnsi="Times New Roman"/>
          <w:i/>
          <w:iCs/>
          <w:kern w:val="1"/>
          <w:lang w:eastAsia="zh-CN" w:bidi="hi-IN"/>
        </w:rPr>
        <w:t>Zamawiający</w:t>
      </w:r>
      <w:r w:rsidR="00F10D6D" w:rsidRPr="00E765BA">
        <w:rPr>
          <w:rFonts w:ascii="Times New Roman" w:hAnsi="Times New Roman"/>
          <w:i/>
          <w:iCs/>
          <w:kern w:val="1"/>
          <w:lang w:eastAsia="zh-CN" w:bidi="hi-IN"/>
        </w:rPr>
        <w:t xml:space="preserve"> (po pisemnej zgodzie na wniosek Wykonawcy)</w:t>
      </w:r>
      <w:r w:rsidRPr="00E765BA">
        <w:rPr>
          <w:rFonts w:ascii="Times New Roman" w:hAnsi="Times New Roman"/>
          <w:i/>
          <w:iCs/>
          <w:kern w:val="1"/>
          <w:lang w:eastAsia="zh-CN" w:bidi="hi-IN"/>
        </w:rPr>
        <w:t xml:space="preserve"> dopuszcza możliwość wystawienia przez Wykonawcę faktury dodatkowej w ramach realizowanego ze środków własnych </w:t>
      </w:r>
      <w:r w:rsidRPr="00E765BA">
        <w:rPr>
          <w:rFonts w:ascii="Times New Roman" w:hAnsi="Times New Roman"/>
          <w:b/>
          <w:bCs/>
          <w:i/>
          <w:iCs/>
          <w:kern w:val="1"/>
          <w:lang w:eastAsia="zh-CN" w:bidi="hi-IN"/>
        </w:rPr>
        <w:t>Dodatkowego Etapu Płatności</w:t>
      </w:r>
      <w:r w:rsidRPr="00E765BA">
        <w:rPr>
          <w:rFonts w:ascii="Times New Roman" w:hAnsi="Times New Roman"/>
          <w:i/>
          <w:iCs/>
          <w:kern w:val="1"/>
          <w:lang w:eastAsia="zh-CN" w:bidi="hi-IN"/>
        </w:rPr>
        <w:t xml:space="preserve">, za zakończony, wydzielony zakres robót </w:t>
      </w:r>
      <w:r w:rsidRPr="00E765BA">
        <w:rPr>
          <w:rFonts w:ascii="Times New Roman" w:hAnsi="Times New Roman"/>
          <w:i/>
          <w:iCs/>
        </w:rPr>
        <w:t>– w terminie nie dłuższym niż 30 dni od dnia odbioru częściowego</w:t>
      </w:r>
      <w:r w:rsidR="00DB717F" w:rsidRPr="00E765BA">
        <w:rPr>
          <w:rFonts w:ascii="Times New Roman" w:hAnsi="Times New Roman"/>
          <w:i/>
          <w:iCs/>
        </w:rPr>
        <w:t>/końcowego</w:t>
      </w:r>
      <w:r w:rsidRPr="00E765BA">
        <w:rPr>
          <w:rFonts w:ascii="Times New Roman" w:hAnsi="Times New Roman"/>
          <w:i/>
          <w:iCs/>
        </w:rPr>
        <w:t xml:space="preserve"> Części </w:t>
      </w:r>
      <w:r w:rsidR="00F10D6D" w:rsidRPr="00E765BA">
        <w:rPr>
          <w:rFonts w:ascii="Times New Roman" w:hAnsi="Times New Roman"/>
          <w:i/>
          <w:iCs/>
        </w:rPr>
        <w:t>7</w:t>
      </w:r>
      <w:r w:rsidRPr="00E765BA">
        <w:rPr>
          <w:rFonts w:ascii="Times New Roman" w:hAnsi="Times New Roman"/>
          <w:i/>
          <w:iCs/>
        </w:rPr>
        <w:t>.*</w:t>
      </w:r>
    </w:p>
    <w:p w14:paraId="0F24800C" w14:textId="36E7D22A" w:rsidR="00257E90" w:rsidRPr="00A31BE3" w:rsidRDefault="00257E90" w:rsidP="00DE615E">
      <w:pPr>
        <w:numPr>
          <w:ilvl w:val="0"/>
          <w:numId w:val="9"/>
        </w:numPr>
        <w:tabs>
          <w:tab w:val="clear" w:pos="283"/>
          <w:tab w:val="left" w:pos="426"/>
        </w:tabs>
        <w:spacing w:after="0"/>
        <w:jc w:val="both"/>
        <w:rPr>
          <w:rFonts w:ascii="Times New Roman" w:hAnsi="Times New Roman"/>
        </w:rPr>
      </w:pPr>
      <w:r w:rsidRPr="00A31BE3">
        <w:rPr>
          <w:rFonts w:ascii="Times New Roman" w:hAnsi="Times New Roman"/>
        </w:rPr>
        <w:t>Niewyczerpane środki finansowe z limitów dotyczących maksymalnych wartości faktur częściowych powiększają limit kolejnych faktur.</w:t>
      </w:r>
    </w:p>
    <w:p w14:paraId="7241AF95" w14:textId="4FCACCF3" w:rsidR="00040879" w:rsidRPr="00A31BE3" w:rsidRDefault="00447FAA" w:rsidP="00DE615E">
      <w:pPr>
        <w:numPr>
          <w:ilvl w:val="0"/>
          <w:numId w:val="9"/>
        </w:numPr>
        <w:tabs>
          <w:tab w:val="clear" w:pos="283"/>
          <w:tab w:val="left" w:pos="426"/>
        </w:tabs>
        <w:spacing w:after="0"/>
        <w:jc w:val="both"/>
        <w:rPr>
          <w:rFonts w:ascii="Times New Roman" w:hAnsi="Times New Roman"/>
        </w:rPr>
      </w:pPr>
      <w:r>
        <w:rPr>
          <w:rFonts w:ascii="Times New Roman" w:hAnsi="Times New Roman"/>
        </w:rPr>
        <w:t xml:space="preserve"> </w:t>
      </w:r>
      <w:r w:rsidR="00A42302" w:rsidRPr="00A31BE3">
        <w:rPr>
          <w:rFonts w:ascii="Times New Roman" w:hAnsi="Times New Roman"/>
        </w:rPr>
        <w:t>Z</w:t>
      </w:r>
      <w:r w:rsidR="003F220D" w:rsidRPr="00A31BE3">
        <w:rPr>
          <w:rFonts w:ascii="Times New Roman" w:hAnsi="Times New Roman"/>
        </w:rPr>
        <w:t xml:space="preserve">apłata nastąpi </w:t>
      </w:r>
      <w:r w:rsidR="00C13C3B" w:rsidRPr="00A31BE3">
        <w:rPr>
          <w:rFonts w:ascii="Times New Roman" w:hAnsi="Times New Roman"/>
        </w:rPr>
        <w:t>na </w:t>
      </w:r>
      <w:r w:rsidR="000A6C92" w:rsidRPr="00A31BE3">
        <w:rPr>
          <w:rFonts w:ascii="Times New Roman" w:hAnsi="Times New Roman"/>
        </w:rPr>
        <w:t>rachunek Wykonawcy</w:t>
      </w:r>
      <w:r w:rsidR="00B94B3C" w:rsidRPr="00A31BE3">
        <w:rPr>
          <w:rFonts w:ascii="Times New Roman" w:hAnsi="Times New Roman"/>
        </w:rPr>
        <w:t xml:space="preserve">. </w:t>
      </w:r>
      <w:r w:rsidR="003F220D" w:rsidRPr="00A31BE3">
        <w:rPr>
          <w:rFonts w:ascii="Times New Roman" w:hAnsi="Times New Roman"/>
        </w:rPr>
        <w:t>Wykonawca zapewnia, że opisany rachunek bankowy znajduje się i będzie się znajdował w wykazie podmiotów VAT, prowadzonym przez Szefa Krajowej Administracji Skarbowej.</w:t>
      </w:r>
      <w:r w:rsidR="008565E0" w:rsidRPr="00A31BE3">
        <w:rPr>
          <w:rFonts w:ascii="Times New Roman" w:hAnsi="Times New Roman"/>
        </w:rPr>
        <w:t xml:space="preserve"> </w:t>
      </w:r>
    </w:p>
    <w:p w14:paraId="09184CD1" w14:textId="77777777" w:rsidR="008B7DD8" w:rsidRPr="00A31BE3" w:rsidRDefault="003454BB" w:rsidP="00DE615E">
      <w:pPr>
        <w:numPr>
          <w:ilvl w:val="0"/>
          <w:numId w:val="9"/>
        </w:numPr>
        <w:tabs>
          <w:tab w:val="clear" w:pos="283"/>
          <w:tab w:val="left" w:pos="426"/>
        </w:tabs>
        <w:spacing w:after="0"/>
        <w:jc w:val="both"/>
        <w:rPr>
          <w:rFonts w:ascii="Times New Roman" w:hAnsi="Times New Roman"/>
          <w:bCs/>
        </w:rPr>
      </w:pPr>
      <w:r w:rsidRPr="00A31BE3">
        <w:rPr>
          <w:rFonts w:ascii="Times New Roman" w:hAnsi="Times New Roman"/>
        </w:rPr>
        <w:t>Należność płatna ze środków budżetu Gminy</w:t>
      </w:r>
      <w:r w:rsidR="008B7DD8" w:rsidRPr="00A31BE3">
        <w:rPr>
          <w:rFonts w:ascii="Times New Roman" w:hAnsi="Times New Roman"/>
        </w:rPr>
        <w:t>:</w:t>
      </w:r>
    </w:p>
    <w:p w14:paraId="543C9BEA" w14:textId="5B204A5B" w:rsidR="007B51F1" w:rsidRPr="00F10D6D" w:rsidRDefault="007B51F1">
      <w:pPr>
        <w:pStyle w:val="Akapitzlist"/>
        <w:numPr>
          <w:ilvl w:val="0"/>
          <w:numId w:val="43"/>
        </w:numPr>
        <w:spacing w:after="0"/>
        <w:jc w:val="both"/>
        <w:rPr>
          <w:rFonts w:ascii="Times New Roman" w:hAnsi="Times New Roman"/>
          <w:bCs/>
          <w:i/>
          <w:iCs/>
        </w:rPr>
      </w:pPr>
      <w:bookmarkStart w:id="13" w:name="_Hlk169589659"/>
      <w:bookmarkStart w:id="14" w:name="_Hlk123713794"/>
      <w:bookmarkStart w:id="15" w:name="_Hlk123647778"/>
      <w:r w:rsidRPr="00F10D6D">
        <w:rPr>
          <w:rFonts w:ascii="Times New Roman" w:hAnsi="Times New Roman"/>
          <w:bCs/>
          <w:i/>
          <w:iCs/>
        </w:rPr>
        <w:lastRenderedPageBreak/>
        <w:t xml:space="preserve">w 2025 r.: </w:t>
      </w:r>
      <w:r w:rsidRPr="00F10D6D">
        <w:rPr>
          <w:rFonts w:ascii="Times New Roman" w:hAnsi="Times New Roman"/>
          <w:b/>
          <w:i/>
          <w:iCs/>
        </w:rPr>
        <w:t>Dział 900, Rozdział 90001, § 6370</w:t>
      </w:r>
      <w:r w:rsidRPr="00F10D6D">
        <w:rPr>
          <w:rFonts w:ascii="Times New Roman" w:hAnsi="Times New Roman"/>
          <w:bCs/>
          <w:i/>
          <w:iCs/>
        </w:rPr>
        <w:t xml:space="preserve"> – Poprawa efektywności energetycznej infrastruktury społeczno – edukacyjnej wraz z elementami systemu gospodarki wodnej na terenie miasta i gminy Olkusz – do wysokości ……………………………zł. brutto.</w:t>
      </w:r>
      <w:r w:rsidR="00F10D6D">
        <w:rPr>
          <w:rFonts w:ascii="Times New Roman" w:hAnsi="Times New Roman"/>
          <w:bCs/>
          <w:i/>
          <w:iCs/>
        </w:rPr>
        <w:t>*</w:t>
      </w:r>
    </w:p>
    <w:p w14:paraId="34363F9E" w14:textId="77777777" w:rsidR="007B51F1" w:rsidRDefault="007B51F1">
      <w:pPr>
        <w:pStyle w:val="Akapitzlist"/>
        <w:numPr>
          <w:ilvl w:val="0"/>
          <w:numId w:val="43"/>
        </w:numPr>
        <w:spacing w:after="0"/>
        <w:jc w:val="both"/>
        <w:rPr>
          <w:rFonts w:ascii="Times New Roman" w:hAnsi="Times New Roman"/>
          <w:bCs/>
          <w:i/>
          <w:iCs/>
        </w:rPr>
      </w:pPr>
      <w:r w:rsidRPr="00634BE4">
        <w:rPr>
          <w:rFonts w:ascii="Times New Roman" w:hAnsi="Times New Roman"/>
          <w:bCs/>
          <w:i/>
          <w:iCs/>
        </w:rPr>
        <w:t xml:space="preserve">w 2025 r.: </w:t>
      </w:r>
      <w:r w:rsidRPr="00634BE4">
        <w:rPr>
          <w:rFonts w:ascii="Times New Roman" w:hAnsi="Times New Roman"/>
          <w:b/>
          <w:i/>
          <w:iCs/>
        </w:rPr>
        <w:t>Dział 900, Rozdział 90001, § 6050</w:t>
      </w:r>
      <w:r w:rsidRPr="00634BE4">
        <w:rPr>
          <w:rFonts w:ascii="Times New Roman" w:hAnsi="Times New Roman"/>
          <w:bCs/>
          <w:i/>
          <w:iCs/>
        </w:rPr>
        <w:t xml:space="preserve"> – Poprawa efektywności energetycznej infrastruktury społeczno – edukacyjnej wraz z elementami systemu gospodarki wodnej na terenie miasta i gminy Olkusz – do wysokości ……………………………zł. brutto.*</w:t>
      </w:r>
      <w:bookmarkEnd w:id="13"/>
    </w:p>
    <w:p w14:paraId="2033618C" w14:textId="00D16BB7" w:rsidR="007B51F1" w:rsidRPr="00F10D6D" w:rsidRDefault="007B51F1">
      <w:pPr>
        <w:pStyle w:val="Akapitzlist"/>
        <w:numPr>
          <w:ilvl w:val="0"/>
          <w:numId w:val="43"/>
        </w:numPr>
        <w:spacing w:after="0"/>
        <w:jc w:val="both"/>
        <w:rPr>
          <w:rFonts w:ascii="Times New Roman" w:hAnsi="Times New Roman"/>
          <w:bCs/>
          <w:i/>
          <w:iCs/>
        </w:rPr>
      </w:pPr>
      <w:r w:rsidRPr="00F10D6D">
        <w:rPr>
          <w:rFonts w:ascii="Times New Roman" w:hAnsi="Times New Roman"/>
          <w:bCs/>
          <w:i/>
          <w:iCs/>
        </w:rPr>
        <w:t xml:space="preserve">w 2026 r.: </w:t>
      </w:r>
      <w:r w:rsidRPr="00F10D6D">
        <w:rPr>
          <w:rFonts w:ascii="Times New Roman" w:hAnsi="Times New Roman"/>
          <w:b/>
          <w:i/>
          <w:iCs/>
        </w:rPr>
        <w:t>Dział 900, Rozdział 90001, § 6370</w:t>
      </w:r>
      <w:r w:rsidRPr="00F10D6D">
        <w:rPr>
          <w:rFonts w:ascii="Times New Roman" w:hAnsi="Times New Roman"/>
          <w:bCs/>
          <w:i/>
          <w:iCs/>
        </w:rPr>
        <w:t xml:space="preserve"> – Poprawa efektywności energetycznej infrastruktury społeczno – edukacyjnej wraz z elementami systemu gospodarki wodnej na terenie miasta i gminy Olkusz – do wysokości ……………………………zł. brutto.</w:t>
      </w:r>
      <w:r w:rsidR="00F10D6D">
        <w:rPr>
          <w:rFonts w:ascii="Times New Roman" w:hAnsi="Times New Roman"/>
          <w:bCs/>
          <w:i/>
          <w:iCs/>
        </w:rPr>
        <w:t>*</w:t>
      </w:r>
    </w:p>
    <w:p w14:paraId="6E3206D5" w14:textId="77777777" w:rsidR="007B51F1" w:rsidRPr="00A713D8" w:rsidRDefault="007B51F1">
      <w:pPr>
        <w:pStyle w:val="Akapitzlist"/>
        <w:numPr>
          <w:ilvl w:val="0"/>
          <w:numId w:val="43"/>
        </w:numPr>
        <w:spacing w:after="0"/>
        <w:jc w:val="both"/>
        <w:rPr>
          <w:rFonts w:ascii="Times New Roman" w:hAnsi="Times New Roman"/>
          <w:bCs/>
          <w:i/>
          <w:iCs/>
        </w:rPr>
      </w:pPr>
      <w:r w:rsidRPr="00634BE4">
        <w:rPr>
          <w:rFonts w:ascii="Times New Roman" w:hAnsi="Times New Roman"/>
          <w:bCs/>
          <w:i/>
          <w:iCs/>
        </w:rPr>
        <w:t>w 202</w:t>
      </w:r>
      <w:r>
        <w:rPr>
          <w:rFonts w:ascii="Times New Roman" w:hAnsi="Times New Roman"/>
          <w:bCs/>
          <w:i/>
          <w:iCs/>
        </w:rPr>
        <w:t>6</w:t>
      </w:r>
      <w:r w:rsidRPr="00634BE4">
        <w:rPr>
          <w:rFonts w:ascii="Times New Roman" w:hAnsi="Times New Roman"/>
          <w:bCs/>
          <w:i/>
          <w:iCs/>
        </w:rPr>
        <w:t xml:space="preserve"> r.: </w:t>
      </w:r>
      <w:r w:rsidRPr="00634BE4">
        <w:rPr>
          <w:rFonts w:ascii="Times New Roman" w:hAnsi="Times New Roman"/>
          <w:b/>
          <w:i/>
          <w:iCs/>
        </w:rPr>
        <w:t>Dział 900, Rozdział 90001, § 6050</w:t>
      </w:r>
      <w:r w:rsidRPr="00634BE4">
        <w:rPr>
          <w:rFonts w:ascii="Times New Roman" w:hAnsi="Times New Roman"/>
          <w:bCs/>
          <w:i/>
          <w:iCs/>
        </w:rPr>
        <w:t xml:space="preserve"> – Poprawa efektywności energetycznej infrastruktury społeczno – edukacyjnej wraz z elementami systemu gospodarki wodnej na terenie miasta i gminy Olkusz </w:t>
      </w:r>
      <w:r w:rsidRPr="00A713D8">
        <w:rPr>
          <w:rFonts w:ascii="Times New Roman" w:hAnsi="Times New Roman"/>
          <w:bCs/>
          <w:i/>
          <w:iCs/>
        </w:rPr>
        <w:t>– do wysokości ……………………………zł. brutto.*</w:t>
      </w:r>
    </w:p>
    <w:p w14:paraId="103D0474" w14:textId="77777777" w:rsidR="007B51F1" w:rsidRPr="00A713D8" w:rsidRDefault="007B51F1" w:rsidP="007B51F1">
      <w:pPr>
        <w:pStyle w:val="Akapitzlist"/>
        <w:tabs>
          <w:tab w:val="left" w:pos="426"/>
        </w:tabs>
        <w:spacing w:after="0"/>
        <w:ind w:left="643"/>
        <w:jc w:val="both"/>
        <w:rPr>
          <w:rFonts w:ascii="Times New Roman" w:hAnsi="Times New Roman"/>
          <w:bCs/>
        </w:rPr>
      </w:pPr>
      <w:r w:rsidRPr="00A713D8">
        <w:rPr>
          <w:rFonts w:ascii="Times New Roman" w:hAnsi="Times New Roman"/>
          <w:bCs/>
        </w:rPr>
        <w:t>Zmiana klasyfikacji budżetowej nie wymaga zmiany umowy.</w:t>
      </w:r>
    </w:p>
    <w:bookmarkEnd w:id="14"/>
    <w:bookmarkEnd w:id="15"/>
    <w:p w14:paraId="47B9A921" w14:textId="77777777" w:rsidR="004F0E60" w:rsidRPr="00A713D8" w:rsidRDefault="004F0E60" w:rsidP="004F0E60">
      <w:pPr>
        <w:pStyle w:val="Akapitzlist"/>
        <w:numPr>
          <w:ilvl w:val="0"/>
          <w:numId w:val="9"/>
        </w:numPr>
        <w:tabs>
          <w:tab w:val="clear" w:pos="283"/>
          <w:tab w:val="left" w:pos="284"/>
        </w:tabs>
        <w:suppressAutoHyphens/>
        <w:spacing w:after="0" w:line="240" w:lineRule="auto"/>
        <w:jc w:val="both"/>
        <w:rPr>
          <w:rFonts w:ascii="Times New Roman" w:hAnsi="Times New Roman"/>
          <w:kern w:val="1"/>
          <w:lang w:eastAsia="zh-CN"/>
        </w:rPr>
      </w:pPr>
      <w:r w:rsidRPr="00A713D8">
        <w:rPr>
          <w:rFonts w:ascii="Times New Roman" w:hAnsi="Times New Roman"/>
          <w:kern w:val="1"/>
          <w:lang w:eastAsia="zh-CN"/>
        </w:rPr>
        <w:t>Faktury należy wystawić w następujący sposób:</w:t>
      </w:r>
    </w:p>
    <w:p w14:paraId="389A3998" w14:textId="77777777" w:rsidR="004F0E60" w:rsidRPr="00F226A8" w:rsidRDefault="004F0E60" w:rsidP="004F0E60">
      <w:pPr>
        <w:tabs>
          <w:tab w:val="left" w:pos="426"/>
        </w:tabs>
        <w:spacing w:after="0"/>
        <w:ind w:left="283"/>
        <w:jc w:val="both"/>
        <w:rPr>
          <w:rFonts w:ascii="Times New Roman" w:hAnsi="Times New Roman"/>
        </w:rPr>
      </w:pPr>
      <w:r w:rsidRPr="00A713D8">
        <w:rPr>
          <w:rFonts w:ascii="Times New Roman" w:hAnsi="Times New Roman"/>
        </w:rPr>
        <w:t>A</w:t>
      </w:r>
      <w:r w:rsidRPr="00F226A8">
        <w:rPr>
          <w:rFonts w:ascii="Times New Roman" w:hAnsi="Times New Roman"/>
        </w:rPr>
        <w:t xml:space="preserve">)  </w:t>
      </w:r>
      <w:r w:rsidRPr="00A713D8">
        <w:rPr>
          <w:rFonts w:ascii="Times New Roman" w:hAnsi="Times New Roman"/>
        </w:rPr>
        <w:t>d</w:t>
      </w:r>
      <w:r w:rsidRPr="00F226A8">
        <w:rPr>
          <w:rFonts w:ascii="Times New Roman" w:hAnsi="Times New Roman"/>
        </w:rPr>
        <w:t>o dnia 3</w:t>
      </w:r>
      <w:r w:rsidRPr="00A713D8">
        <w:rPr>
          <w:rFonts w:ascii="Times New Roman" w:hAnsi="Times New Roman"/>
        </w:rPr>
        <w:t>1</w:t>
      </w:r>
      <w:r w:rsidRPr="00F226A8">
        <w:rPr>
          <w:rFonts w:ascii="Times New Roman" w:hAnsi="Times New Roman"/>
        </w:rPr>
        <w:t>.0</w:t>
      </w:r>
      <w:r w:rsidRPr="00A713D8">
        <w:rPr>
          <w:rFonts w:ascii="Times New Roman" w:hAnsi="Times New Roman"/>
        </w:rPr>
        <w:t>1</w:t>
      </w:r>
      <w:r w:rsidRPr="00F226A8">
        <w:rPr>
          <w:rFonts w:ascii="Times New Roman" w:hAnsi="Times New Roman"/>
        </w:rPr>
        <w:t>.2026r.</w:t>
      </w:r>
    </w:p>
    <w:p w14:paraId="0FA0578F" w14:textId="77777777" w:rsidR="004F0E60" w:rsidRPr="00F226A8" w:rsidRDefault="004F0E60" w:rsidP="004F0E60">
      <w:pPr>
        <w:tabs>
          <w:tab w:val="left" w:pos="426"/>
        </w:tabs>
        <w:spacing w:after="0"/>
        <w:ind w:left="283"/>
        <w:jc w:val="both"/>
        <w:rPr>
          <w:rFonts w:ascii="Times New Roman" w:hAnsi="Times New Roman"/>
          <w:b/>
          <w:bCs/>
        </w:rPr>
      </w:pPr>
      <w:r w:rsidRPr="00A713D8">
        <w:rPr>
          <w:rFonts w:ascii="Times New Roman" w:hAnsi="Times New Roman"/>
        </w:rPr>
        <w:tab/>
      </w:r>
      <w:r w:rsidRPr="00A713D8">
        <w:rPr>
          <w:rFonts w:ascii="Times New Roman" w:hAnsi="Times New Roman"/>
        </w:rPr>
        <w:tab/>
        <w:t>„</w:t>
      </w:r>
      <w:r w:rsidRPr="00F226A8">
        <w:rPr>
          <w:rFonts w:ascii="Times New Roman" w:hAnsi="Times New Roman"/>
          <w:b/>
          <w:bCs/>
        </w:rPr>
        <w:t>Nabywca: Gmina Olkusz, Rynek 1, 32-300 Olkusz, NIP 6371998042</w:t>
      </w:r>
    </w:p>
    <w:p w14:paraId="154BCC8A" w14:textId="77777777" w:rsidR="004F0E60" w:rsidRPr="00F226A8" w:rsidRDefault="004F0E60" w:rsidP="004F0E60">
      <w:pPr>
        <w:tabs>
          <w:tab w:val="left" w:pos="426"/>
        </w:tabs>
        <w:spacing w:after="0"/>
        <w:ind w:left="283"/>
        <w:jc w:val="both"/>
        <w:rPr>
          <w:rFonts w:ascii="Times New Roman" w:hAnsi="Times New Roman"/>
          <w:b/>
          <w:bCs/>
        </w:rPr>
      </w:pPr>
      <w:r w:rsidRPr="00A713D8">
        <w:rPr>
          <w:rFonts w:ascii="Times New Roman" w:hAnsi="Times New Roman"/>
          <w:b/>
          <w:bCs/>
        </w:rPr>
        <w:tab/>
      </w:r>
      <w:r w:rsidRPr="00A713D8">
        <w:rPr>
          <w:rFonts w:ascii="Times New Roman" w:hAnsi="Times New Roman"/>
          <w:b/>
          <w:bCs/>
        </w:rPr>
        <w:tab/>
      </w:r>
      <w:r w:rsidRPr="00F226A8">
        <w:rPr>
          <w:rFonts w:ascii="Times New Roman" w:hAnsi="Times New Roman"/>
          <w:b/>
          <w:bCs/>
        </w:rPr>
        <w:t>Odbiorca: Urząd Miasta i Gminy w Olkuszu, Rynek 1, 32-300 Olkusz.</w:t>
      </w:r>
      <w:r w:rsidRPr="00A713D8">
        <w:rPr>
          <w:rFonts w:ascii="Times New Roman" w:hAnsi="Times New Roman"/>
          <w:b/>
          <w:bCs/>
        </w:rPr>
        <w:t>”</w:t>
      </w:r>
    </w:p>
    <w:p w14:paraId="17F27778" w14:textId="77777777" w:rsidR="004F0E60" w:rsidRPr="00F226A8" w:rsidRDefault="004F0E60" w:rsidP="004F0E60">
      <w:pPr>
        <w:tabs>
          <w:tab w:val="left" w:pos="426"/>
        </w:tabs>
        <w:spacing w:after="0"/>
        <w:ind w:left="283"/>
        <w:jc w:val="both"/>
        <w:rPr>
          <w:rFonts w:ascii="Times New Roman" w:hAnsi="Times New Roman"/>
        </w:rPr>
      </w:pPr>
      <w:r w:rsidRPr="00A713D8">
        <w:rPr>
          <w:rFonts w:ascii="Times New Roman" w:hAnsi="Times New Roman"/>
        </w:rPr>
        <w:t>B</w:t>
      </w:r>
      <w:r w:rsidRPr="00F226A8">
        <w:rPr>
          <w:rFonts w:ascii="Times New Roman" w:hAnsi="Times New Roman"/>
        </w:rPr>
        <w:t>)    </w:t>
      </w:r>
      <w:r w:rsidRPr="00A713D8">
        <w:rPr>
          <w:rFonts w:ascii="Times New Roman" w:hAnsi="Times New Roman"/>
        </w:rPr>
        <w:t>o</w:t>
      </w:r>
      <w:r w:rsidRPr="00F226A8">
        <w:rPr>
          <w:rFonts w:ascii="Times New Roman" w:hAnsi="Times New Roman"/>
        </w:rPr>
        <w:t xml:space="preserve">d dnia </w:t>
      </w:r>
      <w:r w:rsidRPr="00A713D8">
        <w:rPr>
          <w:rFonts w:ascii="Times New Roman" w:hAnsi="Times New Roman"/>
        </w:rPr>
        <w:t>01.02.</w:t>
      </w:r>
      <w:r w:rsidRPr="00F226A8">
        <w:rPr>
          <w:rFonts w:ascii="Times New Roman" w:hAnsi="Times New Roman"/>
        </w:rPr>
        <w:t xml:space="preserve">2026r. dla wszystkich czynnych podatników VAT, z wyłączeniem stosujących zwolnienia podmiotowe oraz wykonujących czynności wyłącznie zwolnione przedmiotowo z VAT: </w:t>
      </w:r>
    </w:p>
    <w:p w14:paraId="4BDDE5F3" w14:textId="77777777" w:rsidR="004F0E60" w:rsidRPr="00F226A8" w:rsidRDefault="004F0E60" w:rsidP="004F0E60">
      <w:pPr>
        <w:tabs>
          <w:tab w:val="left" w:pos="426"/>
        </w:tabs>
        <w:spacing w:after="0"/>
        <w:jc w:val="both"/>
        <w:rPr>
          <w:rFonts w:ascii="Times New Roman" w:hAnsi="Times New Roman"/>
          <w:b/>
          <w:bCs/>
        </w:rPr>
      </w:pPr>
      <w:r w:rsidRPr="00A713D8">
        <w:rPr>
          <w:rFonts w:ascii="Times New Roman" w:hAnsi="Times New Roman"/>
        </w:rPr>
        <w:tab/>
      </w:r>
      <w:r w:rsidRPr="00A713D8">
        <w:rPr>
          <w:rFonts w:ascii="Times New Roman" w:hAnsi="Times New Roman"/>
        </w:rPr>
        <w:tab/>
        <w:t>„</w:t>
      </w:r>
      <w:r w:rsidRPr="00F226A8">
        <w:rPr>
          <w:rFonts w:ascii="Times New Roman" w:hAnsi="Times New Roman"/>
          <w:b/>
          <w:bCs/>
        </w:rPr>
        <w:t>Gmina Olkusz 32-300 Olkusz Rynek 1 NIP 6371998042,</w:t>
      </w:r>
    </w:p>
    <w:p w14:paraId="1ACB6D54" w14:textId="77777777" w:rsidR="004F0E60" w:rsidRPr="00F226A8" w:rsidRDefault="004F0E60" w:rsidP="004F0E60">
      <w:pPr>
        <w:tabs>
          <w:tab w:val="left" w:pos="426"/>
        </w:tabs>
        <w:spacing w:after="0"/>
        <w:ind w:left="283"/>
        <w:jc w:val="both"/>
        <w:rPr>
          <w:rFonts w:ascii="Times New Roman" w:hAnsi="Times New Roman"/>
          <w:i/>
          <w:iCs/>
          <w:sz w:val="18"/>
          <w:szCs w:val="18"/>
        </w:rPr>
      </w:pPr>
      <w:r w:rsidRPr="00A713D8">
        <w:rPr>
          <w:rFonts w:ascii="Times New Roman" w:hAnsi="Times New Roman"/>
        </w:rPr>
        <w:tab/>
      </w:r>
      <w:r w:rsidRPr="00A713D8">
        <w:rPr>
          <w:rFonts w:ascii="Times New Roman" w:hAnsi="Times New Roman"/>
        </w:rPr>
        <w:tab/>
      </w:r>
      <w:r w:rsidRPr="00F226A8">
        <w:rPr>
          <w:rFonts w:ascii="Times New Roman" w:hAnsi="Times New Roman"/>
          <w:i/>
          <w:iCs/>
          <w:sz w:val="18"/>
          <w:szCs w:val="18"/>
        </w:rPr>
        <w:t>(Wykonawca zobowiązany jest do wskazania danych nabywcy)</w:t>
      </w:r>
    </w:p>
    <w:p w14:paraId="092DDF06" w14:textId="77777777" w:rsidR="004F0E60" w:rsidRPr="00F226A8" w:rsidRDefault="004F0E60" w:rsidP="004F0E60">
      <w:pPr>
        <w:tabs>
          <w:tab w:val="left" w:pos="426"/>
        </w:tabs>
        <w:spacing w:after="0"/>
        <w:ind w:left="283"/>
        <w:jc w:val="both"/>
        <w:rPr>
          <w:rFonts w:ascii="Times New Roman" w:hAnsi="Times New Roman"/>
          <w:b/>
          <w:bCs/>
        </w:rPr>
      </w:pPr>
      <w:r w:rsidRPr="00A713D8">
        <w:rPr>
          <w:rFonts w:ascii="Times New Roman" w:hAnsi="Times New Roman"/>
        </w:rPr>
        <w:tab/>
      </w:r>
      <w:r w:rsidRPr="00A713D8">
        <w:rPr>
          <w:rFonts w:ascii="Times New Roman" w:hAnsi="Times New Roman"/>
        </w:rPr>
        <w:tab/>
      </w:r>
      <w:r w:rsidRPr="00F226A8">
        <w:rPr>
          <w:rFonts w:ascii="Times New Roman" w:hAnsi="Times New Roman"/>
          <w:b/>
          <w:bCs/>
        </w:rPr>
        <w:t>z uzupełnieniem następujących danych:</w:t>
      </w:r>
    </w:p>
    <w:p w14:paraId="3FD1A2CD" w14:textId="77777777" w:rsidR="004F0E60" w:rsidRPr="00F226A8" w:rsidRDefault="004F0E60" w:rsidP="004F0E60">
      <w:pPr>
        <w:tabs>
          <w:tab w:val="left" w:pos="426"/>
        </w:tabs>
        <w:spacing w:after="0"/>
        <w:ind w:left="283"/>
        <w:jc w:val="both"/>
        <w:rPr>
          <w:rFonts w:ascii="Times New Roman" w:hAnsi="Times New Roman"/>
          <w:b/>
          <w:bCs/>
        </w:rPr>
      </w:pPr>
      <w:r w:rsidRPr="00A713D8">
        <w:rPr>
          <w:rFonts w:ascii="Times New Roman" w:hAnsi="Times New Roman"/>
        </w:rPr>
        <w:tab/>
      </w:r>
      <w:r w:rsidRPr="00A713D8">
        <w:rPr>
          <w:rFonts w:ascii="Times New Roman" w:hAnsi="Times New Roman"/>
        </w:rPr>
        <w:tab/>
      </w:r>
      <w:r w:rsidRPr="00F226A8">
        <w:rPr>
          <w:rFonts w:ascii="Times New Roman" w:hAnsi="Times New Roman"/>
          <w:b/>
          <w:bCs/>
        </w:rPr>
        <w:t>Urząd Miasta i Gminy w Olkuszu 32-300 Olkusz Rynek 1 NIP 6370110882</w:t>
      </w:r>
    </w:p>
    <w:p w14:paraId="685F6019" w14:textId="77777777" w:rsidR="004F0E60" w:rsidRPr="00F226A8" w:rsidRDefault="004F0E60" w:rsidP="004F0E60">
      <w:pPr>
        <w:tabs>
          <w:tab w:val="left" w:pos="426"/>
        </w:tabs>
        <w:spacing w:after="0"/>
        <w:ind w:left="283"/>
        <w:jc w:val="both"/>
        <w:rPr>
          <w:rFonts w:ascii="Times New Roman" w:hAnsi="Times New Roman"/>
          <w:i/>
          <w:iCs/>
          <w:sz w:val="18"/>
          <w:szCs w:val="18"/>
        </w:rPr>
      </w:pPr>
      <w:r w:rsidRPr="00A713D8">
        <w:rPr>
          <w:rFonts w:ascii="Times New Roman" w:hAnsi="Times New Roman"/>
          <w:i/>
          <w:iCs/>
          <w:sz w:val="18"/>
          <w:szCs w:val="18"/>
        </w:rPr>
        <w:tab/>
      </w:r>
      <w:r w:rsidRPr="00A713D8">
        <w:rPr>
          <w:rFonts w:ascii="Times New Roman" w:hAnsi="Times New Roman"/>
          <w:i/>
          <w:iCs/>
          <w:sz w:val="18"/>
          <w:szCs w:val="18"/>
        </w:rPr>
        <w:tab/>
      </w:r>
      <w:r w:rsidRPr="00F226A8">
        <w:rPr>
          <w:rFonts w:ascii="Times New Roman" w:hAnsi="Times New Roman"/>
          <w:i/>
          <w:iCs/>
          <w:sz w:val="18"/>
          <w:szCs w:val="18"/>
        </w:rPr>
        <w:t>(jednocześnie Wykonawca zobowiązany jest do zamieszczenia danych odbiorcy)</w:t>
      </w:r>
      <w:r w:rsidRPr="00A713D8">
        <w:rPr>
          <w:rFonts w:ascii="Times New Roman" w:hAnsi="Times New Roman"/>
          <w:i/>
          <w:iCs/>
          <w:sz w:val="18"/>
          <w:szCs w:val="18"/>
        </w:rPr>
        <w:t>.”</w:t>
      </w:r>
    </w:p>
    <w:p w14:paraId="2DF67FD1" w14:textId="77777777" w:rsidR="004F0E60" w:rsidRPr="00F226A8" w:rsidRDefault="004F0E60" w:rsidP="004F0E60">
      <w:pPr>
        <w:numPr>
          <w:ilvl w:val="0"/>
          <w:numId w:val="9"/>
        </w:numPr>
        <w:tabs>
          <w:tab w:val="clear" w:pos="283"/>
          <w:tab w:val="left" w:pos="426"/>
        </w:tabs>
        <w:spacing w:after="0"/>
        <w:jc w:val="both"/>
        <w:rPr>
          <w:rFonts w:ascii="Times New Roman" w:hAnsi="Times New Roman"/>
        </w:rPr>
      </w:pPr>
      <w:r w:rsidRPr="00F226A8">
        <w:rPr>
          <w:rFonts w:ascii="Times New Roman" w:hAnsi="Times New Roman"/>
        </w:rPr>
        <w:t>Faktury wystawiane od 01.0</w:t>
      </w:r>
      <w:r w:rsidRPr="00A713D8">
        <w:rPr>
          <w:rFonts w:ascii="Times New Roman" w:hAnsi="Times New Roman"/>
        </w:rPr>
        <w:t>2</w:t>
      </w:r>
      <w:r w:rsidRPr="00F226A8">
        <w:rPr>
          <w:rFonts w:ascii="Times New Roman" w:hAnsi="Times New Roman"/>
        </w:rPr>
        <w:t>.2026r. dla wszystkich czynnych podatników VAT w sposób opisany jak powyżej winny być przesyłane Zamawiającemu za pośrednictwem Krajowego Systemu eFaktur.</w:t>
      </w:r>
    </w:p>
    <w:p w14:paraId="64923B82" w14:textId="77777777" w:rsidR="004F0E60" w:rsidRPr="00A713D8" w:rsidRDefault="004F0E60" w:rsidP="004F0E60">
      <w:pPr>
        <w:numPr>
          <w:ilvl w:val="0"/>
          <w:numId w:val="9"/>
        </w:numPr>
        <w:tabs>
          <w:tab w:val="clear" w:pos="283"/>
          <w:tab w:val="left" w:pos="426"/>
        </w:tabs>
        <w:spacing w:after="0"/>
        <w:jc w:val="both"/>
        <w:rPr>
          <w:rFonts w:ascii="Times New Roman" w:hAnsi="Times New Roman"/>
        </w:rPr>
      </w:pPr>
      <w:r w:rsidRPr="00F226A8">
        <w:rPr>
          <w:rFonts w:ascii="Times New Roman" w:hAnsi="Times New Roman"/>
        </w:rPr>
        <w:t>W przypadku odsunięcia w czasie wprowadzenia obowiązku stosowania KSEF (</w:t>
      </w:r>
      <w:r w:rsidRPr="00A713D8">
        <w:rPr>
          <w:rFonts w:ascii="Times New Roman" w:hAnsi="Times New Roman"/>
        </w:rPr>
        <w:t>ust.</w:t>
      </w:r>
      <w:r w:rsidRPr="00F226A8">
        <w:rPr>
          <w:rFonts w:ascii="Times New Roman" w:hAnsi="Times New Roman"/>
        </w:rPr>
        <w:t xml:space="preserve"> </w:t>
      </w:r>
      <w:r w:rsidRPr="00A713D8">
        <w:rPr>
          <w:rFonts w:ascii="Times New Roman" w:hAnsi="Times New Roman"/>
        </w:rPr>
        <w:t>13</w:t>
      </w:r>
      <w:r w:rsidRPr="00F226A8">
        <w:rPr>
          <w:rFonts w:ascii="Times New Roman" w:hAnsi="Times New Roman"/>
        </w:rPr>
        <w:t xml:space="preserve"> </w:t>
      </w:r>
      <w:r w:rsidRPr="00A713D8">
        <w:rPr>
          <w:rFonts w:ascii="Times New Roman" w:hAnsi="Times New Roman"/>
        </w:rPr>
        <w:t>lit. B</w:t>
      </w:r>
      <w:r w:rsidRPr="00F226A8">
        <w:rPr>
          <w:rFonts w:ascii="Times New Roman" w:hAnsi="Times New Roman"/>
        </w:rPr>
        <w:t xml:space="preserve">)), stosuje się zasady określone w </w:t>
      </w:r>
      <w:r w:rsidRPr="00A713D8">
        <w:rPr>
          <w:rFonts w:ascii="Times New Roman" w:hAnsi="Times New Roman"/>
        </w:rPr>
        <w:t>ust. 13</w:t>
      </w:r>
      <w:r w:rsidRPr="00F226A8">
        <w:rPr>
          <w:rFonts w:ascii="Times New Roman" w:hAnsi="Times New Roman"/>
        </w:rPr>
        <w:t xml:space="preserve"> lit. </w:t>
      </w:r>
      <w:r w:rsidRPr="00A713D8">
        <w:rPr>
          <w:rFonts w:ascii="Times New Roman" w:hAnsi="Times New Roman"/>
        </w:rPr>
        <w:t>A</w:t>
      </w:r>
      <w:r w:rsidRPr="00F226A8">
        <w:rPr>
          <w:rFonts w:ascii="Times New Roman" w:hAnsi="Times New Roman"/>
        </w:rPr>
        <w:t>) do dnia poprzedzającego wprowadzenie obowiązku stosowania KSEF.</w:t>
      </w:r>
    </w:p>
    <w:p w14:paraId="3840940C" w14:textId="7FBCCB34" w:rsidR="00336DE7" w:rsidRPr="00EB265F" w:rsidRDefault="00316E37" w:rsidP="00316E37">
      <w:pPr>
        <w:tabs>
          <w:tab w:val="left" w:pos="340"/>
        </w:tabs>
        <w:suppressAutoHyphens/>
        <w:spacing w:after="0" w:line="240" w:lineRule="auto"/>
        <w:ind w:left="284" w:hanging="284"/>
        <w:jc w:val="both"/>
        <w:rPr>
          <w:rFonts w:ascii="Times New Roman" w:hAnsi="Times New Roman"/>
          <w:i/>
          <w:iCs/>
          <w:kern w:val="1"/>
          <w:lang w:eastAsia="zh-CN"/>
        </w:rPr>
      </w:pPr>
      <w:r w:rsidRPr="00EB265F">
        <w:rPr>
          <w:rFonts w:ascii="Times New Roman" w:hAnsi="Times New Roman"/>
          <w:kern w:val="1"/>
          <w:lang w:eastAsia="zh-CN"/>
        </w:rPr>
        <w:t>1</w:t>
      </w:r>
      <w:r w:rsidR="008D6765">
        <w:rPr>
          <w:rFonts w:ascii="Times New Roman" w:hAnsi="Times New Roman"/>
          <w:kern w:val="1"/>
          <w:lang w:eastAsia="zh-CN"/>
        </w:rPr>
        <w:t>6</w:t>
      </w:r>
      <w:r w:rsidRPr="00316E37">
        <w:rPr>
          <w:rFonts w:ascii="Times New Roman" w:hAnsi="Times New Roman"/>
          <w:kern w:val="1"/>
          <w:lang w:eastAsia="zh-CN"/>
        </w:rPr>
        <w:t>.</w:t>
      </w:r>
      <w:r w:rsidRPr="00316E37">
        <w:rPr>
          <w:rFonts w:ascii="Times New Roman" w:hAnsi="Times New Roman"/>
          <w:i/>
          <w:iCs/>
          <w:kern w:val="1"/>
          <w:lang w:eastAsia="zh-CN"/>
        </w:rPr>
        <w:t xml:space="preserve"> </w:t>
      </w:r>
      <w:r w:rsidRPr="00316E37">
        <w:rPr>
          <w:rFonts w:ascii="Times New Roman" w:hAnsi="Times New Roman"/>
          <w:color w:val="000000"/>
          <w:kern w:val="1"/>
          <w:lang w:eastAsia="zh-CN"/>
        </w:rPr>
        <w:t>Wobec obowiązku stosowania mechanizmu podzielonej płatności zapłata części wynagrodzenia, stanowiącego VAT, na odrębny rachunek VAT, powoduje wygaśnięcie długu po stronie Zamawiającego.</w:t>
      </w:r>
    </w:p>
    <w:p w14:paraId="53712A4A" w14:textId="2781C792" w:rsidR="005238AE" w:rsidRPr="00A31BE3" w:rsidRDefault="00316E37" w:rsidP="00316E37">
      <w:pPr>
        <w:tabs>
          <w:tab w:val="left" w:pos="426"/>
        </w:tabs>
        <w:spacing w:after="0"/>
        <w:jc w:val="both"/>
        <w:rPr>
          <w:rFonts w:ascii="Times New Roman" w:hAnsi="Times New Roman"/>
        </w:rPr>
      </w:pPr>
      <w:r>
        <w:rPr>
          <w:rFonts w:ascii="Times New Roman" w:hAnsi="Times New Roman"/>
        </w:rPr>
        <w:t>1</w:t>
      </w:r>
      <w:r w:rsidR="008D6765">
        <w:rPr>
          <w:rFonts w:ascii="Times New Roman" w:hAnsi="Times New Roman"/>
        </w:rPr>
        <w:t>7</w:t>
      </w:r>
      <w:r>
        <w:rPr>
          <w:rFonts w:ascii="Times New Roman" w:hAnsi="Times New Roman"/>
        </w:rPr>
        <w:t xml:space="preserve">. </w:t>
      </w:r>
      <w:r w:rsidR="005238AE" w:rsidRPr="00A31BE3">
        <w:rPr>
          <w:rFonts w:ascii="Times New Roman" w:hAnsi="Times New Roman"/>
        </w:rPr>
        <w:t xml:space="preserve">Do faktury Wykonawca jest zobowiązany dołączyć: </w:t>
      </w:r>
    </w:p>
    <w:p w14:paraId="477AA373" w14:textId="36E92D02" w:rsidR="00090379" w:rsidRPr="00A31BE3" w:rsidRDefault="005238AE">
      <w:pPr>
        <w:numPr>
          <w:ilvl w:val="0"/>
          <w:numId w:val="35"/>
        </w:numPr>
        <w:tabs>
          <w:tab w:val="left" w:pos="993"/>
        </w:tabs>
        <w:spacing w:after="0"/>
        <w:ind w:left="993"/>
        <w:jc w:val="both"/>
        <w:rPr>
          <w:rFonts w:ascii="Times New Roman" w:hAnsi="Times New Roman"/>
        </w:rPr>
      </w:pPr>
      <w:r w:rsidRPr="00A31BE3">
        <w:rPr>
          <w:rFonts w:ascii="Times New Roman" w:hAnsi="Times New Roman"/>
        </w:rPr>
        <w:t>oświadczenie, że dane roboty zostały wykonane bez udziału podwykonawców, lub</w:t>
      </w:r>
      <w:r w:rsidR="00D53F4F" w:rsidRPr="00A31BE3">
        <w:rPr>
          <w:rFonts w:ascii="Times New Roman" w:hAnsi="Times New Roman"/>
        </w:rPr>
        <w:t> </w:t>
      </w:r>
      <w:r w:rsidRPr="00A31BE3">
        <w:rPr>
          <w:rFonts w:ascii="Times New Roman" w:hAnsi="Times New Roman"/>
        </w:rPr>
        <w:t>w</w:t>
      </w:r>
      <w:r w:rsidR="00527617" w:rsidRPr="00A31BE3">
        <w:rPr>
          <w:rFonts w:ascii="Times New Roman" w:hAnsi="Times New Roman"/>
        </w:rPr>
        <w:t> </w:t>
      </w:r>
      <w:r w:rsidRPr="00A31BE3">
        <w:rPr>
          <w:rFonts w:ascii="Times New Roman" w:hAnsi="Times New Roman"/>
        </w:rPr>
        <w:t xml:space="preserve">przypadku wykonania robót z udziałem podwykonawców – oświadczenie </w:t>
      </w:r>
      <w:r w:rsidR="00487D18" w:rsidRPr="00A31BE3">
        <w:rPr>
          <w:rFonts w:ascii="Times New Roman" w:hAnsi="Times New Roman"/>
        </w:rPr>
        <w:t xml:space="preserve">wszystkich </w:t>
      </w:r>
      <w:r w:rsidRPr="00A31BE3">
        <w:rPr>
          <w:rFonts w:ascii="Times New Roman" w:hAnsi="Times New Roman"/>
        </w:rPr>
        <w:t>podwykonawc</w:t>
      </w:r>
      <w:r w:rsidR="00487D18" w:rsidRPr="00A31BE3">
        <w:rPr>
          <w:rFonts w:ascii="Times New Roman" w:hAnsi="Times New Roman"/>
        </w:rPr>
        <w:t>ów</w:t>
      </w:r>
      <w:r w:rsidRPr="00A31BE3">
        <w:rPr>
          <w:rFonts w:ascii="Times New Roman" w:hAnsi="Times New Roman"/>
        </w:rPr>
        <w:t xml:space="preserve"> lub dalsz</w:t>
      </w:r>
      <w:r w:rsidR="00487D18" w:rsidRPr="00A31BE3">
        <w:rPr>
          <w:rFonts w:ascii="Times New Roman" w:hAnsi="Times New Roman"/>
        </w:rPr>
        <w:t>ych</w:t>
      </w:r>
      <w:r w:rsidRPr="00A31BE3">
        <w:rPr>
          <w:rFonts w:ascii="Times New Roman" w:hAnsi="Times New Roman"/>
        </w:rPr>
        <w:t xml:space="preserve"> podwykonawc</w:t>
      </w:r>
      <w:r w:rsidR="00487D18" w:rsidRPr="00A31BE3">
        <w:rPr>
          <w:rFonts w:ascii="Times New Roman" w:hAnsi="Times New Roman"/>
        </w:rPr>
        <w:t>ów, którzy wykonywali roboty</w:t>
      </w:r>
      <w:r w:rsidRPr="00A31BE3">
        <w:rPr>
          <w:rFonts w:ascii="Times New Roman" w:hAnsi="Times New Roman"/>
        </w:rPr>
        <w:t xml:space="preserve"> potwierdzające, że otrzyma</w:t>
      </w:r>
      <w:r w:rsidR="00276948" w:rsidRPr="00A31BE3">
        <w:rPr>
          <w:rFonts w:ascii="Times New Roman" w:hAnsi="Times New Roman"/>
        </w:rPr>
        <w:t>li</w:t>
      </w:r>
      <w:r w:rsidRPr="00A31BE3">
        <w:rPr>
          <w:rFonts w:ascii="Times New Roman" w:hAnsi="Times New Roman"/>
        </w:rPr>
        <w:t xml:space="preserve"> terminowo od Wykonawcy wynagrodzenie należn</w:t>
      </w:r>
      <w:r w:rsidR="00090379" w:rsidRPr="00A31BE3">
        <w:rPr>
          <w:rFonts w:ascii="Times New Roman" w:hAnsi="Times New Roman"/>
        </w:rPr>
        <w:t xml:space="preserve">e z tytułu wykonanego zlecenia (Wzór oświadczenia </w:t>
      </w:r>
      <w:r w:rsidR="003C7694" w:rsidRPr="00A31BE3">
        <w:rPr>
          <w:rFonts w:ascii="Times New Roman" w:hAnsi="Times New Roman"/>
        </w:rPr>
        <w:t>p</w:t>
      </w:r>
      <w:r w:rsidR="00090379" w:rsidRPr="00A31BE3">
        <w:rPr>
          <w:rFonts w:ascii="Times New Roman" w:hAnsi="Times New Roman"/>
        </w:rPr>
        <w:t xml:space="preserve">odwykonawcy / dalszego </w:t>
      </w:r>
      <w:r w:rsidR="003C7694" w:rsidRPr="00A31BE3">
        <w:rPr>
          <w:rFonts w:ascii="Times New Roman" w:hAnsi="Times New Roman"/>
        </w:rPr>
        <w:t>p</w:t>
      </w:r>
      <w:r w:rsidR="00090379" w:rsidRPr="00A31BE3">
        <w:rPr>
          <w:rFonts w:ascii="Times New Roman" w:hAnsi="Times New Roman"/>
        </w:rPr>
        <w:t>odwykonawcy stanowi Załącznik nr</w:t>
      </w:r>
      <w:r w:rsidR="004576D9" w:rsidRPr="00A31BE3">
        <w:rPr>
          <w:rFonts w:ascii="Times New Roman" w:hAnsi="Times New Roman"/>
        </w:rPr>
        <w:t xml:space="preserve"> 2</w:t>
      </w:r>
      <w:r w:rsidR="00BE01BB" w:rsidRPr="00A31BE3">
        <w:rPr>
          <w:rFonts w:ascii="Times New Roman" w:hAnsi="Times New Roman"/>
        </w:rPr>
        <w:t xml:space="preserve"> </w:t>
      </w:r>
      <w:r w:rsidR="00090379" w:rsidRPr="00A31BE3">
        <w:rPr>
          <w:rFonts w:ascii="Times New Roman" w:hAnsi="Times New Roman"/>
        </w:rPr>
        <w:t xml:space="preserve">do niniejszej umowy). </w:t>
      </w:r>
    </w:p>
    <w:p w14:paraId="25A753B6" w14:textId="3C37D2B5" w:rsidR="00BC68CD" w:rsidRPr="00A31BE3" w:rsidRDefault="003C7694">
      <w:pPr>
        <w:numPr>
          <w:ilvl w:val="0"/>
          <w:numId w:val="35"/>
        </w:numPr>
        <w:tabs>
          <w:tab w:val="left" w:pos="993"/>
        </w:tabs>
        <w:spacing w:after="0"/>
        <w:jc w:val="both"/>
        <w:rPr>
          <w:rFonts w:ascii="Times New Roman" w:hAnsi="Times New Roman"/>
        </w:rPr>
      </w:pPr>
      <w:r w:rsidRPr="00A31BE3">
        <w:rPr>
          <w:rFonts w:ascii="Times New Roman" w:hAnsi="Times New Roman"/>
        </w:rPr>
        <w:t>p</w:t>
      </w:r>
      <w:r w:rsidR="00FF0E3A" w:rsidRPr="00A31BE3">
        <w:rPr>
          <w:rFonts w:ascii="Times New Roman" w:hAnsi="Times New Roman"/>
        </w:rPr>
        <w:t>rotokoły odbioru</w:t>
      </w:r>
      <w:r w:rsidRPr="00A31BE3">
        <w:rPr>
          <w:rFonts w:ascii="Times New Roman" w:hAnsi="Times New Roman"/>
        </w:rPr>
        <w:t>.</w:t>
      </w:r>
      <w:r w:rsidR="00FF0E3A" w:rsidRPr="00A31BE3">
        <w:rPr>
          <w:rFonts w:ascii="Times New Roman" w:hAnsi="Times New Roman"/>
        </w:rPr>
        <w:t xml:space="preserve"> </w:t>
      </w:r>
    </w:p>
    <w:p w14:paraId="3ED4376E" w14:textId="6B160778" w:rsidR="005238AE" w:rsidRPr="00A31BE3" w:rsidRDefault="00316E37" w:rsidP="00316E37">
      <w:pPr>
        <w:tabs>
          <w:tab w:val="left" w:pos="426"/>
        </w:tabs>
        <w:spacing w:after="0"/>
        <w:ind w:left="284" w:hanging="284"/>
        <w:jc w:val="both"/>
        <w:rPr>
          <w:rFonts w:ascii="Times New Roman" w:hAnsi="Times New Roman"/>
        </w:rPr>
      </w:pPr>
      <w:r>
        <w:rPr>
          <w:rFonts w:ascii="Times New Roman" w:hAnsi="Times New Roman"/>
        </w:rPr>
        <w:t>1</w:t>
      </w:r>
      <w:r w:rsidR="008D6765">
        <w:rPr>
          <w:rFonts w:ascii="Times New Roman" w:hAnsi="Times New Roman"/>
        </w:rPr>
        <w:t>8</w:t>
      </w:r>
      <w:r>
        <w:rPr>
          <w:rFonts w:ascii="Times New Roman" w:hAnsi="Times New Roman"/>
        </w:rPr>
        <w:t>.</w:t>
      </w:r>
      <w:r w:rsidR="00E62256">
        <w:rPr>
          <w:rFonts w:ascii="Times New Roman" w:hAnsi="Times New Roman"/>
        </w:rPr>
        <w:t xml:space="preserve"> </w:t>
      </w:r>
      <w:r w:rsidR="005238AE" w:rsidRPr="00A31BE3">
        <w:rPr>
          <w:rFonts w:ascii="Times New Roman" w:hAnsi="Times New Roman"/>
        </w:rPr>
        <w:t>W przypadku, gdy Wykonawca nie rozliczy się z podwykonawcą lub dalszym podwykonawcą z</w:t>
      </w:r>
      <w:r w:rsidR="001D3392" w:rsidRPr="00A31BE3">
        <w:rPr>
          <w:rFonts w:ascii="Times New Roman" w:hAnsi="Times New Roman"/>
        </w:rPr>
        <w:t> </w:t>
      </w:r>
      <w:r w:rsidR="005238AE" w:rsidRPr="00A31BE3">
        <w:rPr>
          <w:rFonts w:ascii="Times New Roman" w:hAnsi="Times New Roman"/>
        </w:rPr>
        <w:t>tytułu wykonanych przez niego robót, jest on zobowiązany do</w:t>
      </w:r>
      <w:r w:rsidR="001D3392" w:rsidRPr="00A31BE3">
        <w:rPr>
          <w:rFonts w:ascii="Times New Roman" w:hAnsi="Times New Roman"/>
        </w:rPr>
        <w:t xml:space="preserve"> </w:t>
      </w:r>
      <w:r w:rsidR="005238AE" w:rsidRPr="00A31BE3">
        <w:rPr>
          <w:rFonts w:ascii="Times New Roman" w:hAnsi="Times New Roman"/>
        </w:rPr>
        <w:t>niezwłocznego złożenia Zamawiającemu oświadczenia podwykonawcy lub dalszego podwykonawcy o wysokości wynagrodzenia należnego mu za wykonane roboty i</w:t>
      </w:r>
      <w:r w:rsidR="00EA14D9" w:rsidRPr="00A31BE3">
        <w:rPr>
          <w:rFonts w:ascii="Times New Roman" w:hAnsi="Times New Roman"/>
        </w:rPr>
        <w:t> </w:t>
      </w:r>
      <w:r w:rsidR="005238AE" w:rsidRPr="00A31BE3">
        <w:rPr>
          <w:rFonts w:ascii="Times New Roman" w:hAnsi="Times New Roman"/>
        </w:rPr>
        <w:t>numerze konta bankowego, na które należy przekazać to wynagrodzenie oraz</w:t>
      </w:r>
      <w:r w:rsidR="003C7694" w:rsidRPr="00A31BE3">
        <w:rPr>
          <w:rFonts w:ascii="Times New Roman" w:hAnsi="Times New Roman"/>
        </w:rPr>
        <w:t xml:space="preserve"> potwierdzonej </w:t>
      </w:r>
      <w:r w:rsidR="005238AE" w:rsidRPr="00A31BE3">
        <w:rPr>
          <w:rFonts w:ascii="Times New Roman" w:hAnsi="Times New Roman"/>
        </w:rPr>
        <w:t>kserokopii faktury wystawionej przez podwykonawcę lub</w:t>
      </w:r>
      <w:r w:rsidR="001D3392" w:rsidRPr="00A31BE3">
        <w:rPr>
          <w:rFonts w:ascii="Times New Roman" w:hAnsi="Times New Roman"/>
        </w:rPr>
        <w:t> </w:t>
      </w:r>
      <w:r w:rsidR="005238AE" w:rsidRPr="00A31BE3">
        <w:rPr>
          <w:rFonts w:ascii="Times New Roman" w:hAnsi="Times New Roman"/>
        </w:rPr>
        <w:t>dalszego podwykonawc</w:t>
      </w:r>
      <w:r w:rsidR="001D3392" w:rsidRPr="00A31BE3">
        <w:rPr>
          <w:rFonts w:ascii="Times New Roman" w:hAnsi="Times New Roman"/>
        </w:rPr>
        <w:t>ę</w:t>
      </w:r>
      <w:r w:rsidR="005238AE" w:rsidRPr="00A31BE3">
        <w:rPr>
          <w:rFonts w:ascii="Times New Roman" w:hAnsi="Times New Roman"/>
        </w:rPr>
        <w:t xml:space="preserve">. </w:t>
      </w:r>
    </w:p>
    <w:p w14:paraId="6E5F46E8" w14:textId="43B23CC1" w:rsidR="005238AE" w:rsidRPr="00A31BE3" w:rsidRDefault="008D6765" w:rsidP="00316E37">
      <w:pPr>
        <w:tabs>
          <w:tab w:val="left" w:pos="426"/>
        </w:tabs>
        <w:spacing w:after="0"/>
        <w:ind w:left="284" w:hanging="284"/>
        <w:jc w:val="both"/>
        <w:rPr>
          <w:rFonts w:ascii="Times New Roman" w:hAnsi="Times New Roman"/>
        </w:rPr>
      </w:pPr>
      <w:r>
        <w:rPr>
          <w:rFonts w:ascii="Times New Roman" w:hAnsi="Times New Roman"/>
        </w:rPr>
        <w:t>19</w:t>
      </w:r>
      <w:r w:rsidR="00316E37">
        <w:rPr>
          <w:rFonts w:ascii="Times New Roman" w:hAnsi="Times New Roman"/>
        </w:rPr>
        <w:t>.</w:t>
      </w:r>
      <w:r w:rsidR="00E62256">
        <w:rPr>
          <w:rFonts w:ascii="Times New Roman" w:hAnsi="Times New Roman"/>
        </w:rPr>
        <w:t xml:space="preserve"> </w:t>
      </w:r>
      <w:r w:rsidR="005238AE" w:rsidRPr="00A31BE3">
        <w:rPr>
          <w:rFonts w:ascii="Times New Roman" w:hAnsi="Times New Roman"/>
        </w:rPr>
        <w:t xml:space="preserve">Wraz z oświadczeniem podwykonawcy, o którym mowa w ust. </w:t>
      </w:r>
      <w:r w:rsidR="0005611C" w:rsidRPr="00A31BE3">
        <w:rPr>
          <w:rFonts w:ascii="Times New Roman" w:hAnsi="Times New Roman"/>
        </w:rPr>
        <w:t>1</w:t>
      </w:r>
      <w:r w:rsidR="00655133" w:rsidRPr="00A31BE3">
        <w:rPr>
          <w:rFonts w:ascii="Times New Roman" w:hAnsi="Times New Roman"/>
        </w:rPr>
        <w:t>8</w:t>
      </w:r>
      <w:r w:rsidR="005238AE" w:rsidRPr="00A31BE3">
        <w:rPr>
          <w:rFonts w:ascii="Times New Roman" w:hAnsi="Times New Roman"/>
        </w:rPr>
        <w:t>, Wykonawca może zgłosić pisemne uwagi dotyczące zasadności bezpośredniej zapłaty podwykonawcy lub dalszemu podwykonawcy</w:t>
      </w:r>
      <w:r w:rsidR="00156CD8" w:rsidRPr="00A31BE3">
        <w:rPr>
          <w:rFonts w:ascii="Times New Roman" w:hAnsi="Times New Roman"/>
        </w:rPr>
        <w:t xml:space="preserve">, zgodnie z </w:t>
      </w:r>
      <w:r w:rsidR="00156CD8" w:rsidRPr="00A31BE3">
        <w:rPr>
          <w:rFonts w:ascii="Times New Roman" w:hAnsi="Times New Roman"/>
          <w:bCs/>
        </w:rPr>
        <w:t>§</w:t>
      </w:r>
      <w:r w:rsidR="00CA1A85" w:rsidRPr="00A31BE3">
        <w:rPr>
          <w:rFonts w:ascii="Times New Roman" w:hAnsi="Times New Roman"/>
        </w:rPr>
        <w:t> </w:t>
      </w:r>
      <w:r w:rsidR="00156CD8" w:rsidRPr="00A31BE3">
        <w:rPr>
          <w:rFonts w:ascii="Times New Roman" w:hAnsi="Times New Roman"/>
        </w:rPr>
        <w:t xml:space="preserve">6 ust.16 umowy. </w:t>
      </w:r>
      <w:r w:rsidR="005238AE" w:rsidRPr="00A31BE3">
        <w:rPr>
          <w:rFonts w:ascii="Times New Roman" w:hAnsi="Times New Roman"/>
        </w:rPr>
        <w:t xml:space="preserve">W razie braku pisemnych uwag Wykonawcy, Zamawiający dokona bezpośredniej zapłaty wynagrodzenia przysługującego podwykonawcy lub dalszemu podwykonawcy. </w:t>
      </w:r>
    </w:p>
    <w:p w14:paraId="58302B37" w14:textId="2F4BDEA1" w:rsidR="005238AE" w:rsidRPr="00A31BE3" w:rsidRDefault="00316E37" w:rsidP="00AA5C61">
      <w:pPr>
        <w:tabs>
          <w:tab w:val="left" w:pos="426"/>
        </w:tabs>
        <w:spacing w:after="0"/>
        <w:ind w:left="284" w:hanging="284"/>
        <w:jc w:val="both"/>
        <w:rPr>
          <w:rFonts w:ascii="Times New Roman" w:hAnsi="Times New Roman"/>
        </w:rPr>
      </w:pPr>
      <w:r>
        <w:rPr>
          <w:rFonts w:ascii="Times New Roman" w:hAnsi="Times New Roman"/>
        </w:rPr>
        <w:t>2</w:t>
      </w:r>
      <w:r w:rsidR="008D6765">
        <w:rPr>
          <w:rFonts w:ascii="Times New Roman" w:hAnsi="Times New Roman"/>
        </w:rPr>
        <w:t>0</w:t>
      </w:r>
      <w:r>
        <w:rPr>
          <w:rFonts w:ascii="Times New Roman" w:hAnsi="Times New Roman"/>
        </w:rPr>
        <w:t>.</w:t>
      </w:r>
      <w:r w:rsidR="00E62256">
        <w:rPr>
          <w:rFonts w:ascii="Times New Roman" w:hAnsi="Times New Roman"/>
        </w:rPr>
        <w:t xml:space="preserve"> </w:t>
      </w:r>
      <w:r w:rsidR="005238AE" w:rsidRPr="00A31BE3">
        <w:rPr>
          <w:rFonts w:ascii="Times New Roman" w:hAnsi="Times New Roman"/>
        </w:rPr>
        <w:t xml:space="preserve">Kwota wynagrodzenia wypłacanego bezpośrednio podwykonawcy lub dalszemu podwykonawcy, zostanie potrącona z wynagrodzenia należnego Wykonawcy. </w:t>
      </w:r>
      <w:bookmarkStart w:id="16" w:name="_Hlk130463329"/>
      <w:r w:rsidR="00AA5C61" w:rsidRPr="00AA5C61">
        <w:rPr>
          <w:rFonts w:ascii="Times New Roman" w:hAnsi="Times New Roman"/>
        </w:rPr>
        <w:t>Równowartość kwoty zapłaconej bezpośrednio Podwykonawcy lub dalszemu Podwykonawcy bądź skierowanej do depozytu sądowego Zamawiający potrąci z wynagrodzenia należnego Wykonawcy.</w:t>
      </w:r>
      <w:bookmarkEnd w:id="16"/>
    </w:p>
    <w:p w14:paraId="02010211" w14:textId="3CDC1F86" w:rsidR="0094143E" w:rsidRDefault="00316E37" w:rsidP="00316E37">
      <w:pPr>
        <w:tabs>
          <w:tab w:val="left" w:pos="426"/>
        </w:tabs>
        <w:spacing w:after="0"/>
        <w:ind w:left="284" w:hanging="284"/>
        <w:jc w:val="both"/>
        <w:rPr>
          <w:rFonts w:ascii="Times New Roman" w:hAnsi="Times New Roman"/>
        </w:rPr>
      </w:pPr>
      <w:r>
        <w:rPr>
          <w:rFonts w:ascii="Times New Roman" w:hAnsi="Times New Roman"/>
        </w:rPr>
        <w:t>2</w:t>
      </w:r>
      <w:r w:rsidR="008D6765">
        <w:rPr>
          <w:rFonts w:ascii="Times New Roman" w:hAnsi="Times New Roman"/>
        </w:rPr>
        <w:t>1</w:t>
      </w:r>
      <w:r>
        <w:rPr>
          <w:rFonts w:ascii="Times New Roman" w:hAnsi="Times New Roman"/>
        </w:rPr>
        <w:t>.</w:t>
      </w:r>
      <w:r w:rsidR="00E62256">
        <w:rPr>
          <w:rFonts w:ascii="Times New Roman" w:hAnsi="Times New Roman"/>
        </w:rPr>
        <w:t xml:space="preserve"> </w:t>
      </w:r>
      <w:r w:rsidR="005238AE" w:rsidRPr="00A31BE3">
        <w:rPr>
          <w:rFonts w:ascii="Times New Roman" w:hAnsi="Times New Roman"/>
        </w:rPr>
        <w:t xml:space="preserve">Możliwość dokonania przez Zamawiającego bezpośredniej zapłaty wynagrodzenia dotyczy jedynie przypadku uchylania się odpowiednio przez Wykonawcę, podwykonawcę lub dalszego podwykonawcę od </w:t>
      </w:r>
      <w:r w:rsidR="005238AE" w:rsidRPr="00A31BE3">
        <w:rPr>
          <w:rFonts w:ascii="Times New Roman" w:hAnsi="Times New Roman"/>
        </w:rPr>
        <w:lastRenderedPageBreak/>
        <w:t xml:space="preserve">obowiązku zapłaty należnego wynagrodzenia podwykonawcy lub dalszemu podwykonawcy, który zawarł </w:t>
      </w:r>
      <w:r w:rsidR="005238AE" w:rsidRPr="008D6765">
        <w:rPr>
          <w:rFonts w:ascii="Times New Roman" w:hAnsi="Times New Roman"/>
          <w:u w:val="single"/>
        </w:rPr>
        <w:t>zaakceptowaną przez Zamawiającego umowę o podwykonawstwo</w:t>
      </w:r>
      <w:r w:rsidR="005238AE" w:rsidRPr="00A31BE3">
        <w:rPr>
          <w:rFonts w:ascii="Times New Roman" w:hAnsi="Times New Roman"/>
        </w:rPr>
        <w:t>, której przedmiotem są roboty budowlane, lub który zawarł przedłożoną Zamawiającemu umowę o</w:t>
      </w:r>
      <w:r w:rsidR="00EA14D9" w:rsidRPr="00A31BE3">
        <w:rPr>
          <w:rFonts w:ascii="Times New Roman" w:hAnsi="Times New Roman"/>
        </w:rPr>
        <w:t> </w:t>
      </w:r>
      <w:r w:rsidR="005238AE" w:rsidRPr="00A31BE3">
        <w:rPr>
          <w:rFonts w:ascii="Times New Roman" w:hAnsi="Times New Roman"/>
        </w:rPr>
        <w:t>podwykonawstwo, której przedmiotem są dostawy lub usługi.</w:t>
      </w:r>
    </w:p>
    <w:p w14:paraId="381F0143" w14:textId="44EEFAD3" w:rsidR="00AA5C61" w:rsidRPr="00AA5C61" w:rsidRDefault="00AA5C61" w:rsidP="00AA5C61">
      <w:pPr>
        <w:tabs>
          <w:tab w:val="left" w:pos="426"/>
        </w:tabs>
        <w:spacing w:after="0"/>
        <w:ind w:left="284" w:hanging="284"/>
        <w:jc w:val="both"/>
        <w:rPr>
          <w:rFonts w:ascii="Times New Roman" w:hAnsi="Times New Roman"/>
        </w:rPr>
      </w:pPr>
      <w:r w:rsidRPr="00AA5C61">
        <w:rPr>
          <w:rFonts w:ascii="Times New Roman" w:hAnsi="Times New Roman"/>
        </w:rPr>
        <w:t>2</w:t>
      </w:r>
      <w:r w:rsidR="008D6765">
        <w:rPr>
          <w:rFonts w:ascii="Times New Roman" w:hAnsi="Times New Roman"/>
        </w:rPr>
        <w:t>2</w:t>
      </w:r>
      <w:r w:rsidRPr="00AA5C61">
        <w:rPr>
          <w:rFonts w:ascii="Times New Roman" w:hAnsi="Times New Roman"/>
        </w:rPr>
        <w:t xml:space="preserve">. Wykonawca nie może bez zgody Zamawiającego przenosić wierzytelności wynikających z niniejszej umowy na osoby trzecie. Zgoda taka musi być wyrażona na piśmie pod rygorem nieważności. </w:t>
      </w:r>
    </w:p>
    <w:p w14:paraId="18803245" w14:textId="12A51763" w:rsidR="00AA5C61" w:rsidRPr="00AA5C61" w:rsidRDefault="00AA5C61" w:rsidP="00AA5C61">
      <w:pPr>
        <w:tabs>
          <w:tab w:val="left" w:pos="426"/>
        </w:tabs>
        <w:spacing w:after="0"/>
        <w:ind w:left="284" w:hanging="284"/>
        <w:jc w:val="both"/>
        <w:rPr>
          <w:rFonts w:ascii="Times New Roman" w:hAnsi="Times New Roman"/>
        </w:rPr>
      </w:pPr>
      <w:r w:rsidRPr="00AA5C61">
        <w:rPr>
          <w:rFonts w:ascii="Times New Roman" w:hAnsi="Times New Roman"/>
        </w:rPr>
        <w:t>2</w:t>
      </w:r>
      <w:r w:rsidR="008D6765">
        <w:rPr>
          <w:rFonts w:ascii="Times New Roman" w:hAnsi="Times New Roman"/>
        </w:rPr>
        <w:t>3</w:t>
      </w:r>
      <w:r w:rsidRPr="00AA5C61">
        <w:rPr>
          <w:rFonts w:ascii="Times New Roman" w:hAnsi="Times New Roman"/>
        </w:rPr>
        <w:t xml:space="preserve">. </w:t>
      </w:r>
      <w:bookmarkStart w:id="17" w:name="_Hlk130463362"/>
      <w:r w:rsidRPr="00190CC3">
        <w:rPr>
          <w:rFonts w:ascii="Times New Roman" w:hAnsi="Times New Roman"/>
        </w:rPr>
        <w:t xml:space="preserve">W ramach </w:t>
      </w:r>
      <w:r w:rsidR="008D6765" w:rsidRPr="00190CC3">
        <w:rPr>
          <w:rFonts w:ascii="Times New Roman" w:hAnsi="Times New Roman"/>
        </w:rPr>
        <w:t xml:space="preserve">Szczegółowego </w:t>
      </w:r>
      <w:r w:rsidRPr="00190CC3">
        <w:rPr>
          <w:rFonts w:ascii="Times New Roman" w:hAnsi="Times New Roman"/>
        </w:rPr>
        <w:t>H</w:t>
      </w:r>
      <w:r w:rsidRPr="00AA5C61">
        <w:rPr>
          <w:rFonts w:ascii="Times New Roman" w:hAnsi="Times New Roman"/>
        </w:rPr>
        <w:t xml:space="preserve">armonogramu Wykonawca przedstawi Zamawiającemu wartość wynagrodzenia w rozbiciu na poszczególne elementy robót w zakresie </w:t>
      </w:r>
      <w:r w:rsidR="00C77A48">
        <w:rPr>
          <w:rFonts w:ascii="Times New Roman" w:hAnsi="Times New Roman"/>
          <w:b/>
          <w:bCs/>
        </w:rPr>
        <w:t>kanalizacji deszczowej</w:t>
      </w:r>
      <w:r w:rsidRPr="00AA5C61">
        <w:rPr>
          <w:rFonts w:ascii="Times New Roman" w:hAnsi="Times New Roman"/>
        </w:rPr>
        <w:t>, zgodnie z dokumentacją projektową (tzw. kosztorys realizacji zadania). Powstały dokument posłuży również rozliczeniu robót w sytuacjach w szczególności: rozwiązania lub odstąpienia od Umowy, ustalenia wartości wynagrodzenia z tytułu robót dodatkowych lub zamiennych, zmniejszenia wynagrodzenia w razie zaniechania części robót lub określenia pułapu wynagrodzenia podwykonawcy.</w:t>
      </w:r>
    </w:p>
    <w:bookmarkEnd w:id="17"/>
    <w:p w14:paraId="09154D1F" w14:textId="5DC29AEE" w:rsidR="00AA5C61" w:rsidRPr="00AA5C61" w:rsidRDefault="00AA5C61" w:rsidP="00AA5C61">
      <w:pPr>
        <w:tabs>
          <w:tab w:val="left" w:pos="426"/>
        </w:tabs>
        <w:spacing w:after="0"/>
        <w:ind w:left="284" w:hanging="284"/>
        <w:jc w:val="both"/>
        <w:rPr>
          <w:rFonts w:ascii="Times New Roman" w:hAnsi="Times New Roman"/>
        </w:rPr>
      </w:pPr>
      <w:r w:rsidRPr="00AA5C61">
        <w:rPr>
          <w:rFonts w:ascii="Times New Roman" w:hAnsi="Times New Roman"/>
        </w:rPr>
        <w:t>2</w:t>
      </w:r>
      <w:r w:rsidR="000B6CD4">
        <w:rPr>
          <w:rFonts w:ascii="Times New Roman" w:hAnsi="Times New Roman"/>
        </w:rPr>
        <w:t>4</w:t>
      </w:r>
      <w:r w:rsidRPr="00AA5C61">
        <w:rPr>
          <w:rFonts w:ascii="Times New Roman" w:hAnsi="Times New Roman"/>
        </w:rPr>
        <w:t xml:space="preserve">. Wynagrodzenie Wykonawcy za wykonanie robót, o których mowa w § 3 ust. </w:t>
      </w:r>
      <w:r w:rsidR="008D6765">
        <w:rPr>
          <w:rFonts w:ascii="Times New Roman" w:hAnsi="Times New Roman"/>
        </w:rPr>
        <w:t>4</w:t>
      </w:r>
      <w:r w:rsidRPr="00AA5C61">
        <w:rPr>
          <w:rFonts w:ascii="Times New Roman" w:hAnsi="Times New Roman"/>
        </w:rPr>
        <w:t xml:space="preserve"> Umowy zostanie ustalone z zastosowaniem następujących zasad: </w:t>
      </w:r>
    </w:p>
    <w:p w14:paraId="113C5FC1" w14:textId="132BEDE1" w:rsidR="00AA5C61" w:rsidRPr="00AA5C61" w:rsidRDefault="00AA5C61">
      <w:pPr>
        <w:numPr>
          <w:ilvl w:val="0"/>
          <w:numId w:val="44"/>
        </w:numPr>
        <w:tabs>
          <w:tab w:val="left" w:pos="426"/>
        </w:tabs>
        <w:spacing w:after="0"/>
        <w:jc w:val="both"/>
        <w:rPr>
          <w:rFonts w:ascii="Times New Roman" w:hAnsi="Times New Roman"/>
        </w:rPr>
      </w:pPr>
      <w:r w:rsidRPr="00AA5C61">
        <w:rPr>
          <w:rFonts w:ascii="Times New Roman" w:hAnsi="Times New Roman"/>
        </w:rPr>
        <w:t xml:space="preserve">jeżeli roboty wynikające z § 3 ust. </w:t>
      </w:r>
      <w:r w:rsidR="008D6765">
        <w:rPr>
          <w:rFonts w:ascii="Times New Roman" w:hAnsi="Times New Roman"/>
        </w:rPr>
        <w:t>4</w:t>
      </w:r>
      <w:r w:rsidRPr="00AA5C61">
        <w:rPr>
          <w:rFonts w:ascii="Times New Roman" w:hAnsi="Times New Roman"/>
        </w:rPr>
        <w:t xml:space="preserve"> Umowy, odpowiadają opisowi pozycji w harmonogramie określonym zgodnie z ust. 8 powyżej, Wykonawca jest zobowiązany do wyliczenia ceny metodą zawartą w kosztorysie realizacji zadania, </w:t>
      </w:r>
    </w:p>
    <w:p w14:paraId="54321926" w14:textId="2FCF7FE8" w:rsidR="00AA5C61" w:rsidRPr="00AA5C61" w:rsidRDefault="00AA5C61">
      <w:pPr>
        <w:numPr>
          <w:ilvl w:val="0"/>
          <w:numId w:val="44"/>
        </w:numPr>
        <w:tabs>
          <w:tab w:val="left" w:pos="426"/>
        </w:tabs>
        <w:spacing w:after="0"/>
        <w:jc w:val="both"/>
        <w:rPr>
          <w:rFonts w:ascii="Times New Roman" w:hAnsi="Times New Roman"/>
        </w:rPr>
      </w:pPr>
      <w:r w:rsidRPr="00AA5C61">
        <w:rPr>
          <w:rFonts w:ascii="Times New Roman" w:hAnsi="Times New Roman"/>
        </w:rPr>
        <w:t xml:space="preserve">jeżeli roboty wynikające z § 3 ust. </w:t>
      </w:r>
      <w:r w:rsidR="00190CC3">
        <w:rPr>
          <w:rFonts w:ascii="Times New Roman" w:hAnsi="Times New Roman"/>
        </w:rPr>
        <w:t>4</w:t>
      </w:r>
      <w:r w:rsidRPr="00AA5C61">
        <w:rPr>
          <w:rFonts w:ascii="Times New Roman" w:hAnsi="Times New Roman"/>
        </w:rPr>
        <w:t xml:space="preserve"> Umowy, nie odpowiadają opisowi w harmonogramie określonym zgodnie z ust. 8 powyżej, ale jest możliwe ustalenie nowej ceny na podstawie ceny jednostkowej z harmonogramu poprzez interpolację, Wykonawca jest zobowiązany do wyliczenia ceny metodą zawartą w kosztorysie realizacji zadania, </w:t>
      </w:r>
    </w:p>
    <w:p w14:paraId="40A932CC" w14:textId="52D55990" w:rsidR="00AA5C61" w:rsidRPr="00A31BE3" w:rsidRDefault="00AA5C61" w:rsidP="00AA5C61">
      <w:pPr>
        <w:tabs>
          <w:tab w:val="left" w:pos="426"/>
        </w:tabs>
        <w:spacing w:after="0"/>
        <w:ind w:left="284" w:hanging="284"/>
        <w:jc w:val="both"/>
        <w:rPr>
          <w:rFonts w:ascii="Times New Roman" w:hAnsi="Times New Roman"/>
        </w:rPr>
      </w:pPr>
      <w:r w:rsidRPr="00AA5C61">
        <w:rPr>
          <w:rFonts w:ascii="Times New Roman" w:hAnsi="Times New Roman"/>
        </w:rPr>
        <w:t xml:space="preserve"> c. jeżeli nie można wycenić robót, wynikających z § 3 ust. IV Umowy, z zastosowaniem metod, o których mowa w lit. a) i b) powyżej, Wykonawca powinien przedłożyć do akceptacji nadzoru inwestorskiego szczegółową kalkulację ceny jednostkowej tych robót zgodnie z założeniami </w:t>
      </w:r>
      <w:bookmarkStart w:id="18" w:name="_Hlk130464331"/>
      <w:r w:rsidRPr="00AA5C61">
        <w:rPr>
          <w:rFonts w:ascii="Times New Roman" w:hAnsi="Times New Roman"/>
        </w:rPr>
        <w:t xml:space="preserve">przyjętymi w kosztorysie </w:t>
      </w:r>
      <w:bookmarkEnd w:id="18"/>
      <w:r w:rsidRPr="00AA5C61">
        <w:rPr>
          <w:rFonts w:ascii="Times New Roman" w:hAnsi="Times New Roman"/>
        </w:rPr>
        <w:t>realizacji zadania i uwzględnieniem cen czynników produkcji RMS nie wyższych od średnich cen publikowanych w wydawnictwie branżowym – SEKOCENBUD dla województwa małopolskiego, aktualnych w kwartale poprzedzającym kwartał, w którym kalkulacja jest sporządzana. W przypadku braku ceny materiału w ww. wydawnictwie, ceny materiału przyjmowane będą według rozeznania krajowego rynku regionalnego</w:t>
      </w:r>
      <w:r>
        <w:rPr>
          <w:rFonts w:ascii="Times New Roman" w:hAnsi="Times New Roman"/>
        </w:rPr>
        <w:t>.</w:t>
      </w:r>
    </w:p>
    <w:p w14:paraId="703D1406" w14:textId="0373B355" w:rsidR="005238AE" w:rsidRPr="00A31BE3" w:rsidRDefault="005238AE" w:rsidP="00DE615E">
      <w:pPr>
        <w:spacing w:before="240" w:after="0"/>
        <w:jc w:val="center"/>
        <w:rPr>
          <w:rFonts w:ascii="Times New Roman" w:hAnsi="Times New Roman"/>
          <w:b/>
        </w:rPr>
      </w:pPr>
      <w:r w:rsidRPr="00A31BE3">
        <w:rPr>
          <w:rFonts w:ascii="Times New Roman" w:hAnsi="Times New Roman"/>
          <w:b/>
        </w:rPr>
        <w:t xml:space="preserve">§ </w:t>
      </w:r>
      <w:r w:rsidR="0068285E" w:rsidRPr="00A31BE3">
        <w:rPr>
          <w:rFonts w:ascii="Times New Roman" w:hAnsi="Times New Roman"/>
          <w:b/>
        </w:rPr>
        <w:t>5</w:t>
      </w:r>
    </w:p>
    <w:p w14:paraId="723620F0" w14:textId="77777777"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Oświadczenie Wykonawcy </w:t>
      </w:r>
    </w:p>
    <w:p w14:paraId="53D32FEE" w14:textId="62CF7FA4" w:rsidR="005A2F7E" w:rsidRPr="00A31BE3" w:rsidRDefault="005238AE" w:rsidP="00DE615E">
      <w:pPr>
        <w:jc w:val="both"/>
        <w:rPr>
          <w:rFonts w:ascii="Times New Roman" w:hAnsi="Times New Roman"/>
        </w:rPr>
      </w:pPr>
      <w:r w:rsidRPr="00A31BE3">
        <w:rPr>
          <w:rFonts w:ascii="Times New Roman" w:hAnsi="Times New Roman"/>
        </w:rPr>
        <w:t>Wykonawca oświadcza, że</w:t>
      </w:r>
      <w:r w:rsidR="00577D82" w:rsidRPr="00A31BE3">
        <w:rPr>
          <w:rFonts w:ascii="Times New Roman" w:hAnsi="Times New Roman"/>
        </w:rPr>
        <w:t xml:space="preserve"> </w:t>
      </w:r>
      <w:r w:rsidRPr="00A31BE3">
        <w:rPr>
          <w:rFonts w:ascii="Times New Roman" w:hAnsi="Times New Roman"/>
        </w:rPr>
        <w:t>posiada wiedzę, doświadczenie i możliwości, niezbędne do</w:t>
      </w:r>
      <w:r w:rsidR="00EA14D9" w:rsidRPr="00A31BE3">
        <w:rPr>
          <w:rFonts w:ascii="Times New Roman" w:hAnsi="Times New Roman"/>
        </w:rPr>
        <w:t> </w:t>
      </w:r>
      <w:r w:rsidRPr="00A31BE3">
        <w:rPr>
          <w:rFonts w:ascii="Times New Roman" w:hAnsi="Times New Roman"/>
        </w:rPr>
        <w:t>poprawnego</w:t>
      </w:r>
      <w:r w:rsidR="00AA5C61">
        <w:rPr>
          <w:rFonts w:ascii="Times New Roman" w:hAnsi="Times New Roman"/>
        </w:rPr>
        <w:t xml:space="preserve">                             i</w:t>
      </w:r>
      <w:r w:rsidR="00170D56" w:rsidRPr="00A31BE3">
        <w:rPr>
          <w:rFonts w:ascii="Times New Roman" w:hAnsi="Times New Roman"/>
        </w:rPr>
        <w:t xml:space="preserve"> </w:t>
      </w:r>
      <w:r w:rsidRPr="00A31BE3">
        <w:rPr>
          <w:rFonts w:ascii="Times New Roman" w:hAnsi="Times New Roman"/>
        </w:rPr>
        <w:t>terminowego wykonania przedmiotu umowy, oraz znany mu jest zakres i charakter robót oraz materiałów koniecznych do ich wykonania</w:t>
      </w:r>
      <w:r w:rsidR="00737759" w:rsidRPr="00A31BE3">
        <w:rPr>
          <w:rFonts w:ascii="Times New Roman" w:hAnsi="Times New Roman"/>
        </w:rPr>
        <w:t>.</w:t>
      </w:r>
    </w:p>
    <w:p w14:paraId="52F02692" w14:textId="2A708869" w:rsidR="00737759" w:rsidRPr="00A31BE3" w:rsidRDefault="00737759" w:rsidP="00DE615E">
      <w:pPr>
        <w:spacing w:before="240" w:after="0"/>
        <w:jc w:val="center"/>
        <w:rPr>
          <w:rFonts w:ascii="Times New Roman" w:hAnsi="Times New Roman"/>
          <w:b/>
        </w:rPr>
      </w:pPr>
      <w:r w:rsidRPr="00A31BE3">
        <w:rPr>
          <w:rFonts w:ascii="Times New Roman" w:hAnsi="Times New Roman"/>
          <w:b/>
        </w:rPr>
        <w:t>§ 6</w:t>
      </w:r>
    </w:p>
    <w:p w14:paraId="62049D8E" w14:textId="77777777" w:rsidR="00737759" w:rsidRPr="00A31BE3" w:rsidRDefault="00737759"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Umowy o podwykonawstwo</w:t>
      </w:r>
    </w:p>
    <w:p w14:paraId="661D4DB7" w14:textId="4607AEB9" w:rsidR="00737759" w:rsidRPr="00A31BE3" w:rsidRDefault="00737759" w:rsidP="00DE615E">
      <w:pPr>
        <w:spacing w:after="0"/>
        <w:jc w:val="both"/>
        <w:rPr>
          <w:rFonts w:ascii="Times New Roman" w:hAnsi="Times New Roman"/>
        </w:rPr>
      </w:pPr>
      <w:r w:rsidRPr="00A31BE3">
        <w:rPr>
          <w:rFonts w:ascii="Times New Roman" w:hAnsi="Times New Roman"/>
        </w:rPr>
        <w:t>W przypadku powierzenia realizacji przedmiotu zamówienia lub jego części podwykonawcom obowiązują następujące zasady:</w:t>
      </w:r>
    </w:p>
    <w:p w14:paraId="0D3B4C5C"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Wykonawca jest odpowiedzialny za działania lub zaniechania Podwykonawcy, jego przedstawicieli lub pracowników jak za własne działania lub zaniechania. </w:t>
      </w:r>
    </w:p>
    <w:p w14:paraId="36ED27F6" w14:textId="0CFA91D3"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 trakcie realizacji zamówienia nie później niż na 14 dni przed planowanym rozpoczęciem robót przez podwykonawcę, Wykonawca, Podwykonawca lub dalszy Podwykonawca zamierzający zawrzeć umowę o podwykonawstwo, której przedmiotem są roboty budowlane, jest obowiązany do przedłożenia Zamawiającemu projektu umowy. Podwykonawca lub dalszy Podwykonawca jest obowiązany dołączyć zgodę Wykonawcy na zawarcie umowy na</w:t>
      </w:r>
      <w:r w:rsidR="00D53F4F" w:rsidRPr="00A31BE3">
        <w:rPr>
          <w:rFonts w:ascii="Times New Roman" w:hAnsi="Times New Roman"/>
        </w:rPr>
        <w:t> </w:t>
      </w:r>
      <w:r w:rsidR="00EE1D48" w:rsidRPr="00A31BE3">
        <w:rPr>
          <w:rFonts w:ascii="Times New Roman" w:hAnsi="Times New Roman"/>
        </w:rPr>
        <w:t>podwykonawstwo o</w:t>
      </w:r>
      <w:r w:rsidRPr="00A31BE3">
        <w:rPr>
          <w:rFonts w:ascii="Times New Roman" w:hAnsi="Times New Roman"/>
        </w:rPr>
        <w:t xml:space="preserve"> treści zgodnej z projektem umowy. </w:t>
      </w:r>
    </w:p>
    <w:p w14:paraId="4322C73B" w14:textId="3530D601"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Wykonawca przedłoży wraz z projektem umowy z Podwykonawcą odpis z Krajowego Rejestru Sądowego Podwykonawcy lub inny właściwy dokument z uwagi na status prawny Podwykonawcy, </w:t>
      </w:r>
      <w:r w:rsidRPr="00A31BE3">
        <w:rPr>
          <w:rFonts w:ascii="Times New Roman" w:hAnsi="Times New Roman"/>
        </w:rPr>
        <w:lastRenderedPageBreak/>
        <w:t>potwierdzający uprawnienia osób zawierających umowy w</w:t>
      </w:r>
      <w:r w:rsidR="00EA14D9" w:rsidRPr="00A31BE3">
        <w:rPr>
          <w:rFonts w:ascii="Times New Roman" w:hAnsi="Times New Roman"/>
        </w:rPr>
        <w:t> </w:t>
      </w:r>
      <w:r w:rsidRPr="00A31BE3">
        <w:rPr>
          <w:rFonts w:ascii="Times New Roman" w:hAnsi="Times New Roman"/>
        </w:rPr>
        <w:t xml:space="preserve">imieniu Podwykonawcy do jego reprezentowania. </w:t>
      </w:r>
    </w:p>
    <w:p w14:paraId="28420B7C" w14:textId="096377F9"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Zamawiający w terminie 1</w:t>
      </w:r>
      <w:r w:rsidR="0095460D" w:rsidRPr="00A31BE3">
        <w:rPr>
          <w:rFonts w:ascii="Times New Roman" w:hAnsi="Times New Roman"/>
        </w:rPr>
        <w:t>0</w:t>
      </w:r>
      <w:r w:rsidRPr="00A31BE3">
        <w:rPr>
          <w:rFonts w:ascii="Times New Roman" w:hAnsi="Times New Roman"/>
        </w:rPr>
        <w:t xml:space="preserve"> dni od dnia otrzymania projektu umowy o podwykonawstwo zgłasza pisemne zastrzeżenia do projektu umowy o podwykonawstwo, której przedmiotem są</w:t>
      </w:r>
      <w:r w:rsidR="009C533F">
        <w:rPr>
          <w:rFonts w:ascii="Times New Roman" w:hAnsi="Times New Roman"/>
        </w:rPr>
        <w:t> </w:t>
      </w:r>
      <w:r w:rsidRPr="00A31BE3">
        <w:rPr>
          <w:rFonts w:ascii="Times New Roman" w:hAnsi="Times New Roman"/>
        </w:rPr>
        <w:t>roboty budowlane</w:t>
      </w:r>
      <w:r w:rsidR="00C23495" w:rsidRPr="00A31BE3">
        <w:rPr>
          <w:rFonts w:ascii="Times New Roman" w:hAnsi="Times New Roman"/>
        </w:rPr>
        <w:t>, jeżeli projekt tej umowy</w:t>
      </w:r>
      <w:r w:rsidRPr="00A31BE3">
        <w:rPr>
          <w:rFonts w:ascii="Times New Roman" w:hAnsi="Times New Roman"/>
        </w:rPr>
        <w:t xml:space="preserve">: </w:t>
      </w:r>
    </w:p>
    <w:p w14:paraId="08BF60DA" w14:textId="010B4BF6" w:rsidR="00737759" w:rsidRPr="00A31BE3" w:rsidRDefault="005F4ABF">
      <w:pPr>
        <w:pStyle w:val="Akapitzlist"/>
        <w:numPr>
          <w:ilvl w:val="1"/>
          <w:numId w:val="25"/>
        </w:numPr>
        <w:spacing w:after="0"/>
        <w:jc w:val="both"/>
        <w:rPr>
          <w:rFonts w:ascii="Times New Roman" w:hAnsi="Times New Roman"/>
        </w:rPr>
      </w:pPr>
      <w:r w:rsidRPr="00A31BE3">
        <w:rPr>
          <w:rFonts w:ascii="Times New Roman" w:hAnsi="Times New Roman"/>
        </w:rPr>
        <w:t>n</w:t>
      </w:r>
      <w:r w:rsidR="00737759" w:rsidRPr="00A31BE3">
        <w:rPr>
          <w:rFonts w:ascii="Times New Roman" w:hAnsi="Times New Roman"/>
        </w:rPr>
        <w:t>ie</w:t>
      </w:r>
      <w:r w:rsidRPr="00A31BE3">
        <w:rPr>
          <w:rFonts w:ascii="Times New Roman" w:hAnsi="Times New Roman"/>
        </w:rPr>
        <w:t xml:space="preserve"> </w:t>
      </w:r>
      <w:r w:rsidR="00737759" w:rsidRPr="00A31BE3">
        <w:rPr>
          <w:rFonts w:ascii="Times New Roman" w:hAnsi="Times New Roman"/>
        </w:rPr>
        <w:t>spełnia wymagań określonych w SWZ,</w:t>
      </w:r>
    </w:p>
    <w:p w14:paraId="30F345A4" w14:textId="4425A804" w:rsidR="00737759" w:rsidRPr="00A31BE3" w:rsidRDefault="00737759">
      <w:pPr>
        <w:pStyle w:val="Akapitzlist"/>
        <w:numPr>
          <w:ilvl w:val="1"/>
          <w:numId w:val="25"/>
        </w:numPr>
        <w:spacing w:after="0"/>
        <w:jc w:val="both"/>
        <w:rPr>
          <w:rFonts w:ascii="Times New Roman" w:hAnsi="Times New Roman"/>
          <w:lang w:val="x-none"/>
        </w:rPr>
      </w:pPr>
      <w:r w:rsidRPr="00A31BE3">
        <w:rPr>
          <w:rFonts w:ascii="Times New Roman" w:hAnsi="Times New Roman"/>
        </w:rPr>
        <w:t>przewiduje</w:t>
      </w:r>
      <w:r w:rsidR="005F4ABF" w:rsidRPr="00A31BE3">
        <w:rPr>
          <w:rFonts w:ascii="Times New Roman" w:hAnsi="Times New Roman"/>
        </w:rPr>
        <w:t xml:space="preserve"> </w:t>
      </w:r>
      <w:r w:rsidRPr="00A31BE3">
        <w:rPr>
          <w:rFonts w:ascii="Times New Roman" w:hAnsi="Times New Roman"/>
        </w:rPr>
        <w:t>termin zapłaty</w:t>
      </w:r>
      <w:r w:rsidR="00C13C3B" w:rsidRPr="00A31BE3">
        <w:rPr>
          <w:rFonts w:ascii="Times New Roman" w:hAnsi="Times New Roman"/>
        </w:rPr>
        <w:t xml:space="preserve"> wynagrodzenia </w:t>
      </w:r>
      <w:r w:rsidR="00530FB2" w:rsidRPr="00A31BE3">
        <w:rPr>
          <w:rFonts w:ascii="Times New Roman" w:hAnsi="Times New Roman"/>
        </w:rPr>
        <w:t>P</w:t>
      </w:r>
      <w:r w:rsidR="00C13C3B" w:rsidRPr="00A31BE3">
        <w:rPr>
          <w:rFonts w:ascii="Times New Roman" w:hAnsi="Times New Roman"/>
        </w:rPr>
        <w:t>odwykonawcy</w:t>
      </w:r>
      <w:r w:rsidR="005F4ABF" w:rsidRPr="00A31BE3">
        <w:rPr>
          <w:rFonts w:ascii="Times New Roman" w:hAnsi="Times New Roman"/>
        </w:rPr>
        <w:t xml:space="preserve"> </w:t>
      </w:r>
      <w:r w:rsidR="00C13C3B" w:rsidRPr="00A31BE3">
        <w:rPr>
          <w:rFonts w:ascii="Times New Roman" w:hAnsi="Times New Roman"/>
        </w:rPr>
        <w:t>lub </w:t>
      </w:r>
      <w:r w:rsidRPr="00A31BE3">
        <w:rPr>
          <w:rFonts w:ascii="Times New Roman" w:hAnsi="Times New Roman"/>
        </w:rPr>
        <w:t xml:space="preserve">dalszemu </w:t>
      </w:r>
      <w:r w:rsidR="00530FB2" w:rsidRPr="00A31BE3">
        <w:rPr>
          <w:rFonts w:ascii="Times New Roman" w:hAnsi="Times New Roman"/>
        </w:rPr>
        <w:t>P</w:t>
      </w:r>
      <w:r w:rsidRPr="00A31BE3">
        <w:rPr>
          <w:rFonts w:ascii="Times New Roman" w:hAnsi="Times New Roman"/>
        </w:rPr>
        <w:t>odwykonawcy dłuższy niż 30 dni od dnia doręczenia faktury,</w:t>
      </w:r>
      <w:r w:rsidRPr="00A31BE3">
        <w:rPr>
          <w:rFonts w:ascii="Times New Roman" w:hAnsi="Times New Roman"/>
          <w:lang w:val="x-none" w:eastAsia="x-none"/>
        </w:rPr>
        <w:t xml:space="preserve"> </w:t>
      </w:r>
    </w:p>
    <w:p w14:paraId="7FC37220" w14:textId="2F9F5374" w:rsidR="00737759" w:rsidRPr="00A31BE3" w:rsidRDefault="005F4ABF">
      <w:pPr>
        <w:pStyle w:val="Akapitzlist"/>
        <w:numPr>
          <w:ilvl w:val="1"/>
          <w:numId w:val="25"/>
        </w:numPr>
        <w:spacing w:after="0"/>
        <w:jc w:val="both"/>
        <w:rPr>
          <w:rFonts w:ascii="Times New Roman" w:hAnsi="Times New Roman"/>
          <w:lang w:val="x-none"/>
        </w:rPr>
      </w:pPr>
      <w:r w:rsidRPr="00A31BE3">
        <w:rPr>
          <w:rFonts w:ascii="Times New Roman" w:hAnsi="Times New Roman"/>
          <w:lang w:eastAsia="x-none"/>
        </w:rPr>
        <w:t xml:space="preserve"> </w:t>
      </w:r>
      <w:r w:rsidR="00737759" w:rsidRPr="00A31BE3">
        <w:rPr>
          <w:rFonts w:ascii="Times New Roman" w:hAnsi="Times New Roman"/>
          <w:lang w:val="x-none"/>
        </w:rPr>
        <w:t>zawiera postanowienia kształtujące prawa i obowiązki</w:t>
      </w:r>
      <w:r w:rsidR="00530FB2" w:rsidRPr="00A31BE3">
        <w:rPr>
          <w:rFonts w:ascii="Times New Roman" w:hAnsi="Times New Roman"/>
        </w:rPr>
        <w:t xml:space="preserve"> P</w:t>
      </w:r>
      <w:r w:rsidR="00737759" w:rsidRPr="00A31BE3">
        <w:rPr>
          <w:rFonts w:ascii="Times New Roman" w:hAnsi="Times New Roman"/>
          <w:lang w:val="x-none"/>
        </w:rPr>
        <w:t>odwykonawcy, w</w:t>
      </w:r>
      <w:r w:rsidR="00737759" w:rsidRPr="00A31BE3">
        <w:rPr>
          <w:rFonts w:ascii="Times New Roman" w:hAnsi="Times New Roman"/>
        </w:rPr>
        <w:t> </w:t>
      </w:r>
      <w:r w:rsidR="00737759" w:rsidRPr="00A31BE3">
        <w:rPr>
          <w:rFonts w:ascii="Times New Roman" w:hAnsi="Times New Roman"/>
          <w:lang w:val="x-none"/>
        </w:rPr>
        <w:t xml:space="preserve">zakresie kar umownych oraz postanowień dotyczących warunków wypłaty wynagrodzenia, w sposób dla niego mniej korzystny niż prawa i obowiązki </w:t>
      </w:r>
      <w:r w:rsidR="00A3473E" w:rsidRPr="00A31BE3">
        <w:rPr>
          <w:rFonts w:ascii="Times New Roman" w:hAnsi="Times New Roman"/>
        </w:rPr>
        <w:t>W</w:t>
      </w:r>
      <w:r w:rsidR="0031584C" w:rsidRPr="00A31BE3">
        <w:rPr>
          <w:rFonts w:ascii="Times New Roman" w:hAnsi="Times New Roman"/>
          <w:lang w:val="x-none"/>
        </w:rPr>
        <w:t>ykonawcy</w:t>
      </w:r>
      <w:r w:rsidR="00737759" w:rsidRPr="00A31BE3">
        <w:rPr>
          <w:rFonts w:ascii="Times New Roman" w:hAnsi="Times New Roman"/>
          <w:lang w:val="x-none"/>
        </w:rPr>
        <w:t>,</w:t>
      </w:r>
      <w:r w:rsidR="00737759" w:rsidRPr="00A31BE3">
        <w:rPr>
          <w:rFonts w:ascii="Times New Roman" w:hAnsi="Times New Roman"/>
        </w:rPr>
        <w:t xml:space="preserve"> zgodnie </w:t>
      </w:r>
      <w:r w:rsidR="00737759" w:rsidRPr="00A31BE3">
        <w:rPr>
          <w:rFonts w:ascii="Times New Roman" w:hAnsi="Times New Roman"/>
          <w:lang w:val="x-none"/>
        </w:rPr>
        <w:t>z art.</w:t>
      </w:r>
      <w:r w:rsidRPr="00A31BE3">
        <w:rPr>
          <w:rFonts w:ascii="Times New Roman" w:hAnsi="Times New Roman"/>
        </w:rPr>
        <w:t xml:space="preserve"> </w:t>
      </w:r>
      <w:r w:rsidR="00737759" w:rsidRPr="00A31BE3">
        <w:rPr>
          <w:rFonts w:ascii="Times New Roman" w:hAnsi="Times New Roman"/>
          <w:lang w:val="x-none"/>
        </w:rPr>
        <w:t xml:space="preserve">463 </w:t>
      </w:r>
      <w:r w:rsidR="00737759" w:rsidRPr="00A31BE3">
        <w:rPr>
          <w:rFonts w:ascii="Times New Roman" w:hAnsi="Times New Roman"/>
        </w:rPr>
        <w:t>PZP</w:t>
      </w:r>
      <w:r w:rsidR="00737759" w:rsidRPr="00A31BE3">
        <w:rPr>
          <w:rFonts w:ascii="Times New Roman" w:hAnsi="Times New Roman"/>
          <w:lang w:val="x-none"/>
        </w:rPr>
        <w:t>;</w:t>
      </w:r>
    </w:p>
    <w:p w14:paraId="07FE35C2" w14:textId="77777777" w:rsidR="00737759" w:rsidRPr="00A31BE3" w:rsidRDefault="00737759">
      <w:pPr>
        <w:pStyle w:val="Akapitzlist"/>
        <w:numPr>
          <w:ilvl w:val="1"/>
          <w:numId w:val="25"/>
        </w:numPr>
        <w:spacing w:after="0"/>
        <w:jc w:val="both"/>
        <w:rPr>
          <w:rFonts w:ascii="Times New Roman" w:hAnsi="Times New Roman"/>
          <w:lang w:val="x-none"/>
        </w:rPr>
      </w:pPr>
      <w:r w:rsidRPr="00A31BE3">
        <w:rPr>
          <w:rFonts w:ascii="Times New Roman" w:hAnsi="Times New Roman"/>
          <w:lang w:val="x-none"/>
        </w:rPr>
        <w:t xml:space="preserve">termin wykonania umowy o podwykonawstwo wykracza poza termin wykonania zamówienia, wskazany w treści § </w:t>
      </w:r>
      <w:r w:rsidRPr="00A31BE3">
        <w:rPr>
          <w:rFonts w:ascii="Times New Roman" w:hAnsi="Times New Roman"/>
        </w:rPr>
        <w:t>2</w:t>
      </w:r>
      <w:r w:rsidRPr="00A31BE3">
        <w:rPr>
          <w:rFonts w:ascii="Times New Roman" w:hAnsi="Times New Roman"/>
          <w:lang w:val="x-none"/>
        </w:rPr>
        <w:t xml:space="preserve"> </w:t>
      </w:r>
      <w:r w:rsidRPr="00A31BE3">
        <w:rPr>
          <w:rFonts w:ascii="Times New Roman" w:hAnsi="Times New Roman"/>
        </w:rPr>
        <w:t>U</w:t>
      </w:r>
      <w:r w:rsidRPr="00A31BE3">
        <w:rPr>
          <w:rFonts w:ascii="Times New Roman" w:hAnsi="Times New Roman"/>
          <w:lang w:val="x-none"/>
        </w:rPr>
        <w:t>mowy;</w:t>
      </w:r>
    </w:p>
    <w:p w14:paraId="3E60F7F8" w14:textId="3156237C" w:rsidR="00737759" w:rsidRPr="00A31BE3" w:rsidRDefault="00737759">
      <w:pPr>
        <w:pStyle w:val="Akapitzlist"/>
        <w:numPr>
          <w:ilvl w:val="1"/>
          <w:numId w:val="25"/>
        </w:numPr>
        <w:jc w:val="both"/>
        <w:rPr>
          <w:rFonts w:ascii="Times New Roman" w:hAnsi="Times New Roman"/>
          <w:lang w:val="x-none"/>
        </w:rPr>
      </w:pPr>
      <w:r w:rsidRPr="00A31BE3">
        <w:rPr>
          <w:rFonts w:ascii="Times New Roman" w:hAnsi="Times New Roman"/>
          <w:lang w:val="x-none"/>
        </w:rPr>
        <w:t>zawiera zapisy uzależniające dokonanie zapłaty na</w:t>
      </w:r>
      <w:r w:rsidR="00EA14D9" w:rsidRPr="00A31BE3">
        <w:rPr>
          <w:rFonts w:ascii="Times New Roman" w:hAnsi="Times New Roman"/>
        </w:rPr>
        <w:t> </w:t>
      </w:r>
      <w:r w:rsidRPr="00A31BE3">
        <w:rPr>
          <w:rFonts w:ascii="Times New Roman" w:hAnsi="Times New Roman"/>
          <w:lang w:val="x-none"/>
        </w:rPr>
        <w:t xml:space="preserve">rzecz </w:t>
      </w:r>
      <w:r w:rsidR="00530FB2" w:rsidRPr="00A31BE3">
        <w:rPr>
          <w:rFonts w:ascii="Times New Roman" w:hAnsi="Times New Roman"/>
        </w:rPr>
        <w:t>P</w:t>
      </w:r>
      <w:r w:rsidRPr="00A31BE3">
        <w:rPr>
          <w:rFonts w:ascii="Times New Roman" w:hAnsi="Times New Roman"/>
          <w:lang w:val="x-none"/>
        </w:rPr>
        <w:t>odwykonawcy</w:t>
      </w:r>
      <w:r w:rsidR="005F4ABF" w:rsidRPr="00A31BE3">
        <w:rPr>
          <w:rFonts w:ascii="Times New Roman" w:hAnsi="Times New Roman"/>
        </w:rPr>
        <w:t xml:space="preserve"> </w:t>
      </w:r>
      <w:r w:rsidRPr="00A31BE3">
        <w:rPr>
          <w:rFonts w:ascii="Times New Roman" w:hAnsi="Times New Roman"/>
          <w:lang w:val="x-none"/>
        </w:rPr>
        <w:t xml:space="preserve"> od odbioru robót przez Zamawiającego lub od zapłaty należności Wykonawcy przez Zamawiającego;</w:t>
      </w:r>
    </w:p>
    <w:p w14:paraId="0C3AE1B7" w14:textId="77777777" w:rsidR="00A53AA3" w:rsidRPr="00A31BE3" w:rsidRDefault="00A53AA3">
      <w:pPr>
        <w:pStyle w:val="Akapitzlist"/>
        <w:numPr>
          <w:ilvl w:val="1"/>
          <w:numId w:val="25"/>
        </w:numPr>
        <w:jc w:val="both"/>
        <w:rPr>
          <w:rFonts w:ascii="Times New Roman" w:hAnsi="Times New Roman"/>
          <w:lang w:val="x-none"/>
        </w:rPr>
      </w:pPr>
      <w:r w:rsidRPr="00A31BE3">
        <w:rPr>
          <w:rFonts w:ascii="Times New Roman" w:hAnsi="Times New Roman"/>
          <w:lang w:val="x-none"/>
        </w:rPr>
        <w:t xml:space="preserve">zawiera zapisy uzależniające </w:t>
      </w:r>
      <w:r w:rsidRPr="00A31BE3">
        <w:rPr>
          <w:rFonts w:ascii="Times New Roman" w:hAnsi="Times New Roman"/>
        </w:rPr>
        <w:t>zwrot Podwykonawcy kwot zabezpieczenia przez Wykonawcę od zwrotu zabezpieczenia wykonania umowy przez Zamawiającego Wykonawcy</w:t>
      </w:r>
    </w:p>
    <w:p w14:paraId="2915AA2E" w14:textId="03496E95" w:rsidR="00737759" w:rsidRPr="00A31BE3" w:rsidRDefault="00737759">
      <w:pPr>
        <w:pStyle w:val="Akapitzlist"/>
        <w:numPr>
          <w:ilvl w:val="1"/>
          <w:numId w:val="25"/>
        </w:numPr>
        <w:jc w:val="both"/>
        <w:rPr>
          <w:rFonts w:ascii="Times New Roman" w:hAnsi="Times New Roman"/>
          <w:lang w:val="x-none"/>
        </w:rPr>
      </w:pPr>
      <w:r w:rsidRPr="00A31BE3">
        <w:rPr>
          <w:rFonts w:ascii="Times New Roman" w:hAnsi="Times New Roman"/>
          <w:lang w:val="x-none"/>
        </w:rPr>
        <w:t xml:space="preserve">nie zawiera uregulowań, dotyczących zawierania umów na roboty budowlane, dostawy lub usługi z dalszymi </w:t>
      </w:r>
      <w:r w:rsidR="00530FB2" w:rsidRPr="00A31BE3">
        <w:rPr>
          <w:rFonts w:ascii="Times New Roman" w:hAnsi="Times New Roman"/>
        </w:rPr>
        <w:t>P</w:t>
      </w:r>
      <w:r w:rsidRPr="00A31BE3">
        <w:rPr>
          <w:rFonts w:ascii="Times New Roman" w:hAnsi="Times New Roman"/>
          <w:lang w:val="x-none"/>
        </w:rPr>
        <w:t>odwykonawcami, w szczególności zapisów warunkujących podpisania tych umów od ich akceptacji i zgody Wykonawcy;</w:t>
      </w:r>
    </w:p>
    <w:p w14:paraId="72FE55CF" w14:textId="04E48474" w:rsidR="00737759" w:rsidRPr="00A31BE3" w:rsidRDefault="00737759">
      <w:pPr>
        <w:pStyle w:val="Akapitzlist"/>
        <w:numPr>
          <w:ilvl w:val="1"/>
          <w:numId w:val="25"/>
        </w:numPr>
        <w:jc w:val="both"/>
        <w:rPr>
          <w:rFonts w:ascii="Times New Roman" w:hAnsi="Times New Roman"/>
          <w:lang w:val="x-none"/>
        </w:rPr>
      </w:pPr>
      <w:r w:rsidRPr="00A31BE3">
        <w:rPr>
          <w:rFonts w:ascii="Times New Roman" w:hAnsi="Times New Roman"/>
          <w:lang w:val="x-none"/>
        </w:rPr>
        <w:t xml:space="preserve">nie zawiera </w:t>
      </w:r>
      <w:r w:rsidR="00A53AA3" w:rsidRPr="00A31BE3">
        <w:rPr>
          <w:rFonts w:ascii="Times New Roman" w:hAnsi="Times New Roman"/>
        </w:rPr>
        <w:t>określenia przedmiotu zamówienia</w:t>
      </w:r>
      <w:r w:rsidR="00A53AA3" w:rsidRPr="00A31BE3">
        <w:rPr>
          <w:rFonts w:ascii="Times New Roman" w:hAnsi="Times New Roman"/>
          <w:lang w:val="x-none"/>
        </w:rPr>
        <w:t xml:space="preserve"> </w:t>
      </w:r>
      <w:r w:rsidR="00A53AA3" w:rsidRPr="00A31BE3">
        <w:rPr>
          <w:rFonts w:ascii="Times New Roman" w:hAnsi="Times New Roman"/>
        </w:rPr>
        <w:t xml:space="preserve">(rodzaju robót/prac) albo </w:t>
      </w:r>
      <w:r w:rsidR="00A53AA3" w:rsidRPr="00A31BE3">
        <w:rPr>
          <w:rFonts w:ascii="Times New Roman" w:hAnsi="Times New Roman"/>
          <w:lang w:val="x-none"/>
        </w:rPr>
        <w:t xml:space="preserve">nie zawiera </w:t>
      </w:r>
      <w:r w:rsidRPr="00A31BE3">
        <w:rPr>
          <w:rFonts w:ascii="Times New Roman" w:hAnsi="Times New Roman"/>
          <w:lang w:val="x-none"/>
        </w:rPr>
        <w:t>cen</w:t>
      </w:r>
      <w:r w:rsidR="00C23495" w:rsidRPr="00A31BE3">
        <w:rPr>
          <w:rFonts w:ascii="Times New Roman" w:hAnsi="Times New Roman"/>
        </w:rPr>
        <w:t>y (wynagrodzenia)</w:t>
      </w:r>
      <w:r w:rsidR="005F4ABF" w:rsidRPr="00A31BE3">
        <w:rPr>
          <w:rFonts w:ascii="Times New Roman" w:hAnsi="Times New Roman"/>
        </w:rPr>
        <w:t xml:space="preserve"> albo </w:t>
      </w:r>
      <w:r w:rsidRPr="00A31BE3">
        <w:rPr>
          <w:rFonts w:ascii="Times New Roman" w:hAnsi="Times New Roman"/>
          <w:lang w:val="x-none"/>
        </w:rPr>
        <w:t>zawiera cenę wyższ</w:t>
      </w:r>
      <w:r w:rsidR="00411725" w:rsidRPr="00A31BE3">
        <w:rPr>
          <w:rFonts w:ascii="Times New Roman" w:hAnsi="Times New Roman"/>
        </w:rPr>
        <w:t>ą niż cena ofertowa Wykonawcy;</w:t>
      </w:r>
    </w:p>
    <w:p w14:paraId="222EE61B" w14:textId="2AD1E048" w:rsidR="00737759" w:rsidRPr="00A31BE3" w:rsidRDefault="00B12FED">
      <w:pPr>
        <w:pStyle w:val="Akapitzlist"/>
        <w:numPr>
          <w:ilvl w:val="1"/>
          <w:numId w:val="25"/>
        </w:numPr>
        <w:spacing w:after="0"/>
        <w:jc w:val="both"/>
        <w:rPr>
          <w:rFonts w:ascii="Times New Roman" w:hAnsi="Times New Roman"/>
        </w:rPr>
      </w:pPr>
      <w:r w:rsidRPr="00A31BE3">
        <w:rPr>
          <w:rFonts w:ascii="Times New Roman" w:hAnsi="Times New Roman"/>
        </w:rPr>
        <w:t>z</w:t>
      </w:r>
      <w:r w:rsidR="00737759" w:rsidRPr="00A31BE3">
        <w:rPr>
          <w:rFonts w:ascii="Times New Roman" w:hAnsi="Times New Roman"/>
        </w:rPr>
        <w:t xml:space="preserve">awiera </w:t>
      </w:r>
      <w:r w:rsidRPr="00A31BE3">
        <w:rPr>
          <w:rFonts w:ascii="Times New Roman" w:hAnsi="Times New Roman"/>
        </w:rPr>
        <w:t>krótszy o</w:t>
      </w:r>
      <w:r w:rsidR="00737759" w:rsidRPr="00A31BE3">
        <w:rPr>
          <w:rFonts w:ascii="Times New Roman" w:hAnsi="Times New Roman"/>
        </w:rPr>
        <w:t>kres odpowiedzialności za wady</w:t>
      </w:r>
      <w:r w:rsidRPr="00A31BE3">
        <w:rPr>
          <w:rFonts w:ascii="Times New Roman" w:hAnsi="Times New Roman"/>
        </w:rPr>
        <w:t xml:space="preserve"> </w:t>
      </w:r>
      <w:r w:rsidR="00737759" w:rsidRPr="00A31BE3">
        <w:rPr>
          <w:rFonts w:ascii="Times New Roman" w:hAnsi="Times New Roman"/>
        </w:rPr>
        <w:t>od okresu odpowiedzialności Wykonawcy za wady wobec Zamawiającego.</w:t>
      </w:r>
    </w:p>
    <w:p w14:paraId="7C3E4FAE"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Podwykonawca lub dalszy Podwykonawca przedkłada Zamawiającemu poświadczoną za zgodność z oryginałem kopię zawartej umowy o podwykonawstwo, której przedmiotem są roboty budowlane, w terminie 7 dni od dnia jej zawarcia;</w:t>
      </w:r>
    </w:p>
    <w:p w14:paraId="7D83B70D" w14:textId="70487645"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Zamawiający w terminie 1</w:t>
      </w:r>
      <w:r w:rsidR="00B12FED" w:rsidRPr="00A31BE3">
        <w:rPr>
          <w:rFonts w:ascii="Times New Roman" w:hAnsi="Times New Roman"/>
        </w:rPr>
        <w:t>0</w:t>
      </w:r>
      <w:r w:rsidRPr="00A31BE3">
        <w:rPr>
          <w:rFonts w:ascii="Times New Roman" w:hAnsi="Times New Roman"/>
        </w:rPr>
        <w:t xml:space="preserve"> dni od dnia otrzymania</w:t>
      </w:r>
      <w:r w:rsidR="00C23495" w:rsidRPr="00A31BE3">
        <w:rPr>
          <w:rFonts w:ascii="Times New Roman" w:hAnsi="Times New Roman"/>
        </w:rPr>
        <w:t>,</w:t>
      </w:r>
      <w:r w:rsidRPr="00A31BE3">
        <w:rPr>
          <w:rFonts w:ascii="Times New Roman" w:hAnsi="Times New Roman"/>
        </w:rPr>
        <w:t xml:space="preserve"> zgłasza pisemny sprzeciw do</w:t>
      </w:r>
      <w:r w:rsidR="00EA14D9" w:rsidRPr="00A31BE3">
        <w:rPr>
          <w:rFonts w:ascii="Times New Roman" w:hAnsi="Times New Roman"/>
        </w:rPr>
        <w:t> </w:t>
      </w:r>
      <w:r w:rsidR="005F4ABF" w:rsidRPr="00A31BE3">
        <w:rPr>
          <w:rFonts w:ascii="Times New Roman" w:hAnsi="Times New Roman"/>
        </w:rPr>
        <w:t xml:space="preserve">przedłożonej mu </w:t>
      </w:r>
      <w:r w:rsidRPr="00A31BE3">
        <w:rPr>
          <w:rFonts w:ascii="Times New Roman" w:hAnsi="Times New Roman"/>
        </w:rPr>
        <w:t>umowy o podwykonawstwo</w:t>
      </w:r>
      <w:r w:rsidR="005F4ABF" w:rsidRPr="00A31BE3">
        <w:rPr>
          <w:rFonts w:ascii="Times New Roman" w:hAnsi="Times New Roman"/>
        </w:rPr>
        <w:t xml:space="preserve"> (pkt 5)</w:t>
      </w:r>
      <w:r w:rsidRPr="00A31BE3">
        <w:rPr>
          <w:rFonts w:ascii="Times New Roman" w:hAnsi="Times New Roman"/>
        </w:rPr>
        <w:t>, której przedmiotem są roboty budowlane</w:t>
      </w:r>
      <w:r w:rsidR="00C23495" w:rsidRPr="00A31BE3">
        <w:rPr>
          <w:rFonts w:ascii="Times New Roman" w:hAnsi="Times New Roman"/>
        </w:rPr>
        <w:t>, jeżeli</w:t>
      </w:r>
      <w:r w:rsidR="005F4ABF" w:rsidRPr="00A31BE3">
        <w:rPr>
          <w:rFonts w:ascii="Times New Roman" w:hAnsi="Times New Roman"/>
        </w:rPr>
        <w:t xml:space="preserve"> umowa ta</w:t>
      </w:r>
      <w:r w:rsidRPr="00A31BE3">
        <w:rPr>
          <w:rFonts w:ascii="Times New Roman" w:hAnsi="Times New Roman"/>
        </w:rPr>
        <w:t>:</w:t>
      </w:r>
    </w:p>
    <w:p w14:paraId="7CA06546" w14:textId="77777777" w:rsidR="00A53AA3" w:rsidRPr="00A31BE3" w:rsidRDefault="00A53AA3">
      <w:pPr>
        <w:pStyle w:val="Akapitzlist"/>
        <w:numPr>
          <w:ilvl w:val="1"/>
          <w:numId w:val="25"/>
        </w:numPr>
        <w:spacing w:after="0"/>
        <w:jc w:val="both"/>
        <w:rPr>
          <w:rFonts w:ascii="Times New Roman" w:hAnsi="Times New Roman"/>
        </w:rPr>
      </w:pPr>
      <w:r w:rsidRPr="00A31BE3">
        <w:rPr>
          <w:rFonts w:ascii="Times New Roman" w:hAnsi="Times New Roman"/>
        </w:rPr>
        <w:t>nie spełnia wymagań określonych w SWZ,</w:t>
      </w:r>
    </w:p>
    <w:p w14:paraId="305A268B" w14:textId="6A43109E" w:rsidR="00A53AA3" w:rsidRPr="00A31BE3" w:rsidRDefault="00A53AA3">
      <w:pPr>
        <w:pStyle w:val="Akapitzlist"/>
        <w:numPr>
          <w:ilvl w:val="1"/>
          <w:numId w:val="25"/>
        </w:numPr>
        <w:spacing w:after="0"/>
        <w:jc w:val="both"/>
        <w:rPr>
          <w:rFonts w:ascii="Times New Roman" w:hAnsi="Times New Roman"/>
          <w:lang w:val="x-none"/>
        </w:rPr>
      </w:pPr>
      <w:r w:rsidRPr="00A31BE3">
        <w:rPr>
          <w:rFonts w:ascii="Times New Roman" w:hAnsi="Times New Roman"/>
        </w:rPr>
        <w:t>przewiduje termin zapłaty wynagrodzenia podwykonawcy lub</w:t>
      </w:r>
      <w:r w:rsidR="00D53F4F" w:rsidRPr="00A31BE3">
        <w:rPr>
          <w:rFonts w:ascii="Times New Roman" w:hAnsi="Times New Roman"/>
        </w:rPr>
        <w:t xml:space="preserve"> </w:t>
      </w:r>
      <w:r w:rsidRPr="00A31BE3">
        <w:rPr>
          <w:rFonts w:ascii="Times New Roman" w:hAnsi="Times New Roman"/>
        </w:rPr>
        <w:t>dalszemu podwykonawcy dłuższy niż 30 dni od dnia doręczenia faktury,</w:t>
      </w:r>
      <w:r w:rsidRPr="00A31BE3">
        <w:rPr>
          <w:rFonts w:ascii="Times New Roman" w:hAnsi="Times New Roman"/>
          <w:lang w:val="x-none" w:eastAsia="x-none"/>
        </w:rPr>
        <w:t xml:space="preserve"> </w:t>
      </w:r>
    </w:p>
    <w:p w14:paraId="0D855C92" w14:textId="10C19A2D" w:rsidR="00A53AA3" w:rsidRPr="00A31BE3" w:rsidRDefault="00A53AA3">
      <w:pPr>
        <w:pStyle w:val="Akapitzlist"/>
        <w:numPr>
          <w:ilvl w:val="1"/>
          <w:numId w:val="25"/>
        </w:numPr>
        <w:spacing w:after="0"/>
        <w:jc w:val="both"/>
        <w:rPr>
          <w:rFonts w:ascii="Times New Roman" w:hAnsi="Times New Roman"/>
          <w:lang w:val="x-none"/>
        </w:rPr>
      </w:pPr>
      <w:r w:rsidRPr="00A31BE3">
        <w:rPr>
          <w:rFonts w:ascii="Times New Roman" w:hAnsi="Times New Roman"/>
          <w:lang w:val="x-none"/>
        </w:rPr>
        <w:t>zawiera postanowienia kształtujące prawa i obowiązki podwykonawcy, w</w:t>
      </w:r>
      <w:r w:rsidRPr="00A31BE3">
        <w:rPr>
          <w:rFonts w:ascii="Times New Roman" w:hAnsi="Times New Roman"/>
        </w:rPr>
        <w:t> </w:t>
      </w:r>
      <w:r w:rsidRPr="00A31BE3">
        <w:rPr>
          <w:rFonts w:ascii="Times New Roman" w:hAnsi="Times New Roman"/>
          <w:lang w:val="x-none"/>
        </w:rPr>
        <w:t xml:space="preserve">zakresie kar umownych oraz postanowień dotyczących warunków wypłaty wynagrodzenia, w sposób dla niego mniej korzystny niż prawa i obowiązki </w:t>
      </w:r>
      <w:r w:rsidRPr="00A31BE3">
        <w:rPr>
          <w:rFonts w:ascii="Times New Roman" w:hAnsi="Times New Roman"/>
        </w:rPr>
        <w:t>W</w:t>
      </w:r>
      <w:r w:rsidR="00D53F4F" w:rsidRPr="00A31BE3">
        <w:rPr>
          <w:rFonts w:ascii="Times New Roman" w:hAnsi="Times New Roman"/>
          <w:lang w:val="x-none"/>
        </w:rPr>
        <w:t>ykonawcy</w:t>
      </w:r>
      <w:r w:rsidRPr="00A31BE3">
        <w:rPr>
          <w:rFonts w:ascii="Times New Roman" w:hAnsi="Times New Roman"/>
          <w:lang w:val="x-none"/>
        </w:rPr>
        <w:t>,</w:t>
      </w:r>
      <w:r w:rsidRPr="00A31BE3">
        <w:rPr>
          <w:rFonts w:ascii="Times New Roman" w:hAnsi="Times New Roman"/>
        </w:rPr>
        <w:t xml:space="preserve"> zgodnie </w:t>
      </w:r>
      <w:r w:rsidRPr="00A31BE3">
        <w:rPr>
          <w:rFonts w:ascii="Times New Roman" w:hAnsi="Times New Roman"/>
          <w:lang w:val="x-none"/>
        </w:rPr>
        <w:t>z art.</w:t>
      </w:r>
      <w:r w:rsidRPr="00A31BE3">
        <w:rPr>
          <w:rFonts w:ascii="Times New Roman" w:hAnsi="Times New Roman"/>
        </w:rPr>
        <w:t xml:space="preserve"> </w:t>
      </w:r>
      <w:r w:rsidRPr="00A31BE3">
        <w:rPr>
          <w:rFonts w:ascii="Times New Roman" w:hAnsi="Times New Roman"/>
          <w:lang w:val="x-none"/>
        </w:rPr>
        <w:t xml:space="preserve">463 </w:t>
      </w:r>
      <w:r w:rsidRPr="00A31BE3">
        <w:rPr>
          <w:rFonts w:ascii="Times New Roman" w:hAnsi="Times New Roman"/>
        </w:rPr>
        <w:t>PZP</w:t>
      </w:r>
      <w:r w:rsidRPr="00A31BE3">
        <w:rPr>
          <w:rFonts w:ascii="Times New Roman" w:hAnsi="Times New Roman"/>
          <w:lang w:val="x-none"/>
        </w:rPr>
        <w:t>;</w:t>
      </w:r>
    </w:p>
    <w:p w14:paraId="503CF7BF" w14:textId="77777777" w:rsidR="00A53AA3" w:rsidRPr="00A31BE3" w:rsidRDefault="00A53AA3">
      <w:pPr>
        <w:pStyle w:val="Akapitzlist"/>
        <w:numPr>
          <w:ilvl w:val="1"/>
          <w:numId w:val="25"/>
        </w:numPr>
        <w:spacing w:after="0"/>
        <w:jc w:val="both"/>
        <w:rPr>
          <w:rFonts w:ascii="Times New Roman" w:hAnsi="Times New Roman"/>
          <w:lang w:val="x-none"/>
        </w:rPr>
      </w:pPr>
      <w:r w:rsidRPr="00A31BE3">
        <w:rPr>
          <w:rFonts w:ascii="Times New Roman" w:hAnsi="Times New Roman"/>
          <w:lang w:val="x-none"/>
        </w:rPr>
        <w:t xml:space="preserve">termin wykonania umowy o podwykonawstwo wykracza poza termin wykonania zamówienia, wskazany w treści § </w:t>
      </w:r>
      <w:r w:rsidRPr="00A31BE3">
        <w:rPr>
          <w:rFonts w:ascii="Times New Roman" w:hAnsi="Times New Roman"/>
        </w:rPr>
        <w:t>2</w:t>
      </w:r>
      <w:r w:rsidRPr="00A31BE3">
        <w:rPr>
          <w:rFonts w:ascii="Times New Roman" w:hAnsi="Times New Roman"/>
          <w:lang w:val="x-none"/>
        </w:rPr>
        <w:t xml:space="preserve"> </w:t>
      </w:r>
      <w:r w:rsidRPr="00A31BE3">
        <w:rPr>
          <w:rFonts w:ascii="Times New Roman" w:hAnsi="Times New Roman"/>
        </w:rPr>
        <w:t>U</w:t>
      </w:r>
      <w:r w:rsidRPr="00A31BE3">
        <w:rPr>
          <w:rFonts w:ascii="Times New Roman" w:hAnsi="Times New Roman"/>
          <w:lang w:val="x-none"/>
        </w:rPr>
        <w:t>mowy;</w:t>
      </w:r>
    </w:p>
    <w:p w14:paraId="4DF948C1" w14:textId="6E447C19" w:rsidR="00A53AA3" w:rsidRPr="00A31BE3" w:rsidRDefault="00A53AA3">
      <w:pPr>
        <w:pStyle w:val="Akapitzlist"/>
        <w:numPr>
          <w:ilvl w:val="1"/>
          <w:numId w:val="25"/>
        </w:numPr>
        <w:jc w:val="both"/>
        <w:rPr>
          <w:rFonts w:ascii="Times New Roman" w:hAnsi="Times New Roman"/>
          <w:lang w:val="x-none"/>
        </w:rPr>
      </w:pPr>
      <w:r w:rsidRPr="00A31BE3">
        <w:rPr>
          <w:rFonts w:ascii="Times New Roman" w:hAnsi="Times New Roman"/>
          <w:lang w:val="x-none"/>
        </w:rPr>
        <w:t>zawiera zapisy uzależniające dokonanie zapłaty na</w:t>
      </w:r>
      <w:r w:rsidRPr="00A31BE3">
        <w:rPr>
          <w:rFonts w:ascii="Times New Roman" w:hAnsi="Times New Roman"/>
        </w:rPr>
        <w:t> </w:t>
      </w:r>
      <w:r w:rsidRPr="00A31BE3">
        <w:rPr>
          <w:rFonts w:ascii="Times New Roman" w:hAnsi="Times New Roman"/>
          <w:lang w:val="x-none"/>
        </w:rPr>
        <w:t xml:space="preserve">rzecz </w:t>
      </w:r>
      <w:r w:rsidRPr="00A31BE3">
        <w:rPr>
          <w:rFonts w:ascii="Times New Roman" w:hAnsi="Times New Roman"/>
        </w:rPr>
        <w:t>p</w:t>
      </w:r>
      <w:r w:rsidR="00D53F4F" w:rsidRPr="00A31BE3">
        <w:rPr>
          <w:rFonts w:ascii="Times New Roman" w:hAnsi="Times New Roman"/>
          <w:lang w:val="x-none"/>
        </w:rPr>
        <w:t>podwykonawcy</w:t>
      </w:r>
      <w:r w:rsidRPr="00A31BE3">
        <w:rPr>
          <w:rFonts w:ascii="Times New Roman" w:hAnsi="Times New Roman"/>
        </w:rPr>
        <w:t xml:space="preserve"> </w:t>
      </w:r>
      <w:r w:rsidRPr="00A31BE3">
        <w:rPr>
          <w:rFonts w:ascii="Times New Roman" w:hAnsi="Times New Roman"/>
          <w:lang w:val="x-none"/>
        </w:rPr>
        <w:t>od odbioru robót przez Zamawiającego lub od zapłaty należności Wykonawcy przez Zamawiającego;</w:t>
      </w:r>
    </w:p>
    <w:p w14:paraId="6F69034E" w14:textId="77777777" w:rsidR="00A53AA3" w:rsidRPr="00A31BE3" w:rsidRDefault="00A53AA3">
      <w:pPr>
        <w:pStyle w:val="Akapitzlist"/>
        <w:numPr>
          <w:ilvl w:val="1"/>
          <w:numId w:val="25"/>
        </w:numPr>
        <w:jc w:val="both"/>
        <w:rPr>
          <w:rFonts w:ascii="Times New Roman" w:hAnsi="Times New Roman"/>
          <w:lang w:val="x-none"/>
        </w:rPr>
      </w:pPr>
      <w:r w:rsidRPr="00A31BE3">
        <w:rPr>
          <w:rFonts w:ascii="Times New Roman" w:hAnsi="Times New Roman"/>
          <w:lang w:val="x-none"/>
        </w:rPr>
        <w:t xml:space="preserve">zawiera zapisy uzależniające </w:t>
      </w:r>
      <w:r w:rsidRPr="00A31BE3">
        <w:rPr>
          <w:rFonts w:ascii="Times New Roman" w:hAnsi="Times New Roman"/>
        </w:rPr>
        <w:t>zwrot Podwykonawcy kwot zabezpieczenia przez Wykonawcę od zwrotu zabezpieczenia wykonania umowy przez Zamawiającego Wykonawcy</w:t>
      </w:r>
    </w:p>
    <w:p w14:paraId="2AB0B675" w14:textId="77777777" w:rsidR="00A53AA3" w:rsidRPr="00A31BE3" w:rsidRDefault="00A53AA3">
      <w:pPr>
        <w:pStyle w:val="Akapitzlist"/>
        <w:numPr>
          <w:ilvl w:val="1"/>
          <w:numId w:val="25"/>
        </w:numPr>
        <w:jc w:val="both"/>
        <w:rPr>
          <w:rFonts w:ascii="Times New Roman" w:hAnsi="Times New Roman"/>
          <w:lang w:val="x-none"/>
        </w:rPr>
      </w:pPr>
      <w:r w:rsidRPr="00A31BE3">
        <w:rPr>
          <w:rFonts w:ascii="Times New Roman" w:hAnsi="Times New Roman"/>
          <w:lang w:val="x-none"/>
        </w:rPr>
        <w:t>nie zawiera uregulowań, dotyczących zawierania umów na roboty budowlane, dostawy lub usługi z dalszymi podwykonawcami, w szczególności zapisów warunkujących podpisania tych umów od ich akceptacji i zgody Wykonawcy;</w:t>
      </w:r>
    </w:p>
    <w:p w14:paraId="5854685D" w14:textId="77777777" w:rsidR="00A53AA3" w:rsidRPr="00A31BE3" w:rsidRDefault="00A53AA3">
      <w:pPr>
        <w:pStyle w:val="Akapitzlist"/>
        <w:numPr>
          <w:ilvl w:val="1"/>
          <w:numId w:val="25"/>
        </w:numPr>
        <w:jc w:val="both"/>
        <w:rPr>
          <w:rFonts w:ascii="Times New Roman" w:hAnsi="Times New Roman"/>
          <w:lang w:val="x-none"/>
        </w:rPr>
      </w:pPr>
      <w:r w:rsidRPr="00A31BE3">
        <w:rPr>
          <w:rFonts w:ascii="Times New Roman" w:hAnsi="Times New Roman"/>
          <w:lang w:val="x-none"/>
        </w:rPr>
        <w:t xml:space="preserve">nie zawiera </w:t>
      </w:r>
      <w:r w:rsidRPr="00A31BE3">
        <w:rPr>
          <w:rFonts w:ascii="Times New Roman" w:hAnsi="Times New Roman"/>
        </w:rPr>
        <w:t>określenia przedmiotu zamówienia</w:t>
      </w:r>
      <w:r w:rsidRPr="00A31BE3">
        <w:rPr>
          <w:rFonts w:ascii="Times New Roman" w:hAnsi="Times New Roman"/>
          <w:lang w:val="x-none"/>
        </w:rPr>
        <w:t xml:space="preserve"> </w:t>
      </w:r>
      <w:r w:rsidRPr="00A31BE3">
        <w:rPr>
          <w:rFonts w:ascii="Times New Roman" w:hAnsi="Times New Roman"/>
        </w:rPr>
        <w:t xml:space="preserve">(rodzaju robót/prac) albo </w:t>
      </w:r>
      <w:r w:rsidRPr="00A31BE3">
        <w:rPr>
          <w:rFonts w:ascii="Times New Roman" w:hAnsi="Times New Roman"/>
          <w:lang w:val="x-none"/>
        </w:rPr>
        <w:t>nie zawiera cen</w:t>
      </w:r>
      <w:r w:rsidRPr="00A31BE3">
        <w:rPr>
          <w:rFonts w:ascii="Times New Roman" w:hAnsi="Times New Roman"/>
        </w:rPr>
        <w:t xml:space="preserve">y (wynagrodzenia) albo </w:t>
      </w:r>
      <w:r w:rsidRPr="00A31BE3">
        <w:rPr>
          <w:rFonts w:ascii="Times New Roman" w:hAnsi="Times New Roman"/>
          <w:lang w:val="x-none"/>
        </w:rPr>
        <w:t>zawiera cenę wyższ</w:t>
      </w:r>
      <w:r w:rsidRPr="00A31BE3">
        <w:rPr>
          <w:rFonts w:ascii="Times New Roman" w:hAnsi="Times New Roman"/>
        </w:rPr>
        <w:t>ą niż cena ofertowa Wykonawcy;</w:t>
      </w:r>
    </w:p>
    <w:p w14:paraId="3934AB07" w14:textId="77777777" w:rsidR="00A53AA3" w:rsidRPr="00A31BE3" w:rsidRDefault="00A53AA3">
      <w:pPr>
        <w:pStyle w:val="Akapitzlist"/>
        <w:numPr>
          <w:ilvl w:val="1"/>
          <w:numId w:val="25"/>
        </w:numPr>
        <w:spacing w:after="0"/>
        <w:jc w:val="both"/>
        <w:rPr>
          <w:rFonts w:ascii="Times New Roman" w:hAnsi="Times New Roman"/>
        </w:rPr>
      </w:pPr>
      <w:r w:rsidRPr="00A31BE3">
        <w:rPr>
          <w:rFonts w:ascii="Times New Roman" w:hAnsi="Times New Roman"/>
        </w:rPr>
        <w:t>zawiera krótszy okres odpowiedzialności za wady od okresu odpowiedzialności Wykonawcy za wady wobec Zamawiającego.</w:t>
      </w:r>
    </w:p>
    <w:p w14:paraId="2AC2AFE9" w14:textId="0444F3CF"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Niezgłoszenie w terminie 1</w:t>
      </w:r>
      <w:r w:rsidR="00235210" w:rsidRPr="00A31BE3">
        <w:rPr>
          <w:rFonts w:ascii="Times New Roman" w:hAnsi="Times New Roman"/>
        </w:rPr>
        <w:t>0</w:t>
      </w:r>
      <w:r w:rsidRPr="00A31BE3">
        <w:rPr>
          <w:rFonts w:ascii="Times New Roman" w:hAnsi="Times New Roman"/>
        </w:rPr>
        <w:t xml:space="preserve"> dni:</w:t>
      </w:r>
    </w:p>
    <w:p w14:paraId="09E34954" w14:textId="77777777" w:rsidR="00737759" w:rsidRPr="00A31BE3" w:rsidRDefault="00737759">
      <w:pPr>
        <w:pStyle w:val="Akapitzlist"/>
        <w:numPr>
          <w:ilvl w:val="1"/>
          <w:numId w:val="25"/>
        </w:numPr>
        <w:spacing w:after="0"/>
        <w:jc w:val="both"/>
        <w:rPr>
          <w:rFonts w:ascii="Times New Roman" w:hAnsi="Times New Roman"/>
        </w:rPr>
      </w:pPr>
      <w:r w:rsidRPr="00A31BE3">
        <w:rPr>
          <w:rFonts w:ascii="Times New Roman" w:hAnsi="Times New Roman"/>
        </w:rPr>
        <w:t>pisemnych zastrzeżeń, o których mowa w pkt 4,</w:t>
      </w:r>
    </w:p>
    <w:p w14:paraId="6F80C5A9" w14:textId="77777777" w:rsidR="00737759" w:rsidRPr="00A31BE3" w:rsidRDefault="00737759">
      <w:pPr>
        <w:pStyle w:val="Akapitzlist"/>
        <w:numPr>
          <w:ilvl w:val="1"/>
          <w:numId w:val="25"/>
        </w:numPr>
        <w:spacing w:after="0"/>
        <w:jc w:val="both"/>
        <w:rPr>
          <w:rFonts w:ascii="Times New Roman" w:hAnsi="Times New Roman"/>
        </w:rPr>
      </w:pPr>
      <w:r w:rsidRPr="00A31BE3">
        <w:rPr>
          <w:rFonts w:ascii="Times New Roman" w:hAnsi="Times New Roman"/>
        </w:rPr>
        <w:t>pisemnego sprzeciwu, o którym mowa w pkt 6,</w:t>
      </w:r>
    </w:p>
    <w:p w14:paraId="3A2BD80C" w14:textId="77777777" w:rsidR="00737759" w:rsidRPr="00A31BE3" w:rsidRDefault="00737759" w:rsidP="00DE615E">
      <w:pPr>
        <w:pStyle w:val="Akapitzlist"/>
        <w:spacing w:after="0"/>
        <w:jc w:val="both"/>
        <w:rPr>
          <w:rFonts w:ascii="Times New Roman" w:hAnsi="Times New Roman"/>
        </w:rPr>
      </w:pPr>
      <w:r w:rsidRPr="00A31BE3">
        <w:rPr>
          <w:rFonts w:ascii="Times New Roman" w:hAnsi="Times New Roman"/>
        </w:rPr>
        <w:lastRenderedPageBreak/>
        <w:t>uważa się za akceptację projektu umowy lub umowy przez Zamawiającego.</w:t>
      </w:r>
    </w:p>
    <w:p w14:paraId="3F0C18F4" w14:textId="11ED291F"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Podwykonawca lub dalszy Podwykonawca zamówienia przedkłada Zamawiającemu poświadczoną za zgodność z oryginałem kopię zawartej umowy o</w:t>
      </w:r>
      <w:r w:rsidR="00EA14D9" w:rsidRPr="00A31BE3">
        <w:rPr>
          <w:rFonts w:ascii="Times New Roman" w:hAnsi="Times New Roman"/>
        </w:rPr>
        <w:t> </w:t>
      </w:r>
      <w:r w:rsidRPr="00A31BE3">
        <w:rPr>
          <w:rFonts w:ascii="Times New Roman" w:hAnsi="Times New Roman"/>
        </w:rPr>
        <w:t>podwykonawstwo, której przedmiotem są dostawy lub usługi, w terminie 7 dni od</w:t>
      </w:r>
      <w:r w:rsidR="00EA14D9" w:rsidRPr="00A31BE3">
        <w:rPr>
          <w:rFonts w:ascii="Times New Roman" w:hAnsi="Times New Roman"/>
        </w:rPr>
        <w:t> </w:t>
      </w:r>
      <w:r w:rsidRPr="00A31BE3">
        <w:rPr>
          <w:rFonts w:ascii="Times New Roman" w:hAnsi="Times New Roman"/>
        </w:rPr>
        <w:t>dnia jej zawarcia, z wyłączeniem umów o podwykonawstwo o wartości mniejszej niż 0,5% wartości umowy w sprawie zamówienia publicznego. Wyłączenie, o którym mowa powyżej, nie dotyczy umów o podwykonaw</w:t>
      </w:r>
      <w:r w:rsidR="005035EE" w:rsidRPr="00A31BE3">
        <w:rPr>
          <w:rFonts w:ascii="Times New Roman" w:hAnsi="Times New Roman"/>
        </w:rPr>
        <w:t>stwo o wartości większej niż 20 </w:t>
      </w:r>
      <w:r w:rsidRPr="00A31BE3">
        <w:rPr>
          <w:rFonts w:ascii="Times New Roman" w:hAnsi="Times New Roman"/>
        </w:rPr>
        <w:t xml:space="preserve">000 zł. </w:t>
      </w:r>
    </w:p>
    <w:p w14:paraId="4E262540" w14:textId="3E2762EF"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Jeżeli w umowie, o której mowa w pkt 8, termin zapłaty wynagrodzenia jest dłuższy niż określony w art. 464 ust. 2 PZP, Zamawiający informuje o tym Wykonawcę i</w:t>
      </w:r>
      <w:r w:rsidR="00EA14D9" w:rsidRPr="00A31BE3">
        <w:rPr>
          <w:rFonts w:ascii="Times New Roman" w:hAnsi="Times New Roman"/>
        </w:rPr>
        <w:t> </w:t>
      </w:r>
      <w:r w:rsidRPr="00A31BE3">
        <w:rPr>
          <w:rFonts w:ascii="Times New Roman" w:hAnsi="Times New Roman"/>
        </w:rPr>
        <w:t>wzywa go</w:t>
      </w:r>
      <w:r w:rsidR="009C533F">
        <w:rPr>
          <w:rFonts w:ascii="Times New Roman" w:hAnsi="Times New Roman"/>
        </w:rPr>
        <w:t> </w:t>
      </w:r>
      <w:r w:rsidRPr="00A31BE3">
        <w:rPr>
          <w:rFonts w:ascii="Times New Roman" w:hAnsi="Times New Roman"/>
        </w:rPr>
        <w:t>do</w:t>
      </w:r>
      <w:r w:rsidR="009C533F">
        <w:rPr>
          <w:rFonts w:ascii="Times New Roman" w:hAnsi="Times New Roman"/>
        </w:rPr>
        <w:t> </w:t>
      </w:r>
      <w:r w:rsidRPr="00A31BE3">
        <w:rPr>
          <w:rFonts w:ascii="Times New Roman" w:hAnsi="Times New Roman"/>
        </w:rPr>
        <w:t>doprowadzenia do zmiany tej umowy pod rygorem wystąpienia o</w:t>
      </w:r>
      <w:r w:rsidR="00EA14D9" w:rsidRPr="00A31BE3">
        <w:rPr>
          <w:rFonts w:ascii="Times New Roman" w:hAnsi="Times New Roman"/>
        </w:rPr>
        <w:t> </w:t>
      </w:r>
      <w:r w:rsidRPr="00A31BE3">
        <w:rPr>
          <w:rFonts w:ascii="Times New Roman" w:hAnsi="Times New Roman"/>
        </w:rPr>
        <w:t xml:space="preserve">zapłatę kary umownej. </w:t>
      </w:r>
    </w:p>
    <w:p w14:paraId="4F7512C5" w14:textId="3672C0FD"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Wymagania określone w pkt 2 – 9 stosuje s</w:t>
      </w:r>
      <w:r w:rsidR="00EA14D9" w:rsidRPr="00A31BE3">
        <w:rPr>
          <w:rFonts w:ascii="Times New Roman" w:hAnsi="Times New Roman"/>
        </w:rPr>
        <w:t>ię odpowiednio do zmian umowy o </w:t>
      </w:r>
      <w:r w:rsidRPr="00A31BE3">
        <w:rPr>
          <w:rFonts w:ascii="Times New Roman" w:hAnsi="Times New Roman"/>
        </w:rPr>
        <w:t>podwykonawstwo.</w:t>
      </w:r>
    </w:p>
    <w:p w14:paraId="595DE06A"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W przypadku Wykonawców ubiegających się wspólnie o udzielenie zamówienia (dalej jako </w:t>
      </w:r>
      <w:r w:rsidRPr="00A31BE3">
        <w:rPr>
          <w:rFonts w:ascii="Times New Roman" w:hAnsi="Times New Roman"/>
          <w:b/>
          <w:bCs/>
        </w:rPr>
        <w:t>Konsorcjum</w:t>
      </w:r>
      <w:r w:rsidRPr="00A31BE3">
        <w:rPr>
          <w:rFonts w:ascii="Times New Roman" w:hAnsi="Times New Roman"/>
        </w:rPr>
        <w:t>), umowa z Podwykonawcą jest zawierana w imieniu i na rzecz wszystkich uczestników Konsorcjum.</w:t>
      </w:r>
    </w:p>
    <w:p w14:paraId="01771BFA" w14:textId="35213DF4"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w:t>
      </w:r>
      <w:r w:rsidR="009C533F">
        <w:rPr>
          <w:rFonts w:ascii="Times New Roman" w:hAnsi="Times New Roman"/>
        </w:rPr>
        <w:t> </w:t>
      </w:r>
      <w:r w:rsidRPr="00A31BE3">
        <w:rPr>
          <w:rFonts w:ascii="Times New Roman" w:hAnsi="Times New Roman"/>
        </w:rPr>
        <w:t xml:space="preserve">dostawy lub usługi, w przypadku uchylenia się od obowiązku zapłaty odpowiednio przez Wykonawcę, Podwykonawcę lub dalszego Podwykonawcę zamówienia na roboty budowlane. </w:t>
      </w:r>
    </w:p>
    <w:p w14:paraId="5178F4A6" w14:textId="29488ACB"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Wynagrodzenie, o którym mowa w pkt 1</w:t>
      </w:r>
      <w:r w:rsidR="004355DA" w:rsidRPr="00A31BE3">
        <w:rPr>
          <w:rFonts w:ascii="Times New Roman" w:hAnsi="Times New Roman"/>
        </w:rPr>
        <w:t>2</w:t>
      </w:r>
      <w:r w:rsidRPr="00A31BE3">
        <w:rPr>
          <w:rFonts w:ascii="Times New Roman" w:hAnsi="Times New Roman"/>
        </w:rPr>
        <w:t>, dotyczy wyłącznie należności powstałych po</w:t>
      </w:r>
      <w:r w:rsidR="009C533F">
        <w:rPr>
          <w:rFonts w:ascii="Times New Roman" w:hAnsi="Times New Roman"/>
        </w:rPr>
        <w:t> </w:t>
      </w:r>
      <w:r w:rsidRPr="00A31BE3">
        <w:rPr>
          <w:rFonts w:ascii="Times New Roman" w:hAnsi="Times New Roman"/>
        </w:rPr>
        <w:t xml:space="preserve">zaakceptowaniu przez </w:t>
      </w:r>
      <w:r w:rsidR="00562E13" w:rsidRPr="00A31BE3">
        <w:rPr>
          <w:rFonts w:ascii="Times New Roman" w:hAnsi="Times New Roman"/>
        </w:rPr>
        <w:t>Z</w:t>
      </w:r>
      <w:r w:rsidRPr="00A31BE3">
        <w:rPr>
          <w:rFonts w:ascii="Times New Roman" w:hAnsi="Times New Roman"/>
        </w:rPr>
        <w:t>amawiającego umowy o podwykonawstwo, której przedmiotem są</w:t>
      </w:r>
      <w:r w:rsidR="009C533F">
        <w:rPr>
          <w:rFonts w:ascii="Times New Roman" w:hAnsi="Times New Roman"/>
        </w:rPr>
        <w:t> </w:t>
      </w:r>
      <w:r w:rsidRPr="00A31BE3">
        <w:rPr>
          <w:rFonts w:ascii="Times New Roman" w:hAnsi="Times New Roman"/>
        </w:rPr>
        <w:t>roboty budowlane, lub po przedłożeniu Zamawiającemu poświadczonej za zgodność z</w:t>
      </w:r>
      <w:r w:rsidR="009C533F">
        <w:rPr>
          <w:rFonts w:ascii="Times New Roman" w:hAnsi="Times New Roman"/>
        </w:rPr>
        <w:t> </w:t>
      </w:r>
      <w:r w:rsidRPr="00A31BE3">
        <w:rPr>
          <w:rFonts w:ascii="Times New Roman" w:hAnsi="Times New Roman"/>
        </w:rPr>
        <w:t xml:space="preserve">oryginałem kopii umowy o podwykonawstwo, której przedmiotem są dostawy lub usługi. </w:t>
      </w:r>
    </w:p>
    <w:p w14:paraId="284E724D" w14:textId="736C5782"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jest zobowiązany do zapłaty wynagrodzenia należnego podwykonawcy w</w:t>
      </w:r>
      <w:r w:rsidR="00EA14D9" w:rsidRPr="00A31BE3">
        <w:rPr>
          <w:rFonts w:ascii="Times New Roman" w:hAnsi="Times New Roman"/>
        </w:rPr>
        <w:t> </w:t>
      </w:r>
      <w:r w:rsidRPr="00A31BE3">
        <w:rPr>
          <w:rFonts w:ascii="Times New Roman" w:hAnsi="Times New Roman"/>
        </w:rPr>
        <w:t xml:space="preserve">terminach płatności określonych w zawartej z nim umowie. </w:t>
      </w:r>
    </w:p>
    <w:p w14:paraId="6483CBC9" w14:textId="35B16778"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Bezpośrednia zapłata obejmuje wyłącznie należne wynagrodzenie bez odsetek, należnych Podwykonawcy lub dalszemu Podwykonawcy.</w:t>
      </w:r>
    </w:p>
    <w:p w14:paraId="762BEEC0" w14:textId="77777777" w:rsidR="00AA4C57"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Przed dokonaniem bezpośredniej zapłaty Zamawiający informuje Wykonawcę o</w:t>
      </w:r>
      <w:r w:rsidR="00EA14D9" w:rsidRPr="00A31BE3">
        <w:rPr>
          <w:rFonts w:ascii="Times New Roman" w:hAnsi="Times New Roman"/>
        </w:rPr>
        <w:t> </w:t>
      </w:r>
      <w:r w:rsidRPr="00A31BE3">
        <w:rPr>
          <w:rFonts w:ascii="Times New Roman" w:hAnsi="Times New Roman"/>
        </w:rPr>
        <w:t xml:space="preserve">możliwości zgłoszenia pisemnych uwag dotyczących zasadności bezpośredniej zapłaty wynagrodzenia Podwykonawcy lub dalszemu Podwykonawcy. Wykonawca może zgłosić pisemne uwagi </w:t>
      </w:r>
    </w:p>
    <w:p w14:paraId="2F2DD9BA" w14:textId="6F85AC32" w:rsidR="00737759" w:rsidRPr="00A31BE3" w:rsidRDefault="00737759" w:rsidP="00DE615E">
      <w:pPr>
        <w:pStyle w:val="Akapitzlist"/>
        <w:spacing w:after="0"/>
        <w:jc w:val="both"/>
        <w:rPr>
          <w:rFonts w:ascii="Times New Roman" w:hAnsi="Times New Roman"/>
        </w:rPr>
      </w:pPr>
      <w:r w:rsidRPr="00A31BE3">
        <w:rPr>
          <w:rFonts w:ascii="Times New Roman" w:hAnsi="Times New Roman"/>
        </w:rPr>
        <w:t xml:space="preserve">w terminie </w:t>
      </w:r>
      <w:r w:rsidR="004355DA" w:rsidRPr="00A31BE3">
        <w:rPr>
          <w:rFonts w:ascii="Times New Roman" w:hAnsi="Times New Roman"/>
        </w:rPr>
        <w:t>3</w:t>
      </w:r>
      <w:r w:rsidRPr="00A31BE3">
        <w:rPr>
          <w:rFonts w:ascii="Times New Roman" w:hAnsi="Times New Roman"/>
        </w:rPr>
        <w:t xml:space="preserve"> dni od dnia doręczenia tej informacji przez Zamawiającego.</w:t>
      </w:r>
    </w:p>
    <w:p w14:paraId="0D068A24" w14:textId="5EB150CA"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 przypadku zgłoszenia w terminie uwag, o których mowa w pkt 1</w:t>
      </w:r>
      <w:r w:rsidR="004355DA" w:rsidRPr="00A31BE3">
        <w:rPr>
          <w:rFonts w:ascii="Times New Roman" w:hAnsi="Times New Roman"/>
        </w:rPr>
        <w:t>6</w:t>
      </w:r>
      <w:r w:rsidRPr="00A31BE3">
        <w:rPr>
          <w:rFonts w:ascii="Times New Roman" w:hAnsi="Times New Roman"/>
        </w:rPr>
        <w:t>, Zamawiający może:</w:t>
      </w:r>
    </w:p>
    <w:p w14:paraId="4EEE4B30" w14:textId="2212CE1F" w:rsidR="00737759" w:rsidRPr="00A31BE3" w:rsidRDefault="00737759">
      <w:pPr>
        <w:pStyle w:val="Akapitzlist"/>
        <w:numPr>
          <w:ilvl w:val="1"/>
          <w:numId w:val="25"/>
        </w:numPr>
        <w:spacing w:after="0"/>
        <w:jc w:val="both"/>
        <w:rPr>
          <w:rFonts w:ascii="Times New Roman" w:hAnsi="Times New Roman"/>
        </w:rPr>
      </w:pPr>
      <w:r w:rsidRPr="00A31BE3">
        <w:rPr>
          <w:rFonts w:ascii="Times New Roman" w:hAnsi="Times New Roman"/>
        </w:rPr>
        <w:t>nie dokonać bezpośredniej zapłaty wynagrodzenia Podwykonawcy lub</w:t>
      </w:r>
      <w:r w:rsidR="00EA14D9" w:rsidRPr="00A31BE3">
        <w:rPr>
          <w:rFonts w:ascii="Times New Roman" w:hAnsi="Times New Roman"/>
        </w:rPr>
        <w:t> </w:t>
      </w:r>
      <w:r w:rsidRPr="00A31BE3">
        <w:rPr>
          <w:rFonts w:ascii="Times New Roman" w:hAnsi="Times New Roman"/>
        </w:rPr>
        <w:t>dalszemu Podwykonawcy, jeżeli Wykonawca wykaże niezasadność takiej zapłaty, albo</w:t>
      </w:r>
    </w:p>
    <w:p w14:paraId="26C74E8D" w14:textId="59D2A9A6" w:rsidR="00737759" w:rsidRPr="00A31BE3" w:rsidRDefault="00737759">
      <w:pPr>
        <w:pStyle w:val="Akapitzlist"/>
        <w:numPr>
          <w:ilvl w:val="1"/>
          <w:numId w:val="25"/>
        </w:numPr>
        <w:spacing w:after="0"/>
        <w:jc w:val="both"/>
        <w:rPr>
          <w:rFonts w:ascii="Times New Roman" w:hAnsi="Times New Roman"/>
        </w:rPr>
      </w:pPr>
      <w:r w:rsidRPr="00A31BE3">
        <w:rPr>
          <w:rFonts w:ascii="Times New Roman" w:hAnsi="Times New Roman"/>
        </w:rPr>
        <w:t>złożyć do depozytu sadowego kwotę potrzebną na pokrycie wynagrodzenia Podwykonawcy lub dalszego Podwykonawcy w przypadku istnienia zasadniczej wątpliwości Zamawiającego co do wysokości należnej zapłaty lub</w:t>
      </w:r>
      <w:r w:rsidR="00EA14D9" w:rsidRPr="00A31BE3">
        <w:rPr>
          <w:rFonts w:ascii="Times New Roman" w:hAnsi="Times New Roman"/>
        </w:rPr>
        <w:t> </w:t>
      </w:r>
      <w:r w:rsidRPr="00A31BE3">
        <w:rPr>
          <w:rFonts w:ascii="Times New Roman" w:hAnsi="Times New Roman"/>
        </w:rPr>
        <w:t>podmiotu, któremu płatność się należy, albo</w:t>
      </w:r>
    </w:p>
    <w:p w14:paraId="471D3018" w14:textId="77777777" w:rsidR="00737759" w:rsidRPr="00A31BE3" w:rsidRDefault="00737759">
      <w:pPr>
        <w:pStyle w:val="Akapitzlist"/>
        <w:numPr>
          <w:ilvl w:val="1"/>
          <w:numId w:val="25"/>
        </w:numPr>
        <w:spacing w:after="0"/>
        <w:jc w:val="both"/>
        <w:rPr>
          <w:rFonts w:ascii="Times New Roman" w:hAnsi="Times New Roman"/>
        </w:rPr>
      </w:pPr>
      <w:r w:rsidRPr="00A31BE3">
        <w:rPr>
          <w:rFonts w:ascii="Times New Roman" w:hAnsi="Times New Roman"/>
        </w:rPr>
        <w:t>dokonać bezpośredniej zapłaty wynagrodzenia Podwykonawcy lub dalszemu Podwykonawcy, jeżeli Podwykonawca lub dalszy Podwykonawca wykaże zasadność takiej zapłaty.</w:t>
      </w:r>
    </w:p>
    <w:p w14:paraId="45CADD63" w14:textId="364F3773"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Równowartość kwoty zapłaconej bezpośrednio Podwykonawcy lub dalszemu Podwykonawcy bądź skierowanej do depozytu sądowego Zamawiający potrąci z</w:t>
      </w:r>
      <w:r w:rsidR="00EA14D9" w:rsidRPr="00A31BE3">
        <w:rPr>
          <w:rFonts w:ascii="Times New Roman" w:hAnsi="Times New Roman"/>
        </w:rPr>
        <w:t> </w:t>
      </w:r>
      <w:r w:rsidRPr="00A31BE3">
        <w:rPr>
          <w:rFonts w:ascii="Times New Roman" w:hAnsi="Times New Roman"/>
        </w:rPr>
        <w:t>wynagrodzenia należnego Wykonawcy.</w:t>
      </w:r>
    </w:p>
    <w:p w14:paraId="129C028C" w14:textId="1F5001A4"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Konieczność wielokrotnego dokonywania bezpośr</w:t>
      </w:r>
      <w:r w:rsidR="00901160" w:rsidRPr="00A31BE3">
        <w:rPr>
          <w:rFonts w:ascii="Times New Roman" w:hAnsi="Times New Roman"/>
        </w:rPr>
        <w:t>edniej zapłaty Podwykonawcy lub </w:t>
      </w:r>
      <w:r w:rsidRPr="00A31BE3">
        <w:rPr>
          <w:rFonts w:ascii="Times New Roman" w:hAnsi="Times New Roman"/>
        </w:rPr>
        <w:t>dalszemu Podwykonawcy, o którym mowa w pkt 1</w:t>
      </w:r>
      <w:r w:rsidR="004355DA" w:rsidRPr="00A31BE3">
        <w:rPr>
          <w:rFonts w:ascii="Times New Roman" w:hAnsi="Times New Roman"/>
        </w:rPr>
        <w:t>2</w:t>
      </w:r>
      <w:r w:rsidRPr="00A31BE3">
        <w:rPr>
          <w:rFonts w:ascii="Times New Roman" w:hAnsi="Times New Roman"/>
        </w:rPr>
        <w:t xml:space="preserve"> lub konieczność dokonania bezpośrednich zapłat na</w:t>
      </w:r>
      <w:r w:rsidR="009C533F">
        <w:rPr>
          <w:rFonts w:ascii="Times New Roman" w:hAnsi="Times New Roman"/>
        </w:rPr>
        <w:t> </w:t>
      </w:r>
      <w:r w:rsidRPr="00A31BE3">
        <w:rPr>
          <w:rFonts w:ascii="Times New Roman" w:hAnsi="Times New Roman"/>
        </w:rPr>
        <w:t>sumę większą niż 5% wartości umowy w sprawie zamówienia może stanowić podstawę do</w:t>
      </w:r>
      <w:r w:rsidR="009C533F">
        <w:rPr>
          <w:rFonts w:ascii="Times New Roman" w:hAnsi="Times New Roman"/>
        </w:rPr>
        <w:t> </w:t>
      </w:r>
      <w:r w:rsidRPr="00A31BE3">
        <w:rPr>
          <w:rFonts w:ascii="Times New Roman" w:hAnsi="Times New Roman"/>
        </w:rPr>
        <w:t>odstąpienia od umowy w sprawie zamówienia przez Zamawiającego.</w:t>
      </w:r>
    </w:p>
    <w:p w14:paraId="061A77B3" w14:textId="6FE67A90"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jest zobowiązany przedłożyć wr</w:t>
      </w:r>
      <w:r w:rsidR="00901160" w:rsidRPr="00A31BE3">
        <w:rPr>
          <w:rFonts w:ascii="Times New Roman" w:hAnsi="Times New Roman"/>
        </w:rPr>
        <w:t>az z rozliczeniami należnego mu </w:t>
      </w:r>
      <w:r w:rsidRPr="00A31BE3">
        <w:rPr>
          <w:rFonts w:ascii="Times New Roman" w:hAnsi="Times New Roman"/>
        </w:rPr>
        <w:t xml:space="preserve">wynagrodzenia dowody dotyczące zapłaty wymaganego wynagrodzenia Podwykonawcom (dalszym Podwykonawcom), o których mowa w § 4 ust. </w:t>
      </w:r>
      <w:r w:rsidR="00F05311" w:rsidRPr="00A31BE3">
        <w:rPr>
          <w:rFonts w:ascii="Times New Roman" w:hAnsi="Times New Roman"/>
        </w:rPr>
        <w:t>1</w:t>
      </w:r>
      <w:r w:rsidR="00A45A2A" w:rsidRPr="00A31BE3">
        <w:rPr>
          <w:rFonts w:ascii="Times New Roman" w:hAnsi="Times New Roman"/>
        </w:rPr>
        <w:t xml:space="preserve">7 </w:t>
      </w:r>
      <w:r w:rsidR="00F05311" w:rsidRPr="00A31BE3">
        <w:rPr>
          <w:rFonts w:ascii="Times New Roman" w:hAnsi="Times New Roman"/>
        </w:rPr>
        <w:t xml:space="preserve">pkt </w:t>
      </w:r>
      <w:r w:rsidR="00A45A2A" w:rsidRPr="00A31BE3">
        <w:rPr>
          <w:rFonts w:ascii="Times New Roman" w:hAnsi="Times New Roman"/>
        </w:rPr>
        <w:t>1</w:t>
      </w:r>
      <w:r w:rsidR="00F05311" w:rsidRPr="00A31BE3">
        <w:rPr>
          <w:rFonts w:ascii="Times New Roman" w:hAnsi="Times New Roman"/>
        </w:rPr>
        <w:t>)</w:t>
      </w:r>
      <w:r w:rsidRPr="00A31BE3">
        <w:rPr>
          <w:rFonts w:ascii="Times New Roman" w:hAnsi="Times New Roman"/>
        </w:rPr>
        <w:t xml:space="preserve"> Umowy, których termin upłynął </w:t>
      </w:r>
      <w:r w:rsidR="00F05311" w:rsidRPr="00A31BE3">
        <w:rPr>
          <w:rFonts w:ascii="Times New Roman" w:hAnsi="Times New Roman"/>
        </w:rPr>
        <w:t xml:space="preserve"> </w:t>
      </w:r>
      <w:r w:rsidRPr="00A31BE3">
        <w:rPr>
          <w:rFonts w:ascii="Times New Roman" w:hAnsi="Times New Roman"/>
        </w:rPr>
        <w:t>w danym okresie rozliczeniowym. Dowody powinny potwierdzać brak zaległości Wykonawcy w uregulowaniu wszystkich wymagalnych wynagrodzeń Podwykonawców</w:t>
      </w:r>
      <w:r w:rsidR="00F05311" w:rsidRPr="00A31BE3">
        <w:rPr>
          <w:rFonts w:ascii="Times New Roman" w:hAnsi="Times New Roman"/>
        </w:rPr>
        <w:t>,</w:t>
      </w:r>
      <w:r w:rsidRPr="00A31BE3">
        <w:rPr>
          <w:rFonts w:ascii="Times New Roman" w:hAnsi="Times New Roman"/>
        </w:rPr>
        <w:t xml:space="preserve"> wynikających </w:t>
      </w:r>
      <w:r w:rsidR="00F05311" w:rsidRPr="00A31BE3">
        <w:rPr>
          <w:rFonts w:ascii="Times New Roman" w:hAnsi="Times New Roman"/>
        </w:rPr>
        <w:t xml:space="preserve"> </w:t>
      </w:r>
      <w:r w:rsidRPr="00A31BE3">
        <w:rPr>
          <w:rFonts w:ascii="Times New Roman" w:hAnsi="Times New Roman"/>
        </w:rPr>
        <w:t>z umów o podwykonawstwo.</w:t>
      </w:r>
    </w:p>
    <w:p w14:paraId="406EC267" w14:textId="2C788A00"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lastRenderedPageBreak/>
        <w:t>Zamawiający ponosi odpowiedzialność za zapłatę Podwykonawcy wynagrodzenia w</w:t>
      </w:r>
      <w:r w:rsidR="00EA14D9" w:rsidRPr="00A31BE3">
        <w:rPr>
          <w:rFonts w:ascii="Times New Roman" w:hAnsi="Times New Roman"/>
        </w:rPr>
        <w:t> </w:t>
      </w:r>
      <w:r w:rsidRPr="00A31BE3">
        <w:rPr>
          <w:rFonts w:ascii="Times New Roman" w:hAnsi="Times New Roman"/>
        </w:rPr>
        <w:t xml:space="preserve">wysokości ustalonej w umowie między Podwykonawcą a Wykonawcą, chyba że ta wysokość przekracza wysokość wynagrodzenia należnego Wykonawcy za roboty budowlane, których szczegółowy przedmiot wynika z zaakceptowanej przez </w:t>
      </w:r>
      <w:r w:rsidR="00562E13" w:rsidRPr="00A31BE3">
        <w:rPr>
          <w:rFonts w:ascii="Times New Roman" w:hAnsi="Times New Roman"/>
        </w:rPr>
        <w:t>Z</w:t>
      </w:r>
      <w:r w:rsidRPr="00A31BE3">
        <w:rPr>
          <w:rFonts w:ascii="Times New Roman" w:hAnsi="Times New Roman"/>
        </w:rPr>
        <w:t>amawiającego umowy o</w:t>
      </w:r>
      <w:r w:rsidR="009C533F">
        <w:rPr>
          <w:rFonts w:ascii="Times New Roman" w:hAnsi="Times New Roman"/>
        </w:rPr>
        <w:t> </w:t>
      </w:r>
      <w:r w:rsidRPr="00A31BE3">
        <w:rPr>
          <w:rFonts w:ascii="Times New Roman" w:hAnsi="Times New Roman"/>
        </w:rPr>
        <w:t>podwykonawstwo</w:t>
      </w:r>
      <w:r w:rsidR="00F05311" w:rsidRPr="00A31BE3">
        <w:rPr>
          <w:rFonts w:ascii="Times New Roman" w:hAnsi="Times New Roman"/>
        </w:rPr>
        <w:t xml:space="preserve"> w</w:t>
      </w:r>
      <w:r w:rsidRPr="00A31BE3">
        <w:rPr>
          <w:rFonts w:ascii="Times New Roman" w:hAnsi="Times New Roman"/>
        </w:rPr>
        <w:t xml:space="preserve"> formie pisemnej pod rygorem nieważności, o ile zawiera ona szczegółowy przedmiot robót budowlanych wykonywanych przez oznaczonego Podwykonawcę. W takim przypadku odpowiedzialność Zamawiającego za zapłatę Podwykonawcy wynagrodzenia jest ograniczona do wysokości wynagrodzenia należnego </w:t>
      </w:r>
      <w:r w:rsidR="00562E13" w:rsidRPr="00A31BE3">
        <w:rPr>
          <w:rFonts w:ascii="Times New Roman" w:hAnsi="Times New Roman"/>
        </w:rPr>
        <w:t>W</w:t>
      </w:r>
      <w:r w:rsidRPr="00A31BE3">
        <w:rPr>
          <w:rFonts w:ascii="Times New Roman" w:hAnsi="Times New Roman"/>
        </w:rPr>
        <w:t>ykonawcy za roboty budowlane, których szczegółowy przedmiot wynika odpowiednio z w/w umów.</w:t>
      </w:r>
    </w:p>
    <w:p w14:paraId="7424C1FB" w14:textId="34734144"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Przepis pkt 2</w:t>
      </w:r>
      <w:r w:rsidR="00A45A2A" w:rsidRPr="00A31BE3">
        <w:rPr>
          <w:rFonts w:ascii="Times New Roman" w:hAnsi="Times New Roman"/>
        </w:rPr>
        <w:t>1</w:t>
      </w:r>
      <w:r w:rsidRPr="00A31BE3">
        <w:rPr>
          <w:rFonts w:ascii="Times New Roman" w:hAnsi="Times New Roman"/>
        </w:rPr>
        <w:t xml:space="preserve"> stosuje się odpowiednio do solidarnej odpowiedzialności Zamawiającego, Wykonawcy i Podwykonawcy, który zawarł umowę z dalszym Podwykonawcą, za zapłatę wynagrodzenia dalszemu Podwykonawcy.</w:t>
      </w:r>
    </w:p>
    <w:p w14:paraId="4132AED9" w14:textId="6A51C979"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 przypadku zmiany albo rezygnacji z Podwykonawcy biorącego udział w realizacji części zamówienia, na którego zasoby Wykonawca powoływał się, na zasadach określonych dla zgłoszenia Podwykonawcy. Wykonawca jest obowiązany wykazać Zamawiającemu, iż</w:t>
      </w:r>
      <w:r w:rsidR="009C533F">
        <w:rPr>
          <w:rFonts w:ascii="Times New Roman" w:hAnsi="Times New Roman"/>
        </w:rPr>
        <w:t> </w:t>
      </w:r>
      <w:r w:rsidRPr="00A31BE3">
        <w:rPr>
          <w:rFonts w:ascii="Times New Roman" w:hAnsi="Times New Roman"/>
        </w:rPr>
        <w:t>proponowany Podwykona</w:t>
      </w:r>
      <w:r w:rsidR="00C13C3B" w:rsidRPr="00A31BE3">
        <w:rPr>
          <w:rFonts w:ascii="Times New Roman" w:hAnsi="Times New Roman"/>
        </w:rPr>
        <w:t>wca lub Wykonawca spełnia je </w:t>
      </w:r>
      <w:r w:rsidRPr="00A31BE3">
        <w:rPr>
          <w:rFonts w:ascii="Times New Roman" w:hAnsi="Times New Roman"/>
        </w:rPr>
        <w:t>w</w:t>
      </w:r>
      <w:r w:rsidR="00EA14D9" w:rsidRPr="00A31BE3">
        <w:rPr>
          <w:rFonts w:ascii="Times New Roman" w:hAnsi="Times New Roman"/>
        </w:rPr>
        <w:t> </w:t>
      </w:r>
      <w:r w:rsidRPr="00A31BE3">
        <w:rPr>
          <w:rFonts w:ascii="Times New Roman" w:hAnsi="Times New Roman"/>
        </w:rPr>
        <w:t>stopniu nie mniejszym niż wymagany w trakcie postępowania o udzielenie zamówienia.</w:t>
      </w:r>
    </w:p>
    <w:p w14:paraId="506A8DA1" w14:textId="6F6C0204"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Zamawiający może żądać od Wykonawcy zmiany Podwykonawcy, jeżeli zachodzi uzasadnione podejrzeni</w:t>
      </w:r>
      <w:r w:rsidR="00562E13" w:rsidRPr="00A31BE3">
        <w:rPr>
          <w:rFonts w:ascii="Times New Roman" w:hAnsi="Times New Roman"/>
        </w:rPr>
        <w:t>e</w:t>
      </w:r>
      <w:r w:rsidRPr="00A31BE3">
        <w:rPr>
          <w:rFonts w:ascii="Times New Roman" w:hAnsi="Times New Roman"/>
        </w:rPr>
        <w:t>, że sprzęt techniczny, osoby i kwalifikacje, którymi dysponuje Podwykonawca nie dają rękojmi należytego i terminowego wykonania powierzonych Podwykonawcy robót.</w:t>
      </w:r>
    </w:p>
    <w:p w14:paraId="22C82851" w14:textId="4E3BFC3D"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Zamawiający może żądać natychmiastowego usunięcia przez Wykonawcę Podwykonawcy </w:t>
      </w:r>
      <w:r w:rsidR="00A45A2A" w:rsidRPr="00A31BE3">
        <w:rPr>
          <w:rFonts w:ascii="Times New Roman" w:hAnsi="Times New Roman"/>
        </w:rPr>
        <w:t xml:space="preserve">                </w:t>
      </w:r>
      <w:r w:rsidRPr="00A31BE3">
        <w:rPr>
          <w:rFonts w:ascii="Times New Roman" w:hAnsi="Times New Roman"/>
        </w:rPr>
        <w:t>w przypadku niewypełnienia przez Wykonawcę określonych powyżej obowiązków dotyczących podwykonawstwa.</w:t>
      </w:r>
    </w:p>
    <w:p w14:paraId="10270FE7"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Powyższe zasady mają zastosowanie do dalszych Podwykonawców.</w:t>
      </w:r>
    </w:p>
    <w:p w14:paraId="389716C7" w14:textId="657D7369"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W przypadku podzlecenia przed Wykonawcę wykonania robót budowlanych Podwykonawcy, niezgodnie z zasadami określonymi w </w:t>
      </w:r>
      <w:r w:rsidR="00F05311" w:rsidRPr="00A31BE3">
        <w:rPr>
          <w:rFonts w:ascii="Times New Roman" w:hAnsi="Times New Roman"/>
        </w:rPr>
        <w:t>niniejszym paragrafie</w:t>
      </w:r>
      <w:r w:rsidRPr="00A31BE3">
        <w:rPr>
          <w:rFonts w:ascii="Times New Roman" w:hAnsi="Times New Roman"/>
        </w:rPr>
        <w:t>, Zamawiający uznaje Podwykonawcę, jego przedstawicieli lub pracowników za osoby nieupoważnione do wstępu na</w:t>
      </w:r>
      <w:r w:rsidR="009C533F">
        <w:rPr>
          <w:rFonts w:ascii="Times New Roman" w:hAnsi="Times New Roman"/>
        </w:rPr>
        <w:t> </w:t>
      </w:r>
      <w:r w:rsidRPr="00A31BE3">
        <w:rPr>
          <w:rFonts w:ascii="Times New Roman" w:hAnsi="Times New Roman"/>
        </w:rPr>
        <w:t>budowę.</w:t>
      </w:r>
    </w:p>
    <w:p w14:paraId="1751924F" w14:textId="381E848F"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Do solidarnej odpowiedzialności Zamawiającego, Wykonawcy, Podwykonawcy lub dalszego Podwykonawcy z tytułu wykonanych robót budowlanych stosuje się przepisy ustawy z dnia 23 kwietnia 1964 r. - Kodeks cywilny</w:t>
      </w:r>
      <w:r w:rsidR="00D657A3" w:rsidRPr="00A31BE3">
        <w:rPr>
          <w:rFonts w:ascii="Times New Roman" w:hAnsi="Times New Roman"/>
        </w:rPr>
        <w:t>.</w:t>
      </w:r>
    </w:p>
    <w:p w14:paraId="2F669526"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udzielając Zamawiającemu gwarancji na wykonane roboty własne udziela jednocześnie gwarancji na wykonane roboty przez podwykonawców i dalszych podwykonawców.</w:t>
      </w:r>
    </w:p>
    <w:p w14:paraId="1A007FCB" w14:textId="1E1CD362" w:rsidR="0078288E" w:rsidRPr="00A31BE3" w:rsidRDefault="0078288E">
      <w:pPr>
        <w:pStyle w:val="Akapitzlist"/>
        <w:numPr>
          <w:ilvl w:val="0"/>
          <w:numId w:val="25"/>
        </w:numPr>
        <w:spacing w:after="0"/>
        <w:jc w:val="both"/>
        <w:rPr>
          <w:rFonts w:ascii="Times New Roman" w:hAnsi="Times New Roman"/>
        </w:rPr>
      </w:pPr>
      <w:r w:rsidRPr="00A31BE3">
        <w:rPr>
          <w:rFonts w:ascii="Times New Roman" w:hAnsi="Times New Roman"/>
        </w:rPr>
        <w:t>Wzór oświadczenia Podwykonawcy / dalszego Podwykonawcy stanowi Załącznik</w:t>
      </w:r>
      <w:r w:rsidR="009C533F">
        <w:rPr>
          <w:rFonts w:ascii="Times New Roman" w:hAnsi="Times New Roman"/>
        </w:rPr>
        <w:t> </w:t>
      </w:r>
      <w:r w:rsidRPr="00A31BE3">
        <w:rPr>
          <w:rFonts w:ascii="Times New Roman" w:hAnsi="Times New Roman"/>
        </w:rPr>
        <w:t>nr</w:t>
      </w:r>
      <w:r w:rsidR="009C533F">
        <w:rPr>
          <w:rFonts w:ascii="Times New Roman" w:hAnsi="Times New Roman"/>
        </w:rPr>
        <w:t> </w:t>
      </w:r>
      <w:r w:rsidRPr="00A31BE3">
        <w:rPr>
          <w:rFonts w:ascii="Times New Roman" w:hAnsi="Times New Roman"/>
        </w:rPr>
        <w:t>3 do</w:t>
      </w:r>
      <w:r w:rsidR="009C533F">
        <w:rPr>
          <w:rFonts w:ascii="Times New Roman" w:hAnsi="Times New Roman"/>
        </w:rPr>
        <w:t> </w:t>
      </w:r>
      <w:r w:rsidRPr="00A31BE3">
        <w:rPr>
          <w:rFonts w:ascii="Times New Roman" w:hAnsi="Times New Roman"/>
        </w:rPr>
        <w:t xml:space="preserve">niniejszej umowy. </w:t>
      </w:r>
    </w:p>
    <w:p w14:paraId="7A45CCBA" w14:textId="6A9A7E8D" w:rsidR="00487D18" w:rsidRPr="00A31BE3" w:rsidRDefault="00487D18" w:rsidP="00DE615E">
      <w:pPr>
        <w:pStyle w:val="Tytu"/>
        <w:pBdr>
          <w:bottom w:val="none" w:sz="0" w:space="0" w:color="auto"/>
        </w:pBdr>
        <w:spacing w:before="12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7</w:t>
      </w:r>
    </w:p>
    <w:p w14:paraId="62CBE49E" w14:textId="1F125E3B" w:rsidR="00487D18" w:rsidRPr="00A31BE3" w:rsidRDefault="00911800"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Wymogi w zakresie zatrudnienia na umowie o pracę</w:t>
      </w:r>
    </w:p>
    <w:p w14:paraId="4341F4D0" w14:textId="508E5C6F" w:rsidR="00AA5C61" w:rsidRDefault="00AA5C61">
      <w:pPr>
        <w:numPr>
          <w:ilvl w:val="0"/>
          <w:numId w:val="28"/>
        </w:numPr>
        <w:tabs>
          <w:tab w:val="num" w:pos="284"/>
        </w:tabs>
        <w:suppressAutoHyphens/>
        <w:spacing w:after="0" w:line="240" w:lineRule="auto"/>
        <w:ind w:left="284" w:hanging="284"/>
        <w:contextualSpacing/>
        <w:jc w:val="both"/>
        <w:rPr>
          <w:rFonts w:ascii="Times New Roman" w:hAnsi="Times New Roman"/>
          <w:kern w:val="2"/>
          <w:lang w:eastAsia="zh-CN"/>
        </w:rPr>
      </w:pPr>
      <w:bookmarkStart w:id="19" w:name="_Hlk74735266"/>
      <w:r w:rsidRPr="00813889">
        <w:rPr>
          <w:rFonts w:ascii="Times New Roman" w:hAnsi="Times New Roman"/>
          <w:kern w:val="2"/>
          <w:lang w:eastAsia="zh-CN"/>
        </w:rPr>
        <w:t xml:space="preserve">Zamawiający </w:t>
      </w:r>
      <w:r w:rsidRPr="00406D7F">
        <w:rPr>
          <w:rFonts w:ascii="Times New Roman" w:hAnsi="Times New Roman"/>
          <w:kern w:val="2"/>
          <w:lang w:eastAsia="zh-CN"/>
        </w:rPr>
        <w:t xml:space="preserve">wymaga zatrudnienia przez Wykonawcę lub podwykonawcę na podstawie umowy o pracę osób wykonujących </w:t>
      </w:r>
      <w:bookmarkEnd w:id="19"/>
      <w:r w:rsidR="00190CC3">
        <w:rPr>
          <w:rFonts w:ascii="Times New Roman" w:hAnsi="Times New Roman"/>
          <w:kern w:val="2"/>
          <w:lang w:eastAsia="zh-CN"/>
        </w:rPr>
        <w:t xml:space="preserve">czynności o charakterze </w:t>
      </w:r>
      <w:r w:rsidR="00190CC3" w:rsidRPr="000B6CD4">
        <w:rPr>
          <w:rFonts w:ascii="Times New Roman" w:hAnsi="Times New Roman"/>
          <w:kern w:val="2"/>
          <w:lang w:eastAsia="zh-CN"/>
        </w:rPr>
        <w:t>robót fizycznych tj. związane z wykonaniem robót</w:t>
      </w:r>
      <w:r w:rsidR="00190CC3" w:rsidRPr="000B6CD4">
        <w:t xml:space="preserve"> </w:t>
      </w:r>
      <w:r w:rsidR="00190CC3" w:rsidRPr="000B6CD4">
        <w:rPr>
          <w:rFonts w:ascii="Times New Roman" w:hAnsi="Times New Roman"/>
          <w:kern w:val="2"/>
          <w:lang w:eastAsia="zh-CN"/>
        </w:rPr>
        <w:t>murowych,  montażowych,  izolacyjnych, instalacyjnych oraz roboty ziemne i rozbiórkowe przez cały okres umowy.</w:t>
      </w:r>
    </w:p>
    <w:p w14:paraId="37C2D51C" w14:textId="1A665EA3" w:rsidR="00073D86" w:rsidRPr="00073D86" w:rsidRDefault="00073D86">
      <w:pPr>
        <w:numPr>
          <w:ilvl w:val="0"/>
          <w:numId w:val="28"/>
        </w:numPr>
        <w:tabs>
          <w:tab w:val="num" w:pos="284"/>
        </w:tabs>
        <w:suppressAutoHyphens/>
        <w:spacing w:after="0"/>
        <w:ind w:left="284" w:hanging="284"/>
        <w:contextualSpacing/>
        <w:jc w:val="both"/>
        <w:rPr>
          <w:rFonts w:ascii="Times New Roman" w:hAnsi="Times New Roman"/>
          <w:kern w:val="2"/>
          <w:lang w:eastAsia="zh-CN"/>
        </w:rPr>
      </w:pPr>
      <w:bookmarkStart w:id="20" w:name="_Hlk188596783"/>
      <w:r>
        <w:rPr>
          <w:rFonts w:ascii="Times New Roman" w:hAnsi="Times New Roman"/>
          <w:kern w:val="2"/>
          <w:lang w:eastAsia="zh-CN"/>
        </w:rPr>
        <w:t>Wykonawca najpóźniej w dniu zawarcia umowy zobowiązuje się do złożenia Zamawiającemu oświadczenia o liczbie osób zatrudnionych</w:t>
      </w:r>
      <w:r w:rsidR="00C02314">
        <w:rPr>
          <w:rFonts w:ascii="Times New Roman" w:hAnsi="Times New Roman"/>
          <w:kern w:val="2"/>
          <w:lang w:eastAsia="zh-CN"/>
        </w:rPr>
        <w:t>/</w:t>
      </w:r>
      <w:r>
        <w:rPr>
          <w:rFonts w:ascii="Times New Roman" w:hAnsi="Times New Roman"/>
          <w:kern w:val="2"/>
          <w:lang w:eastAsia="zh-CN"/>
        </w:rPr>
        <w:t xml:space="preserve"> które zostaną zatrudnione na podstawie umowy o pracę do wykonywania czynności, określonych w ust. 1</w:t>
      </w:r>
      <w:r w:rsidR="00C02314">
        <w:rPr>
          <w:rFonts w:ascii="Times New Roman" w:hAnsi="Times New Roman"/>
          <w:kern w:val="2"/>
          <w:lang w:eastAsia="zh-CN"/>
        </w:rPr>
        <w:t>.</w:t>
      </w:r>
      <w:r>
        <w:rPr>
          <w:rFonts w:ascii="Times New Roman" w:hAnsi="Times New Roman"/>
          <w:kern w:val="2"/>
          <w:lang w:eastAsia="zh-CN"/>
        </w:rPr>
        <w:t xml:space="preserve"> </w:t>
      </w:r>
      <w:r w:rsidR="00C02314">
        <w:rPr>
          <w:rFonts w:ascii="Times New Roman" w:hAnsi="Times New Roman"/>
          <w:kern w:val="2"/>
          <w:lang w:eastAsia="zh-CN"/>
        </w:rPr>
        <w:t>O</w:t>
      </w:r>
      <w:r>
        <w:rPr>
          <w:rFonts w:ascii="Times New Roman" w:hAnsi="Times New Roman"/>
          <w:kern w:val="2"/>
          <w:lang w:eastAsia="zh-CN"/>
        </w:rPr>
        <w:t>świadczenie Wykonawcy stanowi załącznik nr 3 do niniejszej umowy.</w:t>
      </w:r>
      <w:bookmarkEnd w:id="20"/>
    </w:p>
    <w:p w14:paraId="41A9BBBB" w14:textId="5E40EAB5" w:rsidR="00487D18" w:rsidRPr="00AA5C61" w:rsidRDefault="00487D18">
      <w:pPr>
        <w:numPr>
          <w:ilvl w:val="0"/>
          <w:numId w:val="28"/>
        </w:numPr>
        <w:tabs>
          <w:tab w:val="num" w:pos="284"/>
        </w:tabs>
        <w:suppressAutoHyphens/>
        <w:spacing w:after="0"/>
        <w:ind w:left="284" w:hanging="284"/>
        <w:contextualSpacing/>
        <w:jc w:val="both"/>
        <w:rPr>
          <w:rFonts w:ascii="Times New Roman" w:hAnsi="Times New Roman"/>
          <w:kern w:val="2"/>
          <w:lang w:eastAsia="zh-CN"/>
        </w:rPr>
      </w:pPr>
      <w:r w:rsidRPr="000B6CD4">
        <w:rPr>
          <w:rFonts w:ascii="Times New Roman" w:eastAsia="Arial" w:hAnsi="Times New Roman"/>
          <w:kern w:val="2"/>
          <w:lang w:eastAsia="zh-CN"/>
        </w:rPr>
        <w:t>W trakcie realizacji zamówienia Zamawiający uprawniony jest do wyk</w:t>
      </w:r>
      <w:r w:rsidRPr="000B6CD4">
        <w:rPr>
          <w:rFonts w:ascii="Times New Roman" w:hAnsi="Times New Roman"/>
          <w:kern w:val="2"/>
          <w:lang w:eastAsia="zh-CN"/>
        </w:rPr>
        <w:t xml:space="preserve">onywania czynności kontrolnych </w:t>
      </w:r>
      <w:r w:rsidRPr="00AA5C61">
        <w:rPr>
          <w:rFonts w:ascii="Times New Roman" w:hAnsi="Times New Roman"/>
          <w:kern w:val="2"/>
          <w:lang w:eastAsia="zh-CN"/>
        </w:rPr>
        <w:t>wobec</w:t>
      </w:r>
      <w:r w:rsidR="00922E5C" w:rsidRPr="00AA5C61">
        <w:rPr>
          <w:rFonts w:ascii="Times New Roman" w:hAnsi="Times New Roman"/>
          <w:kern w:val="2"/>
          <w:lang w:eastAsia="zh-CN"/>
        </w:rPr>
        <w:t xml:space="preserve"> W</w:t>
      </w:r>
      <w:r w:rsidRPr="00AA5C61">
        <w:rPr>
          <w:rFonts w:ascii="Times New Roman" w:hAnsi="Times New Roman"/>
          <w:kern w:val="2"/>
          <w:lang w:eastAsia="zh-CN"/>
        </w:rPr>
        <w:t xml:space="preserve">ykonawcy odnośnie spełniania przez </w:t>
      </w:r>
      <w:r w:rsidR="00922E5C" w:rsidRPr="00AA5C61">
        <w:rPr>
          <w:rFonts w:ascii="Times New Roman" w:hAnsi="Times New Roman"/>
          <w:kern w:val="2"/>
          <w:lang w:eastAsia="zh-CN"/>
        </w:rPr>
        <w:t>W</w:t>
      </w:r>
      <w:r w:rsidRPr="00AA5C61">
        <w:rPr>
          <w:rFonts w:ascii="Times New Roman" w:hAnsi="Times New Roman"/>
          <w:kern w:val="2"/>
          <w:lang w:eastAsia="zh-CN"/>
        </w:rPr>
        <w:t>ykonawcę wymogu zatrudnienia na podstawie umowy o pracę osób wykonujących wskazane w ust.</w:t>
      </w:r>
      <w:r w:rsidR="00901160" w:rsidRPr="00AA5C61">
        <w:rPr>
          <w:rFonts w:ascii="Times New Roman" w:hAnsi="Times New Roman"/>
          <w:kern w:val="2"/>
          <w:lang w:eastAsia="zh-CN"/>
        </w:rPr>
        <w:t> </w:t>
      </w:r>
      <w:r w:rsidRPr="00AA5C61">
        <w:rPr>
          <w:rFonts w:ascii="Times New Roman" w:hAnsi="Times New Roman"/>
          <w:kern w:val="2"/>
          <w:lang w:eastAsia="zh-CN"/>
        </w:rPr>
        <w:t xml:space="preserve">1 czynności. Zamawiający uprawniony jest w szczególności do: </w:t>
      </w:r>
    </w:p>
    <w:p w14:paraId="2793C2C9" w14:textId="30BEA17F" w:rsidR="00487D18" w:rsidRPr="00A31BE3" w:rsidRDefault="00487D18">
      <w:pPr>
        <w:numPr>
          <w:ilvl w:val="1"/>
          <w:numId w:val="29"/>
        </w:numPr>
        <w:tabs>
          <w:tab w:val="left" w:pos="341"/>
          <w:tab w:val="left" w:pos="395"/>
          <w:tab w:val="num" w:pos="709"/>
        </w:tabs>
        <w:suppressAutoHyphens/>
        <w:spacing w:after="0"/>
        <w:ind w:left="709" w:hanging="425"/>
        <w:contextualSpacing/>
        <w:jc w:val="both"/>
        <w:rPr>
          <w:rFonts w:ascii="Times New Roman" w:hAnsi="Times New Roman"/>
          <w:kern w:val="2"/>
          <w:lang w:eastAsia="zh-CN"/>
        </w:rPr>
      </w:pPr>
      <w:r w:rsidRPr="00A31BE3">
        <w:rPr>
          <w:rFonts w:ascii="Times New Roman" w:hAnsi="Times New Roman"/>
          <w:kern w:val="2"/>
          <w:lang w:eastAsia="zh-CN"/>
        </w:rPr>
        <w:t>żądania oświadczeń i dokumentów w zakres</w:t>
      </w:r>
      <w:r w:rsidR="00901160" w:rsidRPr="00A31BE3">
        <w:rPr>
          <w:rFonts w:ascii="Times New Roman" w:hAnsi="Times New Roman"/>
          <w:kern w:val="2"/>
          <w:lang w:eastAsia="zh-CN"/>
        </w:rPr>
        <w:t>ie potwierdzenia spełniania ww. </w:t>
      </w:r>
      <w:r w:rsidRPr="00A31BE3">
        <w:rPr>
          <w:rFonts w:ascii="Times New Roman" w:hAnsi="Times New Roman"/>
          <w:kern w:val="2"/>
          <w:lang w:eastAsia="zh-CN"/>
        </w:rPr>
        <w:t>wymogów i</w:t>
      </w:r>
      <w:r w:rsidR="009C533F">
        <w:rPr>
          <w:rFonts w:ascii="Times New Roman" w:hAnsi="Times New Roman"/>
          <w:kern w:val="2"/>
          <w:lang w:eastAsia="zh-CN"/>
        </w:rPr>
        <w:t> </w:t>
      </w:r>
      <w:r w:rsidRPr="00A31BE3">
        <w:rPr>
          <w:rFonts w:ascii="Times New Roman" w:hAnsi="Times New Roman"/>
          <w:kern w:val="2"/>
          <w:lang w:eastAsia="zh-CN"/>
        </w:rPr>
        <w:t>dokonywania ich oceny,</w:t>
      </w:r>
    </w:p>
    <w:p w14:paraId="6AA4684B" w14:textId="5246278C" w:rsidR="00487D18" w:rsidRPr="00A31BE3" w:rsidRDefault="00487D18">
      <w:pPr>
        <w:numPr>
          <w:ilvl w:val="1"/>
          <w:numId w:val="29"/>
        </w:numPr>
        <w:tabs>
          <w:tab w:val="left" w:pos="341"/>
          <w:tab w:val="left" w:pos="395"/>
          <w:tab w:val="left" w:pos="709"/>
          <w:tab w:val="num" w:pos="851"/>
        </w:tabs>
        <w:suppressAutoHyphens/>
        <w:spacing w:after="0"/>
        <w:ind w:left="709" w:hanging="425"/>
        <w:contextualSpacing/>
        <w:jc w:val="both"/>
        <w:rPr>
          <w:rFonts w:ascii="Times New Roman" w:hAnsi="Times New Roman"/>
          <w:kern w:val="2"/>
          <w:lang w:eastAsia="zh-CN"/>
        </w:rPr>
      </w:pPr>
      <w:r w:rsidRPr="00A31BE3">
        <w:rPr>
          <w:rFonts w:ascii="Times New Roman" w:hAnsi="Times New Roman"/>
          <w:kern w:val="2"/>
          <w:lang w:eastAsia="zh-CN"/>
        </w:rPr>
        <w:t>żądania wyjaśnień w przypadku wątpliwości w zakres</w:t>
      </w:r>
      <w:r w:rsidR="00901160" w:rsidRPr="00A31BE3">
        <w:rPr>
          <w:rFonts w:ascii="Times New Roman" w:hAnsi="Times New Roman"/>
          <w:kern w:val="2"/>
          <w:lang w:eastAsia="zh-CN"/>
        </w:rPr>
        <w:t>ie potwierdzenia spełniania ww. </w:t>
      </w:r>
      <w:r w:rsidRPr="00A31BE3">
        <w:rPr>
          <w:rFonts w:ascii="Times New Roman" w:hAnsi="Times New Roman"/>
          <w:kern w:val="2"/>
          <w:lang w:eastAsia="zh-CN"/>
        </w:rPr>
        <w:t>wymogów,</w:t>
      </w:r>
    </w:p>
    <w:p w14:paraId="4041E5D4" w14:textId="77777777" w:rsidR="00487D18" w:rsidRPr="00A31BE3" w:rsidRDefault="00487D18">
      <w:pPr>
        <w:numPr>
          <w:ilvl w:val="1"/>
          <w:numId w:val="29"/>
        </w:numPr>
        <w:tabs>
          <w:tab w:val="left" w:pos="341"/>
          <w:tab w:val="left" w:pos="395"/>
          <w:tab w:val="num" w:pos="709"/>
        </w:tabs>
        <w:suppressAutoHyphens/>
        <w:spacing w:after="0"/>
        <w:ind w:left="709" w:hanging="425"/>
        <w:contextualSpacing/>
        <w:jc w:val="both"/>
        <w:rPr>
          <w:rFonts w:ascii="Times New Roman" w:hAnsi="Times New Roman"/>
          <w:kern w:val="2"/>
          <w:lang w:eastAsia="zh-CN"/>
        </w:rPr>
      </w:pPr>
      <w:r w:rsidRPr="00A31BE3">
        <w:rPr>
          <w:rFonts w:ascii="Times New Roman" w:hAnsi="Times New Roman"/>
          <w:kern w:val="2"/>
          <w:lang w:eastAsia="zh-CN"/>
        </w:rPr>
        <w:t>przeprowadzania kontroli na miejscu wykonywania świadczenia.</w:t>
      </w:r>
    </w:p>
    <w:p w14:paraId="3B1AD506" w14:textId="430757E3" w:rsidR="00487D18" w:rsidRPr="00A31BE3" w:rsidRDefault="00487D18">
      <w:pPr>
        <w:numPr>
          <w:ilvl w:val="0"/>
          <w:numId w:val="28"/>
        </w:numPr>
        <w:tabs>
          <w:tab w:val="left" w:pos="341"/>
          <w:tab w:val="num" w:pos="708"/>
        </w:tabs>
        <w:suppressAutoHyphens/>
        <w:spacing w:after="0"/>
        <w:ind w:left="284" w:hanging="284"/>
        <w:contextualSpacing/>
        <w:jc w:val="both"/>
        <w:rPr>
          <w:rFonts w:ascii="Times New Roman" w:hAnsi="Times New Roman"/>
          <w:b/>
          <w:kern w:val="2"/>
          <w:lang w:eastAsia="zh-CN"/>
        </w:rPr>
      </w:pPr>
      <w:r w:rsidRPr="00A31BE3">
        <w:rPr>
          <w:rFonts w:ascii="Times New Roman" w:hAnsi="Times New Roman"/>
          <w:kern w:val="2"/>
          <w:lang w:eastAsia="zh-CN"/>
        </w:rPr>
        <w:lastRenderedPageBreak/>
        <w:t>W trakcie realizacji zamówienia na każde wezwanie Zamawiającego w wyznaczonym w</w:t>
      </w:r>
      <w:r w:rsidR="00EA14D9" w:rsidRPr="00A31BE3">
        <w:rPr>
          <w:rFonts w:ascii="Times New Roman" w:hAnsi="Times New Roman"/>
          <w:kern w:val="2"/>
          <w:lang w:eastAsia="zh-CN"/>
        </w:rPr>
        <w:t> </w:t>
      </w:r>
      <w:r w:rsidRPr="00A31BE3">
        <w:rPr>
          <w:rFonts w:ascii="Times New Roman" w:hAnsi="Times New Roman"/>
          <w:kern w:val="2"/>
          <w:lang w:eastAsia="zh-CN"/>
        </w:rPr>
        <w:t>tym wezwaniu terminie Wykonawca przedłoży Zamawiającemu wskazane poniżej dowody w celu potwierdzenia spełnienia wymogu zatrudnienia na podstawie umowy o</w:t>
      </w:r>
      <w:r w:rsidR="00EA14D9" w:rsidRPr="00A31BE3">
        <w:rPr>
          <w:rFonts w:ascii="Times New Roman" w:hAnsi="Times New Roman"/>
          <w:kern w:val="2"/>
          <w:lang w:eastAsia="zh-CN"/>
        </w:rPr>
        <w:t> </w:t>
      </w:r>
      <w:r w:rsidRPr="00A31BE3">
        <w:rPr>
          <w:rFonts w:ascii="Times New Roman" w:hAnsi="Times New Roman"/>
          <w:kern w:val="2"/>
          <w:lang w:eastAsia="zh-CN"/>
        </w:rPr>
        <w:t xml:space="preserve">pracę przez Wykonawcę osób wykonujących wskazane w ust. 1 czynności w trakcie realizacji zamówienia: </w:t>
      </w:r>
    </w:p>
    <w:p w14:paraId="0F6B2D4F" w14:textId="4EC85BC1" w:rsidR="00487D18" w:rsidRPr="00A31BE3" w:rsidRDefault="00487D18">
      <w:pPr>
        <w:numPr>
          <w:ilvl w:val="1"/>
          <w:numId w:val="28"/>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b/>
          <w:kern w:val="2"/>
          <w:lang w:eastAsia="zh-CN"/>
        </w:rPr>
        <w:t>oświadczenie Wykonawcy</w:t>
      </w:r>
      <w:r w:rsidRPr="00A31BE3">
        <w:rPr>
          <w:rFonts w:ascii="Times New Roman" w:eastAsia="Arial" w:hAnsi="Times New Roman"/>
          <w:kern w:val="2"/>
          <w:lang w:eastAsia="zh-CN"/>
        </w:rPr>
        <w:t xml:space="preserve"> lub podwykonawcy o zatrudnieniu na podstawie umowy o</w:t>
      </w:r>
      <w:r w:rsidR="00EA14D9" w:rsidRPr="00A31BE3">
        <w:rPr>
          <w:rFonts w:ascii="Times New Roman" w:eastAsia="Arial" w:hAnsi="Times New Roman"/>
          <w:kern w:val="2"/>
          <w:lang w:eastAsia="zh-CN"/>
        </w:rPr>
        <w:t> </w:t>
      </w:r>
      <w:r w:rsidRPr="00A31BE3">
        <w:rPr>
          <w:rFonts w:ascii="Times New Roman" w:eastAsia="Arial" w:hAnsi="Times New Roman"/>
          <w:kern w:val="2"/>
          <w:lang w:eastAsia="zh-CN"/>
        </w:rPr>
        <w:t xml:space="preserve">pracę osób wykonujących czynności, których dotyczy wezwanie </w:t>
      </w:r>
      <w:r w:rsidR="000F263E" w:rsidRPr="00A31BE3">
        <w:rPr>
          <w:rFonts w:ascii="Times New Roman" w:eastAsia="Arial" w:hAnsi="Times New Roman"/>
          <w:kern w:val="2"/>
          <w:lang w:eastAsia="zh-CN"/>
        </w:rPr>
        <w:t>Z</w:t>
      </w:r>
      <w:r w:rsidRPr="00A31BE3">
        <w:rPr>
          <w:rFonts w:ascii="Times New Roman" w:eastAsia="Arial" w:hAnsi="Times New Roman"/>
          <w:kern w:val="2"/>
          <w:lang w:eastAsia="zh-CN"/>
        </w:rPr>
        <w:t>amawiającego. Oświadczenie to</w:t>
      </w:r>
      <w:r w:rsidR="009C533F">
        <w:rPr>
          <w:rFonts w:ascii="Times New Roman" w:eastAsia="Arial" w:hAnsi="Times New Roman"/>
          <w:kern w:val="2"/>
          <w:lang w:eastAsia="zh-CN"/>
        </w:rPr>
        <w:t> </w:t>
      </w:r>
      <w:r w:rsidRPr="00A31BE3">
        <w:rPr>
          <w:rFonts w:ascii="Times New Roman" w:eastAsia="Arial" w:hAnsi="Times New Roman"/>
          <w:kern w:val="2"/>
          <w:lang w:eastAsia="zh-CN"/>
        </w:rPr>
        <w:t>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bookmarkStart w:id="21" w:name="_Hlk11068698"/>
    </w:p>
    <w:p w14:paraId="1DB5F948" w14:textId="5B78BF83" w:rsidR="00487D18" w:rsidRPr="00A31BE3" w:rsidRDefault="00487D18">
      <w:pPr>
        <w:numPr>
          <w:ilvl w:val="1"/>
          <w:numId w:val="28"/>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kern w:val="2"/>
          <w:lang w:eastAsia="zh-CN"/>
        </w:rPr>
        <w:t xml:space="preserve">poświadczoną za zgodność z oryginałem </w:t>
      </w:r>
      <w:r w:rsidR="00901160" w:rsidRPr="00A31BE3">
        <w:rPr>
          <w:rFonts w:ascii="Times New Roman" w:eastAsia="Arial" w:hAnsi="Times New Roman"/>
          <w:kern w:val="2"/>
          <w:lang w:eastAsia="zh-CN"/>
        </w:rPr>
        <w:t xml:space="preserve">odpowiednio przez </w:t>
      </w:r>
      <w:r w:rsidR="000F263E" w:rsidRPr="00A31BE3">
        <w:rPr>
          <w:rFonts w:ascii="Times New Roman" w:eastAsia="Arial" w:hAnsi="Times New Roman"/>
          <w:kern w:val="2"/>
          <w:lang w:eastAsia="zh-CN"/>
        </w:rPr>
        <w:t>W</w:t>
      </w:r>
      <w:r w:rsidR="00901160" w:rsidRPr="00A31BE3">
        <w:rPr>
          <w:rFonts w:ascii="Times New Roman" w:eastAsia="Arial" w:hAnsi="Times New Roman"/>
          <w:kern w:val="2"/>
          <w:lang w:eastAsia="zh-CN"/>
        </w:rPr>
        <w:t>ykonawcę lub </w:t>
      </w:r>
      <w:r w:rsidR="000F263E" w:rsidRPr="00A31BE3">
        <w:rPr>
          <w:rFonts w:ascii="Times New Roman" w:eastAsia="Arial" w:hAnsi="Times New Roman"/>
          <w:kern w:val="2"/>
          <w:lang w:eastAsia="zh-CN"/>
        </w:rPr>
        <w:t>P</w:t>
      </w:r>
      <w:r w:rsidRPr="00A31BE3">
        <w:rPr>
          <w:rFonts w:ascii="Times New Roman" w:eastAsia="Arial" w:hAnsi="Times New Roman"/>
          <w:kern w:val="2"/>
          <w:lang w:eastAsia="zh-CN"/>
        </w:rPr>
        <w:t xml:space="preserve">odwykonawcę </w:t>
      </w:r>
      <w:r w:rsidRPr="00A31BE3">
        <w:rPr>
          <w:rFonts w:ascii="Times New Roman" w:eastAsia="Arial" w:hAnsi="Times New Roman"/>
          <w:b/>
          <w:kern w:val="2"/>
          <w:lang w:eastAsia="zh-CN"/>
        </w:rPr>
        <w:t>kopię umowy/umów o pracę</w:t>
      </w:r>
      <w:r w:rsidRPr="00A31BE3">
        <w:rPr>
          <w:rFonts w:ascii="Times New Roman" w:eastAsia="Arial" w:hAnsi="Times New Roman"/>
          <w:kern w:val="2"/>
          <w:lang w:eastAsia="zh-CN"/>
        </w:rPr>
        <w:t xml:space="preserve"> osób wykonujących w trakcie realizacji zamówienia czynności, których dotyczy ww. oświadczenie </w:t>
      </w:r>
      <w:r w:rsidR="000F263E" w:rsidRPr="00A31BE3">
        <w:rPr>
          <w:rFonts w:ascii="Times New Roman" w:eastAsia="Arial" w:hAnsi="Times New Roman"/>
          <w:kern w:val="2"/>
          <w:lang w:eastAsia="zh-CN"/>
        </w:rPr>
        <w:t>W</w:t>
      </w:r>
      <w:r w:rsidRPr="00A31BE3">
        <w:rPr>
          <w:rFonts w:ascii="Times New Roman" w:eastAsia="Arial" w:hAnsi="Times New Roman"/>
          <w:kern w:val="2"/>
          <w:lang w:eastAsia="zh-CN"/>
        </w:rPr>
        <w:t>ykonawcy lub</w:t>
      </w:r>
      <w:r w:rsidR="00901160" w:rsidRPr="00A31BE3">
        <w:rPr>
          <w:rFonts w:ascii="Times New Roman" w:eastAsia="Arial" w:hAnsi="Times New Roman"/>
          <w:kern w:val="2"/>
          <w:lang w:eastAsia="zh-CN"/>
        </w:rPr>
        <w:t> </w:t>
      </w:r>
      <w:r w:rsidR="000F263E" w:rsidRPr="00A31BE3">
        <w:rPr>
          <w:rFonts w:ascii="Times New Roman" w:eastAsia="Arial" w:hAnsi="Times New Roman"/>
          <w:kern w:val="2"/>
          <w:lang w:eastAsia="zh-CN"/>
        </w:rPr>
        <w:t>P</w:t>
      </w:r>
      <w:r w:rsidRPr="00A31BE3">
        <w:rPr>
          <w:rFonts w:ascii="Times New Roman" w:eastAsia="Arial" w:hAnsi="Times New Roman"/>
          <w:kern w:val="2"/>
          <w:lang w:eastAsia="zh-CN"/>
        </w:rPr>
        <w:t>odwykonawcy (wraz z dokumentem regulującym zakres obowiązków, jeżeli został sporządzony). Kopia umowy/</w:t>
      </w:r>
      <w:r w:rsidRPr="00A31BE3">
        <w:rPr>
          <w:rFonts w:ascii="Times New Roman" w:hAnsi="Times New Roman"/>
        </w:rPr>
        <w:t>umów</w:t>
      </w:r>
      <w:r w:rsidRPr="00A31BE3">
        <w:rPr>
          <w:rFonts w:ascii="Times New Roman" w:eastAsia="Arial" w:hAnsi="Times New Roman"/>
          <w:kern w:val="2"/>
          <w:lang w:eastAsia="zh-CN"/>
        </w:rPr>
        <w:t xml:space="preserve"> powinna zostać zanonimizowana w sposób zapewniający ochronę danych osobowych, zgodnie z</w:t>
      </w:r>
      <w:r w:rsidR="009C533F">
        <w:rPr>
          <w:rFonts w:ascii="Times New Roman" w:eastAsia="Arial" w:hAnsi="Times New Roman"/>
          <w:kern w:val="2"/>
          <w:lang w:eastAsia="zh-CN"/>
        </w:rPr>
        <w:t> </w:t>
      </w:r>
      <w:r w:rsidRPr="00A31BE3">
        <w:rPr>
          <w:rFonts w:ascii="Times New Roman" w:eastAsia="Arial" w:hAnsi="Times New Roman"/>
          <w:kern w:val="2"/>
          <w:lang w:eastAsia="zh-CN"/>
        </w:rPr>
        <w:t>przepisami ustawy P</w:t>
      </w:r>
      <w:r w:rsidR="00706752" w:rsidRPr="00A31BE3">
        <w:rPr>
          <w:rFonts w:ascii="Times New Roman" w:eastAsia="Arial" w:hAnsi="Times New Roman"/>
          <w:kern w:val="2"/>
          <w:lang w:eastAsia="zh-CN"/>
        </w:rPr>
        <w:t>ZP</w:t>
      </w:r>
      <w:r w:rsidRPr="00A31BE3">
        <w:rPr>
          <w:rFonts w:ascii="Times New Roman" w:eastAsia="Arial" w:hAnsi="Times New Roman"/>
          <w:kern w:val="2"/>
          <w:lang w:eastAsia="zh-CN"/>
        </w:rPr>
        <w:t xml:space="preserve"> oraz RODO i ustawy o ochronie danych osobowych (tj. w szczególności bez adresów, PESEL pracowników). Informacje takie jak: imię i nazwisko pracownika, data zawarcia umowy, rodzaj umowy o pracę oraz zakres obowiązków pracownika powinny być możliwe do zidentyfikowania;</w:t>
      </w:r>
      <w:bookmarkEnd w:id="21"/>
    </w:p>
    <w:p w14:paraId="692900DE" w14:textId="6D2AC55D" w:rsidR="00487D18" w:rsidRPr="00A31BE3" w:rsidRDefault="00487D18">
      <w:pPr>
        <w:numPr>
          <w:ilvl w:val="1"/>
          <w:numId w:val="28"/>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b/>
          <w:kern w:val="2"/>
          <w:lang w:eastAsia="zh-CN"/>
        </w:rPr>
        <w:t>zaświadczenie właściwego oddziału ZUS</w:t>
      </w:r>
      <w:r w:rsidRPr="00A31BE3">
        <w:rPr>
          <w:rFonts w:ascii="Times New Roman" w:eastAsia="Arial" w:hAnsi="Times New Roman"/>
          <w:kern w:val="2"/>
          <w:lang w:eastAsia="zh-CN"/>
        </w:rPr>
        <w:t xml:space="preserve">, potwierdzające opłacanie przez </w:t>
      </w:r>
      <w:r w:rsidR="000F263E" w:rsidRPr="00A31BE3">
        <w:rPr>
          <w:rFonts w:ascii="Times New Roman" w:eastAsia="Arial" w:hAnsi="Times New Roman"/>
          <w:kern w:val="2"/>
          <w:lang w:eastAsia="zh-CN"/>
        </w:rPr>
        <w:t>W</w:t>
      </w:r>
      <w:r w:rsidRPr="00A31BE3">
        <w:rPr>
          <w:rFonts w:ascii="Times New Roman" w:eastAsia="Arial" w:hAnsi="Times New Roman"/>
          <w:kern w:val="2"/>
          <w:lang w:eastAsia="zh-CN"/>
        </w:rPr>
        <w:t>ykonawcę lub</w:t>
      </w:r>
      <w:r w:rsidR="003E15FB" w:rsidRPr="00A31BE3">
        <w:rPr>
          <w:rFonts w:ascii="Times New Roman" w:eastAsia="Arial" w:hAnsi="Times New Roman"/>
          <w:kern w:val="2"/>
          <w:lang w:eastAsia="zh-CN"/>
        </w:rPr>
        <w:t> </w:t>
      </w:r>
      <w:r w:rsidR="000F263E" w:rsidRPr="00A31BE3">
        <w:rPr>
          <w:rFonts w:ascii="Times New Roman" w:eastAsia="Arial" w:hAnsi="Times New Roman"/>
          <w:kern w:val="2"/>
          <w:lang w:eastAsia="zh-CN"/>
        </w:rPr>
        <w:t>P</w:t>
      </w:r>
      <w:r w:rsidRPr="00A31BE3">
        <w:rPr>
          <w:rFonts w:ascii="Times New Roman" w:eastAsia="Arial" w:hAnsi="Times New Roman"/>
          <w:kern w:val="2"/>
          <w:lang w:eastAsia="zh-CN"/>
        </w:rPr>
        <w:t>odwykonawcę składek na ubezpieczenia społeczne i zdrowotne z</w:t>
      </w:r>
      <w:r w:rsidR="00EA14D9" w:rsidRPr="00A31BE3">
        <w:rPr>
          <w:rFonts w:ascii="Times New Roman" w:eastAsia="Arial" w:hAnsi="Times New Roman"/>
          <w:kern w:val="2"/>
          <w:lang w:eastAsia="zh-CN"/>
        </w:rPr>
        <w:t> </w:t>
      </w:r>
      <w:r w:rsidRPr="00A31BE3">
        <w:rPr>
          <w:rFonts w:ascii="Times New Roman" w:eastAsia="Arial" w:hAnsi="Times New Roman"/>
          <w:kern w:val="2"/>
          <w:lang w:eastAsia="zh-CN"/>
        </w:rPr>
        <w:t>tytułu zatrudnienia na</w:t>
      </w:r>
      <w:r w:rsidR="003E15FB" w:rsidRPr="00A31BE3">
        <w:rPr>
          <w:rFonts w:ascii="Times New Roman" w:eastAsia="Arial" w:hAnsi="Times New Roman"/>
          <w:kern w:val="2"/>
          <w:lang w:eastAsia="zh-CN"/>
        </w:rPr>
        <w:t> </w:t>
      </w:r>
      <w:r w:rsidRPr="00A31BE3">
        <w:rPr>
          <w:rFonts w:ascii="Times New Roman" w:eastAsia="Arial" w:hAnsi="Times New Roman"/>
          <w:kern w:val="2"/>
          <w:lang w:eastAsia="zh-CN"/>
        </w:rPr>
        <w:t>podstawie umów o pracę za ostatni okres rozliczeniowy;</w:t>
      </w:r>
    </w:p>
    <w:p w14:paraId="651329F3" w14:textId="6ED119AF" w:rsidR="00487D18" w:rsidRPr="00A31BE3" w:rsidRDefault="00487D18">
      <w:pPr>
        <w:numPr>
          <w:ilvl w:val="1"/>
          <w:numId w:val="28"/>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kern w:val="2"/>
          <w:lang w:eastAsia="zh-CN"/>
        </w:rPr>
        <w:t xml:space="preserve">poświadczoną za zgodność z oryginałem </w:t>
      </w:r>
      <w:r w:rsidR="00C13C3B" w:rsidRPr="00A31BE3">
        <w:rPr>
          <w:rFonts w:ascii="Times New Roman" w:eastAsia="Arial" w:hAnsi="Times New Roman"/>
          <w:kern w:val="2"/>
          <w:lang w:eastAsia="zh-CN"/>
        </w:rPr>
        <w:t xml:space="preserve">odpowiednio przez </w:t>
      </w:r>
      <w:r w:rsidR="000F263E" w:rsidRPr="00A31BE3">
        <w:rPr>
          <w:rFonts w:ascii="Times New Roman" w:eastAsia="Arial" w:hAnsi="Times New Roman"/>
          <w:kern w:val="2"/>
          <w:lang w:eastAsia="zh-CN"/>
        </w:rPr>
        <w:t>W</w:t>
      </w:r>
      <w:r w:rsidR="00C13C3B" w:rsidRPr="00A31BE3">
        <w:rPr>
          <w:rFonts w:ascii="Times New Roman" w:eastAsia="Arial" w:hAnsi="Times New Roman"/>
          <w:kern w:val="2"/>
          <w:lang w:eastAsia="zh-CN"/>
        </w:rPr>
        <w:t>ykonawcę lub </w:t>
      </w:r>
      <w:r w:rsidRPr="00A31BE3">
        <w:rPr>
          <w:rFonts w:ascii="Times New Roman" w:eastAsia="Arial" w:hAnsi="Times New Roman"/>
          <w:kern w:val="2"/>
          <w:lang w:eastAsia="zh-CN"/>
        </w:rPr>
        <w:t xml:space="preserve">podwykonawcę </w:t>
      </w:r>
      <w:r w:rsidRPr="00A31BE3">
        <w:rPr>
          <w:rFonts w:ascii="Times New Roman" w:eastAsia="Arial" w:hAnsi="Times New Roman"/>
          <w:b/>
          <w:kern w:val="2"/>
          <w:lang w:eastAsia="zh-CN"/>
        </w:rPr>
        <w:t>kopię dowodu potwierdzającego zgłoszenie pracownika przez pracodawcę do ubezpieczeń</w:t>
      </w:r>
      <w:r w:rsidRPr="00A31BE3">
        <w:rPr>
          <w:rFonts w:ascii="Times New Roman" w:eastAsia="Arial" w:hAnsi="Times New Roman"/>
          <w:kern w:val="2"/>
          <w:lang w:eastAsia="zh-CN"/>
        </w:rPr>
        <w:t xml:space="preserve">, zanonimizowaną w sposób zapewniający ochronę </w:t>
      </w:r>
      <w:r w:rsidRPr="00A31BE3">
        <w:rPr>
          <w:rFonts w:ascii="Times New Roman" w:eastAsia="Arial" w:hAnsi="Times New Roman"/>
          <w:i/>
          <w:kern w:val="2"/>
          <w:lang w:eastAsia="zh-CN"/>
        </w:rPr>
        <w:t>danych osobowych pracowników, zgodnie z</w:t>
      </w:r>
      <w:r w:rsidR="003E15FB" w:rsidRPr="00A31BE3">
        <w:rPr>
          <w:rFonts w:ascii="Times New Roman" w:eastAsia="Arial" w:hAnsi="Times New Roman"/>
          <w:i/>
          <w:kern w:val="2"/>
          <w:lang w:eastAsia="zh-CN"/>
        </w:rPr>
        <w:t> </w:t>
      </w:r>
      <w:r w:rsidRPr="00A31BE3">
        <w:rPr>
          <w:rFonts w:ascii="Times New Roman" w:eastAsia="Arial" w:hAnsi="Times New Roman"/>
          <w:i/>
          <w:kern w:val="2"/>
          <w:lang w:eastAsia="zh-CN"/>
        </w:rPr>
        <w:t>przepisami ustawy P</w:t>
      </w:r>
      <w:r w:rsidR="00BF457D">
        <w:rPr>
          <w:rFonts w:ascii="Times New Roman" w:eastAsia="Arial" w:hAnsi="Times New Roman"/>
          <w:i/>
          <w:kern w:val="2"/>
          <w:lang w:eastAsia="zh-CN"/>
        </w:rPr>
        <w:t>ZP</w:t>
      </w:r>
      <w:r w:rsidRPr="00A31BE3">
        <w:rPr>
          <w:rFonts w:ascii="Times New Roman" w:eastAsia="Arial" w:hAnsi="Times New Roman"/>
          <w:i/>
          <w:kern w:val="2"/>
          <w:lang w:eastAsia="zh-CN"/>
        </w:rPr>
        <w:t xml:space="preserve"> (art. 143e) oraz RODO i ustawy o ochronie danych osobowych.</w:t>
      </w:r>
    </w:p>
    <w:p w14:paraId="2B3D3F4C" w14:textId="77777777" w:rsidR="00487D18" w:rsidRPr="00A31BE3" w:rsidRDefault="00487D18">
      <w:pPr>
        <w:numPr>
          <w:ilvl w:val="0"/>
          <w:numId w:val="28"/>
        </w:numPr>
        <w:tabs>
          <w:tab w:val="num" w:pos="284"/>
        </w:tabs>
        <w:suppressAutoHyphens/>
        <w:spacing w:after="0"/>
        <w:ind w:left="284" w:hanging="284"/>
        <w:contextualSpacing/>
        <w:jc w:val="both"/>
        <w:rPr>
          <w:rFonts w:ascii="Times New Roman" w:hAnsi="Times New Roman"/>
          <w:b/>
          <w:kern w:val="2"/>
          <w:lang w:eastAsia="zh-CN"/>
        </w:rPr>
      </w:pPr>
      <w:r w:rsidRPr="00A31BE3">
        <w:rPr>
          <w:rFonts w:ascii="Times New Roman" w:hAnsi="Times New Roman"/>
          <w:kern w:val="2"/>
          <w:lang w:eastAsia="zh-CN"/>
        </w:rPr>
        <w:t>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 osób wykonujących wskazane w ust. 1 czynności.</w:t>
      </w:r>
    </w:p>
    <w:p w14:paraId="35016B11" w14:textId="77777777" w:rsidR="00487D18" w:rsidRPr="00A31BE3" w:rsidRDefault="00487D18">
      <w:pPr>
        <w:numPr>
          <w:ilvl w:val="0"/>
          <w:numId w:val="28"/>
        </w:numPr>
        <w:tabs>
          <w:tab w:val="num" w:pos="284"/>
        </w:tabs>
        <w:suppressAutoHyphens/>
        <w:spacing w:after="0"/>
        <w:ind w:left="284" w:hanging="284"/>
        <w:contextualSpacing/>
        <w:jc w:val="both"/>
        <w:rPr>
          <w:rFonts w:ascii="Times New Roman" w:hAnsi="Times New Roman"/>
          <w:b/>
          <w:kern w:val="2"/>
          <w:lang w:eastAsia="zh-CN"/>
        </w:rPr>
      </w:pPr>
      <w:r w:rsidRPr="00A31BE3">
        <w:rPr>
          <w:rFonts w:ascii="Times New Roman" w:eastAsia="Arial" w:hAnsi="Times New Roman"/>
          <w:kern w:val="2"/>
          <w:lang w:eastAsia="zh-CN"/>
        </w:rPr>
        <w:t>W przypadku uzasadnionych wątpliwości co do przestrzegania prawa pracy przez Wykonawcę, Zamawiający może zwrócić się o przeprowadzenie kontroli przez Państwową Inspekcję Pracy.</w:t>
      </w:r>
    </w:p>
    <w:p w14:paraId="12753535" w14:textId="623D1799" w:rsidR="00487D18" w:rsidRPr="00AA5C61" w:rsidRDefault="00487D18">
      <w:pPr>
        <w:numPr>
          <w:ilvl w:val="0"/>
          <w:numId w:val="28"/>
        </w:numPr>
        <w:tabs>
          <w:tab w:val="num" w:pos="284"/>
        </w:tabs>
        <w:suppressAutoHyphens/>
        <w:spacing w:before="240"/>
        <w:ind w:left="426" w:hanging="426"/>
        <w:contextualSpacing/>
        <w:jc w:val="both"/>
        <w:rPr>
          <w:rFonts w:ascii="Times New Roman" w:hAnsi="Times New Roman"/>
          <w:kern w:val="2"/>
          <w:lang w:eastAsia="zh-CN"/>
        </w:rPr>
      </w:pPr>
      <w:r w:rsidRPr="00A31BE3">
        <w:rPr>
          <w:rFonts w:ascii="Times New Roman" w:eastAsia="Arial" w:hAnsi="Times New Roman"/>
          <w:kern w:val="2"/>
          <w:lang w:eastAsia="zh-CN"/>
        </w:rPr>
        <w:t xml:space="preserve">W przypadku trzykrotnego </w:t>
      </w:r>
      <w:r w:rsidR="0094506C" w:rsidRPr="00A31BE3">
        <w:rPr>
          <w:rFonts w:ascii="Times New Roman" w:eastAsia="Arial" w:hAnsi="Times New Roman"/>
          <w:kern w:val="2"/>
          <w:lang w:eastAsia="zh-CN"/>
        </w:rPr>
        <w:t>niewywiązania</w:t>
      </w:r>
      <w:r w:rsidRPr="00A31BE3">
        <w:rPr>
          <w:rFonts w:ascii="Times New Roman" w:eastAsia="Arial" w:hAnsi="Times New Roman"/>
          <w:kern w:val="2"/>
          <w:lang w:eastAsia="zh-CN"/>
        </w:rPr>
        <w:t xml:space="preserve"> się z</w:t>
      </w:r>
      <w:r w:rsidR="0078288E" w:rsidRPr="00A31BE3">
        <w:rPr>
          <w:rFonts w:ascii="Times New Roman" w:eastAsia="Arial" w:hAnsi="Times New Roman"/>
          <w:kern w:val="2"/>
          <w:lang w:eastAsia="zh-CN"/>
        </w:rPr>
        <w:t xml:space="preserve"> obowiązku wskazanego w ust. 3, </w:t>
      </w:r>
      <w:r w:rsidRPr="00A31BE3">
        <w:rPr>
          <w:rFonts w:ascii="Times New Roman" w:eastAsia="Arial" w:hAnsi="Times New Roman"/>
          <w:kern w:val="2"/>
          <w:lang w:eastAsia="zh-CN"/>
        </w:rPr>
        <w:t>Zamawiający ma</w:t>
      </w:r>
      <w:r w:rsidR="003E15FB" w:rsidRPr="00A31BE3">
        <w:rPr>
          <w:rFonts w:ascii="Times New Roman" w:eastAsia="Arial" w:hAnsi="Times New Roman"/>
          <w:kern w:val="2"/>
          <w:lang w:eastAsia="zh-CN"/>
        </w:rPr>
        <w:t> </w:t>
      </w:r>
      <w:r w:rsidRPr="00A31BE3">
        <w:rPr>
          <w:rFonts w:ascii="Times New Roman" w:eastAsia="Arial" w:hAnsi="Times New Roman"/>
          <w:kern w:val="2"/>
          <w:lang w:eastAsia="zh-CN"/>
        </w:rPr>
        <w:t>prawo odstąpić od umowy ze skutkiem natychmiastowym.</w:t>
      </w:r>
    </w:p>
    <w:p w14:paraId="588774F3" w14:textId="77777777" w:rsidR="00AA5C61" w:rsidRDefault="00AA5C61">
      <w:pPr>
        <w:numPr>
          <w:ilvl w:val="0"/>
          <w:numId w:val="28"/>
        </w:numPr>
        <w:tabs>
          <w:tab w:val="num" w:pos="284"/>
        </w:tabs>
        <w:suppressAutoHyphens/>
        <w:spacing w:after="0" w:line="240" w:lineRule="auto"/>
        <w:ind w:left="284" w:hanging="284"/>
        <w:contextualSpacing/>
        <w:jc w:val="both"/>
        <w:rPr>
          <w:rFonts w:ascii="Times New Roman" w:hAnsi="Times New Roman"/>
          <w:kern w:val="2"/>
          <w:lang w:eastAsia="zh-CN"/>
        </w:rPr>
      </w:pPr>
      <w:r w:rsidRPr="00813889">
        <w:rPr>
          <w:rFonts w:ascii="Times New Roman" w:hAnsi="Times New Roman"/>
          <w:kern w:val="2"/>
          <w:lang w:eastAsia="zh-CN"/>
        </w:rPr>
        <w:t xml:space="preserve">Oświadczenie Wykonawcy odnośnie liczby osób zatrudnionych / które zostaną zatrudnione/ na podstawie umowy o pracę stanowi </w:t>
      </w:r>
      <w:r w:rsidRPr="00813889">
        <w:rPr>
          <w:rFonts w:ascii="Times New Roman" w:hAnsi="Times New Roman"/>
          <w:b/>
          <w:bCs/>
          <w:kern w:val="2"/>
          <w:lang w:eastAsia="zh-CN"/>
        </w:rPr>
        <w:t>Załącznik nr 3</w:t>
      </w:r>
      <w:r w:rsidRPr="00813889">
        <w:rPr>
          <w:rFonts w:ascii="Times New Roman" w:hAnsi="Times New Roman"/>
          <w:kern w:val="2"/>
          <w:lang w:eastAsia="zh-CN"/>
        </w:rPr>
        <w:t xml:space="preserve"> do niniejszej umowy. </w:t>
      </w:r>
    </w:p>
    <w:p w14:paraId="5F9E6FD5" w14:textId="02416563" w:rsidR="00AA5C61" w:rsidRDefault="00AA5C61">
      <w:pPr>
        <w:numPr>
          <w:ilvl w:val="0"/>
          <w:numId w:val="28"/>
        </w:numPr>
        <w:tabs>
          <w:tab w:val="num" w:pos="284"/>
        </w:tabs>
        <w:suppressAutoHyphens/>
        <w:spacing w:after="0" w:line="240" w:lineRule="auto"/>
        <w:ind w:left="284" w:hanging="284"/>
        <w:contextualSpacing/>
        <w:jc w:val="both"/>
        <w:rPr>
          <w:rFonts w:ascii="Times New Roman" w:hAnsi="Times New Roman"/>
          <w:kern w:val="2"/>
          <w:lang w:eastAsia="zh-CN"/>
        </w:rPr>
      </w:pPr>
      <w:r w:rsidRPr="00A51CE2">
        <w:rPr>
          <w:rFonts w:ascii="Times New Roman" w:hAnsi="Times New Roman"/>
          <w:kern w:val="2"/>
          <w:lang w:eastAsia="zh-CN"/>
        </w:rPr>
        <w:t xml:space="preserve">Wykonawca zobowiązuje się do dostarczenia ww. oświadczenia Zamawiającemu przed </w:t>
      </w:r>
      <w:r w:rsidR="000B6CD4">
        <w:rPr>
          <w:rFonts w:ascii="Times New Roman" w:hAnsi="Times New Roman"/>
          <w:kern w:val="2"/>
          <w:lang w:eastAsia="zh-CN"/>
        </w:rPr>
        <w:t>zawarciem</w:t>
      </w:r>
      <w:r w:rsidRPr="00A51CE2">
        <w:rPr>
          <w:rFonts w:ascii="Times New Roman" w:hAnsi="Times New Roman"/>
          <w:kern w:val="2"/>
          <w:lang w:eastAsia="zh-CN"/>
        </w:rPr>
        <w:t xml:space="preserve"> Umowy</w:t>
      </w:r>
      <w:r>
        <w:rPr>
          <w:rFonts w:ascii="Times New Roman" w:hAnsi="Times New Roman"/>
          <w:kern w:val="2"/>
          <w:lang w:eastAsia="zh-CN"/>
        </w:rPr>
        <w:t>.</w:t>
      </w:r>
    </w:p>
    <w:p w14:paraId="1829ABE5" w14:textId="77777777" w:rsidR="00DE615E" w:rsidRDefault="00DE615E" w:rsidP="00AA5C61">
      <w:pPr>
        <w:suppressAutoHyphens/>
        <w:spacing w:after="0"/>
        <w:contextualSpacing/>
        <w:rPr>
          <w:rFonts w:ascii="Times New Roman" w:hAnsi="Times New Roman"/>
          <w:b/>
        </w:rPr>
      </w:pPr>
    </w:p>
    <w:p w14:paraId="2D4752A2" w14:textId="4963E3DF" w:rsidR="005238AE" w:rsidRPr="00A31BE3" w:rsidRDefault="005238AE" w:rsidP="00DE615E">
      <w:pPr>
        <w:suppressAutoHyphens/>
        <w:spacing w:after="0"/>
        <w:ind w:left="284"/>
        <w:contextualSpacing/>
        <w:jc w:val="center"/>
        <w:rPr>
          <w:rFonts w:ascii="Times New Roman" w:hAnsi="Times New Roman"/>
          <w:b/>
        </w:rPr>
      </w:pPr>
      <w:r w:rsidRPr="00A31BE3">
        <w:rPr>
          <w:rFonts w:ascii="Times New Roman" w:hAnsi="Times New Roman"/>
          <w:b/>
        </w:rPr>
        <w:t>§ </w:t>
      </w:r>
      <w:r w:rsidR="00487D18" w:rsidRPr="00A31BE3">
        <w:rPr>
          <w:rFonts w:ascii="Times New Roman" w:hAnsi="Times New Roman"/>
          <w:b/>
        </w:rPr>
        <w:t>8</w:t>
      </w:r>
    </w:p>
    <w:p w14:paraId="2439CC46" w14:textId="77777777" w:rsidR="005238AE" w:rsidRPr="00A31BE3" w:rsidRDefault="005238AE" w:rsidP="00DE615E">
      <w:pPr>
        <w:pStyle w:val="Tytu"/>
        <w:pBdr>
          <w:bottom w:val="single" w:sz="8" w:space="1"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Zabezpieczenie należytego wykonania umowy</w:t>
      </w:r>
    </w:p>
    <w:p w14:paraId="62C7757A" w14:textId="77777777" w:rsidR="005070C7" w:rsidRPr="00A31BE3" w:rsidRDefault="005070C7" w:rsidP="00DE615E">
      <w:pPr>
        <w:pStyle w:val="Tytu"/>
        <w:pBdr>
          <w:bottom w:val="none" w:sz="0" w:space="0" w:color="auto"/>
        </w:pBdr>
        <w:spacing w:before="120" w:after="0" w:line="276" w:lineRule="auto"/>
        <w:ind w:left="426"/>
        <w:jc w:val="both"/>
        <w:rPr>
          <w:rFonts w:ascii="Times New Roman" w:hAnsi="Times New Roman"/>
          <w:color w:val="auto"/>
          <w:sz w:val="22"/>
          <w:szCs w:val="22"/>
        </w:rPr>
      </w:pPr>
    </w:p>
    <w:p w14:paraId="317A53C4" w14:textId="533C15AC" w:rsidR="006A360C" w:rsidRPr="00A31BE3" w:rsidRDefault="005238AE" w:rsidP="00DE615E">
      <w:pPr>
        <w:pStyle w:val="Tytu"/>
        <w:numPr>
          <w:ilvl w:val="0"/>
          <w:numId w:val="15"/>
        </w:numPr>
        <w:pBdr>
          <w:bottom w:val="none" w:sz="0" w:space="0" w:color="auto"/>
        </w:pBdr>
        <w:spacing w:before="120" w:after="0" w:line="276" w:lineRule="auto"/>
        <w:ind w:left="426"/>
        <w:jc w:val="both"/>
        <w:rPr>
          <w:rFonts w:ascii="Times New Roman" w:hAnsi="Times New Roman"/>
          <w:color w:val="auto"/>
          <w:sz w:val="22"/>
          <w:szCs w:val="22"/>
        </w:rPr>
      </w:pPr>
      <w:r w:rsidRPr="00A31BE3">
        <w:rPr>
          <w:rFonts w:ascii="Times New Roman" w:hAnsi="Times New Roman"/>
          <w:color w:val="auto"/>
          <w:spacing w:val="0"/>
          <w:kern w:val="0"/>
          <w:sz w:val="22"/>
          <w:szCs w:val="22"/>
        </w:rPr>
        <w:t xml:space="preserve">Wykonawca </w:t>
      </w:r>
      <w:r w:rsidR="006A360C" w:rsidRPr="00A31BE3">
        <w:rPr>
          <w:rFonts w:ascii="Times New Roman" w:hAnsi="Times New Roman"/>
          <w:color w:val="auto"/>
          <w:spacing w:val="0"/>
          <w:kern w:val="0"/>
          <w:sz w:val="22"/>
          <w:szCs w:val="22"/>
        </w:rPr>
        <w:t>wniósł</w:t>
      </w:r>
      <w:r w:rsidRPr="00A31BE3">
        <w:rPr>
          <w:rFonts w:ascii="Times New Roman" w:hAnsi="Times New Roman"/>
          <w:color w:val="auto"/>
          <w:spacing w:val="0"/>
          <w:kern w:val="0"/>
          <w:sz w:val="22"/>
          <w:szCs w:val="22"/>
        </w:rPr>
        <w:t xml:space="preserve"> zabezpieczenie należytego wykonania umowy w wysokości </w:t>
      </w:r>
      <w:r w:rsidRPr="00A31BE3">
        <w:rPr>
          <w:rFonts w:ascii="Times New Roman" w:hAnsi="Times New Roman"/>
          <w:b/>
          <w:bCs/>
          <w:color w:val="auto"/>
          <w:spacing w:val="0"/>
          <w:kern w:val="0"/>
          <w:sz w:val="22"/>
          <w:szCs w:val="22"/>
        </w:rPr>
        <w:t>5%</w:t>
      </w:r>
      <w:r w:rsidRPr="00A31BE3">
        <w:rPr>
          <w:rFonts w:ascii="Times New Roman" w:hAnsi="Times New Roman"/>
          <w:color w:val="auto"/>
          <w:spacing w:val="0"/>
          <w:kern w:val="0"/>
          <w:sz w:val="22"/>
          <w:szCs w:val="22"/>
        </w:rPr>
        <w:t xml:space="preserve"> ceny całkowitej </w:t>
      </w:r>
      <w:r w:rsidR="00003385" w:rsidRPr="00A31BE3">
        <w:rPr>
          <w:rFonts w:ascii="Times New Roman" w:hAnsi="Times New Roman"/>
          <w:color w:val="auto"/>
          <w:spacing w:val="0"/>
          <w:kern w:val="0"/>
          <w:sz w:val="22"/>
          <w:szCs w:val="22"/>
        </w:rPr>
        <w:t xml:space="preserve">brutto, </w:t>
      </w:r>
      <w:r w:rsidRPr="00A31BE3">
        <w:rPr>
          <w:rFonts w:ascii="Times New Roman" w:hAnsi="Times New Roman"/>
          <w:color w:val="auto"/>
          <w:spacing w:val="0"/>
          <w:kern w:val="0"/>
          <w:sz w:val="22"/>
          <w:szCs w:val="22"/>
        </w:rPr>
        <w:t xml:space="preserve">określonej w § 4 ust. 1, co stanowi kwotę </w:t>
      </w:r>
      <w:r w:rsidRPr="00A31BE3">
        <w:rPr>
          <w:rFonts w:ascii="Times New Roman" w:hAnsi="Times New Roman"/>
          <w:bCs/>
          <w:color w:val="auto"/>
          <w:spacing w:val="0"/>
          <w:kern w:val="0"/>
          <w:sz w:val="22"/>
          <w:szCs w:val="22"/>
        </w:rPr>
        <w:t>………….</w:t>
      </w:r>
      <w:r w:rsidRPr="00A31BE3">
        <w:rPr>
          <w:rFonts w:ascii="Times New Roman" w:hAnsi="Times New Roman"/>
          <w:color w:val="auto"/>
          <w:spacing w:val="0"/>
          <w:kern w:val="0"/>
          <w:sz w:val="22"/>
          <w:szCs w:val="22"/>
        </w:rPr>
        <w:t xml:space="preserve"> PLN, słownie ………………………….. 00</w:t>
      </w:r>
      <w:r w:rsidR="006A360C" w:rsidRPr="00A31BE3">
        <w:rPr>
          <w:rFonts w:ascii="Times New Roman" w:hAnsi="Times New Roman"/>
          <w:color w:val="auto"/>
          <w:spacing w:val="0"/>
          <w:kern w:val="0"/>
          <w:sz w:val="22"/>
          <w:szCs w:val="22"/>
        </w:rPr>
        <w:t>/100 złotych, w formie:</w:t>
      </w:r>
    </w:p>
    <w:p w14:paraId="3CEC5DF2" w14:textId="4463C0F0"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 xml:space="preserve">wpłaty pieniężnej na rachunek </w:t>
      </w:r>
      <w:r w:rsidR="00387143" w:rsidRPr="00A31BE3">
        <w:rPr>
          <w:rFonts w:ascii="Times New Roman" w:hAnsi="Times New Roman"/>
          <w:bCs/>
        </w:rPr>
        <w:t>Z</w:t>
      </w:r>
      <w:r w:rsidRPr="00A31BE3">
        <w:rPr>
          <w:rFonts w:ascii="Times New Roman" w:hAnsi="Times New Roman"/>
          <w:bCs/>
        </w:rPr>
        <w:t>amawiającego w Banku Pekao S.A. nr 03 1240 4748 1111 0000 4868 9878. Zabezpieczenie należytego wykonania umowy Zamawiający zwróci wraz z odsetkami wynikającymi z umowy rachunku bankowego, na którym było ono przechowywane, pomniejszone o koszty powadzenia rachunku oraz prowizje bankowe za</w:t>
      </w:r>
      <w:r w:rsidR="009C533F">
        <w:rPr>
          <w:rFonts w:ascii="Times New Roman" w:hAnsi="Times New Roman"/>
          <w:bCs/>
        </w:rPr>
        <w:t> </w:t>
      </w:r>
      <w:r w:rsidRPr="00A31BE3">
        <w:rPr>
          <w:rFonts w:ascii="Times New Roman" w:hAnsi="Times New Roman"/>
          <w:bCs/>
        </w:rPr>
        <w:t xml:space="preserve">przelew pieniędzy na rachunek </w:t>
      </w:r>
      <w:r w:rsidR="0094506C" w:rsidRPr="00A31BE3">
        <w:rPr>
          <w:rFonts w:ascii="Times New Roman" w:hAnsi="Times New Roman"/>
          <w:bCs/>
        </w:rPr>
        <w:t>Wykonawcy. *</w:t>
      </w:r>
    </w:p>
    <w:p w14:paraId="52DCDB4A" w14:textId="64FFB9EC"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 xml:space="preserve">poręczenia </w:t>
      </w:r>
      <w:r w:rsidR="0094506C" w:rsidRPr="00A31BE3">
        <w:rPr>
          <w:rFonts w:ascii="Times New Roman" w:hAnsi="Times New Roman"/>
          <w:bCs/>
        </w:rPr>
        <w:t>bankowego. *</w:t>
      </w:r>
    </w:p>
    <w:p w14:paraId="7DD57F92" w14:textId="7AFB2704"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lastRenderedPageBreak/>
        <w:t xml:space="preserve">poręczenia spółdzielczej kasy oszczędnościowo – </w:t>
      </w:r>
      <w:r w:rsidR="0094506C" w:rsidRPr="00A31BE3">
        <w:rPr>
          <w:rFonts w:ascii="Times New Roman" w:hAnsi="Times New Roman"/>
          <w:bCs/>
        </w:rPr>
        <w:t>kredytowej. *</w:t>
      </w:r>
      <w:r w:rsidRPr="00A31BE3">
        <w:rPr>
          <w:rFonts w:ascii="Times New Roman" w:hAnsi="Times New Roman"/>
          <w:bCs/>
        </w:rPr>
        <w:t xml:space="preserve"> </w:t>
      </w:r>
    </w:p>
    <w:p w14:paraId="028BEE24" w14:textId="77777777"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gwarancji bankowej (bezwarunkowej, nieodwołalnej, płatnej na pisemne żądanie),*</w:t>
      </w:r>
    </w:p>
    <w:p w14:paraId="4D3B9659" w14:textId="1FDAA003"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gwarancji ubezpieczeniowej (bezwarunkowej, nieodwołalnej, płatnej na</w:t>
      </w:r>
      <w:r w:rsidR="00EA14D9" w:rsidRPr="00A31BE3">
        <w:rPr>
          <w:rFonts w:ascii="Times New Roman" w:hAnsi="Times New Roman"/>
          <w:bCs/>
        </w:rPr>
        <w:t> </w:t>
      </w:r>
      <w:r w:rsidRPr="00A31BE3">
        <w:rPr>
          <w:rFonts w:ascii="Times New Roman" w:hAnsi="Times New Roman"/>
          <w:bCs/>
        </w:rPr>
        <w:t xml:space="preserve">pisemne żądanie).* </w:t>
      </w:r>
    </w:p>
    <w:p w14:paraId="0203A1D0" w14:textId="743AFD41"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 xml:space="preserve">poręczeniu udzielonym przez podmiot, o którym mowa z art.6 ust. 5 pkt 3 ustawy z dnia 9 listopada 2000r.  o utworzeniu Polskiej Agencji Rozwoju Przedsiębiorczości, </w:t>
      </w:r>
      <w:r w:rsidR="0094506C" w:rsidRPr="00A31BE3">
        <w:rPr>
          <w:rFonts w:ascii="Times New Roman" w:hAnsi="Times New Roman"/>
          <w:bCs/>
        </w:rPr>
        <w:t>złożonym</w:t>
      </w:r>
      <w:r w:rsidR="000B6CD4">
        <w:rPr>
          <w:rFonts w:ascii="Times New Roman" w:hAnsi="Times New Roman"/>
          <w:bCs/>
        </w:rPr>
        <w:t xml:space="preserve"> w</w:t>
      </w:r>
      <w:r w:rsidR="0094506C" w:rsidRPr="00A31BE3">
        <w:rPr>
          <w:rFonts w:ascii="Times New Roman" w:hAnsi="Times New Roman"/>
          <w:bCs/>
        </w:rPr>
        <w:t xml:space="preserve"> kasie</w:t>
      </w:r>
      <w:r w:rsidRPr="00A31BE3">
        <w:rPr>
          <w:rFonts w:ascii="Times New Roman" w:hAnsi="Times New Roman"/>
          <w:bCs/>
        </w:rPr>
        <w:t xml:space="preserve"> Urzędu Miasta i Gminy w </w:t>
      </w:r>
      <w:r w:rsidR="0094506C" w:rsidRPr="00A31BE3">
        <w:rPr>
          <w:rFonts w:ascii="Times New Roman" w:hAnsi="Times New Roman"/>
          <w:bCs/>
        </w:rPr>
        <w:t>Olkuszu. *</w:t>
      </w:r>
    </w:p>
    <w:p w14:paraId="62174B10" w14:textId="3B3818FC" w:rsidR="007154CC" w:rsidRPr="00A31BE3" w:rsidRDefault="007154CC" w:rsidP="00BF457D">
      <w:pPr>
        <w:numPr>
          <w:ilvl w:val="0"/>
          <w:numId w:val="15"/>
        </w:numPr>
        <w:suppressAutoHyphens/>
        <w:spacing w:after="0" w:line="240" w:lineRule="auto"/>
        <w:ind w:left="284"/>
        <w:jc w:val="both"/>
        <w:rPr>
          <w:rFonts w:ascii="Times New Roman" w:hAnsi="Times New Roman"/>
          <w:bCs/>
        </w:rPr>
      </w:pPr>
      <w:r w:rsidRPr="00A31BE3">
        <w:rPr>
          <w:rFonts w:ascii="Times New Roman" w:hAnsi="Times New Roman"/>
          <w:bCs/>
        </w:rPr>
        <w:t>W trakcie realizacji umowy Wykonawca może dokonać zmian</w:t>
      </w:r>
      <w:r w:rsidR="002E4038" w:rsidRPr="00A31BE3">
        <w:rPr>
          <w:rFonts w:ascii="Times New Roman" w:hAnsi="Times New Roman"/>
          <w:bCs/>
        </w:rPr>
        <w:t>y formy zabezpieczenia na jedną lub kilka form,</w:t>
      </w:r>
      <w:r w:rsidRPr="00A31BE3">
        <w:rPr>
          <w:rFonts w:ascii="Times New Roman" w:hAnsi="Times New Roman"/>
          <w:bCs/>
        </w:rPr>
        <w:t xml:space="preserve"> o których mowa w art. 450 ust. 1 ustawy Prawo zamówień publicznych, wyłącznie z</w:t>
      </w:r>
      <w:r w:rsidR="003E15FB" w:rsidRPr="00A31BE3">
        <w:rPr>
          <w:rFonts w:ascii="Times New Roman" w:hAnsi="Times New Roman"/>
          <w:bCs/>
        </w:rPr>
        <w:t> </w:t>
      </w:r>
      <w:r w:rsidRPr="00A31BE3">
        <w:rPr>
          <w:rFonts w:ascii="Times New Roman" w:hAnsi="Times New Roman"/>
          <w:bCs/>
        </w:rPr>
        <w:t>zachowaniem ciągłości zabezpieczenia i bez zmniejszenia jego wysokości.</w:t>
      </w:r>
    </w:p>
    <w:p w14:paraId="32A79D60" w14:textId="4758E254" w:rsidR="007154CC" w:rsidRPr="00A31BE3" w:rsidRDefault="007154CC" w:rsidP="00BF457D">
      <w:pPr>
        <w:numPr>
          <w:ilvl w:val="0"/>
          <w:numId w:val="15"/>
        </w:numPr>
        <w:suppressAutoHyphens/>
        <w:spacing w:after="0"/>
        <w:ind w:left="284"/>
        <w:jc w:val="both"/>
        <w:rPr>
          <w:rFonts w:ascii="Times New Roman" w:hAnsi="Times New Roman"/>
          <w:bCs/>
        </w:rPr>
      </w:pPr>
      <w:r w:rsidRPr="00A31BE3">
        <w:rPr>
          <w:rFonts w:ascii="Times New Roman" w:hAnsi="Times New Roman"/>
          <w:bCs/>
        </w:rPr>
        <w:t xml:space="preserve">Zamawiający nie wyraża zgody na wniesienie zabezpieczenia należytego wykonania umowy </w:t>
      </w:r>
      <w:r w:rsidR="0094506C" w:rsidRPr="00A31BE3">
        <w:rPr>
          <w:rFonts w:ascii="Times New Roman" w:hAnsi="Times New Roman"/>
          <w:bCs/>
        </w:rPr>
        <w:t>w</w:t>
      </w:r>
      <w:r w:rsidR="00DE615E">
        <w:rPr>
          <w:rFonts w:ascii="Times New Roman" w:hAnsi="Times New Roman"/>
          <w:bCs/>
        </w:rPr>
        <w:t> </w:t>
      </w:r>
      <w:r w:rsidR="0094506C" w:rsidRPr="00A31BE3">
        <w:rPr>
          <w:rFonts w:ascii="Times New Roman" w:hAnsi="Times New Roman"/>
          <w:bCs/>
        </w:rPr>
        <w:t>formach</w:t>
      </w:r>
      <w:r w:rsidRPr="00A31BE3">
        <w:rPr>
          <w:rFonts w:ascii="Times New Roman" w:hAnsi="Times New Roman"/>
          <w:bCs/>
        </w:rPr>
        <w:t xml:space="preserve"> określonych w art. 450 ust. 2 ustawy Prawo zamówień publicznych.</w:t>
      </w:r>
    </w:p>
    <w:p w14:paraId="634D2950" w14:textId="40E4E9B7" w:rsidR="007154CC" w:rsidRPr="00A31BE3" w:rsidRDefault="007154CC" w:rsidP="00DE615E">
      <w:pPr>
        <w:numPr>
          <w:ilvl w:val="0"/>
          <w:numId w:val="15"/>
        </w:numPr>
        <w:suppressAutoHyphens/>
        <w:spacing w:after="0"/>
        <w:ind w:left="284"/>
        <w:jc w:val="both"/>
        <w:rPr>
          <w:rFonts w:ascii="Times New Roman" w:hAnsi="Times New Roman"/>
          <w:bCs/>
        </w:rPr>
      </w:pPr>
      <w:r w:rsidRPr="00A31BE3">
        <w:rPr>
          <w:rFonts w:ascii="Times New Roman" w:hAnsi="Times New Roman"/>
          <w:bCs/>
        </w:rPr>
        <w:t>W przypadku, gdy Wykonawca nie wykona robót budowlanych w terminie wynikającym z umowy lub wykona roboty budowlane objęte umową z nienależytą starannością, Zamawiający wystąpi do</w:t>
      </w:r>
      <w:r w:rsidR="003E15FB" w:rsidRPr="00A31BE3">
        <w:rPr>
          <w:rFonts w:ascii="Times New Roman" w:hAnsi="Times New Roman"/>
          <w:bCs/>
        </w:rPr>
        <w:t> </w:t>
      </w:r>
      <w:r w:rsidRPr="00A31BE3">
        <w:rPr>
          <w:rFonts w:ascii="Times New Roman" w:hAnsi="Times New Roman"/>
          <w:bCs/>
        </w:rPr>
        <w:t xml:space="preserve">gwaranta z pisemnym żądaniem zapłacenia kwoty stanowiącej zabezpieczenie należytego wykonania umowy. </w:t>
      </w:r>
    </w:p>
    <w:p w14:paraId="2236E02B" w14:textId="4FF8142C" w:rsidR="007154CC" w:rsidRPr="00A31BE3" w:rsidRDefault="007154CC" w:rsidP="00DE615E">
      <w:pPr>
        <w:numPr>
          <w:ilvl w:val="0"/>
          <w:numId w:val="15"/>
        </w:numPr>
        <w:suppressAutoHyphens/>
        <w:spacing w:after="0"/>
        <w:ind w:left="284"/>
        <w:jc w:val="both"/>
        <w:rPr>
          <w:rFonts w:ascii="Times New Roman" w:hAnsi="Times New Roman"/>
          <w:bCs/>
        </w:rPr>
      </w:pPr>
      <w:r w:rsidRPr="00A31BE3">
        <w:rPr>
          <w:rFonts w:ascii="Times New Roman" w:hAnsi="Times New Roman"/>
          <w:bCs/>
        </w:rPr>
        <w:t>70</w:t>
      </w:r>
      <w:r w:rsidR="00CF6089" w:rsidRPr="00A31BE3">
        <w:rPr>
          <w:rFonts w:ascii="Times New Roman" w:hAnsi="Times New Roman"/>
          <w:bCs/>
        </w:rPr>
        <w:t> </w:t>
      </w:r>
      <w:r w:rsidRPr="00A31BE3">
        <w:rPr>
          <w:rFonts w:ascii="Times New Roman" w:hAnsi="Times New Roman"/>
          <w:bCs/>
        </w:rPr>
        <w:t>% wartości zabezpieczenia należytego wykonania umowy zostanie zwolnione w ciągu 30 dni od</w:t>
      </w:r>
      <w:r w:rsidR="003E15FB" w:rsidRPr="00A31BE3">
        <w:rPr>
          <w:rFonts w:ascii="Times New Roman" w:hAnsi="Times New Roman"/>
          <w:bCs/>
        </w:rPr>
        <w:t> </w:t>
      </w:r>
      <w:r w:rsidRPr="00A31BE3">
        <w:rPr>
          <w:rFonts w:ascii="Times New Roman" w:hAnsi="Times New Roman"/>
          <w:bCs/>
        </w:rPr>
        <w:t xml:space="preserve">dnia wykonania zamówienia i uznania przez Zamawiającego za należycie </w:t>
      </w:r>
      <w:r w:rsidR="0094506C" w:rsidRPr="00A31BE3">
        <w:rPr>
          <w:rFonts w:ascii="Times New Roman" w:hAnsi="Times New Roman"/>
          <w:bCs/>
        </w:rPr>
        <w:t>wykonane tj.</w:t>
      </w:r>
      <w:r w:rsidRPr="00A31BE3">
        <w:rPr>
          <w:rFonts w:ascii="Times New Roman" w:hAnsi="Times New Roman"/>
          <w:bCs/>
        </w:rPr>
        <w:t xml:space="preserve"> po dokonaniu odbioru robót i usunięciu ewentualnych wad i usterek potwierdzonych stosownym protokołem.</w:t>
      </w:r>
    </w:p>
    <w:p w14:paraId="58C0CE25" w14:textId="751211CC" w:rsidR="005238AE" w:rsidRPr="00A31BE3" w:rsidRDefault="007154CC" w:rsidP="00DE615E">
      <w:pPr>
        <w:numPr>
          <w:ilvl w:val="0"/>
          <w:numId w:val="15"/>
        </w:numPr>
        <w:suppressAutoHyphens/>
        <w:spacing w:after="0"/>
        <w:ind w:left="284"/>
        <w:jc w:val="both"/>
        <w:rPr>
          <w:rFonts w:ascii="Times New Roman" w:hAnsi="Times New Roman"/>
        </w:rPr>
      </w:pPr>
      <w:r w:rsidRPr="00A31BE3">
        <w:rPr>
          <w:rFonts w:ascii="Times New Roman" w:hAnsi="Times New Roman"/>
          <w:bCs/>
        </w:rPr>
        <w:t>Kwota pozostawiona na zabezpieczenie roszczeń z tytułu gwarancji i rękojmi za wady wynosi 30</w:t>
      </w:r>
      <w:r w:rsidR="003E15FB" w:rsidRPr="00A31BE3">
        <w:rPr>
          <w:rFonts w:ascii="Times New Roman" w:hAnsi="Times New Roman"/>
          <w:bCs/>
        </w:rPr>
        <w:t> </w:t>
      </w:r>
      <w:r w:rsidRPr="00A31BE3">
        <w:rPr>
          <w:rFonts w:ascii="Times New Roman" w:hAnsi="Times New Roman"/>
          <w:bCs/>
        </w:rPr>
        <w:t>% wysokości zabezpieczenia i zostanie zwrócona nie później niż w 15 dniu po</w:t>
      </w:r>
      <w:r w:rsidR="00EA14D9" w:rsidRPr="00A31BE3">
        <w:rPr>
          <w:rFonts w:ascii="Times New Roman" w:hAnsi="Times New Roman"/>
          <w:bCs/>
        </w:rPr>
        <w:t> </w:t>
      </w:r>
      <w:r w:rsidRPr="00A31BE3">
        <w:rPr>
          <w:rFonts w:ascii="Times New Roman" w:hAnsi="Times New Roman"/>
          <w:bCs/>
        </w:rPr>
        <w:t>upływie okresu gwarancji i rękojmi za wady.</w:t>
      </w:r>
    </w:p>
    <w:p w14:paraId="6683BC15" w14:textId="6066C80D" w:rsidR="005238AE" w:rsidRPr="00A31BE3" w:rsidRDefault="005238AE" w:rsidP="00DE615E">
      <w:pPr>
        <w:pStyle w:val="Tytu"/>
        <w:pBdr>
          <w:bottom w:val="none" w:sz="0" w:space="0" w:color="auto"/>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w:t>
      </w:r>
      <w:r w:rsidR="007D0452" w:rsidRPr="00A31BE3">
        <w:rPr>
          <w:rFonts w:ascii="Times New Roman" w:hAnsi="Times New Roman"/>
          <w:b/>
          <w:color w:val="auto"/>
          <w:sz w:val="22"/>
          <w:szCs w:val="22"/>
        </w:rPr>
        <w:t>9</w:t>
      </w:r>
    </w:p>
    <w:p w14:paraId="66D367F0" w14:textId="77777777"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Odbiory</w:t>
      </w:r>
    </w:p>
    <w:p w14:paraId="57475B1F" w14:textId="5AB5B3CA"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 xml:space="preserve">W ramach realizacji </w:t>
      </w:r>
      <w:r w:rsidR="00276948" w:rsidRPr="00A31BE3">
        <w:rPr>
          <w:rFonts w:ascii="Times New Roman" w:hAnsi="Times New Roman"/>
        </w:rPr>
        <w:t>U</w:t>
      </w:r>
      <w:r w:rsidRPr="00A31BE3">
        <w:rPr>
          <w:rFonts w:ascii="Times New Roman" w:hAnsi="Times New Roman"/>
        </w:rPr>
        <w:t>mowy występować będą następujące odbiory:</w:t>
      </w:r>
    </w:p>
    <w:p w14:paraId="677F948B" w14:textId="77777777" w:rsidR="005238AE" w:rsidRPr="00A31BE3" w:rsidRDefault="005238AE" w:rsidP="00DE615E">
      <w:pPr>
        <w:numPr>
          <w:ilvl w:val="0"/>
          <w:numId w:val="10"/>
        </w:numPr>
        <w:spacing w:after="0"/>
        <w:ind w:left="714" w:hanging="357"/>
        <w:jc w:val="both"/>
        <w:rPr>
          <w:rFonts w:ascii="Times New Roman" w:hAnsi="Times New Roman"/>
        </w:rPr>
      </w:pPr>
      <w:r w:rsidRPr="00A31BE3">
        <w:rPr>
          <w:rFonts w:ascii="Times New Roman" w:hAnsi="Times New Roman"/>
        </w:rPr>
        <w:t>odbiór robót zanikających i ulegających zakryciu,</w:t>
      </w:r>
    </w:p>
    <w:p w14:paraId="247281FF" w14:textId="5802ED23" w:rsidR="005238AE" w:rsidRPr="00A31BE3" w:rsidRDefault="005238AE" w:rsidP="00DE615E">
      <w:pPr>
        <w:numPr>
          <w:ilvl w:val="0"/>
          <w:numId w:val="10"/>
        </w:numPr>
        <w:spacing w:after="0"/>
        <w:ind w:left="714" w:hanging="357"/>
        <w:jc w:val="both"/>
        <w:rPr>
          <w:rFonts w:ascii="Times New Roman" w:hAnsi="Times New Roman"/>
        </w:rPr>
      </w:pPr>
      <w:r w:rsidRPr="00A31BE3">
        <w:rPr>
          <w:rFonts w:ascii="Times New Roman" w:hAnsi="Times New Roman"/>
        </w:rPr>
        <w:t>odbiory częściowe,</w:t>
      </w:r>
      <w:r w:rsidR="00F90611" w:rsidRPr="00A31BE3">
        <w:rPr>
          <w:rFonts w:ascii="Times New Roman" w:hAnsi="Times New Roman"/>
          <w:kern w:val="1"/>
        </w:rPr>
        <w:t xml:space="preserve"> stanowiące podstawę do wystawiania faktur częściowych za wykonanie danego </w:t>
      </w:r>
      <w:r w:rsidR="00D76A93" w:rsidRPr="00A31BE3">
        <w:rPr>
          <w:rFonts w:ascii="Times New Roman" w:hAnsi="Times New Roman"/>
          <w:kern w:val="1"/>
        </w:rPr>
        <w:t>zakres</w:t>
      </w:r>
      <w:r w:rsidR="00F90611" w:rsidRPr="00A31BE3">
        <w:rPr>
          <w:rFonts w:ascii="Times New Roman" w:hAnsi="Times New Roman"/>
          <w:kern w:val="1"/>
        </w:rPr>
        <w:t>u robót,</w:t>
      </w:r>
      <w:r w:rsidR="00257E90" w:rsidRPr="00A31BE3">
        <w:rPr>
          <w:rFonts w:ascii="Times New Roman" w:hAnsi="Times New Roman"/>
          <w:kern w:val="1"/>
        </w:rPr>
        <w:t xml:space="preserve"> </w:t>
      </w:r>
      <w:r w:rsidR="00957947" w:rsidRPr="00A31BE3">
        <w:rPr>
          <w:rFonts w:ascii="Times New Roman" w:hAnsi="Times New Roman"/>
          <w:kern w:val="1"/>
        </w:rPr>
        <w:t>zgodnie z</w:t>
      </w:r>
      <w:r w:rsidR="009D3207" w:rsidRPr="00A31BE3">
        <w:rPr>
          <w:rFonts w:ascii="Times New Roman" w:hAnsi="Times New Roman"/>
          <w:kern w:val="1"/>
        </w:rPr>
        <w:t>e Zbiorczym</w:t>
      </w:r>
      <w:r w:rsidR="00957947" w:rsidRPr="00A31BE3">
        <w:rPr>
          <w:rFonts w:ascii="Times New Roman" w:hAnsi="Times New Roman"/>
          <w:kern w:val="1"/>
        </w:rPr>
        <w:t xml:space="preserve"> Harmonogramem rzeczowo-finansowym,</w:t>
      </w:r>
    </w:p>
    <w:p w14:paraId="57F1E3E2" w14:textId="575BDAA8" w:rsidR="005238AE" w:rsidRDefault="005238AE" w:rsidP="00DE615E">
      <w:pPr>
        <w:numPr>
          <w:ilvl w:val="0"/>
          <w:numId w:val="10"/>
        </w:numPr>
        <w:spacing w:after="0"/>
        <w:ind w:left="714" w:hanging="357"/>
        <w:jc w:val="both"/>
        <w:rPr>
          <w:rFonts w:ascii="Times New Roman" w:hAnsi="Times New Roman"/>
        </w:rPr>
      </w:pPr>
      <w:r w:rsidRPr="00A31BE3">
        <w:rPr>
          <w:rFonts w:ascii="Times New Roman" w:hAnsi="Times New Roman"/>
        </w:rPr>
        <w:t xml:space="preserve">odbiór końcowy przedmiotu </w:t>
      </w:r>
      <w:r w:rsidR="00276948" w:rsidRPr="00A31BE3">
        <w:rPr>
          <w:rFonts w:ascii="Times New Roman" w:hAnsi="Times New Roman"/>
        </w:rPr>
        <w:t>U</w:t>
      </w:r>
      <w:r w:rsidRPr="00A31BE3">
        <w:rPr>
          <w:rFonts w:ascii="Times New Roman" w:hAnsi="Times New Roman"/>
        </w:rPr>
        <w:t>mowy</w:t>
      </w:r>
      <w:r w:rsidR="00AD21CD">
        <w:rPr>
          <w:rFonts w:ascii="Times New Roman" w:hAnsi="Times New Roman"/>
        </w:rPr>
        <w:t xml:space="preserve"> – Części </w:t>
      </w:r>
      <w:r w:rsidR="00F10D6D">
        <w:rPr>
          <w:rFonts w:ascii="Times New Roman" w:hAnsi="Times New Roman"/>
        </w:rPr>
        <w:t>7</w:t>
      </w:r>
      <w:r w:rsidR="00AD21CD">
        <w:rPr>
          <w:rFonts w:ascii="Times New Roman" w:hAnsi="Times New Roman"/>
        </w:rPr>
        <w:t xml:space="preserve"> </w:t>
      </w:r>
      <w:r w:rsidR="00AD21CD" w:rsidRPr="00353EBF">
        <w:rPr>
          <w:rFonts w:ascii="Times New Roman" w:hAnsi="Times New Roman"/>
          <w:i/>
          <w:iCs/>
        </w:rPr>
        <w:t>[</w:t>
      </w:r>
      <w:r w:rsidR="00AD21CD" w:rsidRPr="00353EBF">
        <w:rPr>
          <w:rFonts w:ascii="Times New Roman" w:hAnsi="Times New Roman"/>
          <w:i/>
          <w:iCs/>
          <w:u w:val="single"/>
        </w:rPr>
        <w:t xml:space="preserve">UWAGA – odbioru końcowego Części </w:t>
      </w:r>
      <w:r w:rsidR="00F10D6D">
        <w:rPr>
          <w:rFonts w:ascii="Times New Roman" w:hAnsi="Times New Roman"/>
          <w:i/>
          <w:iCs/>
          <w:u w:val="single"/>
        </w:rPr>
        <w:t>7</w:t>
      </w:r>
      <w:r w:rsidR="00AD21CD" w:rsidRPr="00353EBF">
        <w:rPr>
          <w:rFonts w:ascii="Times New Roman" w:hAnsi="Times New Roman"/>
          <w:i/>
          <w:iCs/>
          <w:u w:val="single"/>
        </w:rPr>
        <w:t xml:space="preserve"> nie należy utożsamiać z odbiorem końcowym całej Inwestycji],</w:t>
      </w:r>
    </w:p>
    <w:p w14:paraId="0979BABC" w14:textId="09075CFD" w:rsidR="00AA5C61" w:rsidRPr="00A31BE3" w:rsidRDefault="00AA5C61" w:rsidP="00DE615E">
      <w:pPr>
        <w:numPr>
          <w:ilvl w:val="0"/>
          <w:numId w:val="10"/>
        </w:numPr>
        <w:spacing w:after="0"/>
        <w:ind w:left="714" w:hanging="357"/>
        <w:jc w:val="both"/>
        <w:rPr>
          <w:rFonts w:ascii="Times New Roman" w:hAnsi="Times New Roman"/>
        </w:rPr>
      </w:pPr>
      <w:r>
        <w:rPr>
          <w:rFonts w:ascii="Times New Roman" w:hAnsi="Times New Roman"/>
        </w:rPr>
        <w:t>odbiór pogwarancyjny.</w:t>
      </w:r>
    </w:p>
    <w:p w14:paraId="06DA98E1" w14:textId="451CC6A6" w:rsidR="005967B9" w:rsidRPr="00A31BE3" w:rsidRDefault="005967B9" w:rsidP="00DE615E">
      <w:pPr>
        <w:pStyle w:val="Akapitzlist1"/>
        <w:numPr>
          <w:ilvl w:val="0"/>
          <w:numId w:val="13"/>
        </w:numPr>
        <w:tabs>
          <w:tab w:val="left" w:pos="720"/>
        </w:tabs>
        <w:spacing w:after="0"/>
        <w:jc w:val="both"/>
        <w:rPr>
          <w:rFonts w:ascii="Times New Roman" w:hAnsi="Times New Roman"/>
        </w:rPr>
      </w:pPr>
      <w:r w:rsidRPr="00A31BE3">
        <w:rPr>
          <w:rFonts w:ascii="Times New Roman" w:hAnsi="Times New Roman"/>
        </w:rPr>
        <w:t>Odbiory stwierdza się pisemnym protokołem</w:t>
      </w:r>
      <w:r w:rsidR="00257E90" w:rsidRPr="00A31BE3">
        <w:rPr>
          <w:rFonts w:ascii="Times New Roman" w:hAnsi="Times New Roman"/>
        </w:rPr>
        <w:t xml:space="preserve"> podpisanym przez przedstawicieli stron umowy</w:t>
      </w:r>
      <w:r w:rsidRPr="00A31BE3">
        <w:rPr>
          <w:rFonts w:ascii="Times New Roman" w:hAnsi="Times New Roman"/>
        </w:rPr>
        <w:t>.</w:t>
      </w:r>
    </w:p>
    <w:p w14:paraId="05FA54F0" w14:textId="77777777" w:rsidR="005967B9" w:rsidRPr="00A31BE3" w:rsidRDefault="005967B9" w:rsidP="00DE615E">
      <w:pPr>
        <w:pStyle w:val="Akapitzlist"/>
        <w:numPr>
          <w:ilvl w:val="0"/>
          <w:numId w:val="13"/>
        </w:numPr>
        <w:spacing w:after="0"/>
        <w:jc w:val="both"/>
        <w:rPr>
          <w:rFonts w:ascii="Times New Roman" w:hAnsi="Times New Roman"/>
        </w:rPr>
      </w:pPr>
      <w:r w:rsidRPr="00A31BE3">
        <w:rPr>
          <w:rFonts w:ascii="Times New Roman" w:hAnsi="Times New Roman"/>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6BEC21A8" w14:textId="07C0C322" w:rsidR="005238AE" w:rsidRPr="00A31BE3" w:rsidRDefault="005238AE" w:rsidP="00DE615E">
      <w:pPr>
        <w:pStyle w:val="Akapitzlist1"/>
        <w:numPr>
          <w:ilvl w:val="0"/>
          <w:numId w:val="13"/>
        </w:numPr>
        <w:tabs>
          <w:tab w:val="left" w:pos="720"/>
        </w:tabs>
        <w:spacing w:after="0"/>
        <w:jc w:val="both"/>
        <w:rPr>
          <w:rFonts w:ascii="Times New Roman" w:hAnsi="Times New Roman"/>
        </w:rPr>
      </w:pPr>
      <w:r w:rsidRPr="00A31BE3">
        <w:rPr>
          <w:rFonts w:ascii="Times New Roman" w:hAnsi="Times New Roman"/>
        </w:rPr>
        <w:t>Przed zgłoszeniem robót budowlanych do odbioru Wykonawca zobowiązany jest zapewnić własnym staraniem i na własny koszt wykonanie wszystkich niezbędnych prób, badań i odbiorów stosownie do zakresu i rodzaju robót</w:t>
      </w:r>
      <w:r w:rsidR="005967B9" w:rsidRPr="00A31BE3">
        <w:rPr>
          <w:rFonts w:ascii="Times New Roman" w:hAnsi="Times New Roman"/>
        </w:rPr>
        <w:t>,</w:t>
      </w:r>
      <w:r w:rsidRPr="00A31BE3">
        <w:rPr>
          <w:rFonts w:ascii="Times New Roman" w:hAnsi="Times New Roman"/>
        </w:rPr>
        <w:t xml:space="preserve"> </w:t>
      </w:r>
      <w:r w:rsidR="00276948" w:rsidRPr="00A31BE3">
        <w:rPr>
          <w:rFonts w:ascii="Times New Roman" w:hAnsi="Times New Roman"/>
        </w:rPr>
        <w:t>a przed odbiorem końcowym przedmiotu Umowy</w:t>
      </w:r>
      <w:r w:rsidR="005E76A7" w:rsidRPr="00A31BE3">
        <w:rPr>
          <w:rFonts w:ascii="Times New Roman" w:hAnsi="Times New Roman"/>
        </w:rPr>
        <w:t>.</w:t>
      </w:r>
      <w:r w:rsidRPr="00A31BE3">
        <w:rPr>
          <w:rFonts w:ascii="Times New Roman" w:hAnsi="Times New Roman"/>
        </w:rPr>
        <w:t xml:space="preserve"> </w:t>
      </w:r>
    </w:p>
    <w:p w14:paraId="5CD4151A" w14:textId="31B55265"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 xml:space="preserve">Podstawą zgłoszenia przez Wykonawcę gotowości do odbioru </w:t>
      </w:r>
      <w:r w:rsidR="00C13C3B" w:rsidRPr="00A31BE3">
        <w:rPr>
          <w:rFonts w:ascii="Times New Roman" w:hAnsi="Times New Roman"/>
        </w:rPr>
        <w:t>częściowego lub </w:t>
      </w:r>
      <w:r w:rsidRPr="00A31BE3">
        <w:rPr>
          <w:rFonts w:ascii="Times New Roman" w:hAnsi="Times New Roman"/>
        </w:rPr>
        <w:t>końcowego</w:t>
      </w:r>
      <w:r w:rsidR="00F10D6D">
        <w:rPr>
          <w:rFonts w:ascii="Times New Roman" w:hAnsi="Times New Roman"/>
        </w:rPr>
        <w:t xml:space="preserve"> Części 7</w:t>
      </w:r>
      <w:r w:rsidRPr="00A31BE3">
        <w:rPr>
          <w:rFonts w:ascii="Times New Roman" w:hAnsi="Times New Roman"/>
        </w:rPr>
        <w:t xml:space="preserve"> </w:t>
      </w:r>
      <w:r w:rsidR="005967B9" w:rsidRPr="00A31BE3">
        <w:rPr>
          <w:rFonts w:ascii="Times New Roman" w:hAnsi="Times New Roman"/>
        </w:rPr>
        <w:t xml:space="preserve">jest </w:t>
      </w:r>
      <w:r w:rsidRPr="00A31BE3">
        <w:rPr>
          <w:rFonts w:ascii="Times New Roman" w:hAnsi="Times New Roman"/>
        </w:rPr>
        <w:t>faktyczne wykonanie robót potwierdzone przez Inspektora nadzoru inwestorskiego</w:t>
      </w:r>
      <w:r w:rsidR="005E76A7" w:rsidRPr="00A31BE3">
        <w:rPr>
          <w:rFonts w:ascii="Times New Roman" w:hAnsi="Times New Roman"/>
        </w:rPr>
        <w:t>.</w:t>
      </w:r>
    </w:p>
    <w:p w14:paraId="6AF30EF3" w14:textId="3A5BA782" w:rsidR="005967B9" w:rsidRPr="00A31BE3" w:rsidRDefault="005967B9" w:rsidP="00DE615E">
      <w:pPr>
        <w:numPr>
          <w:ilvl w:val="0"/>
          <w:numId w:val="13"/>
        </w:numPr>
        <w:spacing w:after="0"/>
        <w:jc w:val="both"/>
        <w:rPr>
          <w:rFonts w:ascii="Times New Roman" w:hAnsi="Times New Roman"/>
        </w:rPr>
      </w:pPr>
      <w:r w:rsidRPr="00A31BE3">
        <w:rPr>
          <w:rFonts w:ascii="Times New Roman" w:hAnsi="Times New Roman"/>
        </w:rPr>
        <w:t>Zamawiający winien przystąpić do czynności odbiorowych niezwłocznie - rozpocznie odbiór częściowy przedmiotu umowy w terminie do</w:t>
      </w:r>
      <w:r w:rsidR="00003385" w:rsidRPr="00A31BE3">
        <w:rPr>
          <w:rFonts w:ascii="Times New Roman" w:hAnsi="Times New Roman"/>
        </w:rPr>
        <w:t xml:space="preserve"> 5</w:t>
      </w:r>
      <w:r w:rsidRPr="00A31BE3">
        <w:rPr>
          <w:rFonts w:ascii="Times New Roman" w:hAnsi="Times New Roman"/>
        </w:rPr>
        <w:t xml:space="preserve"> dni roboczych od zawiadomienia go o osiągnięciu gotowości do odbioru, zawiadamiając o tym w formie pisemnej </w:t>
      </w:r>
      <w:r w:rsidR="00003385" w:rsidRPr="00A31BE3">
        <w:rPr>
          <w:rFonts w:ascii="Times New Roman" w:hAnsi="Times New Roman"/>
        </w:rPr>
        <w:t xml:space="preserve">(e-mail) </w:t>
      </w:r>
      <w:r w:rsidRPr="00A31BE3">
        <w:rPr>
          <w:rFonts w:ascii="Times New Roman" w:hAnsi="Times New Roman"/>
        </w:rPr>
        <w:t>Wykonawcę</w:t>
      </w:r>
      <w:r w:rsidR="00320256" w:rsidRPr="00A31BE3">
        <w:rPr>
          <w:rFonts w:ascii="Times New Roman" w:hAnsi="Times New Roman"/>
        </w:rPr>
        <w:t>.</w:t>
      </w:r>
    </w:p>
    <w:p w14:paraId="4F3A7603" w14:textId="4AE0C2FF"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Na 1</w:t>
      </w:r>
      <w:r w:rsidR="00FC05EE" w:rsidRPr="00A31BE3">
        <w:rPr>
          <w:rFonts w:ascii="Times New Roman" w:hAnsi="Times New Roman"/>
        </w:rPr>
        <w:t>0</w:t>
      </w:r>
      <w:r w:rsidRPr="00A31BE3">
        <w:rPr>
          <w:rFonts w:ascii="Times New Roman" w:hAnsi="Times New Roman"/>
        </w:rPr>
        <w:t xml:space="preserve"> dni przed planowanym </w:t>
      </w:r>
      <w:r w:rsidR="0048005C" w:rsidRPr="00A31BE3">
        <w:rPr>
          <w:rFonts w:ascii="Times New Roman" w:hAnsi="Times New Roman"/>
        </w:rPr>
        <w:t xml:space="preserve">terminem </w:t>
      </w:r>
      <w:r w:rsidR="0048005C">
        <w:rPr>
          <w:rFonts w:ascii="Times New Roman" w:hAnsi="Times New Roman"/>
        </w:rPr>
        <w:t xml:space="preserve">pisemnego </w:t>
      </w:r>
      <w:r w:rsidRPr="00A31BE3">
        <w:rPr>
          <w:rFonts w:ascii="Times New Roman" w:hAnsi="Times New Roman"/>
        </w:rPr>
        <w:t>zgłoszenia gotowości do odbioru końcowego</w:t>
      </w:r>
      <w:r w:rsidR="00F10D6D">
        <w:rPr>
          <w:rFonts w:ascii="Times New Roman" w:hAnsi="Times New Roman"/>
        </w:rPr>
        <w:t xml:space="preserve"> Części </w:t>
      </w:r>
      <w:r w:rsidR="004E6A0D">
        <w:rPr>
          <w:rFonts w:ascii="Times New Roman" w:hAnsi="Times New Roman"/>
        </w:rPr>
        <w:t>7</w:t>
      </w:r>
      <w:r w:rsidRPr="00A31BE3">
        <w:rPr>
          <w:rFonts w:ascii="Times New Roman" w:hAnsi="Times New Roman"/>
        </w:rPr>
        <w:t>, Wykonawca przedłoży do Inspektora nadzoru inwestorskiego jeden egzemplarz dokumentów odbiorowych w</w:t>
      </w:r>
      <w:r w:rsidR="005E76A7" w:rsidRPr="00A31BE3">
        <w:rPr>
          <w:rFonts w:ascii="Times New Roman" w:hAnsi="Times New Roman"/>
        </w:rPr>
        <w:t> </w:t>
      </w:r>
      <w:r w:rsidRPr="00A31BE3">
        <w:rPr>
          <w:rFonts w:ascii="Times New Roman" w:hAnsi="Times New Roman"/>
        </w:rPr>
        <w:t xml:space="preserve">formie elektronicznej, w celu sprawdzenia kompletności dokumentów przez nadzór inwestorski. </w:t>
      </w:r>
    </w:p>
    <w:p w14:paraId="10CE3CB1" w14:textId="4320349C"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Wraz ze zgłoszeniem do odbioru końcowego</w:t>
      </w:r>
      <w:r w:rsidR="004E6A0D">
        <w:rPr>
          <w:rFonts w:ascii="Times New Roman" w:hAnsi="Times New Roman"/>
        </w:rPr>
        <w:t xml:space="preserve"> Części 7</w:t>
      </w:r>
      <w:r w:rsidRPr="00A31BE3">
        <w:rPr>
          <w:rFonts w:ascii="Times New Roman" w:hAnsi="Times New Roman"/>
        </w:rPr>
        <w:t xml:space="preserve"> Wykonawca przekaże Zamawiającemu </w:t>
      </w:r>
      <w:r w:rsidR="005967B9" w:rsidRPr="00A31BE3">
        <w:rPr>
          <w:rFonts w:ascii="Times New Roman" w:hAnsi="Times New Roman"/>
        </w:rPr>
        <w:t xml:space="preserve">wymagane przepisami prawa </w:t>
      </w:r>
      <w:r w:rsidRPr="00A31BE3">
        <w:rPr>
          <w:rFonts w:ascii="Times New Roman" w:hAnsi="Times New Roman"/>
        </w:rPr>
        <w:t xml:space="preserve">dokumenty odbiorowe, zatwierdzone przez Inspektora </w:t>
      </w:r>
      <w:r w:rsidR="005967B9" w:rsidRPr="00A31BE3">
        <w:rPr>
          <w:rFonts w:ascii="Times New Roman" w:hAnsi="Times New Roman"/>
        </w:rPr>
        <w:t>nadzoru inwestorskiego</w:t>
      </w:r>
      <w:r w:rsidRPr="00A31BE3">
        <w:rPr>
          <w:rFonts w:ascii="Times New Roman" w:hAnsi="Times New Roman"/>
        </w:rPr>
        <w:t>, w</w:t>
      </w:r>
      <w:r w:rsidR="003E15FB" w:rsidRPr="00A31BE3">
        <w:rPr>
          <w:rFonts w:ascii="Times New Roman" w:hAnsi="Times New Roman"/>
        </w:rPr>
        <w:t> </w:t>
      </w:r>
      <w:r w:rsidRPr="00A31BE3">
        <w:rPr>
          <w:rFonts w:ascii="Times New Roman" w:hAnsi="Times New Roman"/>
        </w:rPr>
        <w:t>tym m.in.:</w:t>
      </w:r>
    </w:p>
    <w:p w14:paraId="0227FFD5" w14:textId="18E6B4E6"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dziennik budowy,</w:t>
      </w:r>
    </w:p>
    <w:p w14:paraId="538E424E" w14:textId="52468232"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lastRenderedPageBreak/>
        <w:t>oświadczenie Kierownika Budowy o zgodności wykonania obiektu budowlanego z</w:t>
      </w:r>
      <w:r w:rsidR="005967B9" w:rsidRPr="00A31BE3">
        <w:rPr>
          <w:rFonts w:ascii="Times New Roman" w:hAnsi="Times New Roman"/>
        </w:rPr>
        <w:t> </w:t>
      </w:r>
      <w:r w:rsidRPr="00A31BE3">
        <w:rPr>
          <w:rFonts w:ascii="Times New Roman" w:hAnsi="Times New Roman"/>
        </w:rPr>
        <w:t>projektem budowlanym lub warunkami pozwolenia na budowę oraz przepisami</w:t>
      </w:r>
      <w:r w:rsidR="007D6406">
        <w:rPr>
          <w:rFonts w:ascii="Times New Roman" w:hAnsi="Times New Roman"/>
        </w:rPr>
        <w:t xml:space="preserve">, a także </w:t>
      </w:r>
      <w:r w:rsidRPr="00A31BE3">
        <w:rPr>
          <w:rFonts w:ascii="Times New Roman" w:hAnsi="Times New Roman"/>
        </w:rPr>
        <w:t>o doprowadzeniu do</w:t>
      </w:r>
      <w:r w:rsidR="003E15FB" w:rsidRPr="00A31BE3">
        <w:rPr>
          <w:rFonts w:ascii="Times New Roman" w:hAnsi="Times New Roman"/>
        </w:rPr>
        <w:t> </w:t>
      </w:r>
      <w:r w:rsidRPr="00A31BE3">
        <w:rPr>
          <w:rFonts w:ascii="Times New Roman" w:hAnsi="Times New Roman"/>
        </w:rPr>
        <w:t>należytego stanu i porządku terenu budowy</w:t>
      </w:r>
      <w:r w:rsidR="00133546" w:rsidRPr="00A31BE3">
        <w:rPr>
          <w:rFonts w:ascii="Times New Roman" w:hAnsi="Times New Roman"/>
        </w:rPr>
        <w:t>,</w:t>
      </w:r>
    </w:p>
    <w:p w14:paraId="391E5532" w14:textId="21FECB64" w:rsidR="00D76A93"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dokumentację powykonawczą z naniesionymi przez Projektanta zmianami wprowadzonymi do</w:t>
      </w:r>
      <w:r w:rsidR="003E15FB" w:rsidRPr="00A31BE3">
        <w:rPr>
          <w:rFonts w:ascii="Times New Roman" w:hAnsi="Times New Roman"/>
        </w:rPr>
        <w:t> </w:t>
      </w:r>
      <w:r w:rsidRPr="00A31BE3">
        <w:rPr>
          <w:rFonts w:ascii="Times New Roman" w:hAnsi="Times New Roman"/>
        </w:rPr>
        <w:t>dokumentacji projektowej podczas realizacji robót, w przypadku zmian nieodstępujących w</w:t>
      </w:r>
      <w:r w:rsidR="003E15FB" w:rsidRPr="00A31BE3">
        <w:rPr>
          <w:rFonts w:ascii="Times New Roman" w:hAnsi="Times New Roman"/>
        </w:rPr>
        <w:t> </w:t>
      </w:r>
      <w:r w:rsidRPr="00A31BE3">
        <w:rPr>
          <w:rFonts w:ascii="Times New Roman" w:hAnsi="Times New Roman"/>
        </w:rPr>
        <w:t>sposób istotny od zatwierdzonego projektu zagospodarowania działki lub terenu lub projektu</w:t>
      </w:r>
      <w:r w:rsidR="00133546" w:rsidRPr="00A31BE3">
        <w:rPr>
          <w:rFonts w:ascii="Times New Roman" w:hAnsi="Times New Roman"/>
        </w:rPr>
        <w:t xml:space="preserve"> budowlanego</w:t>
      </w:r>
      <w:r w:rsidRPr="00A31BE3">
        <w:rPr>
          <w:rFonts w:ascii="Times New Roman" w:hAnsi="Times New Roman"/>
        </w:rPr>
        <w:t>, lub warunków decyzji o pozwoleniu na budowę, dokonanych podczas wykonania robót</w:t>
      </w:r>
      <w:r w:rsidR="00D76A93" w:rsidRPr="00A31BE3">
        <w:rPr>
          <w:rFonts w:ascii="Times New Roman" w:hAnsi="Times New Roman"/>
        </w:rPr>
        <w:t xml:space="preserve"> – kopie rysunków z naniesionymi zmianami,</w:t>
      </w:r>
    </w:p>
    <w:p w14:paraId="3E24F664" w14:textId="299DB21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 xml:space="preserve">dokumentację geodezyjną, zawierającą wyniki geodezyjnej inwentaryzacji </w:t>
      </w:r>
      <w:bookmarkStart w:id="22" w:name="_Hlk64918292"/>
      <w:r w:rsidR="0094506C" w:rsidRPr="00A31BE3">
        <w:rPr>
          <w:rFonts w:ascii="Times New Roman" w:hAnsi="Times New Roman"/>
        </w:rPr>
        <w:t>powykonawczej, sporządzone</w:t>
      </w:r>
      <w:r w:rsidRPr="00A31BE3">
        <w:rPr>
          <w:rFonts w:ascii="Times New Roman" w:hAnsi="Times New Roman"/>
        </w:rPr>
        <w:t xml:space="preserve"> przez osobę posiadającą odpowiednie uprawnienia zawodowe w dziedzinie geodezji i kartografii</w:t>
      </w:r>
      <w:bookmarkEnd w:id="22"/>
      <w:r w:rsidRPr="00A31BE3">
        <w:rPr>
          <w:rFonts w:ascii="Times New Roman" w:hAnsi="Times New Roman"/>
        </w:rPr>
        <w:t>,</w:t>
      </w:r>
    </w:p>
    <w:p w14:paraId="2B0D3837" w14:textId="0E89E8EC" w:rsidR="005238AE" w:rsidRPr="00A31BE3" w:rsidRDefault="0048005C" w:rsidP="00DE615E">
      <w:pPr>
        <w:numPr>
          <w:ilvl w:val="1"/>
          <w:numId w:val="13"/>
        </w:numPr>
        <w:spacing w:after="0"/>
        <w:ind w:left="709" w:hanging="357"/>
        <w:jc w:val="both"/>
        <w:rPr>
          <w:rFonts w:ascii="Times New Roman" w:hAnsi="Times New Roman"/>
        </w:rPr>
      </w:pPr>
      <w:r w:rsidRPr="00A31BE3">
        <w:rPr>
          <w:rFonts w:ascii="Times New Roman" w:hAnsi="Times New Roman"/>
        </w:rPr>
        <w:t>geodezyjn</w:t>
      </w:r>
      <w:r>
        <w:rPr>
          <w:rFonts w:ascii="Times New Roman" w:hAnsi="Times New Roman"/>
        </w:rPr>
        <w:t>ą</w:t>
      </w:r>
      <w:r w:rsidRPr="00A31BE3">
        <w:rPr>
          <w:rFonts w:ascii="Times New Roman" w:hAnsi="Times New Roman"/>
        </w:rPr>
        <w:t xml:space="preserve"> inwentaryzacj</w:t>
      </w:r>
      <w:r>
        <w:rPr>
          <w:rFonts w:ascii="Times New Roman" w:hAnsi="Times New Roman"/>
        </w:rPr>
        <w:t>e</w:t>
      </w:r>
      <w:r w:rsidRPr="00A31BE3">
        <w:rPr>
          <w:rFonts w:ascii="Times New Roman" w:hAnsi="Times New Roman"/>
        </w:rPr>
        <w:t xml:space="preserve"> powykonawcz</w:t>
      </w:r>
      <w:r>
        <w:rPr>
          <w:rFonts w:ascii="Times New Roman" w:hAnsi="Times New Roman"/>
        </w:rPr>
        <w:t>ą</w:t>
      </w:r>
      <w:r w:rsidRPr="00A31BE3">
        <w:rPr>
          <w:rFonts w:ascii="Times New Roman" w:hAnsi="Times New Roman"/>
        </w:rPr>
        <w:t xml:space="preserve"> </w:t>
      </w:r>
      <w:r w:rsidR="005238AE" w:rsidRPr="00A31BE3">
        <w:rPr>
          <w:rFonts w:ascii="Times New Roman" w:hAnsi="Times New Roman"/>
        </w:rPr>
        <w:t>sieci uzbrojenia terenu wraz z wykazem ilości, długości, średnic, rodzajów zabudowanego uzbrojenia, w tym karty studni, zasuw; pomiary inwentaryzacyjne powierzchni dróg, chodników, dojść, utwardzeń nawierzchni, inwentaryzację: robót ziemnych (wykopów i nasypów), oraz pomiary geodezyjne inwentaryzacyjne robót ulegających zakryciu i ro</w:t>
      </w:r>
      <w:r w:rsidR="00C13C3B" w:rsidRPr="00A31BE3">
        <w:rPr>
          <w:rFonts w:ascii="Times New Roman" w:hAnsi="Times New Roman"/>
        </w:rPr>
        <w:t>bót zanikających przedłożone do </w:t>
      </w:r>
      <w:r w:rsidR="005238AE" w:rsidRPr="00A31BE3">
        <w:rPr>
          <w:rFonts w:ascii="Times New Roman" w:hAnsi="Times New Roman"/>
        </w:rPr>
        <w:t>odbiorów częściowych robót</w:t>
      </w:r>
      <w:r w:rsidR="00FD6EC2">
        <w:rPr>
          <w:rFonts w:ascii="Times New Roman" w:hAnsi="Times New Roman"/>
        </w:rPr>
        <w:t xml:space="preserve"> </w:t>
      </w:r>
      <w:r w:rsidR="00FD6EC2" w:rsidRPr="006525C1">
        <w:rPr>
          <w:rFonts w:ascii="Times New Roman" w:hAnsi="Times New Roman"/>
        </w:rPr>
        <w:t xml:space="preserve">- </w:t>
      </w:r>
      <w:r w:rsidR="00FD6EC2" w:rsidRPr="006525C1">
        <w:rPr>
          <w:rFonts w:ascii="Times New Roman" w:hAnsi="Times New Roman"/>
          <w:i/>
          <w:iCs/>
        </w:rPr>
        <w:t>(jeśli dotyczy),</w:t>
      </w:r>
    </w:p>
    <w:p w14:paraId="3532604F" w14:textId="7777777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potwierdzenie, zgodnie z odrębnymi przepisami, odbioru wykonanych przyłączy,</w:t>
      </w:r>
    </w:p>
    <w:p w14:paraId="68A597BB" w14:textId="72B8ACB0"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protokoły badań i sprawdzeń</w:t>
      </w:r>
      <w:r w:rsidR="00FC05EE" w:rsidRPr="00A31BE3">
        <w:rPr>
          <w:rFonts w:ascii="Times New Roman" w:hAnsi="Times New Roman"/>
        </w:rPr>
        <w:t xml:space="preserve">, </w:t>
      </w:r>
      <w:r w:rsidRPr="00A31BE3">
        <w:rPr>
          <w:rFonts w:ascii="Times New Roman" w:hAnsi="Times New Roman"/>
        </w:rPr>
        <w:t>sporządzone przez osoby posiadające uprawnienia budowlane w</w:t>
      </w:r>
      <w:r w:rsidR="009C533F">
        <w:rPr>
          <w:rFonts w:ascii="Times New Roman" w:hAnsi="Times New Roman"/>
        </w:rPr>
        <w:t> </w:t>
      </w:r>
      <w:r w:rsidR="006221C8" w:rsidRPr="00A31BE3">
        <w:rPr>
          <w:rFonts w:ascii="Times New Roman" w:hAnsi="Times New Roman"/>
        </w:rPr>
        <w:t>o</w:t>
      </w:r>
      <w:r w:rsidRPr="00A31BE3">
        <w:rPr>
          <w:rFonts w:ascii="Times New Roman" w:hAnsi="Times New Roman"/>
        </w:rPr>
        <w:t xml:space="preserve">dpowiedniej specjalności lub osoby, o których mowa w art. 62 ust. 6 Ustawy Prawo </w:t>
      </w:r>
      <w:r w:rsidR="00FC05EE" w:rsidRPr="00A31BE3">
        <w:rPr>
          <w:rFonts w:ascii="Times New Roman" w:hAnsi="Times New Roman"/>
        </w:rPr>
        <w:t>b</w:t>
      </w:r>
      <w:r w:rsidRPr="00A31BE3">
        <w:rPr>
          <w:rFonts w:ascii="Times New Roman" w:hAnsi="Times New Roman"/>
        </w:rPr>
        <w:t>udowlane,</w:t>
      </w:r>
    </w:p>
    <w:p w14:paraId="1EE6A0BB" w14:textId="7777777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protokoły odbiorów, ustaleń z nadzorów branżowych nad istniejącym uzbrojeniem.</w:t>
      </w:r>
    </w:p>
    <w:p w14:paraId="10B0F1C4" w14:textId="61F5F8B4"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atesty, certyfikaty, deklaracje zgodności i inne dokumenty potwierdzające, że</w:t>
      </w:r>
      <w:r w:rsidR="00EA14D9" w:rsidRPr="00A31BE3">
        <w:rPr>
          <w:rFonts w:ascii="Times New Roman" w:hAnsi="Times New Roman"/>
        </w:rPr>
        <w:t> </w:t>
      </w:r>
      <w:r w:rsidRPr="00A31BE3">
        <w:rPr>
          <w:rFonts w:ascii="Times New Roman" w:hAnsi="Times New Roman"/>
        </w:rPr>
        <w:t>wbudowane wyroby budowlane są zgodne z art. 10 ustawy Prawo budowlane,</w:t>
      </w:r>
    </w:p>
    <w:p w14:paraId="6F3798C8" w14:textId="7777777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dokumentację fotograficzną wszystkich robót ulegających zakryciu i robót zanikających posegregowanych w katalogi w kolejności chronologicznej,</w:t>
      </w:r>
    </w:p>
    <w:p w14:paraId="592E8AB6" w14:textId="77777777" w:rsidR="00B71EB9" w:rsidRDefault="00B71EB9" w:rsidP="00B71EB9">
      <w:pPr>
        <w:pStyle w:val="Akapitzlist"/>
        <w:numPr>
          <w:ilvl w:val="1"/>
          <w:numId w:val="13"/>
        </w:numPr>
        <w:rPr>
          <w:rFonts w:ascii="Times New Roman" w:hAnsi="Times New Roman"/>
        </w:rPr>
      </w:pPr>
      <w:r w:rsidRPr="00B71EB9">
        <w:rPr>
          <w:rFonts w:ascii="Times New Roman" w:hAnsi="Times New Roman"/>
        </w:rPr>
        <w:t>ostateczną decyzje o pozwoleniu na użytkowanie obiektu budowlanego / zaświadczenie o niewniesieniu sprzeciwu do zawiadomienia o zakończeniu budowy,</w:t>
      </w:r>
    </w:p>
    <w:p w14:paraId="5C8D7F7F" w14:textId="714402DB" w:rsidR="006221C8" w:rsidRPr="00B71EB9" w:rsidRDefault="006221C8" w:rsidP="00B71EB9">
      <w:pPr>
        <w:pStyle w:val="Akapitzlist"/>
        <w:numPr>
          <w:ilvl w:val="1"/>
          <w:numId w:val="13"/>
        </w:numPr>
        <w:spacing w:after="0"/>
        <w:rPr>
          <w:rFonts w:ascii="Times New Roman" w:hAnsi="Times New Roman"/>
        </w:rPr>
      </w:pPr>
      <w:r w:rsidRPr="00B71EB9">
        <w:rPr>
          <w:rFonts w:ascii="Times New Roman" w:hAnsi="Times New Roman"/>
        </w:rPr>
        <w:t>kosztorys powykonawczy,</w:t>
      </w:r>
    </w:p>
    <w:p w14:paraId="20E854B4" w14:textId="77777777" w:rsidR="005238AE" w:rsidRPr="00A31BE3" w:rsidRDefault="005238AE" w:rsidP="00B71EB9">
      <w:pPr>
        <w:numPr>
          <w:ilvl w:val="1"/>
          <w:numId w:val="13"/>
        </w:numPr>
        <w:spacing w:after="0"/>
        <w:ind w:left="709" w:hanging="357"/>
        <w:jc w:val="both"/>
        <w:rPr>
          <w:rFonts w:ascii="Times New Roman" w:hAnsi="Times New Roman"/>
        </w:rPr>
      </w:pPr>
      <w:r w:rsidRPr="00A31BE3">
        <w:rPr>
          <w:rFonts w:ascii="Times New Roman" w:hAnsi="Times New Roman"/>
        </w:rPr>
        <w:t>inne dokumenty zgromadzone w trakcie wykonywania przedmiotu zamówienia, a odnoszące się do jego realizacji.</w:t>
      </w:r>
    </w:p>
    <w:p w14:paraId="0C063717" w14:textId="5D095FB6" w:rsidR="005238AE" w:rsidRPr="00A31BE3" w:rsidRDefault="005238AE" w:rsidP="00DE615E">
      <w:pPr>
        <w:tabs>
          <w:tab w:val="left" w:pos="900"/>
        </w:tabs>
        <w:spacing w:after="0"/>
        <w:ind w:left="284"/>
        <w:jc w:val="both"/>
        <w:rPr>
          <w:rFonts w:ascii="Times New Roman" w:hAnsi="Times New Roman"/>
        </w:rPr>
      </w:pPr>
      <w:r w:rsidRPr="00A31BE3">
        <w:rPr>
          <w:rFonts w:ascii="Times New Roman" w:hAnsi="Times New Roman"/>
        </w:rPr>
        <w:t>W/w dokumentację Wykonawca przekaże w formie papi</w:t>
      </w:r>
      <w:r w:rsidR="00EA14D9" w:rsidRPr="00A31BE3">
        <w:rPr>
          <w:rFonts w:ascii="Times New Roman" w:hAnsi="Times New Roman"/>
        </w:rPr>
        <w:t xml:space="preserve">erowej w </w:t>
      </w:r>
      <w:r w:rsidR="00987D52">
        <w:rPr>
          <w:rFonts w:ascii="Times New Roman" w:hAnsi="Times New Roman"/>
        </w:rPr>
        <w:t>2</w:t>
      </w:r>
      <w:r w:rsidR="00EA14D9" w:rsidRPr="00A31BE3">
        <w:rPr>
          <w:rFonts w:ascii="Times New Roman" w:hAnsi="Times New Roman"/>
        </w:rPr>
        <w:t xml:space="preserve"> egzemplarzach oraz w </w:t>
      </w:r>
      <w:r w:rsidRPr="00A31BE3">
        <w:rPr>
          <w:rFonts w:ascii="Times New Roman" w:hAnsi="Times New Roman"/>
        </w:rPr>
        <w:t>formie elektronicznej (skan dokumentacji)</w:t>
      </w:r>
      <w:r w:rsidR="00257E90" w:rsidRPr="00A31BE3">
        <w:rPr>
          <w:rFonts w:ascii="Times New Roman" w:hAnsi="Times New Roman"/>
        </w:rPr>
        <w:t>.</w:t>
      </w:r>
    </w:p>
    <w:p w14:paraId="54D489F6" w14:textId="1C9B3C57" w:rsidR="00190CC3" w:rsidRDefault="00190CC3" w:rsidP="00DE615E">
      <w:pPr>
        <w:numPr>
          <w:ilvl w:val="0"/>
          <w:numId w:val="13"/>
        </w:numPr>
        <w:tabs>
          <w:tab w:val="left" w:pos="900"/>
        </w:tabs>
        <w:spacing w:after="0"/>
        <w:ind w:left="284" w:hanging="284"/>
        <w:jc w:val="both"/>
        <w:rPr>
          <w:rFonts w:ascii="Times New Roman" w:hAnsi="Times New Roman"/>
        </w:rPr>
      </w:pPr>
      <w:r>
        <w:rPr>
          <w:rFonts w:ascii="Times New Roman" w:hAnsi="Times New Roman"/>
        </w:rPr>
        <w:t xml:space="preserve">Inwestor Zastępczy z funkcja inspektora nadzoru inwestorskiego zobowiązany jest e ciągu 7 dni </w:t>
      </w:r>
      <w:r w:rsidR="00317383">
        <w:rPr>
          <w:rFonts w:ascii="Times New Roman" w:hAnsi="Times New Roman"/>
        </w:rPr>
        <w:t xml:space="preserve">od zgłoszenia potwierdzić lub zakwestionować zakończenie robót i kompletność dokumentów odbiorowych, a także – przy braku zastrzeżeń- wyznaczyć termin odbioru końcowego nie później niż </w:t>
      </w:r>
      <w:r w:rsidR="009B674C">
        <w:rPr>
          <w:rFonts w:ascii="Times New Roman" w:hAnsi="Times New Roman"/>
        </w:rPr>
        <w:t>7</w:t>
      </w:r>
      <w:r w:rsidR="00317383">
        <w:rPr>
          <w:rFonts w:ascii="Times New Roman" w:hAnsi="Times New Roman"/>
        </w:rPr>
        <w:t xml:space="preserve"> dni od daty zgłoszenia Wykonawcy.</w:t>
      </w:r>
    </w:p>
    <w:p w14:paraId="46D92508" w14:textId="554047B3" w:rsidR="00317383" w:rsidRDefault="00317383" w:rsidP="00DE615E">
      <w:pPr>
        <w:numPr>
          <w:ilvl w:val="0"/>
          <w:numId w:val="13"/>
        </w:numPr>
        <w:tabs>
          <w:tab w:val="left" w:pos="900"/>
        </w:tabs>
        <w:spacing w:after="0"/>
        <w:ind w:left="284" w:hanging="284"/>
        <w:jc w:val="both"/>
        <w:rPr>
          <w:rFonts w:ascii="Times New Roman" w:hAnsi="Times New Roman"/>
        </w:rPr>
      </w:pPr>
      <w:r>
        <w:rPr>
          <w:rFonts w:ascii="Times New Roman" w:hAnsi="Times New Roman"/>
        </w:rPr>
        <w:t>Jeżeli w toku czynności odbiorowych stwierdzone zostaną wady, Zamawiającemu przysługują następujące uprawnienia:</w:t>
      </w:r>
    </w:p>
    <w:p w14:paraId="3A1EE485" w14:textId="49E59A53" w:rsidR="00317383" w:rsidRDefault="00317383" w:rsidP="00317383">
      <w:pPr>
        <w:pStyle w:val="Akapitzlist"/>
        <w:numPr>
          <w:ilvl w:val="1"/>
          <w:numId w:val="13"/>
        </w:numPr>
        <w:tabs>
          <w:tab w:val="left" w:pos="900"/>
        </w:tabs>
        <w:spacing w:after="0"/>
        <w:jc w:val="both"/>
        <w:rPr>
          <w:rFonts w:ascii="Times New Roman" w:hAnsi="Times New Roman"/>
        </w:rPr>
      </w:pPr>
      <w:r>
        <w:rPr>
          <w:rFonts w:ascii="Times New Roman" w:hAnsi="Times New Roman"/>
        </w:rPr>
        <w:t>Jeżeli wady są nieistotne dokona odbioru wyznaczając jednocześnie termin na ich usunięcie, przy czym zgodnie z § 10 ust. 2, litera h umowy zostaną naliczone kary umowne za każdy dzień zwłoki.</w:t>
      </w:r>
    </w:p>
    <w:p w14:paraId="7CA00276" w14:textId="22CE69D6" w:rsidR="00317383" w:rsidRPr="00A40E55" w:rsidRDefault="00317383" w:rsidP="00317383">
      <w:pPr>
        <w:pStyle w:val="Akapitzlist"/>
        <w:numPr>
          <w:ilvl w:val="1"/>
          <w:numId w:val="13"/>
        </w:numPr>
        <w:tabs>
          <w:tab w:val="left" w:pos="900"/>
        </w:tabs>
        <w:spacing w:after="0"/>
        <w:jc w:val="both"/>
        <w:rPr>
          <w:rFonts w:ascii="Times New Roman" w:hAnsi="Times New Roman"/>
        </w:rPr>
      </w:pPr>
      <w:r>
        <w:rPr>
          <w:rFonts w:ascii="Times New Roman" w:hAnsi="Times New Roman"/>
        </w:rPr>
        <w:t xml:space="preserve">Jeżeli wady są istotne Zamawiający nie dokonuje odbioru robót i wyznacza termin na ich usunięcie. Po </w:t>
      </w:r>
      <w:r w:rsidRPr="00A40E55">
        <w:rPr>
          <w:rFonts w:ascii="Times New Roman" w:hAnsi="Times New Roman"/>
        </w:rPr>
        <w:t>ich usunięciu Wykonawca jest zobowiązany do wykonania ponownego zgłoszenia zakończenia prac, przy czym zgodnie z § 10 ust. 2, litera a umowy zostaną naliczone kary umowne za każdy dzień zwłoki.</w:t>
      </w:r>
    </w:p>
    <w:p w14:paraId="0BE7353E" w14:textId="32109803" w:rsidR="00A40E55" w:rsidRPr="00A40E55" w:rsidRDefault="00A40E55" w:rsidP="00A40E55">
      <w:pPr>
        <w:pStyle w:val="Akapitzlist"/>
        <w:numPr>
          <w:ilvl w:val="0"/>
          <w:numId w:val="13"/>
        </w:numPr>
        <w:tabs>
          <w:tab w:val="num" w:pos="420"/>
        </w:tabs>
        <w:spacing w:after="0"/>
        <w:jc w:val="both"/>
        <w:rPr>
          <w:rFonts w:ascii="Times New Roman" w:hAnsi="Times New Roman"/>
          <w:kern w:val="2"/>
          <w:lang w:eastAsia="zh-CN"/>
        </w:rPr>
      </w:pPr>
      <w:bookmarkStart w:id="23" w:name="_Hlk169855456"/>
      <w:r w:rsidRPr="00A40E55">
        <w:rPr>
          <w:rFonts w:ascii="Times New Roman" w:hAnsi="Times New Roman"/>
          <w:kern w:val="2"/>
          <w:lang w:eastAsia="zh-CN"/>
        </w:rPr>
        <w:t xml:space="preserve"> Wykonawca zobowiązany jest do zawiadamiania Zamawiającego i Inwestora Zastępczego z funkcją Inspektora Nadzoru inwestorskiego o usunięciu wad w formie pisemnej.</w:t>
      </w:r>
    </w:p>
    <w:p w14:paraId="3FF2521B" w14:textId="5B92F4EA" w:rsidR="00A40E55" w:rsidRPr="00A40E55" w:rsidRDefault="00A40E55" w:rsidP="00A40E55">
      <w:pPr>
        <w:pStyle w:val="Akapitzlist"/>
        <w:numPr>
          <w:ilvl w:val="0"/>
          <w:numId w:val="13"/>
        </w:numPr>
        <w:tabs>
          <w:tab w:val="num" w:pos="420"/>
        </w:tabs>
        <w:spacing w:after="0" w:line="240" w:lineRule="auto"/>
        <w:jc w:val="both"/>
        <w:rPr>
          <w:rFonts w:ascii="Times New Roman" w:hAnsi="Times New Roman"/>
          <w:kern w:val="2"/>
          <w:lang w:eastAsia="zh-CN"/>
        </w:rPr>
      </w:pPr>
      <w:r w:rsidRPr="00A40E55">
        <w:rPr>
          <w:rFonts w:ascii="Times New Roman" w:hAnsi="Times New Roman"/>
          <w:kern w:val="2"/>
          <w:lang w:eastAsia="zh-CN"/>
        </w:rPr>
        <w:t xml:space="preserve"> Strony ustalają, że za datę odbioru końcowego uważa się:</w:t>
      </w:r>
    </w:p>
    <w:p w14:paraId="4E44B3B1" w14:textId="77777777" w:rsidR="00A40E55" w:rsidRPr="00A40E55" w:rsidRDefault="00A40E55" w:rsidP="00A40E55">
      <w:pPr>
        <w:pStyle w:val="Akapitzlist"/>
        <w:spacing w:after="0" w:line="240" w:lineRule="auto"/>
        <w:ind w:left="283"/>
        <w:jc w:val="both"/>
        <w:rPr>
          <w:rFonts w:ascii="Times New Roman" w:hAnsi="Times New Roman"/>
          <w:kern w:val="2"/>
          <w:lang w:eastAsia="zh-CN"/>
        </w:rPr>
      </w:pPr>
      <w:r w:rsidRPr="00A40E55">
        <w:rPr>
          <w:rFonts w:ascii="Times New Roman" w:hAnsi="Times New Roman"/>
          <w:kern w:val="2"/>
          <w:lang w:eastAsia="zh-CN"/>
        </w:rPr>
        <w:t>a)</w:t>
      </w:r>
      <w:r w:rsidRPr="00A40E55">
        <w:rPr>
          <w:rFonts w:ascii="Times New Roman" w:hAnsi="Times New Roman"/>
          <w:kern w:val="2"/>
          <w:lang w:eastAsia="zh-CN"/>
        </w:rPr>
        <w:tab/>
        <w:t>jeżeli dokonano odbioru bez wad lub z wadami nieistotnymi stwierdzonymi w protokole – termin dokonania poprawnego zgłoszenia przez Wykonawcę o zakończeniu robót i gotowości do odbioru.</w:t>
      </w:r>
    </w:p>
    <w:p w14:paraId="3CAE7DFE" w14:textId="77777777" w:rsidR="00A40E55" w:rsidRPr="00A40E55" w:rsidRDefault="00A40E55" w:rsidP="00A40E55">
      <w:pPr>
        <w:pStyle w:val="Akapitzlist"/>
        <w:spacing w:after="0" w:line="240" w:lineRule="auto"/>
        <w:ind w:left="283"/>
        <w:jc w:val="both"/>
        <w:rPr>
          <w:rFonts w:ascii="Times New Roman" w:hAnsi="Times New Roman"/>
          <w:kern w:val="2"/>
          <w:lang w:eastAsia="zh-CN"/>
        </w:rPr>
      </w:pPr>
      <w:r w:rsidRPr="00A40E55">
        <w:rPr>
          <w:rFonts w:ascii="Times New Roman" w:hAnsi="Times New Roman"/>
          <w:kern w:val="2"/>
          <w:lang w:eastAsia="zh-CN"/>
        </w:rPr>
        <w:t>b)</w:t>
      </w:r>
      <w:r w:rsidRPr="00A40E55">
        <w:rPr>
          <w:rFonts w:ascii="Times New Roman" w:hAnsi="Times New Roman"/>
          <w:kern w:val="2"/>
          <w:lang w:eastAsia="zh-CN"/>
        </w:rPr>
        <w:tab/>
        <w:t xml:space="preserve">jeżeli nie dokonano odbioru z powodu wad - data spisania protokołu odbioru po usunięciu wad. </w:t>
      </w:r>
    </w:p>
    <w:p w14:paraId="0D245A4F" w14:textId="187BE917" w:rsidR="00A40E55" w:rsidRPr="00A40E55" w:rsidRDefault="00A40E55" w:rsidP="00A40E55">
      <w:pPr>
        <w:pStyle w:val="Akapitzlist"/>
        <w:numPr>
          <w:ilvl w:val="0"/>
          <w:numId w:val="13"/>
        </w:numPr>
        <w:suppressAutoHyphens/>
        <w:spacing w:after="0" w:line="240" w:lineRule="auto"/>
        <w:jc w:val="both"/>
        <w:rPr>
          <w:rFonts w:ascii="Times New Roman" w:hAnsi="Times New Roman"/>
          <w:kern w:val="2"/>
          <w:lang w:eastAsia="zh-CN"/>
        </w:rPr>
      </w:pPr>
      <w:r w:rsidRPr="00A40E55">
        <w:rPr>
          <w:rFonts w:ascii="Times New Roman" w:hAnsi="Times New Roman"/>
        </w:rPr>
        <w:t xml:space="preserve"> Zamawiający może dokonać przynajmniej raz w roku przeglądu gwarancyjnego bez udziału Wykonawcy, a w roku bezpośrednio poprzedzającym rok wygaśnięcia gwarancji – w obecności Wykonawcy, co zostanie potwierdzone obustronnie podpisanym protokołem.</w:t>
      </w:r>
    </w:p>
    <w:bookmarkEnd w:id="23"/>
    <w:p w14:paraId="653B261A" w14:textId="753BE9C1" w:rsidR="005238AE" w:rsidRPr="00A31BE3" w:rsidRDefault="005238AE"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lastRenderedPageBreak/>
        <w:t>§ </w:t>
      </w:r>
      <w:r w:rsidR="007D0452" w:rsidRPr="00A31BE3">
        <w:rPr>
          <w:rFonts w:ascii="Times New Roman" w:hAnsi="Times New Roman"/>
          <w:b/>
          <w:color w:val="auto"/>
          <w:sz w:val="22"/>
          <w:szCs w:val="22"/>
        </w:rPr>
        <w:t>10</w:t>
      </w:r>
    </w:p>
    <w:p w14:paraId="2931A0C4" w14:textId="77777777"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Kary umowne</w:t>
      </w:r>
    </w:p>
    <w:p w14:paraId="762FA774" w14:textId="2273A248" w:rsidR="00987D52" w:rsidRDefault="00987D52" w:rsidP="00DE615E">
      <w:pPr>
        <w:numPr>
          <w:ilvl w:val="0"/>
          <w:numId w:val="12"/>
        </w:numPr>
        <w:tabs>
          <w:tab w:val="clear" w:pos="720"/>
          <w:tab w:val="num" w:pos="426"/>
        </w:tabs>
        <w:spacing w:after="0"/>
        <w:ind w:left="426" w:hanging="426"/>
        <w:jc w:val="both"/>
        <w:rPr>
          <w:rFonts w:ascii="Times New Roman" w:hAnsi="Times New Roman"/>
        </w:rPr>
      </w:pPr>
      <w:r w:rsidRPr="00813889">
        <w:rPr>
          <w:rFonts w:ascii="Times New Roman" w:hAnsi="Times New Roman"/>
        </w:rPr>
        <w:t>Wykonawca ponosi odpowiedzialność za niewykonanie lub nienależyte wykonanie przedmiotu umowy.</w:t>
      </w:r>
    </w:p>
    <w:p w14:paraId="1905EBC4" w14:textId="1DFFB782"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Wykonawca zapłaci Zamawiającemu kary umowne z tytułu:</w:t>
      </w:r>
    </w:p>
    <w:p w14:paraId="13327AD3" w14:textId="1C8FD06A" w:rsidR="005238AE"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 xml:space="preserve">zwłoki w </w:t>
      </w:r>
      <w:r w:rsidR="00CA34AB" w:rsidRPr="00A31BE3">
        <w:rPr>
          <w:rFonts w:ascii="Times New Roman" w:hAnsi="Times New Roman"/>
        </w:rPr>
        <w:t xml:space="preserve">terminowej </w:t>
      </w:r>
      <w:r w:rsidR="00720E36" w:rsidRPr="00A31BE3">
        <w:rPr>
          <w:rFonts w:ascii="Times New Roman" w:hAnsi="Times New Roman"/>
        </w:rPr>
        <w:t xml:space="preserve">realizacji przedmiotu Umowy </w:t>
      </w:r>
      <w:r w:rsidRPr="00A31BE3">
        <w:rPr>
          <w:rFonts w:ascii="Times New Roman" w:hAnsi="Times New Roman"/>
        </w:rPr>
        <w:t xml:space="preserve">w wysokości </w:t>
      </w:r>
      <w:r w:rsidRPr="00A31BE3">
        <w:rPr>
          <w:rFonts w:ascii="Times New Roman" w:hAnsi="Times New Roman"/>
          <w:b/>
          <w:bCs/>
        </w:rPr>
        <w:t>0,1%</w:t>
      </w:r>
      <w:r w:rsidR="00670244" w:rsidRPr="00A31BE3">
        <w:rPr>
          <w:rFonts w:ascii="Times New Roman" w:hAnsi="Times New Roman"/>
          <w:b/>
          <w:bCs/>
        </w:rPr>
        <w:t xml:space="preserve"> </w:t>
      </w:r>
      <w:r w:rsidR="00CA34AB" w:rsidRPr="00A31BE3">
        <w:rPr>
          <w:rFonts w:ascii="Times New Roman" w:hAnsi="Times New Roman"/>
        </w:rPr>
        <w:t xml:space="preserve">ryczałtowego </w:t>
      </w:r>
      <w:r w:rsidR="00720E36" w:rsidRPr="00A31BE3">
        <w:rPr>
          <w:rFonts w:ascii="Times New Roman" w:hAnsi="Times New Roman"/>
        </w:rPr>
        <w:t>wynagrodzenia umownego brutto</w:t>
      </w:r>
      <w:r w:rsidR="00CA34AB" w:rsidRPr="00A31BE3">
        <w:rPr>
          <w:rFonts w:ascii="Times New Roman" w:hAnsi="Times New Roman"/>
        </w:rPr>
        <w:t>,</w:t>
      </w:r>
      <w:r w:rsidR="00720E36" w:rsidRPr="00A31BE3">
        <w:rPr>
          <w:rFonts w:ascii="Times New Roman" w:hAnsi="Times New Roman"/>
        </w:rPr>
        <w:t xml:space="preserve"> określonego w § 4 ust. 1 za każdy rozpoczęty dzień zwłoki</w:t>
      </w:r>
      <w:r w:rsidRPr="00A31BE3">
        <w:rPr>
          <w:rFonts w:ascii="Times New Roman" w:hAnsi="Times New Roman"/>
        </w:rPr>
        <w:t xml:space="preserve">, </w:t>
      </w:r>
      <w:r w:rsidR="00CA34AB" w:rsidRPr="00A31BE3">
        <w:rPr>
          <w:rFonts w:ascii="Times New Roman" w:hAnsi="Times New Roman"/>
        </w:rPr>
        <w:t xml:space="preserve">licząc od upływu terminu realizacji Części </w:t>
      </w:r>
      <w:r w:rsidR="004E6A0D">
        <w:rPr>
          <w:rFonts w:ascii="Times New Roman" w:hAnsi="Times New Roman"/>
        </w:rPr>
        <w:t>7</w:t>
      </w:r>
      <w:r w:rsidR="006A0C63">
        <w:rPr>
          <w:rFonts w:ascii="Times New Roman" w:hAnsi="Times New Roman"/>
        </w:rPr>
        <w:t xml:space="preserve"> </w:t>
      </w:r>
      <w:r w:rsidR="00CA34AB" w:rsidRPr="00A31BE3">
        <w:rPr>
          <w:rFonts w:ascii="Times New Roman" w:hAnsi="Times New Roman"/>
        </w:rPr>
        <w:t>inwestycji, ustalonego w § 2 ust.2 umowy,</w:t>
      </w:r>
    </w:p>
    <w:p w14:paraId="1287D059" w14:textId="773A2B06" w:rsidR="00720E36"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odstąpienia od umowy z przyczyn leżących po stronie Wykonawcy</w:t>
      </w:r>
      <w:r w:rsidR="00EE74B5" w:rsidRPr="00A31BE3">
        <w:rPr>
          <w:rFonts w:ascii="Times New Roman" w:hAnsi="Times New Roman"/>
        </w:rPr>
        <w:t xml:space="preserve">, </w:t>
      </w:r>
      <w:r w:rsidRPr="00A31BE3">
        <w:rPr>
          <w:rFonts w:ascii="Times New Roman" w:hAnsi="Times New Roman"/>
        </w:rPr>
        <w:t>w</w:t>
      </w:r>
      <w:r w:rsidR="00BF457D">
        <w:rPr>
          <w:rFonts w:ascii="Times New Roman" w:hAnsi="Times New Roman"/>
        </w:rPr>
        <w:t xml:space="preserve"> </w:t>
      </w:r>
      <w:r w:rsidRPr="00A31BE3">
        <w:rPr>
          <w:rFonts w:ascii="Times New Roman" w:hAnsi="Times New Roman"/>
        </w:rPr>
        <w:t xml:space="preserve">wysokości </w:t>
      </w:r>
      <w:r w:rsidR="007A0F06" w:rsidRPr="00A31BE3">
        <w:rPr>
          <w:rFonts w:ascii="Times New Roman" w:hAnsi="Times New Roman"/>
          <w:b/>
          <w:bCs/>
        </w:rPr>
        <w:t>1</w:t>
      </w:r>
      <w:r w:rsidR="00670244" w:rsidRPr="00A31BE3">
        <w:rPr>
          <w:rFonts w:ascii="Times New Roman" w:hAnsi="Times New Roman"/>
          <w:b/>
          <w:bCs/>
        </w:rPr>
        <w:t>0%</w:t>
      </w:r>
      <w:r w:rsidR="00670244" w:rsidRPr="00A31BE3">
        <w:rPr>
          <w:rFonts w:ascii="Times New Roman" w:hAnsi="Times New Roman"/>
        </w:rPr>
        <w:t xml:space="preserve"> </w:t>
      </w:r>
      <w:r w:rsidR="00EE74B5" w:rsidRPr="00A31BE3">
        <w:rPr>
          <w:rFonts w:ascii="Times New Roman" w:hAnsi="Times New Roman"/>
        </w:rPr>
        <w:t xml:space="preserve">ryczałtowego </w:t>
      </w:r>
      <w:r w:rsidRPr="00A31BE3">
        <w:rPr>
          <w:rFonts w:ascii="Times New Roman" w:hAnsi="Times New Roman"/>
        </w:rPr>
        <w:t>wynagrodzenia umownego brutto</w:t>
      </w:r>
      <w:r w:rsidR="00EE74B5" w:rsidRPr="00A31BE3">
        <w:rPr>
          <w:rFonts w:ascii="Times New Roman" w:hAnsi="Times New Roman"/>
        </w:rPr>
        <w:t>,</w:t>
      </w:r>
      <w:r w:rsidRPr="00A31BE3">
        <w:rPr>
          <w:rFonts w:ascii="Times New Roman" w:hAnsi="Times New Roman"/>
        </w:rPr>
        <w:t xml:space="preserve"> określonego w §</w:t>
      </w:r>
      <w:r w:rsidR="003E15FB" w:rsidRPr="00A31BE3">
        <w:rPr>
          <w:rFonts w:ascii="Times New Roman" w:hAnsi="Times New Roman"/>
        </w:rPr>
        <w:t> </w:t>
      </w:r>
      <w:r w:rsidRPr="00A31BE3">
        <w:rPr>
          <w:rFonts w:ascii="Times New Roman" w:hAnsi="Times New Roman"/>
        </w:rPr>
        <w:t>4 ust. 1,</w:t>
      </w:r>
    </w:p>
    <w:p w14:paraId="74652AE7" w14:textId="150737E8" w:rsidR="00720E36"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za niedokonanie zapłaty wynagrodzenia należnego podwykonawcom lub dalszym podwykonawcom</w:t>
      </w:r>
      <w:r w:rsidR="00720E36" w:rsidRPr="00A31BE3">
        <w:rPr>
          <w:rFonts w:ascii="Times New Roman" w:hAnsi="Times New Roman"/>
        </w:rPr>
        <w:t xml:space="preserve"> albo za nieterminową zapłatę wynagrodzenia należnego podwykonawcom lub dalszym podwykonawcom</w:t>
      </w:r>
      <w:r w:rsidRPr="00A31BE3">
        <w:rPr>
          <w:rFonts w:ascii="Times New Roman" w:hAnsi="Times New Roman"/>
        </w:rPr>
        <w:t xml:space="preserve">, w wysokości </w:t>
      </w:r>
      <w:r w:rsidR="00720E36" w:rsidRPr="00A31BE3">
        <w:rPr>
          <w:rFonts w:ascii="Times New Roman" w:hAnsi="Times New Roman"/>
          <w:b/>
        </w:rPr>
        <w:t>1</w:t>
      </w:r>
      <w:r w:rsidR="003E15FB" w:rsidRPr="00A31BE3">
        <w:rPr>
          <w:rFonts w:ascii="Times New Roman" w:hAnsi="Times New Roman"/>
          <w:b/>
        </w:rPr>
        <w:t>,0</w:t>
      </w:r>
      <w:r w:rsidRPr="00A31BE3">
        <w:rPr>
          <w:rFonts w:ascii="Times New Roman" w:hAnsi="Times New Roman"/>
          <w:b/>
        </w:rPr>
        <w:t>%</w:t>
      </w:r>
      <w:r w:rsidR="00670244" w:rsidRPr="00A31BE3">
        <w:rPr>
          <w:rFonts w:ascii="Times New Roman" w:hAnsi="Times New Roman"/>
          <w:iCs/>
        </w:rPr>
        <w:t xml:space="preserve"> </w:t>
      </w:r>
      <w:r w:rsidR="00EE74B5" w:rsidRPr="00A31BE3">
        <w:rPr>
          <w:rFonts w:ascii="Times New Roman" w:hAnsi="Times New Roman"/>
        </w:rPr>
        <w:t xml:space="preserve">ryczałtowego </w:t>
      </w:r>
      <w:r w:rsidRPr="00A31BE3">
        <w:rPr>
          <w:rFonts w:ascii="Times New Roman" w:hAnsi="Times New Roman"/>
        </w:rPr>
        <w:t>wynagrodzenia brutto, określonego w umowie o podwykonawstwo</w:t>
      </w:r>
      <w:r w:rsidR="00720E36" w:rsidRPr="00A31BE3">
        <w:rPr>
          <w:rFonts w:ascii="Times New Roman" w:hAnsi="Times New Roman"/>
        </w:rPr>
        <w:t xml:space="preserve"> oraz </w:t>
      </w:r>
      <w:r w:rsidR="00EE74B5" w:rsidRPr="00A31BE3">
        <w:rPr>
          <w:rFonts w:ascii="Times New Roman" w:hAnsi="Times New Roman"/>
        </w:rPr>
        <w:t>odpowiednio</w:t>
      </w:r>
      <w:r w:rsidR="00720E36" w:rsidRPr="00A31BE3">
        <w:rPr>
          <w:rFonts w:ascii="Times New Roman" w:hAnsi="Times New Roman"/>
        </w:rPr>
        <w:t xml:space="preserve"> w</w:t>
      </w:r>
      <w:r w:rsidR="00EE74B5" w:rsidRPr="00A31BE3">
        <w:rPr>
          <w:rFonts w:ascii="Times New Roman" w:hAnsi="Times New Roman"/>
        </w:rPr>
        <w:t xml:space="preserve"> wysokości</w:t>
      </w:r>
      <w:r w:rsidR="00720E36" w:rsidRPr="00A31BE3">
        <w:rPr>
          <w:rFonts w:ascii="Times New Roman" w:hAnsi="Times New Roman"/>
        </w:rPr>
        <w:t xml:space="preserve"> </w:t>
      </w:r>
      <w:r w:rsidR="00720E36" w:rsidRPr="00A31BE3">
        <w:rPr>
          <w:rFonts w:ascii="Times New Roman" w:hAnsi="Times New Roman"/>
          <w:b/>
        </w:rPr>
        <w:t>0,1%</w:t>
      </w:r>
      <w:r w:rsidR="00720E36" w:rsidRPr="00A31BE3">
        <w:rPr>
          <w:rFonts w:ascii="Times New Roman" w:hAnsi="Times New Roman"/>
          <w:iCs/>
        </w:rPr>
        <w:t xml:space="preserve"> </w:t>
      </w:r>
      <w:r w:rsidR="00EE74B5" w:rsidRPr="00A31BE3">
        <w:rPr>
          <w:rFonts w:ascii="Times New Roman" w:hAnsi="Times New Roman"/>
        </w:rPr>
        <w:t xml:space="preserve">ryczałtowego </w:t>
      </w:r>
      <w:r w:rsidR="00720E36" w:rsidRPr="00A31BE3">
        <w:rPr>
          <w:rFonts w:ascii="Times New Roman" w:hAnsi="Times New Roman"/>
        </w:rPr>
        <w:t>wynagrodzenia brutto, określonego w umowie o podwykonawstwo, za każdy dzień zwłoki w zapłacie</w:t>
      </w:r>
      <w:r w:rsidR="00EC176A" w:rsidRPr="00A31BE3">
        <w:rPr>
          <w:rFonts w:ascii="Times New Roman" w:hAnsi="Times New Roman"/>
        </w:rPr>
        <w:t>,</w:t>
      </w:r>
    </w:p>
    <w:p w14:paraId="163868E4" w14:textId="21D5AF6A" w:rsidR="007B7D81"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iCs/>
        </w:rPr>
        <w:t xml:space="preserve">za </w:t>
      </w:r>
      <w:r w:rsidRPr="00A31BE3">
        <w:rPr>
          <w:rFonts w:ascii="Times New Roman" w:hAnsi="Times New Roman"/>
        </w:rPr>
        <w:t>nieprzedłożenie do zaakceptowania projektu umowy o podwykonawstwo, które</w:t>
      </w:r>
      <w:r w:rsidRPr="00A31BE3">
        <w:rPr>
          <w:rFonts w:ascii="Times New Roman" w:hAnsi="Times New Roman"/>
          <w:iCs/>
        </w:rPr>
        <w:t xml:space="preserve">j </w:t>
      </w:r>
      <w:r w:rsidRPr="00A31BE3">
        <w:rPr>
          <w:rFonts w:ascii="Times New Roman" w:hAnsi="Times New Roman"/>
        </w:rPr>
        <w:t xml:space="preserve">przedmiotem są roboty budowlane, lub projektu jej zmiany, w wysokości </w:t>
      </w:r>
      <w:r w:rsidRPr="00A31BE3">
        <w:rPr>
          <w:rFonts w:ascii="Times New Roman" w:hAnsi="Times New Roman"/>
          <w:b/>
        </w:rPr>
        <w:t>0,1%</w:t>
      </w:r>
      <w:r w:rsidRPr="00A31BE3">
        <w:rPr>
          <w:rFonts w:ascii="Times New Roman" w:hAnsi="Times New Roman"/>
        </w:rPr>
        <w:t xml:space="preserve"> </w:t>
      </w:r>
      <w:r w:rsidR="00EE74B5" w:rsidRPr="00A31BE3">
        <w:rPr>
          <w:rFonts w:ascii="Times New Roman" w:hAnsi="Times New Roman"/>
        </w:rPr>
        <w:t xml:space="preserve">ryczałtowego </w:t>
      </w:r>
      <w:r w:rsidRPr="00A31BE3">
        <w:rPr>
          <w:rFonts w:ascii="Times New Roman" w:hAnsi="Times New Roman"/>
        </w:rPr>
        <w:t xml:space="preserve">wynagrodzenia brutto, określonego </w:t>
      </w:r>
      <w:r w:rsidRPr="00A31BE3">
        <w:rPr>
          <w:rFonts w:ascii="Times New Roman" w:eastAsia="TimesNewRoman" w:hAnsi="Times New Roman"/>
        </w:rPr>
        <w:t xml:space="preserve">w </w:t>
      </w:r>
      <w:r w:rsidRPr="00A31BE3">
        <w:rPr>
          <w:rFonts w:ascii="Times New Roman" w:hAnsi="Times New Roman"/>
        </w:rPr>
        <w:t>§ 4 ust. 1</w:t>
      </w:r>
      <w:r w:rsidRPr="00A31BE3">
        <w:rPr>
          <w:rFonts w:ascii="Times New Roman" w:eastAsia="TimesNewRoman" w:hAnsi="Times New Roman"/>
        </w:rPr>
        <w:t>;</w:t>
      </w:r>
    </w:p>
    <w:p w14:paraId="19BE6938" w14:textId="2880265E" w:rsidR="007B7D81" w:rsidRPr="00A31BE3" w:rsidRDefault="005238AE">
      <w:pPr>
        <w:pStyle w:val="Akapitzlist"/>
        <w:numPr>
          <w:ilvl w:val="1"/>
          <w:numId w:val="22"/>
        </w:numPr>
        <w:spacing w:after="0"/>
        <w:ind w:left="993"/>
        <w:jc w:val="both"/>
        <w:rPr>
          <w:rFonts w:ascii="Times New Roman" w:hAnsi="Times New Roman"/>
        </w:rPr>
      </w:pPr>
      <w:r w:rsidRPr="00A31BE3">
        <w:rPr>
          <w:rFonts w:ascii="Times New Roman" w:eastAsia="TimesNewRoman" w:hAnsi="Times New Roman"/>
        </w:rPr>
        <w:t xml:space="preserve">za nieprzedłożenie w terminie 7 dni od dnia zawarcia, poświadczonej za zgodność z oryginałem kopii umowy o podwykonawstwo lub jej zmiany, w wysokości </w:t>
      </w:r>
      <w:r w:rsidRPr="00A31BE3">
        <w:rPr>
          <w:rFonts w:ascii="Times New Roman" w:eastAsia="TimesNewRoman" w:hAnsi="Times New Roman"/>
          <w:b/>
        </w:rPr>
        <w:t>0,1</w:t>
      </w:r>
      <w:r w:rsidR="0094506C" w:rsidRPr="00A31BE3">
        <w:rPr>
          <w:rFonts w:ascii="Times New Roman" w:eastAsia="TimesNewRoman" w:hAnsi="Times New Roman"/>
          <w:b/>
        </w:rPr>
        <w:t>%</w:t>
      </w:r>
      <w:r w:rsidR="0094506C" w:rsidRPr="00A31BE3">
        <w:rPr>
          <w:rFonts w:ascii="Times New Roman" w:eastAsia="TimesNewRoman" w:hAnsi="Times New Roman"/>
        </w:rPr>
        <w:t xml:space="preserve"> ryczałtowego</w:t>
      </w:r>
      <w:r w:rsidR="00EE74B5" w:rsidRPr="00A31BE3">
        <w:rPr>
          <w:rFonts w:ascii="Times New Roman" w:hAnsi="Times New Roman"/>
        </w:rPr>
        <w:t xml:space="preserve"> </w:t>
      </w:r>
      <w:r w:rsidRPr="00A31BE3">
        <w:rPr>
          <w:rFonts w:ascii="Times New Roman" w:eastAsia="TimesNewRoman" w:hAnsi="Times New Roman"/>
        </w:rPr>
        <w:t>wynagrodzenia brutto</w:t>
      </w:r>
      <w:r w:rsidR="00EE74B5" w:rsidRPr="00A31BE3">
        <w:rPr>
          <w:rFonts w:ascii="Times New Roman" w:eastAsia="TimesNewRoman" w:hAnsi="Times New Roman"/>
        </w:rPr>
        <w:t>,</w:t>
      </w:r>
      <w:r w:rsidRPr="00A31BE3">
        <w:rPr>
          <w:rFonts w:ascii="Times New Roman" w:eastAsia="TimesNewRoman" w:hAnsi="Times New Roman"/>
        </w:rPr>
        <w:t xml:space="preserve"> określonego w </w:t>
      </w:r>
      <w:r w:rsidRPr="00A31BE3">
        <w:rPr>
          <w:rFonts w:ascii="Times New Roman" w:hAnsi="Times New Roman"/>
        </w:rPr>
        <w:t>§ 4 ust. 1</w:t>
      </w:r>
      <w:r w:rsidRPr="00A31BE3">
        <w:rPr>
          <w:rFonts w:ascii="Times New Roman" w:eastAsia="TimesNewRoman" w:hAnsi="Times New Roman"/>
        </w:rPr>
        <w:t>;</w:t>
      </w:r>
    </w:p>
    <w:p w14:paraId="2672877D" w14:textId="41423A62" w:rsidR="007B7D81"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 xml:space="preserve">w przypadku braku zmiany umowy o podwykonawstwo w zakresie terminu zapłaty dłuższym </w:t>
      </w:r>
      <w:r w:rsidR="007D0452" w:rsidRPr="00A31BE3">
        <w:rPr>
          <w:rFonts w:ascii="Times New Roman" w:hAnsi="Times New Roman"/>
        </w:rPr>
        <w:t>niż</w:t>
      </w:r>
      <w:r w:rsidRPr="00A31BE3">
        <w:rPr>
          <w:rFonts w:ascii="Times New Roman" w:hAnsi="Times New Roman"/>
        </w:rPr>
        <w:t xml:space="preserve"> 30 dni od dnia doręczenia Wykonawcy, </w:t>
      </w:r>
      <w:r w:rsidR="00A34409" w:rsidRPr="00A31BE3">
        <w:rPr>
          <w:rFonts w:ascii="Times New Roman" w:hAnsi="Times New Roman"/>
        </w:rPr>
        <w:t>P</w:t>
      </w:r>
      <w:r w:rsidRPr="00A31BE3">
        <w:rPr>
          <w:rFonts w:ascii="Times New Roman" w:hAnsi="Times New Roman"/>
        </w:rPr>
        <w:t xml:space="preserve">odwykonawcy lub dalszemu </w:t>
      </w:r>
      <w:r w:rsidR="00A34409" w:rsidRPr="00A31BE3">
        <w:rPr>
          <w:rFonts w:ascii="Times New Roman" w:hAnsi="Times New Roman"/>
        </w:rPr>
        <w:t>P</w:t>
      </w:r>
      <w:r w:rsidRPr="00A31BE3">
        <w:rPr>
          <w:rFonts w:ascii="Times New Roman" w:hAnsi="Times New Roman"/>
        </w:rPr>
        <w:t xml:space="preserve">odwykonawcy faktury lub rachunku, w wysokości </w:t>
      </w:r>
      <w:r w:rsidRPr="00A31BE3">
        <w:rPr>
          <w:rFonts w:ascii="Times New Roman" w:hAnsi="Times New Roman"/>
          <w:b/>
        </w:rPr>
        <w:t>0,1%</w:t>
      </w:r>
      <w:r w:rsidRPr="00A31BE3">
        <w:rPr>
          <w:rFonts w:ascii="Times New Roman" w:hAnsi="Times New Roman"/>
        </w:rPr>
        <w:t xml:space="preserve"> </w:t>
      </w:r>
      <w:r w:rsidR="00EE74B5" w:rsidRPr="00A31BE3">
        <w:rPr>
          <w:rFonts w:ascii="Times New Roman" w:hAnsi="Times New Roman"/>
        </w:rPr>
        <w:t xml:space="preserve">ryczałtowego </w:t>
      </w:r>
      <w:r w:rsidRPr="00A31BE3">
        <w:rPr>
          <w:rFonts w:ascii="Times New Roman" w:hAnsi="Times New Roman"/>
        </w:rPr>
        <w:t>wynagrodzenia brutto</w:t>
      </w:r>
      <w:r w:rsidR="00EE74B5" w:rsidRPr="00A31BE3">
        <w:rPr>
          <w:rFonts w:ascii="Times New Roman" w:hAnsi="Times New Roman"/>
        </w:rPr>
        <w:t>,</w:t>
      </w:r>
      <w:r w:rsidRPr="00A31BE3">
        <w:rPr>
          <w:rStyle w:val="Odwoanieprzypisudolnego"/>
          <w:rFonts w:ascii="Times New Roman" w:hAnsi="Times New Roman"/>
        </w:rPr>
        <w:t xml:space="preserve"> </w:t>
      </w:r>
      <w:r w:rsidRPr="00A31BE3">
        <w:rPr>
          <w:rFonts w:ascii="Times New Roman" w:hAnsi="Times New Roman"/>
        </w:rPr>
        <w:t>określonego w § 4 ust. 1</w:t>
      </w:r>
      <w:r w:rsidRPr="00A31BE3">
        <w:rPr>
          <w:rFonts w:ascii="Times New Roman" w:eastAsia="TimesNewRoman" w:hAnsi="Times New Roman"/>
        </w:rPr>
        <w:t>;</w:t>
      </w:r>
    </w:p>
    <w:p w14:paraId="6E649ADB" w14:textId="136B0FBC" w:rsidR="007B7D81"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za nieprzedłożenie przez Wykonawcę kopii zanonimizowanych umów o pracę zawartych przez Wykonawcę z</w:t>
      </w:r>
      <w:r w:rsidR="00A34409" w:rsidRPr="00A31BE3">
        <w:rPr>
          <w:rFonts w:ascii="Times New Roman" w:hAnsi="Times New Roman"/>
        </w:rPr>
        <w:t xml:space="preserve"> </w:t>
      </w:r>
      <w:r w:rsidRPr="00A31BE3">
        <w:rPr>
          <w:rFonts w:ascii="Times New Roman" w:hAnsi="Times New Roman"/>
        </w:rPr>
        <w:t>pracownikami wykonującymi wskazane przez Zamawiającego czynności w zakresie realizacji zamówienia</w:t>
      </w:r>
      <w:r w:rsidR="007B7D81" w:rsidRPr="00A31BE3">
        <w:rPr>
          <w:rFonts w:ascii="Times New Roman" w:hAnsi="Times New Roman"/>
        </w:rPr>
        <w:t xml:space="preserve"> lub za inne naruszenie wymagania związane z</w:t>
      </w:r>
      <w:r w:rsidR="003E15FB" w:rsidRPr="00A31BE3">
        <w:rPr>
          <w:rFonts w:ascii="Times New Roman" w:hAnsi="Times New Roman"/>
        </w:rPr>
        <w:t> </w:t>
      </w:r>
      <w:r w:rsidR="007B7D81" w:rsidRPr="00A31BE3">
        <w:rPr>
          <w:rFonts w:ascii="Times New Roman" w:hAnsi="Times New Roman"/>
        </w:rPr>
        <w:t xml:space="preserve">realizacją zamówienia w zakresie zatrudnienia przez </w:t>
      </w:r>
      <w:r w:rsidR="00A34409" w:rsidRPr="00A31BE3">
        <w:rPr>
          <w:rFonts w:ascii="Times New Roman" w:hAnsi="Times New Roman"/>
        </w:rPr>
        <w:t>W</w:t>
      </w:r>
      <w:r w:rsidR="007B7D81" w:rsidRPr="00A31BE3">
        <w:rPr>
          <w:rFonts w:ascii="Times New Roman" w:hAnsi="Times New Roman"/>
        </w:rPr>
        <w:t xml:space="preserve">ykonawcę lub </w:t>
      </w:r>
      <w:r w:rsidR="00A34409" w:rsidRPr="00A31BE3">
        <w:rPr>
          <w:rFonts w:ascii="Times New Roman" w:hAnsi="Times New Roman"/>
        </w:rPr>
        <w:t>P</w:t>
      </w:r>
      <w:r w:rsidR="007B7D81" w:rsidRPr="00A31BE3">
        <w:rPr>
          <w:rFonts w:ascii="Times New Roman" w:hAnsi="Times New Roman"/>
        </w:rPr>
        <w:t>odwykonawcę na</w:t>
      </w:r>
      <w:r w:rsidR="003E15FB" w:rsidRPr="00A31BE3">
        <w:rPr>
          <w:rFonts w:ascii="Times New Roman" w:hAnsi="Times New Roman"/>
        </w:rPr>
        <w:t> </w:t>
      </w:r>
      <w:r w:rsidR="007B7D81" w:rsidRPr="00A31BE3">
        <w:rPr>
          <w:rFonts w:ascii="Times New Roman" w:hAnsi="Times New Roman"/>
        </w:rPr>
        <w:t>podstawie stosunku pracy</w:t>
      </w:r>
      <w:r w:rsidRPr="00A31BE3">
        <w:rPr>
          <w:rFonts w:ascii="Times New Roman" w:hAnsi="Times New Roman"/>
        </w:rPr>
        <w:t xml:space="preserve"> – w wysokości</w:t>
      </w:r>
      <w:r w:rsidR="00133546" w:rsidRPr="00A31BE3">
        <w:rPr>
          <w:rFonts w:ascii="Times New Roman" w:hAnsi="Times New Roman"/>
        </w:rPr>
        <w:t xml:space="preserve"> </w:t>
      </w:r>
      <w:r w:rsidRPr="00A31BE3">
        <w:rPr>
          <w:rFonts w:ascii="Times New Roman" w:hAnsi="Times New Roman"/>
          <w:b/>
        </w:rPr>
        <w:t>500,00 zł</w:t>
      </w:r>
      <w:r w:rsidRPr="00A31BE3">
        <w:rPr>
          <w:rFonts w:ascii="Times New Roman" w:hAnsi="Times New Roman"/>
        </w:rPr>
        <w:t xml:space="preserve"> pomnożonej przez liczbę osób, w stosunku do której nie dopełniono przedmiotowego wymogu;</w:t>
      </w:r>
    </w:p>
    <w:p w14:paraId="2E075FD3" w14:textId="6F51AD0F" w:rsidR="005238AE"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 xml:space="preserve">za zwłokę w usunięciu wad stwierdzonych w okresie gwarancji i rękojmi – w wysokości </w:t>
      </w:r>
      <w:r w:rsidRPr="00A31BE3">
        <w:rPr>
          <w:rFonts w:ascii="Times New Roman" w:hAnsi="Times New Roman"/>
          <w:b/>
        </w:rPr>
        <w:t>0,</w:t>
      </w:r>
      <w:r w:rsidRPr="00DE615E">
        <w:rPr>
          <w:rFonts w:ascii="Times New Roman" w:hAnsi="Times New Roman"/>
          <w:b/>
        </w:rPr>
        <w:t>0</w:t>
      </w:r>
      <w:r w:rsidR="007B7D81" w:rsidRPr="00DE615E">
        <w:rPr>
          <w:rFonts w:ascii="Times New Roman" w:hAnsi="Times New Roman"/>
          <w:b/>
        </w:rPr>
        <w:t>5</w:t>
      </w:r>
      <w:r w:rsidR="00DE615E">
        <w:rPr>
          <w:rFonts w:ascii="Times New Roman" w:hAnsi="Times New Roman"/>
          <w:b/>
        </w:rPr>
        <w:t xml:space="preserve"> </w:t>
      </w:r>
      <w:r w:rsidRPr="00DE615E">
        <w:rPr>
          <w:rFonts w:ascii="Times New Roman" w:hAnsi="Times New Roman"/>
          <w:b/>
        </w:rPr>
        <w:t>%</w:t>
      </w:r>
      <w:r w:rsidRPr="00A31BE3">
        <w:rPr>
          <w:rFonts w:ascii="Times New Roman" w:hAnsi="Times New Roman"/>
        </w:rPr>
        <w:t xml:space="preserve"> </w:t>
      </w:r>
      <w:r w:rsidR="00057118" w:rsidRPr="00A31BE3">
        <w:rPr>
          <w:rFonts w:ascii="Times New Roman" w:hAnsi="Times New Roman"/>
        </w:rPr>
        <w:t xml:space="preserve">ryczałtowego </w:t>
      </w:r>
      <w:r w:rsidRPr="00A31BE3">
        <w:rPr>
          <w:rFonts w:ascii="Times New Roman" w:hAnsi="Times New Roman"/>
        </w:rPr>
        <w:t>wynagrodzenia brutto</w:t>
      </w:r>
      <w:r w:rsidR="00057118" w:rsidRPr="00A31BE3">
        <w:rPr>
          <w:rFonts w:ascii="Times New Roman" w:hAnsi="Times New Roman"/>
        </w:rPr>
        <w:t>,</w:t>
      </w:r>
      <w:r w:rsidRPr="00A31BE3">
        <w:rPr>
          <w:rFonts w:ascii="Times New Roman" w:hAnsi="Times New Roman"/>
        </w:rPr>
        <w:t xml:space="preserve"> określonego w § 4 ust. 1 za każdy dzień zwłoki</w:t>
      </w:r>
      <w:r w:rsidR="00057118" w:rsidRPr="00A31BE3">
        <w:rPr>
          <w:rFonts w:ascii="Times New Roman" w:hAnsi="Times New Roman"/>
        </w:rPr>
        <w:t>,</w:t>
      </w:r>
      <w:r w:rsidRPr="00A31BE3">
        <w:rPr>
          <w:rFonts w:ascii="Times New Roman" w:hAnsi="Times New Roman"/>
        </w:rPr>
        <w:t xml:space="preserve"> liczon</w:t>
      </w:r>
      <w:r w:rsidR="00057118" w:rsidRPr="00A31BE3">
        <w:rPr>
          <w:rFonts w:ascii="Times New Roman" w:hAnsi="Times New Roman"/>
        </w:rPr>
        <w:t>y</w:t>
      </w:r>
      <w:r w:rsidRPr="00A31BE3">
        <w:rPr>
          <w:rFonts w:ascii="Times New Roman" w:hAnsi="Times New Roman"/>
        </w:rPr>
        <w:t xml:space="preserve"> od</w:t>
      </w:r>
      <w:r w:rsidR="003E15FB" w:rsidRPr="00A31BE3">
        <w:rPr>
          <w:rFonts w:ascii="Times New Roman" w:hAnsi="Times New Roman"/>
        </w:rPr>
        <w:t> </w:t>
      </w:r>
      <w:r w:rsidR="00057118" w:rsidRPr="00A31BE3">
        <w:rPr>
          <w:rFonts w:ascii="Times New Roman" w:hAnsi="Times New Roman"/>
        </w:rPr>
        <w:t xml:space="preserve">następnego </w:t>
      </w:r>
      <w:r w:rsidRPr="00A31BE3">
        <w:rPr>
          <w:rFonts w:ascii="Times New Roman" w:hAnsi="Times New Roman"/>
        </w:rPr>
        <w:t>dnia</w:t>
      </w:r>
      <w:r w:rsidR="00057118" w:rsidRPr="00A31BE3">
        <w:rPr>
          <w:rFonts w:ascii="Times New Roman" w:hAnsi="Times New Roman"/>
        </w:rPr>
        <w:t xml:space="preserve"> po upływie ostatniego dnia</w:t>
      </w:r>
      <w:r w:rsidRPr="00A31BE3">
        <w:rPr>
          <w:rFonts w:ascii="Times New Roman" w:hAnsi="Times New Roman"/>
        </w:rPr>
        <w:t xml:space="preserve"> wyznaczonego</w:t>
      </w:r>
      <w:r w:rsidR="00057118" w:rsidRPr="00A31BE3">
        <w:rPr>
          <w:rFonts w:ascii="Times New Roman" w:hAnsi="Times New Roman"/>
        </w:rPr>
        <w:t xml:space="preserve"> pisemnie przez </w:t>
      </w:r>
      <w:r w:rsidR="0094506C" w:rsidRPr="00A31BE3">
        <w:rPr>
          <w:rFonts w:ascii="Times New Roman" w:hAnsi="Times New Roman"/>
        </w:rPr>
        <w:t>Zamawiającego na</w:t>
      </w:r>
      <w:r w:rsidRPr="00A31BE3">
        <w:rPr>
          <w:rFonts w:ascii="Times New Roman" w:hAnsi="Times New Roman"/>
        </w:rPr>
        <w:t xml:space="preserve"> usunięcie wad;</w:t>
      </w:r>
    </w:p>
    <w:p w14:paraId="0934EBC3" w14:textId="0CBA5496"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Zamawiający zapłaci Wykonawcy kar</w:t>
      </w:r>
      <w:r w:rsidR="00057118" w:rsidRPr="00A31BE3">
        <w:rPr>
          <w:rFonts w:ascii="Times New Roman" w:hAnsi="Times New Roman"/>
        </w:rPr>
        <w:t>ę</w:t>
      </w:r>
      <w:r w:rsidRPr="00A31BE3">
        <w:rPr>
          <w:rFonts w:ascii="Times New Roman" w:hAnsi="Times New Roman"/>
        </w:rPr>
        <w:t xml:space="preserve"> umown</w:t>
      </w:r>
      <w:r w:rsidR="00064775" w:rsidRPr="00A31BE3">
        <w:rPr>
          <w:rFonts w:ascii="Times New Roman" w:hAnsi="Times New Roman"/>
        </w:rPr>
        <w:t>ą</w:t>
      </w:r>
      <w:r w:rsidRPr="00A31BE3">
        <w:rPr>
          <w:rFonts w:ascii="Times New Roman" w:hAnsi="Times New Roman"/>
        </w:rPr>
        <w:t xml:space="preserve"> za odstąpienie od umowy z przyczyn zależnych od</w:t>
      </w:r>
      <w:r w:rsidR="003E15FB" w:rsidRPr="00A31BE3">
        <w:rPr>
          <w:rFonts w:ascii="Times New Roman" w:hAnsi="Times New Roman"/>
        </w:rPr>
        <w:t> </w:t>
      </w:r>
      <w:r w:rsidRPr="00A31BE3">
        <w:rPr>
          <w:rFonts w:ascii="Times New Roman" w:hAnsi="Times New Roman"/>
        </w:rPr>
        <w:t xml:space="preserve">Zamawiającego w wysokości </w:t>
      </w:r>
      <w:r w:rsidR="007A0F06" w:rsidRPr="00A31BE3">
        <w:rPr>
          <w:rFonts w:ascii="Times New Roman" w:hAnsi="Times New Roman"/>
          <w:b/>
          <w:bCs/>
        </w:rPr>
        <w:t>1</w:t>
      </w:r>
      <w:r w:rsidR="00670244" w:rsidRPr="00A31BE3">
        <w:rPr>
          <w:rFonts w:ascii="Times New Roman" w:hAnsi="Times New Roman"/>
          <w:b/>
          <w:bCs/>
        </w:rPr>
        <w:t>0%</w:t>
      </w:r>
      <w:r w:rsidR="00670244" w:rsidRPr="00A31BE3">
        <w:rPr>
          <w:rFonts w:ascii="Times New Roman" w:hAnsi="Times New Roman"/>
        </w:rPr>
        <w:t xml:space="preserve"> </w:t>
      </w:r>
      <w:r w:rsidR="00064775" w:rsidRPr="00A31BE3">
        <w:rPr>
          <w:rFonts w:ascii="Times New Roman" w:hAnsi="Times New Roman"/>
        </w:rPr>
        <w:t xml:space="preserve">ryczałtowego </w:t>
      </w:r>
      <w:r w:rsidRPr="00A31BE3">
        <w:rPr>
          <w:rFonts w:ascii="Times New Roman" w:hAnsi="Times New Roman"/>
        </w:rPr>
        <w:t xml:space="preserve">wynagrodzenia brutto, </w:t>
      </w:r>
      <w:bookmarkStart w:id="24" w:name="_Hlk71786141"/>
      <w:r w:rsidRPr="00A31BE3">
        <w:rPr>
          <w:rFonts w:ascii="Times New Roman" w:hAnsi="Times New Roman"/>
        </w:rPr>
        <w:t xml:space="preserve">określonego w § 4 ust. 1 </w:t>
      </w:r>
      <w:r w:rsidR="007B7D81" w:rsidRPr="00A31BE3">
        <w:rPr>
          <w:rFonts w:ascii="Times New Roman" w:hAnsi="Times New Roman"/>
        </w:rPr>
        <w:t>U</w:t>
      </w:r>
      <w:r w:rsidRPr="00A31BE3">
        <w:rPr>
          <w:rFonts w:ascii="Times New Roman" w:hAnsi="Times New Roman"/>
        </w:rPr>
        <w:t xml:space="preserve">mowy. </w:t>
      </w:r>
    </w:p>
    <w:bookmarkEnd w:id="24"/>
    <w:p w14:paraId="62DE9824" w14:textId="159FE787" w:rsidR="00064775" w:rsidRPr="00A31BE3" w:rsidRDefault="00064775" w:rsidP="00DE615E">
      <w:pPr>
        <w:numPr>
          <w:ilvl w:val="0"/>
          <w:numId w:val="12"/>
        </w:numPr>
        <w:tabs>
          <w:tab w:val="clear" w:pos="720"/>
        </w:tabs>
        <w:spacing w:after="0"/>
        <w:ind w:left="426" w:hanging="426"/>
        <w:jc w:val="both"/>
        <w:rPr>
          <w:rFonts w:ascii="Times New Roman" w:hAnsi="Times New Roman"/>
        </w:rPr>
      </w:pPr>
      <w:r w:rsidRPr="00A31BE3">
        <w:rPr>
          <w:rFonts w:ascii="Times New Roman" w:hAnsi="Times New Roman"/>
        </w:rPr>
        <w:t xml:space="preserve">Łączna maksymalna wysokość kar umownych, których mogą być dochodzone od każdej ze Stron wynosi </w:t>
      </w:r>
      <w:r w:rsidRPr="00A31BE3">
        <w:rPr>
          <w:rFonts w:ascii="Times New Roman" w:hAnsi="Times New Roman"/>
          <w:b/>
          <w:bCs/>
        </w:rPr>
        <w:t>20%</w:t>
      </w:r>
      <w:r w:rsidR="00670244" w:rsidRPr="00A31BE3">
        <w:rPr>
          <w:rFonts w:ascii="Times New Roman" w:hAnsi="Times New Roman"/>
          <w:b/>
          <w:bCs/>
          <w:strike/>
        </w:rPr>
        <w:t xml:space="preserve"> </w:t>
      </w:r>
      <w:r w:rsidRPr="00A31BE3">
        <w:rPr>
          <w:rFonts w:ascii="Times New Roman" w:hAnsi="Times New Roman"/>
        </w:rPr>
        <w:t>wartości ryczałtowego wynagrodzenia brutto, określonego w § 4 ust. 1 umowy.</w:t>
      </w:r>
    </w:p>
    <w:p w14:paraId="4E4540D3" w14:textId="6C4A31A2"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 xml:space="preserve">Wykonawca wyraża zgodę na dokonanie </w:t>
      </w:r>
      <w:r w:rsidR="000140DA" w:rsidRPr="00A31BE3">
        <w:rPr>
          <w:rFonts w:ascii="Times New Roman" w:hAnsi="Times New Roman"/>
        </w:rPr>
        <w:t>kompensaty</w:t>
      </w:r>
      <w:r w:rsidRPr="00A31BE3">
        <w:rPr>
          <w:rFonts w:ascii="Times New Roman" w:hAnsi="Times New Roman"/>
        </w:rPr>
        <w:t xml:space="preserve"> kar umownych z przysługującego mu</w:t>
      </w:r>
      <w:r w:rsidR="003E15FB" w:rsidRPr="00A31BE3">
        <w:rPr>
          <w:rFonts w:ascii="Times New Roman" w:hAnsi="Times New Roman"/>
        </w:rPr>
        <w:t> </w:t>
      </w:r>
      <w:r w:rsidRPr="00A31BE3">
        <w:rPr>
          <w:rFonts w:ascii="Times New Roman" w:hAnsi="Times New Roman"/>
        </w:rPr>
        <w:t>wynagrodzenia</w:t>
      </w:r>
      <w:r w:rsidR="00064775" w:rsidRPr="00A31BE3">
        <w:rPr>
          <w:rFonts w:ascii="Times New Roman" w:hAnsi="Times New Roman"/>
        </w:rPr>
        <w:t>.</w:t>
      </w:r>
    </w:p>
    <w:p w14:paraId="51D4C634" w14:textId="77777777"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Zamawiający zastrzega sobie prawo do żądania odszkodowania uzupełniającego, gdyby wysokość poniesionej szkody przewyższała wysokość kar umownych.</w:t>
      </w:r>
    </w:p>
    <w:p w14:paraId="72DE9B2A" w14:textId="5105F21E" w:rsidR="005238AE" w:rsidRPr="00A31BE3" w:rsidRDefault="005238AE" w:rsidP="00DE615E">
      <w:pPr>
        <w:pStyle w:val="Tytu"/>
        <w:pBdr>
          <w:bottom w:val="none" w:sz="0" w:space="0" w:color="auto"/>
        </w:pBdr>
        <w:spacing w:before="240" w:line="276" w:lineRule="auto"/>
        <w:jc w:val="center"/>
        <w:rPr>
          <w:rFonts w:ascii="Times New Roman" w:hAnsi="Times New Roman"/>
          <w:b/>
          <w:bCs/>
          <w:color w:val="auto"/>
          <w:sz w:val="22"/>
          <w:szCs w:val="22"/>
        </w:rPr>
      </w:pPr>
      <w:r w:rsidRPr="00A31BE3">
        <w:rPr>
          <w:rFonts w:ascii="Times New Roman" w:hAnsi="Times New Roman"/>
          <w:b/>
          <w:bCs/>
          <w:color w:val="auto"/>
          <w:sz w:val="22"/>
          <w:szCs w:val="22"/>
        </w:rPr>
        <w:t>§ 1</w:t>
      </w:r>
      <w:r w:rsidR="007D0452" w:rsidRPr="00A31BE3">
        <w:rPr>
          <w:rFonts w:ascii="Times New Roman" w:hAnsi="Times New Roman"/>
          <w:b/>
          <w:bCs/>
          <w:color w:val="auto"/>
          <w:sz w:val="22"/>
          <w:szCs w:val="22"/>
        </w:rPr>
        <w:t>1</w:t>
      </w:r>
    </w:p>
    <w:p w14:paraId="60F39417" w14:textId="632A6F19" w:rsidR="005238AE" w:rsidRPr="00A31BE3" w:rsidRDefault="00EC176A"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Odstąpienie</w:t>
      </w:r>
      <w:r w:rsidR="005035EE" w:rsidRPr="00A31BE3">
        <w:rPr>
          <w:rFonts w:ascii="Times New Roman" w:hAnsi="Times New Roman"/>
          <w:b/>
          <w:color w:val="auto"/>
          <w:sz w:val="22"/>
          <w:szCs w:val="22"/>
        </w:rPr>
        <w:t xml:space="preserve"> </w:t>
      </w:r>
      <w:r w:rsidRPr="00A31BE3">
        <w:rPr>
          <w:rFonts w:ascii="Times New Roman" w:hAnsi="Times New Roman"/>
          <w:b/>
          <w:color w:val="auto"/>
          <w:sz w:val="22"/>
          <w:szCs w:val="22"/>
        </w:rPr>
        <w:t>od</w:t>
      </w:r>
      <w:r w:rsidR="005035EE" w:rsidRPr="00A31BE3">
        <w:rPr>
          <w:rFonts w:ascii="Times New Roman" w:hAnsi="Times New Roman"/>
          <w:b/>
          <w:color w:val="auto"/>
          <w:sz w:val="22"/>
          <w:szCs w:val="22"/>
        </w:rPr>
        <w:t xml:space="preserve"> </w:t>
      </w:r>
      <w:r w:rsidRPr="00A31BE3">
        <w:rPr>
          <w:rFonts w:ascii="Times New Roman" w:hAnsi="Times New Roman"/>
          <w:b/>
          <w:color w:val="auto"/>
          <w:sz w:val="22"/>
          <w:szCs w:val="22"/>
        </w:rPr>
        <w:t xml:space="preserve">Umowy i </w:t>
      </w:r>
      <w:r w:rsidR="005238AE" w:rsidRPr="00A31BE3">
        <w:rPr>
          <w:rFonts w:ascii="Times New Roman" w:hAnsi="Times New Roman"/>
          <w:b/>
          <w:color w:val="auto"/>
          <w:sz w:val="22"/>
          <w:szCs w:val="22"/>
        </w:rPr>
        <w:t>rozwiązanie Umowy</w:t>
      </w:r>
    </w:p>
    <w:p w14:paraId="7B851DAE" w14:textId="77777777" w:rsidR="005238AE" w:rsidRPr="00A31BE3" w:rsidRDefault="005238AE">
      <w:pPr>
        <w:pStyle w:val="Akapitzlist"/>
        <w:widowControl w:val="0"/>
        <w:numPr>
          <w:ilvl w:val="3"/>
          <w:numId w:val="17"/>
        </w:numPr>
        <w:tabs>
          <w:tab w:val="clear" w:pos="2880"/>
        </w:tabs>
        <w:adjustRightInd w:val="0"/>
        <w:spacing w:after="0"/>
        <w:ind w:left="426" w:hanging="426"/>
        <w:jc w:val="both"/>
        <w:textAlignment w:val="baseline"/>
        <w:rPr>
          <w:rFonts w:ascii="Times New Roman" w:hAnsi="Times New Roman"/>
        </w:rPr>
      </w:pPr>
      <w:r w:rsidRPr="00A31BE3">
        <w:rPr>
          <w:rFonts w:ascii="Times New Roman" w:hAnsi="Times New Roman"/>
        </w:rPr>
        <w:t>Zamawiający może odstąpić od umowy:</w:t>
      </w:r>
    </w:p>
    <w:p w14:paraId="754020CB" w14:textId="77777777" w:rsidR="00B1765F" w:rsidRPr="00A31BE3" w:rsidRDefault="00B1765F">
      <w:pPr>
        <w:pStyle w:val="Akapitzlist"/>
        <w:widowControl w:val="0"/>
        <w:numPr>
          <w:ilvl w:val="2"/>
          <w:numId w:val="23"/>
        </w:numPr>
        <w:adjustRightInd w:val="0"/>
        <w:spacing w:after="0"/>
        <w:ind w:left="851"/>
        <w:jc w:val="both"/>
        <w:textAlignment w:val="baseline"/>
        <w:rPr>
          <w:rFonts w:ascii="Times New Roman" w:hAnsi="Times New Roman"/>
        </w:rPr>
      </w:pPr>
      <w:r w:rsidRPr="00A31BE3">
        <w:rPr>
          <w:rFonts w:ascii="Times New Roman" w:hAnsi="Times New Roman"/>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2C4F0A9" w14:textId="27D0D128" w:rsidR="00EA4B92" w:rsidRPr="00A31BE3" w:rsidRDefault="00EC176A">
      <w:pPr>
        <w:pStyle w:val="Akapitzlist"/>
        <w:widowControl w:val="0"/>
        <w:numPr>
          <w:ilvl w:val="2"/>
          <w:numId w:val="23"/>
        </w:numPr>
        <w:adjustRightInd w:val="0"/>
        <w:spacing w:after="0"/>
        <w:ind w:left="851"/>
        <w:jc w:val="both"/>
        <w:textAlignment w:val="baseline"/>
        <w:rPr>
          <w:rFonts w:ascii="Times New Roman" w:hAnsi="Times New Roman"/>
        </w:rPr>
      </w:pPr>
      <w:r w:rsidRPr="00A31BE3">
        <w:rPr>
          <w:rFonts w:ascii="Times New Roman" w:hAnsi="Times New Roman"/>
        </w:rPr>
        <w:lastRenderedPageBreak/>
        <w:t>w</w:t>
      </w:r>
      <w:r w:rsidR="00EA4B92" w:rsidRPr="00A31BE3">
        <w:rPr>
          <w:rFonts w:ascii="Times New Roman" w:hAnsi="Times New Roman"/>
        </w:rPr>
        <w:t xml:space="preserve"> sytuacji określonej w treści § </w:t>
      </w:r>
      <w:r w:rsidR="00737759" w:rsidRPr="00A31BE3">
        <w:rPr>
          <w:rFonts w:ascii="Times New Roman" w:hAnsi="Times New Roman"/>
        </w:rPr>
        <w:t>6</w:t>
      </w:r>
      <w:r w:rsidR="00EA4B92" w:rsidRPr="00A31BE3">
        <w:rPr>
          <w:rFonts w:ascii="Times New Roman" w:hAnsi="Times New Roman"/>
        </w:rPr>
        <w:t xml:space="preserve"> pkt </w:t>
      </w:r>
      <w:r w:rsidR="00ED3286" w:rsidRPr="00A31BE3">
        <w:rPr>
          <w:rFonts w:ascii="Times New Roman" w:hAnsi="Times New Roman"/>
        </w:rPr>
        <w:t>19</w:t>
      </w:r>
      <w:r w:rsidR="00EA4B92" w:rsidRPr="00A31BE3">
        <w:rPr>
          <w:rFonts w:ascii="Times New Roman" w:hAnsi="Times New Roman"/>
        </w:rPr>
        <w:t xml:space="preserve"> </w:t>
      </w:r>
      <w:r w:rsidR="00911800" w:rsidRPr="00A31BE3">
        <w:rPr>
          <w:rFonts w:ascii="Times New Roman" w:hAnsi="Times New Roman"/>
        </w:rPr>
        <w:t>oraz § 7 ust.</w:t>
      </w:r>
      <w:r w:rsidR="00ED3286" w:rsidRPr="00A31BE3">
        <w:rPr>
          <w:rFonts w:ascii="Times New Roman" w:hAnsi="Times New Roman"/>
        </w:rPr>
        <w:t>6</w:t>
      </w:r>
      <w:r w:rsidR="00911800" w:rsidRPr="00A31BE3">
        <w:rPr>
          <w:rFonts w:ascii="Times New Roman" w:hAnsi="Times New Roman"/>
        </w:rPr>
        <w:t xml:space="preserve"> </w:t>
      </w:r>
      <w:r w:rsidR="00EA4B92" w:rsidRPr="00A31BE3">
        <w:rPr>
          <w:rFonts w:ascii="Times New Roman" w:hAnsi="Times New Roman"/>
        </w:rPr>
        <w:t>Umowy</w:t>
      </w:r>
      <w:r w:rsidR="00ED3286" w:rsidRPr="00A31BE3">
        <w:rPr>
          <w:rFonts w:ascii="Times New Roman" w:hAnsi="Times New Roman"/>
        </w:rPr>
        <w:t>,</w:t>
      </w:r>
      <w:r w:rsidR="00737759" w:rsidRPr="00A31BE3">
        <w:rPr>
          <w:rFonts w:ascii="Times New Roman" w:hAnsi="Times New Roman"/>
        </w:rPr>
        <w:t xml:space="preserve"> </w:t>
      </w:r>
      <w:r w:rsidR="00EA14D9" w:rsidRPr="00A31BE3">
        <w:rPr>
          <w:rFonts w:ascii="Times New Roman" w:hAnsi="Times New Roman"/>
        </w:rPr>
        <w:t>w terminie 30 dni od </w:t>
      </w:r>
      <w:r w:rsidR="00737759" w:rsidRPr="00A31BE3">
        <w:rPr>
          <w:rFonts w:ascii="Times New Roman" w:hAnsi="Times New Roman"/>
        </w:rPr>
        <w:t xml:space="preserve">dnia powzięcia wiadomości o zaistnieniu </w:t>
      </w:r>
      <w:r w:rsidR="00B1765F" w:rsidRPr="00A31BE3">
        <w:rPr>
          <w:rFonts w:ascii="Times New Roman" w:hAnsi="Times New Roman"/>
        </w:rPr>
        <w:t xml:space="preserve">danej </w:t>
      </w:r>
      <w:r w:rsidR="00737759" w:rsidRPr="00A31BE3">
        <w:rPr>
          <w:rFonts w:ascii="Times New Roman" w:hAnsi="Times New Roman"/>
        </w:rPr>
        <w:t>okoliczności</w:t>
      </w:r>
      <w:r w:rsidR="00EA4B92" w:rsidRPr="00A31BE3">
        <w:rPr>
          <w:rFonts w:ascii="Times New Roman" w:hAnsi="Times New Roman"/>
        </w:rPr>
        <w:t>;</w:t>
      </w:r>
    </w:p>
    <w:p w14:paraId="3A7DF1D1" w14:textId="6A29A53C" w:rsidR="00B1765F" w:rsidRPr="00A31BE3" w:rsidRDefault="00B1765F">
      <w:pPr>
        <w:pStyle w:val="Akapitzlist"/>
        <w:widowControl w:val="0"/>
        <w:numPr>
          <w:ilvl w:val="2"/>
          <w:numId w:val="23"/>
        </w:numPr>
        <w:adjustRightInd w:val="0"/>
        <w:spacing w:after="0"/>
        <w:ind w:left="851"/>
        <w:jc w:val="both"/>
        <w:textAlignment w:val="baseline"/>
        <w:rPr>
          <w:rFonts w:ascii="Times New Roman" w:hAnsi="Times New Roman"/>
        </w:rPr>
      </w:pPr>
      <w:r w:rsidRPr="00A31BE3">
        <w:rPr>
          <w:rFonts w:ascii="Times New Roman" w:hAnsi="Times New Roman"/>
        </w:rPr>
        <w:t>gdy Wykonawca nie rozpoczął prac/robót bez uzasadnionych przyczyn, albo też nie kontynuuje przerwanych robót z przyczyn leżących po jego stronie, pomimo wezwania Zamawiającego złożonego na piśmie i sytuacja ta trwa co najmniej 14 dni kalendarzowych, w</w:t>
      </w:r>
      <w:r w:rsidR="0094506C" w:rsidRPr="00A31BE3">
        <w:rPr>
          <w:rFonts w:ascii="Times New Roman" w:hAnsi="Times New Roman"/>
        </w:rPr>
        <w:t> </w:t>
      </w:r>
      <w:r w:rsidRPr="00A31BE3">
        <w:rPr>
          <w:rFonts w:ascii="Times New Roman" w:hAnsi="Times New Roman"/>
        </w:rPr>
        <w:t>terminie 30 dni od dnia powzięcia wiadomości o zaistnieniu danej okoliczności;</w:t>
      </w:r>
    </w:p>
    <w:p w14:paraId="2713A29A" w14:textId="0857C323" w:rsidR="005238AE" w:rsidRPr="00A31BE3" w:rsidRDefault="005238AE">
      <w:pPr>
        <w:pStyle w:val="Akapitzlist"/>
        <w:widowControl w:val="0"/>
        <w:numPr>
          <w:ilvl w:val="2"/>
          <w:numId w:val="23"/>
        </w:numPr>
        <w:adjustRightInd w:val="0"/>
        <w:spacing w:after="0"/>
        <w:ind w:left="851"/>
        <w:jc w:val="both"/>
        <w:textAlignment w:val="baseline"/>
        <w:rPr>
          <w:rFonts w:ascii="Times New Roman" w:hAnsi="Times New Roman"/>
        </w:rPr>
      </w:pPr>
      <w:r w:rsidRPr="00A31BE3">
        <w:rPr>
          <w:rFonts w:ascii="Times New Roman" w:hAnsi="Times New Roman"/>
        </w:rPr>
        <w:t>jeżeli zachodzi co najmniej jedna z następujących okoliczności:</w:t>
      </w:r>
    </w:p>
    <w:p w14:paraId="3751C0D1" w14:textId="4D271EA7" w:rsidR="005238AE" w:rsidRPr="00A31BE3" w:rsidRDefault="005238AE">
      <w:pPr>
        <w:pStyle w:val="Akapitzlist"/>
        <w:widowControl w:val="0"/>
        <w:numPr>
          <w:ilvl w:val="1"/>
          <w:numId w:val="24"/>
        </w:numPr>
        <w:adjustRightInd w:val="0"/>
        <w:spacing w:after="0"/>
        <w:ind w:left="1418"/>
        <w:jc w:val="both"/>
        <w:textAlignment w:val="baseline"/>
        <w:rPr>
          <w:rFonts w:ascii="Times New Roman" w:hAnsi="Times New Roman"/>
        </w:rPr>
      </w:pPr>
      <w:r w:rsidRPr="00A31BE3">
        <w:rPr>
          <w:rFonts w:ascii="Times New Roman" w:hAnsi="Times New Roman"/>
        </w:rPr>
        <w:t xml:space="preserve">dokonano zmiany umowy z naruszeniem art. 454 i art. 455 </w:t>
      </w:r>
      <w:r w:rsidR="00ED3286" w:rsidRPr="00A31BE3">
        <w:rPr>
          <w:rFonts w:ascii="Times New Roman" w:hAnsi="Times New Roman"/>
        </w:rPr>
        <w:t xml:space="preserve">ustawy </w:t>
      </w:r>
      <w:r w:rsidR="00B7235B" w:rsidRPr="00A31BE3">
        <w:rPr>
          <w:rFonts w:ascii="Times New Roman" w:hAnsi="Times New Roman"/>
        </w:rPr>
        <w:t>PZP</w:t>
      </w:r>
      <w:r w:rsidRPr="00A31BE3">
        <w:rPr>
          <w:rFonts w:ascii="Times New Roman" w:hAnsi="Times New Roman"/>
        </w:rPr>
        <w:t>,</w:t>
      </w:r>
    </w:p>
    <w:p w14:paraId="565EE7B8" w14:textId="749E7B4E" w:rsidR="005238AE" w:rsidRPr="00A31BE3" w:rsidRDefault="00ED3286">
      <w:pPr>
        <w:pStyle w:val="Akapitzlist"/>
        <w:widowControl w:val="0"/>
        <w:numPr>
          <w:ilvl w:val="1"/>
          <w:numId w:val="24"/>
        </w:numPr>
        <w:adjustRightInd w:val="0"/>
        <w:spacing w:after="0"/>
        <w:ind w:left="1418"/>
        <w:jc w:val="both"/>
        <w:textAlignment w:val="baseline"/>
        <w:rPr>
          <w:rFonts w:ascii="Times New Roman" w:hAnsi="Times New Roman"/>
        </w:rPr>
      </w:pPr>
      <w:r w:rsidRPr="00A31BE3">
        <w:rPr>
          <w:rFonts w:ascii="Times New Roman" w:hAnsi="Times New Roman"/>
        </w:rPr>
        <w:t>W</w:t>
      </w:r>
      <w:r w:rsidR="005238AE" w:rsidRPr="00A31BE3">
        <w:rPr>
          <w:rFonts w:ascii="Times New Roman" w:hAnsi="Times New Roman"/>
        </w:rPr>
        <w:t>ykonawca w chwili zawarcia umowy podlega</w:t>
      </w:r>
      <w:r w:rsidR="00C13C3B" w:rsidRPr="00A31BE3">
        <w:rPr>
          <w:rFonts w:ascii="Times New Roman" w:hAnsi="Times New Roman"/>
        </w:rPr>
        <w:t>ł wykluczeniu na podstawie art. </w:t>
      </w:r>
      <w:r w:rsidR="005238AE" w:rsidRPr="00A31BE3">
        <w:rPr>
          <w:rFonts w:ascii="Times New Roman" w:hAnsi="Times New Roman"/>
        </w:rPr>
        <w:t xml:space="preserve">108 </w:t>
      </w:r>
      <w:r w:rsidRPr="00A31BE3">
        <w:rPr>
          <w:rFonts w:ascii="Times New Roman" w:hAnsi="Times New Roman"/>
        </w:rPr>
        <w:t xml:space="preserve">ustawy </w:t>
      </w:r>
      <w:r w:rsidR="00B7235B" w:rsidRPr="00A31BE3">
        <w:rPr>
          <w:rFonts w:ascii="Times New Roman" w:hAnsi="Times New Roman"/>
        </w:rPr>
        <w:t>PZP</w:t>
      </w:r>
      <w:r w:rsidR="005238AE" w:rsidRPr="00A31BE3">
        <w:rPr>
          <w:rFonts w:ascii="Times New Roman" w:hAnsi="Times New Roman"/>
        </w:rPr>
        <w:t>,</w:t>
      </w:r>
    </w:p>
    <w:p w14:paraId="11EC56DD" w14:textId="13B3486D" w:rsidR="005238AE" w:rsidRPr="00A31BE3" w:rsidRDefault="005238AE">
      <w:pPr>
        <w:pStyle w:val="Akapitzlist"/>
        <w:widowControl w:val="0"/>
        <w:numPr>
          <w:ilvl w:val="1"/>
          <w:numId w:val="24"/>
        </w:numPr>
        <w:adjustRightInd w:val="0"/>
        <w:spacing w:after="0"/>
        <w:ind w:left="1418"/>
        <w:jc w:val="both"/>
        <w:textAlignment w:val="baseline"/>
        <w:rPr>
          <w:rFonts w:ascii="Times New Roman" w:hAnsi="Times New Roman"/>
        </w:rPr>
      </w:pPr>
      <w:r w:rsidRPr="00A31BE3">
        <w:rPr>
          <w:rFonts w:ascii="Times New Roman" w:hAnsi="Times New Roman"/>
        </w:rPr>
        <w:t>Trybunał Sprawiedliwości Unii Europejskiej stwierdził, w ramach procedury przewidzianej w art. 258 Traktatu o funkc</w:t>
      </w:r>
      <w:r w:rsidR="00C13C3B" w:rsidRPr="00A31BE3">
        <w:rPr>
          <w:rFonts w:ascii="Times New Roman" w:hAnsi="Times New Roman"/>
        </w:rPr>
        <w:t>jonowaniu Unii Europejskiej, że </w:t>
      </w:r>
      <w:r w:rsidRPr="00A31BE3">
        <w:rPr>
          <w:rFonts w:ascii="Times New Roman" w:hAnsi="Times New Roman"/>
        </w:rPr>
        <w:t>Rzeczpospolita Polska uchybiła zobowi</w:t>
      </w:r>
      <w:r w:rsidR="00F173F8" w:rsidRPr="00A31BE3">
        <w:rPr>
          <w:rFonts w:ascii="Times New Roman" w:hAnsi="Times New Roman"/>
        </w:rPr>
        <w:t>ązaniom, które ciążą na niej na </w:t>
      </w:r>
      <w:r w:rsidRPr="00A31BE3">
        <w:rPr>
          <w:rFonts w:ascii="Times New Roman" w:hAnsi="Times New Roman"/>
        </w:rPr>
        <w:t>mocy Traktatów, dyrektywy 201</w:t>
      </w:r>
      <w:r w:rsidR="00F173F8" w:rsidRPr="00A31BE3">
        <w:rPr>
          <w:rFonts w:ascii="Times New Roman" w:hAnsi="Times New Roman"/>
        </w:rPr>
        <w:t>4/24/UE, dyrektywy 2014/25/UE i </w:t>
      </w:r>
      <w:r w:rsidRPr="00A31BE3">
        <w:rPr>
          <w:rFonts w:ascii="Times New Roman" w:hAnsi="Times New Roman"/>
        </w:rPr>
        <w:t xml:space="preserve">dyrektywy 2009/81/WE, z uwagi na to, że </w:t>
      </w:r>
      <w:r w:rsidR="00396D78" w:rsidRPr="00A31BE3">
        <w:rPr>
          <w:rFonts w:ascii="Times New Roman" w:hAnsi="Times New Roman"/>
        </w:rPr>
        <w:t>Z</w:t>
      </w:r>
      <w:r w:rsidRPr="00A31BE3">
        <w:rPr>
          <w:rFonts w:ascii="Times New Roman" w:hAnsi="Times New Roman"/>
        </w:rPr>
        <w:t>amawiający udzielił zamówienia z</w:t>
      </w:r>
      <w:r w:rsidR="00EA14D9" w:rsidRPr="00A31BE3">
        <w:rPr>
          <w:rFonts w:ascii="Times New Roman" w:hAnsi="Times New Roman"/>
        </w:rPr>
        <w:t> </w:t>
      </w:r>
      <w:r w:rsidRPr="00A31BE3">
        <w:rPr>
          <w:rFonts w:ascii="Times New Roman" w:hAnsi="Times New Roman"/>
        </w:rPr>
        <w:t>naruszeniem prawa Unii Europejskiej</w:t>
      </w:r>
      <w:r w:rsidR="00D05CF7" w:rsidRPr="00A31BE3">
        <w:rPr>
          <w:rFonts w:ascii="Times New Roman" w:hAnsi="Times New Roman"/>
        </w:rPr>
        <w:t>,</w:t>
      </w:r>
    </w:p>
    <w:p w14:paraId="61EE690B" w14:textId="2CC64742" w:rsidR="00987D52" w:rsidRDefault="005238AE">
      <w:pPr>
        <w:pStyle w:val="Akapitzlist"/>
        <w:widowControl w:val="0"/>
        <w:numPr>
          <w:ilvl w:val="3"/>
          <w:numId w:val="17"/>
        </w:numPr>
        <w:tabs>
          <w:tab w:val="clear" w:pos="2880"/>
        </w:tabs>
        <w:adjustRightInd w:val="0"/>
        <w:spacing w:after="0"/>
        <w:ind w:left="284" w:hanging="284"/>
        <w:jc w:val="both"/>
        <w:textAlignment w:val="baseline"/>
        <w:rPr>
          <w:rFonts w:ascii="Times New Roman" w:hAnsi="Times New Roman"/>
        </w:rPr>
      </w:pPr>
      <w:r w:rsidRPr="00A31BE3">
        <w:rPr>
          <w:rFonts w:ascii="Times New Roman" w:hAnsi="Times New Roman"/>
        </w:rPr>
        <w:t xml:space="preserve">W przypadku, o którym mowa w ust. 1 pkt </w:t>
      </w:r>
      <w:r w:rsidR="00564719">
        <w:rPr>
          <w:rFonts w:ascii="Times New Roman" w:hAnsi="Times New Roman"/>
        </w:rPr>
        <w:t>5</w:t>
      </w:r>
      <w:r w:rsidRPr="00A31BE3">
        <w:rPr>
          <w:rFonts w:ascii="Times New Roman" w:hAnsi="Times New Roman"/>
        </w:rPr>
        <w:t xml:space="preserve"> lit. a, </w:t>
      </w:r>
      <w:r w:rsidR="000A67D0" w:rsidRPr="00A31BE3">
        <w:rPr>
          <w:rFonts w:ascii="Times New Roman" w:hAnsi="Times New Roman"/>
        </w:rPr>
        <w:t>Z</w:t>
      </w:r>
      <w:r w:rsidRPr="00A31BE3">
        <w:rPr>
          <w:rFonts w:ascii="Times New Roman" w:hAnsi="Times New Roman"/>
        </w:rPr>
        <w:t xml:space="preserve">amawiający odstępuje od </w:t>
      </w:r>
      <w:r w:rsidR="00B7235B" w:rsidRPr="00A31BE3">
        <w:rPr>
          <w:rFonts w:ascii="Times New Roman" w:hAnsi="Times New Roman"/>
        </w:rPr>
        <w:t>U</w:t>
      </w:r>
      <w:r w:rsidR="00EA14D9" w:rsidRPr="00A31BE3">
        <w:rPr>
          <w:rFonts w:ascii="Times New Roman" w:hAnsi="Times New Roman"/>
        </w:rPr>
        <w:t>mowy w </w:t>
      </w:r>
      <w:r w:rsidRPr="00A31BE3">
        <w:rPr>
          <w:rFonts w:ascii="Times New Roman" w:hAnsi="Times New Roman"/>
        </w:rPr>
        <w:t>części, której zmiana dotyczy.</w:t>
      </w:r>
    </w:p>
    <w:p w14:paraId="7EAC0B7A" w14:textId="6B421A0E" w:rsidR="005238AE" w:rsidRDefault="005238AE">
      <w:pPr>
        <w:pStyle w:val="Akapitzlist"/>
        <w:widowControl w:val="0"/>
        <w:numPr>
          <w:ilvl w:val="3"/>
          <w:numId w:val="17"/>
        </w:numPr>
        <w:tabs>
          <w:tab w:val="clear" w:pos="2880"/>
        </w:tabs>
        <w:adjustRightInd w:val="0"/>
        <w:spacing w:after="0"/>
        <w:ind w:left="284" w:hanging="284"/>
        <w:jc w:val="both"/>
        <w:textAlignment w:val="baseline"/>
        <w:rPr>
          <w:rFonts w:ascii="Times New Roman" w:hAnsi="Times New Roman"/>
        </w:rPr>
      </w:pPr>
      <w:r w:rsidRPr="00987D52">
        <w:rPr>
          <w:rFonts w:ascii="Times New Roman" w:hAnsi="Times New Roman"/>
        </w:rPr>
        <w:t xml:space="preserve">W przypadkach, o których mowa w ust. 1, </w:t>
      </w:r>
      <w:r w:rsidR="000A67D0" w:rsidRPr="00987D52">
        <w:rPr>
          <w:rFonts w:ascii="Times New Roman" w:hAnsi="Times New Roman"/>
        </w:rPr>
        <w:t>W</w:t>
      </w:r>
      <w:r w:rsidRPr="00987D52">
        <w:rPr>
          <w:rFonts w:ascii="Times New Roman" w:hAnsi="Times New Roman"/>
        </w:rPr>
        <w:t>ykonawca może żądać wyłącznie wynagrodzenia należnego z tytułu wykonania części umowy.</w:t>
      </w:r>
    </w:p>
    <w:p w14:paraId="5D34AE4C" w14:textId="77777777" w:rsidR="00987D52" w:rsidRPr="00813889" w:rsidRDefault="00987D52">
      <w:pPr>
        <w:pStyle w:val="Akapitzlist"/>
        <w:widowControl w:val="0"/>
        <w:numPr>
          <w:ilvl w:val="3"/>
          <w:numId w:val="17"/>
        </w:numPr>
        <w:tabs>
          <w:tab w:val="clear" w:pos="2880"/>
        </w:tabs>
        <w:adjustRightInd w:val="0"/>
        <w:spacing w:after="0" w:line="240" w:lineRule="auto"/>
        <w:ind w:left="284" w:hanging="284"/>
        <w:jc w:val="both"/>
        <w:textAlignment w:val="baseline"/>
        <w:rPr>
          <w:rFonts w:ascii="Times New Roman" w:hAnsi="Times New Roman"/>
        </w:rPr>
      </w:pPr>
      <w:r w:rsidRPr="00813889">
        <w:rPr>
          <w:rFonts w:ascii="Times New Roman" w:hAnsi="Times New Roman"/>
        </w:rPr>
        <w:t xml:space="preserve">Wykonawca może odstąpić od Umowy w całości lub w części, jeżeli Zamawiający będzie w zwłoce w zapłacie należnego Wykonawcy wynagrodzenia, w okresie dłuższym niż 30 dni, a pomimo pisemnego wezwania Wykonawcy do zapłaty z wyznaczeniem dodatkowego terminu płatności, wezwanie pozostało bezskuteczne. </w:t>
      </w:r>
    </w:p>
    <w:p w14:paraId="490F91A5" w14:textId="77777777" w:rsidR="00987D52" w:rsidRPr="00813889" w:rsidRDefault="00987D52">
      <w:pPr>
        <w:pStyle w:val="Akapitzlist"/>
        <w:widowControl w:val="0"/>
        <w:numPr>
          <w:ilvl w:val="3"/>
          <w:numId w:val="17"/>
        </w:numPr>
        <w:tabs>
          <w:tab w:val="clear" w:pos="2880"/>
        </w:tabs>
        <w:adjustRightInd w:val="0"/>
        <w:spacing w:after="0" w:line="240" w:lineRule="auto"/>
        <w:ind w:left="284" w:hanging="284"/>
        <w:jc w:val="both"/>
        <w:textAlignment w:val="baseline"/>
        <w:rPr>
          <w:rFonts w:ascii="Times New Roman" w:hAnsi="Times New Roman"/>
        </w:rPr>
      </w:pPr>
      <w:r w:rsidRPr="00813889">
        <w:rPr>
          <w:rFonts w:ascii="Times New Roman" w:hAnsi="Times New Roman"/>
        </w:rPr>
        <w:t>Odstąpienie od Umowy jest skuteczne z dniem doręczenia Stronie. Pod rygorem nieważności musi być dokonane w formie pisemnej oraz musi zawierać uzasadnienie.</w:t>
      </w:r>
    </w:p>
    <w:p w14:paraId="75534054" w14:textId="77777777" w:rsidR="00987D52" w:rsidRPr="00813889" w:rsidRDefault="00987D52">
      <w:pPr>
        <w:pStyle w:val="Akapitzlist"/>
        <w:widowControl w:val="0"/>
        <w:numPr>
          <w:ilvl w:val="3"/>
          <w:numId w:val="17"/>
        </w:numPr>
        <w:tabs>
          <w:tab w:val="clear" w:pos="2880"/>
        </w:tabs>
        <w:adjustRightInd w:val="0"/>
        <w:spacing w:after="0" w:line="240" w:lineRule="auto"/>
        <w:ind w:left="284" w:hanging="284"/>
        <w:jc w:val="both"/>
        <w:textAlignment w:val="baseline"/>
        <w:rPr>
          <w:rFonts w:ascii="Times New Roman" w:hAnsi="Times New Roman"/>
        </w:rPr>
      </w:pPr>
      <w:r w:rsidRPr="00813889">
        <w:rPr>
          <w:rFonts w:ascii="Times New Roman" w:hAnsi="Times New Roman"/>
        </w:rPr>
        <w:t>W przypadku rozwiązania lub odstąpienia od Umowy, Strony obowiązane są do podjęcia następujących czynności:</w:t>
      </w:r>
    </w:p>
    <w:p w14:paraId="15D7CB1B" w14:textId="77777777" w:rsidR="00987D52" w:rsidRPr="00813889" w:rsidRDefault="00987D52">
      <w:pPr>
        <w:widowControl w:val="0"/>
        <w:numPr>
          <w:ilvl w:val="0"/>
          <w:numId w:val="18"/>
        </w:numPr>
        <w:adjustRightInd w:val="0"/>
        <w:spacing w:after="0" w:line="240" w:lineRule="auto"/>
        <w:jc w:val="both"/>
        <w:textAlignment w:val="baseline"/>
        <w:rPr>
          <w:rFonts w:ascii="Times New Roman" w:hAnsi="Times New Roman"/>
        </w:rPr>
      </w:pPr>
      <w:r w:rsidRPr="00813889">
        <w:rPr>
          <w:rFonts w:ascii="Times New Roman" w:hAnsi="Times New Roman"/>
        </w:rPr>
        <w:t>zabezpieczenia przerwanych robót w zakresie obustronnie uzgodnionym, na koszt Strony, z której przyczyny nastąpiło rozwiązanie lub odstąpienie od Umowy;</w:t>
      </w:r>
    </w:p>
    <w:p w14:paraId="12979690" w14:textId="77777777" w:rsidR="00987D52" w:rsidRPr="00813889" w:rsidRDefault="00987D52">
      <w:pPr>
        <w:widowControl w:val="0"/>
        <w:numPr>
          <w:ilvl w:val="0"/>
          <w:numId w:val="18"/>
        </w:numPr>
        <w:adjustRightInd w:val="0"/>
        <w:spacing w:after="0" w:line="240" w:lineRule="auto"/>
        <w:jc w:val="both"/>
        <w:textAlignment w:val="baseline"/>
        <w:rPr>
          <w:rFonts w:ascii="Times New Roman" w:hAnsi="Times New Roman"/>
        </w:rPr>
      </w:pPr>
      <w:r w:rsidRPr="00813889">
        <w:rPr>
          <w:rFonts w:ascii="Times New Roman" w:hAnsi="Times New Roman"/>
        </w:rPr>
        <w:t>w terminie 14 dni od dnia rozwiązania lub złożenia oświadczenia o odstąpieniu od Umowy Wykonawca przy udziale Zamawiającego sporządzi szczegółowy protokół inwentaryzacji robót w toku wg stanu na dzień wypowiedzenia lub złożenia oświadczenia o odstąpieniu od Umowy. W przypadku nieprzystąpienia w tym terminie przez Wykonawcę do sporządzenia szczegółowego protokołu inwentaryzacji robót w toku, Zamawiający ma prawo sporządzić szczegółowy protokół inwentaryzacji robót w toku jednostronnie;</w:t>
      </w:r>
    </w:p>
    <w:p w14:paraId="5C77DE4A" w14:textId="77777777" w:rsidR="00987D52" w:rsidRPr="00813889" w:rsidRDefault="00987D52">
      <w:pPr>
        <w:widowControl w:val="0"/>
        <w:numPr>
          <w:ilvl w:val="0"/>
          <w:numId w:val="18"/>
        </w:numPr>
        <w:tabs>
          <w:tab w:val="clear" w:pos="714"/>
          <w:tab w:val="left" w:pos="720"/>
        </w:tabs>
        <w:adjustRightInd w:val="0"/>
        <w:spacing w:after="0" w:line="240" w:lineRule="auto"/>
        <w:ind w:left="720" w:hanging="360"/>
        <w:jc w:val="both"/>
        <w:textAlignment w:val="baseline"/>
        <w:rPr>
          <w:rFonts w:ascii="Times New Roman" w:hAnsi="Times New Roman"/>
        </w:rPr>
      </w:pPr>
      <w:r w:rsidRPr="00813889">
        <w:rPr>
          <w:rFonts w:ascii="Times New Roman" w:hAnsi="Times New Roman"/>
        </w:rPr>
        <w:t>Wykonawca niezwłocznie usunie z terenu budowy wniesione przez siebie urządzenia zaplecza;</w:t>
      </w:r>
    </w:p>
    <w:p w14:paraId="7D979DC3" w14:textId="77777777" w:rsidR="00987D52" w:rsidRPr="00813889" w:rsidRDefault="00987D52">
      <w:pPr>
        <w:widowControl w:val="0"/>
        <w:numPr>
          <w:ilvl w:val="0"/>
          <w:numId w:val="18"/>
        </w:numPr>
        <w:tabs>
          <w:tab w:val="clear" w:pos="714"/>
          <w:tab w:val="left" w:pos="720"/>
        </w:tabs>
        <w:adjustRightInd w:val="0"/>
        <w:spacing w:after="0" w:line="240" w:lineRule="auto"/>
        <w:ind w:left="720" w:hanging="360"/>
        <w:jc w:val="both"/>
        <w:textAlignment w:val="baseline"/>
        <w:rPr>
          <w:rFonts w:ascii="Times New Roman" w:hAnsi="Times New Roman"/>
        </w:rPr>
      </w:pPr>
      <w:r w:rsidRPr="00813889">
        <w:rPr>
          <w:rFonts w:ascii="Times New Roman" w:hAnsi="Times New Roman"/>
        </w:rPr>
        <w:t xml:space="preserve">podpisany przez Zamawiającego i Nadzór Inwestorski protokół inwentaryzacji robót, będzie stanowił podstawę do wystawienia przez Wykonawcę faktury, </w:t>
      </w:r>
    </w:p>
    <w:p w14:paraId="3C8C3CB9" w14:textId="77777777" w:rsidR="00987D52" w:rsidRPr="00813889" w:rsidRDefault="00987D52">
      <w:pPr>
        <w:widowControl w:val="0"/>
        <w:numPr>
          <w:ilvl w:val="0"/>
          <w:numId w:val="18"/>
        </w:numPr>
        <w:tabs>
          <w:tab w:val="clear" w:pos="714"/>
          <w:tab w:val="left" w:pos="720"/>
        </w:tabs>
        <w:adjustRightInd w:val="0"/>
        <w:spacing w:after="0" w:line="240" w:lineRule="auto"/>
        <w:jc w:val="both"/>
        <w:textAlignment w:val="baseline"/>
        <w:rPr>
          <w:rFonts w:ascii="Times New Roman" w:hAnsi="Times New Roman"/>
        </w:rPr>
      </w:pPr>
      <w:r w:rsidRPr="00813889">
        <w:rPr>
          <w:rFonts w:ascii="Times New Roman" w:hAnsi="Times New Roman"/>
        </w:rPr>
        <w:t xml:space="preserve">koszty poniesione na zabezpieczenie robót oraz wszelkie inne uzasadnione koszty związane z rozwiązaniem lub odstąpieniem od Umowy ponosi i obciążają Stronę, z której przyczyny nastąpiło rozwiązanie lub odstąpienie od Umowy; </w:t>
      </w:r>
    </w:p>
    <w:p w14:paraId="597E43AF" w14:textId="63178ECD" w:rsidR="00987D52" w:rsidRPr="00987D52" w:rsidRDefault="00987D52">
      <w:pPr>
        <w:pStyle w:val="Ustp"/>
        <w:numPr>
          <w:ilvl w:val="0"/>
          <w:numId w:val="18"/>
        </w:numPr>
        <w:spacing w:after="0"/>
        <w:rPr>
          <w:rFonts w:ascii="Times New Roman" w:hAnsi="Times New Roman"/>
          <w:sz w:val="22"/>
          <w:szCs w:val="22"/>
        </w:rPr>
      </w:pPr>
      <w:r w:rsidRPr="00813889">
        <w:rPr>
          <w:rFonts w:ascii="Times New Roman" w:hAnsi="Times New Roman"/>
          <w:sz w:val="22"/>
          <w:szCs w:val="22"/>
        </w:rPr>
        <w:t xml:space="preserve">Zamawiającemu będą przysługiwać uprawnienia wynikające z gwarancji i rękojmi w odniesieniu do wykonanych przez Wykonawcę prac; od dnia podpisanego protokołu </w:t>
      </w:r>
      <w:r w:rsidR="006A0C63">
        <w:rPr>
          <w:rFonts w:ascii="Times New Roman" w:hAnsi="Times New Roman"/>
          <w:sz w:val="22"/>
          <w:szCs w:val="22"/>
        </w:rPr>
        <w:t>inwentaryzacji</w:t>
      </w:r>
      <w:r w:rsidRPr="00813889">
        <w:rPr>
          <w:rFonts w:ascii="Times New Roman" w:hAnsi="Times New Roman"/>
          <w:sz w:val="22"/>
          <w:szCs w:val="22"/>
        </w:rPr>
        <w:t xml:space="preserve"> robót.</w:t>
      </w:r>
    </w:p>
    <w:p w14:paraId="520FB9F1" w14:textId="03A1B109" w:rsidR="005238AE" w:rsidRPr="00A31BE3" w:rsidRDefault="0094506C" w:rsidP="00DE615E">
      <w:pPr>
        <w:pStyle w:val="Tytu"/>
        <w:pBdr>
          <w:bottom w:val="single" w:sz="8" w:space="0" w:color="76923C" w:themeColor="accent3" w:themeShade="BF"/>
        </w:pBdr>
        <w:spacing w:before="240" w:after="0" w:line="276" w:lineRule="auto"/>
        <w:jc w:val="center"/>
        <w:rPr>
          <w:rFonts w:ascii="Times New Roman" w:hAnsi="Times New Roman"/>
          <w:b/>
          <w:bCs/>
          <w:color w:val="auto"/>
          <w:sz w:val="22"/>
          <w:szCs w:val="22"/>
        </w:rPr>
      </w:pPr>
      <w:r w:rsidRPr="00A31BE3">
        <w:rPr>
          <w:rFonts w:ascii="Times New Roman" w:hAnsi="Times New Roman"/>
          <w:b/>
          <w:bCs/>
          <w:color w:val="auto"/>
          <w:sz w:val="22"/>
          <w:szCs w:val="22"/>
        </w:rPr>
        <w:t>§ 12</w:t>
      </w:r>
    </w:p>
    <w:p w14:paraId="405D27F8" w14:textId="48E4ABEE"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Gwarancja </w:t>
      </w:r>
      <w:r w:rsidR="00A34409" w:rsidRPr="00A31BE3">
        <w:rPr>
          <w:rFonts w:ascii="Times New Roman" w:hAnsi="Times New Roman"/>
          <w:b/>
          <w:color w:val="auto"/>
          <w:sz w:val="22"/>
          <w:szCs w:val="22"/>
        </w:rPr>
        <w:t>W</w:t>
      </w:r>
      <w:r w:rsidRPr="00A31BE3">
        <w:rPr>
          <w:rFonts w:ascii="Times New Roman" w:hAnsi="Times New Roman"/>
          <w:b/>
          <w:color w:val="auto"/>
          <w:sz w:val="22"/>
          <w:szCs w:val="22"/>
        </w:rPr>
        <w:t>ykonawcy i uprawnienia z tytułu rękojmi</w:t>
      </w:r>
    </w:p>
    <w:p w14:paraId="50D331A1" w14:textId="5BCF8C33" w:rsidR="005238AE" w:rsidRPr="00A31BE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Wykonawca udziela Zamawiającemu gwarancji jakości wykonania p</w:t>
      </w:r>
      <w:r w:rsidR="00EA14D9" w:rsidRPr="00A31BE3">
        <w:rPr>
          <w:rFonts w:ascii="Times New Roman" w:hAnsi="Times New Roman"/>
        </w:rPr>
        <w:t xml:space="preserve">rzedmiotu umowy </w:t>
      </w:r>
      <w:r w:rsidR="00A15310">
        <w:rPr>
          <w:rFonts w:ascii="Times New Roman" w:hAnsi="Times New Roman"/>
        </w:rPr>
        <w:t xml:space="preserve">tj. gwarancji na wykonane roboty i usługi oraz zamontowane urządzenia i wbudowane materiały </w:t>
      </w:r>
      <w:r w:rsidR="00EA14D9" w:rsidRPr="00A31BE3">
        <w:rPr>
          <w:rFonts w:ascii="Times New Roman" w:hAnsi="Times New Roman"/>
        </w:rPr>
        <w:t>na </w:t>
      </w:r>
      <w:r w:rsidRPr="00A31BE3">
        <w:rPr>
          <w:rFonts w:ascii="Times New Roman" w:hAnsi="Times New Roman"/>
        </w:rPr>
        <w:t>okres</w:t>
      </w:r>
      <w:r w:rsidR="00A15310">
        <w:rPr>
          <w:rFonts w:ascii="Times New Roman" w:hAnsi="Times New Roman"/>
        </w:rPr>
        <w:t xml:space="preserve"> </w:t>
      </w:r>
      <w:r w:rsidR="00A15310" w:rsidRPr="00A15310">
        <w:rPr>
          <w:rFonts w:ascii="Times New Roman" w:hAnsi="Times New Roman"/>
          <w:b/>
          <w:bCs/>
          <w:i/>
          <w:iCs/>
        </w:rPr>
        <w:t>60</w:t>
      </w:r>
      <w:r w:rsidR="00923A0D" w:rsidRPr="00A15310">
        <w:rPr>
          <w:rFonts w:ascii="Times New Roman" w:hAnsi="Times New Roman"/>
          <w:b/>
          <w:bCs/>
          <w:i/>
          <w:iCs/>
        </w:rPr>
        <w:t xml:space="preserve"> miesięcy</w:t>
      </w:r>
      <w:r w:rsidR="0082453F">
        <w:rPr>
          <w:rFonts w:ascii="Times New Roman" w:hAnsi="Times New Roman"/>
          <w:b/>
          <w:bCs/>
          <w:i/>
          <w:iCs/>
        </w:rPr>
        <w:t>,</w:t>
      </w:r>
      <w:r w:rsidR="00923A0D" w:rsidRPr="00A31BE3">
        <w:rPr>
          <w:rFonts w:ascii="Times New Roman" w:hAnsi="Times New Roman"/>
        </w:rPr>
        <w:t xml:space="preserve"> </w:t>
      </w:r>
      <w:r w:rsidR="0082453F">
        <w:rPr>
          <w:rFonts w:ascii="Times New Roman" w:hAnsi="Times New Roman"/>
        </w:rPr>
        <w:t xml:space="preserve">licząc </w:t>
      </w:r>
      <w:r w:rsidRPr="00A31BE3">
        <w:rPr>
          <w:rFonts w:ascii="Times New Roman" w:hAnsi="Times New Roman"/>
        </w:rPr>
        <w:t xml:space="preserve">od dnia </w:t>
      </w:r>
      <w:r w:rsidR="0082453F">
        <w:rPr>
          <w:rFonts w:ascii="Times New Roman" w:hAnsi="Times New Roman"/>
        </w:rPr>
        <w:t>podpisania</w:t>
      </w:r>
      <w:r w:rsidR="004552B9" w:rsidRPr="00A31BE3">
        <w:rPr>
          <w:rFonts w:ascii="Times New Roman" w:hAnsi="Times New Roman"/>
        </w:rPr>
        <w:t xml:space="preserve"> </w:t>
      </w:r>
      <w:r w:rsidR="0082453F">
        <w:rPr>
          <w:rFonts w:ascii="Times New Roman" w:hAnsi="Times New Roman"/>
        </w:rPr>
        <w:t xml:space="preserve">końcowego </w:t>
      </w:r>
      <w:r w:rsidRPr="00A31BE3">
        <w:rPr>
          <w:rFonts w:ascii="Times New Roman" w:hAnsi="Times New Roman"/>
        </w:rPr>
        <w:t xml:space="preserve">protokołu odbioru </w:t>
      </w:r>
      <w:r w:rsidR="007D6406">
        <w:rPr>
          <w:rFonts w:ascii="Times New Roman" w:hAnsi="Times New Roman"/>
        </w:rPr>
        <w:t>t</w:t>
      </w:r>
      <w:r w:rsidR="001160BD" w:rsidRPr="00A31BE3">
        <w:rPr>
          <w:rFonts w:ascii="Times New Roman" w:hAnsi="Times New Roman"/>
        </w:rPr>
        <w:t>ej Części inwestycji.</w:t>
      </w:r>
    </w:p>
    <w:p w14:paraId="6152E3C9" w14:textId="4AECD8F7" w:rsidR="00FE33B7" w:rsidRPr="00A31BE3" w:rsidRDefault="007D0452"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lastRenderedPageBreak/>
        <w:t xml:space="preserve">W przypadku </w:t>
      </w:r>
      <w:r w:rsidR="00FE33B7" w:rsidRPr="00A31BE3">
        <w:rPr>
          <w:rFonts w:ascii="Times New Roman" w:hAnsi="Times New Roman"/>
        </w:rPr>
        <w:t>krótszych okres</w:t>
      </w:r>
      <w:r w:rsidRPr="00A31BE3">
        <w:rPr>
          <w:rFonts w:ascii="Times New Roman" w:hAnsi="Times New Roman"/>
        </w:rPr>
        <w:t>ów</w:t>
      </w:r>
      <w:r w:rsidR="00FE33B7" w:rsidRPr="00A31BE3">
        <w:rPr>
          <w:rFonts w:ascii="Times New Roman" w:hAnsi="Times New Roman"/>
        </w:rPr>
        <w:t xml:space="preserve"> gwarancyjnych </w:t>
      </w:r>
      <w:r w:rsidR="00B71F9F" w:rsidRPr="00A31BE3">
        <w:rPr>
          <w:rFonts w:ascii="Times New Roman" w:hAnsi="Times New Roman"/>
        </w:rPr>
        <w:t>udziela</w:t>
      </w:r>
      <w:r w:rsidR="00FE33B7" w:rsidRPr="00A31BE3">
        <w:rPr>
          <w:rFonts w:ascii="Times New Roman" w:hAnsi="Times New Roman"/>
        </w:rPr>
        <w:t>nych</w:t>
      </w:r>
      <w:r w:rsidR="00B71F9F" w:rsidRPr="00A31BE3">
        <w:rPr>
          <w:rFonts w:ascii="Times New Roman" w:hAnsi="Times New Roman"/>
        </w:rPr>
        <w:t xml:space="preserve"> przez producentów urządzeń i</w:t>
      </w:r>
      <w:r w:rsidR="00DC56AC" w:rsidRPr="00A31BE3">
        <w:rPr>
          <w:rFonts w:ascii="Times New Roman" w:hAnsi="Times New Roman"/>
        </w:rPr>
        <w:t> </w:t>
      </w:r>
      <w:r w:rsidR="00B71F9F" w:rsidRPr="00A31BE3">
        <w:rPr>
          <w:rFonts w:ascii="Times New Roman" w:hAnsi="Times New Roman"/>
        </w:rPr>
        <w:t>materiałów gwarancj</w:t>
      </w:r>
      <w:r w:rsidRPr="00A31BE3">
        <w:rPr>
          <w:rFonts w:ascii="Times New Roman" w:hAnsi="Times New Roman"/>
        </w:rPr>
        <w:t>ę</w:t>
      </w:r>
      <w:r w:rsidR="00B71F9F" w:rsidRPr="00A31BE3">
        <w:rPr>
          <w:rFonts w:ascii="Times New Roman" w:hAnsi="Times New Roman"/>
        </w:rPr>
        <w:t xml:space="preserve"> </w:t>
      </w:r>
      <w:r w:rsidRPr="00A31BE3">
        <w:rPr>
          <w:rFonts w:ascii="Times New Roman" w:hAnsi="Times New Roman"/>
        </w:rPr>
        <w:t xml:space="preserve">w pozostałym okresie, tj. </w:t>
      </w:r>
      <w:r w:rsidR="00B71F9F" w:rsidRPr="00A31BE3">
        <w:rPr>
          <w:rFonts w:ascii="Times New Roman" w:hAnsi="Times New Roman"/>
        </w:rPr>
        <w:t>do …</w:t>
      </w:r>
      <w:r w:rsidR="0094506C" w:rsidRPr="00A31BE3">
        <w:rPr>
          <w:rFonts w:ascii="Times New Roman" w:hAnsi="Times New Roman"/>
        </w:rPr>
        <w:t>……</w:t>
      </w:r>
      <w:r w:rsidR="00B71F9F" w:rsidRPr="00A31BE3">
        <w:rPr>
          <w:rFonts w:ascii="Times New Roman" w:hAnsi="Times New Roman"/>
        </w:rPr>
        <w:t>. miesięcy</w:t>
      </w:r>
      <w:r w:rsidR="00B71F9F" w:rsidRPr="00A31BE3">
        <w:rPr>
          <w:rStyle w:val="Odwoanieprzypisudolnego"/>
          <w:rFonts w:ascii="Times New Roman" w:hAnsi="Times New Roman"/>
        </w:rPr>
        <w:footnoteReference w:id="1"/>
      </w:r>
      <w:r w:rsidRPr="00A31BE3">
        <w:rPr>
          <w:rFonts w:ascii="Times New Roman" w:hAnsi="Times New Roman"/>
        </w:rPr>
        <w:t xml:space="preserve">, </w:t>
      </w:r>
      <w:r w:rsidR="00B71F9F" w:rsidRPr="00A31BE3">
        <w:rPr>
          <w:rFonts w:ascii="Times New Roman" w:hAnsi="Times New Roman"/>
        </w:rPr>
        <w:t xml:space="preserve">pokrywa Wykonawca. </w:t>
      </w:r>
      <w:r w:rsidR="00B43AFA" w:rsidRPr="00A31BE3">
        <w:rPr>
          <w:rFonts w:ascii="Times New Roman" w:hAnsi="Times New Roman"/>
        </w:rPr>
        <w:t>[</w:t>
      </w:r>
      <w:r w:rsidR="00B43AFA" w:rsidRPr="00A31BE3">
        <w:rPr>
          <w:rFonts w:ascii="Times New Roman" w:hAnsi="Times New Roman"/>
          <w:i/>
          <w:iCs/>
        </w:rPr>
        <w:t>jeżeli dotyczy:</w:t>
      </w:r>
      <w:r w:rsidR="00B43AFA" w:rsidRPr="00A31BE3">
        <w:rPr>
          <w:rFonts w:ascii="Times New Roman" w:hAnsi="Times New Roman"/>
        </w:rPr>
        <w:t>]</w:t>
      </w:r>
      <w:r w:rsidR="0094506C" w:rsidRPr="00A31BE3">
        <w:rPr>
          <w:rFonts w:ascii="Times New Roman" w:hAnsi="Times New Roman"/>
        </w:rPr>
        <w:t xml:space="preserve">. </w:t>
      </w:r>
      <w:r w:rsidR="00BF457D">
        <w:rPr>
          <w:rFonts w:ascii="Times New Roman" w:hAnsi="Times New Roman"/>
        </w:rPr>
        <w:t xml:space="preserve">        </w:t>
      </w:r>
      <w:r w:rsidR="00B71F9F" w:rsidRPr="00A31BE3">
        <w:rPr>
          <w:rFonts w:ascii="Times New Roman" w:hAnsi="Times New Roman"/>
        </w:rPr>
        <w:t xml:space="preserve">W przypadku jeśli warunkiem utrzymania wymaganego przez Zamawiającego okresu gwarancji na urządzenia lub materiały jest dokonywanie przez </w:t>
      </w:r>
      <w:r w:rsidR="006805EF" w:rsidRPr="00A31BE3">
        <w:rPr>
          <w:rFonts w:ascii="Times New Roman" w:hAnsi="Times New Roman"/>
        </w:rPr>
        <w:t>Zamawiającego</w:t>
      </w:r>
      <w:r w:rsidR="00B71F9F" w:rsidRPr="00A31BE3">
        <w:rPr>
          <w:rFonts w:ascii="Times New Roman" w:hAnsi="Times New Roman"/>
        </w:rPr>
        <w:t xml:space="preserve"> odpłatnych</w:t>
      </w:r>
      <w:r w:rsidR="006805EF" w:rsidRPr="00A31BE3">
        <w:rPr>
          <w:rFonts w:ascii="Times New Roman" w:hAnsi="Times New Roman"/>
        </w:rPr>
        <w:t xml:space="preserve"> </w:t>
      </w:r>
      <w:r w:rsidR="00B71F9F" w:rsidRPr="00A31BE3">
        <w:rPr>
          <w:rFonts w:ascii="Times New Roman" w:hAnsi="Times New Roman"/>
        </w:rPr>
        <w:t>przeglądów serwisowych przez autoryzowane serwisy producenta, to koszty zgłosze</w:t>
      </w:r>
      <w:r w:rsidR="00C13C3B" w:rsidRPr="00A31BE3">
        <w:rPr>
          <w:rFonts w:ascii="Times New Roman" w:hAnsi="Times New Roman"/>
        </w:rPr>
        <w:t>nia, wykonania przeglądu wraz z </w:t>
      </w:r>
      <w:r w:rsidR="00B71F9F" w:rsidRPr="00A31BE3">
        <w:rPr>
          <w:rFonts w:ascii="Times New Roman" w:hAnsi="Times New Roman"/>
        </w:rPr>
        <w:t>kosztami przyjazdu i pobytu</w:t>
      </w:r>
      <w:r w:rsidR="006805EF" w:rsidRPr="00A31BE3">
        <w:rPr>
          <w:rFonts w:ascii="Times New Roman" w:hAnsi="Times New Roman"/>
        </w:rPr>
        <w:t xml:space="preserve"> grupy serwisowej (w </w:t>
      </w:r>
      <w:r w:rsidR="00B71F9F" w:rsidRPr="00A31BE3">
        <w:rPr>
          <w:rFonts w:ascii="Times New Roman" w:hAnsi="Times New Roman"/>
        </w:rPr>
        <w:t xml:space="preserve">tym noclegów) obciążają Wykonawcą. Koszty tych przeglądów zawarte są w </w:t>
      </w:r>
      <w:r w:rsidR="00B1765F" w:rsidRPr="00A31BE3">
        <w:rPr>
          <w:rFonts w:ascii="Times New Roman" w:hAnsi="Times New Roman"/>
        </w:rPr>
        <w:t xml:space="preserve">ryczałtowym </w:t>
      </w:r>
      <w:r w:rsidR="00B71F9F" w:rsidRPr="00A31BE3">
        <w:rPr>
          <w:rFonts w:ascii="Times New Roman" w:hAnsi="Times New Roman"/>
        </w:rPr>
        <w:t>wynagrodzen</w:t>
      </w:r>
      <w:r w:rsidR="006805EF" w:rsidRPr="00A31BE3">
        <w:rPr>
          <w:rFonts w:ascii="Times New Roman" w:hAnsi="Times New Roman"/>
        </w:rPr>
        <w:t>iu</w:t>
      </w:r>
      <w:r w:rsidR="00B71F9F" w:rsidRPr="00A31BE3">
        <w:rPr>
          <w:rFonts w:ascii="Times New Roman" w:hAnsi="Times New Roman"/>
        </w:rPr>
        <w:t xml:space="preserve"> </w:t>
      </w:r>
      <w:r w:rsidR="0094506C" w:rsidRPr="00A31BE3">
        <w:rPr>
          <w:rFonts w:ascii="Times New Roman" w:hAnsi="Times New Roman"/>
        </w:rPr>
        <w:t xml:space="preserve">Wykonawcy, </w:t>
      </w:r>
      <w:r w:rsidR="00B71F9F" w:rsidRPr="00A31BE3">
        <w:rPr>
          <w:rFonts w:ascii="Times New Roman" w:hAnsi="Times New Roman"/>
        </w:rPr>
        <w:t xml:space="preserve">o którym mowa w </w:t>
      </w:r>
      <w:r w:rsidR="00FE33B7" w:rsidRPr="00A31BE3">
        <w:rPr>
          <w:rFonts w:ascii="Times New Roman" w:hAnsi="Times New Roman"/>
        </w:rPr>
        <w:t xml:space="preserve"> </w:t>
      </w:r>
      <w:r w:rsidR="00B71F9F" w:rsidRPr="00A31BE3">
        <w:rPr>
          <w:rFonts w:ascii="Times New Roman" w:hAnsi="Times New Roman"/>
        </w:rPr>
        <w:t>§</w:t>
      </w:r>
      <w:r w:rsidRPr="00A31BE3">
        <w:rPr>
          <w:rFonts w:ascii="Times New Roman" w:hAnsi="Times New Roman"/>
        </w:rPr>
        <w:t xml:space="preserve"> 4 ust. 1 Umowy.</w:t>
      </w:r>
    </w:p>
    <w:p w14:paraId="6682BD97" w14:textId="5230D33F" w:rsidR="005238AE" w:rsidRPr="00A31BE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Odpowiedzialność z tytułu rękojmi za wady zostaje rozsz</w:t>
      </w:r>
      <w:r w:rsidR="00C13C3B" w:rsidRPr="00A31BE3">
        <w:rPr>
          <w:rFonts w:ascii="Times New Roman" w:hAnsi="Times New Roman"/>
        </w:rPr>
        <w:t>erzona poprzez przedłużenie jej </w:t>
      </w:r>
      <w:r w:rsidRPr="00A31BE3">
        <w:rPr>
          <w:rFonts w:ascii="Times New Roman" w:hAnsi="Times New Roman"/>
        </w:rPr>
        <w:t xml:space="preserve">obowiązywania </w:t>
      </w:r>
      <w:r w:rsidR="00B1765F" w:rsidRPr="00A31BE3">
        <w:rPr>
          <w:rFonts w:ascii="Times New Roman" w:hAnsi="Times New Roman"/>
        </w:rPr>
        <w:t xml:space="preserve">na okres udzielonej gwarancji, </w:t>
      </w:r>
      <w:r w:rsidRPr="00A31BE3">
        <w:rPr>
          <w:rFonts w:ascii="Times New Roman" w:hAnsi="Times New Roman"/>
        </w:rPr>
        <w:t xml:space="preserve">zgodnie z ust. </w:t>
      </w:r>
      <w:r w:rsidR="00560A43" w:rsidRPr="00A31BE3">
        <w:rPr>
          <w:rFonts w:ascii="Times New Roman" w:hAnsi="Times New Roman"/>
        </w:rPr>
        <w:t>1</w:t>
      </w:r>
      <w:r w:rsidRPr="00A31BE3">
        <w:rPr>
          <w:rFonts w:ascii="Times New Roman" w:hAnsi="Times New Roman"/>
        </w:rPr>
        <w:t>.</w:t>
      </w:r>
    </w:p>
    <w:p w14:paraId="409E121A" w14:textId="77777777" w:rsidR="005238AE" w:rsidRPr="00A31BE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Wykonawca odpowiada z tytułu rękojmi za wady, jeżeli wada zostanie stwierdzona przed upływem okresu równego okresowi gwarancji, o którym mowa w ust. 1.</w:t>
      </w:r>
    </w:p>
    <w:p w14:paraId="0B2954E7" w14:textId="0D5B399E" w:rsidR="005238AE" w:rsidRPr="00A31BE3" w:rsidRDefault="005238AE" w:rsidP="00DE615E">
      <w:pPr>
        <w:pStyle w:val="Akapitzlist"/>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W okresie rękojmi lub gwarancji Wykonawca zobowiązany jest do usunięcia ujawnionych wad bezpłatnie, na zasadach określonych w karcie gwarancyjnej, stanowiącej załącz</w:t>
      </w:r>
      <w:r w:rsidR="00560A43" w:rsidRPr="00A31BE3">
        <w:rPr>
          <w:rFonts w:ascii="Times New Roman" w:hAnsi="Times New Roman"/>
          <w:noProof/>
        </w:rPr>
        <w:t>n</w:t>
      </w:r>
      <w:r w:rsidRPr="00A31BE3">
        <w:rPr>
          <w:rFonts w:ascii="Times New Roman" w:hAnsi="Times New Roman"/>
          <w:noProof/>
        </w:rPr>
        <w:t xml:space="preserve">ik nr </w:t>
      </w:r>
      <w:r w:rsidR="00F10EF1" w:rsidRPr="00A31BE3">
        <w:rPr>
          <w:rFonts w:ascii="Times New Roman" w:hAnsi="Times New Roman"/>
          <w:noProof/>
        </w:rPr>
        <w:t xml:space="preserve">1 </w:t>
      </w:r>
      <w:r w:rsidRPr="00A31BE3">
        <w:rPr>
          <w:rFonts w:ascii="Times New Roman" w:hAnsi="Times New Roman"/>
          <w:noProof/>
        </w:rPr>
        <w:t xml:space="preserve">do </w:t>
      </w:r>
      <w:r w:rsidR="00560A43" w:rsidRPr="00A31BE3">
        <w:rPr>
          <w:rFonts w:ascii="Times New Roman" w:hAnsi="Times New Roman"/>
          <w:noProof/>
        </w:rPr>
        <w:t>U</w:t>
      </w:r>
      <w:r w:rsidRPr="00A31BE3">
        <w:rPr>
          <w:rFonts w:ascii="Times New Roman" w:hAnsi="Times New Roman"/>
          <w:noProof/>
        </w:rPr>
        <w:t>mowy.</w:t>
      </w:r>
      <w:r w:rsidR="00560A43" w:rsidRPr="00A31BE3">
        <w:rPr>
          <w:rFonts w:ascii="Times New Roman" w:hAnsi="Times New Roman"/>
          <w:noProof/>
        </w:rPr>
        <w:t xml:space="preserve"> </w:t>
      </w:r>
    </w:p>
    <w:p w14:paraId="4BAAD325" w14:textId="78B23130" w:rsidR="005238AE" w:rsidRPr="00A31BE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Zamawiający ma prawo dochodzić uprawnień z tytułu</w:t>
      </w:r>
      <w:r w:rsidR="00EA14D9" w:rsidRPr="00A31BE3">
        <w:rPr>
          <w:rFonts w:ascii="Times New Roman" w:hAnsi="Times New Roman"/>
        </w:rPr>
        <w:t xml:space="preserve"> rękojmi za wady niezależnie od </w:t>
      </w:r>
      <w:r w:rsidRPr="00A31BE3">
        <w:rPr>
          <w:rFonts w:ascii="Times New Roman" w:hAnsi="Times New Roman"/>
        </w:rPr>
        <w:t>uprawnień wynikających z gwarancji.</w:t>
      </w:r>
    </w:p>
    <w:p w14:paraId="7373193D" w14:textId="77777777" w:rsidR="005238AE" w:rsidRPr="00A31BE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Wykonawca odpowiada za wady w wykonaniu przedmiotu umowy również po okresie rękojmi czy gwarancji, jeżeli Zamawiający zawiadomi Wykonawcę o wadzie powstałej przed upływem okresu rękojmi czy gwarancji.</w:t>
      </w:r>
    </w:p>
    <w:p w14:paraId="3361F150" w14:textId="550695F9" w:rsidR="00E53456" w:rsidRPr="00A31BE3" w:rsidRDefault="00E53456"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 xml:space="preserve">Wzór Karty Gwarancyjnej stanowi załącznik nr </w:t>
      </w:r>
      <w:r w:rsidR="004576D9" w:rsidRPr="00A31BE3">
        <w:rPr>
          <w:rFonts w:ascii="Times New Roman" w:hAnsi="Times New Roman"/>
        </w:rPr>
        <w:t>4</w:t>
      </w:r>
      <w:r w:rsidRPr="00A31BE3">
        <w:rPr>
          <w:rFonts w:ascii="Times New Roman" w:hAnsi="Times New Roman"/>
        </w:rPr>
        <w:t xml:space="preserve"> do niniejszej umowy. </w:t>
      </w:r>
    </w:p>
    <w:p w14:paraId="6471E095" w14:textId="77777777" w:rsidR="00263CA1" w:rsidRDefault="00263CA1"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bookmarkStart w:id="25" w:name="_Hlk75501374"/>
    </w:p>
    <w:p w14:paraId="0287E892" w14:textId="7980FCDF"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w:t>
      </w:r>
      <w:bookmarkEnd w:id="25"/>
      <w:r w:rsidRPr="00A31BE3">
        <w:rPr>
          <w:rFonts w:ascii="Times New Roman" w:hAnsi="Times New Roman"/>
          <w:b/>
          <w:color w:val="auto"/>
          <w:sz w:val="22"/>
          <w:szCs w:val="22"/>
        </w:rPr>
        <w:t>13</w:t>
      </w:r>
    </w:p>
    <w:p w14:paraId="32F1CBF5" w14:textId="77777777"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Zmiana umowy</w:t>
      </w:r>
    </w:p>
    <w:p w14:paraId="012A4236" w14:textId="3A95DE83" w:rsidR="005238AE" w:rsidRPr="00A31BE3" w:rsidRDefault="001D3227">
      <w:pPr>
        <w:pStyle w:val="Akapitzlist1"/>
        <w:numPr>
          <w:ilvl w:val="0"/>
          <w:numId w:val="41"/>
        </w:numPr>
        <w:autoSpaceDE w:val="0"/>
        <w:autoSpaceDN w:val="0"/>
        <w:adjustRightInd w:val="0"/>
        <w:spacing w:after="0"/>
        <w:jc w:val="both"/>
        <w:rPr>
          <w:rFonts w:ascii="Times New Roman" w:hAnsi="Times New Roman"/>
        </w:rPr>
      </w:pPr>
      <w:r w:rsidRPr="00A31BE3">
        <w:rPr>
          <w:rFonts w:ascii="Times New Roman" w:hAnsi="Times New Roman"/>
          <w:bCs/>
        </w:rPr>
        <w:t xml:space="preserve">Zmiana któregokolwiek postanowienia Umowy wymaga zgody obu stron wyrażonej na piśmie w </w:t>
      </w:r>
      <w:r w:rsidR="0094506C" w:rsidRPr="00A31BE3">
        <w:rPr>
          <w:rFonts w:ascii="Times New Roman" w:hAnsi="Times New Roman"/>
          <w:bCs/>
        </w:rPr>
        <w:t>formie aneksu</w:t>
      </w:r>
      <w:r w:rsidRPr="00A31BE3">
        <w:rPr>
          <w:rFonts w:ascii="Times New Roman" w:hAnsi="Times New Roman"/>
          <w:bCs/>
        </w:rPr>
        <w:t xml:space="preserve"> do Umowy pod rygorem nieważnośc</w:t>
      </w:r>
      <w:r w:rsidRPr="00A31BE3">
        <w:rPr>
          <w:rFonts w:ascii="Times New Roman" w:hAnsi="Times New Roman"/>
        </w:rPr>
        <w:t>i.</w:t>
      </w:r>
      <w:r w:rsidR="00FB1316" w:rsidRPr="00A31BE3">
        <w:rPr>
          <w:rFonts w:ascii="Times New Roman" w:hAnsi="Times New Roman"/>
        </w:rPr>
        <w:t xml:space="preserve"> </w:t>
      </w:r>
      <w:r w:rsidR="005238AE" w:rsidRPr="00A31BE3">
        <w:rPr>
          <w:rFonts w:ascii="Times New Roman" w:hAnsi="Times New Roman"/>
        </w:rPr>
        <w:t xml:space="preserve">Zamawiający, zgodnie z art. 455 ust. 1 pkt 1 </w:t>
      </w:r>
      <w:r w:rsidRPr="00A31BE3">
        <w:rPr>
          <w:rFonts w:ascii="Times New Roman" w:hAnsi="Times New Roman"/>
        </w:rPr>
        <w:t>u</w:t>
      </w:r>
      <w:r w:rsidR="005238AE" w:rsidRPr="00A31BE3">
        <w:rPr>
          <w:rFonts w:ascii="Times New Roman" w:hAnsi="Times New Roman"/>
        </w:rPr>
        <w:t>stawy</w:t>
      </w:r>
      <w:r w:rsidRPr="00A31BE3">
        <w:rPr>
          <w:rFonts w:ascii="Times New Roman" w:hAnsi="Times New Roman"/>
        </w:rPr>
        <w:t xml:space="preserve"> P</w:t>
      </w:r>
      <w:r w:rsidR="00BF457D">
        <w:rPr>
          <w:rFonts w:ascii="Times New Roman" w:hAnsi="Times New Roman"/>
        </w:rPr>
        <w:t>ZP</w:t>
      </w:r>
      <w:r w:rsidR="005238AE" w:rsidRPr="00A31BE3">
        <w:rPr>
          <w:rFonts w:ascii="Times New Roman" w:hAnsi="Times New Roman"/>
        </w:rPr>
        <w:t xml:space="preserve">, dopuszcza zmianę </w:t>
      </w:r>
      <w:r w:rsidR="00560A43" w:rsidRPr="00A31BE3">
        <w:rPr>
          <w:rFonts w:ascii="Times New Roman" w:hAnsi="Times New Roman"/>
        </w:rPr>
        <w:t>U</w:t>
      </w:r>
      <w:r w:rsidR="005238AE" w:rsidRPr="00A31BE3">
        <w:rPr>
          <w:rFonts w:ascii="Times New Roman" w:hAnsi="Times New Roman"/>
        </w:rPr>
        <w:t>mowy be</w:t>
      </w:r>
      <w:r w:rsidR="00560A43" w:rsidRPr="00A31BE3">
        <w:rPr>
          <w:rFonts w:ascii="Times New Roman" w:hAnsi="Times New Roman"/>
        </w:rPr>
        <w:t xml:space="preserve">z </w:t>
      </w:r>
      <w:r w:rsidR="005238AE" w:rsidRPr="00A31BE3">
        <w:rPr>
          <w:rFonts w:ascii="Times New Roman" w:hAnsi="Times New Roman"/>
        </w:rPr>
        <w:t xml:space="preserve">przeprowadzenia nowego postępowania o udzielenie zamówienia. </w:t>
      </w:r>
    </w:p>
    <w:p w14:paraId="4D3AD1AE" w14:textId="160E471B" w:rsidR="005238AE" w:rsidRPr="00A31BE3" w:rsidRDefault="005238AE">
      <w:pPr>
        <w:pStyle w:val="Akapitzlist1"/>
        <w:numPr>
          <w:ilvl w:val="0"/>
          <w:numId w:val="41"/>
        </w:numPr>
        <w:tabs>
          <w:tab w:val="left" w:pos="426"/>
        </w:tabs>
        <w:autoSpaceDE w:val="0"/>
        <w:autoSpaceDN w:val="0"/>
        <w:adjustRightInd w:val="0"/>
        <w:spacing w:after="0"/>
        <w:jc w:val="both"/>
        <w:rPr>
          <w:rFonts w:ascii="Times New Roman" w:hAnsi="Times New Roman"/>
          <w:bCs/>
        </w:rPr>
      </w:pPr>
      <w:r w:rsidRPr="00A31BE3">
        <w:rPr>
          <w:rFonts w:ascii="Times New Roman" w:hAnsi="Times New Roman"/>
          <w:bCs/>
        </w:rPr>
        <w:t xml:space="preserve"> Umowa może ulec zmianie w zakresie:</w:t>
      </w:r>
    </w:p>
    <w:p w14:paraId="648AE5AA" w14:textId="77777777" w:rsidR="005238AE" w:rsidRPr="00A31BE3" w:rsidRDefault="005238AE">
      <w:pPr>
        <w:pStyle w:val="Akapitzlist1"/>
        <w:numPr>
          <w:ilvl w:val="0"/>
          <w:numId w:val="26"/>
        </w:numPr>
        <w:autoSpaceDE w:val="0"/>
        <w:autoSpaceDN w:val="0"/>
        <w:adjustRightInd w:val="0"/>
        <w:spacing w:after="0"/>
        <w:jc w:val="both"/>
        <w:rPr>
          <w:rFonts w:ascii="Times New Roman" w:hAnsi="Times New Roman"/>
          <w:bCs/>
        </w:rPr>
      </w:pPr>
      <w:r w:rsidRPr="00A31BE3">
        <w:rPr>
          <w:rFonts w:ascii="Times New Roman" w:hAnsi="Times New Roman"/>
          <w:bCs/>
        </w:rPr>
        <w:t>zmiany terminu realizacji zamówienia, w przypadku:</w:t>
      </w:r>
    </w:p>
    <w:p w14:paraId="3F998DD0" w14:textId="4533E57D"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przerw w realizacji robót budowlanych powst</w:t>
      </w:r>
      <w:r w:rsidR="00EA14D9" w:rsidRPr="00A31BE3">
        <w:rPr>
          <w:rFonts w:ascii="Times New Roman" w:hAnsi="Times New Roman"/>
          <w:bCs/>
        </w:rPr>
        <w:t>ałych z przyczyn nieleżących po </w:t>
      </w:r>
      <w:r w:rsidRPr="00A31BE3">
        <w:rPr>
          <w:rFonts w:ascii="Times New Roman" w:hAnsi="Times New Roman"/>
          <w:bCs/>
        </w:rPr>
        <w:t>stronie Wykonawcy;</w:t>
      </w:r>
    </w:p>
    <w:p w14:paraId="00E2435A" w14:textId="2B3B2F85"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 xml:space="preserve">powierzenia przez Zamawiającego wykonania zamówień dodatkowych lub robót zamiennych, jeżeli terminy ich powierzenia, rodzaj lub zakres uniemożliwiają dotrzymanie pierwotnego terminu zakończenia realizacji </w:t>
      </w:r>
      <w:r w:rsidR="00560A43" w:rsidRPr="00A31BE3">
        <w:rPr>
          <w:rFonts w:ascii="Times New Roman" w:hAnsi="Times New Roman"/>
          <w:bCs/>
        </w:rPr>
        <w:t>U</w:t>
      </w:r>
      <w:r w:rsidRPr="00A31BE3">
        <w:rPr>
          <w:rFonts w:ascii="Times New Roman" w:hAnsi="Times New Roman"/>
          <w:bCs/>
        </w:rPr>
        <w:t>mowy;</w:t>
      </w:r>
    </w:p>
    <w:p w14:paraId="033E7E8F" w14:textId="0701BFC8"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 xml:space="preserve">pisemnego uzgodnienia pomiędzy Stronami dotyczącego skróceniu terminu zakończenia realizacji </w:t>
      </w:r>
      <w:r w:rsidR="00560A43" w:rsidRPr="00A31BE3">
        <w:rPr>
          <w:rFonts w:ascii="Times New Roman" w:hAnsi="Times New Roman"/>
          <w:bCs/>
        </w:rPr>
        <w:t>U</w:t>
      </w:r>
      <w:r w:rsidRPr="00A31BE3">
        <w:rPr>
          <w:rFonts w:ascii="Times New Roman" w:hAnsi="Times New Roman"/>
          <w:bCs/>
        </w:rPr>
        <w:t>mowy;</w:t>
      </w:r>
    </w:p>
    <w:p w14:paraId="0F89E388" w14:textId="77777777"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konieczności uzyskania niemożliwych do przewidzenia na etapie planowania inwestycji: danych, zgód lub pozwoleń osób trzecich lub właściwych organów;</w:t>
      </w:r>
    </w:p>
    <w:p w14:paraId="37EAA47F" w14:textId="596C8065"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 xml:space="preserve">wstrzymania przez właściwe organy realizacji prac objętych </w:t>
      </w:r>
      <w:r w:rsidR="00560A43" w:rsidRPr="00A31BE3">
        <w:rPr>
          <w:rFonts w:ascii="Times New Roman" w:hAnsi="Times New Roman"/>
          <w:bCs/>
        </w:rPr>
        <w:t>U</w:t>
      </w:r>
      <w:r w:rsidR="00EA14D9" w:rsidRPr="00A31BE3">
        <w:rPr>
          <w:rFonts w:ascii="Times New Roman" w:hAnsi="Times New Roman"/>
          <w:bCs/>
        </w:rPr>
        <w:t>mową, co </w:t>
      </w:r>
      <w:r w:rsidRPr="00A31BE3">
        <w:rPr>
          <w:rFonts w:ascii="Times New Roman" w:hAnsi="Times New Roman"/>
          <w:bCs/>
        </w:rPr>
        <w:t>uniemożliwia terminowe zakończenie realizacji przedmiotu umowy;</w:t>
      </w:r>
    </w:p>
    <w:p w14:paraId="3FB55D4A" w14:textId="1DFFB1BF" w:rsidR="005238AE" w:rsidRPr="00A31BE3" w:rsidRDefault="00987D52">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Pr>
          <w:rFonts w:ascii="Times New Roman" w:hAnsi="Times New Roman"/>
          <w:bCs/>
        </w:rPr>
        <w:t xml:space="preserve">długotrwałych </w:t>
      </w:r>
      <w:r w:rsidR="005238AE" w:rsidRPr="00A31BE3">
        <w:rPr>
          <w:rFonts w:ascii="Times New Roman" w:hAnsi="Times New Roman"/>
          <w:bCs/>
        </w:rPr>
        <w:t>niesprzyjających warunków atmosferycznych</w:t>
      </w:r>
      <w:r w:rsidR="00E11482" w:rsidRPr="00A31BE3">
        <w:rPr>
          <w:rFonts w:ascii="Times New Roman" w:hAnsi="Times New Roman"/>
          <w:bCs/>
        </w:rPr>
        <w:t xml:space="preserve">, tj. </w:t>
      </w:r>
      <w:r w:rsidR="005238AE" w:rsidRPr="00A31BE3">
        <w:rPr>
          <w:rFonts w:ascii="Times New Roman" w:hAnsi="Times New Roman"/>
          <w:bCs/>
        </w:rPr>
        <w:t>wystąpienie warunków atmosferycznych uniemożliwiających prowadzenie zamówień/robót budowlanych, zgodnie z technologią ich wykonani</w:t>
      </w:r>
      <w:r w:rsidR="00EA14D9" w:rsidRPr="00A31BE3">
        <w:rPr>
          <w:rFonts w:ascii="Times New Roman" w:hAnsi="Times New Roman"/>
          <w:bCs/>
        </w:rPr>
        <w:t>a</w:t>
      </w:r>
      <w:r w:rsidR="00E11482" w:rsidRPr="00A31BE3">
        <w:rPr>
          <w:rFonts w:ascii="Times New Roman" w:hAnsi="Times New Roman"/>
          <w:bCs/>
        </w:rPr>
        <w:t xml:space="preserve"> </w:t>
      </w:r>
      <w:r w:rsidR="00EA14D9" w:rsidRPr="00A31BE3">
        <w:rPr>
          <w:rFonts w:ascii="Times New Roman" w:hAnsi="Times New Roman"/>
          <w:bCs/>
        </w:rPr>
        <w:t>w </w:t>
      </w:r>
      <w:r w:rsidR="005238AE" w:rsidRPr="00A31BE3">
        <w:rPr>
          <w:rFonts w:ascii="Times New Roman" w:hAnsi="Times New Roman"/>
          <w:bCs/>
        </w:rPr>
        <w:t>przypadku wystąpienia ciągłych opadów atmosferycznych uniemożliwiających realizację robót budowlanych przez okres m</w:t>
      </w:r>
      <w:r w:rsidR="00F173F8" w:rsidRPr="00A31BE3">
        <w:rPr>
          <w:rFonts w:ascii="Times New Roman" w:hAnsi="Times New Roman"/>
          <w:bCs/>
        </w:rPr>
        <w:t>in. 5 dni lub utrzymujących się </w:t>
      </w:r>
      <w:r w:rsidR="005238AE" w:rsidRPr="00A31BE3">
        <w:rPr>
          <w:rFonts w:ascii="Times New Roman" w:hAnsi="Times New Roman"/>
          <w:bCs/>
        </w:rPr>
        <w:t>temperatur powietrza poniżej -5</w:t>
      </w:r>
      <w:r w:rsidR="005238AE" w:rsidRPr="00A31BE3">
        <w:rPr>
          <w:rFonts w:ascii="Times New Roman" w:hAnsi="Times New Roman"/>
          <w:bCs/>
          <w:vertAlign w:val="superscript"/>
        </w:rPr>
        <w:t>0</w:t>
      </w:r>
      <w:r w:rsidR="005238AE" w:rsidRPr="00A31BE3">
        <w:rPr>
          <w:rFonts w:ascii="Times New Roman" w:hAnsi="Times New Roman"/>
          <w:bCs/>
        </w:rPr>
        <w:t xml:space="preserve"> C przez okres min. 5 dni. Na umotywowany wniosek Wykonawcy wystąpi możliwość wydłużen</w:t>
      </w:r>
      <w:r w:rsidR="00EA14D9" w:rsidRPr="00A31BE3">
        <w:rPr>
          <w:rFonts w:ascii="Times New Roman" w:hAnsi="Times New Roman"/>
          <w:bCs/>
        </w:rPr>
        <w:t>ia terminu realizacji zadania o </w:t>
      </w:r>
      <w:r w:rsidR="005238AE" w:rsidRPr="00A31BE3">
        <w:rPr>
          <w:rFonts w:ascii="Times New Roman" w:hAnsi="Times New Roman"/>
          <w:bCs/>
        </w:rPr>
        <w:t>czas równy ilości dni, w których w/w warunki atmosferyczne uniemożliwiały prowadzenie robót zgodnie z ich technologią;</w:t>
      </w:r>
    </w:p>
    <w:p w14:paraId="2BC8A412" w14:textId="59B410ED"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lastRenderedPageBreak/>
        <w:t>konieczności wykonania robót nie związanyc</w:t>
      </w:r>
      <w:r w:rsidR="00EA14D9" w:rsidRPr="00A31BE3">
        <w:rPr>
          <w:rFonts w:ascii="Times New Roman" w:hAnsi="Times New Roman"/>
          <w:bCs/>
        </w:rPr>
        <w:t>h z inwestycją</w:t>
      </w:r>
      <w:r w:rsidR="000A67D0" w:rsidRPr="00A31BE3">
        <w:rPr>
          <w:rFonts w:ascii="Times New Roman" w:hAnsi="Times New Roman"/>
          <w:bCs/>
        </w:rPr>
        <w:t>,</w:t>
      </w:r>
      <w:r w:rsidR="00EA14D9" w:rsidRPr="00A31BE3">
        <w:rPr>
          <w:rFonts w:ascii="Times New Roman" w:hAnsi="Times New Roman"/>
          <w:bCs/>
        </w:rPr>
        <w:t xml:space="preserve"> a niezbędnych do </w:t>
      </w:r>
      <w:r w:rsidRPr="00A31BE3">
        <w:rPr>
          <w:rFonts w:ascii="Times New Roman" w:hAnsi="Times New Roman"/>
          <w:bCs/>
        </w:rPr>
        <w:t>wykonania zamówienia podstawowego</w:t>
      </w:r>
    </w:p>
    <w:p w14:paraId="4B4B0541" w14:textId="34AA9616"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wystąpienia „siły wyższej”</w:t>
      </w:r>
      <w:r w:rsidR="00D00774" w:rsidRPr="00A31BE3">
        <w:rPr>
          <w:rFonts w:ascii="Times New Roman" w:hAnsi="Times New Roman"/>
          <w:bCs/>
        </w:rPr>
        <w:t xml:space="preserve"> w rozumieniu orzecznictwa sądowego. </w:t>
      </w:r>
    </w:p>
    <w:p w14:paraId="0885D99E" w14:textId="2478895F" w:rsidR="005238AE" w:rsidRPr="00A31BE3" w:rsidRDefault="005238A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dokonanej na podstawie art. 23 pkt 1 us</w:t>
      </w:r>
      <w:r w:rsidR="00EA14D9" w:rsidRPr="00A31BE3">
        <w:rPr>
          <w:rFonts w:ascii="Times New Roman" w:hAnsi="Times New Roman"/>
          <w:bCs/>
        </w:rPr>
        <w:t>tawy Prawo budowlane - zmiana w </w:t>
      </w:r>
      <w:r w:rsidRPr="00A31BE3">
        <w:rPr>
          <w:rFonts w:ascii="Times New Roman" w:hAnsi="Times New Roman"/>
          <w:bCs/>
        </w:rPr>
        <w:t>rozwiązaniach projektowych, jeżeli są one uzasadnione koniecznością zwiększenia bezpieczeństwa realizacji robót budowlanych lub usprawnienia procesu budowy;</w:t>
      </w:r>
    </w:p>
    <w:p w14:paraId="11FA3C19" w14:textId="79824B44" w:rsidR="005238AE" w:rsidRPr="00A31BE3" w:rsidRDefault="005238A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dokonanej na podstawie art. 20 ust. 1 pkt 4 lit. b) ustawy Prawo budowlane - uzgodniona możliwość wprowadzenia roz</w:t>
      </w:r>
      <w:r w:rsidR="00EA14D9" w:rsidRPr="00A31BE3">
        <w:rPr>
          <w:rFonts w:ascii="Times New Roman" w:hAnsi="Times New Roman"/>
          <w:bCs/>
        </w:rPr>
        <w:t>wiązań zamiennych w stosunku do </w:t>
      </w:r>
      <w:r w:rsidRPr="00A31BE3">
        <w:rPr>
          <w:rFonts w:ascii="Times New Roman" w:hAnsi="Times New Roman"/>
          <w:bCs/>
        </w:rPr>
        <w:t>przewidzianych w projekcie, zgłoszonych przez kierownika budowy lub inspektora nadzoru inwestorskiego,</w:t>
      </w:r>
    </w:p>
    <w:p w14:paraId="6D1537B9" w14:textId="590C0975" w:rsidR="00C70A60" w:rsidRPr="00A31BE3" w:rsidRDefault="005238A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w przypadku zmiany ustawowej stawki podatku VAT</w:t>
      </w:r>
      <w:r w:rsidR="003A4620" w:rsidRPr="00A31BE3">
        <w:rPr>
          <w:rFonts w:ascii="Times New Roman" w:hAnsi="Times New Roman"/>
          <w:bCs/>
        </w:rPr>
        <w:t>,</w:t>
      </w:r>
      <w:r w:rsidR="00C70A60" w:rsidRPr="00A31BE3">
        <w:rPr>
          <w:rFonts w:ascii="Times New Roman" w:hAnsi="Times New Roman"/>
          <w:bCs/>
        </w:rPr>
        <w:t xml:space="preserve"> zgodnie z zasadami określonymi w § 14 umowy,</w:t>
      </w:r>
    </w:p>
    <w:p w14:paraId="15422B3C" w14:textId="5F05DC9D" w:rsidR="00C70A60" w:rsidRPr="00A31BE3" w:rsidRDefault="00C70A60">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o którym mowa w § 4 ust.1 w przypadku uzgodnionej waloryzacji wynagrodzenia, zgodnie z zasadami określonymi w § 14 umowy,</w:t>
      </w:r>
    </w:p>
    <w:p w14:paraId="4B6D3E33" w14:textId="5AFF288F" w:rsidR="005238AE" w:rsidRPr="00A31BE3" w:rsidRDefault="005238A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o którym mowa w § 4</w:t>
      </w:r>
      <w:r w:rsidR="00E11482" w:rsidRPr="00A31BE3">
        <w:rPr>
          <w:rFonts w:ascii="Times New Roman" w:hAnsi="Times New Roman"/>
          <w:bCs/>
        </w:rPr>
        <w:t xml:space="preserve"> </w:t>
      </w:r>
      <w:r w:rsidR="001D3227" w:rsidRPr="00A31BE3">
        <w:rPr>
          <w:rFonts w:ascii="Times New Roman" w:hAnsi="Times New Roman"/>
          <w:bCs/>
        </w:rPr>
        <w:t>ust.1</w:t>
      </w:r>
      <w:r w:rsidRPr="00A31BE3">
        <w:rPr>
          <w:rFonts w:ascii="Times New Roman" w:hAnsi="Times New Roman"/>
          <w:bCs/>
        </w:rPr>
        <w:t xml:space="preserve"> w przypadku powierzenia przez Zamawiającego wykonania </w:t>
      </w:r>
      <w:r w:rsidR="003A4620" w:rsidRPr="00A31BE3">
        <w:rPr>
          <w:rFonts w:ascii="Times New Roman" w:hAnsi="Times New Roman"/>
          <w:bCs/>
        </w:rPr>
        <w:t>robót</w:t>
      </w:r>
      <w:r w:rsidRPr="00A31BE3">
        <w:rPr>
          <w:rFonts w:ascii="Times New Roman" w:hAnsi="Times New Roman"/>
          <w:bCs/>
        </w:rPr>
        <w:t xml:space="preserve"> dodatkowych</w:t>
      </w:r>
      <w:r w:rsidR="001D3227" w:rsidRPr="00A31BE3">
        <w:rPr>
          <w:rFonts w:ascii="Times New Roman" w:hAnsi="Times New Roman"/>
          <w:bCs/>
        </w:rPr>
        <w:t>.</w:t>
      </w:r>
    </w:p>
    <w:p w14:paraId="3FE67A6B" w14:textId="68C25A70" w:rsidR="00E11482" w:rsidRPr="00A31BE3" w:rsidRDefault="00E11482">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 xml:space="preserve">zmiany zasad, wysokości procentowej i terminów rozliczania wynagrodzenia umownego </w:t>
      </w:r>
      <w:r w:rsidR="00FB1316" w:rsidRPr="00A31BE3">
        <w:rPr>
          <w:rFonts w:ascii="Times New Roman" w:hAnsi="Times New Roman"/>
          <w:bCs/>
        </w:rPr>
        <w:t>wskutek obowiązku dostosowania ich do zasad i warunków dofinansowania</w:t>
      </w:r>
      <w:r w:rsidRPr="00A31BE3">
        <w:rPr>
          <w:rFonts w:ascii="Times New Roman" w:hAnsi="Times New Roman"/>
          <w:bCs/>
        </w:rPr>
        <w:t xml:space="preserve"> </w:t>
      </w:r>
      <w:r w:rsidR="00FB1316" w:rsidRPr="00A31BE3">
        <w:rPr>
          <w:rFonts w:ascii="Times New Roman" w:hAnsi="Times New Roman"/>
          <w:bCs/>
        </w:rPr>
        <w:t xml:space="preserve">z </w:t>
      </w:r>
      <w:r w:rsidR="00FB1316" w:rsidRPr="00A31BE3">
        <w:rPr>
          <w:rFonts w:ascii="Times New Roman" w:hAnsi="Times New Roman"/>
        </w:rPr>
        <w:t xml:space="preserve">Programu Rządowego Funduszu Polski Ład: Program Inwestycji Strategicznych </w:t>
      </w:r>
      <w:r w:rsidR="00EF6E1E" w:rsidRPr="00A31BE3">
        <w:rPr>
          <w:rFonts w:ascii="Times New Roman" w:hAnsi="Times New Roman"/>
        </w:rPr>
        <w:t xml:space="preserve">oraz do </w:t>
      </w:r>
      <w:r w:rsidR="00FB1316" w:rsidRPr="00A31BE3">
        <w:rPr>
          <w:rFonts w:ascii="Times New Roman" w:hAnsi="Times New Roman"/>
        </w:rPr>
        <w:t>promesą,</w:t>
      </w:r>
    </w:p>
    <w:p w14:paraId="03145894" w14:textId="7BDEFEE7" w:rsidR="001160BD" w:rsidRPr="00A31BE3" w:rsidRDefault="001160BD">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rPr>
        <w:t xml:space="preserve">zmiany zakresu rzeczowego </w:t>
      </w:r>
      <w:r w:rsidR="00EB5750" w:rsidRPr="00A31BE3">
        <w:rPr>
          <w:rFonts w:ascii="Times New Roman" w:hAnsi="Times New Roman"/>
        </w:rPr>
        <w:t>i/lub finansowego inwestycji w oparciu o akcept Prezesa Rady Ministrów,</w:t>
      </w:r>
    </w:p>
    <w:p w14:paraId="31102B35" w14:textId="77777777" w:rsidR="00EF6E1E" w:rsidRPr="00A31BE3" w:rsidRDefault="00EF6E1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do maksymalnie 10% kwoty brutto, o której mowa w § 4 ust. 1, w przypadku zmniejszenia przez Zamawiającego, wykonania robót.</w:t>
      </w:r>
    </w:p>
    <w:p w14:paraId="2AD2EC3D" w14:textId="01E38FF0" w:rsidR="00FB1316" w:rsidRPr="00A31BE3" w:rsidRDefault="00EF6E1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 xml:space="preserve">zmiany </w:t>
      </w:r>
      <w:r w:rsidR="001160BD" w:rsidRPr="00A31BE3">
        <w:rPr>
          <w:rFonts w:ascii="Times New Roman" w:hAnsi="Times New Roman"/>
          <w:bCs/>
        </w:rPr>
        <w:t xml:space="preserve">Zbiorczego </w:t>
      </w:r>
      <w:r w:rsidRPr="00A31BE3">
        <w:rPr>
          <w:rFonts w:ascii="Times New Roman" w:hAnsi="Times New Roman"/>
          <w:bCs/>
        </w:rPr>
        <w:t>Harmonogramu rzeczowo-finansowego</w:t>
      </w:r>
      <w:r w:rsidR="001160BD" w:rsidRPr="00A31BE3">
        <w:rPr>
          <w:rFonts w:ascii="Times New Roman" w:hAnsi="Times New Roman"/>
          <w:bCs/>
        </w:rPr>
        <w:t xml:space="preserve"> dla całej inwestycji</w:t>
      </w:r>
      <w:r w:rsidRPr="00A31BE3">
        <w:rPr>
          <w:rFonts w:ascii="Times New Roman" w:hAnsi="Times New Roman"/>
          <w:bCs/>
        </w:rPr>
        <w:t xml:space="preserve">, wynikającej z okoliczności, opisanych w ust.2 pkt 1-pkt </w:t>
      </w:r>
      <w:r w:rsidR="00EB5750" w:rsidRPr="00A31BE3">
        <w:rPr>
          <w:rFonts w:ascii="Times New Roman" w:hAnsi="Times New Roman"/>
          <w:bCs/>
        </w:rPr>
        <w:t>9</w:t>
      </w:r>
      <w:r w:rsidRPr="00A31BE3">
        <w:rPr>
          <w:rFonts w:ascii="Times New Roman" w:hAnsi="Times New Roman"/>
          <w:bCs/>
        </w:rPr>
        <w:t>.</w:t>
      </w:r>
    </w:p>
    <w:p w14:paraId="57EF95B5" w14:textId="77777777" w:rsidR="00EF6E1E" w:rsidRPr="00A31BE3" w:rsidRDefault="00EF6E1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 xml:space="preserve">zmiany nazwy lub siedziby stron Umowy, </w:t>
      </w:r>
    </w:p>
    <w:p w14:paraId="1D4F32A6" w14:textId="5F3C85F8" w:rsidR="00EF6E1E" w:rsidRDefault="00EF6E1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personelu kierowniczego Wykonawcy (</w:t>
      </w:r>
      <w:r w:rsidRPr="00A31BE3">
        <w:rPr>
          <w:rFonts w:ascii="Times New Roman" w:eastAsia="PMingLiU-ExtB" w:hAnsi="Times New Roman"/>
          <w:bCs/>
        </w:rPr>
        <w:t>§</w:t>
      </w:r>
      <w:r w:rsidRPr="00A31BE3">
        <w:rPr>
          <w:rFonts w:ascii="Times New Roman" w:hAnsi="Times New Roman"/>
          <w:bCs/>
        </w:rPr>
        <w:t xml:space="preserve"> 1</w:t>
      </w:r>
      <w:r w:rsidR="00DB7323" w:rsidRPr="00A31BE3">
        <w:rPr>
          <w:rFonts w:ascii="Times New Roman" w:hAnsi="Times New Roman"/>
          <w:bCs/>
        </w:rPr>
        <w:t>6</w:t>
      </w:r>
      <w:r w:rsidRPr="00A31BE3">
        <w:rPr>
          <w:rFonts w:ascii="Times New Roman" w:hAnsi="Times New Roman"/>
          <w:bCs/>
        </w:rPr>
        <w:t xml:space="preserve"> ust.1) oraz inwestora zastępczego (</w:t>
      </w:r>
      <w:r w:rsidRPr="00A31BE3">
        <w:rPr>
          <w:rFonts w:ascii="Times New Roman" w:eastAsia="PMingLiU-ExtB" w:hAnsi="Times New Roman"/>
          <w:bCs/>
        </w:rPr>
        <w:t>§</w:t>
      </w:r>
      <w:r w:rsidRPr="00A31BE3">
        <w:rPr>
          <w:rFonts w:ascii="Times New Roman" w:hAnsi="Times New Roman"/>
          <w:bCs/>
        </w:rPr>
        <w:t> 1</w:t>
      </w:r>
      <w:r w:rsidR="00DB7323" w:rsidRPr="00A31BE3">
        <w:rPr>
          <w:rFonts w:ascii="Times New Roman" w:hAnsi="Times New Roman"/>
          <w:bCs/>
        </w:rPr>
        <w:t>6</w:t>
      </w:r>
      <w:r w:rsidRPr="00A31BE3">
        <w:rPr>
          <w:rFonts w:ascii="Times New Roman" w:hAnsi="Times New Roman"/>
          <w:bCs/>
        </w:rPr>
        <w:t> ust.2)</w:t>
      </w:r>
      <w:r w:rsidR="00DB7323" w:rsidRPr="00A31BE3">
        <w:rPr>
          <w:rFonts w:ascii="Times New Roman" w:hAnsi="Times New Roman"/>
          <w:bCs/>
        </w:rPr>
        <w:t>.</w:t>
      </w:r>
    </w:p>
    <w:p w14:paraId="0B82E556" w14:textId="57CE60F8" w:rsidR="00137EF7" w:rsidRPr="00A31BE3" w:rsidRDefault="00137EF7" w:rsidP="00263CA1">
      <w:pPr>
        <w:pStyle w:val="Tekstpodstawowy"/>
        <w:tabs>
          <w:tab w:val="left" w:pos="0"/>
          <w:tab w:val="left" w:pos="426"/>
        </w:tabs>
        <w:overflowPunct w:val="0"/>
        <w:autoSpaceDE w:val="0"/>
        <w:spacing w:before="240" w:after="0" w:line="276" w:lineRule="auto"/>
        <w:jc w:val="center"/>
        <w:textAlignment w:val="baseline"/>
        <w:rPr>
          <w:b/>
          <w:sz w:val="22"/>
          <w:szCs w:val="22"/>
        </w:rPr>
      </w:pPr>
      <w:r w:rsidRPr="00A31BE3">
        <w:rPr>
          <w:b/>
          <w:sz w:val="22"/>
          <w:szCs w:val="22"/>
        </w:rPr>
        <w:t>§ 1</w:t>
      </w:r>
      <w:r w:rsidR="00DB7323" w:rsidRPr="00A31BE3">
        <w:rPr>
          <w:b/>
          <w:sz w:val="22"/>
          <w:szCs w:val="22"/>
        </w:rPr>
        <w:t>4</w:t>
      </w:r>
    </w:p>
    <w:p w14:paraId="37A4DDE6" w14:textId="77777777" w:rsidR="00137EF7" w:rsidRPr="00A31BE3" w:rsidRDefault="00137EF7" w:rsidP="00DE615E">
      <w:pPr>
        <w:pStyle w:val="Tytu"/>
        <w:pBdr>
          <w:bottom w:val="single" w:sz="8" w:space="0"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Klauzule waloryzacyjne</w:t>
      </w:r>
    </w:p>
    <w:p w14:paraId="4AE1893C" w14:textId="77777777"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Zamawiający przewiduje możliwość zmiany wysokości wynagrodzenia określonego w § 4 ust 1 Umowy w następujących przypadkach:  </w:t>
      </w:r>
    </w:p>
    <w:p w14:paraId="495AA3FB" w14:textId="1E2ECD65" w:rsidR="00137EF7" w:rsidRPr="00A31BE3" w:rsidRDefault="00137EF7">
      <w:pPr>
        <w:pStyle w:val="Teksttreci0"/>
        <w:numPr>
          <w:ilvl w:val="0"/>
          <w:numId w:val="31"/>
        </w:numPr>
        <w:shd w:val="clear" w:color="auto" w:fill="auto"/>
        <w:tabs>
          <w:tab w:val="left" w:pos="993"/>
        </w:tabs>
        <w:spacing w:line="276" w:lineRule="auto"/>
        <w:ind w:left="993" w:hanging="426"/>
      </w:pPr>
      <w:r w:rsidRPr="00A31BE3">
        <w:t xml:space="preserve">w przypadku zmiany stawki podatku od towarów i usług, </w:t>
      </w:r>
    </w:p>
    <w:p w14:paraId="35519E37" w14:textId="77777777" w:rsidR="00137EF7" w:rsidRPr="00A31BE3" w:rsidRDefault="00137EF7">
      <w:pPr>
        <w:pStyle w:val="Teksttreci0"/>
        <w:numPr>
          <w:ilvl w:val="0"/>
          <w:numId w:val="31"/>
        </w:numPr>
        <w:shd w:val="clear" w:color="auto" w:fill="auto"/>
        <w:tabs>
          <w:tab w:val="left" w:pos="993"/>
        </w:tabs>
        <w:spacing w:line="276" w:lineRule="auto"/>
        <w:ind w:left="993" w:hanging="426"/>
      </w:pPr>
      <w:r w:rsidRPr="00A31BE3">
        <w:t xml:space="preserve">wysokości minimalnego wynagrodzenia za pracę albo wysokości minimalnej stawki godzinowej, ustalonych na podstawie ustawy z dnia 10 października 2002 roku o minimalnym wynagrodzeniu za pracę, </w:t>
      </w:r>
    </w:p>
    <w:p w14:paraId="172F6924" w14:textId="77777777" w:rsidR="00137EF7" w:rsidRPr="00A31BE3" w:rsidRDefault="00137EF7">
      <w:pPr>
        <w:pStyle w:val="Teksttreci0"/>
        <w:numPr>
          <w:ilvl w:val="0"/>
          <w:numId w:val="31"/>
        </w:numPr>
        <w:shd w:val="clear" w:color="auto" w:fill="auto"/>
        <w:tabs>
          <w:tab w:val="left" w:pos="993"/>
        </w:tabs>
        <w:spacing w:line="276" w:lineRule="auto"/>
        <w:ind w:left="993" w:hanging="426"/>
      </w:pPr>
      <w:r w:rsidRPr="00A31BE3">
        <w:t>zasad podlegania ubezpieczeniom społecznym lub ubezpieczeniu zdrowotnemu lub wysokości stawki składki na ubezpieczenia społeczne lub ubezpieczenie zdrowotne,</w:t>
      </w:r>
    </w:p>
    <w:p w14:paraId="10E156A8" w14:textId="7C5588A6" w:rsidR="00137EF7" w:rsidRPr="00A31BE3" w:rsidRDefault="00137EF7">
      <w:pPr>
        <w:pStyle w:val="Teksttreci0"/>
        <w:numPr>
          <w:ilvl w:val="0"/>
          <w:numId w:val="31"/>
        </w:numPr>
        <w:shd w:val="clear" w:color="auto" w:fill="auto"/>
        <w:tabs>
          <w:tab w:val="left" w:pos="993"/>
        </w:tabs>
        <w:spacing w:line="276" w:lineRule="auto"/>
        <w:ind w:left="993" w:hanging="426"/>
      </w:pPr>
      <w:r w:rsidRPr="00A31BE3">
        <w:t>zasad gromadzenia i wysokości wpłat do pracowniczych planów kapitałowych, o których mowa w ustawie z dnia 4 października 2018 roku o pracowniczych planach kapitałowych</w:t>
      </w:r>
      <w:r w:rsidR="00E02075" w:rsidRPr="00A31BE3">
        <w:t>,</w:t>
      </w:r>
      <w:r w:rsidRPr="00A31BE3">
        <w:t xml:space="preserve"> jeśli zmiany określone w ust 1 pkt. 1 – 4 będą miały wpływ na koszty wykonania Umowy przez Wykonawcę. </w:t>
      </w:r>
    </w:p>
    <w:p w14:paraId="2FC636EF" w14:textId="7EED6A05" w:rsidR="00137EF7" w:rsidRPr="00A31BE3" w:rsidRDefault="00137EF7">
      <w:pPr>
        <w:pStyle w:val="Teksttreci0"/>
        <w:numPr>
          <w:ilvl w:val="0"/>
          <w:numId w:val="31"/>
        </w:numPr>
        <w:shd w:val="clear" w:color="auto" w:fill="auto"/>
        <w:tabs>
          <w:tab w:val="left" w:pos="993"/>
        </w:tabs>
        <w:spacing w:line="276" w:lineRule="auto"/>
        <w:ind w:left="993" w:hanging="426"/>
      </w:pPr>
      <w:r w:rsidRPr="00A31BE3">
        <w:t>zmiany ceny materiałów związanych z realizacją zamówienia</w:t>
      </w:r>
      <w:r w:rsidR="00722A99" w:rsidRPr="00A31BE3">
        <w:t>, przy czym</w:t>
      </w:r>
      <w:r w:rsidRPr="00A31BE3">
        <w:t xml:space="preserve"> </w:t>
      </w:r>
      <w:r w:rsidR="006A7E42" w:rsidRPr="00A31BE3">
        <w:t>p</w:t>
      </w:r>
      <w:r w:rsidRPr="00A31BE3">
        <w:t xml:space="preserve">oziom zmiany ceny materiałów </w:t>
      </w:r>
      <w:r w:rsidR="00115521" w:rsidRPr="00A31BE3">
        <w:t>lub ko</w:t>
      </w:r>
      <w:r w:rsidRPr="00A31BE3">
        <w:t xml:space="preserve">sztów związanych z realizacją zamówienia uprawniający Strony Umowy do żądania zmiany wynagrodzenia ustala się na 15% w stosunku do poziomu cen tych samych materiałów lub kosztów z dnia zawarcia umowy. Początkowy termin ustalenia zmiany wynagrodzenia ustala się na dzień zaistnienia przesłanki w postaci wzrostu wynagrodzenia </w:t>
      </w:r>
      <w:r w:rsidR="00384DE4" w:rsidRPr="00A31BE3">
        <w:t xml:space="preserve">w zakresie </w:t>
      </w:r>
      <w:r w:rsidRPr="00A31BE3">
        <w:t>ceny materiałów lub kosztów związanych z realizacją zamówienia o 15%.</w:t>
      </w:r>
    </w:p>
    <w:p w14:paraId="623648BD" w14:textId="75092CBC"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W sytuacji wystąpienia okoliczności wskazanych w ust 1 pkt 1 powyżej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w:t>
      </w:r>
      <w:r w:rsidRPr="00A31BE3">
        <w:rPr>
          <w:rFonts w:ascii="Times New Roman" w:hAnsi="Times New Roman"/>
        </w:rPr>
        <w:lastRenderedPageBreak/>
        <w:t>podatku od towarów i usług oraz dokładne wyliczenie kwoty wynagrodzenia należnego Wykonawcy po zmianie Umowy.</w:t>
      </w:r>
    </w:p>
    <w:p w14:paraId="5791534D" w14:textId="77777777"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W sytuacji wystąpienia okoliczności wskazanych w ust 1 pkt 2 powyżej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zastrzega,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7D35863D" w14:textId="7C06304A"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W sytuacji wystąpienia okoliczności wskazanych w ust. 1 pkt 3 lub 4 powyżej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ust.1 pkt 3 lub 4 powyżej na kalkulację wynagrodzenia. Wniosek może obejmować jedynie dodatkowe koszty realizacji Umowy, które Wykonawca obowiązkowo ponosi w związku ze zmianą zasad, o których mowa w ust 1 pkt 3 lub 4 powyżej. </w:t>
      </w:r>
    </w:p>
    <w:p w14:paraId="096BC720" w14:textId="3470B9D8"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W sytuacji odpowiednio wzrostu lub spadku ceny materiałów lub kosztów związanych z realizacją zamówienia powyżej 15% odpowiednio Wykonawca lub Zamawiający jest uprawniony złożyć odpowiednio Zamawiającemu lub Wykonawcy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w:t>
      </w:r>
    </w:p>
    <w:p w14:paraId="06C2DEEF" w14:textId="14777ACD"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Wniosek, o którym mowa w ust 5 powyżej można złożyć nie wcześniej niż po upływie 6 miesięcy od dnia zawarcia umowy (początkowy termin ustalenia zmiany wynagrodzenia); możliwe jest wprowadzanie kolejnych zmian wynagrodzenia z zastrzeżeniem, że będą one wprowadzane nie częściej niż co </w:t>
      </w:r>
      <w:r w:rsidR="006A7E42" w:rsidRPr="00A31BE3">
        <w:rPr>
          <w:rFonts w:ascii="Times New Roman" w:hAnsi="Times New Roman"/>
        </w:rPr>
        <w:t>4</w:t>
      </w:r>
      <w:r w:rsidRPr="00A31BE3">
        <w:rPr>
          <w:rFonts w:ascii="Times New Roman" w:hAnsi="Times New Roman"/>
        </w:rPr>
        <w:t xml:space="preserve"> miesiące</w:t>
      </w:r>
      <w:r w:rsidR="006A7E42" w:rsidRPr="00A31BE3">
        <w:rPr>
          <w:rFonts w:ascii="Times New Roman" w:hAnsi="Times New Roman"/>
        </w:rPr>
        <w:t xml:space="preserve"> po upływie ostatniej waloryzacji.</w:t>
      </w:r>
    </w:p>
    <w:p w14:paraId="7CEF3529" w14:textId="4E9117AB"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Zmiana Umowy w zakresie zmiany wynagrodzenia z przyczyn określonych w ust. 1 pkt 1-4 obejmować będzie wyłącznie płatności za prace, których w dniu zmiany odpowiednio stawki podatku VAT, wysokości minimalnego wynagrodzenia za pracę i składki na ubezpieczenia społeczne lub zdrowotne, jeszcze nie wykonano.  </w:t>
      </w:r>
    </w:p>
    <w:p w14:paraId="7FD76AE4" w14:textId="77777777"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Obowiązek wykazania wpływu zmian, o których mowa w ust. 1 niniejszego paragrafu na zmianę wynagrodzenia, o którym mowa w § 4 ust. 1 Umowy, ciąży na Wykonawcy pod rygorem odmowy dokonania zmiany Umowy przez Zamawiającego.</w:t>
      </w:r>
    </w:p>
    <w:p w14:paraId="062C968E" w14:textId="245BBD93"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Maksymalna wartość poszczególnej zmiany wynagrodzenia, jaką dopuszcza Zamawiający w efekcie zastosowania postanowień o zasadach wprowadzania zmian wysokości wynagrodzenia, o których mowa w ust. 1 pkt 5 to 15%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5% wynagrodzenia, o którym mowa w § 4 ust. 1 Umowy. </w:t>
      </w:r>
    </w:p>
    <w:p w14:paraId="77988473" w14:textId="0F1F5CE1"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lastRenderedPageBreak/>
        <w:t>Postanowień umownych w zakresie waloryzacji, o których mowa w ust. 1 pkt 5 nie stosuje się od</w:t>
      </w:r>
      <w:r w:rsidR="009C533F">
        <w:rPr>
          <w:rFonts w:ascii="Times New Roman" w:hAnsi="Times New Roman"/>
        </w:rPr>
        <w:t> </w:t>
      </w:r>
      <w:r w:rsidRPr="00A31BE3">
        <w:rPr>
          <w:rFonts w:ascii="Times New Roman" w:hAnsi="Times New Roman"/>
        </w:rPr>
        <w:t>chwili osiągnięcia limitu, o którym mowa w ust. 9.</w:t>
      </w:r>
    </w:p>
    <w:p w14:paraId="311E18D4" w14:textId="2B690E50" w:rsidR="00137EF7"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Wykonawca, którego wynagrodzenie zostało zmienione zgodnie z ust. 1 pkt 5, zobowiązany jest do zmiany wynagrodzenia przysługującego podwykonawcy, z którym zawarł umowę, w zakresie odpowiadającym zmianom cen materiałów lub kosztów dotyczących zobowiązania podwykonawcy.</w:t>
      </w:r>
    </w:p>
    <w:p w14:paraId="2034F00B" w14:textId="3832FDF4" w:rsidR="005238AE" w:rsidRPr="00A31BE3" w:rsidRDefault="005238AE" w:rsidP="00DE615E">
      <w:pPr>
        <w:pStyle w:val="Tytu"/>
        <w:pBdr>
          <w:bottom w:val="single" w:sz="8" w:space="0" w:color="76923C" w:themeColor="accent3" w:themeShade="BF"/>
        </w:pBdr>
        <w:spacing w:before="12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1</w:t>
      </w:r>
      <w:r w:rsidR="006A7E42" w:rsidRPr="00A31BE3">
        <w:rPr>
          <w:rFonts w:ascii="Times New Roman" w:hAnsi="Times New Roman"/>
          <w:b/>
          <w:color w:val="auto"/>
          <w:sz w:val="22"/>
          <w:szCs w:val="22"/>
        </w:rPr>
        <w:t>5</w:t>
      </w:r>
      <w:r w:rsidRPr="00A31BE3">
        <w:rPr>
          <w:rFonts w:ascii="Times New Roman" w:hAnsi="Times New Roman"/>
          <w:b/>
          <w:color w:val="auto"/>
          <w:sz w:val="22"/>
          <w:szCs w:val="22"/>
        </w:rPr>
        <w:t xml:space="preserve"> </w:t>
      </w:r>
    </w:p>
    <w:p w14:paraId="29E9AA4B" w14:textId="77777777"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Ubezpieczenie budowy</w:t>
      </w:r>
    </w:p>
    <w:p w14:paraId="0436BFFD" w14:textId="3FF7C5F4"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b/>
          <w:noProof/>
        </w:rPr>
      </w:pPr>
      <w:r w:rsidRPr="00A31BE3">
        <w:rPr>
          <w:rFonts w:ascii="Times New Roman" w:hAnsi="Times New Roman"/>
          <w:noProof/>
        </w:rPr>
        <w:t xml:space="preserve">Wykonawca zobowiązany jest zawrzeć umowę ubezpieczenia odpowiedzialności cywilnej  kontraktowej na sumę gwarancyjną nie niższą niż </w:t>
      </w:r>
      <w:r w:rsidRPr="00A31BE3">
        <w:rPr>
          <w:rFonts w:ascii="Times New Roman" w:hAnsi="Times New Roman"/>
          <w:bCs/>
          <w:noProof/>
        </w:rPr>
        <w:t>…………….</w:t>
      </w:r>
      <w:r w:rsidRPr="00A31BE3">
        <w:rPr>
          <w:rFonts w:ascii="Times New Roman" w:hAnsi="Times New Roman"/>
          <w:noProof/>
        </w:rPr>
        <w:t xml:space="preserve"> zł </w:t>
      </w:r>
      <w:r w:rsidRPr="00A31BE3">
        <w:rPr>
          <w:rFonts w:ascii="Times New Roman" w:hAnsi="Times New Roman"/>
          <w:i/>
          <w:noProof/>
        </w:rPr>
        <w:t>(wartość brutto Umow</w:t>
      </w:r>
      <w:r w:rsidRPr="00A31BE3">
        <w:rPr>
          <w:rFonts w:ascii="Times New Roman" w:hAnsi="Times New Roman"/>
          <w:noProof/>
        </w:rPr>
        <w:t xml:space="preserve">y) i przedłożyć uwierzytelnioną kopię polisy ubezpieczeniowej </w:t>
      </w:r>
      <w:r w:rsidR="003A4620" w:rsidRPr="00A31BE3">
        <w:rPr>
          <w:rFonts w:ascii="Times New Roman" w:hAnsi="Times New Roman"/>
          <w:noProof/>
        </w:rPr>
        <w:t xml:space="preserve">(wraz z dowodem uiszczenia składek, jeżeli termin ich płatności przypada przed dniem przekazania) </w:t>
      </w:r>
      <w:r w:rsidRPr="00A31BE3">
        <w:rPr>
          <w:rFonts w:ascii="Times New Roman" w:hAnsi="Times New Roman"/>
          <w:noProof/>
        </w:rPr>
        <w:t xml:space="preserve">Zamawiającemu </w:t>
      </w:r>
      <w:r w:rsidRPr="00A31BE3">
        <w:rPr>
          <w:rFonts w:ascii="Times New Roman" w:hAnsi="Times New Roman"/>
          <w:b/>
          <w:noProof/>
        </w:rPr>
        <w:t xml:space="preserve">nie później niż w dniu </w:t>
      </w:r>
      <w:r w:rsidR="006A7E42" w:rsidRPr="00A31BE3">
        <w:rPr>
          <w:rFonts w:ascii="Times New Roman" w:hAnsi="Times New Roman"/>
          <w:b/>
          <w:noProof/>
        </w:rPr>
        <w:t>zawarcia</w:t>
      </w:r>
      <w:r w:rsidRPr="00A31BE3">
        <w:rPr>
          <w:rFonts w:ascii="Times New Roman" w:hAnsi="Times New Roman"/>
          <w:b/>
          <w:noProof/>
        </w:rPr>
        <w:t xml:space="preserve"> </w:t>
      </w:r>
      <w:r w:rsidR="003A4620" w:rsidRPr="00A31BE3">
        <w:rPr>
          <w:rFonts w:ascii="Times New Roman" w:hAnsi="Times New Roman"/>
          <w:b/>
          <w:noProof/>
        </w:rPr>
        <w:t>U</w:t>
      </w:r>
      <w:r w:rsidRPr="00A31BE3">
        <w:rPr>
          <w:rFonts w:ascii="Times New Roman" w:hAnsi="Times New Roman"/>
          <w:b/>
          <w:noProof/>
        </w:rPr>
        <w:t xml:space="preserve">mowy. </w:t>
      </w:r>
    </w:p>
    <w:p w14:paraId="436FFDFD" w14:textId="77777777" w:rsidR="005238AE" w:rsidRPr="00A31BE3" w:rsidRDefault="005238AE" w:rsidP="00DE615E">
      <w:pPr>
        <w:pStyle w:val="Akapitzlist"/>
        <w:widowControl w:val="0"/>
        <w:numPr>
          <w:ilvl w:val="0"/>
          <w:numId w:val="14"/>
        </w:numPr>
        <w:suppressAutoHyphens/>
        <w:autoSpaceDE w:val="0"/>
        <w:autoSpaceDN w:val="0"/>
        <w:adjustRightInd w:val="0"/>
        <w:spacing w:after="0"/>
        <w:ind w:left="357"/>
        <w:jc w:val="both"/>
        <w:rPr>
          <w:rFonts w:ascii="Times New Roman" w:hAnsi="Times New Roman"/>
          <w:noProof/>
        </w:rPr>
      </w:pPr>
      <w:r w:rsidRPr="00A31BE3">
        <w:rPr>
          <w:rFonts w:ascii="Times New Roman" w:hAnsi="Times New Roman"/>
          <w:noProof/>
        </w:rPr>
        <w:t>Ubezpieczenie odpowiedzialności cywilnej winno obejmować również odpowiedzialność deliktową za szkody wyrządzone przez Wykonawcę oraz jego podwykonawców.</w:t>
      </w:r>
    </w:p>
    <w:p w14:paraId="3A6FABC7" w14:textId="77777777" w:rsidR="005238AE" w:rsidRPr="00A31BE3" w:rsidRDefault="005238AE" w:rsidP="00DE615E">
      <w:pPr>
        <w:pStyle w:val="Akapitzlist"/>
        <w:widowControl w:val="0"/>
        <w:numPr>
          <w:ilvl w:val="0"/>
          <w:numId w:val="14"/>
        </w:numPr>
        <w:suppressAutoHyphens/>
        <w:autoSpaceDE w:val="0"/>
        <w:autoSpaceDN w:val="0"/>
        <w:adjustRightInd w:val="0"/>
        <w:spacing w:after="0"/>
        <w:ind w:left="357"/>
        <w:jc w:val="both"/>
        <w:rPr>
          <w:rFonts w:ascii="Times New Roman" w:hAnsi="Times New Roman"/>
          <w:noProof/>
        </w:rPr>
      </w:pPr>
      <w:r w:rsidRPr="00A31BE3">
        <w:rPr>
          <w:rFonts w:ascii="Times New Roman" w:hAnsi="Times New Roman"/>
          <w:noProof/>
        </w:rPr>
        <w:t>Wykonawca zobowiązany jest ubezpieczyć w szczególności:</w:t>
      </w:r>
    </w:p>
    <w:p w14:paraId="691DB51A" w14:textId="3BF25E09" w:rsidR="005238AE" w:rsidRPr="00A31BE3" w:rsidRDefault="005238AE" w:rsidP="00DE615E">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57"/>
        <w:jc w:val="both"/>
        <w:rPr>
          <w:rFonts w:ascii="Times New Roman" w:hAnsi="Times New Roman"/>
          <w:noProof/>
        </w:rPr>
      </w:pPr>
      <w:r w:rsidRPr="00A31BE3">
        <w:rPr>
          <w:rFonts w:ascii="Times New Roman" w:hAnsi="Times New Roman"/>
          <w:noProof/>
        </w:rPr>
        <w:t>1) roboty objęte przedmiotem Umowy,</w:t>
      </w:r>
    </w:p>
    <w:p w14:paraId="33B98F0C" w14:textId="77777777" w:rsidR="005238AE" w:rsidRPr="00A31BE3" w:rsidRDefault="005238AE" w:rsidP="00DE615E">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57"/>
        <w:jc w:val="both"/>
        <w:rPr>
          <w:rFonts w:ascii="Times New Roman" w:hAnsi="Times New Roman"/>
          <w:noProof/>
        </w:rPr>
      </w:pPr>
      <w:r w:rsidRPr="00A31BE3">
        <w:rPr>
          <w:rFonts w:ascii="Times New Roman" w:hAnsi="Times New Roman"/>
          <w:noProof/>
        </w:rPr>
        <w:t>2) materiały lub elementy i urządzenia do wbudowania lub zamontowania,</w:t>
      </w:r>
    </w:p>
    <w:p w14:paraId="70B188B6" w14:textId="77777777"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Wykonawca zobowiązany jest utrzymywać ubezpieczenie, o którym mowa powyżej przez cały okres realizacji przedmiotu Umowy, tj. do czasu dokonania przez Zamawiającego końcowego odbioru jej przedmiotu.</w:t>
      </w:r>
    </w:p>
    <w:p w14:paraId="65D6A7A6" w14:textId="77777777"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W przypadku gdy okres ubezpieczenia upływa wcześniej niż termin zakończenia robót, Wykonawca zobowiązany jest przedłożyć Zamawiającemu, nie później niż ostatniego dnia obowiązywania ubezpieczenia, kopię dowodu jego przedłużenia - pod rygorem zawarcia umowy ubezpieczenia lub przedłużenia ubezpieczenia przez Zamawiającego na koszt Wykonawcy.</w:t>
      </w:r>
    </w:p>
    <w:p w14:paraId="76EA7D1E" w14:textId="48CA845E"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Wykonawca zobowiązany jest również przedłożyć Zamawiającemu kopie</w:t>
      </w:r>
      <w:r w:rsidR="00F173F8" w:rsidRPr="00A31BE3">
        <w:rPr>
          <w:rFonts w:ascii="Times New Roman" w:hAnsi="Times New Roman"/>
          <w:noProof/>
        </w:rPr>
        <w:t xml:space="preserve"> </w:t>
      </w:r>
      <w:r w:rsidRPr="00A31BE3">
        <w:rPr>
          <w:rFonts w:ascii="Times New Roman" w:hAnsi="Times New Roman"/>
          <w:noProof/>
        </w:rPr>
        <w:t>(-ę) dowodów</w:t>
      </w:r>
      <w:r w:rsidR="00F173F8" w:rsidRPr="00A31BE3">
        <w:rPr>
          <w:rFonts w:ascii="Times New Roman" w:hAnsi="Times New Roman"/>
          <w:noProof/>
        </w:rPr>
        <w:t xml:space="preserve"> (-) </w:t>
      </w:r>
      <w:r w:rsidRPr="00A31BE3">
        <w:rPr>
          <w:rFonts w:ascii="Times New Roman" w:hAnsi="Times New Roman"/>
          <w:noProof/>
        </w:rPr>
        <w:t>wpłat</w:t>
      </w:r>
      <w:r w:rsidR="00DC56AC" w:rsidRPr="00A31BE3">
        <w:rPr>
          <w:rFonts w:ascii="Times New Roman" w:hAnsi="Times New Roman"/>
          <w:noProof/>
        </w:rPr>
        <w:t> </w:t>
      </w:r>
      <w:r w:rsidRPr="00A31BE3">
        <w:rPr>
          <w:rFonts w:ascii="Times New Roman" w:hAnsi="Times New Roman"/>
          <w:noProof/>
        </w:rPr>
        <w:t>(-</w:t>
      </w:r>
      <w:r w:rsidR="00DC56AC" w:rsidRPr="00A31BE3">
        <w:rPr>
          <w:rFonts w:ascii="Times New Roman" w:hAnsi="Times New Roman"/>
          <w:noProof/>
        </w:rPr>
        <w:t>y</w:t>
      </w:r>
      <w:r w:rsidRPr="00A31BE3">
        <w:rPr>
          <w:rFonts w:ascii="Times New Roman" w:hAnsi="Times New Roman"/>
          <w:noProof/>
        </w:rPr>
        <w:t>) składki ubezpieczeniowej lub każdej jej raty, nie później niż następnego dnia po upływie terminu (</w:t>
      </w:r>
      <w:r w:rsidRPr="00A31BE3">
        <w:rPr>
          <w:rFonts w:ascii="Times New Roman" w:hAnsi="Times New Roman"/>
          <w:noProof/>
        </w:rPr>
        <w:noBreakHyphen/>
        <w:t>ów) zapłaty, pod rygorem dokonania zapłaty lub zawarcia umowy ubezpieczenia przez Zamawiającego na koszt Wykonawcy.</w:t>
      </w:r>
    </w:p>
    <w:p w14:paraId="1CCEE4BB" w14:textId="1CA89307"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Zamawiającemu przysługuje prawo potrącenia poniesionych kosztów z tytułu ubezpieczenia z</w:t>
      </w:r>
      <w:r w:rsidR="00DC56AC" w:rsidRPr="00A31BE3">
        <w:rPr>
          <w:rFonts w:ascii="Times New Roman" w:hAnsi="Times New Roman"/>
          <w:noProof/>
        </w:rPr>
        <w:t> </w:t>
      </w:r>
      <w:r w:rsidRPr="00A31BE3">
        <w:rPr>
          <w:rFonts w:ascii="Times New Roman" w:hAnsi="Times New Roman"/>
          <w:noProof/>
        </w:rPr>
        <w:t>wynagrodzenia Wykonawcy, na co Wykonawca wyraża zgodę.</w:t>
      </w:r>
    </w:p>
    <w:p w14:paraId="4829A516" w14:textId="2DEA93EE"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b/>
        </w:rPr>
      </w:pPr>
      <w:r w:rsidRPr="00A31BE3">
        <w:rPr>
          <w:rFonts w:ascii="Times New Roman" w:hAnsi="Times New Roman"/>
          <w:noProof/>
        </w:rPr>
        <w:t>Wykonawca udziela nieodwołalnego pełnomocnictwa Zamawiającemu do zawarcia w</w:t>
      </w:r>
      <w:r w:rsidR="003A4620" w:rsidRPr="00A31BE3">
        <w:rPr>
          <w:rFonts w:ascii="Times New Roman" w:hAnsi="Times New Roman"/>
          <w:noProof/>
        </w:rPr>
        <w:t> </w:t>
      </w:r>
      <w:r w:rsidRPr="00A31BE3">
        <w:rPr>
          <w:rFonts w:ascii="Times New Roman" w:hAnsi="Times New Roman"/>
          <w:noProof/>
        </w:rPr>
        <w:t>jego imieniu umowy ubezpieczenia na warunkach wskazanych w tym paragrafie Umowy.</w:t>
      </w:r>
    </w:p>
    <w:p w14:paraId="413506BA" w14:textId="1B943036" w:rsidR="005238AE" w:rsidRPr="00A31BE3" w:rsidRDefault="005238AE" w:rsidP="00DE615E">
      <w:pPr>
        <w:pStyle w:val="Tekstpodstawowy"/>
        <w:tabs>
          <w:tab w:val="left" w:pos="0"/>
          <w:tab w:val="left" w:pos="426"/>
        </w:tabs>
        <w:overflowPunct w:val="0"/>
        <w:autoSpaceDE w:val="0"/>
        <w:spacing w:before="240" w:after="0" w:line="276" w:lineRule="auto"/>
        <w:jc w:val="center"/>
        <w:textAlignment w:val="baseline"/>
        <w:rPr>
          <w:b/>
          <w:sz w:val="22"/>
          <w:szCs w:val="22"/>
        </w:rPr>
      </w:pPr>
      <w:r w:rsidRPr="00A31BE3">
        <w:rPr>
          <w:b/>
          <w:sz w:val="22"/>
          <w:szCs w:val="22"/>
        </w:rPr>
        <w:t>§ 1</w:t>
      </w:r>
      <w:r w:rsidR="00DB7323" w:rsidRPr="00A31BE3">
        <w:rPr>
          <w:b/>
          <w:sz w:val="22"/>
          <w:szCs w:val="22"/>
        </w:rPr>
        <w:t>6</w:t>
      </w:r>
    </w:p>
    <w:p w14:paraId="2A4FE47D" w14:textId="443A5F4A" w:rsidR="005238AE" w:rsidRPr="00A31BE3" w:rsidRDefault="005238AE" w:rsidP="00DE615E">
      <w:pPr>
        <w:pStyle w:val="Tytu"/>
        <w:pBdr>
          <w:bottom w:val="single" w:sz="8" w:space="0"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Personel stron realizujących umowę</w:t>
      </w:r>
      <w:r w:rsidR="007B3771" w:rsidRPr="00A31BE3">
        <w:rPr>
          <w:rFonts w:ascii="Times New Roman" w:hAnsi="Times New Roman"/>
          <w:b/>
          <w:color w:val="auto"/>
          <w:sz w:val="22"/>
          <w:szCs w:val="22"/>
        </w:rPr>
        <w:t xml:space="preserve"> i osoby bezpośrednio odpowiedzialne za jej realizację  </w:t>
      </w:r>
    </w:p>
    <w:p w14:paraId="3D7190BE" w14:textId="77F22D8B" w:rsidR="005238AE" w:rsidRPr="00A31BE3" w:rsidRDefault="00AA4C57" w:rsidP="00DE615E">
      <w:pPr>
        <w:pStyle w:val="Tekstpodstawowy"/>
        <w:tabs>
          <w:tab w:val="left" w:pos="426"/>
        </w:tabs>
        <w:overflowPunct w:val="0"/>
        <w:autoSpaceDE w:val="0"/>
        <w:spacing w:after="0" w:line="276" w:lineRule="auto"/>
        <w:jc w:val="both"/>
        <w:textAlignment w:val="baseline"/>
        <w:rPr>
          <w:sz w:val="22"/>
          <w:szCs w:val="22"/>
        </w:rPr>
      </w:pPr>
      <w:r w:rsidRPr="00A31BE3">
        <w:rPr>
          <w:sz w:val="22"/>
          <w:szCs w:val="22"/>
        </w:rPr>
        <w:t xml:space="preserve">1. </w:t>
      </w:r>
      <w:r w:rsidR="005238AE" w:rsidRPr="00A31BE3">
        <w:rPr>
          <w:sz w:val="22"/>
          <w:szCs w:val="22"/>
        </w:rPr>
        <w:t>Personel kierowniczy Wykonawcy</w:t>
      </w:r>
      <w:r w:rsidR="00DB7323" w:rsidRPr="00A31BE3">
        <w:rPr>
          <w:sz w:val="22"/>
          <w:szCs w:val="22"/>
        </w:rPr>
        <w:t xml:space="preserve"> </w:t>
      </w:r>
      <w:r w:rsidR="005238AE" w:rsidRPr="00A31BE3">
        <w:rPr>
          <w:sz w:val="22"/>
          <w:szCs w:val="22"/>
        </w:rPr>
        <w:t xml:space="preserve">- </w:t>
      </w:r>
      <w:r w:rsidR="005238AE" w:rsidRPr="00A31BE3">
        <w:rPr>
          <w:b/>
          <w:sz w:val="22"/>
          <w:szCs w:val="22"/>
        </w:rPr>
        <w:t>osoby odpowiedzialne za realizację umowy ze strony Wykonawcy:</w:t>
      </w:r>
      <w:r w:rsidR="005238AE" w:rsidRPr="00A31BE3">
        <w:rPr>
          <w:sz w:val="22"/>
          <w:szCs w:val="22"/>
        </w:rPr>
        <w:t xml:space="preserve"> </w:t>
      </w:r>
    </w:p>
    <w:p w14:paraId="2F531FE1" w14:textId="6F4442EC" w:rsidR="006A7E42" w:rsidRPr="00A31BE3" w:rsidRDefault="00AA4C57" w:rsidP="00BF457D">
      <w:pPr>
        <w:pStyle w:val="Tekstpodstawowy"/>
        <w:overflowPunct w:val="0"/>
        <w:autoSpaceDE w:val="0"/>
        <w:spacing w:after="0" w:line="276" w:lineRule="auto"/>
        <w:jc w:val="both"/>
        <w:textAlignment w:val="baseline"/>
        <w:rPr>
          <w:b/>
          <w:bCs/>
          <w:sz w:val="22"/>
          <w:szCs w:val="22"/>
        </w:rPr>
      </w:pPr>
      <w:r w:rsidRPr="00A31BE3">
        <w:rPr>
          <w:b/>
          <w:bCs/>
          <w:sz w:val="22"/>
          <w:szCs w:val="22"/>
        </w:rPr>
        <w:t xml:space="preserve">- </w:t>
      </w:r>
      <w:r w:rsidR="006A7E42" w:rsidRPr="00A31BE3">
        <w:rPr>
          <w:b/>
          <w:bCs/>
          <w:sz w:val="22"/>
          <w:szCs w:val="22"/>
        </w:rPr>
        <w:t xml:space="preserve">Pan/i </w:t>
      </w:r>
      <w:r w:rsidR="006A7E42" w:rsidRPr="00A31BE3">
        <w:rPr>
          <w:bCs/>
          <w:sz w:val="22"/>
          <w:szCs w:val="22"/>
        </w:rPr>
        <w:t>…………………</w:t>
      </w:r>
      <w:r w:rsidR="006A7E42" w:rsidRPr="00A31BE3">
        <w:rPr>
          <w:sz w:val="22"/>
          <w:szCs w:val="22"/>
        </w:rPr>
        <w:t xml:space="preserve"> - </w:t>
      </w:r>
      <w:r w:rsidR="006A7E42" w:rsidRPr="00A31BE3">
        <w:rPr>
          <w:b/>
          <w:sz w:val="22"/>
          <w:szCs w:val="22"/>
        </w:rPr>
        <w:t>kierownik budowy</w:t>
      </w:r>
      <w:r w:rsidR="00DB7323" w:rsidRPr="00A31BE3">
        <w:rPr>
          <w:b/>
          <w:sz w:val="22"/>
          <w:szCs w:val="22"/>
        </w:rPr>
        <w:t>,</w:t>
      </w:r>
      <w:r w:rsidR="00DB7323" w:rsidRPr="00A31BE3">
        <w:rPr>
          <w:sz w:val="22"/>
          <w:szCs w:val="22"/>
        </w:rPr>
        <w:t xml:space="preserve"> posiadający/a uprawnienia do kierowania </w:t>
      </w:r>
      <w:r w:rsidR="00713277" w:rsidRPr="00A31BE3">
        <w:rPr>
          <w:sz w:val="22"/>
          <w:szCs w:val="22"/>
        </w:rPr>
        <w:t>robotami budowlanymi w specjalności drogowej</w:t>
      </w:r>
      <w:r w:rsidR="00713277" w:rsidRPr="00A31BE3">
        <w:rPr>
          <w:b/>
          <w:bCs/>
          <w:sz w:val="22"/>
          <w:szCs w:val="22"/>
        </w:rPr>
        <w:t>;</w:t>
      </w:r>
    </w:p>
    <w:p w14:paraId="199AEA3D" w14:textId="52650C38" w:rsidR="00BE01BB" w:rsidRPr="00A31BE3" w:rsidRDefault="00AA4C57" w:rsidP="00DE615E">
      <w:pPr>
        <w:pStyle w:val="Tekstpodstawowy"/>
        <w:overflowPunct w:val="0"/>
        <w:autoSpaceDE w:val="0"/>
        <w:spacing w:after="0" w:line="276" w:lineRule="auto"/>
        <w:jc w:val="both"/>
        <w:textAlignment w:val="baseline"/>
        <w:rPr>
          <w:b/>
          <w:sz w:val="22"/>
          <w:szCs w:val="22"/>
        </w:rPr>
      </w:pPr>
      <w:r w:rsidRPr="00A31BE3">
        <w:rPr>
          <w:sz w:val="22"/>
          <w:szCs w:val="22"/>
        </w:rPr>
        <w:t xml:space="preserve">2. </w:t>
      </w:r>
      <w:r w:rsidR="005238AE" w:rsidRPr="00A31BE3">
        <w:rPr>
          <w:sz w:val="22"/>
          <w:szCs w:val="22"/>
        </w:rPr>
        <w:t>Przedstawiciel Zamawiającego</w:t>
      </w:r>
      <w:r w:rsidR="00BE01BB" w:rsidRPr="00A31BE3">
        <w:rPr>
          <w:sz w:val="22"/>
          <w:szCs w:val="22"/>
        </w:rPr>
        <w:t xml:space="preserve"> na budowie</w:t>
      </w:r>
      <w:r w:rsidR="00DB7323" w:rsidRPr="00A31BE3">
        <w:rPr>
          <w:sz w:val="22"/>
          <w:szCs w:val="22"/>
        </w:rPr>
        <w:t xml:space="preserve"> </w:t>
      </w:r>
      <w:r w:rsidR="00BE01BB" w:rsidRPr="00A31BE3">
        <w:rPr>
          <w:sz w:val="22"/>
          <w:szCs w:val="22"/>
        </w:rPr>
        <w:t xml:space="preserve">– tj. </w:t>
      </w:r>
      <w:r w:rsidR="00BE01BB" w:rsidRPr="00FB3262">
        <w:rPr>
          <w:b/>
          <w:bCs/>
          <w:sz w:val="22"/>
          <w:szCs w:val="22"/>
        </w:rPr>
        <w:t>Inwestor Zastępczy</w:t>
      </w:r>
      <w:r w:rsidR="00BE01BB" w:rsidRPr="00A31BE3">
        <w:rPr>
          <w:sz w:val="22"/>
          <w:szCs w:val="22"/>
        </w:rPr>
        <w:t xml:space="preserve"> </w:t>
      </w:r>
      <w:r w:rsidR="005238AE" w:rsidRPr="00A31BE3">
        <w:rPr>
          <w:sz w:val="22"/>
          <w:szCs w:val="22"/>
        </w:rPr>
        <w:t>pełniący w</w:t>
      </w:r>
      <w:r w:rsidR="002716B5" w:rsidRPr="00A31BE3">
        <w:rPr>
          <w:sz w:val="22"/>
          <w:szCs w:val="22"/>
        </w:rPr>
        <w:t> </w:t>
      </w:r>
      <w:r w:rsidR="005238AE" w:rsidRPr="00A31BE3">
        <w:rPr>
          <w:sz w:val="22"/>
          <w:szCs w:val="22"/>
        </w:rPr>
        <w:t>jego imieniu nadzór</w:t>
      </w:r>
      <w:r w:rsidR="00BE01BB" w:rsidRPr="00A31BE3">
        <w:rPr>
          <w:sz w:val="22"/>
          <w:szCs w:val="22"/>
        </w:rPr>
        <w:t xml:space="preserve"> </w:t>
      </w:r>
      <w:r w:rsidR="005238AE" w:rsidRPr="00A31BE3">
        <w:rPr>
          <w:sz w:val="22"/>
          <w:szCs w:val="22"/>
        </w:rPr>
        <w:t>inwestorski</w:t>
      </w:r>
      <w:r w:rsidR="00DB7323" w:rsidRPr="00A31BE3">
        <w:rPr>
          <w:sz w:val="22"/>
          <w:szCs w:val="22"/>
        </w:rPr>
        <w:t xml:space="preserve">: </w:t>
      </w:r>
    </w:p>
    <w:p w14:paraId="6BC28F10" w14:textId="401F98B2" w:rsidR="00DB7323" w:rsidRPr="00A31BE3" w:rsidRDefault="00713277" w:rsidP="00BF457D">
      <w:pPr>
        <w:pStyle w:val="Tekstpodstawowy"/>
        <w:overflowPunct w:val="0"/>
        <w:autoSpaceDE w:val="0"/>
        <w:spacing w:after="0" w:line="276" w:lineRule="auto"/>
        <w:jc w:val="both"/>
        <w:textAlignment w:val="baseline"/>
        <w:rPr>
          <w:sz w:val="22"/>
          <w:szCs w:val="22"/>
        </w:rPr>
      </w:pPr>
      <w:r w:rsidRPr="00A31BE3">
        <w:rPr>
          <w:sz w:val="22"/>
          <w:szCs w:val="22"/>
        </w:rPr>
        <w:t xml:space="preserve">- </w:t>
      </w:r>
      <w:r w:rsidR="00DB7323" w:rsidRPr="00FB3262">
        <w:rPr>
          <w:b/>
          <w:bCs/>
          <w:sz w:val="22"/>
          <w:szCs w:val="22"/>
        </w:rPr>
        <w:t>Pan/i</w:t>
      </w:r>
      <w:r w:rsidR="00DB7323" w:rsidRPr="00A31BE3">
        <w:rPr>
          <w:sz w:val="22"/>
          <w:szCs w:val="22"/>
        </w:rPr>
        <w:t xml:space="preserve"> ……………………………………………………………</w:t>
      </w:r>
    </w:p>
    <w:p w14:paraId="7086BAB6" w14:textId="7D6C17DC" w:rsidR="005238AE" w:rsidRPr="00A31BE3" w:rsidRDefault="00DB7323" w:rsidP="00DE615E">
      <w:pPr>
        <w:pStyle w:val="Tekstpodstawowy"/>
        <w:overflowPunct w:val="0"/>
        <w:autoSpaceDE w:val="0"/>
        <w:spacing w:after="0" w:line="276" w:lineRule="auto"/>
        <w:ind w:left="709"/>
        <w:jc w:val="both"/>
        <w:textAlignment w:val="baseline"/>
        <w:rPr>
          <w:sz w:val="22"/>
          <w:szCs w:val="22"/>
        </w:rPr>
      </w:pPr>
      <w:r w:rsidRPr="00A31BE3">
        <w:rPr>
          <w:i/>
          <w:iCs/>
          <w:sz w:val="22"/>
          <w:szCs w:val="22"/>
        </w:rPr>
        <w:t>/</w:t>
      </w:r>
      <w:r w:rsidR="007C6BF2" w:rsidRPr="00A31BE3">
        <w:rPr>
          <w:i/>
          <w:iCs/>
          <w:sz w:val="22"/>
          <w:szCs w:val="22"/>
        </w:rPr>
        <w:t xml:space="preserve">zostanie </w:t>
      </w:r>
      <w:r w:rsidR="006C35FA" w:rsidRPr="00A31BE3">
        <w:rPr>
          <w:i/>
          <w:iCs/>
          <w:sz w:val="22"/>
          <w:szCs w:val="22"/>
        </w:rPr>
        <w:t>wyłonion</w:t>
      </w:r>
      <w:r w:rsidR="007C6BF2" w:rsidRPr="00A31BE3">
        <w:rPr>
          <w:i/>
          <w:iCs/>
          <w:sz w:val="22"/>
          <w:szCs w:val="22"/>
        </w:rPr>
        <w:t>y</w:t>
      </w:r>
      <w:r w:rsidR="006C35FA" w:rsidRPr="00A31BE3">
        <w:rPr>
          <w:i/>
          <w:iCs/>
          <w:sz w:val="22"/>
          <w:szCs w:val="22"/>
        </w:rPr>
        <w:t xml:space="preserve"> w ramach przetargu nieograniczonego </w:t>
      </w:r>
      <w:r w:rsidR="00BE043A" w:rsidRPr="00A31BE3">
        <w:rPr>
          <w:i/>
          <w:iCs/>
          <w:sz w:val="22"/>
          <w:szCs w:val="22"/>
        </w:rPr>
        <w:t xml:space="preserve">dla </w:t>
      </w:r>
      <w:r w:rsidR="007C6BF2" w:rsidRPr="00A31BE3">
        <w:rPr>
          <w:i/>
          <w:iCs/>
          <w:sz w:val="22"/>
          <w:szCs w:val="22"/>
        </w:rPr>
        <w:t xml:space="preserve">Części </w:t>
      </w:r>
      <w:r w:rsidR="004E6A0D">
        <w:rPr>
          <w:i/>
          <w:iCs/>
          <w:sz w:val="22"/>
          <w:szCs w:val="22"/>
        </w:rPr>
        <w:t>8</w:t>
      </w:r>
      <w:r w:rsidR="007C6BF2" w:rsidRPr="00A31BE3">
        <w:rPr>
          <w:i/>
          <w:iCs/>
          <w:sz w:val="22"/>
          <w:szCs w:val="22"/>
        </w:rPr>
        <w:t xml:space="preserve"> realizowanej</w:t>
      </w:r>
      <w:r w:rsidRPr="00A31BE3">
        <w:rPr>
          <w:i/>
          <w:iCs/>
          <w:sz w:val="22"/>
          <w:szCs w:val="22"/>
        </w:rPr>
        <w:t xml:space="preserve"> </w:t>
      </w:r>
      <w:r w:rsidR="007C6BF2" w:rsidRPr="00A31BE3">
        <w:rPr>
          <w:i/>
          <w:iCs/>
          <w:sz w:val="22"/>
          <w:szCs w:val="22"/>
        </w:rPr>
        <w:t xml:space="preserve"> w ramach inwestycji pn. „</w:t>
      </w:r>
      <w:r w:rsidR="00BF457D">
        <w:rPr>
          <w:i/>
          <w:iCs/>
          <w:sz w:val="22"/>
          <w:szCs w:val="22"/>
        </w:rPr>
        <w:t>Poprawa efektywności energetycznej infrastruktury społeczno – edukacyjnej wraz z elementami systemu gospodarki wodnej na terenie miasta i gminy Olkusz</w:t>
      </w:r>
      <w:r w:rsidR="0094506C" w:rsidRPr="00A31BE3">
        <w:rPr>
          <w:i/>
          <w:iCs/>
          <w:sz w:val="22"/>
          <w:szCs w:val="22"/>
        </w:rPr>
        <w:t>.”</w:t>
      </w:r>
      <w:r w:rsidR="0094506C" w:rsidRPr="00A31BE3">
        <w:rPr>
          <w:sz w:val="22"/>
          <w:szCs w:val="22"/>
        </w:rPr>
        <w:t xml:space="preserve"> /</w:t>
      </w:r>
    </w:p>
    <w:p w14:paraId="2801616F" w14:textId="0E66796B" w:rsidR="005E0983" w:rsidRPr="00A31BE3" w:rsidRDefault="005E0983">
      <w:pPr>
        <w:pStyle w:val="WW-Domylnie"/>
        <w:numPr>
          <w:ilvl w:val="0"/>
          <w:numId w:val="41"/>
        </w:numPr>
        <w:tabs>
          <w:tab w:val="left" w:pos="2410"/>
        </w:tabs>
        <w:spacing w:line="276" w:lineRule="auto"/>
        <w:jc w:val="both"/>
        <w:rPr>
          <w:rFonts w:cs="Times New Roman"/>
          <w:b/>
          <w:bCs/>
          <w:sz w:val="22"/>
          <w:szCs w:val="22"/>
        </w:rPr>
      </w:pPr>
      <w:r w:rsidRPr="00A31BE3">
        <w:rPr>
          <w:rFonts w:cs="Times New Roman"/>
          <w:sz w:val="22"/>
          <w:szCs w:val="22"/>
        </w:rPr>
        <w:t>Strony postanawiają, iż Wykonawca ponosi odpowiedzialność za działania lub</w:t>
      </w:r>
      <w:r w:rsidR="00F173F8" w:rsidRPr="00A31BE3">
        <w:rPr>
          <w:rFonts w:cs="Times New Roman"/>
          <w:sz w:val="22"/>
          <w:szCs w:val="22"/>
        </w:rPr>
        <w:t> </w:t>
      </w:r>
      <w:r w:rsidRPr="00A31BE3">
        <w:rPr>
          <w:rFonts w:cs="Times New Roman"/>
          <w:sz w:val="22"/>
          <w:szCs w:val="22"/>
        </w:rPr>
        <w:t>zaniechania osób i</w:t>
      </w:r>
      <w:r w:rsidR="002716B5" w:rsidRPr="00A31BE3">
        <w:rPr>
          <w:rFonts w:cs="Times New Roman"/>
          <w:sz w:val="22"/>
          <w:szCs w:val="22"/>
        </w:rPr>
        <w:t> </w:t>
      </w:r>
      <w:r w:rsidRPr="00A31BE3">
        <w:rPr>
          <w:rFonts w:cs="Times New Roman"/>
          <w:sz w:val="22"/>
          <w:szCs w:val="22"/>
        </w:rPr>
        <w:t>podmiotów, którymi się będzie posługiwał przy wykonywaniu niniejszej Umowy, tak jak za</w:t>
      </w:r>
      <w:r w:rsidR="002716B5" w:rsidRPr="00A31BE3">
        <w:rPr>
          <w:rFonts w:cs="Times New Roman"/>
          <w:sz w:val="22"/>
          <w:szCs w:val="22"/>
        </w:rPr>
        <w:t> </w:t>
      </w:r>
      <w:r w:rsidRPr="00A31BE3">
        <w:rPr>
          <w:rFonts w:cs="Times New Roman"/>
          <w:sz w:val="22"/>
          <w:szCs w:val="22"/>
        </w:rPr>
        <w:t xml:space="preserve">własne działania lub zaniechania. </w:t>
      </w:r>
    </w:p>
    <w:p w14:paraId="0C4CC80E" w14:textId="1E017C75" w:rsidR="007B3771" w:rsidRPr="00A31BE3" w:rsidRDefault="007B3771">
      <w:pPr>
        <w:pStyle w:val="WW-Domylnie"/>
        <w:numPr>
          <w:ilvl w:val="0"/>
          <w:numId w:val="41"/>
        </w:numPr>
        <w:tabs>
          <w:tab w:val="left" w:pos="2410"/>
        </w:tabs>
        <w:spacing w:line="276" w:lineRule="auto"/>
        <w:jc w:val="both"/>
        <w:rPr>
          <w:rFonts w:cs="Times New Roman"/>
          <w:b/>
          <w:bCs/>
          <w:sz w:val="22"/>
          <w:szCs w:val="22"/>
        </w:rPr>
      </w:pPr>
      <w:r w:rsidRPr="00A31BE3">
        <w:rPr>
          <w:rFonts w:cs="Times New Roman"/>
          <w:sz w:val="22"/>
          <w:szCs w:val="22"/>
        </w:rPr>
        <w:t>Osobami bezpośrednio odpowiedzialnymi za realizację umowy są:</w:t>
      </w:r>
    </w:p>
    <w:p w14:paraId="1886DFBD" w14:textId="77777777" w:rsidR="001F1C81" w:rsidRPr="00A31BE3" w:rsidRDefault="007B3771">
      <w:pPr>
        <w:pStyle w:val="WW-Domylnie"/>
        <w:numPr>
          <w:ilvl w:val="0"/>
          <w:numId w:val="42"/>
        </w:numPr>
        <w:tabs>
          <w:tab w:val="left" w:pos="2410"/>
        </w:tabs>
        <w:spacing w:line="276" w:lineRule="auto"/>
        <w:jc w:val="both"/>
        <w:rPr>
          <w:rFonts w:cs="Times New Roman"/>
          <w:b/>
          <w:bCs/>
          <w:sz w:val="22"/>
          <w:szCs w:val="22"/>
        </w:rPr>
      </w:pPr>
      <w:r w:rsidRPr="00A31BE3">
        <w:rPr>
          <w:rFonts w:cs="Times New Roman"/>
          <w:sz w:val="22"/>
          <w:szCs w:val="22"/>
        </w:rPr>
        <w:t>ze strony Zamawiającego:</w:t>
      </w:r>
      <w:r w:rsidR="001F1C81" w:rsidRPr="00A31BE3">
        <w:rPr>
          <w:rFonts w:cs="Times New Roman"/>
          <w:sz w:val="22"/>
          <w:szCs w:val="22"/>
        </w:rPr>
        <w:t xml:space="preserve"> </w:t>
      </w:r>
      <w:r w:rsidRPr="00A31BE3">
        <w:rPr>
          <w:rFonts w:cs="Times New Roman"/>
          <w:sz w:val="22"/>
          <w:szCs w:val="22"/>
        </w:rPr>
        <w:t>……………………………………………….</w:t>
      </w:r>
    </w:p>
    <w:p w14:paraId="3A10613B" w14:textId="21B2B29D" w:rsidR="007B3771" w:rsidRDefault="001F1C81" w:rsidP="00DE615E">
      <w:pPr>
        <w:pStyle w:val="WW-Domylnie"/>
        <w:tabs>
          <w:tab w:val="left" w:pos="2410"/>
        </w:tabs>
        <w:spacing w:line="276" w:lineRule="auto"/>
        <w:ind w:left="720"/>
        <w:jc w:val="both"/>
        <w:rPr>
          <w:rFonts w:cs="Times New Roman"/>
          <w:sz w:val="22"/>
          <w:szCs w:val="22"/>
        </w:rPr>
      </w:pPr>
      <w:r w:rsidRPr="00A31BE3">
        <w:rPr>
          <w:rFonts w:cs="Times New Roman"/>
          <w:sz w:val="22"/>
          <w:szCs w:val="22"/>
        </w:rPr>
        <w:lastRenderedPageBreak/>
        <w:t>tel……                                e-mail: ……….</w:t>
      </w:r>
    </w:p>
    <w:p w14:paraId="5F7B04E1" w14:textId="77777777" w:rsidR="00263CA1" w:rsidRPr="00A31BE3" w:rsidRDefault="00263CA1" w:rsidP="00DE615E">
      <w:pPr>
        <w:pStyle w:val="WW-Domylnie"/>
        <w:tabs>
          <w:tab w:val="left" w:pos="2410"/>
        </w:tabs>
        <w:spacing w:line="276" w:lineRule="auto"/>
        <w:ind w:left="720"/>
        <w:jc w:val="both"/>
        <w:rPr>
          <w:rFonts w:cs="Times New Roman"/>
          <w:b/>
          <w:bCs/>
          <w:sz w:val="22"/>
          <w:szCs w:val="22"/>
        </w:rPr>
      </w:pPr>
    </w:p>
    <w:p w14:paraId="648E8CAC" w14:textId="48E06D4C" w:rsidR="007B3771" w:rsidRPr="00A31BE3" w:rsidRDefault="007B3771">
      <w:pPr>
        <w:pStyle w:val="WW-Domylnie"/>
        <w:numPr>
          <w:ilvl w:val="0"/>
          <w:numId w:val="42"/>
        </w:numPr>
        <w:tabs>
          <w:tab w:val="left" w:pos="2410"/>
        </w:tabs>
        <w:spacing w:line="276" w:lineRule="auto"/>
        <w:jc w:val="both"/>
        <w:rPr>
          <w:rFonts w:cs="Times New Roman"/>
          <w:b/>
          <w:bCs/>
          <w:sz w:val="22"/>
          <w:szCs w:val="22"/>
        </w:rPr>
      </w:pPr>
      <w:r w:rsidRPr="00A31BE3">
        <w:rPr>
          <w:rFonts w:cs="Times New Roman"/>
          <w:sz w:val="22"/>
          <w:szCs w:val="22"/>
        </w:rPr>
        <w:t>ze strony Wykonawcy: ……………………………………………..…….</w:t>
      </w:r>
    </w:p>
    <w:p w14:paraId="45DCE024" w14:textId="77777777" w:rsidR="001F1C81" w:rsidRPr="00A31BE3" w:rsidRDefault="001F1C81" w:rsidP="00DE615E">
      <w:pPr>
        <w:pStyle w:val="WW-Domylnie"/>
        <w:tabs>
          <w:tab w:val="left" w:pos="2410"/>
        </w:tabs>
        <w:spacing w:line="276" w:lineRule="auto"/>
        <w:ind w:left="720"/>
        <w:jc w:val="both"/>
        <w:rPr>
          <w:rFonts w:cs="Times New Roman"/>
          <w:b/>
          <w:bCs/>
          <w:sz w:val="22"/>
          <w:szCs w:val="22"/>
        </w:rPr>
      </w:pPr>
      <w:r w:rsidRPr="00A31BE3">
        <w:rPr>
          <w:rFonts w:cs="Times New Roman"/>
          <w:sz w:val="22"/>
          <w:szCs w:val="22"/>
        </w:rPr>
        <w:t>tel……                                e-mail: ……….</w:t>
      </w:r>
    </w:p>
    <w:p w14:paraId="7FE4D7FF" w14:textId="77777777" w:rsidR="00131713" w:rsidRPr="00A31BE3" w:rsidRDefault="00131713"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p>
    <w:p w14:paraId="13828032" w14:textId="3168AB0C" w:rsidR="005F6108" w:rsidRPr="00A31BE3" w:rsidRDefault="005F6108"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 17 </w:t>
      </w:r>
      <w:r w:rsidR="005B4B6B">
        <w:rPr>
          <w:rFonts w:ascii="Times New Roman" w:hAnsi="Times New Roman"/>
          <w:b/>
          <w:color w:val="auto"/>
          <w:sz w:val="22"/>
          <w:szCs w:val="22"/>
        </w:rPr>
        <w:t>*</w:t>
      </w:r>
    </w:p>
    <w:p w14:paraId="08B94A5B" w14:textId="14EBFBE3" w:rsidR="005F6108" w:rsidRPr="00A31BE3" w:rsidRDefault="005F6108"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Przeniesienie praw autorskich</w:t>
      </w:r>
    </w:p>
    <w:p w14:paraId="16825E78" w14:textId="77777777" w:rsidR="003B597D" w:rsidRPr="004B6429" w:rsidRDefault="003B597D">
      <w:pPr>
        <w:pStyle w:val="Teksttreci0"/>
        <w:numPr>
          <w:ilvl w:val="0"/>
          <w:numId w:val="30"/>
        </w:numPr>
        <w:shd w:val="clear" w:color="auto" w:fill="auto"/>
        <w:tabs>
          <w:tab w:val="left" w:pos="308"/>
        </w:tabs>
        <w:spacing w:line="240" w:lineRule="auto"/>
        <w:ind w:left="300" w:hanging="300"/>
      </w:pPr>
      <w:r w:rsidRPr="004B6429">
        <w:t>Wykonawca oświadcza, że w dniu podpisania protokołów odbioru przedmiotu Umowy w zakresie obejmującym utwory w rozumieniu przepisów o prawie autorskim i prawach pokrewnych (to jest w szczególności w dniu odbioru dokumentacji projektowej, będzie posiadał wszelkie autorskie prawa majątkowe do przekazywanych utworów oraz przenoszalne upoważnienie do wykonywania praw zależnych oraz realizacji autorskich praw osobistych. Oznacza to w szczególności, że gdy Wykonawca nie jest podmiotem pierwotnie uprawnionym (jako twórca lub w innych sytuacjach), zobowiązany jest w ramach wynagrodzenia, o którym mowa w § 4 ust. 1 Umowy, do pozyskania tych uprawnień.</w:t>
      </w:r>
    </w:p>
    <w:p w14:paraId="226EF18B" w14:textId="77777777" w:rsidR="003B597D" w:rsidRPr="004B6429" w:rsidRDefault="003B597D">
      <w:pPr>
        <w:pStyle w:val="Teksttreci0"/>
        <w:numPr>
          <w:ilvl w:val="0"/>
          <w:numId w:val="30"/>
        </w:numPr>
        <w:shd w:val="clear" w:color="auto" w:fill="auto"/>
        <w:tabs>
          <w:tab w:val="left" w:pos="308"/>
        </w:tabs>
        <w:spacing w:line="240" w:lineRule="auto"/>
        <w:ind w:left="300" w:hanging="300"/>
      </w:pPr>
      <w:r w:rsidRPr="004B6429">
        <w:t>Z chwilą podpisania protokołu odbioru dokumentacji projektowej lub częściowego protokołu odbioru Wykonawca, bez składania dodatkowego oświadczenia woli, przenosi na Zamawiającego w całości autorskie prawa majątkowe dokumentacji projektowej dotyczącej Szkoły na następujących polach eksploatacji:</w:t>
      </w:r>
    </w:p>
    <w:p w14:paraId="15353412" w14:textId="77777777" w:rsidR="003B597D" w:rsidRPr="004B6429" w:rsidRDefault="003B597D">
      <w:pPr>
        <w:pStyle w:val="Teksttreci0"/>
        <w:numPr>
          <w:ilvl w:val="0"/>
          <w:numId w:val="34"/>
        </w:numPr>
        <w:shd w:val="clear" w:color="auto" w:fill="auto"/>
        <w:tabs>
          <w:tab w:val="left" w:pos="993"/>
        </w:tabs>
        <w:spacing w:line="240" w:lineRule="auto"/>
        <w:ind w:left="993" w:hanging="426"/>
      </w:pPr>
      <w:r w:rsidRPr="004B6429">
        <w:t>zwielokrotnianie dowolną techniką i utrwalanie utworu, w tym techniką drukarską, reprograficzną, zapisu magnetycznego oraz techniką cyfrową, w tym m. in. poprzez DVD, nośniki magnetooptyczne, poprzez druk oraz urządzenia elektroniczne (w tym tzw. papier elektroniczny);</w:t>
      </w:r>
    </w:p>
    <w:p w14:paraId="351B5076" w14:textId="77777777" w:rsidR="003B597D" w:rsidRPr="004B6429" w:rsidRDefault="003B597D">
      <w:pPr>
        <w:pStyle w:val="Teksttreci0"/>
        <w:numPr>
          <w:ilvl w:val="0"/>
          <w:numId w:val="34"/>
        </w:numPr>
        <w:shd w:val="clear" w:color="auto" w:fill="auto"/>
        <w:tabs>
          <w:tab w:val="left" w:pos="993"/>
        </w:tabs>
        <w:spacing w:line="240" w:lineRule="auto"/>
        <w:ind w:left="993" w:hanging="426"/>
      </w:pPr>
      <w:r w:rsidRPr="004B6429">
        <w:t>wprowadzanie do pamięci komputera;</w:t>
      </w:r>
    </w:p>
    <w:p w14:paraId="73EA8200" w14:textId="77777777" w:rsidR="003B597D" w:rsidRPr="004B6429" w:rsidRDefault="003B597D">
      <w:pPr>
        <w:pStyle w:val="Teksttreci0"/>
        <w:numPr>
          <w:ilvl w:val="0"/>
          <w:numId w:val="34"/>
        </w:numPr>
        <w:shd w:val="clear" w:color="auto" w:fill="auto"/>
        <w:tabs>
          <w:tab w:val="left" w:pos="993"/>
        </w:tabs>
        <w:spacing w:line="240" w:lineRule="auto"/>
        <w:ind w:left="993" w:hanging="426"/>
      </w:pPr>
      <w:r w:rsidRPr="004B6429">
        <w:t>prawo do publikacji dokumentacji projektowej w Internecie i w innej sieci komputerowej;</w:t>
      </w:r>
    </w:p>
    <w:p w14:paraId="068A309E" w14:textId="77777777" w:rsidR="003B597D" w:rsidRPr="004B6429" w:rsidRDefault="003B597D">
      <w:pPr>
        <w:pStyle w:val="Teksttreci0"/>
        <w:numPr>
          <w:ilvl w:val="0"/>
          <w:numId w:val="34"/>
        </w:numPr>
        <w:shd w:val="clear" w:color="auto" w:fill="auto"/>
        <w:tabs>
          <w:tab w:val="left" w:pos="993"/>
        </w:tabs>
        <w:spacing w:line="240" w:lineRule="auto"/>
        <w:ind w:left="993" w:hanging="426"/>
      </w:pPr>
      <w:r w:rsidRPr="004B6429">
        <w:t>wystawianie i publikowanie dowolną techniką w celach niekomercyjnych;</w:t>
      </w:r>
    </w:p>
    <w:p w14:paraId="7E77BF30" w14:textId="77777777" w:rsidR="003B597D" w:rsidRPr="004B6429" w:rsidRDefault="003B597D">
      <w:pPr>
        <w:pStyle w:val="Teksttreci0"/>
        <w:numPr>
          <w:ilvl w:val="0"/>
          <w:numId w:val="34"/>
        </w:numPr>
        <w:shd w:val="clear" w:color="auto" w:fill="auto"/>
        <w:tabs>
          <w:tab w:val="left" w:pos="993"/>
        </w:tabs>
        <w:spacing w:line="240" w:lineRule="auto"/>
        <w:ind w:left="993" w:hanging="426"/>
      </w:pPr>
      <w:r w:rsidRPr="004B6429">
        <w:t>prawo do niezbędnych modyfikacji dokumentacji;</w:t>
      </w:r>
    </w:p>
    <w:p w14:paraId="52EE9191" w14:textId="77777777" w:rsidR="003B597D" w:rsidRPr="004B6429" w:rsidRDefault="003B597D">
      <w:pPr>
        <w:pStyle w:val="Teksttreci0"/>
        <w:numPr>
          <w:ilvl w:val="0"/>
          <w:numId w:val="34"/>
        </w:numPr>
        <w:shd w:val="clear" w:color="auto" w:fill="auto"/>
        <w:tabs>
          <w:tab w:val="left" w:pos="993"/>
        </w:tabs>
        <w:spacing w:line="240" w:lineRule="auto"/>
        <w:ind w:left="993" w:hanging="426"/>
      </w:pPr>
      <w:r w:rsidRPr="004B6429">
        <w:t>wykorzystanie dokumentacji lub jej części w celach realizacji inwestycji;</w:t>
      </w:r>
    </w:p>
    <w:p w14:paraId="25534EB4" w14:textId="77777777" w:rsidR="003B597D" w:rsidRPr="004B6429" w:rsidRDefault="003B597D">
      <w:pPr>
        <w:pStyle w:val="Teksttreci0"/>
        <w:numPr>
          <w:ilvl w:val="0"/>
          <w:numId w:val="34"/>
        </w:numPr>
        <w:shd w:val="clear" w:color="auto" w:fill="auto"/>
        <w:tabs>
          <w:tab w:val="left" w:pos="993"/>
        </w:tabs>
        <w:spacing w:line="240" w:lineRule="auto"/>
        <w:ind w:left="993" w:hanging="426"/>
      </w:pPr>
      <w:r w:rsidRPr="004B6429">
        <w:t>wykorzystanie dokumentacji lub jej części w celach promocji inwestycji;</w:t>
      </w:r>
    </w:p>
    <w:p w14:paraId="07FF1FDE" w14:textId="77777777" w:rsidR="003B597D" w:rsidRPr="004B6429" w:rsidRDefault="003B597D">
      <w:pPr>
        <w:pStyle w:val="Teksttreci0"/>
        <w:numPr>
          <w:ilvl w:val="0"/>
          <w:numId w:val="34"/>
        </w:numPr>
        <w:shd w:val="clear" w:color="auto" w:fill="auto"/>
        <w:tabs>
          <w:tab w:val="left" w:pos="993"/>
        </w:tabs>
        <w:spacing w:line="240" w:lineRule="auto"/>
        <w:ind w:left="993" w:hanging="426"/>
      </w:pPr>
      <w:r w:rsidRPr="004B6429">
        <w:t>wykorzystanie dokumentacji lub jej części w celu pozyskiwania dostępnych form pomocy finansowej dla realizacji inwestycji;</w:t>
      </w:r>
    </w:p>
    <w:p w14:paraId="61763E45" w14:textId="77777777" w:rsidR="003B597D" w:rsidRPr="004B6429" w:rsidRDefault="003B597D">
      <w:pPr>
        <w:pStyle w:val="Teksttreci0"/>
        <w:numPr>
          <w:ilvl w:val="0"/>
          <w:numId w:val="34"/>
        </w:numPr>
        <w:shd w:val="clear" w:color="auto" w:fill="auto"/>
        <w:tabs>
          <w:tab w:val="left" w:pos="993"/>
        </w:tabs>
        <w:spacing w:line="240" w:lineRule="auto"/>
        <w:ind w:left="993" w:hanging="426"/>
      </w:pPr>
      <w:r w:rsidRPr="004B6429">
        <w:t>wykorzystanie dokumentacji lub jej części przy prowadzeniu wszelkich postępowań o udzielenie zamówień publicznych związanych z realizacją Inwestycji przez Zamawiającego;</w:t>
      </w:r>
    </w:p>
    <w:p w14:paraId="103FC6DE" w14:textId="77777777" w:rsidR="003B597D" w:rsidRPr="004B6429" w:rsidRDefault="003B597D">
      <w:pPr>
        <w:pStyle w:val="Teksttreci0"/>
        <w:numPr>
          <w:ilvl w:val="0"/>
          <w:numId w:val="34"/>
        </w:numPr>
        <w:shd w:val="clear" w:color="auto" w:fill="auto"/>
        <w:tabs>
          <w:tab w:val="left" w:pos="993"/>
        </w:tabs>
        <w:spacing w:line="240" w:lineRule="auto"/>
        <w:ind w:left="993" w:hanging="426"/>
      </w:pPr>
      <w:r w:rsidRPr="004B6429">
        <w:t>wystawianie i prezentacja na publicznych pokazach;</w:t>
      </w:r>
    </w:p>
    <w:p w14:paraId="79BCF867" w14:textId="77777777" w:rsidR="003B597D" w:rsidRPr="004B6429" w:rsidRDefault="003B597D">
      <w:pPr>
        <w:pStyle w:val="Teksttreci0"/>
        <w:numPr>
          <w:ilvl w:val="0"/>
          <w:numId w:val="34"/>
        </w:numPr>
        <w:shd w:val="clear" w:color="auto" w:fill="auto"/>
        <w:tabs>
          <w:tab w:val="left" w:pos="993"/>
        </w:tabs>
        <w:spacing w:line="240" w:lineRule="auto"/>
        <w:ind w:left="993" w:hanging="426"/>
      </w:pPr>
      <w:r w:rsidRPr="004B6429">
        <w:t>wykorzystanie dokumentacji projektowej i opracowań wykonanych na podstawie Umowy przez inne upoważnione osoby wykonujące inną dokumentację projektową.</w:t>
      </w:r>
    </w:p>
    <w:p w14:paraId="61928BBD" w14:textId="77777777" w:rsidR="003B597D" w:rsidRPr="004B6429" w:rsidRDefault="003B597D">
      <w:pPr>
        <w:pStyle w:val="Teksttreci0"/>
        <w:numPr>
          <w:ilvl w:val="0"/>
          <w:numId w:val="30"/>
        </w:numPr>
        <w:shd w:val="clear" w:color="auto" w:fill="auto"/>
        <w:tabs>
          <w:tab w:val="left" w:pos="320"/>
        </w:tabs>
        <w:spacing w:line="240" w:lineRule="auto"/>
        <w:ind w:left="300" w:hanging="300"/>
      </w:pPr>
      <w:r w:rsidRPr="004B6429">
        <w:t>W przypadku wystąpienia przez jakąkolwiek osobę trzecią z jakimkolwiek roszczeniem w stosunku do Zamawiającego z tytułu naruszenia praw autorskich, które powinny być przeniesione na Zamawiającego w związku z realizacją Umowy, Wykonawca będzie zobowiązany do zwrotu wszelkich kosztów i strat poniesionych przez Zamawiającego w związku z wystąpieniem takich roszczeń oraz naprawienia ewentualnej szkody.</w:t>
      </w:r>
    </w:p>
    <w:p w14:paraId="4E07C978" w14:textId="77777777" w:rsidR="003B597D" w:rsidRPr="004B6429" w:rsidRDefault="003B597D">
      <w:pPr>
        <w:pStyle w:val="Teksttreci0"/>
        <w:numPr>
          <w:ilvl w:val="0"/>
          <w:numId w:val="30"/>
        </w:numPr>
        <w:shd w:val="clear" w:color="auto" w:fill="auto"/>
        <w:tabs>
          <w:tab w:val="left" w:pos="320"/>
        </w:tabs>
        <w:spacing w:line="240" w:lineRule="auto"/>
        <w:ind w:left="300" w:hanging="300"/>
      </w:pPr>
      <w:r w:rsidRPr="004B6429">
        <w:t>Wykonawca zobowiązuje się do niewykorzystywania autorskich praw osobistych ze szkodą dla interesów Zamawiającego lub w sposób utrudniający realizację Inwestycji i zarazem upoważnia Zamawiającego do wykonywania osobistych praw autorskich.</w:t>
      </w:r>
    </w:p>
    <w:p w14:paraId="1BC8EB72" w14:textId="77777777" w:rsidR="003B597D" w:rsidRPr="004B6429" w:rsidRDefault="003B597D">
      <w:pPr>
        <w:pStyle w:val="Teksttreci0"/>
        <w:numPr>
          <w:ilvl w:val="0"/>
          <w:numId w:val="30"/>
        </w:numPr>
        <w:shd w:val="clear" w:color="auto" w:fill="auto"/>
        <w:tabs>
          <w:tab w:val="left" w:pos="320"/>
        </w:tabs>
        <w:spacing w:line="240" w:lineRule="auto"/>
        <w:ind w:left="300" w:hanging="300"/>
      </w:pPr>
      <w:r w:rsidRPr="004B6429">
        <w:t>Wykonawca zezwala Zamawiającemu na wykonywanie wszelkich praw zależnych do dokumentacji projektowej, w tym na jej przerabianie, adaptację oraz na wyrażanie zgody na jej przerabianie i adaptacje także przez osoby trzecie działające na zlecenie Zamawiającego i posiadające odpowiednie przygotowanie zawodowe i kwalifikacje.</w:t>
      </w:r>
    </w:p>
    <w:p w14:paraId="05FD28A5" w14:textId="77777777" w:rsidR="003B597D" w:rsidRPr="005F5DEF" w:rsidRDefault="003B597D">
      <w:pPr>
        <w:pStyle w:val="Teksttreci0"/>
        <w:numPr>
          <w:ilvl w:val="0"/>
          <w:numId w:val="30"/>
        </w:numPr>
        <w:shd w:val="clear" w:color="auto" w:fill="auto"/>
        <w:tabs>
          <w:tab w:val="left" w:pos="320"/>
        </w:tabs>
        <w:spacing w:line="240" w:lineRule="auto"/>
        <w:ind w:left="301" w:hanging="301"/>
        <w:rPr>
          <w:b/>
        </w:rPr>
      </w:pPr>
      <w:r w:rsidRPr="004B6429">
        <w:t>Wykonawca zezwala Zamawiającemu na przeniesienie nabytych praw majątkowych, w tym upoważnienia, o którym mowa w ust. 4 powyżej i zezwolenia, o którym mowa w ust. 5 powyżej, na osoby trzecie. Przeniesienie autorskich praw majątkowych następuje w stanie wolnym od obciążeń i praw osób trzecich i obejmuje również wszelkie późniejsze zmiany w dokumentacji dokonywane przez Wykonawcę.</w:t>
      </w:r>
    </w:p>
    <w:p w14:paraId="55C42DF6" w14:textId="77777777" w:rsidR="00FB3262" w:rsidRDefault="00FB3262" w:rsidP="00FB3262">
      <w:pPr>
        <w:pStyle w:val="Teksttreci0"/>
        <w:shd w:val="clear" w:color="auto" w:fill="auto"/>
        <w:tabs>
          <w:tab w:val="left" w:pos="320"/>
        </w:tabs>
        <w:spacing w:line="276" w:lineRule="auto"/>
        <w:ind w:left="301"/>
        <w:rPr>
          <w:b/>
        </w:rPr>
      </w:pPr>
    </w:p>
    <w:p w14:paraId="7F033005" w14:textId="35C639ED" w:rsidR="009953E7" w:rsidRPr="00FB3262" w:rsidRDefault="009953E7" w:rsidP="00FB3262">
      <w:pPr>
        <w:pStyle w:val="Teksttreci0"/>
        <w:shd w:val="clear" w:color="auto" w:fill="auto"/>
        <w:tabs>
          <w:tab w:val="left" w:pos="320"/>
        </w:tabs>
        <w:spacing w:line="276" w:lineRule="auto"/>
        <w:ind w:left="301"/>
        <w:jc w:val="center"/>
        <w:rPr>
          <w:b/>
        </w:rPr>
      </w:pPr>
      <w:r w:rsidRPr="00FB3262">
        <w:rPr>
          <w:b/>
        </w:rPr>
        <w:t>§ 18</w:t>
      </w:r>
    </w:p>
    <w:p w14:paraId="38562408" w14:textId="12F5EDA3" w:rsidR="009953E7" w:rsidRPr="00A31BE3" w:rsidRDefault="009953E7" w:rsidP="00DE615E">
      <w:pPr>
        <w:pStyle w:val="Tytu"/>
        <w:pBdr>
          <w:bottom w:val="single" w:sz="8" w:space="0"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Roboty dodatkowe, zamienne. Zaniechanie robót</w:t>
      </w:r>
    </w:p>
    <w:p w14:paraId="406208C3" w14:textId="0C22253C" w:rsidR="004442F3" w:rsidRPr="00A31BE3" w:rsidRDefault="009953E7">
      <w:pPr>
        <w:pStyle w:val="Teksttreci0"/>
        <w:numPr>
          <w:ilvl w:val="0"/>
          <w:numId w:val="32"/>
        </w:numPr>
        <w:shd w:val="clear" w:color="auto" w:fill="auto"/>
        <w:tabs>
          <w:tab w:val="left" w:pos="320"/>
        </w:tabs>
        <w:spacing w:line="276" w:lineRule="auto"/>
        <w:ind w:left="284" w:hanging="284"/>
      </w:pPr>
      <w:r w:rsidRPr="00A31BE3">
        <w:t xml:space="preserve">Dopuszcza się </w:t>
      </w:r>
      <w:r w:rsidR="004442F3" w:rsidRPr="00A31BE3">
        <w:t xml:space="preserve">powierzenie Wykonawcy realizacji dodatkowych dostaw, usług lub robót budowlanych, których nie uwzględniono w zamówieniu podstawowym, o ile stały się one niezbędne i zostały spełnione </w:t>
      </w:r>
      <w:r w:rsidR="004442F3" w:rsidRPr="00A31BE3">
        <w:lastRenderedPageBreak/>
        <w:t>łącznie następujące warunki:</w:t>
      </w:r>
    </w:p>
    <w:p w14:paraId="0BF6F25E" w14:textId="1564CC4F" w:rsidR="004442F3" w:rsidRPr="00A31BE3" w:rsidRDefault="004442F3" w:rsidP="00DE615E">
      <w:pPr>
        <w:pStyle w:val="Akapitzlist"/>
        <w:ind w:left="284"/>
        <w:jc w:val="both"/>
        <w:rPr>
          <w:rFonts w:ascii="Times New Roman" w:hAnsi="Times New Roman"/>
        </w:rPr>
      </w:pPr>
      <w:r w:rsidRPr="00A31BE3">
        <w:rPr>
          <w:rFonts w:ascii="Times New Roman" w:hAnsi="Times New Roman"/>
        </w:rPr>
        <w:t>– zmiana wykonawcy nie może zostać dokonana z powodów ekonomicznych lub technicznych, w</w:t>
      </w:r>
      <w:r w:rsidR="00E90426" w:rsidRPr="00A31BE3">
        <w:rPr>
          <w:rFonts w:ascii="Times New Roman" w:hAnsi="Times New Roman"/>
        </w:rPr>
        <w:t> </w:t>
      </w:r>
      <w:r w:rsidRPr="00A31BE3">
        <w:rPr>
          <w:rFonts w:ascii="Times New Roman" w:hAnsi="Times New Roman"/>
        </w:rPr>
        <w:t>szczególności dotyczących zamienności lub interoperacyjności wyposażenia, usług lub instalacji zamówionych w ramach zamówienia podstawowego,</w:t>
      </w:r>
    </w:p>
    <w:p w14:paraId="1BBCA53E" w14:textId="036A9051" w:rsidR="004442F3" w:rsidRPr="00A31BE3" w:rsidRDefault="004442F3" w:rsidP="00DE615E">
      <w:pPr>
        <w:pStyle w:val="Akapitzlist"/>
        <w:ind w:left="284"/>
        <w:jc w:val="both"/>
        <w:rPr>
          <w:rFonts w:ascii="Times New Roman" w:hAnsi="Times New Roman"/>
        </w:rPr>
      </w:pPr>
      <w:r w:rsidRPr="00A31BE3">
        <w:rPr>
          <w:rFonts w:ascii="Times New Roman" w:hAnsi="Times New Roman"/>
        </w:rPr>
        <w:t>– zmiana wykonawcy spowodowałaby istotną niedogodność lub znaczne zwiększenie kosztów dla</w:t>
      </w:r>
      <w:r w:rsidR="00E90426" w:rsidRPr="00A31BE3">
        <w:rPr>
          <w:rFonts w:ascii="Times New Roman" w:hAnsi="Times New Roman"/>
        </w:rPr>
        <w:t> </w:t>
      </w:r>
      <w:r w:rsidR="008F5216" w:rsidRPr="00A31BE3">
        <w:rPr>
          <w:rFonts w:ascii="Times New Roman" w:hAnsi="Times New Roman"/>
        </w:rPr>
        <w:t>Z</w:t>
      </w:r>
      <w:r w:rsidRPr="00A31BE3">
        <w:rPr>
          <w:rFonts w:ascii="Times New Roman" w:hAnsi="Times New Roman"/>
        </w:rPr>
        <w:t>amawiającego,</w:t>
      </w:r>
    </w:p>
    <w:p w14:paraId="35F00453" w14:textId="02C03933" w:rsidR="005F6108" w:rsidRPr="00A31BE3" w:rsidRDefault="004442F3" w:rsidP="00DE615E">
      <w:pPr>
        <w:pStyle w:val="Akapitzlist"/>
        <w:spacing w:after="0"/>
        <w:ind w:left="284"/>
        <w:jc w:val="both"/>
        <w:rPr>
          <w:rFonts w:ascii="Times New Roman" w:hAnsi="Times New Roman"/>
        </w:rPr>
      </w:pPr>
      <w:r w:rsidRPr="00A31BE3">
        <w:rPr>
          <w:rFonts w:ascii="Times New Roman" w:hAnsi="Times New Roman"/>
        </w:rPr>
        <w:t>– wzrost ceny spowodowany każdą kolejną zmianą nie przekracza 50% wartości pierwotnej umowy.</w:t>
      </w:r>
    </w:p>
    <w:p w14:paraId="01B07451" w14:textId="77777777" w:rsidR="004442F3" w:rsidRPr="00A31BE3" w:rsidRDefault="004442F3">
      <w:pPr>
        <w:pStyle w:val="Teksttreci0"/>
        <w:numPr>
          <w:ilvl w:val="0"/>
          <w:numId w:val="32"/>
        </w:numPr>
        <w:tabs>
          <w:tab w:val="left" w:pos="320"/>
        </w:tabs>
        <w:spacing w:line="276" w:lineRule="auto"/>
        <w:ind w:left="284" w:hanging="284"/>
      </w:pPr>
      <w:r w:rsidRPr="00A31BE3">
        <w:t>Dopuszcza się wprowadzenie do niniejszego zamówienia robót zamiennych – robót dotyczących robót budowlanych objętych przedmiotem Umowy, ale o innym charakterze niż pierwotnie planowano. Roboty zamienne możliwe do wykonania będą dotyczyły robót budowlanych niewykraczających poza zakres Inwestycji.</w:t>
      </w:r>
    </w:p>
    <w:p w14:paraId="235F0463" w14:textId="147B01F1" w:rsidR="004442F3" w:rsidRPr="00A31BE3" w:rsidRDefault="004442F3">
      <w:pPr>
        <w:pStyle w:val="Teksttreci0"/>
        <w:numPr>
          <w:ilvl w:val="0"/>
          <w:numId w:val="32"/>
        </w:numPr>
        <w:tabs>
          <w:tab w:val="left" w:pos="320"/>
        </w:tabs>
        <w:spacing w:line="276" w:lineRule="auto"/>
        <w:ind w:left="284" w:hanging="284"/>
      </w:pPr>
      <w:r w:rsidRPr="00A31BE3">
        <w:t xml:space="preserve">Strony dopuszczają możliwość ograniczenia zakresu </w:t>
      </w:r>
      <w:r w:rsidR="00F173F8" w:rsidRPr="00A31BE3">
        <w:t>rzeczowego przedmiotu Umowy, na </w:t>
      </w:r>
      <w:r w:rsidRPr="00A31BE3">
        <w:t>skutek zmian zaproponowanych przez Zamawiającego, inspektorów nadzoru lub przez Wykonawcę</w:t>
      </w:r>
      <w:r w:rsidR="00BB021E" w:rsidRPr="00A31BE3">
        <w:t>.</w:t>
      </w:r>
      <w:r w:rsidRPr="00A31BE3">
        <w:t xml:space="preserve"> </w:t>
      </w:r>
      <w:r w:rsidR="00BB021E" w:rsidRPr="00A31BE3">
        <w:t xml:space="preserve">Ograniczenie może wynikać </w:t>
      </w:r>
      <w:r w:rsidRPr="00A31BE3">
        <w:t xml:space="preserve">ponadto z wad dokumentacji </w:t>
      </w:r>
      <w:r w:rsidR="00F173F8" w:rsidRPr="00A31BE3">
        <w:t>projektowej lub </w:t>
      </w:r>
      <w:r w:rsidR="00BB021E" w:rsidRPr="00A31BE3">
        <w:t>PFU</w:t>
      </w:r>
      <w:r w:rsidRPr="00A31BE3">
        <w:t xml:space="preserve">, jeśli zmiany te będą konieczne i niezależne od woli </w:t>
      </w:r>
      <w:r w:rsidR="00BB021E" w:rsidRPr="00A31BE3">
        <w:t>S</w:t>
      </w:r>
      <w:r w:rsidRPr="00A31BE3">
        <w:t xml:space="preserve">tron lub w </w:t>
      </w:r>
      <w:r w:rsidR="0094506C" w:rsidRPr="00A31BE3">
        <w:t>sytuacji,</w:t>
      </w:r>
      <w:r w:rsidRPr="00A31BE3">
        <w:t xml:space="preserve"> gdy wykonanie danych robót będzie zbędne do</w:t>
      </w:r>
      <w:r w:rsidR="002716B5" w:rsidRPr="00A31BE3">
        <w:t> </w:t>
      </w:r>
      <w:r w:rsidRPr="00A31BE3">
        <w:t xml:space="preserve">prawidłowego, tj. zgodnego z zasadami wiedzy technicznej i obowiązującymi na dzień odbioru robót przepisami wykonania przedmiotu </w:t>
      </w:r>
      <w:r w:rsidR="00BB021E" w:rsidRPr="00A31BE3">
        <w:t>Umowy</w:t>
      </w:r>
      <w:r w:rsidRPr="00A31BE3">
        <w:t>.</w:t>
      </w:r>
      <w:r w:rsidR="00BB021E" w:rsidRPr="00A31BE3">
        <w:t xml:space="preserve"> Minimalną wartość przedmiotu zamówienia (po</w:t>
      </w:r>
      <w:r w:rsidR="002716B5" w:rsidRPr="00A31BE3">
        <w:t> </w:t>
      </w:r>
      <w:r w:rsidR="00BB021E" w:rsidRPr="00A31BE3">
        <w:t>dokonan</w:t>
      </w:r>
      <w:r w:rsidR="00F173F8" w:rsidRPr="00A31BE3">
        <w:t>iu ograniczenia lub </w:t>
      </w:r>
      <w:r w:rsidR="00BB021E" w:rsidRPr="00A31BE3">
        <w:t xml:space="preserve">ograniczeń) określa się na poziomie </w:t>
      </w:r>
      <w:r w:rsidR="00B43AFA" w:rsidRPr="00A31BE3">
        <w:t>90</w:t>
      </w:r>
      <w:r w:rsidR="00BB021E" w:rsidRPr="00A31BE3">
        <w:t>% kwoty wynagrodzenia, określonego w §</w:t>
      </w:r>
      <w:r w:rsidR="00F173F8" w:rsidRPr="00A31BE3">
        <w:t> </w:t>
      </w:r>
      <w:r w:rsidR="00BB021E" w:rsidRPr="00A31BE3">
        <w:t>4 ust. 1 Umowy.</w:t>
      </w:r>
    </w:p>
    <w:p w14:paraId="2210443C" w14:textId="525D9F0B" w:rsidR="003A4620" w:rsidRPr="00A31BE3" w:rsidRDefault="003A4620"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1</w:t>
      </w:r>
      <w:r w:rsidR="009953E7" w:rsidRPr="00A31BE3">
        <w:rPr>
          <w:rFonts w:ascii="Times New Roman" w:hAnsi="Times New Roman"/>
          <w:b/>
          <w:color w:val="auto"/>
          <w:sz w:val="22"/>
          <w:szCs w:val="22"/>
        </w:rPr>
        <w:t>9</w:t>
      </w:r>
    </w:p>
    <w:p w14:paraId="5EF72700" w14:textId="7A86D7C3" w:rsidR="005238AE" w:rsidRPr="00A31BE3" w:rsidRDefault="005238AE"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Postanowienia końcowe</w:t>
      </w:r>
    </w:p>
    <w:p w14:paraId="4AA0189F" w14:textId="103942D8" w:rsidR="005238AE" w:rsidRPr="00A31BE3" w:rsidRDefault="00373789" w:rsidP="00DE615E">
      <w:pPr>
        <w:pStyle w:val="Akapitzlist"/>
        <w:numPr>
          <w:ilvl w:val="0"/>
          <w:numId w:val="11"/>
        </w:numPr>
        <w:spacing w:before="240" w:after="0"/>
        <w:jc w:val="both"/>
        <w:rPr>
          <w:rFonts w:ascii="Times New Roman" w:hAnsi="Times New Roman"/>
        </w:rPr>
      </w:pPr>
      <w:r w:rsidRPr="00A31BE3">
        <w:rPr>
          <w:rFonts w:ascii="Times New Roman" w:hAnsi="Times New Roman"/>
        </w:rPr>
        <w:t>W sprawach, w których wydanie ugody jest dopuszczalne, Strony zobowiązują się poddać ewentualne spory o roszczenia cywilnoprawne w pier</w:t>
      </w:r>
      <w:r w:rsidR="00EA14D9" w:rsidRPr="00A31BE3">
        <w:rPr>
          <w:rFonts w:ascii="Times New Roman" w:hAnsi="Times New Roman"/>
        </w:rPr>
        <w:t>wszej kolejności – stosownie do </w:t>
      </w:r>
      <w:r w:rsidRPr="00A31BE3">
        <w:rPr>
          <w:rFonts w:ascii="Times New Roman" w:hAnsi="Times New Roman"/>
        </w:rPr>
        <w:t>wyboru wnioskującego - mediacji przez Mediatorów Stałych Sądu Polubownego przy Prokuratorii Generalnej Rzeczypospolitej Polskiej zgodnie z Regulaminem tego Sądu lub</w:t>
      </w:r>
      <w:r w:rsidR="00F173F8" w:rsidRPr="00A31BE3">
        <w:rPr>
          <w:rFonts w:ascii="Times New Roman" w:hAnsi="Times New Roman"/>
        </w:rPr>
        <w:t> </w:t>
      </w:r>
      <w:r w:rsidRPr="00A31BE3">
        <w:rPr>
          <w:rFonts w:ascii="Times New Roman" w:hAnsi="Times New Roman"/>
        </w:rPr>
        <w:t>koncyliacji prowadzonej przez Koncyliatorów Stałych Sądu Polubownego przy Prokuratorii Generalnej Rzeczypospolitej Polskiej</w:t>
      </w:r>
      <w:r w:rsidR="00C42156" w:rsidRPr="00A31BE3">
        <w:rPr>
          <w:rFonts w:ascii="Times New Roman" w:hAnsi="Times New Roman"/>
        </w:rPr>
        <w:t>,</w:t>
      </w:r>
      <w:r w:rsidRPr="00A31BE3">
        <w:rPr>
          <w:rFonts w:ascii="Times New Roman" w:hAnsi="Times New Roman"/>
        </w:rPr>
        <w:t xml:space="preserve"> zgodnie z Regulaminem Sądu. W razie nierozwiązania sporu we</w:t>
      </w:r>
      <w:r w:rsidR="002716B5" w:rsidRPr="00A31BE3">
        <w:rPr>
          <w:rFonts w:ascii="Times New Roman" w:hAnsi="Times New Roman"/>
        </w:rPr>
        <w:t> </w:t>
      </w:r>
      <w:r w:rsidRPr="00A31BE3">
        <w:rPr>
          <w:rFonts w:ascii="Times New Roman" w:hAnsi="Times New Roman"/>
        </w:rPr>
        <w:t xml:space="preserve">wskazany sposób, wszelkie </w:t>
      </w:r>
      <w:r w:rsidR="00EA14D9" w:rsidRPr="00A31BE3">
        <w:rPr>
          <w:rFonts w:ascii="Times New Roman" w:hAnsi="Times New Roman"/>
        </w:rPr>
        <w:t>spory wynikające lub związane z </w:t>
      </w:r>
      <w:r w:rsidRPr="00A31BE3">
        <w:rPr>
          <w:rFonts w:ascii="Times New Roman" w:hAnsi="Times New Roman"/>
        </w:rPr>
        <w:t>niniejszą Umową Strony poddają rozstrzygnięciu przez Sąd powszechny miejscowo właściwy dla siedziby Zamawiającego.</w:t>
      </w:r>
    </w:p>
    <w:p w14:paraId="7ADD5BA2" w14:textId="668BA6F2" w:rsidR="005238AE" w:rsidRPr="00A31BE3" w:rsidRDefault="005238AE" w:rsidP="00DE615E">
      <w:pPr>
        <w:pStyle w:val="Tekstpodstawowy2"/>
        <w:numPr>
          <w:ilvl w:val="0"/>
          <w:numId w:val="11"/>
        </w:numPr>
        <w:spacing w:after="0" w:line="276" w:lineRule="auto"/>
        <w:jc w:val="both"/>
        <w:rPr>
          <w:rFonts w:ascii="Times New Roman" w:hAnsi="Times New Roman"/>
        </w:rPr>
      </w:pPr>
      <w:r w:rsidRPr="00A31BE3">
        <w:rPr>
          <w:rFonts w:ascii="Times New Roman" w:hAnsi="Times New Roman"/>
        </w:rPr>
        <w:t xml:space="preserve">W sprawach nieuregulowanych </w:t>
      </w:r>
      <w:r w:rsidR="00F10EF1" w:rsidRPr="00A31BE3">
        <w:rPr>
          <w:rFonts w:ascii="Times New Roman" w:hAnsi="Times New Roman"/>
        </w:rPr>
        <w:t>U</w:t>
      </w:r>
      <w:r w:rsidRPr="00A31BE3">
        <w:rPr>
          <w:rFonts w:ascii="Times New Roman" w:hAnsi="Times New Roman"/>
        </w:rPr>
        <w:t xml:space="preserve">mową stosuje się przepisy </w:t>
      </w:r>
      <w:r w:rsidR="00F10EF1" w:rsidRPr="00A31BE3">
        <w:rPr>
          <w:rFonts w:ascii="Times New Roman" w:hAnsi="Times New Roman"/>
        </w:rPr>
        <w:t xml:space="preserve">polskiego prawa, w tym zwłaszcza </w:t>
      </w:r>
      <w:r w:rsidRPr="00A31BE3">
        <w:rPr>
          <w:rFonts w:ascii="Times New Roman" w:hAnsi="Times New Roman"/>
        </w:rPr>
        <w:t>ustaw</w:t>
      </w:r>
      <w:r w:rsidR="00C42156" w:rsidRPr="00A31BE3">
        <w:rPr>
          <w:rFonts w:ascii="Times New Roman" w:hAnsi="Times New Roman"/>
        </w:rPr>
        <w:t>y Kodeks cywilny, ustawy</w:t>
      </w:r>
      <w:r w:rsidRPr="00A31BE3">
        <w:rPr>
          <w:rFonts w:ascii="Times New Roman" w:hAnsi="Times New Roman"/>
        </w:rPr>
        <w:t xml:space="preserve"> </w:t>
      </w:r>
      <w:r w:rsidR="00F10EF1" w:rsidRPr="00A31BE3">
        <w:rPr>
          <w:rFonts w:ascii="Times New Roman" w:hAnsi="Times New Roman"/>
        </w:rPr>
        <w:t>PZP</w:t>
      </w:r>
      <w:r w:rsidR="00C42156" w:rsidRPr="00A31BE3">
        <w:rPr>
          <w:rFonts w:ascii="Times New Roman" w:hAnsi="Times New Roman"/>
        </w:rPr>
        <w:t xml:space="preserve"> oraz ustawy</w:t>
      </w:r>
      <w:r w:rsidRPr="00A31BE3">
        <w:rPr>
          <w:rFonts w:ascii="Times New Roman" w:hAnsi="Times New Roman"/>
        </w:rPr>
        <w:t xml:space="preserve"> Prawo budowlane</w:t>
      </w:r>
      <w:r w:rsidR="00C42156" w:rsidRPr="00A31BE3">
        <w:rPr>
          <w:rFonts w:ascii="Times New Roman" w:hAnsi="Times New Roman"/>
        </w:rPr>
        <w:t xml:space="preserve"> w</w:t>
      </w:r>
      <w:r w:rsidRPr="00A31BE3">
        <w:rPr>
          <w:rFonts w:ascii="Times New Roman" w:hAnsi="Times New Roman"/>
        </w:rPr>
        <w:t>raz</w:t>
      </w:r>
      <w:r w:rsidR="00C42156" w:rsidRPr="00A31BE3">
        <w:rPr>
          <w:rFonts w:ascii="Times New Roman" w:hAnsi="Times New Roman"/>
        </w:rPr>
        <w:t xml:space="preserve"> z aktami wykonawczymi</w:t>
      </w:r>
      <w:r w:rsidRPr="00A31BE3">
        <w:rPr>
          <w:rFonts w:ascii="Times New Roman" w:hAnsi="Times New Roman"/>
        </w:rPr>
        <w:t>.</w:t>
      </w:r>
    </w:p>
    <w:p w14:paraId="191147D2" w14:textId="62A8CA75" w:rsidR="005238AE" w:rsidRPr="00A31BE3" w:rsidRDefault="005238AE" w:rsidP="00DE615E">
      <w:pPr>
        <w:pStyle w:val="Tekstpodstawowy2"/>
        <w:numPr>
          <w:ilvl w:val="0"/>
          <w:numId w:val="11"/>
        </w:numPr>
        <w:spacing w:after="0" w:line="276" w:lineRule="auto"/>
        <w:jc w:val="both"/>
        <w:rPr>
          <w:rFonts w:ascii="Times New Roman" w:hAnsi="Times New Roman"/>
        </w:rPr>
      </w:pPr>
      <w:r w:rsidRPr="00A31BE3">
        <w:rPr>
          <w:rFonts w:ascii="Times New Roman" w:hAnsi="Times New Roman"/>
        </w:rPr>
        <w:t xml:space="preserve">Umowę sporządzono w dwóch jednobrzmiących egzemplarzach, </w:t>
      </w:r>
      <w:r w:rsidR="00F10EF1" w:rsidRPr="00A31BE3">
        <w:rPr>
          <w:rFonts w:ascii="Times New Roman" w:hAnsi="Times New Roman"/>
        </w:rPr>
        <w:t>1</w:t>
      </w:r>
      <w:r w:rsidRPr="00A31BE3">
        <w:rPr>
          <w:rFonts w:ascii="Times New Roman" w:hAnsi="Times New Roman"/>
        </w:rPr>
        <w:t xml:space="preserve"> egz. dla Zamawiającego, 1 egz. dla Wykonawcy.</w:t>
      </w:r>
    </w:p>
    <w:p w14:paraId="46FD0168" w14:textId="22F333D1" w:rsidR="005238AE" w:rsidRPr="00A31BE3" w:rsidRDefault="005238AE" w:rsidP="00DE615E">
      <w:pPr>
        <w:pStyle w:val="Tekstpodstawowy2"/>
        <w:numPr>
          <w:ilvl w:val="0"/>
          <w:numId w:val="11"/>
        </w:numPr>
        <w:spacing w:after="0" w:line="276" w:lineRule="auto"/>
        <w:jc w:val="both"/>
        <w:rPr>
          <w:rFonts w:ascii="Times New Roman" w:hAnsi="Times New Roman"/>
        </w:rPr>
      </w:pPr>
      <w:r w:rsidRPr="00A31BE3">
        <w:rPr>
          <w:rFonts w:ascii="Times New Roman" w:hAnsi="Times New Roman"/>
        </w:rPr>
        <w:t>Integralną część umowy stanowią:</w:t>
      </w:r>
    </w:p>
    <w:p w14:paraId="21BF98BA" w14:textId="7DC2333B" w:rsidR="009947E6" w:rsidRPr="00A31BE3" w:rsidRDefault="009947E6"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lang w:eastAsia="ar-SA"/>
        </w:rPr>
        <w:t xml:space="preserve">Zbiorczy Harmonogram rzeczowo-finansowy dla całej inwestycji </w:t>
      </w:r>
      <w:r w:rsidRPr="00A31BE3">
        <w:rPr>
          <w:rFonts w:ascii="Times New Roman" w:hAnsi="Times New Roman"/>
        </w:rPr>
        <w:t>– załącznik nr 1</w:t>
      </w:r>
    </w:p>
    <w:p w14:paraId="6B1E8BBF" w14:textId="5346322A" w:rsidR="00713277" w:rsidRPr="00A31BE3" w:rsidRDefault="003C5F2F"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Oświadczenie Podwykonawcy / dalszego podwykonawcy – załącznik nr</w:t>
      </w:r>
      <w:r w:rsidR="00713277" w:rsidRPr="00A31BE3">
        <w:rPr>
          <w:rFonts w:ascii="Times New Roman" w:hAnsi="Times New Roman"/>
        </w:rPr>
        <w:t xml:space="preserve"> </w:t>
      </w:r>
      <w:r w:rsidR="006235B6" w:rsidRPr="00A31BE3">
        <w:rPr>
          <w:rFonts w:ascii="Times New Roman" w:hAnsi="Times New Roman"/>
        </w:rPr>
        <w:t>2</w:t>
      </w:r>
      <w:r w:rsidRPr="00A31BE3">
        <w:rPr>
          <w:rFonts w:ascii="Times New Roman" w:hAnsi="Times New Roman"/>
        </w:rPr>
        <w:t xml:space="preserve"> </w:t>
      </w:r>
    </w:p>
    <w:p w14:paraId="732BBC82" w14:textId="26FC298A" w:rsidR="005238AE" w:rsidRPr="00A31BE3" w:rsidRDefault="005238AE"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Karta gwarancyjna – załącznik nr</w:t>
      </w:r>
      <w:r w:rsidR="003C5F2F" w:rsidRPr="00A31BE3">
        <w:rPr>
          <w:rFonts w:ascii="Times New Roman" w:hAnsi="Times New Roman"/>
        </w:rPr>
        <w:t xml:space="preserve"> </w:t>
      </w:r>
      <w:r w:rsidR="00713277" w:rsidRPr="00A31BE3">
        <w:rPr>
          <w:rFonts w:ascii="Times New Roman" w:hAnsi="Times New Roman"/>
        </w:rPr>
        <w:t>4</w:t>
      </w:r>
      <w:r w:rsidRPr="00A31BE3">
        <w:rPr>
          <w:rFonts w:ascii="Times New Roman" w:hAnsi="Times New Roman"/>
        </w:rPr>
        <w:t xml:space="preserve"> </w:t>
      </w:r>
    </w:p>
    <w:p w14:paraId="6FEBBD3C" w14:textId="4C509AD4" w:rsidR="005238AE" w:rsidRPr="00A31BE3" w:rsidRDefault="005238AE" w:rsidP="00DE615E">
      <w:pPr>
        <w:numPr>
          <w:ilvl w:val="0"/>
          <w:numId w:val="2"/>
        </w:numPr>
        <w:tabs>
          <w:tab w:val="clear" w:pos="660"/>
        </w:tabs>
        <w:spacing w:after="0"/>
        <w:ind w:left="709" w:hanging="360"/>
        <w:jc w:val="both"/>
        <w:rPr>
          <w:rFonts w:ascii="Times New Roman" w:hAnsi="Times New Roman"/>
        </w:rPr>
      </w:pPr>
      <w:bookmarkStart w:id="26" w:name="_Hlk74735451"/>
      <w:r w:rsidRPr="00A31BE3">
        <w:rPr>
          <w:rFonts w:ascii="Times New Roman" w:hAnsi="Times New Roman"/>
        </w:rPr>
        <w:t xml:space="preserve">Oświadczenie wykonawcy odnośnie </w:t>
      </w:r>
      <w:r w:rsidR="00F10EF1" w:rsidRPr="00A31BE3">
        <w:rPr>
          <w:rFonts w:ascii="Times New Roman" w:hAnsi="Times New Roman"/>
        </w:rPr>
        <w:t>liczby</w:t>
      </w:r>
      <w:r w:rsidRPr="00A31BE3">
        <w:rPr>
          <w:rFonts w:ascii="Times New Roman" w:hAnsi="Times New Roman"/>
        </w:rPr>
        <w:t xml:space="preserve"> osób zatrudnionych/które zostaną zatrudnione/ na</w:t>
      </w:r>
      <w:r w:rsidR="002716B5" w:rsidRPr="00A31BE3">
        <w:rPr>
          <w:rFonts w:ascii="Times New Roman" w:hAnsi="Times New Roman"/>
        </w:rPr>
        <w:t> </w:t>
      </w:r>
      <w:r w:rsidRPr="00A31BE3">
        <w:rPr>
          <w:rFonts w:ascii="Times New Roman" w:hAnsi="Times New Roman"/>
        </w:rPr>
        <w:t>podstawie umowy o pracę, do wykonywania czynności w zakresie realizacji zamówienia, których wykonanie polega na wykonywaniu pracy w sposób określony w art. 22 § 1 ustawy z</w:t>
      </w:r>
      <w:r w:rsidR="002716B5" w:rsidRPr="00A31BE3">
        <w:rPr>
          <w:rFonts w:ascii="Times New Roman" w:hAnsi="Times New Roman"/>
        </w:rPr>
        <w:t> </w:t>
      </w:r>
      <w:r w:rsidRPr="00A31BE3">
        <w:rPr>
          <w:rFonts w:ascii="Times New Roman" w:hAnsi="Times New Roman"/>
        </w:rPr>
        <w:t>dnia 26 czerwca 1974 r. – Kodeks pracy - załącznik nr</w:t>
      </w:r>
      <w:r w:rsidR="00AA3CAD" w:rsidRPr="00A31BE3">
        <w:rPr>
          <w:rFonts w:ascii="Times New Roman" w:hAnsi="Times New Roman"/>
        </w:rPr>
        <w:t xml:space="preserve"> </w:t>
      </w:r>
      <w:r w:rsidR="006235B6" w:rsidRPr="00A31BE3">
        <w:rPr>
          <w:rFonts w:ascii="Times New Roman" w:hAnsi="Times New Roman"/>
        </w:rPr>
        <w:t>3</w:t>
      </w:r>
      <w:r w:rsidR="003C5F2F" w:rsidRPr="00A31BE3">
        <w:rPr>
          <w:rFonts w:ascii="Times New Roman" w:hAnsi="Times New Roman"/>
        </w:rPr>
        <w:t xml:space="preserve"> </w:t>
      </w:r>
    </w:p>
    <w:bookmarkEnd w:id="26"/>
    <w:p w14:paraId="41C7AA4C" w14:textId="27F65A4C" w:rsidR="005238AE" w:rsidRPr="00A31BE3" w:rsidRDefault="005238AE"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 xml:space="preserve">Oferta Wykonawcy – załącznik nr </w:t>
      </w:r>
      <w:r w:rsidR="003C5F2F" w:rsidRPr="00A31BE3">
        <w:rPr>
          <w:rFonts w:ascii="Times New Roman" w:hAnsi="Times New Roman"/>
        </w:rPr>
        <w:t>5</w:t>
      </w:r>
    </w:p>
    <w:p w14:paraId="75578ACF" w14:textId="3F1AE87A" w:rsidR="003C5F2F" w:rsidRPr="00A31BE3" w:rsidRDefault="005238AE"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 xml:space="preserve">SWZ wraz z załącznikami – załącznik nr </w:t>
      </w:r>
      <w:r w:rsidR="003C5F2F" w:rsidRPr="00A31BE3">
        <w:rPr>
          <w:rFonts w:ascii="Times New Roman" w:hAnsi="Times New Roman"/>
        </w:rPr>
        <w:t>6</w:t>
      </w:r>
    </w:p>
    <w:p w14:paraId="3FD791C6" w14:textId="422E608E" w:rsidR="009C533F" w:rsidRPr="00316F20" w:rsidRDefault="00C42156" w:rsidP="00316F20">
      <w:pPr>
        <w:numPr>
          <w:ilvl w:val="0"/>
          <w:numId w:val="2"/>
        </w:numPr>
        <w:tabs>
          <w:tab w:val="clear" w:pos="660"/>
        </w:tabs>
        <w:suppressAutoHyphens/>
        <w:spacing w:after="0"/>
        <w:ind w:left="709" w:hanging="360"/>
        <w:jc w:val="both"/>
        <w:rPr>
          <w:rFonts w:ascii="Times New Roman" w:hAnsi="Times New Roman"/>
          <w:b/>
        </w:rPr>
      </w:pPr>
      <w:r w:rsidRPr="00263CA1">
        <w:rPr>
          <w:rFonts w:ascii="Times New Roman" w:hAnsi="Times New Roman"/>
          <w:lang w:eastAsia="ar-SA"/>
        </w:rPr>
        <w:t>Program funkcjonalno-użytkowy (PFU)</w:t>
      </w:r>
      <w:r w:rsidRPr="00263CA1">
        <w:rPr>
          <w:rFonts w:ascii="Times New Roman" w:hAnsi="Times New Roman"/>
        </w:rPr>
        <w:t xml:space="preserve"> – załącznik nr</w:t>
      </w:r>
      <w:r w:rsidR="003C5F2F" w:rsidRPr="00263CA1">
        <w:rPr>
          <w:rFonts w:ascii="Times New Roman" w:hAnsi="Times New Roman"/>
        </w:rPr>
        <w:t xml:space="preserve"> 7</w:t>
      </w:r>
      <w:r w:rsidR="00C77C3C" w:rsidRPr="00263CA1">
        <w:rPr>
          <w:rFonts w:ascii="Times New Roman" w:hAnsi="Times New Roman"/>
          <w:b/>
        </w:rPr>
        <w:t xml:space="preserve">    </w:t>
      </w:r>
      <w:r w:rsidR="00DE7882" w:rsidRPr="00263CA1">
        <w:rPr>
          <w:rFonts w:ascii="Times New Roman" w:hAnsi="Times New Roman"/>
          <w:b/>
        </w:rPr>
        <w:t xml:space="preserve"> </w:t>
      </w:r>
    </w:p>
    <w:p w14:paraId="3DEFB16A" w14:textId="23E863B9" w:rsidR="005238AE" w:rsidRPr="00A31BE3" w:rsidRDefault="00DE7882" w:rsidP="00FB3262">
      <w:pPr>
        <w:rPr>
          <w:rFonts w:ascii="Times New Roman" w:hAnsi="Times New Roman"/>
          <w:b/>
        </w:rPr>
      </w:pPr>
      <w:r w:rsidRPr="00A31BE3">
        <w:rPr>
          <w:rFonts w:ascii="Times New Roman" w:hAnsi="Times New Roman"/>
          <w:b/>
        </w:rPr>
        <w:tab/>
      </w:r>
      <w:r w:rsidR="00FB3262" w:rsidRPr="00A31BE3">
        <w:rPr>
          <w:rFonts w:ascii="Times New Roman" w:hAnsi="Times New Roman"/>
          <w:b/>
        </w:rPr>
        <w:t>ZAMAWIAJĄCY:</w:t>
      </w:r>
      <w:r w:rsidR="00FB3262" w:rsidRPr="00A31BE3">
        <w:rPr>
          <w:rFonts w:ascii="Times New Roman" w:hAnsi="Times New Roman"/>
          <w:b/>
        </w:rPr>
        <w:tab/>
      </w:r>
      <w:r w:rsidR="00FB3262" w:rsidRPr="00A31BE3">
        <w:rPr>
          <w:rFonts w:ascii="Times New Roman" w:hAnsi="Times New Roman"/>
          <w:b/>
        </w:rPr>
        <w:tab/>
      </w:r>
      <w:r w:rsidR="00FB3262" w:rsidRPr="00A31BE3">
        <w:rPr>
          <w:rFonts w:ascii="Times New Roman" w:hAnsi="Times New Roman"/>
          <w:b/>
        </w:rPr>
        <w:tab/>
      </w:r>
      <w:r w:rsidR="00FB3262" w:rsidRPr="00A31BE3">
        <w:rPr>
          <w:rFonts w:ascii="Times New Roman" w:hAnsi="Times New Roman"/>
          <w:b/>
        </w:rPr>
        <w:tab/>
        <w:t xml:space="preserve">    </w:t>
      </w:r>
      <w:r w:rsidR="00FB3262">
        <w:rPr>
          <w:rFonts w:ascii="Times New Roman" w:hAnsi="Times New Roman"/>
          <w:b/>
        </w:rPr>
        <w:t xml:space="preserve">           </w:t>
      </w:r>
      <w:r w:rsidR="00FB3262" w:rsidRPr="00A31BE3">
        <w:rPr>
          <w:rFonts w:ascii="Times New Roman" w:hAnsi="Times New Roman"/>
          <w:b/>
        </w:rPr>
        <w:tab/>
        <w:t xml:space="preserve">      WYKONAWCA:</w:t>
      </w:r>
    </w:p>
    <w:p w14:paraId="79150311" w14:textId="36239DE9" w:rsidR="000D2157" w:rsidRPr="00A31BE3" w:rsidRDefault="000D2157" w:rsidP="00DE615E">
      <w:pPr>
        <w:jc w:val="both"/>
        <w:rPr>
          <w:rFonts w:ascii="Times New Roman" w:hAnsi="Times New Roman"/>
        </w:rPr>
      </w:pPr>
    </w:p>
    <w:p w14:paraId="681E6AC1" w14:textId="77777777" w:rsidR="00273E70" w:rsidRDefault="00273E70" w:rsidP="00273E70">
      <w:pPr>
        <w:jc w:val="both"/>
        <w:rPr>
          <w:rFonts w:ascii="Times New Roman" w:hAnsi="Times New Roman"/>
        </w:rPr>
      </w:pPr>
      <w:r w:rsidRPr="00A31BE3">
        <w:rPr>
          <w:rFonts w:ascii="Times New Roman" w:hAnsi="Times New Roman"/>
        </w:rPr>
        <w:t>………………………………………..…</w:t>
      </w:r>
      <w:r w:rsidRPr="00A31BE3">
        <w:rPr>
          <w:rFonts w:ascii="Times New Roman" w:hAnsi="Times New Roman"/>
        </w:rPr>
        <w:tab/>
      </w:r>
      <w:r w:rsidRPr="00A31BE3">
        <w:rPr>
          <w:rFonts w:ascii="Times New Roman" w:hAnsi="Times New Roman"/>
        </w:rPr>
        <w:tab/>
        <w:t xml:space="preserve">……………………………………………               </w:t>
      </w:r>
    </w:p>
    <w:p w14:paraId="7B8D75F5" w14:textId="77777777" w:rsidR="00273E70" w:rsidRDefault="00273E70" w:rsidP="00273E70">
      <w:pPr>
        <w:autoSpaceDE w:val="0"/>
        <w:autoSpaceDN w:val="0"/>
        <w:adjustRightInd w:val="0"/>
        <w:spacing w:after="0"/>
        <w:rPr>
          <w:rFonts w:ascii="Times New Roman" w:hAnsi="Times New Roman"/>
          <w:i/>
          <w:iCs/>
        </w:rPr>
      </w:pPr>
    </w:p>
    <w:p w14:paraId="62DFD1BE" w14:textId="56F1094B" w:rsidR="00073D86" w:rsidRPr="00073D86" w:rsidRDefault="00273E70" w:rsidP="00073D86">
      <w:pPr>
        <w:autoSpaceDE w:val="0"/>
        <w:autoSpaceDN w:val="0"/>
        <w:adjustRightInd w:val="0"/>
        <w:spacing w:after="0"/>
        <w:rPr>
          <w:rFonts w:ascii="Times New Roman" w:hAnsi="Times New Roman"/>
          <w:i/>
          <w:iCs/>
        </w:rPr>
      </w:pPr>
      <w:r w:rsidRPr="00A31BE3">
        <w:rPr>
          <w:rFonts w:ascii="Times New Roman" w:hAnsi="Times New Roman"/>
          <w:i/>
          <w:iCs/>
        </w:rPr>
        <w:t>*-niepotrzebne skreślić</w:t>
      </w:r>
      <w:bookmarkStart w:id="27" w:name="_Toc252374246"/>
      <w:bookmarkStart w:id="28" w:name="_Toc274203150"/>
      <w:bookmarkStart w:id="29" w:name="_Toc511384008"/>
    </w:p>
    <w:p w14:paraId="540616E4" w14:textId="0BA5331A" w:rsidR="002633AB" w:rsidRPr="002633AB" w:rsidRDefault="00F10EF1" w:rsidP="002633AB">
      <w:pPr>
        <w:pStyle w:val="Kolorowalistaakcent11"/>
        <w:spacing w:line="276" w:lineRule="auto"/>
        <w:ind w:left="0"/>
        <w:jc w:val="right"/>
        <w:rPr>
          <w:b/>
          <w:bCs/>
          <w:i/>
          <w:iCs/>
        </w:rPr>
      </w:pPr>
      <w:r w:rsidRPr="00073D86">
        <w:br w:type="column"/>
      </w:r>
      <w:bookmarkEnd w:id="27"/>
      <w:bookmarkEnd w:id="28"/>
      <w:bookmarkEnd w:id="29"/>
      <w:r w:rsidR="002633AB" w:rsidRPr="002633AB">
        <w:rPr>
          <w:b/>
          <w:bCs/>
          <w:i/>
          <w:iCs/>
        </w:rPr>
        <w:lastRenderedPageBreak/>
        <w:t>Załącznik nr 1 do umowy nr ………………………………</w:t>
      </w:r>
    </w:p>
    <w:p w14:paraId="15BD774A" w14:textId="1925A3B5" w:rsidR="00BF3777" w:rsidRDefault="004E6A0D" w:rsidP="00073D86">
      <w:pPr>
        <w:pStyle w:val="Kolorowalistaakcent11"/>
        <w:spacing w:line="276" w:lineRule="auto"/>
        <w:ind w:left="0"/>
        <w:rPr>
          <w:rFonts w:ascii="Times New Roman" w:hAnsi="Times New Roman"/>
        </w:rPr>
      </w:pPr>
      <w:r>
        <w:rPr>
          <w:rFonts w:ascii="Times New Roman" w:hAnsi="Times New Roman"/>
          <w:noProof/>
        </w:rPr>
        <w:drawing>
          <wp:inline distT="0" distB="0" distL="0" distR="0" wp14:anchorId="3C1C08BE" wp14:editId="6C644A72">
            <wp:extent cx="6523355" cy="8747760"/>
            <wp:effectExtent l="0" t="0" r="0" b="0"/>
            <wp:docPr id="96255913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23355" cy="8747760"/>
                    </a:xfrm>
                    <a:prstGeom prst="rect">
                      <a:avLst/>
                    </a:prstGeom>
                    <a:noFill/>
                  </pic:spPr>
                </pic:pic>
              </a:graphicData>
            </a:graphic>
          </wp:inline>
        </w:drawing>
      </w:r>
    </w:p>
    <w:p w14:paraId="735C1275" w14:textId="77777777" w:rsidR="00073D86" w:rsidRDefault="00073D86" w:rsidP="00DE615E">
      <w:pPr>
        <w:pStyle w:val="Kolorowalistaakcent11"/>
        <w:spacing w:line="276" w:lineRule="auto"/>
        <w:ind w:left="0"/>
        <w:jc w:val="right"/>
        <w:rPr>
          <w:rFonts w:ascii="Times New Roman" w:hAnsi="Times New Roman"/>
          <w:b/>
          <w:i/>
          <w:iCs/>
        </w:rPr>
      </w:pPr>
    </w:p>
    <w:p w14:paraId="73F8AA0E" w14:textId="77777777" w:rsidR="00073D86" w:rsidRDefault="00073D86" w:rsidP="00DE615E">
      <w:pPr>
        <w:pStyle w:val="Kolorowalistaakcent11"/>
        <w:spacing w:line="276" w:lineRule="auto"/>
        <w:ind w:left="0"/>
        <w:jc w:val="right"/>
        <w:rPr>
          <w:rFonts w:ascii="Times New Roman" w:hAnsi="Times New Roman"/>
          <w:b/>
          <w:i/>
          <w:iCs/>
        </w:rPr>
      </w:pPr>
    </w:p>
    <w:p w14:paraId="55C59D05" w14:textId="77777777" w:rsidR="002633AB" w:rsidRDefault="002633AB" w:rsidP="00DE615E">
      <w:pPr>
        <w:pStyle w:val="Kolorowalistaakcent11"/>
        <w:spacing w:line="276" w:lineRule="auto"/>
        <w:ind w:left="0"/>
        <w:jc w:val="right"/>
        <w:rPr>
          <w:rFonts w:ascii="Times New Roman" w:hAnsi="Times New Roman"/>
          <w:b/>
          <w:i/>
          <w:iCs/>
        </w:rPr>
      </w:pPr>
    </w:p>
    <w:p w14:paraId="5CE8844A" w14:textId="0DE643D9" w:rsidR="00824D91" w:rsidRPr="00A31BE3" w:rsidRDefault="00F1066B" w:rsidP="00DE615E">
      <w:pPr>
        <w:pStyle w:val="Kolorowalistaakcent11"/>
        <w:spacing w:line="276" w:lineRule="auto"/>
        <w:ind w:left="0"/>
        <w:jc w:val="right"/>
        <w:rPr>
          <w:rFonts w:ascii="Times New Roman" w:hAnsi="Times New Roman"/>
          <w:b/>
          <w:i/>
          <w:iCs/>
        </w:rPr>
      </w:pPr>
      <w:r w:rsidRPr="00A31BE3">
        <w:rPr>
          <w:rFonts w:ascii="Times New Roman" w:hAnsi="Times New Roman"/>
          <w:b/>
          <w:noProof/>
        </w:rPr>
        <mc:AlternateContent>
          <mc:Choice Requires="wps">
            <w:drawing>
              <wp:anchor distT="0" distB="0" distL="114300" distR="114300" simplePos="0" relativeHeight="251659264" behindDoc="0" locked="0" layoutInCell="1" allowOverlap="1" wp14:anchorId="5737A0C0" wp14:editId="68D1E63F">
                <wp:simplePos x="0" y="0"/>
                <wp:positionH relativeFrom="column">
                  <wp:posOffset>-230505</wp:posOffset>
                </wp:positionH>
                <wp:positionV relativeFrom="paragraph">
                  <wp:posOffset>279400</wp:posOffset>
                </wp:positionV>
                <wp:extent cx="2981325" cy="1691640"/>
                <wp:effectExtent l="0" t="0" r="9525" b="381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16916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62BD1F" id="Prostokąt 1" o:spid="_x0000_s1026" style="position:absolute;margin-left:-18.15pt;margin-top:22pt;width:234.75pt;height:13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"/>
            </w:pict>
          </mc:Fallback>
        </mc:AlternateContent>
      </w:r>
      <w:r w:rsidR="00824D91" w:rsidRPr="00A31BE3">
        <w:rPr>
          <w:rFonts w:ascii="Times New Roman" w:hAnsi="Times New Roman"/>
          <w:b/>
          <w:i/>
          <w:iCs/>
        </w:rPr>
        <w:t>Załącznik Nr</w:t>
      </w:r>
      <w:r w:rsidR="00BE01BB" w:rsidRPr="00A31BE3">
        <w:rPr>
          <w:rFonts w:ascii="Times New Roman" w:hAnsi="Times New Roman"/>
          <w:b/>
          <w:i/>
          <w:iCs/>
        </w:rPr>
        <w:t xml:space="preserve"> 2</w:t>
      </w:r>
      <w:r w:rsidR="00824D91" w:rsidRPr="00A31BE3">
        <w:rPr>
          <w:rFonts w:ascii="Times New Roman" w:hAnsi="Times New Roman"/>
          <w:b/>
          <w:i/>
          <w:iCs/>
        </w:rPr>
        <w:t xml:space="preserve"> do umowy Nr …………………</w:t>
      </w:r>
    </w:p>
    <w:p w14:paraId="5F27E47F" w14:textId="77777777" w:rsidR="00824D91" w:rsidRPr="00A31BE3" w:rsidRDefault="00824D91" w:rsidP="00DE615E">
      <w:pPr>
        <w:pStyle w:val="Kolorowalistaakcent11"/>
        <w:spacing w:line="276" w:lineRule="auto"/>
        <w:jc w:val="right"/>
        <w:rPr>
          <w:rFonts w:ascii="Times New Roman" w:hAnsi="Times New Roman"/>
          <w:b/>
          <w:i/>
          <w:iCs/>
        </w:rPr>
      </w:pPr>
    </w:p>
    <w:p w14:paraId="1875BF45" w14:textId="5F7C2650" w:rsidR="00824D91" w:rsidRPr="00A31BE3" w:rsidRDefault="00824D91" w:rsidP="00DE615E">
      <w:pPr>
        <w:autoSpaceDE w:val="0"/>
        <w:autoSpaceDN w:val="0"/>
        <w:adjustRightInd w:val="0"/>
        <w:spacing w:after="0"/>
        <w:rPr>
          <w:rFonts w:ascii="Times New Roman" w:hAnsi="Times New Roman"/>
          <w:b/>
          <w:bCs/>
        </w:rPr>
      </w:pPr>
    </w:p>
    <w:p w14:paraId="78377974" w14:textId="77777777" w:rsidR="00824D91" w:rsidRPr="00A31BE3" w:rsidRDefault="00824D91" w:rsidP="00DE615E">
      <w:pPr>
        <w:autoSpaceDE w:val="0"/>
        <w:autoSpaceDN w:val="0"/>
        <w:adjustRightInd w:val="0"/>
        <w:spacing w:after="0"/>
        <w:rPr>
          <w:rFonts w:ascii="Times New Roman" w:hAnsi="Times New Roman"/>
          <w:b/>
          <w:bCs/>
        </w:rPr>
      </w:pPr>
    </w:p>
    <w:p w14:paraId="033B4A9C" w14:textId="77777777" w:rsidR="00824D91" w:rsidRPr="00A31BE3" w:rsidRDefault="00824D91" w:rsidP="00DE615E">
      <w:pPr>
        <w:autoSpaceDE w:val="0"/>
        <w:autoSpaceDN w:val="0"/>
        <w:adjustRightInd w:val="0"/>
        <w:spacing w:after="0"/>
        <w:rPr>
          <w:rFonts w:ascii="Times New Roman" w:hAnsi="Times New Roman"/>
          <w:b/>
          <w:bCs/>
        </w:rPr>
      </w:pPr>
    </w:p>
    <w:p w14:paraId="14A9F2B4" w14:textId="77777777" w:rsidR="00824D91" w:rsidRPr="00A31BE3" w:rsidRDefault="00824D91" w:rsidP="00DE615E">
      <w:pPr>
        <w:autoSpaceDE w:val="0"/>
        <w:autoSpaceDN w:val="0"/>
        <w:adjustRightInd w:val="0"/>
        <w:spacing w:after="0"/>
        <w:rPr>
          <w:rFonts w:ascii="Times New Roman" w:hAnsi="Times New Roman"/>
          <w:b/>
          <w:bCs/>
        </w:rPr>
      </w:pPr>
    </w:p>
    <w:p w14:paraId="56D0A76D" w14:textId="77777777" w:rsidR="00824D91" w:rsidRPr="00A31BE3" w:rsidRDefault="00824D91" w:rsidP="00DE615E">
      <w:pPr>
        <w:autoSpaceDE w:val="0"/>
        <w:autoSpaceDN w:val="0"/>
        <w:adjustRightInd w:val="0"/>
        <w:spacing w:after="0"/>
        <w:rPr>
          <w:rFonts w:ascii="Times New Roman" w:hAnsi="Times New Roman"/>
          <w:b/>
          <w:bCs/>
        </w:rPr>
      </w:pPr>
    </w:p>
    <w:p w14:paraId="1DB3EEBF" w14:textId="77777777" w:rsidR="00824D91" w:rsidRPr="00A31BE3" w:rsidRDefault="00824D91" w:rsidP="00DE615E">
      <w:pPr>
        <w:autoSpaceDE w:val="0"/>
        <w:autoSpaceDN w:val="0"/>
        <w:adjustRightInd w:val="0"/>
        <w:spacing w:after="0"/>
        <w:rPr>
          <w:rFonts w:ascii="Times New Roman" w:hAnsi="Times New Roman"/>
          <w:b/>
          <w:bCs/>
        </w:rPr>
      </w:pPr>
    </w:p>
    <w:p w14:paraId="1ADAC951" w14:textId="77777777" w:rsidR="00824D91" w:rsidRPr="00A31BE3" w:rsidRDefault="00824D91" w:rsidP="00DE615E">
      <w:pPr>
        <w:autoSpaceDE w:val="0"/>
        <w:autoSpaceDN w:val="0"/>
        <w:adjustRightInd w:val="0"/>
        <w:spacing w:after="0"/>
        <w:rPr>
          <w:rFonts w:ascii="Times New Roman" w:hAnsi="Times New Roman"/>
          <w:b/>
          <w:bCs/>
        </w:rPr>
      </w:pPr>
    </w:p>
    <w:p w14:paraId="5669D72E" w14:textId="77777777" w:rsidR="00824D91" w:rsidRPr="00A31BE3" w:rsidRDefault="00824D91" w:rsidP="00DE615E">
      <w:pPr>
        <w:autoSpaceDE w:val="0"/>
        <w:autoSpaceDN w:val="0"/>
        <w:adjustRightInd w:val="0"/>
        <w:spacing w:after="0"/>
        <w:rPr>
          <w:rFonts w:ascii="Times New Roman" w:hAnsi="Times New Roman"/>
          <w:b/>
          <w:bCs/>
        </w:rPr>
      </w:pPr>
    </w:p>
    <w:p w14:paraId="3570E6BD" w14:textId="77777777" w:rsidR="00824D91" w:rsidRPr="00A31BE3" w:rsidRDefault="00824D91" w:rsidP="00DE615E">
      <w:pPr>
        <w:autoSpaceDE w:val="0"/>
        <w:autoSpaceDN w:val="0"/>
        <w:adjustRightInd w:val="0"/>
        <w:spacing w:after="0"/>
        <w:rPr>
          <w:rFonts w:ascii="Times New Roman" w:hAnsi="Times New Roman"/>
          <w:b/>
          <w:bCs/>
        </w:rPr>
      </w:pPr>
    </w:p>
    <w:p w14:paraId="0652CB58" w14:textId="77777777" w:rsidR="008B7BCE" w:rsidRPr="00A31BE3" w:rsidRDefault="008B7BCE" w:rsidP="00DE615E">
      <w:pPr>
        <w:autoSpaceDE w:val="0"/>
        <w:autoSpaceDN w:val="0"/>
        <w:adjustRightInd w:val="0"/>
        <w:spacing w:after="0"/>
        <w:rPr>
          <w:rFonts w:ascii="Times New Roman" w:hAnsi="Times New Roman"/>
          <w:i/>
        </w:rPr>
      </w:pPr>
    </w:p>
    <w:p w14:paraId="4750B122" w14:textId="77777777" w:rsidR="00824D91" w:rsidRPr="00A31BE3" w:rsidRDefault="00824D91" w:rsidP="00DE615E">
      <w:pPr>
        <w:autoSpaceDE w:val="0"/>
        <w:autoSpaceDN w:val="0"/>
        <w:adjustRightInd w:val="0"/>
        <w:spacing w:after="0"/>
        <w:rPr>
          <w:rFonts w:ascii="Times New Roman" w:hAnsi="Times New Roman"/>
          <w:i/>
        </w:rPr>
      </w:pPr>
      <w:r w:rsidRPr="00A31BE3">
        <w:rPr>
          <w:rFonts w:ascii="Times New Roman" w:hAnsi="Times New Roman"/>
          <w:i/>
        </w:rPr>
        <w:t>(Nazwa i adres Podwykonawcy/</w:t>
      </w:r>
    </w:p>
    <w:p w14:paraId="7DA84256" w14:textId="77777777" w:rsidR="00824D91" w:rsidRPr="00A31BE3" w:rsidRDefault="00824D91" w:rsidP="00DE615E">
      <w:pPr>
        <w:autoSpaceDE w:val="0"/>
        <w:autoSpaceDN w:val="0"/>
        <w:adjustRightInd w:val="0"/>
        <w:spacing w:after="0"/>
        <w:rPr>
          <w:rFonts w:ascii="Times New Roman" w:hAnsi="Times New Roman"/>
          <w:i/>
        </w:rPr>
      </w:pPr>
      <w:r w:rsidRPr="00A31BE3">
        <w:rPr>
          <w:rFonts w:ascii="Times New Roman" w:hAnsi="Times New Roman"/>
          <w:i/>
        </w:rPr>
        <w:t>dalszego podwykonawcy/pieczęć)</w:t>
      </w:r>
    </w:p>
    <w:p w14:paraId="3B05C70B" w14:textId="77777777" w:rsidR="00824D91" w:rsidRPr="00A31BE3" w:rsidRDefault="00824D91" w:rsidP="00DE615E">
      <w:pPr>
        <w:autoSpaceDE w:val="0"/>
        <w:autoSpaceDN w:val="0"/>
        <w:adjustRightInd w:val="0"/>
        <w:spacing w:after="0"/>
        <w:rPr>
          <w:rFonts w:ascii="Times New Roman" w:hAnsi="Times New Roman"/>
        </w:rPr>
      </w:pPr>
    </w:p>
    <w:p w14:paraId="67B1B6C1" w14:textId="77777777" w:rsidR="00824D91" w:rsidRPr="00A31BE3" w:rsidRDefault="00824D91" w:rsidP="00DE615E">
      <w:pPr>
        <w:autoSpaceDE w:val="0"/>
        <w:autoSpaceDN w:val="0"/>
        <w:adjustRightInd w:val="0"/>
        <w:spacing w:after="0"/>
        <w:rPr>
          <w:rFonts w:ascii="Times New Roman" w:hAnsi="Times New Roman"/>
        </w:rPr>
      </w:pPr>
    </w:p>
    <w:p w14:paraId="27BCE813" w14:textId="77777777" w:rsidR="00824D91" w:rsidRPr="00A31BE3" w:rsidRDefault="00824D91" w:rsidP="00DE615E">
      <w:pPr>
        <w:autoSpaceDE w:val="0"/>
        <w:autoSpaceDN w:val="0"/>
        <w:adjustRightInd w:val="0"/>
        <w:spacing w:after="0"/>
        <w:jc w:val="center"/>
        <w:rPr>
          <w:rFonts w:ascii="Times New Roman" w:hAnsi="Times New Roman"/>
          <w:b/>
          <w:bCs/>
        </w:rPr>
      </w:pPr>
      <w:r w:rsidRPr="00A31BE3">
        <w:rPr>
          <w:rFonts w:ascii="Times New Roman" w:hAnsi="Times New Roman"/>
          <w:b/>
          <w:bCs/>
        </w:rPr>
        <w:t>OŚWIADCZENIE PODWYKONAWCY/</w:t>
      </w:r>
    </w:p>
    <w:p w14:paraId="151FF234" w14:textId="77777777" w:rsidR="00824D91" w:rsidRPr="00A31BE3" w:rsidRDefault="00824D91" w:rsidP="00DE615E">
      <w:pPr>
        <w:pBdr>
          <w:bottom w:val="single" w:sz="8" w:space="1" w:color="76923C" w:themeColor="accent3" w:themeShade="BF"/>
        </w:pBdr>
        <w:autoSpaceDE w:val="0"/>
        <w:autoSpaceDN w:val="0"/>
        <w:adjustRightInd w:val="0"/>
        <w:spacing w:after="0"/>
        <w:jc w:val="center"/>
        <w:rPr>
          <w:rFonts w:ascii="Times New Roman" w:hAnsi="Times New Roman"/>
          <w:b/>
          <w:bCs/>
        </w:rPr>
      </w:pPr>
      <w:r w:rsidRPr="00A31BE3">
        <w:rPr>
          <w:rFonts w:ascii="Times New Roman" w:hAnsi="Times New Roman"/>
          <w:b/>
          <w:bCs/>
        </w:rPr>
        <w:t>DALSZEGO PODWYKONAWCY*</w:t>
      </w:r>
    </w:p>
    <w:p w14:paraId="059B6B71" w14:textId="77777777" w:rsidR="00824D91" w:rsidRPr="00A31BE3" w:rsidRDefault="00824D91" w:rsidP="00DE615E">
      <w:pPr>
        <w:autoSpaceDE w:val="0"/>
        <w:autoSpaceDN w:val="0"/>
        <w:adjustRightInd w:val="0"/>
        <w:spacing w:after="0"/>
        <w:jc w:val="center"/>
        <w:rPr>
          <w:rFonts w:ascii="Times New Roman" w:hAnsi="Times New Roman"/>
          <w:b/>
          <w:bCs/>
        </w:rPr>
      </w:pPr>
    </w:p>
    <w:p w14:paraId="36758A85" w14:textId="77777777" w:rsidR="00824D91" w:rsidRPr="00A31BE3" w:rsidRDefault="00824D91" w:rsidP="00DE615E">
      <w:pPr>
        <w:autoSpaceDE w:val="0"/>
        <w:autoSpaceDN w:val="0"/>
        <w:adjustRightInd w:val="0"/>
        <w:spacing w:after="0"/>
        <w:rPr>
          <w:rFonts w:ascii="Times New Roman" w:hAnsi="Times New Roman"/>
          <w:b/>
          <w:bCs/>
        </w:rPr>
      </w:pPr>
    </w:p>
    <w:p w14:paraId="564FDA32" w14:textId="4E062DBA"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1. Oświadczam, że reprezentowana przeze mnie firma otrzymała całość wymagalnego wynagrodzenia od Generalnego Wykonawcy/Podwykonawcy*  ……….………………………………</w:t>
      </w:r>
      <w:r w:rsidR="00432E18" w:rsidRPr="00A31BE3">
        <w:rPr>
          <w:rFonts w:ascii="Times New Roman" w:hAnsi="Times New Roman"/>
        </w:rPr>
        <w:t>…………</w:t>
      </w:r>
      <w:r w:rsidRPr="00A31BE3">
        <w:rPr>
          <w:rFonts w:ascii="Times New Roman" w:hAnsi="Times New Roman"/>
        </w:rPr>
        <w:t>….</w:t>
      </w:r>
    </w:p>
    <w:p w14:paraId="50728DC0" w14:textId="6E0C10EE" w:rsidR="00824D91" w:rsidRPr="00A31BE3" w:rsidRDefault="00824D91" w:rsidP="00DE615E">
      <w:pPr>
        <w:autoSpaceDE w:val="0"/>
        <w:autoSpaceDN w:val="0"/>
        <w:adjustRightInd w:val="0"/>
        <w:spacing w:after="0"/>
        <w:rPr>
          <w:rFonts w:ascii="Times New Roman" w:hAnsi="Times New Roman"/>
        </w:rPr>
      </w:pPr>
      <w:r w:rsidRPr="00A31BE3">
        <w:rPr>
          <w:rFonts w:ascii="Times New Roman" w:hAnsi="Times New Roman"/>
        </w:rPr>
        <w:t>…………………………………………………………………………………………………..…</w:t>
      </w:r>
      <w:r w:rsidR="00432E18" w:rsidRPr="00A31BE3">
        <w:rPr>
          <w:rFonts w:ascii="Times New Roman" w:hAnsi="Times New Roman"/>
        </w:rPr>
        <w:t>..</w:t>
      </w:r>
      <w:r w:rsidRPr="00A31BE3">
        <w:rPr>
          <w:rFonts w:ascii="Times New Roman" w:hAnsi="Times New Roman"/>
        </w:rPr>
        <w:t>……</w:t>
      </w:r>
    </w:p>
    <w:p w14:paraId="55B4D391" w14:textId="77777777" w:rsidR="00824D91" w:rsidRPr="00A31BE3" w:rsidRDefault="00824D91" w:rsidP="00DE615E">
      <w:pPr>
        <w:autoSpaceDE w:val="0"/>
        <w:autoSpaceDN w:val="0"/>
        <w:adjustRightInd w:val="0"/>
        <w:spacing w:after="0"/>
        <w:rPr>
          <w:rFonts w:ascii="Times New Roman" w:hAnsi="Times New Roman"/>
        </w:rPr>
      </w:pPr>
    </w:p>
    <w:p w14:paraId="15255332" w14:textId="77777777" w:rsidR="00824D91" w:rsidRPr="00A31BE3" w:rsidRDefault="00824D91" w:rsidP="00DE615E">
      <w:pPr>
        <w:autoSpaceDE w:val="0"/>
        <w:autoSpaceDN w:val="0"/>
        <w:adjustRightInd w:val="0"/>
        <w:spacing w:after="0"/>
        <w:rPr>
          <w:rFonts w:ascii="Times New Roman" w:hAnsi="Times New Roman"/>
        </w:rPr>
      </w:pPr>
      <w:r w:rsidRPr="00A31BE3">
        <w:rPr>
          <w:rFonts w:ascii="Times New Roman" w:hAnsi="Times New Roman"/>
        </w:rPr>
        <w:t xml:space="preserve">                                             (Nazwa i adres Wykonawcy).</w:t>
      </w:r>
    </w:p>
    <w:p w14:paraId="53F55FC2" w14:textId="77777777" w:rsidR="00824D91" w:rsidRPr="00A31BE3" w:rsidRDefault="00824D91" w:rsidP="00DE615E">
      <w:pPr>
        <w:autoSpaceDE w:val="0"/>
        <w:autoSpaceDN w:val="0"/>
        <w:adjustRightInd w:val="0"/>
        <w:spacing w:after="0"/>
        <w:rPr>
          <w:rFonts w:ascii="Times New Roman" w:hAnsi="Times New Roman"/>
        </w:rPr>
      </w:pPr>
    </w:p>
    <w:p w14:paraId="076770F8" w14:textId="77777777" w:rsidR="00824D91" w:rsidRPr="00A31BE3" w:rsidRDefault="00824D91" w:rsidP="00DE615E">
      <w:pPr>
        <w:autoSpaceDE w:val="0"/>
        <w:autoSpaceDN w:val="0"/>
        <w:adjustRightInd w:val="0"/>
        <w:spacing w:after="0"/>
        <w:rPr>
          <w:rFonts w:ascii="Times New Roman" w:hAnsi="Times New Roman"/>
          <w:b/>
          <w:bCs/>
        </w:rPr>
      </w:pPr>
      <w:r w:rsidRPr="00A31BE3">
        <w:rPr>
          <w:rFonts w:ascii="Times New Roman" w:hAnsi="Times New Roman"/>
          <w:b/>
          <w:bCs/>
        </w:rPr>
        <w:t>za wykonane roboty budowlane/dostawy/usługi* w ramach realizacji zadania pn.:</w:t>
      </w:r>
    </w:p>
    <w:p w14:paraId="26658541" w14:textId="576AD951" w:rsidR="00824D91" w:rsidRPr="00A31BE3" w:rsidRDefault="00824D91" w:rsidP="00DE615E">
      <w:pPr>
        <w:autoSpaceDE w:val="0"/>
        <w:autoSpaceDN w:val="0"/>
        <w:adjustRightInd w:val="0"/>
        <w:spacing w:after="0"/>
        <w:rPr>
          <w:rFonts w:ascii="Times New Roman" w:hAnsi="Times New Roman"/>
          <w:b/>
          <w:bCs/>
        </w:rPr>
      </w:pPr>
      <w:r w:rsidRPr="00A31BE3">
        <w:rPr>
          <w:rFonts w:ascii="Times New Roman" w:hAnsi="Times New Roman"/>
          <w:b/>
          <w:bCs/>
        </w:rPr>
        <w:t>„</w:t>
      </w:r>
      <w:r w:rsidRPr="00A31BE3">
        <w:rPr>
          <w:rFonts w:ascii="Times New Roman" w:hAnsi="Times New Roman"/>
        </w:rPr>
        <w:t>…………………</w:t>
      </w:r>
      <w:r w:rsidR="00432E18" w:rsidRPr="00A31BE3">
        <w:rPr>
          <w:rFonts w:ascii="Times New Roman" w:hAnsi="Times New Roman"/>
        </w:rPr>
        <w:t>……………………………………………….</w:t>
      </w:r>
      <w:r w:rsidRPr="00A31BE3">
        <w:rPr>
          <w:rFonts w:ascii="Times New Roman" w:hAnsi="Times New Roman"/>
        </w:rPr>
        <w:t>………………………</w:t>
      </w:r>
      <w:r w:rsidR="00432E18" w:rsidRPr="00A31BE3">
        <w:rPr>
          <w:rFonts w:ascii="Times New Roman" w:hAnsi="Times New Roman"/>
        </w:rPr>
        <w:t>…………</w:t>
      </w:r>
      <w:r w:rsidRPr="00A31BE3">
        <w:rPr>
          <w:rFonts w:ascii="Times New Roman" w:hAnsi="Times New Roman"/>
        </w:rPr>
        <w:t>…..</w:t>
      </w:r>
      <w:r w:rsidRPr="00A31BE3">
        <w:rPr>
          <w:rFonts w:ascii="Times New Roman" w:hAnsi="Times New Roman"/>
          <w:b/>
          <w:bCs/>
        </w:rPr>
        <w:t>”.</w:t>
      </w:r>
    </w:p>
    <w:p w14:paraId="1FB5DA12" w14:textId="77777777"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2. W związku z powyższym oświadczam, iż wszystkie roszczenia w związku z jakimikolwiek</w:t>
      </w:r>
    </w:p>
    <w:p w14:paraId="1E7B94A5" w14:textId="77777777"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pracami/dostawami/usługami* wykonanymi przy w/w inwestycji zostały całkowicie zaspokojone.</w:t>
      </w:r>
    </w:p>
    <w:p w14:paraId="060248F3" w14:textId="77777777"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3. Oświadczam i zapewniam, że nie zgłaszam i nie będę zgłaszał w przyszłości względem Inwestora roszczeń o zapłatę jakichkolwiek kwot dodatkowych.</w:t>
      </w:r>
    </w:p>
    <w:p w14:paraId="20B53EF0" w14:textId="77777777" w:rsidR="00824D91" w:rsidRPr="00A31BE3" w:rsidRDefault="00824D91" w:rsidP="00DE615E">
      <w:pPr>
        <w:autoSpaceDE w:val="0"/>
        <w:autoSpaceDN w:val="0"/>
        <w:adjustRightInd w:val="0"/>
        <w:spacing w:after="0"/>
        <w:rPr>
          <w:rFonts w:ascii="Times New Roman" w:hAnsi="Times New Roman"/>
        </w:rPr>
      </w:pPr>
    </w:p>
    <w:p w14:paraId="391FEC57" w14:textId="77777777" w:rsidR="00432E18" w:rsidRPr="00A31BE3" w:rsidRDefault="00432E18" w:rsidP="00DE615E">
      <w:pPr>
        <w:autoSpaceDE w:val="0"/>
        <w:autoSpaceDN w:val="0"/>
        <w:adjustRightInd w:val="0"/>
        <w:spacing w:after="0"/>
        <w:rPr>
          <w:rFonts w:ascii="Times New Roman" w:hAnsi="Times New Roman"/>
        </w:rPr>
      </w:pPr>
    </w:p>
    <w:p w14:paraId="18BA9F5F" w14:textId="77777777" w:rsidR="00432E18" w:rsidRPr="00A31BE3" w:rsidRDefault="00432E18" w:rsidP="00DE615E">
      <w:pPr>
        <w:autoSpaceDE w:val="0"/>
        <w:autoSpaceDN w:val="0"/>
        <w:adjustRightInd w:val="0"/>
        <w:spacing w:after="0"/>
        <w:rPr>
          <w:rFonts w:ascii="Times New Roman" w:hAnsi="Times New Roman"/>
        </w:rPr>
      </w:pPr>
    </w:p>
    <w:p w14:paraId="643C3A8D" w14:textId="16124B5B" w:rsidR="00824D91" w:rsidRPr="00A31BE3" w:rsidRDefault="00824D91" w:rsidP="00DE615E">
      <w:pPr>
        <w:autoSpaceDE w:val="0"/>
        <w:autoSpaceDN w:val="0"/>
        <w:adjustRightInd w:val="0"/>
        <w:spacing w:after="0"/>
        <w:rPr>
          <w:rFonts w:ascii="Times New Roman" w:hAnsi="Times New Roman"/>
        </w:rPr>
      </w:pPr>
      <w:r w:rsidRPr="00A31BE3">
        <w:rPr>
          <w:rFonts w:ascii="Times New Roman" w:hAnsi="Times New Roman"/>
        </w:rPr>
        <w:t>...............................</w:t>
      </w:r>
      <w:r w:rsidR="002A243D" w:rsidRPr="00A31BE3">
        <w:rPr>
          <w:rFonts w:ascii="Times New Roman" w:hAnsi="Times New Roman"/>
        </w:rPr>
        <w:t>...</w:t>
      </w:r>
      <w:r w:rsidRPr="00A31BE3">
        <w:rPr>
          <w:rFonts w:ascii="Times New Roman" w:hAnsi="Times New Roman"/>
        </w:rPr>
        <w:t>..........., dn. .............................</w:t>
      </w:r>
      <w:r w:rsidRPr="00A31BE3">
        <w:rPr>
          <w:rFonts w:ascii="Times New Roman" w:hAnsi="Times New Roman"/>
        </w:rPr>
        <w:tab/>
      </w:r>
      <w:r w:rsidRPr="00A31BE3">
        <w:rPr>
          <w:rFonts w:ascii="Times New Roman" w:hAnsi="Times New Roman"/>
        </w:rPr>
        <w:tab/>
        <w:t>............................................................</w:t>
      </w:r>
    </w:p>
    <w:p w14:paraId="759F2A5B" w14:textId="0CAE5150" w:rsidR="00824D91" w:rsidRPr="00A31BE3" w:rsidRDefault="00824D91" w:rsidP="00DE615E">
      <w:pPr>
        <w:autoSpaceDE w:val="0"/>
        <w:autoSpaceDN w:val="0"/>
        <w:adjustRightInd w:val="0"/>
        <w:spacing w:after="0"/>
        <w:ind w:left="5670"/>
        <w:rPr>
          <w:rFonts w:ascii="Times New Roman" w:hAnsi="Times New Roman"/>
          <w:i/>
        </w:rPr>
      </w:pPr>
      <w:r w:rsidRPr="00A31BE3">
        <w:rPr>
          <w:rFonts w:ascii="Times New Roman" w:hAnsi="Times New Roman"/>
          <w:i/>
        </w:rPr>
        <w:t>podpis(y) i pieczęcie osoby(osób) uprawnionej(ych)</w:t>
      </w:r>
      <w:r w:rsidR="0073252B" w:rsidRPr="00A31BE3">
        <w:rPr>
          <w:rFonts w:ascii="Times New Roman" w:hAnsi="Times New Roman"/>
          <w:i/>
        </w:rPr>
        <w:t xml:space="preserve"> </w:t>
      </w:r>
      <w:r w:rsidRPr="00A31BE3">
        <w:rPr>
          <w:rFonts w:ascii="Times New Roman" w:hAnsi="Times New Roman"/>
          <w:i/>
        </w:rPr>
        <w:t>do reprezentowania Podwykonawcy</w:t>
      </w:r>
    </w:p>
    <w:p w14:paraId="7628DDEA" w14:textId="77777777" w:rsidR="00824D91" w:rsidRPr="00A31BE3" w:rsidRDefault="00824D91" w:rsidP="00DE615E">
      <w:pPr>
        <w:autoSpaceDE w:val="0"/>
        <w:autoSpaceDN w:val="0"/>
        <w:adjustRightInd w:val="0"/>
        <w:spacing w:after="0"/>
        <w:ind w:left="5670"/>
        <w:rPr>
          <w:rFonts w:ascii="Times New Roman" w:hAnsi="Times New Roman"/>
          <w:i/>
        </w:rPr>
      </w:pPr>
    </w:p>
    <w:p w14:paraId="4A80CA37" w14:textId="77777777" w:rsidR="00432E18" w:rsidRPr="00A31BE3" w:rsidRDefault="00432E18" w:rsidP="00DE615E">
      <w:pPr>
        <w:autoSpaceDE w:val="0"/>
        <w:autoSpaceDN w:val="0"/>
        <w:adjustRightInd w:val="0"/>
        <w:spacing w:after="0"/>
        <w:rPr>
          <w:rFonts w:ascii="Times New Roman" w:hAnsi="Times New Roman"/>
        </w:rPr>
      </w:pPr>
    </w:p>
    <w:p w14:paraId="584F06A3" w14:textId="77777777" w:rsidR="00432E18" w:rsidRPr="00A31BE3" w:rsidRDefault="00432E18" w:rsidP="00DE615E">
      <w:pPr>
        <w:autoSpaceDE w:val="0"/>
        <w:autoSpaceDN w:val="0"/>
        <w:adjustRightInd w:val="0"/>
        <w:spacing w:after="0"/>
        <w:rPr>
          <w:rFonts w:ascii="Times New Roman" w:hAnsi="Times New Roman"/>
        </w:rPr>
      </w:pPr>
    </w:p>
    <w:p w14:paraId="3D7412DD" w14:textId="77777777" w:rsidR="00432E18" w:rsidRPr="00A31BE3" w:rsidRDefault="00432E18" w:rsidP="00DE615E">
      <w:pPr>
        <w:autoSpaceDE w:val="0"/>
        <w:autoSpaceDN w:val="0"/>
        <w:adjustRightInd w:val="0"/>
        <w:spacing w:after="0"/>
        <w:rPr>
          <w:rFonts w:ascii="Times New Roman" w:hAnsi="Times New Roman"/>
        </w:rPr>
      </w:pPr>
    </w:p>
    <w:p w14:paraId="54D8C010" w14:textId="2FC91ACF" w:rsidR="00B94B3C" w:rsidRPr="00A31BE3" w:rsidRDefault="00824D91" w:rsidP="00DE615E">
      <w:pPr>
        <w:autoSpaceDE w:val="0"/>
        <w:autoSpaceDN w:val="0"/>
        <w:adjustRightInd w:val="0"/>
        <w:spacing w:after="0"/>
        <w:rPr>
          <w:rFonts w:ascii="Times New Roman" w:hAnsi="Times New Roman"/>
          <w:i/>
          <w:iCs/>
        </w:rPr>
      </w:pPr>
      <w:r w:rsidRPr="00A31BE3">
        <w:rPr>
          <w:rFonts w:ascii="Times New Roman" w:hAnsi="Times New Roman"/>
          <w:i/>
          <w:iCs/>
        </w:rPr>
        <w:t>*-niepotrzebne skreślić</w:t>
      </w:r>
    </w:p>
    <w:p w14:paraId="2E0F1434" w14:textId="77777777" w:rsidR="00217925" w:rsidRPr="00A31BE3" w:rsidRDefault="00217925" w:rsidP="00DE615E">
      <w:pPr>
        <w:pStyle w:val="Kolorowalistaakcent11"/>
        <w:spacing w:line="276" w:lineRule="auto"/>
        <w:jc w:val="right"/>
        <w:rPr>
          <w:rFonts w:ascii="Times New Roman" w:hAnsi="Times New Roman"/>
          <w:b/>
          <w:i/>
          <w:iCs/>
        </w:rPr>
      </w:pPr>
      <w:r w:rsidRPr="00A31BE3">
        <w:rPr>
          <w:rFonts w:ascii="Times New Roman" w:hAnsi="Times New Roman"/>
          <w:b/>
          <w:i/>
          <w:iCs/>
        </w:rPr>
        <w:br w:type="column"/>
      </w:r>
      <w:r w:rsidRPr="00A31BE3">
        <w:rPr>
          <w:rFonts w:ascii="Times New Roman" w:hAnsi="Times New Roman"/>
          <w:b/>
          <w:i/>
          <w:iCs/>
        </w:rPr>
        <w:lastRenderedPageBreak/>
        <w:t>Załącznik 3 do umowy nr……………………………</w:t>
      </w:r>
    </w:p>
    <w:p w14:paraId="1386DEB1" w14:textId="77777777" w:rsidR="00217925" w:rsidRPr="00A31BE3" w:rsidRDefault="00217925" w:rsidP="00DE615E">
      <w:pPr>
        <w:pStyle w:val="Kolorowalistaakcent11"/>
        <w:spacing w:line="276" w:lineRule="auto"/>
        <w:jc w:val="right"/>
        <w:rPr>
          <w:rFonts w:ascii="Times New Roman" w:hAnsi="Times New Roman"/>
          <w:b/>
          <w:i/>
          <w:iCs/>
        </w:rPr>
      </w:pPr>
    </w:p>
    <w:p w14:paraId="3819F0F0" w14:textId="77777777" w:rsidR="00217925" w:rsidRPr="00A31BE3" w:rsidRDefault="00217925" w:rsidP="00DE615E">
      <w:pPr>
        <w:pStyle w:val="Nagwek1"/>
        <w:pBdr>
          <w:bottom w:val="single" w:sz="8" w:space="1" w:color="76923C" w:themeColor="accent3" w:themeShade="BF"/>
        </w:pBdr>
        <w:spacing w:before="120"/>
        <w:jc w:val="center"/>
        <w:rPr>
          <w:rFonts w:ascii="Times New Roman" w:hAnsi="Times New Roman"/>
          <w:color w:val="auto"/>
          <w:sz w:val="22"/>
          <w:szCs w:val="22"/>
        </w:rPr>
      </w:pPr>
      <w:r w:rsidRPr="00A31BE3">
        <w:rPr>
          <w:rFonts w:ascii="Times New Roman" w:hAnsi="Times New Roman"/>
          <w:color w:val="auto"/>
          <w:sz w:val="22"/>
          <w:szCs w:val="22"/>
        </w:rPr>
        <w:t>OŚWIADCZENIE WYKONAWCY</w:t>
      </w:r>
    </w:p>
    <w:p w14:paraId="563CE959" w14:textId="77777777" w:rsidR="00217925" w:rsidRPr="00A31BE3" w:rsidRDefault="00217925" w:rsidP="00DE615E">
      <w:pPr>
        <w:ind w:left="360"/>
        <w:jc w:val="both"/>
        <w:rPr>
          <w:rFonts w:ascii="Times New Roman" w:hAnsi="Times New Roman"/>
        </w:rPr>
      </w:pPr>
    </w:p>
    <w:p w14:paraId="514881B4" w14:textId="77777777" w:rsidR="00073D86" w:rsidRDefault="00073D86" w:rsidP="00073D86">
      <w:pPr>
        <w:spacing w:line="240" w:lineRule="auto"/>
        <w:jc w:val="both"/>
        <w:rPr>
          <w:rFonts w:ascii="Times New Roman" w:hAnsi="Times New Roman"/>
          <w:iCs/>
        </w:rPr>
      </w:pPr>
      <w:bookmarkStart w:id="30" w:name="_Hlk188531634"/>
      <w:r w:rsidRPr="009D1D5C">
        <w:rPr>
          <w:rFonts w:ascii="Times New Roman" w:hAnsi="Times New Roman"/>
        </w:rPr>
        <w:t>odnośnie liczby osób zatrudnionych/które zostaną zatrudnione/ na podstawie umowy o pracę</w:t>
      </w:r>
      <w:r>
        <w:rPr>
          <w:rFonts w:ascii="Times New Roman" w:hAnsi="Times New Roman"/>
          <w:iCs/>
        </w:rPr>
        <w:t xml:space="preserve"> </w:t>
      </w:r>
      <w:r w:rsidRPr="009D1D5C">
        <w:rPr>
          <w:rFonts w:ascii="Times New Roman" w:hAnsi="Times New Roman"/>
          <w:iCs/>
        </w:rPr>
        <w:t xml:space="preserve">Wykonawca, …………………………., wskazuje, że w zgodzie z wymogami ujętymi w treści SWZ </w:t>
      </w:r>
      <w:r>
        <w:rPr>
          <w:rFonts w:ascii="Times New Roman" w:hAnsi="Times New Roman"/>
          <w:iCs/>
        </w:rPr>
        <w:t>wskazuje, że liczba osób</w:t>
      </w:r>
    </w:p>
    <w:p w14:paraId="65A4BC97" w14:textId="77777777" w:rsidR="00073D86" w:rsidRPr="00D40D27" w:rsidRDefault="00073D86" w:rsidP="00073D86">
      <w:pPr>
        <w:spacing w:after="0" w:line="240" w:lineRule="auto"/>
        <w:ind w:left="360"/>
        <w:jc w:val="both"/>
        <w:rPr>
          <w:rFonts w:ascii="Times New Roman" w:hAnsi="Times New Roman"/>
          <w:iCs/>
          <w:sz w:val="18"/>
          <w:szCs w:val="18"/>
        </w:rPr>
      </w:pPr>
      <w:r w:rsidRPr="00D40D27">
        <w:rPr>
          <w:rFonts w:ascii="Times New Roman" w:hAnsi="Times New Roman"/>
          <w:iCs/>
          <w:sz w:val="16"/>
          <w:szCs w:val="16"/>
        </w:rPr>
        <w:t xml:space="preserve">           </w:t>
      </w:r>
      <w:r w:rsidRPr="00D40D27">
        <w:rPr>
          <w:rFonts w:ascii="Times New Roman" w:hAnsi="Times New Roman"/>
          <w:iCs/>
          <w:sz w:val="18"/>
          <w:szCs w:val="18"/>
        </w:rPr>
        <w:t>(nazwa)</w:t>
      </w:r>
    </w:p>
    <w:p w14:paraId="7BE3E3C3" w14:textId="77777777" w:rsidR="00073D86" w:rsidRPr="009D1D5C" w:rsidRDefault="00073D86" w:rsidP="00073D86">
      <w:pPr>
        <w:spacing w:after="0" w:line="360" w:lineRule="auto"/>
        <w:jc w:val="both"/>
        <w:rPr>
          <w:rFonts w:ascii="Times New Roman" w:hAnsi="Times New Roman"/>
          <w:iCs/>
        </w:rPr>
      </w:pPr>
      <w:r w:rsidRPr="009D1D5C">
        <w:rPr>
          <w:rFonts w:ascii="Times New Roman" w:hAnsi="Times New Roman"/>
          <w:iCs/>
        </w:rPr>
        <w:t xml:space="preserve">zatrudnionych na podstawie umowy o pracę </w:t>
      </w:r>
      <w:r w:rsidRPr="009D1D5C">
        <w:rPr>
          <w:rFonts w:ascii="Times New Roman" w:hAnsi="Times New Roman"/>
        </w:rPr>
        <w:t>do wykonywania czynności, o których mowa w § 7 ust. 1 umowy w zakresie realizacji zamówienia, których wykonanie polega na wykonywaniu pracy w sposób określony w art. 22 § 1 ustawy z dnia 26 czerwca 1974 roku – Kodeks pracy</w:t>
      </w:r>
      <w:r>
        <w:rPr>
          <w:rFonts w:ascii="Times New Roman" w:hAnsi="Times New Roman"/>
        </w:rPr>
        <w:t xml:space="preserve">, </w:t>
      </w:r>
      <w:r w:rsidRPr="009D1D5C">
        <w:rPr>
          <w:rFonts w:ascii="Times New Roman" w:hAnsi="Times New Roman"/>
          <w:iCs/>
        </w:rPr>
        <w:t>w zakresie realizacji zamówienia wynosi: ……………. (słownie: ………………)</w:t>
      </w:r>
    </w:p>
    <w:bookmarkEnd w:id="30"/>
    <w:p w14:paraId="48BDB8BD" w14:textId="77777777" w:rsidR="00217925" w:rsidRPr="00A31BE3" w:rsidRDefault="00217925" w:rsidP="00DE615E">
      <w:pPr>
        <w:tabs>
          <w:tab w:val="left" w:pos="2265"/>
        </w:tabs>
        <w:rPr>
          <w:rFonts w:ascii="Times New Roman" w:hAnsi="Times New Roman"/>
        </w:rPr>
      </w:pPr>
    </w:p>
    <w:p w14:paraId="3164FDAF" w14:textId="77777777" w:rsidR="00217925" w:rsidRPr="00A31BE3" w:rsidRDefault="00217925" w:rsidP="00DE615E">
      <w:pPr>
        <w:tabs>
          <w:tab w:val="left" w:pos="2265"/>
        </w:tabs>
        <w:rPr>
          <w:rFonts w:ascii="Times New Roman" w:hAnsi="Times New Roman"/>
        </w:rPr>
      </w:pPr>
      <w:r w:rsidRPr="00A31BE3">
        <w:rPr>
          <w:rFonts w:ascii="Times New Roman" w:hAnsi="Times New Roman"/>
        </w:rPr>
        <w:t xml:space="preserve"> </w:t>
      </w:r>
    </w:p>
    <w:p w14:paraId="0A64DFF2" w14:textId="77777777" w:rsidR="00217925" w:rsidRPr="00A31BE3" w:rsidRDefault="00217925" w:rsidP="00DE615E">
      <w:pPr>
        <w:tabs>
          <w:tab w:val="left" w:pos="2265"/>
        </w:tabs>
        <w:rPr>
          <w:rFonts w:ascii="Times New Roman" w:hAnsi="Times New Roman"/>
        </w:rPr>
      </w:pPr>
    </w:p>
    <w:p w14:paraId="5AEFF152" w14:textId="77777777" w:rsidR="00217925" w:rsidRPr="00A31BE3" w:rsidRDefault="00217925" w:rsidP="00DE615E">
      <w:pPr>
        <w:spacing w:after="0"/>
        <w:ind w:left="374"/>
        <w:jc w:val="both"/>
        <w:rPr>
          <w:rFonts w:ascii="Times New Roman" w:hAnsi="Times New Roman"/>
        </w:rPr>
      </w:pPr>
    </w:p>
    <w:p w14:paraId="4209CFA6" w14:textId="77777777" w:rsidR="00217925" w:rsidRPr="00A31BE3" w:rsidRDefault="00217925" w:rsidP="00DE615E">
      <w:pPr>
        <w:spacing w:after="0"/>
        <w:ind w:left="4247" w:firstLine="709"/>
        <w:jc w:val="center"/>
        <w:rPr>
          <w:rFonts w:ascii="Times New Roman" w:hAnsi="Times New Roman"/>
        </w:rPr>
      </w:pPr>
      <w:r w:rsidRPr="00A31BE3">
        <w:rPr>
          <w:rFonts w:ascii="Times New Roman" w:hAnsi="Times New Roman"/>
        </w:rPr>
        <w:t>…………………………………………</w:t>
      </w:r>
    </w:p>
    <w:p w14:paraId="0D6FEC9F" w14:textId="77777777" w:rsidR="00217925" w:rsidRPr="00A31BE3" w:rsidRDefault="00217925" w:rsidP="00DE615E">
      <w:pPr>
        <w:tabs>
          <w:tab w:val="left" w:pos="2265"/>
        </w:tabs>
        <w:rPr>
          <w:rFonts w:ascii="Times New Roman" w:hAnsi="Times New Roman"/>
          <w:i/>
        </w:rPr>
      </w:pPr>
      <w:r w:rsidRPr="00A31BE3">
        <w:rPr>
          <w:rFonts w:ascii="Times New Roman" w:hAnsi="Times New Roman"/>
          <w:i/>
        </w:rPr>
        <w:t xml:space="preserve">                                                                                            (podpis Wykonawcy)</w:t>
      </w:r>
    </w:p>
    <w:p w14:paraId="19D55705" w14:textId="77777777" w:rsidR="00217925" w:rsidRPr="00A31BE3" w:rsidRDefault="00217925" w:rsidP="00DE615E">
      <w:pPr>
        <w:autoSpaceDE w:val="0"/>
        <w:autoSpaceDN w:val="0"/>
        <w:adjustRightInd w:val="0"/>
        <w:spacing w:after="0"/>
        <w:rPr>
          <w:rFonts w:ascii="Times New Roman" w:hAnsi="Times New Roman"/>
          <w:i/>
          <w:iCs/>
        </w:rPr>
      </w:pPr>
    </w:p>
    <w:p w14:paraId="60BF77D6" w14:textId="28782AB1" w:rsidR="00217925" w:rsidRPr="00A31BE3" w:rsidRDefault="00217925" w:rsidP="00DE615E">
      <w:pPr>
        <w:pStyle w:val="Kolorowalistaakcent11"/>
        <w:spacing w:line="276" w:lineRule="auto"/>
        <w:jc w:val="right"/>
        <w:rPr>
          <w:rFonts w:ascii="Times New Roman" w:hAnsi="Times New Roman"/>
          <w:b/>
          <w:i/>
          <w:iCs/>
        </w:rPr>
      </w:pPr>
      <w:r w:rsidRPr="00A31BE3">
        <w:rPr>
          <w:rFonts w:ascii="Times New Roman" w:hAnsi="Times New Roman"/>
          <w:b/>
          <w:i/>
          <w:iCs/>
        </w:rPr>
        <w:br w:type="column"/>
      </w:r>
      <w:r w:rsidRPr="00A31BE3">
        <w:rPr>
          <w:rFonts w:ascii="Times New Roman" w:hAnsi="Times New Roman"/>
          <w:b/>
          <w:i/>
          <w:iCs/>
        </w:rPr>
        <w:lastRenderedPageBreak/>
        <w:t>Załącznik nr 4 do umowy nr…………….</w:t>
      </w:r>
    </w:p>
    <w:p w14:paraId="2C653E43" w14:textId="77777777" w:rsidR="00217925" w:rsidRPr="00A31BE3" w:rsidRDefault="00217925" w:rsidP="00DE615E">
      <w:pPr>
        <w:pStyle w:val="Nagwek1"/>
        <w:spacing w:before="120"/>
        <w:jc w:val="center"/>
        <w:rPr>
          <w:rFonts w:ascii="Times New Roman" w:hAnsi="Times New Roman"/>
          <w:color w:val="auto"/>
          <w:sz w:val="22"/>
          <w:szCs w:val="22"/>
        </w:rPr>
      </w:pPr>
      <w:r w:rsidRPr="00A31BE3">
        <w:rPr>
          <w:rFonts w:ascii="Times New Roman" w:hAnsi="Times New Roman"/>
          <w:color w:val="auto"/>
          <w:sz w:val="22"/>
          <w:szCs w:val="22"/>
        </w:rPr>
        <w:t>KARTA GWARANCYJNA</w:t>
      </w:r>
    </w:p>
    <w:p w14:paraId="43124AEF" w14:textId="3ACE7A2B" w:rsidR="00217925" w:rsidRPr="00A31BE3" w:rsidRDefault="00217925" w:rsidP="00DE615E">
      <w:pPr>
        <w:spacing w:before="240"/>
        <w:jc w:val="both"/>
        <w:rPr>
          <w:rFonts w:ascii="Times New Roman" w:hAnsi="Times New Roman"/>
        </w:rPr>
      </w:pPr>
      <w:bookmarkStart w:id="31" w:name="_Toc252374102"/>
      <w:bookmarkStart w:id="32" w:name="_Toc252374247"/>
      <w:bookmarkStart w:id="33" w:name="_Toc274203151"/>
      <w:bookmarkStart w:id="34" w:name="_Toc274204325"/>
      <w:r w:rsidRPr="00A31BE3">
        <w:rPr>
          <w:rFonts w:ascii="Times New Roman" w:hAnsi="Times New Roman"/>
        </w:rPr>
        <w:t>Gwarantem będącym Wykonawcą Umowy nr …………………………………… z dnia .........................................</w:t>
      </w:r>
      <w:bookmarkEnd w:id="31"/>
      <w:bookmarkEnd w:id="32"/>
      <w:bookmarkEnd w:id="33"/>
      <w:bookmarkEnd w:id="34"/>
      <w:r w:rsidRPr="00A31BE3">
        <w:rPr>
          <w:rFonts w:ascii="Times New Roman" w:hAnsi="Times New Roman"/>
        </w:rPr>
        <w:t xml:space="preserve"> jest </w:t>
      </w:r>
      <w:r w:rsidRPr="00A31BE3">
        <w:rPr>
          <w:rFonts w:ascii="Times New Roman" w:hAnsi="Times New Roman"/>
          <w:bCs/>
        </w:rPr>
        <w:t xml:space="preserve">………………….…………… </w:t>
      </w:r>
      <w:r w:rsidRPr="00A31BE3">
        <w:rPr>
          <w:rFonts w:ascii="Times New Roman" w:hAnsi="Times New Roman"/>
        </w:rPr>
        <w:t xml:space="preserve">z siedzibą i adresem: </w:t>
      </w:r>
      <w:r w:rsidRPr="00A31BE3">
        <w:rPr>
          <w:rFonts w:ascii="Times New Roman" w:hAnsi="Times New Roman"/>
          <w:bCs/>
        </w:rPr>
        <w:t>………………………………..</w:t>
      </w:r>
      <w:r w:rsidRPr="00A31BE3">
        <w:rPr>
          <w:rFonts w:ascii="Times New Roman" w:hAnsi="Times New Roman"/>
        </w:rPr>
        <w:t>, zarejestrowaną w rejestrze Przedsiębiorców prowadzonym przez Sąd Rejonowy w …………., ..……… Wydział Gospodarczy Krajowego Rejestru Sądowego pod numerem ………………, kapitał zakładowy w wysokości ……………. zł; NIP ……</w:t>
      </w:r>
      <w:r w:rsidR="0094506C" w:rsidRPr="00A31BE3">
        <w:rPr>
          <w:rFonts w:ascii="Times New Roman" w:hAnsi="Times New Roman"/>
        </w:rPr>
        <w:t>…………</w:t>
      </w:r>
      <w:r w:rsidRPr="00A31BE3">
        <w:rPr>
          <w:rFonts w:ascii="Times New Roman" w:hAnsi="Times New Roman"/>
        </w:rPr>
        <w:t>……………..…..</w:t>
      </w:r>
    </w:p>
    <w:p w14:paraId="2FD18E50" w14:textId="77777777" w:rsidR="00217925" w:rsidRPr="00A31BE3" w:rsidRDefault="00217925" w:rsidP="00DE615E">
      <w:pPr>
        <w:rPr>
          <w:rFonts w:ascii="Times New Roman" w:hAnsi="Times New Roman"/>
        </w:rPr>
      </w:pPr>
      <w:r w:rsidRPr="00A31BE3">
        <w:rPr>
          <w:rFonts w:ascii="Times New Roman" w:hAnsi="Times New Roman"/>
        </w:rPr>
        <w:t xml:space="preserve">Uprawnionym z tytułu gwarancji jest Zamawiający: </w:t>
      </w:r>
    </w:p>
    <w:p w14:paraId="154D6496" w14:textId="77777777" w:rsidR="00217925" w:rsidRPr="00A31BE3" w:rsidRDefault="00217925" w:rsidP="00DE615E">
      <w:pPr>
        <w:jc w:val="both"/>
        <w:rPr>
          <w:rFonts w:ascii="Times New Roman" w:hAnsi="Times New Roman"/>
        </w:rPr>
      </w:pPr>
      <w:r w:rsidRPr="00A31BE3">
        <w:rPr>
          <w:rFonts w:ascii="Times New Roman" w:hAnsi="Times New Roman"/>
          <w:b/>
          <w:bCs/>
        </w:rPr>
        <w:t>Gmina Olkusz</w:t>
      </w:r>
      <w:r w:rsidRPr="00A31BE3">
        <w:rPr>
          <w:rFonts w:ascii="Times New Roman" w:hAnsi="Times New Roman"/>
        </w:rPr>
        <w:t>, Rynek 1, 32-300 Olkusz, NIP 6371998042 – Urząd Miasta i Gminy w Olkuszu, Rynek 1, 32-300 Olkusz,</w:t>
      </w:r>
    </w:p>
    <w:p w14:paraId="551899F2" w14:textId="77777777" w:rsidR="00217925" w:rsidRPr="00A31BE3" w:rsidRDefault="00217925" w:rsidP="00DE615E">
      <w:pPr>
        <w:pStyle w:val="Tekstpodstawowy"/>
        <w:spacing w:after="0" w:line="276" w:lineRule="auto"/>
        <w:jc w:val="both"/>
        <w:rPr>
          <w:sz w:val="22"/>
          <w:szCs w:val="22"/>
        </w:rPr>
      </w:pPr>
      <w:r w:rsidRPr="00A31BE3">
        <w:rPr>
          <w:sz w:val="22"/>
          <w:szCs w:val="22"/>
        </w:rPr>
        <w:t xml:space="preserve">Wykonawca/Gwarant oświadcza, że objęte niniejszą kartą gwarancyjną roboty budowlane zostały wykonane zgodnie z Umową, zasadami wiedzy technicznej i przepisami techniczno- budowlanymi. </w:t>
      </w:r>
    </w:p>
    <w:p w14:paraId="2BD6AF62"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§1</w:t>
      </w:r>
    </w:p>
    <w:p w14:paraId="66130D9A"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bookmarkStart w:id="35" w:name="_Toc252374103"/>
      <w:bookmarkStart w:id="36" w:name="_Toc252374248"/>
      <w:bookmarkStart w:id="37" w:name="_Toc274203152"/>
      <w:r w:rsidRPr="00A31BE3">
        <w:rPr>
          <w:rFonts w:ascii="Times New Roman" w:hAnsi="Times New Roman"/>
          <w:b/>
          <w:color w:val="auto"/>
          <w:sz w:val="22"/>
          <w:szCs w:val="22"/>
        </w:rPr>
        <w:t>Przedmiot i termin gwarancji</w:t>
      </w:r>
      <w:bookmarkEnd w:id="35"/>
      <w:bookmarkEnd w:id="36"/>
      <w:bookmarkEnd w:id="37"/>
    </w:p>
    <w:p w14:paraId="03FDC655" w14:textId="77777777" w:rsidR="00217925" w:rsidRPr="00A31BE3" w:rsidRDefault="00217925" w:rsidP="00DE615E">
      <w:pPr>
        <w:spacing w:after="0"/>
        <w:ind w:left="357"/>
        <w:jc w:val="both"/>
        <w:rPr>
          <w:rFonts w:ascii="Times New Roman" w:hAnsi="Times New Roman"/>
        </w:rPr>
      </w:pPr>
    </w:p>
    <w:p w14:paraId="39AE683F" w14:textId="77777777" w:rsidR="00217925" w:rsidRPr="00A31BE3" w:rsidRDefault="00217925" w:rsidP="00DE615E">
      <w:pPr>
        <w:numPr>
          <w:ilvl w:val="0"/>
          <w:numId w:val="4"/>
        </w:numPr>
        <w:tabs>
          <w:tab w:val="clear" w:pos="786"/>
        </w:tabs>
        <w:spacing w:after="0"/>
        <w:ind w:left="357" w:hanging="357"/>
        <w:jc w:val="both"/>
        <w:rPr>
          <w:rFonts w:ascii="Times New Roman" w:hAnsi="Times New Roman"/>
        </w:rPr>
      </w:pPr>
      <w:r w:rsidRPr="00A31BE3">
        <w:rPr>
          <w:rFonts w:ascii="Times New Roman" w:hAnsi="Times New Roman"/>
        </w:rPr>
        <w:t>Niniejsza gwarancja obejmuje całość przedmiotu umowy na wykonanie robót budowlanych.</w:t>
      </w:r>
      <w:r w:rsidRPr="00A31BE3">
        <w:rPr>
          <w:rFonts w:ascii="Times New Roman" w:hAnsi="Times New Roman"/>
          <w:noProof/>
        </w:rPr>
        <w:t xml:space="preserve"> Gwarancja obejmuje wady materiałowe, urządzenia oraz wady w robociźnie.</w:t>
      </w:r>
    </w:p>
    <w:p w14:paraId="72E209A8" w14:textId="77777777" w:rsidR="00217925" w:rsidRPr="00A31BE3" w:rsidRDefault="00217925" w:rsidP="00DE615E">
      <w:pPr>
        <w:numPr>
          <w:ilvl w:val="0"/>
          <w:numId w:val="4"/>
        </w:numPr>
        <w:tabs>
          <w:tab w:val="clear" w:pos="786"/>
        </w:tabs>
        <w:spacing w:after="0"/>
        <w:ind w:left="357" w:hanging="357"/>
        <w:jc w:val="both"/>
        <w:rPr>
          <w:rFonts w:ascii="Times New Roman" w:hAnsi="Times New Roman"/>
        </w:rPr>
      </w:pPr>
      <w:r w:rsidRPr="00A31BE3">
        <w:rPr>
          <w:rFonts w:ascii="Times New Roman" w:hAnsi="Times New Roman"/>
        </w:rPr>
        <w:t xml:space="preserve">Gwarant odpowiada wobec Zamawiającego za cały przedmiot umowy, w tym także za części realizowane przez podwykonawców. </w:t>
      </w:r>
    </w:p>
    <w:p w14:paraId="64996AE4" w14:textId="442E969D" w:rsidR="00217925" w:rsidRPr="00A31BE3" w:rsidRDefault="00217925" w:rsidP="00DE615E">
      <w:pPr>
        <w:numPr>
          <w:ilvl w:val="0"/>
          <w:numId w:val="4"/>
        </w:numPr>
        <w:tabs>
          <w:tab w:val="clear" w:pos="786"/>
        </w:tabs>
        <w:spacing w:after="0"/>
        <w:ind w:left="357" w:hanging="357"/>
        <w:jc w:val="both"/>
        <w:rPr>
          <w:rFonts w:ascii="Times New Roman" w:hAnsi="Times New Roman"/>
          <w:noProof/>
        </w:rPr>
      </w:pPr>
      <w:r w:rsidRPr="00A31BE3">
        <w:rPr>
          <w:rFonts w:ascii="Times New Roman" w:hAnsi="Times New Roman"/>
        </w:rPr>
        <w:t>Okres gwarancji jakości na zrealizowany przedmiot Umowy wynosi ……….</w:t>
      </w:r>
      <w:r w:rsidRPr="00A31BE3">
        <w:rPr>
          <w:rFonts w:ascii="Times New Roman" w:hAnsi="Times New Roman"/>
          <w:bCs/>
        </w:rPr>
        <w:t>…</w:t>
      </w:r>
      <w:r w:rsidRPr="00A31BE3">
        <w:rPr>
          <w:rStyle w:val="Odwoanieprzypisudolnego"/>
          <w:rFonts w:ascii="Times New Roman" w:hAnsi="Times New Roman"/>
          <w:bCs/>
        </w:rPr>
        <w:footnoteReference w:id="2"/>
      </w:r>
      <w:r w:rsidRPr="00A31BE3">
        <w:rPr>
          <w:rFonts w:ascii="Times New Roman" w:hAnsi="Times New Roman"/>
          <w:bCs/>
        </w:rPr>
        <w:t xml:space="preserve"> </w:t>
      </w:r>
      <w:r w:rsidRPr="00A31BE3">
        <w:rPr>
          <w:rFonts w:ascii="Times New Roman" w:hAnsi="Times New Roman"/>
          <w:b/>
          <w:bCs/>
        </w:rPr>
        <w:t xml:space="preserve">miesięcy </w:t>
      </w:r>
      <w:r w:rsidRPr="004F1966">
        <w:rPr>
          <w:rFonts w:ascii="Times New Roman" w:hAnsi="Times New Roman"/>
          <w:bCs/>
          <w:i/>
          <w:iCs/>
        </w:rPr>
        <w:t xml:space="preserve">(minimum </w:t>
      </w:r>
      <w:r w:rsidR="004F1966" w:rsidRPr="004F1966">
        <w:rPr>
          <w:rFonts w:ascii="Times New Roman" w:hAnsi="Times New Roman"/>
          <w:bCs/>
          <w:i/>
          <w:iCs/>
        </w:rPr>
        <w:t>48</w:t>
      </w:r>
      <w:r w:rsidRPr="004F1966">
        <w:rPr>
          <w:rFonts w:ascii="Times New Roman" w:hAnsi="Times New Roman"/>
          <w:bCs/>
          <w:i/>
          <w:iCs/>
        </w:rPr>
        <w:t xml:space="preserve"> miesięcy)</w:t>
      </w:r>
      <w:r w:rsidRPr="00A31BE3">
        <w:rPr>
          <w:rFonts w:ascii="Times New Roman" w:hAnsi="Times New Roman"/>
          <w:i/>
        </w:rPr>
        <w:t xml:space="preserve"> </w:t>
      </w:r>
      <w:r w:rsidRPr="00A31BE3">
        <w:rPr>
          <w:rFonts w:ascii="Times New Roman" w:hAnsi="Times New Roman"/>
        </w:rPr>
        <w:t>od dnia odebrania przez Zamawiającego robót budowlanych i podpisania protokołu odbioru końcowego.</w:t>
      </w:r>
      <w:r w:rsidRPr="00A31BE3">
        <w:rPr>
          <w:rFonts w:ascii="Times New Roman" w:hAnsi="Times New Roman"/>
          <w:noProof/>
        </w:rPr>
        <w:t xml:space="preserve"> </w:t>
      </w:r>
    </w:p>
    <w:p w14:paraId="6CA68637" w14:textId="77777777" w:rsidR="00217925" w:rsidRPr="00A31BE3" w:rsidRDefault="00217925" w:rsidP="00DE615E">
      <w:pPr>
        <w:numPr>
          <w:ilvl w:val="0"/>
          <w:numId w:val="4"/>
        </w:numPr>
        <w:tabs>
          <w:tab w:val="clear" w:pos="786"/>
        </w:tabs>
        <w:spacing w:after="0"/>
        <w:ind w:left="357" w:hanging="357"/>
        <w:jc w:val="both"/>
        <w:rPr>
          <w:rFonts w:ascii="Times New Roman" w:hAnsi="Times New Roman"/>
          <w:b/>
          <w:i/>
        </w:rPr>
      </w:pPr>
      <w:r w:rsidRPr="00A31BE3">
        <w:rPr>
          <w:rFonts w:ascii="Times New Roman" w:hAnsi="Times New Roman"/>
          <w:noProof/>
        </w:rPr>
        <w:t>Jeżeli w ramach gwarancji Wykonawca dokonał usunięcia wad istotnych, termin gwarancji biegnie na nowo od chwili usunięcia wady. W innych przypadkach termin gwarancji ulega przedłużeniu o czas, w którym wada była usuwana.</w:t>
      </w:r>
      <w:bookmarkStart w:id="38" w:name="_Toc252374104"/>
      <w:bookmarkStart w:id="39" w:name="_Toc252374249"/>
      <w:bookmarkStart w:id="40" w:name="_Toc274203153"/>
    </w:p>
    <w:p w14:paraId="4B77E092" w14:textId="77777777" w:rsidR="00217925" w:rsidRPr="00A31BE3" w:rsidRDefault="00217925" w:rsidP="00DE615E">
      <w:pPr>
        <w:numPr>
          <w:ilvl w:val="0"/>
          <w:numId w:val="4"/>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w:t>
      </w:r>
      <w:r w:rsidRPr="00A31BE3">
        <w:rPr>
          <w:rFonts w:ascii="Times New Roman" w:hAnsi="Times New Roman"/>
          <w:i/>
          <w:iCs/>
        </w:rPr>
        <w:t>jeżeli dotyczy:</w:t>
      </w:r>
      <w:r w:rsidRPr="00A31BE3">
        <w:rPr>
          <w:rFonts w:ascii="Times New Roman" w:hAnsi="Times New Roman"/>
        </w:rPr>
        <w:t>]</w:t>
      </w:r>
      <w:r w:rsidRPr="00A31BE3">
        <w:rPr>
          <w:rFonts w:ascii="Times New Roman" w:hAnsi="Times New Roman"/>
          <w:i/>
          <w:iCs/>
        </w:rPr>
        <w:t xml:space="preserve"> </w:t>
      </w:r>
      <w:r w:rsidRPr="00A31BE3">
        <w:rPr>
          <w:rFonts w:ascii="Times New Roman" w:hAnsi="Times New Roman"/>
        </w:rPr>
        <w:t xml:space="preserve">Jeśli z warunków gwarancji producentów lub dostawców urządzeń wynika obowiązek dokonywania, przez autoryzowane serwisy okresowych przeglądów warunkujących przedłużenie gwarancji i serwisy te są odpłatne, to koszty usług serwisowych pokrywa Gwarant. </w:t>
      </w:r>
    </w:p>
    <w:p w14:paraId="50EF0CCA" w14:textId="61F6B34B" w:rsidR="00217925" w:rsidRPr="00A31BE3" w:rsidRDefault="00217925" w:rsidP="00DE615E">
      <w:pPr>
        <w:numPr>
          <w:ilvl w:val="0"/>
          <w:numId w:val="4"/>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w:t>
      </w:r>
      <w:r w:rsidRPr="00A31BE3">
        <w:rPr>
          <w:rFonts w:ascii="Times New Roman" w:hAnsi="Times New Roman"/>
          <w:i/>
          <w:iCs/>
        </w:rPr>
        <w:t>jeżeli dotyczy:</w:t>
      </w:r>
      <w:r w:rsidRPr="00A31BE3">
        <w:rPr>
          <w:rFonts w:ascii="Times New Roman" w:hAnsi="Times New Roman"/>
        </w:rPr>
        <w:t>]</w:t>
      </w:r>
      <w:r w:rsidR="0094506C" w:rsidRPr="00A31BE3">
        <w:rPr>
          <w:rFonts w:ascii="Times New Roman" w:hAnsi="Times New Roman"/>
        </w:rPr>
        <w:t xml:space="preserve"> </w:t>
      </w:r>
      <w:r w:rsidRPr="00A31BE3">
        <w:rPr>
          <w:rFonts w:ascii="Times New Roman" w:hAnsi="Times New Roman"/>
        </w:rPr>
        <w:t xml:space="preserve">W </w:t>
      </w:r>
      <w:r w:rsidR="0094506C" w:rsidRPr="00A31BE3">
        <w:rPr>
          <w:rFonts w:ascii="Times New Roman" w:hAnsi="Times New Roman"/>
        </w:rPr>
        <w:t>przypadku,</w:t>
      </w:r>
      <w:r w:rsidRPr="00A31BE3">
        <w:rPr>
          <w:rFonts w:ascii="Times New Roman" w:hAnsi="Times New Roman"/>
        </w:rPr>
        <w:t xml:space="preserve"> jeśli warunkiem utrzymania okresu gwarancji na urządzenia lub materiały jest dokonywanie przez Użytkownika lub Zamawiającego odpłatnych przeglądów serwisowych przez autoryzowane serwisy producenta, to koszty zgłoszenia, wykonania przeglądu wraz z kosztami przyjazdu i pobytu grupy serwisowej (w tym noclegów) obciążają Gwaranta.</w:t>
      </w:r>
    </w:p>
    <w:p w14:paraId="7DCA93B8" w14:textId="34C72B1B" w:rsidR="00217925" w:rsidRPr="00A31BE3" w:rsidRDefault="00217925" w:rsidP="00073D86">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§2</w:t>
      </w:r>
    </w:p>
    <w:p w14:paraId="5F920116"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Obowiązki i uprawnienia stron</w:t>
      </w:r>
      <w:bookmarkEnd w:id="38"/>
      <w:bookmarkEnd w:id="39"/>
      <w:bookmarkEnd w:id="40"/>
    </w:p>
    <w:p w14:paraId="7F40A3F2" w14:textId="77777777" w:rsidR="00217925" w:rsidRPr="00A31BE3" w:rsidRDefault="00217925" w:rsidP="00DE615E">
      <w:pPr>
        <w:spacing w:after="0"/>
        <w:ind w:left="284"/>
        <w:jc w:val="both"/>
        <w:rPr>
          <w:rFonts w:ascii="Times New Roman" w:hAnsi="Times New Roman"/>
        </w:rPr>
      </w:pPr>
    </w:p>
    <w:p w14:paraId="6DDE7DE3" w14:textId="77777777" w:rsidR="00217925" w:rsidRPr="00A31BE3" w:rsidRDefault="00217925">
      <w:pPr>
        <w:numPr>
          <w:ilvl w:val="0"/>
          <w:numId w:val="33"/>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O wystąpieniu wad Zamawiający powiadomi Wykonawcę/Gwaranta w formie pisemnej w terminie 3 dni od ujawnienia wady, podając jej rodzaj.</w:t>
      </w:r>
    </w:p>
    <w:p w14:paraId="0B905ACA" w14:textId="77777777" w:rsidR="00217925" w:rsidRPr="00A31BE3" w:rsidRDefault="00217925">
      <w:pPr>
        <w:numPr>
          <w:ilvl w:val="0"/>
          <w:numId w:val="33"/>
        </w:numPr>
        <w:tabs>
          <w:tab w:val="clear" w:pos="786"/>
          <w:tab w:val="num" w:pos="284"/>
        </w:tabs>
        <w:spacing w:before="120" w:after="0" w:line="240" w:lineRule="auto"/>
        <w:ind w:left="284" w:hanging="284"/>
        <w:jc w:val="both"/>
        <w:rPr>
          <w:rFonts w:ascii="Times New Roman" w:hAnsi="Times New Roman"/>
        </w:rPr>
      </w:pPr>
      <w:r w:rsidRPr="00A31BE3">
        <w:rPr>
          <w:rFonts w:ascii="Times New Roman" w:hAnsi="Times New Roman"/>
        </w:rPr>
        <w:t xml:space="preserve">W przypadku wystąpienia wad Zamawiający może żądać ich usunięcia, wyznaczając w tym celu Wykonawcy odpowiedni termin. Jeżeli jednak stwierdzone wady uniemożliwiałyby użytkowanie przedmiotu niniejszej gwarancji, a także gdy ujawniona wada może skutkować zagrożeniem dla życia lub zdrowia ludzi, zanieczyszczeniem środowiska albo wystąpieniem niepowetowanej szkody dla Zamawiającego Wykonawca </w:t>
      </w:r>
      <w:r w:rsidRPr="00A31BE3">
        <w:rPr>
          <w:rFonts w:ascii="Times New Roman" w:hAnsi="Times New Roman"/>
        </w:rPr>
        <w:lastRenderedPageBreak/>
        <w:t>obowiązany jest przystąpić do usunięcia wady niezwłocznie, tj. w terminie do 24 godzin od powiadomienia i usunięcia jej w najwcześniej możliwym terminie.</w:t>
      </w:r>
    </w:p>
    <w:p w14:paraId="3BF7AB75" w14:textId="77777777" w:rsidR="00217925" w:rsidRPr="00A31BE3" w:rsidRDefault="00217925">
      <w:pPr>
        <w:numPr>
          <w:ilvl w:val="0"/>
          <w:numId w:val="33"/>
        </w:numPr>
        <w:tabs>
          <w:tab w:val="clear" w:pos="786"/>
          <w:tab w:val="num" w:pos="284"/>
        </w:tabs>
        <w:spacing w:before="120" w:after="0" w:line="240" w:lineRule="auto"/>
        <w:ind w:left="284" w:hanging="284"/>
        <w:jc w:val="both"/>
        <w:rPr>
          <w:rFonts w:ascii="Times New Roman" w:hAnsi="Times New Roman"/>
        </w:rPr>
      </w:pPr>
      <w:r w:rsidRPr="00A31BE3">
        <w:rPr>
          <w:rFonts w:ascii="Times New Roman" w:hAnsi="Times New Roman"/>
        </w:rPr>
        <w:t xml:space="preserve">Po bezskutecznym upływie wyznaczonego przez Zamawiającego terminu, Zamawiający może zlecić usunięcie wad i szkód spowodowanych przez wady innemu podmiotowi na koszt Wykonawcy. </w:t>
      </w:r>
    </w:p>
    <w:p w14:paraId="27798A90" w14:textId="77777777" w:rsidR="00217925" w:rsidRPr="00A31BE3" w:rsidRDefault="00217925">
      <w:pPr>
        <w:numPr>
          <w:ilvl w:val="0"/>
          <w:numId w:val="33"/>
        </w:numPr>
        <w:tabs>
          <w:tab w:val="clear" w:pos="786"/>
          <w:tab w:val="num" w:pos="284"/>
        </w:tabs>
        <w:spacing w:before="120" w:after="0" w:line="240" w:lineRule="auto"/>
        <w:ind w:left="284" w:hanging="284"/>
        <w:jc w:val="both"/>
        <w:rPr>
          <w:rFonts w:ascii="Times New Roman" w:hAnsi="Times New Roman"/>
        </w:rPr>
      </w:pPr>
      <w:r w:rsidRPr="00A31BE3">
        <w:rPr>
          <w:rFonts w:ascii="Times New Roman" w:hAnsi="Times New Roman"/>
        </w:rPr>
        <w:t>Usunięcie wad uważa się za skuteczne z chwilą podpisania przez obie strony protokołu odbioru prac z usuwania wad.</w:t>
      </w:r>
    </w:p>
    <w:p w14:paraId="3D35F385" w14:textId="7154556C" w:rsidR="00217925" w:rsidRPr="00073D86" w:rsidRDefault="00217925">
      <w:pPr>
        <w:numPr>
          <w:ilvl w:val="0"/>
          <w:numId w:val="33"/>
        </w:numPr>
        <w:tabs>
          <w:tab w:val="clear" w:pos="786"/>
          <w:tab w:val="num" w:pos="284"/>
        </w:tabs>
        <w:spacing w:before="120" w:after="0" w:line="240" w:lineRule="auto"/>
        <w:ind w:left="284" w:hanging="284"/>
        <w:jc w:val="both"/>
        <w:rPr>
          <w:rFonts w:ascii="Times New Roman" w:hAnsi="Times New Roman"/>
        </w:rPr>
      </w:pPr>
      <w:r w:rsidRPr="00A31BE3">
        <w:rPr>
          <w:rFonts w:ascii="Times New Roman" w:hAnsi="Times New Roman"/>
        </w:rPr>
        <w:t>Wykonawca jest odpowiedzialny za wszelkie szkody, które spowodował usuwaniem wad.</w:t>
      </w:r>
    </w:p>
    <w:p w14:paraId="59CC0B42"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§3</w:t>
      </w:r>
    </w:p>
    <w:p w14:paraId="03D8C9EF"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Inne warunki gwarancji</w:t>
      </w:r>
    </w:p>
    <w:p w14:paraId="2EC778F8" w14:textId="77777777" w:rsidR="00217925" w:rsidRPr="00A31BE3" w:rsidRDefault="00217925" w:rsidP="00DE615E">
      <w:pPr>
        <w:pStyle w:val="Tekstpodstawowy"/>
        <w:spacing w:after="0" w:line="276" w:lineRule="auto"/>
        <w:ind w:left="357"/>
        <w:jc w:val="both"/>
        <w:rPr>
          <w:b/>
          <w:i/>
          <w:sz w:val="22"/>
          <w:szCs w:val="22"/>
        </w:rPr>
      </w:pPr>
    </w:p>
    <w:p w14:paraId="35787CD7" w14:textId="77777777" w:rsidR="00217925" w:rsidRPr="00A31BE3" w:rsidRDefault="00217925" w:rsidP="00DE615E">
      <w:pPr>
        <w:pStyle w:val="Tekstpodstawowy"/>
        <w:numPr>
          <w:ilvl w:val="0"/>
          <w:numId w:val="5"/>
        </w:numPr>
        <w:spacing w:after="0" w:line="276" w:lineRule="auto"/>
        <w:ind w:left="357" w:hanging="357"/>
        <w:jc w:val="both"/>
        <w:rPr>
          <w:b/>
          <w:i/>
          <w:sz w:val="22"/>
          <w:szCs w:val="22"/>
        </w:rPr>
      </w:pPr>
      <w:r w:rsidRPr="00A31BE3">
        <w:rPr>
          <w:sz w:val="22"/>
          <w:szCs w:val="22"/>
        </w:rPr>
        <w:t>Nie podlegają gwarancji wady powstałe na skutek siły wyższej, szkody wynikłe z winy Zamawiającego, a szczególnie użytkowania przedmiotu niniejszej gwarancji w sposób niezgodny z zasadami eksploatacji i użytkowania.</w:t>
      </w:r>
    </w:p>
    <w:p w14:paraId="1AD1C5E7" w14:textId="0F130301" w:rsidR="00217925" w:rsidRPr="00073D86" w:rsidRDefault="00217925" w:rsidP="00073D86">
      <w:pPr>
        <w:pStyle w:val="Tekstpodstawowy"/>
        <w:numPr>
          <w:ilvl w:val="0"/>
          <w:numId w:val="5"/>
        </w:numPr>
        <w:spacing w:after="0" w:line="276" w:lineRule="auto"/>
        <w:ind w:left="357" w:hanging="357"/>
        <w:jc w:val="both"/>
        <w:rPr>
          <w:sz w:val="22"/>
          <w:szCs w:val="22"/>
        </w:rPr>
      </w:pPr>
      <w:r w:rsidRPr="00A31BE3">
        <w:rPr>
          <w:sz w:val="22"/>
          <w:szCs w:val="22"/>
        </w:rPr>
        <w:t>Pomimo wygaśnięcia gwarancji Wykonawca zobowiązany jest usunąć wady, które zostały zgłoszone przez Zamawiającego w okresie trwania gwarancji.</w:t>
      </w:r>
    </w:p>
    <w:p w14:paraId="7CA1FB1E"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§4</w:t>
      </w:r>
    </w:p>
    <w:p w14:paraId="6D2BA3AF"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Przeglądy gwarancyjne</w:t>
      </w:r>
    </w:p>
    <w:p w14:paraId="3E335F18" w14:textId="77777777" w:rsidR="00217925" w:rsidRPr="00A31BE3" w:rsidRDefault="00217925" w:rsidP="00DE615E">
      <w:pPr>
        <w:pStyle w:val="Tekstpodstawowy"/>
        <w:spacing w:after="0" w:line="276" w:lineRule="auto"/>
        <w:ind w:left="360"/>
        <w:jc w:val="both"/>
        <w:rPr>
          <w:sz w:val="22"/>
          <w:szCs w:val="22"/>
        </w:rPr>
      </w:pPr>
    </w:p>
    <w:p w14:paraId="53D3F28F" w14:textId="77777777" w:rsidR="00217925" w:rsidRPr="00A31BE3" w:rsidRDefault="00217925" w:rsidP="00DE615E">
      <w:pPr>
        <w:pStyle w:val="Tekstpodstawowy"/>
        <w:numPr>
          <w:ilvl w:val="0"/>
          <w:numId w:val="8"/>
        </w:numPr>
        <w:spacing w:after="0" w:line="276" w:lineRule="auto"/>
        <w:jc w:val="both"/>
        <w:rPr>
          <w:sz w:val="22"/>
          <w:szCs w:val="22"/>
        </w:rPr>
      </w:pPr>
      <w:r w:rsidRPr="00A31BE3">
        <w:rPr>
          <w:sz w:val="22"/>
          <w:szCs w:val="22"/>
        </w:rPr>
        <w:t xml:space="preserve">Odbiór gwarancyjny polegający na ocenie stanu przedmiotu zamówienia po użytkowaniu w okresie gwarancji, a także ocenie wykonanych robót związanych z usunięciem wad zaistniałych w okresie gwarancyjnym odbędzie się przed upływem terminu gwarancji udzielonej Zamawiającemu na przedmiot niniejszej umowy. </w:t>
      </w:r>
    </w:p>
    <w:p w14:paraId="050D45CC" w14:textId="77777777" w:rsidR="00217925" w:rsidRPr="00A31BE3" w:rsidRDefault="00217925" w:rsidP="00DE615E">
      <w:pPr>
        <w:pStyle w:val="Tekstpodstawowy"/>
        <w:numPr>
          <w:ilvl w:val="0"/>
          <w:numId w:val="8"/>
        </w:numPr>
        <w:spacing w:after="0" w:line="276" w:lineRule="auto"/>
        <w:ind w:left="357" w:hanging="357"/>
        <w:jc w:val="both"/>
        <w:rPr>
          <w:sz w:val="22"/>
          <w:szCs w:val="22"/>
        </w:rPr>
      </w:pPr>
      <w:r w:rsidRPr="00A31BE3">
        <w:rPr>
          <w:sz w:val="22"/>
          <w:szCs w:val="22"/>
        </w:rPr>
        <w:t>Termin odbioru gwarancyjnego wyznaczy Zamawiający i powiadomi o nim Wykonawcę, co najmniej 3 dni przed rozpoczęciem czynności odbiorowych.</w:t>
      </w:r>
    </w:p>
    <w:p w14:paraId="26193749" w14:textId="7ECC802C" w:rsidR="00217925" w:rsidRPr="00073D86" w:rsidRDefault="00217925" w:rsidP="00073D86">
      <w:pPr>
        <w:pStyle w:val="Tekstpodstawowy"/>
        <w:numPr>
          <w:ilvl w:val="0"/>
          <w:numId w:val="8"/>
        </w:numPr>
        <w:spacing w:after="0" w:line="276" w:lineRule="auto"/>
        <w:ind w:left="357" w:hanging="357"/>
        <w:jc w:val="both"/>
        <w:rPr>
          <w:sz w:val="22"/>
          <w:szCs w:val="22"/>
        </w:rPr>
      </w:pPr>
      <w:r w:rsidRPr="00A31BE3">
        <w:rPr>
          <w:sz w:val="22"/>
          <w:szCs w:val="22"/>
        </w:rPr>
        <w:t>Z czynności odbioru pogwarancyjnego zostanie sporządzony protokół odbioru, którego postanowienia będą wiążące dla Wykonawcy, także w sytuacji, gdy czynności odbioru Zamawiający dokona jednostronnie, z powodu nieobecności Wykonawcy</w:t>
      </w:r>
      <w:r w:rsidR="008C0C6E" w:rsidRPr="00A31BE3">
        <w:rPr>
          <w:sz w:val="22"/>
          <w:szCs w:val="22"/>
        </w:rPr>
        <w:t>.</w:t>
      </w:r>
    </w:p>
    <w:p w14:paraId="306AAAAF" w14:textId="57CD8386" w:rsidR="00217925" w:rsidRPr="00A31BE3" w:rsidRDefault="00217925" w:rsidP="00073D86">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§5</w:t>
      </w:r>
    </w:p>
    <w:p w14:paraId="0722DA23"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bookmarkStart w:id="41" w:name="_Toc252374106"/>
      <w:bookmarkStart w:id="42" w:name="_Toc252374251"/>
      <w:bookmarkStart w:id="43" w:name="_Toc274203155"/>
      <w:r w:rsidRPr="00A31BE3">
        <w:rPr>
          <w:rFonts w:ascii="Times New Roman" w:hAnsi="Times New Roman"/>
          <w:b/>
          <w:color w:val="auto"/>
          <w:sz w:val="22"/>
          <w:szCs w:val="22"/>
        </w:rPr>
        <w:t>Komunikacja</w:t>
      </w:r>
      <w:bookmarkEnd w:id="41"/>
      <w:bookmarkEnd w:id="42"/>
      <w:bookmarkEnd w:id="43"/>
    </w:p>
    <w:p w14:paraId="5F172D08" w14:textId="77777777" w:rsidR="00217925" w:rsidRPr="00A31BE3" w:rsidRDefault="00217925" w:rsidP="00DE615E">
      <w:pPr>
        <w:spacing w:after="0"/>
        <w:ind w:left="357"/>
        <w:jc w:val="both"/>
        <w:rPr>
          <w:rFonts w:ascii="Times New Roman" w:hAnsi="Times New Roman"/>
        </w:rPr>
      </w:pPr>
    </w:p>
    <w:p w14:paraId="17276E37" w14:textId="77777777" w:rsidR="00217925" w:rsidRPr="00A31BE3" w:rsidRDefault="00217925" w:rsidP="00DE615E">
      <w:pPr>
        <w:numPr>
          <w:ilvl w:val="0"/>
          <w:numId w:val="6"/>
        </w:numPr>
        <w:spacing w:after="0"/>
        <w:ind w:left="357" w:hanging="357"/>
        <w:jc w:val="both"/>
        <w:rPr>
          <w:rFonts w:ascii="Times New Roman" w:hAnsi="Times New Roman"/>
        </w:rPr>
      </w:pPr>
      <w:r w:rsidRPr="00A31BE3">
        <w:rPr>
          <w:rFonts w:ascii="Times New Roman" w:hAnsi="Times New Roman"/>
        </w:rPr>
        <w:t xml:space="preserve">O każdej wadzie osoba wyznaczona przez Zamawiającego powiadamia telefonicznie przedstawiciela gwaranta, a następnie potwierdza zgłoszenie telefaksem bądź e-mailem na wskazane numery telefonów i adresy. </w:t>
      </w:r>
    </w:p>
    <w:p w14:paraId="5EBBF371" w14:textId="77777777" w:rsidR="00217925" w:rsidRPr="00A31BE3" w:rsidRDefault="00217925" w:rsidP="00DE615E">
      <w:pPr>
        <w:pStyle w:val="Tekstpodstawowy"/>
        <w:numPr>
          <w:ilvl w:val="0"/>
          <w:numId w:val="6"/>
        </w:numPr>
        <w:spacing w:after="0" w:line="276" w:lineRule="auto"/>
        <w:ind w:left="357" w:hanging="357"/>
        <w:jc w:val="both"/>
        <w:rPr>
          <w:b/>
          <w:i/>
          <w:sz w:val="22"/>
          <w:szCs w:val="22"/>
        </w:rPr>
      </w:pPr>
      <w:r w:rsidRPr="00A31BE3">
        <w:rPr>
          <w:sz w:val="22"/>
          <w:szCs w:val="22"/>
        </w:rPr>
        <w:t xml:space="preserve">Pisma skierowane do Gwaranta należy wysyłać na adres: ………………….. z siedzibą i adresem: …………………………………... </w:t>
      </w:r>
    </w:p>
    <w:p w14:paraId="6B77307B" w14:textId="77777777" w:rsidR="00217925" w:rsidRPr="00A31BE3" w:rsidRDefault="00217925" w:rsidP="00DE615E">
      <w:pPr>
        <w:numPr>
          <w:ilvl w:val="0"/>
          <w:numId w:val="6"/>
        </w:numPr>
        <w:spacing w:after="0"/>
        <w:ind w:left="357" w:hanging="357"/>
        <w:jc w:val="both"/>
        <w:rPr>
          <w:rFonts w:ascii="Times New Roman" w:hAnsi="Times New Roman"/>
        </w:rPr>
      </w:pPr>
      <w:r w:rsidRPr="00A31BE3">
        <w:rPr>
          <w:rFonts w:ascii="Times New Roman" w:hAnsi="Times New Roman"/>
        </w:rPr>
        <w:t xml:space="preserve">Pisma skierowane do Zamawiającego należy wysyłać na adres: </w:t>
      </w:r>
    </w:p>
    <w:p w14:paraId="568BD73E" w14:textId="77777777" w:rsidR="00217925" w:rsidRPr="00A31BE3" w:rsidRDefault="00217925" w:rsidP="00DE615E">
      <w:pPr>
        <w:spacing w:after="0"/>
        <w:ind w:left="357"/>
        <w:jc w:val="both"/>
        <w:rPr>
          <w:rFonts w:ascii="Times New Roman" w:hAnsi="Times New Roman"/>
        </w:rPr>
      </w:pPr>
      <w:r w:rsidRPr="00A31BE3">
        <w:rPr>
          <w:rFonts w:ascii="Times New Roman" w:hAnsi="Times New Roman"/>
        </w:rPr>
        <w:t>Urząd Miasta i Gminy Olkusz Rynek 1 32-300 Olkusz.</w:t>
      </w:r>
    </w:p>
    <w:p w14:paraId="5785D320" w14:textId="34ADEC03" w:rsidR="00217925" w:rsidRPr="00073D86" w:rsidRDefault="00217925" w:rsidP="00073D86">
      <w:pPr>
        <w:numPr>
          <w:ilvl w:val="0"/>
          <w:numId w:val="6"/>
        </w:numPr>
        <w:spacing w:after="0"/>
        <w:ind w:left="357" w:hanging="357"/>
        <w:jc w:val="both"/>
        <w:rPr>
          <w:rFonts w:ascii="Times New Roman" w:hAnsi="Times New Roman"/>
        </w:rPr>
      </w:pPr>
      <w:r w:rsidRPr="00A31BE3">
        <w:rPr>
          <w:rFonts w:ascii="Times New Roman" w:hAnsi="Times New Roman"/>
        </w:rPr>
        <w:t>O zmianach danych teleadresowych strony obowiązane są informować się niezwłocznie, nie później niż 7 dni od chwili zaistnienia zmian, pod rygorem uznania wysyłania korespondencji pod ostatnio znany adres za skutecznie doręczoną.</w:t>
      </w:r>
      <w:bookmarkStart w:id="44" w:name="_Toc252374107"/>
      <w:bookmarkStart w:id="45" w:name="_Toc252374252"/>
      <w:bookmarkStart w:id="46" w:name="_Toc274203156"/>
    </w:p>
    <w:p w14:paraId="4401633E" w14:textId="77777777" w:rsidR="00217925" w:rsidRPr="00A31BE3" w:rsidRDefault="00217925" w:rsidP="00DE615E">
      <w:pPr>
        <w:pStyle w:val="Tytu"/>
        <w:pBdr>
          <w:bottom w:val="none" w:sz="0" w:space="0" w:color="auto"/>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§6</w:t>
      </w:r>
    </w:p>
    <w:p w14:paraId="04491B97"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Postanowienia końcowe</w:t>
      </w:r>
      <w:bookmarkEnd w:id="44"/>
      <w:bookmarkEnd w:id="45"/>
      <w:bookmarkEnd w:id="46"/>
    </w:p>
    <w:p w14:paraId="03B43013" w14:textId="77777777" w:rsidR="00217925" w:rsidRPr="00A31BE3" w:rsidRDefault="00217925" w:rsidP="00DE615E">
      <w:pPr>
        <w:spacing w:after="0"/>
        <w:ind w:left="374"/>
        <w:jc w:val="both"/>
        <w:rPr>
          <w:rFonts w:ascii="Times New Roman" w:hAnsi="Times New Roman"/>
        </w:rPr>
      </w:pPr>
    </w:p>
    <w:p w14:paraId="32A4EF91" w14:textId="77777777" w:rsidR="00217925" w:rsidRPr="00A31BE3" w:rsidRDefault="00217925" w:rsidP="00DE615E">
      <w:pPr>
        <w:numPr>
          <w:ilvl w:val="0"/>
          <w:numId w:val="7"/>
        </w:numPr>
        <w:spacing w:after="0"/>
        <w:ind w:left="374" w:hanging="374"/>
        <w:jc w:val="both"/>
        <w:rPr>
          <w:rFonts w:ascii="Times New Roman" w:hAnsi="Times New Roman"/>
        </w:rPr>
      </w:pPr>
      <w:r w:rsidRPr="00A31BE3">
        <w:rPr>
          <w:rFonts w:ascii="Times New Roman" w:hAnsi="Times New Roman"/>
        </w:rPr>
        <w:t>W sprawach nieuregulowanych zastosowanie mają przepisy prawa polskiego, w szczególności kodeksu cywilnego oraz ustawy z dnia 11 września 2019 roku - Prawo Zamówień Publicznych.</w:t>
      </w:r>
    </w:p>
    <w:p w14:paraId="7C875D05" w14:textId="77777777" w:rsidR="00217925" w:rsidRPr="00A31BE3" w:rsidRDefault="00217925" w:rsidP="00DE615E">
      <w:pPr>
        <w:spacing w:after="0"/>
        <w:ind w:left="4247" w:firstLine="709"/>
        <w:jc w:val="center"/>
        <w:rPr>
          <w:rFonts w:ascii="Times New Roman" w:hAnsi="Times New Roman"/>
        </w:rPr>
      </w:pPr>
    </w:p>
    <w:p w14:paraId="700896BA" w14:textId="77777777" w:rsidR="00217925" w:rsidRPr="00A31BE3" w:rsidRDefault="00217925" w:rsidP="00DE615E">
      <w:pPr>
        <w:spacing w:after="0"/>
        <w:ind w:left="4247" w:firstLine="709"/>
        <w:jc w:val="center"/>
        <w:rPr>
          <w:rFonts w:ascii="Times New Roman" w:hAnsi="Times New Roman"/>
        </w:rPr>
      </w:pPr>
    </w:p>
    <w:p w14:paraId="148B5EF9" w14:textId="77777777" w:rsidR="00217925" w:rsidRPr="00A31BE3" w:rsidRDefault="00217925" w:rsidP="00DE615E">
      <w:pPr>
        <w:spacing w:after="0"/>
        <w:ind w:left="4247" w:firstLine="709"/>
        <w:jc w:val="center"/>
        <w:rPr>
          <w:rFonts w:ascii="Times New Roman" w:hAnsi="Times New Roman"/>
        </w:rPr>
      </w:pPr>
    </w:p>
    <w:p w14:paraId="11F04D75" w14:textId="2B6C7B6E" w:rsidR="00217925" w:rsidRPr="00A31BE3" w:rsidRDefault="00217925" w:rsidP="00073D86">
      <w:pPr>
        <w:spacing w:after="0"/>
        <w:ind w:left="3545" w:firstLine="709"/>
        <w:rPr>
          <w:rFonts w:ascii="Times New Roman" w:hAnsi="Times New Roman"/>
        </w:rPr>
      </w:pPr>
      <w:r w:rsidRPr="00A31BE3">
        <w:rPr>
          <w:rFonts w:ascii="Times New Roman" w:hAnsi="Times New Roman"/>
        </w:rPr>
        <w:t>…</w:t>
      </w:r>
      <w:r w:rsidR="004F1966">
        <w:rPr>
          <w:rFonts w:ascii="Times New Roman" w:hAnsi="Times New Roman"/>
        </w:rPr>
        <w:t>……</w:t>
      </w:r>
      <w:r w:rsidRPr="00A31BE3">
        <w:rPr>
          <w:rFonts w:ascii="Times New Roman" w:hAnsi="Times New Roman"/>
        </w:rPr>
        <w:t>………………………………………</w:t>
      </w:r>
    </w:p>
    <w:p w14:paraId="62710F9F" w14:textId="0F440556" w:rsidR="00217925" w:rsidRPr="00073D86" w:rsidRDefault="00217925" w:rsidP="00073D86">
      <w:pPr>
        <w:tabs>
          <w:tab w:val="left" w:pos="2265"/>
        </w:tabs>
        <w:rPr>
          <w:rFonts w:ascii="Times New Roman" w:hAnsi="Times New Roman"/>
          <w:i/>
        </w:rPr>
      </w:pPr>
      <w:r w:rsidRPr="00A31BE3">
        <w:rPr>
          <w:rFonts w:ascii="Times New Roman" w:hAnsi="Times New Roman"/>
          <w:i/>
        </w:rPr>
        <w:t xml:space="preserve">                                                                                            (podpis Wykonawcy/Gwaranta)</w:t>
      </w:r>
    </w:p>
    <w:sectPr w:rsidR="00217925" w:rsidRPr="00073D86" w:rsidSect="00644210">
      <w:headerReference w:type="default" r:id="rId9"/>
      <w:footerReference w:type="default" r:id="rId10"/>
      <w:headerReference w:type="first" r:id="rId11"/>
      <w:footerReference w:type="first" r:id="rId12"/>
      <w:pgSz w:w="11906" w:h="16838"/>
      <w:pgMar w:top="680" w:right="1021" w:bottom="680" w:left="1021"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717F4C" w14:textId="77777777" w:rsidR="00AF6B88" w:rsidRDefault="00AF6B88" w:rsidP="005238AE">
      <w:pPr>
        <w:spacing w:after="0" w:line="240" w:lineRule="auto"/>
      </w:pPr>
      <w:r>
        <w:separator/>
      </w:r>
    </w:p>
    <w:p w14:paraId="652D62C5" w14:textId="77777777" w:rsidR="00AF6B88" w:rsidRDefault="00AF6B88"/>
  </w:endnote>
  <w:endnote w:type="continuationSeparator" w:id="0">
    <w:p w14:paraId="55FE00C7" w14:textId="77777777" w:rsidR="00AF6B88" w:rsidRDefault="00AF6B88" w:rsidP="005238AE">
      <w:pPr>
        <w:spacing w:after="0" w:line="240" w:lineRule="auto"/>
      </w:pPr>
      <w:r>
        <w:continuationSeparator/>
      </w:r>
    </w:p>
    <w:p w14:paraId="0C70AC23" w14:textId="77777777" w:rsidR="00AF6B88" w:rsidRDefault="00AF6B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Helvetica">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80"/>
    <w:family w:val="roman"/>
    <w:notTrueType/>
    <w:pitch w:val="default"/>
    <w:sig w:usb0="00000005" w:usb1="08070000" w:usb2="00000010" w:usb3="00000000" w:csb0="00020002" w:csb1="00000000"/>
  </w:font>
  <w:font w:name="PMingLiU-ExtB">
    <w:panose1 w:val="02020500000000000000"/>
    <w:charset w:val="88"/>
    <w:family w:val="roman"/>
    <w:pitch w:val="variable"/>
    <w:sig w:usb0="8000002F" w:usb1="0A080008"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4428230"/>
      <w:docPartObj>
        <w:docPartGallery w:val="Page Numbers (Bottom of Page)"/>
        <w:docPartUnique/>
      </w:docPartObj>
    </w:sdtPr>
    <w:sdtContent>
      <w:p w14:paraId="49B7D564" w14:textId="475D676B" w:rsidR="00E65488" w:rsidRDefault="00E65488">
        <w:pPr>
          <w:pStyle w:val="Stopka"/>
          <w:jc w:val="right"/>
        </w:pPr>
        <w:r>
          <w:fldChar w:fldCharType="begin"/>
        </w:r>
        <w:r>
          <w:instrText>PAGE   \* MERGEFORMAT</w:instrText>
        </w:r>
        <w:r>
          <w:fldChar w:fldCharType="separate"/>
        </w:r>
        <w:r>
          <w:t>2</w:t>
        </w:r>
        <w:r>
          <w:fldChar w:fldCharType="end"/>
        </w:r>
      </w:p>
    </w:sdtContent>
  </w:sdt>
  <w:p w14:paraId="17454F09" w14:textId="77777777" w:rsidR="00B15056" w:rsidRDefault="00B150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D00CF" w14:textId="77777777" w:rsidR="00D11D6F" w:rsidRPr="00DC6592" w:rsidRDefault="00D11D6F" w:rsidP="00B94B3C">
    <w:pPr>
      <w:pStyle w:val="Stopka"/>
      <w:jc w:val="right"/>
      <w:rPr>
        <w:rFonts w:ascii="Cambria" w:hAnsi="Cambria"/>
        <w:sz w:val="28"/>
        <w:szCs w:val="28"/>
      </w:rPr>
    </w:pPr>
    <w:r w:rsidRPr="00DC6592">
      <w:rPr>
        <w:rFonts w:ascii="Cambria" w:hAnsi="Cambria"/>
        <w:sz w:val="28"/>
        <w:szCs w:val="28"/>
      </w:rPr>
      <w:t xml:space="preserve">Strona | </w:t>
    </w:r>
    <w:r w:rsidRPr="00DC6592">
      <w:rPr>
        <w:rFonts w:ascii="Cambria" w:hAnsi="Cambria"/>
        <w:sz w:val="28"/>
        <w:szCs w:val="28"/>
      </w:rPr>
      <w:fldChar w:fldCharType="begin"/>
    </w:r>
    <w:r w:rsidRPr="00DC6592">
      <w:rPr>
        <w:rFonts w:ascii="Cambria" w:hAnsi="Cambria"/>
        <w:sz w:val="28"/>
        <w:szCs w:val="28"/>
      </w:rPr>
      <w:instrText>PAGE   \* MERGEFORMAT</w:instrText>
    </w:r>
    <w:r w:rsidRPr="00DC6592">
      <w:rPr>
        <w:rFonts w:ascii="Cambria" w:hAnsi="Cambria"/>
        <w:sz w:val="28"/>
        <w:szCs w:val="28"/>
      </w:rPr>
      <w:fldChar w:fldCharType="separate"/>
    </w:r>
    <w:r w:rsidRPr="00DC6592">
      <w:rPr>
        <w:rFonts w:ascii="Cambria" w:hAnsi="Cambria"/>
        <w:noProof/>
        <w:sz w:val="28"/>
        <w:szCs w:val="28"/>
      </w:rPr>
      <w:t>14</w:t>
    </w:r>
    <w:r w:rsidRPr="00DC6592">
      <w:rPr>
        <w:rFonts w:ascii="Cambria" w:hAnsi="Cambria"/>
        <w:sz w:val="28"/>
        <w:szCs w:val="28"/>
      </w:rPr>
      <w:fldChar w:fldCharType="end"/>
    </w:r>
    <w:r w:rsidRPr="00DC6592">
      <w:rPr>
        <w:rFonts w:ascii="Cambria" w:hAnsi="Cambria"/>
        <w:sz w:val="28"/>
        <w:szCs w:val="28"/>
      </w:rPr>
      <w:t xml:space="preserve"> </w:t>
    </w:r>
  </w:p>
  <w:p w14:paraId="37E4E136" w14:textId="77777777" w:rsidR="00D11D6F" w:rsidRDefault="00D11D6F" w:rsidP="00B94B3C">
    <w:pPr>
      <w:pStyle w:val="Stopka"/>
      <w:jc w:val="right"/>
    </w:pPr>
  </w:p>
  <w:p w14:paraId="62A0B08D" w14:textId="77777777" w:rsidR="00D11D6F" w:rsidRDefault="00D11D6F"/>
  <w:p w14:paraId="49A20C8E" w14:textId="77777777" w:rsidR="00D11D6F" w:rsidRDefault="00D11D6F" w:rsidP="00B94B3C"/>
  <w:p w14:paraId="3038B838" w14:textId="77777777" w:rsidR="00B15056" w:rsidRDefault="00B150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8396C" w14:textId="77777777" w:rsidR="00AF6B88" w:rsidRDefault="00AF6B88" w:rsidP="005238AE">
      <w:pPr>
        <w:spacing w:after="0" w:line="240" w:lineRule="auto"/>
      </w:pPr>
      <w:r>
        <w:separator/>
      </w:r>
    </w:p>
    <w:p w14:paraId="7F6FDF0A" w14:textId="77777777" w:rsidR="00AF6B88" w:rsidRDefault="00AF6B88"/>
  </w:footnote>
  <w:footnote w:type="continuationSeparator" w:id="0">
    <w:p w14:paraId="1C1AB0A2" w14:textId="77777777" w:rsidR="00AF6B88" w:rsidRDefault="00AF6B88" w:rsidP="005238AE">
      <w:pPr>
        <w:spacing w:after="0" w:line="240" w:lineRule="auto"/>
      </w:pPr>
      <w:r>
        <w:continuationSeparator/>
      </w:r>
    </w:p>
    <w:p w14:paraId="46F6ECF4" w14:textId="77777777" w:rsidR="00AF6B88" w:rsidRDefault="00AF6B88"/>
  </w:footnote>
  <w:footnote w:id="1">
    <w:p w14:paraId="077B90FE" w14:textId="7EF71873" w:rsidR="00D11D6F" w:rsidRPr="007D0452" w:rsidRDefault="00D11D6F">
      <w:pPr>
        <w:pStyle w:val="Tekstprzypisudolnego"/>
        <w:rPr>
          <w:rFonts w:ascii="Times New Roman" w:hAnsi="Times New Roman"/>
        </w:rPr>
      </w:pPr>
      <w:r w:rsidRPr="007D0452">
        <w:rPr>
          <w:rStyle w:val="Odwoanieprzypisudolnego"/>
          <w:rFonts w:ascii="Times New Roman" w:hAnsi="Times New Roman"/>
        </w:rPr>
        <w:footnoteRef/>
      </w:r>
      <w:r w:rsidRPr="007D0452">
        <w:rPr>
          <w:rFonts w:ascii="Times New Roman" w:hAnsi="Times New Roman"/>
        </w:rPr>
        <w:t xml:space="preserve"> Zgodnie z ofertą Wykonawcy</w:t>
      </w:r>
    </w:p>
  </w:footnote>
  <w:footnote w:id="2">
    <w:p w14:paraId="5CD3601E" w14:textId="77777777" w:rsidR="00217925" w:rsidRDefault="00217925" w:rsidP="00217925">
      <w:pPr>
        <w:pStyle w:val="Tekstprzypisudolnego"/>
      </w:pPr>
      <w:r>
        <w:rPr>
          <w:rStyle w:val="Odwoanieprzypisudolnego"/>
        </w:rPr>
        <w:footnoteRef/>
      </w:r>
      <w:r>
        <w:t xml:space="preserve">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7AA39" w14:textId="2E1D2AF4" w:rsidR="00B15056" w:rsidRPr="00073D86" w:rsidRDefault="00D11D6F" w:rsidP="00073D86">
    <w:pPr>
      <w:pStyle w:val="Nagwek"/>
      <w:rPr>
        <w:rFonts w:ascii="Times New Roman" w:hAnsi="Times New Roman"/>
        <w:i/>
        <w:color w:val="FF0000"/>
        <w:sz w:val="18"/>
        <w:szCs w:val="18"/>
      </w:rPr>
    </w:pPr>
    <w:r w:rsidRPr="002F3CC1">
      <w:rPr>
        <w:noProof/>
      </w:rPr>
      <w:drawing>
        <wp:inline distT="0" distB="0" distL="0" distR="0" wp14:anchorId="18FA1D1B" wp14:editId="31891D56">
          <wp:extent cx="1135380" cy="518160"/>
          <wp:effectExtent l="0" t="0" r="762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5380" cy="518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C5F5A" w14:textId="77777777" w:rsidR="00D11D6F" w:rsidRPr="00624E0E" w:rsidRDefault="00D11D6F" w:rsidP="00B94B3C">
    <w:pPr>
      <w:autoSpaceDE w:val="0"/>
      <w:autoSpaceDN w:val="0"/>
      <w:adjustRightInd w:val="0"/>
      <w:spacing w:after="0" w:line="240" w:lineRule="auto"/>
      <w:jc w:val="center"/>
      <w:rPr>
        <w:rFonts w:ascii="Times New Roman" w:hAnsi="Times New Roman"/>
        <w:i/>
        <w:iCs/>
      </w:rPr>
    </w:pPr>
  </w:p>
  <w:p w14:paraId="3862CCF2" w14:textId="77777777" w:rsidR="00D11D6F" w:rsidRDefault="00D11D6F">
    <w:r>
      <w:rPr>
        <w:noProof/>
      </w:rPr>
      <w:drawing>
        <wp:inline distT="0" distB="0" distL="0" distR="0" wp14:anchorId="066B5D8E" wp14:editId="5FF0B4C6">
          <wp:extent cx="5759450" cy="510540"/>
          <wp:effectExtent l="0" t="0" r="0" b="3810"/>
          <wp:docPr id="19" name="Obraz 19" descr="EFRR_kolor-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EFRR_kolor-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10540"/>
                  </a:xfrm>
                  <a:prstGeom prst="rect">
                    <a:avLst/>
                  </a:prstGeom>
                  <a:noFill/>
                  <a:ln>
                    <a:noFill/>
                  </a:ln>
                </pic:spPr>
              </pic:pic>
            </a:graphicData>
          </a:graphic>
        </wp:inline>
      </w:drawing>
    </w:r>
  </w:p>
  <w:p w14:paraId="500465C3" w14:textId="77777777" w:rsidR="00B15056" w:rsidRDefault="00B150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1"/>
    <w:multiLevelType w:val="multilevel"/>
    <w:tmpl w:val="5C2C9E90"/>
    <w:name w:val="WW8Num17"/>
    <w:lvl w:ilvl="0">
      <w:start w:val="1"/>
      <w:numFmt w:val="decimal"/>
      <w:lvlText w:val="%1."/>
      <w:lvlJc w:val="left"/>
      <w:pPr>
        <w:tabs>
          <w:tab w:val="num" w:pos="360"/>
        </w:tabs>
        <w:ind w:left="360" w:hanging="360"/>
      </w:pPr>
      <w:rPr>
        <w:rFonts w:ascii="Calibri" w:hAnsi="Calibri" w:cs="Calibri" w:hint="default"/>
        <w:b w:val="0"/>
        <w:i w:val="0"/>
        <w:color w:val="000000"/>
        <w:sz w:val="22"/>
        <w:szCs w:val="22"/>
      </w:rPr>
    </w:lvl>
    <w:lvl w:ilvl="1">
      <w:start w:val="1"/>
      <w:numFmt w:val="decimal"/>
      <w:lvlText w:val="%2."/>
      <w:lvlJc w:val="left"/>
      <w:pPr>
        <w:tabs>
          <w:tab w:val="num" w:pos="1440"/>
        </w:tabs>
        <w:ind w:left="1440" w:hanging="360"/>
      </w:pPr>
      <w:rPr>
        <w:b w:val="0"/>
        <w:lang w:val="pl-PL"/>
      </w:rPr>
    </w:lvl>
    <w:lvl w:ilvl="2">
      <w:start w:val="1"/>
      <w:numFmt w:val="lowerLetter"/>
      <w:lvlText w:val="%3."/>
      <w:lvlJc w:val="left"/>
      <w:pPr>
        <w:tabs>
          <w:tab w:val="num" w:pos="2340"/>
        </w:tabs>
        <w:ind w:left="2340" w:hanging="360"/>
      </w:pPr>
      <w:rPr>
        <w:rFonts w:ascii="Calibri" w:hAnsi="Calibri" w:cs="Calibri"/>
        <w:b w:val="0"/>
        <w:i w:val="0"/>
      </w:rPr>
    </w:lvl>
    <w:lvl w:ilvl="3">
      <w:start w:val="1"/>
      <w:numFmt w:val="decimal"/>
      <w:lvlText w:val="%4)"/>
      <w:lvlJc w:val="left"/>
      <w:pPr>
        <w:tabs>
          <w:tab w:val="num" w:pos="2880"/>
        </w:tabs>
        <w:ind w:left="2880" w:hanging="360"/>
      </w:pPr>
      <w:rPr>
        <w:rFonts w:ascii="Symbol" w:hAnsi="Symbol" w:cs="Symbol"/>
        <w:b w:val="0"/>
        <w:i w:val="0"/>
        <w:color w:val="000000"/>
        <w:sz w:val="22"/>
        <w:szCs w:val="22"/>
      </w:rPr>
    </w:lvl>
    <w:lvl w:ilvl="4">
      <w:start w:val="1"/>
      <w:numFmt w:val="decimal"/>
      <w:lvlText w:val="%5."/>
      <w:lvlJc w:val="left"/>
      <w:pPr>
        <w:tabs>
          <w:tab w:val="num" w:pos="3600"/>
        </w:tabs>
        <w:ind w:left="3600" w:hanging="360"/>
      </w:pPr>
      <w:rPr>
        <w:b w:val="0"/>
      </w:rPr>
    </w:lvl>
    <w:lvl w:ilvl="5">
      <w:start w:val="3"/>
      <w:numFmt w:val="decimal"/>
      <w:lvlText w:val="%6)"/>
      <w:lvlJc w:val="left"/>
      <w:pPr>
        <w:tabs>
          <w:tab w:val="num" w:pos="0"/>
        </w:tabs>
        <w:ind w:left="0" w:firstLine="0"/>
      </w:pPr>
    </w:lvl>
    <w:lvl w:ilvl="6">
      <w:start w:val="1"/>
      <w:numFmt w:val="lowerLetter"/>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rPr>
    </w:lvl>
    <w:lvl w:ilvl="8">
      <w:start w:val="1"/>
      <w:numFmt w:val="lowerRoman"/>
      <w:lvlText w:val="%9."/>
      <w:lvlJc w:val="right"/>
      <w:pPr>
        <w:tabs>
          <w:tab w:val="num" w:pos="6480"/>
        </w:tabs>
        <w:ind w:left="6480" w:hanging="180"/>
      </w:pPr>
    </w:lvl>
  </w:abstractNum>
  <w:abstractNum w:abstractNumId="1" w15:restartNumberingAfterBreak="0">
    <w:nsid w:val="00000066"/>
    <w:multiLevelType w:val="singleLevel"/>
    <w:tmpl w:val="8D06ADF0"/>
    <w:name w:val="WW8Num106"/>
    <w:lvl w:ilvl="0">
      <w:start w:val="1"/>
      <w:numFmt w:val="decimal"/>
      <w:lvlText w:val="%1)"/>
      <w:lvlJc w:val="left"/>
      <w:pPr>
        <w:tabs>
          <w:tab w:val="num" w:pos="208"/>
        </w:tabs>
        <w:ind w:left="928" w:hanging="360"/>
      </w:pPr>
      <w:rPr>
        <w:rFonts w:ascii="Calibri" w:hAnsi="Calibri" w:cs="Calibri" w:hint="default"/>
        <w:b w:val="0"/>
        <w:bCs/>
        <w:color w:val="auto"/>
        <w:sz w:val="22"/>
        <w:szCs w:val="24"/>
      </w:rPr>
    </w:lvl>
  </w:abstractNum>
  <w:abstractNum w:abstractNumId="2" w15:restartNumberingAfterBreak="0">
    <w:nsid w:val="02BE51AA"/>
    <w:multiLevelType w:val="multilevel"/>
    <w:tmpl w:val="00E25E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013CF1"/>
    <w:multiLevelType w:val="hybridMultilevel"/>
    <w:tmpl w:val="4E40453A"/>
    <w:lvl w:ilvl="0" w:tplc="D4CC4BEC">
      <w:start w:val="1"/>
      <w:numFmt w:val="lowerLetter"/>
      <w:lvlText w:val="%1)"/>
      <w:lvlJc w:val="left"/>
      <w:pPr>
        <w:tabs>
          <w:tab w:val="num" w:pos="714"/>
        </w:tabs>
        <w:ind w:left="714" w:hanging="357"/>
      </w:pPr>
      <w:rPr>
        <w:rFonts w:ascii="Arial" w:hAnsi="Arial" w:cs="Times New Roman" w:hint="default"/>
        <w:b w:val="0"/>
        <w:i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15:restartNumberingAfterBreak="0">
    <w:nsid w:val="05925375"/>
    <w:multiLevelType w:val="hybridMultilevel"/>
    <w:tmpl w:val="611E209C"/>
    <w:lvl w:ilvl="0" w:tplc="226E562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B0ACE2">
      <w:start w:val="1"/>
      <w:numFmt w:val="decimal"/>
      <w:lvlText w:val="%2)"/>
      <w:lvlJc w:val="left"/>
      <w:pPr>
        <w:ind w:left="572"/>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0B24BA32">
      <w:start w:val="1"/>
      <w:numFmt w:val="lowerRoman"/>
      <w:lvlText w:val="%3"/>
      <w:lvlJc w:val="left"/>
      <w:pPr>
        <w:ind w:left="13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6085572">
      <w:start w:val="1"/>
      <w:numFmt w:val="decimal"/>
      <w:lvlText w:val="%4"/>
      <w:lvlJc w:val="left"/>
      <w:pPr>
        <w:ind w:left="208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03CDED6">
      <w:start w:val="1"/>
      <w:numFmt w:val="lowerLetter"/>
      <w:lvlText w:val="%5"/>
      <w:lvlJc w:val="left"/>
      <w:pPr>
        <w:ind w:left="28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B06DC50">
      <w:start w:val="1"/>
      <w:numFmt w:val="lowerRoman"/>
      <w:lvlText w:val="%6"/>
      <w:lvlJc w:val="left"/>
      <w:pPr>
        <w:ind w:left="352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96A0F36C">
      <w:start w:val="1"/>
      <w:numFmt w:val="decimal"/>
      <w:lvlText w:val="%7"/>
      <w:lvlJc w:val="left"/>
      <w:pPr>
        <w:ind w:left="424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E72509C">
      <w:start w:val="1"/>
      <w:numFmt w:val="lowerLetter"/>
      <w:lvlText w:val="%8"/>
      <w:lvlJc w:val="left"/>
      <w:pPr>
        <w:ind w:left="49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18CB2A">
      <w:start w:val="1"/>
      <w:numFmt w:val="lowerRoman"/>
      <w:lvlText w:val="%9"/>
      <w:lvlJc w:val="left"/>
      <w:pPr>
        <w:ind w:left="568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064E2133"/>
    <w:multiLevelType w:val="hybridMultilevel"/>
    <w:tmpl w:val="BB0AE59E"/>
    <w:lvl w:ilvl="0" w:tplc="75082766">
      <w:start w:val="1"/>
      <w:numFmt w:val="decimal"/>
      <w:lvlText w:val="%1."/>
      <w:lvlJc w:val="left"/>
      <w:pPr>
        <w:ind w:left="360" w:hanging="360"/>
      </w:pPr>
      <w:rPr>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5D2A3C"/>
    <w:multiLevelType w:val="multilevel"/>
    <w:tmpl w:val="3DC061D2"/>
    <w:styleLink w:val="Biecalista1"/>
    <w:lvl w:ilvl="0">
      <w:start w:val="1"/>
      <w:numFmt w:val="decimal"/>
      <w:lvlText w:val="%1."/>
      <w:lvlJc w:val="left"/>
      <w:pPr>
        <w:ind w:left="360"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CA00F87"/>
    <w:multiLevelType w:val="hybridMultilevel"/>
    <w:tmpl w:val="D47A082C"/>
    <w:lvl w:ilvl="0" w:tplc="CD9A4314">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0D582C30"/>
    <w:multiLevelType w:val="multilevel"/>
    <w:tmpl w:val="A68A7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1B453B5"/>
    <w:multiLevelType w:val="hybridMultilevel"/>
    <w:tmpl w:val="102A7D86"/>
    <w:name w:val="WW8Num1577"/>
    <w:lvl w:ilvl="0" w:tplc="E3A6E284">
      <w:start w:val="2"/>
      <w:numFmt w:val="decimal"/>
      <w:lvlText w:val="%1."/>
      <w:lvlJc w:val="left"/>
      <w:pPr>
        <w:tabs>
          <w:tab w:val="num" w:pos="-360"/>
        </w:tabs>
        <w:ind w:left="360" w:hanging="360"/>
      </w:pPr>
      <w:rPr>
        <w:rFonts w:ascii="Calibri" w:hAnsi="Calibri" w:cs="Calibri"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5115577"/>
    <w:multiLevelType w:val="multilevel"/>
    <w:tmpl w:val="A68A7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89303E0"/>
    <w:multiLevelType w:val="hybridMultilevel"/>
    <w:tmpl w:val="7F4E4A04"/>
    <w:lvl w:ilvl="0" w:tplc="04150011">
      <w:start w:val="1"/>
      <w:numFmt w:val="decimal"/>
      <w:lvlText w:val="%1)"/>
      <w:lvlJc w:val="left"/>
      <w:pPr>
        <w:tabs>
          <w:tab w:val="num" w:pos="1276"/>
        </w:tabs>
        <w:ind w:left="1276" w:hanging="283"/>
      </w:pPr>
      <w:rPr>
        <w:rFonts w:hint="default"/>
        <w:b w:val="0"/>
      </w:rPr>
    </w:lvl>
    <w:lvl w:ilvl="1" w:tplc="FFFFFFFF">
      <w:start w:val="1"/>
      <w:numFmt w:val="lowerLetter"/>
      <w:lvlText w:val="%2)"/>
      <w:lvlJc w:val="left"/>
      <w:pPr>
        <w:ind w:left="2433" w:hanging="360"/>
      </w:pPr>
    </w:lvl>
    <w:lvl w:ilvl="2" w:tplc="FFFFFFFF">
      <w:start w:val="1"/>
      <w:numFmt w:val="lowerRoman"/>
      <w:lvlText w:val="%3."/>
      <w:lvlJc w:val="right"/>
      <w:pPr>
        <w:ind w:left="3153" w:hanging="180"/>
      </w:pPr>
    </w:lvl>
    <w:lvl w:ilvl="3" w:tplc="FFFFFFFF">
      <w:start w:val="1"/>
      <w:numFmt w:val="decimal"/>
      <w:lvlText w:val="%4."/>
      <w:lvlJc w:val="left"/>
      <w:pPr>
        <w:ind w:left="3873" w:hanging="360"/>
      </w:pPr>
    </w:lvl>
    <w:lvl w:ilvl="4" w:tplc="FFFFFFFF">
      <w:start w:val="1"/>
      <w:numFmt w:val="lowerLetter"/>
      <w:lvlText w:val="%5."/>
      <w:lvlJc w:val="left"/>
      <w:pPr>
        <w:ind w:left="4593" w:hanging="360"/>
      </w:pPr>
    </w:lvl>
    <w:lvl w:ilvl="5" w:tplc="FFFFFFFF">
      <w:start w:val="1"/>
      <w:numFmt w:val="lowerRoman"/>
      <w:lvlText w:val="%6."/>
      <w:lvlJc w:val="right"/>
      <w:pPr>
        <w:ind w:left="5313" w:hanging="180"/>
      </w:pPr>
    </w:lvl>
    <w:lvl w:ilvl="6" w:tplc="FFFFFFFF">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12" w15:restartNumberingAfterBreak="0">
    <w:nsid w:val="1C372497"/>
    <w:multiLevelType w:val="hybridMultilevel"/>
    <w:tmpl w:val="2B8C1C06"/>
    <w:lvl w:ilvl="0" w:tplc="947CE428">
      <w:start w:val="1"/>
      <w:numFmt w:val="decimal"/>
      <w:lvlText w:val="%1."/>
      <w:lvlJc w:val="left"/>
      <w:pPr>
        <w:tabs>
          <w:tab w:val="num" w:pos="360"/>
        </w:tabs>
        <w:ind w:left="340" w:hanging="340"/>
      </w:pPr>
      <w:rPr>
        <w:rFonts w:ascii="Times New Roman" w:hAnsi="Times New Roman" w:cs="Times New Roman" w:hint="default"/>
        <w:b w:val="0"/>
      </w:rPr>
    </w:lvl>
    <w:lvl w:ilvl="1" w:tplc="CA42E9C6">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CD728F9"/>
    <w:multiLevelType w:val="hybridMultilevel"/>
    <w:tmpl w:val="33663F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3D5B0F"/>
    <w:multiLevelType w:val="hybridMultilevel"/>
    <w:tmpl w:val="2AC67456"/>
    <w:lvl w:ilvl="0" w:tplc="84D44498">
      <w:start w:val="1"/>
      <w:numFmt w:val="decimal"/>
      <w:lvlText w:val="%1."/>
      <w:lvlJc w:val="left"/>
      <w:pPr>
        <w:tabs>
          <w:tab w:val="num" w:pos="375"/>
        </w:tabs>
        <w:ind w:left="375" w:hanging="375"/>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1FD42EDF"/>
    <w:multiLevelType w:val="hybridMultilevel"/>
    <w:tmpl w:val="C95A1410"/>
    <w:lvl w:ilvl="0" w:tplc="6F80F690">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D7543E"/>
    <w:multiLevelType w:val="hybridMultilevel"/>
    <w:tmpl w:val="568A53A8"/>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 w15:restartNumberingAfterBreak="0">
    <w:nsid w:val="234E0FDE"/>
    <w:multiLevelType w:val="hybridMultilevel"/>
    <w:tmpl w:val="36747180"/>
    <w:lvl w:ilvl="0" w:tplc="9F308780">
      <w:start w:val="1"/>
      <w:numFmt w:val="decimal"/>
      <w:lvlText w:val="%1."/>
      <w:lvlJc w:val="left"/>
      <w:pPr>
        <w:tabs>
          <w:tab w:val="num" w:pos="283"/>
        </w:tabs>
        <w:ind w:left="283" w:hanging="283"/>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D13963"/>
    <w:multiLevelType w:val="hybridMultilevel"/>
    <w:tmpl w:val="A808B826"/>
    <w:lvl w:ilvl="0" w:tplc="6AB88E8C">
      <w:start w:val="1"/>
      <w:numFmt w:val="decimal"/>
      <w:lvlText w:val="%1."/>
      <w:lvlJc w:val="left"/>
      <w:pPr>
        <w:tabs>
          <w:tab w:val="num" w:pos="720"/>
        </w:tabs>
        <w:ind w:left="720" w:hanging="360"/>
      </w:pPr>
      <w:rPr>
        <w:b w:val="0"/>
      </w:rPr>
    </w:lvl>
    <w:lvl w:ilvl="1" w:tplc="04150017">
      <w:start w:val="1"/>
      <w:numFmt w:val="lowerLetter"/>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98A52AD"/>
    <w:multiLevelType w:val="hybridMultilevel"/>
    <w:tmpl w:val="11F8D12C"/>
    <w:lvl w:ilvl="0" w:tplc="04150019">
      <w:start w:val="1"/>
      <w:numFmt w:val="lowerLetter"/>
      <w:lvlText w:val="%1."/>
      <w:lvlJc w:val="left"/>
      <w:pPr>
        <w:ind w:left="1797" w:hanging="360"/>
      </w:pPr>
    </w:lvl>
    <w:lvl w:ilvl="1" w:tplc="04150019">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20" w15:restartNumberingAfterBreak="0">
    <w:nsid w:val="2E5371F4"/>
    <w:multiLevelType w:val="multilevel"/>
    <w:tmpl w:val="00E25E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FD52BB9"/>
    <w:multiLevelType w:val="hybridMultilevel"/>
    <w:tmpl w:val="EBFE3756"/>
    <w:lvl w:ilvl="0" w:tplc="37D4330E">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33795DD3"/>
    <w:multiLevelType w:val="hybridMultilevel"/>
    <w:tmpl w:val="02D885A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797ADC5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5E29E7"/>
    <w:multiLevelType w:val="hybridMultilevel"/>
    <w:tmpl w:val="7EDE8138"/>
    <w:lvl w:ilvl="0" w:tplc="ECD40A64">
      <w:start w:val="1"/>
      <w:numFmt w:val="decimal"/>
      <w:lvlText w:val="%1."/>
      <w:lvlJc w:val="left"/>
      <w:pPr>
        <w:tabs>
          <w:tab w:val="num" w:pos="786"/>
        </w:tabs>
        <w:ind w:left="786" w:hanging="360"/>
      </w:pPr>
      <w:rPr>
        <w:rFonts w:cs="Times New Roman" w:hint="default"/>
        <w:b w:val="0"/>
        <w:i w:val="0"/>
      </w:rPr>
    </w:lvl>
    <w:lvl w:ilvl="1" w:tplc="04150019" w:tentative="1">
      <w:start w:val="1"/>
      <w:numFmt w:val="lowerLetter"/>
      <w:lvlText w:val="%2."/>
      <w:lvlJc w:val="left"/>
      <w:pPr>
        <w:tabs>
          <w:tab w:val="num" w:pos="1866"/>
        </w:tabs>
        <w:ind w:left="1866" w:hanging="360"/>
      </w:pPr>
      <w:rPr>
        <w:rFonts w:cs="Times New Roman"/>
      </w:rPr>
    </w:lvl>
    <w:lvl w:ilvl="2" w:tplc="0415001B" w:tentative="1">
      <w:start w:val="1"/>
      <w:numFmt w:val="lowerRoman"/>
      <w:lvlText w:val="%3."/>
      <w:lvlJc w:val="right"/>
      <w:pPr>
        <w:tabs>
          <w:tab w:val="num" w:pos="2586"/>
        </w:tabs>
        <w:ind w:left="2586" w:hanging="180"/>
      </w:pPr>
      <w:rPr>
        <w:rFonts w:cs="Times New Roman"/>
      </w:rPr>
    </w:lvl>
    <w:lvl w:ilvl="3" w:tplc="0415000F" w:tentative="1">
      <w:start w:val="1"/>
      <w:numFmt w:val="decimal"/>
      <w:lvlText w:val="%4."/>
      <w:lvlJc w:val="left"/>
      <w:pPr>
        <w:tabs>
          <w:tab w:val="num" w:pos="3306"/>
        </w:tabs>
        <w:ind w:left="3306" w:hanging="360"/>
      </w:pPr>
      <w:rPr>
        <w:rFonts w:cs="Times New Roman"/>
      </w:rPr>
    </w:lvl>
    <w:lvl w:ilvl="4" w:tplc="04150019" w:tentative="1">
      <w:start w:val="1"/>
      <w:numFmt w:val="lowerLetter"/>
      <w:lvlText w:val="%5."/>
      <w:lvlJc w:val="left"/>
      <w:pPr>
        <w:tabs>
          <w:tab w:val="num" w:pos="4026"/>
        </w:tabs>
        <w:ind w:left="4026" w:hanging="360"/>
      </w:pPr>
      <w:rPr>
        <w:rFonts w:cs="Times New Roman"/>
      </w:rPr>
    </w:lvl>
    <w:lvl w:ilvl="5" w:tplc="0415001B" w:tentative="1">
      <w:start w:val="1"/>
      <w:numFmt w:val="lowerRoman"/>
      <w:lvlText w:val="%6."/>
      <w:lvlJc w:val="right"/>
      <w:pPr>
        <w:tabs>
          <w:tab w:val="num" w:pos="4746"/>
        </w:tabs>
        <w:ind w:left="4746" w:hanging="180"/>
      </w:pPr>
      <w:rPr>
        <w:rFonts w:cs="Times New Roman"/>
      </w:rPr>
    </w:lvl>
    <w:lvl w:ilvl="6" w:tplc="0415000F" w:tentative="1">
      <w:start w:val="1"/>
      <w:numFmt w:val="decimal"/>
      <w:lvlText w:val="%7."/>
      <w:lvlJc w:val="left"/>
      <w:pPr>
        <w:tabs>
          <w:tab w:val="num" w:pos="5466"/>
        </w:tabs>
        <w:ind w:left="5466" w:hanging="360"/>
      </w:pPr>
      <w:rPr>
        <w:rFonts w:cs="Times New Roman"/>
      </w:rPr>
    </w:lvl>
    <w:lvl w:ilvl="7" w:tplc="04150019" w:tentative="1">
      <w:start w:val="1"/>
      <w:numFmt w:val="lowerLetter"/>
      <w:lvlText w:val="%8."/>
      <w:lvlJc w:val="left"/>
      <w:pPr>
        <w:tabs>
          <w:tab w:val="num" w:pos="6186"/>
        </w:tabs>
        <w:ind w:left="6186" w:hanging="360"/>
      </w:pPr>
      <w:rPr>
        <w:rFonts w:cs="Times New Roman"/>
      </w:rPr>
    </w:lvl>
    <w:lvl w:ilvl="8" w:tplc="0415001B" w:tentative="1">
      <w:start w:val="1"/>
      <w:numFmt w:val="lowerRoman"/>
      <w:lvlText w:val="%9."/>
      <w:lvlJc w:val="right"/>
      <w:pPr>
        <w:tabs>
          <w:tab w:val="num" w:pos="6906"/>
        </w:tabs>
        <w:ind w:left="6906" w:hanging="180"/>
      </w:pPr>
      <w:rPr>
        <w:rFonts w:cs="Times New Roman"/>
      </w:rPr>
    </w:lvl>
  </w:abstractNum>
  <w:abstractNum w:abstractNumId="24" w15:restartNumberingAfterBreak="0">
    <w:nsid w:val="358C08B1"/>
    <w:multiLevelType w:val="hybridMultilevel"/>
    <w:tmpl w:val="6C50A79E"/>
    <w:lvl w:ilvl="0" w:tplc="0972AB40">
      <w:start w:val="1"/>
      <w:numFmt w:val="decimal"/>
      <w:lvlText w:val="%1."/>
      <w:lvlJc w:val="left"/>
      <w:pPr>
        <w:tabs>
          <w:tab w:val="num" w:pos="283"/>
        </w:tabs>
        <w:ind w:left="283" w:hanging="283"/>
      </w:pPr>
      <w:rPr>
        <w:rFonts w:hint="default"/>
      </w:rPr>
    </w:lvl>
    <w:lvl w:ilvl="1" w:tplc="04150017">
      <w:start w:val="1"/>
      <w:numFmt w:val="lowerLetter"/>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821C3D"/>
    <w:multiLevelType w:val="hybridMultilevel"/>
    <w:tmpl w:val="1626260A"/>
    <w:lvl w:ilvl="0" w:tplc="A51C8C66">
      <w:start w:val="1"/>
      <w:numFmt w:val="decimal"/>
      <w:lvlText w:val="%1)"/>
      <w:lvlJc w:val="left"/>
      <w:pPr>
        <w:ind w:left="357" w:hanging="357"/>
      </w:pPr>
      <w:rPr>
        <w:rFonts w:ascii="Times New Roman" w:eastAsiaTheme="minorEastAsia"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EF54D7"/>
    <w:multiLevelType w:val="hybridMultilevel"/>
    <w:tmpl w:val="F7620B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F604B8"/>
    <w:multiLevelType w:val="hybridMultilevel"/>
    <w:tmpl w:val="6ED8C08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8E5EC7"/>
    <w:multiLevelType w:val="multilevel"/>
    <w:tmpl w:val="258250C8"/>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ascii="Arial" w:eastAsia="Times New Roman" w:hAnsi="Arial" w:cs="Arial"/>
      </w:rPr>
    </w:lvl>
    <w:lvl w:ilvl="2">
      <w:start w:val="1"/>
      <w:numFmt w:val="lowerLetter"/>
      <w:lvlText w:val="%3)"/>
      <w:lvlJc w:val="left"/>
      <w:pPr>
        <w:tabs>
          <w:tab w:val="num" w:pos="1418"/>
        </w:tabs>
        <w:ind w:left="1418" w:hanging="709"/>
      </w:pPr>
      <w:rPr>
        <w:rFonts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29" w15:restartNumberingAfterBreak="0">
    <w:nsid w:val="3CCB75D3"/>
    <w:multiLevelType w:val="hybridMultilevel"/>
    <w:tmpl w:val="05D2897C"/>
    <w:lvl w:ilvl="0" w:tplc="C3808624">
      <w:start w:val="1"/>
      <w:numFmt w:val="decimal"/>
      <w:lvlText w:val="%1)"/>
      <w:lvlJc w:val="left"/>
      <w:pPr>
        <w:ind w:left="786" w:hanging="360"/>
      </w:pPr>
      <w:rPr>
        <w:b w:val="0"/>
        <w:bCs/>
        <w:strike w:val="0"/>
        <w:color w:val="auto"/>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0" w15:restartNumberingAfterBreak="0">
    <w:nsid w:val="3D925BE6"/>
    <w:multiLevelType w:val="hybridMultilevel"/>
    <w:tmpl w:val="7EDE8138"/>
    <w:lvl w:ilvl="0" w:tplc="ECD40A64">
      <w:start w:val="1"/>
      <w:numFmt w:val="decimal"/>
      <w:lvlText w:val="%1."/>
      <w:lvlJc w:val="left"/>
      <w:pPr>
        <w:tabs>
          <w:tab w:val="num" w:pos="786"/>
        </w:tabs>
        <w:ind w:left="786" w:hanging="360"/>
      </w:pPr>
      <w:rPr>
        <w:rFonts w:cs="Times New Roman" w:hint="default"/>
        <w:b w:val="0"/>
        <w:i w:val="0"/>
      </w:rPr>
    </w:lvl>
    <w:lvl w:ilvl="1" w:tplc="04150019" w:tentative="1">
      <w:start w:val="1"/>
      <w:numFmt w:val="lowerLetter"/>
      <w:lvlText w:val="%2."/>
      <w:lvlJc w:val="left"/>
      <w:pPr>
        <w:tabs>
          <w:tab w:val="num" w:pos="1866"/>
        </w:tabs>
        <w:ind w:left="1866" w:hanging="360"/>
      </w:pPr>
      <w:rPr>
        <w:rFonts w:cs="Times New Roman"/>
      </w:rPr>
    </w:lvl>
    <w:lvl w:ilvl="2" w:tplc="0415001B" w:tentative="1">
      <w:start w:val="1"/>
      <w:numFmt w:val="lowerRoman"/>
      <w:lvlText w:val="%3."/>
      <w:lvlJc w:val="right"/>
      <w:pPr>
        <w:tabs>
          <w:tab w:val="num" w:pos="2586"/>
        </w:tabs>
        <w:ind w:left="2586" w:hanging="180"/>
      </w:pPr>
      <w:rPr>
        <w:rFonts w:cs="Times New Roman"/>
      </w:rPr>
    </w:lvl>
    <w:lvl w:ilvl="3" w:tplc="0415000F" w:tentative="1">
      <w:start w:val="1"/>
      <w:numFmt w:val="decimal"/>
      <w:lvlText w:val="%4."/>
      <w:lvlJc w:val="left"/>
      <w:pPr>
        <w:tabs>
          <w:tab w:val="num" w:pos="3306"/>
        </w:tabs>
        <w:ind w:left="3306" w:hanging="360"/>
      </w:pPr>
      <w:rPr>
        <w:rFonts w:cs="Times New Roman"/>
      </w:rPr>
    </w:lvl>
    <w:lvl w:ilvl="4" w:tplc="04150019" w:tentative="1">
      <w:start w:val="1"/>
      <w:numFmt w:val="lowerLetter"/>
      <w:lvlText w:val="%5."/>
      <w:lvlJc w:val="left"/>
      <w:pPr>
        <w:tabs>
          <w:tab w:val="num" w:pos="4026"/>
        </w:tabs>
        <w:ind w:left="4026" w:hanging="360"/>
      </w:pPr>
      <w:rPr>
        <w:rFonts w:cs="Times New Roman"/>
      </w:rPr>
    </w:lvl>
    <w:lvl w:ilvl="5" w:tplc="0415001B" w:tentative="1">
      <w:start w:val="1"/>
      <w:numFmt w:val="lowerRoman"/>
      <w:lvlText w:val="%6."/>
      <w:lvlJc w:val="right"/>
      <w:pPr>
        <w:tabs>
          <w:tab w:val="num" w:pos="4746"/>
        </w:tabs>
        <w:ind w:left="4746" w:hanging="180"/>
      </w:pPr>
      <w:rPr>
        <w:rFonts w:cs="Times New Roman"/>
      </w:rPr>
    </w:lvl>
    <w:lvl w:ilvl="6" w:tplc="0415000F" w:tentative="1">
      <w:start w:val="1"/>
      <w:numFmt w:val="decimal"/>
      <w:lvlText w:val="%7."/>
      <w:lvlJc w:val="left"/>
      <w:pPr>
        <w:tabs>
          <w:tab w:val="num" w:pos="5466"/>
        </w:tabs>
        <w:ind w:left="5466" w:hanging="360"/>
      </w:pPr>
      <w:rPr>
        <w:rFonts w:cs="Times New Roman"/>
      </w:rPr>
    </w:lvl>
    <w:lvl w:ilvl="7" w:tplc="04150019" w:tentative="1">
      <w:start w:val="1"/>
      <w:numFmt w:val="lowerLetter"/>
      <w:lvlText w:val="%8."/>
      <w:lvlJc w:val="left"/>
      <w:pPr>
        <w:tabs>
          <w:tab w:val="num" w:pos="6186"/>
        </w:tabs>
        <w:ind w:left="6186" w:hanging="360"/>
      </w:pPr>
      <w:rPr>
        <w:rFonts w:cs="Times New Roman"/>
      </w:rPr>
    </w:lvl>
    <w:lvl w:ilvl="8" w:tplc="0415001B" w:tentative="1">
      <w:start w:val="1"/>
      <w:numFmt w:val="lowerRoman"/>
      <w:lvlText w:val="%9."/>
      <w:lvlJc w:val="right"/>
      <w:pPr>
        <w:tabs>
          <w:tab w:val="num" w:pos="6906"/>
        </w:tabs>
        <w:ind w:left="6906" w:hanging="180"/>
      </w:pPr>
      <w:rPr>
        <w:rFonts w:cs="Times New Roman"/>
      </w:rPr>
    </w:lvl>
  </w:abstractNum>
  <w:abstractNum w:abstractNumId="31" w15:restartNumberingAfterBreak="0">
    <w:nsid w:val="4C0E7284"/>
    <w:multiLevelType w:val="hybridMultilevel"/>
    <w:tmpl w:val="5F94051C"/>
    <w:lvl w:ilvl="0" w:tplc="4198C82C">
      <w:start w:val="1"/>
      <w:numFmt w:val="decimal"/>
      <w:lvlText w:val="%1."/>
      <w:lvlJc w:val="left"/>
      <w:pPr>
        <w:tabs>
          <w:tab w:val="num" w:pos="360"/>
        </w:tabs>
        <w:ind w:left="340" w:hanging="340"/>
      </w:pPr>
      <w:rPr>
        <w:rFonts w:ascii="Times New Roman" w:hAnsi="Times New Roman" w:cs="Times New Roman" w:hint="default"/>
        <w:b w:val="0"/>
      </w:rPr>
    </w:lvl>
    <w:lvl w:ilvl="1" w:tplc="0E12122E">
      <w:numFmt w:val="bullet"/>
      <w:lvlText w:val=""/>
      <w:lvlJc w:val="left"/>
      <w:pPr>
        <w:ind w:left="1440" w:hanging="360"/>
      </w:pPr>
      <w:rPr>
        <w:rFonts w:ascii="Symbol" w:eastAsia="Calibri" w:hAnsi="Symbol"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CB44EBC"/>
    <w:multiLevelType w:val="singleLevel"/>
    <w:tmpl w:val="9E78E91C"/>
    <w:lvl w:ilvl="0">
      <w:start w:val="1"/>
      <w:numFmt w:val="decimal"/>
      <w:lvlText w:val="%1) "/>
      <w:lvlJc w:val="left"/>
      <w:pPr>
        <w:tabs>
          <w:tab w:val="num" w:pos="660"/>
        </w:tabs>
        <w:ind w:left="583" w:hanging="283"/>
      </w:pPr>
      <w:rPr>
        <w:rFonts w:ascii="Times New Roman" w:hAnsi="Times New Roman" w:cs="Times New Roman" w:hint="default"/>
        <w:b w:val="0"/>
        <w:i w:val="0"/>
        <w:strike w:val="0"/>
        <w:dstrike w:val="0"/>
        <w:sz w:val="22"/>
        <w:szCs w:val="22"/>
        <w:u w:val="none"/>
        <w:effect w:val="none"/>
      </w:rPr>
    </w:lvl>
  </w:abstractNum>
  <w:abstractNum w:abstractNumId="33" w15:restartNumberingAfterBreak="0">
    <w:nsid w:val="4D836212"/>
    <w:multiLevelType w:val="hybridMultilevel"/>
    <w:tmpl w:val="77A0C232"/>
    <w:lvl w:ilvl="0" w:tplc="9A6CB92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E1375C"/>
    <w:multiLevelType w:val="multilevel"/>
    <w:tmpl w:val="1876AA7A"/>
    <w:name w:val="WW8Num192"/>
    <w:lvl w:ilvl="0">
      <w:start w:val="1"/>
      <w:numFmt w:val="decimal"/>
      <w:lvlText w:val="%1."/>
      <w:lvlJc w:val="left"/>
      <w:pPr>
        <w:tabs>
          <w:tab w:val="num" w:pos="0"/>
        </w:tabs>
        <w:ind w:left="360" w:hanging="360"/>
      </w:pPr>
      <w:rPr>
        <w:rFonts w:cs="Times New Roman" w:hint="default"/>
        <w:b w:val="0"/>
        <w:bCs w:val="0"/>
        <w:i w:val="0"/>
        <w:sz w:val="22"/>
        <w:szCs w:val="22"/>
      </w:rPr>
    </w:lvl>
    <w:lvl w:ilvl="1">
      <w:start w:val="1"/>
      <w:numFmt w:val="decimal"/>
      <w:lvlText w:val="%1.%2."/>
      <w:lvlJc w:val="left"/>
      <w:pPr>
        <w:tabs>
          <w:tab w:val="num" w:pos="0"/>
        </w:tabs>
        <w:ind w:left="792" w:hanging="432"/>
      </w:pPr>
      <w:rPr>
        <w:b w:val="0"/>
        <w:bCs w:val="0"/>
        <w:i w:val="0"/>
        <w:iCs w:val="0"/>
        <w:strike w:val="0"/>
        <w:sz w:val="22"/>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5" w15:restartNumberingAfterBreak="0">
    <w:nsid w:val="51805E5D"/>
    <w:multiLevelType w:val="hybridMultilevel"/>
    <w:tmpl w:val="829E8BBE"/>
    <w:name w:val="WW8Num7222232"/>
    <w:lvl w:ilvl="0" w:tplc="7168FBBC">
      <w:start w:val="1"/>
      <w:numFmt w:val="decimal"/>
      <w:lvlText w:val="%1."/>
      <w:lvlJc w:val="left"/>
      <w:pPr>
        <w:ind w:left="720" w:hanging="360"/>
      </w:pPr>
      <w:rPr>
        <w:rFonts w:ascii="Calibri Light" w:hAnsi="Calibri Light" w:cs="Calibri Light" w:hint="default"/>
        <w:b w:val="0"/>
        <w:i w:val="0"/>
        <w:strike w:val="0"/>
        <w:dstrike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2AF3A5D"/>
    <w:multiLevelType w:val="hybridMultilevel"/>
    <w:tmpl w:val="7D466370"/>
    <w:lvl w:ilvl="0" w:tplc="BA060A36">
      <w:start w:val="1"/>
      <w:numFmt w:val="bullet"/>
      <w:lvlText w:val=""/>
      <w:lvlJc w:val="left"/>
      <w:pPr>
        <w:tabs>
          <w:tab w:val="num" w:pos="283"/>
        </w:tabs>
        <w:ind w:left="283" w:hanging="283"/>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027A0B"/>
    <w:multiLevelType w:val="hybridMultilevel"/>
    <w:tmpl w:val="E6A87ECE"/>
    <w:lvl w:ilvl="0" w:tplc="6D2250EA">
      <w:start w:val="1"/>
      <w:numFmt w:val="decimal"/>
      <w:lvlText w:val="%1."/>
      <w:lvlJc w:val="left"/>
      <w:pPr>
        <w:tabs>
          <w:tab w:val="num" w:pos="357"/>
        </w:tabs>
        <w:ind w:left="357" w:hanging="357"/>
      </w:pPr>
      <w:rPr>
        <w:rFonts w:cs="Times New Roman" w:hint="default"/>
        <w:b w:val="0"/>
        <w:i w:val="0"/>
        <w:color w:val="auto"/>
      </w:rPr>
    </w:lvl>
    <w:lvl w:ilvl="1" w:tplc="2CB2FA12">
      <w:start w:val="1"/>
      <w:numFmt w:val="lowerLetter"/>
      <w:lvlText w:val="%2)"/>
      <w:lvlJc w:val="left"/>
      <w:pPr>
        <w:tabs>
          <w:tab w:val="num" w:pos="714"/>
        </w:tabs>
        <w:ind w:left="714" w:hanging="357"/>
      </w:pPr>
      <w:rPr>
        <w:rFonts w:ascii="Arial" w:hAnsi="Arial" w:cs="Times New Roman" w:hint="default"/>
        <w:b w:val="0"/>
        <w:i w:val="0"/>
        <w:color w:val="auto"/>
        <w:sz w:val="22"/>
        <w:szCs w:val="22"/>
      </w:rPr>
    </w:lvl>
    <w:lvl w:ilvl="2" w:tplc="0415001B">
      <w:start w:val="1"/>
      <w:numFmt w:val="lowerRoman"/>
      <w:lvlText w:val="%3."/>
      <w:lvlJc w:val="right"/>
      <w:pPr>
        <w:tabs>
          <w:tab w:val="num" w:pos="2160"/>
        </w:tabs>
        <w:ind w:left="2160" w:hanging="180"/>
      </w:pPr>
      <w:rPr>
        <w:rFonts w:cs="Times New Roman"/>
      </w:rPr>
    </w:lvl>
    <w:lvl w:ilvl="3" w:tplc="6D2250EA">
      <w:start w:val="1"/>
      <w:numFmt w:val="decimal"/>
      <w:lvlText w:val="%4."/>
      <w:lvlJc w:val="left"/>
      <w:pPr>
        <w:tabs>
          <w:tab w:val="num" w:pos="2880"/>
        </w:tabs>
        <w:ind w:left="2880" w:hanging="360"/>
      </w:pPr>
      <w:rPr>
        <w:rFonts w:cs="Times New Roman" w:hint="default"/>
        <w:b w:val="0"/>
        <w:i w:val="0"/>
        <w:color w:val="auto"/>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5C765CDE"/>
    <w:multiLevelType w:val="hybridMultilevel"/>
    <w:tmpl w:val="9DF08586"/>
    <w:lvl w:ilvl="0" w:tplc="920C640E">
      <w:start w:val="1"/>
      <w:numFmt w:val="decimal"/>
      <w:lvlText w:val="%1."/>
      <w:lvlJc w:val="left"/>
      <w:pPr>
        <w:tabs>
          <w:tab w:val="num" w:pos="360"/>
        </w:tabs>
        <w:ind w:left="360" w:hanging="360"/>
      </w:pPr>
      <w:rPr>
        <w:rFonts w:ascii="Times New Roman" w:hAnsi="Times New Roman" w:cs="Times New Roman" w:hint="default"/>
        <w:b w:val="0"/>
        <w:i w:val="0"/>
        <w:color w:val="auto"/>
        <w:sz w:val="24"/>
        <w:szCs w:val="24"/>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5F35403E"/>
    <w:multiLevelType w:val="hybridMultilevel"/>
    <w:tmpl w:val="BB7E80E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5F5B7628"/>
    <w:multiLevelType w:val="hybridMultilevel"/>
    <w:tmpl w:val="640EE25A"/>
    <w:lvl w:ilvl="0" w:tplc="FFFFFFFF">
      <w:start w:val="1"/>
      <w:numFmt w:val="decimal"/>
      <w:lvlText w:val="%1)"/>
      <w:lvlJc w:val="left"/>
      <w:pPr>
        <w:ind w:left="1429" w:hanging="360"/>
      </w:pPr>
      <w:rPr>
        <w:b w:val="0"/>
        <w:color w:val="auto"/>
      </w:rPr>
    </w:lvl>
    <w:lvl w:ilvl="1" w:tplc="FFFFFFFF">
      <w:start w:val="1"/>
      <w:numFmt w:val="lowerLetter"/>
      <w:lvlText w:val="%2."/>
      <w:lvlJc w:val="left"/>
      <w:pPr>
        <w:ind w:left="2149" w:hanging="360"/>
      </w:pPr>
    </w:lvl>
    <w:lvl w:ilvl="2" w:tplc="6F80F690">
      <w:start w:val="1"/>
      <w:numFmt w:val="decimal"/>
      <w:lvlText w:val="%3)"/>
      <w:lvlJc w:val="left"/>
      <w:pPr>
        <w:ind w:left="1440" w:hanging="360"/>
      </w:pPr>
      <w:rPr>
        <w:b w:val="0"/>
        <w:color w:val="auto"/>
      </w:r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1" w15:restartNumberingAfterBreak="0">
    <w:nsid w:val="5FFE66EC"/>
    <w:multiLevelType w:val="hybridMultilevel"/>
    <w:tmpl w:val="690C5856"/>
    <w:lvl w:ilvl="0" w:tplc="E63C44EE">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2" w15:restartNumberingAfterBreak="0">
    <w:nsid w:val="64641E31"/>
    <w:multiLevelType w:val="multilevel"/>
    <w:tmpl w:val="A4D04D36"/>
    <w:lvl w:ilvl="0">
      <w:start w:val="1"/>
      <w:numFmt w:val="decimal"/>
      <w:lvlText w:val="%1."/>
      <w:lvlJc w:val="left"/>
      <w:pPr>
        <w:tabs>
          <w:tab w:val="num" w:pos="708"/>
        </w:tabs>
        <w:ind w:left="720" w:hanging="360"/>
      </w:pPr>
      <w:rPr>
        <w:b w:val="0"/>
        <w:bCs w:val="0"/>
        <w:sz w:val="22"/>
        <w:szCs w:val="22"/>
      </w:rPr>
    </w:lvl>
    <w:lvl w:ilvl="1">
      <w:start w:val="1"/>
      <w:numFmt w:val="decimal"/>
      <w:lvlText w:val="%2)"/>
      <w:lvlJc w:val="left"/>
      <w:pPr>
        <w:tabs>
          <w:tab w:val="num" w:pos="1440"/>
        </w:tabs>
        <w:ind w:left="851" w:firstLine="229"/>
      </w:pPr>
      <w:rPr>
        <w:rFonts w:ascii="Times New Roman" w:hAnsi="Times New Roman" w:cs="Times New Roman" w:hint="default"/>
        <w:b w:val="0"/>
        <w:bCs w:val="0"/>
        <w:i w:val="0"/>
        <w:iCs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70A2EF0"/>
    <w:multiLevelType w:val="hybridMultilevel"/>
    <w:tmpl w:val="CCFA1A8E"/>
    <w:lvl w:ilvl="0" w:tplc="23BA1AB4">
      <w:start w:val="1"/>
      <w:numFmt w:val="lowerLetter"/>
      <w:lvlText w:val="%1)"/>
      <w:lvlJc w:val="left"/>
      <w:pPr>
        <w:ind w:left="720" w:hanging="360"/>
      </w:pPr>
      <w:rPr>
        <w:rFonts w:ascii="Times New Roman" w:hAnsi="Times New Roman"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A06234F"/>
    <w:multiLevelType w:val="multilevel"/>
    <w:tmpl w:val="AD228BDE"/>
    <w:lvl w:ilvl="0">
      <w:start w:val="1"/>
      <w:numFmt w:val="decimal"/>
      <w:lvlText w:val="%1."/>
      <w:lvlJc w:val="left"/>
      <w:pPr>
        <w:ind w:left="1417" w:firstLine="0"/>
      </w:pPr>
      <w:rPr>
        <w:rFonts w:ascii="Times New Roman" w:hAnsi="Times New Roman" w:cs="Times New Roman" w:hint="default"/>
        <w:b w:val="0"/>
        <w:bCs w:val="0"/>
        <w:strike w:val="0"/>
        <w:color w:val="000000"/>
        <w:sz w:val="24"/>
        <w:szCs w:val="24"/>
      </w:rPr>
    </w:lvl>
    <w:lvl w:ilvl="1">
      <w:start w:val="1"/>
      <w:numFmt w:val="decimal"/>
      <w:lvlText w:val="%2)"/>
      <w:lvlJc w:val="left"/>
      <w:pPr>
        <w:ind w:left="0" w:firstLine="0"/>
      </w:pPr>
      <w:rPr>
        <w:rFonts w:ascii="Times New Roman" w:hAnsi="Times New Roman" w:cs="Times New Roman" w:hint="default"/>
        <w:b w:val="0"/>
        <w:bCs w:val="0"/>
        <w:i w:val="0"/>
        <w:iCs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numFmt w:val="none"/>
      <w:lvlText w:val=""/>
      <w:lvlJc w:val="left"/>
      <w:pPr>
        <w:tabs>
          <w:tab w:val="num" w:pos="360"/>
        </w:tabs>
        <w:ind w:left="0" w:firstLine="0"/>
      </w:pPr>
    </w:lvl>
  </w:abstractNum>
  <w:abstractNum w:abstractNumId="45" w15:restartNumberingAfterBreak="0">
    <w:nsid w:val="6DED6B29"/>
    <w:multiLevelType w:val="hybridMultilevel"/>
    <w:tmpl w:val="D2CA3E80"/>
    <w:name w:val="WW8Num15752222"/>
    <w:lvl w:ilvl="0" w:tplc="2262917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277144B"/>
    <w:multiLevelType w:val="hybridMultilevel"/>
    <w:tmpl w:val="EBFE3756"/>
    <w:lvl w:ilvl="0" w:tplc="37D4330E">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7" w15:restartNumberingAfterBreak="0">
    <w:nsid w:val="797F3DE1"/>
    <w:multiLevelType w:val="hybridMultilevel"/>
    <w:tmpl w:val="9DF08586"/>
    <w:lvl w:ilvl="0" w:tplc="FFFFFFFF">
      <w:start w:val="1"/>
      <w:numFmt w:val="decimal"/>
      <w:lvlText w:val="%1."/>
      <w:lvlJc w:val="left"/>
      <w:pPr>
        <w:tabs>
          <w:tab w:val="num" w:pos="360"/>
        </w:tabs>
        <w:ind w:left="360" w:hanging="360"/>
      </w:pPr>
      <w:rPr>
        <w:rFonts w:ascii="Times New Roman" w:hAnsi="Times New Roman" w:cs="Times New Roman" w:hint="default"/>
        <w:b w:val="0"/>
        <w:i w:val="0"/>
        <w:color w:val="auto"/>
        <w:sz w:val="24"/>
        <w:szCs w:val="24"/>
      </w:rPr>
    </w:lvl>
    <w:lvl w:ilvl="1" w:tplc="FFFFFFFF">
      <w:start w:val="2"/>
      <w:numFmt w:val="decimal"/>
      <w:lvlText w:val="%2."/>
      <w:lvlJc w:val="left"/>
      <w:pPr>
        <w:tabs>
          <w:tab w:val="num" w:pos="1080"/>
        </w:tabs>
        <w:ind w:left="1080" w:hanging="360"/>
      </w:pPr>
      <w:rPr>
        <w:rFonts w:ascii="Arial" w:hAnsi="Arial" w:cs="Times New Roman" w:hint="default"/>
        <w:b w:val="0"/>
        <w:i w:val="0"/>
        <w:sz w:val="24"/>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8" w15:restartNumberingAfterBreak="0">
    <w:nsid w:val="7AAD0D12"/>
    <w:multiLevelType w:val="hybridMultilevel"/>
    <w:tmpl w:val="0802B5CC"/>
    <w:lvl w:ilvl="0" w:tplc="ED5A406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CF62A11"/>
    <w:multiLevelType w:val="hybridMultilevel"/>
    <w:tmpl w:val="D9D8E900"/>
    <w:lvl w:ilvl="0" w:tplc="FFFFFFFF">
      <w:start w:val="1"/>
      <w:numFmt w:val="decimal"/>
      <w:lvlText w:val="%1)"/>
      <w:lvlJc w:val="left"/>
      <w:pPr>
        <w:ind w:left="643" w:hanging="360"/>
      </w:pPr>
      <w:rPr>
        <w:rFonts w:hint="default"/>
      </w:rPr>
    </w:lvl>
    <w:lvl w:ilvl="1" w:tplc="FFFFFFFF" w:tentative="1">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50" w15:restartNumberingAfterBreak="0">
    <w:nsid w:val="7D131197"/>
    <w:multiLevelType w:val="hybridMultilevel"/>
    <w:tmpl w:val="6CE61C1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352611725">
    <w:abstractNumId w:val="38"/>
  </w:num>
  <w:num w:numId="2" w16cid:durableId="523907411">
    <w:abstractNumId w:val="32"/>
    <w:lvlOverride w:ilvl="0">
      <w:startOverride w:val="1"/>
    </w:lvlOverride>
  </w:num>
  <w:num w:numId="3" w16cid:durableId="1233083457">
    <w:abstractNumId w:val="12"/>
  </w:num>
  <w:num w:numId="4" w16cid:durableId="813715661">
    <w:abstractNumId w:val="30"/>
  </w:num>
  <w:num w:numId="5" w16cid:durableId="1287852634">
    <w:abstractNumId w:val="21"/>
  </w:num>
  <w:num w:numId="6" w16cid:durableId="870997467">
    <w:abstractNumId w:val="7"/>
  </w:num>
  <w:num w:numId="7" w16cid:durableId="1466310752">
    <w:abstractNumId w:val="14"/>
  </w:num>
  <w:num w:numId="8" w16cid:durableId="141392724">
    <w:abstractNumId w:val="46"/>
  </w:num>
  <w:num w:numId="9" w16cid:durableId="1844006109">
    <w:abstractNumId w:val="17"/>
  </w:num>
  <w:num w:numId="10" w16cid:durableId="81998738">
    <w:abstractNumId w:val="43"/>
  </w:num>
  <w:num w:numId="11" w16cid:durableId="514423585">
    <w:abstractNumId w:val="31"/>
  </w:num>
  <w:num w:numId="12" w16cid:durableId="1778744809">
    <w:abstractNumId w:val="18"/>
  </w:num>
  <w:num w:numId="13" w16cid:durableId="741951735">
    <w:abstractNumId w:val="24"/>
  </w:num>
  <w:num w:numId="14" w16cid:durableId="2096969464">
    <w:abstractNumId w:val="33"/>
  </w:num>
  <w:num w:numId="15" w16cid:durableId="871844760">
    <w:abstractNumId w:val="16"/>
  </w:num>
  <w:num w:numId="16" w16cid:durableId="558054971">
    <w:abstractNumId w:val="28"/>
  </w:num>
  <w:num w:numId="17" w16cid:durableId="1811630324">
    <w:abstractNumId w:val="37"/>
  </w:num>
  <w:num w:numId="18" w16cid:durableId="1411737844">
    <w:abstractNumId w:val="3"/>
  </w:num>
  <w:num w:numId="19" w16cid:durableId="1337806180">
    <w:abstractNumId w:val="5"/>
  </w:num>
  <w:num w:numId="20" w16cid:durableId="1863738525">
    <w:abstractNumId w:val="39"/>
  </w:num>
  <w:num w:numId="21" w16cid:durableId="305352719">
    <w:abstractNumId w:val="36"/>
  </w:num>
  <w:num w:numId="22" w16cid:durableId="837773139">
    <w:abstractNumId w:val="22"/>
  </w:num>
  <w:num w:numId="23" w16cid:durableId="681860819">
    <w:abstractNumId w:val="40"/>
  </w:num>
  <w:num w:numId="24" w16cid:durableId="1227063189">
    <w:abstractNumId w:val="19"/>
  </w:num>
  <w:num w:numId="25" w16cid:durableId="227107747">
    <w:abstractNumId w:val="15"/>
  </w:num>
  <w:num w:numId="26" w16cid:durableId="1896039673">
    <w:abstractNumId w:val="48"/>
  </w:num>
  <w:num w:numId="27" w16cid:durableId="5759390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0302929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29" w16cid:durableId="16736767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31368940">
    <w:abstractNumId w:val="20"/>
  </w:num>
  <w:num w:numId="31" w16cid:durableId="1543597841">
    <w:abstractNumId w:val="8"/>
  </w:num>
  <w:num w:numId="32" w16cid:durableId="1360160534">
    <w:abstractNumId w:val="2"/>
  </w:num>
  <w:num w:numId="33" w16cid:durableId="946739798">
    <w:abstractNumId w:val="23"/>
  </w:num>
  <w:num w:numId="34" w16cid:durableId="516774766">
    <w:abstractNumId w:val="10"/>
  </w:num>
  <w:num w:numId="35" w16cid:durableId="909967814">
    <w:abstractNumId w:val="11"/>
  </w:num>
  <w:num w:numId="36" w16cid:durableId="1636568238">
    <w:abstractNumId w:val="25"/>
  </w:num>
  <w:num w:numId="37" w16cid:durableId="519318197">
    <w:abstractNumId w:val="47"/>
  </w:num>
  <w:num w:numId="38" w16cid:durableId="307901524">
    <w:abstractNumId w:val="29"/>
  </w:num>
  <w:num w:numId="39" w16cid:durableId="1809082457">
    <w:abstractNumId w:val="6"/>
  </w:num>
  <w:num w:numId="40" w16cid:durableId="1786534173">
    <w:abstractNumId w:val="41"/>
  </w:num>
  <w:num w:numId="41" w16cid:durableId="1129786647">
    <w:abstractNumId w:val="50"/>
  </w:num>
  <w:num w:numId="42" w16cid:durableId="178979627">
    <w:abstractNumId w:val="26"/>
  </w:num>
  <w:num w:numId="43" w16cid:durableId="20399367">
    <w:abstractNumId w:val="49"/>
  </w:num>
  <w:num w:numId="44" w16cid:durableId="1831749542">
    <w:abstractNumId w:val="27"/>
  </w:num>
  <w:num w:numId="45" w16cid:durableId="1472215771">
    <w:abstractNumId w:val="1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8AE"/>
    <w:rsid w:val="0000218C"/>
    <w:rsid w:val="00003385"/>
    <w:rsid w:val="00004D69"/>
    <w:rsid w:val="00010E23"/>
    <w:rsid w:val="000140DA"/>
    <w:rsid w:val="00017201"/>
    <w:rsid w:val="000172A9"/>
    <w:rsid w:val="000204C4"/>
    <w:rsid w:val="000205FF"/>
    <w:rsid w:val="000206D3"/>
    <w:rsid w:val="00026568"/>
    <w:rsid w:val="00034444"/>
    <w:rsid w:val="000357D1"/>
    <w:rsid w:val="000359B0"/>
    <w:rsid w:val="00040879"/>
    <w:rsid w:val="00042B03"/>
    <w:rsid w:val="00045F4A"/>
    <w:rsid w:val="000470D3"/>
    <w:rsid w:val="000514FD"/>
    <w:rsid w:val="00055AC9"/>
    <w:rsid w:val="0005611C"/>
    <w:rsid w:val="000568CA"/>
    <w:rsid w:val="00057118"/>
    <w:rsid w:val="00064775"/>
    <w:rsid w:val="00066BCA"/>
    <w:rsid w:val="00072E1B"/>
    <w:rsid w:val="00073D86"/>
    <w:rsid w:val="0007569A"/>
    <w:rsid w:val="000802F5"/>
    <w:rsid w:val="00085F30"/>
    <w:rsid w:val="0008665F"/>
    <w:rsid w:val="00090379"/>
    <w:rsid w:val="00092520"/>
    <w:rsid w:val="00094ED0"/>
    <w:rsid w:val="000A0F5B"/>
    <w:rsid w:val="000A16AC"/>
    <w:rsid w:val="000A67D0"/>
    <w:rsid w:val="000A6C92"/>
    <w:rsid w:val="000A77A9"/>
    <w:rsid w:val="000B02FA"/>
    <w:rsid w:val="000B193F"/>
    <w:rsid w:val="000B6CD4"/>
    <w:rsid w:val="000C027C"/>
    <w:rsid w:val="000C089E"/>
    <w:rsid w:val="000C5058"/>
    <w:rsid w:val="000D2157"/>
    <w:rsid w:val="000D3E38"/>
    <w:rsid w:val="000D4730"/>
    <w:rsid w:val="000D7D53"/>
    <w:rsid w:val="000E16BB"/>
    <w:rsid w:val="000E1F11"/>
    <w:rsid w:val="000E1FA4"/>
    <w:rsid w:val="000E3914"/>
    <w:rsid w:val="000F19E2"/>
    <w:rsid w:val="000F263E"/>
    <w:rsid w:val="000F3433"/>
    <w:rsid w:val="000F72E6"/>
    <w:rsid w:val="000F74B4"/>
    <w:rsid w:val="00102AF6"/>
    <w:rsid w:val="00104F0B"/>
    <w:rsid w:val="00105459"/>
    <w:rsid w:val="0010761A"/>
    <w:rsid w:val="001114CA"/>
    <w:rsid w:val="00112EE9"/>
    <w:rsid w:val="0011387C"/>
    <w:rsid w:val="00115489"/>
    <w:rsid w:val="00115521"/>
    <w:rsid w:val="001160BD"/>
    <w:rsid w:val="0012077A"/>
    <w:rsid w:val="00120CA8"/>
    <w:rsid w:val="00124E12"/>
    <w:rsid w:val="001256CD"/>
    <w:rsid w:val="00130AEB"/>
    <w:rsid w:val="00131713"/>
    <w:rsid w:val="00133546"/>
    <w:rsid w:val="001364E3"/>
    <w:rsid w:val="00136CEC"/>
    <w:rsid w:val="00137EF7"/>
    <w:rsid w:val="00144E5D"/>
    <w:rsid w:val="00145CE8"/>
    <w:rsid w:val="00153889"/>
    <w:rsid w:val="00155849"/>
    <w:rsid w:val="00156CBD"/>
    <w:rsid w:val="00156CD8"/>
    <w:rsid w:val="0016242C"/>
    <w:rsid w:val="0016705E"/>
    <w:rsid w:val="00167087"/>
    <w:rsid w:val="00170D56"/>
    <w:rsid w:val="00173BD0"/>
    <w:rsid w:val="00183775"/>
    <w:rsid w:val="00190CC3"/>
    <w:rsid w:val="00195ED1"/>
    <w:rsid w:val="001A0F83"/>
    <w:rsid w:val="001A3190"/>
    <w:rsid w:val="001A3597"/>
    <w:rsid w:val="001A3865"/>
    <w:rsid w:val="001A3E10"/>
    <w:rsid w:val="001A7912"/>
    <w:rsid w:val="001A7C40"/>
    <w:rsid w:val="001B236E"/>
    <w:rsid w:val="001C02FA"/>
    <w:rsid w:val="001C1A67"/>
    <w:rsid w:val="001C5B77"/>
    <w:rsid w:val="001C7343"/>
    <w:rsid w:val="001D3227"/>
    <w:rsid w:val="001D3243"/>
    <w:rsid w:val="001D3392"/>
    <w:rsid w:val="001D5E0F"/>
    <w:rsid w:val="001E1A7C"/>
    <w:rsid w:val="001E1E18"/>
    <w:rsid w:val="001F0A82"/>
    <w:rsid w:val="001F1C81"/>
    <w:rsid w:val="001F56A5"/>
    <w:rsid w:val="001F6856"/>
    <w:rsid w:val="001F7862"/>
    <w:rsid w:val="002026F4"/>
    <w:rsid w:val="00203585"/>
    <w:rsid w:val="002042D5"/>
    <w:rsid w:val="00211AE3"/>
    <w:rsid w:val="0021345C"/>
    <w:rsid w:val="00216D4E"/>
    <w:rsid w:val="00217925"/>
    <w:rsid w:val="00217B79"/>
    <w:rsid w:val="00221731"/>
    <w:rsid w:val="00221CE7"/>
    <w:rsid w:val="00222D18"/>
    <w:rsid w:val="00223E78"/>
    <w:rsid w:val="00225143"/>
    <w:rsid w:val="00227159"/>
    <w:rsid w:val="00227570"/>
    <w:rsid w:val="00235210"/>
    <w:rsid w:val="00241A86"/>
    <w:rsid w:val="00246EF0"/>
    <w:rsid w:val="00250431"/>
    <w:rsid w:val="002522B0"/>
    <w:rsid w:val="0025298F"/>
    <w:rsid w:val="00252D20"/>
    <w:rsid w:val="00252FC8"/>
    <w:rsid w:val="00255193"/>
    <w:rsid w:val="002562EF"/>
    <w:rsid w:val="002573B4"/>
    <w:rsid w:val="002576A9"/>
    <w:rsid w:val="00257E90"/>
    <w:rsid w:val="002606B4"/>
    <w:rsid w:val="00261BBD"/>
    <w:rsid w:val="002633AB"/>
    <w:rsid w:val="00263CA1"/>
    <w:rsid w:val="002701EC"/>
    <w:rsid w:val="00270742"/>
    <w:rsid w:val="002716B5"/>
    <w:rsid w:val="00273E70"/>
    <w:rsid w:val="00275D41"/>
    <w:rsid w:val="00275E02"/>
    <w:rsid w:val="00276948"/>
    <w:rsid w:val="0028185C"/>
    <w:rsid w:val="002826CC"/>
    <w:rsid w:val="002938F1"/>
    <w:rsid w:val="002949AF"/>
    <w:rsid w:val="002A0EFE"/>
    <w:rsid w:val="002A243D"/>
    <w:rsid w:val="002A363C"/>
    <w:rsid w:val="002A5378"/>
    <w:rsid w:val="002A79DA"/>
    <w:rsid w:val="002B3C69"/>
    <w:rsid w:val="002B4F31"/>
    <w:rsid w:val="002C0947"/>
    <w:rsid w:val="002C288B"/>
    <w:rsid w:val="002D0CD7"/>
    <w:rsid w:val="002D0E07"/>
    <w:rsid w:val="002E3405"/>
    <w:rsid w:val="002E4038"/>
    <w:rsid w:val="002E4880"/>
    <w:rsid w:val="002E57C5"/>
    <w:rsid w:val="002F1890"/>
    <w:rsid w:val="002F3084"/>
    <w:rsid w:val="002F3DAA"/>
    <w:rsid w:val="002F4F3E"/>
    <w:rsid w:val="00303666"/>
    <w:rsid w:val="003057E4"/>
    <w:rsid w:val="00310447"/>
    <w:rsid w:val="00311363"/>
    <w:rsid w:val="00312981"/>
    <w:rsid w:val="0031584C"/>
    <w:rsid w:val="00315E07"/>
    <w:rsid w:val="00316E37"/>
    <w:rsid w:val="00316F20"/>
    <w:rsid w:val="00317383"/>
    <w:rsid w:val="00320256"/>
    <w:rsid w:val="003253AC"/>
    <w:rsid w:val="0032693C"/>
    <w:rsid w:val="00331A63"/>
    <w:rsid w:val="00332FCF"/>
    <w:rsid w:val="003356A4"/>
    <w:rsid w:val="00336196"/>
    <w:rsid w:val="00336DE7"/>
    <w:rsid w:val="00337F40"/>
    <w:rsid w:val="00342053"/>
    <w:rsid w:val="003454BB"/>
    <w:rsid w:val="0035385C"/>
    <w:rsid w:val="003579ED"/>
    <w:rsid w:val="00360B04"/>
    <w:rsid w:val="00362D43"/>
    <w:rsid w:val="00367727"/>
    <w:rsid w:val="00370312"/>
    <w:rsid w:val="00372DB9"/>
    <w:rsid w:val="00373580"/>
    <w:rsid w:val="003736E4"/>
    <w:rsid w:val="00373789"/>
    <w:rsid w:val="00374A0C"/>
    <w:rsid w:val="00376742"/>
    <w:rsid w:val="00384DE4"/>
    <w:rsid w:val="00386B13"/>
    <w:rsid w:val="00386B49"/>
    <w:rsid w:val="00387143"/>
    <w:rsid w:val="00391AEF"/>
    <w:rsid w:val="00394AAF"/>
    <w:rsid w:val="003955B3"/>
    <w:rsid w:val="00395F8B"/>
    <w:rsid w:val="00396713"/>
    <w:rsid w:val="00396D78"/>
    <w:rsid w:val="0039710F"/>
    <w:rsid w:val="003A4620"/>
    <w:rsid w:val="003A7022"/>
    <w:rsid w:val="003B07CD"/>
    <w:rsid w:val="003B2EDB"/>
    <w:rsid w:val="003B56D5"/>
    <w:rsid w:val="003B597D"/>
    <w:rsid w:val="003C1C76"/>
    <w:rsid w:val="003C426D"/>
    <w:rsid w:val="003C45B9"/>
    <w:rsid w:val="003C5033"/>
    <w:rsid w:val="003C5999"/>
    <w:rsid w:val="003C5F2F"/>
    <w:rsid w:val="003C7694"/>
    <w:rsid w:val="003D0C15"/>
    <w:rsid w:val="003E033A"/>
    <w:rsid w:val="003E15FB"/>
    <w:rsid w:val="003E30BA"/>
    <w:rsid w:val="003E581D"/>
    <w:rsid w:val="003F220D"/>
    <w:rsid w:val="003F26FB"/>
    <w:rsid w:val="003F41BE"/>
    <w:rsid w:val="003F6375"/>
    <w:rsid w:val="004019C4"/>
    <w:rsid w:val="00403CFC"/>
    <w:rsid w:val="004054D2"/>
    <w:rsid w:val="00406475"/>
    <w:rsid w:val="004079FC"/>
    <w:rsid w:val="00407E49"/>
    <w:rsid w:val="00411725"/>
    <w:rsid w:val="004133C9"/>
    <w:rsid w:val="00417409"/>
    <w:rsid w:val="00423513"/>
    <w:rsid w:val="00424822"/>
    <w:rsid w:val="00424C69"/>
    <w:rsid w:val="00426200"/>
    <w:rsid w:val="00426264"/>
    <w:rsid w:val="00432E18"/>
    <w:rsid w:val="004355DA"/>
    <w:rsid w:val="0044115C"/>
    <w:rsid w:val="004412BA"/>
    <w:rsid w:val="00441991"/>
    <w:rsid w:val="004437C3"/>
    <w:rsid w:val="0044405A"/>
    <w:rsid w:val="004442F3"/>
    <w:rsid w:val="00447FAA"/>
    <w:rsid w:val="00450B0A"/>
    <w:rsid w:val="004547B6"/>
    <w:rsid w:val="004552B9"/>
    <w:rsid w:val="00455FD5"/>
    <w:rsid w:val="00456FAF"/>
    <w:rsid w:val="004576D9"/>
    <w:rsid w:val="004634A3"/>
    <w:rsid w:val="0046628C"/>
    <w:rsid w:val="0046678C"/>
    <w:rsid w:val="00475396"/>
    <w:rsid w:val="004757C5"/>
    <w:rsid w:val="0048005C"/>
    <w:rsid w:val="00481F1D"/>
    <w:rsid w:val="00482C01"/>
    <w:rsid w:val="00486D70"/>
    <w:rsid w:val="00487D18"/>
    <w:rsid w:val="00496CEF"/>
    <w:rsid w:val="0049756D"/>
    <w:rsid w:val="004A1592"/>
    <w:rsid w:val="004B5772"/>
    <w:rsid w:val="004C078B"/>
    <w:rsid w:val="004C2E06"/>
    <w:rsid w:val="004C6003"/>
    <w:rsid w:val="004D12AD"/>
    <w:rsid w:val="004E3ED1"/>
    <w:rsid w:val="004E4707"/>
    <w:rsid w:val="004E5DFA"/>
    <w:rsid w:val="004E6A0D"/>
    <w:rsid w:val="004E7421"/>
    <w:rsid w:val="004F00BD"/>
    <w:rsid w:val="004F0296"/>
    <w:rsid w:val="004F0E60"/>
    <w:rsid w:val="004F1966"/>
    <w:rsid w:val="004F2C2B"/>
    <w:rsid w:val="004F7482"/>
    <w:rsid w:val="00501D13"/>
    <w:rsid w:val="005035EE"/>
    <w:rsid w:val="00503851"/>
    <w:rsid w:val="00504F7E"/>
    <w:rsid w:val="00505911"/>
    <w:rsid w:val="005070C7"/>
    <w:rsid w:val="00510930"/>
    <w:rsid w:val="00511DC9"/>
    <w:rsid w:val="00517C72"/>
    <w:rsid w:val="005238AE"/>
    <w:rsid w:val="00524242"/>
    <w:rsid w:val="005249C9"/>
    <w:rsid w:val="0052509C"/>
    <w:rsid w:val="00527617"/>
    <w:rsid w:val="005302EF"/>
    <w:rsid w:val="00530FB2"/>
    <w:rsid w:val="005344C8"/>
    <w:rsid w:val="005353CE"/>
    <w:rsid w:val="00535D28"/>
    <w:rsid w:val="00540163"/>
    <w:rsid w:val="00546532"/>
    <w:rsid w:val="00550049"/>
    <w:rsid w:val="00552818"/>
    <w:rsid w:val="005549F2"/>
    <w:rsid w:val="00560A43"/>
    <w:rsid w:val="00562E13"/>
    <w:rsid w:val="00564719"/>
    <w:rsid w:val="00566526"/>
    <w:rsid w:val="00567B8C"/>
    <w:rsid w:val="0057197E"/>
    <w:rsid w:val="00572588"/>
    <w:rsid w:val="00574622"/>
    <w:rsid w:val="00574F8B"/>
    <w:rsid w:val="00577D82"/>
    <w:rsid w:val="0058686C"/>
    <w:rsid w:val="005967B9"/>
    <w:rsid w:val="00596D41"/>
    <w:rsid w:val="005A2F7E"/>
    <w:rsid w:val="005A7917"/>
    <w:rsid w:val="005B0A20"/>
    <w:rsid w:val="005B1B45"/>
    <w:rsid w:val="005B328A"/>
    <w:rsid w:val="005B4B6B"/>
    <w:rsid w:val="005B603E"/>
    <w:rsid w:val="005B7104"/>
    <w:rsid w:val="005C0854"/>
    <w:rsid w:val="005C1E26"/>
    <w:rsid w:val="005C362F"/>
    <w:rsid w:val="005D08B4"/>
    <w:rsid w:val="005D090D"/>
    <w:rsid w:val="005D0EC6"/>
    <w:rsid w:val="005D4E26"/>
    <w:rsid w:val="005D7B29"/>
    <w:rsid w:val="005E0983"/>
    <w:rsid w:val="005E3827"/>
    <w:rsid w:val="005E4533"/>
    <w:rsid w:val="005E5A3B"/>
    <w:rsid w:val="005E76A7"/>
    <w:rsid w:val="005F12A9"/>
    <w:rsid w:val="005F3474"/>
    <w:rsid w:val="005F3F15"/>
    <w:rsid w:val="005F4ABF"/>
    <w:rsid w:val="005F6108"/>
    <w:rsid w:val="005F7566"/>
    <w:rsid w:val="006010E2"/>
    <w:rsid w:val="00605B5B"/>
    <w:rsid w:val="006063C4"/>
    <w:rsid w:val="006120E0"/>
    <w:rsid w:val="00612627"/>
    <w:rsid w:val="00620E0F"/>
    <w:rsid w:val="006221C8"/>
    <w:rsid w:val="006235B6"/>
    <w:rsid w:val="00623933"/>
    <w:rsid w:val="0064395E"/>
    <w:rsid w:val="00644210"/>
    <w:rsid w:val="0064499E"/>
    <w:rsid w:val="00645D68"/>
    <w:rsid w:val="00652C1E"/>
    <w:rsid w:val="006544EF"/>
    <w:rsid w:val="0065460B"/>
    <w:rsid w:val="00655133"/>
    <w:rsid w:val="006569A2"/>
    <w:rsid w:val="006570A1"/>
    <w:rsid w:val="00670244"/>
    <w:rsid w:val="0067063A"/>
    <w:rsid w:val="006737F7"/>
    <w:rsid w:val="0067763D"/>
    <w:rsid w:val="006805EF"/>
    <w:rsid w:val="006810A5"/>
    <w:rsid w:val="0068137C"/>
    <w:rsid w:val="006821A3"/>
    <w:rsid w:val="0068285E"/>
    <w:rsid w:val="00686FEA"/>
    <w:rsid w:val="00687512"/>
    <w:rsid w:val="0069137B"/>
    <w:rsid w:val="00696722"/>
    <w:rsid w:val="006A056D"/>
    <w:rsid w:val="006A0C63"/>
    <w:rsid w:val="006A13B2"/>
    <w:rsid w:val="006A360C"/>
    <w:rsid w:val="006A7E42"/>
    <w:rsid w:val="006B58AF"/>
    <w:rsid w:val="006C16E4"/>
    <w:rsid w:val="006C35FA"/>
    <w:rsid w:val="006C7DBF"/>
    <w:rsid w:val="006D0963"/>
    <w:rsid w:val="006D0E2A"/>
    <w:rsid w:val="006E08CF"/>
    <w:rsid w:val="006E2EB5"/>
    <w:rsid w:val="006E5791"/>
    <w:rsid w:val="006E741E"/>
    <w:rsid w:val="006E7F28"/>
    <w:rsid w:val="007006A4"/>
    <w:rsid w:val="007006F4"/>
    <w:rsid w:val="0070378A"/>
    <w:rsid w:val="0070516D"/>
    <w:rsid w:val="00706752"/>
    <w:rsid w:val="0070773A"/>
    <w:rsid w:val="00712507"/>
    <w:rsid w:val="00713277"/>
    <w:rsid w:val="007154CC"/>
    <w:rsid w:val="00720E36"/>
    <w:rsid w:val="00722A99"/>
    <w:rsid w:val="00724369"/>
    <w:rsid w:val="00724C1A"/>
    <w:rsid w:val="00732361"/>
    <w:rsid w:val="0073252B"/>
    <w:rsid w:val="007335A8"/>
    <w:rsid w:val="00735A85"/>
    <w:rsid w:val="00737759"/>
    <w:rsid w:val="0075580E"/>
    <w:rsid w:val="00757C83"/>
    <w:rsid w:val="007601E7"/>
    <w:rsid w:val="00760717"/>
    <w:rsid w:val="00763B2C"/>
    <w:rsid w:val="00765084"/>
    <w:rsid w:val="0078288E"/>
    <w:rsid w:val="00791703"/>
    <w:rsid w:val="00793133"/>
    <w:rsid w:val="0079378B"/>
    <w:rsid w:val="007956AB"/>
    <w:rsid w:val="00796C5E"/>
    <w:rsid w:val="00797766"/>
    <w:rsid w:val="007A0F06"/>
    <w:rsid w:val="007A4874"/>
    <w:rsid w:val="007A5CAC"/>
    <w:rsid w:val="007A6FFB"/>
    <w:rsid w:val="007B3771"/>
    <w:rsid w:val="007B51F1"/>
    <w:rsid w:val="007B56E4"/>
    <w:rsid w:val="007B6855"/>
    <w:rsid w:val="007B7D81"/>
    <w:rsid w:val="007C4599"/>
    <w:rsid w:val="007C4E27"/>
    <w:rsid w:val="007C5208"/>
    <w:rsid w:val="007C5B6B"/>
    <w:rsid w:val="007C614F"/>
    <w:rsid w:val="007C6935"/>
    <w:rsid w:val="007C6BF2"/>
    <w:rsid w:val="007D0452"/>
    <w:rsid w:val="007D1000"/>
    <w:rsid w:val="007D518C"/>
    <w:rsid w:val="007D6406"/>
    <w:rsid w:val="007D6F69"/>
    <w:rsid w:val="007E07CF"/>
    <w:rsid w:val="007E18BD"/>
    <w:rsid w:val="007E1CDA"/>
    <w:rsid w:val="007F682C"/>
    <w:rsid w:val="00800C4D"/>
    <w:rsid w:val="008101C6"/>
    <w:rsid w:val="0081466F"/>
    <w:rsid w:val="0082453F"/>
    <w:rsid w:val="00824D91"/>
    <w:rsid w:val="00825A22"/>
    <w:rsid w:val="008315CB"/>
    <w:rsid w:val="00831EE1"/>
    <w:rsid w:val="008331BE"/>
    <w:rsid w:val="0083414B"/>
    <w:rsid w:val="00834431"/>
    <w:rsid w:val="00835BC5"/>
    <w:rsid w:val="00836ED8"/>
    <w:rsid w:val="0084184B"/>
    <w:rsid w:val="00844523"/>
    <w:rsid w:val="00847850"/>
    <w:rsid w:val="00851856"/>
    <w:rsid w:val="0085387E"/>
    <w:rsid w:val="00853C72"/>
    <w:rsid w:val="008565E0"/>
    <w:rsid w:val="008574A3"/>
    <w:rsid w:val="00860344"/>
    <w:rsid w:val="00861448"/>
    <w:rsid w:val="00861FB2"/>
    <w:rsid w:val="00863610"/>
    <w:rsid w:val="00863EDB"/>
    <w:rsid w:val="00865BE5"/>
    <w:rsid w:val="00867B7B"/>
    <w:rsid w:val="00874CB2"/>
    <w:rsid w:val="00874F92"/>
    <w:rsid w:val="0087797D"/>
    <w:rsid w:val="008805D1"/>
    <w:rsid w:val="00881841"/>
    <w:rsid w:val="00881A6E"/>
    <w:rsid w:val="00882CAF"/>
    <w:rsid w:val="008833BF"/>
    <w:rsid w:val="0088417A"/>
    <w:rsid w:val="00885238"/>
    <w:rsid w:val="00890246"/>
    <w:rsid w:val="00893550"/>
    <w:rsid w:val="008A22AD"/>
    <w:rsid w:val="008A7033"/>
    <w:rsid w:val="008B0904"/>
    <w:rsid w:val="008B52C2"/>
    <w:rsid w:val="008B7BCE"/>
    <w:rsid w:val="008B7DD8"/>
    <w:rsid w:val="008C0C6E"/>
    <w:rsid w:val="008C0CA0"/>
    <w:rsid w:val="008C75A7"/>
    <w:rsid w:val="008D0CF9"/>
    <w:rsid w:val="008D1D03"/>
    <w:rsid w:val="008D2C4A"/>
    <w:rsid w:val="008D636D"/>
    <w:rsid w:val="008D6765"/>
    <w:rsid w:val="008E0CC4"/>
    <w:rsid w:val="008E24A1"/>
    <w:rsid w:val="008F38E4"/>
    <w:rsid w:val="008F5216"/>
    <w:rsid w:val="008F605B"/>
    <w:rsid w:val="00901160"/>
    <w:rsid w:val="00901653"/>
    <w:rsid w:val="009035C1"/>
    <w:rsid w:val="0090406E"/>
    <w:rsid w:val="00905155"/>
    <w:rsid w:val="00905F2B"/>
    <w:rsid w:val="0091118D"/>
    <w:rsid w:val="00911800"/>
    <w:rsid w:val="009121FF"/>
    <w:rsid w:val="0091612E"/>
    <w:rsid w:val="009169F3"/>
    <w:rsid w:val="00916DE5"/>
    <w:rsid w:val="00922DA1"/>
    <w:rsid w:val="00922E5C"/>
    <w:rsid w:val="00923A0D"/>
    <w:rsid w:val="00925CD2"/>
    <w:rsid w:val="00925DAF"/>
    <w:rsid w:val="0092769F"/>
    <w:rsid w:val="00930590"/>
    <w:rsid w:val="0093269E"/>
    <w:rsid w:val="00932B98"/>
    <w:rsid w:val="00934BE1"/>
    <w:rsid w:val="00935F97"/>
    <w:rsid w:val="009360BC"/>
    <w:rsid w:val="009403B7"/>
    <w:rsid w:val="0094143E"/>
    <w:rsid w:val="0094433A"/>
    <w:rsid w:val="0094506C"/>
    <w:rsid w:val="009508A5"/>
    <w:rsid w:val="0095460D"/>
    <w:rsid w:val="00954F98"/>
    <w:rsid w:val="00957947"/>
    <w:rsid w:val="00965A9B"/>
    <w:rsid w:val="00967118"/>
    <w:rsid w:val="00971337"/>
    <w:rsid w:val="0097529E"/>
    <w:rsid w:val="0097566D"/>
    <w:rsid w:val="00982010"/>
    <w:rsid w:val="009839EB"/>
    <w:rsid w:val="00987D52"/>
    <w:rsid w:val="00992F71"/>
    <w:rsid w:val="00994414"/>
    <w:rsid w:val="009947E6"/>
    <w:rsid w:val="009952EE"/>
    <w:rsid w:val="009953E7"/>
    <w:rsid w:val="00996986"/>
    <w:rsid w:val="00997468"/>
    <w:rsid w:val="009A218B"/>
    <w:rsid w:val="009A4F83"/>
    <w:rsid w:val="009B0E60"/>
    <w:rsid w:val="009B231F"/>
    <w:rsid w:val="009B2815"/>
    <w:rsid w:val="009B36AF"/>
    <w:rsid w:val="009B6024"/>
    <w:rsid w:val="009B674C"/>
    <w:rsid w:val="009B6F5E"/>
    <w:rsid w:val="009B7CA3"/>
    <w:rsid w:val="009C47D0"/>
    <w:rsid w:val="009C533F"/>
    <w:rsid w:val="009C7DC0"/>
    <w:rsid w:val="009D02BB"/>
    <w:rsid w:val="009D0A71"/>
    <w:rsid w:val="009D13AC"/>
    <w:rsid w:val="009D3207"/>
    <w:rsid w:val="009D54F2"/>
    <w:rsid w:val="009E1011"/>
    <w:rsid w:val="009E383B"/>
    <w:rsid w:val="009E50A8"/>
    <w:rsid w:val="009E7A32"/>
    <w:rsid w:val="009F1268"/>
    <w:rsid w:val="009F2409"/>
    <w:rsid w:val="009F4B31"/>
    <w:rsid w:val="009F5451"/>
    <w:rsid w:val="00A0443E"/>
    <w:rsid w:val="00A060D7"/>
    <w:rsid w:val="00A1451A"/>
    <w:rsid w:val="00A15310"/>
    <w:rsid w:val="00A16B1C"/>
    <w:rsid w:val="00A21313"/>
    <w:rsid w:val="00A218E2"/>
    <w:rsid w:val="00A30B07"/>
    <w:rsid w:val="00A312B3"/>
    <w:rsid w:val="00A31BE3"/>
    <w:rsid w:val="00A32259"/>
    <w:rsid w:val="00A32367"/>
    <w:rsid w:val="00A34409"/>
    <w:rsid w:val="00A3473E"/>
    <w:rsid w:val="00A36233"/>
    <w:rsid w:val="00A40E55"/>
    <w:rsid w:val="00A4143B"/>
    <w:rsid w:val="00A4177A"/>
    <w:rsid w:val="00A42302"/>
    <w:rsid w:val="00A4461F"/>
    <w:rsid w:val="00A45A2A"/>
    <w:rsid w:val="00A46069"/>
    <w:rsid w:val="00A53AA3"/>
    <w:rsid w:val="00A60FC7"/>
    <w:rsid w:val="00A62811"/>
    <w:rsid w:val="00A65D5A"/>
    <w:rsid w:val="00A713D8"/>
    <w:rsid w:val="00A7363D"/>
    <w:rsid w:val="00A77191"/>
    <w:rsid w:val="00A82592"/>
    <w:rsid w:val="00A8275D"/>
    <w:rsid w:val="00A837C5"/>
    <w:rsid w:val="00A91505"/>
    <w:rsid w:val="00AA0D6F"/>
    <w:rsid w:val="00AA0D97"/>
    <w:rsid w:val="00AA3CAD"/>
    <w:rsid w:val="00AA4C57"/>
    <w:rsid w:val="00AA5C61"/>
    <w:rsid w:val="00AA797A"/>
    <w:rsid w:val="00AB2ADE"/>
    <w:rsid w:val="00AB4760"/>
    <w:rsid w:val="00AB5B9C"/>
    <w:rsid w:val="00AC1138"/>
    <w:rsid w:val="00AC1AB8"/>
    <w:rsid w:val="00AC35CB"/>
    <w:rsid w:val="00AC73DE"/>
    <w:rsid w:val="00AD1D16"/>
    <w:rsid w:val="00AD21CD"/>
    <w:rsid w:val="00AD3D9B"/>
    <w:rsid w:val="00AD47E4"/>
    <w:rsid w:val="00AD61D4"/>
    <w:rsid w:val="00AE1BFE"/>
    <w:rsid w:val="00AE6AF7"/>
    <w:rsid w:val="00AF6B88"/>
    <w:rsid w:val="00B00A98"/>
    <w:rsid w:val="00B0571C"/>
    <w:rsid w:val="00B11D01"/>
    <w:rsid w:val="00B125BD"/>
    <w:rsid w:val="00B12FED"/>
    <w:rsid w:val="00B15056"/>
    <w:rsid w:val="00B16AE3"/>
    <w:rsid w:val="00B1765F"/>
    <w:rsid w:val="00B24CB5"/>
    <w:rsid w:val="00B30672"/>
    <w:rsid w:val="00B30EFB"/>
    <w:rsid w:val="00B35BDF"/>
    <w:rsid w:val="00B35C34"/>
    <w:rsid w:val="00B378DD"/>
    <w:rsid w:val="00B40A52"/>
    <w:rsid w:val="00B43AFA"/>
    <w:rsid w:val="00B44C45"/>
    <w:rsid w:val="00B50544"/>
    <w:rsid w:val="00B64F1A"/>
    <w:rsid w:val="00B67BEA"/>
    <w:rsid w:val="00B70B8E"/>
    <w:rsid w:val="00B71EB9"/>
    <w:rsid w:val="00B71F9F"/>
    <w:rsid w:val="00B7235B"/>
    <w:rsid w:val="00B75DD8"/>
    <w:rsid w:val="00B83859"/>
    <w:rsid w:val="00B84D07"/>
    <w:rsid w:val="00B94B3C"/>
    <w:rsid w:val="00BA07D2"/>
    <w:rsid w:val="00BA65F9"/>
    <w:rsid w:val="00BA74AF"/>
    <w:rsid w:val="00BB021E"/>
    <w:rsid w:val="00BB326C"/>
    <w:rsid w:val="00BC215F"/>
    <w:rsid w:val="00BC4810"/>
    <w:rsid w:val="00BC68CD"/>
    <w:rsid w:val="00BD7F34"/>
    <w:rsid w:val="00BE01BB"/>
    <w:rsid w:val="00BE03B5"/>
    <w:rsid w:val="00BE043A"/>
    <w:rsid w:val="00BE4B07"/>
    <w:rsid w:val="00BE5995"/>
    <w:rsid w:val="00BE5E30"/>
    <w:rsid w:val="00BE5FDE"/>
    <w:rsid w:val="00BE660D"/>
    <w:rsid w:val="00BF16AE"/>
    <w:rsid w:val="00BF3777"/>
    <w:rsid w:val="00BF457D"/>
    <w:rsid w:val="00BF5854"/>
    <w:rsid w:val="00C01D8B"/>
    <w:rsid w:val="00C02314"/>
    <w:rsid w:val="00C03F1F"/>
    <w:rsid w:val="00C07367"/>
    <w:rsid w:val="00C07BB1"/>
    <w:rsid w:val="00C13C3B"/>
    <w:rsid w:val="00C23495"/>
    <w:rsid w:val="00C25648"/>
    <w:rsid w:val="00C27049"/>
    <w:rsid w:val="00C3577D"/>
    <w:rsid w:val="00C36604"/>
    <w:rsid w:val="00C37E0A"/>
    <w:rsid w:val="00C402B4"/>
    <w:rsid w:val="00C41694"/>
    <w:rsid w:val="00C42156"/>
    <w:rsid w:val="00C42EDF"/>
    <w:rsid w:val="00C557F4"/>
    <w:rsid w:val="00C6339F"/>
    <w:rsid w:val="00C647B1"/>
    <w:rsid w:val="00C664C6"/>
    <w:rsid w:val="00C70A60"/>
    <w:rsid w:val="00C72C39"/>
    <w:rsid w:val="00C74B95"/>
    <w:rsid w:val="00C77677"/>
    <w:rsid w:val="00C77A48"/>
    <w:rsid w:val="00C77C3C"/>
    <w:rsid w:val="00C811B7"/>
    <w:rsid w:val="00C81E42"/>
    <w:rsid w:val="00C83E62"/>
    <w:rsid w:val="00C9148C"/>
    <w:rsid w:val="00C94065"/>
    <w:rsid w:val="00CA1A85"/>
    <w:rsid w:val="00CA316D"/>
    <w:rsid w:val="00CA34AB"/>
    <w:rsid w:val="00CA3DC4"/>
    <w:rsid w:val="00CA4E01"/>
    <w:rsid w:val="00CB10D5"/>
    <w:rsid w:val="00CB198A"/>
    <w:rsid w:val="00CB1E39"/>
    <w:rsid w:val="00CB2FB9"/>
    <w:rsid w:val="00CB368B"/>
    <w:rsid w:val="00CB54D6"/>
    <w:rsid w:val="00CB6344"/>
    <w:rsid w:val="00CB6A94"/>
    <w:rsid w:val="00CB6F86"/>
    <w:rsid w:val="00CB7D25"/>
    <w:rsid w:val="00CC1EAD"/>
    <w:rsid w:val="00CC60FC"/>
    <w:rsid w:val="00CD2185"/>
    <w:rsid w:val="00CD2B50"/>
    <w:rsid w:val="00CD5A2D"/>
    <w:rsid w:val="00CD5A5F"/>
    <w:rsid w:val="00CD64C2"/>
    <w:rsid w:val="00CE0533"/>
    <w:rsid w:val="00CE2D93"/>
    <w:rsid w:val="00CF0E03"/>
    <w:rsid w:val="00CF6089"/>
    <w:rsid w:val="00D00774"/>
    <w:rsid w:val="00D0142A"/>
    <w:rsid w:val="00D018F3"/>
    <w:rsid w:val="00D028BF"/>
    <w:rsid w:val="00D047B9"/>
    <w:rsid w:val="00D05200"/>
    <w:rsid w:val="00D05CF7"/>
    <w:rsid w:val="00D103C5"/>
    <w:rsid w:val="00D11D6F"/>
    <w:rsid w:val="00D15BF3"/>
    <w:rsid w:val="00D17AE3"/>
    <w:rsid w:val="00D2043D"/>
    <w:rsid w:val="00D311B2"/>
    <w:rsid w:val="00D331BC"/>
    <w:rsid w:val="00D356FF"/>
    <w:rsid w:val="00D35A1C"/>
    <w:rsid w:val="00D41739"/>
    <w:rsid w:val="00D4363C"/>
    <w:rsid w:val="00D460EA"/>
    <w:rsid w:val="00D466AD"/>
    <w:rsid w:val="00D51ADC"/>
    <w:rsid w:val="00D5215F"/>
    <w:rsid w:val="00D53F4F"/>
    <w:rsid w:val="00D657A3"/>
    <w:rsid w:val="00D6683E"/>
    <w:rsid w:val="00D67087"/>
    <w:rsid w:val="00D7100B"/>
    <w:rsid w:val="00D72B50"/>
    <w:rsid w:val="00D73294"/>
    <w:rsid w:val="00D73B1B"/>
    <w:rsid w:val="00D74592"/>
    <w:rsid w:val="00D76A93"/>
    <w:rsid w:val="00D821FE"/>
    <w:rsid w:val="00D84685"/>
    <w:rsid w:val="00D84F18"/>
    <w:rsid w:val="00D92FC2"/>
    <w:rsid w:val="00D95C31"/>
    <w:rsid w:val="00D96BCA"/>
    <w:rsid w:val="00DA362E"/>
    <w:rsid w:val="00DA5BDB"/>
    <w:rsid w:val="00DA6E70"/>
    <w:rsid w:val="00DA7928"/>
    <w:rsid w:val="00DB717F"/>
    <w:rsid w:val="00DB7323"/>
    <w:rsid w:val="00DC00B0"/>
    <w:rsid w:val="00DC2924"/>
    <w:rsid w:val="00DC4B57"/>
    <w:rsid w:val="00DC56AC"/>
    <w:rsid w:val="00DD1A8F"/>
    <w:rsid w:val="00DD1D90"/>
    <w:rsid w:val="00DD4213"/>
    <w:rsid w:val="00DD69DC"/>
    <w:rsid w:val="00DE254C"/>
    <w:rsid w:val="00DE27FB"/>
    <w:rsid w:val="00DE579D"/>
    <w:rsid w:val="00DE5831"/>
    <w:rsid w:val="00DE615E"/>
    <w:rsid w:val="00DE7882"/>
    <w:rsid w:val="00DF2079"/>
    <w:rsid w:val="00DF2AB7"/>
    <w:rsid w:val="00DF6599"/>
    <w:rsid w:val="00DF6CBD"/>
    <w:rsid w:val="00E02075"/>
    <w:rsid w:val="00E02995"/>
    <w:rsid w:val="00E05448"/>
    <w:rsid w:val="00E07F31"/>
    <w:rsid w:val="00E11482"/>
    <w:rsid w:val="00E13183"/>
    <w:rsid w:val="00E13C77"/>
    <w:rsid w:val="00E15252"/>
    <w:rsid w:val="00E175F1"/>
    <w:rsid w:val="00E2119E"/>
    <w:rsid w:val="00E24376"/>
    <w:rsid w:val="00E31E85"/>
    <w:rsid w:val="00E33402"/>
    <w:rsid w:val="00E50CEA"/>
    <w:rsid w:val="00E53456"/>
    <w:rsid w:val="00E60CF1"/>
    <w:rsid w:val="00E61589"/>
    <w:rsid w:val="00E62256"/>
    <w:rsid w:val="00E62431"/>
    <w:rsid w:val="00E64421"/>
    <w:rsid w:val="00E645FC"/>
    <w:rsid w:val="00E6519F"/>
    <w:rsid w:val="00E65488"/>
    <w:rsid w:val="00E72D57"/>
    <w:rsid w:val="00E765BA"/>
    <w:rsid w:val="00E76FED"/>
    <w:rsid w:val="00E77772"/>
    <w:rsid w:val="00E8209A"/>
    <w:rsid w:val="00E83739"/>
    <w:rsid w:val="00E90426"/>
    <w:rsid w:val="00E91712"/>
    <w:rsid w:val="00E93763"/>
    <w:rsid w:val="00E96704"/>
    <w:rsid w:val="00EA037D"/>
    <w:rsid w:val="00EA14D9"/>
    <w:rsid w:val="00EA4B92"/>
    <w:rsid w:val="00EA60F9"/>
    <w:rsid w:val="00EA7BDC"/>
    <w:rsid w:val="00EB1158"/>
    <w:rsid w:val="00EB14B6"/>
    <w:rsid w:val="00EB265F"/>
    <w:rsid w:val="00EB3CE8"/>
    <w:rsid w:val="00EB45C2"/>
    <w:rsid w:val="00EB4851"/>
    <w:rsid w:val="00EB5750"/>
    <w:rsid w:val="00EC176A"/>
    <w:rsid w:val="00EC1EAF"/>
    <w:rsid w:val="00EC4270"/>
    <w:rsid w:val="00ED3286"/>
    <w:rsid w:val="00ED6F5E"/>
    <w:rsid w:val="00EE02A4"/>
    <w:rsid w:val="00EE1D48"/>
    <w:rsid w:val="00EE45D9"/>
    <w:rsid w:val="00EE74B5"/>
    <w:rsid w:val="00EF0FB2"/>
    <w:rsid w:val="00EF3DD3"/>
    <w:rsid w:val="00EF3E6D"/>
    <w:rsid w:val="00EF5BA5"/>
    <w:rsid w:val="00EF6E1E"/>
    <w:rsid w:val="00F00FED"/>
    <w:rsid w:val="00F047BE"/>
    <w:rsid w:val="00F05311"/>
    <w:rsid w:val="00F10129"/>
    <w:rsid w:val="00F1066B"/>
    <w:rsid w:val="00F10D6D"/>
    <w:rsid w:val="00F10EF1"/>
    <w:rsid w:val="00F12B77"/>
    <w:rsid w:val="00F1495B"/>
    <w:rsid w:val="00F14A8B"/>
    <w:rsid w:val="00F173F8"/>
    <w:rsid w:val="00F21EAF"/>
    <w:rsid w:val="00F234D2"/>
    <w:rsid w:val="00F2740B"/>
    <w:rsid w:val="00F27693"/>
    <w:rsid w:val="00F3269E"/>
    <w:rsid w:val="00F33AF7"/>
    <w:rsid w:val="00F33BB1"/>
    <w:rsid w:val="00F40E3E"/>
    <w:rsid w:val="00F41278"/>
    <w:rsid w:val="00F47C68"/>
    <w:rsid w:val="00F5039F"/>
    <w:rsid w:val="00F50BC3"/>
    <w:rsid w:val="00F52D48"/>
    <w:rsid w:val="00F53687"/>
    <w:rsid w:val="00F55006"/>
    <w:rsid w:val="00F561FF"/>
    <w:rsid w:val="00F57DAB"/>
    <w:rsid w:val="00F603F8"/>
    <w:rsid w:val="00F6679F"/>
    <w:rsid w:val="00F71488"/>
    <w:rsid w:val="00F7288F"/>
    <w:rsid w:val="00F73A23"/>
    <w:rsid w:val="00F8148E"/>
    <w:rsid w:val="00F814B2"/>
    <w:rsid w:val="00F81941"/>
    <w:rsid w:val="00F81D90"/>
    <w:rsid w:val="00F87BA4"/>
    <w:rsid w:val="00F90611"/>
    <w:rsid w:val="00F91CD2"/>
    <w:rsid w:val="00F93590"/>
    <w:rsid w:val="00F94451"/>
    <w:rsid w:val="00F9738E"/>
    <w:rsid w:val="00F97D5B"/>
    <w:rsid w:val="00FA004D"/>
    <w:rsid w:val="00FA18BB"/>
    <w:rsid w:val="00FA1D04"/>
    <w:rsid w:val="00FA6B7A"/>
    <w:rsid w:val="00FB0494"/>
    <w:rsid w:val="00FB1316"/>
    <w:rsid w:val="00FB1543"/>
    <w:rsid w:val="00FB3262"/>
    <w:rsid w:val="00FB3354"/>
    <w:rsid w:val="00FB7D83"/>
    <w:rsid w:val="00FC05EE"/>
    <w:rsid w:val="00FC13CF"/>
    <w:rsid w:val="00FC4B93"/>
    <w:rsid w:val="00FD1622"/>
    <w:rsid w:val="00FD2297"/>
    <w:rsid w:val="00FD26E7"/>
    <w:rsid w:val="00FD2E2B"/>
    <w:rsid w:val="00FD6EC2"/>
    <w:rsid w:val="00FD7CCB"/>
    <w:rsid w:val="00FE33B7"/>
    <w:rsid w:val="00FE366A"/>
    <w:rsid w:val="00FE403F"/>
    <w:rsid w:val="00FE5EDF"/>
    <w:rsid w:val="00FF0E3A"/>
    <w:rsid w:val="00FF1CFC"/>
    <w:rsid w:val="00FF2400"/>
    <w:rsid w:val="00FF73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9B307D"/>
  <w15:docId w15:val="{BF9F8DB7-A5B6-4D90-B0C1-A95FB5936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5039F"/>
    <w:rPr>
      <w:rFonts w:ascii="Calibri" w:eastAsia="Times New Roman" w:hAnsi="Calibri" w:cs="Times New Roman"/>
      <w:lang w:eastAsia="pl-PL"/>
    </w:rPr>
  </w:style>
  <w:style w:type="paragraph" w:styleId="Nagwek1">
    <w:name w:val="heading 1"/>
    <w:basedOn w:val="Normalny"/>
    <w:next w:val="Normalny"/>
    <w:link w:val="Nagwek1Znak"/>
    <w:uiPriority w:val="9"/>
    <w:qFormat/>
    <w:rsid w:val="005238AE"/>
    <w:pPr>
      <w:keepNext/>
      <w:keepLines/>
      <w:spacing w:before="480" w:after="0"/>
      <w:outlineLvl w:val="0"/>
    </w:pPr>
    <w:rPr>
      <w:rFonts w:ascii="Cambria" w:hAnsi="Cambria"/>
      <w:b/>
      <w:color w:val="21798E"/>
      <w:sz w:val="28"/>
      <w:szCs w:val="20"/>
    </w:rPr>
  </w:style>
  <w:style w:type="paragraph" w:styleId="Nagwek2">
    <w:name w:val="heading 2"/>
    <w:basedOn w:val="Normalny"/>
    <w:next w:val="Normalny"/>
    <w:link w:val="Nagwek2Znak"/>
    <w:uiPriority w:val="9"/>
    <w:semiHidden/>
    <w:unhideWhenUsed/>
    <w:qFormat/>
    <w:rsid w:val="005238AE"/>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uiPriority w:val="9"/>
    <w:semiHidden/>
    <w:unhideWhenUsed/>
    <w:qFormat/>
    <w:rsid w:val="005238AE"/>
    <w:pPr>
      <w:keepNext/>
      <w:keepLines/>
      <w:spacing w:before="200" w:after="0"/>
      <w:outlineLvl w:val="2"/>
    </w:pPr>
    <w:rPr>
      <w:rFonts w:ascii="Cambria" w:hAnsi="Cambria"/>
      <w:b/>
      <w:bCs/>
      <w:color w:val="4F81BD"/>
    </w:rPr>
  </w:style>
  <w:style w:type="paragraph" w:styleId="Nagwek5">
    <w:name w:val="heading 5"/>
    <w:basedOn w:val="Normalny"/>
    <w:next w:val="Normalny"/>
    <w:link w:val="Nagwek5Znak"/>
    <w:uiPriority w:val="9"/>
    <w:unhideWhenUsed/>
    <w:qFormat/>
    <w:rsid w:val="005238AE"/>
    <w:pPr>
      <w:keepNext/>
      <w:keepLines/>
      <w:spacing w:before="200" w:after="0"/>
      <w:outlineLvl w:val="4"/>
    </w:pPr>
    <w:rPr>
      <w:rFonts w:ascii="Cambria" w:hAnsi="Cambria"/>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238AE"/>
    <w:rPr>
      <w:rFonts w:ascii="Cambria" w:eastAsia="Times New Roman" w:hAnsi="Cambria" w:cs="Times New Roman"/>
      <w:b/>
      <w:color w:val="21798E"/>
      <w:sz w:val="28"/>
      <w:szCs w:val="20"/>
      <w:lang w:eastAsia="pl-PL"/>
    </w:rPr>
  </w:style>
  <w:style w:type="character" w:customStyle="1" w:styleId="Nagwek2Znak">
    <w:name w:val="Nagłówek 2 Znak"/>
    <w:basedOn w:val="Domylnaczcionkaakapitu"/>
    <w:link w:val="Nagwek2"/>
    <w:uiPriority w:val="9"/>
    <w:semiHidden/>
    <w:rsid w:val="005238AE"/>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uiPriority w:val="9"/>
    <w:semiHidden/>
    <w:rsid w:val="005238AE"/>
    <w:rPr>
      <w:rFonts w:ascii="Cambria" w:eastAsia="Times New Roman" w:hAnsi="Cambria" w:cs="Times New Roman"/>
      <w:b/>
      <w:bCs/>
      <w:color w:val="4F81BD"/>
      <w:lang w:eastAsia="pl-PL"/>
    </w:rPr>
  </w:style>
  <w:style w:type="character" w:customStyle="1" w:styleId="Nagwek5Znak">
    <w:name w:val="Nagłówek 5 Znak"/>
    <w:basedOn w:val="Domylnaczcionkaakapitu"/>
    <w:link w:val="Nagwek5"/>
    <w:uiPriority w:val="9"/>
    <w:rsid w:val="005238AE"/>
    <w:rPr>
      <w:rFonts w:ascii="Cambria" w:eastAsia="Times New Roman" w:hAnsi="Cambria" w:cs="Times New Roman"/>
      <w:color w:val="243F60"/>
      <w:lang w:eastAsia="pl-PL"/>
    </w:rPr>
  </w:style>
  <w:style w:type="paragraph" w:styleId="Akapitzlist">
    <w:name w:val="List Paragraph"/>
    <w:aliases w:val="L1,List Paragraph,Akapit z listą5,Preambuła,HŁ_Bullet1,lp1,Normal,Akapit z listą3,Akapit z listą31,Wypunktowanie,Normal2,Obiekt,List Paragraph1,Wyliczanie,Numerowanie,BulletC,Średnia lista 2 — akcent 41,CW_Lista,normalny tekst,NOWY"/>
    <w:basedOn w:val="Normalny"/>
    <w:link w:val="AkapitzlistZnak"/>
    <w:uiPriority w:val="34"/>
    <w:qFormat/>
    <w:rsid w:val="005238AE"/>
    <w:pPr>
      <w:ind w:left="720"/>
      <w:contextualSpacing/>
    </w:pPr>
  </w:style>
  <w:style w:type="paragraph" w:styleId="Nagwek">
    <w:name w:val="header"/>
    <w:basedOn w:val="Normalny"/>
    <w:link w:val="NagwekZnak"/>
    <w:uiPriority w:val="99"/>
    <w:unhideWhenUsed/>
    <w:rsid w:val="005238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38AE"/>
    <w:rPr>
      <w:rFonts w:ascii="Calibri" w:eastAsia="Times New Roman" w:hAnsi="Calibri" w:cs="Times New Roman"/>
      <w:lang w:eastAsia="pl-PL"/>
    </w:rPr>
  </w:style>
  <w:style w:type="paragraph" w:styleId="Stopka">
    <w:name w:val="footer"/>
    <w:basedOn w:val="Normalny"/>
    <w:link w:val="StopkaZnak"/>
    <w:uiPriority w:val="99"/>
    <w:unhideWhenUsed/>
    <w:rsid w:val="005238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38AE"/>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5238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38AE"/>
    <w:rPr>
      <w:rFonts w:ascii="Tahoma" w:eastAsia="Times New Roman" w:hAnsi="Tahoma" w:cs="Tahoma"/>
      <w:sz w:val="16"/>
      <w:szCs w:val="16"/>
      <w:lang w:eastAsia="pl-PL"/>
    </w:rPr>
  </w:style>
  <w:style w:type="paragraph" w:styleId="Tytu">
    <w:name w:val="Title"/>
    <w:basedOn w:val="Normalny"/>
    <w:next w:val="Normalny"/>
    <w:link w:val="TytuZnak"/>
    <w:qFormat/>
    <w:rsid w:val="005238AE"/>
    <w:pPr>
      <w:pBdr>
        <w:bottom w:val="single" w:sz="8" w:space="4" w:color="2DA2BF"/>
      </w:pBdr>
      <w:spacing w:after="300" w:line="240" w:lineRule="auto"/>
      <w:contextualSpacing/>
    </w:pPr>
    <w:rPr>
      <w:rFonts w:ascii="Cambria" w:hAnsi="Cambria"/>
      <w:color w:val="343434"/>
      <w:spacing w:val="5"/>
      <w:kern w:val="28"/>
      <w:sz w:val="52"/>
      <w:szCs w:val="20"/>
    </w:rPr>
  </w:style>
  <w:style w:type="character" w:customStyle="1" w:styleId="TytuZnak">
    <w:name w:val="Tytuł Znak"/>
    <w:basedOn w:val="Domylnaczcionkaakapitu"/>
    <w:link w:val="Tytu"/>
    <w:rsid w:val="005238AE"/>
    <w:rPr>
      <w:rFonts w:ascii="Cambria" w:eastAsia="Times New Roman" w:hAnsi="Cambria" w:cs="Times New Roman"/>
      <w:color w:val="343434"/>
      <w:spacing w:val="5"/>
      <w:kern w:val="28"/>
      <w:sz w:val="52"/>
      <w:szCs w:val="20"/>
      <w:lang w:eastAsia="pl-PL"/>
    </w:rPr>
  </w:style>
  <w:style w:type="paragraph" w:customStyle="1" w:styleId="Akapitzlist1">
    <w:name w:val="Akapit z listą1"/>
    <w:aliases w:val="sw tekst,Akapit z listą11,Akapit z listą111"/>
    <w:basedOn w:val="Normalny"/>
    <w:qFormat/>
    <w:rsid w:val="005238AE"/>
    <w:pPr>
      <w:spacing w:after="120"/>
      <w:ind w:left="720"/>
      <w:contextualSpacing/>
    </w:pPr>
  </w:style>
  <w:style w:type="paragraph" w:styleId="Tekstpodstawowy">
    <w:name w:val="Body Text"/>
    <w:basedOn w:val="Normalny"/>
    <w:link w:val="TekstpodstawowyZnak"/>
    <w:rsid w:val="005238AE"/>
    <w:pPr>
      <w:spacing w:after="120" w:line="240" w:lineRule="auto"/>
    </w:pPr>
    <w:rPr>
      <w:rFonts w:ascii="Times New Roman" w:hAnsi="Times New Roman"/>
      <w:sz w:val="24"/>
      <w:szCs w:val="24"/>
    </w:rPr>
  </w:style>
  <w:style w:type="character" w:customStyle="1" w:styleId="TekstpodstawowyZnak">
    <w:name w:val="Tekst podstawowy Znak"/>
    <w:basedOn w:val="Domylnaczcionkaakapitu"/>
    <w:link w:val="Tekstpodstawowy"/>
    <w:rsid w:val="005238AE"/>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5238AE"/>
    <w:pPr>
      <w:spacing w:after="120"/>
    </w:pPr>
    <w:rPr>
      <w:sz w:val="16"/>
      <w:szCs w:val="16"/>
    </w:rPr>
  </w:style>
  <w:style w:type="character" w:customStyle="1" w:styleId="Tekstpodstawowy3Znak">
    <w:name w:val="Tekst podstawowy 3 Znak"/>
    <w:basedOn w:val="Domylnaczcionkaakapitu"/>
    <w:link w:val="Tekstpodstawowy3"/>
    <w:uiPriority w:val="99"/>
    <w:rsid w:val="005238AE"/>
    <w:rPr>
      <w:rFonts w:ascii="Calibri" w:eastAsia="Times New Roman" w:hAnsi="Calibri" w:cs="Times New Roman"/>
      <w:sz w:val="16"/>
      <w:szCs w:val="16"/>
      <w:lang w:eastAsia="pl-PL"/>
    </w:rPr>
  </w:style>
  <w:style w:type="paragraph" w:styleId="Tekstpodstawowy2">
    <w:name w:val="Body Text 2"/>
    <w:basedOn w:val="Normalny"/>
    <w:link w:val="Tekstpodstawowy2Znak"/>
    <w:uiPriority w:val="99"/>
    <w:unhideWhenUsed/>
    <w:rsid w:val="005238AE"/>
    <w:pPr>
      <w:spacing w:after="120" w:line="480" w:lineRule="auto"/>
    </w:pPr>
  </w:style>
  <w:style w:type="character" w:customStyle="1" w:styleId="Tekstpodstawowy2Znak">
    <w:name w:val="Tekst podstawowy 2 Znak"/>
    <w:basedOn w:val="Domylnaczcionkaakapitu"/>
    <w:link w:val="Tekstpodstawowy2"/>
    <w:uiPriority w:val="99"/>
    <w:rsid w:val="005238AE"/>
    <w:rPr>
      <w:rFonts w:ascii="Calibri" w:eastAsia="Times New Roman" w:hAnsi="Calibri" w:cs="Times New Roman"/>
      <w:lang w:eastAsia="pl-PL"/>
    </w:rPr>
  </w:style>
  <w:style w:type="paragraph" w:styleId="Lista2">
    <w:name w:val="List 2"/>
    <w:basedOn w:val="Normalny"/>
    <w:rsid w:val="005238AE"/>
    <w:pPr>
      <w:spacing w:after="0" w:line="240" w:lineRule="auto"/>
      <w:ind w:left="566" w:hanging="283"/>
      <w:contextualSpacing/>
    </w:pPr>
    <w:rPr>
      <w:rFonts w:ascii="Times New Roman" w:hAnsi="Times New Roman"/>
      <w:sz w:val="20"/>
      <w:szCs w:val="20"/>
    </w:rPr>
  </w:style>
  <w:style w:type="paragraph" w:styleId="Tekstprzypisudolnego">
    <w:name w:val="footnote text"/>
    <w:basedOn w:val="Normalny"/>
    <w:link w:val="TekstprzypisudolnegoZnak"/>
    <w:uiPriority w:val="99"/>
    <w:semiHidden/>
    <w:rsid w:val="005238AE"/>
    <w:pPr>
      <w:spacing w:after="120"/>
    </w:pPr>
    <w:rPr>
      <w:sz w:val="20"/>
      <w:szCs w:val="20"/>
    </w:rPr>
  </w:style>
  <w:style w:type="character" w:customStyle="1" w:styleId="TekstprzypisudolnegoZnak">
    <w:name w:val="Tekst przypisu dolnego Znak"/>
    <w:basedOn w:val="Domylnaczcionkaakapitu"/>
    <w:link w:val="Tekstprzypisudolnego"/>
    <w:uiPriority w:val="99"/>
    <w:semiHidden/>
    <w:rsid w:val="005238AE"/>
    <w:rPr>
      <w:rFonts w:ascii="Calibri" w:eastAsia="Times New Roman" w:hAnsi="Calibri" w:cs="Times New Roman"/>
      <w:sz w:val="20"/>
      <w:szCs w:val="20"/>
      <w:lang w:eastAsia="pl-PL"/>
    </w:rPr>
  </w:style>
  <w:style w:type="character" w:styleId="Odwoanieprzypisudolnego">
    <w:name w:val="footnote reference"/>
    <w:uiPriority w:val="99"/>
    <w:rsid w:val="005238AE"/>
    <w:rPr>
      <w:vertAlign w:val="superscript"/>
    </w:rPr>
  </w:style>
  <w:style w:type="paragraph" w:customStyle="1" w:styleId="Kolorowalistaakcent11">
    <w:name w:val="Kolorowa lista — akcent 11"/>
    <w:basedOn w:val="Normalny"/>
    <w:qFormat/>
    <w:rsid w:val="005238AE"/>
    <w:pPr>
      <w:spacing w:after="160" w:line="259" w:lineRule="auto"/>
      <w:ind w:left="720"/>
      <w:contextualSpacing/>
    </w:pPr>
    <w:rPr>
      <w:rFonts w:eastAsia="Calibri"/>
    </w:rPr>
  </w:style>
  <w:style w:type="character" w:customStyle="1" w:styleId="AkapitzlistZnak">
    <w:name w:val="Akapit z listą Znak"/>
    <w:aliases w:val="L1 Znak,List Paragraph Znak,Akapit z listą5 Znak,Preambuła Znak,HŁ_Bullet1 Znak,lp1 Znak,Normal Znak,Akapit z listą3 Znak,Akapit z listą31 Znak,Wypunktowanie Znak,Normal2 Znak,Obiekt Znak,List Paragraph1 Znak,Wyliczanie Znak"/>
    <w:link w:val="Akapitzlist"/>
    <w:uiPriority w:val="34"/>
    <w:qFormat/>
    <w:rsid w:val="005238AE"/>
    <w:rPr>
      <w:rFonts w:ascii="Calibri" w:eastAsia="Times New Roman" w:hAnsi="Calibri" w:cs="Times New Roman"/>
      <w:lang w:eastAsia="pl-PL"/>
    </w:rPr>
  </w:style>
  <w:style w:type="paragraph" w:customStyle="1" w:styleId="Style37">
    <w:name w:val="Style37"/>
    <w:basedOn w:val="Normalny"/>
    <w:uiPriority w:val="99"/>
    <w:rsid w:val="005238AE"/>
    <w:pPr>
      <w:spacing w:after="120"/>
    </w:pPr>
  </w:style>
  <w:style w:type="paragraph" w:customStyle="1" w:styleId="Nagwek10">
    <w:name w:val="Nagłówek1"/>
    <w:basedOn w:val="Normalny"/>
    <w:next w:val="Tekstpodstawowy"/>
    <w:rsid w:val="005238AE"/>
    <w:pPr>
      <w:keepNext/>
      <w:suppressAutoHyphens/>
      <w:spacing w:before="240" w:after="120" w:line="240" w:lineRule="auto"/>
    </w:pPr>
    <w:rPr>
      <w:rFonts w:ascii="Liberation Sans" w:eastAsia="Microsoft YaHei" w:hAnsi="Liberation Sans" w:cs="Arial"/>
      <w:kern w:val="1"/>
      <w:sz w:val="28"/>
      <w:szCs w:val="28"/>
      <w:lang w:eastAsia="zh-CN" w:bidi="hi-IN"/>
    </w:rPr>
  </w:style>
  <w:style w:type="paragraph" w:customStyle="1" w:styleId="Default">
    <w:name w:val="Default"/>
    <w:rsid w:val="005238A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Odwoaniedokomentarza2">
    <w:name w:val="Odwołanie do komentarza2"/>
    <w:rsid w:val="005238AE"/>
    <w:rPr>
      <w:sz w:val="16"/>
      <w:szCs w:val="16"/>
    </w:rPr>
  </w:style>
  <w:style w:type="character" w:customStyle="1" w:styleId="Odwoaniedokomentarza5">
    <w:name w:val="Odwołanie do komentarza5"/>
    <w:rsid w:val="005238AE"/>
    <w:rPr>
      <w:sz w:val="16"/>
      <w:szCs w:val="16"/>
    </w:rPr>
  </w:style>
  <w:style w:type="paragraph" w:customStyle="1" w:styleId="WW-Domylnie">
    <w:name w:val="WW-Domyślnie"/>
    <w:rsid w:val="005238AE"/>
    <w:pPr>
      <w:widowControl w:val="0"/>
      <w:suppressAutoHyphens/>
      <w:spacing w:after="0" w:line="240" w:lineRule="auto"/>
    </w:pPr>
    <w:rPr>
      <w:rFonts w:ascii="Times New Roman" w:eastAsia="Times New Roman" w:hAnsi="Times New Roman" w:cs="Arial"/>
      <w:kern w:val="1"/>
      <w:sz w:val="24"/>
      <w:szCs w:val="24"/>
      <w:lang w:eastAsia="zh-CN" w:bidi="hi-IN"/>
    </w:rPr>
  </w:style>
  <w:style w:type="character" w:styleId="Odwoaniedokomentarza">
    <w:name w:val="annotation reference"/>
    <w:uiPriority w:val="99"/>
    <w:semiHidden/>
    <w:unhideWhenUsed/>
    <w:rsid w:val="005238AE"/>
    <w:rPr>
      <w:sz w:val="16"/>
      <w:szCs w:val="16"/>
    </w:rPr>
  </w:style>
  <w:style w:type="paragraph" w:styleId="Tekstkomentarza">
    <w:name w:val="annotation text"/>
    <w:basedOn w:val="Normalny"/>
    <w:link w:val="TekstkomentarzaZnak"/>
    <w:uiPriority w:val="99"/>
    <w:unhideWhenUsed/>
    <w:rsid w:val="005238AE"/>
    <w:pPr>
      <w:spacing w:line="240" w:lineRule="auto"/>
    </w:pPr>
    <w:rPr>
      <w:sz w:val="20"/>
      <w:szCs w:val="20"/>
    </w:rPr>
  </w:style>
  <w:style w:type="character" w:customStyle="1" w:styleId="TekstkomentarzaZnak">
    <w:name w:val="Tekst komentarza Znak"/>
    <w:basedOn w:val="Domylnaczcionkaakapitu"/>
    <w:link w:val="Tekstkomentarza"/>
    <w:uiPriority w:val="99"/>
    <w:rsid w:val="005238AE"/>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238AE"/>
    <w:rPr>
      <w:b/>
      <w:bCs/>
    </w:rPr>
  </w:style>
  <w:style w:type="character" w:customStyle="1" w:styleId="TematkomentarzaZnak">
    <w:name w:val="Temat komentarza Znak"/>
    <w:basedOn w:val="TekstkomentarzaZnak"/>
    <w:link w:val="Tematkomentarza"/>
    <w:uiPriority w:val="99"/>
    <w:semiHidden/>
    <w:rsid w:val="005238AE"/>
    <w:rPr>
      <w:rFonts w:ascii="Calibri" w:eastAsia="Times New Roman" w:hAnsi="Calibri" w:cs="Times New Roman"/>
      <w:b/>
      <w:bCs/>
      <w:sz w:val="20"/>
      <w:szCs w:val="20"/>
      <w:lang w:eastAsia="pl-PL"/>
    </w:rPr>
  </w:style>
  <w:style w:type="paragraph" w:customStyle="1" w:styleId="p0">
    <w:name w:val="p0"/>
    <w:basedOn w:val="Normalny"/>
    <w:rsid w:val="005238AE"/>
    <w:pPr>
      <w:spacing w:before="100" w:beforeAutospacing="1" w:after="100" w:afterAutospacing="1" w:line="240" w:lineRule="auto"/>
    </w:pPr>
    <w:rPr>
      <w:rFonts w:ascii="Times New Roman" w:hAnsi="Times New Roman"/>
      <w:sz w:val="24"/>
      <w:szCs w:val="24"/>
    </w:rPr>
  </w:style>
  <w:style w:type="paragraph" w:customStyle="1" w:styleId="p1">
    <w:name w:val="p1"/>
    <w:basedOn w:val="Normalny"/>
    <w:rsid w:val="005238AE"/>
    <w:pPr>
      <w:spacing w:before="100" w:beforeAutospacing="1" w:after="100" w:afterAutospacing="1" w:line="240" w:lineRule="auto"/>
    </w:pPr>
    <w:rPr>
      <w:rFonts w:ascii="Times New Roman" w:hAnsi="Times New Roman"/>
      <w:sz w:val="24"/>
      <w:szCs w:val="24"/>
    </w:rPr>
  </w:style>
  <w:style w:type="character" w:styleId="Hipercze">
    <w:name w:val="Hyperlink"/>
    <w:uiPriority w:val="99"/>
    <w:unhideWhenUsed/>
    <w:rsid w:val="005238AE"/>
    <w:rPr>
      <w:color w:val="0000FF"/>
      <w:u w:val="single"/>
    </w:rPr>
  </w:style>
  <w:style w:type="paragraph" w:customStyle="1" w:styleId="p2">
    <w:name w:val="p2"/>
    <w:basedOn w:val="Normalny"/>
    <w:rsid w:val="005238AE"/>
    <w:pPr>
      <w:spacing w:before="100" w:beforeAutospacing="1" w:after="100" w:afterAutospacing="1" w:line="240" w:lineRule="auto"/>
    </w:pPr>
    <w:rPr>
      <w:rFonts w:ascii="Times New Roman" w:hAnsi="Times New Roman"/>
      <w:sz w:val="24"/>
      <w:szCs w:val="24"/>
    </w:rPr>
  </w:style>
  <w:style w:type="paragraph" w:customStyle="1" w:styleId="nop2">
    <w:name w:val="nop2"/>
    <w:basedOn w:val="Normalny"/>
    <w:rsid w:val="005238AE"/>
    <w:pPr>
      <w:spacing w:before="100" w:beforeAutospacing="1" w:after="100" w:afterAutospacing="1" w:line="240" w:lineRule="auto"/>
    </w:pPr>
    <w:rPr>
      <w:rFonts w:ascii="Times New Roman" w:hAnsi="Times New Roman"/>
      <w:sz w:val="24"/>
      <w:szCs w:val="24"/>
    </w:rPr>
  </w:style>
  <w:style w:type="paragraph" w:customStyle="1" w:styleId="pkt">
    <w:name w:val="pkt"/>
    <w:basedOn w:val="Normalny"/>
    <w:rsid w:val="005238AE"/>
    <w:pPr>
      <w:spacing w:before="60" w:after="60" w:line="240" w:lineRule="auto"/>
      <w:ind w:left="851" w:hanging="295"/>
      <w:jc w:val="both"/>
    </w:pPr>
    <w:rPr>
      <w:rFonts w:ascii="Times New Roman" w:hAnsi="Times New Roman"/>
      <w:sz w:val="24"/>
      <w:szCs w:val="24"/>
    </w:rPr>
  </w:style>
  <w:style w:type="paragraph" w:customStyle="1" w:styleId="WW-Tekstpodstawowywcity2">
    <w:name w:val="WW-Tekst podstawowy wcięty 2"/>
    <w:basedOn w:val="Normalny"/>
    <w:rsid w:val="005238AE"/>
    <w:pPr>
      <w:suppressAutoHyphens/>
      <w:spacing w:after="0" w:line="240" w:lineRule="auto"/>
      <w:ind w:left="426" w:hanging="426"/>
      <w:jc w:val="both"/>
    </w:pPr>
    <w:rPr>
      <w:rFonts w:ascii="Bookman Old Style" w:hAnsi="Bookman Old Style"/>
      <w:sz w:val="24"/>
      <w:szCs w:val="20"/>
      <w:lang w:eastAsia="ar-SA"/>
    </w:rPr>
  </w:style>
  <w:style w:type="paragraph" w:styleId="Bezodstpw">
    <w:name w:val="No Spacing"/>
    <w:link w:val="BezodstpwZnak"/>
    <w:qFormat/>
    <w:rsid w:val="005238AE"/>
    <w:pPr>
      <w:spacing w:after="0" w:line="240" w:lineRule="auto"/>
      <w:jc w:val="both"/>
    </w:pPr>
    <w:rPr>
      <w:rFonts w:ascii="Calibri" w:eastAsia="Calibri" w:hAnsi="Calibri" w:cs="Times New Roman"/>
    </w:rPr>
  </w:style>
  <w:style w:type="character" w:customStyle="1" w:styleId="BezodstpwZnak">
    <w:name w:val="Bez odstępów Znak"/>
    <w:link w:val="Bezodstpw"/>
    <w:rsid w:val="005238AE"/>
    <w:rPr>
      <w:rFonts w:ascii="Calibri" w:eastAsia="Calibri" w:hAnsi="Calibri" w:cs="Times New Roman"/>
    </w:rPr>
  </w:style>
  <w:style w:type="paragraph" w:customStyle="1" w:styleId="Standard">
    <w:name w:val="Standard"/>
    <w:rsid w:val="005238AE"/>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styleId="Tekstpodstawowywcity">
    <w:name w:val="Body Text Indent"/>
    <w:basedOn w:val="Normalny"/>
    <w:link w:val="TekstpodstawowywcityZnak"/>
    <w:uiPriority w:val="99"/>
    <w:semiHidden/>
    <w:unhideWhenUsed/>
    <w:rsid w:val="005238AE"/>
    <w:pPr>
      <w:spacing w:after="120"/>
      <w:ind w:left="283"/>
    </w:pPr>
  </w:style>
  <w:style w:type="character" w:customStyle="1" w:styleId="TekstpodstawowywcityZnak">
    <w:name w:val="Tekst podstawowy wcięty Znak"/>
    <w:basedOn w:val="Domylnaczcionkaakapitu"/>
    <w:link w:val="Tekstpodstawowywcity"/>
    <w:uiPriority w:val="99"/>
    <w:semiHidden/>
    <w:rsid w:val="005238AE"/>
    <w:rPr>
      <w:rFonts w:ascii="Calibri" w:eastAsia="Times New Roman" w:hAnsi="Calibri" w:cs="Times New Roman"/>
      <w:lang w:eastAsia="pl-PL"/>
    </w:rPr>
  </w:style>
  <w:style w:type="character" w:customStyle="1" w:styleId="msonormal0">
    <w:name w:val="msonormal"/>
    <w:basedOn w:val="Domylnaczcionkaakapitu"/>
    <w:rsid w:val="005238AE"/>
  </w:style>
  <w:style w:type="paragraph" w:customStyle="1" w:styleId="WW-Domylne">
    <w:name w:val="WW-Domy?lne"/>
    <w:rsid w:val="005238AE"/>
    <w:pPr>
      <w:shd w:val="clear" w:color="auto" w:fill="FFFFFF"/>
      <w:spacing w:after="0" w:line="100" w:lineRule="atLeast"/>
    </w:pPr>
    <w:rPr>
      <w:rFonts w:ascii="Helvetica" w:eastAsia="Times New Roman" w:hAnsi="Helvetica" w:cs="Times New Roman"/>
      <w:color w:val="000000"/>
      <w:kern w:val="1"/>
      <w:szCs w:val="20"/>
      <w:lang w:eastAsia="hi-IN" w:bidi="hi-IN"/>
    </w:rPr>
  </w:style>
  <w:style w:type="paragraph" w:customStyle="1" w:styleId="TreA">
    <w:name w:val="Treść A"/>
    <w:rsid w:val="005238AE"/>
    <w:pPr>
      <w:shd w:val="clear" w:color="auto" w:fill="FFFFFF"/>
      <w:spacing w:after="160" w:line="252" w:lineRule="auto"/>
    </w:pPr>
    <w:rPr>
      <w:rFonts w:ascii="Calibri" w:eastAsia="Calibri" w:hAnsi="Calibri" w:cs="Calibri"/>
      <w:color w:val="00000A"/>
      <w:kern w:val="1"/>
      <w:u w:color="000000"/>
      <w:lang w:val="de-DE" w:eastAsia="hi-IN" w:bidi="hi-IN"/>
    </w:rPr>
  </w:style>
  <w:style w:type="paragraph" w:customStyle="1" w:styleId="Domylne">
    <w:name w:val="Domyślne"/>
    <w:rsid w:val="005238AE"/>
    <w:pPr>
      <w:shd w:val="clear" w:color="auto" w:fill="FFFFFF"/>
      <w:spacing w:after="0" w:line="100" w:lineRule="atLeast"/>
    </w:pPr>
    <w:rPr>
      <w:rFonts w:ascii="Helvetica" w:eastAsia="Arial Unicode MS" w:hAnsi="Helvetica" w:cs="Arial Unicode MS"/>
      <w:color w:val="000000"/>
      <w:kern w:val="1"/>
      <w:u w:color="000000"/>
      <w:lang w:val="de-DE" w:eastAsia="hi-IN" w:bidi="hi-IN"/>
    </w:rPr>
  </w:style>
  <w:style w:type="paragraph" w:customStyle="1" w:styleId="WW-Tekstpodstawowy3">
    <w:name w:val="WW-Tekst podstawowy 3"/>
    <w:basedOn w:val="Normalny"/>
    <w:rsid w:val="005238AE"/>
    <w:pPr>
      <w:widowControl w:val="0"/>
      <w:tabs>
        <w:tab w:val="left" w:pos="709"/>
        <w:tab w:val="left" w:pos="993"/>
      </w:tabs>
      <w:suppressAutoHyphens/>
      <w:spacing w:after="0" w:line="240" w:lineRule="auto"/>
    </w:pPr>
    <w:rPr>
      <w:rFonts w:ascii="Times New Roman" w:eastAsia="Calibri" w:hAnsi="Times New Roman"/>
      <w:sz w:val="24"/>
      <w:szCs w:val="20"/>
    </w:rPr>
  </w:style>
  <w:style w:type="character" w:styleId="HTML-cytat">
    <w:name w:val="HTML Cite"/>
    <w:uiPriority w:val="99"/>
    <w:semiHidden/>
    <w:unhideWhenUsed/>
    <w:rsid w:val="005238AE"/>
    <w:rPr>
      <w:i/>
      <w:iCs/>
    </w:rPr>
  </w:style>
  <w:style w:type="character" w:styleId="Pogrubienie">
    <w:name w:val="Strong"/>
    <w:qFormat/>
    <w:rsid w:val="005238AE"/>
    <w:rPr>
      <w:b/>
      <w:bCs/>
    </w:rPr>
  </w:style>
  <w:style w:type="character" w:styleId="Uwydatnienie">
    <w:name w:val="Emphasis"/>
    <w:qFormat/>
    <w:rsid w:val="005238AE"/>
    <w:rPr>
      <w:i/>
      <w:iCs/>
    </w:rPr>
  </w:style>
  <w:style w:type="paragraph" w:customStyle="1" w:styleId="Styl">
    <w:name w:val="Styl"/>
    <w:rsid w:val="005238AE"/>
    <w:pPr>
      <w:widowControl w:val="0"/>
      <w:suppressAutoHyphens/>
      <w:spacing w:after="0" w:line="100" w:lineRule="atLeast"/>
    </w:pPr>
    <w:rPr>
      <w:rFonts w:ascii="Arial" w:eastAsia="Times New Roman" w:hAnsi="Arial" w:cs="Arial"/>
      <w:kern w:val="1"/>
      <w:sz w:val="24"/>
      <w:szCs w:val="24"/>
      <w:lang w:eastAsia="hi-IN" w:bidi="hi-IN"/>
    </w:rPr>
  </w:style>
  <w:style w:type="paragraph" w:customStyle="1" w:styleId="Zawartotabeli">
    <w:name w:val="Zawartość tabeli"/>
    <w:basedOn w:val="Normalny"/>
    <w:rsid w:val="005238AE"/>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WW-Tekstpodstawowywcity3">
    <w:name w:val="WW-Tekst podstawowy wci?ty 3"/>
    <w:basedOn w:val="Normalny"/>
    <w:rsid w:val="005238AE"/>
    <w:pPr>
      <w:widowControl w:val="0"/>
      <w:suppressAutoHyphens/>
      <w:spacing w:after="0" w:line="240" w:lineRule="auto"/>
      <w:ind w:left="426" w:hanging="426"/>
    </w:pPr>
    <w:rPr>
      <w:rFonts w:ascii="Times New Roman" w:eastAsia="SimSun" w:hAnsi="Times New Roman" w:cs="Mangal"/>
      <w:kern w:val="1"/>
      <w:sz w:val="28"/>
      <w:szCs w:val="24"/>
      <w:lang w:eastAsia="hi-IN" w:bidi="hi-IN"/>
    </w:rPr>
  </w:style>
  <w:style w:type="paragraph" w:styleId="Nagwekspisutreci">
    <w:name w:val="TOC Heading"/>
    <w:basedOn w:val="Nagwek1"/>
    <w:next w:val="Normalny"/>
    <w:uiPriority w:val="39"/>
    <w:semiHidden/>
    <w:unhideWhenUsed/>
    <w:qFormat/>
    <w:rsid w:val="005238AE"/>
    <w:pPr>
      <w:outlineLvl w:val="9"/>
    </w:pPr>
    <w:rPr>
      <w:bCs/>
      <w:color w:val="365F91"/>
      <w:szCs w:val="28"/>
      <w:lang w:eastAsia="en-US"/>
    </w:rPr>
  </w:style>
  <w:style w:type="paragraph" w:styleId="Spistreci1">
    <w:name w:val="toc 1"/>
    <w:basedOn w:val="Normalny"/>
    <w:next w:val="Normalny"/>
    <w:autoRedefine/>
    <w:uiPriority w:val="39"/>
    <w:unhideWhenUsed/>
    <w:rsid w:val="005238AE"/>
    <w:pPr>
      <w:spacing w:after="100"/>
    </w:pPr>
  </w:style>
  <w:style w:type="paragraph" w:customStyle="1" w:styleId="ust">
    <w:name w:val="ust"/>
    <w:rsid w:val="005238AE"/>
    <w:pPr>
      <w:suppressAutoHyphens/>
      <w:spacing w:before="60" w:after="60" w:line="240" w:lineRule="auto"/>
      <w:ind w:left="426" w:hanging="284"/>
      <w:jc w:val="both"/>
    </w:pPr>
    <w:rPr>
      <w:rFonts w:ascii="Times New Roman" w:eastAsia="Arial" w:hAnsi="Times New Roman" w:cs="Times New Roman"/>
      <w:sz w:val="24"/>
      <w:szCs w:val="24"/>
      <w:lang w:eastAsia="ar-SA"/>
    </w:rPr>
  </w:style>
  <w:style w:type="paragraph" w:customStyle="1" w:styleId="NumberList">
    <w:name w:val="Number List"/>
    <w:rsid w:val="005238AE"/>
    <w:pPr>
      <w:suppressAutoHyphens/>
      <w:spacing w:after="0" w:line="240" w:lineRule="auto"/>
      <w:ind w:left="720"/>
    </w:pPr>
    <w:rPr>
      <w:rFonts w:ascii="Times New Roman" w:eastAsia="Times New Roman" w:hAnsi="Times New Roman" w:cs="Times New Roman"/>
      <w:color w:val="000000"/>
      <w:kern w:val="1"/>
      <w:sz w:val="24"/>
      <w:szCs w:val="20"/>
      <w:lang w:eastAsia="zh-CN"/>
    </w:rPr>
  </w:style>
  <w:style w:type="paragraph" w:customStyle="1" w:styleId="Tekstpodstawowy1">
    <w:name w:val="Tekst podstawowy1"/>
    <w:basedOn w:val="Normalny"/>
    <w:rsid w:val="005238AE"/>
    <w:pPr>
      <w:shd w:val="clear" w:color="auto" w:fill="FFFFFF"/>
      <w:suppressAutoHyphens/>
      <w:spacing w:after="480" w:line="533" w:lineRule="exact"/>
      <w:ind w:hanging="1420"/>
    </w:pPr>
    <w:rPr>
      <w:rFonts w:ascii="Times New Roman" w:hAnsi="Times New Roman"/>
      <w:sz w:val="24"/>
      <w:szCs w:val="24"/>
      <w:lang w:eastAsia="zh-CN"/>
    </w:rPr>
  </w:style>
  <w:style w:type="numbering" w:customStyle="1" w:styleId="1ust1">
    <w:name w:val="§ 1. / ust. 1"/>
    <w:uiPriority w:val="99"/>
    <w:rsid w:val="005238AE"/>
    <w:pPr>
      <w:numPr>
        <w:numId w:val="16"/>
      </w:numPr>
    </w:pPr>
  </w:style>
  <w:style w:type="paragraph" w:customStyle="1" w:styleId="Tekstdopunktu">
    <w:name w:val="Tekst do punktu"/>
    <w:rsid w:val="005238AE"/>
    <w:pPr>
      <w:widowControl w:val="0"/>
      <w:adjustRightInd w:val="0"/>
      <w:spacing w:after="0" w:line="360" w:lineRule="atLeast"/>
      <w:ind w:left="510"/>
      <w:jc w:val="both"/>
      <w:textAlignment w:val="baseline"/>
    </w:pPr>
    <w:rPr>
      <w:rFonts w:ascii="Times" w:eastAsia="Times New Roman" w:hAnsi="Times" w:cs="Times New Roman"/>
      <w:szCs w:val="20"/>
      <w:lang w:eastAsia="pl-PL"/>
    </w:rPr>
  </w:style>
  <w:style w:type="paragraph" w:customStyle="1" w:styleId="Ustp">
    <w:name w:val="Ustęp"/>
    <w:basedOn w:val="Normalny"/>
    <w:uiPriority w:val="99"/>
    <w:qFormat/>
    <w:rsid w:val="005238AE"/>
    <w:pPr>
      <w:tabs>
        <w:tab w:val="num" w:pos="1080"/>
      </w:tabs>
      <w:spacing w:after="120" w:line="240" w:lineRule="auto"/>
      <w:ind w:left="1080" w:hanging="720"/>
      <w:jc w:val="both"/>
    </w:pPr>
    <w:rPr>
      <w:rFonts w:eastAsia="Calibri"/>
      <w:sz w:val="24"/>
      <w:szCs w:val="24"/>
      <w:lang w:eastAsia="en-US"/>
    </w:rPr>
  </w:style>
  <w:style w:type="paragraph" w:styleId="Poprawka">
    <w:name w:val="Revision"/>
    <w:hidden/>
    <w:uiPriority w:val="99"/>
    <w:semiHidden/>
    <w:rsid w:val="005238AE"/>
    <w:pPr>
      <w:spacing w:after="0" w:line="240" w:lineRule="auto"/>
    </w:pPr>
    <w:rPr>
      <w:rFonts w:ascii="Calibri" w:eastAsia="Times New Roman" w:hAnsi="Calibri" w:cs="Times New Roman"/>
      <w:lang w:eastAsia="pl-PL"/>
    </w:rPr>
  </w:style>
  <w:style w:type="character" w:customStyle="1" w:styleId="Teksttreci">
    <w:name w:val="Tekst treści_"/>
    <w:basedOn w:val="Domylnaczcionkaakapitu"/>
    <w:link w:val="Teksttreci0"/>
    <w:rsid w:val="005F6108"/>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5F6108"/>
    <w:pPr>
      <w:widowControl w:val="0"/>
      <w:shd w:val="clear" w:color="auto" w:fill="FFFFFF"/>
      <w:spacing w:after="0" w:line="259" w:lineRule="auto"/>
      <w:jc w:val="both"/>
    </w:pPr>
    <w:rPr>
      <w:rFonts w:ascii="Times New Roman" w:hAnsi="Times New Roman"/>
      <w:lang w:eastAsia="en-US"/>
    </w:rPr>
  </w:style>
  <w:style w:type="paragraph" w:styleId="Tekstprzypisukocowego">
    <w:name w:val="endnote text"/>
    <w:basedOn w:val="Normalny"/>
    <w:link w:val="TekstprzypisukocowegoZnak"/>
    <w:uiPriority w:val="99"/>
    <w:semiHidden/>
    <w:unhideWhenUsed/>
    <w:rsid w:val="00E1525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15252"/>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E15252"/>
    <w:rPr>
      <w:vertAlign w:val="superscript"/>
    </w:rPr>
  </w:style>
  <w:style w:type="paragraph" w:customStyle="1" w:styleId="pf0">
    <w:name w:val="pf0"/>
    <w:basedOn w:val="Normalny"/>
    <w:rsid w:val="00FF0E3A"/>
    <w:pPr>
      <w:spacing w:before="100" w:beforeAutospacing="1" w:after="100" w:afterAutospacing="1" w:line="240" w:lineRule="auto"/>
    </w:pPr>
    <w:rPr>
      <w:rFonts w:ascii="Times New Roman" w:hAnsi="Times New Roman"/>
      <w:sz w:val="24"/>
      <w:szCs w:val="24"/>
    </w:rPr>
  </w:style>
  <w:style w:type="character" w:customStyle="1" w:styleId="cf01">
    <w:name w:val="cf01"/>
    <w:basedOn w:val="Domylnaczcionkaakapitu"/>
    <w:rsid w:val="00FF0E3A"/>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64395E"/>
    <w:rPr>
      <w:color w:val="605E5C"/>
      <w:shd w:val="clear" w:color="auto" w:fill="E1DFDD"/>
    </w:rPr>
  </w:style>
  <w:style w:type="numbering" w:customStyle="1" w:styleId="Biecalista1">
    <w:name w:val="Bieżąca lista1"/>
    <w:uiPriority w:val="99"/>
    <w:rsid w:val="00CB10D5"/>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200977">
      <w:bodyDiv w:val="1"/>
      <w:marLeft w:val="0"/>
      <w:marRight w:val="0"/>
      <w:marTop w:val="0"/>
      <w:marBottom w:val="0"/>
      <w:divBdr>
        <w:top w:val="none" w:sz="0" w:space="0" w:color="auto"/>
        <w:left w:val="none" w:sz="0" w:space="0" w:color="auto"/>
        <w:bottom w:val="none" w:sz="0" w:space="0" w:color="auto"/>
        <w:right w:val="none" w:sz="0" w:space="0" w:color="auto"/>
      </w:divBdr>
    </w:div>
    <w:div w:id="252007066">
      <w:bodyDiv w:val="1"/>
      <w:marLeft w:val="0"/>
      <w:marRight w:val="0"/>
      <w:marTop w:val="0"/>
      <w:marBottom w:val="0"/>
      <w:divBdr>
        <w:top w:val="none" w:sz="0" w:space="0" w:color="auto"/>
        <w:left w:val="none" w:sz="0" w:space="0" w:color="auto"/>
        <w:bottom w:val="none" w:sz="0" w:space="0" w:color="auto"/>
        <w:right w:val="none" w:sz="0" w:space="0" w:color="auto"/>
      </w:divBdr>
    </w:div>
    <w:div w:id="714619296">
      <w:bodyDiv w:val="1"/>
      <w:marLeft w:val="0"/>
      <w:marRight w:val="0"/>
      <w:marTop w:val="0"/>
      <w:marBottom w:val="0"/>
      <w:divBdr>
        <w:top w:val="none" w:sz="0" w:space="0" w:color="auto"/>
        <w:left w:val="none" w:sz="0" w:space="0" w:color="auto"/>
        <w:bottom w:val="none" w:sz="0" w:space="0" w:color="auto"/>
        <w:right w:val="none" w:sz="0" w:space="0" w:color="auto"/>
      </w:divBdr>
    </w:div>
    <w:div w:id="1245842478">
      <w:bodyDiv w:val="1"/>
      <w:marLeft w:val="0"/>
      <w:marRight w:val="0"/>
      <w:marTop w:val="0"/>
      <w:marBottom w:val="0"/>
      <w:divBdr>
        <w:top w:val="none" w:sz="0" w:space="0" w:color="auto"/>
        <w:left w:val="none" w:sz="0" w:space="0" w:color="auto"/>
        <w:bottom w:val="none" w:sz="0" w:space="0" w:color="auto"/>
        <w:right w:val="none" w:sz="0" w:space="0" w:color="auto"/>
      </w:divBdr>
    </w:div>
    <w:div w:id="1769277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1D088-6172-4EB0-A6C1-DEAB156D2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12174</Words>
  <Characters>73044</Characters>
  <Application>Microsoft Office Word</Application>
  <DocSecurity>0</DocSecurity>
  <Lines>608</Lines>
  <Paragraphs>170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E.Zub-Sokalska</dc:creator>
  <cp:keywords/>
  <dc:description/>
  <cp:lastModifiedBy>Magdalena Perwenis</cp:lastModifiedBy>
  <cp:revision>13</cp:revision>
  <cp:lastPrinted>2025-01-24T08:58:00Z</cp:lastPrinted>
  <dcterms:created xsi:type="dcterms:W3CDTF">2025-01-17T12:23:00Z</dcterms:created>
  <dcterms:modified xsi:type="dcterms:W3CDTF">2025-01-24T09:00:00Z</dcterms:modified>
</cp:coreProperties>
</file>