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>COZL/DZP/</w:t>
      </w:r>
      <w:r w:rsidR="00010E51" w:rsidRPr="000825B3">
        <w:rPr>
          <w:rFonts w:eastAsia="Calibri" w:cstheme="minorHAnsi"/>
          <w:b/>
          <w:kern w:val="2"/>
          <w:lang w:eastAsia="zh-CN"/>
        </w:rPr>
        <w:t>ED</w:t>
      </w:r>
      <w:r w:rsidRPr="000825B3">
        <w:rPr>
          <w:rFonts w:eastAsia="Calibri" w:cstheme="minorHAnsi"/>
          <w:b/>
          <w:kern w:val="2"/>
          <w:lang w:eastAsia="zh-CN"/>
        </w:rPr>
        <w:t>/34</w:t>
      </w:r>
      <w:r w:rsidR="004D6D33" w:rsidRPr="000825B3">
        <w:rPr>
          <w:rFonts w:eastAsia="Calibri" w:cstheme="minorHAnsi"/>
          <w:b/>
          <w:kern w:val="2"/>
          <w:lang w:eastAsia="zh-CN"/>
        </w:rPr>
        <w:t>11</w:t>
      </w:r>
      <w:r w:rsidR="00CB43E6" w:rsidRPr="000825B3">
        <w:rPr>
          <w:rFonts w:eastAsia="Calibri" w:cstheme="minorHAnsi"/>
          <w:b/>
          <w:kern w:val="2"/>
          <w:lang w:eastAsia="zh-CN"/>
        </w:rPr>
        <w:t>/PN-</w:t>
      </w:r>
      <w:r w:rsidR="00C8493D">
        <w:rPr>
          <w:rFonts w:eastAsia="Calibri" w:cstheme="minorHAnsi"/>
          <w:b/>
          <w:kern w:val="2"/>
          <w:lang w:eastAsia="zh-CN"/>
        </w:rPr>
        <w:t>181</w:t>
      </w:r>
      <w:r w:rsidRPr="000825B3">
        <w:rPr>
          <w:rFonts w:eastAsia="Calibri" w:cstheme="minorHAnsi"/>
          <w:b/>
          <w:kern w:val="2"/>
          <w:lang w:eastAsia="zh-CN"/>
        </w:rPr>
        <w:t>/2</w:t>
      </w:r>
      <w:r w:rsidR="00AD7F1C" w:rsidRPr="000825B3">
        <w:rPr>
          <w:rFonts w:eastAsia="Calibri" w:cstheme="minorHAnsi"/>
          <w:b/>
          <w:kern w:val="2"/>
          <w:lang w:eastAsia="zh-CN"/>
        </w:rPr>
        <w:t>4</w:t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  <w:r w:rsidRPr="000825B3">
        <w:rPr>
          <w:rFonts w:eastAsia="Calibri" w:cstheme="minorHAnsi"/>
          <w:b/>
          <w:kern w:val="2"/>
          <w:lang w:eastAsia="zh-CN"/>
        </w:rPr>
        <w:tab/>
      </w:r>
    </w:p>
    <w:p w:rsidR="00EF4A33" w:rsidRPr="000825B3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0825B3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0825B3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0825B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0825B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825B3">
        <w:rPr>
          <w:rFonts w:asciiTheme="minorHAnsi" w:hAnsiTheme="minorHAnsi" w:cstheme="minorHAnsi"/>
          <w:sz w:val="22"/>
          <w:szCs w:val="22"/>
        </w:rPr>
        <w:tab/>
      </w:r>
      <w:r w:rsidRPr="000825B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0825B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KRS</w:t>
      </w:r>
      <w:r w:rsidR="001F15C4" w:rsidRPr="000825B3">
        <w:rPr>
          <w:rFonts w:asciiTheme="minorHAnsi" w:hAnsiTheme="minorHAnsi" w:cstheme="minorHAnsi"/>
          <w:sz w:val="22"/>
          <w:szCs w:val="22"/>
        </w:rPr>
        <w:t>/CEIDG</w:t>
      </w:r>
      <w:r w:rsidR="005E5A29" w:rsidRPr="000825B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…..</w:t>
      </w:r>
      <w:r w:rsidR="005E5A29" w:rsidRPr="000825B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0825B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825B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825B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0825B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825B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010E51" w:rsidRPr="000825B3" w:rsidRDefault="00EF4A33" w:rsidP="00010E51">
      <w:pPr>
        <w:tabs>
          <w:tab w:val="left" w:pos="4678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  <w:r w:rsidR="00010E51" w:rsidRPr="000825B3">
        <w:rPr>
          <w:rFonts w:eastAsia="Times New Roman" w:cstheme="minorHAnsi"/>
          <w:kern w:val="2"/>
          <w:lang w:eastAsia="zh-CN"/>
        </w:rPr>
        <w:t xml:space="preserve">przetargu nieograniczonego na </w:t>
      </w:r>
      <w:r w:rsidR="00010E51" w:rsidRPr="000825B3">
        <w:rPr>
          <w:rFonts w:eastAsia="Times New Roman" w:cstheme="minorHAnsi"/>
          <w:b/>
          <w:kern w:val="2"/>
          <w:lang w:eastAsia="zh-CN"/>
        </w:rPr>
        <w:t>dostawę</w:t>
      </w:r>
      <w:r w:rsidR="00010E51" w:rsidRPr="000825B3">
        <w:rPr>
          <w:rFonts w:cs="Times New Roman"/>
          <w:b/>
        </w:rPr>
        <w:t xml:space="preserve"> </w:t>
      </w:r>
      <w:r w:rsidR="00370239" w:rsidRPr="000825B3">
        <w:rPr>
          <w:rFonts w:cs="Times New Roman"/>
          <w:b/>
        </w:rPr>
        <w:t xml:space="preserve">aparatu TK do planowania radioterapii na szynach z ruchomą </w:t>
      </w:r>
      <w:proofErr w:type="spellStart"/>
      <w:r w:rsidR="00370239" w:rsidRPr="000825B3">
        <w:rPr>
          <w:rFonts w:cs="Times New Roman"/>
          <w:b/>
        </w:rPr>
        <w:t>gantrą</w:t>
      </w:r>
      <w:proofErr w:type="spellEnd"/>
      <w:r w:rsidR="00370239" w:rsidRPr="000825B3">
        <w:rPr>
          <w:rFonts w:cs="Times New Roman"/>
          <w:b/>
        </w:rPr>
        <w:t xml:space="preserve"> ze stołem, strzykawką i wymaganym oprzyrządowaniem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="00370239" w:rsidRPr="000825B3">
        <w:rPr>
          <w:rFonts w:cs="Times New Roman"/>
          <w:b/>
        </w:rPr>
        <w:t>pełnoprofilowej</w:t>
      </w:r>
      <w:proofErr w:type="spellEnd"/>
      <w:r w:rsidR="00370239" w:rsidRPr="000825B3">
        <w:rPr>
          <w:rFonts w:cs="Times New Roman"/>
          <w:b/>
        </w:rPr>
        <w:t>, wysokospecjalistycznej diagnostyki i leczenia Pacjentów onkologicznych."</w:t>
      </w:r>
    </w:p>
    <w:p w:rsidR="00010E51" w:rsidRPr="000825B3" w:rsidRDefault="00010E51" w:rsidP="00010E51">
      <w:pPr>
        <w:autoSpaceDE w:val="0"/>
        <w:autoSpaceDN w:val="0"/>
        <w:adjustRightInd w:val="0"/>
        <w:spacing w:after="0" w:line="240" w:lineRule="auto"/>
        <w:jc w:val="center"/>
        <w:rPr>
          <w:rFonts w:eastAsia="Microsoft YaHei"/>
          <w:bCs/>
        </w:rPr>
      </w:pPr>
      <w:r w:rsidRPr="000825B3">
        <w:t>(</w:t>
      </w:r>
      <w:r w:rsidR="00C8493D">
        <w:rPr>
          <w:rFonts w:eastAsia="Microsoft YaHei"/>
          <w:b/>
          <w:bCs/>
        </w:rPr>
        <w:t>COZL/DZP/ED/3411/PN-181</w:t>
      </w:r>
      <w:r w:rsidRPr="000825B3">
        <w:rPr>
          <w:rFonts w:eastAsia="Microsoft YaHei"/>
          <w:b/>
          <w:bCs/>
        </w:rPr>
        <w:t>/24</w:t>
      </w:r>
      <w:r w:rsidRPr="000825B3">
        <w:rPr>
          <w:b/>
        </w:rPr>
        <w:t>)</w:t>
      </w:r>
    </w:p>
    <w:p w:rsidR="00941718" w:rsidRPr="000825B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0825B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825B3">
        <w:rPr>
          <w:rFonts w:eastAsia="Times New Roman" w:cstheme="minorHAnsi"/>
          <w:b/>
          <w:lang w:eastAsia="zh-CN"/>
        </w:rPr>
        <w:t xml:space="preserve"> </w:t>
      </w:r>
      <w:r w:rsidR="00EF4A33" w:rsidRPr="000825B3">
        <w:rPr>
          <w:rFonts w:eastAsia="Times New Roman" w:cstheme="minorHAnsi"/>
          <w:b/>
          <w:lang w:eastAsia="zh-CN"/>
        </w:rPr>
        <w:t>(</w:t>
      </w:r>
      <w:r w:rsidR="00EF4A33" w:rsidRPr="000825B3">
        <w:rPr>
          <w:rFonts w:eastAsia="Times New Roman" w:cstheme="minorHAnsi"/>
          <w:i/>
          <w:lang w:eastAsia="zh-CN"/>
        </w:rPr>
        <w:t>tytuł postępowania przetargowego</w:t>
      </w:r>
      <w:r w:rsidR="001F15C4" w:rsidRPr="000825B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825B3">
        <w:rPr>
          <w:rFonts w:eastAsia="Times New Roman" w:cstheme="minorHAnsi"/>
          <w:b/>
          <w:lang w:eastAsia="zh-CN"/>
        </w:rPr>
        <w:t>)</w:t>
      </w:r>
    </w:p>
    <w:p w:rsidR="00A956E0" w:rsidRPr="000825B3" w:rsidRDefault="00A956E0" w:rsidP="00010E51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0825B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t>Oświadczam/y</w:t>
      </w:r>
      <w:r w:rsidR="00EF4A33" w:rsidRPr="000825B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0825B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0825B3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lang w:eastAsia="pl-PL"/>
        </w:rPr>
        <w:lastRenderedPageBreak/>
        <w:t>Oferuję/oferujemy</w:t>
      </w:r>
      <w:r w:rsidR="00EF4A33" w:rsidRPr="000825B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183ABB" w:rsidRPr="000825B3" w:rsidRDefault="00183ABB" w:rsidP="00010E51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p w:rsidR="000825B3" w:rsidRPr="000825B3" w:rsidRDefault="000825B3" w:rsidP="000825B3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color w:val="000000"/>
          <w:u w:val="single"/>
          <w:lang w:eastAsia="pl-PL"/>
        </w:rPr>
      </w:pPr>
      <w:r w:rsidRPr="000825B3">
        <w:rPr>
          <w:rFonts w:cs="Times New Roman"/>
          <w:u w:val="single"/>
        </w:rPr>
        <w:t xml:space="preserve">Dostawa </w:t>
      </w:r>
      <w:r w:rsidR="00AB2786">
        <w:rPr>
          <w:rFonts w:cs="Times New Roman"/>
          <w:u w:val="single"/>
        </w:rPr>
        <w:t xml:space="preserve">nowego </w:t>
      </w:r>
      <w:r w:rsidRPr="000825B3">
        <w:rPr>
          <w:rFonts w:cs="Times New Roman"/>
          <w:u w:val="single"/>
        </w:rPr>
        <w:t>aparatu TK do planowania radioterapii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oferuję wykonanie przedmiotu zamówienia w zakresie objętym SWZ na następujących zasadach: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Model/ producent/ kraj pochodzenia……………………………………………………………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Data produkcji……………….(wyprod</w:t>
      </w:r>
      <w:r>
        <w:rPr>
          <w:rFonts w:eastAsia="Times New Roman" w:cstheme="minorHAnsi"/>
          <w:lang w:eastAsia="pl-PL"/>
        </w:rPr>
        <w:t>ukowany nie wcześniej niż w 2024</w:t>
      </w:r>
      <w:r w:rsidRPr="000825B3">
        <w:rPr>
          <w:rFonts w:eastAsia="Times New Roman" w:cstheme="minorHAnsi"/>
          <w:lang w:eastAsia="pl-PL"/>
        </w:rPr>
        <w:t xml:space="preserve"> r.).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 xml:space="preserve">    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b)</w:t>
      </w:r>
      <w:r w:rsidRPr="000825B3">
        <w:rPr>
          <w:rFonts w:eastAsia="Times New Roman" w:cstheme="minorHAnsi"/>
          <w:lang w:eastAsia="pl-PL"/>
        </w:rPr>
        <w:t xml:space="preserve"> </w:t>
      </w:r>
      <w:r w:rsidRPr="000825B3">
        <w:rPr>
          <w:rFonts w:ascii="Calibri" w:hAnsi="Calibri"/>
          <w:u w:val="single"/>
        </w:rPr>
        <w:t>Deinstalacja posiadanego aparatu TK i adaptacja pomieszczenia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bez podatku VAT</w:t>
      </w:r>
      <w:r w:rsidRPr="000825B3">
        <w:rPr>
          <w:rFonts w:eastAsia="Times New Roman" w:cstheme="minorHAnsi"/>
          <w:lang w:eastAsia="pl-PL"/>
        </w:rPr>
        <w:t xml:space="preserve"> ……....... 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Wartość</w:t>
      </w:r>
      <w:r w:rsidRPr="000825B3">
        <w:rPr>
          <w:rFonts w:eastAsia="Times New Roman" w:cstheme="minorHAnsi"/>
          <w:b/>
          <w:lang w:eastAsia="pl-PL"/>
        </w:rPr>
        <w:t xml:space="preserve"> VAT</w:t>
      </w:r>
      <w:r w:rsidRPr="000825B3">
        <w:rPr>
          <w:rFonts w:eastAsia="Times New Roman" w:cstheme="minorHAnsi"/>
          <w:lang w:eastAsia="pl-PL"/>
        </w:rPr>
        <w:t xml:space="preserve"> …....... %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>Wartość brutto</w:t>
      </w:r>
      <w:r w:rsidRPr="000825B3">
        <w:rPr>
          <w:rFonts w:eastAsia="Times New Roman" w:cstheme="minorHAnsi"/>
          <w:lang w:eastAsia="pl-PL"/>
        </w:rPr>
        <w:t>……………….zł</w:t>
      </w: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0825B3">
        <w:rPr>
          <w:rFonts w:eastAsia="Times New Roman" w:cstheme="minorHAnsi"/>
          <w:lang w:eastAsia="pl-PL"/>
        </w:rPr>
        <w:t>słownie złotych: ...........................................................................................................................</w:t>
      </w:r>
    </w:p>
    <w:p w:rsidR="000825B3" w:rsidRPr="000825B3" w:rsidRDefault="000825B3" w:rsidP="000825B3">
      <w:pPr>
        <w:spacing w:after="0" w:line="240" w:lineRule="auto"/>
        <w:ind w:left="720"/>
        <w:jc w:val="both"/>
        <w:rPr>
          <w:rFonts w:eastAsia="Times New Roman" w:cstheme="minorHAnsi"/>
          <w:b/>
          <w:lang w:eastAsia="pl-PL"/>
        </w:rPr>
      </w:pPr>
    </w:p>
    <w:p w:rsidR="000825B3" w:rsidRPr="000825B3" w:rsidRDefault="000825B3" w:rsidP="000825B3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0825B3">
        <w:rPr>
          <w:rFonts w:eastAsia="Times New Roman" w:cstheme="minorHAnsi"/>
          <w:b/>
          <w:lang w:eastAsia="pl-PL"/>
        </w:rPr>
        <w:t xml:space="preserve">Razem brutto (pkt. </w:t>
      </w:r>
      <w:r>
        <w:rPr>
          <w:rFonts w:eastAsia="Times New Roman" w:cstheme="minorHAnsi"/>
          <w:b/>
          <w:lang w:eastAsia="pl-PL"/>
        </w:rPr>
        <w:t>a</w:t>
      </w:r>
      <w:r w:rsidRPr="000825B3">
        <w:rPr>
          <w:rFonts w:eastAsia="Times New Roman" w:cstheme="minorHAnsi"/>
          <w:b/>
          <w:lang w:eastAsia="pl-PL"/>
        </w:rPr>
        <w:t xml:space="preserve"> + </w:t>
      </w:r>
      <w:r>
        <w:rPr>
          <w:rFonts w:eastAsia="Times New Roman" w:cstheme="minorHAnsi"/>
          <w:b/>
          <w:lang w:eastAsia="pl-PL"/>
        </w:rPr>
        <w:t>b</w:t>
      </w:r>
      <w:r w:rsidRPr="000825B3">
        <w:rPr>
          <w:rFonts w:eastAsia="Times New Roman" w:cstheme="minorHAnsi"/>
          <w:b/>
          <w:lang w:eastAsia="pl-PL"/>
        </w:rPr>
        <w:t>)  ……………………….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3A285D" w:rsidRPr="000825B3" w:rsidRDefault="00EF4A33" w:rsidP="00AF2A2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0825B3">
        <w:rPr>
          <w:rFonts w:eastAsia="Times New Roman" w:cstheme="minorHAnsi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do SWZ.</w:t>
      </w:r>
    </w:p>
    <w:p w:rsid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AB2786" w:rsidRPr="000825B3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/>
          <w:bCs/>
          <w:color w:val="000000"/>
        </w:rPr>
        <w:t xml:space="preserve">Termin realizacji przedmiotu umowy  </w:t>
      </w:r>
    </w:p>
    <w:p w:rsidR="00AB2786" w:rsidRPr="000825B3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0825B3">
        <w:rPr>
          <w:bCs/>
          <w:lang w:eastAsia="ar-SA"/>
        </w:rPr>
        <w:t xml:space="preserve">Dostawa nastąpi w nieprzekraczalnym terminie </w:t>
      </w:r>
      <w:r>
        <w:rPr>
          <w:b/>
          <w:bCs/>
          <w:lang w:eastAsia="ar-SA"/>
        </w:rPr>
        <w:t>do 16</w:t>
      </w:r>
      <w:r w:rsidRPr="000825B3">
        <w:rPr>
          <w:b/>
          <w:bCs/>
          <w:color w:val="000000"/>
        </w:rPr>
        <w:t xml:space="preserve">/ </w:t>
      </w:r>
      <w:r>
        <w:rPr>
          <w:b/>
          <w:bCs/>
          <w:lang w:eastAsia="ar-SA"/>
        </w:rPr>
        <w:t>15</w:t>
      </w:r>
      <w:r w:rsidRPr="000825B3">
        <w:rPr>
          <w:b/>
          <w:bCs/>
          <w:color w:val="000000"/>
        </w:rPr>
        <w:t xml:space="preserve">/ </w:t>
      </w:r>
      <w:r>
        <w:rPr>
          <w:b/>
          <w:bCs/>
          <w:lang w:eastAsia="ar-SA"/>
        </w:rPr>
        <w:t>14</w:t>
      </w:r>
      <w:r w:rsidRPr="000825B3">
        <w:rPr>
          <w:b/>
          <w:bCs/>
          <w:lang w:eastAsia="ar-SA"/>
        </w:rPr>
        <w:t xml:space="preserve"> tygodni</w:t>
      </w:r>
      <w:r w:rsidRPr="000825B3">
        <w:rPr>
          <w:bCs/>
          <w:lang w:eastAsia="ar-SA"/>
        </w:rPr>
        <w:t xml:space="preserve"> od dnia podpisania umowy.</w:t>
      </w:r>
      <w:r w:rsidRPr="000825B3">
        <w:rPr>
          <w:bCs/>
          <w:i/>
        </w:rPr>
        <w:t xml:space="preserve">                                                                                             </w:t>
      </w:r>
    </w:p>
    <w:p w:rsidR="00AB2786" w:rsidRPr="000825B3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825B3">
        <w:rPr>
          <w:bCs/>
          <w:i/>
        </w:rPr>
        <w:t xml:space="preserve">                                                                                      (niepotrzebne skreślić)</w:t>
      </w:r>
    </w:p>
    <w:p w:rsid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AB2786" w:rsidRP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6133AF">
        <w:rPr>
          <w:b/>
          <w:bCs/>
          <w:color w:val="000000"/>
          <w:u w:val="single"/>
        </w:rPr>
        <w:t>c)</w:t>
      </w:r>
      <w:r>
        <w:rPr>
          <w:bCs/>
          <w:color w:val="000000"/>
          <w:u w:val="single"/>
        </w:rPr>
        <w:t xml:space="preserve"> </w:t>
      </w:r>
      <w:r w:rsidRPr="00AB2786">
        <w:rPr>
          <w:bCs/>
          <w:color w:val="000000"/>
          <w:u w:val="single"/>
        </w:rPr>
        <w:t>Cena ofertowa odkupu starego TK:</w:t>
      </w:r>
    </w:p>
    <w:p w:rsidR="00AB2786" w:rsidRP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Cs/>
          <w:color w:val="000000"/>
        </w:rPr>
      </w:pPr>
      <w:r w:rsidRPr="00AB2786">
        <w:rPr>
          <w:bCs/>
          <w:color w:val="000000"/>
        </w:rPr>
        <w:t xml:space="preserve">Niniejszym oferuję odkup tomografu komputerowego obecnie używanego w COZL typ/model: </w:t>
      </w:r>
      <w:proofErr w:type="spellStart"/>
      <w:r w:rsidR="00213638">
        <w:t>Somatom</w:t>
      </w:r>
      <w:proofErr w:type="spellEnd"/>
      <w:r w:rsidR="00213638">
        <w:t> </w:t>
      </w:r>
      <w:proofErr w:type="spellStart"/>
      <w:r w:rsidR="00213638">
        <w:t>Sensation</w:t>
      </w:r>
      <w:proofErr w:type="spellEnd"/>
      <w:r w:rsidR="00213638">
        <w:t> Open </w:t>
      </w:r>
      <w:proofErr w:type="spellStart"/>
      <w:r w:rsidR="00213638">
        <w:t>Sliding</w:t>
      </w:r>
      <w:proofErr w:type="spellEnd"/>
      <w:r w:rsidR="00213638">
        <w:t> </w:t>
      </w:r>
      <w:proofErr w:type="spellStart"/>
      <w:r w:rsidR="00213638">
        <w:t>Gantry</w:t>
      </w:r>
      <w:proofErr w:type="spellEnd"/>
      <w:r w:rsidRPr="00AB2786">
        <w:rPr>
          <w:bCs/>
          <w:color w:val="000000"/>
        </w:rPr>
        <w:t xml:space="preserve">, producent: </w:t>
      </w:r>
      <w:r w:rsidRPr="00213638">
        <w:rPr>
          <w:bCs/>
          <w:color w:val="000000"/>
        </w:rPr>
        <w:t>Siemens</w:t>
      </w:r>
      <w:r w:rsidRPr="00AB2786">
        <w:rPr>
          <w:bCs/>
          <w:color w:val="000000"/>
        </w:rPr>
        <w:t xml:space="preserve">, rok produkcji: </w:t>
      </w:r>
      <w:r w:rsidR="00213638" w:rsidRPr="00213638">
        <w:rPr>
          <w:bCs/>
          <w:color w:val="000000"/>
        </w:rPr>
        <w:t>2011</w:t>
      </w:r>
      <w:r w:rsidRPr="00AB2786">
        <w:rPr>
          <w:bCs/>
          <w:color w:val="000000"/>
        </w:rPr>
        <w:t xml:space="preserve">, nr fabryczny: </w:t>
      </w:r>
      <w:r w:rsidR="00C22D4D" w:rsidRPr="00C22D4D">
        <w:rPr>
          <w:bCs/>
          <w:color w:val="000000"/>
        </w:rPr>
        <w:t>49693</w:t>
      </w:r>
      <w:r w:rsidRPr="00AB2786">
        <w:rPr>
          <w:bCs/>
          <w:color w:val="000000"/>
        </w:rPr>
        <w:t xml:space="preserve"> za cenę ofertową w wysokości</w:t>
      </w:r>
      <w:r>
        <w:rPr>
          <w:bCs/>
          <w:color w:val="000000"/>
        </w:rPr>
        <w:t xml:space="preserve"> ( nie mniejszej niż 200 000 zł)</w:t>
      </w:r>
      <w:r w:rsidRPr="00AB2786">
        <w:rPr>
          <w:bCs/>
          <w:color w:val="000000"/>
        </w:rPr>
        <w:t>:</w:t>
      </w:r>
    </w:p>
    <w:p w:rsid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bookmarkStart w:id="0" w:name="_GoBack"/>
      <w:bookmarkEnd w:id="0"/>
    </w:p>
    <w:p w:rsidR="00AB2786" w:rsidRP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AB2786">
        <w:rPr>
          <w:b/>
          <w:bCs/>
          <w:color w:val="000000"/>
        </w:rPr>
        <w:t>CENA OFERTOWA odkupu starego TK ……………………… , ….. zł brutto</w:t>
      </w:r>
    </w:p>
    <w:p w:rsidR="00370239" w:rsidRPr="00AB2786" w:rsidRDefault="00AB2786" w:rsidP="00AB2786">
      <w:pPr>
        <w:widowControl w:val="0"/>
        <w:autoSpaceDE w:val="0"/>
        <w:autoSpaceDN w:val="0"/>
        <w:adjustRightInd w:val="0"/>
        <w:spacing w:after="0" w:line="240" w:lineRule="auto"/>
        <w:rPr>
          <w:bCs/>
          <w:color w:val="000000"/>
        </w:rPr>
      </w:pPr>
      <w:r w:rsidRPr="00AB2786">
        <w:rPr>
          <w:bCs/>
          <w:color w:val="000000"/>
        </w:rPr>
        <w:t>Powyższa cena ofertowa zawiera doliczony zgodnie z obowiązującymi w Polsce przepisami podatek VAT, który na datę złożenia oferty wynosi .............. %.</w:t>
      </w:r>
    </w:p>
    <w:p w:rsidR="00AB2786" w:rsidRDefault="00AB2786" w:rsidP="00370239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254876" w:rsidRPr="000825B3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0825B3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0825B3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0825B3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0825B3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0825B3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0825B3">
        <w:rPr>
          <w:rFonts w:eastAsia="Times New Roman" w:cstheme="minorHAnsi"/>
          <w:kern w:val="2"/>
          <w:lang w:eastAsia="zh-CN"/>
        </w:rPr>
        <w:t>90</w:t>
      </w:r>
      <w:r w:rsidRPr="000825B3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0825B3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lastRenderedPageBreak/>
        <w:t xml:space="preserve">Oświadczam/y, że w razie wybrania naszej oferty jako </w:t>
      </w:r>
      <w:r w:rsidR="00082E51" w:rsidRPr="000825B3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0825B3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0825B3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0825B3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0825B3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0825B3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0825B3">
        <w:rPr>
          <w:rFonts w:eastAsia="Times New Roman" w:cstheme="minorHAnsi"/>
          <w:kern w:val="2"/>
          <w:lang w:eastAsia="zh-CN"/>
        </w:rPr>
        <w:t>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3A285D" w:rsidRPr="000825B3" w:rsidRDefault="000825B3" w:rsidP="000825B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Oświadczam/y, że 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posiadam/y dokumenty dopuszczające oferowany asortyment do stosowania w placówkach medycznych na terenie RP – Certyfikaty CE lub równoważne, zobowiązujemy się dołączyć dokumenty </w:t>
      </w:r>
      <w:r w:rsidR="000B7BE1" w:rsidRPr="000825B3">
        <w:rPr>
          <w:rFonts w:eastAsia="Times New Roman" w:cstheme="minorHAnsi"/>
          <w:kern w:val="2"/>
          <w:lang w:eastAsia="zh-CN"/>
        </w:rPr>
        <w:t>wraz z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dostaw</w:t>
      </w:r>
      <w:r w:rsidR="000B7BE1" w:rsidRPr="000825B3">
        <w:rPr>
          <w:rFonts w:eastAsia="Times New Roman" w:cstheme="minorHAnsi"/>
          <w:kern w:val="2"/>
          <w:lang w:eastAsia="zh-CN"/>
        </w:rPr>
        <w:t>ą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0825B3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0825B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0825B3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825B3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0825B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0825B3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0825B3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825B3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0825B3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0825B3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825B3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FE35BC" w:rsidRPr="000825B3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0825B3" w:rsidRDefault="00010E51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EF4A33" w:rsidRPr="000825B3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…………………………………………….</w:t>
      </w:r>
      <w:r w:rsidRPr="000825B3">
        <w:rPr>
          <w:rFonts w:eastAsia="Times New Roman" w:cstheme="minorHAnsi"/>
          <w:kern w:val="2"/>
          <w:lang w:eastAsia="zh-CN"/>
        </w:rPr>
        <w:t>…………</w:t>
      </w:r>
      <w:r w:rsidR="00010E51" w:rsidRPr="000825B3">
        <w:rPr>
          <w:rFonts w:eastAsia="Times New Roman" w:cstheme="minorHAnsi"/>
          <w:kern w:val="2"/>
          <w:lang w:eastAsia="zh-CN"/>
        </w:rPr>
        <w:t>……………………………………………………..</w:t>
      </w:r>
      <w:r w:rsidR="001A6F07" w:rsidRPr="000825B3">
        <w:rPr>
          <w:rFonts w:eastAsia="Times New Roman" w:cstheme="minorHAnsi"/>
          <w:kern w:val="2"/>
          <w:lang w:eastAsia="zh-CN"/>
        </w:rPr>
        <w:t>…….</w:t>
      </w:r>
    </w:p>
    <w:p w:rsidR="00823C2C" w:rsidRPr="000825B3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010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 </w:t>
      </w:r>
      <w:r w:rsidR="001A6F07" w:rsidRPr="000825B3">
        <w:rPr>
          <w:rFonts w:eastAsia="Times New Roman" w:cstheme="minorHAnsi"/>
          <w:kern w:val="2"/>
          <w:lang w:eastAsia="zh-CN"/>
        </w:rPr>
        <w:t>Oświadczam/y</w:t>
      </w:r>
      <w:r w:rsidR="00EF4A33" w:rsidRPr="000825B3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0825B3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0825B3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0825B3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0825B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0825B3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0825B3" w:rsidRDefault="00183ABB" w:rsidP="00010E5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394A55">
        <w:rPr>
          <w:rFonts w:eastAsia="Times New Roman" w:cstheme="minorHAnsi"/>
          <w:kern w:val="2"/>
          <w:lang w:eastAsia="zh-CN"/>
        </w:rPr>
      </w:r>
      <w:r w:rsidR="00394A55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0825B3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0825B3">
        <w:rPr>
          <w:rFonts w:eastAsia="Times New Roman" w:cstheme="minorHAnsi"/>
          <w:kern w:val="2"/>
          <w:lang w:eastAsia="zh-CN"/>
        </w:rPr>
        <w:t>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394A55">
        <w:rPr>
          <w:rFonts w:eastAsia="Times New Roman" w:cstheme="minorHAnsi"/>
          <w:kern w:val="2"/>
          <w:lang w:eastAsia="zh-CN"/>
        </w:rPr>
      </w:r>
      <w:r w:rsidR="00394A55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394A55">
        <w:rPr>
          <w:rFonts w:eastAsia="Times New Roman" w:cstheme="minorHAnsi"/>
          <w:kern w:val="2"/>
          <w:lang w:eastAsia="zh-CN"/>
        </w:rPr>
      </w:r>
      <w:r w:rsidR="00394A55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394A55">
        <w:rPr>
          <w:rFonts w:eastAsia="Times New Roman" w:cstheme="minorHAnsi"/>
          <w:kern w:val="2"/>
          <w:lang w:eastAsia="zh-CN"/>
        </w:rPr>
      </w:r>
      <w:r w:rsidR="00394A55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0825B3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394A55">
        <w:rPr>
          <w:rFonts w:eastAsia="Times New Roman" w:cstheme="minorHAnsi"/>
          <w:kern w:val="2"/>
          <w:lang w:eastAsia="zh-CN"/>
        </w:rPr>
      </w:r>
      <w:r w:rsidR="00394A55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DB7EB4" w:rsidRPr="000825B3" w:rsidRDefault="00183ABB" w:rsidP="000825B3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25B3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394A55">
        <w:rPr>
          <w:rFonts w:eastAsia="Times New Roman" w:cstheme="minorHAnsi"/>
          <w:kern w:val="2"/>
          <w:lang w:eastAsia="zh-CN"/>
        </w:rPr>
      </w:r>
      <w:r w:rsidR="00394A55">
        <w:rPr>
          <w:rFonts w:eastAsia="Times New Roman" w:cstheme="minorHAnsi"/>
          <w:kern w:val="2"/>
          <w:lang w:eastAsia="zh-CN"/>
        </w:rPr>
        <w:fldChar w:fldCharType="separate"/>
      </w:r>
      <w:r w:rsidRPr="000825B3">
        <w:rPr>
          <w:rFonts w:eastAsia="Times New Roman" w:cstheme="minorHAnsi"/>
          <w:kern w:val="2"/>
          <w:lang w:eastAsia="zh-CN"/>
        </w:rPr>
        <w:fldChar w:fldCharType="end"/>
      </w:r>
      <w:r w:rsidRPr="000825B3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1A6F07" w:rsidRPr="000825B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0825B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825B3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0825B3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0825B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825B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>1) Kosztorys O</w:t>
      </w:r>
      <w:r w:rsidR="00EF4A33" w:rsidRPr="000825B3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DB7EB4" w:rsidRPr="000825B3" w:rsidRDefault="00EF4A33" w:rsidP="000825B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0825B3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0825B3" w:rsidRPr="000825B3" w:rsidRDefault="000825B3" w:rsidP="00C8493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825B3" w:rsidRDefault="00010E51" w:rsidP="00010E5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0825B3">
        <w:rPr>
          <w:rFonts w:eastAsia="Times New Roman" w:cstheme="minorHAnsi"/>
          <w:kern w:val="2"/>
          <w:lang w:eastAsia="zh-CN"/>
        </w:rPr>
        <w:t xml:space="preserve">podpis kwalifikowany </w:t>
      </w:r>
    </w:p>
    <w:p w:rsidR="00AF5A35" w:rsidRPr="000825B3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0825B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0825B3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0825B3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825B3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0825B3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A55" w:rsidRDefault="00394A55" w:rsidP="00EF4A33">
      <w:pPr>
        <w:spacing w:after="0" w:line="240" w:lineRule="auto"/>
      </w:pPr>
      <w:r>
        <w:separator/>
      </w:r>
    </w:p>
  </w:endnote>
  <w:endnote w:type="continuationSeparator" w:id="0">
    <w:p w:rsidR="00394A55" w:rsidRDefault="00394A55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pt;height:48.15pt" o:ole="">
              <v:imagedata r:id="rId1" o:title=""/>
            </v:shape>
            <o:OLEObject Type="Embed" ProgID="Unknown" ShapeID="_x0000_i1025" DrawAspect="Content" ObjectID="_1796538855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6133AF">
          <w:rPr>
            <w:noProof/>
          </w:rPr>
          <w:t>1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A55" w:rsidRDefault="00394A55" w:rsidP="00EF4A33">
      <w:pPr>
        <w:spacing w:after="0" w:line="240" w:lineRule="auto"/>
      </w:pPr>
      <w:r>
        <w:separator/>
      </w:r>
    </w:p>
  </w:footnote>
  <w:footnote w:type="continuationSeparator" w:id="0">
    <w:p w:rsidR="00394A55" w:rsidRDefault="00394A55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>
    <w:nsid w:val="3D0779A8"/>
    <w:multiLevelType w:val="hybridMultilevel"/>
    <w:tmpl w:val="ABC8C1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41F3F"/>
    <w:multiLevelType w:val="hybridMultilevel"/>
    <w:tmpl w:val="AD6EFEB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10E51"/>
    <w:rsid w:val="000129D2"/>
    <w:rsid w:val="00027F2F"/>
    <w:rsid w:val="0003328A"/>
    <w:rsid w:val="000344CF"/>
    <w:rsid w:val="00043A64"/>
    <w:rsid w:val="00054BFE"/>
    <w:rsid w:val="000825B3"/>
    <w:rsid w:val="00082E51"/>
    <w:rsid w:val="000B7BE1"/>
    <w:rsid w:val="0011702D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13638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70239"/>
    <w:rsid w:val="00383FA1"/>
    <w:rsid w:val="00394A55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133AF"/>
    <w:rsid w:val="00616635"/>
    <w:rsid w:val="00631142"/>
    <w:rsid w:val="006330C9"/>
    <w:rsid w:val="006A15FA"/>
    <w:rsid w:val="006A673E"/>
    <w:rsid w:val="006F3667"/>
    <w:rsid w:val="00717475"/>
    <w:rsid w:val="007476EC"/>
    <w:rsid w:val="00750CC9"/>
    <w:rsid w:val="00790E40"/>
    <w:rsid w:val="00795E5D"/>
    <w:rsid w:val="007A0B78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00C0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B2786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00195"/>
    <w:rsid w:val="00C22D4D"/>
    <w:rsid w:val="00C37EC3"/>
    <w:rsid w:val="00C51492"/>
    <w:rsid w:val="00C61C97"/>
    <w:rsid w:val="00C8493D"/>
    <w:rsid w:val="00CA1C03"/>
    <w:rsid w:val="00CA64F2"/>
    <w:rsid w:val="00CB43E6"/>
    <w:rsid w:val="00D06D4E"/>
    <w:rsid w:val="00D3195C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rsid w:val="00010E51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1235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Ewa Dorosz,,1716,,Z amówienia</cp:lastModifiedBy>
  <cp:revision>6</cp:revision>
  <cp:lastPrinted>2024-12-16T12:49:00Z</cp:lastPrinted>
  <dcterms:created xsi:type="dcterms:W3CDTF">2024-12-16T11:15:00Z</dcterms:created>
  <dcterms:modified xsi:type="dcterms:W3CDTF">2024-12-24T08:48:00Z</dcterms:modified>
</cp:coreProperties>
</file>