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C32ACF" w:rsidRDefault="00EF4A33" w:rsidP="00EF4A33">
      <w:pPr>
        <w:widowControl w:val="0"/>
        <w:suppressAutoHyphens/>
        <w:spacing w:after="0" w:line="240" w:lineRule="auto"/>
        <w:rPr>
          <w:rFonts w:ascii="Calibri" w:eastAsia="Calibri" w:hAnsi="Calibri" w:cs="Calibri"/>
          <w:b/>
          <w:kern w:val="2"/>
          <w:lang w:eastAsia="zh-CN"/>
        </w:rPr>
      </w:pPr>
      <w:r w:rsidRPr="00C32ACF">
        <w:rPr>
          <w:rFonts w:ascii="Calibri" w:eastAsia="Calibri" w:hAnsi="Calibri" w:cs="Calibri"/>
          <w:b/>
          <w:kern w:val="2"/>
          <w:lang w:eastAsia="zh-CN"/>
        </w:rPr>
        <w:t>COZL/DZP/</w:t>
      </w:r>
      <w:r w:rsidR="00C65A03" w:rsidRPr="00C32ACF">
        <w:rPr>
          <w:rFonts w:ascii="Calibri" w:eastAsia="Calibri" w:hAnsi="Calibri" w:cs="Calibri"/>
          <w:b/>
          <w:kern w:val="2"/>
          <w:lang w:eastAsia="zh-CN"/>
        </w:rPr>
        <w:t>MBK</w:t>
      </w:r>
      <w:r w:rsidRPr="00C32ACF">
        <w:rPr>
          <w:rFonts w:ascii="Calibri" w:eastAsia="Calibri" w:hAnsi="Calibri" w:cs="Calibri"/>
          <w:b/>
          <w:kern w:val="2"/>
          <w:lang w:eastAsia="zh-CN"/>
        </w:rPr>
        <w:t>/34</w:t>
      </w:r>
      <w:r w:rsidR="00C65A03" w:rsidRPr="00C32ACF">
        <w:rPr>
          <w:rFonts w:ascii="Calibri" w:eastAsia="Calibri" w:hAnsi="Calibri" w:cs="Calibri"/>
          <w:b/>
          <w:kern w:val="2"/>
          <w:lang w:eastAsia="zh-CN"/>
        </w:rPr>
        <w:t>12</w:t>
      </w:r>
      <w:r w:rsidR="00BF130A" w:rsidRPr="00C32ACF">
        <w:rPr>
          <w:rFonts w:ascii="Calibri" w:eastAsia="Calibri" w:hAnsi="Calibri" w:cs="Calibri"/>
          <w:b/>
          <w:kern w:val="2"/>
          <w:lang w:eastAsia="zh-CN"/>
        </w:rPr>
        <w:t>/TP</w:t>
      </w:r>
      <w:r w:rsidRPr="00C32ACF">
        <w:rPr>
          <w:rFonts w:ascii="Calibri" w:eastAsia="Calibri" w:hAnsi="Calibri" w:cs="Calibri"/>
          <w:b/>
          <w:kern w:val="2"/>
          <w:lang w:eastAsia="zh-CN"/>
        </w:rPr>
        <w:t>-</w:t>
      </w:r>
      <w:r w:rsidR="00C850DA" w:rsidRPr="00C32ACF">
        <w:rPr>
          <w:rFonts w:ascii="Calibri" w:eastAsia="Calibri" w:hAnsi="Calibri" w:cs="Calibri"/>
          <w:b/>
          <w:kern w:val="2"/>
          <w:lang w:eastAsia="zh-CN"/>
        </w:rPr>
        <w:t xml:space="preserve"> 15</w:t>
      </w:r>
      <w:r w:rsidR="00F81515" w:rsidRPr="00C32ACF">
        <w:rPr>
          <w:rFonts w:ascii="Calibri" w:eastAsia="Calibri" w:hAnsi="Calibri" w:cs="Calibri"/>
          <w:b/>
          <w:kern w:val="2"/>
          <w:lang w:eastAsia="zh-CN"/>
        </w:rPr>
        <w:t>8</w:t>
      </w:r>
      <w:r w:rsidRPr="00C32ACF">
        <w:rPr>
          <w:rFonts w:ascii="Calibri" w:eastAsia="Calibri" w:hAnsi="Calibri" w:cs="Calibri"/>
          <w:b/>
          <w:kern w:val="2"/>
          <w:lang w:eastAsia="zh-CN"/>
        </w:rPr>
        <w:t>/2</w:t>
      </w:r>
      <w:r w:rsidR="00F81515" w:rsidRPr="00C32ACF">
        <w:rPr>
          <w:rFonts w:ascii="Calibri" w:eastAsia="Calibri" w:hAnsi="Calibri" w:cs="Calibri"/>
          <w:b/>
          <w:kern w:val="2"/>
          <w:lang w:eastAsia="zh-CN"/>
        </w:rPr>
        <w:t>4</w:t>
      </w:r>
      <w:r w:rsidRPr="00C32ACF">
        <w:rPr>
          <w:rFonts w:ascii="Calibri" w:eastAsia="Calibri" w:hAnsi="Calibri" w:cs="Calibri"/>
          <w:b/>
          <w:kern w:val="2"/>
          <w:lang w:eastAsia="zh-CN"/>
        </w:rPr>
        <w:tab/>
      </w:r>
      <w:r w:rsidRPr="00C32ACF">
        <w:rPr>
          <w:rFonts w:ascii="Calibri" w:eastAsia="Calibri" w:hAnsi="Calibri" w:cs="Calibri"/>
          <w:b/>
          <w:kern w:val="2"/>
          <w:lang w:eastAsia="zh-CN"/>
        </w:rPr>
        <w:tab/>
      </w:r>
      <w:r w:rsidRPr="00C32ACF">
        <w:rPr>
          <w:rFonts w:ascii="Calibri" w:eastAsia="Calibri" w:hAnsi="Calibri" w:cs="Calibri"/>
          <w:b/>
          <w:kern w:val="2"/>
          <w:lang w:eastAsia="zh-CN"/>
        </w:rPr>
        <w:tab/>
      </w:r>
      <w:r w:rsidRPr="00C32ACF">
        <w:rPr>
          <w:rFonts w:ascii="Calibri" w:eastAsia="Calibri" w:hAnsi="Calibri" w:cs="Calibri"/>
          <w:b/>
          <w:kern w:val="2"/>
          <w:lang w:eastAsia="zh-CN"/>
        </w:rPr>
        <w:tab/>
      </w:r>
    </w:p>
    <w:p w:rsidR="00EF4A33" w:rsidRPr="00C32ACF" w:rsidRDefault="00EF4A33" w:rsidP="00EF4A33">
      <w:pPr>
        <w:widowControl w:val="0"/>
        <w:suppressAutoHyphens/>
        <w:spacing w:after="0" w:line="240" w:lineRule="auto"/>
        <w:rPr>
          <w:rFonts w:ascii="Calibri" w:eastAsia="Calibri" w:hAnsi="Calibri" w:cs="Calibri"/>
          <w:b/>
          <w:kern w:val="2"/>
          <w:lang w:eastAsia="zh-CN"/>
        </w:rPr>
      </w:pPr>
    </w:p>
    <w:p w:rsidR="00EF4A33" w:rsidRPr="00C32ACF" w:rsidRDefault="00EF4A33" w:rsidP="00EF4A33">
      <w:pPr>
        <w:widowControl w:val="0"/>
        <w:suppressAutoHyphens/>
        <w:spacing w:after="0" w:line="240" w:lineRule="auto"/>
        <w:jc w:val="right"/>
        <w:rPr>
          <w:rFonts w:ascii="Calibri" w:eastAsia="Calibri" w:hAnsi="Calibri" w:cs="Calibri"/>
          <w:kern w:val="2"/>
          <w:lang w:eastAsia="zh-CN"/>
        </w:rPr>
      </w:pPr>
      <w:r w:rsidRPr="00C32ACF">
        <w:rPr>
          <w:rFonts w:ascii="Calibri" w:eastAsia="Calibri" w:hAnsi="Calibri" w:cs="Calibri"/>
          <w:b/>
          <w:kern w:val="2"/>
          <w:lang w:eastAsia="zh-CN"/>
        </w:rPr>
        <w:t xml:space="preserve">       Załącznik nr 1 do SWZ</w:t>
      </w:r>
    </w:p>
    <w:p w:rsidR="00EF4A33" w:rsidRPr="00C32ACF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 w:rsidRPr="00C32ACF">
        <w:rPr>
          <w:rFonts w:ascii="Calibri" w:eastAsia="Times New Roman" w:hAnsi="Calibri" w:cs="Calibri"/>
          <w:noProof/>
          <w:kern w:val="2"/>
          <w:lang w:eastAsia="pl-PL"/>
        </w:rPr>
        <mc:AlternateContent>
          <mc:Choice Requires="wps">
            <w:drawing>
              <wp:anchor distT="0" distB="0" distL="114935" distR="114935" simplePos="0" relativeHeight="251658752" behindDoc="0" locked="0" layoutInCell="1" allowOverlap="1" wp14:anchorId="5E455727" wp14:editId="252D5E05">
                <wp:simplePos x="0" y="0"/>
                <wp:positionH relativeFrom="column">
                  <wp:posOffset>-48895</wp:posOffset>
                </wp:positionH>
                <wp:positionV relativeFrom="paragraph">
                  <wp:posOffset>37465</wp:posOffset>
                </wp:positionV>
                <wp:extent cx="2004695" cy="907415"/>
                <wp:effectExtent l="8255" t="8890" r="6350" b="762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4695" cy="907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F4A33" w:rsidRDefault="00EF4A33" w:rsidP="00EF4A33">
                            <w:pPr>
                              <w:pStyle w:val="Zawartoramki"/>
                              <w:jc w:val="center"/>
                            </w:pPr>
                            <w:r>
                              <w:t xml:space="preserve">Pieczęć wykonawcy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45572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.85pt;margin-top:2.95pt;width:157.85pt;height:71.45pt;z-index: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" strokeweight=".05pt">
                <v:textbox>
                  <w:txbxContent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:rsidR="00EF4A33" w:rsidRDefault="00EF4A33" w:rsidP="00EF4A33">
                      <w:pPr>
                        <w:pStyle w:val="Zawartoramki"/>
                        <w:jc w:val="center"/>
                      </w:pPr>
                      <w:r>
                        <w:t xml:space="preserve">Pieczęć wykonawcy </w:t>
                      </w:r>
                    </w:p>
                  </w:txbxContent>
                </v:textbox>
              </v:shape>
            </w:pict>
          </mc:Fallback>
        </mc:AlternateContent>
      </w:r>
    </w:p>
    <w:p w:rsidR="00EF4A33" w:rsidRPr="00C32ACF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EF4A33" w:rsidRPr="00C32ACF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EF4A33" w:rsidRPr="00C32ACF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EF4A33" w:rsidRPr="00C32ACF" w:rsidRDefault="00EF4A33" w:rsidP="00EF4A33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2"/>
          <w:lang w:eastAsia="zh-CN"/>
        </w:rPr>
      </w:pPr>
      <w:r w:rsidRPr="00C32ACF">
        <w:rPr>
          <w:rFonts w:ascii="Calibri" w:eastAsia="Times New Roman" w:hAnsi="Calibri" w:cs="Calibri"/>
          <w:kern w:val="2"/>
          <w:lang w:eastAsia="zh-CN"/>
        </w:rPr>
        <w:t>.................................. dnia .......................</w:t>
      </w:r>
    </w:p>
    <w:p w:rsidR="00EF4A33" w:rsidRPr="00C32ACF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082E51" w:rsidRPr="00C32ACF" w:rsidRDefault="00082E51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C32ACF" w:rsidRDefault="00EF4A33" w:rsidP="00EF4A33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kern w:val="2"/>
          <w:lang w:eastAsia="zh-CN"/>
        </w:rPr>
      </w:pPr>
    </w:p>
    <w:p w:rsidR="00EF4A33" w:rsidRPr="00C32ACF" w:rsidRDefault="00EF4A33" w:rsidP="00C65A03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kern w:val="2"/>
          <w:lang w:eastAsia="zh-CN"/>
        </w:rPr>
      </w:pPr>
      <w:r w:rsidRPr="00C32ACF">
        <w:rPr>
          <w:rFonts w:ascii="Calibri" w:eastAsia="Times New Roman" w:hAnsi="Calibri" w:cs="Calibri"/>
          <w:b/>
          <w:bCs/>
          <w:kern w:val="2"/>
          <w:lang w:eastAsia="zh-CN"/>
        </w:rPr>
        <w:t>FORMULARZ OFERTOWY</w:t>
      </w:r>
    </w:p>
    <w:p w:rsidR="00EF4A33" w:rsidRPr="00C32ACF" w:rsidRDefault="00EF4A33" w:rsidP="00EF4A33">
      <w:pPr>
        <w:suppressAutoHyphens/>
        <w:spacing w:after="0" w:line="240" w:lineRule="auto"/>
        <w:jc w:val="center"/>
        <w:rPr>
          <w:rFonts w:ascii="Calibri" w:eastAsia="Times New Roman" w:hAnsi="Calibri" w:cs="Calibri"/>
          <w:kern w:val="2"/>
          <w:lang w:eastAsia="zh-CN"/>
        </w:rPr>
      </w:pPr>
    </w:p>
    <w:p w:rsidR="00EF4A33" w:rsidRPr="00C32ACF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C32ACF">
        <w:rPr>
          <w:rFonts w:ascii="Calibri" w:hAnsi="Calibri" w:cs="Calibri"/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Pr="00C32ACF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C32ACF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………………………………………………………………………………………………….</w:t>
      </w:r>
    </w:p>
    <w:p w:rsidR="00EF4A33" w:rsidRPr="00C32ACF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C32ACF">
        <w:rPr>
          <w:rFonts w:ascii="Calibri" w:hAnsi="Calibri" w:cs="Calibri"/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Pr="00C32ACF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C32ACF">
        <w:rPr>
          <w:rFonts w:ascii="Calibri" w:hAnsi="Calibri" w:cs="Calibri"/>
          <w:sz w:val="22"/>
          <w:szCs w:val="22"/>
        </w:rPr>
        <w:t>…………………</w:t>
      </w:r>
      <w:r w:rsidR="00BF130A" w:rsidRPr="00C32ACF">
        <w:rPr>
          <w:rFonts w:ascii="Calibri" w:hAnsi="Calibri" w:cs="Calibri"/>
          <w:sz w:val="22"/>
          <w:szCs w:val="22"/>
        </w:rPr>
        <w:t>………………………  województwo  ………………………………………</w:t>
      </w:r>
    </w:p>
    <w:p w:rsidR="00EF4A33" w:rsidRPr="00C32ACF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C32ACF">
        <w:rPr>
          <w:rFonts w:ascii="Calibri" w:hAnsi="Calibri" w:cs="Calibri"/>
          <w:sz w:val="22"/>
          <w:szCs w:val="22"/>
        </w:rPr>
        <w:t>REGON …………………..………..</w:t>
      </w:r>
      <w:r w:rsidRPr="00C32ACF">
        <w:rPr>
          <w:rFonts w:ascii="Calibri" w:hAnsi="Calibri" w:cs="Calibri"/>
          <w:sz w:val="22"/>
          <w:szCs w:val="22"/>
        </w:rPr>
        <w:tab/>
      </w:r>
      <w:r w:rsidRPr="00C32ACF">
        <w:rPr>
          <w:rFonts w:ascii="Calibri" w:hAnsi="Calibri" w:cs="Calibri"/>
          <w:sz w:val="22"/>
          <w:szCs w:val="22"/>
        </w:rPr>
        <w:tab/>
        <w:t xml:space="preserve">                    NIP …….....……............………</w:t>
      </w:r>
    </w:p>
    <w:p w:rsidR="00082E51" w:rsidRPr="00C32ACF" w:rsidRDefault="00082E51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C32ACF">
        <w:rPr>
          <w:rFonts w:ascii="Calibri" w:hAnsi="Calibri" w:cs="Calibri"/>
          <w:sz w:val="22"/>
          <w:szCs w:val="22"/>
        </w:rPr>
        <w:t>KRS</w:t>
      </w:r>
      <w:r w:rsidR="001F15C4" w:rsidRPr="00C32ACF">
        <w:rPr>
          <w:rFonts w:ascii="Calibri" w:hAnsi="Calibri" w:cs="Calibri"/>
          <w:sz w:val="22"/>
          <w:szCs w:val="22"/>
        </w:rPr>
        <w:t>/CEIDG</w:t>
      </w:r>
      <w:r w:rsidRPr="00C32ACF">
        <w:rPr>
          <w:rFonts w:ascii="Calibri" w:hAnsi="Calibri" w:cs="Calibri"/>
          <w:sz w:val="22"/>
          <w:szCs w:val="22"/>
        </w:rPr>
        <w:t>……………………………………</w:t>
      </w:r>
    </w:p>
    <w:p w:rsidR="00082E51" w:rsidRPr="00C32ACF" w:rsidRDefault="00082E51" w:rsidP="00EF4A33">
      <w:pPr>
        <w:pStyle w:val="Tekstpodstawowy"/>
        <w:rPr>
          <w:rFonts w:ascii="Calibri" w:hAnsi="Calibri" w:cs="Calibri"/>
          <w:sz w:val="22"/>
          <w:szCs w:val="22"/>
        </w:rPr>
      </w:pPr>
    </w:p>
    <w:p w:rsidR="00EF4A33" w:rsidRPr="00C32ACF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C32ACF">
        <w:rPr>
          <w:rFonts w:ascii="Calibri" w:hAnsi="Calibri" w:cs="Calibri"/>
          <w:sz w:val="22"/>
          <w:szCs w:val="22"/>
        </w:rPr>
        <w:t>Osoba upoważniona do kontaktu z Zamawiającym w sprawie przedmiotu zamówienia:</w:t>
      </w:r>
    </w:p>
    <w:p w:rsidR="00EF4A33" w:rsidRPr="00C32ACF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C32ACF">
        <w:rPr>
          <w:rFonts w:ascii="Calibri" w:hAnsi="Calibri" w:cs="Calibri"/>
          <w:sz w:val="22"/>
          <w:szCs w:val="22"/>
        </w:rPr>
        <w:t>……………………………………………………………….....…………………..........……..</w:t>
      </w:r>
    </w:p>
    <w:p w:rsidR="00EF4A33" w:rsidRPr="00C32ACF" w:rsidRDefault="00EF4A33" w:rsidP="00EF4A33">
      <w:pPr>
        <w:pStyle w:val="Tekstpodstawowy"/>
        <w:rPr>
          <w:rFonts w:ascii="Calibri" w:hAnsi="Calibri" w:cs="Calibri"/>
          <w:sz w:val="22"/>
          <w:szCs w:val="22"/>
        </w:rPr>
      </w:pPr>
      <w:r w:rsidRPr="00C32ACF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………………………………………………………………………………………………….</w:t>
      </w:r>
    </w:p>
    <w:p w:rsidR="00EF4A33" w:rsidRPr="00C32ACF" w:rsidRDefault="00EF4A33" w:rsidP="00EF4A33">
      <w:pPr>
        <w:pStyle w:val="Tekstpodstawowy"/>
        <w:ind w:left="360"/>
        <w:jc w:val="center"/>
        <w:rPr>
          <w:rFonts w:ascii="Calibri" w:hAnsi="Calibri" w:cs="Calibri"/>
          <w:i/>
          <w:sz w:val="22"/>
          <w:szCs w:val="22"/>
        </w:rPr>
      </w:pPr>
      <w:r w:rsidRPr="00C32ACF">
        <w:rPr>
          <w:rFonts w:ascii="Calibri" w:hAnsi="Calibri" w:cs="Calibri"/>
          <w:i/>
          <w:sz w:val="22"/>
          <w:szCs w:val="22"/>
        </w:rPr>
        <w:t>/imię i nazwisko, numer telefonu, e-mail/</w:t>
      </w:r>
    </w:p>
    <w:p w:rsidR="00EF4A33" w:rsidRPr="00C32ACF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C32ACF" w:rsidRDefault="00EF4A33" w:rsidP="00EF4A33">
      <w:pPr>
        <w:tabs>
          <w:tab w:val="left" w:pos="4678"/>
        </w:tabs>
        <w:suppressAutoHyphens/>
        <w:spacing w:after="0" w:line="240" w:lineRule="auto"/>
        <w:jc w:val="center"/>
        <w:rPr>
          <w:rFonts w:ascii="Calibri" w:eastAsia="Times New Roman" w:hAnsi="Calibri" w:cs="Calibri"/>
          <w:kern w:val="2"/>
          <w:lang w:eastAsia="zh-CN"/>
        </w:rPr>
      </w:pPr>
    </w:p>
    <w:p w:rsidR="00EF4A33" w:rsidRPr="00C32ACF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 w:rsidRPr="00C32ACF">
        <w:rPr>
          <w:rFonts w:ascii="Calibri" w:eastAsia="Times New Roman" w:hAnsi="Calibri" w:cs="Calibri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Pr="00C32ACF" w:rsidRDefault="00C850DA" w:rsidP="00EF4A33">
      <w:pPr>
        <w:tabs>
          <w:tab w:val="left" w:pos="4678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 w:rsidRPr="00C32ACF">
        <w:rPr>
          <w:rFonts w:ascii="Calibri" w:eastAsia="Times New Roman" w:hAnsi="Calibri" w:cs="Calibri"/>
          <w:kern w:val="2"/>
          <w:lang w:eastAsia="zh-CN"/>
        </w:rPr>
        <w:t>przetargu w trybie podstawowym</w:t>
      </w:r>
      <w:r w:rsidR="00EF4A33" w:rsidRPr="00C32ACF">
        <w:rPr>
          <w:rFonts w:ascii="Calibri" w:eastAsia="Times New Roman" w:hAnsi="Calibri" w:cs="Calibri"/>
          <w:kern w:val="2"/>
          <w:lang w:eastAsia="zh-CN"/>
        </w:rPr>
        <w:t xml:space="preserve"> na.:</w:t>
      </w:r>
    </w:p>
    <w:p w:rsidR="00EF4A33" w:rsidRPr="00C32ACF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C65A03" w:rsidRPr="00C32ACF" w:rsidRDefault="00C65A03" w:rsidP="00C65A03">
      <w:pPr>
        <w:tabs>
          <w:tab w:val="left" w:pos="1134"/>
          <w:tab w:val="left" w:pos="1960"/>
        </w:tabs>
        <w:spacing w:after="0" w:line="240" w:lineRule="auto"/>
        <w:jc w:val="center"/>
        <w:rPr>
          <w:rFonts w:ascii="Calibri" w:hAnsi="Calibri" w:cs="Calibri"/>
          <w:b/>
          <w:kern w:val="3"/>
          <w:lang w:eastAsia="zh-CN"/>
        </w:rPr>
      </w:pPr>
      <w:r w:rsidRPr="00C32ACF">
        <w:rPr>
          <w:rFonts w:ascii="Calibri" w:hAnsi="Calibri" w:cs="Calibri"/>
          <w:b/>
          <w:kern w:val="3"/>
          <w:lang w:eastAsia="zh-CN"/>
        </w:rPr>
        <w:t>„</w:t>
      </w:r>
      <w:r w:rsidR="00C850DA" w:rsidRPr="00C32ACF">
        <w:rPr>
          <w:rFonts w:ascii="Calibri" w:hAnsi="Calibri" w:cs="Calibri"/>
          <w:b/>
          <w:kern w:val="3"/>
        </w:rPr>
        <w:t>Dostawa odczynników, kalibratorów, kontroli, płynów do wykonania oznaczeń cytometrycznych wraz z dzierżawą cytometru na 24 miesięce na użytek Centrum Immunologii oraz Pracowni Cytometrii Przepływowej Oddziału Hematologii i Transplantacji Szpiku</w:t>
      </w:r>
      <w:r w:rsidR="00975CC8" w:rsidRPr="00C32ACF">
        <w:rPr>
          <w:rFonts w:ascii="Calibri" w:hAnsi="Calibri" w:cs="Calibri"/>
          <w:b/>
          <w:kern w:val="3"/>
        </w:rPr>
        <w:t>.</w:t>
      </w:r>
      <w:r w:rsidR="005800BC" w:rsidRPr="00C32ACF">
        <w:rPr>
          <w:rFonts w:ascii="Calibri" w:hAnsi="Calibri" w:cs="Calibri"/>
          <w:b/>
          <w:kern w:val="3"/>
          <w:lang w:eastAsia="zh-CN"/>
        </w:rPr>
        <w:t>”</w:t>
      </w:r>
      <w:r w:rsidRPr="00C32ACF">
        <w:rPr>
          <w:rFonts w:ascii="Calibri" w:hAnsi="Calibri" w:cs="Calibri"/>
          <w:b/>
          <w:kern w:val="3"/>
          <w:lang w:eastAsia="zh-CN"/>
        </w:rPr>
        <w:t xml:space="preserve"> </w:t>
      </w:r>
    </w:p>
    <w:p w:rsidR="00C65A03" w:rsidRPr="00C32ACF" w:rsidRDefault="00C65A03" w:rsidP="00C65A03">
      <w:pPr>
        <w:tabs>
          <w:tab w:val="left" w:pos="1134"/>
          <w:tab w:val="left" w:pos="1960"/>
        </w:tabs>
        <w:spacing w:after="0" w:line="240" w:lineRule="auto"/>
        <w:jc w:val="center"/>
        <w:rPr>
          <w:rFonts w:ascii="Calibri" w:hAnsi="Calibri" w:cs="Calibri"/>
          <w:b/>
        </w:rPr>
      </w:pPr>
      <w:r w:rsidRPr="00C32ACF">
        <w:rPr>
          <w:rFonts w:ascii="Calibri" w:hAnsi="Calibri" w:cs="Calibri"/>
          <w:b/>
        </w:rPr>
        <w:t xml:space="preserve">(znak postępowania: </w:t>
      </w:r>
      <w:r w:rsidR="00C850DA" w:rsidRPr="00C32ACF">
        <w:rPr>
          <w:rFonts w:ascii="Calibri" w:hAnsi="Calibri" w:cs="Calibri"/>
          <w:b/>
        </w:rPr>
        <w:t>COZL/DZP/MBK/3412/TP- 15</w:t>
      </w:r>
      <w:r w:rsidR="00F81515" w:rsidRPr="00C32ACF">
        <w:rPr>
          <w:rFonts w:ascii="Calibri" w:hAnsi="Calibri" w:cs="Calibri"/>
          <w:b/>
        </w:rPr>
        <w:t>8</w:t>
      </w:r>
      <w:r w:rsidR="00B2438D" w:rsidRPr="00C32ACF">
        <w:rPr>
          <w:rFonts w:ascii="Calibri" w:hAnsi="Calibri" w:cs="Calibri"/>
          <w:b/>
        </w:rPr>
        <w:t>/24</w:t>
      </w:r>
      <w:r w:rsidRPr="00C32ACF">
        <w:rPr>
          <w:rFonts w:ascii="Calibri" w:hAnsi="Calibri" w:cs="Calibri"/>
          <w:b/>
        </w:rPr>
        <w:t>)</w:t>
      </w:r>
    </w:p>
    <w:p w:rsidR="00EF4A33" w:rsidRPr="00C32ACF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ascii="Calibri" w:eastAsia="Times New Roman" w:hAnsi="Calibri" w:cs="Calibri"/>
          <w:b/>
          <w:lang w:eastAsia="zh-CN"/>
        </w:rPr>
      </w:pPr>
    </w:p>
    <w:p w:rsidR="00EF4A33" w:rsidRPr="00C32ACF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 w:rsidRPr="00C32ACF">
        <w:rPr>
          <w:rFonts w:ascii="Calibri" w:eastAsia="Times New Roman" w:hAnsi="Calibri" w:cs="Calibri"/>
          <w:kern w:val="2"/>
          <w:lang w:eastAsia="zh-CN"/>
        </w:rPr>
        <w:t>Składam/y niniejszą ofertę na wykonanie zamówienia i:</w:t>
      </w:r>
    </w:p>
    <w:p w:rsidR="00EF4A33" w:rsidRPr="00C32ACF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EF4A33" w:rsidRPr="00C32ACF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Calibri"/>
          <w:kern w:val="2"/>
          <w:lang w:eastAsia="zh-CN"/>
        </w:rPr>
      </w:pPr>
      <w:r w:rsidRPr="00C32ACF">
        <w:rPr>
          <w:rFonts w:ascii="Calibri" w:eastAsia="Calibri" w:hAnsi="Calibri" w:cs="Calibri"/>
          <w:lang w:eastAsia="pl-PL"/>
        </w:rPr>
        <w:t>Oświadczam/y</w:t>
      </w:r>
      <w:r w:rsidR="00EF4A33" w:rsidRPr="00C32ACF">
        <w:rPr>
          <w:rFonts w:ascii="Calibri" w:eastAsia="Calibri" w:hAnsi="Calibri" w:cs="Calibr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:rsidR="00EF4A33" w:rsidRPr="00C32ACF" w:rsidRDefault="00EF4A33" w:rsidP="00EF4A33">
      <w:pPr>
        <w:spacing w:after="0" w:line="240" w:lineRule="auto"/>
        <w:jc w:val="both"/>
        <w:rPr>
          <w:rFonts w:ascii="Calibri" w:eastAsia="Calibri" w:hAnsi="Calibri" w:cs="Calibri"/>
          <w:lang w:eastAsia="pl-PL"/>
        </w:rPr>
      </w:pPr>
    </w:p>
    <w:p w:rsidR="00EF4A33" w:rsidRPr="00C32ACF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Calibri" w:hAnsi="Calibri" w:cs="Calibri"/>
          <w:kern w:val="2"/>
          <w:lang w:eastAsia="zh-CN"/>
        </w:rPr>
      </w:pPr>
      <w:r w:rsidRPr="00C32ACF">
        <w:rPr>
          <w:rFonts w:ascii="Calibri" w:eastAsia="Calibri" w:hAnsi="Calibri" w:cs="Calibri"/>
          <w:lang w:eastAsia="pl-PL"/>
        </w:rPr>
        <w:t>Oferuję/oferujemy</w:t>
      </w:r>
      <w:r w:rsidR="00EF4A33" w:rsidRPr="00C32ACF">
        <w:rPr>
          <w:rFonts w:ascii="Calibri" w:eastAsia="Calibri" w:hAnsi="Calibri" w:cs="Calibri"/>
          <w:lang w:eastAsia="pl-PL"/>
        </w:rPr>
        <w:t xml:space="preserve"> wykonanie przedmiotu zamówienia na warunkach przedstawionych w niniejszej ofercie za cenę:</w:t>
      </w:r>
    </w:p>
    <w:p w:rsidR="00EF4A33" w:rsidRPr="00C32ACF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b/>
          <w:kern w:val="2"/>
          <w:lang w:eastAsia="zh-CN"/>
        </w:rPr>
      </w:pPr>
    </w:p>
    <w:p w:rsidR="00B2438D" w:rsidRPr="00C32ACF" w:rsidRDefault="00B2438D" w:rsidP="00F81515">
      <w:pPr>
        <w:pStyle w:val="Akapitzlist"/>
        <w:tabs>
          <w:tab w:val="left" w:pos="0"/>
          <w:tab w:val="left" w:pos="900"/>
        </w:tabs>
        <w:suppressAutoHyphens/>
        <w:spacing w:after="0"/>
        <w:ind w:left="0"/>
        <w:jc w:val="both"/>
        <w:rPr>
          <w:rFonts w:ascii="Calibri" w:hAnsi="Calibri" w:cs="Calibri"/>
          <w:b/>
          <w:kern w:val="3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B2438D" w:rsidRPr="00C32ACF" w:rsidTr="00CE651A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B2438D" w:rsidRPr="00C32ACF" w:rsidRDefault="00B2438D" w:rsidP="00CE651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C32ACF">
              <w:rPr>
                <w:rFonts w:ascii="Calibri" w:eastAsia="Times New Roman" w:hAnsi="Calibri" w:cs="Calibri"/>
                <w:kern w:val="2"/>
                <w:lang w:eastAsia="ar-SA"/>
              </w:rPr>
              <w:t>Cena brutto</w:t>
            </w:r>
          </w:p>
          <w:p w:rsidR="00B2438D" w:rsidRPr="00C32ACF" w:rsidRDefault="00B2438D" w:rsidP="00CE651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ar-SA"/>
              </w:rPr>
            </w:pPr>
            <w:r w:rsidRPr="00C32ACF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…………………………….....zł</w:t>
            </w:r>
          </w:p>
          <w:p w:rsidR="00B2438D" w:rsidRPr="00C32ACF" w:rsidRDefault="00B2438D" w:rsidP="00CE651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C32ACF">
              <w:rPr>
                <w:rFonts w:ascii="Calibri" w:eastAsia="Times New Roman" w:hAnsi="Calibri" w:cs="Calibr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2438D" w:rsidRPr="00C32ACF" w:rsidRDefault="00B2438D" w:rsidP="00CE651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C32ACF">
              <w:rPr>
                <w:rFonts w:ascii="Calibri" w:eastAsia="Times New Roman" w:hAnsi="Calibri" w:cs="Calibri"/>
                <w:kern w:val="2"/>
                <w:lang w:eastAsia="ar-SA"/>
              </w:rPr>
              <w:t xml:space="preserve">Słownie: </w:t>
            </w:r>
          </w:p>
          <w:p w:rsidR="00B2438D" w:rsidRPr="00C32ACF" w:rsidRDefault="00B2438D" w:rsidP="00CE651A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C32ACF">
              <w:rPr>
                <w:rFonts w:ascii="Calibri" w:eastAsia="Times New Roman" w:hAnsi="Calibri" w:cs="Calibr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B2438D" w:rsidRPr="00C32ACF" w:rsidRDefault="00B2438D" w:rsidP="00B2438D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B2438D" w:rsidRPr="00C32ACF" w:rsidRDefault="00B2438D" w:rsidP="00895DE9">
      <w:pPr>
        <w:suppressAutoHyphens/>
        <w:spacing w:after="0" w:line="240" w:lineRule="auto"/>
        <w:ind w:left="284"/>
        <w:jc w:val="both"/>
        <w:rPr>
          <w:rFonts w:ascii="Calibri" w:eastAsia="Times New Roman" w:hAnsi="Calibri" w:cs="Calibri"/>
          <w:kern w:val="2"/>
          <w:lang w:eastAsia="zh-CN"/>
        </w:rPr>
      </w:pPr>
      <w:r w:rsidRPr="00C32ACF">
        <w:rPr>
          <w:rFonts w:ascii="Calibri" w:eastAsia="Times New Roman" w:hAnsi="Calibri" w:cs="Calibri"/>
          <w:kern w:val="2"/>
          <w:lang w:eastAsia="zh-CN"/>
        </w:rPr>
        <w:t>zgodnie z załączonym do niniejszej oferty kosztorysem ofertowym sporządzonym według wzor</w:t>
      </w:r>
      <w:r w:rsidR="00C850DA" w:rsidRPr="00C32ACF">
        <w:rPr>
          <w:rFonts w:ascii="Calibri" w:eastAsia="Times New Roman" w:hAnsi="Calibri" w:cs="Calibri"/>
          <w:kern w:val="2"/>
          <w:lang w:eastAsia="zh-CN"/>
        </w:rPr>
        <w:t xml:space="preserve">u stanowiącego załącznik nr 2 </w:t>
      </w:r>
      <w:r w:rsidRPr="00C32ACF">
        <w:rPr>
          <w:rFonts w:ascii="Calibri" w:eastAsia="Times New Roman" w:hAnsi="Calibri" w:cs="Calibri"/>
          <w:kern w:val="2"/>
          <w:lang w:eastAsia="zh-CN"/>
        </w:rPr>
        <w:t>do S</w:t>
      </w:r>
      <w:r w:rsidR="00895DE9" w:rsidRPr="00C32ACF">
        <w:rPr>
          <w:rFonts w:ascii="Calibri" w:eastAsia="Times New Roman" w:hAnsi="Calibri" w:cs="Calibri"/>
          <w:kern w:val="2"/>
          <w:lang w:eastAsia="zh-CN"/>
        </w:rPr>
        <w:t>WZ.</w:t>
      </w:r>
    </w:p>
    <w:p w:rsidR="0039740C" w:rsidRPr="00C32ACF" w:rsidRDefault="0039740C" w:rsidP="00895DE9">
      <w:pPr>
        <w:suppressAutoHyphens/>
        <w:spacing w:after="0" w:line="240" w:lineRule="auto"/>
        <w:ind w:left="284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C32ACF" w:rsidRDefault="0039740C" w:rsidP="0039740C">
      <w:pPr>
        <w:jc w:val="both"/>
        <w:rPr>
          <w:rFonts w:ascii="Calibri" w:hAnsi="Calibri" w:cs="Calibri"/>
        </w:rPr>
      </w:pPr>
      <w:bookmarkStart w:id="0" w:name="__DdeLink__1827_2735871611"/>
      <w:r w:rsidRPr="00C32ACF">
        <w:rPr>
          <w:rFonts w:ascii="Calibri" w:hAnsi="Calibri" w:cs="Calibri"/>
        </w:rPr>
        <w:t>Termin dostawy cytometru wynosi ……...(max. 8 tygodni)</w:t>
      </w:r>
      <w:bookmarkEnd w:id="0"/>
    </w:p>
    <w:p w:rsidR="00EF4A33" w:rsidRPr="00C32ACF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C32ACF">
        <w:rPr>
          <w:rFonts w:ascii="Calibri" w:eastAsia="Times New Roman" w:hAnsi="Calibri" w:cs="Calibri"/>
          <w:kern w:val="2"/>
          <w:lang w:eastAsia="zh-CN"/>
        </w:rPr>
        <w:t>Oświadczam/y, że w wyżej</w:t>
      </w:r>
      <w:r w:rsidR="00082E51" w:rsidRPr="00C32ACF">
        <w:rPr>
          <w:rFonts w:ascii="Calibri" w:eastAsia="Times New Roman" w:hAnsi="Calibri" w:cs="Calibri"/>
          <w:kern w:val="2"/>
          <w:lang w:eastAsia="zh-CN"/>
        </w:rPr>
        <w:t xml:space="preserve"> podanej cenie uwzględniłem/uwzględniliśmy</w:t>
      </w:r>
      <w:r w:rsidRPr="00C32ACF">
        <w:rPr>
          <w:rFonts w:ascii="Calibri" w:eastAsia="Times New Roman" w:hAnsi="Calibri" w:cs="Calibri"/>
          <w:kern w:val="2"/>
          <w:lang w:eastAsia="zh-CN"/>
        </w:rPr>
        <w:t xml:space="preserve"> wszelk</w:t>
      </w:r>
      <w:r w:rsidR="001A6F07" w:rsidRPr="00C32ACF">
        <w:rPr>
          <w:rFonts w:ascii="Calibri" w:eastAsia="Times New Roman" w:hAnsi="Calibri" w:cs="Calibri"/>
          <w:kern w:val="2"/>
          <w:lang w:eastAsia="zh-CN"/>
        </w:rPr>
        <w:t xml:space="preserve">ie koszty niezbędne do pełnej i </w:t>
      </w:r>
      <w:r w:rsidRPr="00C32ACF">
        <w:rPr>
          <w:rFonts w:ascii="Calibri" w:eastAsia="Times New Roman" w:hAnsi="Calibri" w:cs="Calibr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C32ACF">
        <w:rPr>
          <w:rFonts w:ascii="Calibri" w:eastAsia="Times New Roman" w:hAnsi="Calibri" w:cs="Calibri"/>
          <w:color w:val="000000"/>
          <w:kern w:val="2"/>
          <w:lang w:eastAsia="zh-CN"/>
        </w:rPr>
        <w:t xml:space="preserve"> </w:t>
      </w:r>
      <w:r w:rsidRPr="00C32ACF">
        <w:rPr>
          <w:rFonts w:ascii="Calibri" w:eastAsia="Times New Roman" w:hAnsi="Calibri" w:cs="Calibri"/>
          <w:kern w:val="2"/>
          <w:lang w:eastAsia="zh-CN"/>
        </w:rPr>
        <w:t>i wzorze umowy.</w:t>
      </w:r>
    </w:p>
    <w:p w:rsidR="00EF4A33" w:rsidRPr="00C32ACF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C32ACF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C32ACF">
        <w:rPr>
          <w:rFonts w:ascii="Calibri" w:eastAsia="Times New Roman" w:hAnsi="Calibri" w:cs="Calibri"/>
          <w:kern w:val="2"/>
          <w:lang w:eastAsia="zh-CN"/>
        </w:rPr>
        <w:t xml:space="preserve">Oświadczam/y, że uważamy się za związanych niniejszą ofertą przez okres 30 dni od upływu terminu otwarcia ofert. </w:t>
      </w:r>
    </w:p>
    <w:p w:rsidR="00EF4A33" w:rsidRPr="00C32ACF" w:rsidRDefault="00EF4A33" w:rsidP="00EF4A33">
      <w:pPr>
        <w:suppressAutoHyphens/>
        <w:spacing w:after="0" w:line="240" w:lineRule="auto"/>
        <w:contextualSpacing/>
        <w:rPr>
          <w:rFonts w:ascii="Calibri" w:eastAsia="Times New Roman" w:hAnsi="Calibri" w:cs="Calibri"/>
          <w:kern w:val="2"/>
          <w:lang w:eastAsia="zh-CN"/>
        </w:rPr>
      </w:pPr>
    </w:p>
    <w:p w:rsidR="00EF4A33" w:rsidRPr="00C32ACF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C32ACF">
        <w:rPr>
          <w:rFonts w:ascii="Calibri" w:eastAsia="Times New Roman" w:hAnsi="Calibri" w:cs="Calibri"/>
          <w:kern w:val="2"/>
          <w:lang w:eastAsia="zh-CN"/>
        </w:rPr>
        <w:t xml:space="preserve">Oświadczam/y, że w razie wybrania naszej oferty jako </w:t>
      </w:r>
      <w:r w:rsidR="00082E51" w:rsidRPr="00C32ACF">
        <w:rPr>
          <w:rFonts w:ascii="Calibri" w:eastAsia="Times New Roman" w:hAnsi="Calibri" w:cs="Calibri"/>
          <w:kern w:val="2"/>
          <w:lang w:eastAsia="zh-CN"/>
        </w:rPr>
        <w:t>najkorzystniejszej zobowiązuję/zobowiązujemy</w:t>
      </w:r>
      <w:r w:rsidRPr="00C32ACF">
        <w:rPr>
          <w:rFonts w:ascii="Calibri" w:eastAsia="Times New Roman" w:hAnsi="Calibri" w:cs="Calibri"/>
          <w:kern w:val="2"/>
          <w:lang w:eastAsia="zh-CN"/>
        </w:rPr>
        <w:t xml:space="preserve"> się do podpisania umowy na warunkach określonych we Wzorze Umowy.</w:t>
      </w:r>
    </w:p>
    <w:p w:rsidR="00EF4A33" w:rsidRPr="00C32ACF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C32ACF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C32ACF">
        <w:rPr>
          <w:rFonts w:ascii="Calibri" w:eastAsia="Times New Roman" w:hAnsi="Calibri" w:cs="Calibri"/>
          <w:color w:val="000000"/>
          <w:kern w:val="2"/>
          <w:lang w:eastAsia="zh-CN"/>
        </w:rPr>
        <w:t>Oświadczam, że wypełniłem</w:t>
      </w:r>
      <w:r w:rsidR="00082E51" w:rsidRPr="00C32ACF">
        <w:rPr>
          <w:rFonts w:ascii="Calibri" w:eastAsia="Times New Roman" w:hAnsi="Calibri" w:cs="Calibri"/>
          <w:color w:val="000000"/>
          <w:kern w:val="2"/>
          <w:lang w:eastAsia="zh-CN"/>
        </w:rPr>
        <w:t>/wypełniliśmy</w:t>
      </w:r>
      <w:r w:rsidRPr="00C32ACF">
        <w:rPr>
          <w:rFonts w:ascii="Calibri" w:eastAsia="Times New Roman" w:hAnsi="Calibri" w:cs="Calibri"/>
          <w:color w:val="000000"/>
          <w:kern w:val="2"/>
          <w:lang w:eastAsia="zh-CN"/>
        </w:rPr>
        <w:t xml:space="preserve"> obowiązki informacyjne przewidziane w art. 13 lub art. 14 RODO</w:t>
      </w:r>
      <w:r w:rsidRPr="00C32ACF">
        <w:rPr>
          <w:rFonts w:ascii="Calibri" w:eastAsia="Times New Roman" w:hAnsi="Calibri" w:cs="Calibri"/>
          <w:color w:val="000000"/>
          <w:kern w:val="2"/>
          <w:vertAlign w:val="superscript"/>
          <w:lang w:eastAsia="zh-CN"/>
        </w:rPr>
        <w:footnoteReference w:id="1"/>
      </w:r>
      <w:r w:rsidRPr="00C32ACF">
        <w:rPr>
          <w:rFonts w:ascii="Calibri" w:eastAsia="Times New Roman" w:hAnsi="Calibri" w:cs="Calibri"/>
          <w:color w:val="000000"/>
          <w:kern w:val="2"/>
          <w:vertAlign w:val="superscript"/>
          <w:lang w:eastAsia="zh-CN"/>
        </w:rPr>
        <w:t xml:space="preserve"> </w:t>
      </w:r>
      <w:r w:rsidRPr="00C32ACF">
        <w:rPr>
          <w:rFonts w:ascii="Calibri" w:eastAsia="Times New Roman" w:hAnsi="Calibri" w:cs="Calibri"/>
          <w:color w:val="000000"/>
          <w:kern w:val="2"/>
          <w:lang w:eastAsia="zh-CN"/>
        </w:rPr>
        <w:t xml:space="preserve">wobec osób fizycznych, </w:t>
      </w:r>
      <w:r w:rsidRPr="00C32ACF">
        <w:rPr>
          <w:rFonts w:ascii="Calibri" w:eastAsia="Times New Roman" w:hAnsi="Calibri" w:cs="Calibri"/>
          <w:kern w:val="2"/>
          <w:lang w:eastAsia="zh-CN"/>
        </w:rPr>
        <w:t>od których dane osobowe bezpośrednio lub pośrednio pozyskałem</w:t>
      </w:r>
      <w:r w:rsidRPr="00C32ACF">
        <w:rPr>
          <w:rFonts w:ascii="Calibri" w:eastAsia="Times New Roman" w:hAnsi="Calibri" w:cs="Calibr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C32ACF">
        <w:rPr>
          <w:rFonts w:ascii="Calibri" w:eastAsia="Times New Roman" w:hAnsi="Calibri" w:cs="Calibri"/>
          <w:kern w:val="2"/>
          <w:lang w:eastAsia="zh-CN"/>
        </w:rPr>
        <w:t>.</w:t>
      </w:r>
    </w:p>
    <w:p w:rsidR="00EF4A33" w:rsidRPr="00C32ACF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C32ACF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C32ACF">
        <w:rPr>
          <w:rFonts w:ascii="Calibri" w:eastAsia="Times New Roman" w:hAnsi="Calibri" w:cs="Calibri"/>
          <w:kern w:val="2"/>
          <w:lang w:eastAsia="zh-CN"/>
        </w:rPr>
        <w:t xml:space="preserve">Oświadczam/y, że: </w:t>
      </w:r>
    </w:p>
    <w:p w:rsidR="00EF4A33" w:rsidRPr="00C32ACF" w:rsidRDefault="00EF4A33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C32ACF">
        <w:rPr>
          <w:rFonts w:ascii="Calibri" w:eastAsia="Times New Roman" w:hAnsi="Calibri" w:cs="Calibri"/>
          <w:kern w:val="2"/>
          <w:lang w:eastAsia="zh-CN"/>
        </w:rPr>
        <w:t>a )    posiadam/y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:rsidR="00EF4A33" w:rsidRPr="00C32ACF" w:rsidRDefault="00EF4A33" w:rsidP="001A6F07">
      <w:pPr>
        <w:suppressAutoHyphens/>
        <w:spacing w:after="0" w:line="240" w:lineRule="auto"/>
        <w:ind w:left="284"/>
        <w:jc w:val="both"/>
        <w:rPr>
          <w:rFonts w:ascii="Calibri" w:eastAsia="Times New Roman" w:hAnsi="Calibri" w:cs="Calibri"/>
          <w:kern w:val="2"/>
          <w:lang w:eastAsia="zh-CN"/>
        </w:rPr>
      </w:pPr>
      <w:r w:rsidRPr="00C32ACF">
        <w:rPr>
          <w:rFonts w:ascii="Calibri" w:eastAsia="Times New Roman" w:hAnsi="Calibri" w:cs="Calibri"/>
          <w:kern w:val="2"/>
          <w:lang w:eastAsia="zh-CN"/>
        </w:rPr>
        <w:t xml:space="preserve">b)   w  </w:t>
      </w:r>
      <w:r w:rsidRPr="00C32ACF">
        <w:rPr>
          <w:rFonts w:ascii="Calibri" w:eastAsia="Times New Roman" w:hAnsi="Calibri" w:cs="Calibri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</w:p>
    <w:p w:rsidR="00EF4A33" w:rsidRPr="00C32ACF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C32ACF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C32ACF">
        <w:rPr>
          <w:rFonts w:ascii="Calibri" w:eastAsia="Times New Roman" w:hAnsi="Calibri" w:cs="Calibri"/>
          <w:kern w:val="2"/>
          <w:lang w:eastAsia="zh-CN"/>
        </w:rPr>
        <w:t>Oświadczam/y</w:t>
      </w:r>
      <w:r w:rsidR="00EF4A33" w:rsidRPr="00C32ACF">
        <w:rPr>
          <w:rFonts w:ascii="Calibri" w:eastAsia="Times New Roman" w:hAnsi="Calibri" w:cs="Calibri"/>
          <w:kern w:val="2"/>
          <w:lang w:eastAsia="zh-CN"/>
        </w:rPr>
        <w:t xml:space="preserve">, że informacje i dokumenty zawarte w Ofercie na stronach od </w:t>
      </w:r>
      <w:r w:rsidR="00EF4A33" w:rsidRPr="00C32ACF">
        <w:rPr>
          <w:rFonts w:ascii="Calibri" w:eastAsia="Times New Roman" w:hAnsi="Calibri" w:cs="Calibr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C32ACF">
        <w:rPr>
          <w:rFonts w:ascii="Calibri" w:eastAsia="Times New Roman" w:hAnsi="Calibri" w:cs="Calibr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C32ACF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C32ACF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  <w:r w:rsidRPr="00C32ACF">
        <w:rPr>
          <w:rFonts w:ascii="Calibri" w:eastAsia="Times New Roman" w:hAnsi="Calibri" w:cs="Calibr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C32ACF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  <w:r w:rsidRPr="00C32ACF">
        <w:rPr>
          <w:rFonts w:ascii="Calibri" w:eastAsia="Times New Roman" w:hAnsi="Calibri" w:cs="Calibri"/>
          <w:iCs/>
          <w:kern w:val="2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C32ACF">
        <w:rPr>
          <w:rFonts w:ascii="Calibri" w:eastAsia="Times New Roman" w:hAnsi="Calibri" w:cs="Calibri"/>
          <w:iCs/>
          <w:kern w:val="2"/>
          <w:lang w:eastAsia="zh-CN"/>
        </w:rPr>
        <w:tab/>
      </w:r>
      <w:r w:rsidR="001A6F07" w:rsidRPr="00C32ACF">
        <w:rPr>
          <w:rFonts w:ascii="Calibri" w:eastAsia="Times New Roman" w:hAnsi="Calibri" w:cs="Calibri"/>
          <w:iCs/>
          <w:kern w:val="2"/>
          <w:lang w:eastAsia="zh-CN"/>
        </w:rPr>
        <w:tab/>
      </w:r>
      <w:r w:rsidRPr="00C32ACF">
        <w:rPr>
          <w:rFonts w:ascii="Calibri" w:eastAsia="Times New Roman" w:hAnsi="Calibri" w:cs="Calibri"/>
          <w:iCs/>
          <w:kern w:val="2"/>
          <w:u w:val="single"/>
          <w:lang w:eastAsia="zh-CN"/>
        </w:rPr>
        <w:t>mająca wartość gospodarczą,</w:t>
      </w:r>
    </w:p>
    <w:p w:rsidR="00EF4A33" w:rsidRPr="00C32ACF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  <w:r w:rsidRPr="00C32ACF">
        <w:rPr>
          <w:rFonts w:ascii="Calibri" w:eastAsia="Times New Roman" w:hAnsi="Calibri" w:cs="Calibri"/>
          <w:iCs/>
          <w:kern w:val="2"/>
          <w:u w:val="single"/>
          <w:lang w:eastAsia="zh-CN"/>
        </w:rPr>
        <w:t>nie została ujawniona do wiadomości publicznej,</w:t>
      </w:r>
    </w:p>
    <w:p w:rsidR="00EF4A33" w:rsidRPr="00C32ACF" w:rsidRDefault="00EF4A33" w:rsidP="00EF4A33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  <w:r w:rsidRPr="00C32ACF">
        <w:rPr>
          <w:rFonts w:ascii="Calibri" w:eastAsia="Times New Roman" w:hAnsi="Calibri" w:cs="Calibri"/>
          <w:iCs/>
          <w:kern w:val="2"/>
          <w:u w:val="single"/>
          <w:lang w:eastAsia="zh-CN"/>
        </w:rPr>
        <w:lastRenderedPageBreak/>
        <w:t>podjęto w stosunku do niej niezbędne działania w celu zachowania poufności.)</w:t>
      </w:r>
    </w:p>
    <w:p w:rsidR="00C850DA" w:rsidRPr="00C32ACF" w:rsidRDefault="00C850DA" w:rsidP="00C850DA">
      <w:pPr>
        <w:tabs>
          <w:tab w:val="left" w:pos="567"/>
        </w:tabs>
        <w:suppressAutoHyphens/>
        <w:spacing w:after="0" w:line="240" w:lineRule="auto"/>
        <w:ind w:left="1080"/>
        <w:jc w:val="both"/>
        <w:rPr>
          <w:rFonts w:ascii="Calibri" w:eastAsia="Times New Roman" w:hAnsi="Calibri" w:cs="Calibri"/>
          <w:kern w:val="2"/>
          <w:u w:val="single"/>
          <w:lang w:eastAsia="zh-CN"/>
        </w:rPr>
      </w:pPr>
    </w:p>
    <w:p w:rsidR="00EF4A33" w:rsidRPr="00C32ACF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C32ACF">
        <w:rPr>
          <w:rFonts w:ascii="Calibri" w:eastAsia="Times New Roman" w:hAnsi="Calibri" w:cs="Calibri"/>
          <w:kern w:val="2"/>
          <w:lang w:eastAsia="zh-CN"/>
        </w:rPr>
        <w:t>Oświadczam/y, że zamierzam/y</w:t>
      </w:r>
      <w:r w:rsidR="00EF4A33" w:rsidRPr="00C32ACF">
        <w:rPr>
          <w:rFonts w:ascii="Calibri" w:eastAsia="Times New Roman" w:hAnsi="Calibri" w:cs="Calibri"/>
          <w:kern w:val="2"/>
          <w:lang w:eastAsia="zh-CN"/>
        </w:rPr>
        <w:t xml:space="preserve"> powierzyć realizację następujących części zamówienia podwykonawcom**</w:t>
      </w:r>
    </w:p>
    <w:p w:rsidR="00082E51" w:rsidRPr="00C32ACF" w:rsidRDefault="00082E51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tbl>
      <w:tblPr>
        <w:tblW w:w="0" w:type="auto"/>
        <w:tblInd w:w="-1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6533"/>
        <w:gridCol w:w="2285"/>
      </w:tblGrid>
      <w:tr w:rsidR="00EF4A33" w:rsidRPr="00C32ACF" w:rsidTr="00EF4A33">
        <w:trPr>
          <w:cantSplit/>
          <w:trHeight w:val="3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C32ACF" w:rsidRDefault="00EF4A33" w:rsidP="00EF4A3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C32ACF">
              <w:rPr>
                <w:rFonts w:ascii="Calibri" w:eastAsia="Times New Roman" w:hAnsi="Calibri" w:cs="Calibri"/>
                <w:b/>
                <w:bCs/>
                <w:i/>
                <w:iCs/>
                <w:kern w:val="2"/>
                <w:lang w:eastAsia="zh-CN"/>
              </w:rPr>
              <w:t>Lp.</w:t>
            </w: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C32ACF" w:rsidRDefault="00EF4A33" w:rsidP="00EF4A3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C32ACF">
              <w:rPr>
                <w:rFonts w:ascii="Calibri" w:eastAsia="Times New Roman" w:hAnsi="Calibri" w:cs="Calibri"/>
                <w:b/>
                <w:bCs/>
                <w:i/>
                <w:iCs/>
                <w:kern w:val="2"/>
                <w:lang w:eastAsia="zh-CN"/>
              </w:rPr>
              <w:t>Część zamówienia powierzona do realizacji podwykonawcy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F4A33" w:rsidRPr="00C32ACF" w:rsidRDefault="00EF4A33" w:rsidP="00EF4A33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kern w:val="2"/>
                <w:lang w:eastAsia="zh-CN"/>
              </w:rPr>
            </w:pPr>
            <w:r w:rsidRPr="00C32ACF">
              <w:rPr>
                <w:rFonts w:ascii="Calibri" w:eastAsia="Times New Roman" w:hAnsi="Calibri" w:cs="Calibri"/>
                <w:b/>
                <w:bCs/>
                <w:i/>
                <w:iCs/>
                <w:kern w:val="2"/>
                <w:lang w:eastAsia="zh-CN"/>
              </w:rPr>
              <w:t>Nazwa/firma podwykonawcy</w:t>
            </w:r>
          </w:p>
        </w:tc>
      </w:tr>
      <w:tr w:rsidR="00EF4A33" w:rsidRPr="00C32ACF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C32ACF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C32ACF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4A33" w:rsidRPr="00C32ACF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</w:tr>
      <w:tr w:rsidR="00EF4A33" w:rsidRPr="00C32ACF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C32ACF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C32ACF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4A33" w:rsidRPr="00C32ACF" w:rsidRDefault="00EF4A33" w:rsidP="00EF4A33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2"/>
                <w:lang w:eastAsia="zh-CN"/>
              </w:rPr>
            </w:pPr>
          </w:p>
        </w:tc>
      </w:tr>
    </w:tbl>
    <w:p w:rsidR="00EF4A33" w:rsidRPr="00C32ACF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spacing w:val="4"/>
          <w:kern w:val="2"/>
          <w:lang w:eastAsia="zh-CN"/>
        </w:rPr>
      </w:pPr>
    </w:p>
    <w:p w:rsidR="001A6F07" w:rsidRPr="00C32ACF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  <w:r w:rsidRPr="00C32ACF">
        <w:rPr>
          <w:rFonts w:ascii="Calibri" w:eastAsia="Times New Roman" w:hAnsi="Calibri" w:cs="Calibri"/>
          <w:kern w:val="2"/>
          <w:lang w:eastAsia="zh-CN"/>
        </w:rPr>
        <w:t>Zarejestrowane nazwy i adresy wykonawców występujących wspólnie**:</w:t>
      </w:r>
    </w:p>
    <w:p w:rsidR="001A6F07" w:rsidRPr="00C32ACF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ascii="Calibri" w:eastAsia="Times New Roman" w:hAnsi="Calibri" w:cs="Calibri"/>
          <w:kern w:val="2"/>
          <w:lang w:eastAsia="zh-CN"/>
        </w:rPr>
      </w:pPr>
    </w:p>
    <w:p w:rsidR="00EF4A33" w:rsidRPr="00C32ACF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C32ACF">
        <w:rPr>
          <w:rFonts w:ascii="Calibri" w:eastAsia="Times New Roman" w:hAnsi="Calibri" w:cs="Calibri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 w:rsidRPr="00C32ACF">
        <w:rPr>
          <w:rFonts w:ascii="Calibri" w:eastAsia="Times New Roman" w:hAnsi="Calibri" w:cs="Calibri"/>
          <w:kern w:val="2"/>
          <w:lang w:eastAsia="zh-CN"/>
        </w:rPr>
        <w:t>…….</w:t>
      </w:r>
    </w:p>
    <w:p w:rsidR="00EF4A33" w:rsidRPr="00C32ACF" w:rsidRDefault="00EF4A33" w:rsidP="00EF4A33">
      <w:pPr>
        <w:tabs>
          <w:tab w:val="left" w:pos="284"/>
        </w:tabs>
        <w:suppressAutoHyphens/>
        <w:spacing w:after="0" w:line="240" w:lineRule="auto"/>
        <w:rPr>
          <w:rFonts w:ascii="Calibri" w:eastAsia="Times New Roman" w:hAnsi="Calibri" w:cs="Calibri"/>
          <w:kern w:val="2"/>
          <w:lang w:eastAsia="zh-CN"/>
        </w:rPr>
      </w:pPr>
    </w:p>
    <w:p w:rsidR="00EF4A33" w:rsidRPr="00C32ACF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C32ACF">
        <w:rPr>
          <w:rFonts w:ascii="Calibri" w:eastAsia="Times New Roman" w:hAnsi="Calibri" w:cs="Calibri"/>
          <w:kern w:val="2"/>
          <w:lang w:eastAsia="zh-CN"/>
        </w:rPr>
        <w:t>Oświadczam/y</w:t>
      </w:r>
      <w:r w:rsidR="00EF4A33" w:rsidRPr="00C32ACF">
        <w:rPr>
          <w:rFonts w:ascii="Calibri" w:eastAsia="Times New Roman" w:hAnsi="Calibri" w:cs="Calibri"/>
          <w:kern w:val="2"/>
          <w:lang w:eastAsia="zh-CN"/>
        </w:rPr>
        <w:t>, że wybór oferty prowadzi/nie prowadzi</w:t>
      </w:r>
      <w:r w:rsidR="00EF4A33" w:rsidRPr="00C32ACF">
        <w:rPr>
          <w:rFonts w:ascii="Calibri" w:eastAsia="Times New Roman" w:hAnsi="Calibri" w:cs="Calibri"/>
          <w:kern w:val="2"/>
          <w:vertAlign w:val="superscript"/>
          <w:lang w:eastAsia="zh-CN"/>
        </w:rPr>
        <w:footnoteReference w:id="2"/>
      </w:r>
      <w:r w:rsidR="00EF4A33" w:rsidRPr="00C32ACF">
        <w:rPr>
          <w:rFonts w:ascii="Calibri" w:eastAsia="Times New Roman" w:hAnsi="Calibri" w:cs="Calibri"/>
          <w:kern w:val="2"/>
          <w:lang w:eastAsia="zh-CN"/>
        </w:rPr>
        <w:t xml:space="preserve"> do powstania u Zamawiającego obowiązku podatkowego:</w:t>
      </w:r>
    </w:p>
    <w:p w:rsidR="001A6F07" w:rsidRPr="00C32ACF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1A6F07" w:rsidRPr="00C32ACF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Calibri"/>
          <w:kern w:val="2"/>
          <w:lang w:eastAsia="zh-CN"/>
        </w:rPr>
      </w:pPr>
      <w:r w:rsidRPr="00C32ACF">
        <w:rPr>
          <w:rFonts w:ascii="Calibri" w:eastAsia="Times New Roman" w:hAnsi="Calibri" w:cs="Calibri"/>
          <w:kern w:val="2"/>
          <w:lang w:eastAsia="zh-CN"/>
        </w:rPr>
        <w:t>Nazwa towaru lub usługi, których dostawa lub świadczenie będzie prowadzić do powstania obowiązku podatkowego:</w:t>
      </w:r>
    </w:p>
    <w:p w:rsidR="00EF4A33" w:rsidRPr="00C32ACF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C32ACF">
        <w:rPr>
          <w:rFonts w:ascii="Calibri" w:eastAsia="Times New Roman" w:hAnsi="Calibri" w:cs="Calibri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C32ACF" w:rsidRDefault="001A6F07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1A6F07" w:rsidRPr="00C32ACF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Calibri" w:eastAsia="Times New Roman" w:hAnsi="Calibri" w:cs="Calibri"/>
          <w:kern w:val="2"/>
          <w:lang w:eastAsia="zh-CN"/>
        </w:rPr>
      </w:pPr>
      <w:r w:rsidRPr="00C32ACF">
        <w:rPr>
          <w:rFonts w:ascii="Calibri" w:eastAsia="Times New Roman" w:hAnsi="Calibri" w:cs="Calibri"/>
          <w:kern w:val="2"/>
          <w:lang w:eastAsia="zh-CN"/>
        </w:rPr>
        <w:t>Wartość towaru lub usługi bez kwoty podatku VAT:</w:t>
      </w:r>
    </w:p>
    <w:p w:rsidR="00EF4A33" w:rsidRPr="00C32ACF" w:rsidRDefault="00CE18ED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C32ACF">
        <w:rPr>
          <w:rFonts w:ascii="Calibri" w:eastAsia="Times New Roman" w:hAnsi="Calibri" w:cs="Calibri"/>
          <w:kern w:val="2"/>
          <w:lang w:eastAsia="zh-CN"/>
        </w:rPr>
        <w:t>……</w:t>
      </w:r>
      <w:r w:rsidR="00EF4A33" w:rsidRPr="00C32ACF">
        <w:rPr>
          <w:rFonts w:ascii="Calibri" w:eastAsia="Times New Roman" w:hAnsi="Calibri" w:cs="Calibri"/>
          <w:kern w:val="2"/>
          <w:lang w:eastAsia="zh-CN"/>
        </w:rPr>
        <w:t>……..………………………………………………………………………………………</w:t>
      </w:r>
    </w:p>
    <w:p w:rsidR="00EF4A33" w:rsidRPr="00C32ACF" w:rsidRDefault="00EF4A33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C32ACF" w:rsidRDefault="00EF4A33" w:rsidP="00EF4A33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C32ACF">
        <w:rPr>
          <w:rFonts w:ascii="Calibri" w:eastAsia="Times New Roman" w:hAnsi="Calibri" w:cs="Calibri"/>
          <w:kern w:val="2"/>
          <w:lang w:eastAsia="zh-CN"/>
        </w:rPr>
        <w:t>Czy wykonawca jest mikroprzedsiębiorstwem bądź małym lub średnim przedsiębiorstwem?</w:t>
      </w:r>
    </w:p>
    <w:p w:rsidR="001A6F07" w:rsidRPr="00C32ACF" w:rsidRDefault="001A6F07" w:rsidP="001A6F07">
      <w:pPr>
        <w:suppressAutoHyphens/>
        <w:spacing w:after="0" w:line="300" w:lineRule="auto"/>
        <w:ind w:left="360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bookmarkStart w:id="1" w:name="_GoBack"/>
      <w:bookmarkEnd w:id="1"/>
    </w:p>
    <w:bookmarkStart w:id="2" w:name="__Fieldmark__0_337061993"/>
    <w:p w:rsidR="00EF4A33" w:rsidRPr="00C32ACF" w:rsidRDefault="00EF4A33" w:rsidP="00EF4A33">
      <w:pPr>
        <w:suppressAutoHyphens/>
        <w:spacing w:after="0" w:line="300" w:lineRule="auto"/>
        <w:rPr>
          <w:rFonts w:ascii="Calibri" w:eastAsia="Times New Roman" w:hAnsi="Calibri" w:cs="Calibri"/>
          <w:kern w:val="2"/>
          <w:lang w:eastAsia="zh-CN"/>
        </w:rPr>
      </w:pPr>
      <w:r w:rsidRPr="00C32ACF">
        <w:rPr>
          <w:rFonts w:ascii="Calibri" w:eastAsia="Times New Roman" w:hAnsi="Calibri" w:cs="Calibr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32ACF">
        <w:rPr>
          <w:rFonts w:ascii="Calibri" w:eastAsia="Times New Roman" w:hAnsi="Calibri" w:cs="Calibri"/>
          <w:kern w:val="2"/>
          <w:lang w:eastAsia="zh-CN"/>
        </w:rPr>
        <w:instrText xml:space="preserve"> FORMCHECKBOX </w:instrText>
      </w:r>
      <w:r w:rsidR="00443DB4" w:rsidRPr="00C32ACF">
        <w:rPr>
          <w:rFonts w:ascii="Calibri" w:eastAsia="Times New Roman" w:hAnsi="Calibri" w:cs="Calibri"/>
          <w:kern w:val="2"/>
          <w:lang w:eastAsia="zh-CN"/>
        </w:rPr>
      </w:r>
      <w:r w:rsidR="00443DB4" w:rsidRPr="00C32ACF">
        <w:rPr>
          <w:rFonts w:ascii="Calibri" w:eastAsia="Times New Roman" w:hAnsi="Calibri" w:cs="Calibri"/>
          <w:kern w:val="2"/>
          <w:lang w:eastAsia="zh-CN"/>
        </w:rPr>
        <w:fldChar w:fldCharType="separate"/>
      </w:r>
      <w:r w:rsidRPr="00C32ACF">
        <w:rPr>
          <w:rFonts w:ascii="Calibri" w:eastAsia="Times New Roman" w:hAnsi="Calibri" w:cs="Calibri"/>
          <w:kern w:val="2"/>
          <w:lang w:eastAsia="zh-CN"/>
        </w:rPr>
        <w:fldChar w:fldCharType="end"/>
      </w:r>
      <w:bookmarkEnd w:id="2"/>
      <w:r w:rsidRPr="00C32ACF">
        <w:rPr>
          <w:rFonts w:ascii="Calibri" w:eastAsia="Times New Roman" w:hAnsi="Calibri" w:cs="Calibri"/>
          <w:kern w:val="2"/>
          <w:lang w:eastAsia="zh-CN"/>
        </w:rPr>
        <w:t>Tak</w:t>
      </w:r>
    </w:p>
    <w:bookmarkStart w:id="3" w:name="__Fieldmark__1_337061993"/>
    <w:p w:rsidR="00EF4A33" w:rsidRPr="00C32ACF" w:rsidRDefault="00EF4A33" w:rsidP="00EF4A33">
      <w:pPr>
        <w:suppressAutoHyphens/>
        <w:spacing w:after="0" w:line="300" w:lineRule="auto"/>
        <w:rPr>
          <w:rFonts w:ascii="Calibri" w:eastAsia="Times New Roman" w:hAnsi="Calibri" w:cs="Calibri"/>
          <w:kern w:val="2"/>
          <w:lang w:eastAsia="zh-CN"/>
        </w:rPr>
      </w:pPr>
      <w:r w:rsidRPr="00C32ACF">
        <w:rPr>
          <w:rFonts w:ascii="Calibri" w:eastAsia="Times New Roman" w:hAnsi="Calibri" w:cs="Calibr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32ACF">
        <w:rPr>
          <w:rFonts w:ascii="Calibri" w:eastAsia="Times New Roman" w:hAnsi="Calibri" w:cs="Calibri"/>
          <w:kern w:val="2"/>
          <w:lang w:eastAsia="zh-CN"/>
        </w:rPr>
        <w:instrText xml:space="preserve"> FORMCHECKBOX </w:instrText>
      </w:r>
      <w:r w:rsidR="00443DB4" w:rsidRPr="00C32ACF">
        <w:rPr>
          <w:rFonts w:ascii="Calibri" w:eastAsia="Times New Roman" w:hAnsi="Calibri" w:cs="Calibri"/>
          <w:kern w:val="2"/>
          <w:lang w:eastAsia="zh-CN"/>
        </w:rPr>
      </w:r>
      <w:r w:rsidR="00443DB4" w:rsidRPr="00C32ACF">
        <w:rPr>
          <w:rFonts w:ascii="Calibri" w:eastAsia="Times New Roman" w:hAnsi="Calibri" w:cs="Calibri"/>
          <w:kern w:val="2"/>
          <w:lang w:eastAsia="zh-CN"/>
        </w:rPr>
        <w:fldChar w:fldCharType="separate"/>
      </w:r>
      <w:r w:rsidRPr="00C32ACF">
        <w:rPr>
          <w:rFonts w:ascii="Calibri" w:eastAsia="Times New Roman" w:hAnsi="Calibri" w:cs="Calibri"/>
          <w:kern w:val="2"/>
          <w:lang w:eastAsia="zh-CN"/>
        </w:rPr>
        <w:fldChar w:fldCharType="end"/>
      </w:r>
      <w:bookmarkEnd w:id="3"/>
      <w:r w:rsidRPr="00C32ACF">
        <w:rPr>
          <w:rFonts w:ascii="Calibri" w:eastAsia="Times New Roman" w:hAnsi="Calibri" w:cs="Calibri"/>
          <w:kern w:val="2"/>
          <w:lang w:eastAsia="zh-CN"/>
        </w:rPr>
        <w:t>Nie</w:t>
      </w:r>
    </w:p>
    <w:p w:rsidR="00EF4A33" w:rsidRPr="00C32ACF" w:rsidRDefault="00EF4A33" w:rsidP="00EF4A33">
      <w:pPr>
        <w:suppressAutoHyphens/>
        <w:spacing w:after="0" w:line="300" w:lineRule="auto"/>
        <w:rPr>
          <w:rFonts w:ascii="Calibri" w:eastAsia="Times New Roman" w:hAnsi="Calibri" w:cs="Calibri"/>
          <w:kern w:val="2"/>
          <w:lang w:eastAsia="zh-CN"/>
        </w:rPr>
      </w:pPr>
      <w:r w:rsidRPr="00C32ACF">
        <w:rPr>
          <w:rFonts w:ascii="Calibri" w:eastAsia="Times New Roman" w:hAnsi="Calibri" w:cs="Calibri"/>
          <w:kern w:val="2"/>
          <w:lang w:eastAsia="zh-CN"/>
        </w:rPr>
        <w:t>(właściwe zaznaczyć)</w:t>
      </w:r>
    </w:p>
    <w:p w:rsidR="001A6F07" w:rsidRPr="00C32ACF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Calibri" w:eastAsia="Calibri" w:hAnsi="Calibri" w:cs="Calibri"/>
          <w:kern w:val="2"/>
          <w:lang w:eastAsia="zh-CN"/>
        </w:rPr>
      </w:pPr>
      <w:r w:rsidRPr="00C32ACF">
        <w:rPr>
          <w:rFonts w:ascii="Calibri" w:eastAsia="Calibri" w:hAnsi="Calibri" w:cs="Calibri"/>
          <w:kern w:val="2"/>
          <w:lang w:eastAsia="zh-CN"/>
        </w:rPr>
        <w:t>Zgodnie z artykułem 2 załącznika nr I do rozporządzenia Komisji (UE) nr 651/2014 z dnia 17 czerwca 2014 r.:</w:t>
      </w:r>
    </w:p>
    <w:p w:rsidR="00EF4A33" w:rsidRPr="00C32ACF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ascii="Calibri" w:eastAsia="Calibri" w:hAnsi="Calibri" w:cs="Calibri"/>
          <w:kern w:val="2"/>
          <w:lang w:eastAsia="zh-CN"/>
        </w:rPr>
      </w:pPr>
      <w:r w:rsidRPr="00C32ACF">
        <w:rPr>
          <w:rFonts w:ascii="Calibri" w:eastAsia="Calibri" w:hAnsi="Calibri" w:cs="Calibri"/>
          <w:kern w:val="2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EF4A33" w:rsidRPr="00C32ACF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Calibri" w:eastAsia="Calibri" w:hAnsi="Calibri" w:cs="Calibri"/>
          <w:kern w:val="2"/>
          <w:lang w:eastAsia="zh-CN"/>
        </w:rPr>
      </w:pPr>
      <w:r w:rsidRPr="00C32ACF">
        <w:rPr>
          <w:rFonts w:ascii="Calibri" w:eastAsia="Calibri" w:hAnsi="Calibri" w:cs="Calibri"/>
          <w:kern w:val="2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:rsidR="00895DE9" w:rsidRPr="00C32ACF" w:rsidRDefault="00EF4A33" w:rsidP="00EF4A33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Calibri" w:eastAsia="Calibri" w:hAnsi="Calibri" w:cs="Calibri"/>
          <w:kern w:val="2"/>
          <w:lang w:eastAsia="zh-CN"/>
        </w:rPr>
      </w:pPr>
      <w:r w:rsidRPr="00C32ACF">
        <w:rPr>
          <w:rFonts w:ascii="Calibri" w:eastAsia="Calibri" w:hAnsi="Calibri" w:cs="Calibri"/>
          <w:kern w:val="2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895DE9" w:rsidRPr="00C32ACF" w:rsidRDefault="00895DE9" w:rsidP="00EF4A33">
      <w:pPr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C32ACF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  <w:r w:rsidRPr="00C32ACF">
        <w:rPr>
          <w:rFonts w:ascii="Calibri" w:eastAsia="Times New Roman" w:hAnsi="Calibri" w:cs="Calibri"/>
          <w:kern w:val="2"/>
          <w:lang w:eastAsia="zh-CN"/>
        </w:rPr>
        <w:t>Załącznikami do niniejszego formularza, stanowiącymi integralną część oferty, są:</w:t>
      </w:r>
    </w:p>
    <w:p w:rsidR="00EF4A33" w:rsidRPr="00C32ACF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C32ACF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C32ACF">
        <w:rPr>
          <w:rFonts w:ascii="Calibri" w:eastAsia="Times New Roman" w:hAnsi="Calibri" w:cs="Calibri"/>
          <w:kern w:val="2"/>
          <w:lang w:eastAsia="zh-CN"/>
        </w:rPr>
        <w:t>1) Kosztorys O</w:t>
      </w:r>
      <w:r w:rsidR="00EF4A33" w:rsidRPr="00C32ACF">
        <w:rPr>
          <w:rFonts w:ascii="Calibri" w:eastAsia="Times New Roman" w:hAnsi="Calibri" w:cs="Calibri"/>
          <w:kern w:val="2"/>
          <w:lang w:eastAsia="zh-CN"/>
        </w:rPr>
        <w:t>fertowy (odpowiednio dla danej części, podpisany przez przedstawiciela Wykonawcy);</w:t>
      </w:r>
    </w:p>
    <w:p w:rsidR="00EF4A33" w:rsidRPr="00C32ACF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Calibri" w:eastAsia="Times New Roman" w:hAnsi="Calibri" w:cs="Calibri"/>
          <w:color w:val="000000"/>
          <w:kern w:val="2"/>
          <w:lang w:eastAsia="zh-CN"/>
        </w:rPr>
      </w:pPr>
      <w:r w:rsidRPr="00C32ACF">
        <w:rPr>
          <w:rFonts w:ascii="Calibri" w:eastAsia="Times New Roman" w:hAnsi="Calibri" w:cs="Calibri"/>
          <w:color w:val="000000"/>
          <w:kern w:val="2"/>
          <w:lang w:eastAsia="zh-CN"/>
        </w:rPr>
        <w:t>2) Pełnomocnictwo</w:t>
      </w:r>
    </w:p>
    <w:p w:rsidR="00EF4A33" w:rsidRPr="00C32ACF" w:rsidRDefault="00C850DA" w:rsidP="00CE18ED">
      <w:pPr>
        <w:tabs>
          <w:tab w:val="left" w:pos="426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C32ACF">
        <w:rPr>
          <w:rFonts w:ascii="Calibri" w:eastAsia="Times New Roman" w:hAnsi="Calibri" w:cs="Calibri"/>
          <w:kern w:val="2"/>
          <w:lang w:eastAsia="zh-CN"/>
        </w:rPr>
        <w:t>3) ……………………………….</w:t>
      </w:r>
    </w:p>
    <w:p w:rsidR="00EF4A33" w:rsidRPr="00C32ACF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</w:p>
    <w:p w:rsidR="00EF4A33" w:rsidRPr="00C32ACF" w:rsidRDefault="00EF4A33" w:rsidP="00EF4A33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2"/>
          <w:lang w:eastAsia="zh-CN"/>
        </w:rPr>
      </w:pPr>
      <w:r w:rsidRPr="00C32ACF">
        <w:rPr>
          <w:rFonts w:ascii="Calibri" w:eastAsia="Times New Roman" w:hAnsi="Calibri" w:cs="Calibri"/>
          <w:kern w:val="2"/>
          <w:lang w:eastAsia="zh-CN"/>
        </w:rPr>
        <w:lastRenderedPageBreak/>
        <w:t>…..............................................................................................</w:t>
      </w:r>
    </w:p>
    <w:p w:rsidR="00EF4A33" w:rsidRPr="00C32ACF" w:rsidRDefault="00EF4A33" w:rsidP="00EF4A33">
      <w:pPr>
        <w:suppressAutoHyphens/>
        <w:spacing w:after="0" w:line="240" w:lineRule="auto"/>
        <w:jc w:val="right"/>
        <w:rPr>
          <w:rFonts w:ascii="Calibri" w:eastAsia="Times New Roman" w:hAnsi="Calibri" w:cs="Calibri"/>
          <w:kern w:val="2"/>
          <w:lang w:eastAsia="zh-CN"/>
        </w:rPr>
      </w:pPr>
      <w:r w:rsidRPr="00C32ACF">
        <w:rPr>
          <w:rFonts w:ascii="Calibri" w:eastAsia="Times New Roman" w:hAnsi="Calibri" w:cs="Calibri"/>
          <w:i/>
          <w:iCs/>
          <w:kern w:val="2"/>
          <w:lang w:eastAsia="zh-CN"/>
        </w:rPr>
        <w:t>(data i czytelny podpis uprawnionego przedstawiciela(i) Wykonawcy)</w:t>
      </w:r>
    </w:p>
    <w:p w:rsidR="00EF4A33" w:rsidRPr="00C32ACF" w:rsidRDefault="00EF4A33" w:rsidP="00EF4A33">
      <w:pPr>
        <w:suppressAutoHyphens/>
        <w:spacing w:after="0" w:line="240" w:lineRule="auto"/>
        <w:rPr>
          <w:rFonts w:ascii="Calibri" w:eastAsia="Times New Roman" w:hAnsi="Calibri" w:cs="Calibri"/>
          <w:i/>
          <w:iCs/>
          <w:kern w:val="2"/>
          <w:lang w:eastAsia="zh-CN"/>
        </w:rPr>
      </w:pPr>
    </w:p>
    <w:p w:rsidR="00EF4A33" w:rsidRPr="00C32ACF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C32ACF">
        <w:rPr>
          <w:rFonts w:ascii="Calibri" w:eastAsia="Times New Roman" w:hAnsi="Calibri" w:cs="Calibri"/>
          <w:i/>
          <w:iCs/>
          <w:spacing w:val="4"/>
          <w:kern w:val="2"/>
          <w:lang w:eastAsia="zh-CN"/>
        </w:rPr>
        <w:t xml:space="preserve">* </w:t>
      </w:r>
      <w:r w:rsidRPr="00C32ACF">
        <w:rPr>
          <w:rFonts w:ascii="Calibri" w:eastAsia="Times New Roman" w:hAnsi="Calibri" w:cs="Calibri"/>
          <w:i/>
          <w:iCs/>
          <w:kern w:val="2"/>
          <w:lang w:eastAsia="zh-CN"/>
        </w:rPr>
        <w:t>niepotrzebne skreślić</w:t>
      </w:r>
    </w:p>
    <w:p w:rsidR="00B87716" w:rsidRPr="00C32ACF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Calibri" w:eastAsia="Times New Roman" w:hAnsi="Calibri" w:cs="Calibri"/>
          <w:kern w:val="2"/>
          <w:lang w:eastAsia="zh-CN"/>
        </w:rPr>
      </w:pPr>
      <w:r w:rsidRPr="00C32ACF">
        <w:rPr>
          <w:rFonts w:ascii="Calibri" w:eastAsia="Times New Roman" w:hAnsi="Calibri" w:cs="Calibri"/>
          <w:i/>
          <w:iCs/>
          <w:spacing w:val="4"/>
          <w:kern w:val="2"/>
          <w:lang w:eastAsia="zh-CN"/>
        </w:rPr>
        <w:t>** jeżeli dotyczy</w:t>
      </w:r>
    </w:p>
    <w:sectPr w:rsidR="00B87716" w:rsidRPr="00C32AC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DB4" w:rsidRDefault="00443DB4" w:rsidP="00EF4A33">
      <w:pPr>
        <w:spacing w:after="0" w:line="240" w:lineRule="auto"/>
      </w:pPr>
      <w:r>
        <w:separator/>
      </w:r>
    </w:p>
  </w:endnote>
  <w:endnote w:type="continuationSeparator" w:id="0">
    <w:p w:rsidR="00443DB4" w:rsidRDefault="00443DB4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2ACF">
          <w:rPr>
            <w:noProof/>
          </w:rPr>
          <w:t>3</w:t>
        </w:r>
        <w:r>
          <w:fldChar w:fldCharType="end"/>
        </w:r>
      </w:p>
    </w:sdtContent>
  </w:sdt>
  <w:p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DB4" w:rsidRDefault="00443DB4" w:rsidP="00EF4A33">
      <w:pPr>
        <w:spacing w:after="0" w:line="240" w:lineRule="auto"/>
      </w:pPr>
      <w:r>
        <w:separator/>
      </w:r>
    </w:p>
  </w:footnote>
  <w:footnote w:type="continuationSeparator" w:id="0">
    <w:p w:rsidR="00443DB4" w:rsidRDefault="00443DB4" w:rsidP="00EF4A33">
      <w:pPr>
        <w:spacing w:after="0" w:line="240" w:lineRule="auto"/>
      </w:pPr>
      <w:r>
        <w:continuationSeparator/>
      </w:r>
    </w:p>
  </w:footnote>
  <w:footnote w:id="1">
    <w:p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9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40961"/>
    <w:rsid w:val="00054BFE"/>
    <w:rsid w:val="00082E51"/>
    <w:rsid w:val="00094FB6"/>
    <w:rsid w:val="00170BB8"/>
    <w:rsid w:val="001A6F07"/>
    <w:rsid w:val="001F15C4"/>
    <w:rsid w:val="002C2FCA"/>
    <w:rsid w:val="0039740C"/>
    <w:rsid w:val="0041749D"/>
    <w:rsid w:val="00443DB4"/>
    <w:rsid w:val="004F4DB2"/>
    <w:rsid w:val="005512DD"/>
    <w:rsid w:val="005550C7"/>
    <w:rsid w:val="005800BC"/>
    <w:rsid w:val="0086764B"/>
    <w:rsid w:val="00894312"/>
    <w:rsid w:val="00895DE9"/>
    <w:rsid w:val="00975CC8"/>
    <w:rsid w:val="00B2438D"/>
    <w:rsid w:val="00B8759C"/>
    <w:rsid w:val="00BB47C3"/>
    <w:rsid w:val="00BC577F"/>
    <w:rsid w:val="00BF130A"/>
    <w:rsid w:val="00C32ACF"/>
    <w:rsid w:val="00C65A03"/>
    <w:rsid w:val="00C80371"/>
    <w:rsid w:val="00C850DA"/>
    <w:rsid w:val="00CE18ED"/>
    <w:rsid w:val="00D342EB"/>
    <w:rsid w:val="00D35722"/>
    <w:rsid w:val="00D801BE"/>
    <w:rsid w:val="00E2695B"/>
    <w:rsid w:val="00EB2C26"/>
    <w:rsid w:val="00EF4A33"/>
    <w:rsid w:val="00F47F64"/>
    <w:rsid w:val="00F81515"/>
    <w:rsid w:val="00FD09BF"/>
    <w:rsid w:val="00FE142B"/>
    <w:rsid w:val="00FE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71323A-8BB9-4C24-852D-B4A615CD6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2F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2F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Normalny1,Akapit z listą31,Wypunktowanie,Normal2,L1,Numerowanie,Adresat stanowisko,sw tekst"/>
    <w:basedOn w:val="Normalny"/>
    <w:link w:val="AkapitzlistZnak"/>
    <w:uiPriority w:val="99"/>
    <w:qFormat/>
    <w:rsid w:val="00B2438D"/>
    <w:pPr>
      <w:ind w:left="720"/>
      <w:contextualSpacing/>
    </w:pPr>
  </w:style>
  <w:style w:type="character" w:customStyle="1" w:styleId="AkapitzlistZnak">
    <w:name w:val="Akapit z listą Znak"/>
    <w:aliases w:val="CW_Lista Znak,Normalny1 Znak,Akapit z listą31 Znak,Wypunktowanie Znak,Normal2 Znak,L1 Znak,Numerowanie Znak,Adresat stanowisko Znak,sw tekst Znak"/>
    <w:link w:val="Akapitzlist"/>
    <w:uiPriority w:val="99"/>
    <w:qFormat/>
    <w:locked/>
    <w:rsid w:val="00F815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947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Monika Karwacka</cp:lastModifiedBy>
  <cp:revision>32</cp:revision>
  <cp:lastPrinted>2024-10-01T11:39:00Z</cp:lastPrinted>
  <dcterms:created xsi:type="dcterms:W3CDTF">2021-01-30T18:42:00Z</dcterms:created>
  <dcterms:modified xsi:type="dcterms:W3CDTF">2024-11-12T11:08:00Z</dcterms:modified>
</cp:coreProperties>
</file>