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2CB304" w14:textId="77777777" w:rsidR="0092087B" w:rsidRDefault="0092087B">
      <w:pPr>
        <w:snapToGrid w:val="0"/>
        <w:rPr>
          <w:rFonts w:ascii="Arial" w:hAnsi="Arial"/>
        </w:rPr>
      </w:pPr>
    </w:p>
    <w:p w14:paraId="7CDCA2C0" w14:textId="77777777" w:rsidR="0092087B" w:rsidRDefault="0092087B">
      <w:pPr>
        <w:snapToGrid w:val="0"/>
        <w:rPr>
          <w:rFonts w:ascii="Arial" w:hAnsi="Arial"/>
        </w:rPr>
      </w:pPr>
    </w:p>
    <w:p w14:paraId="375C9B28" w14:textId="77777777" w:rsidR="0092087B" w:rsidRDefault="0092087B">
      <w:pPr>
        <w:snapToGrid w:val="0"/>
        <w:rPr>
          <w:rFonts w:ascii="Arial" w:hAnsi="Arial"/>
        </w:rPr>
      </w:pPr>
    </w:p>
    <w:p w14:paraId="76B92DA9" w14:textId="77777777" w:rsidR="0092087B" w:rsidRDefault="00D84E10" w:rsidP="00302E18">
      <w:pPr>
        <w:snapToGrid w:val="0"/>
      </w:pPr>
      <w:r>
        <w:rPr>
          <w:noProof/>
        </w:rPr>
        <w:drawing>
          <wp:anchor distT="0" distB="0" distL="114935" distR="114935" simplePos="0" relativeHeight="251657728" behindDoc="1" locked="0" layoutInCell="1" allowOverlap="1" wp14:anchorId="0F7A99C5" wp14:editId="6D69C439">
            <wp:simplePos x="0" y="0"/>
            <wp:positionH relativeFrom="column">
              <wp:posOffset>203835</wp:posOffset>
            </wp:positionH>
            <wp:positionV relativeFrom="paragraph">
              <wp:posOffset>15875</wp:posOffset>
            </wp:positionV>
            <wp:extent cx="1527175" cy="85026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6" t="-330" r="-186" b="-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50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</w:rPr>
        <w:t xml:space="preserve">                                                                                                                </w:t>
      </w:r>
    </w:p>
    <w:p w14:paraId="3919AE52" w14:textId="77777777" w:rsidR="0092087B" w:rsidRDefault="00000000">
      <w:r>
        <w:rPr>
          <w:rFonts w:ascii="Arial" w:eastAsia="Arial" w:hAnsi="Arial"/>
        </w:rPr>
        <w:t xml:space="preserve">                                                                                                               </w:t>
      </w:r>
      <w:r>
        <w:rPr>
          <w:rFonts w:ascii="Arial" w:eastAsia="Arial" w:hAnsi="Arial"/>
          <w:b/>
          <w:bCs/>
        </w:rPr>
        <w:t xml:space="preserve"> </w:t>
      </w:r>
    </w:p>
    <w:p w14:paraId="2941586E" w14:textId="36BEFA4F" w:rsidR="0092087B" w:rsidRDefault="00000000">
      <w:r>
        <w:rPr>
          <w:rFonts w:ascii="Arial" w:eastAsia="Arial" w:hAnsi="Arial"/>
          <w:b/>
          <w:bCs/>
        </w:rPr>
        <w:t xml:space="preserve">                                                                                                               </w:t>
      </w:r>
      <w:bookmarkStart w:id="0" w:name="_Hlk144201065"/>
      <w:r>
        <w:rPr>
          <w:rFonts w:ascii="Arial" w:hAnsi="Arial"/>
          <w:b/>
          <w:bCs/>
        </w:rPr>
        <w:t>RI.271.</w:t>
      </w:r>
      <w:r w:rsidR="009F04F4">
        <w:rPr>
          <w:rFonts w:ascii="Arial" w:hAnsi="Arial"/>
          <w:b/>
          <w:bCs/>
        </w:rPr>
        <w:t>48</w:t>
      </w:r>
      <w:r>
        <w:rPr>
          <w:rFonts w:ascii="Arial" w:hAnsi="Arial"/>
          <w:b/>
          <w:bCs/>
        </w:rPr>
        <w:t>.202</w:t>
      </w:r>
      <w:r w:rsidR="007D4066"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</w:rPr>
        <w:t xml:space="preserve">                                                      </w:t>
      </w:r>
      <w:bookmarkEnd w:id="0"/>
    </w:p>
    <w:p w14:paraId="4AEA493B" w14:textId="77777777" w:rsidR="0092087B" w:rsidRDefault="0092087B">
      <w:pPr>
        <w:pStyle w:val="Tekstpodstawowy"/>
        <w:spacing w:after="0"/>
        <w:jc w:val="right"/>
        <w:rPr>
          <w:rFonts w:ascii="Arial" w:hAnsi="Arial"/>
          <w:highlight w:val="lightGray"/>
        </w:rPr>
      </w:pPr>
    </w:p>
    <w:p w14:paraId="6967C080" w14:textId="77777777" w:rsidR="0092087B" w:rsidRDefault="0092087B" w:rsidP="00370E1B">
      <w:pPr>
        <w:pStyle w:val="Tekstpodstawowy"/>
        <w:spacing w:after="0"/>
        <w:rPr>
          <w:rFonts w:ascii="Arial" w:hAnsi="Arial"/>
          <w:b/>
          <w:bCs/>
          <w:highlight w:val="lightGray"/>
        </w:rPr>
      </w:pPr>
    </w:p>
    <w:p w14:paraId="4C50CC3C" w14:textId="77777777" w:rsidR="0092087B" w:rsidRDefault="0092087B">
      <w:pPr>
        <w:pStyle w:val="Tekstpodstawowy"/>
        <w:spacing w:after="0"/>
        <w:jc w:val="center"/>
        <w:rPr>
          <w:rFonts w:ascii="Arial" w:hAnsi="Arial"/>
          <w:b/>
          <w:bCs/>
          <w:highlight w:val="lightGray"/>
        </w:rPr>
      </w:pPr>
    </w:p>
    <w:p w14:paraId="52B7FC8D" w14:textId="77777777" w:rsidR="0092087B" w:rsidRDefault="00000000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</w:p>
    <w:p w14:paraId="7760967E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10729" w:type="dxa"/>
        <w:tblInd w:w="-5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94"/>
        <w:gridCol w:w="8335"/>
      </w:tblGrid>
      <w:tr w:rsidR="009F04F4" w14:paraId="4E2CE8AF" w14:textId="77777777" w:rsidTr="00091AA0">
        <w:trPr>
          <w:trHeight w:val="247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A67D8" w14:textId="77777777" w:rsidR="009F04F4" w:rsidRDefault="009F04F4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9DEA" w14:textId="68975F3F" w:rsidR="009F04F4" w:rsidRDefault="009F04F4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F04F4" w14:paraId="37FFD8A1" w14:textId="77777777" w:rsidTr="003E2527">
        <w:trPr>
          <w:trHeight w:val="247"/>
        </w:trPr>
        <w:tc>
          <w:tcPr>
            <w:tcW w:w="2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750C6" w14:textId="77777777" w:rsidR="009F04F4" w:rsidRDefault="009F04F4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8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958B" w14:textId="04A14E92" w:rsidR="009F04F4" w:rsidRDefault="009F04F4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F04F4" w14:paraId="4D00517F" w14:textId="77777777" w:rsidTr="00367C22">
        <w:trPr>
          <w:trHeight w:val="247"/>
        </w:trPr>
        <w:tc>
          <w:tcPr>
            <w:tcW w:w="2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657E0" w14:textId="77777777" w:rsidR="009F04F4" w:rsidRDefault="009F04F4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8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1FD6" w14:textId="03E49BA1" w:rsidR="009F04F4" w:rsidRDefault="009F04F4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F04F4" w14:paraId="4B91F4E4" w14:textId="77777777" w:rsidTr="00751FAA">
        <w:trPr>
          <w:trHeight w:val="247"/>
        </w:trPr>
        <w:tc>
          <w:tcPr>
            <w:tcW w:w="2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35F9D" w14:textId="77777777" w:rsidR="009F04F4" w:rsidRDefault="009F04F4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8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C1C8" w14:textId="68BFF02D" w:rsidR="009F04F4" w:rsidRDefault="009F04F4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F04F4" w14:paraId="1A45AFAF" w14:textId="77777777" w:rsidTr="00D77CA1">
        <w:trPr>
          <w:trHeight w:val="247"/>
        </w:trPr>
        <w:tc>
          <w:tcPr>
            <w:tcW w:w="2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CA37F" w14:textId="72EB92C7" w:rsidR="009F04F4" w:rsidRDefault="009F04F4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8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22B8" w14:textId="60490135" w:rsidR="009F04F4" w:rsidRDefault="009F04F4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E7180F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36CC2D7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5E7BA6EB" w14:textId="301B6B30" w:rsidR="0092087B" w:rsidRDefault="00000000" w:rsidP="00CF03F2">
      <w:pPr>
        <w:pStyle w:val="Tekstpodstawowy"/>
        <w:spacing w:after="240" w:line="276" w:lineRule="auto"/>
        <w:jc w:val="center"/>
        <w:rPr>
          <w:rFonts w:ascii="Arial" w:hAnsi="Arial"/>
        </w:rPr>
      </w:pPr>
      <w:r>
        <w:rPr>
          <w:rFonts w:ascii="Arial" w:hAnsi="Arial"/>
        </w:rPr>
        <w:t>Oferujemy wykonanie zamówienia w zakresie objętym Specyfikacją Warunków Zamówienia, dla przedmiotu zamówienia:</w:t>
      </w:r>
      <w:r w:rsidR="0029162A" w:rsidRPr="0029162A">
        <w:rPr>
          <w:b/>
          <w:bCs/>
        </w:rPr>
        <w:t xml:space="preserve"> </w:t>
      </w:r>
      <w:r w:rsidR="00643E68">
        <w:rPr>
          <w:b/>
          <w:bCs/>
        </w:rPr>
        <w:br/>
      </w:r>
      <w:r w:rsidR="00310790">
        <w:rPr>
          <w:rFonts w:ascii="Arial" w:hAnsi="Arial"/>
          <w:b/>
          <w:bCs/>
        </w:rPr>
        <w:t>„</w:t>
      </w:r>
      <w:r w:rsidR="009F04F4" w:rsidRPr="009F04F4">
        <w:rPr>
          <w:rFonts w:ascii="Arial" w:hAnsi="Arial"/>
          <w:b/>
          <w:bCs/>
        </w:rPr>
        <w:t>Przebudowa dróg dojazdowych do gruntów rolnych obręb Łomnica i obręb Rudka</w:t>
      </w:r>
      <w:r w:rsidR="00643E68">
        <w:rPr>
          <w:rFonts w:ascii="Arial" w:hAnsi="Arial"/>
        </w:rPr>
        <w:br/>
      </w:r>
      <w:r>
        <w:rPr>
          <w:rFonts w:ascii="Arial" w:hAnsi="Arial"/>
        </w:rPr>
        <w:t>za cenę:</w:t>
      </w:r>
    </w:p>
    <w:p w14:paraId="48BF6607" w14:textId="6A28F8B5" w:rsidR="00585C61" w:rsidRPr="00370E1B" w:rsidRDefault="00370E1B" w:rsidP="00370E1B">
      <w:pPr>
        <w:pStyle w:val="Tekstpodstawowy"/>
        <w:spacing w:after="240" w:line="276" w:lineRule="auto"/>
        <w:rPr>
          <w:rFonts w:ascii="Arial" w:hAnsi="Arial"/>
          <w:b/>
          <w:bCs/>
        </w:rPr>
      </w:pPr>
      <w:r w:rsidRPr="00370E1B">
        <w:rPr>
          <w:rFonts w:ascii="Arial" w:hAnsi="Arial"/>
        </w:rPr>
        <w:t xml:space="preserve">Część </w:t>
      </w:r>
      <w:r w:rsidR="005711FB">
        <w:rPr>
          <w:rFonts w:ascii="Arial" w:hAnsi="Arial"/>
        </w:rPr>
        <w:t>I</w:t>
      </w:r>
      <w:r w:rsidRPr="00370E1B">
        <w:rPr>
          <w:rFonts w:ascii="Arial" w:hAnsi="Arial"/>
        </w:rPr>
        <w:t xml:space="preserve">: </w:t>
      </w:r>
      <w:r w:rsidRPr="00370E1B">
        <w:rPr>
          <w:rFonts w:ascii="Arial" w:hAnsi="Arial"/>
          <w:bCs/>
        </w:rPr>
        <w:t>„</w:t>
      </w:r>
      <w:r w:rsidR="009F04F4">
        <w:rPr>
          <w:rFonts w:ascii="Arial" w:hAnsi="Arial"/>
          <w:bCs/>
        </w:rPr>
        <w:t>obręb Łomnica</w:t>
      </w:r>
      <w:r w:rsidR="007D4066">
        <w:rPr>
          <w:rFonts w:ascii="Arial" w:hAnsi="Arial"/>
          <w:bCs/>
        </w:rPr>
        <w:t>”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69808AA1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A0085" w14:textId="77777777" w:rsidR="0092087B" w:rsidRDefault="00000000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2D054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CA1B" w14:textId="77777777" w:rsidR="0092087B" w:rsidRDefault="00000000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525C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06B21307" w14:textId="77777777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4265" w14:textId="77777777" w:rsidR="0092087B" w:rsidRDefault="00000000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D27E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5EF49" w14:textId="77777777" w:rsidR="0092087B" w:rsidRDefault="00000000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A74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78909FAC" w14:textId="77777777" w:rsidR="0092087B" w:rsidRDefault="0092087B">
      <w:pPr>
        <w:pStyle w:val="Tekstpodstawowy"/>
        <w:rPr>
          <w:rFonts w:ascii="Arial" w:eastAsia="Times New Roman" w:hAnsi="Arial"/>
        </w:rPr>
      </w:pPr>
    </w:p>
    <w:p w14:paraId="0B2A113E" w14:textId="1C37C197" w:rsidR="00601B67" w:rsidRPr="00601B67" w:rsidRDefault="00601B67" w:rsidP="00601B67">
      <w:pPr>
        <w:pStyle w:val="Tekstpodstawowy"/>
        <w:rPr>
          <w:rFonts w:ascii="Arial" w:eastAsia="Times New Roman" w:hAnsi="Arial"/>
        </w:rPr>
      </w:pPr>
      <w:r w:rsidRPr="00601B67">
        <w:rPr>
          <w:rFonts w:ascii="Arial" w:eastAsia="Times New Roman" w:hAnsi="Arial"/>
        </w:rPr>
        <w:t xml:space="preserve">Oferuje okres </w:t>
      </w:r>
      <w:r w:rsidR="009F04F4">
        <w:rPr>
          <w:rFonts w:ascii="Arial" w:eastAsia="Times New Roman" w:hAnsi="Arial"/>
        </w:rPr>
        <w:t>rękojmi</w:t>
      </w:r>
      <w:r w:rsidRPr="00601B67">
        <w:rPr>
          <w:rFonts w:ascii="Arial" w:eastAsia="Times New Roman" w:hAnsi="Arial"/>
        </w:rPr>
        <w:t>:</w:t>
      </w:r>
    </w:p>
    <w:p w14:paraId="67E41CB0" w14:textId="2D8F9B7A" w:rsidR="00601B67" w:rsidRPr="00601B67" w:rsidRDefault="00601B67" w:rsidP="00601B67">
      <w:pPr>
        <w:pStyle w:val="Tekstpodstawowy"/>
        <w:rPr>
          <w:rFonts w:ascii="Arial" w:eastAsia="Times New Roman" w:hAnsi="Arial"/>
        </w:rPr>
      </w:pPr>
      <w:r w:rsidRPr="00601B67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5</w:t>
      </w:r>
      <w:r w:rsidRPr="00601B67">
        <w:rPr>
          <w:rFonts w:ascii="Arial" w:eastAsia="Times New Roman" w:hAnsi="Arial"/>
        </w:rPr>
        <w:t xml:space="preserve"> lat</w:t>
      </w:r>
    </w:p>
    <w:p w14:paraId="352D6960" w14:textId="74C1A751" w:rsidR="00601B67" w:rsidRPr="00601B67" w:rsidRDefault="00601B67" w:rsidP="00601B67">
      <w:pPr>
        <w:pStyle w:val="Tekstpodstawowy"/>
        <w:rPr>
          <w:rFonts w:ascii="Arial" w:eastAsia="Times New Roman" w:hAnsi="Arial"/>
        </w:rPr>
      </w:pPr>
      <w:r w:rsidRPr="00601B67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6</w:t>
      </w:r>
      <w:r w:rsidRPr="00601B67">
        <w:rPr>
          <w:rFonts w:ascii="Arial" w:eastAsia="Times New Roman" w:hAnsi="Arial"/>
        </w:rPr>
        <w:t xml:space="preserve"> lat </w:t>
      </w:r>
    </w:p>
    <w:p w14:paraId="2A304EC2" w14:textId="443CD718" w:rsidR="00601B67" w:rsidRPr="00601B67" w:rsidRDefault="00601B67" w:rsidP="00601B67">
      <w:pPr>
        <w:pStyle w:val="Tekstpodstawowy"/>
        <w:rPr>
          <w:rFonts w:ascii="Arial" w:eastAsia="Times New Roman" w:hAnsi="Arial"/>
        </w:rPr>
      </w:pPr>
      <w:r w:rsidRPr="00601B67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7</w:t>
      </w:r>
      <w:r w:rsidRPr="00601B67">
        <w:rPr>
          <w:rFonts w:ascii="Arial" w:eastAsia="Times New Roman" w:hAnsi="Arial"/>
        </w:rPr>
        <w:t xml:space="preserve"> lat</w:t>
      </w:r>
    </w:p>
    <w:p w14:paraId="1E2A4E73" w14:textId="4BF07BBC" w:rsidR="00370E1B" w:rsidRPr="00370E1B" w:rsidRDefault="00370E1B" w:rsidP="00CF03F2">
      <w:pPr>
        <w:pStyle w:val="Tekstpodstawowy"/>
        <w:rPr>
          <w:rFonts w:ascii="Arial" w:eastAsia="Times New Roman" w:hAnsi="Arial"/>
        </w:rPr>
      </w:pPr>
      <w:r w:rsidRPr="00370E1B">
        <w:rPr>
          <w:rFonts w:ascii="Arial" w:eastAsia="Times New Roman" w:hAnsi="Arial"/>
        </w:rPr>
        <w:t xml:space="preserve">Część </w:t>
      </w:r>
      <w:r w:rsidR="005711FB">
        <w:rPr>
          <w:rFonts w:ascii="Arial" w:eastAsia="Times New Roman" w:hAnsi="Arial"/>
        </w:rPr>
        <w:t>II</w:t>
      </w:r>
      <w:r w:rsidRPr="00370E1B">
        <w:rPr>
          <w:rFonts w:ascii="Arial" w:eastAsia="Times New Roman" w:hAnsi="Arial"/>
        </w:rPr>
        <w:t xml:space="preserve">: </w:t>
      </w:r>
      <w:r w:rsidRPr="00370E1B">
        <w:rPr>
          <w:rFonts w:ascii="Arial" w:hAnsi="Arial"/>
          <w:bCs/>
        </w:rPr>
        <w:t>„</w:t>
      </w:r>
      <w:r w:rsidR="009F04F4">
        <w:rPr>
          <w:rFonts w:ascii="Arial" w:hAnsi="Arial"/>
          <w:bCs/>
        </w:rPr>
        <w:t>obręb Rudka</w:t>
      </w:r>
      <w:r w:rsidRPr="00370E1B">
        <w:rPr>
          <w:rFonts w:ascii="Arial" w:hAnsi="Arial"/>
          <w:bCs/>
        </w:rPr>
        <w:t>”.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370E1B" w14:paraId="0AD2FA77" w14:textId="77777777" w:rsidTr="00C572F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B5923" w14:textId="77777777" w:rsidR="00370E1B" w:rsidRDefault="00370E1B" w:rsidP="00C572F9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79184" w14:textId="77777777" w:rsidR="00370E1B" w:rsidRDefault="00370E1B" w:rsidP="00C572F9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67442" w14:textId="77777777" w:rsidR="00370E1B" w:rsidRDefault="00370E1B" w:rsidP="00C572F9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6D2D4" w14:textId="77777777" w:rsidR="00370E1B" w:rsidRDefault="00370E1B" w:rsidP="00C572F9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370E1B" w14:paraId="28997581" w14:textId="77777777" w:rsidTr="00C572F9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F6CFD" w14:textId="77777777" w:rsidR="00370E1B" w:rsidRDefault="00370E1B" w:rsidP="00C572F9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503DF" w14:textId="77777777" w:rsidR="00370E1B" w:rsidRDefault="00370E1B" w:rsidP="00C572F9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2534F" w14:textId="77777777" w:rsidR="00370E1B" w:rsidRDefault="00370E1B" w:rsidP="00C572F9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DA9B" w14:textId="77777777" w:rsidR="00370E1B" w:rsidRDefault="00370E1B" w:rsidP="00C572F9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223D9FD2" w14:textId="77777777" w:rsidR="00370E1B" w:rsidRDefault="00370E1B" w:rsidP="00370E1B">
      <w:pPr>
        <w:pStyle w:val="Tekstpodstawowy"/>
        <w:rPr>
          <w:rFonts w:ascii="Arial" w:eastAsia="Times New Roman" w:hAnsi="Arial"/>
        </w:rPr>
      </w:pPr>
    </w:p>
    <w:p w14:paraId="3128F97B" w14:textId="453790D8" w:rsidR="00370E1B" w:rsidRDefault="00370E1B" w:rsidP="00370E1B">
      <w:pPr>
        <w:pStyle w:val="Tekstpodstawowy"/>
        <w:rPr>
          <w:rFonts w:ascii="Arial" w:eastAsia="Times New Roman" w:hAnsi="Arial"/>
        </w:rPr>
      </w:pPr>
      <w:r w:rsidRPr="00CF03F2">
        <w:rPr>
          <w:rFonts w:ascii="Arial" w:eastAsia="Times New Roman" w:hAnsi="Arial"/>
        </w:rPr>
        <w:t>Oferuje okres</w:t>
      </w:r>
      <w:r w:rsidR="009F04F4">
        <w:rPr>
          <w:rFonts w:ascii="Arial" w:eastAsia="Times New Roman" w:hAnsi="Arial"/>
        </w:rPr>
        <w:t xml:space="preserve"> rękojmi</w:t>
      </w:r>
      <w:r w:rsidRPr="00CF03F2">
        <w:rPr>
          <w:rFonts w:ascii="Arial" w:eastAsia="Times New Roman" w:hAnsi="Arial"/>
        </w:rPr>
        <w:t>:</w:t>
      </w:r>
    </w:p>
    <w:p w14:paraId="0BF7B463" w14:textId="00B628EB" w:rsidR="00370E1B" w:rsidRPr="00CF03F2" w:rsidRDefault="00370E1B" w:rsidP="00370E1B">
      <w:pPr>
        <w:pStyle w:val="Tekstpodstawowy"/>
        <w:rPr>
          <w:rFonts w:ascii="Arial" w:eastAsia="Times New Roman" w:hAnsi="Arial"/>
        </w:rPr>
      </w:pPr>
      <w:r w:rsidRPr="00F3713E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5</w:t>
      </w:r>
      <w:r w:rsidRPr="00F3713E">
        <w:rPr>
          <w:rFonts w:ascii="Arial" w:eastAsia="Times New Roman" w:hAnsi="Arial"/>
        </w:rPr>
        <w:t xml:space="preserve"> lat</w:t>
      </w:r>
    </w:p>
    <w:p w14:paraId="38CFDF21" w14:textId="321B0A09" w:rsidR="00370E1B" w:rsidRPr="00CF03F2" w:rsidRDefault="00370E1B" w:rsidP="00370E1B">
      <w:pPr>
        <w:pStyle w:val="Tekstpodstawowy"/>
        <w:rPr>
          <w:rFonts w:ascii="Arial" w:eastAsia="Times New Roman" w:hAnsi="Arial"/>
        </w:rPr>
      </w:pPr>
      <w:r w:rsidRPr="00CF03F2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6</w:t>
      </w:r>
      <w:r w:rsidRPr="00CF03F2">
        <w:rPr>
          <w:rFonts w:ascii="Arial" w:eastAsia="Times New Roman" w:hAnsi="Arial"/>
        </w:rPr>
        <w:t xml:space="preserve"> lat </w:t>
      </w:r>
    </w:p>
    <w:p w14:paraId="19AFD26D" w14:textId="45A7DC35" w:rsidR="00370E1B" w:rsidRDefault="00370E1B" w:rsidP="00370E1B">
      <w:pPr>
        <w:pStyle w:val="Tekstpodstawowy"/>
        <w:rPr>
          <w:rFonts w:ascii="Arial" w:eastAsia="Times New Roman" w:hAnsi="Arial"/>
        </w:rPr>
      </w:pPr>
      <w:r w:rsidRPr="00CF03F2">
        <w:rPr>
          <w:rFonts w:ascii="Arial" w:eastAsia="Times New Roman" w:hAnsi="Arial"/>
        </w:rPr>
        <w:t></w:t>
      </w:r>
      <w:r w:rsidR="009F04F4">
        <w:rPr>
          <w:rFonts w:ascii="Arial" w:eastAsia="Times New Roman" w:hAnsi="Arial"/>
        </w:rPr>
        <w:t>7</w:t>
      </w:r>
      <w:r w:rsidRPr="00CF03F2">
        <w:rPr>
          <w:rFonts w:ascii="Arial" w:eastAsia="Times New Roman" w:hAnsi="Arial"/>
        </w:rPr>
        <w:t xml:space="preserve"> lat</w:t>
      </w:r>
    </w:p>
    <w:p w14:paraId="57066B72" w14:textId="198415C2" w:rsidR="00601B67" w:rsidRDefault="00601B67" w:rsidP="00601B67">
      <w:pPr>
        <w:pStyle w:val="Tekstpodstawowy"/>
        <w:rPr>
          <w:rFonts w:ascii="Arial" w:eastAsia="Times New Roman" w:hAnsi="Arial"/>
        </w:rPr>
      </w:pPr>
    </w:p>
    <w:p w14:paraId="66DFE1E3" w14:textId="77777777" w:rsidR="00601B67" w:rsidRDefault="00601B67" w:rsidP="00370E1B">
      <w:pPr>
        <w:pStyle w:val="Tekstpodstawowy"/>
        <w:rPr>
          <w:rFonts w:ascii="Arial" w:eastAsia="Times New Roman" w:hAnsi="Arial"/>
        </w:rPr>
      </w:pPr>
    </w:p>
    <w:p w14:paraId="728BE3B4" w14:textId="77777777" w:rsidR="00370E1B" w:rsidRPr="00AE506D" w:rsidRDefault="00370E1B" w:rsidP="00CF03F2">
      <w:pPr>
        <w:pStyle w:val="Tekstpodstawowy"/>
        <w:rPr>
          <w:rFonts w:ascii="Arial" w:eastAsia="Times New Roman" w:hAnsi="Arial"/>
        </w:rPr>
      </w:pPr>
    </w:p>
    <w:p w14:paraId="132D3A9F" w14:textId="77777777" w:rsidR="0092087B" w:rsidRDefault="00000000">
      <w:pPr>
        <w:pStyle w:val="Tekstpodstawowy"/>
        <w:numPr>
          <w:ilvl w:val="0"/>
          <w:numId w:val="2"/>
        </w:numPr>
        <w:ind w:left="360" w:firstLine="0"/>
        <w:jc w:val="both"/>
      </w:pPr>
      <w:r>
        <w:rPr>
          <w:rFonts w:ascii="Arial" w:hAnsi="Arial"/>
        </w:rPr>
        <w:t>Oświadczamy, że jesteśmy:</w:t>
      </w:r>
    </w:p>
    <w:p w14:paraId="492EA3CD" w14:textId="77777777" w:rsidR="0092087B" w:rsidRDefault="00000000">
      <w:pPr>
        <w:pStyle w:val="Tekstpodstawowy"/>
        <w:ind w:left="1800"/>
        <w:jc w:val="both"/>
      </w:pPr>
      <w:bookmarkStart w:id="1" w:name="_Hlk144200309"/>
      <w:bookmarkStart w:id="2" w:name="_Hlk137717131"/>
      <w:r>
        <w:rPr>
          <w:rFonts w:ascii="Wingdings" w:eastAsia="Wingdings" w:hAnsi="Wingdings" w:cs="Wingdings"/>
          <w:sz w:val="20"/>
          <w:szCs w:val="20"/>
        </w:rPr>
        <w:t></w:t>
      </w:r>
      <w:bookmarkEnd w:id="1"/>
      <w:r>
        <w:rPr>
          <w:rFonts w:ascii="Wingdings" w:eastAsia="Wingdings" w:hAnsi="Wingdings" w:cs="Wingdings"/>
          <w:sz w:val="20"/>
          <w:szCs w:val="20"/>
        </w:rPr>
        <w:t></w:t>
      </w:r>
      <w:r>
        <w:rPr>
          <w:rFonts w:ascii="Arial" w:eastAsia="Wingdings" w:hAnsi="Arial"/>
        </w:rPr>
        <w:t>mikroprzedsiębiorstwem</w:t>
      </w:r>
      <w:r>
        <w:rPr>
          <w:rFonts w:ascii="Arial" w:hAnsi="Arial"/>
        </w:rPr>
        <w:t xml:space="preserve">  </w:t>
      </w:r>
    </w:p>
    <w:p w14:paraId="1D4ED899" w14:textId="77777777" w:rsidR="0092087B" w:rsidRDefault="00000000">
      <w:pPr>
        <w:pStyle w:val="Tekstpodstawowy"/>
        <w:ind w:left="1800"/>
        <w:jc w:val="both"/>
      </w:pPr>
      <w:bookmarkStart w:id="3" w:name="_Hlk137717147"/>
      <w:r>
        <w:rPr>
          <w:rFonts w:ascii="Wingdings" w:eastAsia="Wingdings" w:hAnsi="Wingdings" w:cs="Wingdings"/>
          <w:sz w:val="20"/>
          <w:szCs w:val="20"/>
        </w:rPr>
        <w:t></w:t>
      </w:r>
      <w:r>
        <w:rPr>
          <w:rFonts w:ascii="Wingdings" w:eastAsia="Wingdings" w:hAnsi="Wingdings" w:cs="Wingdings"/>
          <w:sz w:val="20"/>
          <w:szCs w:val="20"/>
        </w:rPr>
        <w:t></w:t>
      </w:r>
      <w:r>
        <w:rPr>
          <w:rFonts w:ascii="Arial" w:eastAsia="Wingdings" w:hAnsi="Arial"/>
        </w:rPr>
        <w:t>małym przedsiębiorstwem</w:t>
      </w:r>
      <w:r>
        <w:rPr>
          <w:rFonts w:ascii="Arial" w:hAnsi="Arial"/>
        </w:rPr>
        <w:t xml:space="preserve"> </w:t>
      </w:r>
    </w:p>
    <w:bookmarkEnd w:id="2"/>
    <w:p w14:paraId="74D83959" w14:textId="77777777" w:rsidR="0092087B" w:rsidRDefault="00000000">
      <w:pPr>
        <w:pStyle w:val="Tekstpodstawowy"/>
        <w:ind w:left="1800"/>
        <w:jc w:val="both"/>
      </w:pPr>
      <w:r>
        <w:rPr>
          <w:rFonts w:ascii="Wingdings" w:eastAsia="Wingdings" w:hAnsi="Wingdings" w:cs="Wingdings"/>
          <w:sz w:val="20"/>
          <w:szCs w:val="20"/>
        </w:rPr>
        <w:t></w:t>
      </w:r>
      <w:r>
        <w:rPr>
          <w:rFonts w:ascii="Wingdings" w:eastAsia="Wingdings" w:hAnsi="Wingdings" w:cs="Wingdings"/>
          <w:sz w:val="20"/>
          <w:szCs w:val="20"/>
        </w:rPr>
        <w:t></w:t>
      </w:r>
      <w:r>
        <w:rPr>
          <w:rFonts w:ascii="Arial" w:eastAsia="Wingdings" w:hAnsi="Arial"/>
        </w:rPr>
        <w:t>średnim przedsiębiorstwem</w:t>
      </w:r>
      <w:bookmarkEnd w:id="3"/>
      <w:r>
        <w:rPr>
          <w:rFonts w:ascii="Arial" w:hAnsi="Arial"/>
        </w:rPr>
        <w:tab/>
      </w:r>
    </w:p>
    <w:p w14:paraId="261D0E62" w14:textId="77777777" w:rsidR="0092087B" w:rsidRDefault="00000000">
      <w:pPr>
        <w:pStyle w:val="Tekstpodstawowy"/>
        <w:ind w:left="1800"/>
        <w:jc w:val="both"/>
      </w:pPr>
      <w:r>
        <w:rPr>
          <w:rFonts w:ascii="Wingdings" w:eastAsia="Wingdings" w:hAnsi="Wingdings" w:cs="Wingdings"/>
          <w:sz w:val="20"/>
          <w:szCs w:val="20"/>
        </w:rPr>
        <w:t></w:t>
      </w:r>
      <w:r>
        <w:rPr>
          <w:rFonts w:ascii="Wingdings" w:eastAsia="Wingdings" w:hAnsi="Wingdings" w:cs="Wingdings"/>
          <w:sz w:val="20"/>
          <w:szCs w:val="20"/>
        </w:rPr>
        <w:t></w:t>
      </w:r>
      <w:r>
        <w:rPr>
          <w:rFonts w:ascii="Arial" w:eastAsia="Wingdings" w:hAnsi="Arial"/>
        </w:rPr>
        <w:t>żadne z powyższych</w:t>
      </w:r>
    </w:p>
    <w:p w14:paraId="43BD939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5AD45828" w14:textId="77777777" w:rsidR="0092087B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1F46CEE0" w14:textId="77777777" w:rsidR="0092087B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7A7B20C4" w14:textId="77777777" w:rsidR="0092087B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60A504A6" w14:textId="77777777" w:rsidR="0092087B" w:rsidRPr="009F04F4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projekt umowy, stanowiący załącznik nr  do SWZ, został przez nas zaakceptowany i zobowiązujemy się, w przypadku wybrania naszej oferty, do zawarcia umowy na określonych w projekcie umowy warunkach, w miejscu i terminie wyznaczonym przez Zamawiającego.</w:t>
      </w:r>
    </w:p>
    <w:p w14:paraId="1BFBCDA2" w14:textId="3F0C26DD" w:rsidR="009F04F4" w:rsidRPr="009F04F4" w:rsidRDefault="009F04F4" w:rsidP="009F04F4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41D6">
        <w:rPr>
          <w:rFonts w:ascii="Arial" w:hAnsi="Arial" w:cs="Arial"/>
          <w:bCs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59209E">
        <w:rPr>
          <w:rFonts w:ascii="Arial" w:hAnsi="Arial" w:cs="Arial"/>
          <w:sz w:val="22"/>
          <w:szCs w:val="22"/>
        </w:rPr>
        <w:t>*</w:t>
      </w:r>
    </w:p>
    <w:p w14:paraId="16B2895A" w14:textId="77777777" w:rsidR="009F04F4" w:rsidRDefault="00000000" w:rsidP="009F04F4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58CBD0B7" w14:textId="043F97E3" w:rsidR="0092087B" w:rsidRDefault="00000000" w:rsidP="009F04F4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 w:rsidRPr="009F04F4"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1E12DEA4" w14:textId="28793C16" w:rsidR="0092087B" w:rsidRDefault="00000000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4F3EB1B" w14:textId="620CE9A9" w:rsidR="0092087B" w:rsidRDefault="00000000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 xml:space="preserve">szczególności rejestrów publicznych w rozumieniu ustawy z dnia 17 lutego 2005 r. o informatyzacji działalności podmiotów realizujących zadania publiczne, </w:t>
      </w:r>
      <w:r>
        <w:rPr>
          <w:rFonts w:ascii="Arial" w:hAnsi="Arial"/>
        </w:rPr>
        <w:lastRenderedPageBreak/>
        <w:t>o ile wykonawca wskazał w oświadczeniu, o którym mowa w art. 125 ust. 1, dane umożliwiające dostęp do tych środków).</w:t>
      </w:r>
    </w:p>
    <w:p w14:paraId="2C8F471F" w14:textId="2A7916B9" w:rsidR="0092087B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0FA841B6" w14:textId="320B2816" w:rsidR="0092087B" w:rsidRDefault="00000000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44EDA79A" w14:textId="77777777" w:rsidR="0092087B" w:rsidRDefault="00000000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6C439988" w14:textId="77777777" w:rsidR="0092087B" w:rsidRDefault="00000000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7865E765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786B0A98" w14:textId="6DF605A1" w:rsidR="0092087B" w:rsidRDefault="00000000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D8261A1" w14:textId="77777777" w:rsidR="0092087B" w:rsidRDefault="00000000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DE8336E" w14:textId="77777777" w:rsidR="0092087B" w:rsidRDefault="00000000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34205E12" w14:textId="77777777" w:rsidR="00141AB8" w:rsidRDefault="00141AB8" w:rsidP="00141AB8">
      <w:pPr>
        <w:tabs>
          <w:tab w:val="left" w:pos="426"/>
        </w:tabs>
        <w:autoSpaceDE w:val="0"/>
        <w:autoSpaceDN w:val="0"/>
        <w:jc w:val="both"/>
        <w:rPr>
          <w:rFonts w:eastAsia="Times New Roman" w:cs="Times New Roman"/>
          <w:kern w:val="0"/>
          <w:lang w:eastAsia="pl-PL" w:bidi="ar-SA"/>
        </w:rPr>
      </w:pPr>
    </w:p>
    <w:p w14:paraId="16E82EA5" w14:textId="77777777" w:rsidR="00141AB8" w:rsidRDefault="00141AB8" w:rsidP="00141AB8">
      <w:pPr>
        <w:pStyle w:val="Akapitzlist"/>
      </w:pPr>
    </w:p>
    <w:p w14:paraId="5C4D7EFB" w14:textId="7C5E3358" w:rsidR="00C74A14" w:rsidRPr="00C74A14" w:rsidRDefault="00000000" w:rsidP="00C74A14">
      <w:pPr>
        <w:pStyle w:val="Tekstpodstawowy"/>
        <w:numPr>
          <w:ilvl w:val="0"/>
          <w:numId w:val="2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40D5141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DF2FDE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E049310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08AB376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413B03A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51280A6" w14:textId="77777777" w:rsidR="0092087B" w:rsidRDefault="0092087B">
      <w:pPr>
        <w:pStyle w:val="Tekstpodstawowy31"/>
        <w:spacing w:line="100" w:lineRule="atLeast"/>
      </w:pPr>
    </w:p>
    <w:p w14:paraId="21DE21CB" w14:textId="77777777" w:rsidR="00B953ED" w:rsidRDefault="00000000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61C33924" w14:textId="77777777" w:rsidR="00C61C68" w:rsidRPr="00C61C68" w:rsidRDefault="00C61C68" w:rsidP="00C61C68"/>
    <w:p w14:paraId="19741676" w14:textId="77777777" w:rsidR="00C61C68" w:rsidRPr="00C61C68" w:rsidRDefault="00C61C68" w:rsidP="00C61C68"/>
    <w:p w14:paraId="158E746D" w14:textId="77777777" w:rsidR="00C61C68" w:rsidRPr="00C61C68" w:rsidRDefault="00C61C68" w:rsidP="00C61C68"/>
    <w:p w14:paraId="15153EFC" w14:textId="77777777" w:rsidR="00C61C68" w:rsidRPr="00C61C68" w:rsidRDefault="00C61C68" w:rsidP="00C61C68"/>
    <w:p w14:paraId="6B1E04AA" w14:textId="77777777" w:rsidR="00C61C68" w:rsidRPr="00C61C68" w:rsidRDefault="00C61C68" w:rsidP="00C61C68"/>
    <w:p w14:paraId="79A5D3A8" w14:textId="77777777" w:rsidR="00C61C68" w:rsidRPr="00C61C68" w:rsidRDefault="00C61C68" w:rsidP="00C61C68"/>
    <w:p w14:paraId="69B5D56E" w14:textId="77777777" w:rsidR="00C61C68" w:rsidRPr="00C61C68" w:rsidRDefault="00C61C68" w:rsidP="00C61C68"/>
    <w:p w14:paraId="7FC9D179" w14:textId="77777777" w:rsidR="00C61C68" w:rsidRPr="00C61C68" w:rsidRDefault="00C61C68" w:rsidP="00C61C68"/>
    <w:p w14:paraId="7C75FA1A" w14:textId="77777777" w:rsidR="00C61C68" w:rsidRPr="00C61C68" w:rsidRDefault="00C61C68" w:rsidP="00C61C68"/>
    <w:p w14:paraId="5508AE0E" w14:textId="77777777" w:rsidR="00C61C68" w:rsidRPr="00C61C68" w:rsidRDefault="00C61C68" w:rsidP="00C61C68"/>
    <w:p w14:paraId="2C6A9248" w14:textId="77777777" w:rsidR="00C61C68" w:rsidRPr="00C61C68" w:rsidRDefault="00C61C68" w:rsidP="00C61C68"/>
    <w:sectPr w:rsidR="00C61C68" w:rsidRPr="00C61C68">
      <w:footerReference w:type="default" r:id="rId9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3314" w14:textId="77777777" w:rsidR="004D0531" w:rsidRDefault="004D0531">
      <w:r>
        <w:separator/>
      </w:r>
    </w:p>
  </w:endnote>
  <w:endnote w:type="continuationSeparator" w:id="0">
    <w:p w14:paraId="09F1F789" w14:textId="77777777" w:rsidR="004D0531" w:rsidRDefault="004D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D82B1" w14:textId="77777777" w:rsidR="0092087B" w:rsidRDefault="00000000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fldChar w:fldCharType="end"/>
    </w:r>
  </w:p>
  <w:p w14:paraId="683B9857" w14:textId="77777777" w:rsidR="0092087B" w:rsidRDefault="00000000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specyfikacja warunków zamówienia</w:t>
    </w:r>
  </w:p>
  <w:p w14:paraId="63B854B4" w14:textId="41E79D82" w:rsidR="00BE0098" w:rsidRDefault="009F04F4" w:rsidP="009F04F4">
    <w:pPr>
      <w:jc w:val="center"/>
    </w:pPr>
    <w:r w:rsidRPr="009F04F4">
      <w:rPr>
        <w:rFonts w:ascii="Arial" w:hAnsi="Arial"/>
        <w:caps/>
        <w:sz w:val="16"/>
        <w:szCs w:val="16"/>
      </w:rPr>
      <w:t>Przebudowa dróg dojazdowych do gruntów rolnych obręb Łomnica i obręb Rudka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93E72" w14:textId="77777777" w:rsidR="004D0531" w:rsidRDefault="004D0531">
      <w:r>
        <w:separator/>
      </w:r>
    </w:p>
  </w:footnote>
  <w:footnote w:type="continuationSeparator" w:id="0">
    <w:p w14:paraId="659E02F3" w14:textId="77777777" w:rsidR="004D0531" w:rsidRDefault="004D0531">
      <w:r>
        <w:continuationSeparator/>
      </w:r>
    </w:p>
  </w:footnote>
  <w:footnote w:id="1">
    <w:p w14:paraId="2BF37C11" w14:textId="77777777" w:rsidR="009F04F4" w:rsidRPr="001338F3" w:rsidRDefault="009F04F4" w:rsidP="009F04F4">
      <w:pPr>
        <w:pStyle w:val="Tekstprzypisudolnego"/>
        <w:jc w:val="both"/>
        <w:rPr>
          <w:rFonts w:ascii="Arial" w:hAnsi="Arial"/>
          <w:sz w:val="14"/>
          <w:szCs w:val="14"/>
        </w:rPr>
      </w:pPr>
      <w:r w:rsidRPr="001338F3">
        <w:rPr>
          <w:rStyle w:val="Odwoanieprzypisudolnego"/>
          <w:rFonts w:ascii="Arial" w:hAnsi="Arial"/>
          <w:sz w:val="14"/>
          <w:szCs w:val="14"/>
        </w:rPr>
        <w:footnoteRef/>
      </w:r>
      <w:r w:rsidRPr="001338F3">
        <w:rPr>
          <w:rFonts w:ascii="Arial" w:hAnsi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EB5AA3" w14:textId="77777777" w:rsidR="009F04F4" w:rsidRPr="001338F3" w:rsidRDefault="009F04F4" w:rsidP="009F04F4">
      <w:pPr>
        <w:pStyle w:val="Tekstprzypisudolnego"/>
        <w:jc w:val="both"/>
        <w:rPr>
          <w:rFonts w:ascii="Arial" w:hAnsi="Arial"/>
          <w:sz w:val="14"/>
          <w:szCs w:val="14"/>
        </w:rPr>
      </w:pPr>
      <w:r w:rsidRPr="001338F3">
        <w:rPr>
          <w:rStyle w:val="Odwoanieprzypisudolnego"/>
          <w:rFonts w:ascii="Arial" w:hAnsi="Arial"/>
          <w:sz w:val="14"/>
          <w:szCs w:val="14"/>
        </w:rPr>
        <w:footnoteRef/>
      </w:r>
      <w:r w:rsidRPr="001338F3">
        <w:rPr>
          <w:rFonts w:ascii="Arial" w:hAnsi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348349">
    <w:abstractNumId w:val="0"/>
  </w:num>
  <w:num w:numId="2" w16cid:durableId="92212727">
    <w:abstractNumId w:val="1"/>
  </w:num>
  <w:num w:numId="3" w16cid:durableId="2122533786">
    <w:abstractNumId w:val="2"/>
  </w:num>
  <w:num w:numId="4" w16cid:durableId="1466005412">
    <w:abstractNumId w:val="4"/>
  </w:num>
  <w:num w:numId="5" w16cid:durableId="19880519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42582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212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15"/>
    <w:rsid w:val="00027AD6"/>
    <w:rsid w:val="001329AD"/>
    <w:rsid w:val="00141AB8"/>
    <w:rsid w:val="001672DF"/>
    <w:rsid w:val="001B0E60"/>
    <w:rsid w:val="00200C04"/>
    <w:rsid w:val="00205A46"/>
    <w:rsid w:val="0029162A"/>
    <w:rsid w:val="002C5862"/>
    <w:rsid w:val="002E7AF6"/>
    <w:rsid w:val="00302E18"/>
    <w:rsid w:val="00310790"/>
    <w:rsid w:val="00370E1B"/>
    <w:rsid w:val="003B53A8"/>
    <w:rsid w:val="003D257F"/>
    <w:rsid w:val="004005C2"/>
    <w:rsid w:val="00425FEB"/>
    <w:rsid w:val="00457BAF"/>
    <w:rsid w:val="004D0531"/>
    <w:rsid w:val="004D2094"/>
    <w:rsid w:val="004F7C84"/>
    <w:rsid w:val="005414B6"/>
    <w:rsid w:val="005711FB"/>
    <w:rsid w:val="00585C61"/>
    <w:rsid w:val="00601B67"/>
    <w:rsid w:val="00603467"/>
    <w:rsid w:val="00643E68"/>
    <w:rsid w:val="00667909"/>
    <w:rsid w:val="006C6679"/>
    <w:rsid w:val="006F220E"/>
    <w:rsid w:val="00776392"/>
    <w:rsid w:val="007D4066"/>
    <w:rsid w:val="00804FE0"/>
    <w:rsid w:val="00831135"/>
    <w:rsid w:val="00840E50"/>
    <w:rsid w:val="0089641F"/>
    <w:rsid w:val="008A6315"/>
    <w:rsid w:val="0092087B"/>
    <w:rsid w:val="00963C91"/>
    <w:rsid w:val="009F04F4"/>
    <w:rsid w:val="00A85620"/>
    <w:rsid w:val="00A9476D"/>
    <w:rsid w:val="00A97743"/>
    <w:rsid w:val="00AC40EB"/>
    <w:rsid w:val="00AE11CC"/>
    <w:rsid w:val="00AE506D"/>
    <w:rsid w:val="00B173C8"/>
    <w:rsid w:val="00B953ED"/>
    <w:rsid w:val="00BE0098"/>
    <w:rsid w:val="00C3002A"/>
    <w:rsid w:val="00C61C68"/>
    <w:rsid w:val="00C74A14"/>
    <w:rsid w:val="00CD61D3"/>
    <w:rsid w:val="00CF03F2"/>
    <w:rsid w:val="00D022F8"/>
    <w:rsid w:val="00D70C47"/>
    <w:rsid w:val="00D84E10"/>
    <w:rsid w:val="00D90E05"/>
    <w:rsid w:val="00E432A6"/>
    <w:rsid w:val="00E600D6"/>
    <w:rsid w:val="00E6785B"/>
    <w:rsid w:val="00F3713E"/>
    <w:rsid w:val="00FC203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A4520F"/>
  <w15:chartTrackingRefBased/>
  <w15:docId w15:val="{47A0420B-654C-42B4-87C5-4CF475C5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7">
    <w:name w:val="Domyślna czcionka akapitu7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WW8Num35z0">
    <w:name w:val="WW8Num35z0"/>
    <w:rPr>
      <w:rFonts w:ascii="Arial" w:hAnsi="Arial" w:cs="OpenSymbol"/>
      <w:sz w:val="24"/>
      <w:szCs w:val="24"/>
    </w:rPr>
  </w:style>
  <w:style w:type="character" w:customStyle="1" w:styleId="WW8Num8z0">
    <w:name w:val="WW8Num8z0"/>
    <w:rPr>
      <w:rFonts w:cs="Arial"/>
      <w:szCs w:val="24"/>
      <w:lang w:val="pl-PL"/>
    </w:rPr>
  </w:style>
  <w:style w:type="character" w:customStyle="1" w:styleId="WW8Num8z1">
    <w:name w:val="WW8Num8z1"/>
    <w:rPr>
      <w:rFonts w:cs="Arial"/>
    </w:rPr>
  </w:style>
  <w:style w:type="character" w:customStyle="1" w:styleId="WW8Num8z2">
    <w:name w:val="WW8Num8z2"/>
    <w:rPr>
      <w:b w:val="0"/>
      <w:bCs w:val="0"/>
      <w:sz w:val="24"/>
      <w:szCs w:val="24"/>
    </w:rPr>
  </w:style>
  <w:style w:type="character" w:customStyle="1" w:styleId="WW8Num8z3">
    <w:name w:val="WW8Num8z3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Pr>
      <w:rFonts w:ascii="Arial" w:hAnsi="Arial" w:cs="OpenSymbol"/>
      <w:sz w:val="24"/>
      <w:szCs w:val="24"/>
    </w:rPr>
  </w:style>
  <w:style w:type="character" w:customStyle="1" w:styleId="Znakinumeracji">
    <w:name w:val="Znaki numeracji"/>
  </w:style>
  <w:style w:type="character" w:customStyle="1" w:styleId="WW8Num30z0">
    <w:name w:val="WW8Num30z0"/>
    <w:rPr>
      <w:rFonts w:ascii="Arial" w:hAnsi="Arial" w:cs="OpenSymbo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Pr>
      <w:rFonts w:ascii="Arial" w:hAnsi="Arial" w:cs="Arial"/>
      <w:b/>
      <w:kern w:val="2"/>
      <w:sz w:val="40"/>
    </w:rPr>
  </w:style>
  <w:style w:type="character" w:customStyle="1" w:styleId="ZnakZnak">
    <w:name w:val="Znak Znak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kocowegoZnak">
    <w:name w:val="Tekst przypisu końcowego Znak"/>
    <w:rPr>
      <w:kern w:val="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88z4">
    <w:name w:val="WW8Num88z4"/>
    <w:rPr>
      <w:rFonts w:ascii="Symbol" w:hAnsi="Symbol" w:cs="Symbol"/>
    </w:rPr>
  </w:style>
  <w:style w:type="character" w:customStyle="1" w:styleId="WW8Num88z3">
    <w:name w:val="WW8Num88z3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Pr>
      <w:w w:val="100"/>
    </w:rPr>
  </w:style>
  <w:style w:type="character" w:styleId="Pogrubienie">
    <w:name w:val="Strong"/>
    <w:qFormat/>
    <w:rPr>
      <w:b/>
      <w:bCs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Internetlink1">
    <w:name w:val="Internet link1"/>
    <w:rPr>
      <w:color w:val="000080"/>
      <w:u w:val="single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czeindeksu">
    <w:name w:val="Łącze indeksu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  <w:rPr>
      <w:rFonts w:ascii="Arial" w:hAnsi="Arial" w:cs="Aria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4z1">
    <w:name w:val="WW8Num34z1"/>
    <w:rPr>
      <w:sz w:val="24"/>
      <w:szCs w:val="24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2">
    <w:name w:val="WW8Num10z2"/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Domylnaczcionkaakapitu3">
    <w:name w:val="Domyślna czcionka akapitu3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Domylnaczcionkaakapitu4">
    <w:name w:val="Domyślna czcionka akapitu4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25z1">
    <w:name w:val="WW8Num25z1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30z1">
    <w:name w:val="WW8Num30z1"/>
    <w:rPr>
      <w:rFonts w:ascii="Arial" w:hAnsi="Arial" w:cs="OpenSymbol"/>
    </w:rPr>
  </w:style>
  <w:style w:type="character" w:customStyle="1" w:styleId="WW8Num28z1">
    <w:name w:val="WW8Num28z1"/>
    <w:rPr>
      <w:rFonts w:ascii="OpenSymbol" w:hAnsi="OpenSymbol" w:cs="OpenSymbol"/>
    </w:rPr>
  </w:style>
  <w:style w:type="character" w:customStyle="1" w:styleId="WW8Num23z1">
    <w:name w:val="WW8Num23z1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Domylnaczcionkaakapitu6">
    <w:name w:val="Domyślna czcionka akapitu6"/>
  </w:style>
  <w:style w:type="character" w:customStyle="1" w:styleId="WW8Num138z0">
    <w:name w:val="WW8Num13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</w:style>
  <w:style w:type="character" w:customStyle="1" w:styleId="WW8Num136z3">
    <w:name w:val="WW8Num136z3"/>
  </w:style>
  <w:style w:type="character" w:customStyle="1" w:styleId="WW8Num136z1">
    <w:name w:val="WW8Num136z1"/>
    <w:rPr>
      <w:b w:val="0"/>
    </w:rPr>
  </w:style>
  <w:style w:type="character" w:customStyle="1" w:styleId="WW8Num136z0">
    <w:name w:val="WW8Num136z0"/>
    <w:rPr>
      <w:rFonts w:ascii="Arial" w:hAnsi="Arial" w:cs="Arial"/>
    </w:rPr>
  </w:style>
  <w:style w:type="character" w:customStyle="1" w:styleId="WW8Num135z0">
    <w:name w:val="WW8Num13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</w:style>
  <w:style w:type="character" w:customStyle="1" w:styleId="WW8Num133z7">
    <w:name w:val="WW8Num133z7"/>
  </w:style>
  <w:style w:type="character" w:customStyle="1" w:styleId="WW8Num133z6">
    <w:name w:val="WW8Num133z6"/>
  </w:style>
  <w:style w:type="character" w:customStyle="1" w:styleId="WW8Num133z5">
    <w:name w:val="WW8Num133z5"/>
    <w:rPr>
      <w:rFonts w:ascii="Symbol" w:hAnsi="Symbol" w:cs="Symbol"/>
    </w:rPr>
  </w:style>
  <w:style w:type="character" w:customStyle="1" w:styleId="WW8Num133z3">
    <w:name w:val="WW8Num133z3"/>
    <w:rPr>
      <w:b/>
    </w:rPr>
  </w:style>
  <w:style w:type="character" w:customStyle="1" w:styleId="WW8Num133z2">
    <w:name w:val="WW8Num133z2"/>
  </w:style>
  <w:style w:type="character" w:customStyle="1" w:styleId="WW8Num133z0">
    <w:name w:val="WW8Num133z0"/>
  </w:style>
  <w:style w:type="character" w:customStyle="1" w:styleId="WW8Num132z3">
    <w:name w:val="WW8Num132z3"/>
    <w:rPr>
      <w:rFonts w:ascii="Symbol" w:hAnsi="Symbol" w:cs="Symbol"/>
    </w:rPr>
  </w:style>
  <w:style w:type="character" w:customStyle="1" w:styleId="WW8Num132z2">
    <w:name w:val="WW8Num132z2"/>
    <w:rPr>
      <w:rFonts w:ascii="Wingdings" w:hAnsi="Wingdings" w:cs="Wingdings"/>
    </w:rPr>
  </w:style>
  <w:style w:type="character" w:customStyle="1" w:styleId="WW8Num132z1">
    <w:name w:val="WW8Num132z1"/>
    <w:rPr>
      <w:rFonts w:ascii="Courier New" w:hAnsi="Courier New" w:cs="Courier New"/>
    </w:rPr>
  </w:style>
  <w:style w:type="character" w:customStyle="1" w:styleId="WW8Num132z0">
    <w:name w:val="WW8Num132z0"/>
    <w:rPr>
      <w:rFonts w:ascii="Symbol" w:hAnsi="Symbol" w:cs="Symbol"/>
      <w:b/>
    </w:rPr>
  </w:style>
  <w:style w:type="character" w:customStyle="1" w:styleId="WW8Num131z0">
    <w:name w:val="WW8Num13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</w:style>
  <w:style w:type="character" w:customStyle="1" w:styleId="WW8Num130z7">
    <w:name w:val="WW8Num130z7"/>
  </w:style>
  <w:style w:type="character" w:customStyle="1" w:styleId="WW8Num130z6">
    <w:name w:val="WW8Num130z6"/>
  </w:style>
  <w:style w:type="character" w:customStyle="1" w:styleId="WW8Num130z5">
    <w:name w:val="WW8Num130z5"/>
    <w:rPr>
      <w:rFonts w:ascii="Symbol" w:hAnsi="Symbol" w:cs="Symbol"/>
    </w:rPr>
  </w:style>
  <w:style w:type="character" w:customStyle="1" w:styleId="WW8Num130z3">
    <w:name w:val="WW8Num130z3"/>
    <w:rPr>
      <w:b/>
    </w:rPr>
  </w:style>
  <w:style w:type="character" w:customStyle="1" w:styleId="WW8Num130z2">
    <w:name w:val="WW8Num130z2"/>
  </w:style>
  <w:style w:type="character" w:customStyle="1" w:styleId="WW8Num130z1">
    <w:name w:val="WW8Num130z1"/>
  </w:style>
  <w:style w:type="character" w:customStyle="1" w:styleId="WW8Num130z0">
    <w:name w:val="WW8Num130z0"/>
  </w:style>
  <w:style w:type="character" w:customStyle="1" w:styleId="WW8Num129z1">
    <w:name w:val="WW8Num129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</w:style>
  <w:style w:type="character" w:customStyle="1" w:styleId="WW8Num127z3">
    <w:name w:val="WW8Num127z3"/>
    <w:rPr>
      <w:rFonts w:ascii="Symbol" w:hAnsi="Symbol" w:cs="Symbol"/>
    </w:rPr>
  </w:style>
  <w:style w:type="character" w:customStyle="1" w:styleId="WW8Num127z2">
    <w:name w:val="WW8Num127z2"/>
    <w:rPr>
      <w:rFonts w:ascii="Wingdings" w:hAnsi="Wingdings" w:cs="Wingdings"/>
    </w:rPr>
  </w:style>
  <w:style w:type="character" w:customStyle="1" w:styleId="WW8Num127z0">
    <w:name w:val="WW8Num127z0"/>
    <w:rPr>
      <w:rFonts w:ascii="Courier New" w:hAnsi="Courier New" w:cs="Courier New"/>
    </w:rPr>
  </w:style>
  <w:style w:type="character" w:customStyle="1" w:styleId="WW8Num126z3">
    <w:name w:val="WW8Num126z3"/>
  </w:style>
  <w:style w:type="character" w:customStyle="1" w:styleId="WW8Num126z1">
    <w:name w:val="WW8Num126z1"/>
    <w:rPr>
      <w:b w:val="0"/>
    </w:rPr>
  </w:style>
  <w:style w:type="character" w:customStyle="1" w:styleId="WW8Num126z0">
    <w:name w:val="WW8Num126z0"/>
    <w:rPr>
      <w:rFonts w:ascii="Arial" w:hAnsi="Arial" w:cs="Arial"/>
    </w:rPr>
  </w:style>
  <w:style w:type="character" w:customStyle="1" w:styleId="WW8Num125z8">
    <w:name w:val="WW8Num125z8"/>
  </w:style>
  <w:style w:type="character" w:customStyle="1" w:styleId="WW8Num125z7">
    <w:name w:val="WW8Num125z7"/>
  </w:style>
  <w:style w:type="character" w:customStyle="1" w:styleId="WW8Num125z6">
    <w:name w:val="WW8Num125z6"/>
  </w:style>
  <w:style w:type="character" w:customStyle="1" w:styleId="WW8Num125z5">
    <w:name w:val="WW8Num125z5"/>
  </w:style>
  <w:style w:type="character" w:customStyle="1" w:styleId="WW8Num125z4">
    <w:name w:val="WW8Num125z4"/>
  </w:style>
  <w:style w:type="character" w:customStyle="1" w:styleId="WW8Num125z3">
    <w:name w:val="WW8Num125z3"/>
  </w:style>
  <w:style w:type="character" w:customStyle="1" w:styleId="WW8Num125z2">
    <w:name w:val="WW8Num125z2"/>
  </w:style>
  <w:style w:type="character" w:customStyle="1" w:styleId="WW8Num125z1">
    <w:name w:val="WW8Num125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</w:style>
  <w:style w:type="character" w:customStyle="1" w:styleId="WW8Num124z2">
    <w:name w:val="WW8Num124z2"/>
    <w:rPr>
      <w:rFonts w:ascii="Wingdings" w:hAnsi="Wingdings" w:cs="Wingdings"/>
    </w:rPr>
  </w:style>
  <w:style w:type="character" w:customStyle="1" w:styleId="WW8Num124z1">
    <w:name w:val="WW8Num124z1"/>
    <w:rPr>
      <w:rFonts w:ascii="Courier New" w:hAnsi="Courier New" w:cs="Courier New"/>
    </w:rPr>
  </w:style>
  <w:style w:type="character" w:customStyle="1" w:styleId="WW8Num124z0">
    <w:name w:val="WW8Num124z0"/>
    <w:rPr>
      <w:rFonts w:ascii="Symbol" w:hAnsi="Symbol" w:cs="Symbol"/>
    </w:rPr>
  </w:style>
  <w:style w:type="character" w:customStyle="1" w:styleId="WW8Num123z0">
    <w:name w:val="WW8Num123z0"/>
  </w:style>
  <w:style w:type="character" w:customStyle="1" w:styleId="WW8Num122z3">
    <w:name w:val="WW8Num122z3"/>
  </w:style>
  <w:style w:type="character" w:customStyle="1" w:styleId="WW8Num122z1">
    <w:name w:val="WW8Num122z1"/>
    <w:rPr>
      <w:b w:val="0"/>
    </w:rPr>
  </w:style>
  <w:style w:type="character" w:customStyle="1" w:styleId="WW8Num122z0">
    <w:name w:val="WW8Num122z0"/>
    <w:rPr>
      <w:rFonts w:ascii="Arial" w:hAnsi="Arial" w:cs="Arial"/>
    </w:rPr>
  </w:style>
  <w:style w:type="character" w:customStyle="1" w:styleId="WW8Num121z0">
    <w:name w:val="WW8Num121z0"/>
  </w:style>
  <w:style w:type="character" w:customStyle="1" w:styleId="WW8Num120z0">
    <w:name w:val="WW8Num12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0">
    <w:name w:val="WW8Num118z0"/>
    <w:rPr>
      <w:rFonts w:ascii="Symbol" w:hAnsi="Symbol" w:cs="Symbol"/>
    </w:rPr>
  </w:style>
  <w:style w:type="character" w:customStyle="1" w:styleId="WW8Num117z4">
    <w:name w:val="WW8Num117z4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 w:cs="Wingdings"/>
    </w:rPr>
  </w:style>
  <w:style w:type="character" w:customStyle="1" w:styleId="WW8Num117z1">
    <w:name w:val="WW8Num117z1"/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16z8">
    <w:name w:val="WW8Num116z8"/>
  </w:style>
  <w:style w:type="character" w:customStyle="1" w:styleId="WW8Num116z7">
    <w:name w:val="WW8Num116z7"/>
  </w:style>
  <w:style w:type="character" w:customStyle="1" w:styleId="WW8Num116z6">
    <w:name w:val="WW8Num116z6"/>
  </w:style>
  <w:style w:type="character" w:customStyle="1" w:styleId="WW8Num116z5">
    <w:name w:val="WW8Num116z5"/>
  </w:style>
  <w:style w:type="character" w:customStyle="1" w:styleId="WW8Num116z4">
    <w:name w:val="WW8Num116z4"/>
  </w:style>
  <w:style w:type="character" w:customStyle="1" w:styleId="WW8Num116z3">
    <w:name w:val="WW8Num116z3"/>
  </w:style>
  <w:style w:type="character" w:customStyle="1" w:styleId="WW8Num116z2">
    <w:name w:val="WW8Num116z2"/>
  </w:style>
  <w:style w:type="character" w:customStyle="1" w:styleId="WW8Num116z1">
    <w:name w:val="WW8Num116z1"/>
  </w:style>
  <w:style w:type="character" w:customStyle="1" w:styleId="WW8Num116z0">
    <w:name w:val="WW8Num116z0"/>
  </w:style>
  <w:style w:type="character" w:customStyle="1" w:styleId="WW8Num115z3">
    <w:name w:val="WW8Num115z3"/>
    <w:rPr>
      <w:rFonts w:ascii="Symbol" w:hAnsi="Symbol" w:cs="Symbol"/>
    </w:rPr>
  </w:style>
  <w:style w:type="character" w:customStyle="1" w:styleId="WW8Num115z2">
    <w:name w:val="WW8Num115z2"/>
    <w:rPr>
      <w:rFonts w:ascii="Wingdings" w:hAnsi="Wingdings" w:cs="Wingdings"/>
    </w:rPr>
  </w:style>
  <w:style w:type="character" w:customStyle="1" w:styleId="WW8Num115z0">
    <w:name w:val="WW8Num115z0"/>
    <w:rPr>
      <w:rFonts w:ascii="Courier New" w:hAnsi="Courier New" w:cs="Courier New"/>
    </w:rPr>
  </w:style>
  <w:style w:type="character" w:customStyle="1" w:styleId="WW8Num114z3">
    <w:name w:val="WW8Num114z3"/>
  </w:style>
  <w:style w:type="character" w:customStyle="1" w:styleId="WW8Num114z1">
    <w:name w:val="WW8Num114z1"/>
    <w:rPr>
      <w:b w:val="0"/>
    </w:rPr>
  </w:style>
  <w:style w:type="character" w:customStyle="1" w:styleId="WW8Num114z0">
    <w:name w:val="WW8Num114z0"/>
    <w:rPr>
      <w:rFonts w:ascii="Arial" w:hAnsi="Arial" w:cs="Arial"/>
    </w:rPr>
  </w:style>
  <w:style w:type="character" w:customStyle="1" w:styleId="WW8Num113z3">
    <w:name w:val="WW8Num113z3"/>
  </w:style>
  <w:style w:type="character" w:customStyle="1" w:styleId="WW8Num113z1">
    <w:name w:val="WW8Num113z1"/>
    <w:rPr>
      <w:b w:val="0"/>
    </w:rPr>
  </w:style>
  <w:style w:type="character" w:customStyle="1" w:styleId="WW8Num113z0">
    <w:name w:val="WW8Num113z0"/>
    <w:rPr>
      <w:rFonts w:ascii="Arial" w:hAnsi="Arial" w:cs="Arial"/>
    </w:rPr>
  </w:style>
  <w:style w:type="character" w:customStyle="1" w:styleId="WW8Num112z3">
    <w:name w:val="WW8Num112z3"/>
    <w:rPr>
      <w:rFonts w:ascii="Symbol" w:hAnsi="Symbol" w:cs="Symbol"/>
    </w:rPr>
  </w:style>
  <w:style w:type="character" w:customStyle="1" w:styleId="WW8Num112z2">
    <w:name w:val="WW8Num112z2"/>
    <w:rPr>
      <w:rFonts w:ascii="Wingdings" w:hAnsi="Wingdings" w:cs="Wingdings"/>
    </w:rPr>
  </w:style>
  <w:style w:type="character" w:customStyle="1" w:styleId="WW8Num112z0">
    <w:name w:val="WW8Num112z0"/>
    <w:rPr>
      <w:rFonts w:ascii="Courier New" w:hAnsi="Courier New" w:cs="Courier New"/>
    </w:rPr>
  </w:style>
  <w:style w:type="character" w:customStyle="1" w:styleId="WW8Num111z0">
    <w:name w:val="WW8Num111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</w:style>
  <w:style w:type="character" w:customStyle="1" w:styleId="WW8Num110z7">
    <w:name w:val="WW8Num110z7"/>
  </w:style>
  <w:style w:type="character" w:customStyle="1" w:styleId="WW8Num110z6">
    <w:name w:val="WW8Num110z6"/>
  </w:style>
  <w:style w:type="character" w:customStyle="1" w:styleId="WW8Num110z5">
    <w:name w:val="WW8Num110z5"/>
  </w:style>
  <w:style w:type="character" w:customStyle="1" w:styleId="WW8Num110z4">
    <w:name w:val="WW8Num110z4"/>
  </w:style>
  <w:style w:type="character" w:customStyle="1" w:styleId="WW8Num110z3">
    <w:name w:val="WW8Num110z3"/>
  </w:style>
  <w:style w:type="character" w:customStyle="1" w:styleId="WW8Num110z2">
    <w:name w:val="WW8Num110z2"/>
  </w:style>
  <w:style w:type="character" w:customStyle="1" w:styleId="WW8Num110z1">
    <w:name w:val="WW8Num110z1"/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09z3">
    <w:name w:val="WW8Num109z3"/>
  </w:style>
  <w:style w:type="character" w:customStyle="1" w:styleId="WW8Num109z1">
    <w:name w:val="WW8Num109z1"/>
    <w:rPr>
      <w:b w:val="0"/>
    </w:rPr>
  </w:style>
  <w:style w:type="character" w:customStyle="1" w:styleId="WW8Num109z0">
    <w:name w:val="WW8Num109z0"/>
    <w:rPr>
      <w:rFonts w:ascii="Arial" w:hAnsi="Arial" w:cs="Arial"/>
    </w:rPr>
  </w:style>
  <w:style w:type="character" w:customStyle="1" w:styleId="WW8Num108z0">
    <w:name w:val="WW8Num108z0"/>
  </w:style>
  <w:style w:type="character" w:customStyle="1" w:styleId="WW8Num107z1">
    <w:name w:val="WW8Num107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</w:style>
  <w:style w:type="character" w:customStyle="1" w:styleId="WW8Num106z1">
    <w:name w:val="WW8Num106z1"/>
    <w:rPr>
      <w:b w:val="0"/>
    </w:rPr>
  </w:style>
  <w:style w:type="character" w:customStyle="1" w:styleId="WW8Num106z0">
    <w:name w:val="WW8Num106z0"/>
    <w:rPr>
      <w:rFonts w:ascii="Arial" w:hAnsi="Arial" w:cs="Arial"/>
      <w:sz w:val="20"/>
      <w:szCs w:val="20"/>
    </w:rPr>
  </w:style>
  <w:style w:type="character" w:customStyle="1" w:styleId="WW8Num105z3">
    <w:name w:val="WW8Num105z3"/>
  </w:style>
  <w:style w:type="character" w:customStyle="1" w:styleId="WW8Num105z1">
    <w:name w:val="WW8Num105z1"/>
    <w:rPr>
      <w:b w:val="0"/>
    </w:rPr>
  </w:style>
  <w:style w:type="character" w:customStyle="1" w:styleId="WW8Num105z0">
    <w:name w:val="WW8Num105z0"/>
    <w:rPr>
      <w:rFonts w:ascii="Arial" w:hAnsi="Arial" w:cs="Arial"/>
    </w:rPr>
  </w:style>
  <w:style w:type="character" w:customStyle="1" w:styleId="WW8Num104z0">
    <w:name w:val="WW8Num10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0">
    <w:name w:val="WW8Num103z0"/>
    <w:rPr>
      <w:rFonts w:ascii="Symbol" w:hAnsi="Symbol" w:cs="Symbol"/>
    </w:rPr>
  </w:style>
  <w:style w:type="character" w:customStyle="1" w:styleId="WW8Num102z2">
    <w:name w:val="WW8Num102z2"/>
    <w:rPr>
      <w:rFonts w:ascii="Wingdings" w:hAnsi="Wingdings" w:cs="Wingdings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1z1">
    <w:name w:val="WW8Num101z1"/>
  </w:style>
  <w:style w:type="character" w:customStyle="1" w:styleId="WW8Num101z0">
    <w:name w:val="WW8Num101z0"/>
    <w:rPr>
      <w:rFonts w:ascii="Arial" w:hAnsi="Arial" w:cs="Arial"/>
    </w:rPr>
  </w:style>
  <w:style w:type="character" w:customStyle="1" w:styleId="WW8Num100z1">
    <w:name w:val="WW8Num100z1"/>
  </w:style>
  <w:style w:type="character" w:customStyle="1" w:styleId="WW8Num100z0">
    <w:name w:val="WW8Num100z0"/>
    <w:rPr>
      <w:rFonts w:ascii="Arial" w:hAnsi="Arial" w:cs="Arial"/>
    </w:rPr>
  </w:style>
  <w:style w:type="character" w:customStyle="1" w:styleId="WW8Num99z0">
    <w:name w:val="WW8Num99z0"/>
  </w:style>
  <w:style w:type="character" w:customStyle="1" w:styleId="WW8Num98z1">
    <w:name w:val="WW8Num98z1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</w:style>
  <w:style w:type="character" w:customStyle="1" w:styleId="WW8Num97z7">
    <w:name w:val="WW8Num97z7"/>
  </w:style>
  <w:style w:type="character" w:customStyle="1" w:styleId="WW8Num97z6">
    <w:name w:val="WW8Num97z6"/>
  </w:style>
  <w:style w:type="character" w:customStyle="1" w:styleId="WW8Num97z5">
    <w:name w:val="WW8Num97z5"/>
  </w:style>
  <w:style w:type="character" w:customStyle="1" w:styleId="WW8Num97z4">
    <w:name w:val="WW8Num97z4"/>
  </w:style>
  <w:style w:type="character" w:customStyle="1" w:styleId="WW8Num97z3">
    <w:name w:val="WW8Num97z3"/>
  </w:style>
  <w:style w:type="character" w:customStyle="1" w:styleId="WW8Num97z2">
    <w:name w:val="WW8Num97z2"/>
  </w:style>
  <w:style w:type="character" w:customStyle="1" w:styleId="WW8Num97z1">
    <w:name w:val="WW8Num97z1"/>
  </w:style>
  <w:style w:type="character" w:customStyle="1" w:styleId="WW8Num97z0">
    <w:name w:val="WW8Num97z0"/>
    <w:rPr>
      <w:i w:val="0"/>
      <w:sz w:val="20"/>
      <w:szCs w:val="20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5z3">
    <w:name w:val="WW8Num95z3"/>
  </w:style>
  <w:style w:type="character" w:customStyle="1" w:styleId="WW8Num95z1">
    <w:name w:val="WW8Num95z1"/>
    <w:rPr>
      <w:b w:val="0"/>
    </w:rPr>
  </w:style>
  <w:style w:type="character" w:customStyle="1" w:styleId="WW8Num95z0">
    <w:name w:val="WW8Num95z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 w:cs="Symbol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2z0">
    <w:name w:val="WW8Num92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</w:style>
  <w:style w:type="character" w:customStyle="1" w:styleId="WW8Num90z0">
    <w:name w:val="WW8Num9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</w:style>
  <w:style w:type="character" w:customStyle="1" w:styleId="WW8Num89z7">
    <w:name w:val="WW8Num89z7"/>
  </w:style>
  <w:style w:type="character" w:customStyle="1" w:styleId="WW8Num89z6">
    <w:name w:val="WW8Num89z6"/>
  </w:style>
  <w:style w:type="character" w:customStyle="1" w:styleId="WW8Num89z5">
    <w:name w:val="WW8Num89z5"/>
  </w:style>
  <w:style w:type="character" w:customStyle="1" w:styleId="WW8Num89z4">
    <w:name w:val="WW8Num89z4"/>
  </w:style>
  <w:style w:type="character" w:customStyle="1" w:styleId="WW8Num89z3">
    <w:name w:val="WW8Num89z3"/>
  </w:style>
  <w:style w:type="character" w:customStyle="1" w:styleId="WW8Num89z2">
    <w:name w:val="WW8Num89z2"/>
  </w:style>
  <w:style w:type="character" w:customStyle="1" w:styleId="WW8Num89z1">
    <w:name w:val="WW8Num89z1"/>
  </w:style>
  <w:style w:type="character" w:customStyle="1" w:styleId="WW8Num89z0">
    <w:name w:val="WW8Num89z0"/>
  </w:style>
  <w:style w:type="character" w:customStyle="1" w:styleId="WW8Num88z1">
    <w:name w:val="WW8Num88z1"/>
  </w:style>
  <w:style w:type="character" w:customStyle="1" w:styleId="WW8Num88z0">
    <w:name w:val="WW8Num88z0"/>
    <w:rPr>
      <w:rFonts w:ascii="Arial" w:hAnsi="Arial" w:cs="Arial"/>
    </w:rPr>
  </w:style>
  <w:style w:type="character" w:customStyle="1" w:styleId="WW8Num87z8">
    <w:name w:val="WW8Num87z8"/>
  </w:style>
  <w:style w:type="character" w:customStyle="1" w:styleId="WW8Num87z7">
    <w:name w:val="WW8Num87z7"/>
  </w:style>
  <w:style w:type="character" w:customStyle="1" w:styleId="WW8Num87z6">
    <w:name w:val="WW8Num87z6"/>
  </w:style>
  <w:style w:type="character" w:customStyle="1" w:styleId="WW8Num87z5">
    <w:name w:val="WW8Num87z5"/>
  </w:style>
  <w:style w:type="character" w:customStyle="1" w:styleId="WW8Num87z4">
    <w:name w:val="WW8Num87z4"/>
  </w:style>
  <w:style w:type="character" w:customStyle="1" w:styleId="WW8Num87z3">
    <w:name w:val="WW8Num87z3"/>
  </w:style>
  <w:style w:type="character" w:customStyle="1" w:styleId="WW8Num87z2">
    <w:name w:val="WW8Num87z2"/>
  </w:style>
  <w:style w:type="character" w:customStyle="1" w:styleId="WW8Num87z1">
    <w:name w:val="WW8Num87z1"/>
  </w:style>
  <w:style w:type="character" w:customStyle="1" w:styleId="WW8Num87z0">
    <w:name w:val="WW8Num87z0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5z3">
    <w:name w:val="WW8Num85z3"/>
  </w:style>
  <w:style w:type="character" w:customStyle="1" w:styleId="WW8Num85z1">
    <w:name w:val="WW8Num85z1"/>
    <w:rPr>
      <w:b w:val="0"/>
    </w:rPr>
  </w:style>
  <w:style w:type="character" w:customStyle="1" w:styleId="WW8Num85z0">
    <w:name w:val="WW8Num85z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2z0">
    <w:name w:val="WW8Num82z0"/>
  </w:style>
  <w:style w:type="character" w:customStyle="1" w:styleId="WW8Num81z3">
    <w:name w:val="WW8Num81z3"/>
  </w:style>
  <w:style w:type="character" w:customStyle="1" w:styleId="WW8Num81z1">
    <w:name w:val="WW8Num81z1"/>
    <w:rPr>
      <w:b w:val="0"/>
    </w:rPr>
  </w:style>
  <w:style w:type="character" w:customStyle="1" w:styleId="WW8Num81z0">
    <w:name w:val="WW8Num81z0"/>
    <w:rPr>
      <w:rFonts w:ascii="Arial" w:hAnsi="Arial" w:cs="Arial"/>
    </w:rPr>
  </w:style>
  <w:style w:type="character" w:customStyle="1" w:styleId="WW8Num80z0">
    <w:name w:val="WW8Num80z0"/>
  </w:style>
  <w:style w:type="character" w:customStyle="1" w:styleId="WW8Num79z8">
    <w:name w:val="WW8Num79z8"/>
  </w:style>
  <w:style w:type="character" w:customStyle="1" w:styleId="WW8Num79z7">
    <w:name w:val="WW8Num79z7"/>
  </w:style>
  <w:style w:type="character" w:customStyle="1" w:styleId="WW8Num79z6">
    <w:name w:val="WW8Num79z6"/>
  </w:style>
  <w:style w:type="character" w:customStyle="1" w:styleId="WW8Num79z5">
    <w:name w:val="WW8Num79z5"/>
  </w:style>
  <w:style w:type="character" w:customStyle="1" w:styleId="WW8Num79z4">
    <w:name w:val="WW8Num79z4"/>
  </w:style>
  <w:style w:type="character" w:customStyle="1" w:styleId="WW8Num79z3">
    <w:name w:val="WW8Num79z3"/>
  </w:style>
  <w:style w:type="character" w:customStyle="1" w:styleId="WW8Num79z2">
    <w:name w:val="WW8Num79z2"/>
  </w:style>
  <w:style w:type="character" w:customStyle="1" w:styleId="WW8Num79z1">
    <w:name w:val="WW8Num79z1"/>
  </w:style>
  <w:style w:type="character" w:customStyle="1" w:styleId="WW8Num79z0">
    <w:name w:val="WW8Num79z0"/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7z1">
    <w:name w:val="WW8Num77z1"/>
  </w:style>
  <w:style w:type="character" w:customStyle="1" w:styleId="WW8Num77z0">
    <w:name w:val="WW8Num77z0"/>
    <w:rPr>
      <w:rFonts w:ascii="Arial" w:hAnsi="Arial" w:cs="Arial"/>
    </w:rPr>
  </w:style>
  <w:style w:type="character" w:customStyle="1" w:styleId="WW8Num76z3">
    <w:name w:val="WW8Num76z3"/>
  </w:style>
  <w:style w:type="character" w:customStyle="1" w:styleId="WW8Num76z1">
    <w:name w:val="WW8Num76z1"/>
    <w:rPr>
      <w:b w:val="0"/>
    </w:rPr>
  </w:style>
  <w:style w:type="character" w:customStyle="1" w:styleId="WW8Num76z0">
    <w:name w:val="WW8Num76z0"/>
    <w:rPr>
      <w:rFonts w:ascii="Arial" w:hAnsi="Arial" w:cs="Arial"/>
      <w:sz w:val="20"/>
      <w:szCs w:val="20"/>
    </w:rPr>
  </w:style>
  <w:style w:type="character" w:customStyle="1" w:styleId="WW8Num75z3">
    <w:name w:val="WW8Num75z3"/>
  </w:style>
  <w:style w:type="character" w:customStyle="1" w:styleId="WW8Num75z1">
    <w:name w:val="WW8Num75z1"/>
    <w:rPr>
      <w:b w:val="0"/>
    </w:rPr>
  </w:style>
  <w:style w:type="character" w:customStyle="1" w:styleId="WW8Num75z0">
    <w:name w:val="WW8Num75z0"/>
    <w:rPr>
      <w:rFonts w:ascii="Arial" w:hAnsi="Arial" w:cs="Arial"/>
    </w:rPr>
  </w:style>
  <w:style w:type="character" w:customStyle="1" w:styleId="WW8Num74z0">
    <w:name w:val="WW8Num7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</w:style>
  <w:style w:type="character" w:customStyle="1" w:styleId="WW8Num73z1">
    <w:name w:val="WW8Num73z1"/>
    <w:rPr>
      <w:b w:val="0"/>
    </w:rPr>
  </w:style>
  <w:style w:type="character" w:customStyle="1" w:styleId="WW8Num73z0">
    <w:name w:val="WW8Num73z0"/>
    <w:rPr>
      <w:rFonts w:ascii="Arial" w:hAnsi="Arial" w:cs="Arial"/>
    </w:rPr>
  </w:style>
  <w:style w:type="character" w:customStyle="1" w:styleId="WW8Num72z8">
    <w:name w:val="WW8Num72z8"/>
  </w:style>
  <w:style w:type="character" w:customStyle="1" w:styleId="WW8Num72z7">
    <w:name w:val="WW8Num72z7"/>
  </w:style>
  <w:style w:type="character" w:customStyle="1" w:styleId="WW8Num72z6">
    <w:name w:val="WW8Num72z6"/>
  </w:style>
  <w:style w:type="character" w:customStyle="1" w:styleId="WW8Num72z5">
    <w:name w:val="WW8Num72z5"/>
  </w:style>
  <w:style w:type="character" w:customStyle="1" w:styleId="WW8Num72z4">
    <w:name w:val="WW8Num72z4"/>
  </w:style>
  <w:style w:type="character" w:customStyle="1" w:styleId="WW8Num72z3">
    <w:name w:val="WW8Num72z3"/>
  </w:style>
  <w:style w:type="character" w:customStyle="1" w:styleId="WW8Num72z2">
    <w:name w:val="WW8Num72z2"/>
  </w:style>
  <w:style w:type="character" w:customStyle="1" w:styleId="WW8Num72z1">
    <w:name w:val="WW8Num72z1"/>
  </w:style>
  <w:style w:type="character" w:customStyle="1" w:styleId="WW8Num72z0">
    <w:name w:val="WW8Num72z0"/>
    <w:rPr>
      <w:b/>
    </w:rPr>
  </w:style>
  <w:style w:type="character" w:customStyle="1" w:styleId="WW8Num71z3">
    <w:name w:val="WW8Num71z3"/>
  </w:style>
  <w:style w:type="character" w:customStyle="1" w:styleId="WW8Num71z1">
    <w:name w:val="WW8Num71z1"/>
    <w:rPr>
      <w:b w:val="0"/>
    </w:rPr>
  </w:style>
  <w:style w:type="character" w:customStyle="1" w:styleId="WW8Num71z0">
    <w:name w:val="WW8Num71z0"/>
    <w:rPr>
      <w:rFonts w:ascii="Arial" w:hAnsi="Arial" w:cs="Arial"/>
    </w:rPr>
  </w:style>
  <w:style w:type="character" w:customStyle="1" w:styleId="WW8Num70z3">
    <w:name w:val="WW8Num70z3"/>
    <w:rPr>
      <w:rFonts w:ascii="Symbol" w:hAnsi="Symbol" w:cs="Symbol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0">
    <w:name w:val="WW8Num70z0"/>
  </w:style>
  <w:style w:type="character" w:customStyle="1" w:styleId="WW8Num69z8">
    <w:name w:val="WW8Num69z8"/>
  </w:style>
  <w:style w:type="character" w:customStyle="1" w:styleId="WW8Num69z7">
    <w:name w:val="WW8Num69z7"/>
  </w:style>
  <w:style w:type="character" w:customStyle="1" w:styleId="WW8Num69z6">
    <w:name w:val="WW8Num69z6"/>
  </w:style>
  <w:style w:type="character" w:customStyle="1" w:styleId="WW8Num69z5">
    <w:name w:val="WW8Num69z5"/>
  </w:style>
  <w:style w:type="character" w:customStyle="1" w:styleId="WW8Num69z4">
    <w:name w:val="WW8Num69z4"/>
  </w:style>
  <w:style w:type="character" w:customStyle="1" w:styleId="WW8Num69z3">
    <w:name w:val="WW8Num69z3"/>
  </w:style>
  <w:style w:type="character" w:customStyle="1" w:styleId="WW8Num69z2">
    <w:name w:val="WW8Num69z2"/>
  </w:style>
  <w:style w:type="character" w:customStyle="1" w:styleId="WW8Num69z1">
    <w:name w:val="WW8Num69z1"/>
  </w:style>
  <w:style w:type="character" w:customStyle="1" w:styleId="WW8Num69z0">
    <w:name w:val="WW8Num69z0"/>
    <w:rPr>
      <w:rFonts w:ascii="Arial" w:hAnsi="Arial" w:cs="Aria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7z8">
    <w:name w:val="WW8Num67z8"/>
  </w:style>
  <w:style w:type="character" w:customStyle="1" w:styleId="WW8Num67z7">
    <w:name w:val="WW8Num67z7"/>
  </w:style>
  <w:style w:type="character" w:customStyle="1" w:styleId="WW8Num67z6">
    <w:name w:val="WW8Num67z6"/>
  </w:style>
  <w:style w:type="character" w:customStyle="1" w:styleId="WW8Num67z5">
    <w:name w:val="WW8Num67z5"/>
  </w:style>
  <w:style w:type="character" w:customStyle="1" w:styleId="WW8Num67z4">
    <w:name w:val="WW8Num67z4"/>
  </w:style>
  <w:style w:type="character" w:customStyle="1" w:styleId="WW8Num67z3">
    <w:name w:val="WW8Num67z3"/>
  </w:style>
  <w:style w:type="character" w:customStyle="1" w:styleId="WW8Num67z2">
    <w:name w:val="WW8Num67z2"/>
  </w:style>
  <w:style w:type="character" w:customStyle="1" w:styleId="WW8Num67z1">
    <w:name w:val="WW8Num67z1"/>
  </w:style>
  <w:style w:type="character" w:customStyle="1" w:styleId="WW8Num67z0">
    <w:name w:val="WW8Num67z0"/>
    <w:rPr>
      <w:rFonts w:ascii="Symbol" w:hAnsi="Symbol" w:cs="Symbol"/>
      <w:b/>
    </w:rPr>
  </w:style>
  <w:style w:type="character" w:customStyle="1" w:styleId="WW8Num66z1">
    <w:name w:val="WW8Num66z1"/>
  </w:style>
  <w:style w:type="character" w:customStyle="1" w:styleId="WW8Num66z0">
    <w:name w:val="WW8Num66z0"/>
    <w:rPr>
      <w:rFonts w:ascii="Arial" w:eastAsia="Times New Roman" w:hAnsi="Arial" w:cs="Arial"/>
    </w:rPr>
  </w:style>
  <w:style w:type="character" w:customStyle="1" w:styleId="WW8Num65z0">
    <w:name w:val="WW8Num6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1">
    <w:name w:val="WW8Num62z1"/>
    <w:rPr>
      <w:b w:val="0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i w:val="0"/>
      <w:sz w:val="20"/>
      <w:szCs w:val="20"/>
    </w:rPr>
  </w:style>
  <w:style w:type="character" w:customStyle="1" w:styleId="WW8Num60z0">
    <w:name w:val="WW8Num60z0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9z0">
    <w:name w:val="WW8Num59z0"/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6z0">
    <w:name w:val="WW8Num56z0"/>
  </w:style>
  <w:style w:type="character" w:customStyle="1" w:styleId="WW8Num55z0">
    <w:name w:val="WW8Num5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0">
    <w:name w:val="WW8Num52z0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0">
    <w:name w:val="WW8Num48z0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0">
    <w:name w:val="WW8Num47z0"/>
  </w:style>
  <w:style w:type="character" w:customStyle="1" w:styleId="WW8Num46z0">
    <w:name w:val="WW8Num46z0"/>
  </w:style>
  <w:style w:type="character" w:customStyle="1" w:styleId="WW8Num45z0">
    <w:name w:val="WW8Num4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</w:style>
  <w:style w:type="character" w:customStyle="1" w:styleId="WW8Num44z1">
    <w:name w:val="WW8Num44z1"/>
    <w:rPr>
      <w:b w:val="0"/>
    </w:rPr>
  </w:style>
  <w:style w:type="character" w:customStyle="1" w:styleId="WW8Num44z0">
    <w:name w:val="WW8Num44z0"/>
    <w:rPr>
      <w:rFonts w:ascii="Arial" w:hAnsi="Arial" w:cs="Arial"/>
    </w:rPr>
  </w:style>
  <w:style w:type="character" w:customStyle="1" w:styleId="WW8Num43z4">
    <w:name w:val="WW8Num43z4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1">
    <w:name w:val="WW8Num43z1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3">
    <w:name w:val="WW8Num39z3"/>
  </w:style>
  <w:style w:type="character" w:customStyle="1" w:styleId="WW8Num39z1">
    <w:name w:val="WW8Num39z1"/>
    <w:rPr>
      <w:b w:val="0"/>
    </w:rPr>
  </w:style>
  <w:style w:type="character" w:customStyle="1" w:styleId="WW8Num39z0">
    <w:name w:val="WW8Num39z0"/>
    <w:rPr>
      <w:rFonts w:ascii="Arial" w:hAnsi="Arial" w:cs="Aria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 w:cs="OpenSymbol"/>
      <w:sz w:val="24"/>
      <w:szCs w:val="24"/>
    </w:rPr>
  </w:style>
  <w:style w:type="character" w:customStyle="1" w:styleId="WW8Num36z1">
    <w:name w:val="WW8Num36z1"/>
    <w:rPr>
      <w:rFonts w:ascii="Arial" w:hAnsi="Arial" w:cs="OpenSymbol"/>
      <w:sz w:val="24"/>
      <w:szCs w:val="24"/>
    </w:rPr>
  </w:style>
  <w:style w:type="character" w:customStyle="1" w:styleId="WW8Num34z0">
    <w:name w:val="WW8Num34z0"/>
    <w:rPr>
      <w:rFonts w:ascii="Arial" w:hAnsi="Arial" w:cs="OpenSymbol"/>
      <w:sz w:val="24"/>
      <w:szCs w:val="24"/>
    </w:rPr>
  </w:style>
  <w:style w:type="character" w:customStyle="1" w:styleId="WW8Num33z0">
    <w:name w:val="WW8Num33z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28z0">
    <w:name w:val="WW8Num28z0"/>
    <w:rPr>
      <w:rFonts w:ascii="Arial" w:hAnsi="Arial" w:cs="OpenSymbol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0">
    <w:name w:val="WW8Num27z0"/>
    <w:rPr>
      <w:rFonts w:ascii="Arial" w:hAnsi="Arial" w:cs="OpenSymbol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0">
    <w:name w:val="WW8Num26z0"/>
    <w:rPr>
      <w:rFonts w:ascii="Arial" w:hAnsi="Arial" w:cs="OpenSymbol"/>
      <w:sz w:val="24"/>
      <w:szCs w:val="24"/>
    </w:rPr>
  </w:style>
  <w:style w:type="character" w:customStyle="1" w:styleId="WW8Num25z0">
    <w:name w:val="WW8Num25z0"/>
    <w:rPr>
      <w:rFonts w:ascii="Arial" w:hAnsi="Arial" w:cs="Arial"/>
      <w:sz w:val="24"/>
      <w:szCs w:val="24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0">
    <w:name w:val="WW8Num21z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  <w:rPr>
      <w:rFonts w:ascii="Arial" w:hAnsi="Arial" w:cs="Arial"/>
      <w:sz w:val="24"/>
      <w:szCs w:val="24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7z0">
    <w:name w:val="WW8Num17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Aria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Arial"/>
      <w:sz w:val="24"/>
      <w:szCs w:val="20"/>
    </w:rPr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sz w:val="24"/>
      <w:szCs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3">
    <w:name w:val="WW8Num10z3"/>
  </w:style>
  <w:style w:type="character" w:customStyle="1" w:styleId="WW8Num10z1">
    <w:name w:val="WW8Num10z1"/>
    <w:rPr>
      <w:b w:val="0"/>
    </w:rPr>
  </w:style>
  <w:style w:type="character" w:customStyle="1" w:styleId="WW8Num10z0">
    <w:name w:val="WW8Num10z0"/>
    <w:rPr>
      <w:rFonts w:ascii="Arial" w:hAnsi="Arial" w:cs="Arial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Pr>
      <w:rFonts w:ascii="Arial" w:hAnsi="Arial"/>
    </w:rPr>
  </w:style>
  <w:style w:type="paragraph" w:customStyle="1" w:styleId="Tekstpodstawowy32">
    <w:name w:val="Tekst podstawowy 32"/>
    <w:basedOn w:val="Normalny"/>
    <w:rPr>
      <w:rFonts w:ascii="Arial" w:hAnsi="Arial"/>
    </w:rPr>
  </w:style>
  <w:style w:type="paragraph" w:customStyle="1" w:styleId="Tekstpodstawowy34">
    <w:name w:val="Tekst podstawowy 34"/>
    <w:basedOn w:val="Normalny"/>
    <w:rPr>
      <w:rFonts w:ascii="Arial" w:hAnsi="Arial"/>
    </w:rPr>
  </w:style>
  <w:style w:type="paragraph" w:customStyle="1" w:styleId="Tekstpodstawowy35">
    <w:name w:val="Tekst podstawowy 35"/>
    <w:basedOn w:val="Normalny"/>
    <w:rPr>
      <w:rFonts w:ascii="Arial" w:hAnsi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</w:style>
  <w:style w:type="paragraph" w:customStyle="1" w:styleId="Styl12">
    <w:name w:val="Styl12"/>
    <w:basedOn w:val="Nagwek10"/>
    <w:next w:val="StylNagwek112ptDesePrzezroczystySzary25"/>
  </w:style>
  <w:style w:type="paragraph" w:customStyle="1" w:styleId="StylStylNagwek112ptDesePrzezroczystySzary25Wy">
    <w:name w:val="Styl Styl Nagłówek 1 + 12 pt Deseń: Przezroczysty (Szary 25%) + Wy..."/>
    <w:basedOn w:val="Nagwek1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pPr>
      <w:tabs>
        <w:tab w:val="left" w:pos="567"/>
        <w:tab w:val="right" w:leader="hyphen" w:pos="9072"/>
      </w:tabs>
      <w:ind w:left="567" w:right="1273" w:hanging="567"/>
    </w:pPr>
    <w:rPr>
      <w:szCs w:val="32"/>
      <w:lang w:val="x-none"/>
    </w:rPr>
  </w:style>
  <w:style w:type="paragraph" w:styleId="Spistreci1">
    <w:name w:val="toc 1"/>
    <w:basedOn w:val="Spistreci2"/>
    <w:next w:val="Normalny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pPr>
      <w:tabs>
        <w:tab w:val="right" w:leader="dot" w:pos="9637"/>
      </w:tabs>
    </w:pPr>
  </w:style>
  <w:style w:type="paragraph" w:customStyle="1" w:styleId="Styl1">
    <w:name w:val="Styl1"/>
    <w:basedOn w:val="Spistreci1"/>
    <w:pPr>
      <w:tabs>
        <w:tab w:val="right" w:leader="dot" w:pos="9637"/>
      </w:tabs>
    </w:pPr>
  </w:style>
  <w:style w:type="paragraph" w:customStyle="1" w:styleId="western">
    <w:name w:val="western"/>
    <w:basedOn w:val="Normalny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wcity24">
    <w:name w:val="Tekst podstawowy wcięty 24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1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ableContents1">
    <w:name w:val="Table Contents1"/>
    <w:basedOn w:val="Normalny"/>
  </w:style>
  <w:style w:type="paragraph" w:customStyle="1" w:styleId="WW-header">
    <w:name w:val="WW-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pPr>
      <w:spacing w:before="120"/>
    </w:pPr>
    <w:rPr>
      <w:rFonts w:ascii="Arial" w:hAnsi="Arial"/>
      <w:b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</w:style>
  <w:style w:type="paragraph" w:styleId="Podtytu">
    <w:name w:val="Subtitle"/>
    <w:basedOn w:val="Normalny"/>
    <w:next w:val="Tekstpodstawowy"/>
    <w:qFormat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pPr>
      <w:ind w:left="192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Tekstpodstawowywcity32">
    <w:name w:val="Tekst podstawowy wcięty 32"/>
    <w:basedOn w:val="Normalny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Pr>
      <w:rFonts w:ascii="Arial" w:hAnsi="Arial"/>
    </w:rPr>
  </w:style>
  <w:style w:type="paragraph" w:customStyle="1" w:styleId="Tekstpodstawowywcity23">
    <w:name w:val="Tekst podstawowy wcięty 23"/>
    <w:basedOn w:val="Normalny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9F04F4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9F04F4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9F04F4"/>
    <w:rPr>
      <w:rFonts w:eastAsia="SimSun" w:cs="Arial"/>
      <w:kern w:val="2"/>
      <w:sz w:val="24"/>
      <w:szCs w:val="24"/>
      <w:lang w:eastAsia="zh-CN" w:bidi="hi-IN"/>
    </w:rPr>
  </w:style>
  <w:style w:type="character" w:styleId="Odwoanieprzypisudolnego">
    <w:name w:val="footnote reference"/>
    <w:unhideWhenUsed/>
    <w:qFormat/>
    <w:rsid w:val="009F04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klewandowska</dc:creator>
  <cp:keywords/>
  <cp:lastModifiedBy>Paulina Priske</cp:lastModifiedBy>
  <cp:revision>3</cp:revision>
  <cp:lastPrinted>2021-04-30T06:39:00Z</cp:lastPrinted>
  <dcterms:created xsi:type="dcterms:W3CDTF">2024-09-05T10:39:00Z</dcterms:created>
  <dcterms:modified xsi:type="dcterms:W3CDTF">2024-09-05T10:48:00Z</dcterms:modified>
</cp:coreProperties>
</file>