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F2D2D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2104E6A0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54104258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0ECE08FB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113B44F3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29D0E7DC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4E5BA4A2" w14:textId="4A0CC691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864233">
        <w:rPr>
          <w:b/>
          <w:szCs w:val="22"/>
        </w:rPr>
        <w:t>7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772406">
        <w:rPr>
          <w:b/>
          <w:szCs w:val="22"/>
        </w:rPr>
        <w:t>3</w:t>
      </w:r>
    </w:p>
    <w:p w14:paraId="2CC7C028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06238831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1C2C621F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6DBCFA14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05D2C1A9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015C358F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497F552A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34F2F82A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68272245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405AA80E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70EDE5A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718FCC7F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34A51129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3B901076" w14:textId="77777777" w:rsidR="006207A2" w:rsidRPr="006207A2" w:rsidRDefault="006207A2" w:rsidP="006207A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</w:rPr>
      </w:pPr>
      <w:r w:rsidRPr="006207A2">
        <w:rPr>
          <w:b/>
          <w:sz w:val="22"/>
        </w:rPr>
        <w:t>Sukcesywny zakup odczynników chemicznych</w:t>
      </w:r>
      <w:r w:rsidR="002702B6">
        <w:rPr>
          <w:b/>
          <w:sz w:val="22"/>
        </w:rPr>
        <w:t xml:space="preserve"> i materiałów laboratoryjnych</w:t>
      </w:r>
      <w:r w:rsidRPr="006207A2">
        <w:rPr>
          <w:b/>
          <w:sz w:val="22"/>
        </w:rPr>
        <w:t xml:space="preserve"> na potrzeby </w:t>
      </w:r>
    </w:p>
    <w:p w14:paraId="20D44C0C" w14:textId="697944B9" w:rsidR="00235B6E" w:rsidRPr="00920098" w:rsidRDefault="006207A2" w:rsidP="006207A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r w:rsidRPr="006207A2">
        <w:rPr>
          <w:b/>
          <w:sz w:val="22"/>
        </w:rPr>
        <w:t xml:space="preserve">Pracowni </w:t>
      </w:r>
      <w:r w:rsidR="00864233">
        <w:rPr>
          <w:b/>
          <w:sz w:val="22"/>
        </w:rPr>
        <w:t>Pożywek i Mikrobiologii Pasz</w:t>
      </w:r>
      <w:r w:rsidRPr="006207A2">
        <w:rPr>
          <w:b/>
          <w:sz w:val="22"/>
        </w:rPr>
        <w:t xml:space="preserve"> WIW w Opolu</w:t>
      </w:r>
    </w:p>
    <w:p w14:paraId="0B761F49" w14:textId="77777777" w:rsidR="00981AAD" w:rsidRPr="00920098" w:rsidRDefault="00981AAD" w:rsidP="00A07174">
      <w:pPr>
        <w:rPr>
          <w:rStyle w:val="Styl11pt0"/>
        </w:rPr>
      </w:pPr>
    </w:p>
    <w:p w14:paraId="4D9AEC77" w14:textId="77777777" w:rsidR="00821113" w:rsidRPr="00920098" w:rsidRDefault="00821113" w:rsidP="00A07174">
      <w:pPr>
        <w:rPr>
          <w:rStyle w:val="Styl11pt0"/>
        </w:rPr>
      </w:pPr>
    </w:p>
    <w:p w14:paraId="4B6E6CDE" w14:textId="77777777" w:rsidR="00821113" w:rsidRPr="00920098" w:rsidRDefault="00821113" w:rsidP="00A07174">
      <w:pPr>
        <w:rPr>
          <w:rStyle w:val="Styl11pt0"/>
        </w:rPr>
      </w:pPr>
    </w:p>
    <w:p w14:paraId="6653601B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279AD562" w14:textId="77777777"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14:paraId="79F8E7D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5CE2273F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B08927F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42E90095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7FC82413" w14:textId="4A12CE73" w:rsidR="00540421" w:rsidRPr="00920098" w:rsidRDefault="00540421" w:rsidP="00A07174">
      <w:pPr>
        <w:shd w:val="clear" w:color="auto" w:fill="FFFFFF"/>
        <w:jc w:val="both"/>
        <w:rPr>
          <w:color w:val="FF0000"/>
          <w:sz w:val="22"/>
          <w:szCs w:val="22"/>
        </w:rPr>
      </w:pPr>
      <w:r w:rsidRPr="00920098">
        <w:rPr>
          <w:sz w:val="22"/>
          <w:szCs w:val="22"/>
        </w:rPr>
        <w:t xml:space="preserve">Biuletyn Zamówień </w:t>
      </w:r>
      <w:r w:rsidRPr="00F709F1">
        <w:rPr>
          <w:sz w:val="22"/>
          <w:szCs w:val="22"/>
        </w:rPr>
        <w:t xml:space="preserve">Publicznych: </w:t>
      </w:r>
      <w:r w:rsidR="00864233">
        <w:rPr>
          <w:b/>
          <w:sz w:val="22"/>
          <w:szCs w:val="22"/>
        </w:rPr>
        <w:t>25</w:t>
      </w:r>
      <w:r w:rsidR="007536C9" w:rsidRPr="00F709F1">
        <w:rPr>
          <w:b/>
          <w:sz w:val="22"/>
          <w:szCs w:val="22"/>
        </w:rPr>
        <w:t>.</w:t>
      </w:r>
      <w:r w:rsidR="00EA11A2">
        <w:rPr>
          <w:b/>
          <w:sz w:val="22"/>
          <w:szCs w:val="22"/>
        </w:rPr>
        <w:t>0</w:t>
      </w:r>
      <w:r w:rsidR="00772406">
        <w:rPr>
          <w:b/>
          <w:sz w:val="22"/>
          <w:szCs w:val="22"/>
        </w:rPr>
        <w:t>5</w:t>
      </w:r>
      <w:r w:rsidR="007536C9" w:rsidRPr="00F709F1">
        <w:rPr>
          <w:b/>
          <w:sz w:val="22"/>
          <w:szCs w:val="22"/>
        </w:rPr>
        <w:t>.202</w:t>
      </w:r>
      <w:r w:rsidR="00772406">
        <w:rPr>
          <w:b/>
          <w:sz w:val="22"/>
          <w:szCs w:val="22"/>
        </w:rPr>
        <w:t>3</w:t>
      </w:r>
      <w:r w:rsidR="007536C9" w:rsidRPr="00F709F1">
        <w:rPr>
          <w:b/>
          <w:sz w:val="22"/>
          <w:szCs w:val="22"/>
        </w:rPr>
        <w:t xml:space="preserve"> </w:t>
      </w:r>
      <w:r w:rsidRPr="00F709F1">
        <w:rPr>
          <w:b/>
          <w:sz w:val="22"/>
          <w:szCs w:val="22"/>
        </w:rPr>
        <w:t>r.</w:t>
      </w:r>
    </w:p>
    <w:p w14:paraId="3C1CE5D6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BAA232D" w14:textId="0AAD69AA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9E2114" w:rsidRPr="00992E86">
          <w:rPr>
            <w:rStyle w:val="Hipercze"/>
            <w:sz w:val="22"/>
            <w:szCs w:val="22"/>
            <w:lang w:bidi="pl-PL"/>
          </w:rPr>
          <w:t>https://platformazakupowa.pl/transakcja/772401</w:t>
        </w:r>
      </w:hyperlink>
      <w:r w:rsidR="00864233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platformą zakupową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0914466C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9DE653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3DEC45B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41F9FD0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C42D6B7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928"/>
        <w:gridCol w:w="4463"/>
      </w:tblGrid>
      <w:tr w:rsidR="0089177F" w:rsidRPr="00920098" w14:paraId="37A1FC7C" w14:textId="77777777" w:rsidTr="005A6818">
        <w:trPr>
          <w:trHeight w:val="992"/>
        </w:trPr>
        <w:tc>
          <w:tcPr>
            <w:tcW w:w="4928" w:type="dxa"/>
          </w:tcPr>
          <w:p w14:paraId="1B33F064" w14:textId="77777777" w:rsidR="000C0372" w:rsidRPr="00920098" w:rsidRDefault="007B7F81" w:rsidP="007B7F81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t xml:space="preserve">Kierownik działu </w:t>
            </w: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br/>
              <w:t xml:space="preserve">ds. zamówień publicznych </w:t>
            </w:r>
            <w:r w:rsidR="005A6818" w:rsidRPr="00920098">
              <w:rPr>
                <w:rFonts w:eastAsia="SimSun"/>
                <w:b/>
                <w:color w:val="FF0000"/>
                <w:sz w:val="22"/>
                <w:szCs w:val="22"/>
              </w:rPr>
              <w:br/>
            </w: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t>i administracji</w:t>
            </w:r>
          </w:p>
          <w:p w14:paraId="3299F1DD" w14:textId="77777777" w:rsidR="000C0372" w:rsidRPr="00920098" w:rsidRDefault="000C0372" w:rsidP="005A6818">
            <w:pPr>
              <w:shd w:val="clear" w:color="auto" w:fill="FFFFFF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56E07457" w14:textId="77777777" w:rsidR="000C0372" w:rsidRPr="00920098" w:rsidRDefault="00827276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 w:rsidR="007B7F81" w:rsidRPr="00920098">
              <w:rPr>
                <w:rFonts w:eastAsia="SimSun"/>
                <w:i/>
                <w:color w:val="FF0000"/>
                <w:sz w:val="22"/>
                <w:szCs w:val="22"/>
              </w:rPr>
              <w:t>inż. Bartosz Komuszyński</w:t>
            </w:r>
          </w:p>
          <w:p w14:paraId="7BDC0B43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43A90B7E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472AA7E1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463" w:type="dxa"/>
          </w:tcPr>
          <w:p w14:paraId="563B2FB4" w14:textId="2F753F89" w:rsidR="00F71DCB" w:rsidRPr="00340142" w:rsidRDefault="00000000" w:rsidP="00340142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>
              <w:rPr>
                <w:rFonts w:eastAsia="SimSun"/>
                <w:b/>
                <w:noProof/>
                <w:color w:val="FF0000"/>
                <w:sz w:val="22"/>
                <w:szCs w:val="22"/>
              </w:rPr>
              <w:pict w14:anchorId="41C915E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2051" type="#_x0000_t202" style="position:absolute;margin-left:20.9pt;margin-top:1.5pt;width:177.3pt;height:73.85pt;z-index:251658240;visibility:visible;mso-wrap-distance-top:3.6pt;mso-wrap-distance-bottom:3.6pt;mso-position-horizontal-relative:text;mso-position-vertical-relative:text;mso-width-relative:margin;mso-height-relative:margin" stroked="f">
                  <v:textbox style="mso-next-textbox:#Pole tekstowe 2">
                    <w:txbxContent>
                      <w:p w14:paraId="75EAE300" w14:textId="4F137F85" w:rsidR="007709D8" w:rsidRDefault="00340142" w:rsidP="007709D8">
                        <w:pPr>
                          <w:pStyle w:val="Default"/>
                          <w:jc w:val="center"/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</w:pPr>
                        <w:r w:rsidRPr="007709D8"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Opolski</w:t>
                        </w:r>
                      </w:p>
                      <w:p w14:paraId="37C887B2" w14:textId="3A0FE95C" w:rsidR="00340142" w:rsidRPr="007709D8" w:rsidRDefault="00340142" w:rsidP="007709D8">
                        <w:pPr>
                          <w:pStyle w:val="Default"/>
                          <w:jc w:val="center"/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</w:pPr>
                        <w:r w:rsidRPr="007709D8"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Wojewódzki Lekarz Weterynarii</w:t>
                        </w:r>
                      </w:p>
                      <w:p w14:paraId="6834CB42" w14:textId="77777777" w:rsidR="00340142" w:rsidRPr="007709D8" w:rsidRDefault="00340142" w:rsidP="007709D8">
                        <w:pPr>
                          <w:pStyle w:val="Default"/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2"/>
                          </w:rPr>
                        </w:pPr>
                      </w:p>
                      <w:p w14:paraId="4C668129" w14:textId="77777777" w:rsidR="00340142" w:rsidRPr="007709D8" w:rsidRDefault="00340142" w:rsidP="007709D8">
                        <w:pPr>
                          <w:pStyle w:val="Default"/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2"/>
                          </w:rPr>
                        </w:pPr>
                      </w:p>
                      <w:p w14:paraId="2D55D7A2" w14:textId="0F78324F" w:rsidR="00340142" w:rsidRPr="007709D8" w:rsidRDefault="007709D8" w:rsidP="007709D8">
                        <w:pPr>
                          <w:pStyle w:val="Default"/>
                          <w:jc w:val="center"/>
                          <w:rPr>
                            <w:i/>
                            <w:iCs/>
                            <w:color w:val="FF0000"/>
                            <w:sz w:val="18"/>
                            <w:szCs w:val="22"/>
                          </w:rPr>
                        </w:pPr>
                        <w:r w:rsidRPr="007709D8">
                          <w:rPr>
                            <w:i/>
                            <w:iCs/>
                            <w:color w:val="FF0000"/>
                            <w:sz w:val="20"/>
                            <w:szCs w:val="22"/>
                          </w:rPr>
                          <w:t>Wacław Bortnik</w:t>
                        </w:r>
                      </w:p>
                      <w:p w14:paraId="513E1F71" w14:textId="77777777" w:rsidR="00340142" w:rsidRPr="002C0E32" w:rsidRDefault="00340142" w:rsidP="00340142">
                        <w:pPr>
                          <w:shd w:val="clear" w:color="auto" w:fill="FFFFFF"/>
                          <w:tabs>
                            <w:tab w:val="left" w:pos="1125"/>
                            <w:tab w:val="center" w:pos="2566"/>
                          </w:tabs>
                          <w:snapToGrid w:val="0"/>
                          <w:ind w:right="-748"/>
                          <w:rPr>
                            <w:rFonts w:eastAsia="SimSun"/>
                            <w:color w:val="FF0000"/>
                            <w:sz w:val="18"/>
                            <w:szCs w:val="18"/>
                          </w:rPr>
                        </w:pPr>
                      </w:p>
                      <w:p w14:paraId="574917BA" w14:textId="77777777" w:rsidR="00340142" w:rsidRPr="002C0E32" w:rsidRDefault="00340142" w:rsidP="0034014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14:paraId="5C5FF0B2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67A1B9B9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425EDEF9" w14:textId="77777777" w:rsidR="00287B1C" w:rsidRDefault="00287B1C" w:rsidP="002C2B56">
      <w:pPr>
        <w:rPr>
          <w:rFonts w:eastAsia="SimSun"/>
          <w:color w:val="FF0000"/>
          <w:sz w:val="22"/>
          <w:szCs w:val="22"/>
        </w:rPr>
      </w:pPr>
    </w:p>
    <w:p w14:paraId="4C9CDE75" w14:textId="0185C003" w:rsidR="00D40CB3" w:rsidRDefault="00600F03" w:rsidP="00A07174">
      <w:pPr>
        <w:jc w:val="center"/>
        <w:rPr>
          <w:rStyle w:val="Styl11pt0"/>
          <w:b/>
        </w:rPr>
      </w:pPr>
      <w:r w:rsidRPr="00F709F1">
        <w:rPr>
          <w:rFonts w:eastAsia="SimSun"/>
          <w:sz w:val="22"/>
          <w:szCs w:val="22"/>
        </w:rPr>
        <w:t xml:space="preserve">Opole, </w:t>
      </w:r>
      <w:r w:rsidR="00864233">
        <w:rPr>
          <w:rStyle w:val="Styl11pt0"/>
          <w:b/>
        </w:rPr>
        <w:t>25</w:t>
      </w:r>
      <w:r w:rsidR="007536C9" w:rsidRPr="00F709F1">
        <w:rPr>
          <w:rStyle w:val="Styl11pt0"/>
          <w:b/>
        </w:rPr>
        <w:t>.</w:t>
      </w:r>
      <w:r w:rsidR="00EA11A2">
        <w:rPr>
          <w:rStyle w:val="Styl11pt0"/>
          <w:b/>
        </w:rPr>
        <w:t>0</w:t>
      </w:r>
      <w:r w:rsidR="00772406">
        <w:rPr>
          <w:rStyle w:val="Styl11pt0"/>
          <w:b/>
        </w:rPr>
        <w:t>5</w:t>
      </w:r>
      <w:r w:rsidR="004A6D98" w:rsidRPr="00F709F1">
        <w:rPr>
          <w:rStyle w:val="Styl11pt0"/>
          <w:b/>
        </w:rPr>
        <w:t>.202</w:t>
      </w:r>
      <w:r w:rsidR="00772406">
        <w:rPr>
          <w:rStyle w:val="Styl11pt0"/>
          <w:b/>
        </w:rPr>
        <w:t>3</w:t>
      </w:r>
      <w:r w:rsidR="004A6D98" w:rsidRPr="00F709F1">
        <w:rPr>
          <w:rStyle w:val="Styl11pt0"/>
          <w:b/>
        </w:rPr>
        <w:t xml:space="preserve"> r.</w:t>
      </w:r>
    </w:p>
    <w:p w14:paraId="35100F10" w14:textId="11F8EB6A" w:rsidR="00EF7B49" w:rsidRPr="00EF7B49" w:rsidRDefault="00EF7B49" w:rsidP="00A07174">
      <w:pPr>
        <w:jc w:val="center"/>
        <w:rPr>
          <w:rStyle w:val="Styl11pt0"/>
          <w:b/>
          <w:color w:val="9BBB59" w:themeColor="accent3"/>
        </w:rPr>
      </w:pPr>
      <w:r w:rsidRPr="00EF7B49">
        <w:rPr>
          <w:rStyle w:val="Styl11pt0"/>
          <w:b/>
          <w:color w:val="9BBB59" w:themeColor="accent3"/>
        </w:rPr>
        <w:t xml:space="preserve">--- zm. </w:t>
      </w:r>
      <w:r w:rsidR="00A47C82">
        <w:rPr>
          <w:rStyle w:val="Styl11pt0"/>
          <w:b/>
          <w:color w:val="9BBB59" w:themeColor="accent3"/>
        </w:rPr>
        <w:t>01</w:t>
      </w:r>
      <w:r w:rsidRPr="00EF7B49">
        <w:rPr>
          <w:rStyle w:val="Styl11pt0"/>
          <w:b/>
          <w:color w:val="9BBB59" w:themeColor="accent3"/>
        </w:rPr>
        <w:t>.0</w:t>
      </w:r>
      <w:r w:rsidR="00A47C82">
        <w:rPr>
          <w:rStyle w:val="Styl11pt0"/>
          <w:b/>
          <w:color w:val="9BBB59" w:themeColor="accent3"/>
        </w:rPr>
        <w:t>6</w:t>
      </w:r>
      <w:r w:rsidRPr="00EF7B49">
        <w:rPr>
          <w:rStyle w:val="Styl11pt0"/>
          <w:b/>
          <w:color w:val="9BBB59" w:themeColor="accent3"/>
        </w:rPr>
        <w:t>.2023r. ---</w:t>
      </w:r>
    </w:p>
    <w:p w14:paraId="390F0CD7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116C61E2" w14:textId="77777777" w:rsidR="00AF2B59" w:rsidRPr="00920098" w:rsidRDefault="006F47B5" w:rsidP="00A07174">
      <w:pPr>
        <w:jc w:val="center"/>
        <w:rPr>
          <w:b/>
          <w:bCs/>
          <w:sz w:val="22"/>
          <w:szCs w:val="22"/>
        </w:rPr>
      </w:pPr>
      <w:r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05F3E369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867F17B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46A800AE" w14:textId="77777777"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362EFCF0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43AA41FA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1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1"/>
    </w:p>
    <w:p w14:paraId="75B1F5E6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7336FD7" w14:textId="77777777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 lub 215</w:t>
      </w:r>
    </w:p>
    <w:p w14:paraId="1B566B8A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5D685E34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7F2DF44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0B6BD62C" w14:textId="77777777"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3041EBD" w14:textId="05349908" w:rsidR="00B56886" w:rsidRPr="00920098" w:rsidRDefault="00821113" w:rsidP="00377E00">
      <w:pPr>
        <w:numPr>
          <w:ilvl w:val="0"/>
          <w:numId w:val="24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772406">
        <w:rPr>
          <w:sz w:val="22"/>
          <w:szCs w:val="22"/>
        </w:rPr>
        <w:t>2022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772406">
        <w:rPr>
          <w:sz w:val="22"/>
          <w:szCs w:val="22"/>
        </w:rPr>
        <w:t>710</w:t>
      </w:r>
      <w:r w:rsidRPr="00920098">
        <w:rPr>
          <w:sz w:val="22"/>
          <w:szCs w:val="22"/>
        </w:rPr>
        <w:t xml:space="preserve"> ze zm.), zwanej dalej ustawą.</w:t>
      </w:r>
    </w:p>
    <w:p w14:paraId="101C20D0" w14:textId="77777777" w:rsidR="003C5B06" w:rsidRPr="00920098" w:rsidRDefault="00DB0623" w:rsidP="00DD68D8">
      <w:pPr>
        <w:numPr>
          <w:ilvl w:val="0"/>
          <w:numId w:val="24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22239179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4990947D" w14:textId="77777777" w:rsidR="000F6F15" w:rsidRPr="00A72A74" w:rsidRDefault="000F6F15" w:rsidP="00055961">
      <w:pPr>
        <w:numPr>
          <w:ilvl w:val="0"/>
          <w:numId w:val="16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A72A74">
        <w:rPr>
          <w:b/>
          <w:bCs/>
          <w:sz w:val="22"/>
          <w:szCs w:val="22"/>
        </w:rPr>
        <w:t>Opis przedmiotu postępowania i zamówienia</w:t>
      </w:r>
    </w:p>
    <w:p w14:paraId="4A9D6ED4" w14:textId="25C72125" w:rsidR="00607923" w:rsidRPr="00920098" w:rsidRDefault="00BC3BAA" w:rsidP="00377E00">
      <w:pPr>
        <w:numPr>
          <w:ilvl w:val="1"/>
          <w:numId w:val="18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bookmarkStart w:id="2" w:name="_Hlk134128196"/>
      <w:r w:rsidR="006C7490" w:rsidRPr="00920098">
        <w:rPr>
          <w:b/>
          <w:sz w:val="22"/>
        </w:rPr>
        <w:t xml:space="preserve">Sukcesywny zakup odczynników chemicznych </w:t>
      </w:r>
      <w:r w:rsidR="00772406">
        <w:rPr>
          <w:b/>
          <w:sz w:val="22"/>
        </w:rPr>
        <w:t xml:space="preserve">oraz materiałów laboratoryjnych </w:t>
      </w:r>
      <w:r w:rsidR="006C7490" w:rsidRPr="00920098">
        <w:rPr>
          <w:b/>
          <w:sz w:val="22"/>
        </w:rPr>
        <w:t>na potrzeby</w:t>
      </w:r>
      <w:r w:rsidR="006207A2">
        <w:rPr>
          <w:b/>
          <w:sz w:val="22"/>
        </w:rPr>
        <w:t xml:space="preserve"> Pracowni </w:t>
      </w:r>
      <w:r w:rsidR="00864233">
        <w:rPr>
          <w:b/>
          <w:sz w:val="22"/>
        </w:rPr>
        <w:t>Pożywek i Mikrobiologii Pasz</w:t>
      </w:r>
      <w:r w:rsidR="008E687C">
        <w:rPr>
          <w:b/>
          <w:sz w:val="22"/>
        </w:rPr>
        <w:t xml:space="preserve"> WIW w Opolu</w:t>
      </w:r>
      <w:bookmarkEnd w:id="2"/>
      <w:r w:rsidR="009C3EA1" w:rsidRPr="00920098">
        <w:rPr>
          <w:sz w:val="22"/>
          <w:szCs w:val="22"/>
        </w:rPr>
        <w:t xml:space="preserve">, </w:t>
      </w:r>
      <w:r w:rsidR="00FC528B" w:rsidRPr="00920098">
        <w:rPr>
          <w:color w:val="000000"/>
          <w:sz w:val="22"/>
          <w:szCs w:val="22"/>
          <w:shd w:val="clear" w:color="auto" w:fill="FFFFFF"/>
        </w:rPr>
        <w:t>w podziale na części</w:t>
      </w:r>
      <w:r w:rsidR="009C3EA1" w:rsidRPr="00920098">
        <w:rPr>
          <w:color w:val="000000"/>
          <w:sz w:val="22"/>
          <w:szCs w:val="22"/>
          <w:shd w:val="clear" w:color="auto" w:fill="FFFFFF"/>
        </w:rPr>
        <w:t>: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71A2F544" w14:textId="6F634288" w:rsidR="00772406" w:rsidRPr="00A7399B" w:rsidRDefault="006207A2" w:rsidP="00A7399B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color w:val="000000"/>
          <w:sz w:val="22"/>
          <w:szCs w:val="22"/>
        </w:rPr>
      </w:pPr>
      <w:r w:rsidRPr="00920098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</w:t>
      </w:r>
      <w:r w:rsidRPr="00920098">
        <w:rPr>
          <w:b/>
          <w:color w:val="000000"/>
          <w:sz w:val="22"/>
          <w:szCs w:val="22"/>
          <w:lang w:eastAsia="pl-PL"/>
        </w:rPr>
        <w:t xml:space="preserve">: </w:t>
      </w:r>
      <w:r w:rsidR="00772406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- pożywek do badań mikrobiologicznych</w:t>
      </w:r>
      <w:r w:rsidR="00772406" w:rsidRPr="00A7399B">
        <w:rPr>
          <w:color w:val="000000"/>
          <w:sz w:val="22"/>
          <w:szCs w:val="22"/>
          <w:lang w:eastAsia="pl-PL"/>
        </w:rPr>
        <w:t>.</w:t>
      </w:r>
    </w:p>
    <w:p w14:paraId="6CEDDC96" w14:textId="78778B71" w:rsidR="00772406" w:rsidRDefault="00772406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>
        <w:rPr>
          <w:b/>
          <w:color w:val="000000"/>
          <w:sz w:val="22"/>
          <w:szCs w:val="22"/>
          <w:u w:val="single"/>
          <w:lang w:eastAsia="pl-PL"/>
        </w:rPr>
        <w:t>Część nr 2:</w:t>
      </w:r>
      <w:r w:rsidRPr="00134138">
        <w:rPr>
          <w:color w:val="000000"/>
          <w:sz w:val="22"/>
          <w:szCs w:val="22"/>
          <w:lang w:eastAsia="pl-PL"/>
        </w:rPr>
        <w:t xml:space="preserve">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do badań PCR</w:t>
      </w:r>
      <w:r w:rsidRPr="00134138">
        <w:rPr>
          <w:color w:val="000000"/>
          <w:sz w:val="22"/>
          <w:szCs w:val="22"/>
          <w:lang w:eastAsia="pl-PL"/>
        </w:rPr>
        <w:t>.</w:t>
      </w:r>
    </w:p>
    <w:p w14:paraId="353A01C1" w14:textId="10A42CFB" w:rsidR="00772406" w:rsidRPr="000838B1" w:rsidRDefault="00772406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3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chemicznych i testów</w:t>
      </w:r>
      <w:r w:rsidRPr="00134138">
        <w:rPr>
          <w:bCs/>
          <w:sz w:val="22"/>
          <w:szCs w:val="22"/>
        </w:rPr>
        <w:t>.</w:t>
      </w:r>
    </w:p>
    <w:p w14:paraId="4E22DEA6" w14:textId="305AB2AE" w:rsidR="000838B1" w:rsidRPr="00D86439" w:rsidRDefault="000838B1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4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- pożywek do badań mikrobiologicznych</w:t>
      </w:r>
      <w:r w:rsidRPr="00134138">
        <w:rPr>
          <w:bCs/>
          <w:sz w:val="22"/>
          <w:szCs w:val="22"/>
        </w:rPr>
        <w:t>.</w:t>
      </w:r>
    </w:p>
    <w:p w14:paraId="127C858F" w14:textId="54EE947F" w:rsidR="00D86439" w:rsidRPr="00D86439" w:rsidRDefault="00D86439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 w:rsidR="00A7399B">
        <w:rPr>
          <w:b/>
          <w:color w:val="000000"/>
          <w:sz w:val="22"/>
          <w:szCs w:val="22"/>
          <w:u w:val="single"/>
          <w:lang w:eastAsia="pl-PL"/>
        </w:rPr>
        <w:t>5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chemicznych i testów</w:t>
      </w:r>
      <w:r w:rsidRPr="00134138">
        <w:rPr>
          <w:bCs/>
          <w:sz w:val="22"/>
          <w:szCs w:val="22"/>
        </w:rPr>
        <w:t>.</w:t>
      </w:r>
    </w:p>
    <w:p w14:paraId="046EABF8" w14:textId="05E750EB" w:rsidR="00D86439" w:rsidRPr="00D86439" w:rsidRDefault="00D86439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 w:rsidR="00A7399B">
        <w:rPr>
          <w:b/>
          <w:color w:val="000000"/>
          <w:sz w:val="22"/>
          <w:szCs w:val="22"/>
          <w:u w:val="single"/>
          <w:lang w:eastAsia="pl-PL"/>
        </w:rPr>
        <w:t>6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- szczepów wzorcowych</w:t>
      </w:r>
      <w:r w:rsidRPr="00134138">
        <w:rPr>
          <w:bCs/>
          <w:sz w:val="22"/>
          <w:szCs w:val="22"/>
        </w:rPr>
        <w:t>.</w:t>
      </w:r>
    </w:p>
    <w:p w14:paraId="388ABEB1" w14:textId="0DD493F6" w:rsidR="00D86439" w:rsidRPr="002F6711" w:rsidRDefault="00D86439" w:rsidP="00D86439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 w:rsidR="00A7399B">
        <w:rPr>
          <w:b/>
          <w:color w:val="000000"/>
          <w:sz w:val="22"/>
          <w:szCs w:val="22"/>
          <w:u w:val="single"/>
          <w:lang w:eastAsia="pl-PL"/>
        </w:rPr>
        <w:t>7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="00A7399B" w:rsidRPr="00134138">
        <w:rPr>
          <w:color w:val="000000"/>
          <w:sz w:val="22"/>
          <w:szCs w:val="22"/>
          <w:lang w:eastAsia="pl-PL"/>
        </w:rPr>
        <w:t xml:space="preserve">Sukcesywny zakup </w:t>
      </w:r>
      <w:r w:rsidR="00864233" w:rsidRPr="00864233">
        <w:rPr>
          <w:color w:val="000000"/>
          <w:sz w:val="22"/>
          <w:szCs w:val="22"/>
          <w:lang w:eastAsia="pl-PL"/>
        </w:rPr>
        <w:t>odczynników - pożywek do badań mikrobiologicznych</w:t>
      </w:r>
      <w:r w:rsidRPr="00134138">
        <w:rPr>
          <w:bCs/>
          <w:sz w:val="22"/>
          <w:szCs w:val="22"/>
        </w:rPr>
        <w:t>.</w:t>
      </w:r>
    </w:p>
    <w:p w14:paraId="3DC256C8" w14:textId="1D5E12F6" w:rsidR="00D86439" w:rsidRPr="00864233" w:rsidRDefault="00D86439" w:rsidP="00D86439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 w:rsidR="00A7399B">
        <w:rPr>
          <w:b/>
          <w:color w:val="000000"/>
          <w:sz w:val="22"/>
          <w:szCs w:val="22"/>
          <w:u w:val="single"/>
          <w:lang w:eastAsia="pl-PL"/>
        </w:rPr>
        <w:t>8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="005572D3" w:rsidRPr="005572D3">
        <w:rPr>
          <w:bCs/>
          <w:sz w:val="22"/>
          <w:szCs w:val="22"/>
        </w:rPr>
        <w:t>materiałów laboratoryjnych</w:t>
      </w:r>
      <w:r w:rsidRPr="00134138">
        <w:rPr>
          <w:bCs/>
          <w:sz w:val="22"/>
          <w:szCs w:val="22"/>
        </w:rPr>
        <w:t>.</w:t>
      </w:r>
    </w:p>
    <w:p w14:paraId="0A79518C" w14:textId="4E9C13A9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9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do ochrony pracowników</w:t>
      </w:r>
      <w:r w:rsidRPr="00134138">
        <w:rPr>
          <w:bCs/>
          <w:sz w:val="22"/>
          <w:szCs w:val="22"/>
        </w:rPr>
        <w:t>.</w:t>
      </w:r>
    </w:p>
    <w:p w14:paraId="6B3A120B" w14:textId="4B707A5B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10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do dezynfekcji i mycia szkła</w:t>
      </w:r>
      <w:r w:rsidRPr="00134138">
        <w:rPr>
          <w:bCs/>
          <w:sz w:val="22"/>
          <w:szCs w:val="22"/>
        </w:rPr>
        <w:t>.</w:t>
      </w:r>
    </w:p>
    <w:p w14:paraId="2DD313F4" w14:textId="3512E47A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11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5572D3">
        <w:rPr>
          <w:bCs/>
          <w:sz w:val="22"/>
          <w:szCs w:val="22"/>
        </w:rPr>
        <w:t>materiałów laboratoryjnych</w:t>
      </w:r>
      <w:r w:rsidRPr="00134138">
        <w:rPr>
          <w:bCs/>
          <w:sz w:val="22"/>
          <w:szCs w:val="22"/>
        </w:rPr>
        <w:t>.</w:t>
      </w:r>
    </w:p>
    <w:p w14:paraId="15B1371C" w14:textId="5AA00CBE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12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- jednorazowych</w:t>
      </w:r>
      <w:r w:rsidRPr="00134138">
        <w:rPr>
          <w:bCs/>
          <w:sz w:val="22"/>
          <w:szCs w:val="22"/>
        </w:rPr>
        <w:t>.</w:t>
      </w:r>
    </w:p>
    <w:p w14:paraId="4A9BDAE1" w14:textId="5DE978D9" w:rsidR="00864233" w:rsidRPr="002F6711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13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- jednorazowych</w:t>
      </w:r>
      <w:r w:rsidRPr="00134138">
        <w:rPr>
          <w:bCs/>
          <w:sz w:val="22"/>
          <w:szCs w:val="22"/>
        </w:rPr>
        <w:t>.</w:t>
      </w:r>
    </w:p>
    <w:p w14:paraId="7B627E9B" w14:textId="08A5D576" w:rsidR="00864233" w:rsidRPr="00864233" w:rsidRDefault="00864233" w:rsidP="00864233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color w:val="000000"/>
          <w:sz w:val="22"/>
          <w:szCs w:val="22"/>
          <w:u w:val="single"/>
          <w:lang w:eastAsia="pl-PL"/>
        </w:rPr>
      </w:pPr>
      <w:r w:rsidRPr="00DE325B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14</w:t>
      </w:r>
      <w:r w:rsidRPr="00DE325B">
        <w:rPr>
          <w:b/>
          <w:color w:val="000000"/>
          <w:sz w:val="22"/>
          <w:szCs w:val="22"/>
          <w:lang w:eastAsia="pl-PL"/>
        </w:rPr>
        <w:t xml:space="preserve">: </w:t>
      </w:r>
      <w:r w:rsidRPr="00134138">
        <w:rPr>
          <w:bCs/>
          <w:sz w:val="22"/>
          <w:szCs w:val="22"/>
        </w:rPr>
        <w:t xml:space="preserve">Sukcesywny zakup </w:t>
      </w:r>
      <w:r w:rsidRPr="00864233">
        <w:rPr>
          <w:bCs/>
          <w:sz w:val="22"/>
          <w:szCs w:val="22"/>
        </w:rPr>
        <w:t>materiałów laboratoryjnych - jednorazowych</w:t>
      </w:r>
      <w:r w:rsidRPr="00134138">
        <w:rPr>
          <w:bCs/>
          <w:sz w:val="22"/>
          <w:szCs w:val="22"/>
        </w:rPr>
        <w:t>.</w:t>
      </w:r>
    </w:p>
    <w:p w14:paraId="234FCBDA" w14:textId="21A0B159" w:rsidR="003C5B06" w:rsidRPr="00920098" w:rsidRDefault="00212224" w:rsidP="00E97AD2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Opis przedmiotu zamówienia został ujęty w </w:t>
      </w:r>
      <w:r w:rsidRPr="00EA11A2">
        <w:rPr>
          <w:b/>
          <w:bCs/>
          <w:color w:val="000000"/>
          <w:sz w:val="22"/>
          <w:szCs w:val="22"/>
        </w:rPr>
        <w:t>załącznik</w:t>
      </w:r>
      <w:r w:rsidR="000D35AE" w:rsidRPr="00EA11A2">
        <w:rPr>
          <w:b/>
          <w:bCs/>
          <w:color w:val="000000"/>
          <w:sz w:val="22"/>
          <w:szCs w:val="22"/>
        </w:rPr>
        <w:t xml:space="preserve">u nr </w:t>
      </w:r>
      <w:r w:rsidR="000D35AE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0D35AE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64233">
        <w:rPr>
          <w:b/>
          <w:bCs/>
          <w:sz w:val="22"/>
          <w:szCs w:val="22"/>
        </w:rPr>
        <w:t>14</w:t>
      </w:r>
      <w:r w:rsidR="00EE65EE" w:rsidRPr="00EA11A2">
        <w:rPr>
          <w:b/>
          <w:bCs/>
          <w:color w:val="000000"/>
          <w:sz w:val="22"/>
          <w:szCs w:val="22"/>
        </w:rPr>
        <w:t xml:space="preserve"> do S</w:t>
      </w:r>
      <w:r w:rsidRPr="00EA11A2">
        <w:rPr>
          <w:b/>
          <w:bCs/>
          <w:color w:val="000000"/>
          <w:sz w:val="22"/>
          <w:szCs w:val="22"/>
        </w:rPr>
        <w:t>WZ</w:t>
      </w:r>
      <w:r w:rsidRPr="00920098">
        <w:rPr>
          <w:color w:val="000000"/>
          <w:sz w:val="22"/>
          <w:szCs w:val="22"/>
        </w:rPr>
        <w:t xml:space="preserve"> (odpowiednio do części), zwany dalej opisem przedmiotu zamówienia/umowy.</w:t>
      </w:r>
    </w:p>
    <w:p w14:paraId="474C3366" w14:textId="77777777" w:rsidR="006C7490" w:rsidRPr="00920098" w:rsidRDefault="005D1C0E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W</w:t>
      </w:r>
      <w:r w:rsidR="00212224" w:rsidRPr="00920098">
        <w:rPr>
          <w:color w:val="000000"/>
          <w:sz w:val="22"/>
          <w:szCs w:val="22"/>
        </w:rPr>
        <w:t>ykonaniem przedmiotu zam</w:t>
      </w:r>
      <w:r w:rsidRPr="00920098">
        <w:rPr>
          <w:color w:val="000000"/>
          <w:sz w:val="22"/>
          <w:szCs w:val="22"/>
        </w:rPr>
        <w:t>ówienia w rozumieniu SWZ jest</w:t>
      </w:r>
      <w:r w:rsidR="00212224" w:rsidRPr="00920098">
        <w:rPr>
          <w:color w:val="000000"/>
          <w:sz w:val="22"/>
          <w:szCs w:val="22"/>
        </w:rPr>
        <w:t xml:space="preserve"> sukcesywne dostarczenie przez Wykonawcę bieżących zamówień, zgodnie z wymaganiami określonymi przez Zamawiającego w przedmiotow</w:t>
      </w:r>
      <w:r w:rsidR="00EE65EE" w:rsidRPr="00920098">
        <w:rPr>
          <w:color w:val="000000"/>
          <w:sz w:val="22"/>
          <w:szCs w:val="22"/>
        </w:rPr>
        <w:t>ej S</w:t>
      </w:r>
      <w:r w:rsidR="00212224" w:rsidRPr="00920098">
        <w:rPr>
          <w:color w:val="000000"/>
          <w:sz w:val="22"/>
          <w:szCs w:val="22"/>
        </w:rPr>
        <w:t>WZ.</w:t>
      </w:r>
    </w:p>
    <w:p w14:paraId="515CBBA7" w14:textId="77777777" w:rsidR="006C7490" w:rsidRPr="00356509" w:rsidRDefault="00212224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i/>
          <w:iCs/>
          <w:color w:val="000000"/>
          <w:sz w:val="22"/>
          <w:szCs w:val="22"/>
        </w:rPr>
        <w:t>Zamówienie</w:t>
      </w:r>
      <w:r w:rsidRPr="00920098">
        <w:rPr>
          <w:color w:val="000000"/>
          <w:sz w:val="22"/>
          <w:szCs w:val="22"/>
        </w:rPr>
        <w:t xml:space="preserve"> – to bieżące zapotrzebowanie Zamawiającego na asortyment stanowiący przedmiot zamówienia, określające ilość tego asortymentu, miejsce dostawy, jednostkę zainteresowaną zamówieniem; w okr</w:t>
      </w:r>
      <w:r w:rsidR="00EE65EE" w:rsidRPr="00920098">
        <w:rPr>
          <w:color w:val="000000"/>
          <w:sz w:val="22"/>
          <w:szCs w:val="22"/>
        </w:rPr>
        <w:t>esie o którym mowa w pkt. 4.1 S</w:t>
      </w:r>
      <w:r w:rsidRPr="00920098">
        <w:rPr>
          <w:color w:val="000000"/>
          <w:sz w:val="22"/>
          <w:szCs w:val="22"/>
        </w:rPr>
        <w:t>WZ.</w:t>
      </w:r>
    </w:p>
    <w:p w14:paraId="6D97C936" w14:textId="319C5B3C" w:rsidR="006C7490" w:rsidRPr="00920098" w:rsidRDefault="006C7490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356509">
        <w:rPr>
          <w:sz w:val="22"/>
          <w:szCs w:val="22"/>
        </w:rPr>
        <w:t>I</w:t>
      </w:r>
      <w:r w:rsidR="00212224" w:rsidRPr="00356509">
        <w:rPr>
          <w:sz w:val="22"/>
          <w:szCs w:val="22"/>
        </w:rPr>
        <w:t>lości produktów (przedmiotu zamówienia) wskazane o</w:t>
      </w:r>
      <w:r w:rsidR="000D35AE" w:rsidRPr="00356509">
        <w:rPr>
          <w:sz w:val="22"/>
          <w:szCs w:val="22"/>
        </w:rPr>
        <w:t xml:space="preserve">dpowiednio w </w:t>
      </w:r>
      <w:r w:rsidR="000D35AE" w:rsidRPr="00356509">
        <w:rPr>
          <w:b/>
          <w:bCs/>
          <w:sz w:val="22"/>
          <w:szCs w:val="22"/>
        </w:rPr>
        <w:t xml:space="preserve">załączniku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 w:rsidRPr="00EA11A2">
        <w:rPr>
          <w:b/>
          <w:bCs/>
          <w:color w:val="000000"/>
          <w:sz w:val="22"/>
          <w:szCs w:val="22"/>
        </w:rPr>
        <w:t xml:space="preserve"> </w:t>
      </w:r>
      <w:r w:rsidR="00B470B0" w:rsidRPr="00356509">
        <w:rPr>
          <w:b/>
          <w:bCs/>
          <w:sz w:val="22"/>
          <w:szCs w:val="22"/>
        </w:rPr>
        <w:t>do S</w:t>
      </w:r>
      <w:r w:rsidR="00212224" w:rsidRPr="00356509">
        <w:rPr>
          <w:b/>
          <w:bCs/>
          <w:sz w:val="22"/>
          <w:szCs w:val="22"/>
        </w:rPr>
        <w:t>WZ</w:t>
      </w:r>
      <w:r w:rsidR="00E94C23" w:rsidRPr="00356509">
        <w:rPr>
          <w:sz w:val="22"/>
          <w:szCs w:val="22"/>
        </w:rPr>
        <w:t xml:space="preserve"> </w:t>
      </w:r>
      <w:r w:rsidR="003C6612" w:rsidRPr="00356509">
        <w:rPr>
          <w:sz w:val="22"/>
          <w:szCs w:val="22"/>
        </w:rPr>
        <w:br/>
      </w:r>
      <w:r w:rsidR="00212224" w:rsidRPr="00356509">
        <w:rPr>
          <w:sz w:val="22"/>
          <w:szCs w:val="22"/>
        </w:rPr>
        <w:t>(w kolumnie Planowana ilość) są wielkościami orientacyjnymi ustalonymi na podstawie</w:t>
      </w:r>
      <w:r w:rsidR="00212224" w:rsidRPr="00920098">
        <w:rPr>
          <w:color w:val="000000"/>
          <w:sz w:val="22"/>
          <w:szCs w:val="22"/>
        </w:rPr>
        <w:t xml:space="preserve"> zużycia przez okres ostatnich dwunastu [ 12 ] miesięcy oraz przewidywanego zapotrzebowania. Zamawiający zastrzega sobie tym samym możliwość zmiany ilości zamawianego przedmiotu zamówienia w poszczególnych pozycjach podanych o</w:t>
      </w:r>
      <w:r w:rsidR="00694BE2" w:rsidRPr="00920098">
        <w:rPr>
          <w:color w:val="000000"/>
          <w:sz w:val="22"/>
          <w:szCs w:val="22"/>
        </w:rPr>
        <w:t xml:space="preserve">dpowiednio w </w:t>
      </w:r>
      <w:r w:rsidR="00694BE2" w:rsidRPr="00EA11A2">
        <w:rPr>
          <w:b/>
          <w:bCs/>
          <w:color w:val="000000"/>
          <w:sz w:val="22"/>
          <w:szCs w:val="22"/>
        </w:rPr>
        <w:t xml:space="preserve">załączniku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>
        <w:rPr>
          <w:b/>
          <w:bCs/>
          <w:color w:val="000000"/>
          <w:sz w:val="22"/>
          <w:szCs w:val="22"/>
        </w:rPr>
        <w:t xml:space="preserve"> </w:t>
      </w:r>
      <w:r w:rsidR="00EE65EE" w:rsidRPr="00EA11A2">
        <w:rPr>
          <w:b/>
          <w:bCs/>
          <w:color w:val="000000"/>
          <w:sz w:val="22"/>
          <w:szCs w:val="22"/>
        </w:rPr>
        <w:t>do S</w:t>
      </w:r>
      <w:r w:rsidR="00212224" w:rsidRPr="00EA11A2">
        <w:rPr>
          <w:b/>
          <w:bCs/>
          <w:color w:val="000000"/>
          <w:sz w:val="22"/>
          <w:szCs w:val="22"/>
        </w:rPr>
        <w:t>WZ</w:t>
      </w:r>
      <w:r w:rsidR="00212224" w:rsidRPr="00920098">
        <w:rPr>
          <w:color w:val="000000"/>
          <w:sz w:val="22"/>
          <w:szCs w:val="22"/>
        </w:rPr>
        <w:t>, przy zachowaniu niezmienionej ogólnej wartości przyszłej umowy.</w:t>
      </w:r>
    </w:p>
    <w:p w14:paraId="730F0AC2" w14:textId="77777777" w:rsidR="006C7490" w:rsidRPr="00883993" w:rsidRDefault="006C7490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Wykonawca ma </w:t>
      </w:r>
      <w:r w:rsidRPr="00883993">
        <w:rPr>
          <w:sz w:val="22"/>
          <w:szCs w:val="22"/>
        </w:rPr>
        <w:t xml:space="preserve">obowiązek zagwarantować, że </w:t>
      </w:r>
      <w:r w:rsidR="003632C3" w:rsidRPr="00883993">
        <w:rPr>
          <w:sz w:val="22"/>
          <w:szCs w:val="22"/>
        </w:rPr>
        <w:t xml:space="preserve">oferowany </w:t>
      </w:r>
      <w:r w:rsidRPr="00883993">
        <w:rPr>
          <w:sz w:val="22"/>
          <w:szCs w:val="22"/>
        </w:rPr>
        <w:t>przedmiot zamówienia spełnia co najmniej następujące kryteria:</w:t>
      </w:r>
    </w:p>
    <w:p w14:paraId="231CB548" w14:textId="77777777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odczynniki muszą być dostarczone w oryginalnych opakowaniach producenta. Etykieta na opakowaniu powinna być zgodna z CLP ( Rozporządzenie Parlamentu Europejskiego i Rady Europy (WE) nr 1272/2008 i zawierać m.in.: nazwę produktu, czystość</w:t>
      </w:r>
      <w:r w:rsidR="00945072" w:rsidRPr="00883993">
        <w:rPr>
          <w:sz w:val="22"/>
          <w:szCs w:val="22"/>
        </w:rPr>
        <w:t xml:space="preserve"> (jeżeli dotyczy)</w:t>
      </w:r>
      <w:r w:rsidRPr="00883993">
        <w:rPr>
          <w:sz w:val="22"/>
          <w:szCs w:val="22"/>
        </w:rPr>
        <w:t>, skład chemiczny</w:t>
      </w:r>
      <w:r w:rsidR="00945072" w:rsidRPr="00883993">
        <w:rPr>
          <w:sz w:val="22"/>
          <w:szCs w:val="22"/>
        </w:rPr>
        <w:t xml:space="preserve"> (wymagane jeżeli produkt zawiera czynnik rakotwórczy lub mutagenny, co jest wymagane prawem w zakresie oceny narażenia),</w:t>
      </w:r>
      <w:r w:rsidRPr="00883993">
        <w:rPr>
          <w:sz w:val="22"/>
          <w:szCs w:val="22"/>
        </w:rPr>
        <w:t xml:space="preserve"> numer katalogowy, numer serii, masa </w:t>
      </w:r>
      <w:r w:rsidRPr="00883993">
        <w:rPr>
          <w:sz w:val="22"/>
          <w:szCs w:val="22"/>
        </w:rPr>
        <w:lastRenderedPageBreak/>
        <w:t>(objętość) substancji,</w:t>
      </w:r>
      <w:r w:rsidR="002B3C49" w:rsidRPr="00883993">
        <w:rPr>
          <w:sz w:val="22"/>
          <w:szCs w:val="22"/>
        </w:rPr>
        <w:t xml:space="preserve"> datę produkcji oraz </w:t>
      </w:r>
      <w:r w:rsidRPr="00883993">
        <w:rPr>
          <w:sz w:val="22"/>
          <w:szCs w:val="22"/>
        </w:rPr>
        <w:t>zwroty „</w:t>
      </w:r>
      <w:r w:rsidR="002B3C49" w:rsidRPr="00883993">
        <w:rPr>
          <w:sz w:val="22"/>
          <w:szCs w:val="22"/>
        </w:rPr>
        <w:t>H</w:t>
      </w:r>
      <w:r w:rsidRPr="00883993">
        <w:rPr>
          <w:sz w:val="22"/>
          <w:szCs w:val="22"/>
        </w:rPr>
        <w:t>”, wskazujące rodzaj zagrożenia</w:t>
      </w:r>
      <w:r w:rsidR="00D40CB3" w:rsidRPr="00883993">
        <w:rPr>
          <w:sz w:val="22"/>
          <w:szCs w:val="22"/>
        </w:rPr>
        <w:t xml:space="preserve">, a także, w przypadku produktów posiadających w swoim składzie substancję niebezpieczną, </w:t>
      </w:r>
      <w:r w:rsidRPr="00883993">
        <w:rPr>
          <w:sz w:val="22"/>
          <w:szCs w:val="22"/>
        </w:rPr>
        <w:t>zwroty „</w:t>
      </w:r>
      <w:r w:rsidR="002B3C49" w:rsidRPr="00883993">
        <w:rPr>
          <w:sz w:val="22"/>
          <w:szCs w:val="22"/>
        </w:rPr>
        <w:t>P</w:t>
      </w:r>
      <w:r w:rsidRPr="00883993">
        <w:rPr>
          <w:sz w:val="22"/>
          <w:szCs w:val="22"/>
        </w:rPr>
        <w:t xml:space="preserve">” wskazujące środki ostrożności lub określenia dotyczące prawidłowego postępowania z niebezpieczną substancją chemiczną, piktogramy ostrzegawcze wskazujące rodzaj zagrożenia, </w:t>
      </w:r>
    </w:p>
    <w:p w14:paraId="1F6347ED" w14:textId="77777777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terminy ważności – liczone od daty dostarczenia przedmiotu zamówienia do siedziby Zamawiającego,</w:t>
      </w:r>
    </w:p>
    <w:p w14:paraId="3ECB0E7D" w14:textId="3B370CF1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instrukcja w języku polskim</w:t>
      </w:r>
      <w:r w:rsidR="00EF7B49">
        <w:rPr>
          <w:sz w:val="22"/>
          <w:szCs w:val="22"/>
        </w:rPr>
        <w:t xml:space="preserve"> </w:t>
      </w:r>
      <w:r w:rsidR="00EF7B49">
        <w:rPr>
          <w:color w:val="9BBB59" w:themeColor="accent3"/>
          <w:sz w:val="22"/>
          <w:szCs w:val="22"/>
        </w:rPr>
        <w:t>lub w języku angielskim</w:t>
      </w:r>
      <w:r w:rsidRPr="00883993">
        <w:rPr>
          <w:sz w:val="22"/>
          <w:szCs w:val="22"/>
        </w:rPr>
        <w:t>,</w:t>
      </w:r>
    </w:p>
    <w:p w14:paraId="0EF79E84" w14:textId="7E06C2E3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certyfikat jakości w języku polskim</w:t>
      </w:r>
      <w:r w:rsidR="00EF651B">
        <w:rPr>
          <w:sz w:val="22"/>
          <w:szCs w:val="22"/>
        </w:rPr>
        <w:t xml:space="preserve"> </w:t>
      </w:r>
      <w:r w:rsidR="00EF651B" w:rsidRPr="00883993">
        <w:rPr>
          <w:sz w:val="22"/>
          <w:szCs w:val="22"/>
        </w:rPr>
        <w:t>(lub w języku angielskim)</w:t>
      </w:r>
      <w:r w:rsidRPr="00883993">
        <w:rPr>
          <w:sz w:val="22"/>
          <w:szCs w:val="22"/>
        </w:rPr>
        <w:t xml:space="preserve"> z podanym terminem ważności,</w:t>
      </w:r>
    </w:p>
    <w:p w14:paraId="4C88DDE8" w14:textId="078A5B9C" w:rsidR="003632C3" w:rsidRPr="00134138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wszystkie wymienione dokumenty w </w:t>
      </w:r>
      <w:r w:rsidRPr="00134138">
        <w:rPr>
          <w:b/>
          <w:bCs/>
          <w:sz w:val="22"/>
          <w:szCs w:val="22"/>
        </w:rPr>
        <w:t xml:space="preserve">załącznikach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Pr="00134138">
        <w:rPr>
          <w:b/>
          <w:bCs/>
          <w:sz w:val="22"/>
          <w:szCs w:val="22"/>
        </w:rPr>
        <w:t xml:space="preserve"> do SWZ</w:t>
      </w:r>
      <w:r w:rsidRPr="00134138">
        <w:rPr>
          <w:sz w:val="22"/>
          <w:szCs w:val="22"/>
        </w:rPr>
        <w:t xml:space="preserve"> (odpowiednio do części) muszą być dostarczone w formie dokumentowej wraz z towarem (dopuszcza się udostępnienie adresu strony internetowej na której będą dostępne całodobowo i bezpłatnie wymagane dokumenty)</w:t>
      </w:r>
    </w:p>
    <w:p w14:paraId="39B5F0B6" w14:textId="77777777" w:rsidR="006C7490" w:rsidRPr="00134138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134138">
        <w:rPr>
          <w:sz w:val="22"/>
          <w:szCs w:val="22"/>
        </w:rPr>
        <w:t>Wykonawca zobowiązany jest do odbioru zużytych opakowań szklanych i z tworzywa,</w:t>
      </w:r>
    </w:p>
    <w:p w14:paraId="13E05162" w14:textId="7FD1694B" w:rsidR="006C7490" w:rsidRPr="00134138" w:rsidRDefault="00212224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134138">
        <w:rPr>
          <w:sz w:val="22"/>
          <w:szCs w:val="22"/>
        </w:rPr>
        <w:t>Wykonawca w swojej ofercie może zaproponować przedmiot zamówienia inny niż wymieniony w opisie przedmiotu zamówienia/umowy</w:t>
      </w:r>
      <w:r w:rsidR="00706C88" w:rsidRPr="00134138">
        <w:rPr>
          <w:sz w:val="22"/>
          <w:szCs w:val="22"/>
        </w:rPr>
        <w:t xml:space="preserve"> (odpowiednio w </w:t>
      </w:r>
      <w:r w:rsidR="00706C88" w:rsidRPr="00134138">
        <w:rPr>
          <w:b/>
          <w:bCs/>
          <w:sz w:val="22"/>
          <w:szCs w:val="22"/>
        </w:rPr>
        <w:t xml:space="preserve">załączniku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>
        <w:rPr>
          <w:b/>
          <w:bCs/>
          <w:color w:val="000000"/>
          <w:sz w:val="22"/>
          <w:szCs w:val="22"/>
        </w:rPr>
        <w:t xml:space="preserve"> </w:t>
      </w:r>
      <w:r w:rsidR="00EE65EE" w:rsidRPr="00134138">
        <w:rPr>
          <w:b/>
          <w:bCs/>
          <w:sz w:val="22"/>
          <w:szCs w:val="22"/>
        </w:rPr>
        <w:t>do S</w:t>
      </w:r>
      <w:r w:rsidRPr="00134138">
        <w:rPr>
          <w:b/>
          <w:bCs/>
          <w:sz w:val="22"/>
          <w:szCs w:val="22"/>
        </w:rPr>
        <w:t>WZ</w:t>
      </w:r>
      <w:r w:rsidR="00302657" w:rsidRPr="00134138">
        <w:rPr>
          <w:sz w:val="22"/>
          <w:szCs w:val="22"/>
        </w:rPr>
        <w:t xml:space="preserve">), lecz o parametrach nie </w:t>
      </w:r>
      <w:r w:rsidRPr="00134138">
        <w:rPr>
          <w:sz w:val="22"/>
          <w:szCs w:val="22"/>
        </w:rPr>
        <w:t>gorszych od podanych, załączając jednocześnie dane techniczne proponowanych elementów.</w:t>
      </w:r>
    </w:p>
    <w:p w14:paraId="1F9ED939" w14:textId="51DF915E" w:rsidR="003632C3" w:rsidRPr="00920098" w:rsidRDefault="00212224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134138">
        <w:rPr>
          <w:sz w:val="22"/>
          <w:szCs w:val="22"/>
        </w:rPr>
        <w:t>Jeżeli w opisie przedmiotu zamówienia/umowy</w:t>
      </w:r>
      <w:r w:rsidR="002570FE" w:rsidRPr="00134138">
        <w:rPr>
          <w:sz w:val="22"/>
          <w:szCs w:val="22"/>
        </w:rPr>
        <w:t xml:space="preserve"> (odpowiednio </w:t>
      </w:r>
      <w:r w:rsidR="002570FE" w:rsidRPr="00134138">
        <w:rPr>
          <w:b/>
          <w:bCs/>
          <w:sz w:val="22"/>
          <w:szCs w:val="22"/>
        </w:rPr>
        <w:t xml:space="preserve">załącznik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 w:rsidRPr="00EA11A2">
        <w:rPr>
          <w:b/>
          <w:bCs/>
          <w:color w:val="000000"/>
          <w:sz w:val="22"/>
          <w:szCs w:val="22"/>
        </w:rPr>
        <w:t xml:space="preserve"> </w:t>
      </w:r>
      <w:r w:rsidR="00EE65EE" w:rsidRPr="00134138">
        <w:rPr>
          <w:b/>
          <w:bCs/>
          <w:sz w:val="22"/>
          <w:szCs w:val="22"/>
        </w:rPr>
        <w:t>do S</w:t>
      </w:r>
      <w:r w:rsidRPr="00134138">
        <w:rPr>
          <w:b/>
          <w:bCs/>
          <w:sz w:val="22"/>
          <w:szCs w:val="22"/>
        </w:rPr>
        <w:t>WZ</w:t>
      </w:r>
      <w:r w:rsidRPr="00134138">
        <w:rPr>
          <w:sz w:val="22"/>
          <w:szCs w:val="22"/>
        </w:rPr>
        <w:t xml:space="preserve">), użyto </w:t>
      </w:r>
      <w:r w:rsidR="002570FE" w:rsidRPr="00134138">
        <w:rPr>
          <w:sz w:val="22"/>
          <w:szCs w:val="22"/>
        </w:rPr>
        <w:br/>
      </w:r>
      <w:r w:rsidRPr="00134138">
        <w:rPr>
          <w:sz w:val="22"/>
          <w:szCs w:val="22"/>
        </w:rPr>
        <w:t>do opisania przedmiotu zamówienia oznaczeń lub parametrów wskazujących na konkretnego producenta, konkretny produkt lub wskazano znaki towarowe, patenty lub pochodzenie urządzeń, Zamawiający dopuszcza zastosowanie produktów równoważnych, przez które należy rozumieć produkty o parametrach nie gorszych od przedstawionych w opisie przedmiotu zamówienia/umowy</w:t>
      </w:r>
      <w:r w:rsidR="000D35AE" w:rsidRPr="00134138">
        <w:rPr>
          <w:sz w:val="22"/>
          <w:szCs w:val="22"/>
        </w:rPr>
        <w:t xml:space="preserve"> (odpowiednio </w:t>
      </w:r>
      <w:r w:rsidR="000D35AE" w:rsidRPr="00134138">
        <w:rPr>
          <w:b/>
          <w:bCs/>
          <w:sz w:val="22"/>
          <w:szCs w:val="22"/>
        </w:rPr>
        <w:t xml:space="preserve">załącznik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E038CB" w:rsidRPr="00EA11A2">
        <w:rPr>
          <w:b/>
          <w:bCs/>
          <w:color w:val="000000"/>
          <w:sz w:val="22"/>
          <w:szCs w:val="22"/>
        </w:rPr>
        <w:t xml:space="preserve"> </w:t>
      </w:r>
      <w:r w:rsidR="00B470B0" w:rsidRPr="00134138">
        <w:rPr>
          <w:b/>
          <w:bCs/>
          <w:sz w:val="22"/>
          <w:szCs w:val="22"/>
        </w:rPr>
        <w:t>do S</w:t>
      </w:r>
      <w:r w:rsidRPr="00134138">
        <w:rPr>
          <w:b/>
          <w:bCs/>
          <w:sz w:val="22"/>
          <w:szCs w:val="22"/>
        </w:rPr>
        <w:t>WZ</w:t>
      </w:r>
      <w:r w:rsidRPr="00134138">
        <w:rPr>
          <w:sz w:val="22"/>
          <w:szCs w:val="22"/>
        </w:rPr>
        <w:t>), spełniające wymagania</w:t>
      </w:r>
      <w:r w:rsidRPr="00920098">
        <w:rPr>
          <w:color w:val="000000"/>
          <w:sz w:val="22"/>
          <w:szCs w:val="22"/>
        </w:rPr>
        <w:t xml:space="preserve"> Zamawiającego. W przypadku zaoferowania przez Wykonawcę równoważnego asortymentu, Zamawiający ustanawia obowiąz</w:t>
      </w:r>
      <w:r w:rsidR="00C701DD" w:rsidRPr="00920098">
        <w:rPr>
          <w:color w:val="000000"/>
          <w:sz w:val="22"/>
          <w:szCs w:val="22"/>
        </w:rPr>
        <w:t xml:space="preserve">ek udowodnienia równoważności. </w:t>
      </w:r>
      <w:r w:rsidRPr="00920098">
        <w:rPr>
          <w:color w:val="000000"/>
          <w:sz w:val="22"/>
          <w:szCs w:val="22"/>
        </w:rPr>
        <w:t xml:space="preserve">Wykonawca zobowiązany jest przedstawić </w:t>
      </w:r>
      <w:r w:rsidR="00D3123C" w:rsidRPr="00920098">
        <w:rPr>
          <w:color w:val="000000"/>
          <w:sz w:val="22"/>
          <w:szCs w:val="22"/>
        </w:rPr>
        <w:t xml:space="preserve">przedmiotowe środki dowodowe - </w:t>
      </w:r>
      <w:r w:rsidRPr="00920098">
        <w:rPr>
          <w:color w:val="000000"/>
          <w:sz w:val="22"/>
          <w:szCs w:val="22"/>
        </w:rPr>
        <w:t>dokładny opis zastosowanych rozwiązań równoważnych w zakresie technologicznym i jakościowym. Jakość zastosowanych materiałów równoważnych należy udokumentować odpowiednimi zaświadczeniami potwierdzającymi, że zastosowane materiały są zgodne z normami i wymaganiami jakie Zamawiający określił dla przedmiotowego zamówienia.</w:t>
      </w:r>
    </w:p>
    <w:p w14:paraId="2C001129" w14:textId="299ADF73" w:rsidR="003632C3" w:rsidRPr="00134138" w:rsidRDefault="00286729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Kryteria stosowane w celu oceny równoważności są opisane w opisie przedmiotu zamówienia/umowy (odpowiednio </w:t>
      </w:r>
      <w:r w:rsidRPr="00FB0B77">
        <w:rPr>
          <w:b/>
          <w:bCs/>
          <w:color w:val="000000"/>
          <w:sz w:val="22"/>
          <w:szCs w:val="22"/>
        </w:rPr>
        <w:t xml:space="preserve">załącznik nr 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038CB">
        <w:rPr>
          <w:b/>
          <w:bCs/>
          <w:sz w:val="22"/>
          <w:szCs w:val="22"/>
        </w:rPr>
        <w:t>.</w:t>
      </w:r>
      <w:r w:rsidR="00882EF3">
        <w:rPr>
          <w:b/>
          <w:bCs/>
          <w:sz w:val="22"/>
          <w:szCs w:val="22"/>
        </w:rPr>
        <w:t>14</w:t>
      </w:r>
      <w:r w:rsidR="00600740">
        <w:rPr>
          <w:b/>
          <w:bCs/>
          <w:sz w:val="22"/>
          <w:szCs w:val="22"/>
        </w:rPr>
        <w:t xml:space="preserve"> </w:t>
      </w:r>
      <w:r w:rsidRPr="00134138">
        <w:rPr>
          <w:b/>
          <w:bCs/>
          <w:sz w:val="22"/>
          <w:szCs w:val="22"/>
        </w:rPr>
        <w:t>do SWZ</w:t>
      </w:r>
      <w:r w:rsidRPr="00134138">
        <w:rPr>
          <w:sz w:val="22"/>
          <w:szCs w:val="22"/>
        </w:rPr>
        <w:t>).</w:t>
      </w:r>
    </w:p>
    <w:p w14:paraId="199F273E" w14:textId="77777777" w:rsidR="003632C3" w:rsidRPr="00920098" w:rsidRDefault="003632C3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134138">
        <w:rPr>
          <w:sz w:val="22"/>
          <w:szCs w:val="22"/>
        </w:rPr>
        <w:t>Zamawiający zastrzega, że przed podpisaniem</w:t>
      </w:r>
      <w:r w:rsidRPr="00920098">
        <w:rPr>
          <w:color w:val="000000"/>
          <w:sz w:val="22"/>
          <w:szCs w:val="22"/>
        </w:rPr>
        <w:t xml:space="preserve"> i po podpisaniu umowy może zażądać jednego lub kilku odczynników celem przetestowania zgodności z wymogami jakościowymi.</w:t>
      </w:r>
    </w:p>
    <w:p w14:paraId="09B124BB" w14:textId="77777777" w:rsidR="003632C3" w:rsidRPr="00920098" w:rsidRDefault="003632C3" w:rsidP="003632C3">
      <w:pPr>
        <w:tabs>
          <w:tab w:val="left" w:pos="709"/>
        </w:tabs>
        <w:ind w:left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Jeżeli wykonywane badania testowanym odczynnikiem będą niewiarygodne, Wykonawca bez zmiany ceny zobowiązany będzie dostarczyć na własny koszt odczynnik spełniający wymagania zawarte w SWZ..</w:t>
      </w:r>
    </w:p>
    <w:p w14:paraId="6BDADE0B" w14:textId="77777777" w:rsidR="003632C3" w:rsidRPr="00920098" w:rsidRDefault="00212224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Przedmiot zamówienia dosta</w:t>
      </w:r>
      <w:r w:rsidR="00852234" w:rsidRPr="00920098">
        <w:rPr>
          <w:color w:val="000000"/>
          <w:sz w:val="22"/>
          <w:szCs w:val="22"/>
        </w:rPr>
        <w:t xml:space="preserve">rczony będzie Zamawiającemu </w:t>
      </w:r>
      <w:r w:rsidRPr="00920098">
        <w:rPr>
          <w:color w:val="000000"/>
          <w:sz w:val="22"/>
          <w:szCs w:val="22"/>
        </w:rPr>
        <w:t>na ryzyko Wykonawcy i w ramach wynagrodzenia (określonego w ofercie) przysługującego Wykonawcy.</w:t>
      </w:r>
    </w:p>
    <w:p w14:paraId="46852A1B" w14:textId="77777777" w:rsidR="003632C3" w:rsidRPr="00920098" w:rsidRDefault="003632C3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14:paraId="7DAD2D0A" w14:textId="77777777" w:rsidR="003632C3" w:rsidRPr="00920098" w:rsidRDefault="003632C3" w:rsidP="003632C3">
      <w:pPr>
        <w:tabs>
          <w:tab w:val="left" w:pos="709"/>
        </w:tabs>
        <w:ind w:left="709"/>
        <w:jc w:val="both"/>
        <w:rPr>
          <w:color w:val="000000"/>
          <w:sz w:val="22"/>
          <w:szCs w:val="22"/>
        </w:rPr>
      </w:pPr>
    </w:p>
    <w:p w14:paraId="77A5D3A9" w14:textId="77777777" w:rsidR="00FD1A18" w:rsidRPr="00920098" w:rsidRDefault="00FD1A18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>Kod</w:t>
      </w:r>
      <w:r w:rsidR="003632C3" w:rsidRPr="00920098">
        <w:rPr>
          <w:b/>
          <w:bCs/>
          <w:sz w:val="22"/>
          <w:szCs w:val="22"/>
        </w:rPr>
        <w:t>y</w:t>
      </w:r>
      <w:r w:rsidRPr="00920098">
        <w:rPr>
          <w:b/>
          <w:bCs/>
          <w:sz w:val="22"/>
          <w:szCs w:val="22"/>
        </w:rPr>
        <w:t xml:space="preserve"> CPV (Kod według Wspólnego Słownika Zamówień): </w:t>
      </w:r>
    </w:p>
    <w:p w14:paraId="45390474" w14:textId="4D07C71B" w:rsidR="00AA1B3D" w:rsidRPr="00AA1B3D" w:rsidRDefault="002702B6" w:rsidP="00AA1B3D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</w:rPr>
      </w:pPr>
      <w:r w:rsidRPr="00AA1B3D">
        <w:rPr>
          <w:b/>
          <w:bCs/>
          <w:sz w:val="22"/>
          <w:szCs w:val="22"/>
          <w:u w:val="single"/>
        </w:rPr>
        <w:t>Część nr</w:t>
      </w:r>
      <w:r w:rsidR="000C24C6" w:rsidRPr="00AA1B3D">
        <w:rPr>
          <w:b/>
          <w:bCs/>
          <w:sz w:val="22"/>
          <w:szCs w:val="22"/>
          <w:u w:val="single"/>
        </w:rPr>
        <w:t xml:space="preserve"> </w:t>
      </w:r>
      <w:r w:rsidR="00AA1B3D" w:rsidRPr="00AA1B3D">
        <w:rPr>
          <w:b/>
          <w:bCs/>
          <w:sz w:val="22"/>
          <w:szCs w:val="22"/>
          <w:u w:val="single"/>
        </w:rPr>
        <w:t>1</w:t>
      </w:r>
      <w:r w:rsidRPr="00AA1B3D">
        <w:rPr>
          <w:b/>
          <w:bCs/>
          <w:sz w:val="22"/>
          <w:szCs w:val="22"/>
          <w:u w:val="single"/>
        </w:rPr>
        <w:t xml:space="preserve"> </w:t>
      </w:r>
      <w:r w:rsidR="00600740">
        <w:rPr>
          <w:b/>
          <w:bCs/>
          <w:sz w:val="22"/>
          <w:szCs w:val="22"/>
          <w:u w:val="single"/>
        </w:rPr>
        <w:t xml:space="preserve">– nr </w:t>
      </w:r>
      <w:r w:rsidR="00882EF3">
        <w:rPr>
          <w:b/>
          <w:bCs/>
          <w:sz w:val="22"/>
          <w:szCs w:val="22"/>
          <w:u w:val="single"/>
        </w:rPr>
        <w:t>7</w:t>
      </w:r>
      <w:r w:rsidRPr="00AA1B3D">
        <w:rPr>
          <w:b/>
          <w:bCs/>
          <w:sz w:val="22"/>
          <w:szCs w:val="22"/>
        </w:rPr>
        <w:t xml:space="preserve">: </w:t>
      </w:r>
    </w:p>
    <w:p w14:paraId="61AA8AB4" w14:textId="77777777" w:rsidR="00AA1B3D" w:rsidRDefault="00AA1B3D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33696300-8 Odczynniki chemiczne</w:t>
      </w:r>
      <w:r>
        <w:rPr>
          <w:sz w:val="22"/>
          <w:szCs w:val="22"/>
        </w:rPr>
        <w:t xml:space="preserve">, </w:t>
      </w:r>
    </w:p>
    <w:p w14:paraId="618DAA10" w14:textId="77777777" w:rsidR="00AA1B3D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AA1B3D">
        <w:rPr>
          <w:sz w:val="22"/>
          <w:szCs w:val="22"/>
        </w:rPr>
        <w:t xml:space="preserve">33696500-0 Odczynniki laboratoryjne, </w:t>
      </w:r>
    </w:p>
    <w:p w14:paraId="3ACB728D" w14:textId="77777777" w:rsidR="00AA1B3D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AA1B3D">
        <w:rPr>
          <w:sz w:val="22"/>
          <w:szCs w:val="22"/>
        </w:rPr>
        <w:t>33698100-0 Kultury mikrobiologiczne,</w:t>
      </w:r>
    </w:p>
    <w:p w14:paraId="511F2E11" w14:textId="646F888E" w:rsidR="00AA1B3D" w:rsidRPr="00AA1B3D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AA1B3D">
        <w:rPr>
          <w:sz w:val="22"/>
          <w:szCs w:val="22"/>
        </w:rPr>
        <w:t>24950000-8 Specjalistyczne produkty chemiczne</w:t>
      </w:r>
    </w:p>
    <w:p w14:paraId="2C252469" w14:textId="7CE1BC85" w:rsidR="00AA1B3D" w:rsidRPr="00AA1B3D" w:rsidRDefault="00AA1B3D" w:rsidP="00AA1B3D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</w:rPr>
      </w:pPr>
      <w:r w:rsidRPr="00AA1B3D">
        <w:rPr>
          <w:b/>
          <w:bCs/>
          <w:sz w:val="22"/>
          <w:szCs w:val="22"/>
          <w:u w:val="single"/>
        </w:rPr>
        <w:t xml:space="preserve">Części nr </w:t>
      </w:r>
      <w:r w:rsidR="00882EF3">
        <w:rPr>
          <w:b/>
          <w:bCs/>
          <w:sz w:val="22"/>
          <w:szCs w:val="22"/>
          <w:u w:val="single"/>
        </w:rPr>
        <w:t>8</w:t>
      </w:r>
      <w:r w:rsidR="000838B1">
        <w:rPr>
          <w:b/>
          <w:bCs/>
          <w:sz w:val="22"/>
          <w:szCs w:val="22"/>
          <w:u w:val="single"/>
        </w:rPr>
        <w:t xml:space="preserve"> </w:t>
      </w:r>
      <w:r w:rsidR="00600740">
        <w:rPr>
          <w:b/>
          <w:bCs/>
          <w:sz w:val="22"/>
          <w:szCs w:val="22"/>
          <w:u w:val="single"/>
        </w:rPr>
        <w:t xml:space="preserve">– </w:t>
      </w:r>
      <w:r w:rsidR="000838B1">
        <w:rPr>
          <w:b/>
          <w:bCs/>
          <w:sz w:val="22"/>
          <w:szCs w:val="22"/>
          <w:u w:val="single"/>
        </w:rPr>
        <w:t xml:space="preserve">nr </w:t>
      </w:r>
      <w:r w:rsidR="00882EF3">
        <w:rPr>
          <w:b/>
          <w:bCs/>
          <w:sz w:val="22"/>
          <w:szCs w:val="22"/>
          <w:u w:val="single"/>
        </w:rPr>
        <w:t>14</w:t>
      </w:r>
      <w:r w:rsidRPr="00AA1B3D">
        <w:rPr>
          <w:b/>
          <w:bCs/>
          <w:sz w:val="22"/>
          <w:szCs w:val="22"/>
        </w:rPr>
        <w:t>:</w:t>
      </w:r>
    </w:p>
    <w:p w14:paraId="760634AC" w14:textId="424D4669" w:rsidR="00935BCE" w:rsidRPr="00935BCE" w:rsidRDefault="00935BCE" w:rsidP="00935BCE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B1232B">
        <w:rPr>
          <w:sz w:val="22"/>
          <w:szCs w:val="22"/>
        </w:rPr>
        <w:t>38400000-9 Przyrządy do badania właściwości fizycznych</w:t>
      </w:r>
    </w:p>
    <w:p w14:paraId="70D5EBD3" w14:textId="11D6BC65" w:rsidR="00AA1B3D" w:rsidRDefault="00AA1B3D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B1232B">
        <w:rPr>
          <w:sz w:val="22"/>
          <w:szCs w:val="22"/>
        </w:rPr>
        <w:t xml:space="preserve">38437000-7 Pipety i akcesoria laboratoryjne, </w:t>
      </w:r>
    </w:p>
    <w:p w14:paraId="11C65B53" w14:textId="77777777" w:rsidR="00B848C9" w:rsidRPr="00AA1B3D" w:rsidRDefault="00B848C9" w:rsidP="00AA1B3D">
      <w:pPr>
        <w:ind w:right="33"/>
        <w:contextualSpacing/>
        <w:jc w:val="both"/>
        <w:rPr>
          <w:sz w:val="22"/>
          <w:szCs w:val="22"/>
        </w:rPr>
      </w:pPr>
    </w:p>
    <w:p w14:paraId="01AA32C8" w14:textId="77777777" w:rsidR="00A2427F" w:rsidRPr="00920098" w:rsidRDefault="00A2427F" w:rsidP="00C64767">
      <w:pPr>
        <w:pStyle w:val="Akapitzlist"/>
        <w:numPr>
          <w:ilvl w:val="0"/>
          <w:numId w:val="43"/>
        </w:numPr>
        <w:ind w:left="709" w:right="33" w:hanging="709"/>
        <w:contextualSpacing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Podwykonawstwo</w:t>
      </w:r>
    </w:p>
    <w:p w14:paraId="796ADBE6" w14:textId="77777777" w:rsidR="00F815EC" w:rsidRPr="00920098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617D3862" w14:textId="77777777" w:rsidR="00DD6E87" w:rsidRPr="00920098" w:rsidRDefault="00DD6E87" w:rsidP="003C5B06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2359ACC4" w14:textId="77777777" w:rsidR="00E55E86" w:rsidRPr="004B0386" w:rsidRDefault="00AC07C0" w:rsidP="00B503DD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AC7A5E" w:rsidRPr="00920098">
        <w:rPr>
          <w:b/>
          <w:bCs/>
          <w:sz w:val="22"/>
          <w:szCs w:val="22"/>
        </w:rPr>
        <w:t>wykonania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oraz </w:t>
      </w:r>
      <w:r w:rsidR="00830B66" w:rsidRPr="00920098">
        <w:rPr>
          <w:b/>
          <w:bCs/>
          <w:sz w:val="22"/>
          <w:szCs w:val="22"/>
        </w:rPr>
        <w:t xml:space="preserve">Termin </w:t>
      </w:r>
      <w:r w:rsidR="00830B66" w:rsidRPr="00920098">
        <w:rPr>
          <w:b/>
          <w:sz w:val="22"/>
          <w:szCs w:val="22"/>
        </w:rPr>
        <w:t>dostarczenia</w:t>
      </w:r>
      <w:r w:rsidR="00830B66" w:rsidRPr="00920098">
        <w:rPr>
          <w:b/>
          <w:bCs/>
          <w:sz w:val="22"/>
          <w:szCs w:val="22"/>
        </w:rPr>
        <w:t xml:space="preserve"> przedmiotu zamówienia</w:t>
      </w:r>
      <w:r w:rsidR="00830B66" w:rsidRPr="00920098">
        <w:rPr>
          <w:b/>
          <w:color w:val="FF0000"/>
          <w:sz w:val="22"/>
          <w:szCs w:val="22"/>
        </w:rPr>
        <w:t xml:space="preserve"> </w:t>
      </w:r>
      <w:r w:rsidR="002505DB" w:rsidRPr="004B0386">
        <w:rPr>
          <w:b/>
          <w:sz w:val="22"/>
          <w:szCs w:val="22"/>
        </w:rPr>
        <w:t>(odpowiednio do części)</w:t>
      </w:r>
    </w:p>
    <w:p w14:paraId="4245A5D5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>Termin wykonania przedmiotu zamówienia</w:t>
      </w:r>
      <w:r w:rsidRPr="00920098">
        <w:rPr>
          <w:bCs/>
          <w:sz w:val="22"/>
          <w:szCs w:val="22"/>
        </w:rPr>
        <w:t xml:space="preserve">: sukcesywnie przez okres </w:t>
      </w:r>
      <w:r w:rsidR="00382C7F">
        <w:rPr>
          <w:bCs/>
          <w:i/>
          <w:sz w:val="22"/>
          <w:szCs w:val="22"/>
        </w:rPr>
        <w:t>sześciu</w:t>
      </w:r>
      <w:r w:rsidR="00B848C9" w:rsidRPr="00920098">
        <w:rPr>
          <w:bCs/>
          <w:i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[ </w:t>
      </w:r>
      <w:r w:rsidR="00382C7F">
        <w:rPr>
          <w:bCs/>
          <w:sz w:val="22"/>
          <w:szCs w:val="22"/>
        </w:rPr>
        <w:t>6</w:t>
      </w:r>
      <w:r w:rsidRPr="00920098">
        <w:rPr>
          <w:bCs/>
          <w:sz w:val="22"/>
          <w:szCs w:val="22"/>
        </w:rPr>
        <w:t xml:space="preserve"> ] miesięcy od dnia zawarcia umowy.</w:t>
      </w:r>
    </w:p>
    <w:p w14:paraId="04F7B2ED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i/>
          <w:iCs/>
          <w:sz w:val="22"/>
          <w:szCs w:val="22"/>
        </w:rPr>
        <w:lastRenderedPageBreak/>
        <w:t>Zamawiający zastrzega, że u</w:t>
      </w:r>
      <w:r w:rsidRPr="00920098">
        <w:rPr>
          <w:i/>
          <w:sz w:val="22"/>
        </w:rPr>
        <w:t>mowa zawarta w przedmiotowym postępowaniu wygaśnie mimo niewykorzystania środków przeznaczonych na realizację przedmiotu zamówienia (kwoty na którą zostanie zawarta umowa z Wykonawcą) po upływie terminu wskazanego w pkt. 4.1</w:t>
      </w:r>
      <w:r w:rsidR="00465059" w:rsidRPr="00920098">
        <w:rPr>
          <w:i/>
          <w:sz w:val="22"/>
        </w:rPr>
        <w:t xml:space="preserve"> S</w:t>
      </w:r>
      <w:r w:rsidRPr="00920098">
        <w:rPr>
          <w:i/>
          <w:sz w:val="22"/>
        </w:rPr>
        <w:t xml:space="preserve">WZ  lub w momencie </w:t>
      </w:r>
      <w:r w:rsidRPr="00920098">
        <w:rPr>
          <w:i/>
          <w:sz w:val="22"/>
          <w:szCs w:val="22"/>
        </w:rPr>
        <w:t>wykorzystania środków przeznaczonych na realizacje przedmiotu zamówienia (kwoty na którą zostanie zawarta umowa z Wykonawcą), mimo nieupłynięcia termi</w:t>
      </w:r>
      <w:r w:rsidR="00465059" w:rsidRPr="00920098">
        <w:rPr>
          <w:i/>
          <w:sz w:val="22"/>
          <w:szCs w:val="22"/>
        </w:rPr>
        <w:t>nu, o którym mowa w pkt. 4.1  S</w:t>
      </w:r>
      <w:r w:rsidRPr="00920098">
        <w:rPr>
          <w:i/>
          <w:sz w:val="22"/>
          <w:szCs w:val="22"/>
        </w:rPr>
        <w:t>WZ.</w:t>
      </w:r>
    </w:p>
    <w:p w14:paraId="2D97D9B5" w14:textId="5D36D818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bCs/>
          <w:sz w:val="22"/>
          <w:szCs w:val="22"/>
        </w:rPr>
        <w:t>Realizacja przedmiotu zamówienia następować będzie w</w:t>
      </w:r>
      <w:r w:rsidRPr="007556AC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  <w:u w:val="single"/>
        </w:rPr>
        <w:t xml:space="preserve">terminie dostarczenia przedmiotu zamówienia </w:t>
      </w:r>
      <w:r w:rsidR="009D14B5">
        <w:rPr>
          <w:b/>
          <w:bCs/>
          <w:sz w:val="22"/>
          <w:szCs w:val="22"/>
          <w:u w:val="single"/>
        </w:rPr>
        <w:t>–</w:t>
      </w:r>
      <w:r w:rsidRPr="00920098">
        <w:rPr>
          <w:b/>
          <w:bCs/>
          <w:sz w:val="22"/>
          <w:szCs w:val="22"/>
          <w:u w:val="single"/>
        </w:rPr>
        <w:t xml:space="preserve"> w ciągu maksymalnie </w:t>
      </w:r>
      <w:r w:rsidR="00EF651B">
        <w:rPr>
          <w:b/>
          <w:bCs/>
          <w:i/>
          <w:sz w:val="22"/>
          <w:szCs w:val="22"/>
          <w:u w:val="single"/>
        </w:rPr>
        <w:t>dwudziestu</w:t>
      </w:r>
      <w:r w:rsidRPr="00920098">
        <w:rPr>
          <w:b/>
          <w:bCs/>
          <w:i/>
          <w:sz w:val="22"/>
          <w:szCs w:val="22"/>
          <w:u w:val="single"/>
        </w:rPr>
        <w:t xml:space="preserve"> </w:t>
      </w:r>
      <w:r w:rsidRPr="00920098">
        <w:rPr>
          <w:b/>
          <w:bCs/>
          <w:sz w:val="22"/>
          <w:szCs w:val="22"/>
          <w:u w:val="single"/>
        </w:rPr>
        <w:t xml:space="preserve">[ </w:t>
      </w:r>
      <w:r w:rsidR="00EF651B">
        <w:rPr>
          <w:b/>
          <w:bCs/>
          <w:sz w:val="22"/>
          <w:szCs w:val="22"/>
          <w:u w:val="single"/>
        </w:rPr>
        <w:t>20</w:t>
      </w:r>
      <w:r w:rsidRPr="00920098">
        <w:rPr>
          <w:b/>
          <w:bCs/>
          <w:sz w:val="22"/>
          <w:szCs w:val="22"/>
          <w:u w:val="single"/>
        </w:rPr>
        <w:t xml:space="preserve"> ] dni roboczych</w:t>
      </w:r>
      <w:r w:rsidRPr="00920098">
        <w:rPr>
          <w:sz w:val="22"/>
          <w:szCs w:val="22"/>
        </w:rPr>
        <w:t xml:space="preserve">, </w:t>
      </w:r>
      <w:r w:rsidRPr="00920098">
        <w:rPr>
          <w:bCs/>
          <w:sz w:val="22"/>
          <w:szCs w:val="22"/>
        </w:rPr>
        <w:t xml:space="preserve">od zgłoszenia każdego </w:t>
      </w:r>
      <w:r w:rsidRPr="00920098">
        <w:rPr>
          <w:bCs/>
          <w:i/>
          <w:sz w:val="22"/>
          <w:szCs w:val="22"/>
        </w:rPr>
        <w:t>zamówienia</w:t>
      </w:r>
      <w:r w:rsidRPr="00920098">
        <w:rPr>
          <w:bCs/>
          <w:sz w:val="22"/>
          <w:szCs w:val="22"/>
        </w:rPr>
        <w:t xml:space="preserve"> przez Zamawiającego przez cały okres, o którym mowa w </w:t>
      </w:r>
      <w:r w:rsidRPr="00920098">
        <w:rPr>
          <w:bCs/>
          <w:i/>
          <w:sz w:val="22"/>
          <w:szCs w:val="22"/>
        </w:rPr>
        <w:t>pkt. 4.1</w:t>
      </w:r>
      <w:r w:rsidR="00B470B0" w:rsidRPr="00920098">
        <w:rPr>
          <w:bCs/>
          <w:i/>
          <w:sz w:val="22"/>
          <w:szCs w:val="22"/>
        </w:rPr>
        <w:t xml:space="preserve"> S</w:t>
      </w:r>
      <w:r w:rsidRPr="00920098">
        <w:rPr>
          <w:bCs/>
          <w:i/>
          <w:sz w:val="22"/>
          <w:szCs w:val="22"/>
        </w:rPr>
        <w:t>WZ</w:t>
      </w:r>
      <w:r w:rsidRPr="00920098">
        <w:rPr>
          <w:bCs/>
          <w:sz w:val="22"/>
          <w:szCs w:val="22"/>
        </w:rPr>
        <w:t xml:space="preserve">. Przekazanie </w:t>
      </w:r>
      <w:r w:rsidRPr="00920098">
        <w:rPr>
          <w:bCs/>
          <w:i/>
          <w:sz w:val="22"/>
          <w:szCs w:val="22"/>
        </w:rPr>
        <w:t xml:space="preserve">zamówienia </w:t>
      </w:r>
      <w:r w:rsidRPr="00920098">
        <w:rPr>
          <w:bCs/>
          <w:sz w:val="22"/>
          <w:szCs w:val="22"/>
        </w:rPr>
        <w:t>Wykonawcy nastąpi za pośrednictwem poczty e-mail.</w:t>
      </w:r>
    </w:p>
    <w:p w14:paraId="3587C3A8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Termin dostarczenia przedmiotu zamówienia określony w </w:t>
      </w:r>
      <w:r w:rsidRPr="00920098">
        <w:rPr>
          <w:b/>
          <w:bCs/>
          <w:sz w:val="22"/>
          <w:szCs w:val="22"/>
        </w:rPr>
        <w:t>pkt. 4.3</w:t>
      </w:r>
      <w:r w:rsidR="00465059" w:rsidRPr="00920098">
        <w:rPr>
          <w:b/>
          <w:bCs/>
          <w:sz w:val="22"/>
          <w:szCs w:val="22"/>
        </w:rPr>
        <w:t xml:space="preserve"> S</w:t>
      </w:r>
      <w:r w:rsidRPr="00920098">
        <w:rPr>
          <w:b/>
          <w:bCs/>
          <w:sz w:val="22"/>
          <w:szCs w:val="22"/>
        </w:rPr>
        <w:t>WZ</w:t>
      </w:r>
      <w:r w:rsidRPr="00920098">
        <w:rPr>
          <w:bCs/>
          <w:sz w:val="22"/>
          <w:szCs w:val="22"/>
        </w:rPr>
        <w:t xml:space="preserve">  jest </w:t>
      </w:r>
      <w:r w:rsidRPr="00920098">
        <w:rPr>
          <w:bCs/>
          <w:sz w:val="22"/>
          <w:szCs w:val="22"/>
          <w:u w:val="single"/>
        </w:rPr>
        <w:t>terminem maksymalnym</w:t>
      </w:r>
      <w:r w:rsidRPr="00920098">
        <w:rPr>
          <w:bCs/>
          <w:sz w:val="22"/>
          <w:szCs w:val="22"/>
        </w:rPr>
        <w:t xml:space="preserve"> na dostarczenie przedmiotu zamówienia. Wykonawca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może uwzględnić krótszy termin dostarczenia przedmiotu zamówienia</w:t>
      </w:r>
      <w:r w:rsidR="00D32F99">
        <w:rPr>
          <w:bCs/>
          <w:sz w:val="22"/>
          <w:szCs w:val="22"/>
        </w:rPr>
        <w:t xml:space="preserve">, jednak </w:t>
      </w:r>
      <w:r w:rsidR="00D32F99" w:rsidRPr="00D32F99">
        <w:rPr>
          <w:b/>
          <w:sz w:val="22"/>
          <w:szCs w:val="22"/>
        </w:rPr>
        <w:t xml:space="preserve">nie krótszy niż </w:t>
      </w:r>
      <w:r w:rsidR="00D32F99" w:rsidRPr="00D32F99">
        <w:rPr>
          <w:b/>
          <w:i/>
          <w:iCs/>
          <w:sz w:val="22"/>
          <w:szCs w:val="22"/>
        </w:rPr>
        <w:t>trzy</w:t>
      </w:r>
      <w:r w:rsidR="00D32F99" w:rsidRPr="00D32F99">
        <w:rPr>
          <w:b/>
          <w:sz w:val="22"/>
          <w:szCs w:val="22"/>
        </w:rPr>
        <w:t xml:space="preserve"> [ 3 ] dni robocze</w:t>
      </w:r>
      <w:r w:rsidR="00D32F99">
        <w:rPr>
          <w:bCs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.</w:t>
      </w:r>
    </w:p>
    <w:p w14:paraId="3469C1C6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583B962E" w14:textId="77777777" w:rsidR="00B41856" w:rsidRPr="00920098" w:rsidRDefault="00B41856" w:rsidP="00055961">
      <w:pPr>
        <w:numPr>
          <w:ilvl w:val="0"/>
          <w:numId w:val="42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00FD46F8" w14:textId="77777777"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1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4D53B511" w14:textId="101C4F99" w:rsidR="00932143" w:rsidRPr="00EF651B" w:rsidRDefault="00B41856" w:rsidP="00EF651B">
      <w:pPr>
        <w:numPr>
          <w:ilvl w:val="1"/>
          <w:numId w:val="28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E786C96" w14:textId="5F780077" w:rsidR="00EF651B" w:rsidRPr="00920098" w:rsidRDefault="00EF651B" w:rsidP="00EF651B">
      <w:pPr>
        <w:numPr>
          <w:ilvl w:val="1"/>
          <w:numId w:val="28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 w:rsidR="00204F44"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 w:rsidR="00204F44">
        <w:rPr>
          <w:sz w:val="22"/>
          <w:szCs w:val="22"/>
        </w:rPr>
        <w:t>129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1F563C72" w14:textId="77777777" w:rsidR="00B41856" w:rsidRPr="00920098" w:rsidRDefault="00B41856" w:rsidP="00377E00">
      <w:pPr>
        <w:numPr>
          <w:ilvl w:val="1"/>
          <w:numId w:val="28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4" w:name="mip51080249"/>
      <w:bookmarkEnd w:id="4"/>
    </w:p>
    <w:p w14:paraId="4A59B123" w14:textId="77777777" w:rsidR="00D462E4" w:rsidRPr="00920098" w:rsidRDefault="00D462E4" w:rsidP="00D462E4">
      <w:pPr>
        <w:jc w:val="both"/>
        <w:rPr>
          <w:color w:val="000000"/>
          <w:sz w:val="22"/>
          <w:szCs w:val="22"/>
          <w:lang w:eastAsia="pl-PL"/>
        </w:rPr>
      </w:pPr>
    </w:p>
    <w:p w14:paraId="6DED6FBE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48E4B8AB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098D60A6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FC182B2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0DBF9798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A276D27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259316DC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6E0B769" w14:textId="77777777" w:rsidR="008A19A5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45E9078B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7D33584" w14:textId="77777777" w:rsidR="00EA7FD4" w:rsidRPr="00920098" w:rsidRDefault="00EA7FD4" w:rsidP="00A07174">
      <w:pPr>
        <w:jc w:val="both"/>
        <w:rPr>
          <w:color w:val="000000"/>
          <w:sz w:val="22"/>
          <w:szCs w:val="22"/>
        </w:rPr>
      </w:pPr>
    </w:p>
    <w:p w14:paraId="1CB8D083" w14:textId="77777777" w:rsidR="00E8476E" w:rsidRPr="00920098" w:rsidRDefault="00E8476E" w:rsidP="00E93AD3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7923F6F8" w14:textId="5B4146C5" w:rsidR="00E8476E" w:rsidRPr="00050F01" w:rsidRDefault="00E8476E" w:rsidP="00050F01">
      <w:pPr>
        <w:numPr>
          <w:ilvl w:val="0"/>
          <w:numId w:val="1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>o niepodleganiu wykluczeniu</w:t>
      </w:r>
      <w:r w:rsidR="007626BC" w:rsidRPr="00920098">
        <w:rPr>
          <w:b/>
          <w:bCs/>
          <w:sz w:val="22"/>
          <w:szCs w:val="22"/>
        </w:rPr>
        <w:t xml:space="preserve">, </w:t>
      </w:r>
      <w:r w:rsidR="00050F01" w:rsidRPr="00050F01">
        <w:rPr>
          <w:bCs/>
          <w:sz w:val="22"/>
          <w:szCs w:val="22"/>
        </w:rPr>
        <w:t xml:space="preserve">w zakresie wskazanym przez Zamawiającego – zgodnie z </w:t>
      </w:r>
      <w:r w:rsidR="00050F01"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="00050F01" w:rsidRPr="00050F01">
        <w:rPr>
          <w:bCs/>
          <w:sz w:val="22"/>
          <w:szCs w:val="22"/>
        </w:rPr>
        <w:t xml:space="preserve">oraz </w:t>
      </w:r>
      <w:r w:rsidR="00050F01"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050F01" w:rsidRPr="00050F01">
        <w:rPr>
          <w:bCs/>
          <w:sz w:val="22"/>
          <w:szCs w:val="22"/>
        </w:rPr>
        <w:t xml:space="preserve">. </w:t>
      </w:r>
    </w:p>
    <w:p w14:paraId="73C68FF0" w14:textId="77777777" w:rsidR="00664A10" w:rsidRPr="00920098" w:rsidRDefault="00664A10" w:rsidP="00377E00">
      <w:pPr>
        <w:numPr>
          <w:ilvl w:val="0"/>
          <w:numId w:val="1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</w:t>
      </w:r>
      <w:r w:rsidR="002D6E14" w:rsidRPr="00920098">
        <w:rPr>
          <w:bCs/>
          <w:sz w:val="22"/>
          <w:szCs w:val="22"/>
        </w:rPr>
        <w:t xml:space="preserve"> przez Wykonawców, oświadczenie</w:t>
      </w:r>
      <w:r w:rsidRPr="00920098">
        <w:rPr>
          <w:bCs/>
          <w:sz w:val="22"/>
          <w:szCs w:val="22"/>
        </w:rPr>
        <w:t xml:space="preserve"> o którym mowa w </w:t>
      </w:r>
      <w:r w:rsidR="00F345F5" w:rsidRPr="00920098">
        <w:rPr>
          <w:bCs/>
          <w:sz w:val="22"/>
          <w:szCs w:val="22"/>
        </w:rPr>
        <w:t>pkt. 6</w:t>
      </w:r>
      <w:r w:rsidR="00E93AD3">
        <w:rPr>
          <w:bCs/>
          <w:sz w:val="22"/>
          <w:szCs w:val="22"/>
        </w:rPr>
        <w:t>.1.</w:t>
      </w:r>
      <w:r w:rsidR="00F345F5" w:rsidRPr="00920098">
        <w:rPr>
          <w:bCs/>
          <w:sz w:val="22"/>
          <w:szCs w:val="22"/>
        </w:rPr>
        <w:t xml:space="preserve"> SWZ</w:t>
      </w:r>
      <w:r w:rsidR="006065DB" w:rsidRPr="00920098">
        <w:rPr>
          <w:bCs/>
          <w:sz w:val="22"/>
          <w:szCs w:val="22"/>
        </w:rPr>
        <w:t xml:space="preserve"> – w art. 125 ust. 1 ustawy</w:t>
      </w:r>
      <w:r w:rsidRPr="00920098">
        <w:rPr>
          <w:bCs/>
          <w:sz w:val="22"/>
          <w:szCs w:val="22"/>
        </w:rPr>
        <w:t>, składa</w:t>
      </w:r>
      <w:r w:rsidR="006065DB" w:rsidRPr="00920098">
        <w:rPr>
          <w:bCs/>
          <w:sz w:val="22"/>
          <w:szCs w:val="22"/>
        </w:rPr>
        <w:t>ne zgodnie z załącznikiem nr 2 SWZ, składa</w:t>
      </w:r>
      <w:r w:rsidRPr="00920098">
        <w:rPr>
          <w:bCs/>
          <w:sz w:val="22"/>
          <w:szCs w:val="22"/>
        </w:rPr>
        <w:t xml:space="preserve"> każdy z </w:t>
      </w:r>
      <w:r w:rsidR="00F345F5" w:rsidRPr="00920098">
        <w:rPr>
          <w:bCs/>
          <w:sz w:val="22"/>
          <w:szCs w:val="22"/>
        </w:rPr>
        <w:t>W</w:t>
      </w:r>
      <w:r w:rsidRPr="00920098">
        <w:rPr>
          <w:bCs/>
          <w:sz w:val="22"/>
          <w:szCs w:val="22"/>
        </w:rPr>
        <w:t>ykonawców. Oświadczenia te potwierdzają brak podstaw wykluczenia.</w:t>
      </w:r>
    </w:p>
    <w:p w14:paraId="238CD02B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6C1ABD56" w14:textId="77777777" w:rsidR="00E8476E" w:rsidRPr="00920098" w:rsidRDefault="00E8476E" w:rsidP="00055961">
      <w:pPr>
        <w:numPr>
          <w:ilvl w:val="0"/>
          <w:numId w:val="4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58DE8387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6B68B279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A93C365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01BBC1DA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1B08789A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F076C76" w14:textId="1002AD1D" w:rsidR="007B561D" w:rsidRPr="000C6E28" w:rsidRDefault="007B561D" w:rsidP="00050F01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="00050F01">
        <w:rPr>
          <w:b/>
          <w:bCs/>
          <w:color w:val="A6A6A6"/>
          <w:sz w:val="22"/>
          <w:szCs w:val="22"/>
        </w:rPr>
        <w:t xml:space="preserve"> </w:t>
      </w:r>
      <w:r w:rsidR="00050F01" w:rsidRPr="00050F01">
        <w:rPr>
          <w:bCs/>
          <w:sz w:val="22"/>
          <w:szCs w:val="22"/>
        </w:rPr>
        <w:t xml:space="preserve">wraz z </w:t>
      </w:r>
      <w:r w:rsidR="00050F01" w:rsidRPr="00050F01">
        <w:rPr>
          <w:b/>
          <w:color w:val="1F497D" w:themeColor="text2"/>
          <w:sz w:val="22"/>
          <w:szCs w:val="22"/>
        </w:rPr>
        <w:t>Opisem przedmiotu zamówienia /</w:t>
      </w:r>
      <w:r w:rsidR="00050F01">
        <w:rPr>
          <w:bCs/>
          <w:sz w:val="22"/>
          <w:szCs w:val="22"/>
        </w:rPr>
        <w:t xml:space="preserve"> </w:t>
      </w:r>
      <w:r w:rsidR="00050F01" w:rsidRPr="00050F01">
        <w:rPr>
          <w:b/>
          <w:color w:val="1F497D" w:themeColor="text2"/>
          <w:sz w:val="22"/>
          <w:szCs w:val="22"/>
        </w:rPr>
        <w:t>Specyfikacją cenową</w:t>
      </w:r>
      <w:r w:rsidR="00050F01" w:rsidRPr="00050F01">
        <w:rPr>
          <w:bCs/>
          <w:sz w:val="22"/>
          <w:szCs w:val="22"/>
        </w:rPr>
        <w:t xml:space="preserve"> (</w:t>
      </w:r>
      <w:r w:rsidR="00050F01" w:rsidRPr="00050F01">
        <w:rPr>
          <w:b/>
          <w:sz w:val="22"/>
          <w:szCs w:val="22"/>
        </w:rPr>
        <w:t>załącznik nr 1.1 – 1.</w:t>
      </w:r>
      <w:r w:rsidR="00882EF3">
        <w:rPr>
          <w:b/>
          <w:sz w:val="22"/>
          <w:szCs w:val="22"/>
        </w:rPr>
        <w:t>14</w:t>
      </w:r>
      <w:r w:rsidR="00050F01">
        <w:rPr>
          <w:b/>
          <w:sz w:val="22"/>
          <w:szCs w:val="22"/>
        </w:rPr>
        <w:t xml:space="preserve"> do SWZ –</w:t>
      </w:r>
      <w:r w:rsidR="00050F01" w:rsidRPr="00050F01">
        <w:rPr>
          <w:b/>
          <w:sz w:val="22"/>
          <w:szCs w:val="22"/>
        </w:rPr>
        <w:t xml:space="preserve"> odpowiednio do części nr 1-</w:t>
      </w:r>
      <w:r w:rsidR="001005B7">
        <w:rPr>
          <w:b/>
          <w:sz w:val="22"/>
          <w:szCs w:val="22"/>
        </w:rPr>
        <w:t>14</w:t>
      </w:r>
      <w:r w:rsidR="00050F01" w:rsidRPr="00050F01">
        <w:rPr>
          <w:bCs/>
          <w:sz w:val="22"/>
          <w:szCs w:val="22"/>
        </w:rPr>
        <w:t>). W przypadku złożenia oferty bez użycia załączonego formularza, złożona oferta musi zawierać wszelkie informacje wymagane w SWZ i wynikające z zawartości wzoru formularza oferty.</w:t>
      </w:r>
    </w:p>
    <w:p w14:paraId="49D9A523" w14:textId="51901018" w:rsidR="000C6E28" w:rsidRDefault="000C6E28" w:rsidP="000C6E28">
      <w:pPr>
        <w:pStyle w:val="Akapitzlist"/>
        <w:shd w:val="clear" w:color="auto" w:fill="F2F2F2"/>
        <w:ind w:left="709"/>
        <w:contextualSpacing/>
        <w:jc w:val="both"/>
        <w:rPr>
          <w:i/>
          <w:i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>CENA złotych brutto za wykonanie całości przedmiotu zamówienia wskazana w Formularzu ofertowym (załącznik nr 1 do SWZ) musi być zgodna z łączna wartością brutto wskazaną w Opisie przedmiotu zamówienia/Specyfikacji cenowej (załącznik nr 1</w:t>
      </w:r>
      <w:r>
        <w:rPr>
          <w:i/>
          <w:iCs/>
          <w:color w:val="1F4E79"/>
          <w:sz w:val="22"/>
          <w:szCs w:val="22"/>
        </w:rPr>
        <w:t>.1 – 1.</w:t>
      </w:r>
      <w:r w:rsidR="00882EF3">
        <w:rPr>
          <w:i/>
          <w:iCs/>
          <w:color w:val="1F4E79"/>
          <w:sz w:val="22"/>
          <w:szCs w:val="22"/>
        </w:rPr>
        <w:t>14</w:t>
      </w:r>
      <w:r>
        <w:rPr>
          <w:i/>
          <w:iCs/>
          <w:color w:val="1F4E79"/>
          <w:sz w:val="22"/>
          <w:szCs w:val="22"/>
        </w:rPr>
        <w:t xml:space="preserve"> do SWZ – odpowiednio do części</w:t>
      </w:r>
      <w:r w:rsidRPr="000C6E28">
        <w:rPr>
          <w:i/>
          <w:iCs/>
          <w:color w:val="1F4E79"/>
          <w:sz w:val="22"/>
          <w:szCs w:val="22"/>
        </w:rPr>
        <w:t xml:space="preserve">) </w:t>
      </w:r>
    </w:p>
    <w:p w14:paraId="549EFC8B" w14:textId="2F8688AA" w:rsidR="000C6E28" w:rsidRPr="00050F01" w:rsidRDefault="000C6E28" w:rsidP="000C6E28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>Wykonawca zobowiązany jest odpowiednio wypełnić w/w załącznik (odpowiednio do części) poprzez podanie konkretnej informacji dot. oferowanego przedmiotu zamówienia</w:t>
      </w:r>
      <w:r>
        <w:rPr>
          <w:i/>
          <w:iCs/>
          <w:color w:val="1F4E79"/>
          <w:sz w:val="22"/>
          <w:szCs w:val="22"/>
        </w:rPr>
        <w:t xml:space="preserve">, a także podać </w:t>
      </w:r>
      <w:r w:rsidRPr="000C6E28">
        <w:rPr>
          <w:i/>
          <w:iCs/>
          <w:color w:val="1F4E79"/>
          <w:sz w:val="22"/>
          <w:szCs w:val="22"/>
        </w:rPr>
        <w:t>cenę netto</w:t>
      </w:r>
      <w:r>
        <w:rPr>
          <w:i/>
          <w:iCs/>
          <w:color w:val="1F4E79"/>
          <w:sz w:val="22"/>
          <w:szCs w:val="22"/>
        </w:rPr>
        <w:t xml:space="preserve"> oraz </w:t>
      </w:r>
      <w:r w:rsidRPr="000C6E28">
        <w:rPr>
          <w:i/>
          <w:iCs/>
          <w:color w:val="1F4E79"/>
          <w:sz w:val="22"/>
          <w:szCs w:val="22"/>
        </w:rPr>
        <w:t>stawkę podatku VAT. Zamawiający nie dopuszcza możliwości wpisania przez Wykonawcę nazwy oferowanego</w:t>
      </w:r>
      <w:r w:rsidRPr="000C6E28">
        <w:rPr>
          <w:b/>
          <w:bCs/>
          <w:color w:val="1F4E79"/>
          <w:sz w:val="22"/>
          <w:szCs w:val="22"/>
        </w:rPr>
        <w:t xml:space="preserve"> </w:t>
      </w:r>
      <w:r w:rsidRPr="000C6E28">
        <w:rPr>
          <w:i/>
          <w:iCs/>
          <w:color w:val="1F4E79"/>
          <w:sz w:val="22"/>
          <w:szCs w:val="22"/>
        </w:rPr>
        <w:t>sprzętu ani zmian parametrów przedmiotu zamówienia pożądanych przez Zamawiającego</w:t>
      </w:r>
      <w:r w:rsidRPr="000C6E28">
        <w:rPr>
          <w:b/>
          <w:bCs/>
          <w:color w:val="1F4E79"/>
          <w:sz w:val="22"/>
          <w:szCs w:val="22"/>
        </w:rPr>
        <w:t>.</w:t>
      </w:r>
    </w:p>
    <w:p w14:paraId="4AD8C468" w14:textId="77777777" w:rsidR="007B561D" w:rsidRPr="00987160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lastRenderedPageBreak/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78F3A5F1" w14:textId="77777777" w:rsidR="007B561D" w:rsidRPr="00987160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3631F86D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36143A66" w14:textId="77777777" w:rsidR="007B561D" w:rsidRPr="00484EB2" w:rsidRDefault="007B561D" w:rsidP="007B561D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4D325AD6" w14:textId="77777777" w:rsidR="007B561D" w:rsidRPr="00484EB2" w:rsidRDefault="007B561D" w:rsidP="000C6E28">
      <w:pPr>
        <w:shd w:val="clear" w:color="auto" w:fill="FFFFFF"/>
        <w:jc w:val="both"/>
        <w:rPr>
          <w:b/>
          <w:bCs/>
          <w:i/>
          <w:sz w:val="22"/>
          <w:szCs w:val="22"/>
          <w:u w:val="single"/>
        </w:rPr>
      </w:pPr>
    </w:p>
    <w:p w14:paraId="1FD39D82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144E4EEF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1B36DDF9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22EE674F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2EFE10FA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63DE010A" w14:textId="77777777" w:rsidR="00170999" w:rsidRPr="00920098" w:rsidRDefault="00170999" w:rsidP="00055961">
      <w:pPr>
        <w:numPr>
          <w:ilvl w:val="0"/>
          <w:numId w:val="4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40E5F4B8" w14:textId="1DEB02BC" w:rsidR="00835E95" w:rsidRPr="00920098" w:rsidRDefault="000A44E2" w:rsidP="00EC2F8E">
      <w:pPr>
        <w:ind w:left="709"/>
        <w:jc w:val="both"/>
        <w:rPr>
          <w:sz w:val="22"/>
          <w:szCs w:val="22"/>
        </w:rPr>
      </w:pPr>
      <w:r w:rsidRPr="000A44E2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50EA1806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3FA88E93" w14:textId="77777777" w:rsidR="00BB7D39" w:rsidRPr="00920098" w:rsidRDefault="00361FAA" w:rsidP="00055961">
      <w:pPr>
        <w:numPr>
          <w:ilvl w:val="0"/>
          <w:numId w:val="42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6F9C3B27" w14:textId="77777777" w:rsidR="000A44E2" w:rsidRDefault="000A44E2" w:rsidP="00A07174">
      <w:pPr>
        <w:ind w:left="709"/>
        <w:jc w:val="both"/>
        <w:rPr>
          <w:sz w:val="22"/>
          <w:szCs w:val="22"/>
        </w:rPr>
      </w:pPr>
      <w:bookmarkStart w:id="5" w:name="mip51080271"/>
      <w:bookmarkEnd w:id="5"/>
      <w:r w:rsidRPr="000A44E2">
        <w:rPr>
          <w:i/>
          <w:iCs/>
          <w:sz w:val="22"/>
          <w:szCs w:val="22"/>
        </w:rPr>
        <w:t>Nie dotyczy</w:t>
      </w:r>
      <w:r w:rsidRPr="00920098">
        <w:rPr>
          <w:sz w:val="22"/>
          <w:szCs w:val="22"/>
        </w:rPr>
        <w:t xml:space="preserve"> </w:t>
      </w:r>
    </w:p>
    <w:p w14:paraId="7D1C4857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4110291E" w14:textId="77777777" w:rsidR="00985384" w:rsidRPr="00920098" w:rsidRDefault="00985384" w:rsidP="00055961">
      <w:pPr>
        <w:numPr>
          <w:ilvl w:val="0"/>
          <w:numId w:val="42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240632F3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1CDD5FF5" w14:textId="77777777" w:rsidR="000B3F3F" w:rsidRPr="00920098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73B6FF03" w14:textId="77777777" w:rsidR="00AC4E7D" w:rsidRPr="00920098" w:rsidRDefault="00AC4E7D" w:rsidP="00055961">
      <w:pPr>
        <w:numPr>
          <w:ilvl w:val="0"/>
          <w:numId w:val="42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4E61FB18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1FEA9BDE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066A4674" w14:textId="77777777" w:rsidR="0017522A" w:rsidRPr="00920098" w:rsidRDefault="00096E78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61D8976" w14:textId="77777777" w:rsidR="00DB0623" w:rsidRPr="00920098" w:rsidRDefault="005E71FC" w:rsidP="00F734EF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262F4BFC" w14:textId="77777777" w:rsidR="00DB0623" w:rsidRPr="00920098" w:rsidRDefault="00DB0623" w:rsidP="00F734EF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7F82CD66" w14:textId="77777777" w:rsidR="00DB0623" w:rsidRPr="00920098" w:rsidRDefault="00DB0623" w:rsidP="00F734EF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580EAD80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</w:r>
      <w:r w:rsidRPr="00920098">
        <w:rPr>
          <w:rFonts w:eastAsia="Calibri"/>
          <w:sz w:val="22"/>
          <w:szCs w:val="22"/>
        </w:rPr>
        <w:lastRenderedPageBreak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4622F39F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45E8F8B9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159AA282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68590BC6" w14:textId="77777777" w:rsidR="00823AD2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3B258DC3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2ABC3BB9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24BDF6F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03C753C9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10E5EAD0" w14:textId="77777777" w:rsidR="00096E78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5F6DE828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16702206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66D5EB56" w14:textId="2F24A97E" w:rsidR="00540421" w:rsidRPr="00920098" w:rsidRDefault="00D67C01" w:rsidP="00F734EF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0A44E2">
        <w:rPr>
          <w:rFonts w:eastAsia="SimSun"/>
          <w:sz w:val="22"/>
          <w:szCs w:val="22"/>
        </w:rPr>
        <w:t xml:space="preserve">kom. 601 359 758, </w:t>
      </w:r>
      <w:r w:rsidR="00540421" w:rsidRPr="00920098">
        <w:rPr>
          <w:sz w:val="22"/>
          <w:szCs w:val="22"/>
        </w:rPr>
        <w:t xml:space="preserve">w dniach od poniedziałku do piątku w godzinach 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7B2340F" w14:textId="77777777" w:rsidR="00540421" w:rsidRPr="00920098" w:rsidRDefault="00540421" w:rsidP="00F734EF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4A83F9EB" w14:textId="77777777" w:rsidR="00540421" w:rsidRPr="00920098" w:rsidRDefault="00540421" w:rsidP="00F734EF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44177760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534B70E5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1036E4ED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24F90282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FE207B8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1D4F1D86" w14:textId="684388FF" w:rsidR="0070611A" w:rsidRPr="003F4F84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ED1F45">
        <w:rPr>
          <w:sz w:val="22"/>
          <w:szCs w:val="22"/>
        </w:rPr>
        <w:t>do</w:t>
      </w:r>
      <w:r w:rsidRPr="00ED1F45">
        <w:rPr>
          <w:spacing w:val="-14"/>
          <w:sz w:val="22"/>
          <w:szCs w:val="22"/>
        </w:rPr>
        <w:t xml:space="preserve"> </w:t>
      </w:r>
      <w:r w:rsidRPr="00ED1F45">
        <w:rPr>
          <w:sz w:val="22"/>
          <w:szCs w:val="22"/>
        </w:rPr>
        <w:t xml:space="preserve">dnia </w:t>
      </w:r>
      <w:r w:rsidR="00882EF3" w:rsidRPr="00476BD8">
        <w:rPr>
          <w:b/>
          <w:color w:val="9BBB59" w:themeColor="accent3"/>
          <w:sz w:val="22"/>
          <w:szCs w:val="22"/>
          <w:u w:val="single"/>
        </w:rPr>
        <w:t>0</w:t>
      </w:r>
      <w:r w:rsidR="00A47C82">
        <w:rPr>
          <w:b/>
          <w:color w:val="9BBB59" w:themeColor="accent3"/>
          <w:sz w:val="22"/>
          <w:szCs w:val="22"/>
          <w:u w:val="single"/>
        </w:rPr>
        <w:t>5</w:t>
      </w:r>
      <w:r w:rsidR="00545C7A" w:rsidRPr="00476BD8">
        <w:rPr>
          <w:b/>
          <w:color w:val="9BBB59" w:themeColor="accent3"/>
          <w:sz w:val="22"/>
          <w:szCs w:val="22"/>
          <w:u w:val="single"/>
        </w:rPr>
        <w:t>.</w:t>
      </w:r>
      <w:r w:rsidR="00382C7F" w:rsidRPr="00476BD8">
        <w:rPr>
          <w:b/>
          <w:color w:val="9BBB59" w:themeColor="accent3"/>
          <w:sz w:val="22"/>
          <w:szCs w:val="22"/>
          <w:u w:val="single"/>
        </w:rPr>
        <w:t>0</w:t>
      </w:r>
      <w:r w:rsidR="00882EF3" w:rsidRPr="00476BD8">
        <w:rPr>
          <w:b/>
          <w:color w:val="9BBB59" w:themeColor="accent3"/>
          <w:sz w:val="22"/>
          <w:szCs w:val="22"/>
          <w:u w:val="single"/>
        </w:rPr>
        <w:t>7</w:t>
      </w:r>
      <w:r w:rsidRPr="00476BD8">
        <w:rPr>
          <w:b/>
          <w:color w:val="9BBB59" w:themeColor="accent3"/>
          <w:sz w:val="22"/>
          <w:szCs w:val="22"/>
          <w:u w:val="single"/>
        </w:rPr>
        <w:t>.202</w:t>
      </w:r>
      <w:r w:rsidR="000A44E2" w:rsidRPr="00476BD8">
        <w:rPr>
          <w:b/>
          <w:color w:val="9BBB59" w:themeColor="accent3"/>
          <w:sz w:val="22"/>
          <w:szCs w:val="22"/>
          <w:u w:val="single"/>
        </w:rPr>
        <w:t>3</w:t>
      </w:r>
      <w:r w:rsidRPr="00476BD8">
        <w:rPr>
          <w:b/>
          <w:color w:val="9BBB59" w:themeColor="accent3"/>
          <w:sz w:val="22"/>
          <w:szCs w:val="22"/>
          <w:u w:val="single"/>
        </w:rPr>
        <w:t xml:space="preserve"> r</w:t>
      </w:r>
      <w:r w:rsidRPr="00ED1F45">
        <w:rPr>
          <w:sz w:val="22"/>
          <w:szCs w:val="22"/>
        </w:rPr>
        <w:t>.</w:t>
      </w:r>
    </w:p>
    <w:p w14:paraId="7F2C64EF" w14:textId="77777777" w:rsidR="0070611A" w:rsidRPr="00920098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65291B0F" w14:textId="77777777" w:rsidR="0070611A" w:rsidRPr="00920098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3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75000090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1C2286A8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739495B3" w14:textId="77777777" w:rsidR="00540421" w:rsidRPr="00920098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263FD67C" w14:textId="77777777" w:rsidR="005E71FC" w:rsidRPr="00920098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7A142098" w14:textId="77777777" w:rsidR="00440C25" w:rsidRPr="00920098" w:rsidRDefault="005E71FC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o którym mowa w art. 125 ust. 1 ustawy, składa się, pod rygorem nieważności, w formie elektronicznej lub w postaci elektronicznej </w:t>
      </w:r>
      <w:r w:rsidRPr="00920098">
        <w:rPr>
          <w:sz w:val="22"/>
          <w:szCs w:val="22"/>
        </w:rPr>
        <w:lastRenderedPageBreak/>
        <w:t xml:space="preserve">opatrzonej </w:t>
      </w:r>
      <w:bookmarkStart w:id="6" w:name="highlightHit_0"/>
      <w:bookmarkEnd w:id="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7" w:name="highlightHit_1"/>
      <w:bookmarkEnd w:id="7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71336758" w14:textId="77777777" w:rsidR="00440C25" w:rsidRPr="0092009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5C108C2F" w14:textId="1270E9D8" w:rsidR="00440C25" w:rsidRPr="0092009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 celu ewentualnej kompresji danych Zamawiający rekomenduje wykorzystanie jednego z rozszerzeń: .zip, .7Z.</w:t>
      </w:r>
    </w:p>
    <w:p w14:paraId="01DED29A" w14:textId="77777777" w:rsidR="00540421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5C420428" w14:textId="77777777" w:rsidR="00540421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BA664CC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6975D706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4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8C6F731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3405EFDD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62CFBBB0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566036F0" w14:textId="77777777" w:rsidR="00855395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44287386" w14:textId="77777777" w:rsidR="00855395" w:rsidRDefault="00855395" w:rsidP="00855395">
      <w:pPr>
        <w:pStyle w:val="Akapitzlist"/>
        <w:numPr>
          <w:ilvl w:val="2"/>
          <w:numId w:val="45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EE4A974" w14:textId="77777777" w:rsidR="00855395" w:rsidRDefault="00855395" w:rsidP="00855395">
      <w:pPr>
        <w:pStyle w:val="Akapitzlist"/>
        <w:numPr>
          <w:ilvl w:val="2"/>
          <w:numId w:val="45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0545B5D0" w14:textId="77777777" w:rsidR="00540421" w:rsidRDefault="00855395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E5CAAE7" w14:textId="77777777" w:rsidR="00855395" w:rsidRDefault="00511200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24153E8E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5E0D90DF" w14:textId="77777777" w:rsidR="00855395" w:rsidRDefault="00511200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497B9932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25B0F95E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15B5BB3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78D99F9E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4FCD5613" w14:textId="77777777" w:rsidR="00540421" w:rsidRPr="00920098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136C037A" w14:textId="4203ABC9" w:rsidR="00540421" w:rsidRPr="003F4F84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lastRenderedPageBreak/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3F4F84">
        <w:rPr>
          <w:rFonts w:eastAsia="SimSun"/>
          <w:b/>
          <w:sz w:val="22"/>
          <w:szCs w:val="22"/>
        </w:rPr>
        <w:t xml:space="preserve">do dnia </w:t>
      </w:r>
      <w:r w:rsidR="00882EF3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0</w:t>
      </w:r>
      <w:r w:rsidR="00A47C82">
        <w:rPr>
          <w:rFonts w:eastAsia="SimSun"/>
          <w:b/>
          <w:color w:val="9BBB59" w:themeColor="accent3"/>
          <w:sz w:val="22"/>
          <w:szCs w:val="22"/>
          <w:u w:val="single"/>
        </w:rPr>
        <w:t>6</w:t>
      </w:r>
      <w:r w:rsidR="00EA69F8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882EF3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06</w:t>
      </w:r>
      <w:r w:rsidR="00EA69F8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7A5071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202</w:t>
      </w:r>
      <w:r w:rsidR="00E137C4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3</w:t>
      </w:r>
      <w:r w:rsidR="007A5071" w:rsidRPr="00476BD8">
        <w:rPr>
          <w:rFonts w:eastAsia="SimSun"/>
          <w:b/>
          <w:color w:val="9BBB59" w:themeColor="accent3"/>
          <w:sz w:val="22"/>
          <w:szCs w:val="22"/>
          <w:u w:val="single"/>
        </w:rPr>
        <w:t xml:space="preserve"> </w:t>
      </w:r>
      <w:r w:rsidRPr="00476BD8">
        <w:rPr>
          <w:b/>
          <w:color w:val="9BBB59" w:themeColor="accent3"/>
          <w:sz w:val="22"/>
          <w:szCs w:val="22"/>
          <w:u w:val="single"/>
        </w:rPr>
        <w:t>r.</w:t>
      </w:r>
      <w:r w:rsidRPr="003F4F84">
        <w:rPr>
          <w:b/>
          <w:sz w:val="22"/>
          <w:szCs w:val="22"/>
        </w:rPr>
        <w:t xml:space="preserve">, do godz. </w:t>
      </w:r>
      <w:r w:rsidR="00D67C01" w:rsidRPr="003F4F84">
        <w:rPr>
          <w:b/>
          <w:sz w:val="22"/>
          <w:szCs w:val="22"/>
        </w:rPr>
        <w:t>9</w:t>
      </w:r>
      <w:r w:rsidRPr="003F4F84">
        <w:rPr>
          <w:b/>
          <w:sz w:val="22"/>
          <w:szCs w:val="22"/>
        </w:rPr>
        <w:t>:00</w:t>
      </w:r>
      <w:r w:rsidRPr="003F4F84">
        <w:rPr>
          <w:sz w:val="22"/>
          <w:szCs w:val="22"/>
        </w:rPr>
        <w:t>,</w:t>
      </w:r>
      <w:r w:rsidRPr="003F4F84">
        <w:rPr>
          <w:b/>
          <w:sz w:val="22"/>
          <w:szCs w:val="22"/>
        </w:rPr>
        <w:t xml:space="preserve"> </w:t>
      </w:r>
      <w:r w:rsidRPr="003F4F84">
        <w:rPr>
          <w:rFonts w:eastAsia="Calibri"/>
          <w:sz w:val="22"/>
          <w:szCs w:val="22"/>
        </w:rPr>
        <w:t xml:space="preserve">z uwzględnieniem zapisów </w:t>
      </w:r>
      <w:r w:rsidRPr="003F4F84">
        <w:rPr>
          <w:rFonts w:eastAsia="Calibri"/>
          <w:b/>
          <w:sz w:val="22"/>
          <w:szCs w:val="22"/>
        </w:rPr>
        <w:t xml:space="preserve">pkt. 16 </w:t>
      </w:r>
      <w:r w:rsidR="006E7EE1" w:rsidRPr="003F4F84">
        <w:rPr>
          <w:rFonts w:eastAsia="Calibri"/>
          <w:b/>
          <w:sz w:val="22"/>
          <w:szCs w:val="22"/>
        </w:rPr>
        <w:t>SWZ</w:t>
      </w:r>
      <w:r w:rsidRPr="003F4F84">
        <w:rPr>
          <w:rFonts w:eastAsia="Calibri"/>
          <w:sz w:val="22"/>
          <w:szCs w:val="22"/>
        </w:rPr>
        <w:t>.</w:t>
      </w:r>
    </w:p>
    <w:p w14:paraId="31CE1A5D" w14:textId="77777777" w:rsidR="00540421" w:rsidRPr="003F4F84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4AD640B8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187DB201" w14:textId="77777777" w:rsidR="00540421" w:rsidRPr="003F4F84" w:rsidRDefault="007B561D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Odszyfrowanie i o</w:t>
      </w:r>
      <w:r w:rsidR="00540421" w:rsidRPr="003F4F84">
        <w:rPr>
          <w:b/>
          <w:sz w:val="22"/>
          <w:szCs w:val="22"/>
        </w:rPr>
        <w:t>twarcie ofert</w:t>
      </w:r>
    </w:p>
    <w:p w14:paraId="29229E11" w14:textId="78C306B7" w:rsidR="00511200" w:rsidRPr="003F4F84" w:rsidRDefault="00D341AF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Odszyfrowanie i o</w:t>
      </w:r>
      <w:r w:rsidR="00540421" w:rsidRPr="003F4F84">
        <w:rPr>
          <w:sz w:val="22"/>
          <w:szCs w:val="22"/>
        </w:rPr>
        <w:t xml:space="preserve">twarcie ofert nastąpi </w:t>
      </w:r>
      <w:r w:rsidR="00540421" w:rsidRPr="003F4F84">
        <w:rPr>
          <w:rFonts w:eastAsia="SimSun"/>
          <w:b/>
          <w:sz w:val="22"/>
          <w:szCs w:val="22"/>
        </w:rPr>
        <w:t xml:space="preserve">dnia </w:t>
      </w:r>
      <w:r w:rsidR="00882EF3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0</w:t>
      </w:r>
      <w:r w:rsidR="00A47C82">
        <w:rPr>
          <w:rFonts w:eastAsia="SimSun"/>
          <w:b/>
          <w:color w:val="9BBB59" w:themeColor="accent3"/>
          <w:sz w:val="22"/>
          <w:szCs w:val="22"/>
          <w:u w:val="single"/>
        </w:rPr>
        <w:t>6</w:t>
      </w:r>
      <w:r w:rsidR="00EA69F8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7B561D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0</w:t>
      </w:r>
      <w:r w:rsidR="00882EF3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6</w:t>
      </w:r>
      <w:r w:rsidR="00EA69F8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7A5071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202</w:t>
      </w:r>
      <w:r w:rsidR="00E137C4" w:rsidRPr="00476BD8">
        <w:rPr>
          <w:rFonts w:eastAsia="SimSun"/>
          <w:b/>
          <w:color w:val="9BBB59" w:themeColor="accent3"/>
          <w:sz w:val="22"/>
          <w:szCs w:val="22"/>
          <w:u w:val="single"/>
        </w:rPr>
        <w:t>3</w:t>
      </w:r>
      <w:r w:rsidR="007A5071" w:rsidRPr="00476BD8">
        <w:rPr>
          <w:rFonts w:eastAsia="SimSun"/>
          <w:b/>
          <w:color w:val="9BBB59" w:themeColor="accent3"/>
          <w:sz w:val="22"/>
          <w:szCs w:val="22"/>
          <w:u w:val="single"/>
        </w:rPr>
        <w:t xml:space="preserve"> </w:t>
      </w:r>
      <w:r w:rsidR="00540421" w:rsidRPr="00476BD8">
        <w:rPr>
          <w:b/>
          <w:color w:val="9BBB59" w:themeColor="accent3"/>
          <w:sz w:val="22"/>
          <w:szCs w:val="22"/>
          <w:u w:val="single"/>
        </w:rPr>
        <w:t>r.</w:t>
      </w:r>
      <w:r w:rsidR="00540421" w:rsidRPr="003F4F84">
        <w:rPr>
          <w:b/>
          <w:sz w:val="22"/>
          <w:szCs w:val="22"/>
        </w:rPr>
        <w:t xml:space="preserve">, godz. </w:t>
      </w:r>
      <w:r w:rsidR="00D67C01" w:rsidRPr="003F4F84">
        <w:rPr>
          <w:b/>
          <w:sz w:val="22"/>
          <w:szCs w:val="22"/>
        </w:rPr>
        <w:t>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3016B384" w14:textId="77777777" w:rsidR="00511200" w:rsidRPr="00A851D0" w:rsidRDefault="00680987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71F19169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920098">
        <w:rPr>
          <w:rFonts w:eastAsia="SimSun"/>
          <w:sz w:val="22"/>
          <w:szCs w:val="22"/>
        </w:rPr>
        <w:t xml:space="preserve"> przeznaczyć́ na sfinansowanie zamówienia.</w:t>
      </w:r>
    </w:p>
    <w:p w14:paraId="5B646DC4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36D3E586" w14:textId="77777777" w:rsidR="00511200" w:rsidRPr="00920098" w:rsidRDefault="00511200" w:rsidP="00377E00">
      <w:pPr>
        <w:numPr>
          <w:ilvl w:val="2"/>
          <w:numId w:val="23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A19200A" w14:textId="77777777" w:rsidR="00511200" w:rsidRPr="00920098" w:rsidRDefault="00511200" w:rsidP="00377E00">
      <w:pPr>
        <w:numPr>
          <w:ilvl w:val="2"/>
          <w:numId w:val="23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30EF2216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0FB629C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2702D27D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3251DAC1" w14:textId="77777777" w:rsidR="00F10C36" w:rsidRPr="00E137C4" w:rsidRDefault="00F10C36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  <w:r w:rsidR="002505DB" w:rsidRPr="00920098">
        <w:rPr>
          <w:b/>
          <w:sz w:val="22"/>
          <w:szCs w:val="22"/>
        </w:rPr>
        <w:t xml:space="preserve"> </w:t>
      </w:r>
      <w:r w:rsidR="003B4E21" w:rsidRPr="00E137C4">
        <w:rPr>
          <w:b/>
          <w:bCs/>
          <w:sz w:val="22"/>
          <w:szCs w:val="22"/>
        </w:rPr>
        <w:t>(odpowiednio do części)</w:t>
      </w:r>
    </w:p>
    <w:p w14:paraId="0941F3AF" w14:textId="77777777" w:rsidR="002B47FA" w:rsidRPr="00920098" w:rsidRDefault="00CF0F79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22E44AF" w14:textId="4805727D" w:rsidR="002B47FA" w:rsidRPr="00920098" w:rsidRDefault="00CF0F79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Cenę </w:t>
      </w:r>
      <w:r w:rsidR="006A6881" w:rsidRPr="00920098">
        <w:rPr>
          <w:bCs/>
          <w:sz w:val="22"/>
          <w:szCs w:val="22"/>
        </w:rPr>
        <w:t xml:space="preserve">oferty należy obliczyć, jako </w:t>
      </w:r>
      <w:r w:rsidR="006A6881" w:rsidRPr="00920098">
        <w:rPr>
          <w:b/>
          <w:bCs/>
          <w:sz w:val="22"/>
          <w:szCs w:val="22"/>
        </w:rPr>
        <w:t>maksymalne wynagrodzenie złotych brutto</w:t>
      </w:r>
      <w:r w:rsidR="006A6881" w:rsidRPr="00920098">
        <w:rPr>
          <w:bCs/>
          <w:sz w:val="22"/>
          <w:szCs w:val="22"/>
        </w:rPr>
        <w:t xml:space="preserve"> Wykonawcy </w:t>
      </w:r>
      <w:r w:rsidR="006A6881" w:rsidRPr="00920098">
        <w:rPr>
          <w:bCs/>
          <w:i/>
          <w:sz w:val="22"/>
          <w:szCs w:val="22"/>
        </w:rPr>
        <w:t xml:space="preserve">(brutto, </w:t>
      </w:r>
      <w:r w:rsidR="006A6881" w:rsidRPr="00920098">
        <w:rPr>
          <w:bCs/>
          <w:i/>
          <w:sz w:val="22"/>
          <w:szCs w:val="22"/>
        </w:rPr>
        <w:br/>
        <w:t>tj.: z podatkiem VAT i innymi należnościami publicznoprawnymi zgodnie z obowiązującymi przepisami)</w:t>
      </w:r>
      <w:r w:rsidR="006A6881" w:rsidRPr="00920098">
        <w:rPr>
          <w:sz w:val="22"/>
          <w:szCs w:val="22"/>
        </w:rPr>
        <w:t xml:space="preserve"> </w:t>
      </w:r>
      <w:r w:rsidR="006A6881" w:rsidRPr="00920098">
        <w:rPr>
          <w:bCs/>
          <w:sz w:val="22"/>
          <w:szCs w:val="22"/>
        </w:rPr>
        <w:t xml:space="preserve">uwzględniając zakres zamówienia określony w </w:t>
      </w:r>
      <w:r w:rsidR="006A6881" w:rsidRPr="00920098">
        <w:rPr>
          <w:b/>
          <w:bCs/>
          <w:i/>
          <w:sz w:val="22"/>
          <w:szCs w:val="22"/>
        </w:rPr>
        <w:t xml:space="preserve">opisie przedmiotu zamówienia/umowy </w:t>
      </w:r>
      <w:r w:rsidR="00D67C01" w:rsidRPr="00920098">
        <w:rPr>
          <w:b/>
          <w:bCs/>
          <w:i/>
          <w:sz w:val="22"/>
          <w:szCs w:val="22"/>
        </w:rPr>
        <w:t xml:space="preserve">– specyfikacji cenowej </w:t>
      </w:r>
      <w:r w:rsidR="006A6881" w:rsidRPr="00920098">
        <w:rPr>
          <w:b/>
          <w:bCs/>
          <w:sz w:val="22"/>
          <w:szCs w:val="22"/>
        </w:rPr>
        <w:t>(</w:t>
      </w:r>
      <w:r w:rsidR="006A6881" w:rsidRPr="00134138">
        <w:rPr>
          <w:b/>
          <w:bCs/>
          <w:sz w:val="22"/>
          <w:szCs w:val="22"/>
        </w:rPr>
        <w:t>załączniki nr </w:t>
      </w:r>
      <w:r w:rsidR="00E038CB" w:rsidRPr="00134138">
        <w:rPr>
          <w:b/>
          <w:bCs/>
          <w:sz w:val="22"/>
          <w:szCs w:val="22"/>
        </w:rPr>
        <w:t>1</w:t>
      </w:r>
      <w:r w:rsidR="00E038CB">
        <w:rPr>
          <w:b/>
          <w:bCs/>
          <w:sz w:val="22"/>
          <w:szCs w:val="22"/>
        </w:rPr>
        <w:t>.1</w:t>
      </w:r>
      <w:r w:rsidR="00E038CB" w:rsidRPr="00134138">
        <w:rPr>
          <w:b/>
          <w:bCs/>
          <w:sz w:val="22"/>
          <w:szCs w:val="22"/>
        </w:rPr>
        <w:t>-1</w:t>
      </w:r>
      <w:r w:rsidR="00E137C4">
        <w:rPr>
          <w:b/>
          <w:bCs/>
          <w:sz w:val="22"/>
          <w:szCs w:val="22"/>
        </w:rPr>
        <w:t>.</w:t>
      </w:r>
      <w:r w:rsidR="00893BFA">
        <w:rPr>
          <w:b/>
          <w:bCs/>
          <w:sz w:val="22"/>
          <w:szCs w:val="22"/>
        </w:rPr>
        <w:t>14</w:t>
      </w:r>
      <w:r w:rsidR="00E038CB" w:rsidRPr="00EA11A2">
        <w:rPr>
          <w:b/>
          <w:bCs/>
          <w:color w:val="000000"/>
          <w:sz w:val="22"/>
          <w:szCs w:val="22"/>
        </w:rPr>
        <w:t xml:space="preserve"> </w:t>
      </w:r>
      <w:r w:rsidR="00287A3F" w:rsidRPr="00134138">
        <w:rPr>
          <w:b/>
          <w:bCs/>
          <w:sz w:val="22"/>
          <w:szCs w:val="22"/>
        </w:rPr>
        <w:t>do S</w:t>
      </w:r>
      <w:r w:rsidR="006A6881" w:rsidRPr="00134138">
        <w:rPr>
          <w:b/>
          <w:bCs/>
          <w:sz w:val="22"/>
          <w:szCs w:val="22"/>
        </w:rPr>
        <w:t>WZ – odpowiednio</w:t>
      </w:r>
      <w:r w:rsidR="006A6881" w:rsidRPr="00920098">
        <w:rPr>
          <w:b/>
          <w:bCs/>
          <w:sz w:val="22"/>
          <w:szCs w:val="22"/>
        </w:rPr>
        <w:t xml:space="preserve"> do części)</w:t>
      </w:r>
      <w:r w:rsidR="006A6881" w:rsidRPr="00920098">
        <w:rPr>
          <w:bCs/>
          <w:sz w:val="22"/>
          <w:szCs w:val="22"/>
        </w:rPr>
        <w:t xml:space="preserve">, </w:t>
      </w:r>
      <w:r w:rsidR="00144E3A" w:rsidRPr="00920098">
        <w:rPr>
          <w:bCs/>
          <w:sz w:val="22"/>
          <w:szCs w:val="22"/>
        </w:rPr>
        <w:t xml:space="preserve">a także </w:t>
      </w:r>
      <w:r w:rsidR="006A6881" w:rsidRPr="00920098">
        <w:rPr>
          <w:bCs/>
          <w:sz w:val="22"/>
          <w:szCs w:val="22"/>
        </w:rPr>
        <w:t xml:space="preserve">sukcesywne dostarczenie przedmiotu zamówienia, w ramach bieżących zamówień, (do miejsca wskazanego przez Zamawiającego) wraz z kosztami ewentualnego opakowania/ rozpakowania/ wywozu i utylizacji tych opakowań, transportu, rozładunku, wniesienia do wskazanych pomieszczeń, ewentualnego </w:t>
      </w:r>
      <w:r w:rsidR="006A6881" w:rsidRPr="00920098">
        <w:rPr>
          <w:sz w:val="22"/>
          <w:szCs w:val="22"/>
        </w:rPr>
        <w:t>zabezpieczenia dostarczonego przedmiotu zamówienia,</w:t>
      </w:r>
      <w:r w:rsidR="006A6881" w:rsidRPr="00920098">
        <w:rPr>
          <w:bCs/>
          <w:sz w:val="22"/>
          <w:szCs w:val="22"/>
        </w:rPr>
        <w:t xml:space="preserve"> napraw gwarancyjnych, ewentualnego ubezpieczenia </w:t>
      </w:r>
      <w:r w:rsidR="006A6881" w:rsidRPr="00920098">
        <w:rPr>
          <w:sz w:val="22"/>
          <w:szCs w:val="22"/>
        </w:rPr>
        <w:t xml:space="preserve">(w tym m.in.: ubezpieczenia przedmiotu zamówienia, a także osób dokonujących wszelkich działań związanych z realizacją przedmiotu zamówienia), </w:t>
      </w:r>
      <w:r w:rsidR="006A6881" w:rsidRPr="00920098">
        <w:rPr>
          <w:bCs/>
          <w:sz w:val="22"/>
          <w:szCs w:val="22"/>
        </w:rPr>
        <w:t>a także ewentualnego zapewnienia dodatkowego sprzętu niezbędnego do realizacji przedmiotu zamówienia oraz wszelkie inne koszty związane z pełną realizacją przedmiotu zamówienia.</w:t>
      </w:r>
    </w:p>
    <w:p w14:paraId="040DCBB0" w14:textId="77777777" w:rsidR="00BC0593" w:rsidRPr="00920098" w:rsidRDefault="00BC0593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204BD7CF" w14:textId="77777777" w:rsidR="006E7EE1" w:rsidRPr="00920098" w:rsidRDefault="002935B2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18A2F4DF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3E98CC3B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06DFB646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4F604FCE" w14:textId="4F2F5411" w:rsidR="00D356CA" w:rsidRPr="00920098" w:rsidRDefault="002935B2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3CE26A67" w14:textId="77777777" w:rsidR="00D356CA" w:rsidRPr="00920098" w:rsidRDefault="00D356CA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5518BFB8" w14:textId="77777777" w:rsidR="00C54AF0" w:rsidRPr="00920098" w:rsidRDefault="00C54AF0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317FC891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0E3E2A89" w14:textId="77777777" w:rsidR="00967E6D" w:rsidRPr="00920098" w:rsidRDefault="00967E6D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  <w:r w:rsidR="002505DB" w:rsidRPr="00920098">
        <w:rPr>
          <w:b/>
          <w:bCs/>
          <w:sz w:val="22"/>
          <w:szCs w:val="22"/>
        </w:rPr>
        <w:t xml:space="preserve"> </w:t>
      </w:r>
      <w:r w:rsidR="003B4E21" w:rsidRPr="00E137C4">
        <w:rPr>
          <w:b/>
          <w:bCs/>
          <w:sz w:val="22"/>
          <w:szCs w:val="22"/>
        </w:rPr>
        <w:t>(odpowiednio do części)</w:t>
      </w:r>
    </w:p>
    <w:p w14:paraId="01F284AB" w14:textId="77777777" w:rsidR="001A3DEA" w:rsidRPr="00920098" w:rsidRDefault="00967E6D" w:rsidP="00EB4F0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wybiera </w:t>
      </w:r>
      <w:r w:rsidR="001F4631" w:rsidRPr="00920098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14:paraId="4FD83EC1" w14:textId="77777777" w:rsidR="006970BE" w:rsidRPr="00920098" w:rsidRDefault="006970BE" w:rsidP="00A07174">
      <w:pPr>
        <w:numPr>
          <w:ilvl w:val="0"/>
          <w:numId w:val="9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35EC5985" w14:textId="77777777" w:rsidR="00844A0C" w:rsidRPr="00920098" w:rsidRDefault="00844A0C" w:rsidP="00377E00">
      <w:pPr>
        <w:numPr>
          <w:ilvl w:val="0"/>
          <w:numId w:val="40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473300E8" w14:textId="77777777" w:rsidR="00844A0C" w:rsidRPr="00920098" w:rsidRDefault="00844A0C" w:rsidP="001A7EB1">
      <w:pPr>
        <w:numPr>
          <w:ilvl w:val="0"/>
          <w:numId w:val="40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„Termin dostarczenia przedmiotu zamówienia”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0AB6A9F6" w14:textId="77777777" w:rsidR="003B072F" w:rsidRPr="00920098" w:rsidRDefault="003B072F" w:rsidP="00A07174">
      <w:pPr>
        <w:jc w:val="both"/>
        <w:rPr>
          <w:b/>
          <w:sz w:val="22"/>
          <w:szCs w:val="22"/>
        </w:rPr>
      </w:pPr>
    </w:p>
    <w:p w14:paraId="1CA30881" w14:textId="77777777" w:rsidR="006970BE" w:rsidRPr="00920098" w:rsidRDefault="006970BE" w:rsidP="00A07174">
      <w:pPr>
        <w:numPr>
          <w:ilvl w:val="0"/>
          <w:numId w:val="9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3589F0F0" w14:textId="77777777"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036E11DA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07ED0A3F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2BAECB4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A66EB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 na danym etapie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690B41AD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6FE370DF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E137C4">
              <w:rPr>
                <w:b/>
                <w:i/>
                <w:sz w:val="22"/>
                <w:szCs w:val="22"/>
              </w:rPr>
              <w:t>sześćdziesiąt</w:t>
            </w:r>
            <w:r w:rsidRPr="00E137C4">
              <w:rPr>
                <w:b/>
                <w:sz w:val="22"/>
                <w:szCs w:val="22"/>
              </w:rPr>
              <w:t xml:space="preserve"> [ 60,00  ]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66EE131F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30AF8EF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5A0C9177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5661C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2E9B1EE2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FFC8E5C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566072D6" w14:textId="77777777" w:rsidR="006970BE" w:rsidRPr="00920098" w:rsidRDefault="006970BE" w:rsidP="00A07174">
      <w:pPr>
        <w:ind w:left="709"/>
        <w:jc w:val="both"/>
        <w:rPr>
          <w:bCs/>
          <w:sz w:val="22"/>
          <w:szCs w:val="22"/>
        </w:rPr>
      </w:pPr>
    </w:p>
    <w:p w14:paraId="4D226F22" w14:textId="77777777" w:rsidR="006970BE" w:rsidRPr="00920098" w:rsidRDefault="006970BE" w:rsidP="00A07174">
      <w:pPr>
        <w:numPr>
          <w:ilvl w:val="0"/>
          <w:numId w:val="9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2106BA" w:rsidRPr="00920098">
        <w:rPr>
          <w:b/>
          <w:bCs/>
          <w:i/>
          <w:sz w:val="22"/>
          <w:szCs w:val="22"/>
        </w:rPr>
        <w:t>maksymalne wynagrodzenie złotych brutto</w:t>
      </w:r>
      <w:r w:rsidR="00B01941" w:rsidRPr="00920098">
        <w:rPr>
          <w:i/>
          <w:sz w:val="22"/>
          <w:szCs w:val="22"/>
        </w:rPr>
        <w:t>.</w:t>
      </w:r>
    </w:p>
    <w:p w14:paraId="3D0E3AB3" w14:textId="77777777" w:rsidR="006970BE" w:rsidRPr="00920098" w:rsidRDefault="006970BE" w:rsidP="00A07174">
      <w:pPr>
        <w:numPr>
          <w:ilvl w:val="0"/>
          <w:numId w:val="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65EECC94" w14:textId="77777777" w:rsidR="00634883" w:rsidRPr="00920098" w:rsidRDefault="00634883" w:rsidP="00F06F3D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152B24A8" w14:textId="77777777" w:rsidR="00634883" w:rsidRPr="00920098" w:rsidRDefault="00634883" w:rsidP="00975786">
      <w:pPr>
        <w:numPr>
          <w:ilvl w:val="0"/>
          <w:numId w:val="9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dostarczenia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332A012C" w14:textId="77777777" w:rsidR="00634883" w:rsidRPr="00920098" w:rsidRDefault="00634883" w:rsidP="00634883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634883" w:rsidRPr="00920098" w14:paraId="286B0374" w14:textId="77777777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6D7BBB0A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3EC36877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8B848E" w14:textId="17B5FCB9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 xml:space="preserve">Najkrótszy oferowany </w:t>
            </w:r>
            <w:r w:rsidRPr="00920098">
              <w:rPr>
                <w:b/>
                <w:i/>
                <w:sz w:val="22"/>
                <w:szCs w:val="22"/>
              </w:rPr>
              <w:t xml:space="preserve">Termin dostarczenia przedmiotu zamówienia </w:t>
            </w:r>
            <w:r w:rsidRPr="00920098">
              <w:rPr>
                <w:b/>
                <w:bCs/>
                <w:sz w:val="22"/>
                <w:szCs w:val="22"/>
              </w:rPr>
              <w:t>spośród złożonych ofert niepodlegających odrzuceniu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286927EF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652DC853" w14:textId="77777777"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3F15F3">
              <w:rPr>
                <w:b/>
                <w:bCs/>
                <w:i/>
                <w:sz w:val="22"/>
                <w:szCs w:val="22"/>
              </w:rPr>
              <w:t>czterdzieści</w:t>
            </w:r>
            <w:r w:rsidR="00AB7B59" w:rsidRPr="003F15F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3F15F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5B282F" w:rsidRPr="003F15F3">
              <w:rPr>
                <w:b/>
                <w:bCs/>
                <w:sz w:val="22"/>
                <w:szCs w:val="22"/>
              </w:rPr>
              <w:t xml:space="preserve">[ </w:t>
            </w:r>
            <w:r w:rsidRPr="003F15F3">
              <w:rPr>
                <w:b/>
                <w:bCs/>
                <w:sz w:val="22"/>
                <w:szCs w:val="22"/>
              </w:rPr>
              <w:t>4</w:t>
            </w:r>
            <w:r w:rsidR="00634883" w:rsidRPr="003F15F3">
              <w:rPr>
                <w:b/>
                <w:bCs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14:paraId="29BBEE0A" w14:textId="77777777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2C7030D0" w14:textId="77777777"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670D73D3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2164CF" w14:textId="77777777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dostarczenia przedmiotu zamówienia </w:t>
            </w:r>
            <w:r w:rsidRPr="00920098">
              <w:rPr>
                <w:b/>
                <w:bCs/>
                <w:i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3E25160B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2FCB6A5B" w14:textId="77777777"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29A7CC54" w14:textId="77777777" w:rsidR="00634883" w:rsidRPr="00920098" w:rsidRDefault="00634883" w:rsidP="00634883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25566C10" w14:textId="77777777" w:rsidR="00634883" w:rsidRPr="00920098" w:rsidRDefault="00634883" w:rsidP="0063488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dostarczenia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="001A7EB1" w:rsidRPr="00920098">
        <w:rPr>
          <w:bCs/>
          <w:i/>
          <w:sz w:val="22"/>
          <w:szCs w:val="22"/>
        </w:rPr>
        <w:t>czterdzieści</w:t>
      </w:r>
      <w:r w:rsidR="00AB7B59" w:rsidRPr="00920098">
        <w:rPr>
          <w:bCs/>
          <w:i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 [ </w:t>
      </w:r>
      <w:r w:rsidR="001A7EB1" w:rsidRPr="00920098">
        <w:rPr>
          <w:bCs/>
          <w:sz w:val="22"/>
          <w:szCs w:val="22"/>
        </w:rPr>
        <w:t>4</w:t>
      </w:r>
      <w:r w:rsidRPr="00920098">
        <w:rPr>
          <w:bCs/>
          <w:sz w:val="22"/>
          <w:szCs w:val="22"/>
        </w:rPr>
        <w:t xml:space="preserve">0,00 ] punktów. </w:t>
      </w:r>
    </w:p>
    <w:p w14:paraId="7F7C6877" w14:textId="77777777" w:rsidR="006376D7" w:rsidRPr="00920098" w:rsidRDefault="006376D7" w:rsidP="006376D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>Termin dostarczenia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(roboczych)”.</w:t>
      </w:r>
    </w:p>
    <w:p w14:paraId="00E16F35" w14:textId="77777777" w:rsidR="003F15F3" w:rsidRDefault="006376D7" w:rsidP="003F15F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dostarczenia przedmiotu zamówienia </w:t>
      </w:r>
      <w:r w:rsidR="001A7EB1" w:rsidRPr="00920098">
        <w:rPr>
          <w:bCs/>
          <w:sz w:val="22"/>
          <w:szCs w:val="22"/>
        </w:rPr>
        <w:t xml:space="preserve">(odpowiednio do części) </w:t>
      </w:r>
      <w:r w:rsidR="001A7EB1" w:rsidRPr="00A851D0">
        <w:rPr>
          <w:bCs/>
          <w:sz w:val="22"/>
          <w:szCs w:val="22"/>
          <w:u w:val="single"/>
        </w:rPr>
        <w:t>nie krótszy</w:t>
      </w:r>
      <w:r w:rsidR="001A7EB1" w:rsidRPr="00920098">
        <w:rPr>
          <w:bCs/>
          <w:sz w:val="22"/>
          <w:szCs w:val="22"/>
        </w:rPr>
        <w:t xml:space="preserve"> niż </w:t>
      </w:r>
      <w:r w:rsidR="001A7EB1" w:rsidRPr="00A851D0">
        <w:rPr>
          <w:b/>
          <w:i/>
          <w:sz w:val="22"/>
          <w:szCs w:val="22"/>
        </w:rPr>
        <w:t>trzy</w:t>
      </w:r>
      <w:r w:rsidR="001A7EB1" w:rsidRPr="00A851D0">
        <w:rPr>
          <w:b/>
          <w:sz w:val="22"/>
          <w:szCs w:val="22"/>
        </w:rPr>
        <w:t xml:space="preserve"> [ 3 ] dni </w:t>
      </w:r>
      <w:r w:rsidR="00EA69F8" w:rsidRPr="00A851D0">
        <w:rPr>
          <w:b/>
          <w:sz w:val="22"/>
          <w:szCs w:val="22"/>
        </w:rPr>
        <w:t>robocze</w:t>
      </w:r>
      <w:r w:rsidR="00EA69F8" w:rsidRPr="00A851D0">
        <w:rPr>
          <w:bCs/>
          <w:sz w:val="22"/>
          <w:szCs w:val="22"/>
        </w:rPr>
        <w:t xml:space="preserve"> </w:t>
      </w:r>
      <w:r w:rsidR="001A7EB1" w:rsidRPr="00A851D0">
        <w:rPr>
          <w:bCs/>
          <w:sz w:val="22"/>
          <w:szCs w:val="22"/>
        </w:rPr>
        <w:t xml:space="preserve">i </w:t>
      </w:r>
      <w:r w:rsidR="001A7EB1" w:rsidRPr="00A851D0">
        <w:rPr>
          <w:bCs/>
          <w:sz w:val="22"/>
          <w:szCs w:val="22"/>
          <w:u w:val="single"/>
        </w:rPr>
        <w:t>nie dłuższy</w:t>
      </w:r>
      <w:r w:rsidR="001A7EB1" w:rsidRPr="00A851D0">
        <w:rPr>
          <w:bCs/>
          <w:sz w:val="22"/>
          <w:szCs w:val="22"/>
        </w:rPr>
        <w:t xml:space="preserve"> niż </w:t>
      </w:r>
      <w:r w:rsidR="003F15F3">
        <w:rPr>
          <w:b/>
          <w:i/>
          <w:sz w:val="22"/>
          <w:szCs w:val="22"/>
        </w:rPr>
        <w:t>dwadzieścia</w:t>
      </w:r>
      <w:r w:rsidR="001A7EB1" w:rsidRPr="00A851D0">
        <w:rPr>
          <w:b/>
          <w:sz w:val="22"/>
          <w:szCs w:val="22"/>
        </w:rPr>
        <w:t xml:space="preserve"> [ </w:t>
      </w:r>
      <w:r w:rsidR="003F15F3">
        <w:rPr>
          <w:b/>
          <w:sz w:val="22"/>
          <w:szCs w:val="22"/>
        </w:rPr>
        <w:t>20</w:t>
      </w:r>
      <w:r w:rsidR="001A7EB1" w:rsidRPr="00A851D0">
        <w:rPr>
          <w:b/>
          <w:sz w:val="22"/>
          <w:szCs w:val="22"/>
        </w:rPr>
        <w:t xml:space="preserve"> ] dni</w:t>
      </w:r>
      <w:r w:rsidR="00EA69F8" w:rsidRPr="00A851D0">
        <w:rPr>
          <w:b/>
          <w:sz w:val="22"/>
          <w:szCs w:val="22"/>
        </w:rPr>
        <w:t xml:space="preserve"> roboczych</w:t>
      </w:r>
      <w:r w:rsidR="001A7EB1" w:rsidRPr="00920098">
        <w:rPr>
          <w:bCs/>
          <w:sz w:val="22"/>
          <w:szCs w:val="22"/>
        </w:rPr>
        <w:t xml:space="preserve">. </w:t>
      </w:r>
    </w:p>
    <w:p w14:paraId="5281EC04" w14:textId="5C223F01" w:rsidR="003F15F3" w:rsidRPr="00920098" w:rsidRDefault="003F15F3" w:rsidP="003F15F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3F15F3">
        <w:rPr>
          <w:b/>
          <w:sz w:val="22"/>
          <w:szCs w:val="22"/>
        </w:rPr>
        <w:t>Uwaga</w:t>
      </w:r>
      <w:r>
        <w:rPr>
          <w:bCs/>
          <w:sz w:val="22"/>
          <w:szCs w:val="22"/>
        </w:rPr>
        <w:t xml:space="preserve">: </w:t>
      </w:r>
      <w:r w:rsidRPr="003F15F3">
        <w:rPr>
          <w:b/>
          <w:sz w:val="22"/>
          <w:szCs w:val="22"/>
        </w:rPr>
        <w:t>Nieokreślenie</w:t>
      </w:r>
      <w:r w:rsidRPr="003F15F3">
        <w:rPr>
          <w:bCs/>
          <w:sz w:val="22"/>
          <w:szCs w:val="22"/>
        </w:rPr>
        <w:t xml:space="preserve"> przez Wykonawcę w ofercie </w:t>
      </w:r>
      <w:r w:rsidRPr="00920098">
        <w:rPr>
          <w:i/>
          <w:sz w:val="22"/>
          <w:szCs w:val="22"/>
        </w:rPr>
        <w:t>Termin</w:t>
      </w:r>
      <w:r>
        <w:rPr>
          <w:i/>
          <w:sz w:val="22"/>
          <w:szCs w:val="22"/>
        </w:rPr>
        <w:t>u</w:t>
      </w:r>
      <w:r w:rsidRPr="00920098">
        <w:rPr>
          <w:i/>
          <w:sz w:val="22"/>
          <w:szCs w:val="22"/>
        </w:rPr>
        <w:t xml:space="preserve"> dostarczenia przedmiotu zamówienia </w:t>
      </w:r>
      <w:r w:rsidRPr="00920098">
        <w:rPr>
          <w:bCs/>
          <w:sz w:val="22"/>
          <w:szCs w:val="22"/>
        </w:rPr>
        <w:t xml:space="preserve">(odpowiednio do części) </w:t>
      </w:r>
      <w:r w:rsidRPr="003F15F3">
        <w:rPr>
          <w:bCs/>
          <w:sz w:val="22"/>
          <w:szCs w:val="22"/>
        </w:rPr>
        <w:t>skutkować będzie uznaniem przez Zamawiającego, iż Wykonawca zaoferował maksymalny Termin realizacji zamówienia, zgodnie z zapisami pkt. 4.3 SWZ.</w:t>
      </w:r>
    </w:p>
    <w:p w14:paraId="29C43EA5" w14:textId="080D9024" w:rsidR="003F15F3" w:rsidRPr="003F15F3" w:rsidRDefault="003F15F3" w:rsidP="001A7EB1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3F15F3">
        <w:rPr>
          <w:b/>
          <w:sz w:val="22"/>
          <w:szCs w:val="22"/>
          <w:u w:val="single"/>
        </w:rPr>
        <w:t>Uwaga</w:t>
      </w:r>
      <w:r>
        <w:rPr>
          <w:bCs/>
          <w:sz w:val="22"/>
          <w:szCs w:val="22"/>
        </w:rPr>
        <w:t xml:space="preserve">: </w:t>
      </w:r>
      <w:r w:rsidRPr="003F15F3">
        <w:rPr>
          <w:bCs/>
          <w:sz w:val="22"/>
          <w:szCs w:val="22"/>
        </w:rPr>
        <w:t xml:space="preserve">W przypadku zaoferowania przez Wykonawcę </w:t>
      </w:r>
      <w:r w:rsidRPr="003F15F3">
        <w:rPr>
          <w:b/>
          <w:sz w:val="22"/>
          <w:szCs w:val="22"/>
        </w:rPr>
        <w:t>krótszego</w:t>
      </w:r>
      <w:r w:rsidRPr="003F15F3">
        <w:rPr>
          <w:bCs/>
          <w:sz w:val="22"/>
          <w:szCs w:val="22"/>
        </w:rPr>
        <w:t xml:space="preserve"> </w:t>
      </w:r>
      <w:r w:rsidRPr="00920098">
        <w:rPr>
          <w:i/>
          <w:sz w:val="22"/>
          <w:szCs w:val="22"/>
        </w:rPr>
        <w:t>Termin</w:t>
      </w:r>
      <w:r>
        <w:rPr>
          <w:i/>
          <w:sz w:val="22"/>
          <w:szCs w:val="22"/>
        </w:rPr>
        <w:t>u</w:t>
      </w:r>
      <w:r w:rsidRPr="00920098">
        <w:rPr>
          <w:i/>
          <w:sz w:val="22"/>
          <w:szCs w:val="22"/>
        </w:rPr>
        <w:t xml:space="preserve"> dostarczenia przedmiotu zamówienia </w:t>
      </w:r>
      <w:r w:rsidRPr="003F15F3">
        <w:rPr>
          <w:bCs/>
          <w:sz w:val="22"/>
          <w:szCs w:val="22"/>
        </w:rPr>
        <w:t>niż dopuszczalny przez Zamawiającego, Zamawiający uzna, iż Wykonawca zaoferował minimalny termin realizacji zamówienia, zgodnie z zapisami pkt. 4.</w:t>
      </w:r>
      <w:r w:rsidR="00215184">
        <w:rPr>
          <w:bCs/>
          <w:sz w:val="22"/>
          <w:szCs w:val="22"/>
        </w:rPr>
        <w:t>4</w:t>
      </w:r>
      <w:r w:rsidRPr="003F15F3">
        <w:rPr>
          <w:bCs/>
          <w:sz w:val="22"/>
          <w:szCs w:val="22"/>
        </w:rPr>
        <w:t xml:space="preserve"> SWZ.</w:t>
      </w:r>
    </w:p>
    <w:p w14:paraId="62C0A872" w14:textId="5EA6C6A7" w:rsidR="006376D7" w:rsidRPr="00920098" w:rsidRDefault="003F15F3" w:rsidP="001A7EB1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3F15F3">
        <w:rPr>
          <w:b/>
          <w:sz w:val="22"/>
          <w:szCs w:val="22"/>
          <w:u w:val="single"/>
        </w:rPr>
        <w:t>Uwaga</w:t>
      </w:r>
      <w:r>
        <w:rPr>
          <w:bCs/>
          <w:sz w:val="22"/>
          <w:szCs w:val="22"/>
        </w:rPr>
        <w:t xml:space="preserve">: </w:t>
      </w:r>
      <w:r w:rsidRPr="003F15F3">
        <w:rPr>
          <w:bCs/>
          <w:sz w:val="22"/>
          <w:szCs w:val="22"/>
        </w:rPr>
        <w:t xml:space="preserve">W przypadku zaoferowania przez Wykonawcę </w:t>
      </w:r>
      <w:r w:rsidRPr="003F15F3">
        <w:rPr>
          <w:b/>
          <w:sz w:val="22"/>
          <w:szCs w:val="22"/>
        </w:rPr>
        <w:t>przedziału</w:t>
      </w:r>
      <w:r w:rsidRPr="003F15F3">
        <w:rPr>
          <w:bCs/>
          <w:sz w:val="22"/>
          <w:szCs w:val="22"/>
        </w:rPr>
        <w:t xml:space="preserve"> dni (np. 7-8 dni) lub dłuższego </w:t>
      </w:r>
      <w:r w:rsidRPr="003F15F3">
        <w:rPr>
          <w:bCs/>
          <w:i/>
          <w:sz w:val="22"/>
          <w:szCs w:val="22"/>
        </w:rPr>
        <w:t xml:space="preserve">Terminu dostarczenia przedmiotu zamówienia </w:t>
      </w:r>
      <w:r w:rsidRPr="003F15F3">
        <w:rPr>
          <w:bCs/>
          <w:sz w:val="22"/>
          <w:szCs w:val="22"/>
        </w:rPr>
        <w:t xml:space="preserve">niż dopuszczalny przez Zamawiającego w pkt. 4.3. SWZ, Zamawiający </w:t>
      </w:r>
      <w:r w:rsidRPr="003F15F3">
        <w:rPr>
          <w:b/>
          <w:sz w:val="22"/>
          <w:szCs w:val="22"/>
        </w:rPr>
        <w:t xml:space="preserve">odrzuci ofertę </w:t>
      </w:r>
      <w:r w:rsidR="001A7EB1" w:rsidRPr="003F15F3">
        <w:rPr>
          <w:b/>
          <w:sz w:val="22"/>
          <w:szCs w:val="22"/>
        </w:rPr>
        <w:t>Wykonawcy</w:t>
      </w:r>
      <w:r w:rsidR="001A7EB1" w:rsidRPr="00920098">
        <w:rPr>
          <w:bCs/>
          <w:sz w:val="22"/>
          <w:szCs w:val="22"/>
        </w:rPr>
        <w:t xml:space="preserve"> z przedmiotowego postępowania (odpowiednio do części) na podstawie art. 226 ust. 1 pkt 5 ustawy.</w:t>
      </w:r>
    </w:p>
    <w:p w14:paraId="2F5B007E" w14:textId="77777777" w:rsidR="002D32CA" w:rsidRPr="00920098" w:rsidRDefault="002D32CA" w:rsidP="00A07174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76CAE85A" w14:textId="77777777" w:rsidR="00883889" w:rsidRPr="00920098" w:rsidRDefault="00883889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6140CAF7" w14:textId="77777777" w:rsidR="00883889" w:rsidRPr="00920098" w:rsidRDefault="00883889" w:rsidP="00A07174">
      <w:pPr>
        <w:jc w:val="both"/>
        <w:rPr>
          <w:sz w:val="22"/>
          <w:szCs w:val="22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02FEF38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0DB752C1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4CEE749A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72FC2483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4E11BD5C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99A515C" w14:textId="77777777" w:rsidR="00027A48" w:rsidRPr="00920098" w:rsidRDefault="00027A48" w:rsidP="00377E00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„Termin dostarczenia przedmiotu zamówienia”</w:t>
            </w:r>
          </w:p>
        </w:tc>
      </w:tr>
    </w:tbl>
    <w:p w14:paraId="59F9050B" w14:textId="77777777" w:rsidR="00A52E3A" w:rsidRPr="00920098" w:rsidRDefault="00A52E3A" w:rsidP="00A07174">
      <w:pPr>
        <w:shd w:val="clear" w:color="auto" w:fill="FFFFFF"/>
        <w:tabs>
          <w:tab w:val="left" w:pos="360"/>
        </w:tabs>
        <w:jc w:val="both"/>
        <w:rPr>
          <w:sz w:val="22"/>
          <w:szCs w:val="22"/>
        </w:rPr>
      </w:pPr>
    </w:p>
    <w:p w14:paraId="41435EB2" w14:textId="77777777" w:rsidR="00A85E51" w:rsidRPr="00920098" w:rsidRDefault="00A52E3A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5094BB7D" w14:textId="176ACE8E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3F15F3">
        <w:rPr>
          <w:b/>
          <w:sz w:val="22"/>
          <w:szCs w:val="22"/>
        </w:rPr>
        <w:t>3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74E988AB" w14:textId="77777777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E2CF54B" w14:textId="77777777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5DCB0ABF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51682CAF" w14:textId="77777777" w:rsidR="005A427F" w:rsidRPr="00920098" w:rsidRDefault="005A427F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</w:t>
      </w:r>
      <w:r w:rsidR="003B4E21" w:rsidRPr="00B64A36">
        <w:rPr>
          <w:b/>
          <w:bCs/>
          <w:sz w:val="22"/>
          <w:szCs w:val="22"/>
        </w:rPr>
        <w:t>publicznego (odpowiednio do części)</w:t>
      </w:r>
    </w:p>
    <w:p w14:paraId="2487139C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6D081FEF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6BBE12FA" w14:textId="77777777" w:rsidR="005A427F" w:rsidRPr="00920098" w:rsidRDefault="00C04E6B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75EAE419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4F3D86D8" w14:textId="77777777" w:rsidR="00526DF3" w:rsidRPr="00920098" w:rsidRDefault="00526DF3" w:rsidP="00377E00">
      <w:pPr>
        <w:pStyle w:val="Akapitzlist"/>
        <w:numPr>
          <w:ilvl w:val="0"/>
          <w:numId w:val="17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066AFEBD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51BB4C36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9678C43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347C953F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2A76607D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14:paraId="1A6063A5" w14:textId="77777777" w:rsidR="005162E2" w:rsidRPr="00C11458" w:rsidRDefault="005162E2" w:rsidP="005162E2">
      <w:pPr>
        <w:numPr>
          <w:ilvl w:val="0"/>
          <w:numId w:val="48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7EDB684F" w14:textId="77777777" w:rsidR="005162E2" w:rsidRPr="00C11458" w:rsidRDefault="005162E2" w:rsidP="005162E2">
      <w:pPr>
        <w:numPr>
          <w:ilvl w:val="0"/>
          <w:numId w:val="48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423DA7D1" w14:textId="77777777" w:rsidR="005162E2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8" w:name="highlightHit_14"/>
      <w:bookmarkEnd w:id="8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50FF2C3B" w14:textId="1A0AF21C" w:rsidR="003F15F3" w:rsidRPr="00920098" w:rsidRDefault="003F15F3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3F15F3">
        <w:rPr>
          <w:sz w:val="22"/>
          <w:szCs w:val="22"/>
        </w:rPr>
        <w:t xml:space="preserve">W przypadku wyboru oferty jednego Wykonawcy jako najkorzystniejszej w kilku częściach postępowania, Zamawiający zawrze z Wykonawcą odrębne umowy </w:t>
      </w:r>
      <w:r>
        <w:rPr>
          <w:sz w:val="22"/>
          <w:szCs w:val="22"/>
        </w:rPr>
        <w:t>(</w:t>
      </w:r>
      <w:r w:rsidRPr="003F15F3">
        <w:rPr>
          <w:sz w:val="22"/>
          <w:szCs w:val="22"/>
        </w:rPr>
        <w:t>odpowiednio do części</w:t>
      </w:r>
      <w:r>
        <w:rPr>
          <w:sz w:val="22"/>
          <w:szCs w:val="22"/>
        </w:rPr>
        <w:t>)</w:t>
      </w:r>
      <w:r w:rsidRPr="003F15F3">
        <w:rPr>
          <w:sz w:val="22"/>
          <w:szCs w:val="22"/>
        </w:rPr>
        <w:t>.</w:t>
      </w:r>
    </w:p>
    <w:p w14:paraId="525BE65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2AA0D3FA" w14:textId="77777777" w:rsidR="00A10A21" w:rsidRPr="00920098" w:rsidRDefault="00A10A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  <w:r w:rsidR="003B4E21" w:rsidRPr="00920098">
        <w:rPr>
          <w:b/>
          <w:bCs/>
          <w:color w:val="FF0000"/>
          <w:sz w:val="22"/>
          <w:szCs w:val="22"/>
        </w:rPr>
        <w:t xml:space="preserve"> </w:t>
      </w:r>
      <w:r w:rsidR="003B4E21" w:rsidRPr="00E532F7">
        <w:rPr>
          <w:b/>
          <w:bCs/>
          <w:sz w:val="22"/>
          <w:szCs w:val="22"/>
        </w:rPr>
        <w:t>(odpowiednio do części)</w:t>
      </w:r>
    </w:p>
    <w:p w14:paraId="76F0EA05" w14:textId="77777777"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14:paraId="134EB79B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4DE67D77" w14:textId="77777777" w:rsidR="00D356CA" w:rsidRPr="00920098" w:rsidRDefault="00D356CA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1E681500" w14:textId="77777777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 (</w:t>
      </w:r>
      <w:r w:rsidRPr="00920098">
        <w:rPr>
          <w:sz w:val="22"/>
          <w:szCs w:val="22"/>
        </w:rPr>
        <w:t>odpowiednio do części)</w:t>
      </w:r>
      <w:r w:rsidRPr="00920098">
        <w:rPr>
          <w:bCs/>
          <w:sz w:val="22"/>
          <w:szCs w:val="22"/>
        </w:rPr>
        <w:t>.</w:t>
      </w:r>
    </w:p>
    <w:p w14:paraId="19FA6184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357BC77E" w14:textId="77777777" w:rsidR="00A10A21" w:rsidRPr="00920098" w:rsidRDefault="00A10A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68A0EBA3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007CB545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4B42BE81" w14:textId="77777777" w:rsidR="00830B95" w:rsidRPr="00920098" w:rsidRDefault="0051302A" w:rsidP="00377E00">
      <w:pPr>
        <w:numPr>
          <w:ilvl w:val="0"/>
          <w:numId w:val="27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5A933BAC" w14:textId="77777777" w:rsidR="0051302A" w:rsidRPr="00920098" w:rsidRDefault="0051302A" w:rsidP="00377E00">
      <w:pPr>
        <w:numPr>
          <w:ilvl w:val="0"/>
          <w:numId w:val="27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D650E7F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8EA1640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7644F3F" w14:textId="77777777" w:rsidR="005D71D1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7E40EDFD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1BF6F567" w14:textId="77777777" w:rsidR="005D71D1" w:rsidRPr="00920098" w:rsidRDefault="005D71D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9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6C3138DF" w14:textId="6E877895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75FB5A7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DC89E35" w14:textId="77777777" w:rsidR="005012FD" w:rsidRPr="008A73A6" w:rsidRDefault="005012FD" w:rsidP="008A73A6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446A4F97" w14:textId="430A43D9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893BFA">
        <w:rPr>
          <w:b/>
          <w:sz w:val="22"/>
          <w:szCs w:val="22"/>
        </w:rPr>
        <w:t>7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E532F7">
        <w:rPr>
          <w:b/>
          <w:sz w:val="22"/>
          <w:szCs w:val="22"/>
        </w:rPr>
        <w:t>3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3D7C22E8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5E53E9F5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54434760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341612E1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4DDF15E2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2575845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BE20862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podstawie art. 16 RODO prawo do sprostowania Państwa </w:t>
      </w:r>
      <w:proofErr w:type="spellStart"/>
      <w:r w:rsidRPr="00920098">
        <w:rPr>
          <w:sz w:val="22"/>
          <w:szCs w:val="22"/>
          <w:lang w:eastAsia="pl-PL"/>
        </w:rPr>
        <w:t>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</w:t>
      </w:r>
      <w:proofErr w:type="spellEnd"/>
      <w:r w:rsidRPr="00920098">
        <w:rPr>
          <w:sz w:val="22"/>
          <w:szCs w:val="22"/>
          <w:lang w:eastAsia="pl-PL"/>
        </w:rPr>
        <w:t xml:space="preserve"> osobowych</w:t>
      </w:r>
      <w:r w:rsidRPr="00920098">
        <w:rPr>
          <w:rStyle w:val="Odwoanieprzypisudolnego"/>
          <w:sz w:val="22"/>
          <w:szCs w:val="22"/>
        </w:rPr>
        <w:footnoteReference w:id="5"/>
      </w:r>
      <w:r w:rsidRPr="00920098">
        <w:rPr>
          <w:sz w:val="22"/>
          <w:szCs w:val="22"/>
          <w:lang w:eastAsia="pl-PL"/>
        </w:rPr>
        <w:t>;</w:t>
      </w:r>
    </w:p>
    <w:p w14:paraId="59689615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 xml:space="preserve">;  </w:t>
      </w:r>
    </w:p>
    <w:p w14:paraId="1C528590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>prawo do wniesienia skargi do Prezesa Urzędu Ochrony Danych Osobowych, gdy uznacie Państwo, że przetwarzanie danych osobowych Państwa dotyczących narusza przepisy RODO.</w:t>
      </w:r>
    </w:p>
    <w:p w14:paraId="24DAA84D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73775448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43E944D8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6702E184" w14:textId="77777777" w:rsidR="00EB0A60" w:rsidRPr="00EB0A60" w:rsidRDefault="005012FD" w:rsidP="00EB0A6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749276FE" w14:textId="77777777" w:rsidR="005012FD" w:rsidRPr="00EB0A60" w:rsidRDefault="005012FD" w:rsidP="00EB0A6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31EBD9A6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0097405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45B4BEEE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9"/>
    <w:p w14:paraId="420D8581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1BC785ED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50698354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AE00A20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7FF15AF1" w14:textId="77777777" w:rsidR="00361FAA" w:rsidRPr="00920098" w:rsidRDefault="00361FAA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693AD05A" w14:textId="77777777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E532F7">
        <w:rPr>
          <w:b/>
          <w:bCs/>
          <w:sz w:val="22"/>
          <w:szCs w:val="22"/>
        </w:rPr>
        <w:t>dopuszcza</w:t>
      </w:r>
      <w:r w:rsidRPr="00920098">
        <w:rPr>
          <w:sz w:val="22"/>
          <w:szCs w:val="22"/>
        </w:rPr>
        <w:t xml:space="preserve"> możliwość składania ofert częściowych, zgodnie z zakresem wskazanym </w:t>
      </w:r>
      <w:r w:rsidRPr="00920098">
        <w:rPr>
          <w:sz w:val="22"/>
          <w:szCs w:val="22"/>
        </w:rPr>
        <w:br/>
        <w:t>w Rozdziale I pkt. 3 SWZ.</w:t>
      </w:r>
      <w:r w:rsidR="000C37B2" w:rsidRPr="00920098">
        <w:rPr>
          <w:sz w:val="22"/>
          <w:szCs w:val="22"/>
        </w:rPr>
        <w:t xml:space="preserve"> </w:t>
      </w:r>
    </w:p>
    <w:p w14:paraId="1057EFD4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18985768" w14:textId="77777777" w:rsidR="00A56977" w:rsidRPr="00920098" w:rsidRDefault="00361FAA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  <w:shd w:val="clear" w:color="auto" w:fill="BDD6EE"/>
        </w:rPr>
        <w:t>I</w:t>
      </w:r>
      <w:r w:rsidRPr="0092009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275DFDE2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BE19D6B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960F54C" w14:textId="77777777" w:rsidR="00A56977" w:rsidRPr="00920098" w:rsidRDefault="00AF2F09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17AF663D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3EF1EEED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267DFD9" w14:textId="77777777" w:rsidR="00AF2F09" w:rsidRPr="00920098" w:rsidRDefault="00AF2F09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46037B4C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Zamawiający nie zastrzega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0E9DE8EE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5AFDAF87" w14:textId="77777777" w:rsidR="00A477E1" w:rsidRPr="00920098" w:rsidRDefault="00A477E1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5143A94E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2BC2F85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71BD133D" w14:textId="77777777" w:rsidR="00121908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7D9806DD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4C4C484B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257E3067" w14:textId="77777777" w:rsidR="00121908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Informacje dotyczące walut obcych, w jakich mogą być prowadzone rozliczenia między zamawiającym a wykonawcą</w:t>
      </w:r>
    </w:p>
    <w:p w14:paraId="75139A02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0C084095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3A23F5D" w14:textId="77777777" w:rsidR="00022518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265A534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Zamawiający nie przewiduje zawarcia umowy ramowej</w:t>
      </w:r>
      <w:r w:rsidR="001B3E1C" w:rsidRPr="00920098">
        <w:rPr>
          <w:sz w:val="22"/>
          <w:szCs w:val="22"/>
        </w:rPr>
        <w:t>.</w:t>
      </w:r>
    </w:p>
    <w:p w14:paraId="407FB49A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E404365" w14:textId="77777777" w:rsidR="00A56977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2667687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aukcji elektronicznej</w:t>
      </w:r>
      <w:r w:rsidR="00A56977" w:rsidRPr="00920098">
        <w:rPr>
          <w:bCs/>
          <w:sz w:val="22"/>
          <w:szCs w:val="22"/>
        </w:rPr>
        <w:t>.</w:t>
      </w:r>
    </w:p>
    <w:p w14:paraId="2FDDBDD6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68C87556" w14:textId="77777777" w:rsidR="00A56977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6D4A56BB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7EE32C0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681DE277" w14:textId="77777777" w:rsidR="00A56977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5D85CC97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nie przewiduje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7106A32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26AD26DF" w14:textId="77777777" w:rsidR="00A56977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5BB8F27B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613B3EBC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38E29B46" w14:textId="77777777" w:rsidR="00A56977" w:rsidRPr="00920098" w:rsidRDefault="00A56977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686B9243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Zamawiający nie podaje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01D6F946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2F25993E" w14:textId="77777777" w:rsidR="00F1793D" w:rsidRPr="00920098" w:rsidRDefault="00F1793D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5074BCD0" w14:textId="77777777" w:rsidR="00FC12A0" w:rsidRPr="00920098" w:rsidRDefault="002B38BF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920098">
        <w:rPr>
          <w:rFonts w:ascii="Times New Roman" w:hAnsi="Times New Roman"/>
          <w:iCs/>
          <w:sz w:val="22"/>
          <w:szCs w:val="22"/>
        </w:rPr>
        <w:t>N</w:t>
      </w:r>
      <w:r w:rsidR="00FC528B" w:rsidRPr="00920098">
        <w:rPr>
          <w:rFonts w:ascii="Times New Roman" w:hAnsi="Times New Roman"/>
          <w:iCs/>
          <w:sz w:val="22"/>
          <w:szCs w:val="22"/>
        </w:rPr>
        <w:t>ie dotyczy</w:t>
      </w:r>
      <w:r w:rsidRPr="00920098">
        <w:rPr>
          <w:rFonts w:ascii="Times New Roman" w:hAnsi="Times New Roman"/>
          <w:iCs/>
          <w:sz w:val="22"/>
          <w:szCs w:val="22"/>
        </w:rPr>
        <w:t>.</w:t>
      </w:r>
    </w:p>
    <w:p w14:paraId="297C4783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1FD03F2A" w14:textId="77777777" w:rsidR="00F1793D" w:rsidRPr="00920098" w:rsidRDefault="00F1793D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1313E82E" w14:textId="77777777" w:rsidR="00F1793D" w:rsidRPr="00920098" w:rsidRDefault="00F1793D" w:rsidP="00377E00">
      <w:pPr>
        <w:numPr>
          <w:ilvl w:val="0"/>
          <w:numId w:val="34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7DBEEFD8" w14:textId="77777777" w:rsidR="00F1793D" w:rsidRPr="00920098" w:rsidRDefault="00F1793D" w:rsidP="00377E00">
      <w:pPr>
        <w:numPr>
          <w:ilvl w:val="0"/>
          <w:numId w:val="34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21042815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378275C9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22ED76CA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0AF2E3E6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231DB118" w14:textId="1BE006A0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 w:rsidR="00E532F7"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1)</w:t>
      </w:r>
    </w:p>
    <w:p w14:paraId="451FA495" w14:textId="060369AE" w:rsidR="002B38BF" w:rsidRPr="00134138" w:rsidRDefault="00E038CB" w:rsidP="002B38BF">
      <w:pPr>
        <w:jc w:val="both"/>
        <w:rPr>
          <w:rStyle w:val="Styl11pt0"/>
        </w:rPr>
      </w:pPr>
      <w:r>
        <w:rPr>
          <w:rStyle w:val="Styl11pt0"/>
          <w:b/>
        </w:rPr>
        <w:t xml:space="preserve">Załącznik nr 1.2 </w:t>
      </w:r>
      <w:r w:rsidR="002B38BF" w:rsidRPr="00134138">
        <w:rPr>
          <w:rStyle w:val="Styl11pt0"/>
          <w:b/>
        </w:rPr>
        <w:t xml:space="preserve">- </w:t>
      </w:r>
      <w:r w:rsidR="002B38BF" w:rsidRPr="00134138">
        <w:rPr>
          <w:rStyle w:val="Styl11pt0"/>
        </w:rPr>
        <w:t>Opis przedmiotu zamówienia</w:t>
      </w:r>
      <w:r w:rsidR="00E532F7">
        <w:rPr>
          <w:rStyle w:val="Styl11pt0"/>
        </w:rPr>
        <w:t xml:space="preserve"> / specyfikacja cenowa</w:t>
      </w:r>
      <w:r w:rsidR="002B38BF" w:rsidRPr="00134138">
        <w:rPr>
          <w:rStyle w:val="Styl11pt0"/>
        </w:rPr>
        <w:t xml:space="preserve"> (część nr 2)</w:t>
      </w:r>
    </w:p>
    <w:p w14:paraId="69F9D12D" w14:textId="5015569D" w:rsidR="002B38BF" w:rsidRDefault="00E038CB" w:rsidP="002B38BF">
      <w:pPr>
        <w:jc w:val="both"/>
        <w:rPr>
          <w:rStyle w:val="Styl11pt0"/>
        </w:rPr>
      </w:pPr>
      <w:r>
        <w:rPr>
          <w:rStyle w:val="Styl11pt0"/>
          <w:b/>
        </w:rPr>
        <w:t>Załącznik nr 1.3</w:t>
      </w:r>
      <w:r w:rsidR="002B38BF" w:rsidRPr="00134138">
        <w:rPr>
          <w:rStyle w:val="Styl11pt0"/>
          <w:b/>
        </w:rPr>
        <w:t xml:space="preserve"> - </w:t>
      </w:r>
      <w:r w:rsidR="002B38BF" w:rsidRPr="00134138">
        <w:rPr>
          <w:rStyle w:val="Styl11pt0"/>
        </w:rPr>
        <w:t>Opis przedmiotu zamówienia</w:t>
      </w:r>
      <w:r w:rsidR="00E532F7">
        <w:rPr>
          <w:rStyle w:val="Styl11pt0"/>
        </w:rPr>
        <w:t xml:space="preserve"> / specyfikacja cenowa</w:t>
      </w:r>
      <w:r w:rsidR="002B38BF" w:rsidRPr="00134138">
        <w:rPr>
          <w:rStyle w:val="Styl11pt0"/>
        </w:rPr>
        <w:t xml:space="preserve"> (część nr 3)</w:t>
      </w:r>
    </w:p>
    <w:p w14:paraId="452FB79D" w14:textId="25D1BB79" w:rsidR="0093687F" w:rsidRDefault="0093687F" w:rsidP="0093687F">
      <w:pPr>
        <w:jc w:val="both"/>
        <w:rPr>
          <w:rStyle w:val="Styl11pt0"/>
        </w:rPr>
      </w:pPr>
      <w:r>
        <w:rPr>
          <w:rStyle w:val="Styl11pt0"/>
          <w:b/>
        </w:rPr>
        <w:t>Załącznik nr 1.4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4</w:t>
      </w:r>
      <w:r w:rsidRPr="00134138">
        <w:rPr>
          <w:rStyle w:val="Styl11pt0"/>
        </w:rPr>
        <w:t>)</w:t>
      </w:r>
    </w:p>
    <w:p w14:paraId="092D8DB7" w14:textId="2916A980" w:rsidR="002D32CA" w:rsidRPr="00134138" w:rsidRDefault="002D32CA" w:rsidP="002D32CA">
      <w:pPr>
        <w:jc w:val="both"/>
        <w:rPr>
          <w:rStyle w:val="Styl11pt0"/>
        </w:rPr>
      </w:pPr>
      <w:r>
        <w:rPr>
          <w:rStyle w:val="Styl11pt0"/>
          <w:b/>
        </w:rPr>
        <w:t>Załącznik nr 1.5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5</w:t>
      </w:r>
      <w:r w:rsidRPr="00134138">
        <w:rPr>
          <w:rStyle w:val="Styl11pt0"/>
        </w:rPr>
        <w:t>)</w:t>
      </w:r>
    </w:p>
    <w:p w14:paraId="33A24F37" w14:textId="489F7541" w:rsidR="002D32CA" w:rsidRPr="00134138" w:rsidRDefault="002D32CA" w:rsidP="002D32CA">
      <w:pPr>
        <w:jc w:val="both"/>
        <w:rPr>
          <w:rStyle w:val="Styl11pt0"/>
        </w:rPr>
      </w:pPr>
      <w:r>
        <w:rPr>
          <w:rStyle w:val="Styl11pt0"/>
          <w:b/>
        </w:rPr>
        <w:t>Załącznik nr 1.6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6</w:t>
      </w:r>
      <w:r w:rsidRPr="00134138">
        <w:rPr>
          <w:rStyle w:val="Styl11pt0"/>
        </w:rPr>
        <w:t>)</w:t>
      </w:r>
    </w:p>
    <w:p w14:paraId="74C5D17C" w14:textId="58817298" w:rsidR="002D32CA" w:rsidRPr="00134138" w:rsidRDefault="002D32CA" w:rsidP="002D32CA">
      <w:pPr>
        <w:jc w:val="both"/>
        <w:rPr>
          <w:rStyle w:val="Styl11pt0"/>
        </w:rPr>
      </w:pPr>
      <w:r>
        <w:rPr>
          <w:rStyle w:val="Styl11pt0"/>
          <w:b/>
        </w:rPr>
        <w:t>Załącznik nr 1.7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7</w:t>
      </w:r>
      <w:r w:rsidRPr="00134138">
        <w:rPr>
          <w:rStyle w:val="Styl11pt0"/>
        </w:rPr>
        <w:t>)</w:t>
      </w:r>
    </w:p>
    <w:p w14:paraId="64028073" w14:textId="5DEF6D67" w:rsidR="002D32CA" w:rsidRDefault="002D32CA" w:rsidP="002D32CA">
      <w:pPr>
        <w:jc w:val="both"/>
        <w:rPr>
          <w:rStyle w:val="Styl11pt0"/>
        </w:rPr>
      </w:pPr>
      <w:r>
        <w:rPr>
          <w:rStyle w:val="Styl11pt0"/>
          <w:b/>
        </w:rPr>
        <w:t>Załącznik nr 1.8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8</w:t>
      </w:r>
      <w:r w:rsidRPr="00134138">
        <w:rPr>
          <w:rStyle w:val="Styl11pt0"/>
        </w:rPr>
        <w:t>)</w:t>
      </w:r>
    </w:p>
    <w:p w14:paraId="24ADD647" w14:textId="1563C9AD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1.9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9</w:t>
      </w:r>
      <w:r w:rsidRPr="00134138">
        <w:rPr>
          <w:rStyle w:val="Styl11pt0"/>
        </w:rPr>
        <w:t>)</w:t>
      </w:r>
    </w:p>
    <w:p w14:paraId="3C0238DC" w14:textId="4BEE737B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1.10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10</w:t>
      </w:r>
      <w:r w:rsidRPr="00134138">
        <w:rPr>
          <w:rStyle w:val="Styl11pt0"/>
        </w:rPr>
        <w:t>)</w:t>
      </w:r>
    </w:p>
    <w:p w14:paraId="3C4C2C4F" w14:textId="784BA53A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1.11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11</w:t>
      </w:r>
      <w:r w:rsidRPr="00134138">
        <w:rPr>
          <w:rStyle w:val="Styl11pt0"/>
        </w:rPr>
        <w:t>)</w:t>
      </w:r>
    </w:p>
    <w:p w14:paraId="514CAB1D" w14:textId="2C50815E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1.12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12</w:t>
      </w:r>
      <w:r w:rsidRPr="00134138">
        <w:rPr>
          <w:rStyle w:val="Styl11pt0"/>
        </w:rPr>
        <w:t>)</w:t>
      </w:r>
    </w:p>
    <w:p w14:paraId="054D5E44" w14:textId="7E7397C0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1.13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13</w:t>
      </w:r>
      <w:r w:rsidRPr="00134138">
        <w:rPr>
          <w:rStyle w:val="Styl11pt0"/>
        </w:rPr>
        <w:t>)</w:t>
      </w:r>
    </w:p>
    <w:p w14:paraId="433A0A66" w14:textId="2D9B9FA5" w:rsidR="00893BFA" w:rsidRPr="00134138" w:rsidRDefault="00893BFA" w:rsidP="00893BFA">
      <w:pPr>
        <w:jc w:val="both"/>
        <w:rPr>
          <w:rStyle w:val="Styl11pt0"/>
        </w:rPr>
      </w:pPr>
      <w:r>
        <w:rPr>
          <w:rStyle w:val="Styl11pt0"/>
          <w:b/>
        </w:rPr>
        <w:t>Załącznik nr 1.14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>
        <w:rPr>
          <w:rStyle w:val="Styl11pt0"/>
        </w:rPr>
        <w:t xml:space="preserve"> / specyfikacja cenowa</w:t>
      </w:r>
      <w:r w:rsidRPr="00134138">
        <w:rPr>
          <w:rStyle w:val="Styl11pt0"/>
        </w:rPr>
        <w:t xml:space="preserve"> (część nr </w:t>
      </w:r>
      <w:r>
        <w:rPr>
          <w:rStyle w:val="Styl11pt0"/>
        </w:rPr>
        <w:t>14</w:t>
      </w:r>
      <w:r w:rsidRPr="00134138">
        <w:rPr>
          <w:rStyle w:val="Styl11pt0"/>
        </w:rPr>
        <w:t>)</w:t>
      </w:r>
    </w:p>
    <w:p w14:paraId="24835E9C" w14:textId="7B6A18C3" w:rsidR="00966E4E" w:rsidRPr="00920098" w:rsidRDefault="00966E4E" w:rsidP="00E532F7">
      <w:pPr>
        <w:shd w:val="clear" w:color="auto" w:fill="FFFFFF"/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5ED13A25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893BF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709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B8E8C" w14:textId="77777777" w:rsidR="00064209" w:rsidRDefault="00064209">
      <w:r>
        <w:separator/>
      </w:r>
    </w:p>
  </w:endnote>
  <w:endnote w:type="continuationSeparator" w:id="0">
    <w:p w14:paraId="3B6D4F3D" w14:textId="77777777" w:rsidR="00064209" w:rsidRDefault="0006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D54C0" w14:textId="77777777" w:rsidR="000C00CD" w:rsidRDefault="001A1375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0A391668" w14:textId="77777777" w:rsidR="000C00CD" w:rsidRDefault="00000000" w:rsidP="00454B38">
    <w:pPr>
      <w:pStyle w:val="Stopka"/>
      <w:ind w:right="360" w:firstLine="360"/>
    </w:pPr>
    <w:r>
      <w:pict w14:anchorId="6A3607D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6.5pt;margin-top:.05pt;width:5.95pt;height:13.7pt;z-index:251657216;mso-wrap-distance-left:0;mso-wrap-distance-right:0;mso-position-horizontal-relative:page" stroked="f">
          <v:fill opacity="0" color2="black"/>
          <v:textbox style="mso-next-textbox:#_x0000_s1026" inset="0,0,0,0">
            <w:txbxContent>
              <w:p w14:paraId="43DEBE04" w14:textId="77777777" w:rsidR="000C00CD" w:rsidRPr="006F383D" w:rsidRDefault="000C00CD" w:rsidP="00454B38"/>
            </w:txbxContent>
          </v:textbox>
          <w10:wrap type="square" side="largest" anchorx="page"/>
        </v:shape>
      </w:pict>
    </w:r>
    <w:r>
      <w:pict w14:anchorId="35D79514">
        <v:shape id="_x0000_s1028" type="#_x0000_t202" style="position:absolute;left:0;text-align:left;margin-left:0;margin-top:.05pt;width:5.85pt;height:13.6pt;z-index:251658240;mso-wrap-distance-left:0;mso-wrap-distance-right:0;mso-position-horizontal:center;mso-position-horizontal-relative:margin" stroked="f">
          <v:fill opacity="0" color2="black"/>
          <v:textbox style="mso-next-textbox:#_x0000_s1028" inset="0,0,0,0">
            <w:txbxContent>
              <w:p w14:paraId="69E8BE6D" w14:textId="77777777" w:rsidR="000C00CD" w:rsidRDefault="000C00CD"/>
            </w:txbxContent>
          </v:textbox>
          <w10:wrap type="square" side="largest" anchorx="margin"/>
        </v:shape>
      </w:pict>
    </w:r>
  </w:p>
  <w:p w14:paraId="4B1D404A" w14:textId="77777777" w:rsidR="000C00CD" w:rsidRDefault="000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6C1DD" w14:textId="77777777"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1A137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1A1375" w:rsidRPr="00E472B0">
      <w:rPr>
        <w:b/>
        <w:sz w:val="16"/>
        <w:szCs w:val="16"/>
      </w:rPr>
      <w:fldChar w:fldCharType="separate"/>
    </w:r>
    <w:r w:rsidR="007A24C9">
      <w:rPr>
        <w:b/>
        <w:noProof/>
        <w:sz w:val="16"/>
        <w:szCs w:val="16"/>
      </w:rPr>
      <w:t>4</w:t>
    </w:r>
    <w:r w:rsidR="001A1375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1A137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1A1375" w:rsidRPr="00E472B0">
      <w:rPr>
        <w:b/>
        <w:sz w:val="16"/>
        <w:szCs w:val="16"/>
      </w:rPr>
      <w:fldChar w:fldCharType="separate"/>
    </w:r>
    <w:r w:rsidR="007A24C9">
      <w:rPr>
        <w:b/>
        <w:noProof/>
        <w:sz w:val="16"/>
        <w:szCs w:val="16"/>
      </w:rPr>
      <w:t>14</w:t>
    </w:r>
    <w:r w:rsidR="001A1375" w:rsidRPr="00E472B0">
      <w:rPr>
        <w:b/>
        <w:sz w:val="16"/>
        <w:szCs w:val="16"/>
      </w:rPr>
      <w:fldChar w:fldCharType="end"/>
    </w:r>
  </w:p>
  <w:p w14:paraId="4E180D08" w14:textId="77777777" w:rsidR="000C00CD" w:rsidRPr="00E472B0" w:rsidRDefault="000C00CD">
    <w:pPr>
      <w:pStyle w:val="Stopka"/>
      <w:jc w:val="right"/>
      <w:rPr>
        <w:sz w:val="16"/>
        <w:szCs w:val="16"/>
      </w:rPr>
    </w:pPr>
  </w:p>
  <w:p w14:paraId="0BB8CC44" w14:textId="77777777" w:rsidR="000C00CD" w:rsidRPr="00DD6E87" w:rsidRDefault="000C00CD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C23C" w14:textId="77777777" w:rsidR="00064209" w:rsidRDefault="00064209">
      <w:r>
        <w:separator/>
      </w:r>
    </w:p>
  </w:footnote>
  <w:footnote w:type="continuationSeparator" w:id="0">
    <w:p w14:paraId="699F92F1" w14:textId="77777777" w:rsidR="00064209" w:rsidRDefault="00064209">
      <w:r>
        <w:continuationSeparator/>
      </w:r>
    </w:p>
  </w:footnote>
  <w:footnote w:id="1">
    <w:p w14:paraId="2A7EEF2B" w14:textId="77777777"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zamówienia.</w:t>
      </w:r>
    </w:p>
  </w:footnote>
  <w:footnote w:id="2">
    <w:p w14:paraId="62AA025C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F29770A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64C87886" w14:textId="77777777" w:rsidR="007B561D" w:rsidRPr="00050A7B" w:rsidRDefault="007B561D" w:rsidP="007B561D">
      <w:pPr>
        <w:pStyle w:val="Tekstprzypisudolnego"/>
        <w:ind w:hanging="2"/>
      </w:pPr>
    </w:p>
  </w:footnote>
  <w:footnote w:id="3">
    <w:p w14:paraId="039D2BAA" w14:textId="77777777"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3FA0CE55" w14:textId="77777777" w:rsidR="00540421" w:rsidRPr="00A07174" w:rsidRDefault="00540421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71867DA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E54C8ED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92FE" w14:textId="77777777"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14:paraId="7CC8F083" w14:textId="77777777" w:rsidR="000C00CD" w:rsidRPr="002439B6" w:rsidRDefault="000C00CD" w:rsidP="002439B6">
    <w:pPr>
      <w:pStyle w:val="Tekstpodstawowy"/>
    </w:pPr>
  </w:p>
  <w:p w14:paraId="43BFD46A" w14:textId="77777777" w:rsidR="000C00CD" w:rsidRDefault="000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5E2D" w14:textId="511739CC"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235E07">
      <w:rPr>
        <w:b/>
        <w:sz w:val="20"/>
        <w:szCs w:val="22"/>
      </w:rPr>
      <w:t>WIW.DA.272.</w:t>
    </w:r>
    <w:r w:rsidR="00864233">
      <w:rPr>
        <w:b/>
        <w:sz w:val="20"/>
        <w:szCs w:val="22"/>
      </w:rPr>
      <w:t>7</w:t>
    </w:r>
    <w:r w:rsidR="00235E07">
      <w:rPr>
        <w:b/>
        <w:sz w:val="20"/>
        <w:szCs w:val="22"/>
      </w:rPr>
      <w:t>.</w:t>
    </w:r>
    <w:r w:rsidR="00DD68D8" w:rsidRPr="00DD68D8">
      <w:rPr>
        <w:b/>
        <w:sz w:val="20"/>
        <w:szCs w:val="22"/>
      </w:rPr>
      <w:t>202</w:t>
    </w:r>
    <w:r w:rsidR="00772406">
      <w:rPr>
        <w:b/>
        <w:sz w:val="20"/>
        <w:szCs w:val="2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CF54" w14:textId="77777777"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957D05"/>
    <w:multiLevelType w:val="hybridMultilevel"/>
    <w:tmpl w:val="E6586F3A"/>
    <w:lvl w:ilvl="0" w:tplc="776A86F0">
      <w:start w:val="1"/>
      <w:numFmt w:val="decimal"/>
      <w:lvlText w:val="3.7.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CEA246E">
      <w:start w:val="1"/>
      <w:numFmt w:val="decimal"/>
      <w:lvlText w:val="3.10.2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631ECE"/>
    <w:multiLevelType w:val="hybridMultilevel"/>
    <w:tmpl w:val="6F2C484E"/>
    <w:lvl w:ilvl="0" w:tplc="66CACB78">
      <w:start w:val="1"/>
      <w:numFmt w:val="decimal"/>
      <w:lvlText w:val="3.10.%1."/>
      <w:lvlJc w:val="left"/>
      <w:pPr>
        <w:ind w:left="532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8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3" w15:restartNumberingAfterBreak="0">
    <w:nsid w:val="1C325057"/>
    <w:multiLevelType w:val="hybridMultilevel"/>
    <w:tmpl w:val="C4022214"/>
    <w:lvl w:ilvl="0" w:tplc="A6CEC296">
      <w:start w:val="12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196BDA"/>
    <w:multiLevelType w:val="hybridMultilevel"/>
    <w:tmpl w:val="C994D55E"/>
    <w:lvl w:ilvl="0" w:tplc="3D041022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E111DC"/>
    <w:multiLevelType w:val="multilevel"/>
    <w:tmpl w:val="667643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6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7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1C4AA7"/>
    <w:multiLevelType w:val="multilevel"/>
    <w:tmpl w:val="95484F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DAF40AF"/>
    <w:multiLevelType w:val="hybridMultilevel"/>
    <w:tmpl w:val="1C5C5FA8"/>
    <w:lvl w:ilvl="0" w:tplc="B7C47E6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1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33B1CA9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0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46599B"/>
    <w:multiLevelType w:val="hybridMultilevel"/>
    <w:tmpl w:val="CCEAA292"/>
    <w:lvl w:ilvl="0" w:tplc="D944B23E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8C35AA6"/>
    <w:multiLevelType w:val="hybridMultilevel"/>
    <w:tmpl w:val="6E4498AE"/>
    <w:lvl w:ilvl="0" w:tplc="D8E0A830">
      <w:start w:val="8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7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7D02020C"/>
    <w:multiLevelType w:val="hybridMultilevel"/>
    <w:tmpl w:val="7BE2346C"/>
    <w:lvl w:ilvl="0" w:tplc="67BAA88E">
      <w:start w:val="5"/>
      <w:numFmt w:val="decimal"/>
      <w:lvlText w:val="16.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674303">
    <w:abstractNumId w:val="46"/>
  </w:num>
  <w:num w:numId="2" w16cid:durableId="100298218">
    <w:abstractNumId w:val="36"/>
  </w:num>
  <w:num w:numId="3" w16cid:durableId="1627278936">
    <w:abstractNumId w:val="64"/>
  </w:num>
  <w:num w:numId="4" w16cid:durableId="1005941715">
    <w:abstractNumId w:val="39"/>
  </w:num>
  <w:num w:numId="5" w16cid:durableId="1265067175">
    <w:abstractNumId w:val="55"/>
  </w:num>
  <w:num w:numId="6" w16cid:durableId="273825055">
    <w:abstractNumId w:val="26"/>
  </w:num>
  <w:num w:numId="7" w16cid:durableId="946232011">
    <w:abstractNumId w:val="56"/>
  </w:num>
  <w:num w:numId="8" w16cid:durableId="1400977513">
    <w:abstractNumId w:val="29"/>
  </w:num>
  <w:num w:numId="9" w16cid:durableId="776943050">
    <w:abstractNumId w:val="44"/>
  </w:num>
  <w:num w:numId="10" w16cid:durableId="490875138">
    <w:abstractNumId w:val="23"/>
  </w:num>
  <w:num w:numId="11" w16cid:durableId="1188567835">
    <w:abstractNumId w:val="52"/>
  </w:num>
  <w:num w:numId="12" w16cid:durableId="37977190">
    <w:abstractNumId w:val="59"/>
  </w:num>
  <w:num w:numId="13" w16cid:durableId="766584240">
    <w:abstractNumId w:val="32"/>
  </w:num>
  <w:num w:numId="14" w16cid:durableId="1434856609">
    <w:abstractNumId w:val="42"/>
  </w:num>
  <w:num w:numId="15" w16cid:durableId="64570008">
    <w:abstractNumId w:val="62"/>
  </w:num>
  <w:num w:numId="16" w16cid:durableId="1191576643">
    <w:abstractNumId w:val="49"/>
  </w:num>
  <w:num w:numId="17" w16cid:durableId="667631045">
    <w:abstractNumId w:val="54"/>
  </w:num>
  <w:num w:numId="18" w16cid:durableId="1345521497">
    <w:abstractNumId w:val="67"/>
  </w:num>
  <w:num w:numId="19" w16cid:durableId="401946624">
    <w:abstractNumId w:val="53"/>
  </w:num>
  <w:num w:numId="20" w16cid:durableId="677073496">
    <w:abstractNumId w:val="58"/>
  </w:num>
  <w:num w:numId="21" w16cid:durableId="1784692344">
    <w:abstractNumId w:val="35"/>
  </w:num>
  <w:num w:numId="22" w16cid:durableId="705833759">
    <w:abstractNumId w:val="66"/>
  </w:num>
  <w:num w:numId="23" w16cid:durableId="1536191865">
    <w:abstractNumId w:val="28"/>
  </w:num>
  <w:num w:numId="24" w16cid:durableId="1029644799">
    <w:abstractNumId w:val="48"/>
  </w:num>
  <w:num w:numId="25" w16cid:durableId="353381573">
    <w:abstractNumId w:val="61"/>
  </w:num>
  <w:num w:numId="26" w16cid:durableId="1659731187">
    <w:abstractNumId w:val="68"/>
  </w:num>
  <w:num w:numId="27" w16cid:durableId="532961054">
    <w:abstractNumId w:val="63"/>
  </w:num>
  <w:num w:numId="28" w16cid:durableId="1692607285">
    <w:abstractNumId w:val="37"/>
  </w:num>
  <w:num w:numId="29" w16cid:durableId="214976174">
    <w:abstractNumId w:val="50"/>
  </w:num>
  <w:num w:numId="30" w16cid:durableId="1038821258">
    <w:abstractNumId w:val="65"/>
  </w:num>
  <w:num w:numId="31" w16cid:durableId="865217974">
    <w:abstractNumId w:val="57"/>
  </w:num>
  <w:num w:numId="32" w16cid:durableId="2104449734">
    <w:abstractNumId w:val="30"/>
  </w:num>
  <w:num w:numId="33" w16cid:durableId="834104519">
    <w:abstractNumId w:val="69"/>
  </w:num>
  <w:num w:numId="34" w16cid:durableId="52778577">
    <w:abstractNumId w:val="70"/>
  </w:num>
  <w:num w:numId="35" w16cid:durableId="1222862692">
    <w:abstractNumId w:val="27"/>
  </w:num>
  <w:num w:numId="36" w16cid:durableId="1980377585">
    <w:abstractNumId w:val="25"/>
  </w:num>
  <w:num w:numId="37" w16cid:durableId="989407212">
    <w:abstractNumId w:val="38"/>
  </w:num>
  <w:num w:numId="38" w16cid:durableId="393551733">
    <w:abstractNumId w:val="34"/>
  </w:num>
  <w:num w:numId="39" w16cid:durableId="445005662">
    <w:abstractNumId w:val="31"/>
  </w:num>
  <w:num w:numId="40" w16cid:durableId="532039958">
    <w:abstractNumId w:val="24"/>
  </w:num>
  <w:num w:numId="41" w16cid:durableId="1486235904">
    <w:abstractNumId w:val="60"/>
  </w:num>
  <w:num w:numId="42" w16cid:durableId="1642611734">
    <w:abstractNumId w:val="40"/>
  </w:num>
  <w:num w:numId="43" w16cid:durableId="948245382">
    <w:abstractNumId w:val="33"/>
  </w:num>
  <w:num w:numId="44" w16cid:durableId="416176984">
    <w:abstractNumId w:val="51"/>
  </w:num>
  <w:num w:numId="45" w16cid:durableId="1520967699">
    <w:abstractNumId w:val="45"/>
  </w:num>
  <w:num w:numId="46" w16cid:durableId="220141492">
    <w:abstractNumId w:val="43"/>
  </w:num>
  <w:num w:numId="47" w16cid:durableId="266620194">
    <w:abstractNumId w:val="41"/>
  </w:num>
  <w:num w:numId="48" w16cid:durableId="1531263608">
    <w:abstractNumId w:val="4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0F0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601A0"/>
    <w:rsid w:val="00060D69"/>
    <w:rsid w:val="00061B6D"/>
    <w:rsid w:val="00061BF6"/>
    <w:rsid w:val="0006311E"/>
    <w:rsid w:val="000635D7"/>
    <w:rsid w:val="00063A40"/>
    <w:rsid w:val="00063F3E"/>
    <w:rsid w:val="00064209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8B1"/>
    <w:rsid w:val="00083D72"/>
    <w:rsid w:val="00083E26"/>
    <w:rsid w:val="00084111"/>
    <w:rsid w:val="0008472F"/>
    <w:rsid w:val="00085596"/>
    <w:rsid w:val="0008672D"/>
    <w:rsid w:val="00086D18"/>
    <w:rsid w:val="00087246"/>
    <w:rsid w:val="000902D2"/>
    <w:rsid w:val="00090368"/>
    <w:rsid w:val="00090450"/>
    <w:rsid w:val="00091293"/>
    <w:rsid w:val="0009137F"/>
    <w:rsid w:val="000915DB"/>
    <w:rsid w:val="00091F65"/>
    <w:rsid w:val="0009252D"/>
    <w:rsid w:val="00092954"/>
    <w:rsid w:val="00093178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4E2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6E28"/>
    <w:rsid w:val="000C7199"/>
    <w:rsid w:val="000C7489"/>
    <w:rsid w:val="000C74DD"/>
    <w:rsid w:val="000D0EF6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FA9"/>
    <w:rsid w:val="000F5091"/>
    <w:rsid w:val="000F51F4"/>
    <w:rsid w:val="000F5589"/>
    <w:rsid w:val="000F644B"/>
    <w:rsid w:val="000F6F15"/>
    <w:rsid w:val="000F744E"/>
    <w:rsid w:val="001005B7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301F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1BA2"/>
    <w:rsid w:val="001B1CB8"/>
    <w:rsid w:val="001B1F7E"/>
    <w:rsid w:val="001B2C76"/>
    <w:rsid w:val="001B2D11"/>
    <w:rsid w:val="001B3577"/>
    <w:rsid w:val="001B38EA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53CA"/>
    <w:rsid w:val="001C6A1C"/>
    <w:rsid w:val="001C78A9"/>
    <w:rsid w:val="001D04D9"/>
    <w:rsid w:val="001D1138"/>
    <w:rsid w:val="001D17AE"/>
    <w:rsid w:val="001D1F6C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4F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184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0FED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240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9BA"/>
    <w:rsid w:val="002C4EB5"/>
    <w:rsid w:val="002C54F0"/>
    <w:rsid w:val="002C5A66"/>
    <w:rsid w:val="002C6A20"/>
    <w:rsid w:val="002C7296"/>
    <w:rsid w:val="002C7522"/>
    <w:rsid w:val="002C7CF0"/>
    <w:rsid w:val="002C7F94"/>
    <w:rsid w:val="002D096C"/>
    <w:rsid w:val="002D10E3"/>
    <w:rsid w:val="002D1F38"/>
    <w:rsid w:val="002D32CA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301AD3"/>
    <w:rsid w:val="00301DF1"/>
    <w:rsid w:val="00302657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142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4BB"/>
    <w:rsid w:val="003B55DB"/>
    <w:rsid w:val="003B5741"/>
    <w:rsid w:val="003B58BC"/>
    <w:rsid w:val="003B5CE3"/>
    <w:rsid w:val="003B6AA0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3AE2"/>
    <w:rsid w:val="003D3B5F"/>
    <w:rsid w:val="003D48F7"/>
    <w:rsid w:val="003D4E35"/>
    <w:rsid w:val="003D5A1E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15F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BD8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533"/>
    <w:rsid w:val="00484A27"/>
    <w:rsid w:val="00484B5D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03F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386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6A6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24D4"/>
    <w:rsid w:val="004D5CA9"/>
    <w:rsid w:val="004D62A6"/>
    <w:rsid w:val="004D636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335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0950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5C1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2D3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740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F85"/>
    <w:rsid w:val="00673BF0"/>
    <w:rsid w:val="006741BA"/>
    <w:rsid w:val="006767EE"/>
    <w:rsid w:val="00676F30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AF"/>
    <w:rsid w:val="00687504"/>
    <w:rsid w:val="0068781E"/>
    <w:rsid w:val="00687E38"/>
    <w:rsid w:val="00691321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0E1"/>
    <w:rsid w:val="007158B1"/>
    <w:rsid w:val="0071783E"/>
    <w:rsid w:val="00717F3B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3F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52A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120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95E"/>
    <w:rsid w:val="007669EE"/>
    <w:rsid w:val="00766A4E"/>
    <w:rsid w:val="00766DEE"/>
    <w:rsid w:val="007709D8"/>
    <w:rsid w:val="00771105"/>
    <w:rsid w:val="00771D98"/>
    <w:rsid w:val="007720E7"/>
    <w:rsid w:val="00772406"/>
    <w:rsid w:val="00772B32"/>
    <w:rsid w:val="00773031"/>
    <w:rsid w:val="007740B2"/>
    <w:rsid w:val="00774572"/>
    <w:rsid w:val="00774A4A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0D5C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233"/>
    <w:rsid w:val="00864B98"/>
    <w:rsid w:val="008659BF"/>
    <w:rsid w:val="00866D03"/>
    <w:rsid w:val="00870214"/>
    <w:rsid w:val="008710E1"/>
    <w:rsid w:val="0087182D"/>
    <w:rsid w:val="00871895"/>
    <w:rsid w:val="00871A60"/>
    <w:rsid w:val="00871B73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EF3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3BFA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87C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134"/>
    <w:rsid w:val="0093458A"/>
    <w:rsid w:val="00934EE3"/>
    <w:rsid w:val="009356F5"/>
    <w:rsid w:val="00935BCE"/>
    <w:rsid w:val="00935D5C"/>
    <w:rsid w:val="009362F8"/>
    <w:rsid w:val="0093687F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1D9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0B03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3AEE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34EF"/>
    <w:rsid w:val="009C3EA1"/>
    <w:rsid w:val="009C46C1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4B5"/>
    <w:rsid w:val="009D181C"/>
    <w:rsid w:val="009D2D8B"/>
    <w:rsid w:val="009D3289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2114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325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E03"/>
    <w:rsid w:val="00A37318"/>
    <w:rsid w:val="00A37ACA"/>
    <w:rsid w:val="00A400B3"/>
    <w:rsid w:val="00A4028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47C82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A74"/>
    <w:rsid w:val="00A72C17"/>
    <w:rsid w:val="00A73718"/>
    <w:rsid w:val="00A737B5"/>
    <w:rsid w:val="00A7399B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B3D"/>
    <w:rsid w:val="00AA1D16"/>
    <w:rsid w:val="00AA1E46"/>
    <w:rsid w:val="00AA21E6"/>
    <w:rsid w:val="00AA2B4F"/>
    <w:rsid w:val="00AA3597"/>
    <w:rsid w:val="00AA4F68"/>
    <w:rsid w:val="00AA5066"/>
    <w:rsid w:val="00AA5930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65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AF7BAF"/>
    <w:rsid w:val="00B0181C"/>
    <w:rsid w:val="00B01908"/>
    <w:rsid w:val="00B01941"/>
    <w:rsid w:val="00B01D59"/>
    <w:rsid w:val="00B0290B"/>
    <w:rsid w:val="00B02DD5"/>
    <w:rsid w:val="00B03750"/>
    <w:rsid w:val="00B0375D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50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70B0"/>
    <w:rsid w:val="00B4778D"/>
    <w:rsid w:val="00B50034"/>
    <w:rsid w:val="00B503DD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631"/>
    <w:rsid w:val="00B63819"/>
    <w:rsid w:val="00B63D54"/>
    <w:rsid w:val="00B64A36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98D"/>
    <w:rsid w:val="00BA15EF"/>
    <w:rsid w:val="00BA207F"/>
    <w:rsid w:val="00BA3032"/>
    <w:rsid w:val="00BA31C5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401B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E58"/>
    <w:rsid w:val="00C633D5"/>
    <w:rsid w:val="00C63727"/>
    <w:rsid w:val="00C63868"/>
    <w:rsid w:val="00C63EBF"/>
    <w:rsid w:val="00C6449F"/>
    <w:rsid w:val="00C64767"/>
    <w:rsid w:val="00C66291"/>
    <w:rsid w:val="00C66CBB"/>
    <w:rsid w:val="00C701DD"/>
    <w:rsid w:val="00C70B3D"/>
    <w:rsid w:val="00C70F1B"/>
    <w:rsid w:val="00C72175"/>
    <w:rsid w:val="00C72854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C1B"/>
    <w:rsid w:val="00C9499D"/>
    <w:rsid w:val="00C961F3"/>
    <w:rsid w:val="00C96362"/>
    <w:rsid w:val="00C96F5E"/>
    <w:rsid w:val="00C97249"/>
    <w:rsid w:val="00CA0600"/>
    <w:rsid w:val="00CA201E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3ED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A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151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29A1"/>
    <w:rsid w:val="00D839E9"/>
    <w:rsid w:val="00D8404E"/>
    <w:rsid w:val="00D84843"/>
    <w:rsid w:val="00D8502D"/>
    <w:rsid w:val="00D85DB2"/>
    <w:rsid w:val="00D85DE9"/>
    <w:rsid w:val="00D8643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6E87"/>
    <w:rsid w:val="00DD7990"/>
    <w:rsid w:val="00DE003B"/>
    <w:rsid w:val="00DE06F4"/>
    <w:rsid w:val="00DE09EA"/>
    <w:rsid w:val="00DE12B0"/>
    <w:rsid w:val="00DE12B9"/>
    <w:rsid w:val="00DE1C5C"/>
    <w:rsid w:val="00DE2782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7C4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ACB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32F7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6D0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4019"/>
    <w:rsid w:val="00E94198"/>
    <w:rsid w:val="00E94C1F"/>
    <w:rsid w:val="00E94C23"/>
    <w:rsid w:val="00E95AA1"/>
    <w:rsid w:val="00E96B5A"/>
    <w:rsid w:val="00E96D55"/>
    <w:rsid w:val="00E96E6E"/>
    <w:rsid w:val="00E97609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6B18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51B"/>
    <w:rsid w:val="00EF66F6"/>
    <w:rsid w:val="00EF7825"/>
    <w:rsid w:val="00EF790E"/>
    <w:rsid w:val="00EF7B49"/>
    <w:rsid w:val="00EF7CE9"/>
    <w:rsid w:val="00EF7DB5"/>
    <w:rsid w:val="00F00D28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9C6"/>
    <w:rsid w:val="00F47563"/>
    <w:rsid w:val="00F475D3"/>
    <w:rsid w:val="00F47724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1FE9"/>
    <w:rsid w:val="00FD2302"/>
    <w:rsid w:val="00FD55A0"/>
    <w:rsid w:val="00FD5837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8B1BF9F"/>
  <w15:docId w15:val="{68F23B7B-8E65-48FF-A91A-97F5EA6B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24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772401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575EA-E887-4BB7-A2B8-2FCDCA33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13</Pages>
  <Words>6586</Words>
  <Characters>39518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46012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Bartosz</cp:lastModifiedBy>
  <cp:revision>123</cp:revision>
  <cp:lastPrinted>2021-09-08T07:40:00Z</cp:lastPrinted>
  <dcterms:created xsi:type="dcterms:W3CDTF">2021-06-08T10:53:00Z</dcterms:created>
  <dcterms:modified xsi:type="dcterms:W3CDTF">2023-06-01T13:54:00Z</dcterms:modified>
</cp:coreProperties>
</file>