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19D" w:rsidRPr="002D493B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  <w:r w:rsidRPr="002D493B">
        <w:rPr>
          <w:rFonts w:eastAsia="Calibri" w:cstheme="minorHAnsi"/>
          <w:b/>
          <w:kern w:val="2"/>
          <w:lang w:eastAsia="zh-CN"/>
        </w:rPr>
        <w:t>COZL/DZP/</w:t>
      </w:r>
      <w:r w:rsidR="0041727C">
        <w:rPr>
          <w:rFonts w:eastAsia="Calibri" w:cstheme="minorHAnsi"/>
          <w:b/>
          <w:kern w:val="2"/>
          <w:lang w:eastAsia="zh-CN"/>
        </w:rPr>
        <w:t>MBK</w:t>
      </w:r>
      <w:r w:rsidRPr="002D493B">
        <w:rPr>
          <w:rFonts w:eastAsia="Calibri" w:cstheme="minorHAnsi"/>
          <w:b/>
          <w:kern w:val="2"/>
          <w:lang w:eastAsia="zh-CN"/>
        </w:rPr>
        <w:t>/34</w:t>
      </w:r>
      <w:r w:rsidR="00F67332" w:rsidRPr="002D493B">
        <w:rPr>
          <w:rFonts w:eastAsia="Calibri" w:cstheme="minorHAnsi"/>
          <w:b/>
          <w:kern w:val="2"/>
          <w:lang w:eastAsia="zh-CN"/>
        </w:rPr>
        <w:t>11/</w:t>
      </w:r>
      <w:r w:rsidR="00527D67" w:rsidRPr="002D493B">
        <w:rPr>
          <w:rFonts w:eastAsia="Calibri" w:cstheme="minorHAnsi"/>
          <w:b/>
          <w:kern w:val="2"/>
          <w:lang w:eastAsia="zh-CN"/>
        </w:rPr>
        <w:t>P</w:t>
      </w:r>
      <w:r w:rsidR="00F67332" w:rsidRPr="002D493B">
        <w:rPr>
          <w:rFonts w:eastAsia="Calibri" w:cstheme="minorHAnsi"/>
          <w:b/>
          <w:kern w:val="2"/>
          <w:lang w:eastAsia="zh-CN"/>
        </w:rPr>
        <w:t>N</w:t>
      </w:r>
      <w:r w:rsidR="00CB43E6" w:rsidRPr="002D493B">
        <w:rPr>
          <w:rFonts w:eastAsia="Calibri" w:cstheme="minorHAnsi"/>
          <w:b/>
          <w:kern w:val="2"/>
          <w:lang w:eastAsia="zh-CN"/>
        </w:rPr>
        <w:t>-</w:t>
      </w:r>
      <w:r w:rsidR="00ED34A3">
        <w:rPr>
          <w:rFonts w:eastAsia="Calibri" w:cstheme="minorHAnsi"/>
          <w:b/>
          <w:kern w:val="2"/>
          <w:lang w:eastAsia="zh-CN"/>
        </w:rPr>
        <w:t>5</w:t>
      </w:r>
      <w:r w:rsidR="0041727C">
        <w:rPr>
          <w:rFonts w:eastAsia="Calibri" w:cstheme="minorHAnsi"/>
          <w:b/>
          <w:kern w:val="2"/>
          <w:lang w:eastAsia="zh-CN"/>
        </w:rPr>
        <w:t>5</w:t>
      </w:r>
      <w:r w:rsidR="00527D67" w:rsidRPr="002D493B">
        <w:rPr>
          <w:rFonts w:eastAsia="Calibri" w:cstheme="minorHAnsi"/>
          <w:b/>
          <w:kern w:val="2"/>
          <w:lang w:eastAsia="zh-CN"/>
        </w:rPr>
        <w:t>/22</w:t>
      </w:r>
      <w:r w:rsidRPr="002D493B">
        <w:rPr>
          <w:rFonts w:eastAsia="Calibri" w:cstheme="minorHAnsi"/>
          <w:b/>
          <w:kern w:val="2"/>
          <w:lang w:eastAsia="zh-CN"/>
        </w:rPr>
        <w:tab/>
      </w:r>
      <w:r w:rsidRPr="002D493B">
        <w:rPr>
          <w:rFonts w:eastAsia="Calibri" w:cstheme="minorHAnsi"/>
          <w:b/>
          <w:kern w:val="2"/>
          <w:lang w:eastAsia="zh-CN"/>
        </w:rPr>
        <w:tab/>
      </w:r>
    </w:p>
    <w:p w:rsidR="00EF4A33" w:rsidRPr="002D493B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  <w:r w:rsidRPr="002D493B">
        <w:rPr>
          <w:rFonts w:eastAsia="Calibri" w:cstheme="minorHAnsi"/>
          <w:b/>
          <w:kern w:val="2"/>
          <w:lang w:eastAsia="zh-CN"/>
        </w:rPr>
        <w:tab/>
      </w:r>
      <w:r w:rsidRPr="002D493B">
        <w:rPr>
          <w:rFonts w:eastAsia="Calibri" w:cstheme="minorHAnsi"/>
          <w:b/>
          <w:kern w:val="2"/>
          <w:lang w:eastAsia="zh-CN"/>
        </w:rPr>
        <w:tab/>
      </w:r>
    </w:p>
    <w:p w:rsidR="00EF4A33" w:rsidRPr="002D493B" w:rsidRDefault="00EF4A33" w:rsidP="00EF4A33">
      <w:pPr>
        <w:widowControl w:val="0"/>
        <w:suppressAutoHyphens/>
        <w:spacing w:after="0" w:line="240" w:lineRule="auto"/>
        <w:jc w:val="right"/>
        <w:rPr>
          <w:rFonts w:eastAsia="Calibri" w:cstheme="minorHAnsi"/>
          <w:kern w:val="2"/>
          <w:lang w:eastAsia="zh-CN"/>
        </w:rPr>
      </w:pPr>
      <w:r w:rsidRPr="002D493B">
        <w:rPr>
          <w:rFonts w:eastAsia="Calibri" w:cstheme="minorHAnsi"/>
          <w:b/>
          <w:kern w:val="2"/>
          <w:lang w:eastAsia="zh-CN"/>
        </w:rPr>
        <w:t xml:space="preserve">       Załącznik nr 1 do SWZ</w:t>
      </w:r>
    </w:p>
    <w:p w:rsidR="00EF4A33" w:rsidRPr="002D493B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2D493B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2D493B" w:rsidRDefault="00EF4A3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.................................. dnia .......................</w:t>
      </w:r>
    </w:p>
    <w:p w:rsidR="00EF4A33" w:rsidRPr="002D493B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</w:p>
    <w:p w:rsidR="00EF4A33" w:rsidRPr="002D493B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  <w:r w:rsidRPr="002D493B">
        <w:rPr>
          <w:rFonts w:eastAsia="Times New Roman" w:cstheme="minorHAnsi"/>
          <w:b/>
          <w:bCs/>
          <w:kern w:val="2"/>
          <w:lang w:eastAsia="zh-CN"/>
        </w:rPr>
        <w:t>FORMULARZ OFERTOWY</w:t>
      </w:r>
    </w:p>
    <w:p w:rsidR="0083219D" w:rsidRPr="002D493B" w:rsidRDefault="0083219D" w:rsidP="00EF4A33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</w:p>
    <w:p w:rsidR="00D334B3" w:rsidRPr="002D493B" w:rsidRDefault="00D334B3" w:rsidP="00D334B3">
      <w:pPr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D334B3" w:rsidRPr="002D493B" w:rsidRDefault="00D334B3" w:rsidP="00D334B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2D493B">
        <w:rPr>
          <w:rFonts w:asciiTheme="minorHAnsi" w:hAnsiTheme="minorHAnsi" w:cstheme="minorHAnsi"/>
          <w:sz w:val="22"/>
          <w:szCs w:val="22"/>
        </w:rPr>
        <w:t>Nazwa Wykonawcy: ...................................................................................................................</w:t>
      </w:r>
    </w:p>
    <w:p w:rsidR="00D334B3" w:rsidRPr="002D493B" w:rsidRDefault="00D334B3" w:rsidP="00D334B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2D49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</w:t>
      </w:r>
    </w:p>
    <w:p w:rsidR="00D334B3" w:rsidRPr="002D493B" w:rsidRDefault="00D334B3" w:rsidP="00D334B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2D493B">
        <w:rPr>
          <w:rFonts w:asciiTheme="minorHAnsi" w:hAnsiTheme="minorHAnsi" w:cstheme="minorHAnsi"/>
          <w:sz w:val="22"/>
          <w:szCs w:val="22"/>
        </w:rPr>
        <w:t>Adres Wykonawcy: .....................................................................................................................</w:t>
      </w:r>
    </w:p>
    <w:p w:rsidR="00D334B3" w:rsidRPr="002D493B" w:rsidRDefault="00D334B3" w:rsidP="00D334B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2D49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</w:t>
      </w:r>
    </w:p>
    <w:p w:rsidR="00D334B3" w:rsidRPr="002D493B" w:rsidRDefault="00D334B3" w:rsidP="00D334B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2D493B">
        <w:rPr>
          <w:rFonts w:asciiTheme="minorHAnsi" w:hAnsiTheme="minorHAnsi" w:cstheme="minorHAnsi"/>
          <w:sz w:val="22"/>
          <w:szCs w:val="22"/>
        </w:rPr>
        <w:t>REGON   …………………..………..</w:t>
      </w:r>
      <w:r w:rsidRPr="002D493B">
        <w:rPr>
          <w:rFonts w:asciiTheme="minorHAnsi" w:hAnsiTheme="minorHAnsi" w:cstheme="minorHAnsi"/>
          <w:sz w:val="22"/>
          <w:szCs w:val="22"/>
        </w:rPr>
        <w:tab/>
      </w:r>
      <w:r w:rsidRPr="002D493B">
        <w:rPr>
          <w:rFonts w:asciiTheme="minorHAnsi" w:hAnsiTheme="minorHAnsi" w:cstheme="minorHAnsi"/>
          <w:sz w:val="22"/>
          <w:szCs w:val="22"/>
        </w:rPr>
        <w:tab/>
        <w:t xml:space="preserve">                    NIP …….....……............………</w:t>
      </w:r>
    </w:p>
    <w:p w:rsidR="00D334B3" w:rsidRPr="002D493B" w:rsidRDefault="00D334B3" w:rsidP="00D334B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2D493B">
        <w:rPr>
          <w:rFonts w:asciiTheme="minorHAnsi" w:hAnsiTheme="minorHAnsi" w:cstheme="minorHAnsi"/>
          <w:sz w:val="22"/>
          <w:szCs w:val="22"/>
        </w:rPr>
        <w:t xml:space="preserve">KRS/CEIDG    ……………………………………..  (adres strony internetowej, pod którym znajduje się aktualny odpis KRS)   </w:t>
      </w:r>
      <w:r w:rsidR="00E269C0">
        <w:rPr>
          <w:rFonts w:asciiTheme="minorHAnsi" w:hAnsiTheme="minorHAnsi" w:cstheme="minorHAnsi"/>
          <w:sz w:val="22"/>
          <w:szCs w:val="22"/>
        </w:rPr>
        <w:t>……………………………………………………..</w:t>
      </w:r>
      <w:r w:rsidRPr="002D493B">
        <w:rPr>
          <w:rFonts w:asciiTheme="minorHAnsi" w:hAnsiTheme="minorHAnsi" w:cstheme="minorHAnsi"/>
          <w:sz w:val="22"/>
          <w:szCs w:val="22"/>
        </w:rPr>
        <w:t xml:space="preserve">         </w:t>
      </w:r>
    </w:p>
    <w:p w:rsidR="00D334B3" w:rsidRPr="002D493B" w:rsidRDefault="00D334B3" w:rsidP="00D334B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2D493B">
        <w:rPr>
          <w:rFonts w:asciiTheme="minorHAnsi" w:hAnsiTheme="minorHAnsi" w:cstheme="minorHAnsi"/>
          <w:sz w:val="22"/>
          <w:szCs w:val="22"/>
        </w:rPr>
        <w:t>WOJEWÓDZTWO  …………………………….</w:t>
      </w:r>
    </w:p>
    <w:p w:rsidR="0083219D" w:rsidRPr="002D493B" w:rsidRDefault="0083219D" w:rsidP="00D334B3">
      <w:pPr>
        <w:pStyle w:val="Tekstpodstawowy"/>
        <w:rPr>
          <w:rFonts w:asciiTheme="minorHAnsi" w:hAnsiTheme="minorHAnsi" w:cstheme="minorHAnsi"/>
          <w:sz w:val="22"/>
          <w:szCs w:val="22"/>
        </w:rPr>
      </w:pPr>
    </w:p>
    <w:p w:rsidR="00EF4A33" w:rsidRPr="002D493B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EF4A33" w:rsidRPr="002D493B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2D493B">
        <w:rPr>
          <w:rFonts w:asciiTheme="minorHAnsi" w:hAnsiTheme="minorHAnsi" w:cstheme="minorHAnsi"/>
          <w:sz w:val="22"/>
          <w:szCs w:val="22"/>
        </w:rPr>
        <w:t>Osoba upoważniona do kontaktu z Zamawiającym w sprawie przedmiotu zamówienia:</w:t>
      </w:r>
    </w:p>
    <w:p w:rsidR="00EF4A33" w:rsidRPr="002D493B" w:rsidRDefault="00EF4A33" w:rsidP="0041727C">
      <w:pPr>
        <w:pStyle w:val="Tekstpodstawowy"/>
        <w:spacing w:after="0"/>
        <w:rPr>
          <w:rFonts w:asciiTheme="minorHAnsi" w:hAnsiTheme="minorHAnsi" w:cstheme="minorHAnsi"/>
          <w:sz w:val="22"/>
          <w:szCs w:val="22"/>
        </w:rPr>
      </w:pPr>
      <w:r w:rsidRPr="002D493B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……………………………………………………………….....…………………..........……</w:t>
      </w:r>
      <w:r w:rsidR="0041727C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:rsidR="00EF4A33" w:rsidRPr="002D493B" w:rsidRDefault="00EF4A33" w:rsidP="0041727C">
      <w:pPr>
        <w:pStyle w:val="Tekstpodstawowy"/>
        <w:spacing w:after="0"/>
        <w:ind w:left="3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2D493B">
        <w:rPr>
          <w:rFonts w:asciiTheme="minorHAnsi" w:hAnsiTheme="minorHAnsi" w:cstheme="minorHAnsi"/>
          <w:i/>
          <w:sz w:val="22"/>
          <w:szCs w:val="22"/>
        </w:rPr>
        <w:t>/imię i nazwisko, numer telefonu, e-mail/</w:t>
      </w:r>
    </w:p>
    <w:p w:rsidR="00EF4A33" w:rsidRPr="002D493B" w:rsidRDefault="00EF4A33" w:rsidP="0041727C">
      <w:pPr>
        <w:tabs>
          <w:tab w:val="left" w:pos="4678"/>
        </w:tabs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EF4A33" w:rsidRPr="002D493B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 xml:space="preserve">przystępując do prowadzonego przez Centrum Onkologii Ziemi Lubelskiej im. św. Jana z Dukli </w:t>
      </w:r>
    </w:p>
    <w:p w:rsidR="00EF4A33" w:rsidRDefault="002D493B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>przetargu nieograniczonego na</w:t>
      </w:r>
      <w:r w:rsidR="00EF4A33" w:rsidRPr="002D493B">
        <w:rPr>
          <w:rFonts w:eastAsia="Times New Roman" w:cstheme="minorHAnsi"/>
          <w:kern w:val="2"/>
          <w:lang w:eastAsia="zh-CN"/>
        </w:rPr>
        <w:t>:</w:t>
      </w:r>
    </w:p>
    <w:p w:rsidR="00ED34A3" w:rsidRPr="002D493B" w:rsidRDefault="00ED34A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F67332" w:rsidRPr="002D493B" w:rsidRDefault="00B84A0E" w:rsidP="00F67332">
      <w:pPr>
        <w:pStyle w:val="Tre9ce6tekstu"/>
        <w:spacing w:before="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„</w:t>
      </w:r>
      <w:r w:rsidR="00ED34A3" w:rsidRPr="00A572B5">
        <w:rPr>
          <w:rFonts w:cs="Calibri"/>
          <w:b/>
        </w:rPr>
        <w:t>Dostawa odczynników i akcesoriów zużywalnych i niezużywalnych do badań molekularnych techniką sekwencjonowania następnej generacji oraz FISH na potrzeby Centrum Genetyki Klinicznej COZL</w:t>
      </w:r>
      <w:r w:rsidR="00F67332" w:rsidRPr="002D493B">
        <w:rPr>
          <w:rFonts w:asciiTheme="minorHAnsi" w:hAnsiTheme="minorHAnsi" w:cstheme="minorHAnsi"/>
          <w:b/>
          <w:sz w:val="22"/>
          <w:szCs w:val="22"/>
        </w:rPr>
        <w:t>.”</w:t>
      </w:r>
    </w:p>
    <w:p w:rsidR="00192697" w:rsidRPr="002D493B" w:rsidRDefault="008C4AE2" w:rsidP="00CB43E6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  <w:r w:rsidRPr="002D493B">
        <w:rPr>
          <w:rFonts w:eastAsia="Times New Roman" w:cstheme="minorHAnsi"/>
          <w:b/>
          <w:lang w:eastAsia="zh-CN"/>
        </w:rPr>
        <w:t>COZL/</w:t>
      </w:r>
      <w:r w:rsidR="0041727C">
        <w:rPr>
          <w:rFonts w:eastAsia="Times New Roman" w:cstheme="minorHAnsi"/>
          <w:b/>
          <w:lang w:eastAsia="zh-CN"/>
        </w:rPr>
        <w:t>DZP/MBK</w:t>
      </w:r>
      <w:r w:rsidR="00F67332" w:rsidRPr="002D493B">
        <w:rPr>
          <w:rFonts w:eastAsia="Times New Roman" w:cstheme="minorHAnsi"/>
          <w:b/>
          <w:lang w:eastAsia="zh-CN"/>
        </w:rPr>
        <w:t>/3411/</w:t>
      </w:r>
      <w:r w:rsidR="00527D67" w:rsidRPr="002D493B">
        <w:rPr>
          <w:rFonts w:eastAsia="Times New Roman" w:cstheme="minorHAnsi"/>
          <w:b/>
          <w:lang w:eastAsia="zh-CN"/>
        </w:rPr>
        <w:t>P</w:t>
      </w:r>
      <w:r w:rsidR="00F67332" w:rsidRPr="002D493B">
        <w:rPr>
          <w:rFonts w:eastAsia="Times New Roman" w:cstheme="minorHAnsi"/>
          <w:b/>
          <w:lang w:eastAsia="zh-CN"/>
        </w:rPr>
        <w:t>N</w:t>
      </w:r>
      <w:r w:rsidR="00192697" w:rsidRPr="002D493B">
        <w:rPr>
          <w:rFonts w:eastAsia="Times New Roman" w:cstheme="minorHAnsi"/>
          <w:b/>
          <w:lang w:eastAsia="zh-CN"/>
        </w:rPr>
        <w:t>-</w:t>
      </w:r>
      <w:r w:rsidR="00ED34A3">
        <w:rPr>
          <w:rFonts w:eastAsia="Times New Roman" w:cstheme="minorHAnsi"/>
          <w:b/>
          <w:lang w:eastAsia="zh-CN"/>
        </w:rPr>
        <w:t>5</w:t>
      </w:r>
      <w:r w:rsidR="0041727C">
        <w:rPr>
          <w:rFonts w:eastAsia="Times New Roman" w:cstheme="minorHAnsi"/>
          <w:b/>
          <w:lang w:eastAsia="zh-CN"/>
        </w:rPr>
        <w:t>5</w:t>
      </w:r>
      <w:r w:rsidR="00527D67" w:rsidRPr="002D493B">
        <w:rPr>
          <w:rFonts w:eastAsia="Times New Roman" w:cstheme="minorHAnsi"/>
          <w:b/>
          <w:lang w:eastAsia="zh-CN"/>
        </w:rPr>
        <w:t>/22</w:t>
      </w:r>
    </w:p>
    <w:p w:rsidR="00EF4A33" w:rsidRPr="002D493B" w:rsidRDefault="00CB43E6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  <w:r w:rsidRPr="002D493B">
        <w:rPr>
          <w:rFonts w:eastAsia="Times New Roman" w:cstheme="minorHAnsi"/>
          <w:b/>
          <w:lang w:eastAsia="zh-CN"/>
        </w:rPr>
        <w:t xml:space="preserve"> </w:t>
      </w:r>
      <w:r w:rsidR="00EF4A33" w:rsidRPr="002D493B">
        <w:rPr>
          <w:rFonts w:eastAsia="Times New Roman" w:cstheme="minorHAnsi"/>
          <w:b/>
          <w:lang w:eastAsia="zh-CN"/>
        </w:rPr>
        <w:t>(</w:t>
      </w:r>
      <w:r w:rsidR="00EF4A33" w:rsidRPr="002D493B">
        <w:rPr>
          <w:rFonts w:eastAsia="Times New Roman" w:cstheme="minorHAnsi"/>
          <w:i/>
          <w:lang w:eastAsia="zh-CN"/>
        </w:rPr>
        <w:t>tytuł postępowania przetargowego</w:t>
      </w:r>
      <w:r w:rsidR="001F15C4" w:rsidRPr="002D493B">
        <w:rPr>
          <w:rFonts w:eastAsia="Times New Roman" w:cstheme="minorHAnsi"/>
          <w:i/>
          <w:lang w:eastAsia="zh-CN"/>
        </w:rPr>
        <w:t xml:space="preserve"> oraz sygnatura</w:t>
      </w:r>
      <w:r w:rsidR="00EF4A33" w:rsidRPr="002D493B">
        <w:rPr>
          <w:rFonts w:eastAsia="Times New Roman" w:cstheme="minorHAnsi"/>
          <w:b/>
          <w:lang w:eastAsia="zh-CN"/>
        </w:rPr>
        <w:t>)</w:t>
      </w:r>
    </w:p>
    <w:p w:rsidR="0083219D" w:rsidRPr="002D493B" w:rsidRDefault="0083219D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</w:p>
    <w:p w:rsidR="00EF4A33" w:rsidRPr="002D493B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Składam/y niniejszą ofertę na wykonanie zamówienia i:</w:t>
      </w:r>
    </w:p>
    <w:p w:rsidR="00EF4A33" w:rsidRPr="002D493B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2D493B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2D493B">
        <w:rPr>
          <w:rFonts w:eastAsia="Calibri" w:cstheme="minorHAnsi"/>
          <w:lang w:eastAsia="pl-PL"/>
        </w:rPr>
        <w:t>Oświadczam/y</w:t>
      </w:r>
      <w:r w:rsidR="00EF4A33" w:rsidRPr="002D493B">
        <w:rPr>
          <w:rFonts w:eastAsia="Calibri" w:cstheme="minorHAnsi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:rsidR="00EF4A33" w:rsidRPr="002D493B" w:rsidRDefault="00EF4A33" w:rsidP="00EF4A33">
      <w:pPr>
        <w:spacing w:after="0" w:line="240" w:lineRule="auto"/>
        <w:jc w:val="both"/>
        <w:rPr>
          <w:rFonts w:eastAsia="Calibri" w:cstheme="minorHAnsi"/>
          <w:lang w:eastAsia="pl-PL"/>
        </w:rPr>
      </w:pPr>
    </w:p>
    <w:p w:rsidR="00EF4A33" w:rsidRPr="00B84A0E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2D493B">
        <w:rPr>
          <w:rFonts w:eastAsia="Calibri" w:cstheme="minorHAnsi"/>
          <w:lang w:eastAsia="pl-PL"/>
        </w:rPr>
        <w:t>Oferuję/oferujemy</w:t>
      </w:r>
      <w:r w:rsidR="00EF4A33" w:rsidRPr="002D493B">
        <w:rPr>
          <w:rFonts w:eastAsia="Calibri" w:cstheme="minorHAnsi"/>
          <w:lang w:eastAsia="pl-PL"/>
        </w:rPr>
        <w:t xml:space="preserve"> wykonanie przedmiotu zamówienia na warunkach przedstawionych w niniejszej ofercie za cenę:</w:t>
      </w:r>
    </w:p>
    <w:p w:rsidR="00B84A0E" w:rsidRPr="002D493B" w:rsidRDefault="00B84A0E" w:rsidP="00B84A0E">
      <w:p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</w:p>
    <w:p w:rsidR="001A6F07" w:rsidRPr="00ED34A3" w:rsidRDefault="00ED34A3" w:rsidP="00ED34A3">
      <w:pPr>
        <w:pStyle w:val="Akapitzlist"/>
        <w:spacing w:after="0"/>
        <w:ind w:left="0"/>
        <w:jc w:val="both"/>
        <w:rPr>
          <w:rFonts w:cs="Calibri"/>
          <w:b/>
        </w:rPr>
      </w:pPr>
      <w:r>
        <w:rPr>
          <w:rFonts w:eastAsia="Times New Roman" w:cstheme="minorHAnsi"/>
          <w:b/>
          <w:kern w:val="2"/>
          <w:lang w:eastAsia="zh-CN"/>
        </w:rPr>
        <w:t xml:space="preserve">Część 1 - </w:t>
      </w:r>
      <w:r w:rsidRPr="001C6E6A">
        <w:rPr>
          <w:rFonts w:cs="Calibri"/>
          <w:b/>
        </w:rPr>
        <w:t>Odczynniki i akcesoria do izolacji DNA z krwi obwodowej na aparacie MagNA Pure 24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5297"/>
      </w:tblGrid>
      <w:tr w:rsidR="00EF4A33" w:rsidRPr="002D493B" w:rsidTr="00ED34A3"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F4A33" w:rsidRPr="002D493B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EF4A33" w:rsidRPr="002D493B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……………………………....</w:t>
            </w:r>
            <w:r w:rsidR="0071199F">
              <w:rPr>
                <w:rFonts w:eastAsia="Times New Roman" w:cstheme="minorHAnsi"/>
                <w:kern w:val="2"/>
                <w:lang w:eastAsia="ar-SA"/>
              </w:rPr>
              <w:t xml:space="preserve">..........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:rsidR="00EF4A33" w:rsidRPr="002D493B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 w:rsidR="0071199F">
              <w:rPr>
                <w:rFonts w:eastAsia="Times New Roman" w:cstheme="minorHAnsi"/>
                <w:kern w:val="2"/>
                <w:lang w:eastAsia="ar-SA"/>
              </w:rPr>
              <w:t xml:space="preserve">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…..</w:t>
            </w:r>
            <w:r w:rsidR="00F379D9" w:rsidRPr="002D493B"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F4A33" w:rsidRPr="002D493B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EF4A33" w:rsidRPr="002D493B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 w:rsidR="0071199F">
              <w:rPr>
                <w:rFonts w:eastAsia="Times New Roman" w:cstheme="minorHAnsi"/>
                <w:kern w:val="2"/>
                <w:lang w:eastAsia="ar-SA"/>
              </w:rPr>
              <w:t>……………………..</w:t>
            </w:r>
          </w:p>
        </w:tc>
      </w:tr>
    </w:tbl>
    <w:p w:rsidR="00B84A0E" w:rsidRDefault="00EF4A33" w:rsidP="00D6539F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lastRenderedPageBreak/>
        <w:t>zgodnie z załączonym do niniejszej oferty kosztorysem ofertowym sporządzonym według wzoru stanowiącego załącznik nr 2</w:t>
      </w:r>
      <w:r w:rsidR="00B84A0E">
        <w:rPr>
          <w:rFonts w:eastAsia="Times New Roman" w:cstheme="minorHAnsi"/>
          <w:kern w:val="2"/>
          <w:lang w:eastAsia="zh-CN"/>
        </w:rPr>
        <w:t>.1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:rsidR="00B84A0E" w:rsidRDefault="00B84A0E" w:rsidP="001A6F07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:rsidR="00B84A0E" w:rsidRPr="00ED34A3" w:rsidRDefault="00ED34A3" w:rsidP="00ED34A3">
      <w:pPr>
        <w:pStyle w:val="Akapitzlist"/>
        <w:spacing w:after="0"/>
        <w:ind w:left="0"/>
        <w:jc w:val="both"/>
        <w:rPr>
          <w:rFonts w:cs="Calibri"/>
          <w:b/>
        </w:rPr>
      </w:pPr>
      <w:r>
        <w:rPr>
          <w:rFonts w:eastAsia="Times New Roman" w:cstheme="minorHAnsi"/>
          <w:b/>
          <w:kern w:val="2"/>
          <w:lang w:eastAsia="zh-CN"/>
        </w:rPr>
        <w:t xml:space="preserve">Część 2 - </w:t>
      </w:r>
      <w:r w:rsidRPr="001C6E6A">
        <w:rPr>
          <w:rFonts w:cs="Calibri"/>
          <w:b/>
        </w:rPr>
        <w:t>Zestawy do qPCR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B84A0E" w:rsidRPr="002D493B" w:rsidTr="00ED34A3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B84A0E" w:rsidRPr="002D493B" w:rsidRDefault="00B84A0E" w:rsidP="00C0566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B84A0E" w:rsidRPr="002D493B" w:rsidRDefault="00B84A0E" w:rsidP="00C0566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……………………………....  .zł</w:t>
            </w:r>
          </w:p>
          <w:p w:rsidR="00B84A0E" w:rsidRPr="002D493B" w:rsidRDefault="00B84A0E" w:rsidP="00C0566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 w:rsidR="0071199F"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…..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84A0E" w:rsidRPr="002D493B" w:rsidRDefault="00B84A0E" w:rsidP="00C0566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B84A0E" w:rsidRPr="002D493B" w:rsidRDefault="00B84A0E" w:rsidP="00C0566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 w:rsidR="0071199F"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:rsidR="00B84A0E" w:rsidRDefault="00B84A0E" w:rsidP="00B84A0E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.2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:rsidR="00553018" w:rsidRDefault="00553018" w:rsidP="00B84A0E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:rsidR="00553018" w:rsidRPr="002D493B" w:rsidRDefault="00ED34A3" w:rsidP="00553018">
      <w:pPr>
        <w:suppressAutoHyphens/>
        <w:spacing w:after="0" w:line="240" w:lineRule="auto"/>
        <w:rPr>
          <w:rFonts w:eastAsia="Times New Roman" w:cstheme="minorHAnsi"/>
          <w:b/>
          <w:kern w:val="2"/>
          <w:lang w:eastAsia="zh-CN"/>
        </w:rPr>
      </w:pPr>
      <w:r>
        <w:rPr>
          <w:rFonts w:eastAsia="Times New Roman" w:cstheme="minorHAnsi"/>
          <w:b/>
          <w:kern w:val="2"/>
          <w:lang w:eastAsia="zh-CN"/>
        </w:rPr>
        <w:t xml:space="preserve">Część 3 - </w:t>
      </w:r>
      <w:r w:rsidRPr="001C6E6A">
        <w:rPr>
          <w:rFonts w:cs="Calibri"/>
          <w:b/>
        </w:rPr>
        <w:t>Odczynniki i akcesoria do FISH, zestawy do qPCR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553018" w:rsidRPr="002D493B" w:rsidTr="00ED34A3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553018" w:rsidRPr="002D493B" w:rsidRDefault="00553018" w:rsidP="00B2222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553018" w:rsidRPr="002D493B" w:rsidRDefault="00553018" w:rsidP="00B2222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……………………………....  .zł</w:t>
            </w:r>
          </w:p>
          <w:p w:rsidR="00553018" w:rsidRPr="002D493B" w:rsidRDefault="00553018" w:rsidP="00B2222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…..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53018" w:rsidRPr="002D493B" w:rsidRDefault="00553018" w:rsidP="00B2222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553018" w:rsidRPr="002D493B" w:rsidRDefault="00553018" w:rsidP="00B2222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:rsidR="00553018" w:rsidRDefault="00553018" w:rsidP="00553018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.3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:rsidR="00553018" w:rsidRDefault="00553018" w:rsidP="00553018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:rsidR="00553018" w:rsidRPr="002D493B" w:rsidRDefault="00ED34A3" w:rsidP="00553018">
      <w:pPr>
        <w:suppressAutoHyphens/>
        <w:spacing w:after="0" w:line="240" w:lineRule="auto"/>
        <w:rPr>
          <w:rFonts w:eastAsia="Times New Roman" w:cstheme="minorHAnsi"/>
          <w:b/>
          <w:kern w:val="2"/>
          <w:lang w:eastAsia="zh-CN"/>
        </w:rPr>
      </w:pPr>
      <w:r>
        <w:rPr>
          <w:rFonts w:eastAsia="Times New Roman" w:cstheme="minorHAnsi"/>
          <w:b/>
          <w:kern w:val="2"/>
          <w:lang w:eastAsia="zh-CN"/>
        </w:rPr>
        <w:t xml:space="preserve">Część 4 - </w:t>
      </w:r>
      <w:r w:rsidRPr="001C6E6A">
        <w:rPr>
          <w:rFonts w:cs="Calibri"/>
          <w:b/>
        </w:rPr>
        <w:t>Szkiełka podstawowe i nakrywkowe do FISH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553018" w:rsidRPr="002D493B" w:rsidTr="00ED34A3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553018" w:rsidRPr="002D493B" w:rsidRDefault="00553018" w:rsidP="00B2222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553018" w:rsidRPr="002D493B" w:rsidRDefault="00553018" w:rsidP="00B2222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……………………………....  .zł</w:t>
            </w:r>
          </w:p>
          <w:p w:rsidR="00553018" w:rsidRPr="002D493B" w:rsidRDefault="00553018" w:rsidP="00B2222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…..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553018" w:rsidRPr="002D493B" w:rsidRDefault="00553018" w:rsidP="00B2222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553018" w:rsidRPr="002D493B" w:rsidRDefault="00553018" w:rsidP="00B2222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:rsidR="00553018" w:rsidRDefault="00553018" w:rsidP="00553018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.4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:rsidR="00553018" w:rsidRDefault="00553018" w:rsidP="001A1D70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D34A3" w:rsidRPr="00ED34A3" w:rsidRDefault="00ED34A3" w:rsidP="00ED34A3">
      <w:pPr>
        <w:pStyle w:val="Akapitzlist"/>
        <w:spacing w:after="0"/>
        <w:ind w:left="0"/>
        <w:jc w:val="both"/>
        <w:rPr>
          <w:rFonts w:cs="Calibri"/>
          <w:b/>
        </w:rPr>
      </w:pPr>
      <w:r>
        <w:rPr>
          <w:rFonts w:eastAsia="Times New Roman" w:cstheme="minorHAnsi"/>
          <w:b/>
          <w:kern w:val="2"/>
          <w:lang w:eastAsia="zh-CN"/>
        </w:rPr>
        <w:t xml:space="preserve">Część 5 - </w:t>
      </w:r>
      <w:r w:rsidRPr="001C6E6A">
        <w:rPr>
          <w:rFonts w:cs="Calibri"/>
          <w:b/>
        </w:rPr>
        <w:t>Synteza oligonukleotydów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ED34A3" w:rsidRPr="002D493B" w:rsidTr="002D4394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D34A3" w:rsidRPr="002D493B" w:rsidRDefault="00ED34A3" w:rsidP="002D439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ED34A3" w:rsidRPr="002D493B" w:rsidRDefault="00ED34A3" w:rsidP="002D439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……………………………....  .zł</w:t>
            </w:r>
          </w:p>
          <w:p w:rsidR="00ED34A3" w:rsidRPr="002D493B" w:rsidRDefault="00ED34A3" w:rsidP="002D439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…..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D34A3" w:rsidRPr="002D493B" w:rsidRDefault="00ED34A3" w:rsidP="002D439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ED34A3" w:rsidRPr="002D493B" w:rsidRDefault="00ED34A3" w:rsidP="002D439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:rsidR="00ED34A3" w:rsidRDefault="00ED34A3" w:rsidP="00ED34A3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.5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:rsidR="00ED34A3" w:rsidRDefault="00ED34A3" w:rsidP="00ED34A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D34A3" w:rsidRPr="00ED34A3" w:rsidRDefault="00ED34A3" w:rsidP="00ED34A3">
      <w:pPr>
        <w:pStyle w:val="Akapitzlist"/>
        <w:spacing w:after="0"/>
        <w:ind w:left="0"/>
        <w:jc w:val="both"/>
        <w:rPr>
          <w:rFonts w:cs="Calibri"/>
          <w:b/>
        </w:rPr>
      </w:pPr>
      <w:r>
        <w:rPr>
          <w:rFonts w:eastAsia="Times New Roman" w:cstheme="minorHAnsi"/>
          <w:b/>
          <w:kern w:val="2"/>
          <w:lang w:eastAsia="zh-CN"/>
        </w:rPr>
        <w:t xml:space="preserve">Część 6 - </w:t>
      </w:r>
      <w:r w:rsidRPr="001C6E6A">
        <w:rPr>
          <w:rFonts w:cs="Calibri"/>
          <w:b/>
        </w:rPr>
        <w:t>Odczynniki i akcesoria do NGS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ED34A3" w:rsidRPr="002D493B" w:rsidTr="002D4394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D34A3" w:rsidRPr="002D493B" w:rsidRDefault="00ED34A3" w:rsidP="002D439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ED34A3" w:rsidRPr="002D493B" w:rsidRDefault="00ED34A3" w:rsidP="002D439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……………………………....  .zł</w:t>
            </w:r>
          </w:p>
          <w:p w:rsidR="00ED34A3" w:rsidRPr="002D493B" w:rsidRDefault="00ED34A3" w:rsidP="002D439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…..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D34A3" w:rsidRPr="002D493B" w:rsidRDefault="00ED34A3" w:rsidP="002D439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ED34A3" w:rsidRPr="002D493B" w:rsidRDefault="00ED34A3" w:rsidP="002D439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:rsidR="00ED34A3" w:rsidRDefault="00ED34A3" w:rsidP="00ED34A3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.6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:rsidR="00ED34A3" w:rsidRDefault="00ED34A3" w:rsidP="00ED34A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D34A3" w:rsidRPr="002D493B" w:rsidRDefault="00ED34A3" w:rsidP="00ED34A3">
      <w:pPr>
        <w:suppressAutoHyphens/>
        <w:spacing w:after="0" w:line="240" w:lineRule="auto"/>
        <w:rPr>
          <w:rFonts w:eastAsia="Times New Roman" w:cstheme="minorHAnsi"/>
          <w:b/>
          <w:kern w:val="2"/>
          <w:lang w:eastAsia="zh-CN"/>
        </w:rPr>
      </w:pPr>
      <w:r>
        <w:rPr>
          <w:rFonts w:eastAsia="Times New Roman" w:cstheme="minorHAnsi"/>
          <w:b/>
          <w:kern w:val="2"/>
          <w:lang w:eastAsia="zh-CN"/>
        </w:rPr>
        <w:t xml:space="preserve">Część 7 - </w:t>
      </w:r>
      <w:r w:rsidRPr="001C6E6A">
        <w:rPr>
          <w:rFonts w:cs="Calibri"/>
          <w:b/>
        </w:rPr>
        <w:t>Zestawy do automatycznej izolacji DNA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ED34A3" w:rsidRPr="002D493B" w:rsidTr="002D4394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D34A3" w:rsidRPr="002D493B" w:rsidRDefault="00ED34A3" w:rsidP="002D439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ED34A3" w:rsidRPr="002D493B" w:rsidRDefault="00ED34A3" w:rsidP="002D439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……………………………....  .zł</w:t>
            </w:r>
          </w:p>
          <w:p w:rsidR="00ED34A3" w:rsidRPr="002D493B" w:rsidRDefault="00ED34A3" w:rsidP="002D439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…..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D34A3" w:rsidRPr="002D493B" w:rsidRDefault="00ED34A3" w:rsidP="002D439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ED34A3" w:rsidRPr="002D493B" w:rsidRDefault="00ED34A3" w:rsidP="002D439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:rsidR="00ED34A3" w:rsidRDefault="00ED34A3" w:rsidP="00ED34A3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.7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:rsidR="00ED34A3" w:rsidRDefault="00ED34A3" w:rsidP="00ED34A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D34A3" w:rsidRPr="00ED34A3" w:rsidRDefault="00ED34A3" w:rsidP="00ED34A3">
      <w:pPr>
        <w:pStyle w:val="Akapitzlist"/>
        <w:spacing w:after="0"/>
        <w:ind w:left="0"/>
        <w:jc w:val="both"/>
        <w:rPr>
          <w:rFonts w:cs="Calibri"/>
          <w:b/>
        </w:rPr>
      </w:pPr>
      <w:r>
        <w:rPr>
          <w:rFonts w:eastAsia="Times New Roman" w:cstheme="minorHAnsi"/>
          <w:b/>
          <w:kern w:val="2"/>
          <w:lang w:eastAsia="zh-CN"/>
        </w:rPr>
        <w:t xml:space="preserve">Część 8 - </w:t>
      </w:r>
      <w:r w:rsidRPr="001C6E6A">
        <w:rPr>
          <w:rFonts w:cs="Calibri"/>
          <w:b/>
        </w:rPr>
        <w:t>Zestawy do manualnej izolacji i oczyszczania DNA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ED34A3" w:rsidRPr="002D493B" w:rsidTr="002D4394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D34A3" w:rsidRPr="002D493B" w:rsidRDefault="00ED34A3" w:rsidP="002D439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ED34A3" w:rsidRPr="002D493B" w:rsidRDefault="00ED34A3" w:rsidP="002D439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……………………………....  .zł</w:t>
            </w:r>
          </w:p>
          <w:p w:rsidR="00ED34A3" w:rsidRPr="002D493B" w:rsidRDefault="00ED34A3" w:rsidP="002D439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…..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D34A3" w:rsidRPr="002D493B" w:rsidRDefault="00ED34A3" w:rsidP="002D439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ED34A3" w:rsidRPr="002D493B" w:rsidRDefault="00ED34A3" w:rsidP="002D439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:rsidR="00ED34A3" w:rsidRDefault="00ED34A3" w:rsidP="00ED34A3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.8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:rsidR="00ED34A3" w:rsidRDefault="00ED34A3" w:rsidP="00ED34A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D34A3" w:rsidRPr="00ED34A3" w:rsidRDefault="00ED34A3" w:rsidP="00ED34A3">
      <w:pPr>
        <w:pStyle w:val="Akapitzlist"/>
        <w:spacing w:after="0"/>
        <w:ind w:left="0"/>
        <w:jc w:val="both"/>
        <w:rPr>
          <w:rFonts w:cs="Calibri"/>
          <w:b/>
        </w:rPr>
      </w:pPr>
      <w:r>
        <w:rPr>
          <w:rFonts w:eastAsia="Times New Roman" w:cstheme="minorHAnsi"/>
          <w:b/>
          <w:kern w:val="2"/>
          <w:lang w:eastAsia="zh-CN"/>
        </w:rPr>
        <w:t xml:space="preserve">Część 9 - </w:t>
      </w:r>
      <w:r w:rsidRPr="001C6E6A">
        <w:rPr>
          <w:rFonts w:cs="Calibri"/>
          <w:b/>
        </w:rPr>
        <w:t>Aparat do elektroforezy horyzontalnej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ED34A3" w:rsidRPr="002D493B" w:rsidTr="002D4394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D34A3" w:rsidRPr="002D493B" w:rsidRDefault="00ED34A3" w:rsidP="002D439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ED34A3" w:rsidRPr="002D493B" w:rsidRDefault="00ED34A3" w:rsidP="002D439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……………………………....  .zł</w:t>
            </w:r>
          </w:p>
          <w:p w:rsidR="00ED34A3" w:rsidRPr="002D493B" w:rsidRDefault="00ED34A3" w:rsidP="002D439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…..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D34A3" w:rsidRPr="002D493B" w:rsidRDefault="00ED34A3" w:rsidP="002D439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ED34A3" w:rsidRPr="002D493B" w:rsidRDefault="00ED34A3" w:rsidP="002D439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:rsidR="00ED34A3" w:rsidRDefault="00ED34A3" w:rsidP="00ED34A3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.9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:rsidR="00ED34A3" w:rsidRDefault="00ED34A3" w:rsidP="00ED34A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D34A3" w:rsidRPr="002D493B" w:rsidRDefault="00ED34A3" w:rsidP="00ED34A3">
      <w:pPr>
        <w:suppressAutoHyphens/>
        <w:spacing w:after="0" w:line="240" w:lineRule="auto"/>
        <w:rPr>
          <w:rFonts w:eastAsia="Times New Roman" w:cstheme="minorHAnsi"/>
          <w:b/>
          <w:kern w:val="2"/>
          <w:lang w:eastAsia="zh-CN"/>
        </w:rPr>
      </w:pPr>
      <w:r>
        <w:rPr>
          <w:rFonts w:eastAsia="Times New Roman" w:cstheme="minorHAnsi"/>
          <w:b/>
          <w:kern w:val="2"/>
          <w:lang w:eastAsia="zh-CN"/>
        </w:rPr>
        <w:t xml:space="preserve">Część 10 - </w:t>
      </w:r>
      <w:r w:rsidRPr="001C6E6A">
        <w:rPr>
          <w:rFonts w:cs="Calibri"/>
          <w:b/>
        </w:rPr>
        <w:t>Materiały kontrolne i odczynniki do NGS, probówki do PCR, akcesoria do FISH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ED34A3" w:rsidRPr="002D493B" w:rsidTr="002D4394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D34A3" w:rsidRPr="002D493B" w:rsidRDefault="00ED34A3" w:rsidP="002D439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ED34A3" w:rsidRPr="002D493B" w:rsidRDefault="00ED34A3" w:rsidP="002D439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……………………………....  .zł</w:t>
            </w:r>
          </w:p>
          <w:p w:rsidR="00ED34A3" w:rsidRPr="002D493B" w:rsidRDefault="00ED34A3" w:rsidP="002D439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…..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D34A3" w:rsidRPr="002D493B" w:rsidRDefault="00ED34A3" w:rsidP="002D439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ED34A3" w:rsidRPr="002D493B" w:rsidRDefault="00ED34A3" w:rsidP="002D439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:rsidR="00ED34A3" w:rsidRDefault="00ED34A3" w:rsidP="00ED34A3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.10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:rsidR="00ED34A3" w:rsidRDefault="00ED34A3" w:rsidP="00ED34A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D34A3" w:rsidRPr="00ED34A3" w:rsidRDefault="00ED34A3" w:rsidP="00ED34A3">
      <w:pPr>
        <w:pStyle w:val="Akapitzlist"/>
        <w:spacing w:after="0"/>
        <w:ind w:left="0"/>
        <w:jc w:val="both"/>
        <w:rPr>
          <w:rFonts w:cs="Calibri"/>
          <w:b/>
        </w:rPr>
      </w:pPr>
      <w:r>
        <w:rPr>
          <w:rFonts w:eastAsia="Times New Roman" w:cstheme="minorHAnsi"/>
          <w:b/>
          <w:kern w:val="2"/>
          <w:lang w:eastAsia="zh-CN"/>
        </w:rPr>
        <w:t xml:space="preserve">Część 11 - </w:t>
      </w:r>
      <w:r w:rsidRPr="001C6E6A">
        <w:rPr>
          <w:rFonts w:cs="Calibri"/>
          <w:b/>
        </w:rPr>
        <w:t>Odczynniki chemiczne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ED34A3" w:rsidRPr="002D493B" w:rsidTr="002D4394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D34A3" w:rsidRPr="002D493B" w:rsidRDefault="00ED34A3" w:rsidP="002D439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ED34A3" w:rsidRPr="002D493B" w:rsidRDefault="00ED34A3" w:rsidP="002D439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……………………………....  .zł</w:t>
            </w:r>
          </w:p>
          <w:p w:rsidR="00ED34A3" w:rsidRPr="002D493B" w:rsidRDefault="00ED34A3" w:rsidP="002D439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…..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D34A3" w:rsidRPr="002D493B" w:rsidRDefault="00ED34A3" w:rsidP="002D439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ED34A3" w:rsidRPr="002D493B" w:rsidRDefault="00ED34A3" w:rsidP="002D439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:rsidR="00ED34A3" w:rsidRDefault="00ED34A3" w:rsidP="00ED34A3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.11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:rsidR="00ED34A3" w:rsidRDefault="00ED34A3" w:rsidP="00ED34A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D34A3" w:rsidRPr="002D493B" w:rsidRDefault="00ED34A3" w:rsidP="00ED34A3">
      <w:pPr>
        <w:suppressAutoHyphens/>
        <w:spacing w:after="0" w:line="240" w:lineRule="auto"/>
        <w:rPr>
          <w:rFonts w:eastAsia="Times New Roman" w:cstheme="minorHAnsi"/>
          <w:b/>
          <w:kern w:val="2"/>
          <w:lang w:eastAsia="zh-CN"/>
        </w:rPr>
      </w:pPr>
      <w:r>
        <w:rPr>
          <w:rFonts w:eastAsia="Times New Roman" w:cstheme="minorHAnsi"/>
          <w:b/>
          <w:kern w:val="2"/>
          <w:lang w:eastAsia="zh-CN"/>
        </w:rPr>
        <w:t>Część 12 -</w:t>
      </w:r>
      <w:r w:rsidR="00C36290" w:rsidRPr="00C36290">
        <w:rPr>
          <w:rFonts w:cs="Calibri"/>
          <w:b/>
        </w:rPr>
        <w:t xml:space="preserve"> </w:t>
      </w:r>
      <w:r w:rsidR="00C36290" w:rsidRPr="001C6E6A">
        <w:rPr>
          <w:rFonts w:cs="Calibri"/>
          <w:b/>
        </w:rPr>
        <w:t>Mikrowirówki i worteksy</w:t>
      </w:r>
      <w:r>
        <w:rPr>
          <w:rFonts w:eastAsia="Times New Roman" w:cstheme="minorHAnsi"/>
          <w:b/>
          <w:kern w:val="2"/>
          <w:lang w:eastAsia="zh-CN"/>
        </w:rPr>
        <w:t xml:space="preserve"> 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ED34A3" w:rsidRPr="002D493B" w:rsidTr="002D4394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D34A3" w:rsidRPr="002D493B" w:rsidRDefault="00ED34A3" w:rsidP="002D439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ED34A3" w:rsidRPr="002D493B" w:rsidRDefault="00ED34A3" w:rsidP="002D439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……………………………....  .zł</w:t>
            </w:r>
          </w:p>
          <w:p w:rsidR="00ED34A3" w:rsidRPr="002D493B" w:rsidRDefault="00ED34A3" w:rsidP="002D439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…..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D34A3" w:rsidRPr="002D493B" w:rsidRDefault="00ED34A3" w:rsidP="002D439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ED34A3" w:rsidRPr="002D493B" w:rsidRDefault="00ED34A3" w:rsidP="002D4394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:rsidR="00ED34A3" w:rsidRDefault="00ED34A3" w:rsidP="00ED34A3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.12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:rsidR="00032A1F" w:rsidRDefault="00032A1F" w:rsidP="00ED34A3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:rsidR="00032A1F" w:rsidRPr="00ED34A3" w:rsidRDefault="00032A1F" w:rsidP="00032A1F">
      <w:pPr>
        <w:pStyle w:val="Akapitzlist"/>
        <w:spacing w:after="0"/>
        <w:ind w:left="0"/>
        <w:jc w:val="both"/>
        <w:rPr>
          <w:rFonts w:cs="Calibri"/>
          <w:b/>
        </w:rPr>
      </w:pPr>
      <w:r>
        <w:rPr>
          <w:rFonts w:eastAsia="Times New Roman" w:cstheme="minorHAnsi"/>
          <w:b/>
          <w:kern w:val="2"/>
          <w:lang w:eastAsia="zh-CN"/>
        </w:rPr>
        <w:t xml:space="preserve">Część 13 - </w:t>
      </w:r>
      <w:r>
        <w:rPr>
          <w:b/>
          <w:bCs/>
          <w:iCs/>
          <w:lang w:eastAsia="zh-CN"/>
        </w:rPr>
        <w:t>Zestaw odczynników typu FAST do qPCR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032A1F" w:rsidRPr="002D493B" w:rsidTr="003715BB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032A1F" w:rsidRPr="002D493B" w:rsidRDefault="00032A1F" w:rsidP="003715B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032A1F" w:rsidRPr="002D493B" w:rsidRDefault="00032A1F" w:rsidP="003715B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……………………………....  .zł</w:t>
            </w:r>
          </w:p>
          <w:p w:rsidR="00032A1F" w:rsidRPr="002D493B" w:rsidRDefault="00032A1F" w:rsidP="003715B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…..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32A1F" w:rsidRPr="002D493B" w:rsidRDefault="00032A1F" w:rsidP="003715B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032A1F" w:rsidRPr="002D493B" w:rsidRDefault="00032A1F" w:rsidP="003715BB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:rsidR="00032A1F" w:rsidRDefault="00032A1F" w:rsidP="00032A1F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.13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:rsidR="00ED34A3" w:rsidRDefault="00ED34A3" w:rsidP="00ED34A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183ABB" w:rsidRPr="002D493B" w:rsidRDefault="00183ABB" w:rsidP="001A6F07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:rsidR="00EF4A33" w:rsidRPr="002D493B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Oświadczam/y, że w wyżej</w:t>
      </w:r>
      <w:r w:rsidR="00082E51" w:rsidRPr="002D493B">
        <w:rPr>
          <w:rFonts w:eastAsia="Times New Roman" w:cstheme="minorHAnsi"/>
          <w:kern w:val="2"/>
          <w:lang w:eastAsia="zh-CN"/>
        </w:rPr>
        <w:t xml:space="preserve"> podanej cenie uwzględniłem/uwzględniliśmy</w:t>
      </w:r>
      <w:r w:rsidRPr="002D493B">
        <w:rPr>
          <w:rFonts w:eastAsia="Times New Roman" w:cstheme="minorHAnsi"/>
          <w:kern w:val="2"/>
          <w:lang w:eastAsia="zh-CN"/>
        </w:rPr>
        <w:t xml:space="preserve"> wszelk</w:t>
      </w:r>
      <w:r w:rsidR="001A6F07" w:rsidRPr="002D493B">
        <w:rPr>
          <w:rFonts w:eastAsia="Times New Roman" w:cstheme="minorHAnsi"/>
          <w:kern w:val="2"/>
          <w:lang w:eastAsia="zh-CN"/>
        </w:rPr>
        <w:t xml:space="preserve">ie koszty niezbędne do pełnej i </w:t>
      </w:r>
      <w:r w:rsidRPr="002D493B">
        <w:rPr>
          <w:rFonts w:eastAsia="Times New Roman" w:cstheme="minorHAns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2D493B">
        <w:rPr>
          <w:rFonts w:eastAsia="Times New Roman" w:cstheme="minorHAnsi"/>
          <w:color w:val="000000"/>
          <w:kern w:val="2"/>
          <w:lang w:eastAsia="zh-CN"/>
        </w:rPr>
        <w:t xml:space="preserve"> </w:t>
      </w:r>
      <w:r w:rsidRPr="002D493B">
        <w:rPr>
          <w:rFonts w:eastAsia="Times New Roman" w:cstheme="minorHAnsi"/>
          <w:kern w:val="2"/>
          <w:lang w:eastAsia="zh-CN"/>
        </w:rPr>
        <w:t>i wzorze umowy.</w:t>
      </w:r>
    </w:p>
    <w:p w:rsidR="00EF4A33" w:rsidRPr="002D493B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2D493B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 xml:space="preserve">Oświadczam/y, że uważamy się za związanych niniejszą ofertą przez okres </w:t>
      </w:r>
      <w:r w:rsidR="00F67332" w:rsidRPr="002D493B">
        <w:rPr>
          <w:rFonts w:eastAsia="Times New Roman" w:cstheme="minorHAnsi"/>
          <w:kern w:val="2"/>
          <w:lang w:eastAsia="zh-CN"/>
        </w:rPr>
        <w:t>9</w:t>
      </w:r>
      <w:r w:rsidR="004C0BC6" w:rsidRPr="002D493B">
        <w:rPr>
          <w:rFonts w:eastAsia="Times New Roman" w:cstheme="minorHAnsi"/>
          <w:kern w:val="2"/>
          <w:lang w:eastAsia="zh-CN"/>
        </w:rPr>
        <w:t>0</w:t>
      </w:r>
      <w:r w:rsidRPr="002D493B">
        <w:rPr>
          <w:rFonts w:eastAsia="Times New Roman" w:cstheme="minorHAnsi"/>
          <w:kern w:val="2"/>
          <w:lang w:eastAsia="zh-CN"/>
        </w:rPr>
        <w:t xml:space="preserve"> dni od upływu terminu otwarcia ofert. </w:t>
      </w:r>
    </w:p>
    <w:p w:rsidR="00EF4A33" w:rsidRPr="002D493B" w:rsidRDefault="00EF4A33" w:rsidP="00EF4A33">
      <w:pPr>
        <w:suppressAutoHyphens/>
        <w:spacing w:after="0" w:line="240" w:lineRule="auto"/>
        <w:contextualSpacing/>
        <w:rPr>
          <w:rFonts w:eastAsia="Times New Roman" w:cstheme="minorHAnsi"/>
          <w:kern w:val="2"/>
          <w:lang w:eastAsia="zh-CN"/>
        </w:rPr>
      </w:pPr>
    </w:p>
    <w:p w:rsidR="00EF4A33" w:rsidRPr="002D493B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 xml:space="preserve">Oświadczam/y, że w razie wybrania naszej oferty jako </w:t>
      </w:r>
      <w:r w:rsidR="00082E51" w:rsidRPr="002D493B">
        <w:rPr>
          <w:rFonts w:eastAsia="Times New Roman" w:cstheme="minorHAnsi"/>
          <w:kern w:val="2"/>
          <w:lang w:eastAsia="zh-CN"/>
        </w:rPr>
        <w:t>najkorzystniejszej zobowiązuję/zobowiązujemy</w:t>
      </w:r>
      <w:r w:rsidRPr="002D493B">
        <w:rPr>
          <w:rFonts w:eastAsia="Times New Roman" w:cstheme="minorHAnsi"/>
          <w:kern w:val="2"/>
          <w:lang w:eastAsia="zh-CN"/>
        </w:rPr>
        <w:t xml:space="preserve"> się do podpisania umowy na warunkach określonych we Wzorze Umowy.</w:t>
      </w:r>
    </w:p>
    <w:p w:rsidR="00EF4A33" w:rsidRPr="002D493B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2D493B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color w:val="000000"/>
          <w:kern w:val="2"/>
          <w:lang w:eastAsia="zh-CN"/>
        </w:rPr>
        <w:lastRenderedPageBreak/>
        <w:t>Oświadczam, że wypełniłem</w:t>
      </w:r>
      <w:r w:rsidR="00082E51" w:rsidRPr="002D493B">
        <w:rPr>
          <w:rFonts w:eastAsia="Times New Roman" w:cstheme="minorHAnsi"/>
          <w:color w:val="000000"/>
          <w:kern w:val="2"/>
          <w:lang w:eastAsia="zh-CN"/>
        </w:rPr>
        <w:t>/wypełniliśmy</w:t>
      </w:r>
      <w:r w:rsidRPr="002D493B">
        <w:rPr>
          <w:rFonts w:eastAsia="Times New Roman" w:cstheme="minorHAnsi"/>
          <w:color w:val="000000"/>
          <w:kern w:val="2"/>
          <w:lang w:eastAsia="zh-CN"/>
        </w:rPr>
        <w:t xml:space="preserve"> obowiązki informacyjne przewidziane w art. 13 lub art. 14 RODO</w:t>
      </w:r>
      <w:r w:rsidRPr="002D493B">
        <w:rPr>
          <w:rFonts w:eastAsia="Times New Roman" w:cstheme="minorHAnsi"/>
          <w:color w:val="000000"/>
          <w:kern w:val="2"/>
          <w:vertAlign w:val="superscript"/>
          <w:lang w:eastAsia="zh-CN"/>
        </w:rPr>
        <w:footnoteReference w:id="1"/>
      </w:r>
      <w:r w:rsidRPr="002D493B">
        <w:rPr>
          <w:rFonts w:eastAsia="Times New Roman" w:cstheme="minorHAnsi"/>
          <w:color w:val="000000"/>
          <w:kern w:val="2"/>
          <w:vertAlign w:val="superscript"/>
          <w:lang w:eastAsia="zh-CN"/>
        </w:rPr>
        <w:t xml:space="preserve"> </w:t>
      </w:r>
      <w:r w:rsidRPr="002D493B">
        <w:rPr>
          <w:rFonts w:eastAsia="Times New Roman" w:cstheme="minorHAnsi"/>
          <w:color w:val="000000"/>
          <w:kern w:val="2"/>
          <w:lang w:eastAsia="zh-CN"/>
        </w:rPr>
        <w:t xml:space="preserve">wobec osób fizycznych, </w:t>
      </w:r>
      <w:r w:rsidRPr="002D493B">
        <w:rPr>
          <w:rFonts w:eastAsia="Times New Roman" w:cstheme="minorHAnsi"/>
          <w:kern w:val="2"/>
          <w:lang w:eastAsia="zh-CN"/>
        </w:rPr>
        <w:t>od których dane osobowe bezpośrednio lub pośrednio pozyskałem</w:t>
      </w:r>
      <w:r w:rsidRPr="002D493B">
        <w:rPr>
          <w:rFonts w:eastAsia="Times New Roman" w:cstheme="minorHAns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2D493B">
        <w:rPr>
          <w:rFonts w:eastAsia="Times New Roman" w:cstheme="minorHAnsi"/>
          <w:kern w:val="2"/>
          <w:lang w:eastAsia="zh-CN"/>
        </w:rPr>
        <w:t>.</w:t>
      </w:r>
    </w:p>
    <w:p w:rsidR="00EF4A33" w:rsidRPr="002D493B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 xml:space="preserve">Oświadczam/y, że: </w:t>
      </w:r>
    </w:p>
    <w:p w:rsidR="00EF4A33" w:rsidRPr="002D493B" w:rsidRDefault="00F379D9" w:rsidP="001A6F07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a</w:t>
      </w:r>
      <w:r w:rsidR="00EF4A33" w:rsidRPr="002D493B">
        <w:rPr>
          <w:rFonts w:eastAsia="Times New Roman" w:cstheme="minorHAnsi"/>
          <w:kern w:val="2"/>
          <w:lang w:eastAsia="zh-CN"/>
        </w:rPr>
        <w:t xml:space="preserve">)   w  </w:t>
      </w:r>
      <w:r w:rsidR="00EF4A33" w:rsidRPr="002D493B">
        <w:rPr>
          <w:rFonts w:eastAsia="Times New Roman" w:cstheme="minorHAnsi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 aby ilości sztuk były zgodne z zapotrzebowaniem Zamawiającego</w:t>
      </w:r>
    </w:p>
    <w:p w:rsidR="00EF4A33" w:rsidRPr="002D493B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2D493B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Oświadczam/y</w:t>
      </w:r>
      <w:r w:rsidR="00EF4A33" w:rsidRPr="002D493B">
        <w:rPr>
          <w:rFonts w:eastAsia="Times New Roman" w:cstheme="minorHAnsi"/>
          <w:kern w:val="2"/>
          <w:lang w:eastAsia="zh-CN"/>
        </w:rPr>
        <w:t xml:space="preserve">, że informacje i dokumenty zawarte w Ofercie na stronach od </w:t>
      </w:r>
      <w:r w:rsidR="00EF4A33" w:rsidRPr="002D493B">
        <w:rPr>
          <w:rFonts w:eastAsia="Times New Roman" w:cstheme="minorHAns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2D493B">
        <w:rPr>
          <w:rFonts w:eastAsia="Times New Roman" w:cstheme="minorHAnsi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2D493B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2D493B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2D493B">
        <w:rPr>
          <w:rFonts w:eastAsia="Times New Roman" w:cstheme="minorHAnsi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2D493B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2D493B">
        <w:rPr>
          <w:rFonts w:eastAsia="Times New Roman" w:cstheme="minorHAnsi"/>
          <w:iCs/>
          <w:kern w:val="2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2D493B">
        <w:rPr>
          <w:rFonts w:eastAsia="Times New Roman" w:cstheme="minorHAnsi"/>
          <w:iCs/>
          <w:kern w:val="2"/>
          <w:lang w:eastAsia="zh-CN"/>
        </w:rPr>
        <w:tab/>
      </w:r>
      <w:r w:rsidR="001A6F07" w:rsidRPr="002D493B">
        <w:rPr>
          <w:rFonts w:eastAsia="Times New Roman" w:cstheme="minorHAnsi"/>
          <w:iCs/>
          <w:kern w:val="2"/>
          <w:lang w:eastAsia="zh-CN"/>
        </w:rPr>
        <w:tab/>
      </w:r>
      <w:r w:rsidRPr="002D493B">
        <w:rPr>
          <w:rFonts w:eastAsia="Times New Roman" w:cstheme="minorHAnsi"/>
          <w:iCs/>
          <w:kern w:val="2"/>
          <w:u w:val="single"/>
          <w:lang w:eastAsia="zh-CN"/>
        </w:rPr>
        <w:t>mająca wartość gospodarczą,</w:t>
      </w:r>
    </w:p>
    <w:p w:rsidR="00EF4A33" w:rsidRPr="002D493B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2D493B">
        <w:rPr>
          <w:rFonts w:eastAsia="Times New Roman" w:cstheme="minorHAnsi"/>
          <w:iCs/>
          <w:kern w:val="2"/>
          <w:u w:val="single"/>
          <w:lang w:eastAsia="zh-CN"/>
        </w:rPr>
        <w:t>nie została ujawniona do wiadomości publicznej,</w:t>
      </w:r>
    </w:p>
    <w:p w:rsidR="00EF4A33" w:rsidRPr="00B84A0E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2D493B">
        <w:rPr>
          <w:rFonts w:eastAsia="Times New Roman" w:cstheme="minorHAnsi"/>
          <w:iCs/>
          <w:kern w:val="2"/>
          <w:u w:val="single"/>
          <w:lang w:eastAsia="zh-CN"/>
        </w:rPr>
        <w:t>podjęto w stosunku do niej niezbędne działania w celu zachowania poufności.)</w:t>
      </w:r>
    </w:p>
    <w:p w:rsidR="00B84A0E" w:rsidRDefault="00B84A0E" w:rsidP="00B84A0E">
      <w:pPr>
        <w:tabs>
          <w:tab w:val="left" w:pos="567"/>
        </w:tabs>
        <w:suppressAutoHyphens/>
        <w:spacing w:after="0" w:line="240" w:lineRule="auto"/>
        <w:ind w:left="360"/>
        <w:jc w:val="both"/>
        <w:rPr>
          <w:rFonts w:eastAsia="Times New Roman" w:cstheme="minorHAnsi"/>
          <w:iCs/>
          <w:kern w:val="2"/>
          <w:u w:val="single"/>
          <w:lang w:eastAsia="zh-CN"/>
        </w:rPr>
      </w:pPr>
    </w:p>
    <w:p w:rsidR="00B84A0E" w:rsidRPr="002D493B" w:rsidRDefault="00B84A0E" w:rsidP="00B84A0E">
      <w:pPr>
        <w:tabs>
          <w:tab w:val="left" w:pos="567"/>
        </w:tabs>
        <w:suppressAutoHyphens/>
        <w:spacing w:after="0" w:line="240" w:lineRule="auto"/>
        <w:ind w:left="360"/>
        <w:jc w:val="both"/>
        <w:rPr>
          <w:rFonts w:eastAsia="Times New Roman" w:cstheme="minorHAnsi"/>
          <w:kern w:val="2"/>
          <w:u w:val="single"/>
          <w:lang w:eastAsia="zh-CN"/>
        </w:rPr>
      </w:pPr>
    </w:p>
    <w:p w:rsidR="00EF4A33" w:rsidRPr="002D493B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Default="001A6F07" w:rsidP="00B84A0E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B84A0E">
        <w:rPr>
          <w:rFonts w:eastAsia="Times New Roman" w:cstheme="minorHAnsi"/>
          <w:kern w:val="2"/>
          <w:lang w:eastAsia="zh-CN"/>
        </w:rPr>
        <w:t>Oświadczam/y, że zamierzam/y</w:t>
      </w:r>
      <w:r w:rsidR="00EF4A33" w:rsidRPr="00B84A0E">
        <w:rPr>
          <w:rFonts w:eastAsia="Times New Roman" w:cstheme="minorHAnsi"/>
          <w:kern w:val="2"/>
          <w:lang w:eastAsia="zh-CN"/>
        </w:rPr>
        <w:t xml:space="preserve"> powierzyć realizację następujących części zamówienia podwykonawcom**</w:t>
      </w:r>
    </w:p>
    <w:p w:rsidR="00B84A0E" w:rsidRPr="00B84A0E" w:rsidRDefault="00B84A0E" w:rsidP="00B84A0E">
      <w:pPr>
        <w:tabs>
          <w:tab w:val="left" w:pos="284"/>
        </w:tabs>
        <w:suppressAutoHyphens/>
        <w:spacing w:after="0" w:line="240" w:lineRule="auto"/>
        <w:ind w:left="360"/>
        <w:contextualSpacing/>
        <w:jc w:val="both"/>
        <w:rPr>
          <w:rFonts w:eastAsia="Times New Roman" w:cstheme="minorHAnsi"/>
          <w:kern w:val="2"/>
          <w:lang w:eastAsia="zh-CN"/>
        </w:rPr>
      </w:pPr>
    </w:p>
    <w:tbl>
      <w:tblPr>
        <w:tblW w:w="9527" w:type="dxa"/>
        <w:tblInd w:w="-15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6533"/>
        <w:gridCol w:w="2285"/>
      </w:tblGrid>
      <w:tr w:rsidR="00EF4A33" w:rsidRPr="002D493B" w:rsidTr="00D334B3">
        <w:trPr>
          <w:cantSplit/>
          <w:trHeight w:val="33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EF4A33" w:rsidRPr="002D493B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b/>
                <w:bCs/>
                <w:i/>
                <w:iCs/>
                <w:kern w:val="2"/>
                <w:lang w:eastAsia="zh-CN"/>
              </w:rPr>
              <w:t>Lp.</w:t>
            </w: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:rsidR="00EF4A33" w:rsidRPr="002D493B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b/>
                <w:bCs/>
                <w:i/>
                <w:iCs/>
                <w:kern w:val="2"/>
                <w:lang w:eastAsia="zh-CN"/>
              </w:rPr>
              <w:t>Część zamówienia powierzona do realizacji podwykonawcy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F4A33" w:rsidRPr="002D493B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b/>
                <w:bCs/>
                <w:i/>
                <w:iCs/>
                <w:kern w:val="2"/>
                <w:lang w:eastAsia="zh-CN"/>
              </w:rPr>
              <w:t>Nazwa/firma podwykonawcy</w:t>
            </w:r>
          </w:p>
        </w:tc>
      </w:tr>
      <w:tr w:rsidR="00EF4A33" w:rsidRPr="002D493B" w:rsidTr="00D334B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2D493B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2D493B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4A33" w:rsidRPr="002D493B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</w:tr>
      <w:tr w:rsidR="00EF4A33" w:rsidRPr="002D493B" w:rsidTr="00D334B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2D493B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:rsidR="00EF4A33" w:rsidRPr="002D493B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F4A33" w:rsidRPr="002D493B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theme="minorHAnsi"/>
                <w:kern w:val="2"/>
                <w:lang w:eastAsia="zh-CN"/>
              </w:rPr>
            </w:pPr>
          </w:p>
        </w:tc>
      </w:tr>
    </w:tbl>
    <w:p w:rsidR="00EF4A3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:rsidR="00172BB1" w:rsidRPr="002D493B" w:rsidRDefault="00172BB1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:rsidR="001A6F07" w:rsidRPr="002D493B" w:rsidRDefault="0041727C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 xml:space="preserve"> </w:t>
      </w:r>
      <w:r w:rsidR="00EF4A33" w:rsidRPr="002D493B">
        <w:rPr>
          <w:rFonts w:eastAsia="Times New Roman" w:cstheme="minorHAnsi"/>
          <w:kern w:val="2"/>
          <w:lang w:eastAsia="zh-CN"/>
        </w:rPr>
        <w:t>Zarejestrowane nazwy i adresy wykonawców występujących wspólnie**:</w:t>
      </w:r>
    </w:p>
    <w:p w:rsidR="001A6F07" w:rsidRPr="002D493B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eastAsia="Times New Roman" w:cstheme="minorHAnsi"/>
          <w:kern w:val="2"/>
          <w:lang w:eastAsia="zh-CN"/>
        </w:rPr>
      </w:pPr>
    </w:p>
    <w:p w:rsidR="00EF4A33" w:rsidRPr="002D493B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 xml:space="preserve"> …………………………………………………………………………………………………………………………</w:t>
      </w:r>
      <w:r w:rsidR="0041727C">
        <w:rPr>
          <w:rFonts w:eastAsia="Times New Roman" w:cstheme="minorHAnsi"/>
          <w:kern w:val="2"/>
          <w:lang w:eastAsia="zh-CN"/>
        </w:rPr>
        <w:t>…………………………………</w:t>
      </w:r>
    </w:p>
    <w:p w:rsidR="0083219D" w:rsidRPr="002D493B" w:rsidRDefault="0083219D" w:rsidP="00EF4A33">
      <w:p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2D493B" w:rsidRDefault="0041727C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 xml:space="preserve"> </w:t>
      </w:r>
      <w:r w:rsidR="001A6F07" w:rsidRPr="002D493B">
        <w:rPr>
          <w:rFonts w:eastAsia="Times New Roman" w:cstheme="minorHAnsi"/>
          <w:kern w:val="2"/>
          <w:lang w:eastAsia="zh-CN"/>
        </w:rPr>
        <w:t>Oświadczam/y</w:t>
      </w:r>
      <w:r w:rsidR="00EF4A33" w:rsidRPr="002D493B">
        <w:rPr>
          <w:rFonts w:eastAsia="Times New Roman" w:cstheme="minorHAnsi"/>
          <w:kern w:val="2"/>
          <w:lang w:eastAsia="zh-CN"/>
        </w:rPr>
        <w:t>, że wybór oferty prowadzi/nie prowadzi</w:t>
      </w:r>
      <w:r w:rsidR="00EF4A33" w:rsidRPr="002D493B">
        <w:rPr>
          <w:rFonts w:eastAsia="Times New Roman" w:cstheme="minorHAnsi"/>
          <w:kern w:val="2"/>
          <w:vertAlign w:val="superscript"/>
          <w:lang w:eastAsia="zh-CN"/>
        </w:rPr>
        <w:footnoteReference w:id="2"/>
      </w:r>
      <w:r w:rsidR="00EF4A33" w:rsidRPr="002D493B">
        <w:rPr>
          <w:rFonts w:eastAsia="Times New Roman" w:cstheme="minorHAnsi"/>
          <w:kern w:val="2"/>
          <w:lang w:eastAsia="zh-CN"/>
        </w:rPr>
        <w:t xml:space="preserve"> do powstania u Zamawiającego obowiązku podatkowego:</w:t>
      </w:r>
    </w:p>
    <w:p w:rsidR="001A6F07" w:rsidRPr="002D493B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eastAsia="Times New Roman" w:cstheme="minorHAnsi"/>
          <w:kern w:val="2"/>
          <w:lang w:eastAsia="zh-CN"/>
        </w:rPr>
      </w:pPr>
    </w:p>
    <w:p w:rsidR="00EF4A33" w:rsidRPr="002D493B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lastRenderedPageBreak/>
        <w:t>Nazwa towaru lub usługi, których dostawa lub świadczenie będzie prowadzić do powstania obowiązku podatkowego:</w:t>
      </w:r>
    </w:p>
    <w:p w:rsidR="001A6F07" w:rsidRPr="002D493B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2D493B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2D493B" w:rsidRDefault="001A6F07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2D493B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Wartość towaru lub usługi bez kwoty podatku VAT:</w:t>
      </w:r>
    </w:p>
    <w:p w:rsidR="001A6F07" w:rsidRPr="002D493B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2D493B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……………..………………………………………………………………………………………</w:t>
      </w:r>
    </w:p>
    <w:p w:rsidR="00EF4A3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B84A0E" w:rsidRPr="002D493B" w:rsidRDefault="00B84A0E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183ABB" w:rsidRPr="002D493B" w:rsidRDefault="00183ABB" w:rsidP="00183ABB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Rodzaj Wykonawcy (właściwe zaznaczyć):</w:t>
      </w:r>
    </w:p>
    <w:p w:rsidR="00183ABB" w:rsidRPr="002D493B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D493B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9265E0">
        <w:rPr>
          <w:rFonts w:eastAsia="Times New Roman" w:cstheme="minorHAnsi"/>
          <w:kern w:val="2"/>
          <w:lang w:eastAsia="zh-CN"/>
        </w:rPr>
      </w:r>
      <w:r w:rsidR="009265E0">
        <w:rPr>
          <w:rFonts w:eastAsia="Times New Roman" w:cstheme="minorHAnsi"/>
          <w:kern w:val="2"/>
          <w:lang w:eastAsia="zh-CN"/>
        </w:rPr>
        <w:fldChar w:fldCharType="separate"/>
      </w:r>
      <w:r w:rsidRPr="002D493B">
        <w:rPr>
          <w:rFonts w:eastAsia="Times New Roman" w:cstheme="minorHAnsi"/>
          <w:kern w:val="2"/>
          <w:lang w:eastAsia="zh-CN"/>
        </w:rPr>
        <w:fldChar w:fldCharType="end"/>
      </w:r>
      <w:r w:rsidRPr="002D493B">
        <w:rPr>
          <w:rFonts w:eastAsia="Times New Roman" w:cstheme="minorHAnsi"/>
          <w:kern w:val="2"/>
          <w:lang w:eastAsia="zh-CN"/>
        </w:rPr>
        <w:t xml:space="preserve"> Mikro</w:t>
      </w:r>
      <w:r w:rsidR="002D493B" w:rsidRPr="002D493B">
        <w:rPr>
          <w:rFonts w:eastAsia="Times New Roman" w:cstheme="minorHAnsi"/>
          <w:kern w:val="2"/>
          <w:lang w:eastAsia="zh-CN"/>
        </w:rPr>
        <w:t xml:space="preserve"> </w:t>
      </w:r>
      <w:r w:rsidRPr="002D493B">
        <w:rPr>
          <w:rFonts w:eastAsia="Times New Roman" w:cstheme="minorHAnsi"/>
          <w:kern w:val="2"/>
          <w:lang w:eastAsia="zh-CN"/>
        </w:rPr>
        <w:t>przedsiębiorca;</w:t>
      </w:r>
    </w:p>
    <w:p w:rsidR="00183ABB" w:rsidRPr="002D493B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D493B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9265E0">
        <w:rPr>
          <w:rFonts w:eastAsia="Times New Roman" w:cstheme="minorHAnsi"/>
          <w:kern w:val="2"/>
          <w:lang w:eastAsia="zh-CN"/>
        </w:rPr>
      </w:r>
      <w:r w:rsidR="009265E0">
        <w:rPr>
          <w:rFonts w:eastAsia="Times New Roman" w:cstheme="minorHAnsi"/>
          <w:kern w:val="2"/>
          <w:lang w:eastAsia="zh-CN"/>
        </w:rPr>
        <w:fldChar w:fldCharType="separate"/>
      </w:r>
      <w:r w:rsidRPr="002D493B">
        <w:rPr>
          <w:rFonts w:eastAsia="Times New Roman" w:cstheme="minorHAnsi"/>
          <w:kern w:val="2"/>
          <w:lang w:eastAsia="zh-CN"/>
        </w:rPr>
        <w:fldChar w:fldCharType="end"/>
      </w:r>
      <w:r w:rsidRPr="002D493B">
        <w:rPr>
          <w:rFonts w:eastAsia="Times New Roman" w:cstheme="minorHAnsi"/>
          <w:kern w:val="2"/>
          <w:lang w:eastAsia="zh-CN"/>
        </w:rPr>
        <w:t xml:space="preserve"> Mały przedsiębiorca;</w:t>
      </w:r>
    </w:p>
    <w:p w:rsidR="00183ABB" w:rsidRPr="002D493B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D493B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9265E0">
        <w:rPr>
          <w:rFonts w:eastAsia="Times New Roman" w:cstheme="minorHAnsi"/>
          <w:kern w:val="2"/>
          <w:lang w:eastAsia="zh-CN"/>
        </w:rPr>
      </w:r>
      <w:r w:rsidR="009265E0">
        <w:rPr>
          <w:rFonts w:eastAsia="Times New Roman" w:cstheme="minorHAnsi"/>
          <w:kern w:val="2"/>
          <w:lang w:eastAsia="zh-CN"/>
        </w:rPr>
        <w:fldChar w:fldCharType="separate"/>
      </w:r>
      <w:r w:rsidRPr="002D493B">
        <w:rPr>
          <w:rFonts w:eastAsia="Times New Roman" w:cstheme="minorHAnsi"/>
          <w:kern w:val="2"/>
          <w:lang w:eastAsia="zh-CN"/>
        </w:rPr>
        <w:fldChar w:fldCharType="end"/>
      </w:r>
      <w:r w:rsidRPr="002D493B">
        <w:rPr>
          <w:rFonts w:eastAsia="Times New Roman" w:cstheme="minorHAnsi"/>
          <w:kern w:val="2"/>
          <w:lang w:eastAsia="zh-CN"/>
        </w:rPr>
        <w:t xml:space="preserve"> Średni przedsiębiorca;</w:t>
      </w:r>
    </w:p>
    <w:p w:rsidR="00183ABB" w:rsidRPr="002D493B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D493B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9265E0">
        <w:rPr>
          <w:rFonts w:eastAsia="Times New Roman" w:cstheme="minorHAnsi"/>
          <w:kern w:val="2"/>
          <w:lang w:eastAsia="zh-CN"/>
        </w:rPr>
      </w:r>
      <w:r w:rsidR="009265E0">
        <w:rPr>
          <w:rFonts w:eastAsia="Times New Roman" w:cstheme="minorHAnsi"/>
          <w:kern w:val="2"/>
          <w:lang w:eastAsia="zh-CN"/>
        </w:rPr>
        <w:fldChar w:fldCharType="separate"/>
      </w:r>
      <w:r w:rsidRPr="002D493B">
        <w:rPr>
          <w:rFonts w:eastAsia="Times New Roman" w:cstheme="minorHAnsi"/>
          <w:kern w:val="2"/>
          <w:lang w:eastAsia="zh-CN"/>
        </w:rPr>
        <w:fldChar w:fldCharType="end"/>
      </w:r>
      <w:r w:rsidRPr="002D493B">
        <w:rPr>
          <w:rFonts w:eastAsia="Times New Roman" w:cstheme="minorHAnsi"/>
          <w:kern w:val="2"/>
          <w:lang w:eastAsia="zh-CN"/>
        </w:rPr>
        <w:t xml:space="preserve"> Jednoosobowa działalność gospodarcza;</w:t>
      </w:r>
    </w:p>
    <w:p w:rsidR="00183ABB" w:rsidRPr="002D493B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D493B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9265E0">
        <w:rPr>
          <w:rFonts w:eastAsia="Times New Roman" w:cstheme="minorHAnsi"/>
          <w:kern w:val="2"/>
          <w:lang w:eastAsia="zh-CN"/>
        </w:rPr>
      </w:r>
      <w:r w:rsidR="009265E0">
        <w:rPr>
          <w:rFonts w:eastAsia="Times New Roman" w:cstheme="minorHAnsi"/>
          <w:kern w:val="2"/>
          <w:lang w:eastAsia="zh-CN"/>
        </w:rPr>
        <w:fldChar w:fldCharType="separate"/>
      </w:r>
      <w:r w:rsidRPr="002D493B">
        <w:rPr>
          <w:rFonts w:eastAsia="Times New Roman" w:cstheme="minorHAnsi"/>
          <w:kern w:val="2"/>
          <w:lang w:eastAsia="zh-CN"/>
        </w:rPr>
        <w:fldChar w:fldCharType="end"/>
      </w:r>
      <w:r w:rsidRPr="002D493B">
        <w:rPr>
          <w:rFonts w:eastAsia="Times New Roman" w:cstheme="minorHAnsi"/>
          <w:kern w:val="2"/>
          <w:lang w:eastAsia="zh-CN"/>
        </w:rPr>
        <w:t xml:space="preserve"> Osoba fizyczna nieprowadząca działalności gospodarczej;</w:t>
      </w:r>
    </w:p>
    <w:p w:rsidR="00183ABB" w:rsidRPr="002D493B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D493B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9265E0">
        <w:rPr>
          <w:rFonts w:eastAsia="Times New Roman" w:cstheme="minorHAnsi"/>
          <w:kern w:val="2"/>
          <w:lang w:eastAsia="zh-CN"/>
        </w:rPr>
      </w:r>
      <w:r w:rsidR="009265E0">
        <w:rPr>
          <w:rFonts w:eastAsia="Times New Roman" w:cstheme="minorHAnsi"/>
          <w:kern w:val="2"/>
          <w:lang w:eastAsia="zh-CN"/>
        </w:rPr>
        <w:fldChar w:fldCharType="separate"/>
      </w:r>
      <w:r w:rsidRPr="002D493B">
        <w:rPr>
          <w:rFonts w:eastAsia="Times New Roman" w:cstheme="minorHAnsi"/>
          <w:kern w:val="2"/>
          <w:lang w:eastAsia="zh-CN"/>
        </w:rPr>
        <w:fldChar w:fldCharType="end"/>
      </w:r>
      <w:r w:rsidRPr="002D493B">
        <w:rPr>
          <w:rFonts w:eastAsia="Times New Roman" w:cstheme="minorHAnsi"/>
          <w:kern w:val="2"/>
          <w:lang w:eastAsia="zh-CN"/>
        </w:rPr>
        <w:t xml:space="preserve"> Inny rodzaj ………………………………………………. (proszę wskazać jaki).</w:t>
      </w:r>
    </w:p>
    <w:p w:rsidR="0083219D" w:rsidRPr="002D493B" w:rsidRDefault="0083219D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</w:p>
    <w:p w:rsidR="001A6F07" w:rsidRPr="002D493B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  <w:r w:rsidRPr="002D493B">
        <w:rPr>
          <w:rFonts w:eastAsia="Calibri" w:cstheme="minorHAnsi"/>
          <w:kern w:val="2"/>
          <w:lang w:eastAsia="zh-CN"/>
        </w:rPr>
        <w:t>Zgodnie z artykułem 2 załącznika nr I do rozporządzenia Komisji (UE) nr 651/2014 z dnia 17 czerwca 2014 r.:</w:t>
      </w:r>
    </w:p>
    <w:p w:rsidR="00EF4A33" w:rsidRPr="002D493B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2D493B">
        <w:rPr>
          <w:rFonts w:eastAsia="Calibri" w:cstheme="minorHAnsi"/>
          <w:kern w:val="2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:rsidR="00EF4A33" w:rsidRPr="002D493B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2D493B">
        <w:rPr>
          <w:rFonts w:eastAsia="Calibri" w:cstheme="minorHAnsi"/>
          <w:kern w:val="2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:rsidR="00EF4A33" w:rsidRPr="002D493B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2D493B">
        <w:rPr>
          <w:rFonts w:eastAsia="Calibri" w:cstheme="minorHAnsi"/>
          <w:kern w:val="2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:rsidR="00EF4A33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B84A0E" w:rsidRPr="002D493B" w:rsidRDefault="00B84A0E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41727C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Załącznikami do niniejszego formularza, stanowiącymi integralną część oferty, są:</w:t>
      </w:r>
    </w:p>
    <w:p w:rsidR="00EF4A33" w:rsidRPr="002D493B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1) Kosztorys O</w:t>
      </w:r>
      <w:r w:rsidR="00EF4A33" w:rsidRPr="002D493B">
        <w:rPr>
          <w:rFonts w:eastAsia="Times New Roman" w:cstheme="minorHAnsi"/>
          <w:kern w:val="2"/>
          <w:lang w:eastAsia="zh-CN"/>
        </w:rPr>
        <w:t>fertowy (podpisany przez przedstawiciela Wykonawcy);</w:t>
      </w:r>
    </w:p>
    <w:p w:rsidR="00EF4A33" w:rsidRPr="002D493B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lang w:eastAsia="zh-CN"/>
        </w:rPr>
      </w:pPr>
      <w:r w:rsidRPr="002D493B">
        <w:rPr>
          <w:rFonts w:eastAsia="Times New Roman" w:cstheme="minorHAnsi"/>
          <w:color w:val="000000"/>
          <w:kern w:val="2"/>
          <w:lang w:eastAsia="zh-CN"/>
        </w:rPr>
        <w:t>2) Pełnomocnictwo</w:t>
      </w:r>
    </w:p>
    <w:p w:rsidR="00EF4A33" w:rsidRPr="002D493B" w:rsidRDefault="00F67332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3) Wadium</w:t>
      </w:r>
    </w:p>
    <w:p w:rsidR="00EF4A33" w:rsidRDefault="0041727C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>4) JEDZ</w:t>
      </w:r>
    </w:p>
    <w:p w:rsidR="00C36290" w:rsidRDefault="00C36290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>5) Przedmiotowe środki dowodowe</w:t>
      </w:r>
      <w:bookmarkStart w:id="0" w:name="_GoBack"/>
      <w:bookmarkEnd w:id="0"/>
    </w:p>
    <w:p w:rsidR="00C36290" w:rsidRPr="002D493B" w:rsidRDefault="00D6539F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 xml:space="preserve">6) </w:t>
      </w:r>
      <w:r w:rsidR="00C36290">
        <w:rPr>
          <w:rFonts w:eastAsia="Times New Roman" w:cstheme="minorHAnsi"/>
          <w:kern w:val="2"/>
          <w:lang w:eastAsia="zh-CN"/>
        </w:rPr>
        <w:t>…………………</w:t>
      </w:r>
      <w:r>
        <w:rPr>
          <w:rFonts w:eastAsia="Times New Roman" w:cstheme="minorHAnsi"/>
          <w:kern w:val="2"/>
          <w:lang w:eastAsia="zh-CN"/>
        </w:rPr>
        <w:t>……….</w:t>
      </w:r>
      <w:r w:rsidR="00C36290">
        <w:rPr>
          <w:rFonts w:eastAsia="Times New Roman" w:cstheme="minorHAnsi"/>
          <w:kern w:val="2"/>
          <w:lang w:eastAsia="zh-CN"/>
        </w:rPr>
        <w:t>…………..</w:t>
      </w:r>
    </w:p>
    <w:p w:rsidR="00183ABB" w:rsidRPr="002D493B" w:rsidRDefault="00183ABB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2D493B" w:rsidRDefault="00EF4A3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…..............................................................................................</w:t>
      </w:r>
    </w:p>
    <w:p w:rsidR="00EF4A33" w:rsidRPr="0041727C" w:rsidRDefault="00EF4A3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sz w:val="20"/>
          <w:szCs w:val="20"/>
          <w:lang w:eastAsia="zh-CN"/>
        </w:rPr>
      </w:pPr>
      <w:r w:rsidRPr="0041727C">
        <w:rPr>
          <w:rFonts w:eastAsia="Times New Roman" w:cstheme="minorHAnsi"/>
          <w:i/>
          <w:iCs/>
          <w:kern w:val="2"/>
          <w:sz w:val="20"/>
          <w:szCs w:val="20"/>
          <w:lang w:eastAsia="zh-CN"/>
        </w:rPr>
        <w:t>(data i czytelny podpis uprawnionego przedstawiciela(i) Wykonawcy)</w:t>
      </w:r>
    </w:p>
    <w:p w:rsidR="00EF4A33" w:rsidRPr="0041727C" w:rsidRDefault="00EF4A33" w:rsidP="00EF4A33">
      <w:pPr>
        <w:suppressAutoHyphens/>
        <w:spacing w:after="0" w:line="240" w:lineRule="auto"/>
        <w:rPr>
          <w:rFonts w:eastAsia="Times New Roman" w:cstheme="minorHAnsi"/>
          <w:i/>
          <w:iCs/>
          <w:kern w:val="2"/>
          <w:sz w:val="20"/>
          <w:szCs w:val="20"/>
          <w:lang w:eastAsia="zh-CN"/>
        </w:rPr>
      </w:pPr>
    </w:p>
    <w:p w:rsidR="00183ABB" w:rsidRPr="002D493B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EF4A33" w:rsidRPr="002D493B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i/>
          <w:iCs/>
          <w:spacing w:val="4"/>
          <w:kern w:val="2"/>
          <w:lang w:eastAsia="zh-CN"/>
        </w:rPr>
        <w:t xml:space="preserve">* </w:t>
      </w:r>
      <w:r w:rsidRPr="002D493B">
        <w:rPr>
          <w:rFonts w:eastAsia="Times New Roman" w:cstheme="minorHAnsi"/>
          <w:i/>
          <w:iCs/>
          <w:kern w:val="2"/>
          <w:lang w:eastAsia="zh-CN"/>
        </w:rPr>
        <w:t>niepotrzebne skreślić</w:t>
      </w:r>
    </w:p>
    <w:p w:rsidR="00B87716" w:rsidRPr="002D493B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i/>
          <w:iCs/>
          <w:spacing w:val="4"/>
          <w:kern w:val="2"/>
          <w:lang w:eastAsia="zh-CN"/>
        </w:rPr>
        <w:t>** jeżeli dotyczy</w:t>
      </w:r>
    </w:p>
    <w:sectPr w:rsidR="00B87716" w:rsidRPr="002D493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5E0" w:rsidRDefault="009265E0" w:rsidP="00EF4A33">
      <w:pPr>
        <w:spacing w:after="0" w:line="240" w:lineRule="auto"/>
      </w:pPr>
      <w:r>
        <w:separator/>
      </w:r>
    </w:p>
  </w:endnote>
  <w:endnote w:type="continuationSeparator" w:id="0">
    <w:p w:rsidR="009265E0" w:rsidRDefault="009265E0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539F">
          <w:rPr>
            <w:noProof/>
          </w:rPr>
          <w:t>1</w:t>
        </w:r>
        <w:r>
          <w:fldChar w:fldCharType="end"/>
        </w:r>
      </w:p>
    </w:sdtContent>
  </w:sdt>
  <w:p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5E0" w:rsidRDefault="009265E0" w:rsidP="00EF4A33">
      <w:pPr>
        <w:spacing w:after="0" w:line="240" w:lineRule="auto"/>
      </w:pPr>
      <w:r>
        <w:separator/>
      </w:r>
    </w:p>
  </w:footnote>
  <w:footnote w:type="continuationSeparator" w:id="0">
    <w:p w:rsidR="009265E0" w:rsidRDefault="009265E0" w:rsidP="00EF4A33">
      <w:pPr>
        <w:spacing w:after="0" w:line="240" w:lineRule="auto"/>
      </w:pPr>
      <w:r>
        <w:continuationSeparator/>
      </w:r>
    </w:p>
  </w:footnote>
  <w:footnote w:id="1">
    <w:p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</w:t>
      </w:r>
      <w:r w:rsidR="00183ABB">
        <w:t>11</w:t>
      </w:r>
      <w:r>
        <w:t xml:space="preserve">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32A1F"/>
    <w:rsid w:val="00043A64"/>
    <w:rsid w:val="00054BFE"/>
    <w:rsid w:val="00082E51"/>
    <w:rsid w:val="0015332A"/>
    <w:rsid w:val="00172BB1"/>
    <w:rsid w:val="00183ABB"/>
    <w:rsid w:val="00192697"/>
    <w:rsid w:val="001A1D70"/>
    <w:rsid w:val="001A6F07"/>
    <w:rsid w:val="001F15C4"/>
    <w:rsid w:val="00265B4D"/>
    <w:rsid w:val="002C38C7"/>
    <w:rsid w:val="002D493B"/>
    <w:rsid w:val="003026DB"/>
    <w:rsid w:val="00331EE3"/>
    <w:rsid w:val="0033583B"/>
    <w:rsid w:val="003625B4"/>
    <w:rsid w:val="003957BA"/>
    <w:rsid w:val="003D54EE"/>
    <w:rsid w:val="003E2405"/>
    <w:rsid w:val="0041727C"/>
    <w:rsid w:val="00471CB9"/>
    <w:rsid w:val="004A148A"/>
    <w:rsid w:val="004C0BC6"/>
    <w:rsid w:val="004D6D33"/>
    <w:rsid w:val="0052080C"/>
    <w:rsid w:val="00527D67"/>
    <w:rsid w:val="005512DD"/>
    <w:rsid w:val="00553018"/>
    <w:rsid w:val="005B6A60"/>
    <w:rsid w:val="005F01EA"/>
    <w:rsid w:val="00626E9A"/>
    <w:rsid w:val="00661BBB"/>
    <w:rsid w:val="00684082"/>
    <w:rsid w:val="0071199F"/>
    <w:rsid w:val="007911A0"/>
    <w:rsid w:val="00795E5D"/>
    <w:rsid w:val="007A1F14"/>
    <w:rsid w:val="007B78C3"/>
    <w:rsid w:val="00804A5F"/>
    <w:rsid w:val="008100EE"/>
    <w:rsid w:val="008301F6"/>
    <w:rsid w:val="0083219D"/>
    <w:rsid w:val="0086676C"/>
    <w:rsid w:val="008C4AE2"/>
    <w:rsid w:val="008E05F5"/>
    <w:rsid w:val="00925D34"/>
    <w:rsid w:val="009265E0"/>
    <w:rsid w:val="00966A8E"/>
    <w:rsid w:val="00980101"/>
    <w:rsid w:val="00984C04"/>
    <w:rsid w:val="00AA3D80"/>
    <w:rsid w:val="00AE48D8"/>
    <w:rsid w:val="00AF0AA2"/>
    <w:rsid w:val="00B45EAC"/>
    <w:rsid w:val="00B84A0E"/>
    <w:rsid w:val="00C34DEB"/>
    <w:rsid w:val="00C36290"/>
    <w:rsid w:val="00CA64F2"/>
    <w:rsid w:val="00CB43E6"/>
    <w:rsid w:val="00CC0A49"/>
    <w:rsid w:val="00D334B3"/>
    <w:rsid w:val="00D6539F"/>
    <w:rsid w:val="00D6648C"/>
    <w:rsid w:val="00DD50BD"/>
    <w:rsid w:val="00E2695B"/>
    <w:rsid w:val="00E269C0"/>
    <w:rsid w:val="00ED34A3"/>
    <w:rsid w:val="00ED41AE"/>
    <w:rsid w:val="00EF4A33"/>
    <w:rsid w:val="00F0510F"/>
    <w:rsid w:val="00F379D9"/>
    <w:rsid w:val="00F41401"/>
    <w:rsid w:val="00F47F64"/>
    <w:rsid w:val="00F52A9A"/>
    <w:rsid w:val="00F67332"/>
    <w:rsid w:val="00F83E3D"/>
    <w:rsid w:val="00FA117A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customStyle="1" w:styleId="Tre9ce6tekstu">
    <w:name w:val="Treś9cće6 tekstu"/>
    <w:basedOn w:val="Normalny"/>
    <w:rsid w:val="00F67332"/>
    <w:pPr>
      <w:suppressAutoHyphens/>
      <w:spacing w:before="113" w:after="0" w:line="288" w:lineRule="auto"/>
      <w:jc w:val="both"/>
    </w:pPr>
    <w:rPr>
      <w:rFonts w:ascii="Tahoma" w:eastAsia="Times New Roman" w:hAnsi="Tahoma" w:cs="Tahoma"/>
      <w:color w:val="000000"/>
      <w:kern w:val="2"/>
      <w:sz w:val="18"/>
      <w:szCs w:val="18"/>
      <w:lang w:eastAsia="pl-PL"/>
    </w:rPr>
  </w:style>
  <w:style w:type="paragraph" w:styleId="Akapitzlist">
    <w:name w:val="List Paragraph"/>
    <w:aliases w:val="Normalny1,Akapit z listą31,Wypunktowanie,Normal2,L1,Numerowanie,Adresat stanowisko,sw tekst"/>
    <w:basedOn w:val="Normalny"/>
    <w:link w:val="AkapitzlistZnak"/>
    <w:uiPriority w:val="99"/>
    <w:qFormat/>
    <w:rsid w:val="00B84A0E"/>
    <w:pPr>
      <w:ind w:left="720"/>
      <w:contextualSpacing/>
    </w:pPr>
  </w:style>
  <w:style w:type="character" w:customStyle="1" w:styleId="AkapitzlistZnak">
    <w:name w:val="Akapit z listą Znak"/>
    <w:aliases w:val="Normalny1 Znak,Akapit z listą31 Znak,Wypunktowanie Znak,Normal2 Znak,L1 Znak,Numerowanie Znak,Adresat stanowisko Znak,sw tekst Znak"/>
    <w:link w:val="Akapitzlist"/>
    <w:uiPriority w:val="99"/>
    <w:locked/>
    <w:rsid w:val="00ED34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1450</Words>
  <Characters>8702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Monika Karwacka</cp:lastModifiedBy>
  <cp:revision>56</cp:revision>
  <cp:lastPrinted>2022-04-28T07:07:00Z</cp:lastPrinted>
  <dcterms:created xsi:type="dcterms:W3CDTF">2021-01-30T18:42:00Z</dcterms:created>
  <dcterms:modified xsi:type="dcterms:W3CDTF">2022-05-10T10:00:00Z</dcterms:modified>
</cp:coreProperties>
</file>