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A6A98" w14:textId="5F1D7D37" w:rsidR="00DA53D1" w:rsidRPr="00F070F5" w:rsidRDefault="00DA53D1" w:rsidP="00DA53D1">
      <w:pPr>
        <w:pageBreakBefore/>
        <w:spacing w:line="360" w:lineRule="auto"/>
        <w:ind w:left="5664" w:firstLine="708"/>
        <w:rPr>
          <w:rFonts w:ascii="Calibri" w:hAnsi="Calibri" w:cs="Calibri"/>
          <w:sz w:val="22"/>
          <w:szCs w:val="22"/>
        </w:rPr>
      </w:pPr>
      <w:r w:rsidRPr="00F070F5">
        <w:rPr>
          <w:rFonts w:ascii="Calibri" w:hAnsi="Calibri" w:cs="Calibri"/>
          <w:b/>
          <w:sz w:val="22"/>
          <w:szCs w:val="22"/>
        </w:rPr>
        <w:t xml:space="preserve">Załącznik nr </w:t>
      </w:r>
      <w:r w:rsidR="003D058E" w:rsidRPr="00F070F5">
        <w:rPr>
          <w:rFonts w:ascii="Calibri" w:hAnsi="Calibri" w:cs="Calibri"/>
          <w:b/>
          <w:sz w:val="22"/>
          <w:szCs w:val="22"/>
        </w:rPr>
        <w:t>7</w:t>
      </w:r>
      <w:r w:rsidR="00876B3B" w:rsidRPr="00F070F5">
        <w:rPr>
          <w:rFonts w:ascii="Calibri" w:hAnsi="Calibri" w:cs="Calibri"/>
          <w:b/>
          <w:sz w:val="22"/>
          <w:szCs w:val="22"/>
        </w:rPr>
        <w:t xml:space="preserve"> </w:t>
      </w:r>
      <w:r w:rsidRPr="00F070F5">
        <w:rPr>
          <w:rFonts w:ascii="Calibri" w:hAnsi="Calibri" w:cs="Calibri"/>
          <w:b/>
          <w:sz w:val="22"/>
          <w:szCs w:val="22"/>
        </w:rPr>
        <w:t>do SWZ</w:t>
      </w:r>
    </w:p>
    <w:p w14:paraId="4C58034A" w14:textId="43E9A832" w:rsidR="00DA53D1" w:rsidRPr="00F13710" w:rsidRDefault="00DA53D1" w:rsidP="00DA53D1">
      <w:pPr>
        <w:spacing w:line="360" w:lineRule="auto"/>
        <w:rPr>
          <w:rFonts w:asciiTheme="minorHAnsi" w:hAnsiTheme="minorHAnsi" w:cstheme="minorHAnsi"/>
          <w:sz w:val="22"/>
          <w:szCs w:val="22"/>
        </w:rPr>
      </w:pPr>
      <w:r w:rsidRPr="00F13710">
        <w:rPr>
          <w:rFonts w:asciiTheme="minorHAnsi" w:hAnsiTheme="minorHAnsi" w:cstheme="minorHAnsi"/>
          <w:b/>
          <w:bCs/>
          <w:sz w:val="22"/>
          <w:szCs w:val="22"/>
        </w:rPr>
        <w:t xml:space="preserve">Nr sprawy: </w:t>
      </w:r>
      <w:r w:rsidR="00F13710" w:rsidRPr="00F13710">
        <w:rPr>
          <w:rFonts w:asciiTheme="minorHAnsi" w:hAnsiTheme="minorHAnsi" w:cstheme="minorHAnsi"/>
          <w:b/>
          <w:sz w:val="22"/>
          <w:szCs w:val="22"/>
        </w:rPr>
        <w:t>ZP.271.2.38.2024.PS</w:t>
      </w:r>
    </w:p>
    <w:p w14:paraId="6782FEF4" w14:textId="77777777" w:rsidR="00DA53D1" w:rsidRPr="00F070F5" w:rsidRDefault="00DA53D1" w:rsidP="00DA53D1">
      <w:pPr>
        <w:spacing w:line="360" w:lineRule="auto"/>
        <w:jc w:val="center"/>
        <w:rPr>
          <w:rFonts w:ascii="Calibri" w:hAnsi="Calibri" w:cs="Calibri"/>
          <w:b/>
          <w:sz w:val="22"/>
          <w:szCs w:val="22"/>
        </w:rPr>
      </w:pPr>
    </w:p>
    <w:p w14:paraId="277BC503" w14:textId="77777777" w:rsidR="00DA53D1" w:rsidRPr="00F070F5" w:rsidRDefault="00DA53D1" w:rsidP="00DA53D1">
      <w:pPr>
        <w:spacing w:line="360" w:lineRule="auto"/>
        <w:jc w:val="center"/>
        <w:rPr>
          <w:rFonts w:ascii="Calibri" w:hAnsi="Calibri" w:cs="Calibri"/>
          <w:sz w:val="22"/>
          <w:szCs w:val="22"/>
        </w:rPr>
      </w:pPr>
      <w:r w:rsidRPr="00F070F5">
        <w:rPr>
          <w:rFonts w:ascii="Calibri" w:hAnsi="Calibri" w:cs="Calibri"/>
          <w:b/>
          <w:sz w:val="22"/>
          <w:szCs w:val="22"/>
        </w:rPr>
        <w:t>Umowa Generalna</w:t>
      </w:r>
    </w:p>
    <w:p w14:paraId="5241CCEB" w14:textId="77777777" w:rsidR="00DA53D1" w:rsidRPr="00F070F5" w:rsidRDefault="00DA53D1" w:rsidP="00DA53D1">
      <w:pPr>
        <w:spacing w:line="360" w:lineRule="auto"/>
        <w:jc w:val="center"/>
        <w:rPr>
          <w:rFonts w:ascii="Calibri" w:hAnsi="Calibri" w:cs="Calibri"/>
          <w:b/>
          <w:sz w:val="22"/>
          <w:szCs w:val="22"/>
        </w:rPr>
      </w:pPr>
      <w:r w:rsidRPr="00F070F5">
        <w:rPr>
          <w:rFonts w:ascii="Calibri" w:hAnsi="Calibri" w:cs="Calibri"/>
          <w:b/>
          <w:sz w:val="22"/>
          <w:szCs w:val="22"/>
        </w:rPr>
        <w:t>Długoterminowa Umowa Ubezpieczeniowa</w:t>
      </w:r>
    </w:p>
    <w:p w14:paraId="7E869D8F" w14:textId="09598A30" w:rsidR="00DA53D1" w:rsidRPr="00F070F5" w:rsidRDefault="00DA53D1" w:rsidP="002B5F76">
      <w:pPr>
        <w:spacing w:line="360" w:lineRule="auto"/>
        <w:jc w:val="center"/>
        <w:rPr>
          <w:rFonts w:ascii="Calibri" w:hAnsi="Calibri" w:cs="Calibri"/>
          <w:sz w:val="22"/>
          <w:szCs w:val="22"/>
        </w:rPr>
      </w:pPr>
      <w:r w:rsidRPr="00F070F5">
        <w:rPr>
          <w:rFonts w:ascii="Calibri" w:hAnsi="Calibri" w:cs="Calibri"/>
          <w:b/>
          <w:sz w:val="22"/>
          <w:szCs w:val="22"/>
        </w:rPr>
        <w:t xml:space="preserve">Dotyczy zadania </w:t>
      </w:r>
      <w:r w:rsidR="003D058E" w:rsidRPr="00F070F5">
        <w:rPr>
          <w:rFonts w:ascii="Calibri" w:hAnsi="Calibri" w:cs="Calibri"/>
          <w:b/>
          <w:sz w:val="22"/>
          <w:szCs w:val="22"/>
        </w:rPr>
        <w:t>V</w:t>
      </w:r>
    </w:p>
    <w:p w14:paraId="0D576339"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Zawarta w dniu ..................... r. w Żyrardowie </w:t>
      </w:r>
    </w:p>
    <w:p w14:paraId="6C864750"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 </w:t>
      </w:r>
    </w:p>
    <w:p w14:paraId="766ABE72" w14:textId="77777777" w:rsidR="00DA53D1" w:rsidRPr="00F070F5" w:rsidRDefault="00DA53D1" w:rsidP="00DA53D1">
      <w:pPr>
        <w:shd w:val="clear" w:color="auto" w:fill="FFFFFF"/>
        <w:autoSpaceDE w:val="0"/>
        <w:spacing w:line="360" w:lineRule="auto"/>
        <w:jc w:val="both"/>
        <w:rPr>
          <w:rFonts w:ascii="Calibri" w:hAnsi="Calibri" w:cs="Calibri"/>
          <w:sz w:val="22"/>
          <w:szCs w:val="22"/>
        </w:rPr>
      </w:pPr>
      <w:r w:rsidRPr="00F070F5">
        <w:rPr>
          <w:rFonts w:ascii="Calibri" w:hAnsi="Calibri" w:cs="Calibri"/>
          <w:sz w:val="22"/>
          <w:szCs w:val="22"/>
        </w:rPr>
        <w:t xml:space="preserve">pomiędzy: </w:t>
      </w:r>
    </w:p>
    <w:p w14:paraId="78191B50" w14:textId="77777777" w:rsidR="00DA53D1" w:rsidRPr="00F070F5" w:rsidRDefault="00DA53D1" w:rsidP="00DA53D1">
      <w:pPr>
        <w:shd w:val="clear" w:color="auto" w:fill="FFFFFF"/>
        <w:autoSpaceDE w:val="0"/>
        <w:spacing w:line="360" w:lineRule="auto"/>
        <w:jc w:val="both"/>
        <w:rPr>
          <w:rFonts w:ascii="Calibri" w:hAnsi="Calibri" w:cs="Calibri"/>
          <w:sz w:val="22"/>
          <w:szCs w:val="22"/>
        </w:rPr>
      </w:pPr>
      <w:bookmarkStart w:id="0" w:name="_Hlk170821500"/>
      <w:r w:rsidRPr="00F070F5">
        <w:rPr>
          <w:rFonts w:ascii="Calibri" w:hAnsi="Calibri" w:cs="Calibri"/>
          <w:sz w:val="22"/>
          <w:szCs w:val="22"/>
        </w:rPr>
        <w:t xml:space="preserve">Miastem Żyrardów z siedzibą w Żyrardowie, </w:t>
      </w:r>
      <w:bookmarkStart w:id="1" w:name="_Hlk170822435"/>
      <w:r w:rsidRPr="00F070F5">
        <w:rPr>
          <w:rFonts w:ascii="Calibri" w:hAnsi="Calibri" w:cs="Calibri"/>
          <w:sz w:val="22"/>
          <w:szCs w:val="22"/>
        </w:rPr>
        <w:t>ul. Bolesława Limanowskiego 44</w:t>
      </w:r>
      <w:bookmarkEnd w:id="1"/>
      <w:r w:rsidRPr="00F070F5">
        <w:rPr>
          <w:rFonts w:ascii="Calibri" w:hAnsi="Calibri" w:cs="Calibri"/>
          <w:sz w:val="22"/>
          <w:szCs w:val="22"/>
        </w:rPr>
        <w:t xml:space="preserve">, NIP: 838-146-47-22; REGON: 750148650 w imieniu własnym </w:t>
      </w:r>
    </w:p>
    <w:p w14:paraId="7639CEA9" w14:textId="77777777" w:rsidR="00DA53D1" w:rsidRPr="00F070F5" w:rsidRDefault="00DA53D1" w:rsidP="00DA53D1">
      <w:pPr>
        <w:shd w:val="clear" w:color="auto" w:fill="FFFFFF"/>
        <w:autoSpaceDE w:val="0"/>
        <w:spacing w:line="360" w:lineRule="auto"/>
        <w:jc w:val="both"/>
        <w:rPr>
          <w:rFonts w:ascii="Calibri" w:hAnsi="Calibri" w:cs="Calibri"/>
          <w:sz w:val="22"/>
          <w:szCs w:val="22"/>
        </w:rPr>
      </w:pPr>
      <w:r w:rsidRPr="00F070F5">
        <w:rPr>
          <w:rFonts w:ascii="Calibri" w:hAnsi="Calibri" w:cs="Calibri"/>
          <w:sz w:val="22"/>
          <w:szCs w:val="22"/>
        </w:rPr>
        <w:t>reprezentowanym przez:</w:t>
      </w:r>
    </w:p>
    <w:p w14:paraId="22BA1A50" w14:textId="77777777" w:rsidR="00DA53D1" w:rsidRPr="00F070F5" w:rsidRDefault="00DA53D1" w:rsidP="00DA53D1">
      <w:pPr>
        <w:shd w:val="clear" w:color="auto" w:fill="FFFFFF"/>
        <w:autoSpaceDE w:val="0"/>
        <w:spacing w:line="360" w:lineRule="auto"/>
        <w:jc w:val="both"/>
        <w:rPr>
          <w:rFonts w:ascii="Calibri" w:hAnsi="Calibri" w:cs="Calibri"/>
          <w:sz w:val="22"/>
          <w:szCs w:val="22"/>
        </w:rPr>
      </w:pPr>
      <w:r w:rsidRPr="00F070F5">
        <w:rPr>
          <w:rFonts w:ascii="Calibri" w:hAnsi="Calibri" w:cs="Calibri"/>
          <w:b/>
          <w:bCs/>
          <w:sz w:val="22"/>
          <w:szCs w:val="22"/>
        </w:rPr>
        <w:t xml:space="preserve">Prezydenta – </w:t>
      </w:r>
      <w:r w:rsidRPr="00F070F5">
        <w:rPr>
          <w:rFonts w:ascii="Calibri" w:hAnsi="Calibri" w:cs="Calibri"/>
          <w:sz w:val="22"/>
          <w:szCs w:val="22"/>
        </w:rPr>
        <w:t>Pana Lucjana Krzysztofa Chrzanowskiego</w:t>
      </w:r>
    </w:p>
    <w:p w14:paraId="58903EB6" w14:textId="77777777" w:rsidR="00DA53D1" w:rsidRPr="00F070F5" w:rsidRDefault="00DA53D1" w:rsidP="00DA53D1">
      <w:pPr>
        <w:shd w:val="clear" w:color="auto" w:fill="FFFFFF"/>
        <w:autoSpaceDE w:val="0"/>
        <w:spacing w:line="360" w:lineRule="auto"/>
        <w:jc w:val="both"/>
        <w:rPr>
          <w:rFonts w:ascii="Calibri" w:hAnsi="Calibri" w:cs="Calibri"/>
          <w:sz w:val="22"/>
          <w:szCs w:val="22"/>
        </w:rPr>
      </w:pPr>
      <w:r w:rsidRPr="00F070F5">
        <w:rPr>
          <w:rFonts w:ascii="Calibri" w:hAnsi="Calibri" w:cs="Calibri"/>
          <w:sz w:val="22"/>
          <w:szCs w:val="22"/>
        </w:rPr>
        <w:t>przy kontrasygnacie Skarbnika Miasta Pani Anny Krupy</w:t>
      </w:r>
    </w:p>
    <w:p w14:paraId="30C2A92E" w14:textId="77777777" w:rsidR="00DA53D1" w:rsidRPr="00F070F5" w:rsidRDefault="00DA53D1" w:rsidP="00DA53D1">
      <w:pPr>
        <w:shd w:val="clear" w:color="auto" w:fill="FFFFFF"/>
        <w:autoSpaceDE w:val="0"/>
        <w:spacing w:line="360" w:lineRule="auto"/>
        <w:jc w:val="both"/>
        <w:rPr>
          <w:rFonts w:ascii="Calibri" w:hAnsi="Calibri" w:cs="Calibri"/>
          <w:sz w:val="22"/>
          <w:szCs w:val="22"/>
        </w:rPr>
      </w:pPr>
      <w:r w:rsidRPr="00F070F5">
        <w:rPr>
          <w:rFonts w:ascii="Calibri" w:hAnsi="Calibri" w:cs="Calibri"/>
          <w:sz w:val="22"/>
          <w:szCs w:val="22"/>
        </w:rPr>
        <w:t xml:space="preserve">zwanym w dalszej części </w:t>
      </w:r>
      <w:r w:rsidRPr="00F070F5">
        <w:rPr>
          <w:rFonts w:ascii="Calibri" w:hAnsi="Calibri" w:cs="Calibri"/>
          <w:b/>
          <w:bCs/>
          <w:sz w:val="22"/>
          <w:szCs w:val="22"/>
        </w:rPr>
        <w:t xml:space="preserve">„Zamawiającym” lub „Ubezpieczającym” </w:t>
      </w:r>
    </w:p>
    <w:p w14:paraId="36E1141E" w14:textId="5464B1B9" w:rsidR="00DA53D1" w:rsidRPr="00F070F5" w:rsidRDefault="00DA53D1" w:rsidP="00DA53D1">
      <w:pPr>
        <w:shd w:val="clear" w:color="auto" w:fill="FFFFFF"/>
        <w:autoSpaceDE w:val="0"/>
        <w:spacing w:line="360" w:lineRule="auto"/>
        <w:jc w:val="both"/>
        <w:rPr>
          <w:rFonts w:ascii="Calibri" w:hAnsi="Calibri" w:cs="Calibri"/>
          <w:sz w:val="22"/>
          <w:szCs w:val="22"/>
        </w:rPr>
      </w:pPr>
      <w:r w:rsidRPr="00F070F5">
        <w:rPr>
          <w:rFonts w:ascii="Calibri" w:hAnsi="Calibri" w:cs="Calibri"/>
          <w:sz w:val="22"/>
          <w:szCs w:val="22"/>
        </w:rPr>
        <w:t>oraz w imieniu</w:t>
      </w:r>
      <w:r w:rsidR="0066028E" w:rsidRPr="00F070F5">
        <w:rPr>
          <w:rFonts w:ascii="Calibri" w:hAnsi="Calibri" w:cs="Calibri"/>
          <w:sz w:val="22"/>
          <w:szCs w:val="22"/>
        </w:rPr>
        <w:t xml:space="preserve"> i na rzecz</w:t>
      </w:r>
      <w:r w:rsidRPr="00F070F5">
        <w:rPr>
          <w:rFonts w:ascii="Calibri" w:hAnsi="Calibri" w:cs="Calibri"/>
          <w:sz w:val="22"/>
          <w:szCs w:val="22"/>
        </w:rPr>
        <w:t xml:space="preserve">: </w:t>
      </w:r>
    </w:p>
    <w:p w14:paraId="73CD8488" w14:textId="77777777" w:rsidR="00DA53D1" w:rsidRPr="00F070F5" w:rsidRDefault="00DA53D1" w:rsidP="00DA53D1">
      <w:pPr>
        <w:shd w:val="clear" w:color="auto" w:fill="FFFFFF"/>
        <w:autoSpaceDE w:val="0"/>
        <w:spacing w:line="360" w:lineRule="auto"/>
        <w:jc w:val="both"/>
        <w:rPr>
          <w:rFonts w:ascii="Calibri" w:hAnsi="Calibri" w:cs="Calibri"/>
          <w:sz w:val="22"/>
          <w:szCs w:val="22"/>
        </w:rPr>
      </w:pPr>
      <w:r w:rsidRPr="00F070F5">
        <w:rPr>
          <w:rFonts w:ascii="Calibri" w:hAnsi="Calibri" w:cs="Calibri"/>
          <w:sz w:val="22"/>
          <w:szCs w:val="22"/>
        </w:rPr>
        <w:t>- Muzeum Lniarstwa im. Filipa de Girarda w Żyrardowie (w organizacji), ul. Karola Dittricha 18, 96-300 Żyrardów  NIP: 838 184 67 54, REGON: 147275349,</w:t>
      </w:r>
    </w:p>
    <w:p w14:paraId="2E625A1B" w14:textId="77777777" w:rsidR="00DA53D1" w:rsidRPr="00F070F5" w:rsidRDefault="00DA53D1" w:rsidP="00DA53D1">
      <w:pPr>
        <w:suppressAutoHyphens w:val="0"/>
        <w:spacing w:line="360" w:lineRule="auto"/>
        <w:jc w:val="both"/>
        <w:rPr>
          <w:rFonts w:ascii="Calibri" w:hAnsi="Calibri" w:cs="Calibri"/>
          <w:sz w:val="22"/>
          <w:szCs w:val="22"/>
        </w:rPr>
      </w:pPr>
      <w:r w:rsidRPr="00F070F5">
        <w:rPr>
          <w:rFonts w:ascii="Calibri" w:hAnsi="Calibri" w:cs="Calibri"/>
          <w:sz w:val="22"/>
          <w:szCs w:val="22"/>
        </w:rPr>
        <w:t>- Centrum Kultury w Żyrardowie, ul. Plac Jana Pawła II 3, 96-300 Żyrardów NIP: 838-000-68-97, REGON: 001252040,</w:t>
      </w:r>
    </w:p>
    <w:p w14:paraId="0E278BAA" w14:textId="7EF2CC15" w:rsidR="00DA53D1" w:rsidRPr="00F070F5" w:rsidRDefault="00DA53D1" w:rsidP="00DA53D1">
      <w:pPr>
        <w:suppressAutoHyphens w:val="0"/>
        <w:spacing w:line="360" w:lineRule="auto"/>
        <w:jc w:val="both"/>
        <w:rPr>
          <w:rFonts w:ascii="Calibri" w:hAnsi="Calibri" w:cs="Calibri"/>
          <w:sz w:val="22"/>
          <w:szCs w:val="22"/>
        </w:rPr>
      </w:pPr>
      <w:r w:rsidRPr="00F070F5">
        <w:rPr>
          <w:rFonts w:ascii="Calibri" w:hAnsi="Calibri" w:cs="Calibri"/>
          <w:sz w:val="22"/>
          <w:szCs w:val="22"/>
        </w:rPr>
        <w:t>- Miejsk</w:t>
      </w:r>
      <w:r w:rsidR="006650D1" w:rsidRPr="00F070F5">
        <w:rPr>
          <w:rFonts w:ascii="Calibri" w:hAnsi="Calibri" w:cs="Calibri"/>
          <w:sz w:val="22"/>
          <w:szCs w:val="22"/>
        </w:rPr>
        <w:t>iej</w:t>
      </w:r>
      <w:r w:rsidRPr="00F070F5">
        <w:rPr>
          <w:rFonts w:ascii="Calibri" w:hAnsi="Calibri" w:cs="Calibri"/>
          <w:sz w:val="22"/>
          <w:szCs w:val="22"/>
        </w:rPr>
        <w:t xml:space="preserve"> i Powiatow</w:t>
      </w:r>
      <w:r w:rsidR="006650D1" w:rsidRPr="00F070F5">
        <w:rPr>
          <w:rFonts w:ascii="Calibri" w:hAnsi="Calibri" w:cs="Calibri"/>
          <w:sz w:val="22"/>
          <w:szCs w:val="22"/>
        </w:rPr>
        <w:t>ej</w:t>
      </w:r>
      <w:r w:rsidRPr="00F070F5">
        <w:rPr>
          <w:rFonts w:ascii="Calibri" w:hAnsi="Calibri" w:cs="Calibri"/>
          <w:sz w:val="22"/>
          <w:szCs w:val="22"/>
        </w:rPr>
        <w:t xml:space="preserve"> Bibliotek</w:t>
      </w:r>
      <w:r w:rsidR="006650D1" w:rsidRPr="00F070F5">
        <w:rPr>
          <w:rFonts w:ascii="Calibri" w:hAnsi="Calibri" w:cs="Calibri"/>
          <w:sz w:val="22"/>
          <w:szCs w:val="22"/>
        </w:rPr>
        <w:t>i</w:t>
      </w:r>
      <w:r w:rsidRPr="00F070F5">
        <w:rPr>
          <w:rFonts w:ascii="Calibri" w:hAnsi="Calibri" w:cs="Calibri"/>
          <w:sz w:val="22"/>
          <w:szCs w:val="22"/>
        </w:rPr>
        <w:t xml:space="preserve"> Publiczn</w:t>
      </w:r>
      <w:r w:rsidR="006650D1" w:rsidRPr="00F070F5">
        <w:rPr>
          <w:rFonts w:ascii="Calibri" w:hAnsi="Calibri" w:cs="Calibri"/>
          <w:sz w:val="22"/>
          <w:szCs w:val="22"/>
        </w:rPr>
        <w:t>ej</w:t>
      </w:r>
      <w:r w:rsidRPr="00F070F5">
        <w:rPr>
          <w:rFonts w:ascii="Calibri" w:hAnsi="Calibri" w:cs="Calibri"/>
          <w:sz w:val="22"/>
          <w:szCs w:val="22"/>
        </w:rPr>
        <w:t xml:space="preserve"> im. Pawła Hulki-Laskowskiego w Żyrardowie</w:t>
      </w:r>
    </w:p>
    <w:p w14:paraId="1E25A1AC" w14:textId="77777777" w:rsidR="00DA53D1" w:rsidRPr="00F070F5" w:rsidRDefault="00DA53D1" w:rsidP="00DA53D1">
      <w:pPr>
        <w:suppressAutoHyphens w:val="0"/>
        <w:spacing w:line="360" w:lineRule="auto"/>
        <w:jc w:val="both"/>
        <w:rPr>
          <w:rFonts w:ascii="Calibri" w:hAnsi="Calibri" w:cs="Calibri"/>
          <w:sz w:val="22"/>
          <w:szCs w:val="22"/>
        </w:rPr>
      </w:pPr>
      <w:r w:rsidRPr="00F070F5">
        <w:rPr>
          <w:rFonts w:ascii="Calibri" w:hAnsi="Calibri" w:cs="Calibri"/>
          <w:sz w:val="22"/>
          <w:szCs w:val="22"/>
        </w:rPr>
        <w:t>NIP: 838-12-82-211, REGON: 000958252,</w:t>
      </w:r>
    </w:p>
    <w:p w14:paraId="24B7FDB5" w14:textId="438C41C2" w:rsidR="00DA53D1" w:rsidRPr="00F070F5" w:rsidRDefault="00DA53D1" w:rsidP="00DA53D1">
      <w:pPr>
        <w:suppressAutoHyphens w:val="0"/>
        <w:spacing w:line="360" w:lineRule="auto"/>
        <w:jc w:val="both"/>
        <w:rPr>
          <w:rFonts w:ascii="Calibri" w:hAnsi="Calibri" w:cs="Calibri"/>
          <w:sz w:val="22"/>
          <w:szCs w:val="22"/>
        </w:rPr>
      </w:pPr>
      <w:r w:rsidRPr="00F070F5">
        <w:rPr>
          <w:rFonts w:ascii="Calibri" w:hAnsi="Calibri" w:cs="Calibri"/>
          <w:sz w:val="22"/>
          <w:szCs w:val="22"/>
        </w:rPr>
        <w:t>- Przedsiębiorstw</w:t>
      </w:r>
      <w:r w:rsidR="006650D1" w:rsidRPr="00F070F5">
        <w:rPr>
          <w:rFonts w:ascii="Calibri" w:hAnsi="Calibri" w:cs="Calibri"/>
          <w:sz w:val="22"/>
          <w:szCs w:val="22"/>
        </w:rPr>
        <w:t>a</w:t>
      </w:r>
      <w:r w:rsidRPr="00F070F5">
        <w:rPr>
          <w:rFonts w:ascii="Calibri" w:hAnsi="Calibri" w:cs="Calibri"/>
          <w:sz w:val="22"/>
          <w:szCs w:val="22"/>
        </w:rPr>
        <w:t xml:space="preserve"> Gospodarki Mieszkaniowej „Żyrardów” Sp. z o.o. Armii Krajowej 5 96-300 Żyrardów NIP: 838-00-00-417 REGON: 750087960,</w:t>
      </w:r>
    </w:p>
    <w:p w14:paraId="418CC166" w14:textId="76C37A54" w:rsidR="00DA53D1" w:rsidRPr="00F070F5" w:rsidRDefault="00DA53D1" w:rsidP="00DA53D1">
      <w:pPr>
        <w:suppressAutoHyphens w:val="0"/>
        <w:spacing w:line="360" w:lineRule="auto"/>
        <w:jc w:val="both"/>
        <w:rPr>
          <w:rFonts w:ascii="Calibri" w:hAnsi="Calibri" w:cs="Calibri"/>
          <w:sz w:val="22"/>
          <w:szCs w:val="22"/>
        </w:rPr>
      </w:pPr>
      <w:r w:rsidRPr="00F070F5">
        <w:rPr>
          <w:rFonts w:ascii="Calibri" w:hAnsi="Calibri" w:cs="Calibri"/>
          <w:sz w:val="22"/>
          <w:szCs w:val="22"/>
        </w:rPr>
        <w:t>- Przedsiębiorstw</w:t>
      </w:r>
      <w:r w:rsidR="006650D1" w:rsidRPr="00F070F5">
        <w:rPr>
          <w:rFonts w:ascii="Calibri" w:hAnsi="Calibri" w:cs="Calibri"/>
          <w:sz w:val="22"/>
          <w:szCs w:val="22"/>
        </w:rPr>
        <w:t>a</w:t>
      </w:r>
      <w:r w:rsidRPr="00F070F5">
        <w:rPr>
          <w:rFonts w:ascii="Calibri" w:hAnsi="Calibri" w:cs="Calibri"/>
          <w:sz w:val="22"/>
          <w:szCs w:val="22"/>
        </w:rPr>
        <w:t xml:space="preserve"> Gospodarki Komunalnej „Żyrardów” Sp. z o. o. ul. Czysta 5, 96-300 Żyrardów NIP: 838 -000-72-01 REGON: 750086653;</w:t>
      </w:r>
    </w:p>
    <w:p w14:paraId="044B70A8" w14:textId="77777777" w:rsidR="00DA53D1" w:rsidRDefault="00DA53D1" w:rsidP="00DA53D1">
      <w:pPr>
        <w:suppressAutoHyphens w:val="0"/>
        <w:spacing w:line="360" w:lineRule="auto"/>
        <w:jc w:val="both"/>
        <w:rPr>
          <w:rFonts w:ascii="Calibri" w:hAnsi="Calibri" w:cs="Calibri"/>
          <w:sz w:val="22"/>
          <w:szCs w:val="22"/>
        </w:rPr>
      </w:pPr>
      <w:r w:rsidRPr="00F070F5">
        <w:rPr>
          <w:rFonts w:ascii="Calibri" w:hAnsi="Calibri" w:cs="Calibri"/>
          <w:sz w:val="22"/>
          <w:szCs w:val="22"/>
        </w:rPr>
        <w:t>- „AQUA Żyrardów” Sp. z o.o. ul. Rotmistrza Witolda Pileckiego 25/27 96-300 Żyrardów NIP: 838-17-74-931, REGON: 140660363;</w:t>
      </w:r>
    </w:p>
    <w:p w14:paraId="13CFD783" w14:textId="5A3C94C9" w:rsidR="006C67BD" w:rsidRPr="00F070F5" w:rsidRDefault="006C67BD" w:rsidP="00637C37">
      <w:pPr>
        <w:suppressAutoHyphens w:val="0"/>
        <w:spacing w:line="360" w:lineRule="auto"/>
        <w:jc w:val="both"/>
        <w:rPr>
          <w:rFonts w:ascii="Calibri" w:hAnsi="Calibri" w:cs="Calibri"/>
          <w:sz w:val="22"/>
          <w:szCs w:val="22"/>
        </w:rPr>
      </w:pPr>
      <w:r>
        <w:rPr>
          <w:rFonts w:ascii="Calibri" w:hAnsi="Calibri" w:cs="Calibri"/>
          <w:sz w:val="22"/>
          <w:szCs w:val="22"/>
        </w:rPr>
        <w:t xml:space="preserve">- </w:t>
      </w:r>
      <w:r w:rsidRPr="00F070F5">
        <w:rPr>
          <w:rFonts w:ascii="Calibri" w:hAnsi="Calibri" w:cs="Calibri"/>
          <w:sz w:val="22"/>
          <w:szCs w:val="22"/>
        </w:rPr>
        <w:t>Żyrardowskie</w:t>
      </w:r>
      <w:r>
        <w:rPr>
          <w:rFonts w:ascii="Calibri" w:hAnsi="Calibri" w:cs="Calibri"/>
          <w:sz w:val="22"/>
          <w:szCs w:val="22"/>
        </w:rPr>
        <w:t>go</w:t>
      </w:r>
      <w:r w:rsidRPr="00F070F5">
        <w:rPr>
          <w:rFonts w:ascii="Calibri" w:hAnsi="Calibri" w:cs="Calibri"/>
          <w:sz w:val="22"/>
          <w:szCs w:val="22"/>
        </w:rPr>
        <w:t xml:space="preserve"> Towarzystwa Budownictwa Społecznego Sp. z o.o 11 Listopada 48 96-300 Żyrardów</w:t>
      </w:r>
      <w:r>
        <w:rPr>
          <w:rFonts w:ascii="Calibri" w:hAnsi="Calibri" w:cs="Calibri"/>
          <w:sz w:val="22"/>
          <w:szCs w:val="22"/>
        </w:rPr>
        <w:t xml:space="preserve">; NIP: </w:t>
      </w:r>
      <w:r w:rsidRPr="006C67BD">
        <w:rPr>
          <w:rFonts w:ascii="Calibri" w:hAnsi="Calibri" w:cs="Calibri"/>
          <w:sz w:val="22"/>
          <w:szCs w:val="22"/>
        </w:rPr>
        <w:t>838</w:t>
      </w:r>
      <w:r>
        <w:rPr>
          <w:rFonts w:ascii="Calibri" w:hAnsi="Calibri" w:cs="Calibri"/>
          <w:sz w:val="22"/>
          <w:szCs w:val="22"/>
        </w:rPr>
        <w:t>-</w:t>
      </w:r>
      <w:r w:rsidRPr="006C67BD">
        <w:rPr>
          <w:rFonts w:ascii="Calibri" w:hAnsi="Calibri" w:cs="Calibri"/>
          <w:sz w:val="22"/>
          <w:szCs w:val="22"/>
        </w:rPr>
        <w:t>164</w:t>
      </w:r>
      <w:r>
        <w:rPr>
          <w:rFonts w:ascii="Calibri" w:hAnsi="Calibri" w:cs="Calibri"/>
          <w:sz w:val="22"/>
          <w:szCs w:val="22"/>
        </w:rPr>
        <w:t>-</w:t>
      </w:r>
      <w:r w:rsidRPr="006C67BD">
        <w:rPr>
          <w:rFonts w:ascii="Calibri" w:hAnsi="Calibri" w:cs="Calibri"/>
          <w:sz w:val="22"/>
          <w:szCs w:val="22"/>
        </w:rPr>
        <w:t>48</w:t>
      </w:r>
      <w:r>
        <w:rPr>
          <w:rFonts w:ascii="Calibri" w:hAnsi="Calibri" w:cs="Calibri"/>
          <w:sz w:val="22"/>
          <w:szCs w:val="22"/>
        </w:rPr>
        <w:t>-</w:t>
      </w:r>
      <w:r w:rsidRPr="006C67BD">
        <w:rPr>
          <w:rFonts w:ascii="Calibri" w:hAnsi="Calibri" w:cs="Calibri"/>
          <w:sz w:val="22"/>
          <w:szCs w:val="22"/>
        </w:rPr>
        <w:t>03</w:t>
      </w:r>
      <w:r>
        <w:rPr>
          <w:rFonts w:ascii="Calibri" w:hAnsi="Calibri" w:cs="Calibri"/>
          <w:sz w:val="22"/>
          <w:szCs w:val="22"/>
        </w:rPr>
        <w:t xml:space="preserve"> </w:t>
      </w:r>
      <w:r w:rsidRPr="00F070F5">
        <w:rPr>
          <w:rFonts w:ascii="Calibri" w:hAnsi="Calibri" w:cs="Calibri"/>
          <w:sz w:val="22"/>
          <w:szCs w:val="22"/>
        </w:rPr>
        <w:t>REGON</w:t>
      </w:r>
      <w:r w:rsidRPr="006C67BD">
        <w:rPr>
          <w:rFonts w:ascii="Calibri" w:hAnsi="Calibri" w:cs="Calibri"/>
          <w:sz w:val="22"/>
          <w:szCs w:val="22"/>
        </w:rPr>
        <w:t>: 016174940</w:t>
      </w:r>
      <w:r>
        <w:rPr>
          <w:rFonts w:ascii="Calibri" w:hAnsi="Calibri" w:cs="Calibri"/>
          <w:sz w:val="22"/>
          <w:szCs w:val="22"/>
        </w:rPr>
        <w:t>;</w:t>
      </w:r>
    </w:p>
    <w:bookmarkEnd w:id="0"/>
    <w:p w14:paraId="5D2D9EBE" w14:textId="77777777" w:rsidR="00DA53D1" w:rsidRPr="00F070F5" w:rsidRDefault="00DA53D1" w:rsidP="00DA53D1">
      <w:pPr>
        <w:suppressAutoHyphens w:val="0"/>
        <w:spacing w:line="360" w:lineRule="auto"/>
        <w:jc w:val="both"/>
        <w:rPr>
          <w:rFonts w:ascii="Calibri" w:hAnsi="Calibri" w:cs="Calibri"/>
          <w:sz w:val="22"/>
          <w:szCs w:val="22"/>
        </w:rPr>
      </w:pPr>
    </w:p>
    <w:p w14:paraId="3A2FC454"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a </w:t>
      </w:r>
    </w:p>
    <w:p w14:paraId="558B942B"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 </w:t>
      </w:r>
    </w:p>
    <w:p w14:paraId="66C024AA"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z siedzibą w ............................................................................................................................. </w:t>
      </w:r>
    </w:p>
    <w:p w14:paraId="744B6EF0"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 </w:t>
      </w:r>
    </w:p>
    <w:p w14:paraId="0CEBDD95"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reprezentowanym przez: </w:t>
      </w:r>
    </w:p>
    <w:p w14:paraId="4FA06249"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 </w:t>
      </w:r>
    </w:p>
    <w:p w14:paraId="56E77D75"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 </w:t>
      </w:r>
    </w:p>
    <w:p w14:paraId="09C4E3C6"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lastRenderedPageBreak/>
        <w:t xml:space="preserve">zwanym dalej </w:t>
      </w:r>
      <w:r w:rsidRPr="00F070F5">
        <w:rPr>
          <w:rFonts w:ascii="Calibri" w:hAnsi="Calibri" w:cs="Calibri"/>
          <w:b/>
          <w:bCs/>
          <w:sz w:val="22"/>
          <w:szCs w:val="22"/>
        </w:rPr>
        <w:t xml:space="preserve">„Ubezpieczycielem” lub „Wykonawcą” </w:t>
      </w:r>
    </w:p>
    <w:p w14:paraId="6162D67B" w14:textId="77777777" w:rsidR="00DA53D1" w:rsidRPr="00F070F5" w:rsidRDefault="00DA53D1" w:rsidP="00DA53D1">
      <w:pPr>
        <w:spacing w:line="360" w:lineRule="auto"/>
        <w:jc w:val="both"/>
        <w:rPr>
          <w:rFonts w:ascii="Calibri" w:hAnsi="Calibri" w:cs="Calibri"/>
          <w:sz w:val="22"/>
          <w:szCs w:val="22"/>
        </w:rPr>
      </w:pPr>
    </w:p>
    <w:p w14:paraId="27CB0553"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 przy udziale brokera ubezpieczeniowego: </w:t>
      </w:r>
    </w:p>
    <w:p w14:paraId="3298166C"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Broker Ubezpieczeniowy Grażyna Zielińska Mazowiecka Kancelaria Brokerska </w:t>
      </w:r>
    </w:p>
    <w:p w14:paraId="0FA0FBD6"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Al. Partyzantów 7, 96-300 Żyrardów, </w:t>
      </w:r>
    </w:p>
    <w:p w14:paraId="2DEA08F9" w14:textId="77777777"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NIP: 838 110 73 30, Regon: 750253393</w:t>
      </w:r>
    </w:p>
    <w:p w14:paraId="06671632" w14:textId="77777777" w:rsidR="00DA53D1" w:rsidRPr="00F070F5" w:rsidRDefault="00DA53D1" w:rsidP="00DA53D1">
      <w:pPr>
        <w:spacing w:line="360" w:lineRule="auto"/>
        <w:jc w:val="both"/>
        <w:rPr>
          <w:rFonts w:ascii="Calibri" w:hAnsi="Calibri" w:cs="Calibri"/>
          <w:sz w:val="22"/>
          <w:szCs w:val="22"/>
        </w:rPr>
      </w:pPr>
    </w:p>
    <w:p w14:paraId="3BCB388F" w14:textId="45FBEC1C" w:rsidR="00DA53D1" w:rsidRPr="00F070F5" w:rsidRDefault="00DA53D1" w:rsidP="00DA53D1">
      <w:pPr>
        <w:spacing w:line="360" w:lineRule="auto"/>
        <w:jc w:val="both"/>
        <w:rPr>
          <w:rFonts w:ascii="Calibri" w:hAnsi="Calibri" w:cs="Calibri"/>
          <w:sz w:val="22"/>
          <w:szCs w:val="22"/>
        </w:rPr>
      </w:pPr>
      <w:r w:rsidRPr="00F070F5">
        <w:rPr>
          <w:rFonts w:ascii="Calibri" w:hAnsi="Calibri" w:cs="Calibri"/>
          <w:sz w:val="22"/>
          <w:szCs w:val="22"/>
        </w:rPr>
        <w:t xml:space="preserve">na podstawie przepisów ustawy z dnia 11 września 2019 r. Prawo zamówień publicznych (Dz. U. z 2023 r. poz. 1605, 1720 z późn. zm.), zwanej dalej Ustawą oraz w wyniku rozstrzygnięcia postępowania w trybie przetargu nieograniczonego o udzielenie zamówienia publicznego na usługę </w:t>
      </w:r>
      <w:r w:rsidRPr="00637C37">
        <w:rPr>
          <w:rFonts w:ascii="Calibri" w:eastAsia="Calibri" w:hAnsi="Calibri" w:cs="Calibri"/>
          <w:b/>
          <w:bCs/>
          <w:sz w:val="20"/>
          <w:szCs w:val="20"/>
        </w:rPr>
        <w:t>„</w:t>
      </w:r>
      <w:r w:rsidRPr="00637C37">
        <w:rPr>
          <w:rFonts w:ascii="Calibri" w:eastAsia="Calibri" w:hAnsi="Calibri" w:cs="Calibri"/>
          <w:b/>
          <w:sz w:val="20"/>
          <w:szCs w:val="20"/>
        </w:rPr>
        <w:t>KOMPLEKSOWEGO UBEZPIECZENIA MIASTA ŻYRARDOWA</w:t>
      </w:r>
      <w:r w:rsidR="00A03E6A" w:rsidRPr="00637C37">
        <w:rPr>
          <w:rFonts w:ascii="Calibri" w:eastAsia="Calibri" w:hAnsi="Calibri" w:cs="Calibri"/>
          <w:b/>
          <w:sz w:val="20"/>
          <w:szCs w:val="20"/>
        </w:rPr>
        <w:t xml:space="preserve"> I </w:t>
      </w:r>
      <w:r w:rsidRPr="00637C37">
        <w:rPr>
          <w:rFonts w:ascii="Calibri" w:eastAsia="Calibri" w:hAnsi="Calibri" w:cs="Calibri"/>
          <w:b/>
          <w:sz w:val="20"/>
          <w:szCs w:val="20"/>
        </w:rPr>
        <w:t>JEDNOSTEK ORGANIZACYJNYCH</w:t>
      </w:r>
      <w:r w:rsidRPr="00637C37">
        <w:rPr>
          <w:rFonts w:ascii="Calibri" w:eastAsia="Calibri" w:hAnsi="Calibri" w:cs="Calibri"/>
          <w:b/>
          <w:bCs/>
          <w:sz w:val="20"/>
          <w:szCs w:val="20"/>
        </w:rPr>
        <w:t>”</w:t>
      </w:r>
      <w:r w:rsidRPr="00F070F5">
        <w:rPr>
          <w:rFonts w:ascii="Calibri" w:hAnsi="Calibri" w:cs="Calibri"/>
          <w:sz w:val="22"/>
          <w:szCs w:val="22"/>
        </w:rPr>
        <w:t xml:space="preserve">, o następującej treści: </w:t>
      </w:r>
    </w:p>
    <w:p w14:paraId="5E4D42BB" w14:textId="2268B536" w:rsidR="00C44F4E" w:rsidRPr="00F070F5" w:rsidRDefault="00C44F4E" w:rsidP="00396045">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1</w:t>
      </w:r>
    </w:p>
    <w:p w14:paraId="5505FB6A" w14:textId="77777777" w:rsidR="00C44F4E" w:rsidRPr="00F070F5" w:rsidRDefault="00C44F4E" w:rsidP="00C44F4E">
      <w:pPr>
        <w:spacing w:line="276" w:lineRule="auto"/>
        <w:jc w:val="center"/>
        <w:rPr>
          <w:rFonts w:asciiTheme="minorHAnsi" w:hAnsiTheme="minorHAnsi" w:cstheme="minorHAnsi"/>
          <w:sz w:val="22"/>
          <w:szCs w:val="22"/>
        </w:rPr>
      </w:pPr>
    </w:p>
    <w:p w14:paraId="072AD057" w14:textId="77777777" w:rsidR="00DA53D1" w:rsidRPr="00FE0016" w:rsidRDefault="00DA53D1" w:rsidP="00DA53D1">
      <w:pPr>
        <w:numPr>
          <w:ilvl w:val="0"/>
          <w:numId w:val="4"/>
        </w:numPr>
        <w:spacing w:line="360" w:lineRule="auto"/>
        <w:ind w:left="284" w:hanging="284"/>
        <w:jc w:val="both"/>
        <w:rPr>
          <w:rFonts w:ascii="Calibri" w:hAnsi="Calibri" w:cs="Calibri"/>
          <w:sz w:val="22"/>
          <w:szCs w:val="22"/>
          <w:highlight w:val="cyan"/>
        </w:rPr>
      </w:pPr>
      <w:r w:rsidRPr="00FE0016">
        <w:rPr>
          <w:rFonts w:ascii="Calibri" w:hAnsi="Calibri" w:cs="Calibri"/>
          <w:sz w:val="22"/>
          <w:szCs w:val="22"/>
          <w:highlight w:val="cyan"/>
        </w:rPr>
        <w:t>Na podstawie niniejszej Umowy Generalnej Ubezpieczyciel udziela ubezpieczonym:</w:t>
      </w:r>
    </w:p>
    <w:p w14:paraId="10873D46" w14:textId="7BB55449" w:rsidR="00DA53D1" w:rsidRPr="00FE0016" w:rsidRDefault="000311A0" w:rsidP="00DA53D1">
      <w:pPr>
        <w:spacing w:line="360" w:lineRule="auto"/>
        <w:jc w:val="both"/>
        <w:rPr>
          <w:rFonts w:ascii="Calibri" w:hAnsi="Calibri" w:cs="Calibri"/>
          <w:highlight w:val="cyan"/>
        </w:rPr>
      </w:pPr>
      <w:r w:rsidRPr="00FE0016">
        <w:rPr>
          <w:rFonts w:ascii="Calibri" w:hAnsi="Calibri" w:cs="Calibri"/>
          <w:b/>
          <w:bCs/>
          <w:spacing w:val="-4"/>
          <w:sz w:val="22"/>
          <w:szCs w:val="22"/>
          <w:highlight w:val="cyan"/>
        </w:rPr>
        <w:t xml:space="preserve">Miastu </w:t>
      </w:r>
      <w:r w:rsidR="00DA53D1" w:rsidRPr="00FE0016">
        <w:rPr>
          <w:rFonts w:ascii="Calibri" w:hAnsi="Calibri" w:cs="Calibri"/>
          <w:b/>
          <w:bCs/>
          <w:spacing w:val="-4"/>
          <w:sz w:val="22"/>
          <w:szCs w:val="22"/>
          <w:highlight w:val="cyan"/>
        </w:rPr>
        <w:t>Żyrardów</w:t>
      </w:r>
      <w:r w:rsidR="00DC6627" w:rsidRPr="00FE0016">
        <w:rPr>
          <w:rFonts w:ascii="Calibri" w:hAnsi="Calibri" w:cs="Calibri"/>
          <w:b/>
          <w:bCs/>
          <w:spacing w:val="-4"/>
          <w:sz w:val="22"/>
          <w:szCs w:val="22"/>
          <w:highlight w:val="cyan"/>
        </w:rPr>
        <w:t xml:space="preserve"> oraz</w:t>
      </w:r>
      <w:r w:rsidR="00DA53D1" w:rsidRPr="00FE0016">
        <w:rPr>
          <w:rFonts w:ascii="Calibri" w:hAnsi="Calibri" w:cs="Calibri"/>
          <w:b/>
          <w:bCs/>
          <w:spacing w:val="-4"/>
          <w:sz w:val="22"/>
          <w:szCs w:val="22"/>
          <w:highlight w:val="cyan"/>
        </w:rPr>
        <w:t xml:space="preserve"> miejski</w:t>
      </w:r>
      <w:r w:rsidRPr="00FE0016">
        <w:rPr>
          <w:rFonts w:ascii="Calibri" w:hAnsi="Calibri" w:cs="Calibri"/>
          <w:b/>
          <w:bCs/>
          <w:spacing w:val="-4"/>
          <w:sz w:val="22"/>
          <w:szCs w:val="22"/>
          <w:highlight w:val="cyan"/>
        </w:rPr>
        <w:t xml:space="preserve">m </w:t>
      </w:r>
      <w:r w:rsidR="00DA53D1" w:rsidRPr="00FE0016">
        <w:rPr>
          <w:rFonts w:ascii="Calibri" w:hAnsi="Calibri" w:cs="Calibri"/>
          <w:b/>
          <w:bCs/>
          <w:spacing w:val="-4"/>
          <w:sz w:val="22"/>
          <w:szCs w:val="22"/>
          <w:highlight w:val="cyan"/>
        </w:rPr>
        <w:t>jednostk</w:t>
      </w:r>
      <w:r w:rsidRPr="00FE0016">
        <w:rPr>
          <w:rFonts w:ascii="Calibri" w:hAnsi="Calibri" w:cs="Calibri"/>
          <w:b/>
          <w:bCs/>
          <w:spacing w:val="-4"/>
          <w:sz w:val="22"/>
          <w:szCs w:val="22"/>
          <w:highlight w:val="cyan"/>
        </w:rPr>
        <w:t>om</w:t>
      </w:r>
      <w:r w:rsidR="00DA53D1" w:rsidRPr="00FE0016">
        <w:rPr>
          <w:rFonts w:ascii="Calibri" w:hAnsi="Calibri" w:cs="Calibri"/>
          <w:b/>
          <w:bCs/>
          <w:spacing w:val="-4"/>
          <w:sz w:val="22"/>
          <w:szCs w:val="22"/>
          <w:highlight w:val="cyan"/>
        </w:rPr>
        <w:t xml:space="preserve"> organizacyjn</w:t>
      </w:r>
      <w:r w:rsidRPr="00FE0016">
        <w:rPr>
          <w:rFonts w:ascii="Calibri" w:hAnsi="Calibri" w:cs="Calibri"/>
          <w:b/>
          <w:bCs/>
          <w:spacing w:val="-4"/>
          <w:sz w:val="22"/>
          <w:szCs w:val="22"/>
          <w:highlight w:val="cyan"/>
        </w:rPr>
        <w:t>ym</w:t>
      </w:r>
      <w:r w:rsidR="00883FCD" w:rsidRPr="00FE0016">
        <w:rPr>
          <w:rFonts w:ascii="Calibri" w:hAnsi="Calibri" w:cs="Calibri"/>
          <w:b/>
          <w:bCs/>
          <w:spacing w:val="-4"/>
          <w:sz w:val="22"/>
          <w:szCs w:val="22"/>
          <w:highlight w:val="cyan"/>
        </w:rPr>
        <w:t xml:space="preserve"> </w:t>
      </w:r>
      <w:r w:rsidR="00DA53D1" w:rsidRPr="00FE0016">
        <w:rPr>
          <w:rFonts w:ascii="Calibri" w:hAnsi="Calibri" w:cs="Calibri"/>
          <w:b/>
          <w:bCs/>
          <w:spacing w:val="-4"/>
          <w:sz w:val="22"/>
          <w:szCs w:val="22"/>
          <w:highlight w:val="cyan"/>
        </w:rPr>
        <w:t>wykazan</w:t>
      </w:r>
      <w:r w:rsidRPr="00FE0016">
        <w:rPr>
          <w:rFonts w:ascii="Calibri" w:hAnsi="Calibri" w:cs="Calibri"/>
          <w:b/>
          <w:bCs/>
          <w:spacing w:val="-4"/>
          <w:sz w:val="22"/>
          <w:szCs w:val="22"/>
          <w:highlight w:val="cyan"/>
        </w:rPr>
        <w:t>ym</w:t>
      </w:r>
      <w:r w:rsidR="00DA53D1" w:rsidRPr="00FE0016">
        <w:rPr>
          <w:rFonts w:ascii="Calibri" w:hAnsi="Calibri" w:cs="Calibri"/>
          <w:b/>
          <w:bCs/>
          <w:spacing w:val="-4"/>
          <w:sz w:val="22"/>
          <w:szCs w:val="22"/>
          <w:highlight w:val="cyan"/>
        </w:rPr>
        <w:t xml:space="preserve"> poniżej:</w:t>
      </w:r>
    </w:p>
    <w:p w14:paraId="31181250" w14:textId="77777777" w:rsidR="00AB16BA" w:rsidRPr="00FE0016" w:rsidRDefault="00AB16BA"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 xml:space="preserve">1) Centrum Usług Społecznych w Żyrardowie ul. Piaskowa 21/23, 96-300 Żyrardów  </w:t>
      </w:r>
    </w:p>
    <w:p w14:paraId="5D7AA584" w14:textId="2BF7DD5A" w:rsidR="00AB16BA" w:rsidRPr="00FE0016" w:rsidRDefault="008878CE"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2</w:t>
      </w:r>
      <w:r w:rsidR="00AB16BA" w:rsidRPr="00FE0016">
        <w:rPr>
          <w:rFonts w:ascii="Calibri" w:hAnsi="Calibri" w:cs="Calibri"/>
          <w:sz w:val="22"/>
          <w:szCs w:val="22"/>
          <w:highlight w:val="cyan"/>
        </w:rPr>
        <w:t xml:space="preserve">) Szkoła Podstawowa Nr 2 im. Marii Konopnickiej w Żyrardowie, ul. Gabriela Narutowicza 35,   </w:t>
      </w:r>
    </w:p>
    <w:p w14:paraId="452CB0D7" w14:textId="77777777" w:rsidR="00AB16BA" w:rsidRPr="00FE0016" w:rsidRDefault="00AB16BA"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 xml:space="preserve">96-300 Żyrardów   </w:t>
      </w:r>
    </w:p>
    <w:p w14:paraId="5E88F38F" w14:textId="3EA75135" w:rsidR="00AB16BA" w:rsidRPr="00FE0016" w:rsidRDefault="008878CE"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3</w:t>
      </w:r>
      <w:r w:rsidR="00AB16BA" w:rsidRPr="00FE0016">
        <w:rPr>
          <w:rFonts w:ascii="Calibri" w:hAnsi="Calibri" w:cs="Calibri"/>
          <w:sz w:val="22"/>
          <w:szCs w:val="22"/>
          <w:highlight w:val="cyan"/>
        </w:rPr>
        <w:t xml:space="preserve">) Liceum Ogólnokształcące im. Stefana Żeromskiego w Żyrardowie, ul. Jadwigi Janiny Kacperskiej 6A, 96-300 Żyrardów  </w:t>
      </w:r>
    </w:p>
    <w:p w14:paraId="2E9552E0" w14:textId="2DDD8E8C" w:rsidR="00AB16BA" w:rsidRPr="00FE0016" w:rsidRDefault="008878CE"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4</w:t>
      </w:r>
      <w:r w:rsidR="00AB16BA" w:rsidRPr="00FE0016">
        <w:rPr>
          <w:rFonts w:ascii="Calibri" w:hAnsi="Calibri" w:cs="Calibri"/>
          <w:sz w:val="22"/>
          <w:szCs w:val="22"/>
          <w:highlight w:val="cyan"/>
        </w:rPr>
        <w:t xml:space="preserve">) Miejski Ogród Jordanowski, ul. Władysława Reymonta 13, 96-300 Żyrardów  </w:t>
      </w:r>
    </w:p>
    <w:p w14:paraId="31992E66" w14:textId="0332A103" w:rsidR="00AB16BA" w:rsidRPr="00FE0016" w:rsidRDefault="008878CE"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5</w:t>
      </w:r>
      <w:r w:rsidR="00AB16BA" w:rsidRPr="00FE0016">
        <w:rPr>
          <w:rFonts w:ascii="Calibri" w:hAnsi="Calibri" w:cs="Calibri"/>
          <w:sz w:val="22"/>
          <w:szCs w:val="22"/>
          <w:highlight w:val="cyan"/>
        </w:rPr>
        <w:t xml:space="preserve">) Straż Miejska, ul. 1 Maja 50, 96-300 Żyrardów  </w:t>
      </w:r>
    </w:p>
    <w:p w14:paraId="5C95BC6B" w14:textId="66ABF205" w:rsidR="00AB16BA" w:rsidRPr="00FE0016" w:rsidRDefault="008878CE"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6</w:t>
      </w:r>
      <w:r w:rsidR="00AB16BA" w:rsidRPr="00FE0016">
        <w:rPr>
          <w:rFonts w:ascii="Calibri" w:hAnsi="Calibri" w:cs="Calibri"/>
          <w:sz w:val="22"/>
          <w:szCs w:val="22"/>
          <w:highlight w:val="cyan"/>
        </w:rPr>
        <w:t xml:space="preserve">) Urząd Miasta Żyrardowa, ul. Bolesława Limanowskiego 44, 96-300 Żyrardów  </w:t>
      </w:r>
    </w:p>
    <w:p w14:paraId="776A4C01" w14:textId="119428E7" w:rsidR="00AB16BA" w:rsidRPr="00FE0016" w:rsidRDefault="008878CE"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7</w:t>
      </w:r>
      <w:r w:rsidR="00AB16BA" w:rsidRPr="00FE0016">
        <w:rPr>
          <w:rFonts w:ascii="Calibri" w:hAnsi="Calibri" w:cs="Calibri"/>
          <w:sz w:val="22"/>
          <w:szCs w:val="22"/>
          <w:highlight w:val="cyan"/>
        </w:rPr>
        <w:t xml:space="preserve">) Muzeum Lniarstwa im. Filipa de Girarda w Żyrardowie (w organizacji), ul. Karola Dittricha 18, 96-300 Żyrardów  </w:t>
      </w:r>
    </w:p>
    <w:p w14:paraId="43F2BB39" w14:textId="0A38F1D4" w:rsidR="00AB16BA" w:rsidRPr="00FE0016" w:rsidRDefault="008878CE"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8</w:t>
      </w:r>
      <w:r w:rsidR="00AB16BA" w:rsidRPr="00FE0016">
        <w:rPr>
          <w:rFonts w:ascii="Calibri" w:hAnsi="Calibri" w:cs="Calibri"/>
          <w:sz w:val="22"/>
          <w:szCs w:val="22"/>
          <w:highlight w:val="cyan"/>
        </w:rPr>
        <w:t xml:space="preserve">) Centrum Kultury w Żyrardowie, ul. Plac Jana Pawła II 3, 96-300 Żyrardów  </w:t>
      </w:r>
    </w:p>
    <w:p w14:paraId="52055319" w14:textId="2CB78A50" w:rsidR="00AB16BA" w:rsidRPr="00FE0016" w:rsidRDefault="008878CE"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9</w:t>
      </w:r>
      <w:r w:rsidR="00AB16BA" w:rsidRPr="00FE0016">
        <w:rPr>
          <w:rFonts w:ascii="Calibri" w:hAnsi="Calibri" w:cs="Calibri"/>
          <w:sz w:val="22"/>
          <w:szCs w:val="22"/>
          <w:highlight w:val="cyan"/>
        </w:rPr>
        <w:t>) Miejska i Powiatowa Biblioteka Publiczna im. Pawła Hulki-Laskowskiego w Żyrardowie</w:t>
      </w:r>
    </w:p>
    <w:p w14:paraId="58678C40" w14:textId="354FCF17" w:rsidR="00AB16BA" w:rsidRPr="00FE0016" w:rsidRDefault="00AB16BA"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1</w:t>
      </w:r>
      <w:r w:rsidR="008878CE" w:rsidRPr="00FE0016">
        <w:rPr>
          <w:rFonts w:ascii="Calibri" w:hAnsi="Calibri" w:cs="Calibri"/>
          <w:sz w:val="22"/>
          <w:szCs w:val="22"/>
          <w:highlight w:val="cyan"/>
        </w:rPr>
        <w:t>0</w:t>
      </w:r>
      <w:r w:rsidRPr="00FE0016">
        <w:rPr>
          <w:rFonts w:ascii="Calibri" w:hAnsi="Calibri" w:cs="Calibri"/>
          <w:sz w:val="22"/>
          <w:szCs w:val="22"/>
          <w:highlight w:val="cyan"/>
        </w:rPr>
        <w:t>) Przedsiębiorstwo Gospodarki Mieszkaniowej „Żyrardów” Sp. z o.o. Armii Krajowej 5 96-300 Żyrardów wraz ze Wspólnotami Mieszkaniowymi</w:t>
      </w:r>
    </w:p>
    <w:p w14:paraId="177C4FF0" w14:textId="1506645B" w:rsidR="00AB16BA" w:rsidRPr="00FE0016" w:rsidRDefault="00AB16BA"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1</w:t>
      </w:r>
      <w:r w:rsidR="008878CE" w:rsidRPr="00FE0016">
        <w:rPr>
          <w:rFonts w:ascii="Calibri" w:hAnsi="Calibri" w:cs="Calibri"/>
          <w:sz w:val="22"/>
          <w:szCs w:val="22"/>
          <w:highlight w:val="cyan"/>
        </w:rPr>
        <w:t>1</w:t>
      </w:r>
      <w:r w:rsidRPr="00FE0016">
        <w:rPr>
          <w:rFonts w:ascii="Calibri" w:hAnsi="Calibri" w:cs="Calibri"/>
          <w:sz w:val="22"/>
          <w:szCs w:val="22"/>
          <w:highlight w:val="cyan"/>
        </w:rPr>
        <w:t>) Przedsiębiorstwo Gospodarki Komunalnej „Żyrardów” Sp. z o. o. ul. Czysta 5, 96-300 Żyrardów</w:t>
      </w:r>
    </w:p>
    <w:p w14:paraId="1713781E" w14:textId="320FDE4A" w:rsidR="00AB16BA" w:rsidRPr="00FE0016" w:rsidRDefault="00AB16BA"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1</w:t>
      </w:r>
      <w:r w:rsidR="008878CE" w:rsidRPr="00FE0016">
        <w:rPr>
          <w:rFonts w:ascii="Calibri" w:hAnsi="Calibri" w:cs="Calibri"/>
          <w:sz w:val="22"/>
          <w:szCs w:val="22"/>
          <w:highlight w:val="cyan"/>
        </w:rPr>
        <w:t>2</w:t>
      </w:r>
      <w:r w:rsidRPr="00FE0016">
        <w:rPr>
          <w:rFonts w:ascii="Calibri" w:hAnsi="Calibri" w:cs="Calibri"/>
          <w:sz w:val="22"/>
          <w:szCs w:val="22"/>
          <w:highlight w:val="cyan"/>
        </w:rPr>
        <w:t>) „AQUA Żyrardów” Sp. z o.o ul. Rotmistrza Witolda Pileckiego 25/27 96-300 Żyrardów</w:t>
      </w:r>
    </w:p>
    <w:p w14:paraId="784F8573" w14:textId="241BB3D1" w:rsidR="00AB16BA" w:rsidRPr="00FE0016" w:rsidRDefault="00AB16BA" w:rsidP="00AB16BA">
      <w:pPr>
        <w:suppressAutoHyphens w:val="0"/>
        <w:spacing w:line="360" w:lineRule="auto"/>
        <w:ind w:left="360"/>
        <w:jc w:val="both"/>
        <w:rPr>
          <w:rFonts w:ascii="Calibri" w:hAnsi="Calibri" w:cs="Calibri"/>
          <w:sz w:val="22"/>
          <w:szCs w:val="22"/>
          <w:highlight w:val="cyan"/>
        </w:rPr>
      </w:pPr>
      <w:r w:rsidRPr="00FE0016">
        <w:rPr>
          <w:rFonts w:ascii="Calibri" w:hAnsi="Calibri" w:cs="Calibri"/>
          <w:sz w:val="22"/>
          <w:szCs w:val="22"/>
          <w:highlight w:val="cyan"/>
        </w:rPr>
        <w:t>1</w:t>
      </w:r>
      <w:r w:rsidR="008878CE" w:rsidRPr="00FE0016">
        <w:rPr>
          <w:rFonts w:ascii="Calibri" w:hAnsi="Calibri" w:cs="Calibri"/>
          <w:sz w:val="22"/>
          <w:szCs w:val="22"/>
          <w:highlight w:val="cyan"/>
        </w:rPr>
        <w:t>3</w:t>
      </w:r>
      <w:r w:rsidRPr="00FE0016">
        <w:rPr>
          <w:rFonts w:ascii="Calibri" w:hAnsi="Calibri" w:cs="Calibri"/>
          <w:sz w:val="22"/>
          <w:szCs w:val="22"/>
          <w:highlight w:val="cyan"/>
        </w:rPr>
        <w:t>) Żyrardowskie Towarzystw</w:t>
      </w:r>
      <w:r w:rsidR="006C67BD" w:rsidRPr="00FE0016">
        <w:rPr>
          <w:rFonts w:ascii="Calibri" w:hAnsi="Calibri" w:cs="Calibri"/>
          <w:sz w:val="22"/>
          <w:szCs w:val="22"/>
          <w:highlight w:val="cyan"/>
        </w:rPr>
        <w:t>o</w:t>
      </w:r>
      <w:r w:rsidRPr="00FE0016">
        <w:rPr>
          <w:rFonts w:ascii="Calibri" w:hAnsi="Calibri" w:cs="Calibri"/>
          <w:sz w:val="22"/>
          <w:szCs w:val="22"/>
          <w:highlight w:val="cyan"/>
        </w:rPr>
        <w:t xml:space="preserve"> Budownictw</w:t>
      </w:r>
      <w:r w:rsidR="006C67BD" w:rsidRPr="00FE0016">
        <w:rPr>
          <w:rFonts w:ascii="Calibri" w:hAnsi="Calibri" w:cs="Calibri"/>
          <w:sz w:val="22"/>
          <w:szCs w:val="22"/>
          <w:highlight w:val="cyan"/>
        </w:rPr>
        <w:t>a</w:t>
      </w:r>
      <w:r w:rsidRPr="00FE0016">
        <w:rPr>
          <w:rFonts w:ascii="Calibri" w:hAnsi="Calibri" w:cs="Calibri"/>
          <w:sz w:val="22"/>
          <w:szCs w:val="22"/>
          <w:highlight w:val="cyan"/>
        </w:rPr>
        <w:t xml:space="preserve"> Społecznego Sp. z o.o</w:t>
      </w:r>
      <w:r w:rsidR="00425ACD" w:rsidRPr="00FE0016">
        <w:rPr>
          <w:rFonts w:ascii="Calibri" w:hAnsi="Calibri" w:cs="Calibri"/>
          <w:sz w:val="22"/>
          <w:szCs w:val="22"/>
          <w:highlight w:val="cyan"/>
        </w:rPr>
        <w:t xml:space="preserve"> 11 Listopada 48 96-300 Żyrardów</w:t>
      </w:r>
    </w:p>
    <w:p w14:paraId="0C1A92A5" w14:textId="77777777" w:rsidR="00DA53D1" w:rsidRPr="00FE0016" w:rsidRDefault="00DA53D1" w:rsidP="00DA53D1">
      <w:pPr>
        <w:suppressAutoHyphens w:val="0"/>
        <w:spacing w:line="360" w:lineRule="auto"/>
        <w:jc w:val="both"/>
        <w:rPr>
          <w:rFonts w:ascii="Calibri" w:hAnsi="Calibri" w:cs="Calibri"/>
          <w:sz w:val="22"/>
          <w:szCs w:val="22"/>
        </w:rPr>
      </w:pPr>
      <w:r w:rsidRPr="00FE0016">
        <w:rPr>
          <w:rFonts w:ascii="Calibri" w:hAnsi="Calibri" w:cs="Calibri"/>
          <w:sz w:val="22"/>
          <w:szCs w:val="22"/>
          <w:highlight w:val="cyan"/>
        </w:rPr>
        <w:t>ochrony ubezpieczeniowej w zakresie określonym przez Zamawiającego w SWZ nr ……………………...</w:t>
      </w:r>
      <w:r w:rsidRPr="00FE0016">
        <w:rPr>
          <w:rFonts w:ascii="Calibri" w:hAnsi="Calibri" w:cs="Calibri"/>
          <w:sz w:val="22"/>
          <w:szCs w:val="22"/>
        </w:rPr>
        <w:t xml:space="preserve"> </w:t>
      </w:r>
    </w:p>
    <w:p w14:paraId="2B6D703E" w14:textId="4A4CD411" w:rsidR="00C44F4E" w:rsidRPr="00637C37" w:rsidRDefault="00C44F4E" w:rsidP="00C44F4E">
      <w:pPr>
        <w:spacing w:line="276" w:lineRule="auto"/>
        <w:jc w:val="both"/>
        <w:rPr>
          <w:rFonts w:asciiTheme="minorHAnsi" w:hAnsiTheme="minorHAnsi" w:cstheme="minorHAnsi"/>
          <w:b/>
          <w:bCs/>
          <w:sz w:val="22"/>
          <w:szCs w:val="22"/>
        </w:rPr>
      </w:pPr>
      <w:r w:rsidRPr="00F070F5">
        <w:rPr>
          <w:rFonts w:asciiTheme="minorHAnsi" w:hAnsiTheme="minorHAnsi" w:cstheme="minorHAnsi"/>
          <w:sz w:val="22"/>
          <w:szCs w:val="22"/>
        </w:rPr>
        <w:t xml:space="preserve">2.  Przedmiotem umowy ubezpieczenia zawieranej w ramach niniejszej Umowy Generalnej jest  </w:t>
      </w:r>
      <w:r w:rsidR="00876B3B" w:rsidRPr="00F070F5">
        <w:rPr>
          <w:rFonts w:asciiTheme="minorHAnsi" w:hAnsiTheme="minorHAnsi" w:cstheme="minorHAnsi"/>
          <w:b/>
          <w:bCs/>
          <w:sz w:val="22"/>
          <w:szCs w:val="22"/>
        </w:rPr>
        <w:t>G</w:t>
      </w:r>
      <w:r w:rsidR="00650C15" w:rsidRPr="00637C37">
        <w:rPr>
          <w:rFonts w:asciiTheme="minorHAnsi" w:hAnsiTheme="minorHAnsi" w:cstheme="minorHAnsi"/>
          <w:b/>
          <w:bCs/>
          <w:sz w:val="22"/>
          <w:szCs w:val="22"/>
        </w:rPr>
        <w:t xml:space="preserve">rupowe </w:t>
      </w:r>
      <w:r w:rsidRPr="00637C37">
        <w:rPr>
          <w:rFonts w:asciiTheme="minorHAnsi" w:hAnsiTheme="minorHAnsi" w:cstheme="minorHAnsi"/>
          <w:b/>
          <w:bCs/>
          <w:sz w:val="22"/>
          <w:szCs w:val="22"/>
        </w:rPr>
        <w:t xml:space="preserve">ubezpieczenie </w:t>
      </w:r>
      <w:r w:rsidR="00650C15" w:rsidRPr="00637C37">
        <w:rPr>
          <w:rFonts w:asciiTheme="minorHAnsi" w:hAnsiTheme="minorHAnsi" w:cstheme="minorHAnsi"/>
          <w:b/>
          <w:bCs/>
          <w:sz w:val="22"/>
          <w:szCs w:val="22"/>
        </w:rPr>
        <w:t>na życie</w:t>
      </w:r>
      <w:r w:rsidR="00396045" w:rsidRPr="00637C37">
        <w:rPr>
          <w:rFonts w:asciiTheme="minorHAnsi" w:hAnsiTheme="minorHAnsi" w:cstheme="minorHAnsi"/>
          <w:b/>
          <w:bCs/>
          <w:sz w:val="22"/>
          <w:szCs w:val="22"/>
        </w:rPr>
        <w:t xml:space="preserve"> dla pracowników oraz członków ich rodzin</w:t>
      </w:r>
      <w:r w:rsidRPr="00637C37">
        <w:rPr>
          <w:rFonts w:asciiTheme="minorHAnsi" w:hAnsiTheme="minorHAnsi" w:cstheme="minorHAnsi"/>
          <w:b/>
          <w:bCs/>
          <w:sz w:val="22"/>
          <w:szCs w:val="22"/>
        </w:rPr>
        <w:t>.</w:t>
      </w:r>
    </w:p>
    <w:p w14:paraId="2077D783" w14:textId="77777777" w:rsidR="00C44F4E" w:rsidRPr="00F070F5" w:rsidRDefault="00C44F4E" w:rsidP="00C44F4E">
      <w:pPr>
        <w:spacing w:line="276" w:lineRule="auto"/>
        <w:jc w:val="both"/>
        <w:rPr>
          <w:rFonts w:asciiTheme="minorHAnsi" w:hAnsiTheme="minorHAnsi" w:cstheme="minorHAnsi"/>
          <w:sz w:val="22"/>
          <w:szCs w:val="22"/>
        </w:rPr>
      </w:pPr>
    </w:p>
    <w:p w14:paraId="30938007" w14:textId="7777777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2</w:t>
      </w:r>
    </w:p>
    <w:p w14:paraId="25A3524E" w14:textId="77777777" w:rsidR="00C44F4E" w:rsidRPr="00F070F5" w:rsidRDefault="00C44F4E" w:rsidP="00C44F4E">
      <w:pPr>
        <w:spacing w:line="276" w:lineRule="auto"/>
        <w:jc w:val="center"/>
        <w:rPr>
          <w:rFonts w:asciiTheme="minorHAnsi" w:hAnsiTheme="minorHAnsi" w:cstheme="minorHAnsi"/>
          <w:sz w:val="22"/>
          <w:szCs w:val="22"/>
        </w:rPr>
      </w:pPr>
    </w:p>
    <w:p w14:paraId="059931F0" w14:textId="10331922"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Niniejsza Umowa Generalna dotycząca ubezpieczeń, o których mowa w § 1 ust. 2 zawarta zostaje  na okres </w:t>
      </w:r>
      <w:r w:rsidR="00E84B1B" w:rsidRPr="00F070F5">
        <w:rPr>
          <w:rFonts w:asciiTheme="minorHAnsi" w:hAnsiTheme="minorHAnsi" w:cstheme="minorHAnsi"/>
          <w:sz w:val="22"/>
          <w:szCs w:val="22"/>
        </w:rPr>
        <w:t>36</w:t>
      </w:r>
      <w:r w:rsidRPr="00F070F5">
        <w:rPr>
          <w:rFonts w:asciiTheme="minorHAnsi" w:hAnsiTheme="minorHAnsi" w:cstheme="minorHAnsi"/>
          <w:sz w:val="22"/>
          <w:szCs w:val="22"/>
        </w:rPr>
        <w:t xml:space="preserve">  miesięcy od dnia zawarcia umowy</w:t>
      </w:r>
      <w:r w:rsidR="00C60121" w:rsidRPr="00F070F5">
        <w:rPr>
          <w:rFonts w:asciiTheme="minorHAnsi" w:hAnsiTheme="minorHAnsi" w:cstheme="minorHAnsi"/>
          <w:sz w:val="22"/>
          <w:szCs w:val="22"/>
        </w:rPr>
        <w:t xml:space="preserve"> tj. od 01.04.2025r. do 31.03.202</w:t>
      </w:r>
      <w:r w:rsidR="00FF33CD" w:rsidRPr="00F070F5">
        <w:rPr>
          <w:rFonts w:asciiTheme="minorHAnsi" w:hAnsiTheme="minorHAnsi" w:cstheme="minorHAnsi"/>
          <w:sz w:val="22"/>
          <w:szCs w:val="22"/>
        </w:rPr>
        <w:t>8</w:t>
      </w:r>
      <w:r w:rsidR="00C60121" w:rsidRPr="00F070F5">
        <w:rPr>
          <w:rFonts w:asciiTheme="minorHAnsi" w:hAnsiTheme="minorHAnsi" w:cstheme="minorHAnsi"/>
          <w:sz w:val="22"/>
          <w:szCs w:val="22"/>
        </w:rPr>
        <w:t>r</w:t>
      </w:r>
      <w:r w:rsidR="006A4518" w:rsidRPr="00F070F5">
        <w:rPr>
          <w:rFonts w:asciiTheme="minorHAnsi" w:hAnsiTheme="minorHAnsi" w:cstheme="minorHAnsi"/>
          <w:sz w:val="22"/>
          <w:szCs w:val="22"/>
        </w:rPr>
        <w:t>.</w:t>
      </w:r>
      <w:r w:rsidRPr="00F070F5">
        <w:rPr>
          <w:rFonts w:asciiTheme="minorHAnsi" w:hAnsiTheme="minorHAnsi" w:cstheme="minorHAnsi"/>
          <w:sz w:val="22"/>
          <w:szCs w:val="22"/>
        </w:rPr>
        <w:t xml:space="preserve"> </w:t>
      </w:r>
    </w:p>
    <w:p w14:paraId="611D6F1F"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lastRenderedPageBreak/>
        <w:t xml:space="preserve"> </w:t>
      </w:r>
    </w:p>
    <w:p w14:paraId="55CADBD0" w14:textId="6F69E446" w:rsidR="00C44F4E" w:rsidRPr="00F070F5" w:rsidRDefault="00C44F4E" w:rsidP="00904D91">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3</w:t>
      </w:r>
    </w:p>
    <w:p w14:paraId="47B6A338" w14:textId="77777777" w:rsidR="00851BAF" w:rsidRPr="00087628" w:rsidRDefault="00851BAF" w:rsidP="00904D91">
      <w:pPr>
        <w:spacing w:line="276" w:lineRule="auto"/>
        <w:jc w:val="center"/>
        <w:rPr>
          <w:rFonts w:asciiTheme="minorHAnsi" w:hAnsiTheme="minorHAnsi" w:cstheme="minorHAnsi"/>
          <w:sz w:val="22"/>
          <w:szCs w:val="22"/>
        </w:rPr>
      </w:pPr>
    </w:p>
    <w:p w14:paraId="625FAACE" w14:textId="77777777" w:rsidR="00C44F4E" w:rsidRPr="00087628" w:rsidRDefault="00C44F4E" w:rsidP="00C44F4E">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xml:space="preserve">1.Zawarcie  umowy  ubezpieczenia  Ubezpieczyciel  potwierdza  poprzez  wystawienie stosownych polis ubezpieczeniowych zgodnych z ofertą złożoną Zamawiającemu. </w:t>
      </w:r>
    </w:p>
    <w:p w14:paraId="6DCD8932" w14:textId="77777777" w:rsidR="00631A3F" w:rsidRPr="00087628" w:rsidRDefault="00A465D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xml:space="preserve">2. </w:t>
      </w:r>
      <w:r w:rsidR="00631A3F" w:rsidRPr="00087628">
        <w:rPr>
          <w:rFonts w:asciiTheme="minorHAnsi" w:hAnsiTheme="minorHAnsi" w:cstheme="minorHAnsi"/>
          <w:sz w:val="22"/>
          <w:szCs w:val="22"/>
          <w:highlight w:val="cyan"/>
        </w:rPr>
        <w:t>Polisy będą wystawiane dla następujących Ubezpieczających:</w:t>
      </w:r>
    </w:p>
    <w:p w14:paraId="011537FB"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1) Miasto Żyrardów,</w:t>
      </w:r>
    </w:p>
    <w:p w14:paraId="2611528E"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2) Miasto Żyrardów w tym:</w:t>
      </w:r>
    </w:p>
    <w:p w14:paraId="5FA9D302"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Szkoła Podstawowa Nr 2 im. Marii Konopnickiej w Żyrardowie,</w:t>
      </w:r>
    </w:p>
    <w:p w14:paraId="1110CCB5"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Liceum Ogólnokształcące im. Stefana Żeromskiego w Żyrardowie,</w:t>
      </w:r>
    </w:p>
    <w:p w14:paraId="4C8A0256"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Miejski Ogród Jordanowski,</w:t>
      </w:r>
    </w:p>
    <w:p w14:paraId="65887B20"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Straż Miejska,</w:t>
      </w:r>
    </w:p>
    <w:p w14:paraId="3FE86B51"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xml:space="preserve">3) Centrum Usług Społecznych w Żyrardowie </w:t>
      </w:r>
    </w:p>
    <w:p w14:paraId="5269E375"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xml:space="preserve">4) Muzeum Lniarstwa im. Filipa de Girarda w Żyrardowie (w organizacji), </w:t>
      </w:r>
    </w:p>
    <w:p w14:paraId="4347E1F6"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xml:space="preserve">5) Centrum Kultury w Żyrardowie, </w:t>
      </w:r>
    </w:p>
    <w:p w14:paraId="37B467C5"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6) Miejska i Powiatowa Biblioteka Publiczna im. Pawła Hulki-Laskowskiego w Żyrardowie</w:t>
      </w:r>
    </w:p>
    <w:p w14:paraId="1EFDBC65"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7) Przedsiębiorstwo Gospodarki Mieszkaniowej „Żyrardów” Sp. z o.o.</w:t>
      </w:r>
    </w:p>
    <w:p w14:paraId="073141A4"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8) Przedsiębiorstwo Gospodarki Komunalnej „Żyrardów” Sp. z o. o.</w:t>
      </w:r>
    </w:p>
    <w:p w14:paraId="07AFE6FB" w14:textId="77777777" w:rsidR="00631A3F" w:rsidRPr="00087628" w:rsidRDefault="00631A3F" w:rsidP="00637C37">
      <w:pPr>
        <w:spacing w:line="276" w:lineRule="auto"/>
        <w:jc w:val="both"/>
        <w:rPr>
          <w:rFonts w:asciiTheme="minorHAnsi" w:hAnsiTheme="minorHAnsi" w:cstheme="minorHAnsi"/>
          <w:sz w:val="22"/>
          <w:szCs w:val="22"/>
          <w:highlight w:val="cyan"/>
        </w:rPr>
      </w:pPr>
      <w:r w:rsidRPr="00087628">
        <w:rPr>
          <w:rFonts w:asciiTheme="minorHAnsi" w:hAnsiTheme="minorHAnsi" w:cstheme="minorHAnsi"/>
          <w:sz w:val="22"/>
          <w:szCs w:val="22"/>
          <w:highlight w:val="cyan"/>
        </w:rPr>
        <w:t xml:space="preserve">9) „AQUA Żyrardów” Sp. z o.o </w:t>
      </w:r>
    </w:p>
    <w:p w14:paraId="023CD9B8" w14:textId="75211BCB" w:rsidR="00631A3F" w:rsidRPr="00087628" w:rsidRDefault="00631A3F" w:rsidP="00637C37">
      <w:pPr>
        <w:spacing w:line="276" w:lineRule="auto"/>
        <w:jc w:val="both"/>
        <w:rPr>
          <w:rFonts w:asciiTheme="minorHAnsi" w:hAnsiTheme="minorHAnsi" w:cstheme="minorHAnsi"/>
          <w:sz w:val="22"/>
          <w:szCs w:val="22"/>
        </w:rPr>
      </w:pPr>
      <w:r w:rsidRPr="00087628">
        <w:rPr>
          <w:rFonts w:asciiTheme="minorHAnsi" w:hAnsiTheme="minorHAnsi" w:cstheme="minorHAnsi"/>
          <w:sz w:val="22"/>
          <w:szCs w:val="22"/>
          <w:highlight w:val="cyan"/>
        </w:rPr>
        <w:t>10) Żyrardowskie Towarzystw</w:t>
      </w:r>
      <w:r w:rsidR="00F070F5" w:rsidRPr="00087628">
        <w:rPr>
          <w:rFonts w:asciiTheme="minorHAnsi" w:hAnsiTheme="minorHAnsi" w:cstheme="minorHAnsi"/>
          <w:sz w:val="22"/>
          <w:szCs w:val="22"/>
          <w:highlight w:val="cyan"/>
        </w:rPr>
        <w:t>o</w:t>
      </w:r>
      <w:r w:rsidRPr="00087628">
        <w:rPr>
          <w:rFonts w:asciiTheme="minorHAnsi" w:hAnsiTheme="minorHAnsi" w:cstheme="minorHAnsi"/>
          <w:sz w:val="22"/>
          <w:szCs w:val="22"/>
          <w:highlight w:val="cyan"/>
        </w:rPr>
        <w:t xml:space="preserve"> Budownictw</w:t>
      </w:r>
      <w:r w:rsidR="00F070F5" w:rsidRPr="00087628">
        <w:rPr>
          <w:rFonts w:asciiTheme="minorHAnsi" w:hAnsiTheme="minorHAnsi" w:cstheme="minorHAnsi"/>
          <w:sz w:val="22"/>
          <w:szCs w:val="22"/>
          <w:highlight w:val="cyan"/>
        </w:rPr>
        <w:t>a</w:t>
      </w:r>
      <w:r w:rsidRPr="00087628">
        <w:rPr>
          <w:rFonts w:asciiTheme="minorHAnsi" w:hAnsiTheme="minorHAnsi" w:cstheme="minorHAnsi"/>
          <w:sz w:val="22"/>
          <w:szCs w:val="22"/>
          <w:highlight w:val="cyan"/>
        </w:rPr>
        <w:t xml:space="preserve"> Społecznego Sp. z o.o</w:t>
      </w:r>
    </w:p>
    <w:p w14:paraId="781B8A87" w14:textId="77777777" w:rsidR="00631A3F" w:rsidRPr="00637C37" w:rsidRDefault="00631A3F" w:rsidP="00637C37">
      <w:pPr>
        <w:spacing w:line="360" w:lineRule="auto"/>
        <w:jc w:val="center"/>
        <w:rPr>
          <w:rFonts w:ascii="Calibri" w:hAnsi="Calibri" w:cs="Calibri"/>
          <w:sz w:val="22"/>
          <w:szCs w:val="22"/>
        </w:rPr>
      </w:pPr>
    </w:p>
    <w:p w14:paraId="0B4D731F" w14:textId="6B4C9D19" w:rsidR="00C44F4E" w:rsidRPr="00F070F5" w:rsidRDefault="00C44F4E" w:rsidP="00637C37">
      <w:pPr>
        <w:spacing w:line="360" w:lineRule="auto"/>
        <w:jc w:val="center"/>
        <w:rPr>
          <w:rFonts w:asciiTheme="minorHAnsi" w:hAnsiTheme="minorHAnsi" w:cstheme="minorHAnsi"/>
          <w:sz w:val="22"/>
          <w:szCs w:val="22"/>
        </w:rPr>
      </w:pPr>
      <w:r w:rsidRPr="00F070F5">
        <w:rPr>
          <w:rFonts w:asciiTheme="minorHAnsi" w:hAnsiTheme="minorHAnsi" w:cstheme="minorHAnsi"/>
          <w:sz w:val="22"/>
          <w:szCs w:val="22"/>
        </w:rPr>
        <w:t>§ 4</w:t>
      </w:r>
    </w:p>
    <w:p w14:paraId="2E7A909F" w14:textId="77777777" w:rsidR="00851BAF" w:rsidRPr="00F070F5" w:rsidRDefault="00851BAF" w:rsidP="0019369D">
      <w:pPr>
        <w:spacing w:line="276" w:lineRule="auto"/>
        <w:jc w:val="center"/>
        <w:rPr>
          <w:rFonts w:asciiTheme="minorHAnsi" w:hAnsiTheme="minorHAnsi" w:cstheme="minorHAnsi"/>
          <w:sz w:val="22"/>
          <w:szCs w:val="22"/>
        </w:rPr>
      </w:pPr>
    </w:p>
    <w:p w14:paraId="35462189"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Integralną część niniejszej Umowy Generalnej stanowią: </w:t>
      </w:r>
    </w:p>
    <w:p w14:paraId="5E81643A"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a) SWZ nr ……………….; </w:t>
      </w:r>
    </w:p>
    <w:p w14:paraId="24EEEEA5" w14:textId="45879B11"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b) Oferta Ubezpieczyciela na formularzu ofertowym wg Załącznika nr </w:t>
      </w:r>
      <w:r w:rsidR="00F070F5" w:rsidRPr="00F070F5">
        <w:rPr>
          <w:rFonts w:asciiTheme="minorHAnsi" w:hAnsiTheme="minorHAnsi" w:cstheme="minorHAnsi"/>
          <w:sz w:val="22"/>
          <w:szCs w:val="22"/>
        </w:rPr>
        <w:t xml:space="preserve">1 </w:t>
      </w:r>
      <w:r w:rsidRPr="00F070F5">
        <w:rPr>
          <w:rFonts w:asciiTheme="minorHAnsi" w:hAnsiTheme="minorHAnsi" w:cstheme="minorHAnsi"/>
          <w:sz w:val="22"/>
          <w:szCs w:val="22"/>
        </w:rPr>
        <w:t xml:space="preserve">do SWZ; </w:t>
      </w:r>
    </w:p>
    <w:p w14:paraId="7F5879A9" w14:textId="4CD1D1E3" w:rsidR="00063ED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c) Ogólne Warunki Ubezpieczenia; </w:t>
      </w:r>
    </w:p>
    <w:p w14:paraId="05355354" w14:textId="161A8CA6" w:rsidR="00063EDE" w:rsidRPr="00F070F5" w:rsidRDefault="00063EDE" w:rsidP="00063ED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d) Tabela oceny procentowej trwałego uszczerbku na zdrowiu; </w:t>
      </w:r>
    </w:p>
    <w:p w14:paraId="69CA69CC" w14:textId="779CF1DF" w:rsidR="00063EDE" w:rsidRPr="00F070F5" w:rsidRDefault="00063EDE" w:rsidP="00063ED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e)  Katalog operacji chirurgicznych; </w:t>
      </w:r>
    </w:p>
    <w:p w14:paraId="15499E5D" w14:textId="10E540D2" w:rsidR="00063EDE" w:rsidRPr="00F070F5" w:rsidRDefault="00063EDE" w:rsidP="00063ED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f) Warunki indywidualnej kontynuacji ubezpieczenia wg Załącznika nr </w:t>
      </w:r>
      <w:r w:rsidR="00F070F5" w:rsidRPr="00F070F5">
        <w:rPr>
          <w:rFonts w:asciiTheme="minorHAnsi" w:hAnsiTheme="minorHAnsi" w:cstheme="minorHAnsi"/>
          <w:sz w:val="22"/>
          <w:szCs w:val="22"/>
        </w:rPr>
        <w:t xml:space="preserve">41 </w:t>
      </w:r>
      <w:r w:rsidRPr="00F070F5">
        <w:rPr>
          <w:rFonts w:asciiTheme="minorHAnsi" w:hAnsiTheme="minorHAnsi" w:cstheme="minorHAnsi"/>
          <w:sz w:val="22"/>
          <w:szCs w:val="22"/>
        </w:rPr>
        <w:t xml:space="preserve">do SWZ </w:t>
      </w:r>
    </w:p>
    <w:p w14:paraId="028D73DC" w14:textId="77777777" w:rsidR="00C44F4E" w:rsidRPr="00F070F5" w:rsidRDefault="00C44F4E" w:rsidP="00C44F4E">
      <w:pPr>
        <w:spacing w:line="276" w:lineRule="auto"/>
        <w:jc w:val="both"/>
        <w:rPr>
          <w:rFonts w:asciiTheme="minorHAnsi" w:hAnsiTheme="minorHAnsi" w:cstheme="minorHAnsi"/>
          <w:sz w:val="22"/>
          <w:szCs w:val="22"/>
        </w:rPr>
      </w:pPr>
    </w:p>
    <w:p w14:paraId="7C9B9547" w14:textId="4C674BCA" w:rsidR="00C44F4E" w:rsidRPr="00F070F5" w:rsidRDefault="00C44F4E" w:rsidP="00904D91">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5</w:t>
      </w:r>
    </w:p>
    <w:p w14:paraId="3A272335" w14:textId="77777777" w:rsidR="00851BAF" w:rsidRPr="00F070F5" w:rsidRDefault="00851BAF" w:rsidP="00904D91">
      <w:pPr>
        <w:spacing w:line="276" w:lineRule="auto"/>
        <w:jc w:val="center"/>
        <w:rPr>
          <w:rFonts w:asciiTheme="minorHAnsi" w:hAnsiTheme="minorHAnsi" w:cstheme="minorHAnsi"/>
          <w:sz w:val="22"/>
          <w:szCs w:val="22"/>
        </w:rPr>
      </w:pPr>
    </w:p>
    <w:p w14:paraId="77BAD1F2"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1.  Zakres  umów  ubezpieczenia  zawartych  na  podstawie  niniejszej  Umowy  Generalnej określony jest szczegółowo w SWZ wraz z załącznikami.  Do poszczególnych rodzajów ubezpieczeń mają zastosowanie postanowienia SWZ, niniejszej Umowy Generalnej oraz właściwych ogólnych warunków ubezpieczeń (zwanych dalej OWU). </w:t>
      </w:r>
    </w:p>
    <w:p w14:paraId="55152A12"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2.  Wszelkie warunki określone w SWZ i niniejszej Umowie Generalnej mają pierwszeństwo przed  postanowieniami  zawartymi  w  OWU.  Ustala  się,  że  w  przypadku  rozbieżności pomiędzy  zapisami  OWU  Ubezpieczyciela  a  SWZ  zastosowanie  mają  zapisy  SWZ.  </w:t>
      </w:r>
    </w:p>
    <w:p w14:paraId="27FBE9CE"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3. W sprawach  nieuregulowanych  w  SWZ  zastosowanie  mają  postanowienia  OWU Ubezpieczyciela. </w:t>
      </w:r>
    </w:p>
    <w:p w14:paraId="06454195"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 </w:t>
      </w:r>
    </w:p>
    <w:p w14:paraId="6BE8CF6C" w14:textId="77777777" w:rsidR="00BB301D" w:rsidRDefault="00BB301D" w:rsidP="00904D91">
      <w:pPr>
        <w:spacing w:line="276" w:lineRule="auto"/>
        <w:jc w:val="center"/>
        <w:rPr>
          <w:rFonts w:asciiTheme="minorHAnsi" w:hAnsiTheme="minorHAnsi" w:cstheme="minorHAnsi"/>
          <w:sz w:val="22"/>
          <w:szCs w:val="22"/>
        </w:rPr>
      </w:pPr>
    </w:p>
    <w:p w14:paraId="54F33892" w14:textId="77777777" w:rsidR="00BB301D" w:rsidRDefault="00BB301D" w:rsidP="00904D91">
      <w:pPr>
        <w:spacing w:line="276" w:lineRule="auto"/>
        <w:jc w:val="center"/>
        <w:rPr>
          <w:rFonts w:asciiTheme="minorHAnsi" w:hAnsiTheme="minorHAnsi" w:cstheme="minorHAnsi"/>
          <w:sz w:val="22"/>
          <w:szCs w:val="22"/>
        </w:rPr>
      </w:pPr>
    </w:p>
    <w:p w14:paraId="2D350B31" w14:textId="77777777" w:rsidR="00BB301D" w:rsidRDefault="00BB301D" w:rsidP="00904D91">
      <w:pPr>
        <w:spacing w:line="276" w:lineRule="auto"/>
        <w:jc w:val="center"/>
        <w:rPr>
          <w:rFonts w:asciiTheme="minorHAnsi" w:hAnsiTheme="minorHAnsi" w:cstheme="minorHAnsi"/>
          <w:sz w:val="22"/>
          <w:szCs w:val="22"/>
        </w:rPr>
      </w:pPr>
    </w:p>
    <w:p w14:paraId="4B1BD10E" w14:textId="77777777" w:rsidR="00BB301D" w:rsidRDefault="00BB301D" w:rsidP="00904D91">
      <w:pPr>
        <w:spacing w:line="276" w:lineRule="auto"/>
        <w:jc w:val="center"/>
        <w:rPr>
          <w:rFonts w:asciiTheme="minorHAnsi" w:hAnsiTheme="minorHAnsi" w:cstheme="minorHAnsi"/>
          <w:sz w:val="22"/>
          <w:szCs w:val="22"/>
        </w:rPr>
      </w:pPr>
    </w:p>
    <w:p w14:paraId="1929F336" w14:textId="77777777" w:rsidR="00BB301D" w:rsidRDefault="00BB301D" w:rsidP="00904D91">
      <w:pPr>
        <w:spacing w:line="276" w:lineRule="auto"/>
        <w:jc w:val="center"/>
        <w:rPr>
          <w:rFonts w:asciiTheme="minorHAnsi" w:hAnsiTheme="minorHAnsi" w:cstheme="minorHAnsi"/>
          <w:sz w:val="22"/>
          <w:szCs w:val="22"/>
        </w:rPr>
      </w:pPr>
    </w:p>
    <w:p w14:paraId="3461B5B5" w14:textId="052FE327" w:rsidR="00C44F4E" w:rsidRPr="00F070F5" w:rsidRDefault="00C44F4E" w:rsidP="00904D91">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6</w:t>
      </w:r>
    </w:p>
    <w:p w14:paraId="521D60B9" w14:textId="77777777" w:rsidR="00851BAF" w:rsidRPr="00F070F5" w:rsidRDefault="00851BAF" w:rsidP="00904D91">
      <w:pPr>
        <w:spacing w:line="276" w:lineRule="auto"/>
        <w:jc w:val="center"/>
        <w:rPr>
          <w:rFonts w:asciiTheme="minorHAnsi" w:hAnsiTheme="minorHAnsi" w:cstheme="minorHAnsi"/>
          <w:sz w:val="22"/>
          <w:szCs w:val="22"/>
        </w:rPr>
      </w:pPr>
    </w:p>
    <w:p w14:paraId="46E9E2D7" w14:textId="5FFFF741" w:rsidR="00810D6F" w:rsidRPr="00F070F5" w:rsidRDefault="00810D6F" w:rsidP="00810D6F">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lastRenderedPageBreak/>
        <w:t>1.  Składki  za  udzielaną  ochronę  ubezpieczeniową  wynikającą  z  niniejszej  Umowy Generalnej,  ustalone  w  wyniku  postępowania  przetargowego</w:t>
      </w:r>
      <w:r w:rsidR="00C33C16" w:rsidRPr="00F070F5">
        <w:rPr>
          <w:rFonts w:asciiTheme="minorHAnsi" w:hAnsiTheme="minorHAnsi" w:cstheme="minorHAnsi"/>
          <w:sz w:val="22"/>
          <w:szCs w:val="22"/>
        </w:rPr>
        <w:t>,</w:t>
      </w:r>
      <w:r w:rsidRPr="00F070F5">
        <w:rPr>
          <w:rFonts w:asciiTheme="minorHAnsi" w:hAnsiTheme="minorHAnsi" w:cstheme="minorHAnsi"/>
          <w:sz w:val="22"/>
          <w:szCs w:val="22"/>
        </w:rPr>
        <w:t xml:space="preserve">  naliczane  są  za  okres miesiąca za jedną osobę ubezpieczoną wynoszą: </w:t>
      </w:r>
    </w:p>
    <w:p w14:paraId="362AE890"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GRUPA I: ………… zł (słownie: …………………..), </w:t>
      </w:r>
    </w:p>
    <w:p w14:paraId="2728B840"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GRUPA II:  ……….. zł (słownie: …………………..). </w:t>
      </w:r>
    </w:p>
    <w:p w14:paraId="60314438"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GRUPA III: ……….. zł (słownie: …………………..), </w:t>
      </w:r>
    </w:p>
    <w:p w14:paraId="764F8212" w14:textId="2979A020" w:rsidR="00810D6F" w:rsidRPr="00F070F5" w:rsidRDefault="00810D6F"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GRUPA IV: …………. Zł ( słownie………………..).</w:t>
      </w:r>
    </w:p>
    <w:p w14:paraId="1ED5D1CC" w14:textId="77777777" w:rsidR="00810D6F" w:rsidRPr="00F070F5" w:rsidRDefault="00810D6F" w:rsidP="00810D6F">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2.  Suma składek za każdy miesięczny okres ochrony ubezpieczeniowej nie może przekroczyć </w:t>
      </w:r>
    </w:p>
    <w:p w14:paraId="0BDE45EC" w14:textId="77777777" w:rsidR="00810D6F" w:rsidRPr="00F070F5" w:rsidRDefault="00810D6F" w:rsidP="00810D6F">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wartości wynikającej z iloczynu liczby osób aktualnie objętych ochroną w ramach GRUPY I, II, III, IV i stawki składki za jednego ubezpieczonego w GRUPY I, II, III, IV. </w:t>
      </w:r>
    </w:p>
    <w:p w14:paraId="0009DCD9" w14:textId="150E469A" w:rsidR="00BB301D" w:rsidRPr="00BB301D" w:rsidRDefault="00BB301D" w:rsidP="00BB301D">
      <w:pPr>
        <w:jc w:val="both"/>
        <w:rPr>
          <w:rFonts w:asciiTheme="minorHAnsi" w:hAnsiTheme="minorHAnsi" w:cstheme="minorHAnsi"/>
          <w:b/>
          <w:bCs/>
          <w:color w:val="FF0000"/>
          <w:sz w:val="22"/>
          <w:szCs w:val="22"/>
        </w:rPr>
      </w:pPr>
      <w:r w:rsidRPr="00087628">
        <w:rPr>
          <w:rFonts w:asciiTheme="minorHAnsi" w:hAnsiTheme="minorHAnsi" w:cstheme="minorHAnsi"/>
          <w:b/>
          <w:bCs/>
          <w:color w:val="FF0000"/>
          <w:sz w:val="22"/>
          <w:szCs w:val="22"/>
          <w:highlight w:val="cyan"/>
        </w:rPr>
        <w:t>3. Podstawą do naliczania  składki  jest  comiesięczny, imienny wykaz osób  ubezpieczonych przygotowany w formie elektronicznej  przez Ubezpieczającego i przesłany na wskazany adres/ mail do Ubezpieczyciela W przypadku gdy będzie wykorzystywany elektroniczny system , powyższy obowiązek nie będzie miał zastosowania.</w:t>
      </w:r>
    </w:p>
    <w:p w14:paraId="6571C0A8" w14:textId="4AB9AE08" w:rsidR="008905CB" w:rsidRPr="00F070F5" w:rsidRDefault="008905CB" w:rsidP="008905CB">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4.  Składki  ubezpieczeniowe  przekazywane  będą przez Ubezpieczającego miesięcznie    w    terminie  płatności    do 26  dnia  każdego  miesiąca  za  który  składka  jest  należna na  wskazane  przez Ubezpieczyciela konta o numerach</w:t>
      </w:r>
    </w:p>
    <w:p w14:paraId="3F548661" w14:textId="2E3EFB7D" w:rsidR="00C44F4E" w:rsidRPr="00F070F5" w:rsidRDefault="00C44F4E" w:rsidP="008905CB">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5.  Nieopłacenie  przez  Ubezpieczającego  składki  w  całości  lub  w  części  w  terminie wskazanym  w  dokumentacji  przetargowej  lub  ubezpieczeniowej  nie  powoduje  ustania odpowiedzialności  ubezpieczeniowej  Wykonawcy,  nie  ma  wpływu  na  uprawnienia ubezpieczonego,  jak  również  nie  powoduje  przerwania  ciągłości  ochrony ubezpieczeniowej. Wykonawca w takim przypadku wzywa Ubezpieczającego do zapłaty składki  (lub  jej  części),  wskazując  co  najmniej  14-dniowy  dodatkowy  termin  zapłaty składki (lub jej części) oraz informując o skutku nieprzekazania składki. </w:t>
      </w:r>
    </w:p>
    <w:p w14:paraId="630CB030" w14:textId="73A8A8EA" w:rsidR="008905CB"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6.  Zawiniony bak  wystawienia  terminowo  polisy  spowoduje  naliczenie  Ubezpieczycielowi  kary umownej wysokości </w:t>
      </w:r>
      <w:r w:rsidR="00C33C16" w:rsidRPr="00637C37">
        <w:rPr>
          <w:rFonts w:asciiTheme="minorHAnsi" w:hAnsiTheme="minorHAnsi" w:cstheme="minorHAnsi"/>
          <w:sz w:val="22"/>
          <w:szCs w:val="22"/>
        </w:rPr>
        <w:t>5</w:t>
      </w:r>
      <w:r w:rsidR="00792FC8" w:rsidRPr="00637C37">
        <w:rPr>
          <w:rFonts w:asciiTheme="minorHAnsi" w:hAnsiTheme="minorHAnsi" w:cstheme="minorHAnsi"/>
          <w:sz w:val="22"/>
          <w:szCs w:val="22"/>
        </w:rPr>
        <w:t xml:space="preserve">00 </w:t>
      </w:r>
      <w:r w:rsidR="00AB6C0C" w:rsidRPr="00637C37">
        <w:rPr>
          <w:rFonts w:asciiTheme="minorHAnsi" w:hAnsiTheme="minorHAnsi" w:cstheme="minorHAnsi"/>
          <w:sz w:val="22"/>
          <w:szCs w:val="22"/>
        </w:rPr>
        <w:t>zł</w:t>
      </w:r>
      <w:r w:rsidRPr="00637C37">
        <w:rPr>
          <w:rFonts w:asciiTheme="minorHAnsi" w:hAnsiTheme="minorHAnsi" w:cstheme="minorHAnsi"/>
          <w:sz w:val="22"/>
          <w:szCs w:val="22"/>
        </w:rPr>
        <w:t xml:space="preserve"> </w:t>
      </w:r>
      <w:r w:rsidRPr="00F070F5">
        <w:rPr>
          <w:rFonts w:asciiTheme="minorHAnsi" w:hAnsiTheme="minorHAnsi" w:cstheme="minorHAnsi"/>
          <w:sz w:val="22"/>
          <w:szCs w:val="22"/>
        </w:rPr>
        <w:t xml:space="preserve">za każdy stwierdzony przypadek.  </w:t>
      </w:r>
    </w:p>
    <w:p w14:paraId="1F485D46" w14:textId="2D05046F" w:rsidR="00810D6F" w:rsidRPr="00F070F5" w:rsidRDefault="008905CB" w:rsidP="00810D6F">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7. Zawiniony brak dostarczenia przez Ubezpieczyciela deklaracji przystąpienia pracownika do programu spowoduje naliczenie kary umownej Ubezpieczycielowi w wysokości </w:t>
      </w:r>
      <w:r w:rsidR="00792FC8" w:rsidRPr="00637C37">
        <w:rPr>
          <w:rFonts w:asciiTheme="minorHAnsi" w:hAnsiTheme="minorHAnsi" w:cstheme="minorHAnsi"/>
          <w:sz w:val="22"/>
          <w:szCs w:val="22"/>
        </w:rPr>
        <w:t>300</w:t>
      </w:r>
      <w:r w:rsidRPr="00637C37">
        <w:rPr>
          <w:rFonts w:asciiTheme="minorHAnsi" w:hAnsiTheme="minorHAnsi" w:cstheme="minorHAnsi"/>
          <w:sz w:val="22"/>
          <w:szCs w:val="22"/>
        </w:rPr>
        <w:t xml:space="preserve"> zł </w:t>
      </w:r>
      <w:r w:rsidRPr="00F070F5">
        <w:rPr>
          <w:rFonts w:asciiTheme="minorHAnsi" w:hAnsiTheme="minorHAnsi" w:cstheme="minorHAnsi"/>
          <w:sz w:val="22"/>
          <w:szCs w:val="22"/>
        </w:rPr>
        <w:t>za każdy stwierdzony przypadek.</w:t>
      </w:r>
    </w:p>
    <w:p w14:paraId="051DCB09" w14:textId="77777777" w:rsidR="00C44F4E" w:rsidRPr="00F070F5" w:rsidRDefault="00C44F4E" w:rsidP="00C44F4E">
      <w:pPr>
        <w:spacing w:line="276" w:lineRule="auto"/>
        <w:jc w:val="both"/>
        <w:rPr>
          <w:rFonts w:asciiTheme="minorHAnsi" w:hAnsiTheme="minorHAnsi" w:cstheme="minorHAnsi"/>
          <w:sz w:val="22"/>
          <w:szCs w:val="22"/>
        </w:rPr>
      </w:pPr>
    </w:p>
    <w:p w14:paraId="7BD980DE" w14:textId="25FAD3E7" w:rsidR="00C44F4E" w:rsidRPr="00F070F5" w:rsidRDefault="00C44F4E" w:rsidP="004D654D">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w:t>
      </w:r>
      <w:r w:rsidR="003D58B0" w:rsidRPr="00F070F5">
        <w:rPr>
          <w:rFonts w:asciiTheme="minorHAnsi" w:hAnsiTheme="minorHAnsi" w:cstheme="minorHAnsi"/>
          <w:sz w:val="22"/>
          <w:szCs w:val="22"/>
        </w:rPr>
        <w:t>7</w:t>
      </w:r>
    </w:p>
    <w:p w14:paraId="148914CF" w14:textId="77777777" w:rsidR="00851BAF" w:rsidRPr="00F070F5" w:rsidRDefault="00851BAF" w:rsidP="004D654D">
      <w:pPr>
        <w:spacing w:line="276" w:lineRule="auto"/>
        <w:jc w:val="center"/>
        <w:rPr>
          <w:rFonts w:asciiTheme="minorHAnsi" w:hAnsiTheme="minorHAnsi" w:cstheme="minorHAnsi"/>
          <w:sz w:val="22"/>
          <w:szCs w:val="22"/>
        </w:rPr>
      </w:pPr>
    </w:p>
    <w:p w14:paraId="6231C30D" w14:textId="2ED38914" w:rsidR="00C44F4E"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1.Zamawiający, działając na podstawie art. 95 ustawy Prawo zamówień publicznych, wymaga zatrudnienia przez Wykonawcę i Podwykonawcę na podstawie stosunku pracy osób wykonujących wskazane przez Zamawiającego czynności w zakresie realizacji umowy, tj. czynności polegające na sprawdzeniu  zaksięgowania  wpływu  składki  ubezpieczeniowej  za  okres wynikający z umowy oraz czynności polegające na wypłacie odszkodowań za szkody, jeżeli wykonywanie tych czynności polega na wykonywaniu pracy w sposób określony w art. 22 § 1 ustawy z dnia 26 czerwca 1974 r. – Kodeks Pracy (Dz. U. z 202</w:t>
      </w:r>
      <w:r w:rsidR="000C46E7" w:rsidRPr="00F070F5">
        <w:rPr>
          <w:rFonts w:asciiTheme="minorHAnsi" w:hAnsiTheme="minorHAnsi" w:cstheme="minorHAnsi"/>
          <w:sz w:val="22"/>
          <w:szCs w:val="22"/>
        </w:rPr>
        <w:t>3</w:t>
      </w:r>
      <w:r w:rsidRPr="00F070F5">
        <w:rPr>
          <w:rFonts w:asciiTheme="minorHAnsi" w:hAnsiTheme="minorHAnsi" w:cstheme="minorHAnsi"/>
          <w:sz w:val="22"/>
          <w:szCs w:val="22"/>
        </w:rPr>
        <w:t xml:space="preserve"> r. poz. 1</w:t>
      </w:r>
      <w:r w:rsidR="000C46E7" w:rsidRPr="00F070F5">
        <w:rPr>
          <w:rFonts w:asciiTheme="minorHAnsi" w:hAnsiTheme="minorHAnsi" w:cstheme="minorHAnsi"/>
          <w:sz w:val="22"/>
          <w:szCs w:val="22"/>
        </w:rPr>
        <w:t>465</w:t>
      </w:r>
      <w:r w:rsidRPr="00F070F5">
        <w:rPr>
          <w:rFonts w:asciiTheme="minorHAnsi" w:hAnsiTheme="minorHAnsi" w:cstheme="minorHAnsi"/>
          <w:sz w:val="22"/>
          <w:szCs w:val="22"/>
        </w:rPr>
        <w:t>)</w:t>
      </w:r>
    </w:p>
    <w:p w14:paraId="2178A98A" w14:textId="40DF9821" w:rsidR="00DF6725" w:rsidRPr="00DF6725" w:rsidRDefault="00DF6725" w:rsidP="00DF6725">
      <w:pPr>
        <w:spacing w:line="360" w:lineRule="auto"/>
        <w:jc w:val="both"/>
      </w:pPr>
      <w:r w:rsidRPr="00DF6725">
        <w:rPr>
          <w:highlight w:val="cyan"/>
        </w:rPr>
        <w:t>Zamawiający  uzna  warunek  za  spełniony,    jeżeli  Wykonawca  poda  dane  opiekunów  kontraktu odpowiedzialnych za wszelkie kontakty z Zamawiającym, nadzorujących między innymi  prawidłową  obsługę  umowy,  aneksowanie,    rozliczenia  płatności  oraz    inne czynności związane z poprawną  realizacją przedmiotu zamówienia</w:t>
      </w:r>
    </w:p>
    <w:p w14:paraId="2A14B40C"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2. Wymóg określony w ust. 1 nie dotyczy osób, odnośnie których Wykonawca lub Podwykonawca wykaże, że czynności określone w ust 1 nie będą przez nie wykonywane w żadnym zakresie pod kierownictwem oraz w miejscu i czasie wyznaczonym przez Wykonawcę lub Podwykonawcę. Wymóg ten nie dotyczy również osób wykonujących daną czynność w ramach prowadzonej przez nie działalności gospodarczej. </w:t>
      </w:r>
    </w:p>
    <w:p w14:paraId="774C0088"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3. W  czasie  trwania  niniejszej  Umowy  Generalnej  Ubezpieczający  ma  prawo  do skontrolowania  Ubezpieczyciela  w  zakresie  zatrudnienia  na  podstawie  stosunku  pracy przez Wykonawcę lub </w:t>
      </w:r>
      <w:r w:rsidRPr="00F070F5">
        <w:rPr>
          <w:rFonts w:asciiTheme="minorHAnsi" w:hAnsiTheme="minorHAnsi" w:cstheme="minorHAnsi"/>
          <w:sz w:val="22"/>
          <w:szCs w:val="22"/>
        </w:rPr>
        <w:lastRenderedPageBreak/>
        <w:t xml:space="preserve">Podwykonawcę osób wykonujących czynności w trakcie realizacji zamówienia  polegające  na sprawdzeniu  zaksięgowania  wpływu  składki  ubezpieczeniowej  za  okres wynikający z umowy oraz wypłacie odszkodowań za szkody.    </w:t>
      </w:r>
    </w:p>
    <w:p w14:paraId="39BD48E2"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4.  Ubezpieczający może żądać od Ubezpieczyciela udokumentowania faktu zatrudnienia na podstawie  umowy  o  pracę,  poprzez  przedłożenie  Ubezpieczającemu  w  ciągu  </w:t>
      </w:r>
      <w:r w:rsidR="002079F1" w:rsidRPr="00F070F5">
        <w:rPr>
          <w:rFonts w:asciiTheme="minorHAnsi" w:hAnsiTheme="minorHAnsi" w:cstheme="minorHAnsi"/>
          <w:sz w:val="22"/>
          <w:szCs w:val="22"/>
        </w:rPr>
        <w:t>14</w:t>
      </w:r>
      <w:r w:rsidRPr="00F070F5">
        <w:rPr>
          <w:rFonts w:asciiTheme="minorHAnsi" w:hAnsiTheme="minorHAnsi" w:cstheme="minorHAnsi"/>
          <w:sz w:val="22"/>
          <w:szCs w:val="22"/>
        </w:rPr>
        <w:t xml:space="preserve">  dni  od momentu żądania: </w:t>
      </w:r>
    </w:p>
    <w:p w14:paraId="2DA1DA19"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1)  oświadczenia  Ubezpieczyciela  lub  podwykonawcy  o  zatrudnieniu  pracownika  na podstawie umowy o pracę, lub </w:t>
      </w:r>
    </w:p>
    <w:p w14:paraId="3538BC50"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2)  poświadczonej  za  zgodność  z  oryginałem  kopii  umowy  o  pracę  zatrudnionego pracownika, lub </w:t>
      </w:r>
    </w:p>
    <w:p w14:paraId="5C9D0AA0"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3)  innych  dokumentów  zawierających  informacje,  w  tym  dane  osobowe,  niezbędne  do </w:t>
      </w:r>
    </w:p>
    <w:p w14:paraId="0FAD737F"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weryfikacji  zatrudnienia  na  podstawie  umowy  o  pracę,  w  szczególności  imię  i nazwisko zatrudnionego pracownika, datę zawarcia umowy o pracę, rodzaj umowy  o pracę i zakres obowiązków pracownika. </w:t>
      </w:r>
    </w:p>
    <w:p w14:paraId="0C347AAC"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5.  Ubezpieczający  zastrzega  sobie  prawo  do  wykonywania  czynności  kontrolnych  wobec Ubezpieczyciela odnośnie spełniania przez Ubezpieczyciela lub podwykonawcę wymogu zatrudnienia  na  podstawie  umowy  o  pracę  osób,  o  których  mowa  w  ust.  1  niniejszego paragrafu, w całym okresie obowiązywania Umowy. Ubezpieczający jest w szczególności uprawniony do żądania: </w:t>
      </w:r>
    </w:p>
    <w:p w14:paraId="5452E06A"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1)  aktualnych  oświadczeń  i  dokumentów,  o  których  mowa  w  ust.  2  niniejszego paragrafu, </w:t>
      </w:r>
    </w:p>
    <w:p w14:paraId="0A782ABD"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2)  wyjaśnień w przypadku wątpliwości w zakresie potwierdzenia spełniania wymogu, o którym mowa w ust. 1 niniejszego paragrafu. </w:t>
      </w:r>
    </w:p>
    <w:p w14:paraId="57973D91" w14:textId="77777777" w:rsidR="00DF672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6.  Ubezpieczyciel zapłaci Ubezpieczającemu karę umowną w przypadku stwierdzenia przez Ubezpieczającego  lub  przez  jego  przedstawicieli  lub  Państwową  Inspekcję  Pracy  braku spełnienia wymogu, o którym mowa w ust. 1 niniejszego paragrafu, w wysokości </w:t>
      </w:r>
      <w:r w:rsidR="00E376AC" w:rsidRPr="00637C37">
        <w:rPr>
          <w:rFonts w:asciiTheme="minorHAnsi" w:hAnsiTheme="minorHAnsi" w:cstheme="minorHAnsi"/>
          <w:sz w:val="22"/>
          <w:szCs w:val="22"/>
        </w:rPr>
        <w:t>5</w:t>
      </w:r>
      <w:r w:rsidR="002079F1" w:rsidRPr="00637C37">
        <w:rPr>
          <w:rFonts w:asciiTheme="minorHAnsi" w:hAnsiTheme="minorHAnsi" w:cstheme="minorHAnsi"/>
          <w:sz w:val="22"/>
          <w:szCs w:val="22"/>
        </w:rPr>
        <w:t>00</w:t>
      </w:r>
      <w:r w:rsidRPr="00637C37">
        <w:rPr>
          <w:rFonts w:asciiTheme="minorHAnsi" w:hAnsiTheme="minorHAnsi" w:cstheme="minorHAnsi"/>
          <w:sz w:val="22"/>
          <w:szCs w:val="22"/>
        </w:rPr>
        <w:t xml:space="preserve"> złotych</w:t>
      </w:r>
      <w:r w:rsidRPr="00F070F5">
        <w:rPr>
          <w:rFonts w:asciiTheme="minorHAnsi" w:hAnsiTheme="minorHAnsi" w:cstheme="minorHAnsi"/>
          <w:sz w:val="22"/>
          <w:szCs w:val="22"/>
        </w:rPr>
        <w:t xml:space="preserve"> za każdy taki przypadek.</w:t>
      </w:r>
    </w:p>
    <w:p w14:paraId="3F0C3B2C" w14:textId="42D1477F" w:rsidR="00C44F4E" w:rsidRPr="00F070F5" w:rsidRDefault="00C44F4E" w:rsidP="00C44F4E">
      <w:pPr>
        <w:spacing w:line="276" w:lineRule="auto"/>
        <w:jc w:val="both"/>
        <w:rPr>
          <w:rFonts w:asciiTheme="minorHAnsi" w:hAnsiTheme="minorHAnsi" w:cstheme="minorHAnsi"/>
          <w:sz w:val="22"/>
          <w:szCs w:val="22"/>
        </w:rPr>
      </w:pPr>
    </w:p>
    <w:p w14:paraId="5346EEC2" w14:textId="77777777" w:rsidR="00C44F4E" w:rsidRPr="00F070F5" w:rsidRDefault="00C44F4E" w:rsidP="00C44F4E">
      <w:pPr>
        <w:spacing w:line="276" w:lineRule="auto"/>
        <w:jc w:val="both"/>
        <w:rPr>
          <w:rFonts w:asciiTheme="minorHAnsi" w:hAnsiTheme="minorHAnsi" w:cstheme="minorHAnsi"/>
          <w:sz w:val="22"/>
          <w:szCs w:val="22"/>
        </w:rPr>
      </w:pPr>
    </w:p>
    <w:p w14:paraId="63427845" w14:textId="71A9829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w:t>
      </w:r>
      <w:r w:rsidR="003D58B0" w:rsidRPr="00F070F5">
        <w:rPr>
          <w:rFonts w:asciiTheme="minorHAnsi" w:hAnsiTheme="minorHAnsi" w:cstheme="minorHAnsi"/>
          <w:sz w:val="22"/>
          <w:szCs w:val="22"/>
        </w:rPr>
        <w:t>8</w:t>
      </w:r>
    </w:p>
    <w:p w14:paraId="080CC935" w14:textId="77777777" w:rsidR="00C44F4E" w:rsidRPr="00F070F5" w:rsidRDefault="00C44F4E" w:rsidP="00C44F4E">
      <w:pPr>
        <w:spacing w:line="276" w:lineRule="auto"/>
        <w:jc w:val="center"/>
        <w:rPr>
          <w:rFonts w:asciiTheme="minorHAnsi" w:hAnsiTheme="minorHAnsi" w:cstheme="minorHAnsi"/>
          <w:sz w:val="22"/>
          <w:szCs w:val="22"/>
        </w:rPr>
      </w:pPr>
    </w:p>
    <w:p w14:paraId="6D8FBD6F" w14:textId="77777777" w:rsidR="00C44F4E" w:rsidRPr="00F070F5" w:rsidRDefault="00C44F4E" w:rsidP="00C44F4E">
      <w:pPr>
        <w:pStyle w:val="Bezodstpw"/>
        <w:jc w:val="both"/>
        <w:rPr>
          <w:rFonts w:asciiTheme="minorHAnsi" w:hAnsiTheme="minorHAnsi" w:cstheme="minorHAnsi"/>
        </w:rPr>
      </w:pPr>
      <w:r w:rsidRPr="00F070F5">
        <w:rPr>
          <w:rFonts w:asciiTheme="minorHAnsi" w:hAnsiTheme="minorHAnsi" w:cstheme="minorHAnsi"/>
        </w:rPr>
        <w:t xml:space="preserve">1.  Zmiana postanowień niniejszej umowy w stosunku do treści oferty, na podstawie, której dokonano  wyboru  Ubezpieczyciela,  jest  dopuszczalna  na  zasadach  wskazanych  w  art. 455 ustawy Prawo zamówień publicznych  oraz w ust. 2-8  z  wyłączeniem  takich  zmian,  których  wprowadzenie  spowodowałoby  rozszerzenie przedmiotu  umowy  poza  zakres  przedmiotowy  oferty,  na  podstawie  której  dokonano wyboru  Ubezpieczyciela,  a  które  to  zmiany  nie  zostały  wymienione  jako  możliwe  do wprowadzenia  na  podstawie  art.  455  ustawy  Prawa  Zamówień  Publicznych  lub  nie zostały przewidziane w ust. 2. </w:t>
      </w:r>
    </w:p>
    <w:p w14:paraId="3E633A98" w14:textId="5FB56BFB" w:rsidR="00C44F4E" w:rsidRPr="00F070F5" w:rsidRDefault="00C11066" w:rsidP="00C44F4E">
      <w:pPr>
        <w:pStyle w:val="Bezodstpw"/>
        <w:jc w:val="both"/>
        <w:rPr>
          <w:rFonts w:asciiTheme="minorHAnsi" w:hAnsiTheme="minorHAnsi" w:cstheme="minorHAnsi"/>
        </w:rPr>
      </w:pPr>
      <w:r w:rsidRPr="00F070F5">
        <w:rPr>
          <w:rFonts w:asciiTheme="minorHAnsi" w:hAnsiTheme="minorHAnsi" w:cstheme="minorHAnsi"/>
        </w:rPr>
        <w:t>2.</w:t>
      </w:r>
      <w:r w:rsidR="00C44F4E" w:rsidRPr="00F070F5">
        <w:rPr>
          <w:rFonts w:asciiTheme="minorHAnsi" w:hAnsiTheme="minorHAnsi" w:cstheme="minorHAnsi"/>
        </w:rPr>
        <w:t>Wprowadzenie zmian postanowień zawartej umowy wymaga:</w:t>
      </w:r>
    </w:p>
    <w:p w14:paraId="7FCBA904" w14:textId="64A813E9" w:rsidR="00C44F4E" w:rsidRPr="00F070F5" w:rsidRDefault="00C11066" w:rsidP="00C44F4E">
      <w:pPr>
        <w:pStyle w:val="Bezodstpw"/>
        <w:jc w:val="both"/>
        <w:rPr>
          <w:rFonts w:asciiTheme="minorHAnsi" w:hAnsiTheme="minorHAnsi" w:cstheme="minorHAnsi"/>
        </w:rPr>
      </w:pPr>
      <w:r w:rsidRPr="00F070F5">
        <w:rPr>
          <w:rFonts w:asciiTheme="minorHAnsi" w:hAnsiTheme="minorHAnsi" w:cstheme="minorHAnsi"/>
        </w:rPr>
        <w:t>1</w:t>
      </w:r>
      <w:r w:rsidR="00C44F4E" w:rsidRPr="00F070F5">
        <w:rPr>
          <w:rFonts w:asciiTheme="minorHAnsi" w:hAnsiTheme="minorHAnsi" w:cstheme="minorHAnsi"/>
        </w:rPr>
        <w:t>) zgodnego oświadczenia stron,</w:t>
      </w:r>
    </w:p>
    <w:p w14:paraId="431FE973" w14:textId="5FBA4CC2" w:rsidR="00C44F4E" w:rsidRPr="00F070F5" w:rsidRDefault="00C11066" w:rsidP="00C44F4E">
      <w:pPr>
        <w:pStyle w:val="Bezodstpw"/>
        <w:jc w:val="both"/>
        <w:rPr>
          <w:rFonts w:asciiTheme="minorHAnsi" w:hAnsiTheme="minorHAnsi" w:cstheme="minorHAnsi"/>
        </w:rPr>
      </w:pPr>
      <w:r w:rsidRPr="00F070F5">
        <w:rPr>
          <w:rFonts w:asciiTheme="minorHAnsi" w:hAnsiTheme="minorHAnsi" w:cstheme="minorHAnsi"/>
        </w:rPr>
        <w:t>2</w:t>
      </w:r>
      <w:r w:rsidR="00C44F4E" w:rsidRPr="00F070F5">
        <w:rPr>
          <w:rFonts w:asciiTheme="minorHAnsi" w:hAnsiTheme="minorHAnsi" w:cstheme="minorHAnsi"/>
        </w:rPr>
        <w:t>) zachowania formy pisemnej w postaci aneksu pod rygorem nieważności</w:t>
      </w:r>
    </w:p>
    <w:p w14:paraId="3A4BC94E" w14:textId="77777777" w:rsidR="00C44F4E" w:rsidRPr="00F070F5" w:rsidRDefault="00C44F4E" w:rsidP="00C44F4E">
      <w:pPr>
        <w:spacing w:line="276" w:lineRule="auto"/>
        <w:jc w:val="both"/>
        <w:rPr>
          <w:rFonts w:asciiTheme="minorHAnsi" w:hAnsiTheme="minorHAnsi" w:cstheme="minorHAnsi"/>
          <w:sz w:val="22"/>
          <w:szCs w:val="22"/>
        </w:rPr>
      </w:pPr>
    </w:p>
    <w:p w14:paraId="087677BA" w14:textId="1B35EC29" w:rsidR="00C44F4E" w:rsidRPr="00F070F5" w:rsidRDefault="00C11066"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3</w:t>
      </w:r>
      <w:r w:rsidR="00C44F4E" w:rsidRPr="00F070F5">
        <w:rPr>
          <w:rFonts w:asciiTheme="minorHAnsi" w:hAnsiTheme="minorHAnsi" w:cstheme="minorHAnsi"/>
          <w:sz w:val="22"/>
          <w:szCs w:val="22"/>
        </w:rPr>
        <w:t xml:space="preserve">.  Zmiana może dotyczyć: </w:t>
      </w:r>
    </w:p>
    <w:p w14:paraId="43DBCB80" w14:textId="32B64915"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1) aktualizacji  przedmiotu  ubezpieczenia  oraz  sum  ubezpieczenia ( suma ubezpieczenia to wypłacane przez Wykonawcę świadczenia określone w Tabeli cenowej OPZ ) w przypadku np. urealnienia wartości. Zmiany mogą być wynikiem inflacji o której mowa w §8 ust 17 umowy. W  przypadku aktualizacji przedmiotu i sum ubezpieczenia Wykonawca przygotuje aneksy potwierdzające wprowadzone  zmiany  z  naliczeniem  urealnionej składki .Wysokość dodatkowej składki lub wysokość jej zwrotu zostanie naliczona przy użyciu stawki zastosowanej w ofercie przetargowej w systemie pro rata temporis. </w:t>
      </w:r>
    </w:p>
    <w:p w14:paraId="621AB86D" w14:textId="7D1A37BE" w:rsidR="00C44F4E" w:rsidRPr="00F070F5" w:rsidRDefault="00C11066"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3</w:t>
      </w:r>
      <w:r w:rsidR="00C44F4E" w:rsidRPr="00F070F5">
        <w:rPr>
          <w:rFonts w:asciiTheme="minorHAnsi" w:hAnsiTheme="minorHAnsi" w:cstheme="minorHAnsi"/>
          <w:sz w:val="22"/>
          <w:szCs w:val="22"/>
        </w:rPr>
        <w:t>) terminu realizacji zamówienia, w tym wcześniejszego rozwiązania umowy na skutek okoliczności,  których  Zamawiający  nie  mógł  przewidzieć  udzielając  zamówienia  lub przedłużenia umowy do czasu zawarcia w postępowaniu o udzielenie zamówienia nowej umowy. Oświadczenie Zamawiającego dotyczące zmiany okresu obowiązywania umowy wymaga  formy  pisemnej  pod  rygorem  nieważności.  W  przypadku  zmiany  terminu   realizacji zamówienia, Wykonawca przygotuje aneksy potwierdzające wprowadzone zmiany</w:t>
      </w:r>
    </w:p>
    <w:p w14:paraId="36222004" w14:textId="68CA007E" w:rsidR="00C44F4E" w:rsidRPr="00F070F5" w:rsidRDefault="00C11066"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4</w:t>
      </w:r>
      <w:r w:rsidR="00C44F4E" w:rsidRPr="00F070F5">
        <w:rPr>
          <w:rFonts w:asciiTheme="minorHAnsi" w:hAnsiTheme="minorHAnsi" w:cstheme="minorHAnsi"/>
          <w:sz w:val="22"/>
          <w:szCs w:val="22"/>
        </w:rPr>
        <w:t xml:space="preserve">) sytuacji, gdy spełnione zostaną przesłanki określone w  art. 455 ust. 1 pkt 2-4 ustawy; </w:t>
      </w:r>
    </w:p>
    <w:p w14:paraId="5632FAF0" w14:textId="2881C8BA" w:rsidR="00C44F4E" w:rsidRPr="00F070F5" w:rsidRDefault="00C11066"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lastRenderedPageBreak/>
        <w:t>5</w:t>
      </w:r>
      <w:r w:rsidR="00C44F4E" w:rsidRPr="00F070F5">
        <w:rPr>
          <w:rFonts w:asciiTheme="minorHAnsi" w:hAnsiTheme="minorHAnsi" w:cstheme="minorHAnsi"/>
          <w:sz w:val="22"/>
          <w:szCs w:val="22"/>
        </w:rPr>
        <w:t xml:space="preserve">) przedmiotu ochrony ubezpieczeniowej polegająca na objęciu ochroną dodatkowego ryzyka ubezpieczeniowego, jeśli konieczność objęcia tego ryzyka ochroną  ubezpieczeniową  ujawniła  się  po  terminie  składania  ofert  w  postępowaniu  o udzielenie zamówienia publicznego. </w:t>
      </w:r>
    </w:p>
    <w:p w14:paraId="7DE53578" w14:textId="2291CDDF" w:rsidR="00B93755" w:rsidRPr="00F070F5" w:rsidRDefault="00B93755"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6) zmiany obowiązujących przepisów prawa powodującej konieczność dostosowania do nich warunków umowy i zasad wykonania zamówienia</w:t>
      </w:r>
    </w:p>
    <w:p w14:paraId="108924F9" w14:textId="77777777" w:rsidR="002F2BFA" w:rsidRPr="00F070F5" w:rsidRDefault="00B93755" w:rsidP="002F2BFA">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7)konieczności ubezpieczenia </w:t>
      </w:r>
      <w:r w:rsidR="002F2BFA" w:rsidRPr="00F070F5">
        <w:t>innych placówek/jednostek organizacyjnych</w:t>
      </w:r>
      <w:r w:rsidR="002F2BFA" w:rsidRPr="00F070F5">
        <w:rPr>
          <w:rFonts w:asciiTheme="minorHAnsi" w:hAnsiTheme="minorHAnsi" w:cstheme="minorHAnsi"/>
          <w:sz w:val="22"/>
          <w:szCs w:val="22"/>
        </w:rPr>
        <w:t xml:space="preserve"> </w:t>
      </w:r>
    </w:p>
    <w:p w14:paraId="462B82FB" w14:textId="778A526D" w:rsidR="00513381" w:rsidRPr="00F070F5" w:rsidRDefault="00513381" w:rsidP="002F2BFA">
      <w:pPr>
        <w:spacing w:line="276" w:lineRule="auto"/>
        <w:jc w:val="both"/>
        <w:rPr>
          <w:rFonts w:ascii="Calibri" w:hAnsi="Calibri" w:cs="Calibri"/>
          <w:sz w:val="22"/>
          <w:szCs w:val="22"/>
        </w:rPr>
      </w:pPr>
      <w:r w:rsidRPr="00F070F5">
        <w:rPr>
          <w:rFonts w:asciiTheme="minorHAnsi" w:hAnsiTheme="minorHAnsi" w:cstheme="minorHAnsi"/>
          <w:sz w:val="22"/>
          <w:szCs w:val="22"/>
        </w:rPr>
        <w:t xml:space="preserve">8) </w:t>
      </w:r>
      <w:r w:rsidRPr="00F070F5">
        <w:rPr>
          <w:rFonts w:ascii="Calibri" w:hAnsi="Calibri" w:cs="Calibri"/>
          <w:sz w:val="22"/>
          <w:szCs w:val="22"/>
        </w:rPr>
        <w:t>zmian korzystnych dla Zamawiającego dokonanych w treści OWU w zakresie w jakim mają one zastosowanie do niniejszej umowy,</w:t>
      </w:r>
    </w:p>
    <w:p w14:paraId="579206EB" w14:textId="7A10ACCF" w:rsidR="00513381" w:rsidRPr="00F070F5" w:rsidRDefault="00513381" w:rsidP="00513381">
      <w:pPr>
        <w:spacing w:line="360" w:lineRule="auto"/>
        <w:jc w:val="both"/>
        <w:rPr>
          <w:rFonts w:ascii="Calibri" w:hAnsi="Calibri" w:cs="Calibri"/>
          <w:sz w:val="22"/>
          <w:szCs w:val="22"/>
        </w:rPr>
      </w:pPr>
      <w:r w:rsidRPr="00F070F5">
        <w:rPr>
          <w:rFonts w:asciiTheme="minorHAnsi" w:hAnsiTheme="minorHAnsi" w:cstheme="minorHAnsi"/>
          <w:sz w:val="22"/>
          <w:szCs w:val="22"/>
        </w:rPr>
        <w:t>9)</w:t>
      </w:r>
      <w:r w:rsidRPr="00F070F5">
        <w:rPr>
          <w:rFonts w:ascii="Calibri" w:hAnsi="Calibri" w:cs="Calibri"/>
          <w:sz w:val="22"/>
          <w:szCs w:val="22"/>
        </w:rPr>
        <w:t xml:space="preserve"> zmianie Ubezpieczonego/Ubezpieczającego w przypadku przekształcenia;</w:t>
      </w:r>
    </w:p>
    <w:p w14:paraId="2DC7441D" w14:textId="7DB109BC" w:rsidR="00513381" w:rsidRPr="00F070F5" w:rsidRDefault="00513381" w:rsidP="00513381">
      <w:pPr>
        <w:spacing w:line="360" w:lineRule="auto"/>
        <w:jc w:val="both"/>
        <w:rPr>
          <w:rFonts w:ascii="Calibri" w:hAnsi="Calibri" w:cs="Calibri"/>
          <w:sz w:val="22"/>
          <w:szCs w:val="22"/>
        </w:rPr>
      </w:pPr>
      <w:r w:rsidRPr="00F070F5">
        <w:rPr>
          <w:rFonts w:ascii="Calibri" w:hAnsi="Calibri" w:cs="Calibri"/>
          <w:sz w:val="22"/>
          <w:szCs w:val="22"/>
        </w:rPr>
        <w:t>10) rozszerzenia zakresu ubezpieczenia,</w:t>
      </w:r>
    </w:p>
    <w:p w14:paraId="7CD1BFF2" w14:textId="606B7F98" w:rsidR="00C44F4E" w:rsidRPr="00F070F5" w:rsidRDefault="00B93755"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4</w:t>
      </w:r>
      <w:r w:rsidR="00C44F4E" w:rsidRPr="00F070F5">
        <w:rPr>
          <w:rFonts w:asciiTheme="minorHAnsi" w:hAnsiTheme="minorHAnsi" w:cstheme="minorHAnsi"/>
          <w:sz w:val="22"/>
          <w:szCs w:val="22"/>
        </w:rPr>
        <w:t xml:space="preserve">. Każda ze stron przedkładając drugiej  stronie  propozycję  zmian  spełniającą  wymogi określone w ust. </w:t>
      </w:r>
      <w:r w:rsidRPr="00F070F5">
        <w:rPr>
          <w:rFonts w:asciiTheme="minorHAnsi" w:hAnsiTheme="minorHAnsi" w:cstheme="minorHAnsi"/>
          <w:sz w:val="22"/>
          <w:szCs w:val="22"/>
        </w:rPr>
        <w:t>3</w:t>
      </w:r>
      <w:r w:rsidR="00C44F4E" w:rsidRPr="00F070F5">
        <w:rPr>
          <w:rFonts w:asciiTheme="minorHAnsi" w:hAnsiTheme="minorHAnsi" w:cstheme="minorHAnsi"/>
          <w:sz w:val="22"/>
          <w:szCs w:val="22"/>
        </w:rPr>
        <w:t xml:space="preserve"> wraz z tą propozycją przedłoży: </w:t>
      </w:r>
    </w:p>
    <w:p w14:paraId="15BDA34C"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1)</w:t>
      </w:r>
      <w:r w:rsidR="005C51D0" w:rsidRPr="00F070F5">
        <w:rPr>
          <w:rFonts w:asciiTheme="minorHAnsi" w:hAnsiTheme="minorHAnsi" w:cstheme="minorHAnsi"/>
          <w:sz w:val="22"/>
          <w:szCs w:val="22"/>
        </w:rPr>
        <w:tab/>
      </w:r>
      <w:r w:rsidRPr="00F070F5">
        <w:rPr>
          <w:rFonts w:asciiTheme="minorHAnsi" w:hAnsiTheme="minorHAnsi" w:cstheme="minorHAnsi"/>
          <w:sz w:val="22"/>
          <w:szCs w:val="22"/>
        </w:rPr>
        <w:t xml:space="preserve"> opis proponowanych zmian; </w:t>
      </w:r>
    </w:p>
    <w:p w14:paraId="272E622B"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2) </w:t>
      </w:r>
      <w:r w:rsidR="005C51D0" w:rsidRPr="00F070F5">
        <w:rPr>
          <w:rFonts w:asciiTheme="minorHAnsi" w:hAnsiTheme="minorHAnsi" w:cstheme="minorHAnsi"/>
          <w:sz w:val="22"/>
          <w:szCs w:val="22"/>
        </w:rPr>
        <w:tab/>
      </w:r>
      <w:r w:rsidRPr="00F070F5">
        <w:rPr>
          <w:rFonts w:asciiTheme="minorHAnsi" w:hAnsiTheme="minorHAnsi" w:cstheme="minorHAnsi"/>
          <w:sz w:val="22"/>
          <w:szCs w:val="22"/>
        </w:rPr>
        <w:t xml:space="preserve">uzasadnienie. </w:t>
      </w:r>
    </w:p>
    <w:p w14:paraId="3978D101" w14:textId="2A81EEBA" w:rsidR="00C44F4E" w:rsidRPr="00F070F5" w:rsidRDefault="00B93755"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5</w:t>
      </w:r>
      <w:r w:rsidR="00C44F4E" w:rsidRPr="00F070F5">
        <w:rPr>
          <w:rFonts w:asciiTheme="minorHAnsi" w:hAnsiTheme="minorHAnsi" w:cstheme="minorHAnsi"/>
          <w:sz w:val="22"/>
          <w:szCs w:val="22"/>
        </w:rPr>
        <w:t xml:space="preserve">. </w:t>
      </w:r>
      <w:r w:rsidR="005C51D0" w:rsidRPr="00F070F5">
        <w:rPr>
          <w:rFonts w:asciiTheme="minorHAnsi" w:hAnsiTheme="minorHAnsi" w:cstheme="minorHAnsi"/>
          <w:sz w:val="22"/>
          <w:szCs w:val="22"/>
        </w:rPr>
        <w:t xml:space="preserve">Po otrzymaniu propozycji, Ubezpieczający albo Ubezpieczyciel </w:t>
      </w:r>
      <w:r w:rsidR="00C44F4E" w:rsidRPr="00F070F5">
        <w:rPr>
          <w:rFonts w:asciiTheme="minorHAnsi" w:hAnsiTheme="minorHAnsi" w:cstheme="minorHAnsi"/>
          <w:sz w:val="22"/>
          <w:szCs w:val="22"/>
        </w:rPr>
        <w:t>(w  zależności</w:t>
      </w:r>
      <w:r w:rsidR="005C51D0" w:rsidRPr="00F070F5">
        <w:rPr>
          <w:rFonts w:asciiTheme="minorHAnsi" w:hAnsiTheme="minorHAnsi" w:cstheme="minorHAnsi"/>
          <w:sz w:val="22"/>
          <w:szCs w:val="22"/>
        </w:rPr>
        <w:t xml:space="preserve">  od przypadku) w terminie 3 dni zatwierdzi, bądź odrzuci otrzymaną propozycję zmiany, bądź w tym terminie wystąpi  do  strony występującej z propozycją zmian </w:t>
      </w:r>
      <w:r w:rsidR="00C44F4E" w:rsidRPr="00F070F5">
        <w:rPr>
          <w:rFonts w:asciiTheme="minorHAnsi" w:hAnsiTheme="minorHAnsi" w:cstheme="minorHAnsi"/>
          <w:sz w:val="22"/>
          <w:szCs w:val="22"/>
        </w:rPr>
        <w:t xml:space="preserve">przesyłając zmodyfikowaną propozycję zmian spełniającą wymogi opisane w ust. </w:t>
      </w:r>
      <w:r w:rsidRPr="00F070F5">
        <w:rPr>
          <w:rFonts w:asciiTheme="minorHAnsi" w:hAnsiTheme="minorHAnsi" w:cstheme="minorHAnsi"/>
          <w:sz w:val="22"/>
          <w:szCs w:val="22"/>
        </w:rPr>
        <w:t>3 i 4</w:t>
      </w:r>
      <w:r w:rsidR="00C44F4E" w:rsidRPr="00F070F5">
        <w:rPr>
          <w:rFonts w:asciiTheme="minorHAnsi" w:hAnsiTheme="minorHAnsi" w:cstheme="minorHAnsi"/>
          <w:sz w:val="22"/>
          <w:szCs w:val="22"/>
        </w:rPr>
        <w:t xml:space="preserve">. </w:t>
      </w:r>
    </w:p>
    <w:p w14:paraId="6AF6F4D8" w14:textId="2082C731" w:rsidR="00C44F4E" w:rsidRPr="00F070F5" w:rsidRDefault="00286566"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6</w:t>
      </w:r>
      <w:r w:rsidR="005C51D0" w:rsidRPr="00F070F5">
        <w:rPr>
          <w:rFonts w:asciiTheme="minorHAnsi" w:hAnsiTheme="minorHAnsi" w:cstheme="minorHAnsi"/>
          <w:sz w:val="22"/>
          <w:szCs w:val="22"/>
        </w:rPr>
        <w:t>.</w:t>
      </w:r>
      <w:r w:rsidR="00C44F4E" w:rsidRPr="00F070F5">
        <w:rPr>
          <w:rFonts w:asciiTheme="minorHAnsi" w:hAnsiTheme="minorHAnsi" w:cstheme="minorHAnsi"/>
          <w:sz w:val="22"/>
          <w:szCs w:val="22"/>
        </w:rPr>
        <w:t xml:space="preserve"> W przypadku upływu terminu podanego w ust. </w:t>
      </w:r>
      <w:r w:rsidRPr="00F070F5">
        <w:rPr>
          <w:rFonts w:asciiTheme="minorHAnsi" w:hAnsiTheme="minorHAnsi" w:cstheme="minorHAnsi"/>
          <w:sz w:val="22"/>
          <w:szCs w:val="22"/>
        </w:rPr>
        <w:t>5</w:t>
      </w:r>
      <w:r w:rsidR="00C44F4E" w:rsidRPr="00F070F5">
        <w:rPr>
          <w:rFonts w:asciiTheme="minorHAnsi" w:hAnsiTheme="minorHAnsi" w:cstheme="minorHAnsi"/>
          <w:sz w:val="22"/>
          <w:szCs w:val="22"/>
        </w:rPr>
        <w:t xml:space="preserve"> traktuje się, że propozycja wprowadzenia zmian została odrzucona. </w:t>
      </w:r>
    </w:p>
    <w:p w14:paraId="1F1BE860" w14:textId="1890615C" w:rsidR="00C44F4E" w:rsidRPr="00F070F5" w:rsidRDefault="00286566"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7</w:t>
      </w:r>
      <w:r w:rsidR="005C51D0" w:rsidRPr="00F070F5">
        <w:rPr>
          <w:rFonts w:asciiTheme="minorHAnsi" w:hAnsiTheme="minorHAnsi" w:cstheme="minorHAnsi"/>
          <w:sz w:val="22"/>
          <w:szCs w:val="22"/>
        </w:rPr>
        <w:t>.</w:t>
      </w:r>
      <w:r w:rsidR="00C44F4E" w:rsidRPr="00F070F5">
        <w:rPr>
          <w:rFonts w:asciiTheme="minorHAnsi" w:hAnsiTheme="minorHAnsi" w:cstheme="minorHAnsi"/>
          <w:sz w:val="22"/>
          <w:szCs w:val="22"/>
        </w:rPr>
        <w:t xml:space="preserve"> Do  przesłanych  zmodyfikowanych  propozycji  zmian  mają  zastosowanie  postanowienia ust. </w:t>
      </w:r>
      <w:r w:rsidRPr="00F070F5">
        <w:rPr>
          <w:rFonts w:asciiTheme="minorHAnsi" w:hAnsiTheme="minorHAnsi" w:cstheme="minorHAnsi"/>
          <w:sz w:val="22"/>
          <w:szCs w:val="22"/>
        </w:rPr>
        <w:t xml:space="preserve">5 i 6 </w:t>
      </w:r>
      <w:r w:rsidR="00C44F4E" w:rsidRPr="00F070F5">
        <w:rPr>
          <w:rFonts w:asciiTheme="minorHAnsi" w:hAnsiTheme="minorHAnsi" w:cstheme="minorHAnsi"/>
          <w:sz w:val="22"/>
          <w:szCs w:val="22"/>
        </w:rPr>
        <w:t xml:space="preserve">. </w:t>
      </w:r>
    </w:p>
    <w:p w14:paraId="0CAE5F8E" w14:textId="25379B4F" w:rsidR="00C44F4E" w:rsidRPr="00F070F5" w:rsidRDefault="00286566"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8</w:t>
      </w:r>
      <w:r w:rsidR="00C44F4E" w:rsidRPr="00F070F5">
        <w:rPr>
          <w:rFonts w:asciiTheme="minorHAnsi" w:hAnsiTheme="minorHAnsi" w:cstheme="minorHAnsi"/>
          <w:sz w:val="22"/>
          <w:szCs w:val="22"/>
        </w:rPr>
        <w:t xml:space="preserve">.  Każda  zmiana  umowy  wymaga  formy  pisemnej  pod  rygorem  nieważności  i  musi  być dokonana poprzez sporządzenie zmiany do umowy – aneksu. </w:t>
      </w:r>
    </w:p>
    <w:p w14:paraId="1894724D" w14:textId="30D4C883" w:rsidR="00C44F4E" w:rsidRPr="00F070F5" w:rsidRDefault="00286566"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9</w:t>
      </w:r>
      <w:r w:rsidR="005C51D0" w:rsidRPr="00F070F5">
        <w:rPr>
          <w:rFonts w:asciiTheme="minorHAnsi" w:hAnsiTheme="minorHAnsi" w:cstheme="minorHAnsi"/>
          <w:sz w:val="22"/>
          <w:szCs w:val="22"/>
        </w:rPr>
        <w:t xml:space="preserve">. </w:t>
      </w:r>
      <w:r w:rsidR="00C44F4E" w:rsidRPr="00F070F5">
        <w:rPr>
          <w:rFonts w:asciiTheme="minorHAnsi" w:hAnsiTheme="minorHAnsi" w:cstheme="minorHAnsi"/>
          <w:sz w:val="22"/>
          <w:szCs w:val="22"/>
        </w:rPr>
        <w:t xml:space="preserve">Zmiana umowy dokonana z naruszeniem postanowień ust. </w:t>
      </w:r>
      <w:r w:rsidRPr="00F070F5">
        <w:rPr>
          <w:rFonts w:asciiTheme="minorHAnsi" w:hAnsiTheme="minorHAnsi" w:cstheme="minorHAnsi"/>
          <w:sz w:val="22"/>
          <w:szCs w:val="22"/>
        </w:rPr>
        <w:t>3-8</w:t>
      </w:r>
      <w:r w:rsidR="00C44F4E" w:rsidRPr="00F070F5">
        <w:rPr>
          <w:rFonts w:asciiTheme="minorHAnsi" w:hAnsiTheme="minorHAnsi" w:cstheme="minorHAnsi"/>
          <w:sz w:val="22"/>
          <w:szCs w:val="22"/>
        </w:rPr>
        <w:t xml:space="preserve"> jest nieważna.  </w:t>
      </w:r>
    </w:p>
    <w:p w14:paraId="11F1B1CB" w14:textId="6C93E551" w:rsidR="005C51D0" w:rsidRPr="00F070F5" w:rsidRDefault="00286566" w:rsidP="005C51D0">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10.</w:t>
      </w:r>
      <w:r w:rsidR="005C51D0" w:rsidRPr="00F070F5">
        <w:rPr>
          <w:rFonts w:asciiTheme="minorHAnsi" w:hAnsiTheme="minorHAnsi" w:cstheme="minorHAnsi"/>
          <w:sz w:val="22"/>
          <w:szCs w:val="22"/>
        </w:rPr>
        <w:t xml:space="preserve"> </w:t>
      </w:r>
      <w:r w:rsidR="00C44F4E" w:rsidRPr="00F070F5">
        <w:rPr>
          <w:rFonts w:asciiTheme="minorHAnsi" w:hAnsiTheme="minorHAnsi" w:cstheme="minorHAnsi"/>
          <w:sz w:val="22"/>
          <w:szCs w:val="22"/>
        </w:rPr>
        <w:t>Wysokość  wynagrodzenia  Ubezpieczyciela  może  ulec  zmianie  w  przypadkach  i  na warunkach oraz zasadach opisanych poniżej w ust. 1</w:t>
      </w:r>
      <w:r w:rsidRPr="00F070F5">
        <w:rPr>
          <w:rFonts w:asciiTheme="minorHAnsi" w:hAnsiTheme="minorHAnsi" w:cstheme="minorHAnsi"/>
          <w:sz w:val="22"/>
          <w:szCs w:val="22"/>
        </w:rPr>
        <w:t>1</w:t>
      </w:r>
      <w:r w:rsidR="00C44F4E" w:rsidRPr="00F070F5">
        <w:rPr>
          <w:rFonts w:asciiTheme="minorHAnsi" w:hAnsiTheme="minorHAnsi" w:cstheme="minorHAnsi"/>
          <w:sz w:val="22"/>
          <w:szCs w:val="22"/>
        </w:rPr>
        <w:t xml:space="preserve"> – ust. 2</w:t>
      </w:r>
      <w:r w:rsidRPr="00F070F5">
        <w:rPr>
          <w:rFonts w:asciiTheme="minorHAnsi" w:hAnsiTheme="minorHAnsi" w:cstheme="minorHAnsi"/>
          <w:sz w:val="22"/>
          <w:szCs w:val="22"/>
        </w:rPr>
        <w:t>7</w:t>
      </w:r>
    </w:p>
    <w:p w14:paraId="003E669B" w14:textId="38783865" w:rsidR="00C44F4E" w:rsidRPr="00F070F5" w:rsidRDefault="00C44F4E" w:rsidP="005C51D0">
      <w:pPr>
        <w:spacing w:line="276" w:lineRule="auto"/>
        <w:jc w:val="both"/>
        <w:rPr>
          <w:rFonts w:asciiTheme="minorHAnsi" w:hAnsiTheme="minorHAnsi" w:cstheme="minorHAnsi"/>
          <w:sz w:val="22"/>
          <w:szCs w:val="22"/>
        </w:rPr>
      </w:pPr>
      <w:r w:rsidRPr="00637C37">
        <w:rPr>
          <w:rFonts w:asciiTheme="minorHAnsi" w:hAnsiTheme="minorHAnsi" w:cstheme="minorHAnsi"/>
          <w:sz w:val="22"/>
          <w:szCs w:val="22"/>
        </w:rPr>
        <w:t>1</w:t>
      </w:r>
      <w:r w:rsidR="00286566" w:rsidRPr="00637C37">
        <w:rPr>
          <w:rFonts w:asciiTheme="minorHAnsi" w:hAnsiTheme="minorHAnsi" w:cstheme="minorHAnsi"/>
          <w:sz w:val="22"/>
          <w:szCs w:val="22"/>
        </w:rPr>
        <w:t>1</w:t>
      </w:r>
      <w:r w:rsidRPr="00637C37">
        <w:rPr>
          <w:rFonts w:asciiTheme="minorHAnsi" w:hAnsiTheme="minorHAnsi" w:cstheme="minorHAnsi"/>
          <w:sz w:val="22"/>
          <w:szCs w:val="22"/>
        </w:rPr>
        <w:t xml:space="preserve">. </w:t>
      </w:r>
      <w:r w:rsidRPr="00F070F5">
        <w:rPr>
          <w:rFonts w:asciiTheme="minorHAnsi" w:eastAsia="Calibri" w:hAnsiTheme="minorHAnsi" w:cstheme="minorHAnsi"/>
          <w:sz w:val="22"/>
          <w:szCs w:val="22"/>
          <w:lang w:eastAsia="en-US"/>
        </w:rPr>
        <w:t>Zamawiający przewiduje możliwość zmiany wysokości składek, o których mowa w § 6 ust. 1 i 2 umowy, w następujących przypadkach:</w:t>
      </w:r>
    </w:p>
    <w:p w14:paraId="74F30213" w14:textId="77777777" w:rsidR="00C44F4E" w:rsidRPr="00F070F5" w:rsidRDefault="00C44F4E" w:rsidP="00C44F4E">
      <w:pPr>
        <w:numPr>
          <w:ilvl w:val="0"/>
          <w:numId w:val="2"/>
        </w:num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w przypadku zmiany stawki podatku od towarów i usług lub podatku akcyzowego,</w:t>
      </w:r>
    </w:p>
    <w:p w14:paraId="29A394D5" w14:textId="77777777" w:rsidR="00C44F4E" w:rsidRPr="00F070F5" w:rsidRDefault="00C44F4E" w:rsidP="00C44F4E">
      <w:pPr>
        <w:numPr>
          <w:ilvl w:val="0"/>
          <w:numId w:val="2"/>
        </w:num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wysokości minimalnego wynagrodzenia za pracę albo wysokości minimalnej stawki godzinowej, ustalonych na podstawie ustawy z dnia 10 października 2002 r. o minimalnym wynagrodzeniu za pracę,</w:t>
      </w:r>
    </w:p>
    <w:p w14:paraId="03916FE5" w14:textId="77777777" w:rsidR="00C44F4E" w:rsidRPr="00F070F5" w:rsidRDefault="00C44F4E" w:rsidP="00C44F4E">
      <w:pPr>
        <w:numPr>
          <w:ilvl w:val="0"/>
          <w:numId w:val="2"/>
        </w:num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zasad podlegania ubezpieczeniom społecznym lub ubezpieczeniu zdrowotnemu lub wysokości stawki składki na ubezpieczenia społeczne lub ubezpieczenie zdrowotne.</w:t>
      </w:r>
    </w:p>
    <w:p w14:paraId="7D7E66B9"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4)</w:t>
      </w:r>
      <w:r w:rsidRPr="00F070F5">
        <w:rPr>
          <w:rFonts w:asciiTheme="minorHAnsi" w:eastAsia="Calibri" w:hAnsiTheme="minorHAnsi" w:cstheme="minorHAnsi"/>
          <w:sz w:val="22"/>
          <w:szCs w:val="22"/>
          <w:lang w:eastAsia="en-US"/>
        </w:rPr>
        <w:tab/>
        <w:t>zasad gromadzenia i wysokości wpłat do pracowniczych planów kapitałowych, o których mowa w ustawie z dnia 4 października 2018 r. o pracowniczych planach kapitałowych</w:t>
      </w:r>
    </w:p>
    <w:p w14:paraId="7537D2CC" w14:textId="6398C046"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bCs/>
          <w:sz w:val="22"/>
          <w:szCs w:val="22"/>
          <w:lang w:eastAsia="en-US"/>
        </w:rPr>
        <w:t>- jeśli zmiany określone w ust. 1</w:t>
      </w:r>
      <w:r w:rsidR="00832CE3" w:rsidRPr="00F070F5">
        <w:rPr>
          <w:rFonts w:asciiTheme="minorHAnsi" w:eastAsia="Calibri" w:hAnsiTheme="minorHAnsi" w:cstheme="minorHAnsi"/>
          <w:bCs/>
          <w:sz w:val="22"/>
          <w:szCs w:val="22"/>
          <w:lang w:eastAsia="en-US"/>
        </w:rPr>
        <w:t>1</w:t>
      </w:r>
      <w:r w:rsidRPr="00F070F5">
        <w:rPr>
          <w:rFonts w:asciiTheme="minorHAnsi" w:eastAsia="Calibri" w:hAnsiTheme="minorHAnsi" w:cstheme="minorHAnsi"/>
          <w:bCs/>
          <w:sz w:val="22"/>
          <w:szCs w:val="22"/>
          <w:lang w:eastAsia="en-US"/>
        </w:rPr>
        <w:t xml:space="preserve"> pkt 1 - 4 będą miały wpływ na koszty wykonania Umowy przez Wykonawcę.</w:t>
      </w:r>
    </w:p>
    <w:p w14:paraId="799EC53B" w14:textId="584902E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1</w:t>
      </w:r>
      <w:r w:rsidR="00286566" w:rsidRPr="00F070F5">
        <w:rPr>
          <w:rFonts w:asciiTheme="minorHAnsi" w:eastAsia="Calibri" w:hAnsiTheme="minorHAnsi" w:cstheme="minorHAnsi"/>
          <w:sz w:val="22"/>
          <w:szCs w:val="22"/>
          <w:lang w:eastAsia="en-US"/>
        </w:rPr>
        <w:t>2</w:t>
      </w:r>
      <w:r w:rsidRPr="00F070F5">
        <w:rPr>
          <w:rFonts w:asciiTheme="minorHAnsi" w:eastAsia="Calibri" w:hAnsiTheme="minorHAnsi" w:cstheme="minorHAnsi"/>
          <w:sz w:val="22"/>
          <w:szCs w:val="22"/>
          <w:lang w:eastAsia="en-US"/>
        </w:rPr>
        <w:t>. W sytuacji wystąpienia okoliczności wskazanych w ust. 1</w:t>
      </w:r>
      <w:r w:rsidR="00286566" w:rsidRPr="00F070F5">
        <w:rPr>
          <w:rFonts w:asciiTheme="minorHAnsi" w:eastAsia="Calibri" w:hAnsiTheme="minorHAnsi" w:cstheme="minorHAnsi"/>
          <w:sz w:val="22"/>
          <w:szCs w:val="22"/>
          <w:lang w:eastAsia="en-US"/>
        </w:rPr>
        <w:t xml:space="preserve">1 </w:t>
      </w:r>
      <w:r w:rsidRPr="00F070F5">
        <w:rPr>
          <w:rFonts w:asciiTheme="minorHAnsi" w:eastAsia="Calibri" w:hAnsiTheme="minorHAnsi" w:cstheme="minorHAnsi"/>
          <w:sz w:val="22"/>
          <w:szCs w:val="22"/>
          <w:lang w:eastAsia="en-US"/>
        </w:rPr>
        <w:t xml:space="preserve">pkt 1) niniejszego paragrafu Wykonawca jest uprawniony złożyć Zamawiającemu pisemny wniosek o zmianę Umowy w zakresie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 Wniosek powinien zawierać wyczerpujące uzasadnienie faktyczne i wskazanie podstaw prawnych zmiany stawki podatku od towarów i usług oraz dokładne wyliczenie składek po </w:t>
      </w:r>
      <w:r w:rsidRPr="00F070F5">
        <w:rPr>
          <w:rFonts w:asciiTheme="minorHAnsi" w:eastAsia="Calibri" w:hAnsiTheme="minorHAnsi" w:cstheme="minorHAnsi"/>
          <w:sz w:val="22"/>
          <w:szCs w:val="22"/>
          <w:lang w:eastAsia="en-US"/>
        </w:rPr>
        <w:lastRenderedPageBreak/>
        <w:t xml:space="preserve">zmianie Umowy. Zmiana składki  ubezpieczeniowej powinna  odpowiadać zmianie stawki podatku. W  przypadku  zmiany  stawki  podatku  od  towarów  i  usług  wartość  składki netto nie zmieni się, a wartość składki brutto zostanie wyliczona na podstawie nowych przepisów. </w:t>
      </w:r>
    </w:p>
    <w:p w14:paraId="5B0162A4" w14:textId="5A0B4203" w:rsidR="005C51D0"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1</w:t>
      </w:r>
      <w:r w:rsidR="00286566" w:rsidRPr="00F070F5">
        <w:rPr>
          <w:rFonts w:asciiTheme="minorHAnsi" w:eastAsia="Calibri" w:hAnsiTheme="minorHAnsi" w:cstheme="minorHAnsi"/>
          <w:sz w:val="22"/>
          <w:szCs w:val="22"/>
          <w:lang w:eastAsia="en-US"/>
        </w:rPr>
        <w:t>3</w:t>
      </w:r>
      <w:r w:rsidRPr="00F070F5">
        <w:rPr>
          <w:rFonts w:asciiTheme="minorHAnsi" w:eastAsia="Calibri" w:hAnsiTheme="minorHAnsi" w:cstheme="minorHAnsi"/>
          <w:sz w:val="22"/>
          <w:szCs w:val="22"/>
          <w:lang w:eastAsia="en-US"/>
        </w:rPr>
        <w:t>. W sytuacji wystąpienia okoliczności wskazanych w ust. 1</w:t>
      </w:r>
      <w:r w:rsidR="00286566" w:rsidRPr="00F070F5">
        <w:rPr>
          <w:rFonts w:asciiTheme="minorHAnsi" w:eastAsia="Calibri" w:hAnsiTheme="minorHAnsi" w:cstheme="minorHAnsi"/>
          <w:sz w:val="22"/>
          <w:szCs w:val="22"/>
          <w:lang w:eastAsia="en-US"/>
        </w:rPr>
        <w:t>1</w:t>
      </w:r>
      <w:r w:rsidRPr="00F070F5">
        <w:rPr>
          <w:rFonts w:asciiTheme="minorHAnsi" w:eastAsia="Calibri" w:hAnsiTheme="minorHAnsi" w:cstheme="minorHAnsi"/>
          <w:sz w:val="22"/>
          <w:szCs w:val="22"/>
          <w:lang w:eastAsia="en-US"/>
        </w:rPr>
        <w:t xml:space="preserve"> pkt 2) niniejszego paragrafu Wykonawca jest uprawniony złożyć Zamawiającemu pisemny wniosek o zmianę Umowy, który</w:t>
      </w:r>
      <w:r w:rsidRPr="00F070F5">
        <w:rPr>
          <w:rFonts w:asciiTheme="minorHAnsi" w:hAnsiTheme="minorHAnsi" w:cstheme="minorHAnsi"/>
          <w:sz w:val="22"/>
          <w:szCs w:val="22"/>
        </w:rPr>
        <w:t xml:space="preserve"> </w:t>
      </w:r>
      <w:r w:rsidR="005C51D0" w:rsidRPr="00F070F5">
        <w:rPr>
          <w:rFonts w:asciiTheme="minorHAnsi" w:hAnsiTheme="minorHAnsi" w:cstheme="minorHAnsi"/>
          <w:sz w:val="22"/>
          <w:szCs w:val="22"/>
        </w:rPr>
        <w:t>będzie  obejmować  wyłącznie</w:t>
      </w:r>
      <w:r w:rsidRPr="00F070F5">
        <w:rPr>
          <w:rFonts w:asciiTheme="minorHAnsi" w:hAnsiTheme="minorHAnsi" w:cstheme="minorHAnsi"/>
          <w:sz w:val="22"/>
          <w:szCs w:val="22"/>
        </w:rPr>
        <w:t xml:space="preserve"> część  przedmiotu umowy, w odniesieniu do której nastąpiła zmiana wysokości kosztów wykonania umowy przez Wykonawcę w związku z wejściem w życie zmian przepisów i wyłącznie pracowników zatrudnionych przy wykonaniu umowy, którzy przed wejściem w życie zmian przepisów otrzymywali minimalne wynagrodzenie za pracę lub minimalną stawkę godzinową. </w:t>
      </w:r>
    </w:p>
    <w:p w14:paraId="5F32114E" w14:textId="77777777" w:rsidR="005C51D0" w:rsidRPr="00F070F5" w:rsidRDefault="005C51D0" w:rsidP="00C44F4E">
      <w:pPr>
        <w:spacing w:line="360" w:lineRule="auto"/>
        <w:jc w:val="both"/>
        <w:rPr>
          <w:rFonts w:asciiTheme="minorHAnsi" w:eastAsia="Calibri" w:hAnsiTheme="minorHAnsi" w:cstheme="minorHAnsi"/>
          <w:sz w:val="22"/>
          <w:szCs w:val="22"/>
          <w:lang w:eastAsia="en-US"/>
        </w:rPr>
      </w:pPr>
      <w:r w:rsidRPr="00F070F5">
        <w:rPr>
          <w:rFonts w:asciiTheme="minorHAnsi" w:hAnsiTheme="minorHAnsi" w:cstheme="minorHAnsi"/>
          <w:sz w:val="22"/>
          <w:szCs w:val="22"/>
        </w:rPr>
        <w:t xml:space="preserve">1) </w:t>
      </w:r>
      <w:r w:rsidRPr="00F070F5">
        <w:rPr>
          <w:rFonts w:asciiTheme="minorHAnsi" w:hAnsiTheme="minorHAnsi" w:cstheme="minorHAnsi"/>
          <w:sz w:val="22"/>
          <w:szCs w:val="22"/>
        </w:rPr>
        <w:tab/>
        <w:t>S</w:t>
      </w:r>
      <w:r w:rsidR="00C44F4E" w:rsidRPr="00F070F5">
        <w:rPr>
          <w:rFonts w:asciiTheme="minorHAnsi" w:hAnsiTheme="minorHAnsi" w:cstheme="minorHAnsi"/>
          <w:sz w:val="22"/>
          <w:szCs w:val="22"/>
        </w:rPr>
        <w:t xml:space="preserve">kładka ubezpieczeniowa ulegnie zmianie </w:t>
      </w:r>
      <w:r w:rsidR="00C44F4E" w:rsidRPr="00F070F5">
        <w:rPr>
          <w:rFonts w:asciiTheme="minorHAnsi" w:eastAsia="Calibri" w:hAnsiTheme="minorHAnsi" w:cstheme="minorHAnsi"/>
          <w:sz w:val="22"/>
          <w:szCs w:val="22"/>
          <w:lang w:eastAsia="en-US"/>
        </w:rPr>
        <w:t xml:space="preserve">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w:t>
      </w:r>
    </w:p>
    <w:p w14:paraId="1ECED479" w14:textId="77777777" w:rsidR="005C51D0" w:rsidRPr="00F070F5" w:rsidRDefault="005C51D0" w:rsidP="00C44F4E">
      <w:pPr>
        <w:spacing w:line="360" w:lineRule="auto"/>
        <w:jc w:val="both"/>
        <w:rPr>
          <w:rFonts w:asciiTheme="minorHAnsi" w:eastAsia="Calibri" w:hAnsiTheme="minorHAnsi" w:cstheme="minorHAnsi"/>
          <w:sz w:val="22"/>
          <w:szCs w:val="22"/>
          <w:lang w:eastAsia="en-US"/>
        </w:rPr>
      </w:pPr>
      <w:r w:rsidRPr="00F070F5">
        <w:rPr>
          <w:rFonts w:asciiTheme="minorHAnsi" w:eastAsia="Calibri" w:hAnsiTheme="minorHAnsi" w:cstheme="minorHAnsi"/>
          <w:sz w:val="22"/>
          <w:szCs w:val="22"/>
          <w:lang w:eastAsia="en-US"/>
        </w:rPr>
        <w:t xml:space="preserve">2) </w:t>
      </w:r>
      <w:r w:rsidRPr="00F070F5">
        <w:rPr>
          <w:rFonts w:asciiTheme="minorHAnsi" w:eastAsia="Calibri" w:hAnsiTheme="minorHAnsi" w:cstheme="minorHAnsi"/>
          <w:sz w:val="22"/>
          <w:szCs w:val="22"/>
          <w:lang w:eastAsia="en-US"/>
        </w:rPr>
        <w:tab/>
      </w:r>
      <w:r w:rsidR="00C44F4E" w:rsidRPr="00F070F5">
        <w:rPr>
          <w:rFonts w:asciiTheme="minorHAnsi" w:eastAsia="Calibri" w:hAnsiTheme="minorHAnsi" w:cstheme="minorHAnsi"/>
          <w:sz w:val="22"/>
          <w:szCs w:val="22"/>
          <w:lang w:eastAsia="en-US"/>
        </w:rPr>
        <w:t xml:space="preserve">Kwota odpowiadająca wzrostowi  kosztu Wykonawcy  będzie odnosić się  wyłącznie do części wynagrodzenia pracowników odpowiadającej  zakresowi,  w  jakim  wykonują  oni  prace bezpośrednio związane z realizacją przedmiotu umowy po wejściu w życie przepisów zmieniających wysokość minimalnego wynagrodzenia za pracę lub minimalnej stawki godzinowej. </w:t>
      </w:r>
    </w:p>
    <w:p w14:paraId="7FB9F873" w14:textId="77777777" w:rsidR="00C44F4E" w:rsidRPr="00F070F5" w:rsidRDefault="005C51D0"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 xml:space="preserve">3) </w:t>
      </w:r>
      <w:r w:rsidRPr="00F070F5">
        <w:rPr>
          <w:rFonts w:asciiTheme="minorHAnsi" w:eastAsia="Calibri" w:hAnsiTheme="minorHAnsi" w:cstheme="minorHAnsi"/>
          <w:sz w:val="22"/>
          <w:szCs w:val="22"/>
          <w:lang w:eastAsia="en-US"/>
        </w:rPr>
        <w:tab/>
      </w:r>
      <w:r w:rsidR="00C44F4E" w:rsidRPr="00F070F5">
        <w:rPr>
          <w:rFonts w:asciiTheme="minorHAnsi" w:eastAsia="Calibri" w:hAnsiTheme="minorHAnsi" w:cstheme="minorHAnsi"/>
          <w:sz w:val="22"/>
          <w:szCs w:val="22"/>
          <w:lang w:eastAsia="en-US"/>
        </w:rPr>
        <w:t>Wniosek powinien zawierać wyczerpujące uzasadnienie faktyczne i wskazanie podstaw prawnych oraz dokładne wyliczenie stawki należn</w:t>
      </w:r>
      <w:r w:rsidRPr="00F070F5">
        <w:rPr>
          <w:rFonts w:asciiTheme="minorHAnsi" w:eastAsia="Calibri" w:hAnsiTheme="minorHAnsi" w:cstheme="minorHAnsi"/>
          <w:sz w:val="22"/>
          <w:szCs w:val="22"/>
          <w:lang w:eastAsia="en-US"/>
        </w:rPr>
        <w:t xml:space="preserve">ej Wykonawcy po zmianie Umowy. </w:t>
      </w:r>
      <w:r w:rsidR="00C44F4E" w:rsidRPr="00F070F5">
        <w:rPr>
          <w:rFonts w:asciiTheme="minorHAnsi" w:eastAsia="Calibri" w:hAnsiTheme="minorHAnsi" w:cstheme="minorHAnsi"/>
          <w:sz w:val="22"/>
          <w:szCs w:val="22"/>
          <w:lang w:eastAsia="en-US"/>
        </w:rPr>
        <w:t xml:space="preserve">W szczególności Wykonawca zobowiązuje się wykazać związek pomiędzy wnioskowaną kwotą podwyższenia stawki, a wpływem zmiany minimalnego wynagrodzenia za pracę lub minimalnej stawki godzinowej na kalkulację stawki ubezpieczeniowej. W przypadku wzrostu minimalnego wynagrodzenia lub minimalnej stawki godzinowej wniosek powinien obejmować jedynie dodatkowe koszty realizacji Umowy, które Wykonawca obowiązkowo ponosi w związku z podwyższeniem wysokości płacy minimalnej lub minimalnej stawki godzinowej. Zamawiający oświadcza, iż nie będzie akceptował kosztów wynikających z podwyższenia wynagrodzeń lub stawki godzinowej pracownikom Wykonawcy, które nie są konieczne w celu ich dostosowania do wysokości minimalnego wynagrodzenia za pracę lub minimalnej stawki godzinowej. </w:t>
      </w:r>
    </w:p>
    <w:p w14:paraId="1C7D5375" w14:textId="74F01A1F"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1</w:t>
      </w:r>
      <w:r w:rsidR="00286566" w:rsidRPr="00F070F5">
        <w:rPr>
          <w:rFonts w:asciiTheme="minorHAnsi" w:eastAsia="Calibri" w:hAnsiTheme="minorHAnsi" w:cstheme="minorHAnsi"/>
          <w:sz w:val="22"/>
          <w:szCs w:val="22"/>
          <w:lang w:eastAsia="en-US"/>
        </w:rPr>
        <w:t>4</w:t>
      </w:r>
      <w:r w:rsidRPr="00F070F5">
        <w:rPr>
          <w:rFonts w:asciiTheme="minorHAnsi" w:eastAsia="Calibri" w:hAnsiTheme="minorHAnsi" w:cstheme="minorHAnsi"/>
          <w:sz w:val="22"/>
          <w:szCs w:val="22"/>
          <w:lang w:eastAsia="en-US"/>
        </w:rPr>
        <w:t>. W sytuacji wystąpienia okoliczności wskazanych w ust. 1</w:t>
      </w:r>
      <w:r w:rsidR="00286566" w:rsidRPr="00F070F5">
        <w:rPr>
          <w:rFonts w:asciiTheme="minorHAnsi" w:eastAsia="Calibri" w:hAnsiTheme="minorHAnsi" w:cstheme="minorHAnsi"/>
          <w:sz w:val="22"/>
          <w:szCs w:val="22"/>
          <w:lang w:eastAsia="en-US"/>
        </w:rPr>
        <w:t>1</w:t>
      </w:r>
      <w:r w:rsidRPr="00F070F5">
        <w:rPr>
          <w:rFonts w:asciiTheme="minorHAnsi" w:eastAsia="Calibri" w:hAnsiTheme="minorHAnsi" w:cstheme="minorHAnsi"/>
          <w:sz w:val="22"/>
          <w:szCs w:val="22"/>
          <w:lang w:eastAsia="en-US"/>
        </w:rPr>
        <w:t xml:space="preserve"> pkt 3) lub 4) niniejszego paragrafu Wykonawca jest uprawniony złożyć Zamawiającemu pisemny wniosek o zmianę Umowy w zakresie płatności, które będą wynikać z zakresu umowy realizowanego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składki ubezpieczeniowej po zmianie Umowy, w szczególności Wykonawca zobowiązuje się wykazać związek pomiędzy wnioskowaną kwotą zmiany składki ubezpieczeniowej a wpływem zmiany zasad, o których mowa w ust.1</w:t>
      </w:r>
      <w:r w:rsidR="00FD2DAD" w:rsidRPr="00F070F5">
        <w:rPr>
          <w:rFonts w:asciiTheme="minorHAnsi" w:eastAsia="Calibri" w:hAnsiTheme="minorHAnsi" w:cstheme="minorHAnsi"/>
          <w:sz w:val="22"/>
          <w:szCs w:val="22"/>
          <w:lang w:eastAsia="en-US"/>
        </w:rPr>
        <w:t>1</w:t>
      </w:r>
      <w:r w:rsidRPr="00F070F5">
        <w:rPr>
          <w:rFonts w:asciiTheme="minorHAnsi" w:eastAsia="Calibri" w:hAnsiTheme="minorHAnsi" w:cstheme="minorHAnsi"/>
          <w:sz w:val="22"/>
          <w:szCs w:val="22"/>
          <w:lang w:eastAsia="en-US"/>
        </w:rPr>
        <w:t xml:space="preserve"> pkt 3) lub 4) niniejszego paragrafu na kalkulację składki ubezpieczeniowej. Wniosek może obejmować jedynie dodatkowe koszty realizacji </w:t>
      </w:r>
      <w:r w:rsidRPr="00F070F5">
        <w:rPr>
          <w:rFonts w:asciiTheme="minorHAnsi" w:eastAsia="Calibri" w:hAnsiTheme="minorHAnsi" w:cstheme="minorHAnsi"/>
          <w:sz w:val="22"/>
          <w:szCs w:val="22"/>
          <w:lang w:eastAsia="en-US"/>
        </w:rPr>
        <w:lastRenderedPageBreak/>
        <w:t>Umowy, które Wykonawca obowiązkowo ponosi w związku ze zmianą zasad, o których mowa w ust. 1</w:t>
      </w:r>
      <w:r w:rsidR="00286566" w:rsidRPr="00F070F5">
        <w:rPr>
          <w:rFonts w:asciiTheme="minorHAnsi" w:eastAsia="Calibri" w:hAnsiTheme="minorHAnsi" w:cstheme="minorHAnsi"/>
          <w:sz w:val="22"/>
          <w:szCs w:val="22"/>
          <w:lang w:eastAsia="en-US"/>
        </w:rPr>
        <w:t>1</w:t>
      </w:r>
      <w:r w:rsidRPr="00F070F5">
        <w:rPr>
          <w:rFonts w:asciiTheme="minorHAnsi" w:eastAsia="Calibri" w:hAnsiTheme="minorHAnsi" w:cstheme="minorHAnsi"/>
          <w:sz w:val="22"/>
          <w:szCs w:val="22"/>
          <w:lang w:eastAsia="en-US"/>
        </w:rPr>
        <w:t xml:space="preserve"> pkt 3 lub 4 niniejszego paragrafu.</w:t>
      </w:r>
    </w:p>
    <w:p w14:paraId="0EF776C4" w14:textId="1F62A218"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1</w:t>
      </w:r>
      <w:r w:rsidR="00286566" w:rsidRPr="00F070F5">
        <w:rPr>
          <w:rFonts w:asciiTheme="minorHAnsi" w:eastAsia="Calibri" w:hAnsiTheme="minorHAnsi" w:cstheme="minorHAnsi"/>
          <w:sz w:val="22"/>
          <w:szCs w:val="22"/>
          <w:lang w:eastAsia="en-US"/>
        </w:rPr>
        <w:t>5</w:t>
      </w:r>
      <w:r w:rsidRPr="00F070F5">
        <w:rPr>
          <w:rFonts w:asciiTheme="minorHAnsi" w:eastAsia="Calibri" w:hAnsiTheme="minorHAnsi" w:cstheme="minorHAnsi"/>
          <w:sz w:val="22"/>
          <w:szCs w:val="22"/>
          <w:lang w:eastAsia="en-US"/>
        </w:rPr>
        <w:t xml:space="preserve">. Zmiana Umowy w zakresie zmiany składki z przyczyn określonych w ust. </w:t>
      </w:r>
      <w:r w:rsidR="00286566" w:rsidRPr="00F070F5">
        <w:rPr>
          <w:rFonts w:asciiTheme="minorHAnsi" w:eastAsia="Calibri" w:hAnsiTheme="minorHAnsi" w:cstheme="minorHAnsi"/>
          <w:sz w:val="22"/>
          <w:szCs w:val="22"/>
          <w:lang w:eastAsia="en-US"/>
        </w:rPr>
        <w:t>11</w:t>
      </w:r>
      <w:r w:rsidRPr="00F070F5">
        <w:rPr>
          <w:rFonts w:asciiTheme="minorHAnsi" w:eastAsia="Calibri" w:hAnsiTheme="minorHAnsi" w:cstheme="minorHAnsi"/>
          <w:sz w:val="22"/>
          <w:szCs w:val="22"/>
          <w:lang w:eastAsia="en-US"/>
        </w:rPr>
        <w:t xml:space="preserve"> pkt 1-4 obejmować będzie wyłącznie płatności za usługi, których w dniu zmiany odpowiednio stawki podatku VAT, akcyzowego, wysokości minimalnego wynagrodzenia za pracę lub minimalnej stawki godzinowej i zasad podlegania ubezpieczeniom społecznym lub zdrowotnym lub  zasad gromadzenia i  wysokości  wpłat  do  pracowniczych planów kapitałowych, jeszcze nie wykonano.</w:t>
      </w:r>
    </w:p>
    <w:p w14:paraId="4693E6B7" w14:textId="452913AA"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1</w:t>
      </w:r>
      <w:r w:rsidR="00286566" w:rsidRPr="00F070F5">
        <w:rPr>
          <w:rFonts w:asciiTheme="minorHAnsi" w:eastAsia="Calibri" w:hAnsiTheme="minorHAnsi" w:cstheme="minorHAnsi"/>
          <w:sz w:val="22"/>
          <w:szCs w:val="22"/>
          <w:lang w:eastAsia="en-US"/>
        </w:rPr>
        <w:t>6</w:t>
      </w:r>
      <w:r w:rsidRPr="00F070F5">
        <w:rPr>
          <w:rFonts w:asciiTheme="minorHAnsi" w:eastAsia="Calibri" w:hAnsiTheme="minorHAnsi" w:cstheme="minorHAnsi"/>
          <w:sz w:val="22"/>
          <w:szCs w:val="22"/>
          <w:lang w:eastAsia="en-US"/>
        </w:rPr>
        <w:t xml:space="preserve">. Obowiązek wykazania wpływu zmian, o których mowa w ust. </w:t>
      </w:r>
      <w:r w:rsidR="00286566" w:rsidRPr="00F070F5">
        <w:rPr>
          <w:rFonts w:asciiTheme="minorHAnsi" w:eastAsia="Calibri" w:hAnsiTheme="minorHAnsi" w:cstheme="minorHAnsi"/>
          <w:sz w:val="22"/>
          <w:szCs w:val="22"/>
          <w:lang w:eastAsia="en-US"/>
        </w:rPr>
        <w:t>11-15</w:t>
      </w:r>
      <w:r w:rsidRPr="00F070F5">
        <w:rPr>
          <w:rFonts w:asciiTheme="minorHAnsi" w:eastAsia="Calibri" w:hAnsiTheme="minorHAnsi" w:cstheme="minorHAnsi"/>
          <w:sz w:val="22"/>
          <w:szCs w:val="22"/>
          <w:lang w:eastAsia="en-US"/>
        </w:rPr>
        <w:t xml:space="preserve"> niniejszego paragrafu na zmianę składki, o której mowa w § 6 ust. 1 i 2 umowy, należy do Wykonawcy pod rygorem odmowy dokonania zmiany Umowy przez Zamawiającego. Wykonawca  jest  zobowiązany dołączyć do wniosku o zmianę wysokości składki dokumenty, z których będzie wynikać, w jakim zakresie zmiany te mają wpływ na koszty wykonania umowy, w szczególności: </w:t>
      </w:r>
    </w:p>
    <w:p w14:paraId="3306C616" w14:textId="74725F38" w:rsidR="00C44F4E" w:rsidRPr="00F070F5" w:rsidRDefault="00286566" w:rsidP="005C51D0">
      <w:pPr>
        <w:spacing w:line="360" w:lineRule="auto"/>
        <w:jc w:val="both"/>
        <w:rPr>
          <w:rFonts w:asciiTheme="minorHAnsi" w:eastAsia="Calibri" w:hAnsiTheme="minorHAnsi" w:cstheme="minorHAnsi"/>
          <w:sz w:val="22"/>
          <w:szCs w:val="22"/>
          <w:lang w:eastAsia="en-US"/>
        </w:rPr>
      </w:pPr>
      <w:r w:rsidRPr="00F070F5">
        <w:rPr>
          <w:rFonts w:asciiTheme="minorHAnsi" w:eastAsia="Calibri" w:hAnsiTheme="minorHAnsi" w:cstheme="minorHAnsi"/>
          <w:sz w:val="22"/>
          <w:szCs w:val="22"/>
          <w:lang w:eastAsia="en-US"/>
        </w:rPr>
        <w:t>1</w:t>
      </w:r>
      <w:r w:rsidR="00C44F4E" w:rsidRPr="00F070F5">
        <w:rPr>
          <w:rFonts w:asciiTheme="minorHAnsi" w:eastAsia="Calibri" w:hAnsiTheme="minorHAnsi" w:cstheme="minorHAnsi"/>
          <w:sz w:val="22"/>
          <w:szCs w:val="22"/>
          <w:lang w:eastAsia="en-US"/>
        </w:rPr>
        <w:t xml:space="preserve">)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wysokości  minimalnego  wynagrodzenia  ustalonego  na podstawie przepisów o minimalnym wynagrodzeniu za pracę, </w:t>
      </w:r>
    </w:p>
    <w:p w14:paraId="25E9F809" w14:textId="5B5312C3" w:rsidR="00C44F4E" w:rsidRPr="00F070F5" w:rsidRDefault="00286566" w:rsidP="005C51D0">
      <w:pPr>
        <w:spacing w:line="360" w:lineRule="auto"/>
        <w:jc w:val="both"/>
        <w:rPr>
          <w:rFonts w:asciiTheme="minorHAnsi" w:eastAsia="Calibri" w:hAnsiTheme="minorHAnsi" w:cstheme="minorHAnsi"/>
          <w:sz w:val="22"/>
          <w:szCs w:val="22"/>
          <w:lang w:eastAsia="en-US"/>
        </w:rPr>
      </w:pPr>
      <w:r w:rsidRPr="00F070F5">
        <w:rPr>
          <w:rFonts w:asciiTheme="minorHAnsi" w:eastAsia="Calibri" w:hAnsiTheme="minorHAnsi" w:cstheme="minorHAnsi"/>
          <w:sz w:val="22"/>
          <w:szCs w:val="22"/>
          <w:lang w:eastAsia="en-US"/>
        </w:rPr>
        <w:t>2</w:t>
      </w:r>
      <w:r w:rsidR="00C44F4E" w:rsidRPr="00F070F5">
        <w:rPr>
          <w:rFonts w:asciiTheme="minorHAnsi" w:eastAsia="Calibri" w:hAnsiTheme="minorHAnsi" w:cstheme="minorHAnsi"/>
          <w:sz w:val="22"/>
          <w:szCs w:val="22"/>
          <w:lang w:eastAsia="en-US"/>
        </w:rPr>
        <w:t xml:space="preserve">)  pisemne  zestawienie  wynagrodzeń  (zarówno  przed,  jak  i  po  zmianie) pracowników  świadczących  usługi  wraz  z  kwotami  odpowiednio  składek  lub wpłat  podstawowych  uiszczanych  do  Zakładu  Ubezpieczeń  Społecznych/Kasy Rolniczego  Ubezpieczenia  Społecznego/PPK  w  części  finansowanej  przez Wykonawcę, z określeniem zakresu (części etatu), w jakim wykonują oni prace bezpośrednio  związane  z  realizacją  przedmiotu  umowy,  oraz  części wynagrodzenia  odpowiadającej  temu  zakresowi  -  w  przypadku  zmiany  zasad </w:t>
      </w:r>
    </w:p>
    <w:p w14:paraId="1BDD3408" w14:textId="77777777" w:rsidR="00C44F4E" w:rsidRPr="00F070F5" w:rsidRDefault="00C44F4E" w:rsidP="005C51D0">
      <w:pPr>
        <w:spacing w:line="360" w:lineRule="auto"/>
        <w:jc w:val="both"/>
        <w:rPr>
          <w:rFonts w:asciiTheme="minorHAnsi" w:eastAsia="Calibri" w:hAnsiTheme="minorHAnsi" w:cstheme="minorHAnsi"/>
          <w:sz w:val="22"/>
          <w:szCs w:val="22"/>
          <w:lang w:eastAsia="en-US"/>
        </w:rPr>
      </w:pPr>
      <w:r w:rsidRPr="00F070F5">
        <w:rPr>
          <w:rFonts w:asciiTheme="minorHAnsi" w:eastAsia="Calibri" w:hAnsiTheme="minorHAnsi" w:cstheme="minorHAnsi"/>
          <w:sz w:val="22"/>
          <w:szCs w:val="22"/>
          <w:lang w:eastAsia="en-US"/>
        </w:rPr>
        <w:t xml:space="preserve">podlegania  ubezpieczeniom  społecznym  lub  ubezpieczeniu  zdrowotnemu  lub wysokości stawki składki na ubezpieczenia społeczne lub zdrowotne lub zmiany zasad gromadzenia i wysokości wpłat do pracowniczych planów kapitałowych. </w:t>
      </w:r>
    </w:p>
    <w:p w14:paraId="1021EAAE" w14:textId="77777777" w:rsidR="00C44F4E" w:rsidRPr="00F070F5" w:rsidRDefault="00C44F4E" w:rsidP="00C44F4E">
      <w:pPr>
        <w:spacing w:line="360" w:lineRule="auto"/>
        <w:jc w:val="both"/>
        <w:rPr>
          <w:rFonts w:asciiTheme="minorHAnsi" w:eastAsia="Calibri" w:hAnsiTheme="minorHAnsi" w:cstheme="minorHAnsi"/>
          <w:sz w:val="22"/>
          <w:szCs w:val="22"/>
          <w:lang w:eastAsia="en-US"/>
        </w:rPr>
      </w:pPr>
    </w:p>
    <w:p w14:paraId="0034CB8A" w14:textId="0A074632"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1</w:t>
      </w:r>
      <w:r w:rsidR="00286566" w:rsidRPr="00F070F5">
        <w:rPr>
          <w:rFonts w:asciiTheme="minorHAnsi" w:eastAsia="Calibri" w:hAnsiTheme="minorHAnsi" w:cstheme="minorHAnsi"/>
          <w:sz w:val="22"/>
          <w:szCs w:val="22"/>
          <w:lang w:eastAsia="en-US"/>
        </w:rPr>
        <w:t>7</w:t>
      </w:r>
      <w:r w:rsidRPr="00F070F5">
        <w:rPr>
          <w:rFonts w:asciiTheme="minorHAnsi" w:eastAsia="Calibri" w:hAnsiTheme="minorHAnsi" w:cstheme="minorHAnsi"/>
          <w:sz w:val="22"/>
          <w:szCs w:val="22"/>
          <w:lang w:eastAsia="en-US"/>
        </w:rPr>
        <w:t>. Zmiany Umowy, o których mowa w ust. 1</w:t>
      </w:r>
      <w:r w:rsidR="00286566" w:rsidRPr="00F070F5">
        <w:rPr>
          <w:rFonts w:asciiTheme="minorHAnsi" w:eastAsia="Calibri" w:hAnsiTheme="minorHAnsi" w:cstheme="minorHAnsi"/>
          <w:sz w:val="22"/>
          <w:szCs w:val="22"/>
          <w:lang w:eastAsia="en-US"/>
        </w:rPr>
        <w:t>1</w:t>
      </w:r>
      <w:r w:rsidRPr="00F070F5">
        <w:rPr>
          <w:rFonts w:asciiTheme="minorHAnsi" w:eastAsia="Calibri" w:hAnsiTheme="minorHAnsi" w:cstheme="minorHAnsi"/>
          <w:sz w:val="22"/>
          <w:szCs w:val="22"/>
          <w:lang w:eastAsia="en-US"/>
        </w:rPr>
        <w:t>-ust. 1</w:t>
      </w:r>
      <w:r w:rsidR="00286566" w:rsidRPr="00F070F5">
        <w:rPr>
          <w:rFonts w:asciiTheme="minorHAnsi" w:eastAsia="Calibri" w:hAnsiTheme="minorHAnsi" w:cstheme="minorHAnsi"/>
          <w:sz w:val="22"/>
          <w:szCs w:val="22"/>
          <w:lang w:eastAsia="en-US"/>
        </w:rPr>
        <w:t>6</w:t>
      </w:r>
      <w:r w:rsidRPr="00F070F5">
        <w:rPr>
          <w:rFonts w:asciiTheme="minorHAnsi" w:eastAsia="Calibri" w:hAnsiTheme="minorHAnsi" w:cstheme="minorHAnsi"/>
          <w:sz w:val="22"/>
          <w:szCs w:val="22"/>
          <w:lang w:eastAsia="en-US"/>
        </w:rPr>
        <w:t xml:space="preserve"> wymagają formy pisemnej pod rygorem nieważności w postaci aneksu.</w:t>
      </w:r>
    </w:p>
    <w:p w14:paraId="047114B3" w14:textId="6B6CADFF" w:rsidR="00C44F4E" w:rsidRPr="00F070F5" w:rsidRDefault="00C44F4E" w:rsidP="00C44F4E">
      <w:pPr>
        <w:spacing w:line="360" w:lineRule="auto"/>
        <w:jc w:val="both"/>
        <w:rPr>
          <w:rFonts w:asciiTheme="minorHAnsi" w:eastAsia="Calibri" w:hAnsiTheme="minorHAnsi" w:cstheme="minorHAnsi"/>
          <w:sz w:val="22"/>
          <w:szCs w:val="22"/>
          <w:lang w:eastAsia="en-US"/>
        </w:rPr>
      </w:pPr>
      <w:r w:rsidRPr="00F070F5">
        <w:rPr>
          <w:rFonts w:asciiTheme="minorHAnsi" w:hAnsiTheme="minorHAnsi" w:cstheme="minorHAnsi"/>
          <w:sz w:val="22"/>
          <w:szCs w:val="22"/>
        </w:rPr>
        <w:t>1</w:t>
      </w:r>
      <w:r w:rsidR="00286566" w:rsidRPr="00F070F5">
        <w:rPr>
          <w:rFonts w:asciiTheme="minorHAnsi" w:hAnsiTheme="minorHAnsi" w:cstheme="minorHAnsi"/>
          <w:sz w:val="22"/>
          <w:szCs w:val="22"/>
        </w:rPr>
        <w:t>8</w:t>
      </w:r>
      <w:r w:rsidRPr="00F070F5">
        <w:rPr>
          <w:rFonts w:asciiTheme="minorHAnsi" w:hAnsiTheme="minorHAnsi" w:cstheme="minorHAnsi"/>
          <w:sz w:val="22"/>
          <w:szCs w:val="22"/>
        </w:rPr>
        <w:t xml:space="preserve">. Zgodnie z art. 439 ustawy Prawo zamówień publicznych </w:t>
      </w:r>
      <w:r w:rsidRPr="00F070F5">
        <w:rPr>
          <w:rFonts w:asciiTheme="minorHAnsi" w:eastAsia="Calibri" w:hAnsiTheme="minorHAnsi" w:cstheme="minorHAnsi"/>
          <w:sz w:val="22"/>
          <w:szCs w:val="22"/>
          <w:lang w:eastAsia="en-US"/>
        </w:rPr>
        <w:t xml:space="preserve">Zamawiający przewiduje możliwość zmiany wysokości składek, o których mowa w § 6 ust. 1 i ust. 2 umowy, w przypadku </w:t>
      </w:r>
      <w:r w:rsidRPr="00F070F5">
        <w:rPr>
          <w:rFonts w:asciiTheme="minorHAnsi" w:hAnsiTheme="minorHAnsi" w:cstheme="minorHAnsi"/>
          <w:sz w:val="22"/>
          <w:szCs w:val="22"/>
        </w:rPr>
        <w:t>zmiany</w:t>
      </w:r>
      <w:r w:rsidRPr="00F070F5">
        <w:rPr>
          <w:rFonts w:asciiTheme="minorHAnsi" w:eastAsia="Calibri" w:hAnsiTheme="minorHAnsi" w:cstheme="minorHAnsi"/>
          <w:sz w:val="22"/>
          <w:szCs w:val="22"/>
          <w:lang w:eastAsia="en-US"/>
        </w:rPr>
        <w:t xml:space="preserve"> cen materiałów lub kosztów związanych z realizacją zamówienia tj. ich wzrostu lub obniżenia względem ceny lub kosztu przyjętych dla kalkulacji składek zadeklarowanych przez Wykonawcę w ofercie. Zmiana wysokości składek następować będzie w oparciu o comiesięczny wskaźnik </w:t>
      </w:r>
      <w:r w:rsidRPr="00F070F5">
        <w:rPr>
          <w:rStyle w:val="markedcontent"/>
          <w:rFonts w:asciiTheme="minorHAnsi" w:hAnsiTheme="minorHAnsi" w:cstheme="minorHAnsi"/>
          <w:sz w:val="22"/>
          <w:szCs w:val="22"/>
        </w:rPr>
        <w:t>cen towarów i usług konsumpcyjnych  ( poz. ubezpieczenia)</w:t>
      </w:r>
      <w:r w:rsidRPr="00F070F5">
        <w:rPr>
          <w:rFonts w:asciiTheme="minorHAnsi" w:eastAsia="Calibri" w:hAnsiTheme="minorHAnsi" w:cstheme="minorHAnsi"/>
          <w:sz w:val="22"/>
          <w:szCs w:val="22"/>
          <w:lang w:eastAsia="en-US"/>
        </w:rPr>
        <w:t>.. określony przez GUS, dotyczący cen lub kosztów wpływających na realizację przedmiotu umowy.</w:t>
      </w:r>
    </w:p>
    <w:p w14:paraId="0133C6EA" w14:textId="392412F7" w:rsidR="00C44F4E" w:rsidRPr="00637C37" w:rsidRDefault="00C44F4E" w:rsidP="00C44F4E">
      <w:pPr>
        <w:pStyle w:val="Default"/>
        <w:spacing w:line="360" w:lineRule="auto"/>
        <w:jc w:val="both"/>
        <w:rPr>
          <w:rFonts w:asciiTheme="minorHAnsi" w:hAnsiTheme="minorHAnsi" w:cstheme="minorHAnsi"/>
          <w:color w:val="auto"/>
          <w:sz w:val="22"/>
          <w:szCs w:val="22"/>
        </w:rPr>
      </w:pPr>
      <w:r w:rsidRPr="00637C37">
        <w:rPr>
          <w:rFonts w:asciiTheme="minorHAnsi" w:hAnsiTheme="minorHAnsi" w:cstheme="minorHAnsi"/>
          <w:color w:val="auto"/>
          <w:sz w:val="22"/>
          <w:szCs w:val="22"/>
          <w:lang w:eastAsia="en-US"/>
        </w:rPr>
        <w:t>1</w:t>
      </w:r>
      <w:r w:rsidR="00286566" w:rsidRPr="00637C37">
        <w:rPr>
          <w:rFonts w:asciiTheme="minorHAnsi" w:hAnsiTheme="minorHAnsi" w:cstheme="minorHAnsi"/>
          <w:color w:val="auto"/>
          <w:sz w:val="22"/>
          <w:szCs w:val="22"/>
          <w:lang w:eastAsia="en-US"/>
        </w:rPr>
        <w:t>9</w:t>
      </w:r>
      <w:r w:rsidRPr="00637C37">
        <w:rPr>
          <w:rFonts w:asciiTheme="minorHAnsi" w:hAnsiTheme="minorHAnsi" w:cstheme="minorHAnsi"/>
          <w:color w:val="auto"/>
          <w:sz w:val="22"/>
          <w:szCs w:val="22"/>
          <w:lang w:eastAsia="en-US"/>
        </w:rPr>
        <w:t>. Strona umowy we wniosku o zmianę wysokości składki  dołącza dowody potwierdzające wzrost lub obniżenie cen lub kosztów mających wpływ na kalkulację składki.</w:t>
      </w:r>
    </w:p>
    <w:p w14:paraId="3A629D1E" w14:textId="286BC387" w:rsidR="00C44F4E" w:rsidRPr="00637C37" w:rsidRDefault="00286566" w:rsidP="00C44F4E">
      <w:pPr>
        <w:pStyle w:val="Default"/>
        <w:spacing w:line="360" w:lineRule="auto"/>
        <w:jc w:val="both"/>
        <w:rPr>
          <w:rFonts w:asciiTheme="minorHAnsi" w:hAnsiTheme="minorHAnsi" w:cstheme="minorHAnsi"/>
          <w:color w:val="auto"/>
          <w:sz w:val="22"/>
          <w:szCs w:val="22"/>
        </w:rPr>
      </w:pPr>
      <w:r w:rsidRPr="00637C37">
        <w:rPr>
          <w:rFonts w:asciiTheme="minorHAnsi" w:hAnsiTheme="minorHAnsi" w:cstheme="minorHAnsi"/>
          <w:color w:val="auto"/>
          <w:sz w:val="22"/>
          <w:szCs w:val="22"/>
          <w:lang w:eastAsia="en-US"/>
        </w:rPr>
        <w:lastRenderedPageBreak/>
        <w:t>20</w:t>
      </w:r>
      <w:r w:rsidR="00C44F4E" w:rsidRPr="00637C37">
        <w:rPr>
          <w:rFonts w:asciiTheme="minorHAnsi" w:hAnsiTheme="minorHAnsi" w:cstheme="minorHAnsi"/>
          <w:color w:val="auto"/>
          <w:sz w:val="22"/>
          <w:szCs w:val="22"/>
          <w:lang w:eastAsia="en-US"/>
        </w:rPr>
        <w:t>. Wysokość składki należna Wykonawcy z tytułu realizacji niniejszej Umowy może być zmieniana o wartość zmiany wskaźnika, o którym mowa w ust. 1</w:t>
      </w:r>
      <w:r w:rsidRPr="00637C37">
        <w:rPr>
          <w:rFonts w:asciiTheme="minorHAnsi" w:hAnsiTheme="minorHAnsi" w:cstheme="minorHAnsi"/>
          <w:color w:val="auto"/>
          <w:sz w:val="22"/>
          <w:szCs w:val="22"/>
          <w:lang w:eastAsia="en-US"/>
        </w:rPr>
        <w:t>8</w:t>
      </w:r>
      <w:r w:rsidR="00C44F4E" w:rsidRPr="00637C37">
        <w:rPr>
          <w:rFonts w:asciiTheme="minorHAnsi" w:hAnsiTheme="minorHAnsi" w:cstheme="minorHAnsi"/>
          <w:color w:val="auto"/>
          <w:sz w:val="22"/>
          <w:szCs w:val="22"/>
          <w:lang w:eastAsia="en-US"/>
        </w:rPr>
        <w:t>, z zastrzeżeniem, że pierwsza waloryzacja może nastąpić nie wcześniej niż po upływie 12 miesięcy od dnia podpisania Umowy. Kolejna waloryzacja może mieć miejsce w odstępach dwunastomiesięcznych.</w:t>
      </w:r>
    </w:p>
    <w:p w14:paraId="74324B99" w14:textId="2301055A" w:rsidR="00C44F4E" w:rsidRPr="00637C37" w:rsidRDefault="00C44F4E" w:rsidP="00C44F4E">
      <w:pPr>
        <w:pStyle w:val="Default"/>
        <w:spacing w:line="360" w:lineRule="auto"/>
        <w:jc w:val="both"/>
        <w:rPr>
          <w:rFonts w:asciiTheme="minorHAnsi" w:hAnsiTheme="minorHAnsi" w:cstheme="minorHAnsi"/>
          <w:color w:val="auto"/>
          <w:sz w:val="22"/>
          <w:szCs w:val="22"/>
        </w:rPr>
      </w:pPr>
      <w:r w:rsidRPr="00637C37">
        <w:rPr>
          <w:rFonts w:asciiTheme="minorHAnsi" w:hAnsiTheme="minorHAnsi" w:cstheme="minorHAnsi"/>
          <w:color w:val="auto"/>
          <w:sz w:val="22"/>
          <w:szCs w:val="22"/>
          <w:lang w:eastAsia="en-US"/>
        </w:rPr>
        <w:t>2</w:t>
      </w:r>
      <w:r w:rsidR="00286566" w:rsidRPr="00637C37">
        <w:rPr>
          <w:rFonts w:asciiTheme="minorHAnsi" w:hAnsiTheme="minorHAnsi" w:cstheme="minorHAnsi"/>
          <w:color w:val="auto"/>
          <w:sz w:val="22"/>
          <w:szCs w:val="22"/>
          <w:lang w:eastAsia="en-US"/>
        </w:rPr>
        <w:t>1</w:t>
      </w:r>
      <w:r w:rsidRPr="00637C37">
        <w:rPr>
          <w:rFonts w:asciiTheme="minorHAnsi" w:hAnsiTheme="minorHAnsi" w:cstheme="minorHAnsi"/>
          <w:color w:val="auto"/>
          <w:sz w:val="22"/>
          <w:szCs w:val="22"/>
          <w:lang w:eastAsia="en-US"/>
        </w:rPr>
        <w:t xml:space="preserve">. Strona wnioskująca o zmianę wysokości składek dokona wyliczenia zmian składek jednostkowych i różnic po waloryzacji. </w:t>
      </w:r>
    </w:p>
    <w:p w14:paraId="488B310E" w14:textId="5157C274" w:rsidR="00C44F4E" w:rsidRPr="00637C37" w:rsidRDefault="00C44F4E" w:rsidP="00C44F4E">
      <w:pPr>
        <w:pStyle w:val="Default"/>
        <w:spacing w:line="360" w:lineRule="auto"/>
        <w:jc w:val="both"/>
        <w:rPr>
          <w:rFonts w:asciiTheme="minorHAnsi" w:hAnsiTheme="minorHAnsi" w:cstheme="minorHAnsi"/>
          <w:color w:val="auto"/>
          <w:sz w:val="22"/>
          <w:szCs w:val="22"/>
        </w:rPr>
      </w:pPr>
      <w:r w:rsidRPr="00637C37">
        <w:rPr>
          <w:rFonts w:asciiTheme="minorHAnsi" w:hAnsiTheme="minorHAnsi" w:cstheme="minorHAnsi"/>
          <w:color w:val="auto"/>
          <w:sz w:val="22"/>
          <w:szCs w:val="22"/>
          <w:lang w:eastAsia="en-US"/>
        </w:rPr>
        <w:t>2</w:t>
      </w:r>
      <w:r w:rsidR="00286566" w:rsidRPr="00637C37">
        <w:rPr>
          <w:rFonts w:asciiTheme="minorHAnsi" w:hAnsiTheme="minorHAnsi" w:cstheme="minorHAnsi"/>
          <w:color w:val="auto"/>
          <w:sz w:val="22"/>
          <w:szCs w:val="22"/>
          <w:lang w:eastAsia="en-US"/>
        </w:rPr>
        <w:t>2</w:t>
      </w:r>
      <w:r w:rsidRPr="00637C37">
        <w:rPr>
          <w:rFonts w:asciiTheme="minorHAnsi" w:hAnsiTheme="minorHAnsi" w:cstheme="minorHAnsi"/>
          <w:color w:val="auto"/>
          <w:sz w:val="22"/>
          <w:szCs w:val="22"/>
          <w:lang w:eastAsia="en-US"/>
        </w:rPr>
        <w:t>. Strony dopuszczają waloryzację składki w przypadku, o którym mowa w ust. 1</w:t>
      </w:r>
      <w:r w:rsidR="00286566" w:rsidRPr="00637C37">
        <w:rPr>
          <w:rFonts w:asciiTheme="minorHAnsi" w:hAnsiTheme="minorHAnsi" w:cstheme="minorHAnsi"/>
          <w:color w:val="auto"/>
          <w:sz w:val="22"/>
          <w:szCs w:val="22"/>
          <w:lang w:eastAsia="en-US"/>
        </w:rPr>
        <w:t>8</w:t>
      </w:r>
      <w:r w:rsidRPr="00637C37">
        <w:rPr>
          <w:rFonts w:asciiTheme="minorHAnsi" w:hAnsiTheme="minorHAnsi" w:cstheme="minorHAnsi"/>
          <w:color w:val="auto"/>
          <w:sz w:val="22"/>
          <w:szCs w:val="22"/>
          <w:lang w:eastAsia="en-US"/>
        </w:rPr>
        <w:t xml:space="preserve"> , jeżeli zmiana comiesięcznego wskaźnika </w:t>
      </w:r>
      <w:r w:rsidRPr="00637C37">
        <w:rPr>
          <w:rStyle w:val="markedcontent"/>
          <w:rFonts w:asciiTheme="minorHAnsi" w:hAnsiTheme="minorHAnsi" w:cstheme="minorHAnsi"/>
          <w:color w:val="auto"/>
          <w:sz w:val="22"/>
          <w:szCs w:val="22"/>
        </w:rPr>
        <w:t>cen towarów i usług konsumpcyjnych ( poz. ubezpieczenia)</w:t>
      </w:r>
      <w:r w:rsidRPr="00637C37">
        <w:rPr>
          <w:rFonts w:asciiTheme="minorHAnsi" w:hAnsiTheme="minorHAnsi" w:cstheme="minorHAnsi"/>
          <w:color w:val="auto"/>
          <w:sz w:val="22"/>
          <w:szCs w:val="22"/>
          <w:lang w:eastAsia="en-US"/>
        </w:rPr>
        <w:t>.</w:t>
      </w:r>
      <w:r w:rsidRPr="00637C37">
        <w:rPr>
          <w:rStyle w:val="markedcontent"/>
          <w:rFonts w:asciiTheme="minorHAnsi" w:hAnsiTheme="minorHAnsi" w:cstheme="minorHAnsi"/>
          <w:color w:val="auto"/>
          <w:sz w:val="22"/>
          <w:szCs w:val="22"/>
        </w:rPr>
        <w:t xml:space="preserve">  </w:t>
      </w:r>
      <w:r w:rsidRPr="00637C37">
        <w:rPr>
          <w:rFonts w:asciiTheme="minorHAnsi" w:hAnsiTheme="minorHAnsi" w:cstheme="minorHAnsi"/>
          <w:color w:val="auto"/>
          <w:sz w:val="22"/>
          <w:szCs w:val="22"/>
          <w:lang w:eastAsia="en-US"/>
        </w:rPr>
        <w:t xml:space="preserve">przekroczy 30% w stosunku do wielkości wskaźnika liczonego na dzień podpisania Umowy. Wzrost liczony jest wyłącznie w stosunku do zakresu pozostającego do wykonania po upływie 12 miesięcy od dnia zawarcia umowy. </w:t>
      </w:r>
    </w:p>
    <w:p w14:paraId="1EE5C552" w14:textId="5DD74D47" w:rsidR="00C44F4E" w:rsidRPr="00F070F5" w:rsidRDefault="00C44F4E" w:rsidP="00C44F4E">
      <w:pPr>
        <w:autoSpaceDE w:val="0"/>
        <w:spacing w:line="360" w:lineRule="auto"/>
        <w:jc w:val="both"/>
        <w:rPr>
          <w:rFonts w:asciiTheme="minorHAnsi" w:hAnsiTheme="minorHAnsi" w:cstheme="minorHAnsi"/>
          <w:sz w:val="22"/>
          <w:szCs w:val="22"/>
        </w:rPr>
      </w:pPr>
      <w:r w:rsidRPr="00637C37">
        <w:rPr>
          <w:rFonts w:asciiTheme="minorHAnsi" w:hAnsiTheme="minorHAnsi" w:cstheme="minorHAnsi"/>
          <w:sz w:val="22"/>
          <w:szCs w:val="22"/>
        </w:rPr>
        <w:t>2</w:t>
      </w:r>
      <w:r w:rsidR="00286566" w:rsidRPr="00637C37">
        <w:rPr>
          <w:rFonts w:asciiTheme="minorHAnsi" w:hAnsiTheme="minorHAnsi" w:cstheme="minorHAnsi"/>
          <w:sz w:val="22"/>
          <w:szCs w:val="22"/>
        </w:rPr>
        <w:t>3</w:t>
      </w:r>
      <w:r w:rsidRPr="00637C37">
        <w:rPr>
          <w:rFonts w:asciiTheme="minorHAnsi" w:hAnsiTheme="minorHAnsi" w:cstheme="minorHAnsi"/>
          <w:sz w:val="22"/>
          <w:szCs w:val="22"/>
        </w:rPr>
        <w:t xml:space="preserve">. Maksymalna wartość zmiany wysokości składki, jaką dopuszcza Zamawiający nie przekroczy  30 % wysokości składki ustalonej w § 6 ust. 1. </w:t>
      </w:r>
    </w:p>
    <w:p w14:paraId="6FCFAF75" w14:textId="08AF0205" w:rsidR="00C44F4E" w:rsidRPr="00F070F5" w:rsidRDefault="00C44F4E" w:rsidP="00C44F4E">
      <w:pPr>
        <w:autoSpaceDE w:val="0"/>
        <w:spacing w:line="360" w:lineRule="auto"/>
        <w:jc w:val="both"/>
        <w:rPr>
          <w:rFonts w:asciiTheme="minorHAnsi" w:hAnsiTheme="minorHAnsi" w:cstheme="minorHAnsi"/>
          <w:sz w:val="22"/>
          <w:szCs w:val="22"/>
        </w:rPr>
      </w:pPr>
      <w:r w:rsidRPr="00637C37">
        <w:rPr>
          <w:rFonts w:asciiTheme="minorHAnsi" w:hAnsiTheme="minorHAnsi" w:cstheme="minorHAnsi"/>
          <w:sz w:val="22"/>
          <w:szCs w:val="22"/>
        </w:rPr>
        <w:t>2</w:t>
      </w:r>
      <w:r w:rsidR="00286566" w:rsidRPr="00637C37">
        <w:rPr>
          <w:rFonts w:asciiTheme="minorHAnsi" w:hAnsiTheme="minorHAnsi" w:cstheme="minorHAnsi"/>
          <w:sz w:val="22"/>
          <w:szCs w:val="22"/>
        </w:rPr>
        <w:t>4</w:t>
      </w:r>
      <w:r w:rsidRPr="00637C37">
        <w:rPr>
          <w:rFonts w:asciiTheme="minorHAnsi" w:hAnsiTheme="minorHAnsi" w:cstheme="minorHAnsi"/>
          <w:sz w:val="22"/>
          <w:szCs w:val="22"/>
        </w:rPr>
        <w:t xml:space="preserve">. Waloryzowane na podstawie ust. </w:t>
      </w:r>
      <w:r w:rsidR="00286566" w:rsidRPr="00637C37">
        <w:rPr>
          <w:rFonts w:asciiTheme="minorHAnsi" w:hAnsiTheme="minorHAnsi" w:cstheme="minorHAnsi"/>
          <w:sz w:val="22"/>
          <w:szCs w:val="22"/>
        </w:rPr>
        <w:t>18-22</w:t>
      </w:r>
      <w:r w:rsidRPr="00637C37">
        <w:rPr>
          <w:rFonts w:asciiTheme="minorHAnsi" w:hAnsiTheme="minorHAnsi" w:cstheme="minorHAnsi"/>
          <w:sz w:val="22"/>
          <w:szCs w:val="22"/>
        </w:rPr>
        <w:t xml:space="preserve"> składki będą obowiązywać od daty podpisania Aneksu do </w:t>
      </w:r>
      <w:r w:rsidRPr="00F070F5">
        <w:rPr>
          <w:rFonts w:asciiTheme="minorHAnsi" w:hAnsiTheme="minorHAnsi" w:cstheme="minorHAnsi"/>
          <w:sz w:val="22"/>
          <w:szCs w:val="22"/>
        </w:rPr>
        <w:t>Umowy i dotyczyć mogą wyłącznie zakresu Umowy jeszcze niewykonanego.</w:t>
      </w:r>
    </w:p>
    <w:p w14:paraId="0D8AFF16" w14:textId="08770516" w:rsidR="00C44F4E" w:rsidRPr="00F070F5" w:rsidRDefault="00C44F4E" w:rsidP="00C44F4E">
      <w:pPr>
        <w:autoSpaceDE w:val="0"/>
        <w:spacing w:line="360" w:lineRule="auto"/>
        <w:jc w:val="both"/>
        <w:rPr>
          <w:rFonts w:asciiTheme="minorHAnsi" w:hAnsiTheme="minorHAnsi" w:cstheme="minorHAnsi"/>
          <w:sz w:val="22"/>
          <w:szCs w:val="22"/>
        </w:rPr>
      </w:pPr>
      <w:r w:rsidRPr="00F070F5">
        <w:rPr>
          <w:rFonts w:asciiTheme="minorHAnsi" w:hAnsiTheme="minorHAnsi" w:cstheme="minorHAnsi"/>
          <w:sz w:val="22"/>
          <w:szCs w:val="22"/>
        </w:rPr>
        <w:t>2</w:t>
      </w:r>
      <w:r w:rsidR="00286566" w:rsidRPr="00F070F5">
        <w:rPr>
          <w:rFonts w:asciiTheme="minorHAnsi" w:hAnsiTheme="minorHAnsi" w:cstheme="minorHAnsi"/>
          <w:sz w:val="22"/>
          <w:szCs w:val="22"/>
        </w:rPr>
        <w:t>5</w:t>
      </w:r>
      <w:r w:rsidRPr="00F070F5">
        <w:rPr>
          <w:rFonts w:asciiTheme="minorHAnsi" w:hAnsiTheme="minorHAnsi" w:cstheme="minorHAnsi"/>
          <w:sz w:val="22"/>
          <w:szCs w:val="22"/>
        </w:rPr>
        <w:t>. Pierwsza waloryzacja może nastąpić o różnicę między wartością wskaźnika, o którym mowa w ust. 1</w:t>
      </w:r>
      <w:r w:rsidR="00FD2DAD" w:rsidRPr="00F070F5">
        <w:rPr>
          <w:rFonts w:asciiTheme="minorHAnsi" w:hAnsiTheme="minorHAnsi" w:cstheme="minorHAnsi"/>
          <w:sz w:val="22"/>
          <w:szCs w:val="22"/>
        </w:rPr>
        <w:t>8</w:t>
      </w:r>
      <w:r w:rsidRPr="00F070F5">
        <w:rPr>
          <w:rFonts w:asciiTheme="minorHAnsi" w:hAnsiTheme="minorHAnsi" w:cstheme="minorHAnsi"/>
          <w:sz w:val="22"/>
          <w:szCs w:val="22"/>
        </w:rPr>
        <w:t>, ustaloną na dzień złożenia oferty a wartością tego wskaźnika ustaloną na dzień złożenia pierwszego wniosku o waloryzację. Druga (lub kolejna) waloryzacja może nastąpić o różnicę między wartością wskaźnika, o którym mowa w ust. 1</w:t>
      </w:r>
      <w:r w:rsidR="00286566" w:rsidRPr="00F070F5">
        <w:rPr>
          <w:rFonts w:asciiTheme="minorHAnsi" w:hAnsiTheme="minorHAnsi" w:cstheme="minorHAnsi"/>
          <w:sz w:val="22"/>
          <w:szCs w:val="22"/>
        </w:rPr>
        <w:t>8</w:t>
      </w:r>
      <w:r w:rsidRPr="00F070F5">
        <w:rPr>
          <w:rFonts w:asciiTheme="minorHAnsi" w:hAnsiTheme="minorHAnsi" w:cstheme="minorHAnsi"/>
          <w:sz w:val="22"/>
          <w:szCs w:val="22"/>
        </w:rPr>
        <w:t xml:space="preserve">, ustaloną – odpowiednio- na dzień pierwszej (lub kolejnej waloryzacji) a wartością tego wskaźnika ustaloną na dzień złożenia wniosku o drugą (lub kolejną ) waloryzację.  </w:t>
      </w:r>
    </w:p>
    <w:p w14:paraId="2868B1E8" w14:textId="01248F5F"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lang w:eastAsia="en-US"/>
        </w:rPr>
        <w:t>2</w:t>
      </w:r>
      <w:r w:rsidR="00286566" w:rsidRPr="00F070F5">
        <w:rPr>
          <w:rFonts w:asciiTheme="minorHAnsi" w:eastAsia="Calibri" w:hAnsiTheme="minorHAnsi" w:cstheme="minorHAnsi"/>
          <w:sz w:val="22"/>
          <w:szCs w:val="22"/>
          <w:lang w:eastAsia="en-US"/>
        </w:rPr>
        <w:t>6</w:t>
      </w:r>
      <w:r w:rsidRPr="00F070F5">
        <w:rPr>
          <w:rFonts w:asciiTheme="minorHAnsi" w:eastAsia="Calibri" w:hAnsiTheme="minorHAnsi" w:cstheme="minorHAnsi"/>
          <w:sz w:val="22"/>
          <w:szCs w:val="22"/>
          <w:lang w:eastAsia="en-US"/>
        </w:rPr>
        <w:t xml:space="preserve">. </w:t>
      </w:r>
      <w:r w:rsidRPr="00F070F5">
        <w:rPr>
          <w:rFonts w:asciiTheme="minorHAnsi" w:hAnsiTheme="minorHAnsi" w:cstheme="minorHAnsi"/>
          <w:sz w:val="22"/>
          <w:szCs w:val="22"/>
        </w:rPr>
        <w:t>Wykonawca, któremu wysokość należnej składki ubezpieczeniowej została zmieniona zgodnie z niniejszym paragrafem, zobowiązany jest do zmiany wynagrodzenia przysługującego podwykonawcy, z którym zawarł umowę, w zakresie odpowiadającym zmianom kosztów lub cen  dotyczących zobowiązania podwykonawcy, jeżeli łącznie spełnione są następujące warunki:</w:t>
      </w:r>
    </w:p>
    <w:p w14:paraId="537DCCA0" w14:textId="77777777" w:rsidR="00C44F4E" w:rsidRPr="00F070F5" w:rsidRDefault="00C44F4E" w:rsidP="00C44F4E">
      <w:pPr>
        <w:numPr>
          <w:ilvl w:val="0"/>
          <w:numId w:val="3"/>
        </w:numPr>
        <w:spacing w:line="360" w:lineRule="auto"/>
        <w:jc w:val="both"/>
        <w:rPr>
          <w:rFonts w:asciiTheme="minorHAnsi" w:hAnsiTheme="minorHAnsi" w:cstheme="minorHAnsi"/>
          <w:sz w:val="22"/>
          <w:szCs w:val="22"/>
        </w:rPr>
      </w:pPr>
      <w:r w:rsidRPr="00F070F5">
        <w:rPr>
          <w:rFonts w:asciiTheme="minorHAnsi" w:hAnsiTheme="minorHAnsi" w:cstheme="minorHAnsi"/>
          <w:sz w:val="22"/>
          <w:szCs w:val="22"/>
        </w:rPr>
        <w:t>przedmiotem umowy są usługi lub dostawy;</w:t>
      </w:r>
    </w:p>
    <w:p w14:paraId="1C1FEA92" w14:textId="77777777" w:rsidR="00C44F4E" w:rsidRPr="00F070F5" w:rsidRDefault="00C44F4E" w:rsidP="00C44F4E">
      <w:pPr>
        <w:numPr>
          <w:ilvl w:val="0"/>
          <w:numId w:val="3"/>
        </w:numPr>
        <w:spacing w:line="360" w:lineRule="auto"/>
        <w:jc w:val="both"/>
        <w:rPr>
          <w:rFonts w:asciiTheme="minorHAnsi" w:hAnsiTheme="minorHAnsi" w:cstheme="minorHAnsi"/>
          <w:sz w:val="22"/>
          <w:szCs w:val="22"/>
        </w:rPr>
      </w:pPr>
      <w:r w:rsidRPr="00F070F5">
        <w:rPr>
          <w:rFonts w:asciiTheme="minorHAnsi" w:hAnsiTheme="minorHAnsi" w:cstheme="minorHAnsi"/>
          <w:sz w:val="22"/>
          <w:szCs w:val="22"/>
        </w:rPr>
        <w:t>okres obowiązywania umowy przekracza 6 miesięcy.</w:t>
      </w:r>
    </w:p>
    <w:p w14:paraId="0F76B1B8" w14:textId="2B40AE81"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hAnsiTheme="minorHAnsi" w:cstheme="minorHAnsi"/>
          <w:sz w:val="22"/>
          <w:szCs w:val="22"/>
        </w:rPr>
        <w:t>2</w:t>
      </w:r>
      <w:r w:rsidR="00286566" w:rsidRPr="00F070F5">
        <w:rPr>
          <w:rFonts w:asciiTheme="minorHAnsi" w:hAnsiTheme="minorHAnsi" w:cstheme="minorHAnsi"/>
          <w:sz w:val="22"/>
          <w:szCs w:val="22"/>
        </w:rPr>
        <w:t>7</w:t>
      </w:r>
      <w:r w:rsidRPr="00F070F5">
        <w:rPr>
          <w:rFonts w:asciiTheme="minorHAnsi" w:hAnsiTheme="minorHAnsi" w:cstheme="minorHAnsi"/>
          <w:sz w:val="22"/>
          <w:szCs w:val="22"/>
        </w:rPr>
        <w:t xml:space="preserve">. Wykonawca zapłaci Zamawiającemu karę umową z tytułu braku zapłaty lub nieterminowej zapłaty wynagrodzenia należnego podwykonawcom z tytułu zmiany wysokości wynagrodzenia, o której mowa w ust. </w:t>
      </w:r>
      <w:r w:rsidR="007E35FC" w:rsidRPr="00F070F5">
        <w:rPr>
          <w:rFonts w:asciiTheme="minorHAnsi" w:hAnsiTheme="minorHAnsi" w:cstheme="minorHAnsi"/>
          <w:sz w:val="22"/>
          <w:szCs w:val="22"/>
        </w:rPr>
        <w:t>18-25</w:t>
      </w:r>
      <w:r w:rsidRPr="00F070F5">
        <w:rPr>
          <w:rFonts w:asciiTheme="minorHAnsi" w:hAnsiTheme="minorHAnsi" w:cstheme="minorHAnsi"/>
          <w:sz w:val="22"/>
          <w:szCs w:val="22"/>
        </w:rPr>
        <w:t xml:space="preserve">, w wysokości </w:t>
      </w:r>
      <w:r w:rsidRPr="00637C37">
        <w:rPr>
          <w:rFonts w:asciiTheme="minorHAnsi" w:hAnsiTheme="minorHAnsi" w:cstheme="minorHAnsi"/>
          <w:sz w:val="22"/>
          <w:szCs w:val="22"/>
        </w:rPr>
        <w:t xml:space="preserve">2000,00 zł </w:t>
      </w:r>
      <w:r w:rsidRPr="00F070F5">
        <w:rPr>
          <w:rFonts w:asciiTheme="minorHAnsi" w:hAnsiTheme="minorHAnsi" w:cstheme="minorHAnsi"/>
          <w:sz w:val="22"/>
          <w:szCs w:val="22"/>
        </w:rPr>
        <w:t>za każdy stwierdzony przypadek.</w:t>
      </w:r>
    </w:p>
    <w:p w14:paraId="578C88AE" w14:textId="77777777" w:rsidR="00C44F4E" w:rsidRPr="00F070F5" w:rsidRDefault="00C44F4E" w:rsidP="00C44F4E">
      <w:pPr>
        <w:tabs>
          <w:tab w:val="left" w:pos="360"/>
        </w:tabs>
        <w:autoSpaceDE w:val="0"/>
        <w:spacing w:line="360" w:lineRule="auto"/>
        <w:jc w:val="both"/>
        <w:rPr>
          <w:rFonts w:asciiTheme="minorHAnsi" w:hAnsiTheme="minorHAnsi" w:cstheme="minorHAnsi"/>
          <w:b/>
          <w:bCs/>
          <w:sz w:val="22"/>
          <w:szCs w:val="22"/>
        </w:rPr>
      </w:pPr>
    </w:p>
    <w:p w14:paraId="456454D3" w14:textId="7777777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9</w:t>
      </w:r>
    </w:p>
    <w:p w14:paraId="1B4E4A7D" w14:textId="77777777" w:rsidR="00851BAF" w:rsidRPr="00F070F5" w:rsidRDefault="00851BAF" w:rsidP="00C44F4E">
      <w:pPr>
        <w:spacing w:line="276" w:lineRule="auto"/>
        <w:jc w:val="center"/>
        <w:rPr>
          <w:rFonts w:asciiTheme="minorHAnsi" w:hAnsiTheme="minorHAnsi" w:cstheme="minorHAnsi"/>
          <w:sz w:val="22"/>
          <w:szCs w:val="22"/>
        </w:rPr>
      </w:pPr>
    </w:p>
    <w:p w14:paraId="351705C9"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Zamawiający  nie  uwzględnia  w  opisie  przedmiotu  zamówienia  wymagań  określonych  w art. 100 ust 1 ustawy </w:t>
      </w:r>
      <w:proofErr w:type="spellStart"/>
      <w:r w:rsidRPr="00F070F5">
        <w:rPr>
          <w:rFonts w:asciiTheme="minorHAnsi" w:hAnsiTheme="minorHAnsi" w:cstheme="minorHAnsi"/>
          <w:sz w:val="22"/>
          <w:szCs w:val="22"/>
        </w:rPr>
        <w:t>Pzp</w:t>
      </w:r>
      <w:proofErr w:type="spellEnd"/>
      <w:r w:rsidRPr="00F070F5">
        <w:rPr>
          <w:rFonts w:asciiTheme="minorHAnsi" w:hAnsiTheme="minorHAnsi" w:cstheme="minorHAnsi"/>
          <w:sz w:val="22"/>
          <w:szCs w:val="22"/>
        </w:rPr>
        <w:t>, ponieważ nie jest to uzasadnione charakterem zamówienia jakim jest usługa ubezpieczenia.</w:t>
      </w:r>
    </w:p>
    <w:p w14:paraId="4F45AF69" w14:textId="77777777" w:rsidR="00C44F4E" w:rsidRPr="00F070F5" w:rsidRDefault="00C44F4E" w:rsidP="00C44F4E">
      <w:pPr>
        <w:spacing w:line="276" w:lineRule="auto"/>
        <w:jc w:val="both"/>
        <w:rPr>
          <w:rFonts w:asciiTheme="minorHAnsi" w:hAnsiTheme="minorHAnsi" w:cstheme="minorHAnsi"/>
          <w:sz w:val="22"/>
          <w:szCs w:val="22"/>
        </w:rPr>
      </w:pPr>
    </w:p>
    <w:p w14:paraId="71B37334" w14:textId="6E15C54E" w:rsidR="005C51D0" w:rsidRPr="00F070F5" w:rsidRDefault="00C44F4E" w:rsidP="00913E3D">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10</w:t>
      </w:r>
    </w:p>
    <w:p w14:paraId="1F912137" w14:textId="77777777" w:rsidR="00851BAF" w:rsidRPr="00F070F5" w:rsidRDefault="00851BAF" w:rsidP="00913E3D">
      <w:pPr>
        <w:spacing w:line="276" w:lineRule="auto"/>
        <w:jc w:val="center"/>
        <w:rPr>
          <w:rFonts w:asciiTheme="minorHAnsi" w:hAnsiTheme="minorHAnsi" w:cstheme="minorHAnsi"/>
          <w:sz w:val="22"/>
          <w:szCs w:val="22"/>
        </w:rPr>
      </w:pPr>
    </w:p>
    <w:p w14:paraId="0C577553" w14:textId="77777777" w:rsidR="00C44F4E" w:rsidRPr="00F070F5" w:rsidRDefault="00C44F4E" w:rsidP="00C44F4E">
      <w:pPr>
        <w:spacing w:after="160" w:line="360" w:lineRule="auto"/>
        <w:contextualSpacing/>
        <w:jc w:val="both"/>
        <w:rPr>
          <w:rFonts w:asciiTheme="minorHAnsi" w:hAnsiTheme="minorHAnsi" w:cstheme="minorHAnsi"/>
          <w:sz w:val="22"/>
          <w:szCs w:val="22"/>
        </w:rPr>
      </w:pPr>
      <w:r w:rsidRPr="00F070F5">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wypłaty </w:t>
      </w:r>
      <w:r w:rsidRPr="00F070F5">
        <w:rPr>
          <w:rFonts w:asciiTheme="minorHAnsi" w:hAnsiTheme="minorHAnsi" w:cstheme="minorHAnsi"/>
          <w:sz w:val="22"/>
          <w:szCs w:val="22"/>
        </w:rPr>
        <w:lastRenderedPageBreak/>
        <w:t xml:space="preserve">wynagrodzenia, w sposób dla niego mniej korzystny niż prawa i obowiązki wykonawcy, ukształtowane postanowieniami niniejszej umowy. </w:t>
      </w:r>
    </w:p>
    <w:p w14:paraId="123CA621"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 </w:t>
      </w:r>
    </w:p>
    <w:p w14:paraId="3BBE0393" w14:textId="7777777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1</w:t>
      </w:r>
      <w:r w:rsidR="003A4D2A" w:rsidRPr="00F070F5">
        <w:rPr>
          <w:rFonts w:asciiTheme="minorHAnsi" w:hAnsiTheme="minorHAnsi" w:cstheme="minorHAnsi"/>
          <w:sz w:val="22"/>
          <w:szCs w:val="22"/>
        </w:rPr>
        <w:t>1</w:t>
      </w:r>
    </w:p>
    <w:p w14:paraId="039BF21A" w14:textId="77777777" w:rsidR="005C51D0" w:rsidRPr="00F070F5" w:rsidRDefault="005C51D0" w:rsidP="00C44F4E">
      <w:pPr>
        <w:spacing w:line="276" w:lineRule="auto"/>
        <w:jc w:val="center"/>
        <w:rPr>
          <w:rFonts w:asciiTheme="minorHAnsi" w:hAnsiTheme="minorHAnsi" w:cstheme="minorHAnsi"/>
          <w:sz w:val="22"/>
          <w:szCs w:val="22"/>
        </w:rPr>
      </w:pPr>
    </w:p>
    <w:p w14:paraId="10A37ECE"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1.</w:t>
      </w:r>
      <w:r w:rsidRPr="00F070F5">
        <w:rPr>
          <w:rFonts w:asciiTheme="minorHAnsi" w:eastAsia="Calibri" w:hAnsiTheme="minorHAnsi" w:cstheme="minorHAnsi"/>
          <w:b/>
          <w:bCs/>
          <w:sz w:val="22"/>
          <w:szCs w:val="22"/>
        </w:rPr>
        <w:t xml:space="preserve"> </w:t>
      </w:r>
      <w:r w:rsidRPr="00F070F5">
        <w:rPr>
          <w:rFonts w:asciiTheme="minorHAnsi" w:eastAsia="Calibri" w:hAnsiTheme="minorHAnsi" w:cstheme="minorHAnsi"/>
          <w:sz w:val="22"/>
          <w:szCs w:val="22"/>
        </w:rPr>
        <w:t>Umowa jest jawna i może podlegać udostępnieniu na zasad</w:t>
      </w:r>
      <w:r w:rsidR="005C51D0" w:rsidRPr="00F070F5">
        <w:rPr>
          <w:rFonts w:asciiTheme="minorHAnsi" w:eastAsia="Calibri" w:hAnsiTheme="minorHAnsi" w:cstheme="minorHAnsi"/>
          <w:sz w:val="22"/>
          <w:szCs w:val="22"/>
        </w:rPr>
        <w:t xml:space="preserve">ach określonych w przepisach </w:t>
      </w:r>
      <w:r w:rsidRPr="00F070F5">
        <w:rPr>
          <w:rFonts w:asciiTheme="minorHAnsi" w:eastAsia="Calibri" w:hAnsiTheme="minorHAnsi" w:cstheme="minorHAnsi"/>
          <w:sz w:val="22"/>
          <w:szCs w:val="22"/>
        </w:rPr>
        <w:t>o dostępie do informacji publicznej. Strony zobowiązują się do przestrzegania przy realizacji przedmiotu umowy wszystkich postanowień zawartych w obowiązujących przepisach prawnych związanych z ochroną danych osobowych, w tym w szczególności</w:t>
      </w:r>
      <w:r w:rsidR="005C51D0" w:rsidRPr="00F070F5">
        <w:rPr>
          <w:rFonts w:asciiTheme="minorHAnsi" w:eastAsia="Calibri" w:hAnsiTheme="minorHAnsi" w:cstheme="minorHAnsi"/>
          <w:sz w:val="22"/>
          <w:szCs w:val="22"/>
        </w:rPr>
        <w:t xml:space="preserve"> </w:t>
      </w:r>
      <w:r w:rsidRPr="00F070F5">
        <w:rPr>
          <w:rFonts w:asciiTheme="minorHAnsi" w:eastAsia="Calibri" w:hAnsiTheme="minorHAnsi" w:cstheme="minorHAnsi"/>
          <w:sz w:val="22"/>
          <w:szCs w:val="22"/>
        </w:rPr>
        <w:t>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z ochroną informacji poufnych oraz ochroną tajemnicy przedsiębiorstwa. Obowiązek ten nie dotyczy informacji powszechnie znanych oraz udostępniania informacji na podstawie bezwzględnie obowiązujących przepisów prawa, a w szczególności na żądanie sądu, prokuratury, organów podatkowych lub organów kontrolnych.</w:t>
      </w:r>
    </w:p>
    <w:p w14:paraId="6B445084"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 </w:t>
      </w:r>
      <w:r w:rsidRPr="00F070F5">
        <w:rPr>
          <w:rFonts w:asciiTheme="minorHAnsi" w:eastAsia="Calibri" w:hAnsiTheme="minorHAnsi" w:cstheme="minorHAnsi"/>
          <w:sz w:val="22"/>
          <w:szCs w:val="22"/>
        </w:rPr>
        <w:t>2. Nie będą uznawane za niejawne informacje, które:</w:t>
      </w:r>
    </w:p>
    <w:p w14:paraId="36D1D42F" w14:textId="77777777" w:rsidR="00C44F4E" w:rsidRPr="00F070F5" w:rsidRDefault="00C44F4E" w:rsidP="00C44F4E">
      <w:pPr>
        <w:numPr>
          <w:ilvl w:val="1"/>
          <w:numId w:val="1"/>
        </w:numPr>
        <w:spacing w:line="360" w:lineRule="auto"/>
        <w:ind w:left="737" w:hanging="283"/>
        <w:jc w:val="both"/>
        <w:rPr>
          <w:rFonts w:asciiTheme="minorHAnsi" w:hAnsiTheme="minorHAnsi" w:cstheme="minorHAnsi"/>
          <w:sz w:val="22"/>
          <w:szCs w:val="22"/>
        </w:rPr>
      </w:pPr>
      <w:r w:rsidRPr="00F070F5">
        <w:rPr>
          <w:rFonts w:asciiTheme="minorHAnsi" w:eastAsia="Calibri" w:hAnsiTheme="minorHAnsi" w:cstheme="minorHAnsi"/>
          <w:sz w:val="22"/>
          <w:szCs w:val="22"/>
        </w:rPr>
        <w:t xml:space="preserve">zostały ujawnione do wiadomości publicznej; </w:t>
      </w:r>
    </w:p>
    <w:p w14:paraId="2AC5EF35" w14:textId="77777777" w:rsidR="00C44F4E" w:rsidRPr="00F070F5" w:rsidRDefault="00C44F4E" w:rsidP="00C44F4E">
      <w:pPr>
        <w:numPr>
          <w:ilvl w:val="1"/>
          <w:numId w:val="1"/>
        </w:numPr>
        <w:spacing w:line="360" w:lineRule="auto"/>
        <w:ind w:left="737" w:hanging="283"/>
        <w:jc w:val="both"/>
        <w:rPr>
          <w:rFonts w:asciiTheme="minorHAnsi" w:hAnsiTheme="minorHAnsi" w:cstheme="minorHAnsi"/>
          <w:sz w:val="22"/>
          <w:szCs w:val="22"/>
        </w:rPr>
      </w:pPr>
      <w:r w:rsidRPr="00F070F5">
        <w:rPr>
          <w:rFonts w:asciiTheme="minorHAnsi" w:eastAsia="Calibri" w:hAnsiTheme="minorHAnsi" w:cstheme="minorHAnsi"/>
          <w:sz w:val="22"/>
          <w:szCs w:val="22"/>
        </w:rPr>
        <w:t>staną się informacją publiczną w okolicznościach nie będących wynikiem czynu bezprawnego;</w:t>
      </w:r>
    </w:p>
    <w:p w14:paraId="06769FD2" w14:textId="77777777" w:rsidR="00C44F4E" w:rsidRPr="00F070F5" w:rsidRDefault="00C44F4E" w:rsidP="00C44F4E">
      <w:pPr>
        <w:numPr>
          <w:ilvl w:val="1"/>
          <w:numId w:val="1"/>
        </w:numPr>
        <w:spacing w:line="360" w:lineRule="auto"/>
        <w:ind w:left="737" w:hanging="283"/>
        <w:jc w:val="both"/>
        <w:rPr>
          <w:rFonts w:asciiTheme="minorHAnsi" w:hAnsiTheme="minorHAnsi" w:cstheme="minorHAnsi"/>
          <w:sz w:val="22"/>
          <w:szCs w:val="22"/>
        </w:rPr>
      </w:pPr>
      <w:r w:rsidRPr="00F070F5">
        <w:rPr>
          <w:rFonts w:asciiTheme="minorHAnsi" w:eastAsia="Calibri" w:hAnsiTheme="minorHAnsi" w:cstheme="minorHAnsi"/>
          <w:sz w:val="22"/>
          <w:szCs w:val="22"/>
        </w:rPr>
        <w:t>są już znane Stronom, o czym świadczą wiarygodne dowody;</w:t>
      </w:r>
    </w:p>
    <w:p w14:paraId="0FDDED6B" w14:textId="77777777" w:rsidR="00C44F4E" w:rsidRPr="00F070F5" w:rsidRDefault="00C44F4E" w:rsidP="00C44F4E">
      <w:pPr>
        <w:numPr>
          <w:ilvl w:val="1"/>
          <w:numId w:val="1"/>
        </w:numPr>
        <w:spacing w:line="360" w:lineRule="auto"/>
        <w:ind w:left="737" w:hanging="283"/>
        <w:jc w:val="both"/>
        <w:rPr>
          <w:rFonts w:asciiTheme="minorHAnsi" w:hAnsiTheme="minorHAnsi" w:cstheme="minorHAnsi"/>
          <w:sz w:val="22"/>
          <w:szCs w:val="22"/>
        </w:rPr>
      </w:pPr>
      <w:r w:rsidRPr="00F070F5">
        <w:rPr>
          <w:rFonts w:asciiTheme="minorHAnsi" w:eastAsia="Calibri" w:hAnsiTheme="minorHAnsi" w:cstheme="minorHAnsi"/>
          <w:sz w:val="22"/>
          <w:szCs w:val="22"/>
        </w:rPr>
        <w:t xml:space="preserve">są zatwierdzone do rozpowszechnienia na podstawie uprzedniej pisemnej zgody Stron; </w:t>
      </w:r>
    </w:p>
    <w:p w14:paraId="4FE9E934" w14:textId="77777777" w:rsidR="00C44F4E" w:rsidRPr="00F070F5" w:rsidRDefault="00C44F4E" w:rsidP="00C44F4E">
      <w:pPr>
        <w:numPr>
          <w:ilvl w:val="1"/>
          <w:numId w:val="1"/>
        </w:numPr>
        <w:spacing w:line="360" w:lineRule="auto"/>
        <w:ind w:left="737" w:hanging="283"/>
        <w:jc w:val="both"/>
        <w:rPr>
          <w:rFonts w:asciiTheme="minorHAnsi" w:hAnsiTheme="minorHAnsi" w:cstheme="minorHAnsi"/>
          <w:sz w:val="22"/>
          <w:szCs w:val="22"/>
        </w:rPr>
      </w:pPr>
      <w:r w:rsidRPr="00F070F5">
        <w:rPr>
          <w:rFonts w:asciiTheme="minorHAnsi" w:eastAsia="Calibri" w:hAnsiTheme="minorHAnsi" w:cstheme="minorHAnsi"/>
          <w:sz w:val="22"/>
          <w:szCs w:val="22"/>
        </w:rPr>
        <w:t>zostaną przekazane Stronom przez osobę fizyczną lub prawną nie będącą Stroną umowy zgodnie z prawem, bez ograniczeń i nie naruszając postanowień umowy.</w:t>
      </w:r>
    </w:p>
    <w:p w14:paraId="5BA446BB"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3. Każda ze Stron winna dołożyć należytej staranności, aby zapobiec ujawnieniu lub korzystaniu przez osoby trzecie z informacji niejawnych drugiej Strony. Każda ze Stron zobowiązuje się zapewnić dostęp do informacji niejawnych wyłącznie tym pracownikom lub współpracownikom Strony, którym informacje te są niezbędne dla wykonania czynności na rzecz drugiej Strony, i którzy wykonują obowiązki wynikające z umowy.</w:t>
      </w:r>
    </w:p>
    <w:p w14:paraId="483A61C7"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4.</w:t>
      </w:r>
      <w:r w:rsidRPr="00F070F5">
        <w:rPr>
          <w:rFonts w:asciiTheme="minorHAnsi" w:eastAsia="Calibri" w:hAnsiTheme="minorHAnsi" w:cstheme="minorHAnsi"/>
          <w:b/>
          <w:bCs/>
          <w:sz w:val="22"/>
          <w:szCs w:val="22"/>
        </w:rPr>
        <w:t xml:space="preserve"> </w:t>
      </w:r>
      <w:r w:rsidRPr="00F070F5">
        <w:rPr>
          <w:rFonts w:asciiTheme="minorHAnsi" w:eastAsia="Calibri" w:hAnsiTheme="minorHAnsi" w:cstheme="minorHAnsi"/>
          <w:sz w:val="22"/>
          <w:szCs w:val="22"/>
        </w:rPr>
        <w:t xml:space="preserve">Każda ze Stron zobowiązuje się do wykorzystywania dokumentów, danych (w tym danych osobowych) i innych materiałów otrzymanych od drugiej Strony wyłącznie w celu wykonania umowy. </w:t>
      </w:r>
    </w:p>
    <w:p w14:paraId="02C5F413"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5. W przypadku korzystania przez Wykonawcę z usług osoby trzeciej przy działaniu na rzecz Zamawiającego, Wykonawca może ujawnić poufną informację tylko w niezbędnym zakresie, uzyskawszy uprzednio od niej pisemne oświadczenie o zachowaniu poufności lub zawarłszy pisemną umowę o zachowaniu poufności.</w:t>
      </w:r>
    </w:p>
    <w:p w14:paraId="7F313C23"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 xml:space="preserve">6. W przypadku naruszenia powyżej opisanych zobowiązań dotyczących poufności danych druga Strona będzie miała prawo do żądania natychmiastowego zaniechania naruszeń </w:t>
      </w:r>
      <w:r w:rsidRPr="00F070F5">
        <w:rPr>
          <w:rFonts w:asciiTheme="minorHAnsi" w:eastAsia="Calibri" w:hAnsiTheme="minorHAnsi" w:cstheme="minorHAnsi"/>
          <w:sz w:val="22"/>
          <w:szCs w:val="22"/>
        </w:rPr>
        <w:br/>
        <w:t xml:space="preserve">i usunięcia ich skutków. Wezwanie do zaniechania naruszeń i usunięcia skutków winno być wysłane drugiej Stronie w formie pisemnej. </w:t>
      </w:r>
    </w:p>
    <w:p w14:paraId="1EDD169C"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 xml:space="preserve">7. Do zachowania poufności Wykonawca zobowiązuje się w okresie trwania niniejszej Umowy oraz w ciągu 5 lat po jej rozwiązaniu, niezależnie od przyczyn jej rozwiązania. Termin ten nie uchybia terminowi </w:t>
      </w:r>
      <w:r w:rsidRPr="00F070F5">
        <w:rPr>
          <w:rFonts w:asciiTheme="minorHAnsi" w:eastAsia="Calibri" w:hAnsiTheme="minorHAnsi" w:cstheme="minorHAnsi"/>
          <w:sz w:val="22"/>
          <w:szCs w:val="22"/>
        </w:rPr>
        <w:lastRenderedPageBreak/>
        <w:t xml:space="preserve">przedawnienia roszczeń, określonemu w art. 20 </w:t>
      </w:r>
      <w:bookmarkStart w:id="2" w:name="__DdeLink__1668_1357399566"/>
      <w:r w:rsidRPr="00F070F5">
        <w:rPr>
          <w:rFonts w:asciiTheme="minorHAnsi" w:eastAsia="Calibri" w:hAnsiTheme="minorHAnsi" w:cstheme="minorHAnsi"/>
          <w:sz w:val="22"/>
          <w:szCs w:val="22"/>
        </w:rPr>
        <w:t>Ustawy o zwalczaniu nieuczciwej konkurencji z dnia 16 kwietnia 1993 r.</w:t>
      </w:r>
      <w:bookmarkEnd w:id="2"/>
      <w:r w:rsidRPr="00F070F5">
        <w:rPr>
          <w:rFonts w:asciiTheme="minorHAnsi" w:eastAsia="Calibri" w:hAnsiTheme="minorHAnsi" w:cstheme="minorHAnsi"/>
          <w:sz w:val="22"/>
          <w:szCs w:val="22"/>
        </w:rPr>
        <w:t xml:space="preserve"> ( Dz. U. z 2022 r. poz. 1233).</w:t>
      </w:r>
    </w:p>
    <w:p w14:paraId="22B92DE0"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8. Każda ze stron informuje, że jest administratorem danych osobowych osób uprawnionych do reprezentowania tejże Strony oraz pracowników tejże Strony, podanych w związku z podpisaniem i wykonywaniem Umowy.</w:t>
      </w:r>
    </w:p>
    <w:p w14:paraId="35219DA0"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9. Każda ze Stron w celu należytej ochrony danych osobowych powołała Inspektora Ochrony Danych lub osobę odpowiedzialną za ochronę danych osobowych, z którymi będzie można się skontaktować przy wykorzystaniu danych kontaktowych danej Strony.</w:t>
      </w:r>
    </w:p>
    <w:p w14:paraId="65A8E641"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10. Każda ze Stron przetwarza podane dane osobowe osób reprezentujących i pracowników drugiej Strony w celu realizacji Umowy. Podstawą prawną przetwarzania danych osobowych jest prawnie usprawiedliwiony cel – kontakt w sprawie wykonania Umowy. Podanie danych osobowych jest dobrowolne, lecz konieczne w celu podpisania Umowy.</w:t>
      </w:r>
    </w:p>
    <w:p w14:paraId="1B96315E"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11. Dane osobowe przetwarzane będą przez okres 5 lat od daty ostatniej płatności na rzecz Wykonawcy.</w:t>
      </w:r>
    </w:p>
    <w:p w14:paraId="6BF0B03F"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12. Odbiorcami danych osobowych będą: podmioty, którym udostępniona zostanie dokumentacja postępowania oraz podmiot, z którym zawarto stosowne umowy powierzenia przetwarzania danych osobowych, przy zapewnieniu stosowania przez ww. podmioty adekwatnych środków technicznych i organizacyjnych zapewniających ochronę danych.</w:t>
      </w:r>
    </w:p>
    <w:p w14:paraId="0BA65D92"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13. Każdej osobie, której dane są przetwarzane, w zakresie wynikającym z przepisów prawa, przysługuje prawo dostępu do swoich danych oraz ich sprostowania, usunięcia, ograniczenia przetwarzania oraz prawo wniesienia sprzeciwu wobec przetwarzania danych.</w:t>
      </w:r>
    </w:p>
    <w:p w14:paraId="0860671C"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14. W przypadku wątpliwości związanych z przetwarzaniem danych osobowych każda osoba może zwrócić się do danej Strony z prośbą o udzielenie informacji. Niezależnie od powyższego, każdemu przysługuje prawo wniesienia skargi do Prezesa Urzędu Ochrony Danych Osobowych.</w:t>
      </w:r>
    </w:p>
    <w:p w14:paraId="75605211"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 xml:space="preserve">15. Strona jest zobowiązana do przekazania informacji, o których mowa w ust. 10-16 powyżej, osobom reprezentującym i pracownikom Strony, których dane zostały przekazane drugiej Stronie. </w:t>
      </w:r>
    </w:p>
    <w:p w14:paraId="0B395F86"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 xml:space="preserve">16. Wykonawca jest osobnym administratorem danych osobowych w związku ze świadczeniem usług ubezpieczeniowych. Wykonawca jest zobligowany do wdrożenia wszelkich środków organizacyjnych  i technicznych, których wyboru dokonał na podstawie szacowania ryzyka, aby przetwarzanie danych osobowych spełniało wymogi przepisów o ochronie danych osobowych, w tym Wykonawca zobowiązany jest do spełnienia obowiązku informacyjnego wobec osób, których dane będzie przetwarzał w ramach realizacji Umowy, w tym uzyskania, jeżeli zajdzie taka potrzeba, niezbędnych zgód, o których mowa w art. 6 ust. 1 lit a) RODO. </w:t>
      </w:r>
    </w:p>
    <w:p w14:paraId="33124935" w14:textId="77777777" w:rsidR="00C44F4E" w:rsidRPr="00F070F5" w:rsidRDefault="00C44F4E" w:rsidP="00C44F4E">
      <w:pPr>
        <w:spacing w:line="360" w:lineRule="auto"/>
        <w:jc w:val="both"/>
        <w:rPr>
          <w:rFonts w:asciiTheme="minorHAnsi" w:hAnsiTheme="minorHAnsi" w:cstheme="minorHAnsi"/>
          <w:sz w:val="22"/>
          <w:szCs w:val="22"/>
        </w:rPr>
      </w:pPr>
      <w:r w:rsidRPr="00F070F5">
        <w:rPr>
          <w:rFonts w:asciiTheme="minorHAnsi" w:eastAsia="Calibri" w:hAnsiTheme="minorHAnsi" w:cstheme="minorHAnsi"/>
          <w:sz w:val="22"/>
          <w:szCs w:val="22"/>
        </w:rPr>
        <w:t xml:space="preserve">17. </w:t>
      </w:r>
      <w:r w:rsidRPr="00F070F5">
        <w:rPr>
          <w:rFonts w:asciiTheme="minorHAnsi" w:hAnsiTheme="minorHAnsi" w:cstheme="minorHAnsi"/>
          <w:sz w:val="22"/>
          <w:szCs w:val="22"/>
        </w:rPr>
        <w:t>Wykonawca ponosi odpowiedzialność materialną za szkody wyrządzone przez osoby, którym powierzył obowiązki określone w niniejszej umowie w razie niewykonania lub nienależytego wykonania tych obowiązków.</w:t>
      </w:r>
    </w:p>
    <w:p w14:paraId="5F8F5290" w14:textId="77777777" w:rsidR="00C44F4E" w:rsidRPr="00F070F5" w:rsidRDefault="00C44F4E" w:rsidP="00C44F4E">
      <w:pPr>
        <w:autoSpaceDE w:val="0"/>
        <w:spacing w:line="360"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18. Wykonawca realizując świadczenie usług  ubezpieczeniowych, </w:t>
      </w:r>
      <w:r w:rsidRPr="00637C37">
        <w:rPr>
          <w:rFonts w:asciiTheme="minorHAnsi" w:hAnsiTheme="minorHAnsi" w:cstheme="minorHAnsi"/>
          <w:sz w:val="22"/>
          <w:szCs w:val="22"/>
        </w:rPr>
        <w:t>z czego może wynikać możliwość zapoznania się Wykonawcy z posiadanymi przez Zamawiającego danymi osobowymi i innymi informacjami, dokumenta</w:t>
      </w:r>
      <w:r w:rsidR="005C51D0" w:rsidRPr="00637C37">
        <w:rPr>
          <w:rFonts w:asciiTheme="minorHAnsi" w:hAnsiTheme="minorHAnsi" w:cstheme="minorHAnsi"/>
          <w:sz w:val="22"/>
          <w:szCs w:val="22"/>
        </w:rPr>
        <w:t xml:space="preserve">mi i materiałami, oświadcza, iż </w:t>
      </w:r>
      <w:r w:rsidRPr="00637C37">
        <w:rPr>
          <w:rFonts w:asciiTheme="minorHAnsi" w:hAnsiTheme="minorHAnsi" w:cstheme="minorHAnsi"/>
          <w:sz w:val="22"/>
          <w:szCs w:val="22"/>
        </w:rPr>
        <w:t xml:space="preserve">zna przepisy ustawy z dnia 10 maja 2018 r. o </w:t>
      </w:r>
      <w:r w:rsidRPr="00637C37">
        <w:rPr>
          <w:rFonts w:asciiTheme="minorHAnsi" w:hAnsiTheme="minorHAnsi" w:cstheme="minorHAnsi"/>
          <w:sz w:val="22"/>
          <w:szCs w:val="22"/>
        </w:rPr>
        <w:lastRenderedPageBreak/>
        <w:t xml:space="preserve">ochronie danych osobowych  (Dz. U. z 2019 r. poz. </w:t>
      </w:r>
      <w:r w:rsidRPr="00F070F5">
        <w:rPr>
          <w:rFonts w:asciiTheme="minorHAnsi" w:hAnsiTheme="minorHAnsi" w:cstheme="minorHAnsi"/>
          <w:sz w:val="22"/>
          <w:szCs w:val="22"/>
        </w:rPr>
        <w:t xml:space="preserve">1781) oraz </w:t>
      </w:r>
      <w:hyperlink r:id="rId8" w:history="1">
        <w:r w:rsidRPr="00F070F5">
          <w:rPr>
            <w:rStyle w:val="Hipercze"/>
            <w:rFonts w:asciiTheme="minorHAnsi" w:hAnsiTheme="minorHAnsi" w:cstheme="minorHAnsi"/>
            <w:color w:val="auto"/>
            <w:sz w:val="22"/>
            <w:szCs w:val="22"/>
            <w:u w:val="none"/>
          </w:rPr>
          <w:t xml:space="preserve">Rozporządzenie Parlamentu Europejskiego i Rady (UE) 2016/679 z dnia 27 kwietnia 2016 r. </w:t>
        </w:r>
      </w:hyperlink>
      <w:r w:rsidRPr="00F070F5">
        <w:rPr>
          <w:rFonts w:asciiTheme="minorHAnsi" w:hAnsiTheme="minorHAnsi" w:cstheme="minorHAnsi"/>
          <w:sz w:val="22"/>
          <w:szCs w:val="22"/>
        </w:rPr>
        <w:t>i zobowiązuje się do zachowania najwyższej staranności, w tym do postępowania zgodnie z przepisami ww. ustawy oraz z innymi przepisami prawa powszechnie obowiązującego, które chronią prawa</w:t>
      </w:r>
      <w:r w:rsidRPr="00637C37">
        <w:rPr>
          <w:rFonts w:asciiTheme="minorHAnsi" w:hAnsiTheme="minorHAnsi" w:cstheme="minorHAnsi"/>
          <w:sz w:val="22"/>
          <w:szCs w:val="22"/>
        </w:rPr>
        <w:t xml:space="preserve"> osób, których dane dotyczą. </w:t>
      </w:r>
    </w:p>
    <w:p w14:paraId="185F5620" w14:textId="7777777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1</w:t>
      </w:r>
      <w:r w:rsidR="003A4D2A" w:rsidRPr="00F070F5">
        <w:rPr>
          <w:rFonts w:asciiTheme="minorHAnsi" w:hAnsiTheme="minorHAnsi" w:cstheme="minorHAnsi"/>
          <w:sz w:val="22"/>
          <w:szCs w:val="22"/>
        </w:rPr>
        <w:t>2</w:t>
      </w:r>
    </w:p>
    <w:p w14:paraId="1C77CE1D" w14:textId="77777777" w:rsidR="005149F9" w:rsidRPr="00F070F5" w:rsidRDefault="005149F9" w:rsidP="00C44F4E">
      <w:pPr>
        <w:spacing w:line="276" w:lineRule="auto"/>
        <w:jc w:val="center"/>
        <w:rPr>
          <w:rFonts w:asciiTheme="minorHAnsi" w:hAnsiTheme="minorHAnsi" w:cstheme="minorHAnsi"/>
          <w:sz w:val="22"/>
          <w:szCs w:val="22"/>
        </w:rPr>
      </w:pPr>
    </w:p>
    <w:p w14:paraId="3B2AE2C3"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Wszelkie  zmiany  warunków  niniejszej  Umowy  Generalnej  oraz  umów  ubezpieczenia zawartych w jej ramach wymagają formy pisemnej pod rygorem nieważności w postaci aneksu. </w:t>
      </w:r>
    </w:p>
    <w:p w14:paraId="774A1D77"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 </w:t>
      </w:r>
    </w:p>
    <w:p w14:paraId="71595B22" w14:textId="7777777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1</w:t>
      </w:r>
      <w:r w:rsidR="003A4D2A" w:rsidRPr="00F070F5">
        <w:rPr>
          <w:rFonts w:asciiTheme="minorHAnsi" w:hAnsiTheme="minorHAnsi" w:cstheme="minorHAnsi"/>
          <w:sz w:val="22"/>
          <w:szCs w:val="22"/>
        </w:rPr>
        <w:t>3</w:t>
      </w:r>
    </w:p>
    <w:p w14:paraId="0C0A1FC4" w14:textId="77777777" w:rsidR="005149F9" w:rsidRPr="00F070F5" w:rsidRDefault="005149F9" w:rsidP="00C44F4E">
      <w:pPr>
        <w:spacing w:line="276" w:lineRule="auto"/>
        <w:jc w:val="center"/>
        <w:rPr>
          <w:rFonts w:asciiTheme="minorHAnsi" w:hAnsiTheme="minorHAnsi" w:cstheme="minorHAnsi"/>
          <w:sz w:val="22"/>
          <w:szCs w:val="22"/>
        </w:rPr>
      </w:pPr>
    </w:p>
    <w:p w14:paraId="0C394A62" w14:textId="77777777" w:rsidR="00C74CD5" w:rsidRPr="00F070F5" w:rsidRDefault="00C74CD5" w:rsidP="00C74CD5">
      <w:pPr>
        <w:spacing w:line="360" w:lineRule="auto"/>
        <w:jc w:val="both"/>
        <w:rPr>
          <w:rFonts w:ascii="Calibri" w:hAnsi="Calibri" w:cs="Calibri"/>
          <w:sz w:val="22"/>
          <w:szCs w:val="22"/>
        </w:rPr>
      </w:pPr>
      <w:r w:rsidRPr="00F070F5">
        <w:rPr>
          <w:rFonts w:ascii="Calibri" w:hAnsi="Calibri" w:cs="Calibri"/>
          <w:sz w:val="22"/>
          <w:szCs w:val="22"/>
        </w:rPr>
        <w:t xml:space="preserve">W sprawach nieuregulowanych niniejszą Umową Generalną mają zastosowanie odpowiednie przepisy ustawy z dnia 23 kwietnia 1964 r. kodeks cywilny (Dz. U. z 2023 r. poz. 1610, 1615, 1890, 1933 z późn. zm.) w tym w szczególności przepisy dotyczące umów ubezpieczenia (tytuł XXVII kodeksu cywilnego), ustawy z dnia 11 września 2015 r. o działalności ubezpieczeniowej i reasekuracyjnej (Dz.U. z 2023 r. poz. 656, 614, 825, 1723, 1843,1941 z późn. zm.), ustawy z dnia 15 grudnia 2017 r. o dystrybucji ubezpieczeń (Dz. U. z 2023 r. poz. 1111, 1723 z późn. zm.), ustawy z dnia 22 maja 2003 r. o ubezpieczeniach obowiązkowych, Ubezpieczeniowym Funduszu Gwarancyjnym i Polskim Biurze Ubezpieczycieli Komunikacyjnych (Dz. U. z 2023 r. poz. 2500 z późn. zm.) a także dokumentacja postępowania o udzielenie zamówienia publicznego – znak sprawy SWZ nr …………………. </w:t>
      </w:r>
    </w:p>
    <w:p w14:paraId="455B4C9C"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 </w:t>
      </w:r>
    </w:p>
    <w:p w14:paraId="5A96C653" w14:textId="7777777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1</w:t>
      </w:r>
      <w:r w:rsidR="003A4D2A" w:rsidRPr="00F070F5">
        <w:rPr>
          <w:rFonts w:asciiTheme="minorHAnsi" w:hAnsiTheme="minorHAnsi" w:cstheme="minorHAnsi"/>
          <w:sz w:val="22"/>
          <w:szCs w:val="22"/>
        </w:rPr>
        <w:t>4</w:t>
      </w:r>
    </w:p>
    <w:p w14:paraId="65434D32" w14:textId="77777777" w:rsidR="005149F9" w:rsidRPr="00F070F5" w:rsidRDefault="005149F9" w:rsidP="00C44F4E">
      <w:pPr>
        <w:spacing w:line="276" w:lineRule="auto"/>
        <w:jc w:val="center"/>
        <w:rPr>
          <w:rFonts w:asciiTheme="minorHAnsi" w:hAnsiTheme="minorHAnsi" w:cstheme="minorHAnsi"/>
          <w:sz w:val="22"/>
          <w:szCs w:val="22"/>
        </w:rPr>
      </w:pPr>
    </w:p>
    <w:p w14:paraId="61F55858"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1.  Odstąpienie od umowy może nastąpić w przypadkach wymienionych  w  przepisach  kodeksu  cywilnego  oraz ustawy Prawo zamówień publicznych.  </w:t>
      </w:r>
    </w:p>
    <w:p w14:paraId="1C4B185D"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2.  Odstąpienie  od  niniejszej  Umowy  Generalnej  powinno  nastąpić  w  formie  pisemnej  pod rygorem nieważności  takiego  oświadczenia  o  odstąpieniu  i  powinno  zawierać uzasadnienie.</w:t>
      </w:r>
    </w:p>
    <w:p w14:paraId="07F26CF3" w14:textId="7E1774D5"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3. W przypadku odstąpienia od umowy przez Zamawiającego </w:t>
      </w:r>
      <w:r w:rsidR="005637F8" w:rsidRPr="00F070F5">
        <w:rPr>
          <w:rFonts w:asciiTheme="minorHAnsi" w:hAnsiTheme="minorHAnsi" w:cstheme="minorHAnsi"/>
          <w:sz w:val="22"/>
          <w:szCs w:val="22"/>
        </w:rPr>
        <w:t xml:space="preserve">lub Wykonawcę </w:t>
      </w:r>
      <w:r w:rsidRPr="00F070F5">
        <w:rPr>
          <w:rFonts w:asciiTheme="minorHAnsi" w:hAnsiTheme="minorHAnsi" w:cstheme="minorHAnsi"/>
          <w:sz w:val="22"/>
          <w:szCs w:val="22"/>
        </w:rPr>
        <w:t xml:space="preserve">z winy Wykonawcy, Wykonawca zapłaci Zamawiającemu karę umowną w wysokości </w:t>
      </w:r>
      <w:r w:rsidR="00C74CD5" w:rsidRPr="00637C37">
        <w:rPr>
          <w:rFonts w:asciiTheme="minorHAnsi" w:hAnsiTheme="minorHAnsi" w:cstheme="minorHAnsi"/>
          <w:sz w:val="22"/>
          <w:szCs w:val="22"/>
        </w:rPr>
        <w:t>5</w:t>
      </w:r>
      <w:r w:rsidR="00D23E0B" w:rsidRPr="00637C37">
        <w:rPr>
          <w:rFonts w:asciiTheme="minorHAnsi" w:hAnsiTheme="minorHAnsi" w:cstheme="minorHAnsi"/>
          <w:sz w:val="22"/>
          <w:szCs w:val="22"/>
        </w:rPr>
        <w:t xml:space="preserve"> %</w:t>
      </w:r>
      <w:r w:rsidR="002079F1" w:rsidRPr="00637C37">
        <w:rPr>
          <w:rFonts w:asciiTheme="minorHAnsi" w:hAnsiTheme="minorHAnsi" w:cstheme="minorHAnsi"/>
          <w:sz w:val="22"/>
          <w:szCs w:val="22"/>
        </w:rPr>
        <w:t xml:space="preserve"> wartości zamówienia.</w:t>
      </w:r>
    </w:p>
    <w:p w14:paraId="7A4A4C7D" w14:textId="77777777" w:rsidR="00C44F4E" w:rsidRPr="00F070F5" w:rsidRDefault="00C44F4E" w:rsidP="00C44F4E">
      <w:pPr>
        <w:spacing w:line="276" w:lineRule="auto"/>
        <w:jc w:val="both"/>
        <w:rPr>
          <w:rFonts w:asciiTheme="minorHAnsi" w:hAnsiTheme="minorHAnsi" w:cstheme="minorHAnsi"/>
          <w:sz w:val="22"/>
          <w:szCs w:val="22"/>
        </w:rPr>
      </w:pPr>
    </w:p>
    <w:p w14:paraId="0F6549AE" w14:textId="7777777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1</w:t>
      </w:r>
      <w:r w:rsidR="003A4D2A" w:rsidRPr="00F070F5">
        <w:rPr>
          <w:rFonts w:asciiTheme="minorHAnsi" w:hAnsiTheme="minorHAnsi" w:cstheme="minorHAnsi"/>
          <w:sz w:val="22"/>
          <w:szCs w:val="22"/>
        </w:rPr>
        <w:t>5</w:t>
      </w:r>
    </w:p>
    <w:p w14:paraId="3BC84BD6" w14:textId="77777777" w:rsidR="005149F9" w:rsidRPr="00F070F5" w:rsidRDefault="005149F9" w:rsidP="00C44F4E">
      <w:pPr>
        <w:spacing w:line="276" w:lineRule="auto"/>
        <w:jc w:val="center"/>
        <w:rPr>
          <w:rFonts w:asciiTheme="minorHAnsi" w:hAnsiTheme="minorHAnsi" w:cstheme="minorHAnsi"/>
          <w:sz w:val="22"/>
          <w:szCs w:val="22"/>
        </w:rPr>
      </w:pPr>
    </w:p>
    <w:p w14:paraId="0E12305B"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1.  Łączna  wartość  kar  umownych  nie  może  przekroczyć  </w:t>
      </w:r>
      <w:r w:rsidR="002079F1" w:rsidRPr="00637C37">
        <w:rPr>
          <w:rFonts w:asciiTheme="minorHAnsi" w:hAnsiTheme="minorHAnsi" w:cstheme="minorHAnsi"/>
          <w:sz w:val="22"/>
          <w:szCs w:val="22"/>
        </w:rPr>
        <w:t>10</w:t>
      </w:r>
      <w:r w:rsidR="00434CB6" w:rsidRPr="00637C37">
        <w:rPr>
          <w:rFonts w:asciiTheme="minorHAnsi" w:hAnsiTheme="minorHAnsi" w:cstheme="minorHAnsi"/>
          <w:sz w:val="22"/>
          <w:szCs w:val="22"/>
        </w:rPr>
        <w:t xml:space="preserve"> </w:t>
      </w:r>
      <w:r w:rsidR="00D23E0B" w:rsidRPr="00637C37">
        <w:rPr>
          <w:rFonts w:asciiTheme="minorHAnsi" w:hAnsiTheme="minorHAnsi" w:cstheme="minorHAnsi"/>
          <w:sz w:val="22"/>
          <w:szCs w:val="22"/>
        </w:rPr>
        <w:t>%</w:t>
      </w:r>
      <w:r w:rsidR="002079F1" w:rsidRPr="00637C37">
        <w:rPr>
          <w:rFonts w:asciiTheme="minorHAnsi" w:hAnsiTheme="minorHAnsi" w:cstheme="minorHAnsi"/>
          <w:sz w:val="22"/>
          <w:szCs w:val="22"/>
        </w:rPr>
        <w:t xml:space="preserve"> wartości zamówienia.</w:t>
      </w:r>
    </w:p>
    <w:p w14:paraId="6AD5BDD7"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2. Zamawiający uprawniony jest dochodzić odszkodowania przewyższającego wysokość zastrzeżonych kar umownych na zasadach ogólnych, w przypadku gdy wysokość szkody przewyższa wysokość zastrzeżonych kar umownych. </w:t>
      </w:r>
    </w:p>
    <w:p w14:paraId="24E0D672" w14:textId="77777777" w:rsidR="00C44F4E" w:rsidRPr="00F070F5" w:rsidRDefault="00C44F4E" w:rsidP="00C44F4E">
      <w:pPr>
        <w:spacing w:line="276" w:lineRule="auto"/>
        <w:jc w:val="center"/>
        <w:rPr>
          <w:rFonts w:asciiTheme="minorHAnsi" w:hAnsiTheme="minorHAnsi" w:cstheme="minorHAnsi"/>
          <w:sz w:val="22"/>
          <w:szCs w:val="22"/>
        </w:rPr>
      </w:pPr>
    </w:p>
    <w:p w14:paraId="608F9846" w14:textId="7777777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1</w:t>
      </w:r>
      <w:r w:rsidR="003A4D2A" w:rsidRPr="00F070F5">
        <w:rPr>
          <w:rFonts w:asciiTheme="minorHAnsi" w:hAnsiTheme="minorHAnsi" w:cstheme="minorHAnsi"/>
          <w:sz w:val="22"/>
          <w:szCs w:val="22"/>
        </w:rPr>
        <w:t>6</w:t>
      </w:r>
    </w:p>
    <w:p w14:paraId="7FD18C7E" w14:textId="77777777" w:rsidR="005149F9" w:rsidRPr="00F070F5" w:rsidRDefault="005149F9" w:rsidP="00C44F4E">
      <w:pPr>
        <w:spacing w:line="276" w:lineRule="auto"/>
        <w:jc w:val="center"/>
        <w:rPr>
          <w:rFonts w:asciiTheme="minorHAnsi" w:hAnsiTheme="minorHAnsi" w:cstheme="minorHAnsi"/>
          <w:sz w:val="22"/>
          <w:szCs w:val="22"/>
        </w:rPr>
      </w:pPr>
    </w:p>
    <w:p w14:paraId="2507C086"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Spory  między  Ubezpieczającym  a  Ubezpieczycielem  wynikające  z  niniejszej  Umowy Generalnej rozstrzygane będą przez sąd właściwy dla siedziby Ubezpieczającego. </w:t>
      </w:r>
    </w:p>
    <w:p w14:paraId="3571AD2C"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 </w:t>
      </w:r>
    </w:p>
    <w:p w14:paraId="650D3850" w14:textId="77777777" w:rsidR="00C44F4E" w:rsidRPr="00F070F5" w:rsidRDefault="00C44F4E" w:rsidP="00C44F4E">
      <w:pPr>
        <w:spacing w:line="276" w:lineRule="auto"/>
        <w:jc w:val="center"/>
        <w:rPr>
          <w:rFonts w:asciiTheme="minorHAnsi" w:hAnsiTheme="minorHAnsi" w:cstheme="minorHAnsi"/>
          <w:sz w:val="22"/>
          <w:szCs w:val="22"/>
        </w:rPr>
      </w:pPr>
      <w:r w:rsidRPr="00F070F5">
        <w:rPr>
          <w:rFonts w:asciiTheme="minorHAnsi" w:hAnsiTheme="minorHAnsi" w:cstheme="minorHAnsi"/>
          <w:sz w:val="22"/>
          <w:szCs w:val="22"/>
        </w:rPr>
        <w:t>§ 1</w:t>
      </w:r>
      <w:r w:rsidR="003A4D2A" w:rsidRPr="00F070F5">
        <w:rPr>
          <w:rFonts w:asciiTheme="minorHAnsi" w:hAnsiTheme="minorHAnsi" w:cstheme="minorHAnsi"/>
          <w:sz w:val="22"/>
          <w:szCs w:val="22"/>
        </w:rPr>
        <w:t>7</w:t>
      </w:r>
    </w:p>
    <w:p w14:paraId="47365244" w14:textId="77777777" w:rsidR="005149F9" w:rsidRPr="00F070F5" w:rsidRDefault="005149F9" w:rsidP="00C44F4E">
      <w:pPr>
        <w:spacing w:line="276" w:lineRule="auto"/>
        <w:jc w:val="center"/>
        <w:rPr>
          <w:rFonts w:asciiTheme="minorHAnsi" w:hAnsiTheme="minorHAnsi" w:cstheme="minorHAnsi"/>
          <w:sz w:val="22"/>
          <w:szCs w:val="22"/>
        </w:rPr>
      </w:pPr>
    </w:p>
    <w:p w14:paraId="09FEE88D"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lastRenderedPageBreak/>
        <w:t xml:space="preserve">Umowę  sporządzono  w  trzech  jednobrzmiących  egzemplarzach,  dwa  egzemplarze  dla Ubezpieczającego, jeden dla Ubezpieczyciela. </w:t>
      </w:r>
    </w:p>
    <w:p w14:paraId="132C27A4" w14:textId="77777777" w:rsidR="005149F9" w:rsidRPr="00F070F5" w:rsidRDefault="005149F9" w:rsidP="00C44F4E">
      <w:pPr>
        <w:spacing w:line="276" w:lineRule="auto"/>
        <w:jc w:val="both"/>
        <w:rPr>
          <w:rFonts w:asciiTheme="minorHAnsi" w:hAnsiTheme="minorHAnsi" w:cstheme="minorHAnsi"/>
          <w:sz w:val="22"/>
          <w:szCs w:val="22"/>
        </w:rPr>
      </w:pPr>
    </w:p>
    <w:p w14:paraId="1FF97DD2" w14:textId="77777777" w:rsidR="005149F9" w:rsidRPr="00F070F5" w:rsidRDefault="005149F9" w:rsidP="00C44F4E">
      <w:pPr>
        <w:spacing w:line="276" w:lineRule="auto"/>
        <w:jc w:val="both"/>
        <w:rPr>
          <w:rFonts w:asciiTheme="minorHAnsi" w:hAnsiTheme="minorHAnsi" w:cstheme="minorHAnsi"/>
          <w:sz w:val="22"/>
          <w:szCs w:val="22"/>
        </w:rPr>
      </w:pPr>
    </w:p>
    <w:p w14:paraId="415CA074"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                                                                               …………………….. </w:t>
      </w:r>
    </w:p>
    <w:p w14:paraId="198460B4" w14:textId="77777777" w:rsidR="00C44F4E" w:rsidRPr="00F070F5" w:rsidRDefault="00C44F4E" w:rsidP="00C44F4E">
      <w:pPr>
        <w:spacing w:line="276" w:lineRule="auto"/>
        <w:jc w:val="both"/>
        <w:rPr>
          <w:rFonts w:asciiTheme="minorHAnsi" w:hAnsiTheme="minorHAnsi" w:cstheme="minorHAnsi"/>
          <w:sz w:val="22"/>
          <w:szCs w:val="22"/>
        </w:rPr>
      </w:pPr>
      <w:r w:rsidRPr="00F070F5">
        <w:rPr>
          <w:rFonts w:asciiTheme="minorHAnsi" w:hAnsiTheme="minorHAnsi" w:cstheme="minorHAnsi"/>
          <w:sz w:val="22"/>
          <w:szCs w:val="22"/>
        </w:rPr>
        <w:t xml:space="preserve">       Ubezpieczyciel                                                                                        Ubezpieczający</w:t>
      </w:r>
    </w:p>
    <w:p w14:paraId="138C43AD" w14:textId="77777777" w:rsidR="00714B44" w:rsidRPr="00F070F5" w:rsidRDefault="00714B44" w:rsidP="00C44F4E">
      <w:pPr>
        <w:spacing w:line="276" w:lineRule="auto"/>
        <w:jc w:val="both"/>
        <w:rPr>
          <w:rFonts w:asciiTheme="minorHAnsi" w:hAnsiTheme="minorHAnsi" w:cstheme="minorHAnsi"/>
          <w:sz w:val="22"/>
          <w:szCs w:val="22"/>
        </w:rPr>
      </w:pPr>
    </w:p>
    <w:p w14:paraId="1C9F45F0" w14:textId="77777777" w:rsidR="00714B44" w:rsidRPr="00F070F5" w:rsidRDefault="00714B44" w:rsidP="00C44F4E">
      <w:pPr>
        <w:spacing w:line="276" w:lineRule="auto"/>
        <w:jc w:val="both"/>
        <w:rPr>
          <w:rFonts w:asciiTheme="minorHAnsi" w:hAnsiTheme="minorHAnsi" w:cstheme="minorHAnsi"/>
          <w:sz w:val="22"/>
          <w:szCs w:val="22"/>
        </w:rPr>
      </w:pPr>
    </w:p>
    <w:p w14:paraId="153FC815" w14:textId="77777777" w:rsidR="00714B44" w:rsidRPr="00F070F5" w:rsidRDefault="00714B44" w:rsidP="00C44F4E">
      <w:pPr>
        <w:spacing w:line="276" w:lineRule="auto"/>
        <w:jc w:val="both"/>
        <w:rPr>
          <w:rFonts w:asciiTheme="minorHAnsi" w:hAnsiTheme="minorHAnsi" w:cstheme="minorHAnsi"/>
          <w:sz w:val="22"/>
          <w:szCs w:val="22"/>
        </w:rPr>
      </w:pPr>
    </w:p>
    <w:p w14:paraId="067E95B6" w14:textId="470F354A" w:rsidR="00A478CF" w:rsidRPr="00F070F5" w:rsidRDefault="001C3089" w:rsidP="00C44F4E">
      <w:r w:rsidRPr="001F517A">
        <w:rPr>
          <w:rFonts w:ascii="Calibri" w:hAnsi="Calibri" w:cs="Calibri"/>
          <w:noProof/>
          <w:sz w:val="22"/>
          <w:szCs w:val="22"/>
          <w:lang w:eastAsia="pl-PL"/>
        </w:rPr>
        <w:drawing>
          <wp:inline distT="0" distB="0" distL="0" distR="0" wp14:anchorId="27BFB4DA" wp14:editId="40BA5301">
            <wp:extent cx="2933700" cy="9048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0" cy="904875"/>
                    </a:xfrm>
                    <a:prstGeom prst="rect">
                      <a:avLst/>
                    </a:prstGeom>
                    <a:noFill/>
                    <a:ln>
                      <a:noFill/>
                    </a:ln>
                  </pic:spPr>
                </pic:pic>
              </a:graphicData>
            </a:graphic>
          </wp:inline>
        </w:drawing>
      </w:r>
    </w:p>
    <w:sectPr w:rsidR="00A478CF" w:rsidRPr="00F070F5" w:rsidSect="00EF5D9A">
      <w:footerReference w:type="default" r:id="rId10"/>
      <w:footerReference w:type="first" r:id="rId11"/>
      <w:pgSz w:w="11906" w:h="16838"/>
      <w:pgMar w:top="397" w:right="1416" w:bottom="1134" w:left="1134" w:header="708" w:footer="708" w:gutter="0"/>
      <w:pgBorders>
        <w:top w:val="single" w:sz="4" w:space="0" w:color="000000"/>
        <w:left w:val="single" w:sz="4" w:space="31" w:color="000000"/>
        <w:bottom w:val="single" w:sz="4" w:space="11" w:color="000000"/>
        <w:right w:val="single" w:sz="4" w:space="31" w:color="00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CA6DC" w14:textId="77777777" w:rsidR="00821123" w:rsidRDefault="00821123">
      <w:r>
        <w:separator/>
      </w:r>
    </w:p>
  </w:endnote>
  <w:endnote w:type="continuationSeparator" w:id="0">
    <w:p w14:paraId="4721B516" w14:textId="77777777" w:rsidR="00821123" w:rsidRDefault="0082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9A665" w14:textId="77777777" w:rsidR="00991CDC" w:rsidRDefault="00FE0C0A">
    <w:pPr>
      <w:pStyle w:val="Stopka"/>
    </w:pPr>
    <w:r>
      <w:rPr>
        <w:lang w:val="en-US"/>
      </w:rPr>
      <w:tab/>
    </w:r>
    <w:r>
      <w:rPr>
        <w:lang w:val="en-US"/>
      </w:rPr>
      <w:tab/>
    </w:r>
    <w:r>
      <w:t xml:space="preserve">Strona </w:t>
    </w:r>
    <w:r w:rsidR="00877083">
      <w:rPr>
        <w:b/>
        <w:bCs/>
      </w:rPr>
      <w:fldChar w:fldCharType="begin"/>
    </w:r>
    <w:r>
      <w:rPr>
        <w:b/>
        <w:bCs/>
      </w:rPr>
      <w:instrText xml:space="preserve"> PAGE \* ARABIC </w:instrText>
    </w:r>
    <w:r w:rsidR="00877083">
      <w:rPr>
        <w:b/>
        <w:bCs/>
      </w:rPr>
      <w:fldChar w:fldCharType="separate"/>
    </w:r>
    <w:r w:rsidR="00F13710">
      <w:rPr>
        <w:b/>
        <w:bCs/>
        <w:noProof/>
      </w:rPr>
      <w:t>13</w:t>
    </w:r>
    <w:r w:rsidR="00877083">
      <w:rPr>
        <w:b/>
        <w:bCs/>
      </w:rPr>
      <w:fldChar w:fldCharType="end"/>
    </w:r>
    <w:r>
      <w:t xml:space="preserve"> z </w:t>
    </w:r>
    <w:r w:rsidR="00877083">
      <w:rPr>
        <w:b/>
        <w:bCs/>
      </w:rPr>
      <w:fldChar w:fldCharType="begin"/>
    </w:r>
    <w:r>
      <w:rPr>
        <w:b/>
        <w:bCs/>
      </w:rPr>
      <w:instrText xml:space="preserve"> NUMPAGES \* ARABIC </w:instrText>
    </w:r>
    <w:r w:rsidR="00877083">
      <w:rPr>
        <w:b/>
        <w:bCs/>
      </w:rPr>
      <w:fldChar w:fldCharType="separate"/>
    </w:r>
    <w:r w:rsidR="00F13710">
      <w:rPr>
        <w:b/>
        <w:bCs/>
        <w:noProof/>
      </w:rPr>
      <w:t>13</w:t>
    </w:r>
    <w:r w:rsidR="00877083">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746E9" w14:textId="77777777" w:rsidR="00991CDC" w:rsidRDefault="00FE0C0A">
    <w:pPr>
      <w:pStyle w:val="Stopka"/>
    </w:pPr>
    <w:r>
      <w:rPr>
        <w:lang w:val="en-US"/>
      </w:rPr>
      <w:tab/>
    </w:r>
    <w:r>
      <w:rPr>
        <w:lang w:val="en-US"/>
      </w:rPr>
      <w:tab/>
    </w:r>
    <w:r>
      <w:rPr>
        <w:sz w:val="18"/>
        <w:szCs w:val="18"/>
      </w:rPr>
      <w:t xml:space="preserve">Strona </w:t>
    </w:r>
    <w:r w:rsidR="00877083">
      <w:rPr>
        <w:b/>
        <w:bCs/>
        <w:sz w:val="18"/>
        <w:szCs w:val="18"/>
      </w:rPr>
      <w:fldChar w:fldCharType="begin"/>
    </w:r>
    <w:r>
      <w:rPr>
        <w:b/>
        <w:bCs/>
        <w:sz w:val="18"/>
        <w:szCs w:val="18"/>
      </w:rPr>
      <w:instrText xml:space="preserve"> PAGE \* ARABIC </w:instrText>
    </w:r>
    <w:r w:rsidR="00877083">
      <w:rPr>
        <w:b/>
        <w:bCs/>
        <w:sz w:val="18"/>
        <w:szCs w:val="18"/>
      </w:rPr>
      <w:fldChar w:fldCharType="separate"/>
    </w:r>
    <w:r w:rsidR="00F13710">
      <w:rPr>
        <w:b/>
        <w:bCs/>
        <w:noProof/>
        <w:sz w:val="18"/>
        <w:szCs w:val="18"/>
      </w:rPr>
      <w:t>1</w:t>
    </w:r>
    <w:r w:rsidR="00877083">
      <w:rPr>
        <w:b/>
        <w:bCs/>
        <w:sz w:val="18"/>
        <w:szCs w:val="18"/>
      </w:rPr>
      <w:fldChar w:fldCharType="end"/>
    </w:r>
    <w:r>
      <w:rPr>
        <w:sz w:val="18"/>
        <w:szCs w:val="18"/>
      </w:rPr>
      <w:t xml:space="preserve"> z </w:t>
    </w:r>
    <w:r w:rsidR="00877083">
      <w:rPr>
        <w:b/>
        <w:bCs/>
        <w:sz w:val="18"/>
        <w:szCs w:val="18"/>
      </w:rPr>
      <w:fldChar w:fldCharType="begin"/>
    </w:r>
    <w:r>
      <w:rPr>
        <w:b/>
        <w:bCs/>
        <w:sz w:val="18"/>
        <w:szCs w:val="18"/>
      </w:rPr>
      <w:instrText xml:space="preserve"> NUMPAGES \* ARABIC </w:instrText>
    </w:r>
    <w:r w:rsidR="00877083">
      <w:rPr>
        <w:b/>
        <w:bCs/>
        <w:sz w:val="18"/>
        <w:szCs w:val="18"/>
      </w:rPr>
      <w:fldChar w:fldCharType="separate"/>
    </w:r>
    <w:r w:rsidR="00F13710">
      <w:rPr>
        <w:b/>
        <w:bCs/>
        <w:noProof/>
        <w:sz w:val="18"/>
        <w:szCs w:val="18"/>
      </w:rPr>
      <w:t>13</w:t>
    </w:r>
    <w:r w:rsidR="00877083">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B9029" w14:textId="77777777" w:rsidR="00821123" w:rsidRDefault="00821123">
      <w:r>
        <w:separator/>
      </w:r>
    </w:p>
  </w:footnote>
  <w:footnote w:type="continuationSeparator" w:id="0">
    <w:p w14:paraId="6598275E" w14:textId="77777777" w:rsidR="00821123" w:rsidRDefault="00821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1146" w:hanging="360"/>
      </w:pPr>
      <w:rPr>
        <w:rFonts w:hint="default"/>
        <w:sz w:val="22"/>
        <w:szCs w:val="22"/>
      </w:r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0" w:firstLine="0"/>
      </w:pPr>
      <w:rPr>
        <w:rFonts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rPr>
        <w:sz w:val="20"/>
        <w:szCs w:val="20"/>
      </w:rPr>
    </w:lvl>
  </w:abstractNum>
  <w:abstractNum w:abstractNumId="3" w15:restartNumberingAfterBreak="0">
    <w:nsid w:val="63737598"/>
    <w:multiLevelType w:val="hybridMultilevel"/>
    <w:tmpl w:val="B1221196"/>
    <w:lvl w:ilvl="0" w:tplc="04150011">
      <w:start w:val="1"/>
      <w:numFmt w:val="decimal"/>
      <w:lvlText w:val="%1)"/>
      <w:lvlJc w:val="left"/>
      <w:pPr>
        <w:ind w:left="720" w:hanging="360"/>
      </w:pPr>
    </w:lvl>
    <w:lvl w:ilvl="1" w:tplc="08A2A7A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E5753FB"/>
    <w:multiLevelType w:val="hybridMultilevel"/>
    <w:tmpl w:val="1B9A34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8330995">
    <w:abstractNumId w:val="0"/>
  </w:num>
  <w:num w:numId="2" w16cid:durableId="1936085932">
    <w:abstractNumId w:val="1"/>
  </w:num>
  <w:num w:numId="3" w16cid:durableId="856189215">
    <w:abstractNumId w:val="2"/>
  </w:num>
  <w:num w:numId="4" w16cid:durableId="749082955">
    <w:abstractNumId w:val="4"/>
  </w:num>
  <w:num w:numId="5" w16cid:durableId="7059056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285"/>
    <w:rsid w:val="000311A0"/>
    <w:rsid w:val="00032AA3"/>
    <w:rsid w:val="00034C91"/>
    <w:rsid w:val="000555A4"/>
    <w:rsid w:val="00063EDE"/>
    <w:rsid w:val="0007286B"/>
    <w:rsid w:val="0007649A"/>
    <w:rsid w:val="000811F5"/>
    <w:rsid w:val="00087628"/>
    <w:rsid w:val="00090EF6"/>
    <w:rsid w:val="000921C6"/>
    <w:rsid w:val="000A04D9"/>
    <w:rsid w:val="000C2049"/>
    <w:rsid w:val="000C46E7"/>
    <w:rsid w:val="000D2381"/>
    <w:rsid w:val="000F7AA6"/>
    <w:rsid w:val="00124ADE"/>
    <w:rsid w:val="00155C83"/>
    <w:rsid w:val="00170557"/>
    <w:rsid w:val="0019369D"/>
    <w:rsid w:val="001A1256"/>
    <w:rsid w:val="001C3089"/>
    <w:rsid w:val="002079F1"/>
    <w:rsid w:val="002272BD"/>
    <w:rsid w:val="00236B0B"/>
    <w:rsid w:val="00251F41"/>
    <w:rsid w:val="00253769"/>
    <w:rsid w:val="00286566"/>
    <w:rsid w:val="00294DCD"/>
    <w:rsid w:val="002B5F76"/>
    <w:rsid w:val="002C1215"/>
    <w:rsid w:val="002C5391"/>
    <w:rsid w:val="002F2292"/>
    <w:rsid w:val="002F2BFA"/>
    <w:rsid w:val="00311898"/>
    <w:rsid w:val="00330B11"/>
    <w:rsid w:val="00345FBF"/>
    <w:rsid w:val="00374208"/>
    <w:rsid w:val="00387026"/>
    <w:rsid w:val="00396045"/>
    <w:rsid w:val="003A4D2A"/>
    <w:rsid w:val="003B5A20"/>
    <w:rsid w:val="003D058E"/>
    <w:rsid w:val="003D0D4C"/>
    <w:rsid w:val="003D58B0"/>
    <w:rsid w:val="003F6DE2"/>
    <w:rsid w:val="004028E8"/>
    <w:rsid w:val="00415226"/>
    <w:rsid w:val="00425ACD"/>
    <w:rsid w:val="0043308C"/>
    <w:rsid w:val="00434CB6"/>
    <w:rsid w:val="0045740C"/>
    <w:rsid w:val="004C4285"/>
    <w:rsid w:val="004C5E40"/>
    <w:rsid w:val="004D654D"/>
    <w:rsid w:val="004E4913"/>
    <w:rsid w:val="00511910"/>
    <w:rsid w:val="00513381"/>
    <w:rsid w:val="005149F9"/>
    <w:rsid w:val="00546557"/>
    <w:rsid w:val="00560714"/>
    <w:rsid w:val="005637F8"/>
    <w:rsid w:val="00583192"/>
    <w:rsid w:val="00590CBA"/>
    <w:rsid w:val="005A4FE5"/>
    <w:rsid w:val="005A5148"/>
    <w:rsid w:val="005B6B25"/>
    <w:rsid w:val="005C51D0"/>
    <w:rsid w:val="005C7FE4"/>
    <w:rsid w:val="005D48FB"/>
    <w:rsid w:val="005F4A6B"/>
    <w:rsid w:val="00600F23"/>
    <w:rsid w:val="00603AA8"/>
    <w:rsid w:val="00605681"/>
    <w:rsid w:val="00612E66"/>
    <w:rsid w:val="00613853"/>
    <w:rsid w:val="00631A3F"/>
    <w:rsid w:val="00637C37"/>
    <w:rsid w:val="00650C15"/>
    <w:rsid w:val="00651073"/>
    <w:rsid w:val="0065274F"/>
    <w:rsid w:val="006538FC"/>
    <w:rsid w:val="00653B09"/>
    <w:rsid w:val="00655650"/>
    <w:rsid w:val="0066028E"/>
    <w:rsid w:val="006650D1"/>
    <w:rsid w:val="00671728"/>
    <w:rsid w:val="006A150F"/>
    <w:rsid w:val="006A1DCD"/>
    <w:rsid w:val="006A4518"/>
    <w:rsid w:val="006A5D6B"/>
    <w:rsid w:val="006B2BD0"/>
    <w:rsid w:val="006B5819"/>
    <w:rsid w:val="006C44EC"/>
    <w:rsid w:val="006C67BD"/>
    <w:rsid w:val="006D7283"/>
    <w:rsid w:val="006F7FBE"/>
    <w:rsid w:val="007031AF"/>
    <w:rsid w:val="00703E7C"/>
    <w:rsid w:val="00714B44"/>
    <w:rsid w:val="00736E5B"/>
    <w:rsid w:val="00745119"/>
    <w:rsid w:val="0077651C"/>
    <w:rsid w:val="00792FC8"/>
    <w:rsid w:val="007D36D8"/>
    <w:rsid w:val="007D4352"/>
    <w:rsid w:val="007E20CF"/>
    <w:rsid w:val="007E35FC"/>
    <w:rsid w:val="00810D6F"/>
    <w:rsid w:val="0081379E"/>
    <w:rsid w:val="008163AB"/>
    <w:rsid w:val="00821123"/>
    <w:rsid w:val="00832CE3"/>
    <w:rsid w:val="00851BAF"/>
    <w:rsid w:val="0086237F"/>
    <w:rsid w:val="00876B3B"/>
    <w:rsid w:val="00877083"/>
    <w:rsid w:val="00883FCD"/>
    <w:rsid w:val="008878CE"/>
    <w:rsid w:val="008905CB"/>
    <w:rsid w:val="00891775"/>
    <w:rsid w:val="008A1AD3"/>
    <w:rsid w:val="008E4520"/>
    <w:rsid w:val="008F2458"/>
    <w:rsid w:val="00904D91"/>
    <w:rsid w:val="00913E3D"/>
    <w:rsid w:val="0091785C"/>
    <w:rsid w:val="00926A1B"/>
    <w:rsid w:val="00963334"/>
    <w:rsid w:val="0098257B"/>
    <w:rsid w:val="00991CDC"/>
    <w:rsid w:val="009D0B6B"/>
    <w:rsid w:val="009D23CB"/>
    <w:rsid w:val="009E19A9"/>
    <w:rsid w:val="009E7612"/>
    <w:rsid w:val="00A03E6A"/>
    <w:rsid w:val="00A07BBC"/>
    <w:rsid w:val="00A1524F"/>
    <w:rsid w:val="00A15446"/>
    <w:rsid w:val="00A247E5"/>
    <w:rsid w:val="00A465DF"/>
    <w:rsid w:val="00A478CF"/>
    <w:rsid w:val="00A501DD"/>
    <w:rsid w:val="00A75216"/>
    <w:rsid w:val="00A76FF7"/>
    <w:rsid w:val="00A845A8"/>
    <w:rsid w:val="00AB16BA"/>
    <w:rsid w:val="00AB2B65"/>
    <w:rsid w:val="00AB6C0C"/>
    <w:rsid w:val="00AE0C9A"/>
    <w:rsid w:val="00AF5542"/>
    <w:rsid w:val="00B1287D"/>
    <w:rsid w:val="00B12A0D"/>
    <w:rsid w:val="00B335C1"/>
    <w:rsid w:val="00B93755"/>
    <w:rsid w:val="00B9411F"/>
    <w:rsid w:val="00BB301D"/>
    <w:rsid w:val="00BC0EF4"/>
    <w:rsid w:val="00BD18CB"/>
    <w:rsid w:val="00C01356"/>
    <w:rsid w:val="00C11066"/>
    <w:rsid w:val="00C12B9A"/>
    <w:rsid w:val="00C20B22"/>
    <w:rsid w:val="00C33C16"/>
    <w:rsid w:val="00C363E1"/>
    <w:rsid w:val="00C44F4E"/>
    <w:rsid w:val="00C60121"/>
    <w:rsid w:val="00C74CD5"/>
    <w:rsid w:val="00C8542E"/>
    <w:rsid w:val="00CE7E53"/>
    <w:rsid w:val="00D109BD"/>
    <w:rsid w:val="00D23E0B"/>
    <w:rsid w:val="00D24328"/>
    <w:rsid w:val="00D2445F"/>
    <w:rsid w:val="00D30719"/>
    <w:rsid w:val="00D422CD"/>
    <w:rsid w:val="00D511FA"/>
    <w:rsid w:val="00D52159"/>
    <w:rsid w:val="00D61114"/>
    <w:rsid w:val="00D613A0"/>
    <w:rsid w:val="00D74AE4"/>
    <w:rsid w:val="00D923C2"/>
    <w:rsid w:val="00D93CF3"/>
    <w:rsid w:val="00D95E04"/>
    <w:rsid w:val="00DA53D1"/>
    <w:rsid w:val="00DC6627"/>
    <w:rsid w:val="00DF398D"/>
    <w:rsid w:val="00DF6725"/>
    <w:rsid w:val="00E01C30"/>
    <w:rsid w:val="00E111C8"/>
    <w:rsid w:val="00E17050"/>
    <w:rsid w:val="00E32211"/>
    <w:rsid w:val="00E36E95"/>
    <w:rsid w:val="00E376AC"/>
    <w:rsid w:val="00E56AEB"/>
    <w:rsid w:val="00E742F6"/>
    <w:rsid w:val="00E84B1B"/>
    <w:rsid w:val="00EB6206"/>
    <w:rsid w:val="00EE623A"/>
    <w:rsid w:val="00EF2ED4"/>
    <w:rsid w:val="00EF5D9A"/>
    <w:rsid w:val="00F03042"/>
    <w:rsid w:val="00F0467F"/>
    <w:rsid w:val="00F070F5"/>
    <w:rsid w:val="00F13710"/>
    <w:rsid w:val="00F16E69"/>
    <w:rsid w:val="00F555DC"/>
    <w:rsid w:val="00F70BD4"/>
    <w:rsid w:val="00F7395F"/>
    <w:rsid w:val="00F81C42"/>
    <w:rsid w:val="00F956A5"/>
    <w:rsid w:val="00F9705E"/>
    <w:rsid w:val="00FB52A7"/>
    <w:rsid w:val="00FD2DAD"/>
    <w:rsid w:val="00FE0016"/>
    <w:rsid w:val="00FE0C0A"/>
    <w:rsid w:val="00FE177F"/>
    <w:rsid w:val="00FF052D"/>
    <w:rsid w:val="00FF33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52284"/>
  <w15:docId w15:val="{B56D227D-2BDF-468C-BF83-283F20920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ACD"/>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44F4E"/>
    <w:rPr>
      <w:color w:val="000080"/>
      <w:u w:val="single"/>
    </w:rPr>
  </w:style>
  <w:style w:type="paragraph" w:styleId="Stopka">
    <w:name w:val="footer"/>
    <w:basedOn w:val="Normalny"/>
    <w:link w:val="StopkaZnak"/>
    <w:rsid w:val="00C44F4E"/>
    <w:pPr>
      <w:tabs>
        <w:tab w:val="center" w:pos="4536"/>
        <w:tab w:val="right" w:pos="9072"/>
      </w:tabs>
    </w:pPr>
  </w:style>
  <w:style w:type="character" w:customStyle="1" w:styleId="StopkaZnak">
    <w:name w:val="Stopka Znak"/>
    <w:basedOn w:val="Domylnaczcionkaakapitu"/>
    <w:link w:val="Stopka"/>
    <w:rsid w:val="00C44F4E"/>
    <w:rPr>
      <w:rFonts w:ascii="Times New Roman" w:eastAsia="Times New Roman" w:hAnsi="Times New Roman" w:cs="Times New Roman"/>
      <w:sz w:val="24"/>
      <w:szCs w:val="24"/>
      <w:lang w:eastAsia="zh-CN"/>
    </w:rPr>
  </w:style>
  <w:style w:type="paragraph" w:customStyle="1" w:styleId="Default">
    <w:name w:val="Default"/>
    <w:rsid w:val="00C44F4E"/>
    <w:pPr>
      <w:suppressAutoHyphens/>
      <w:autoSpaceDE w:val="0"/>
      <w:spacing w:after="0" w:line="240" w:lineRule="auto"/>
    </w:pPr>
    <w:rPr>
      <w:rFonts w:ascii="Arial" w:eastAsia="Calibri" w:hAnsi="Arial" w:cs="Arial"/>
      <w:color w:val="000000"/>
      <w:sz w:val="24"/>
      <w:szCs w:val="24"/>
      <w:lang w:eastAsia="zh-CN"/>
    </w:rPr>
  </w:style>
  <w:style w:type="paragraph" w:styleId="Bezodstpw">
    <w:name w:val="No Spacing"/>
    <w:qFormat/>
    <w:rsid w:val="00C44F4E"/>
    <w:pPr>
      <w:suppressAutoHyphens/>
      <w:spacing w:after="0" w:line="240" w:lineRule="auto"/>
    </w:pPr>
    <w:rPr>
      <w:rFonts w:ascii="Calibri" w:eastAsia="Calibri" w:hAnsi="Calibri" w:cs="Calibri"/>
      <w:lang w:eastAsia="zh-CN"/>
    </w:rPr>
  </w:style>
  <w:style w:type="character" w:customStyle="1" w:styleId="markedcontent">
    <w:name w:val="markedcontent"/>
    <w:basedOn w:val="Domylnaczcionkaakapitu"/>
    <w:rsid w:val="00C44F4E"/>
  </w:style>
  <w:style w:type="character" w:styleId="Odwoaniedokomentarza">
    <w:name w:val="annotation reference"/>
    <w:uiPriority w:val="99"/>
    <w:semiHidden/>
    <w:unhideWhenUsed/>
    <w:rsid w:val="00C44F4E"/>
    <w:rPr>
      <w:sz w:val="16"/>
      <w:szCs w:val="16"/>
    </w:rPr>
  </w:style>
  <w:style w:type="paragraph" w:styleId="Tekstkomentarza">
    <w:name w:val="annotation text"/>
    <w:basedOn w:val="Normalny"/>
    <w:link w:val="TekstkomentarzaZnak1"/>
    <w:uiPriority w:val="99"/>
    <w:semiHidden/>
    <w:unhideWhenUsed/>
    <w:rsid w:val="00C44F4E"/>
    <w:rPr>
      <w:sz w:val="20"/>
      <w:szCs w:val="20"/>
    </w:rPr>
  </w:style>
  <w:style w:type="character" w:customStyle="1" w:styleId="TekstkomentarzaZnak">
    <w:name w:val="Tekst komentarza Znak"/>
    <w:basedOn w:val="Domylnaczcionkaakapitu"/>
    <w:uiPriority w:val="99"/>
    <w:semiHidden/>
    <w:rsid w:val="00C44F4E"/>
    <w:rPr>
      <w:rFonts w:ascii="Times New Roman" w:eastAsia="Times New Roman" w:hAnsi="Times New Roman" w:cs="Times New Roman"/>
      <w:sz w:val="20"/>
      <w:szCs w:val="20"/>
      <w:lang w:eastAsia="zh-CN"/>
    </w:rPr>
  </w:style>
  <w:style w:type="character" w:customStyle="1" w:styleId="TekstkomentarzaZnak1">
    <w:name w:val="Tekst komentarza Znak1"/>
    <w:link w:val="Tekstkomentarza"/>
    <w:uiPriority w:val="99"/>
    <w:semiHidden/>
    <w:rsid w:val="00C44F4E"/>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C44F4E"/>
    <w:rPr>
      <w:rFonts w:ascii="Tahoma" w:hAnsi="Tahoma" w:cs="Tahoma"/>
      <w:sz w:val="16"/>
      <w:szCs w:val="16"/>
    </w:rPr>
  </w:style>
  <w:style w:type="character" w:customStyle="1" w:styleId="TekstdymkaZnak">
    <w:name w:val="Tekst dymka Znak"/>
    <w:basedOn w:val="Domylnaczcionkaakapitu"/>
    <w:link w:val="Tekstdymka"/>
    <w:uiPriority w:val="99"/>
    <w:semiHidden/>
    <w:rsid w:val="00C44F4E"/>
    <w:rPr>
      <w:rFonts w:ascii="Tahoma" w:eastAsia="Times New Roman" w:hAnsi="Tahoma" w:cs="Tahoma"/>
      <w:sz w:val="16"/>
      <w:szCs w:val="16"/>
      <w:lang w:eastAsia="zh-CN"/>
    </w:rPr>
  </w:style>
  <w:style w:type="paragraph" w:styleId="Poprawka">
    <w:name w:val="Revision"/>
    <w:hidden/>
    <w:uiPriority w:val="99"/>
    <w:semiHidden/>
    <w:rsid w:val="005637F8"/>
    <w:pPr>
      <w:spacing w:after="0" w:line="240" w:lineRule="auto"/>
    </w:pPr>
    <w:rPr>
      <w:rFonts w:ascii="Times New Roman" w:eastAsia="Times New Roman" w:hAnsi="Times New Roman" w:cs="Times New Roman"/>
      <w:sz w:val="24"/>
      <w:szCs w:val="24"/>
      <w:lang w:eastAsia="zh-CN"/>
    </w:rPr>
  </w:style>
  <w:style w:type="paragraph" w:styleId="Tematkomentarza">
    <w:name w:val="annotation subject"/>
    <w:basedOn w:val="Tekstkomentarza"/>
    <w:next w:val="Tekstkomentarza"/>
    <w:link w:val="TematkomentarzaZnak"/>
    <w:uiPriority w:val="99"/>
    <w:semiHidden/>
    <w:unhideWhenUsed/>
    <w:rsid w:val="0007286B"/>
    <w:rPr>
      <w:b/>
      <w:bCs/>
    </w:rPr>
  </w:style>
  <w:style w:type="character" w:customStyle="1" w:styleId="TematkomentarzaZnak">
    <w:name w:val="Temat komentarza Znak"/>
    <w:basedOn w:val="TekstkomentarzaZnak1"/>
    <w:link w:val="Tematkomentarza"/>
    <w:uiPriority w:val="99"/>
    <w:semiHidden/>
    <w:rsid w:val="0007286B"/>
    <w:rPr>
      <w:rFonts w:ascii="Times New Roman" w:eastAsia="Times New Roman" w:hAnsi="Times New Roman" w:cs="Times New Roman"/>
      <w:b/>
      <w:bCs/>
      <w:sz w:val="20"/>
      <w:szCs w:val="20"/>
      <w:lang w:eastAsia="zh-CN"/>
    </w:rPr>
  </w:style>
  <w:style w:type="character" w:customStyle="1" w:styleId="xbe">
    <w:name w:val="_xbe"/>
    <w:basedOn w:val="Domylnaczcionkaakapitu"/>
    <w:rsid w:val="00DA53D1"/>
  </w:style>
  <w:style w:type="paragraph" w:styleId="Akapitzlist">
    <w:name w:val="List Paragraph"/>
    <w:basedOn w:val="Normalny"/>
    <w:uiPriority w:val="34"/>
    <w:qFormat/>
    <w:rsid w:val="00BB30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98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odo.gov.pl/pl/404/2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9830C-AA5C-4435-94A0-1E6FCA611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Pages>
  <Words>5064</Words>
  <Characters>30386</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Siedlecka</dc:creator>
  <cp:lastModifiedBy>Katarzyna Zielonka</cp:lastModifiedBy>
  <cp:revision>20</cp:revision>
  <cp:lastPrinted>2023-06-19T12:20:00Z</cp:lastPrinted>
  <dcterms:created xsi:type="dcterms:W3CDTF">2024-08-22T10:54:00Z</dcterms:created>
  <dcterms:modified xsi:type="dcterms:W3CDTF">2024-11-07T09:38:00Z</dcterms:modified>
</cp:coreProperties>
</file>