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A920F" w14:textId="77777777" w:rsidR="009C6392" w:rsidRPr="004C3410" w:rsidRDefault="009C6392" w:rsidP="009C6392">
      <w:pPr>
        <w:spacing w:after="0" w:line="360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tbl>
      <w:tblPr>
        <w:tblW w:w="9862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2"/>
      </w:tblGrid>
      <w:tr w:rsidR="00400A96" w:rsidRPr="004C3410" w14:paraId="423ACA85" w14:textId="77777777" w:rsidTr="00812961">
        <w:tc>
          <w:tcPr>
            <w:tcW w:w="9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2516F" w14:textId="39343BE2" w:rsidR="00400A96" w:rsidRPr="004C3410" w:rsidRDefault="00400A96" w:rsidP="00667FB0">
            <w:pPr>
              <w:pStyle w:val="Normalny6"/>
              <w:snapToGri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3410">
              <w:rPr>
                <w:rFonts w:ascii="Arial" w:hAnsi="Arial" w:cs="Arial"/>
                <w:b/>
                <w:sz w:val="20"/>
                <w:szCs w:val="20"/>
              </w:rPr>
              <w:t xml:space="preserve">załącznik nr </w:t>
            </w:r>
            <w:r w:rsidR="007A213A" w:rsidRPr="004C341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C3410">
              <w:rPr>
                <w:rFonts w:ascii="Arial" w:hAnsi="Arial" w:cs="Arial"/>
                <w:b/>
                <w:sz w:val="20"/>
                <w:szCs w:val="20"/>
              </w:rPr>
              <w:t xml:space="preserve"> do SWZ</w:t>
            </w:r>
          </w:p>
        </w:tc>
      </w:tr>
      <w:tr w:rsidR="00400A96" w:rsidRPr="004C3410" w14:paraId="79847A24" w14:textId="77777777" w:rsidTr="00333BD7">
        <w:trPr>
          <w:trHeight w:hRule="exact" w:val="1511"/>
        </w:trPr>
        <w:tc>
          <w:tcPr>
            <w:tcW w:w="9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7816D2" w14:textId="77777777" w:rsidR="00400A96" w:rsidRPr="004C3410" w:rsidRDefault="00400A96" w:rsidP="00667FB0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410"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6E107391" w14:textId="505105D4" w:rsidR="00400A96" w:rsidRPr="004C3410" w:rsidRDefault="00400A96" w:rsidP="00667FB0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4C3410">
              <w:rPr>
                <w:rFonts w:ascii="Arial" w:hAnsi="Arial" w:cs="Arial"/>
                <w:b/>
                <w:iCs/>
                <w:sz w:val="20"/>
                <w:szCs w:val="20"/>
              </w:rPr>
              <w:t>w postępowa</w:t>
            </w:r>
            <w:r w:rsidRPr="004C341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niu o udzielenie zamówienia publicznego </w:t>
            </w:r>
            <w:r w:rsidRPr="004C3410">
              <w:rPr>
                <w:rFonts w:ascii="Arial" w:hAnsi="Arial" w:cs="Arial"/>
                <w:b/>
                <w:bCs/>
                <w:iCs/>
                <w:sz w:val="20"/>
              </w:rPr>
              <w:t xml:space="preserve">na roboty budowlane pn. </w:t>
            </w:r>
          </w:p>
          <w:p w14:paraId="082E767E" w14:textId="4DE895EB" w:rsidR="00400A96" w:rsidRPr="004C3410" w:rsidRDefault="00256AFE" w:rsidP="00667FB0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016E1C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32DB546B" w14:textId="77777777" w:rsidR="00400A96" w:rsidRPr="004C3410" w:rsidRDefault="00400A96" w:rsidP="00E65C11">
      <w:pPr>
        <w:tabs>
          <w:tab w:val="left" w:pos="6804"/>
        </w:tabs>
        <w:spacing w:after="0" w:line="240" w:lineRule="auto"/>
        <w:ind w:left="6663"/>
        <w:rPr>
          <w:rFonts w:ascii="Arial" w:eastAsia="Arial" w:hAnsi="Arial" w:cs="Arial"/>
          <w:b/>
          <w:iCs/>
          <w:sz w:val="20"/>
        </w:rPr>
      </w:pPr>
    </w:p>
    <w:p w14:paraId="77FF1592" w14:textId="36D56047" w:rsidR="00E65C11" w:rsidRPr="004C3410" w:rsidRDefault="00E65C11" w:rsidP="00E65C11">
      <w:pPr>
        <w:tabs>
          <w:tab w:val="left" w:pos="6804"/>
        </w:tabs>
        <w:spacing w:after="0" w:line="240" w:lineRule="auto"/>
        <w:ind w:left="6663"/>
        <w:rPr>
          <w:rFonts w:ascii="Arial" w:eastAsia="Arial" w:hAnsi="Arial" w:cs="Arial"/>
          <w:b/>
          <w:iCs/>
          <w:sz w:val="20"/>
        </w:rPr>
      </w:pPr>
      <w:r w:rsidRPr="004C3410">
        <w:rPr>
          <w:rFonts w:ascii="Arial" w:eastAsia="Arial" w:hAnsi="Arial" w:cs="Arial"/>
          <w:b/>
          <w:iCs/>
          <w:sz w:val="20"/>
        </w:rPr>
        <w:t>Gmina Pruszcz Gdański</w:t>
      </w:r>
    </w:p>
    <w:p w14:paraId="0FEB7642" w14:textId="77777777" w:rsidR="00E65C11" w:rsidRPr="004C3410" w:rsidRDefault="00E65C11" w:rsidP="00E65C11">
      <w:pPr>
        <w:tabs>
          <w:tab w:val="left" w:pos="6804"/>
        </w:tabs>
        <w:spacing w:after="0" w:line="240" w:lineRule="auto"/>
        <w:ind w:left="6663"/>
        <w:rPr>
          <w:rFonts w:ascii="Arial" w:eastAsia="Arial" w:hAnsi="Arial" w:cs="Arial"/>
          <w:b/>
          <w:iCs/>
          <w:sz w:val="20"/>
        </w:rPr>
      </w:pPr>
      <w:r w:rsidRPr="004C3410">
        <w:rPr>
          <w:rFonts w:ascii="Arial" w:eastAsia="Arial" w:hAnsi="Arial" w:cs="Arial"/>
          <w:b/>
          <w:iCs/>
          <w:sz w:val="20"/>
        </w:rPr>
        <w:t>ul. Zakątek 1</w:t>
      </w:r>
    </w:p>
    <w:p w14:paraId="57246AF6" w14:textId="77777777" w:rsidR="00E65C11" w:rsidRPr="004C3410" w:rsidRDefault="00E65C11" w:rsidP="00E65C11">
      <w:pPr>
        <w:tabs>
          <w:tab w:val="left" w:pos="142"/>
          <w:tab w:val="left" w:pos="6804"/>
        </w:tabs>
        <w:spacing w:after="0" w:line="240" w:lineRule="auto"/>
        <w:ind w:left="6663"/>
        <w:rPr>
          <w:rFonts w:ascii="Arial" w:eastAsia="Arial" w:hAnsi="Arial" w:cs="Arial"/>
          <w:b/>
          <w:iCs/>
          <w:sz w:val="20"/>
        </w:rPr>
      </w:pPr>
      <w:r w:rsidRPr="004C3410">
        <w:rPr>
          <w:rFonts w:ascii="Arial" w:eastAsia="Arial" w:hAnsi="Arial" w:cs="Arial"/>
          <w:b/>
          <w:iCs/>
          <w:sz w:val="20"/>
        </w:rPr>
        <w:t>83-000 Juszkowo</w:t>
      </w:r>
    </w:p>
    <w:p w14:paraId="2B2846EB" w14:textId="77777777" w:rsidR="00E65C11" w:rsidRPr="004C3410" w:rsidRDefault="00E65C11" w:rsidP="00E65C11">
      <w:pPr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  <w:highlight w:val="yellow"/>
          <w:lang w:eastAsia="ar-SA"/>
        </w:rPr>
      </w:pPr>
    </w:p>
    <w:p w14:paraId="76249A68" w14:textId="52AC1097" w:rsidR="004C3410" w:rsidRPr="004C3410" w:rsidRDefault="004C3410" w:rsidP="004C3410">
      <w:pPr>
        <w:pStyle w:val="Nagwek81"/>
        <w:keepNext/>
        <w:spacing w:line="360" w:lineRule="auto"/>
        <w:ind w:left="-15"/>
        <w:jc w:val="both"/>
        <w:rPr>
          <w:rFonts w:ascii="Arial" w:hAnsi="Arial" w:cs="Arial"/>
          <w:b/>
          <w:bCs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Nawiązując do zaproszenia do składania ofert w postępowaniu o udzielenie zamówienia publicznego, prowadzonym w trybie art. 275 pkt 1 (tryb podstawowy bez negocjacji) o wartości zamówienia nieprzekraczającej progów unijnych o jakich stanowi art. 3 ustawy z 11 września 2019 r. - Prawo zamówień publicznych (</w:t>
      </w:r>
      <w:proofErr w:type="spellStart"/>
      <w:r w:rsidRPr="004C3410">
        <w:rPr>
          <w:rFonts w:ascii="Arial" w:hAnsi="Arial" w:cs="Arial"/>
          <w:sz w:val="20"/>
          <w:szCs w:val="20"/>
        </w:rPr>
        <w:t>t.j</w:t>
      </w:r>
      <w:proofErr w:type="spellEnd"/>
      <w:r w:rsidRPr="004C3410">
        <w:rPr>
          <w:rFonts w:ascii="Arial" w:hAnsi="Arial" w:cs="Arial"/>
          <w:sz w:val="20"/>
          <w:szCs w:val="20"/>
        </w:rPr>
        <w:t xml:space="preserve">. </w:t>
      </w:r>
      <w:bookmarkStart w:id="0" w:name="_Hlk130887007"/>
      <w:r w:rsidRPr="004C3410">
        <w:rPr>
          <w:rFonts w:ascii="Arial" w:hAnsi="Arial" w:cs="Arial"/>
          <w:sz w:val="20"/>
          <w:szCs w:val="20"/>
        </w:rPr>
        <w:fldChar w:fldCharType="begin"/>
      </w:r>
      <w:r w:rsidRPr="004C3410">
        <w:rPr>
          <w:rFonts w:ascii="Arial" w:hAnsi="Arial" w:cs="Arial"/>
          <w:sz w:val="20"/>
          <w:szCs w:val="20"/>
        </w:rPr>
        <w:instrText>HYPERLINK "https://isap.sejm.gov.pl/isap.nsf/DocDetails.xsp?id=WDU20230001605"</w:instrText>
      </w:r>
      <w:r w:rsidRPr="004C3410">
        <w:rPr>
          <w:rFonts w:ascii="Arial" w:hAnsi="Arial" w:cs="Arial"/>
          <w:sz w:val="20"/>
          <w:szCs w:val="20"/>
        </w:rPr>
      </w:r>
      <w:r w:rsidRPr="004C3410">
        <w:rPr>
          <w:rFonts w:ascii="Arial" w:hAnsi="Arial" w:cs="Arial"/>
          <w:sz w:val="20"/>
          <w:szCs w:val="20"/>
        </w:rPr>
        <w:fldChar w:fldCharType="separate"/>
      </w:r>
      <w:r w:rsidRPr="004C3410">
        <w:rPr>
          <w:rStyle w:val="Hipercze"/>
          <w:rFonts w:ascii="Arial" w:hAnsi="Arial" w:cs="Arial"/>
          <w:sz w:val="20"/>
          <w:szCs w:val="20"/>
        </w:rPr>
        <w:t>Dz.U. 202</w:t>
      </w:r>
      <w:r w:rsidR="00016E1C">
        <w:rPr>
          <w:rStyle w:val="Hipercze"/>
          <w:rFonts w:ascii="Arial" w:hAnsi="Arial" w:cs="Arial"/>
          <w:sz w:val="20"/>
          <w:szCs w:val="20"/>
        </w:rPr>
        <w:t>4</w:t>
      </w:r>
      <w:r w:rsidRPr="004C3410">
        <w:rPr>
          <w:rStyle w:val="Hipercze"/>
          <w:rFonts w:ascii="Arial" w:hAnsi="Arial" w:cs="Arial"/>
          <w:sz w:val="20"/>
          <w:szCs w:val="20"/>
        </w:rPr>
        <w:t xml:space="preserve"> poz. 1</w:t>
      </w:r>
      <w:r w:rsidRPr="004C3410">
        <w:rPr>
          <w:rFonts w:ascii="Arial" w:hAnsi="Arial" w:cs="Arial"/>
          <w:sz w:val="20"/>
          <w:szCs w:val="20"/>
        </w:rPr>
        <w:fldChar w:fldCharType="end"/>
      </w:r>
      <w:bookmarkEnd w:id="0"/>
      <w:r w:rsidR="00016E1C">
        <w:rPr>
          <w:rFonts w:ascii="Arial" w:hAnsi="Arial" w:cs="Arial"/>
          <w:sz w:val="20"/>
          <w:szCs w:val="20"/>
        </w:rPr>
        <w:t>320</w:t>
      </w:r>
      <w:r w:rsidRPr="004C3410">
        <w:rPr>
          <w:rFonts w:ascii="Arial" w:hAnsi="Arial" w:cs="Arial"/>
          <w:sz w:val="20"/>
          <w:szCs w:val="20"/>
        </w:rPr>
        <w:t>) - dalej „ustawa PZP”, zamieszczonym w Biuletynie Zamówień Publicznych udostępnianym na stronach portalu internetowego Urzędu Zamówień Publicznych, a także po zapoznaniu się ze Specyfikacją Warunków Zamówienia i jej załącznikami my, niżej podpisani:</w:t>
      </w:r>
    </w:p>
    <w:p w14:paraId="5F5FE3BB" w14:textId="77777777" w:rsidR="00E65C11" w:rsidRPr="004C3410" w:rsidRDefault="00E65C11" w:rsidP="00E65C11">
      <w:pPr>
        <w:jc w:val="right"/>
        <w:rPr>
          <w:rFonts w:ascii="Arial" w:hAnsi="Arial" w:cs="Arial"/>
          <w:i/>
          <w:iCs/>
          <w:sz w:val="20"/>
          <w:szCs w:val="20"/>
          <w:highlight w:val="yellow"/>
          <w:lang w:eastAsia="ar-SA"/>
        </w:rPr>
      </w:pPr>
    </w:p>
    <w:p w14:paraId="7CB0606F" w14:textId="04E47B61" w:rsidR="00E65C11" w:rsidRPr="004C3410" w:rsidRDefault="00E65C11" w:rsidP="00E65C11">
      <w:pPr>
        <w:spacing w:after="0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b/>
          <w:sz w:val="20"/>
          <w:szCs w:val="20"/>
        </w:rPr>
        <w:t>Wykonawca</w:t>
      </w:r>
      <w:r w:rsidR="000D52E1" w:rsidRPr="004C341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4C3410">
        <w:rPr>
          <w:rFonts w:ascii="Arial" w:hAnsi="Arial" w:cs="Arial"/>
          <w:b/>
          <w:sz w:val="20"/>
          <w:szCs w:val="20"/>
        </w:rPr>
        <w:t>:</w:t>
      </w:r>
    </w:p>
    <w:p w14:paraId="15708AEC" w14:textId="77777777" w:rsidR="00E65C11" w:rsidRPr="004C3410" w:rsidRDefault="00E65C11" w:rsidP="00E65C11">
      <w:pPr>
        <w:spacing w:after="0" w:line="240" w:lineRule="auto"/>
        <w:ind w:left="1418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98E384F" w14:textId="77777777" w:rsidR="00E65C11" w:rsidRPr="004C3410" w:rsidRDefault="00E65C11" w:rsidP="00E65C11">
      <w:pPr>
        <w:spacing w:after="0" w:line="240" w:lineRule="auto"/>
        <w:ind w:left="1418"/>
        <w:rPr>
          <w:rFonts w:ascii="Arial" w:hAnsi="Arial" w:cs="Arial"/>
          <w:sz w:val="20"/>
          <w:szCs w:val="20"/>
        </w:rPr>
      </w:pPr>
    </w:p>
    <w:p w14:paraId="0012E780" w14:textId="77777777" w:rsidR="00E65C11" w:rsidRPr="004C3410" w:rsidRDefault="00E65C11" w:rsidP="00E65C11">
      <w:pPr>
        <w:spacing w:after="0" w:line="240" w:lineRule="auto"/>
        <w:ind w:left="1418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7047C0D6" w14:textId="35B298E0" w:rsidR="00E65C11" w:rsidRPr="004C3410" w:rsidRDefault="00E65C11" w:rsidP="00E65C11">
      <w:pPr>
        <w:spacing w:after="0" w:line="240" w:lineRule="auto"/>
        <w:ind w:firstLine="709"/>
        <w:jc w:val="center"/>
        <w:rPr>
          <w:rFonts w:ascii="Arial" w:hAnsi="Arial" w:cs="Arial"/>
          <w:i/>
          <w:sz w:val="16"/>
          <w:szCs w:val="16"/>
        </w:rPr>
      </w:pPr>
      <w:r w:rsidRPr="004C3410">
        <w:rPr>
          <w:rFonts w:ascii="Arial" w:hAnsi="Arial" w:cs="Arial"/>
          <w:i/>
          <w:sz w:val="16"/>
          <w:szCs w:val="16"/>
        </w:rPr>
        <w:t>(pełna nazwa wraz adresem Wykonawcy, w z</w:t>
      </w:r>
      <w:r w:rsidR="00A67774" w:rsidRPr="004C3410">
        <w:rPr>
          <w:rFonts w:ascii="Arial" w:hAnsi="Arial" w:cs="Arial"/>
          <w:i/>
          <w:sz w:val="16"/>
          <w:szCs w:val="16"/>
        </w:rPr>
        <w:t>ależności od podmiotu: NIP</w:t>
      </w:r>
      <w:r w:rsidRPr="004C3410">
        <w:rPr>
          <w:rFonts w:ascii="Arial" w:hAnsi="Arial" w:cs="Arial"/>
          <w:i/>
          <w:sz w:val="16"/>
          <w:szCs w:val="16"/>
        </w:rPr>
        <w:t>, KRS/</w:t>
      </w:r>
      <w:proofErr w:type="spellStart"/>
      <w:r w:rsidRPr="004C34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C3410">
        <w:rPr>
          <w:rFonts w:ascii="Arial" w:hAnsi="Arial" w:cs="Arial"/>
          <w:i/>
          <w:sz w:val="16"/>
          <w:szCs w:val="16"/>
        </w:rPr>
        <w:t>)</w:t>
      </w:r>
    </w:p>
    <w:p w14:paraId="0BBDB973" w14:textId="77777777" w:rsidR="00E65C11" w:rsidRPr="004C3410" w:rsidRDefault="00E65C11" w:rsidP="00E65C11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</w:p>
    <w:p w14:paraId="08801AAA" w14:textId="77777777" w:rsidR="00E65C11" w:rsidRPr="004C3410" w:rsidRDefault="00E65C11" w:rsidP="00E65C11">
      <w:pPr>
        <w:spacing w:after="0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b/>
          <w:sz w:val="20"/>
          <w:szCs w:val="20"/>
        </w:rPr>
        <w:t>reprezentowany przez:</w:t>
      </w:r>
    </w:p>
    <w:p w14:paraId="358BB3D7" w14:textId="77777777" w:rsidR="00E65C11" w:rsidRPr="004C3410" w:rsidRDefault="00E65C11" w:rsidP="00E65C11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B7F0EE7" w14:textId="77777777" w:rsidR="00E65C11" w:rsidRPr="004C3410" w:rsidRDefault="00E65C11" w:rsidP="00E65C11">
      <w:pPr>
        <w:spacing w:after="0" w:line="240" w:lineRule="auto"/>
        <w:ind w:left="709" w:firstLine="709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646B9EEA" w14:textId="77777777" w:rsidR="00E65C11" w:rsidRPr="004C3410" w:rsidRDefault="00E65C11" w:rsidP="00E65C11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4C341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FBC5F89" w14:textId="77777777" w:rsidR="00E65C11" w:rsidRPr="004C3410" w:rsidRDefault="00E65C11" w:rsidP="00E65C11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</w:p>
    <w:p w14:paraId="48A9CD28" w14:textId="77777777" w:rsidR="00E65C11" w:rsidRPr="004C3410" w:rsidRDefault="00E65C11" w:rsidP="00E65C11">
      <w:pPr>
        <w:spacing w:after="0"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35304ED3" w14:textId="77777777" w:rsidR="00E65C11" w:rsidRPr="004C3410" w:rsidRDefault="00E65C11" w:rsidP="00E65C11">
      <w:pPr>
        <w:spacing w:after="0"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194CBF95" w14:textId="77777777" w:rsidR="00E65C11" w:rsidRPr="004C3410" w:rsidRDefault="00E65C11" w:rsidP="00E65C11">
      <w:pPr>
        <w:pStyle w:val="Normalny6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C3410">
        <w:rPr>
          <w:rFonts w:ascii="Arial" w:hAnsi="Arial" w:cs="Arial"/>
          <w:b/>
          <w:sz w:val="20"/>
          <w:szCs w:val="20"/>
          <w:lang w:val="en-US"/>
        </w:rPr>
        <w:t>nr tel.</w:t>
      </w:r>
      <w:r w:rsidRPr="004C3410">
        <w:rPr>
          <w:rFonts w:ascii="Arial" w:hAnsi="Arial" w:cs="Arial"/>
          <w:sz w:val="20"/>
          <w:szCs w:val="20"/>
          <w:lang w:val="en-US"/>
        </w:rPr>
        <w:t xml:space="preserve"> …...............................................................</w:t>
      </w:r>
    </w:p>
    <w:p w14:paraId="305E832F" w14:textId="77777777" w:rsidR="00E65C11" w:rsidRPr="004C3410" w:rsidRDefault="00E65C11" w:rsidP="00E65C11">
      <w:pPr>
        <w:pStyle w:val="Normalny6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C3410">
        <w:rPr>
          <w:rFonts w:ascii="Arial" w:hAnsi="Arial" w:cs="Arial"/>
          <w:b/>
          <w:sz w:val="20"/>
          <w:szCs w:val="20"/>
          <w:lang w:val="en-US"/>
        </w:rPr>
        <w:t>e - mail</w:t>
      </w:r>
      <w:r w:rsidRPr="004C3410">
        <w:rPr>
          <w:rFonts w:ascii="Arial" w:hAnsi="Arial" w:cs="Arial"/>
          <w:sz w:val="20"/>
          <w:szCs w:val="20"/>
          <w:lang w:val="en-US"/>
        </w:rPr>
        <w:t xml:space="preserve"> …..............................................................</w:t>
      </w:r>
    </w:p>
    <w:p w14:paraId="34DB6390" w14:textId="77777777" w:rsidR="00E65C11" w:rsidRPr="004C3410" w:rsidRDefault="00E65C11" w:rsidP="00E65C11">
      <w:pPr>
        <w:pStyle w:val="Normalny6"/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5F875BB5" w14:textId="2774C8CF" w:rsidR="00E65C11" w:rsidRPr="004C3410" w:rsidRDefault="00E65C11" w:rsidP="00E65C11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Oświadczamy, że zapoznaliśmy się z zapisami SWZ, akceptujemy jej postanowienia, nie wnosimy do niej zastrzeżeń i uzyskaliśmy konieczne informacje do przygotowania i złożenia oferty.</w:t>
      </w:r>
    </w:p>
    <w:p w14:paraId="4A75ED8A" w14:textId="34E01799" w:rsidR="00EE0BF9" w:rsidRPr="004C3410" w:rsidRDefault="00EE0BF9" w:rsidP="00EE0BF9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b/>
          <w:sz w:val="20"/>
          <w:szCs w:val="20"/>
        </w:rPr>
        <w:t xml:space="preserve">Oświadczamy, że realizację </w:t>
      </w:r>
      <w:r w:rsidRPr="004C3410">
        <w:rPr>
          <w:rFonts w:ascii="Arial" w:hAnsi="Arial" w:cs="Arial"/>
          <w:b/>
          <w:sz w:val="20"/>
          <w:szCs w:val="20"/>
          <w:u w:val="single"/>
        </w:rPr>
        <w:t xml:space="preserve">zamówienia </w:t>
      </w:r>
      <w:r w:rsidRPr="004C3410">
        <w:rPr>
          <w:rFonts w:ascii="Arial" w:hAnsi="Arial" w:cs="Arial"/>
          <w:b/>
          <w:sz w:val="20"/>
          <w:szCs w:val="20"/>
        </w:rPr>
        <w:t>wykonamy za cenę:</w:t>
      </w:r>
    </w:p>
    <w:p w14:paraId="47480D88" w14:textId="74224841" w:rsidR="00A67774" w:rsidRPr="004C3410" w:rsidRDefault="00A67774" w:rsidP="00963435">
      <w:pPr>
        <w:pStyle w:val="Normalny6"/>
        <w:spacing w:line="360" w:lineRule="auto"/>
        <w:ind w:left="708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b/>
          <w:sz w:val="20"/>
          <w:szCs w:val="20"/>
        </w:rPr>
        <w:t xml:space="preserve">brutto </w:t>
      </w:r>
      <w:r w:rsidR="00E52FB7" w:rsidRPr="004C3410">
        <w:rPr>
          <w:rFonts w:ascii="Arial" w:hAnsi="Arial" w:cs="Arial"/>
          <w:b/>
          <w:sz w:val="20"/>
          <w:szCs w:val="20"/>
        </w:rPr>
        <w:t>……</w:t>
      </w:r>
      <w:r w:rsidR="002129F8" w:rsidRPr="004C3410">
        <w:rPr>
          <w:rFonts w:ascii="Arial" w:hAnsi="Arial" w:cs="Arial"/>
          <w:b/>
          <w:sz w:val="20"/>
          <w:szCs w:val="20"/>
        </w:rPr>
        <w:t>……………………………</w:t>
      </w:r>
      <w:r w:rsidRPr="004C3410">
        <w:rPr>
          <w:rFonts w:ascii="Arial" w:hAnsi="Arial" w:cs="Arial"/>
          <w:b/>
          <w:sz w:val="20"/>
          <w:szCs w:val="20"/>
        </w:rPr>
        <w:t xml:space="preserve"> zł </w:t>
      </w:r>
      <w:r w:rsidR="00AC7E40" w:rsidRPr="004C3410">
        <w:rPr>
          <w:rFonts w:ascii="Arial" w:hAnsi="Arial" w:cs="Arial"/>
          <w:b/>
          <w:sz w:val="20"/>
          <w:szCs w:val="20"/>
        </w:rPr>
        <w:br/>
        <w:t xml:space="preserve">(słownie cena brutto: ………………………………………………………………..……zł), </w:t>
      </w:r>
      <w:r w:rsidR="00AC7E40" w:rsidRPr="004C3410">
        <w:rPr>
          <w:rFonts w:ascii="Arial" w:hAnsi="Arial" w:cs="Arial"/>
          <w:b/>
          <w:sz w:val="20"/>
          <w:szCs w:val="20"/>
        </w:rPr>
        <w:br/>
      </w:r>
      <w:r w:rsidRPr="004C3410">
        <w:rPr>
          <w:rFonts w:ascii="Arial" w:hAnsi="Arial" w:cs="Arial"/>
          <w:b/>
          <w:sz w:val="20"/>
          <w:szCs w:val="20"/>
        </w:rPr>
        <w:t xml:space="preserve">w tym należny podatek VAT </w:t>
      </w:r>
    </w:p>
    <w:p w14:paraId="689933FE" w14:textId="77777777" w:rsidR="00F54AC4" w:rsidRPr="004C3410" w:rsidRDefault="00BC5B29" w:rsidP="00963435">
      <w:pPr>
        <w:pStyle w:val="Normalny6"/>
        <w:spacing w:line="360" w:lineRule="auto"/>
        <w:ind w:left="708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b/>
          <w:sz w:val="20"/>
          <w:szCs w:val="20"/>
        </w:rPr>
        <w:t xml:space="preserve">w tym cena zamówienia podstawowego wynosi:……………………………………………..zł. </w:t>
      </w:r>
      <w:r w:rsidR="00F54AC4" w:rsidRPr="004C3410">
        <w:rPr>
          <w:rFonts w:ascii="Arial" w:hAnsi="Arial" w:cs="Arial"/>
          <w:b/>
          <w:sz w:val="20"/>
          <w:szCs w:val="20"/>
        </w:rPr>
        <w:t>(należy wskazać wartość wyliczoną w tabeli w zał. nr 2a do SWZ)</w:t>
      </w:r>
    </w:p>
    <w:p w14:paraId="623AED62" w14:textId="463FF1E5" w:rsidR="00BC5B29" w:rsidRPr="004C3410" w:rsidRDefault="00BC5B29" w:rsidP="00963435">
      <w:pPr>
        <w:pStyle w:val="Normalny6"/>
        <w:spacing w:line="360" w:lineRule="auto"/>
        <w:ind w:left="708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b/>
          <w:sz w:val="20"/>
          <w:szCs w:val="20"/>
        </w:rPr>
        <w:t>cena zamówienia w ramach prawa opcji wynosi:……………………………………………..zł.</w:t>
      </w:r>
      <w:r w:rsidR="00F54AC4" w:rsidRPr="004C3410">
        <w:rPr>
          <w:rFonts w:ascii="Arial" w:hAnsi="Arial" w:cs="Arial"/>
          <w:b/>
          <w:sz w:val="20"/>
          <w:szCs w:val="20"/>
        </w:rPr>
        <w:t xml:space="preserve"> (należy wskazać wartość wyliczoną w tabeli w zał. nr 2b do SWZ)</w:t>
      </w:r>
    </w:p>
    <w:p w14:paraId="0706B701" w14:textId="6B025425" w:rsidR="00812961" w:rsidRPr="004C3410" w:rsidRDefault="00A67774" w:rsidP="00E52FB7">
      <w:pPr>
        <w:pStyle w:val="Normalny6"/>
        <w:spacing w:line="36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b/>
          <w:sz w:val="20"/>
          <w:szCs w:val="20"/>
        </w:rPr>
        <w:lastRenderedPageBreak/>
        <w:t>Udzielamy rękojmi na przedmiot zamówienia na okres ……………. miesięcy licząc od dnia odbioru ro</w:t>
      </w:r>
      <w:r w:rsidR="008C7892" w:rsidRPr="004C3410">
        <w:rPr>
          <w:rFonts w:ascii="Arial" w:hAnsi="Arial" w:cs="Arial"/>
          <w:b/>
          <w:sz w:val="20"/>
          <w:szCs w:val="20"/>
        </w:rPr>
        <w:t>bót.</w:t>
      </w:r>
    </w:p>
    <w:p w14:paraId="53630D65" w14:textId="77777777" w:rsidR="00717ACF" w:rsidRPr="004C3410" w:rsidRDefault="00717ACF" w:rsidP="00E52FB7">
      <w:pPr>
        <w:pStyle w:val="Normalny6"/>
        <w:spacing w:line="360" w:lineRule="auto"/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5E5AAF0C" w14:textId="3AA11165" w:rsidR="00E65C11" w:rsidRPr="004C3410" w:rsidRDefault="00E65C11" w:rsidP="008C7892">
      <w:pPr>
        <w:pStyle w:val="Normalny6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 xml:space="preserve">Oświadczamy, iż cena określona powyżej obejmuje realizację wszystkich zobowiązań Wykonawcy opisanych w SWZ wraz z załącznikami. </w:t>
      </w:r>
    </w:p>
    <w:p w14:paraId="7FEB1AD1" w14:textId="77777777" w:rsidR="00E52FB7" w:rsidRPr="004C3410" w:rsidRDefault="00E52FB7" w:rsidP="00E52FB7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Oświadczam, że jestem / jesteśmy</w:t>
      </w:r>
      <w:r w:rsidRPr="004C3410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4C3410">
        <w:rPr>
          <w:rFonts w:ascii="Arial" w:hAnsi="Arial" w:cs="Arial"/>
          <w:sz w:val="20"/>
          <w:szCs w:val="20"/>
        </w:rPr>
        <w:t>:</w:t>
      </w:r>
    </w:p>
    <w:tbl>
      <w:tblPr>
        <w:tblW w:w="8468" w:type="dxa"/>
        <w:tblInd w:w="620" w:type="dxa"/>
        <w:tblLayout w:type="fixed"/>
        <w:tblLook w:val="0600" w:firstRow="0" w:lastRow="0" w:firstColumn="0" w:lastColumn="0" w:noHBand="1" w:noVBand="1"/>
      </w:tblPr>
      <w:tblGrid>
        <w:gridCol w:w="426"/>
        <w:gridCol w:w="8042"/>
      </w:tblGrid>
      <w:tr w:rsidR="00AC7E40" w:rsidRPr="004C3410" w14:paraId="19961E3B" w14:textId="77777777" w:rsidTr="008376D1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E9BA2" w14:textId="77777777" w:rsidR="00AC7E40" w:rsidRPr="004C3410" w:rsidRDefault="00AC7E40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78286535"/>
          </w:p>
        </w:tc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59C33" w14:textId="77777777" w:rsidR="00AC7E40" w:rsidRPr="004C3410" w:rsidRDefault="00AC7E40" w:rsidP="00963435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3410">
              <w:rPr>
                <w:rFonts w:ascii="Arial" w:hAnsi="Arial" w:cs="Arial"/>
                <w:sz w:val="20"/>
                <w:szCs w:val="20"/>
              </w:rPr>
              <w:t>mikroprzedsiębiorcą</w:t>
            </w:r>
            <w:proofErr w:type="spellEnd"/>
          </w:p>
        </w:tc>
      </w:tr>
      <w:tr w:rsidR="00AC7E40" w:rsidRPr="004C3410" w14:paraId="6464BE96" w14:textId="77777777" w:rsidTr="008376D1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7EC6" w14:textId="77777777" w:rsidR="00AC7E40" w:rsidRPr="004C3410" w:rsidRDefault="00AC7E40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63463" w14:textId="77777777" w:rsidR="00AC7E40" w:rsidRPr="004C3410" w:rsidRDefault="00AC7E40" w:rsidP="00963435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małym przedsiębiorcą</w:t>
            </w:r>
          </w:p>
        </w:tc>
      </w:tr>
      <w:tr w:rsidR="00AC7E40" w:rsidRPr="004C3410" w14:paraId="122AC630" w14:textId="77777777" w:rsidTr="008376D1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06DD1" w14:textId="77777777" w:rsidR="00AC7E40" w:rsidRPr="004C3410" w:rsidRDefault="00AC7E40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19EED" w14:textId="77777777" w:rsidR="00AC7E40" w:rsidRPr="004C3410" w:rsidRDefault="00AC7E40" w:rsidP="00963435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średnim przedsiębiorcą</w:t>
            </w:r>
          </w:p>
        </w:tc>
      </w:tr>
      <w:tr w:rsidR="00AC7E40" w:rsidRPr="004C3410" w14:paraId="3BD7F55F" w14:textId="77777777" w:rsidTr="008376D1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1DBFC" w14:textId="77777777" w:rsidR="00AC7E40" w:rsidRPr="004C3410" w:rsidRDefault="00AC7E40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0FD07" w14:textId="77777777" w:rsidR="00AC7E40" w:rsidRPr="004C3410" w:rsidRDefault="00AC7E40" w:rsidP="00963435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osobą fizyczną nieprowadzącą działalności gospodarczej</w:t>
            </w:r>
          </w:p>
        </w:tc>
      </w:tr>
      <w:tr w:rsidR="00AC7E40" w:rsidRPr="004C3410" w14:paraId="05DE831A" w14:textId="77777777" w:rsidTr="008376D1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D12DA" w14:textId="77777777" w:rsidR="00AC7E40" w:rsidRPr="004C3410" w:rsidRDefault="00AC7E40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93121" w14:textId="77777777" w:rsidR="00AC7E40" w:rsidRPr="004C3410" w:rsidRDefault="00AC7E40" w:rsidP="00963435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 xml:space="preserve">innym rodzajem </w:t>
            </w:r>
            <w:r w:rsidRPr="004C3410">
              <w:rPr>
                <w:rFonts w:ascii="Arial" w:hAnsi="Arial" w:cs="Arial"/>
                <w:i/>
                <w:iCs/>
                <w:sz w:val="20"/>
                <w:szCs w:val="20"/>
              </w:rPr>
              <w:t>(wpisać)</w:t>
            </w:r>
            <w:r w:rsidRPr="004C3410"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</w:t>
            </w:r>
          </w:p>
        </w:tc>
      </w:tr>
    </w:tbl>
    <w:bookmarkEnd w:id="1"/>
    <w:p w14:paraId="57FA4692" w14:textId="0DFD3CD5" w:rsidR="00E65C11" w:rsidRPr="004C3410" w:rsidRDefault="00E65C11" w:rsidP="00E65C11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Oświadczamy, że jesteśmy związani niniejszą ofertą na czas wskazany w SWZ.</w:t>
      </w:r>
    </w:p>
    <w:p w14:paraId="0E72CF83" w14:textId="6F877DC7" w:rsidR="00E52FB7" w:rsidRPr="004C3410" w:rsidRDefault="00E52FB7" w:rsidP="00234AFB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 (RODO - Rozporządzenie Parlamentu Europejskiego i Rady (UE) 2016/679 z dnia 27 kwietnia 2016 r. w sprawie ochrony osób fizycznych w</w:t>
      </w:r>
      <w:r w:rsidR="00C0140F" w:rsidRPr="004C3410">
        <w:rPr>
          <w:rFonts w:ascii="Arial" w:hAnsi="Arial" w:cs="Arial"/>
          <w:sz w:val="20"/>
          <w:szCs w:val="20"/>
        </w:rPr>
        <w:t> </w:t>
      </w:r>
      <w:r w:rsidRPr="004C3410">
        <w:rPr>
          <w:rFonts w:ascii="Arial" w:hAnsi="Arial" w:cs="Arial"/>
          <w:sz w:val="20"/>
          <w:szCs w:val="20"/>
        </w:rPr>
        <w:t>związku z przetwarzaniem danych osobowych i w sprawie swobodnego przepływu takich danych oraz uchylenia dyrektywy 95/46/WE -ogólne rozporządzenie o ochro-nie danych RODO Dz. Urz. UE L 119 z 04.05.2016),</w:t>
      </w:r>
    </w:p>
    <w:p w14:paraId="658F910E" w14:textId="2DD547B8" w:rsidR="00E52FB7" w:rsidRPr="004C3410" w:rsidRDefault="00E52FB7" w:rsidP="00234AFB">
      <w:pPr>
        <w:pStyle w:val="Normalny6"/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C3410">
        <w:rPr>
          <w:rFonts w:ascii="Arial" w:hAnsi="Arial" w:cs="Arial"/>
          <w:i/>
          <w:iCs/>
          <w:sz w:val="20"/>
          <w:szCs w:val="20"/>
        </w:rPr>
        <w:t>Uwaga!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</w:t>
      </w:r>
      <w:r w:rsidR="00C0140F" w:rsidRPr="004C3410">
        <w:rPr>
          <w:rFonts w:ascii="Arial" w:hAnsi="Arial" w:cs="Arial"/>
          <w:i/>
          <w:iCs/>
          <w:sz w:val="20"/>
          <w:szCs w:val="20"/>
        </w:rPr>
        <w:t> </w:t>
      </w:r>
      <w:r w:rsidRPr="004C3410">
        <w:rPr>
          <w:rFonts w:ascii="Arial" w:hAnsi="Arial" w:cs="Arial"/>
          <w:i/>
          <w:iCs/>
          <w:sz w:val="20"/>
          <w:szCs w:val="20"/>
        </w:rPr>
        <w:t>przez jego wykreślenie).</w:t>
      </w:r>
    </w:p>
    <w:p w14:paraId="16F46FE2" w14:textId="3DC2A60B" w:rsidR="008D2C19" w:rsidRPr="004C3410" w:rsidRDefault="00C0140F" w:rsidP="008D2C19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 xml:space="preserve">Zgodnie z </w:t>
      </w:r>
      <w:r w:rsidR="008D2C19" w:rsidRPr="004C3410">
        <w:rPr>
          <w:rFonts w:ascii="Arial" w:hAnsi="Arial" w:cs="Arial"/>
          <w:sz w:val="20"/>
          <w:szCs w:val="20"/>
        </w:rPr>
        <w:t>art. 462 ust. 2 ustawy P</w:t>
      </w:r>
      <w:r w:rsidR="00AC7E40" w:rsidRPr="004C3410">
        <w:rPr>
          <w:rFonts w:ascii="Arial" w:hAnsi="Arial" w:cs="Arial"/>
          <w:sz w:val="20"/>
          <w:szCs w:val="20"/>
        </w:rPr>
        <w:t>ZP</w:t>
      </w:r>
      <w:r w:rsidR="008D2C19" w:rsidRPr="004C3410">
        <w:rPr>
          <w:rFonts w:ascii="Arial" w:hAnsi="Arial" w:cs="Arial"/>
          <w:sz w:val="20"/>
          <w:szCs w:val="20"/>
        </w:rPr>
        <w:t xml:space="preserve"> oświadczamy, że roboty budowlane objęte zamówieniem zamierzamy wykonać:</w:t>
      </w:r>
      <w:r w:rsidR="008D2C19" w:rsidRPr="004C3410">
        <w:rPr>
          <w:rFonts w:ascii="Arial" w:hAnsi="Arial" w:cs="Arial"/>
          <w:vertAlign w:val="superscript"/>
        </w:rPr>
        <w:footnoteReference w:id="3"/>
      </w:r>
    </w:p>
    <w:tbl>
      <w:tblPr>
        <w:tblW w:w="9072" w:type="dxa"/>
        <w:tblInd w:w="620" w:type="dxa"/>
        <w:tblLayout w:type="fixed"/>
        <w:tblLook w:val="0600" w:firstRow="0" w:lastRow="0" w:firstColumn="0" w:lastColumn="0" w:noHBand="1" w:noVBand="1"/>
      </w:tblPr>
      <w:tblGrid>
        <w:gridCol w:w="431"/>
        <w:gridCol w:w="136"/>
        <w:gridCol w:w="4962"/>
        <w:gridCol w:w="3543"/>
      </w:tblGrid>
      <w:tr w:rsidR="00AC7E40" w:rsidRPr="004C3410" w14:paraId="30E8EBB1" w14:textId="77777777" w:rsidTr="008376D1">
        <w:tc>
          <w:tcPr>
            <w:tcW w:w="4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CF869" w14:textId="77777777" w:rsidR="00AC7E40" w:rsidRPr="004C3410" w:rsidRDefault="00AC7E40" w:rsidP="00963435">
            <w:pPr>
              <w:keepNext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2C1FC" w14:textId="77777777" w:rsidR="00AC7E40" w:rsidRPr="004C3410" w:rsidRDefault="00AC7E40" w:rsidP="00963435">
            <w:pPr>
              <w:keepNext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siłami własnego przedsiębiorstwa</w:t>
            </w:r>
          </w:p>
        </w:tc>
      </w:tr>
      <w:tr w:rsidR="00AC7E40" w:rsidRPr="004C3410" w14:paraId="485BC6D8" w14:textId="77777777" w:rsidTr="008376D1">
        <w:tc>
          <w:tcPr>
            <w:tcW w:w="4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A49D" w14:textId="77777777" w:rsidR="00AC7E40" w:rsidRPr="004C3410" w:rsidRDefault="00AC7E40" w:rsidP="00963435">
            <w:pPr>
              <w:keepNext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C10AF" w14:textId="66D22195" w:rsidR="00AC7E40" w:rsidRPr="004C3410" w:rsidRDefault="00AC7E40" w:rsidP="00AC7E4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z udziałem Podwykonawcy/ów:</w:t>
            </w:r>
            <w:r w:rsidRPr="004C34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C34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060787" w14:textId="7298F34C" w:rsidR="00AC7E40" w:rsidRPr="004C3410" w:rsidRDefault="00AC7E40" w:rsidP="00963435">
            <w:pPr>
              <w:keepNext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E40" w:rsidRPr="004C3410" w14:paraId="27B78C5D" w14:textId="77777777" w:rsidTr="008376D1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2F9A" w14:textId="77777777" w:rsidR="00AC7E40" w:rsidRPr="004C3410" w:rsidRDefault="00AC7E40" w:rsidP="00963435">
            <w:pPr>
              <w:pStyle w:val="Normalny6"/>
              <w:keepNext/>
              <w:keepLines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C341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E655" w14:textId="77777777" w:rsidR="00AC7E40" w:rsidRPr="004C3410" w:rsidRDefault="00AC7E40" w:rsidP="00963435">
            <w:pPr>
              <w:pStyle w:val="Normalny6"/>
              <w:keepNext/>
              <w:keepLines/>
              <w:ind w:left="57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C341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Nazwa części zamówienia, które zamierzamy powierzyć podwykonawcom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3E58" w14:textId="77777777" w:rsidR="00AC7E40" w:rsidRPr="004C3410" w:rsidRDefault="00AC7E40" w:rsidP="00963435">
            <w:pPr>
              <w:pStyle w:val="Normalny6"/>
              <w:keepNext/>
              <w:keepLines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C341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Podwykonawca</w:t>
            </w:r>
            <w:r w:rsidRPr="004C341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br/>
              <w:t>(jeżeli jest już znany)</w:t>
            </w:r>
          </w:p>
        </w:tc>
      </w:tr>
      <w:tr w:rsidR="00AC7E40" w:rsidRPr="004C3410" w14:paraId="00864CB9" w14:textId="77777777" w:rsidTr="008376D1">
        <w:tblPrEx>
          <w:tblLook w:val="04A0" w:firstRow="1" w:lastRow="0" w:firstColumn="1" w:lastColumn="0" w:noHBand="0" w:noVBand="1"/>
        </w:tblPrEx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8FD2" w14:textId="77777777" w:rsidR="00AC7E40" w:rsidRPr="004C3410" w:rsidRDefault="00AC7E40" w:rsidP="00AC7E40">
            <w:pPr>
              <w:pStyle w:val="Normalny6"/>
              <w:spacing w:before="60" w:after="6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C341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26F" w14:textId="77777777" w:rsidR="00AC7E40" w:rsidRPr="004C3410" w:rsidRDefault="00AC7E40" w:rsidP="00AC7E40">
            <w:pPr>
              <w:pStyle w:val="Normalny6"/>
              <w:spacing w:before="60" w:after="60" w:line="36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5951" w14:textId="77777777" w:rsidR="00AC7E40" w:rsidRPr="004C3410" w:rsidRDefault="00AC7E40" w:rsidP="00AC7E40">
            <w:pPr>
              <w:pStyle w:val="Normalny6"/>
              <w:spacing w:before="60" w:after="60" w:line="36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C7E40" w:rsidRPr="004C3410" w14:paraId="7AD05F1E" w14:textId="77777777" w:rsidTr="008376D1">
        <w:tblPrEx>
          <w:tblLook w:val="04A0" w:firstRow="1" w:lastRow="0" w:firstColumn="1" w:lastColumn="0" w:noHBand="0" w:noVBand="1"/>
        </w:tblPrEx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A15F2" w14:textId="77777777" w:rsidR="00AC7E40" w:rsidRPr="004C3410" w:rsidRDefault="00AC7E40" w:rsidP="00AC7E40">
            <w:pPr>
              <w:pStyle w:val="Normalny6"/>
              <w:spacing w:before="60" w:after="6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4C341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BC5B" w14:textId="77777777" w:rsidR="00AC7E40" w:rsidRPr="004C3410" w:rsidRDefault="00AC7E40" w:rsidP="00AC7E40">
            <w:pPr>
              <w:pStyle w:val="Normalny6"/>
              <w:spacing w:before="60" w:after="60" w:line="36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D363" w14:textId="77777777" w:rsidR="00AC7E40" w:rsidRPr="004C3410" w:rsidRDefault="00AC7E40" w:rsidP="00AC7E40">
            <w:pPr>
              <w:pStyle w:val="Normalny6"/>
              <w:spacing w:before="60" w:after="60" w:line="36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CA3EB4A" w14:textId="59EC4A94" w:rsidR="008D2C19" w:rsidRPr="004C3410" w:rsidRDefault="00E65C11" w:rsidP="00963435">
      <w:pPr>
        <w:pStyle w:val="Normalny6"/>
        <w:numPr>
          <w:ilvl w:val="0"/>
          <w:numId w:val="1"/>
        </w:numPr>
        <w:tabs>
          <w:tab w:val="clear" w:pos="720"/>
        </w:tabs>
        <w:spacing w:before="120"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 xml:space="preserve">Oświadczamy, że akceptujemy projekt umowy zawarty w SWZ. Jednocześnie zobowiązujemy się w przypadku przyznania nam zamówienia, do podpisania umowy w siedzibie Zamawiającego w terminie </w:t>
      </w:r>
      <w:r w:rsidRPr="004C3410">
        <w:rPr>
          <w:rFonts w:ascii="Arial" w:hAnsi="Arial" w:cs="Arial"/>
          <w:sz w:val="20"/>
          <w:szCs w:val="20"/>
        </w:rPr>
        <w:lastRenderedPageBreak/>
        <w:t xml:space="preserve">przez niego wyznaczonym i do realizacji </w:t>
      </w:r>
      <w:r w:rsidR="00CE1749" w:rsidRPr="004C3410">
        <w:rPr>
          <w:rFonts w:ascii="Arial" w:hAnsi="Arial" w:cs="Arial"/>
          <w:sz w:val="20"/>
          <w:szCs w:val="20"/>
        </w:rPr>
        <w:t>umowy</w:t>
      </w:r>
      <w:r w:rsidRPr="004C3410">
        <w:rPr>
          <w:rFonts w:ascii="Arial" w:hAnsi="Arial" w:cs="Arial"/>
          <w:sz w:val="20"/>
          <w:szCs w:val="20"/>
        </w:rPr>
        <w:t xml:space="preserve"> na warunkach określonych w projekcie umowy</w:t>
      </w:r>
      <w:r w:rsidR="00033ACA" w:rsidRPr="004C3410">
        <w:rPr>
          <w:rFonts w:ascii="Arial" w:hAnsi="Arial" w:cs="Arial"/>
          <w:sz w:val="20"/>
          <w:szCs w:val="20"/>
        </w:rPr>
        <w:t xml:space="preserve"> oraz w sposób zgodny z obowiązującymi przepisami.</w:t>
      </w:r>
    </w:p>
    <w:p w14:paraId="37725CF6" w14:textId="7603F73E" w:rsidR="00033ACA" w:rsidRPr="004C3410" w:rsidRDefault="00033ACA" w:rsidP="00234AFB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Informujemy, że wybór naszej oferty:</w:t>
      </w:r>
      <w:r w:rsidRPr="004C3410">
        <w:rPr>
          <w:rStyle w:val="Odwoanieprzypisudolnego"/>
          <w:rFonts w:ascii="Arial" w:hAnsi="Arial" w:cs="Arial"/>
          <w:sz w:val="20"/>
          <w:szCs w:val="20"/>
        </w:rPr>
        <w:t xml:space="preserve"> </w:t>
      </w:r>
      <w:r w:rsidR="00B235AC" w:rsidRPr="004C3410">
        <w:rPr>
          <w:rFonts w:ascii="Arial" w:hAnsi="Arial" w:cs="Arial"/>
          <w:vertAlign w:val="superscript"/>
        </w:rPr>
        <w:footnoteReference w:id="5"/>
      </w:r>
    </w:p>
    <w:tbl>
      <w:tblPr>
        <w:tblW w:w="9060" w:type="dxa"/>
        <w:tblInd w:w="620" w:type="dxa"/>
        <w:tblLayout w:type="fixed"/>
        <w:tblLook w:val="0600" w:firstRow="0" w:lastRow="0" w:firstColumn="0" w:lastColumn="0" w:noHBand="1" w:noVBand="1"/>
      </w:tblPr>
      <w:tblGrid>
        <w:gridCol w:w="426"/>
        <w:gridCol w:w="8634"/>
      </w:tblGrid>
      <w:tr w:rsidR="00AC7E40" w:rsidRPr="004C3410" w14:paraId="02A0137F" w14:textId="77777777" w:rsidTr="00AC7E40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937D9" w14:textId="77777777" w:rsidR="00AC7E40" w:rsidRPr="004C3410" w:rsidRDefault="00AC7E40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705600" w14:textId="77777777" w:rsidR="00AC7E40" w:rsidRPr="004C3410" w:rsidRDefault="00AC7E40" w:rsidP="00963435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nie będzie prowadzić do powstania u Zamawiającego obowiązku podatkowego (tzw. odwrotne obciążenie, polegające na przerzuceniu obowiązku rozliczania podatku VAT ze sprzedawcy na nabywcę) na podstawie ustawy z dnia 11 marca 2004 r. o podatku od towarów i usług (</w:t>
            </w:r>
            <w:proofErr w:type="spellStart"/>
            <w:r w:rsidRPr="004C3410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4C3410">
              <w:rPr>
                <w:rFonts w:ascii="Arial" w:hAnsi="Arial" w:cs="Arial"/>
                <w:sz w:val="20"/>
                <w:szCs w:val="20"/>
              </w:rPr>
              <w:t>. Dz.U. 2021 poz. 685 ze zm.);</w:t>
            </w:r>
          </w:p>
        </w:tc>
      </w:tr>
      <w:tr w:rsidR="00AC7E40" w:rsidRPr="004C3410" w14:paraId="70D8960A" w14:textId="77777777" w:rsidTr="00AC7E40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8AC47" w14:textId="77777777" w:rsidR="00AC7E40" w:rsidRPr="004C3410" w:rsidRDefault="00AC7E40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960207" w14:textId="77777777" w:rsidR="00AC7E40" w:rsidRPr="004C3410" w:rsidRDefault="00AC7E40" w:rsidP="00963435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będzie prowadzić do powstania u Zamawiającego obowiązku podatkowego (tzw. odwrotne obciążenie, polegające na przerzuceniu obowiązku rozliczania podatku VAT ze sprzedawcy na nabywcę) na podstawie ustawy z dnia 11 marca 2004 r. o podatku od towarów i usług (</w:t>
            </w:r>
            <w:proofErr w:type="spellStart"/>
            <w:r w:rsidRPr="004C3410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4C3410">
              <w:rPr>
                <w:rFonts w:ascii="Arial" w:hAnsi="Arial" w:cs="Arial"/>
                <w:sz w:val="20"/>
                <w:szCs w:val="20"/>
              </w:rPr>
              <w:t>. Dz.U. 2021 poz. 685 ze zm.):</w:t>
            </w:r>
            <w:r w:rsidRPr="004C341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4C341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</w:p>
        </w:tc>
      </w:tr>
    </w:tbl>
    <w:p w14:paraId="4000F31F" w14:textId="77777777" w:rsidR="00AC7E40" w:rsidRPr="004C3410" w:rsidRDefault="00AC7E40" w:rsidP="00963435">
      <w:pPr>
        <w:pStyle w:val="Normalny6"/>
        <w:numPr>
          <w:ilvl w:val="0"/>
          <w:numId w:val="35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w odniesieniu do następujących towarów lub usług: ____________ (nazwa (rodzaj) towaru lub usługi, których dostawa lub świadczenie będzie prowadzić do jego powstania);</w:t>
      </w:r>
    </w:p>
    <w:p w14:paraId="7F7BBEE7" w14:textId="77777777" w:rsidR="00AC7E40" w:rsidRPr="004C3410" w:rsidRDefault="00AC7E40" w:rsidP="00963435">
      <w:pPr>
        <w:pStyle w:val="Normalny6"/>
        <w:numPr>
          <w:ilvl w:val="0"/>
          <w:numId w:val="35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wartość towarów lub usług powodująca obowiązek podatkowy u Zamawiającego to: ____________ zł netto;</w:t>
      </w:r>
    </w:p>
    <w:p w14:paraId="4957B188" w14:textId="77777777" w:rsidR="00AC7E40" w:rsidRPr="004C3410" w:rsidRDefault="00AC7E40" w:rsidP="00963435">
      <w:pPr>
        <w:pStyle w:val="Normalny6"/>
        <w:numPr>
          <w:ilvl w:val="0"/>
          <w:numId w:val="35"/>
        </w:numPr>
        <w:spacing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stawka podatku od towarów i usług, która zgodnie z wiedzą Wykonawcy będzie miała zastosowanie: ____________%.</w:t>
      </w:r>
    </w:p>
    <w:p w14:paraId="74CA2526" w14:textId="77777777" w:rsidR="00033ACA" w:rsidRPr="004C3410" w:rsidRDefault="00033ACA" w:rsidP="00963435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b/>
          <w:bCs/>
          <w:sz w:val="20"/>
          <w:szCs w:val="20"/>
        </w:rPr>
        <w:t>Oświadczamy</w:t>
      </w:r>
      <w:r w:rsidRPr="004C3410">
        <w:rPr>
          <w:rFonts w:ascii="Arial" w:hAnsi="Arial" w:cs="Arial"/>
          <w:sz w:val="20"/>
          <w:szCs w:val="20"/>
        </w:rPr>
        <w:t xml:space="preserve">, że uwzględniliśmy </w:t>
      </w:r>
      <w:r w:rsidRPr="004C3410">
        <w:rPr>
          <w:rFonts w:ascii="Arial" w:hAnsi="Arial" w:cs="Arial"/>
          <w:b/>
          <w:bCs/>
          <w:sz w:val="20"/>
          <w:szCs w:val="20"/>
        </w:rPr>
        <w:t>zmiany i dodatkowe ustalenia</w:t>
      </w:r>
      <w:r w:rsidRPr="004C3410">
        <w:rPr>
          <w:rFonts w:ascii="Arial" w:hAnsi="Arial" w:cs="Arial"/>
          <w:sz w:val="20"/>
          <w:szCs w:val="20"/>
        </w:rPr>
        <w:t xml:space="preserve"> wynikłe w trakcie procedury przetargowej, stanowiące integralną część SWZ, wyszczególnione we wszystkich przesłanych i umieszczonych na stronie internetowej pismach Zamawiającego.</w:t>
      </w:r>
    </w:p>
    <w:p w14:paraId="571BFCF5" w14:textId="1A1E6F4C" w:rsidR="002129F8" w:rsidRPr="004C3410" w:rsidRDefault="00E65C11" w:rsidP="00234AFB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Oświadczamy, że wszystkie załączniki stanowią integralną część oferty.</w:t>
      </w:r>
    </w:p>
    <w:p w14:paraId="52828F1C" w14:textId="77777777" w:rsidR="00B6779F" w:rsidRPr="004C3410" w:rsidRDefault="00B6779F" w:rsidP="00B6779F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b/>
          <w:sz w:val="20"/>
          <w:szCs w:val="20"/>
        </w:rPr>
      </w:pPr>
      <w:r w:rsidRPr="004C3410">
        <w:rPr>
          <w:rFonts w:ascii="Arial" w:hAnsi="Arial" w:cs="Arial"/>
          <w:sz w:val="20"/>
          <w:szCs w:val="20"/>
          <w:lang w:val="x-none" w:eastAsia="x-none"/>
        </w:rPr>
        <w:t>O</w:t>
      </w:r>
      <w:r w:rsidRPr="004C3410">
        <w:rPr>
          <w:rFonts w:ascii="Arial" w:hAnsi="Arial" w:cs="Arial"/>
          <w:sz w:val="20"/>
          <w:szCs w:val="20"/>
          <w:lang w:eastAsia="x-none"/>
        </w:rPr>
        <w:t>świadczamy</w:t>
      </w:r>
      <w:r w:rsidRPr="004C3410">
        <w:rPr>
          <w:rFonts w:ascii="Arial" w:hAnsi="Arial" w:cs="Arial"/>
          <w:sz w:val="20"/>
          <w:szCs w:val="20"/>
          <w:lang w:val="x-none" w:eastAsia="x-none"/>
        </w:rPr>
        <w:t xml:space="preserve">, że: </w:t>
      </w:r>
      <w:r w:rsidRPr="004C3410">
        <w:rPr>
          <w:rFonts w:ascii="Arial" w:hAnsi="Arial" w:cs="Arial"/>
          <w:i/>
          <w:sz w:val="20"/>
          <w:szCs w:val="20"/>
          <w:lang w:val="x-none" w:eastAsia="x-none"/>
        </w:rPr>
        <w:t>niniejsza oferta oraz wszelkie załączniki do niej są</w:t>
      </w:r>
      <w:r w:rsidRPr="004C3410">
        <w:rPr>
          <w:rStyle w:val="Odwoanieprzypisudolnego"/>
          <w:rFonts w:ascii="Arial" w:hAnsi="Arial" w:cs="Arial"/>
          <w:i/>
          <w:sz w:val="20"/>
          <w:szCs w:val="20"/>
          <w:lang w:val="x-none" w:eastAsia="x-none"/>
        </w:rPr>
        <w:footnoteReference w:id="7"/>
      </w:r>
      <w:r w:rsidRPr="004C3410">
        <w:rPr>
          <w:rFonts w:ascii="Arial" w:hAnsi="Arial" w:cs="Arial"/>
          <w:i/>
          <w:sz w:val="20"/>
          <w:szCs w:val="20"/>
          <w:lang w:eastAsia="x-none"/>
        </w:rPr>
        <w:t>:</w:t>
      </w:r>
    </w:p>
    <w:tbl>
      <w:tblPr>
        <w:tblW w:w="9075" w:type="dxa"/>
        <w:tblInd w:w="620" w:type="dxa"/>
        <w:tblLayout w:type="fixed"/>
        <w:tblLook w:val="0600" w:firstRow="0" w:lastRow="0" w:firstColumn="0" w:lastColumn="0" w:noHBand="1" w:noVBand="1"/>
      </w:tblPr>
      <w:tblGrid>
        <w:gridCol w:w="426"/>
        <w:gridCol w:w="8649"/>
      </w:tblGrid>
      <w:tr w:rsidR="00963435" w:rsidRPr="004C3410" w14:paraId="47F59986" w14:textId="77777777" w:rsidTr="00963435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C1A3D" w14:textId="77777777" w:rsidR="00963435" w:rsidRPr="004C3410" w:rsidRDefault="00963435" w:rsidP="00963435">
            <w:pPr>
              <w:keepNext/>
              <w:keepLines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6774B9" w14:textId="77777777" w:rsidR="00963435" w:rsidRPr="004C3410" w:rsidRDefault="00963435" w:rsidP="00963435">
            <w:pPr>
              <w:keepNext/>
              <w:keepLines/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jawne;</w:t>
            </w:r>
          </w:p>
        </w:tc>
      </w:tr>
      <w:tr w:rsidR="00963435" w:rsidRPr="004C3410" w14:paraId="106BBEF3" w14:textId="77777777" w:rsidTr="00963435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F8BFD" w14:textId="77777777" w:rsidR="00963435" w:rsidRPr="004C3410" w:rsidRDefault="00963435" w:rsidP="0096343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4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7A2860" w14:textId="77777777" w:rsidR="00963435" w:rsidRPr="004C3410" w:rsidRDefault="00963435" w:rsidP="00963435">
            <w:pPr>
              <w:spacing w:after="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4C3410">
              <w:rPr>
                <w:rFonts w:ascii="Arial" w:hAnsi="Arial" w:cs="Arial"/>
                <w:sz w:val="20"/>
                <w:szCs w:val="20"/>
              </w:rPr>
              <w:t>informacje i dokumenty zawarte w ofercie oraz w dokumentach złożonych wraz z ofertą i oznaczonych ____________________________________ zawierają informacje stanowiące tajemnicę przedsiębiorstwa w rozumieniu przepisów o zwalczaniu nieuczciwej konkurencji, co potwierdzamy w załączonych do niniejszej oferty wyjaśnieniach.</w:t>
            </w:r>
          </w:p>
        </w:tc>
      </w:tr>
    </w:tbl>
    <w:p w14:paraId="3568723B" w14:textId="77777777" w:rsidR="00963435" w:rsidRPr="004C3410" w:rsidRDefault="00963435" w:rsidP="00963435">
      <w:pPr>
        <w:pStyle w:val="Normalny6"/>
        <w:numPr>
          <w:ilvl w:val="0"/>
          <w:numId w:val="1"/>
        </w:numPr>
        <w:tabs>
          <w:tab w:val="clear" w:pos="720"/>
        </w:tabs>
        <w:spacing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  <w:lang w:eastAsia="x-none"/>
        </w:rPr>
        <w:t>Oświadczamy</w:t>
      </w:r>
      <w:r w:rsidRPr="004C3410">
        <w:rPr>
          <w:rFonts w:ascii="Arial" w:hAnsi="Arial" w:cs="Arial"/>
          <w:sz w:val="20"/>
          <w:szCs w:val="20"/>
        </w:rPr>
        <w:t>, że wszystkie załączniki stanowią integralną część oferty.</w:t>
      </w:r>
    </w:p>
    <w:p w14:paraId="313D32CB" w14:textId="13D27489" w:rsidR="00122232" w:rsidRPr="004C3410" w:rsidRDefault="00D3716D" w:rsidP="002A395A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br w:type="page"/>
      </w:r>
    </w:p>
    <w:tbl>
      <w:tblPr>
        <w:tblW w:w="9860" w:type="dxa"/>
        <w:tblInd w:w="-24" w:type="dxa"/>
        <w:tblLook w:val="0000" w:firstRow="0" w:lastRow="0" w:firstColumn="0" w:lastColumn="0" w:noHBand="0" w:noVBand="0"/>
      </w:tblPr>
      <w:tblGrid>
        <w:gridCol w:w="9860"/>
      </w:tblGrid>
      <w:tr w:rsidR="00190E5D" w:rsidRPr="004C3410" w14:paraId="100458D8" w14:textId="77777777" w:rsidTr="001B29B5">
        <w:tc>
          <w:tcPr>
            <w:tcW w:w="9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CB7CF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</w:pPr>
            <w:bookmarkStart w:id="2" w:name="_Hlk124966080"/>
            <w:r w:rsidRPr="004C3410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  <w:lastRenderedPageBreak/>
              <w:t>Załącznik nr 3 do SWZ</w:t>
            </w:r>
          </w:p>
        </w:tc>
      </w:tr>
      <w:tr w:rsidR="00190E5D" w:rsidRPr="004C3410" w14:paraId="534DF0C0" w14:textId="77777777" w:rsidTr="001B29B5">
        <w:trPr>
          <w:trHeight w:val="1795"/>
        </w:trPr>
        <w:tc>
          <w:tcPr>
            <w:tcW w:w="9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10561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24"/>
                <w:szCs w:val="24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  <w:t>Oświadczenie Wykonawcy</w:t>
            </w:r>
            <w:r w:rsidRPr="004C3410" w:rsidDel="00114C88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  <w:t xml:space="preserve"> </w:t>
            </w:r>
            <w:r w:rsidRPr="004C3410">
              <w:rPr>
                <w:rFonts w:ascii="Arial" w:eastAsia="Times New Roman" w:hAnsi="Arial" w:cs="Arial"/>
                <w:kern w:val="1"/>
                <w:sz w:val="24"/>
                <w:szCs w:val="24"/>
                <w:lang w:eastAsia="pl-PL" w:bidi="pl-PL"/>
              </w:rPr>
              <w:br/>
            </w:r>
            <w:r w:rsidRPr="004C3410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  <w:t>składane na podstawie</w:t>
            </w:r>
            <w:r w:rsidRPr="004C3410">
              <w:rPr>
                <w:rFonts w:ascii="Arial" w:eastAsia="Times New Roman" w:hAnsi="Arial" w:cs="Arial"/>
                <w:b/>
                <w:bCs/>
                <w:caps/>
                <w:kern w:val="1"/>
                <w:sz w:val="20"/>
                <w:szCs w:val="20"/>
                <w:lang w:eastAsia="pl-PL" w:bidi="pl-PL"/>
              </w:rPr>
              <w:t> </w:t>
            </w:r>
            <w:r w:rsidRPr="004C3410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  <w:t xml:space="preserve">art. 125 ust. 1 ustawy PZP, </w:t>
            </w:r>
          </w:p>
          <w:p w14:paraId="0613CA8E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kern w:val="1"/>
                <w:sz w:val="20"/>
                <w:szCs w:val="20"/>
                <w:lang w:eastAsia="pl-PL" w:bidi="pl-PL"/>
              </w:rPr>
              <w:t>w postępowaniu o udzielenie zamówienia publicznego na roboty budowlane pn.:</w:t>
            </w:r>
          </w:p>
          <w:p w14:paraId="19EA79C3" w14:textId="1C2C1F0C" w:rsidR="00190E5D" w:rsidRPr="004C3410" w:rsidRDefault="00256AFE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016E1C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6475F460" w14:textId="77777777" w:rsidR="001B29B5" w:rsidRPr="001B29B5" w:rsidRDefault="001B29B5" w:rsidP="001B29B5">
      <w:pPr>
        <w:spacing w:before="120"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Oświadczenie składane wraz z ofertą</w:t>
      </w:r>
    </w:p>
    <w:p w14:paraId="1C2CF16D" w14:textId="77777777" w:rsidR="001B29B5" w:rsidRPr="001B29B5" w:rsidRDefault="001B29B5" w:rsidP="001B29B5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</w:p>
    <w:p w14:paraId="0336A151" w14:textId="77777777" w:rsidR="001B29B5" w:rsidRPr="001B29B5" w:rsidRDefault="001B29B5" w:rsidP="001B29B5">
      <w:pPr>
        <w:spacing w:after="0"/>
        <w:jc w:val="both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b/>
          <w:sz w:val="20"/>
          <w:szCs w:val="20"/>
          <w:lang w:val="pl" w:eastAsia="pl-PL"/>
        </w:rPr>
        <w:t>Wykonawca</w:t>
      </w:r>
      <w:r w:rsidRPr="001B29B5">
        <w:rPr>
          <w:rFonts w:ascii="Arial" w:eastAsia="Arial" w:hAnsi="Arial" w:cs="Arial"/>
          <w:b/>
          <w:sz w:val="20"/>
          <w:szCs w:val="20"/>
          <w:vertAlign w:val="superscript"/>
          <w:lang w:val="pl" w:eastAsia="pl-PL"/>
        </w:rPr>
        <w:footnoteReference w:id="8"/>
      </w:r>
      <w:r w:rsidRPr="001B29B5">
        <w:rPr>
          <w:rFonts w:ascii="Arial" w:eastAsia="Arial" w:hAnsi="Arial" w:cs="Arial"/>
          <w:b/>
          <w:sz w:val="20"/>
          <w:szCs w:val="20"/>
          <w:lang w:val="pl" w:eastAsia="pl-PL"/>
        </w:rPr>
        <w:t>:</w:t>
      </w:r>
    </w:p>
    <w:p w14:paraId="61D7552C" w14:textId="77777777" w:rsidR="001B29B5" w:rsidRPr="001B29B5" w:rsidRDefault="001B29B5" w:rsidP="001B29B5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……………………………………………………………………………………………………</w:t>
      </w:r>
    </w:p>
    <w:p w14:paraId="1CEB7465" w14:textId="77777777" w:rsidR="001B29B5" w:rsidRPr="001B29B5" w:rsidRDefault="001B29B5" w:rsidP="001B29B5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Wykonawcy, w zależności od podmiotu: NIP, KRS/</w:t>
      </w:r>
      <w:proofErr w:type="spellStart"/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CEiDG</w:t>
      </w:r>
      <w:proofErr w:type="spellEnd"/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)</w:t>
      </w:r>
    </w:p>
    <w:p w14:paraId="0FDD1764" w14:textId="77777777" w:rsidR="001B29B5" w:rsidRPr="001B29B5" w:rsidRDefault="001B29B5" w:rsidP="001B29B5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2FD722DB" w14:textId="77777777" w:rsidR="001B29B5" w:rsidRPr="001B29B5" w:rsidRDefault="001B29B5" w:rsidP="001B29B5">
      <w:pPr>
        <w:spacing w:after="0"/>
        <w:jc w:val="both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b/>
          <w:sz w:val="20"/>
          <w:szCs w:val="20"/>
          <w:lang w:val="pl" w:eastAsia="pl-PL"/>
        </w:rPr>
        <w:t>reprezentowany przez:</w:t>
      </w:r>
    </w:p>
    <w:p w14:paraId="6B6108FE" w14:textId="77777777" w:rsidR="001B29B5" w:rsidRPr="001B29B5" w:rsidRDefault="001B29B5" w:rsidP="001B29B5">
      <w:pPr>
        <w:tabs>
          <w:tab w:val="center" w:pos="4962"/>
        </w:tabs>
        <w:spacing w:after="0" w:line="240" w:lineRule="auto"/>
        <w:ind w:left="709" w:firstLine="709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sz w:val="20"/>
          <w:szCs w:val="20"/>
          <w:lang w:val="pl" w:eastAsia="pl-PL"/>
        </w:rPr>
        <w:tab/>
        <w:t>………………………………………………………………………</w:t>
      </w:r>
    </w:p>
    <w:p w14:paraId="04A2E586" w14:textId="77777777" w:rsidR="001B29B5" w:rsidRPr="001B29B5" w:rsidRDefault="001B29B5" w:rsidP="001B29B5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784BF2DC" w14:textId="77777777" w:rsidR="001B29B5" w:rsidRPr="001B29B5" w:rsidRDefault="001B29B5" w:rsidP="001B29B5">
      <w:pPr>
        <w:keepNext/>
        <w:spacing w:before="360" w:after="12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t>OŚWIADCZENIE O BRAKU PODSTAW DO WYKLUCZENIA Z POSTĘPOWANIA</w:t>
      </w:r>
    </w:p>
    <w:p w14:paraId="14B0D012" w14:textId="77777777" w:rsidR="001B29B5" w:rsidRPr="001B29B5" w:rsidRDefault="001B29B5" w:rsidP="001B29B5">
      <w:pPr>
        <w:widowControl w:val="0"/>
        <w:spacing w:after="0" w:line="360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>Oświadczam, że nie podlegam wykluczeniu z postępowania o udzielenie zamówienia na podstawie art. 108 ust. 1 oraz art. 109 ust. 1 pkt 4, 5 i 7 ustawy z dnia 11 września 2019 r. - Prawo zamówień publicznych (</w:t>
      </w:r>
      <w:r w:rsidRPr="001B29B5">
        <w:rPr>
          <w:rFonts w:ascii="Arial" w:eastAsia="Arial" w:hAnsi="Arial" w:cs="Arial"/>
          <w:bCs/>
          <w:sz w:val="20"/>
          <w:szCs w:val="20"/>
          <w:lang w:val="pl" w:eastAsia="pl-PL"/>
        </w:rPr>
        <w:t>Dz.U.</w:t>
      </w:r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> </w:t>
      </w:r>
      <w:r w:rsidRPr="001B29B5">
        <w:rPr>
          <w:rFonts w:ascii="Arial" w:eastAsia="Arial" w:hAnsi="Arial" w:cs="Arial"/>
          <w:bCs/>
          <w:sz w:val="20"/>
          <w:szCs w:val="20"/>
          <w:lang w:val="pl" w:eastAsia="pl-PL"/>
        </w:rPr>
        <w:t>2024 poz. 1320</w:t>
      </w:r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 xml:space="preserve"> z </w:t>
      </w:r>
      <w:proofErr w:type="spellStart"/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>późn</w:t>
      </w:r>
      <w:proofErr w:type="spellEnd"/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 xml:space="preserve">. zm.) i </w:t>
      </w: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na podstawie art. 7 ustawy z dnia 13 kwietnia 2022 r. o szczególnych rozwiązaniach w zakresie przeciwdziałania wspieraniu. agresji na Ukrainę oraz służących ochronie bezpieczeństwa narodowego (</w:t>
      </w:r>
      <w:proofErr w:type="spellStart"/>
      <w:r w:rsidRPr="001B29B5">
        <w:rPr>
          <w:rFonts w:ascii="Arial" w:eastAsia="Arial" w:hAnsi="Arial" w:cs="Arial"/>
          <w:sz w:val="20"/>
          <w:szCs w:val="20"/>
          <w:lang w:val="pl" w:eastAsia="pl-PL"/>
        </w:rPr>
        <w:t>t.j</w:t>
      </w:r>
      <w:proofErr w:type="spellEnd"/>
      <w:r w:rsidRPr="001B29B5">
        <w:rPr>
          <w:rFonts w:ascii="Arial" w:eastAsia="Arial" w:hAnsi="Arial" w:cs="Arial"/>
          <w:sz w:val="20"/>
          <w:szCs w:val="20"/>
          <w:lang w:val="pl" w:eastAsia="pl-PL"/>
        </w:rPr>
        <w:t>. Dz. U. z 2023 r. poz. 1497 ze zm.</w:t>
      </w: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).</w:t>
      </w:r>
    </w:p>
    <w:p w14:paraId="5E2AF69D" w14:textId="77777777" w:rsidR="001B29B5" w:rsidRPr="001B29B5" w:rsidRDefault="001B29B5" w:rsidP="001B29B5">
      <w:pPr>
        <w:widowControl w:val="0"/>
        <w:spacing w:after="0" w:line="360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</w:p>
    <w:p w14:paraId="3143C817" w14:textId="77777777" w:rsidR="001B29B5" w:rsidRPr="001B29B5" w:rsidRDefault="001B29B5" w:rsidP="001B29B5">
      <w:pPr>
        <w:widowControl w:val="0"/>
        <w:pBdr>
          <w:top w:val="single" w:sz="4" w:space="1" w:color="auto"/>
        </w:pBdr>
        <w:spacing w:before="120" w:after="0" w:line="360" w:lineRule="auto"/>
        <w:ind w:left="57"/>
        <w:jc w:val="both"/>
        <w:rPr>
          <w:rFonts w:ascii="Arial" w:eastAsia="Arial" w:hAnsi="Arial" w:cs="Arial"/>
          <w:color w:val="0070C0"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[UWAGA: wypełnić tylko w przypadku, gdy zachodzą przesłanki wykluczenia z art. 108 ust. 1 pkt 1, 2 i 5 lub art.109 ust.1 pkt 2-5 i 7</w:t>
      </w:r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noBreakHyphen/>
        <w:t xml:space="preserve">10 ustawy </w:t>
      </w:r>
      <w:proofErr w:type="spellStart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Pzp</w:t>
      </w:r>
      <w:proofErr w:type="spellEnd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 xml:space="preserve">, lecz skorzystano z procedury samooczyszczenia, o której mowa w art. 110 ust. 2 ustawy </w:t>
      </w:r>
      <w:proofErr w:type="spellStart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Pzp</w:t>
      </w:r>
      <w:proofErr w:type="spellEnd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 xml:space="preserve">. </w:t>
      </w:r>
      <w:r w:rsidRPr="001B29B5">
        <w:rPr>
          <w:rFonts w:ascii="Arial" w:eastAsia="Arial" w:hAnsi="Arial" w:cs="Arial"/>
          <w:color w:val="0070C0"/>
          <w:sz w:val="16"/>
          <w:szCs w:val="16"/>
          <w:u w:val="single"/>
          <w:lang w:val="pl" w:eastAsia="pl-PL"/>
        </w:rPr>
        <w:t>Należy jednoznacznie wskazać, której przesłanki wykluczenia dotyczą podjęte przez wykonawcę środki naprawcze</w:t>
      </w:r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.]</w:t>
      </w:r>
    </w:p>
    <w:p w14:paraId="105FF925" w14:textId="77777777" w:rsidR="001B29B5" w:rsidRPr="001B29B5" w:rsidRDefault="001B29B5" w:rsidP="001B29B5">
      <w:pPr>
        <w:widowControl w:val="0"/>
        <w:pBdr>
          <w:bottom w:val="single" w:sz="4" w:space="1" w:color="auto"/>
        </w:pBdr>
        <w:spacing w:after="0" w:line="360" w:lineRule="auto"/>
        <w:ind w:left="57"/>
        <w:jc w:val="both"/>
        <w:rPr>
          <w:rFonts w:ascii="Arial" w:eastAsia="Times New Roman" w:hAnsi="Arial" w:cs="Arial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Wykonawca oświadcza, że zachodzą w stosunku do niego podstawy wykluczenia z postępowania na podstawie art. ……………...</w:t>
      </w:r>
      <w:r w:rsidRPr="001B29B5">
        <w:rPr>
          <w:rFonts w:ascii="Arial" w:eastAsia="Times New Roman" w:hAnsi="Arial" w:cs="Arial"/>
          <w:sz w:val="20"/>
          <w:szCs w:val="20"/>
          <w:vertAlign w:val="superscript"/>
          <w:lang w:val="pl" w:eastAsia="pl-PL"/>
        </w:rPr>
        <w:footnoteReference w:id="9"/>
      </w: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 xml:space="preserve"> ustawy PZP. Jednocześnie Wykonawca oświadcza, że w związku z ww. okolicznością, na podstawie art. 110 ust. 2 ustawy PZP podjął następujące środki naprawcze: </w:t>
      </w:r>
      <w:r w:rsidRPr="001B29B5">
        <w:rPr>
          <w:rFonts w:ascii="Arial" w:eastAsia="Times New Roman" w:hAnsi="Arial" w:cs="Arial"/>
          <w:szCs w:val="20"/>
          <w:lang w:val="pl" w:eastAsia="pl-PL"/>
        </w:rPr>
        <w:t>……………………………………………………………………………………………</w:t>
      </w:r>
    </w:p>
    <w:p w14:paraId="4CE5AB4D" w14:textId="77777777" w:rsidR="001B29B5" w:rsidRPr="001B29B5" w:rsidRDefault="001B29B5" w:rsidP="001B29B5">
      <w:pPr>
        <w:widowControl w:val="0"/>
        <w:pBdr>
          <w:bottom w:val="single" w:sz="4" w:space="1" w:color="auto"/>
        </w:pBdr>
        <w:spacing w:after="0" w:line="360" w:lineRule="auto"/>
        <w:ind w:left="57"/>
        <w:jc w:val="both"/>
        <w:rPr>
          <w:rFonts w:ascii="Arial" w:eastAsia="Times New Roman" w:hAnsi="Arial" w:cs="Arial"/>
          <w:bCs/>
          <w:szCs w:val="20"/>
          <w:lang w:val="pl" w:eastAsia="pl-PL"/>
        </w:rPr>
      </w:pPr>
    </w:p>
    <w:p w14:paraId="21E97EEB" w14:textId="77777777" w:rsidR="001B29B5" w:rsidRPr="001B29B5" w:rsidRDefault="001B29B5" w:rsidP="001B29B5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val="pl" w:eastAsia="pl-PL"/>
        </w:rPr>
      </w:pPr>
    </w:p>
    <w:p w14:paraId="15B6BDF6" w14:textId="77777777" w:rsidR="001B29B5" w:rsidRPr="001B29B5" w:rsidRDefault="001B29B5" w:rsidP="001B29B5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Cs/>
          <w:color w:val="FF0000"/>
          <w:sz w:val="20"/>
          <w:szCs w:val="20"/>
          <w:lang w:val="pl" w:eastAsia="pl-PL"/>
        </w:rPr>
        <w:t xml:space="preserve">* </w:t>
      </w:r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 xml:space="preserve">Ponadto oświadczam, że wymienieni w ofercie podwykonawcy, którym zamierzam powierzyć wykonanie części zamówienia nie podlega/ją wykluczeniu z postępowania o udzielenie zamówienia na podstawie art. 108 ust. 1 oraz art. 109 ust. 1 pkt 4, 5 i 7 Ustawy Prawo zamówień publicznych (Dz.U. z 2023 r. poz. 1605 z </w:t>
      </w:r>
      <w:proofErr w:type="spellStart"/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>późn</w:t>
      </w:r>
      <w:proofErr w:type="spellEnd"/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>. zm.) i na podstawie art. 7 ust. 1 Ustawy z dnia 13 kwietnia 2022 r. o szczególnych rozwiązaniach w zakresie przeciwdziałania wspieraniu agresji na Ukrainę oraz służących ochronie bezpieczeństwa narodowego (Dz.U. z 2023 r., poz. 129).</w:t>
      </w:r>
    </w:p>
    <w:p w14:paraId="1EA24FE0" w14:textId="77777777" w:rsidR="001B29B5" w:rsidRPr="001B29B5" w:rsidRDefault="001B29B5" w:rsidP="001B29B5">
      <w:pPr>
        <w:pBdr>
          <w:bottom w:val="single" w:sz="4" w:space="1" w:color="auto"/>
        </w:pBdr>
        <w:spacing w:before="120" w:after="0"/>
        <w:rPr>
          <w:rFonts w:ascii="Arial" w:eastAsia="Arial" w:hAnsi="Arial" w:cs="Arial"/>
          <w:i/>
          <w:iCs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Cs/>
          <w:color w:val="FF0000"/>
          <w:sz w:val="20"/>
          <w:szCs w:val="20"/>
          <w:lang w:val="pl" w:eastAsia="pl-PL"/>
        </w:rPr>
        <w:t>*</w:t>
      </w:r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 xml:space="preserve"> gdy niepotrzebne (brak podwykonawców) - skreślić</w:t>
      </w:r>
    </w:p>
    <w:p w14:paraId="53DEFF1E" w14:textId="77777777" w:rsidR="001B29B5" w:rsidRPr="001B29B5" w:rsidRDefault="001B29B5" w:rsidP="001B29B5">
      <w:pPr>
        <w:keepNext/>
        <w:spacing w:before="360" w:after="24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lastRenderedPageBreak/>
        <w:t>OŚWIADCZENIE O SPEŁNIANIU WARUNKÓW UDZIAŁU W POSTĘPOWANIU</w:t>
      </w:r>
    </w:p>
    <w:p w14:paraId="2CEE0B53" w14:textId="77777777" w:rsidR="001B29B5" w:rsidRPr="001B29B5" w:rsidRDefault="001B29B5" w:rsidP="001B29B5">
      <w:pPr>
        <w:keepNext/>
        <w:keepLines/>
        <w:widowControl w:val="0"/>
        <w:spacing w:after="0" w:line="360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Oświadczam, że spełniam warunki udziału w postępowaniu, które zostały opisane w SWZ w Rozdziale VIII ust. 2 w zakresie:</w:t>
      </w:r>
    </w:p>
    <w:p w14:paraId="4335386F" w14:textId="77777777" w:rsidR="001B29B5" w:rsidRPr="001B29B5" w:rsidRDefault="001B29B5" w:rsidP="001B29B5">
      <w:pPr>
        <w:widowControl w:val="0"/>
        <w:numPr>
          <w:ilvl w:val="2"/>
          <w:numId w:val="3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B29B5">
        <w:rPr>
          <w:rFonts w:ascii="Arial" w:eastAsia="Times New Roman" w:hAnsi="Arial" w:cs="Arial"/>
          <w:sz w:val="20"/>
          <w:szCs w:val="20"/>
        </w:rPr>
        <w:t>doświadczenia w realizacji robót budowlanych, o którym mowa w pkt 1,</w:t>
      </w:r>
    </w:p>
    <w:p w14:paraId="6BC2C686" w14:textId="77777777" w:rsidR="001B29B5" w:rsidRPr="001B29B5" w:rsidRDefault="001B29B5" w:rsidP="001B29B5">
      <w:pPr>
        <w:widowControl w:val="0"/>
        <w:numPr>
          <w:ilvl w:val="2"/>
          <w:numId w:val="3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B29B5">
        <w:rPr>
          <w:rFonts w:ascii="Arial" w:eastAsia="Times New Roman" w:hAnsi="Arial" w:cs="Arial"/>
          <w:sz w:val="20"/>
          <w:szCs w:val="20"/>
        </w:rPr>
        <w:t>dysponowania osobami, które będą kierować robotami budowlanymi, o których mowa w pkt 2.</w:t>
      </w:r>
    </w:p>
    <w:p w14:paraId="2A46F878" w14:textId="77777777" w:rsidR="001B29B5" w:rsidRPr="001B29B5" w:rsidRDefault="001B29B5" w:rsidP="001B29B5">
      <w:pPr>
        <w:widowControl w:val="0"/>
        <w:pBdr>
          <w:top w:val="single" w:sz="4" w:space="1" w:color="auto"/>
        </w:pBdr>
        <w:spacing w:before="120" w:after="0" w:line="360" w:lineRule="auto"/>
        <w:ind w:left="57"/>
        <w:jc w:val="both"/>
        <w:rPr>
          <w:rFonts w:ascii="Arial" w:eastAsia="Arial" w:hAnsi="Arial" w:cs="Arial"/>
          <w:color w:val="0070C0"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[UWAGA: poniższą część wypełnia tylko wykonawca (lub odpowiednio wykonawca wspólnie ubiegający się o zamówienie), który polega na zdolnościach lub sytuacji podmiotów udostepniających zasoby, a jednocześnie samodzielnie w pewnym zakresie wykazuje spełnianie warunków]</w:t>
      </w:r>
    </w:p>
    <w:p w14:paraId="7FB6DBBF" w14:textId="77777777" w:rsidR="001B29B5" w:rsidRPr="001B29B5" w:rsidRDefault="001B29B5" w:rsidP="001B29B5">
      <w:pPr>
        <w:widowControl w:val="0"/>
        <w:spacing w:before="120" w:after="120" w:line="336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Wykonawca oświadcza, że samodzielnie spełnia warunki udziału w postępowaniu określone przez Zamawiającego w następującym zakresie:</w:t>
      </w:r>
    </w:p>
    <w:p w14:paraId="25192B85" w14:textId="77777777" w:rsidR="001B29B5" w:rsidRPr="001B29B5" w:rsidRDefault="001B29B5" w:rsidP="001B29B5">
      <w:pPr>
        <w:widowControl w:val="0"/>
        <w:spacing w:before="120" w:after="120" w:line="336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…………..…………………………………………………..…………………………………………...</w:t>
      </w:r>
    </w:p>
    <w:p w14:paraId="51A74DFB" w14:textId="77777777" w:rsidR="001B29B5" w:rsidRPr="001B29B5" w:rsidRDefault="001B29B5" w:rsidP="001B29B5">
      <w:pPr>
        <w:widowControl w:val="0"/>
        <w:spacing w:before="120" w:after="120" w:line="336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Jednocześnie Wykonawca oświadcza, że w celu potwierdzenia spełniania warunków udziału w postępowaniu, określonych przez Zamawiającego w Rozdziale VIII ust. 2 SWZ, polegać będzie na zdolnościach następujących podmiotów udostępniających zasoby:</w:t>
      </w:r>
    </w:p>
    <w:p w14:paraId="1A6766A9" w14:textId="77777777" w:rsidR="001B29B5" w:rsidRPr="001B29B5" w:rsidRDefault="001B29B5" w:rsidP="001B29B5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B29B5">
        <w:rPr>
          <w:rFonts w:ascii="Arial" w:eastAsia="Times New Roman" w:hAnsi="Arial" w:cs="Arial"/>
          <w:sz w:val="20"/>
          <w:szCs w:val="20"/>
        </w:rPr>
        <w:t>nazwa podmiotu i jego adres: ……,</w:t>
      </w:r>
    </w:p>
    <w:p w14:paraId="0BDA1805" w14:textId="77777777" w:rsidR="001B29B5" w:rsidRPr="001B29B5" w:rsidRDefault="001B29B5" w:rsidP="001B29B5">
      <w:pPr>
        <w:spacing w:after="0" w:line="360" w:lineRule="auto"/>
        <w:ind w:left="417"/>
        <w:jc w:val="both"/>
        <w:rPr>
          <w:rFonts w:ascii="Arial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zakres udostępnianych zasobów: ……</w:t>
      </w:r>
      <w:r w:rsidRPr="001B29B5">
        <w:rPr>
          <w:rFonts w:ascii="Arial" w:eastAsia="Times New Roman" w:hAnsi="Arial" w:cs="Arial"/>
          <w:sz w:val="20"/>
          <w:szCs w:val="20"/>
          <w:vertAlign w:val="superscript"/>
          <w:lang w:val="pl" w:eastAsia="pl-PL"/>
        </w:rPr>
        <w:footnoteReference w:id="10"/>
      </w:r>
    </w:p>
    <w:p w14:paraId="48D83B40" w14:textId="77777777" w:rsidR="001B29B5" w:rsidRPr="001B29B5" w:rsidRDefault="001B29B5" w:rsidP="001B29B5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B29B5">
        <w:rPr>
          <w:rFonts w:ascii="Arial" w:eastAsia="Times New Roman" w:hAnsi="Arial" w:cs="Arial"/>
          <w:sz w:val="20"/>
          <w:szCs w:val="20"/>
        </w:rPr>
        <w:t>nazwa podmiotu i jego adres: ……,</w:t>
      </w:r>
    </w:p>
    <w:p w14:paraId="2A65F260" w14:textId="77777777" w:rsidR="001B29B5" w:rsidRPr="001B29B5" w:rsidRDefault="001B29B5" w:rsidP="001B29B5">
      <w:pPr>
        <w:spacing w:after="0" w:line="360" w:lineRule="auto"/>
        <w:ind w:left="41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zakres udostępnianych zasobów: ……</w:t>
      </w:r>
    </w:p>
    <w:p w14:paraId="24100479" w14:textId="77777777" w:rsidR="001B29B5" w:rsidRPr="001B29B5" w:rsidRDefault="001B29B5" w:rsidP="001B29B5">
      <w:pPr>
        <w:keepNext/>
        <w:pBdr>
          <w:top w:val="single" w:sz="4" w:space="1" w:color="auto"/>
        </w:pBdr>
        <w:spacing w:before="120" w:after="0" w:line="240" w:lineRule="auto"/>
        <w:jc w:val="center"/>
        <w:rPr>
          <w:rFonts w:ascii="Arial" w:eastAsia="Times New Roman" w:hAnsi="Arial" w:cs="Arial"/>
          <w:b/>
          <w:sz w:val="12"/>
          <w:szCs w:val="12"/>
          <w:lang w:val="pl" w:eastAsia="pl-PL"/>
        </w:rPr>
      </w:pPr>
    </w:p>
    <w:p w14:paraId="15886742" w14:textId="77777777" w:rsidR="001B29B5" w:rsidRPr="001B29B5" w:rsidRDefault="001B29B5" w:rsidP="001B29B5">
      <w:pPr>
        <w:keepNext/>
        <w:pBdr>
          <w:top w:val="single" w:sz="4" w:space="1" w:color="auto"/>
        </w:pBdr>
        <w:spacing w:after="12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t>OŚWIADCZENIE DOTYCZĄCE PODANYCH INFORMACJI</w:t>
      </w:r>
    </w:p>
    <w:p w14:paraId="2CEE0587" w14:textId="77777777" w:rsidR="001B29B5" w:rsidRPr="001B29B5" w:rsidRDefault="001B29B5" w:rsidP="001B29B5">
      <w:pPr>
        <w:widowControl w:val="0"/>
        <w:pBdr>
          <w:bottom w:val="single" w:sz="4" w:space="1" w:color="auto"/>
        </w:pBdr>
        <w:spacing w:after="0" w:line="336" w:lineRule="auto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4256C883" w14:textId="77777777" w:rsidR="001B29B5" w:rsidRPr="001B29B5" w:rsidRDefault="001B29B5" w:rsidP="001B29B5">
      <w:pPr>
        <w:keepNext/>
        <w:spacing w:before="240" w:after="12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t>INFORMACJA DOTYCZĄCA DOSTĘPU DO PODMIOTOWYCH ŚRODKÓW DOWODOWYCH</w:t>
      </w:r>
    </w:p>
    <w:p w14:paraId="16571379" w14:textId="77777777" w:rsidR="001B29B5" w:rsidRPr="001B29B5" w:rsidRDefault="001B29B5" w:rsidP="001B29B5">
      <w:pPr>
        <w:spacing w:after="0" w:line="360" w:lineRule="auto"/>
        <w:jc w:val="both"/>
        <w:rPr>
          <w:rFonts w:ascii="Arial" w:eastAsia="Arial" w:hAnsi="Arial" w:cs="Arial"/>
          <w:sz w:val="20"/>
          <w:lang w:val="pl" w:eastAsia="pl-PL"/>
        </w:rPr>
      </w:pPr>
      <w:bookmarkStart w:id="3" w:name="_Hlk62079193"/>
      <w:r w:rsidRPr="001B29B5">
        <w:rPr>
          <w:rFonts w:ascii="Arial" w:eastAsia="Arial" w:hAnsi="Arial" w:cs="Arial"/>
          <w:sz w:val="20"/>
          <w:lang w:val="pl" w:eastAsia="pl-PL"/>
        </w:rPr>
        <w:t xml:space="preserve">Na </w:t>
      </w:r>
      <w:r w:rsidRPr="001B29B5">
        <w:rPr>
          <w:rFonts w:ascii="Arial" w:eastAsia="Arial" w:hAnsi="Arial" w:cs="Arial"/>
          <w:sz w:val="20"/>
          <w:szCs w:val="20"/>
          <w:lang w:val="pl" w:eastAsia="pl-PL"/>
        </w:rPr>
        <w:t>podstawie</w:t>
      </w:r>
      <w:r w:rsidRPr="001B29B5">
        <w:rPr>
          <w:rFonts w:ascii="Arial" w:eastAsia="Arial" w:hAnsi="Arial" w:cs="Arial"/>
          <w:sz w:val="20"/>
          <w:lang w:val="pl" w:eastAsia="pl-PL"/>
        </w:rPr>
        <w:t xml:space="preserve"> § 13 </w:t>
      </w:r>
      <w:r w:rsidRPr="001B29B5">
        <w:rPr>
          <w:rFonts w:ascii="Arial" w:hAnsi="Arial" w:cs="Arial"/>
          <w:sz w:val="20"/>
          <w:lang w:val="pl" w:eastAsia="pl-PL"/>
        </w:rPr>
        <w:t xml:space="preserve">Rozporządzenia Ministra Rozwoju, Pracy i Technologii z dnia 23 grudnia 2020 r. </w:t>
      </w:r>
      <w:r w:rsidRPr="001B29B5">
        <w:rPr>
          <w:rFonts w:ascii="Arial" w:eastAsia="Arial" w:hAnsi="Arial" w:cs="Arial"/>
          <w:sz w:val="20"/>
          <w:lang w:val="pl" w:eastAsia="pl-PL"/>
        </w:rPr>
        <w:t xml:space="preserve">w sprawie podmiotowych środków dowodowych oraz innych dokumentów lub oświadczeń, jakich może żądać zamawiający od wykonawcy (Dz.U. poz. 2415) informuję/my, że Zamawiający może samodzielnie pobrać wymagane przez niego dokumenty tj. …………….............………………………………………… </w:t>
      </w:r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 xml:space="preserve">(należy podać jakie dokumenty Zamawiający może samodzielnie pobrać np. KRS, </w:t>
      </w:r>
      <w:proofErr w:type="spellStart"/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>CEiDG</w:t>
      </w:r>
      <w:proofErr w:type="spellEnd"/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>)</w:t>
      </w:r>
      <w:r w:rsidRPr="001B29B5">
        <w:rPr>
          <w:rFonts w:ascii="Arial" w:eastAsia="Arial" w:hAnsi="Arial" w:cs="Arial"/>
          <w:sz w:val="20"/>
          <w:lang w:val="pl" w:eastAsia="pl-PL"/>
        </w:rPr>
        <w:t>.</w:t>
      </w:r>
    </w:p>
    <w:p w14:paraId="2592C02E" w14:textId="77777777" w:rsidR="001B29B5" w:rsidRPr="001B29B5" w:rsidRDefault="001B29B5" w:rsidP="001B29B5">
      <w:pPr>
        <w:spacing w:after="0" w:line="360" w:lineRule="auto"/>
        <w:jc w:val="both"/>
        <w:rPr>
          <w:rFonts w:ascii="Arial" w:eastAsia="Arial" w:hAnsi="Arial" w:cs="Arial"/>
          <w:sz w:val="20"/>
          <w:lang w:val="pl" w:eastAsia="pl-PL"/>
        </w:rPr>
      </w:pPr>
      <w:r w:rsidRPr="001B29B5">
        <w:rPr>
          <w:rFonts w:ascii="Arial" w:eastAsia="Arial" w:hAnsi="Arial" w:cs="Arial"/>
          <w:sz w:val="20"/>
          <w:lang w:val="pl" w:eastAsia="pl-PL"/>
        </w:rPr>
        <w:t xml:space="preserve">Powyższe dokumenty Zamawiający pobiera z ogólnodostępnej i bezpłatnej bazy danych pod adresem internetowym: …………………………….........................., a w przypadku Wykonawców mających siedzibę w Polsce </w:t>
      </w:r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>(zaznaczyć właściwe)</w:t>
      </w:r>
      <w:r w:rsidRPr="001B29B5">
        <w:rPr>
          <w:rFonts w:ascii="Arial" w:eastAsia="Arial" w:hAnsi="Arial" w:cs="Arial"/>
          <w:sz w:val="20"/>
          <w:lang w:val="pl" w:eastAsia="pl-PL"/>
        </w:rPr>
        <w:t xml:space="preserve">: </w:t>
      </w:r>
    </w:p>
    <w:bookmarkEnd w:id="3"/>
    <w:tbl>
      <w:tblPr>
        <w:tblW w:w="9075" w:type="dxa"/>
        <w:tblLayout w:type="fixed"/>
        <w:tblLook w:val="0600" w:firstRow="0" w:lastRow="0" w:firstColumn="0" w:lastColumn="0" w:noHBand="1" w:noVBand="1"/>
      </w:tblPr>
      <w:tblGrid>
        <w:gridCol w:w="426"/>
        <w:gridCol w:w="8649"/>
      </w:tblGrid>
      <w:tr w:rsidR="001B29B5" w:rsidRPr="001B29B5" w14:paraId="5DA64BE8" w14:textId="77777777" w:rsidTr="00CE024D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37989" w14:textId="77777777" w:rsidR="001B29B5" w:rsidRPr="001B29B5" w:rsidRDefault="001B29B5" w:rsidP="001B29B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</w:pPr>
          </w:p>
        </w:tc>
        <w:tc>
          <w:tcPr>
            <w:tcW w:w="864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BA218E" w14:textId="77777777" w:rsidR="001B29B5" w:rsidRP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hyperlink r:id="rId8" w:history="1">
              <w:r w:rsidRPr="001B29B5">
                <w:rPr>
                  <w:rFonts w:ascii="Arial" w:eastAsia="Arial" w:hAnsi="Arial" w:cs="Arial"/>
                  <w:color w:val="0000FF"/>
                  <w:sz w:val="20"/>
                  <w:szCs w:val="20"/>
                  <w:u w:val="single"/>
                  <w:lang w:val="pl" w:eastAsia="pl-PL"/>
                </w:rPr>
                <w:t>https://wyszukiwarka-krs.ms.gov.pl/</w:t>
              </w:r>
            </w:hyperlink>
            <w:r w:rsidRPr="001B29B5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</w:t>
            </w:r>
          </w:p>
        </w:tc>
      </w:tr>
      <w:tr w:rsidR="001B29B5" w:rsidRPr="001B29B5" w14:paraId="5086FA97" w14:textId="77777777" w:rsidTr="00CE024D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DEEB" w14:textId="77777777" w:rsidR="001B29B5" w:rsidRPr="001B29B5" w:rsidRDefault="001B29B5" w:rsidP="001B29B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</w:pPr>
          </w:p>
        </w:tc>
        <w:tc>
          <w:tcPr>
            <w:tcW w:w="864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06BCD4" w14:textId="77777777" w:rsidR="001B29B5" w:rsidRP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hyperlink r:id="rId9" w:history="1">
              <w:r w:rsidRPr="001B29B5">
                <w:rPr>
                  <w:rFonts w:ascii="Arial" w:eastAsia="Arial" w:hAnsi="Arial" w:cs="Arial"/>
                  <w:color w:val="0000FF"/>
                  <w:sz w:val="20"/>
                  <w:szCs w:val="20"/>
                  <w:u w:val="single"/>
                  <w:lang w:val="pl" w:eastAsia="pl-PL"/>
                </w:rPr>
                <w:t>https://aplikacja.ceidg.gov.pl/CEIDG/CEIDG.Public.UI/Search.aspx</w:t>
              </w:r>
            </w:hyperlink>
            <w:r w:rsidRPr="001B29B5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 </w:t>
            </w:r>
          </w:p>
        </w:tc>
      </w:tr>
    </w:tbl>
    <w:p w14:paraId="1F80253E" w14:textId="27EADCDE" w:rsidR="000826C4" w:rsidRPr="004C3410" w:rsidRDefault="000826C4" w:rsidP="00EE756D">
      <w:pPr>
        <w:rPr>
          <w:rFonts w:ascii="Arial" w:hAnsi="Arial" w:cs="Arial"/>
          <w:b/>
          <w:bCs/>
        </w:rPr>
      </w:pPr>
    </w:p>
    <w:tbl>
      <w:tblPr>
        <w:tblW w:w="9862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2"/>
      </w:tblGrid>
      <w:tr w:rsidR="000826C4" w:rsidRPr="004C3410" w14:paraId="2BEAB3CA" w14:textId="77777777" w:rsidTr="00EE756D">
        <w:tc>
          <w:tcPr>
            <w:tcW w:w="9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18B53" w14:textId="77777777" w:rsidR="000826C4" w:rsidRPr="004C3410" w:rsidRDefault="000826C4" w:rsidP="000826C4">
            <w:pPr>
              <w:pStyle w:val="Normalny6"/>
              <w:snapToGri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C3410">
              <w:rPr>
                <w:rFonts w:ascii="Arial" w:hAnsi="Arial" w:cs="Arial"/>
                <w:b/>
                <w:sz w:val="20"/>
                <w:szCs w:val="20"/>
              </w:rPr>
              <w:lastRenderedPageBreak/>
              <w:t>Załącznik nr 4 do SWZ</w:t>
            </w:r>
          </w:p>
        </w:tc>
      </w:tr>
      <w:tr w:rsidR="000826C4" w:rsidRPr="004C3410" w14:paraId="0AC6EF2F" w14:textId="77777777" w:rsidTr="00EE756D">
        <w:trPr>
          <w:trHeight w:hRule="exact" w:val="1701"/>
        </w:trPr>
        <w:tc>
          <w:tcPr>
            <w:tcW w:w="9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00E8B" w14:textId="4E3286B2" w:rsidR="000826C4" w:rsidRPr="004C3410" w:rsidRDefault="000826C4" w:rsidP="000826C4">
            <w:pPr>
              <w:pStyle w:val="Normalny6"/>
              <w:spacing w:line="36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C3410">
              <w:rPr>
                <w:rFonts w:ascii="Arial" w:hAnsi="Arial" w:cs="Arial"/>
                <w:b/>
                <w:kern w:val="20"/>
                <w:sz w:val="20"/>
                <w:szCs w:val="20"/>
              </w:rPr>
              <w:t>Oświadczenie podmiotu udostępniającego zasoby</w:t>
            </w:r>
            <w:r w:rsidRPr="004C3410">
              <w:rPr>
                <w:rFonts w:ascii="Arial" w:hAnsi="Arial" w:cs="Arial"/>
                <w:b/>
                <w:kern w:val="20"/>
                <w:sz w:val="20"/>
                <w:szCs w:val="20"/>
              </w:rPr>
              <w:br/>
              <w:t>składane na podstawie</w:t>
            </w:r>
            <w:r w:rsidRPr="004C3410">
              <w:rPr>
                <w:rFonts w:ascii="Arial" w:hAnsi="Arial" w:cs="Arial"/>
                <w:b/>
                <w:caps/>
                <w:kern w:val="20"/>
                <w:sz w:val="20"/>
                <w:szCs w:val="20"/>
              </w:rPr>
              <w:t> </w:t>
            </w:r>
            <w:r w:rsidRPr="004C3410">
              <w:rPr>
                <w:rFonts w:ascii="Arial" w:hAnsi="Arial" w:cs="Arial"/>
                <w:b/>
                <w:kern w:val="20"/>
                <w:sz w:val="20"/>
                <w:szCs w:val="20"/>
              </w:rPr>
              <w:t xml:space="preserve">art. 125 ust. 5 ustawy PZP, </w:t>
            </w:r>
            <w:r w:rsidRPr="004C3410">
              <w:rPr>
                <w:rFonts w:ascii="Arial" w:hAnsi="Arial" w:cs="Arial"/>
                <w:b/>
                <w:kern w:val="20"/>
                <w:sz w:val="20"/>
                <w:szCs w:val="20"/>
              </w:rPr>
              <w:br/>
            </w:r>
            <w:r w:rsidRPr="004C3410">
              <w:rPr>
                <w:rFonts w:ascii="Arial" w:hAnsi="Arial" w:cs="Arial"/>
                <w:bCs/>
                <w:iCs/>
                <w:sz w:val="20"/>
                <w:szCs w:val="20"/>
              </w:rPr>
              <w:t>w postępowaniu o udzielenie zamówienia publicznego na roboty budowlane  pn.:</w:t>
            </w:r>
          </w:p>
          <w:p w14:paraId="2B3AD33F" w14:textId="56E55604" w:rsidR="000826C4" w:rsidRPr="004C3410" w:rsidRDefault="000826C4" w:rsidP="000826C4">
            <w:pPr>
              <w:pStyle w:val="Normalny6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016E1C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17A1C862" w14:textId="77777777" w:rsidR="001B29B5" w:rsidRPr="001B29B5" w:rsidRDefault="001B29B5" w:rsidP="001B29B5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Oświadczenie składane wraz z ofertą, gdy wykonawca polega na zdolnościach innych podmiotów</w:t>
      </w:r>
    </w:p>
    <w:p w14:paraId="34911AAA" w14:textId="77777777" w:rsidR="001B29B5" w:rsidRPr="001B29B5" w:rsidRDefault="001B29B5" w:rsidP="001B29B5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</w:p>
    <w:p w14:paraId="3DB8B50A" w14:textId="77777777" w:rsidR="001B29B5" w:rsidRPr="001B29B5" w:rsidRDefault="001B29B5" w:rsidP="001B29B5">
      <w:pPr>
        <w:spacing w:after="0"/>
        <w:jc w:val="both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b/>
          <w:sz w:val="20"/>
          <w:szCs w:val="20"/>
          <w:lang w:val="pl" w:eastAsia="pl-PL"/>
        </w:rPr>
        <w:t>Podmiot udostępniający zasoby:</w:t>
      </w:r>
    </w:p>
    <w:p w14:paraId="72060CD5" w14:textId="77777777" w:rsidR="001B29B5" w:rsidRPr="001B29B5" w:rsidRDefault="001B29B5" w:rsidP="001B29B5">
      <w:pPr>
        <w:spacing w:before="240" w:after="0" w:line="240" w:lineRule="auto"/>
        <w:ind w:left="1418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6D273D2A" w14:textId="77777777" w:rsidR="001B29B5" w:rsidRPr="001B29B5" w:rsidRDefault="001B29B5" w:rsidP="001B29B5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Wykonawcy, w zależności od podmiotu: NIP, KRS/</w:t>
      </w:r>
      <w:proofErr w:type="spellStart"/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CEiDG</w:t>
      </w:r>
      <w:proofErr w:type="spellEnd"/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)</w:t>
      </w:r>
    </w:p>
    <w:p w14:paraId="156262C8" w14:textId="77777777" w:rsidR="001B29B5" w:rsidRPr="001B29B5" w:rsidRDefault="001B29B5" w:rsidP="001B29B5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7A744322" w14:textId="77777777" w:rsidR="001B29B5" w:rsidRPr="001B29B5" w:rsidRDefault="001B29B5" w:rsidP="001B29B5">
      <w:pPr>
        <w:spacing w:after="0"/>
        <w:jc w:val="both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b/>
          <w:sz w:val="20"/>
          <w:szCs w:val="20"/>
          <w:lang w:val="pl" w:eastAsia="pl-PL"/>
        </w:rPr>
        <w:t>reprezentowany przez:</w:t>
      </w:r>
    </w:p>
    <w:p w14:paraId="59405D32" w14:textId="77777777" w:rsidR="001B29B5" w:rsidRPr="001B29B5" w:rsidRDefault="001B29B5" w:rsidP="001B29B5">
      <w:pPr>
        <w:tabs>
          <w:tab w:val="center" w:pos="4962"/>
        </w:tabs>
        <w:spacing w:after="0" w:line="240" w:lineRule="auto"/>
        <w:ind w:left="709" w:firstLine="709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1B29B5">
        <w:rPr>
          <w:rFonts w:ascii="Arial" w:eastAsia="Arial" w:hAnsi="Arial" w:cs="Arial"/>
          <w:sz w:val="20"/>
          <w:szCs w:val="20"/>
          <w:lang w:val="pl" w:eastAsia="pl-PL"/>
        </w:rPr>
        <w:tab/>
        <w:t>………………………………………………………………………</w:t>
      </w:r>
    </w:p>
    <w:p w14:paraId="15442C18" w14:textId="77777777" w:rsidR="001B29B5" w:rsidRPr="001B29B5" w:rsidRDefault="001B29B5" w:rsidP="001B29B5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735C61E4" w14:textId="77777777" w:rsidR="001B29B5" w:rsidRPr="001B29B5" w:rsidRDefault="001B29B5" w:rsidP="001B29B5">
      <w:pPr>
        <w:keepNext/>
        <w:spacing w:before="360" w:after="12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t>OŚWIADCZENIE O BRAKU PODSTAW DO WYKLUCZENIA Z POSTĘPOWANIA</w:t>
      </w:r>
    </w:p>
    <w:p w14:paraId="3A246B7A" w14:textId="742D629F" w:rsidR="001B29B5" w:rsidRPr="001B29B5" w:rsidRDefault="001B29B5" w:rsidP="001B29B5">
      <w:pPr>
        <w:widowControl w:val="0"/>
        <w:spacing w:after="0" w:line="360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>Oświadczam, że nie podlegam wykluczeniu z postępowania o udzielenie zamówienia na podstawie art. 108 ust. 1 oraz art. 109 ust. 1 pkt 4, 5 i 7 ustawy z dnia 11 września 2019 r. - Prawo zamówień publicznych (</w:t>
      </w:r>
      <w:r w:rsidRPr="001B29B5">
        <w:rPr>
          <w:rFonts w:ascii="Arial" w:eastAsia="Times New Roman" w:hAnsi="Arial" w:cs="Arial"/>
          <w:bCs/>
          <w:color w:val="0000FF"/>
          <w:sz w:val="20"/>
          <w:szCs w:val="20"/>
          <w:u w:val="single"/>
          <w:lang w:val="pl" w:eastAsia="pl-PL"/>
        </w:rPr>
        <w:t>Dz.U. 202</w:t>
      </w:r>
      <w:r>
        <w:rPr>
          <w:rFonts w:ascii="Arial" w:eastAsia="Times New Roman" w:hAnsi="Arial" w:cs="Arial"/>
          <w:bCs/>
          <w:color w:val="0000FF"/>
          <w:sz w:val="20"/>
          <w:szCs w:val="20"/>
          <w:u w:val="single"/>
          <w:lang w:val="pl" w:eastAsia="pl-PL"/>
        </w:rPr>
        <w:t>4</w:t>
      </w:r>
      <w:r w:rsidRPr="001B29B5">
        <w:rPr>
          <w:rFonts w:ascii="Arial" w:eastAsia="Times New Roman" w:hAnsi="Arial" w:cs="Arial"/>
          <w:bCs/>
          <w:color w:val="0000FF"/>
          <w:sz w:val="20"/>
          <w:szCs w:val="20"/>
          <w:u w:val="single"/>
          <w:lang w:val="pl" w:eastAsia="pl-PL"/>
        </w:rPr>
        <w:t xml:space="preserve"> poz. </w:t>
      </w:r>
      <w:r>
        <w:rPr>
          <w:rFonts w:ascii="Arial" w:eastAsia="Times New Roman" w:hAnsi="Arial" w:cs="Arial"/>
          <w:bCs/>
          <w:color w:val="0000FF"/>
          <w:sz w:val="20"/>
          <w:szCs w:val="20"/>
          <w:u w:val="single"/>
          <w:lang w:val="pl" w:eastAsia="pl-PL"/>
        </w:rPr>
        <w:t>1320</w:t>
      </w:r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 xml:space="preserve"> z </w:t>
      </w:r>
      <w:proofErr w:type="spellStart"/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>późn</w:t>
      </w:r>
      <w:proofErr w:type="spellEnd"/>
      <w:r w:rsidRPr="001B29B5">
        <w:rPr>
          <w:rFonts w:ascii="Arial" w:eastAsia="Times New Roman" w:hAnsi="Arial" w:cs="Arial"/>
          <w:bCs/>
          <w:sz w:val="20"/>
          <w:szCs w:val="20"/>
          <w:lang w:val="pl" w:eastAsia="pl-PL"/>
        </w:rPr>
        <w:t xml:space="preserve">. zm.) i </w:t>
      </w: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na podstawie art. 7 ustawy z dnia 13 kwietnia 2022 r. o szczególnych rozwiązaniach w zakresie przeciwdziałania wspieraniu. agresji na Ukrainę oraz służących ochronie bezpieczeństwa narodowego (</w:t>
      </w:r>
      <w:proofErr w:type="spellStart"/>
      <w:r w:rsidRPr="001B29B5">
        <w:rPr>
          <w:rFonts w:ascii="Arial" w:eastAsia="Arial" w:hAnsi="Arial" w:cs="Arial"/>
          <w:sz w:val="20"/>
          <w:szCs w:val="20"/>
          <w:lang w:val="pl" w:eastAsia="pl-PL"/>
        </w:rPr>
        <w:t>t.j</w:t>
      </w:r>
      <w:proofErr w:type="spellEnd"/>
      <w:r w:rsidRPr="001B29B5">
        <w:rPr>
          <w:rFonts w:ascii="Arial" w:eastAsia="Arial" w:hAnsi="Arial" w:cs="Arial"/>
          <w:sz w:val="20"/>
          <w:szCs w:val="20"/>
          <w:lang w:val="pl" w:eastAsia="pl-PL"/>
        </w:rPr>
        <w:t xml:space="preserve">. </w:t>
      </w:r>
      <w:r w:rsidRPr="001B29B5">
        <w:rPr>
          <w:rFonts w:ascii="Arial" w:eastAsia="Arial" w:hAnsi="Arial" w:cs="Arial"/>
          <w:color w:val="0000FF"/>
          <w:sz w:val="20"/>
          <w:szCs w:val="20"/>
          <w:u w:val="single"/>
          <w:lang w:val="pl" w:eastAsia="pl-PL"/>
        </w:rPr>
        <w:t>Dz. U. z 2023 r. poz. 1497</w:t>
      </w:r>
      <w:r w:rsidRPr="001B29B5">
        <w:rPr>
          <w:rFonts w:ascii="Arial" w:eastAsia="Arial" w:hAnsi="Arial" w:cs="Arial"/>
          <w:sz w:val="20"/>
          <w:szCs w:val="20"/>
          <w:lang w:val="pl" w:eastAsia="pl-PL"/>
        </w:rPr>
        <w:t xml:space="preserve"> ze zm.</w:t>
      </w: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).</w:t>
      </w:r>
    </w:p>
    <w:p w14:paraId="223C06B5" w14:textId="77777777" w:rsidR="001B29B5" w:rsidRPr="001B29B5" w:rsidRDefault="001B29B5" w:rsidP="001B29B5">
      <w:pPr>
        <w:widowControl w:val="0"/>
        <w:spacing w:after="0" w:line="360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</w:p>
    <w:p w14:paraId="73DA09FE" w14:textId="77777777" w:rsidR="001B29B5" w:rsidRPr="001B29B5" w:rsidRDefault="001B29B5" w:rsidP="001B29B5">
      <w:pPr>
        <w:widowControl w:val="0"/>
        <w:pBdr>
          <w:top w:val="single" w:sz="4" w:space="1" w:color="auto"/>
        </w:pBdr>
        <w:spacing w:before="120" w:after="0" w:line="360" w:lineRule="auto"/>
        <w:ind w:left="57"/>
        <w:jc w:val="both"/>
        <w:rPr>
          <w:rFonts w:ascii="Arial" w:eastAsia="Arial" w:hAnsi="Arial" w:cs="Arial"/>
          <w:color w:val="0070C0"/>
          <w:sz w:val="16"/>
          <w:szCs w:val="16"/>
          <w:lang w:val="pl" w:eastAsia="pl-PL"/>
        </w:rPr>
      </w:pPr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[UWAGA: wypełnić tylko w przypadku, gdy zachodzą przesłanki wykluczenia z art. 108 ust. 1 pkt 1, 2 i 5 lub art.109 ust.1 pkt 2-5 i 7</w:t>
      </w:r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noBreakHyphen/>
        <w:t xml:space="preserve">10 ustawy </w:t>
      </w:r>
      <w:proofErr w:type="spellStart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Pzp</w:t>
      </w:r>
      <w:proofErr w:type="spellEnd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 xml:space="preserve">, lecz skorzystano z procedury samooczyszczenia, o której mowa w art. 110 ust. 2 ustawy </w:t>
      </w:r>
      <w:proofErr w:type="spellStart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Pzp</w:t>
      </w:r>
      <w:proofErr w:type="spellEnd"/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 xml:space="preserve">. </w:t>
      </w:r>
      <w:r w:rsidRPr="001B29B5">
        <w:rPr>
          <w:rFonts w:ascii="Arial" w:eastAsia="Arial" w:hAnsi="Arial" w:cs="Arial"/>
          <w:color w:val="0070C0"/>
          <w:sz w:val="16"/>
          <w:szCs w:val="16"/>
          <w:u w:val="single"/>
          <w:lang w:val="pl" w:eastAsia="pl-PL"/>
        </w:rPr>
        <w:t>Należy jednoznacznie wskazać, której przesłanki wykluczenia dotyczą podjęte przez wykonawcę środki naprawcze</w:t>
      </w:r>
      <w:r w:rsidRPr="001B29B5">
        <w:rPr>
          <w:rFonts w:ascii="Arial" w:eastAsia="Arial" w:hAnsi="Arial" w:cs="Arial"/>
          <w:color w:val="0070C0"/>
          <w:sz w:val="16"/>
          <w:szCs w:val="16"/>
          <w:lang w:val="pl" w:eastAsia="pl-PL"/>
        </w:rPr>
        <w:t>.]</w:t>
      </w:r>
    </w:p>
    <w:p w14:paraId="0EBE56FA" w14:textId="77777777" w:rsidR="001B29B5" w:rsidRPr="001B29B5" w:rsidRDefault="001B29B5" w:rsidP="001B29B5">
      <w:pPr>
        <w:widowControl w:val="0"/>
        <w:pBdr>
          <w:bottom w:val="single" w:sz="4" w:space="1" w:color="auto"/>
        </w:pBdr>
        <w:spacing w:after="0" w:line="360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Podmiot udostępniający zasoby oświadcza, że zachodzą w stosunku do niego podstawy wykluczenia z postępowania na podstawie art. ……………...</w:t>
      </w:r>
      <w:r w:rsidRPr="001B29B5">
        <w:rPr>
          <w:rFonts w:ascii="Arial" w:eastAsia="Times New Roman" w:hAnsi="Arial" w:cs="Arial"/>
          <w:sz w:val="20"/>
          <w:szCs w:val="20"/>
          <w:vertAlign w:val="superscript"/>
          <w:lang w:val="pl" w:eastAsia="pl-PL"/>
        </w:rPr>
        <w:footnoteReference w:id="11"/>
      </w: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 xml:space="preserve"> ustawy PZP. Jednocześnie oświadczam, że w związku z ww. okolicznością, na podstawie art. 110 ust. 2 ustawy PZP podjął następujące środki naprawcze: ……………………………………………………………………………………………</w:t>
      </w:r>
    </w:p>
    <w:p w14:paraId="371B787B" w14:textId="77777777" w:rsidR="001B29B5" w:rsidRPr="001B29B5" w:rsidRDefault="001B29B5" w:rsidP="001B29B5">
      <w:pPr>
        <w:widowControl w:val="0"/>
        <w:pBdr>
          <w:bottom w:val="single" w:sz="4" w:space="1" w:color="auto"/>
        </w:pBdr>
        <w:spacing w:after="0" w:line="360" w:lineRule="auto"/>
        <w:ind w:left="57"/>
        <w:jc w:val="both"/>
        <w:rPr>
          <w:rFonts w:ascii="Arial" w:eastAsia="Times New Roman" w:hAnsi="Arial" w:cs="Arial"/>
          <w:bCs/>
          <w:sz w:val="20"/>
          <w:szCs w:val="20"/>
          <w:lang w:val="pl" w:eastAsia="pl-PL"/>
        </w:rPr>
      </w:pPr>
    </w:p>
    <w:p w14:paraId="33E9E159" w14:textId="77777777" w:rsidR="001B29B5" w:rsidRPr="001B29B5" w:rsidRDefault="001B29B5" w:rsidP="001B29B5">
      <w:pPr>
        <w:keepNext/>
        <w:spacing w:before="360" w:after="24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t>OŚWIADCZENIE O SPEŁNIANIU WARUNKÓW UDZIAŁU W POSTĘPOWANIU</w:t>
      </w:r>
      <w:r w:rsidRPr="001B29B5">
        <w:rPr>
          <w:rFonts w:ascii="Arial" w:eastAsia="Times New Roman" w:hAnsi="Arial" w:cs="Arial"/>
          <w:b/>
          <w:sz w:val="20"/>
          <w:szCs w:val="20"/>
          <w:vertAlign w:val="superscript"/>
          <w:lang w:val="pl" w:eastAsia="pl-PL"/>
        </w:rPr>
        <w:footnoteReference w:id="12"/>
      </w:r>
    </w:p>
    <w:p w14:paraId="2E76E4EE" w14:textId="77777777" w:rsidR="001B29B5" w:rsidRPr="001B29B5" w:rsidRDefault="001B29B5" w:rsidP="001B29B5">
      <w:pPr>
        <w:widowControl w:val="0"/>
        <w:spacing w:after="120" w:line="336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W imieniu podmiotu udostępniającego swoje zasoby Wykonawcy oświadczam, że spełniam warunki udziału w postępowaniu, określone przez Zamawiającego w Rozdziale VIII SWZ ust. 2 w następującym zakresie:</w:t>
      </w:r>
    </w:p>
    <w:p w14:paraId="223950E2" w14:textId="77777777" w:rsidR="001B29B5" w:rsidRPr="001B29B5" w:rsidRDefault="001B29B5" w:rsidP="001B29B5">
      <w:pPr>
        <w:widowControl w:val="0"/>
        <w:spacing w:before="120" w:after="120" w:line="336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…………..…………………………………………………..…………………………………………...</w:t>
      </w:r>
    </w:p>
    <w:p w14:paraId="0BE0C074" w14:textId="77777777" w:rsidR="001B29B5" w:rsidRPr="001B29B5" w:rsidRDefault="001B29B5" w:rsidP="001B29B5">
      <w:pPr>
        <w:widowControl w:val="0"/>
        <w:spacing w:before="120" w:after="120" w:line="336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…………..…………………………………………………..…………………………………………...</w:t>
      </w:r>
    </w:p>
    <w:p w14:paraId="4843C728" w14:textId="77777777" w:rsidR="001B29B5" w:rsidRPr="001B29B5" w:rsidRDefault="001B29B5" w:rsidP="001B29B5">
      <w:pPr>
        <w:widowControl w:val="0"/>
        <w:spacing w:before="120" w:after="120" w:line="336" w:lineRule="auto"/>
        <w:ind w:left="57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…………..…………………………………………………..…………………………………………...</w:t>
      </w:r>
    </w:p>
    <w:p w14:paraId="6B3C1907" w14:textId="77777777" w:rsidR="001B29B5" w:rsidRPr="001B29B5" w:rsidRDefault="001B29B5" w:rsidP="001B29B5">
      <w:pPr>
        <w:keepNext/>
        <w:keepLines/>
        <w:widowControl w:val="0"/>
        <w:spacing w:before="240" w:after="12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lastRenderedPageBreak/>
        <w:t>OŚWIADCZENIE DOTYCZĄCE PODANYCH INFORMACJI</w:t>
      </w:r>
    </w:p>
    <w:p w14:paraId="7B991707" w14:textId="77777777" w:rsidR="001B29B5" w:rsidRPr="001B29B5" w:rsidRDefault="001B29B5" w:rsidP="001B29B5">
      <w:pPr>
        <w:keepNext/>
        <w:keepLines/>
        <w:widowControl w:val="0"/>
        <w:pBdr>
          <w:bottom w:val="single" w:sz="4" w:space="1" w:color="auto"/>
        </w:pBdr>
        <w:spacing w:after="0" w:line="336" w:lineRule="auto"/>
        <w:jc w:val="both"/>
        <w:rPr>
          <w:rFonts w:ascii="Arial" w:eastAsia="Times New Roman" w:hAnsi="Arial" w:cs="Arial"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sz w:val="20"/>
          <w:szCs w:val="20"/>
          <w:lang w:val="pl" w:eastAsia="pl-PL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3B15608E" w14:textId="77777777" w:rsidR="001B29B5" w:rsidRPr="001B29B5" w:rsidRDefault="001B29B5" w:rsidP="001B29B5">
      <w:pPr>
        <w:keepNext/>
        <w:spacing w:before="360" w:after="120"/>
        <w:jc w:val="center"/>
        <w:rPr>
          <w:rFonts w:ascii="Arial" w:eastAsia="Times New Roman" w:hAnsi="Arial" w:cs="Arial"/>
          <w:b/>
          <w:sz w:val="20"/>
          <w:szCs w:val="20"/>
          <w:lang w:val="pl" w:eastAsia="pl-PL"/>
        </w:rPr>
      </w:pPr>
      <w:r w:rsidRPr="001B29B5">
        <w:rPr>
          <w:rFonts w:ascii="Arial" w:eastAsia="Times New Roman" w:hAnsi="Arial" w:cs="Arial"/>
          <w:b/>
          <w:sz w:val="20"/>
          <w:szCs w:val="20"/>
          <w:lang w:val="pl" w:eastAsia="pl-PL"/>
        </w:rPr>
        <w:t>INFORMACJA DOTYCZĄCA DOSTĘPU DO PODMIOTOWYCH ŚRODKÓW DOWODOWYCH</w:t>
      </w:r>
    </w:p>
    <w:p w14:paraId="3E25E88D" w14:textId="77777777" w:rsidR="001B29B5" w:rsidRPr="001B29B5" w:rsidRDefault="001B29B5" w:rsidP="001B29B5">
      <w:pPr>
        <w:spacing w:after="0" w:line="360" w:lineRule="auto"/>
        <w:jc w:val="both"/>
        <w:rPr>
          <w:rFonts w:ascii="Arial" w:eastAsia="Arial" w:hAnsi="Arial" w:cs="Arial"/>
          <w:sz w:val="20"/>
          <w:lang w:val="pl" w:eastAsia="pl-PL"/>
        </w:rPr>
      </w:pPr>
      <w:r w:rsidRPr="001B29B5">
        <w:rPr>
          <w:rFonts w:ascii="Arial" w:eastAsia="Arial" w:hAnsi="Arial" w:cs="Arial"/>
          <w:sz w:val="20"/>
          <w:lang w:val="pl" w:eastAsia="pl-PL"/>
        </w:rPr>
        <w:t xml:space="preserve">Na </w:t>
      </w:r>
      <w:r w:rsidRPr="001B29B5">
        <w:rPr>
          <w:rFonts w:ascii="Arial" w:eastAsia="Arial" w:hAnsi="Arial" w:cs="Arial"/>
          <w:sz w:val="20"/>
          <w:szCs w:val="20"/>
          <w:lang w:val="pl" w:eastAsia="pl-PL"/>
        </w:rPr>
        <w:t>podstawie</w:t>
      </w:r>
      <w:r w:rsidRPr="001B29B5">
        <w:rPr>
          <w:rFonts w:ascii="Arial" w:eastAsia="Arial" w:hAnsi="Arial" w:cs="Arial"/>
          <w:sz w:val="20"/>
          <w:lang w:val="pl" w:eastAsia="pl-PL"/>
        </w:rPr>
        <w:t xml:space="preserve"> § 13 </w:t>
      </w:r>
      <w:r w:rsidRPr="001B29B5">
        <w:rPr>
          <w:rFonts w:ascii="Arial" w:hAnsi="Arial" w:cs="Arial"/>
          <w:sz w:val="20"/>
          <w:lang w:val="pl" w:eastAsia="pl-PL"/>
        </w:rPr>
        <w:t xml:space="preserve">Rozporządzenia Ministra Rozwoju, Pracy i Technologii z dnia 23 grudnia 2020 r. </w:t>
      </w:r>
      <w:r w:rsidRPr="001B29B5">
        <w:rPr>
          <w:rFonts w:ascii="Arial" w:eastAsia="Arial" w:hAnsi="Arial" w:cs="Arial"/>
          <w:sz w:val="20"/>
          <w:lang w:val="pl" w:eastAsia="pl-PL"/>
        </w:rPr>
        <w:t xml:space="preserve">w sprawie podmiotowych środków dowodowych oraz innych dokumentów lub oświadczeń, jakich może żądać zamawiający od wykonawcy (Dz.U. poz. 2415) informuję/my, że Zamawiający może samodzielnie pobrać wymagane przez niego dokumenty tj. …………….............………………………………………… </w:t>
      </w:r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 xml:space="preserve">(należy podać jakie dokumenty Zamawiający może samodzielnie pobrać np. KRS, </w:t>
      </w:r>
      <w:proofErr w:type="spellStart"/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>CEiDG</w:t>
      </w:r>
      <w:proofErr w:type="spellEnd"/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>)</w:t>
      </w:r>
      <w:r w:rsidRPr="001B29B5">
        <w:rPr>
          <w:rFonts w:ascii="Arial" w:eastAsia="Arial" w:hAnsi="Arial" w:cs="Arial"/>
          <w:sz w:val="20"/>
          <w:lang w:val="pl" w:eastAsia="pl-PL"/>
        </w:rPr>
        <w:t>.</w:t>
      </w:r>
    </w:p>
    <w:p w14:paraId="4F572F34" w14:textId="77777777" w:rsidR="001B29B5" w:rsidRPr="001B29B5" w:rsidRDefault="001B29B5" w:rsidP="001B29B5">
      <w:pPr>
        <w:spacing w:after="0" w:line="360" w:lineRule="auto"/>
        <w:jc w:val="both"/>
        <w:rPr>
          <w:rFonts w:ascii="Arial" w:eastAsia="Arial" w:hAnsi="Arial" w:cs="Arial"/>
          <w:sz w:val="20"/>
          <w:lang w:val="pl" w:eastAsia="pl-PL"/>
        </w:rPr>
      </w:pPr>
      <w:r w:rsidRPr="001B29B5">
        <w:rPr>
          <w:rFonts w:ascii="Arial" w:eastAsia="Arial" w:hAnsi="Arial" w:cs="Arial"/>
          <w:sz w:val="20"/>
          <w:lang w:val="pl" w:eastAsia="pl-PL"/>
        </w:rPr>
        <w:t xml:space="preserve">Powyższe dokumenty Zamawiający pobiera z ogólnodostępnej i bezpłatnej bazy danych pod adresem internetowym: …………………………….........................., a w przypadku Wykonawców mających siedzibę w Polsce </w:t>
      </w:r>
      <w:r w:rsidRPr="001B29B5">
        <w:rPr>
          <w:rFonts w:ascii="Arial" w:eastAsia="Arial" w:hAnsi="Arial" w:cs="Arial"/>
          <w:i/>
          <w:iCs/>
          <w:sz w:val="20"/>
          <w:lang w:val="pl" w:eastAsia="pl-PL"/>
        </w:rPr>
        <w:t>(zaznaczyć właściwe)</w:t>
      </w:r>
      <w:r w:rsidRPr="001B29B5">
        <w:rPr>
          <w:rFonts w:ascii="Arial" w:eastAsia="Arial" w:hAnsi="Arial" w:cs="Arial"/>
          <w:sz w:val="20"/>
          <w:lang w:val="pl" w:eastAsia="pl-PL"/>
        </w:rPr>
        <w:t xml:space="preserve">: </w:t>
      </w:r>
    </w:p>
    <w:tbl>
      <w:tblPr>
        <w:tblW w:w="9075" w:type="dxa"/>
        <w:tblLayout w:type="fixed"/>
        <w:tblLook w:val="0600" w:firstRow="0" w:lastRow="0" w:firstColumn="0" w:lastColumn="0" w:noHBand="1" w:noVBand="1"/>
      </w:tblPr>
      <w:tblGrid>
        <w:gridCol w:w="412"/>
        <w:gridCol w:w="8663"/>
      </w:tblGrid>
      <w:tr w:rsidR="001B29B5" w:rsidRPr="001B29B5" w14:paraId="2B77052E" w14:textId="77777777" w:rsidTr="00CE024D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AD0C1" w14:textId="77777777" w:rsidR="001B29B5" w:rsidRPr="001B29B5" w:rsidRDefault="001B29B5" w:rsidP="001B29B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</w:pPr>
          </w:p>
        </w:tc>
        <w:tc>
          <w:tcPr>
            <w:tcW w:w="864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E76769" w14:textId="77777777" w:rsidR="001B29B5" w:rsidRP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hyperlink r:id="rId10" w:history="1">
              <w:r w:rsidRPr="001B29B5">
                <w:rPr>
                  <w:rFonts w:ascii="Arial" w:eastAsia="Arial" w:hAnsi="Arial" w:cs="Arial"/>
                  <w:color w:val="0000FF"/>
                  <w:sz w:val="20"/>
                  <w:szCs w:val="20"/>
                  <w:u w:val="single"/>
                  <w:lang w:val="pl" w:eastAsia="pl-PL"/>
                </w:rPr>
                <w:t>https://wyszukiwarka-krs.ms.gov.pl/</w:t>
              </w:r>
            </w:hyperlink>
            <w:r w:rsidRPr="001B29B5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</w:t>
            </w:r>
          </w:p>
        </w:tc>
      </w:tr>
      <w:tr w:rsidR="001B29B5" w:rsidRPr="001B29B5" w14:paraId="00AAABE2" w14:textId="77777777" w:rsidTr="00CE024D">
        <w:tc>
          <w:tcPr>
            <w:tcW w:w="4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E8DFB" w14:textId="77777777" w:rsidR="001B29B5" w:rsidRPr="001B29B5" w:rsidRDefault="001B29B5" w:rsidP="001B29B5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</w:pPr>
          </w:p>
        </w:tc>
        <w:tc>
          <w:tcPr>
            <w:tcW w:w="864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EEA0FD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hyperlink r:id="rId11" w:history="1">
              <w:r w:rsidRPr="001B29B5">
                <w:rPr>
                  <w:rFonts w:ascii="Arial" w:eastAsia="Arial" w:hAnsi="Arial" w:cs="Arial"/>
                  <w:color w:val="0000FF"/>
                  <w:sz w:val="20"/>
                  <w:szCs w:val="20"/>
                  <w:u w:val="single"/>
                  <w:lang w:val="pl" w:eastAsia="pl-PL"/>
                </w:rPr>
                <w:t>https://aplikacja.ceidg.gov.pl/CEIDG/CEIDG.Public.UI/Search.aspx</w:t>
              </w:r>
            </w:hyperlink>
            <w:r w:rsidRPr="001B29B5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 </w:t>
            </w:r>
          </w:p>
          <w:p w14:paraId="7A925F3B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5DC8F410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42423DCF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6C402EFC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33ADD40D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379EAC6A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5D3CFD6A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3BF22165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0D01B588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640EC62B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0112A9A5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3BEA5D90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04A0A6DB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54676209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4006EBB7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2B0315D5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51DA59AF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2789F68C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6A4A40AC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3EBA64C8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4EAA54ED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5B10F1AF" w14:textId="77777777" w:rsid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  <w:p w14:paraId="1969889D" w14:textId="77777777" w:rsidR="001B29B5" w:rsidRPr="001B29B5" w:rsidRDefault="001B29B5" w:rsidP="001B29B5">
            <w:pPr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</w:p>
        </w:tc>
      </w:tr>
      <w:tr w:rsidR="00190E5D" w:rsidRPr="004C3410" w14:paraId="5FFB213B" w14:textId="77777777" w:rsidTr="00190E5D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9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3C1B97" w14:textId="77777777" w:rsidR="00190E5D" w:rsidRPr="004C3410" w:rsidRDefault="00190E5D" w:rsidP="00190E5D">
            <w:pPr>
              <w:widowControl w:val="0"/>
              <w:autoSpaceDE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smallCaps/>
                <w:kern w:val="20"/>
                <w:sz w:val="20"/>
                <w:szCs w:val="20"/>
                <w:lang w:bidi="pl-PL"/>
              </w:rPr>
            </w:pPr>
            <w:r w:rsidRPr="004C341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  <w:lastRenderedPageBreak/>
              <w:t>Załącznik nr 5 do SWZ</w:t>
            </w:r>
          </w:p>
        </w:tc>
      </w:tr>
      <w:tr w:rsidR="00190E5D" w:rsidRPr="004C3410" w14:paraId="5B1BCBC2" w14:textId="77777777" w:rsidTr="00190E5D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472"/>
        </w:trPr>
        <w:tc>
          <w:tcPr>
            <w:tcW w:w="969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6C92C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20"/>
                <w:sz w:val="20"/>
                <w:szCs w:val="20"/>
                <w:lang w:bidi="pl-PL"/>
              </w:rPr>
            </w:pPr>
            <w:bookmarkStart w:id="4" w:name="_Hlk104381976"/>
            <w:r w:rsidRPr="004C3410">
              <w:rPr>
                <w:rFonts w:ascii="Arial" w:eastAsia="Times New Roman" w:hAnsi="Arial" w:cs="Arial"/>
                <w:b/>
                <w:bCs/>
                <w:kern w:val="20"/>
                <w:sz w:val="20"/>
                <w:szCs w:val="20"/>
                <w:lang w:bidi="pl-PL"/>
              </w:rPr>
              <w:t>Oświadczenie Wykonawców wspólnie ubiegających się o zamówienie</w:t>
            </w:r>
            <w:bookmarkEnd w:id="4"/>
            <w:r w:rsidRPr="004C3410">
              <w:rPr>
                <w:rFonts w:ascii="Arial" w:eastAsia="Times New Roman" w:hAnsi="Arial" w:cs="Arial"/>
                <w:kern w:val="1"/>
                <w:sz w:val="20"/>
                <w:szCs w:val="20"/>
                <w:lang w:eastAsia="pl-PL" w:bidi="pl-PL"/>
              </w:rPr>
              <w:br/>
              <w:t>w postępowaniu o udzielenie zamówienia publicznego na roboty budowlane pn.:</w:t>
            </w:r>
          </w:p>
          <w:p w14:paraId="28658E96" w14:textId="07C3E4FE" w:rsidR="00190E5D" w:rsidRPr="004C3410" w:rsidRDefault="00256AFE" w:rsidP="00190E5D">
            <w:pPr>
              <w:widowControl w:val="0"/>
              <w:tabs>
                <w:tab w:val="center" w:pos="4908"/>
                <w:tab w:val="left" w:pos="7993"/>
              </w:tabs>
              <w:autoSpaceDE w:val="0"/>
              <w:spacing w:after="0" w:line="360" w:lineRule="auto"/>
              <w:ind w:left="142"/>
              <w:jc w:val="center"/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bidi="pl-PL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FA5BE9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5464C551" w14:textId="77777777" w:rsidR="00190E5D" w:rsidRPr="004C3410" w:rsidRDefault="00190E5D" w:rsidP="00190E5D">
      <w:pPr>
        <w:spacing w:before="120"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 xml:space="preserve">Oświadczenie składane wraz z ofertą </w:t>
      </w: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br/>
        <w:t>tylko w przypadku Wykonawców wspólnie ubiegających się o udzielenie zamówienia</w:t>
      </w:r>
    </w:p>
    <w:p w14:paraId="38F28739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</w:p>
    <w:p w14:paraId="4B3A6488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W imieniu występujących wspólnie Wykonawców</w:t>
      </w:r>
      <w:r w:rsidRPr="004C3410">
        <w:rPr>
          <w:rFonts w:ascii="Arial" w:eastAsia="Arial" w:hAnsi="Arial" w:cs="Arial"/>
          <w:b/>
          <w:sz w:val="20"/>
          <w:szCs w:val="20"/>
          <w:vertAlign w:val="superscript"/>
          <w:lang w:val="pl" w:eastAsia="pl-PL"/>
        </w:rPr>
        <w:footnoteReference w:id="13"/>
      </w: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:</w:t>
      </w:r>
    </w:p>
    <w:p w14:paraId="1A2F928B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2E15AFDF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1108BB88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170F08C1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36CF9E5E" w14:textId="77777777" w:rsidR="00190E5D" w:rsidRPr="004C3410" w:rsidRDefault="00190E5D" w:rsidP="00190E5D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Wykonawcy, w zależności od podmiotu: NIP, KRS/</w:t>
      </w:r>
      <w:proofErr w:type="spellStart"/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CEiDG</w:t>
      </w:r>
      <w:proofErr w:type="spellEnd"/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)</w:t>
      </w:r>
    </w:p>
    <w:p w14:paraId="55FB5636" w14:textId="77777777" w:rsidR="00190E5D" w:rsidRPr="004C3410" w:rsidRDefault="00190E5D" w:rsidP="00190E5D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26273C32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reprezentowanych przez:</w:t>
      </w:r>
    </w:p>
    <w:p w14:paraId="4A3D1731" w14:textId="77777777" w:rsidR="00190E5D" w:rsidRPr="004C3410" w:rsidRDefault="00190E5D" w:rsidP="00190E5D">
      <w:pPr>
        <w:spacing w:after="0"/>
        <w:rPr>
          <w:rFonts w:ascii="Arial" w:eastAsia="Arial" w:hAnsi="Arial" w:cs="Arial"/>
          <w:sz w:val="20"/>
          <w:szCs w:val="20"/>
          <w:u w:val="single"/>
          <w:lang w:val="pl" w:eastAsia="pl-PL"/>
        </w:rPr>
      </w:pPr>
    </w:p>
    <w:p w14:paraId="24AF8227" w14:textId="77777777" w:rsidR="00190E5D" w:rsidRPr="004C3410" w:rsidRDefault="00190E5D" w:rsidP="00190E5D">
      <w:pPr>
        <w:spacing w:after="0" w:line="240" w:lineRule="auto"/>
        <w:ind w:left="709" w:firstLine="709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7C20D35A" w14:textId="77777777" w:rsidR="00190E5D" w:rsidRPr="004C3410" w:rsidRDefault="00190E5D" w:rsidP="00190E5D">
      <w:pPr>
        <w:spacing w:after="24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125924F3" w14:textId="35349340" w:rsidR="00190E5D" w:rsidRPr="004C3410" w:rsidRDefault="00190E5D" w:rsidP="00190E5D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3"/>
          <w:sz w:val="20"/>
          <w:szCs w:val="20"/>
          <w:lang w:eastAsia="pl-PL"/>
        </w:rPr>
      </w:pPr>
      <w:r w:rsidRPr="00FA5BE9">
        <w:rPr>
          <w:rFonts w:ascii="Arial" w:eastAsia="Lucida Sans Unicode" w:hAnsi="Arial" w:cs="Arial"/>
          <w:kern w:val="3"/>
          <w:sz w:val="20"/>
          <w:szCs w:val="20"/>
          <w:lang w:eastAsia="pl-PL"/>
        </w:rPr>
        <w:t>na podstawie art. 117 ust. 4 ustawy z dnia 11 września 2019 roku – Prawo zamówień publicznych</w:t>
      </w:r>
      <w:r w:rsidR="004C3410" w:rsidRPr="00FA5BE9">
        <w:rPr>
          <w:rFonts w:ascii="Arial" w:eastAsia="Lucida Sans Unicode" w:hAnsi="Arial" w:cs="Arial"/>
          <w:kern w:val="3"/>
          <w:sz w:val="20"/>
          <w:szCs w:val="20"/>
          <w:lang w:eastAsia="pl-PL"/>
        </w:rPr>
        <w:t xml:space="preserve"> </w:t>
      </w:r>
      <w:r w:rsidR="004C3410" w:rsidRPr="00FA5BE9">
        <w:rPr>
          <w:rFonts w:ascii="Arial" w:hAnsi="Arial" w:cs="Arial"/>
          <w:sz w:val="20"/>
          <w:szCs w:val="20"/>
        </w:rPr>
        <w:t>(</w:t>
      </w:r>
      <w:proofErr w:type="spellStart"/>
      <w:r w:rsidR="004C3410" w:rsidRPr="00FA5BE9">
        <w:rPr>
          <w:rFonts w:ascii="Arial" w:hAnsi="Arial" w:cs="Arial"/>
          <w:sz w:val="20"/>
          <w:szCs w:val="20"/>
        </w:rPr>
        <w:t>t.j</w:t>
      </w:r>
      <w:proofErr w:type="spellEnd"/>
      <w:r w:rsidR="004C3410" w:rsidRPr="00FA5BE9">
        <w:rPr>
          <w:rFonts w:ascii="Arial" w:hAnsi="Arial" w:cs="Arial"/>
          <w:sz w:val="20"/>
          <w:szCs w:val="20"/>
        </w:rPr>
        <w:t xml:space="preserve">. </w:t>
      </w:r>
      <w:hyperlink r:id="rId12" w:history="1">
        <w:r w:rsidR="004C3410" w:rsidRPr="00FA5BE9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Dz.U. 202</w:t>
        </w:r>
        <w:r w:rsidR="00FA5BE9" w:rsidRPr="00FA5BE9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4</w:t>
        </w:r>
        <w:r w:rsidR="004C3410" w:rsidRPr="00FA5BE9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 xml:space="preserve"> poz. 1</w:t>
        </w:r>
      </w:hyperlink>
      <w:r w:rsidR="00FA5BE9" w:rsidRPr="00FA5BE9">
        <w:rPr>
          <w:rFonts w:ascii="Arial" w:hAnsi="Arial" w:cs="Arial"/>
          <w:sz w:val="20"/>
          <w:szCs w:val="20"/>
        </w:rPr>
        <w:t>320</w:t>
      </w:r>
      <w:r w:rsidR="004C3410" w:rsidRPr="00FA5BE9">
        <w:rPr>
          <w:rFonts w:ascii="Arial" w:hAnsi="Arial" w:cs="Arial"/>
          <w:sz w:val="20"/>
          <w:szCs w:val="20"/>
        </w:rPr>
        <w:t>)</w:t>
      </w:r>
      <w:r w:rsidR="004C3410" w:rsidRPr="004C3410">
        <w:rPr>
          <w:rFonts w:ascii="Arial" w:hAnsi="Arial" w:cs="Arial"/>
          <w:sz w:val="20"/>
          <w:szCs w:val="20"/>
        </w:rPr>
        <w:t xml:space="preserve"> - dalej „ustawa PZP”</w:t>
      </w:r>
      <w:r w:rsidRPr="004C3410">
        <w:rPr>
          <w:rFonts w:ascii="Arial" w:eastAsia="Lucida Sans Unicode" w:hAnsi="Arial" w:cs="Arial"/>
          <w:kern w:val="3"/>
          <w:sz w:val="20"/>
          <w:szCs w:val="20"/>
          <w:lang w:eastAsia="pl-PL"/>
        </w:rPr>
        <w:t>, oświadczam, że poszczególni Wykonawcy wspólnie ubiegający się o zamówienie wykonają następujące roboty budowlane:</w:t>
      </w:r>
      <w:r w:rsidRPr="004C3410">
        <w:rPr>
          <w:rFonts w:ascii="Arial" w:eastAsia="Lucida Sans Unicode" w:hAnsi="Arial" w:cs="Arial"/>
          <w:kern w:val="3"/>
          <w:sz w:val="20"/>
          <w:szCs w:val="20"/>
          <w:vertAlign w:val="superscript"/>
          <w:lang w:eastAsia="pl-PL"/>
        </w:rPr>
        <w:footnoteReference w:id="14"/>
      </w:r>
    </w:p>
    <w:p w14:paraId="00EB3E7F" w14:textId="77777777" w:rsidR="00190E5D" w:rsidRPr="004C3410" w:rsidRDefault="00190E5D" w:rsidP="00190E5D">
      <w:pPr>
        <w:numPr>
          <w:ilvl w:val="0"/>
          <w:numId w:val="31"/>
        </w:numPr>
        <w:spacing w:after="0"/>
        <w:contextualSpacing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Wykonawca ………………………………. zrealizuje następujący zakres robót wskazany w SWZ:</w:t>
      </w:r>
    </w:p>
    <w:p w14:paraId="5BC934CC" w14:textId="77777777" w:rsidR="00190E5D" w:rsidRPr="004C3410" w:rsidRDefault="00190E5D" w:rsidP="00190E5D">
      <w:pPr>
        <w:numPr>
          <w:ilvl w:val="1"/>
          <w:numId w:val="31"/>
        </w:numPr>
        <w:spacing w:after="0"/>
        <w:contextualSpacing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….</w:t>
      </w:r>
    </w:p>
    <w:p w14:paraId="50FB6BD2" w14:textId="77777777" w:rsidR="00190E5D" w:rsidRPr="004C3410" w:rsidRDefault="00190E5D" w:rsidP="00190E5D">
      <w:pPr>
        <w:numPr>
          <w:ilvl w:val="1"/>
          <w:numId w:val="31"/>
        </w:numPr>
        <w:spacing w:after="0"/>
        <w:contextualSpacing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….</w:t>
      </w:r>
    </w:p>
    <w:p w14:paraId="58644A4E" w14:textId="77777777" w:rsidR="00190E5D" w:rsidRPr="004C3410" w:rsidRDefault="00190E5D" w:rsidP="00190E5D">
      <w:pPr>
        <w:numPr>
          <w:ilvl w:val="0"/>
          <w:numId w:val="31"/>
        </w:numPr>
        <w:spacing w:after="0"/>
        <w:contextualSpacing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Wykonawca ………………………………. zrealizuje następujący zakres robót wskazany w SWZ:</w:t>
      </w:r>
    </w:p>
    <w:p w14:paraId="1A836536" w14:textId="77777777" w:rsidR="00190E5D" w:rsidRPr="004C3410" w:rsidRDefault="00190E5D" w:rsidP="00190E5D">
      <w:pPr>
        <w:numPr>
          <w:ilvl w:val="1"/>
          <w:numId w:val="31"/>
        </w:numPr>
        <w:spacing w:after="0"/>
        <w:contextualSpacing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….</w:t>
      </w:r>
    </w:p>
    <w:p w14:paraId="3DCE780C" w14:textId="77777777" w:rsidR="00190E5D" w:rsidRPr="004C3410" w:rsidRDefault="00190E5D" w:rsidP="00190E5D">
      <w:pPr>
        <w:numPr>
          <w:ilvl w:val="1"/>
          <w:numId w:val="31"/>
        </w:numPr>
        <w:spacing w:after="0"/>
        <w:contextualSpacing/>
        <w:rPr>
          <w:rFonts w:ascii="Arial" w:hAnsi="Arial" w:cs="Arial"/>
          <w:sz w:val="20"/>
          <w:szCs w:val="20"/>
        </w:rPr>
      </w:pPr>
      <w:r w:rsidRPr="004C3410">
        <w:rPr>
          <w:rFonts w:ascii="Arial" w:hAnsi="Arial" w:cs="Arial"/>
          <w:sz w:val="20"/>
          <w:szCs w:val="20"/>
        </w:rPr>
        <w:t>….</w:t>
      </w:r>
    </w:p>
    <w:p w14:paraId="34E03D60" w14:textId="77777777" w:rsidR="00190E5D" w:rsidRPr="004C3410" w:rsidRDefault="00190E5D" w:rsidP="00190E5D">
      <w:pPr>
        <w:spacing w:after="0"/>
        <w:rPr>
          <w:rFonts w:ascii="Arial" w:eastAsia="Arial" w:hAnsi="Arial" w:cs="Arial"/>
          <w:lang w:val="pl" w:eastAsia="pl-PL"/>
        </w:rPr>
      </w:pPr>
    </w:p>
    <w:p w14:paraId="199F5DA0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bCs/>
          <w:lang w:val="pl" w:eastAsia="pl-PL"/>
        </w:rPr>
      </w:pPr>
      <w:r w:rsidRPr="004C3410">
        <w:rPr>
          <w:rFonts w:ascii="Arial" w:eastAsia="Arial" w:hAnsi="Arial" w:cs="Arial"/>
          <w:b/>
          <w:bCs/>
          <w:lang w:val="pl" w:eastAsia="pl-PL"/>
        </w:rPr>
        <w:br w:type="page"/>
      </w:r>
    </w:p>
    <w:tbl>
      <w:tblPr>
        <w:tblW w:w="9862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2"/>
      </w:tblGrid>
      <w:tr w:rsidR="00190E5D" w:rsidRPr="004C3410" w14:paraId="12E7D85E" w14:textId="77777777" w:rsidTr="00190E5D">
        <w:tc>
          <w:tcPr>
            <w:tcW w:w="9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D77D1F" w14:textId="77777777" w:rsidR="00190E5D" w:rsidRPr="004C3410" w:rsidRDefault="00190E5D" w:rsidP="00190E5D">
            <w:pPr>
              <w:widowControl w:val="0"/>
              <w:autoSpaceDE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  <w:lastRenderedPageBreak/>
              <w:t>Załącznik nr 6 do SWZ</w:t>
            </w:r>
          </w:p>
        </w:tc>
      </w:tr>
      <w:tr w:rsidR="00190E5D" w:rsidRPr="004C3410" w14:paraId="244A0AB9" w14:textId="77777777" w:rsidTr="00D47CD8">
        <w:tc>
          <w:tcPr>
            <w:tcW w:w="9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645A46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aps/>
                <w:kern w:val="20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pl-PL" w:bidi="pl-PL"/>
              </w:rPr>
              <w:t xml:space="preserve">Oświadczenie Wykonawcy o przynależności lub braku przynależności do tej samej grupy kapitałowej, </w:t>
            </w:r>
            <w:r w:rsidRPr="004C3410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pl-PL" w:bidi="pl-PL"/>
              </w:rPr>
              <w:br/>
              <w:t>o której mowa w art. 108 ust. 1 pkt. 5 PZP</w:t>
            </w:r>
          </w:p>
          <w:p w14:paraId="1BE81E40" w14:textId="1B36782C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Cs/>
                <w:iCs/>
                <w:kern w:val="1"/>
                <w:sz w:val="20"/>
                <w:szCs w:val="20"/>
                <w:lang w:eastAsia="pl-PL" w:bidi="pl-PL"/>
              </w:rPr>
              <w:t>w postępowaniu o udzielenie zamówienia publicznego na roboty budowlane pn.:</w:t>
            </w:r>
          </w:p>
          <w:p w14:paraId="6E5A966F" w14:textId="51D97155" w:rsidR="00190E5D" w:rsidRPr="004C3410" w:rsidRDefault="00256AFE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FA5BE9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478A3259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ar-SA"/>
        </w:rPr>
      </w:pP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Oświadczenie składane na wezwanie Zamawiającego</w:t>
      </w:r>
    </w:p>
    <w:p w14:paraId="1BBA63B1" w14:textId="77777777" w:rsidR="00190E5D" w:rsidRPr="004C3410" w:rsidRDefault="00190E5D" w:rsidP="00190E5D">
      <w:pPr>
        <w:spacing w:before="120" w:after="240"/>
        <w:rPr>
          <w:rFonts w:ascii="Arial" w:eastAsia="Arial" w:hAnsi="Arial" w:cs="Arial"/>
          <w:b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sz w:val="20"/>
          <w:szCs w:val="20"/>
          <w:lang w:val="pl" w:eastAsia="pl-PL"/>
        </w:rPr>
        <w:t>Występując w imieniu Wykonawcy</w:t>
      </w:r>
      <w:r w:rsidRPr="004C3410">
        <w:rPr>
          <w:rFonts w:ascii="Arial" w:eastAsia="Arial" w:hAnsi="Arial" w:cs="Arial"/>
          <w:bCs/>
          <w:sz w:val="20"/>
          <w:szCs w:val="20"/>
          <w:vertAlign w:val="superscript"/>
          <w:lang w:val="pl" w:eastAsia="pl-PL"/>
        </w:rPr>
        <w:footnoteReference w:id="15"/>
      </w:r>
      <w:r w:rsidRPr="004C3410">
        <w:rPr>
          <w:rFonts w:ascii="Arial" w:eastAsia="Arial" w:hAnsi="Arial" w:cs="Arial"/>
          <w:bCs/>
          <w:sz w:val="20"/>
          <w:szCs w:val="20"/>
          <w:lang w:val="pl" w:eastAsia="pl-PL"/>
        </w:rPr>
        <w:t>:</w:t>
      </w:r>
    </w:p>
    <w:p w14:paraId="588F2B3B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077A5D8A" w14:textId="77777777" w:rsidR="00190E5D" w:rsidRPr="004C3410" w:rsidRDefault="00190E5D" w:rsidP="00190E5D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oraz nr NIP lub REGON)</w:t>
      </w:r>
    </w:p>
    <w:p w14:paraId="7C632835" w14:textId="77777777" w:rsidR="00190E5D" w:rsidRPr="004C3410" w:rsidRDefault="00190E5D" w:rsidP="00190E5D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030A787C" w14:textId="77777777" w:rsidR="00190E5D" w:rsidRPr="004C3410" w:rsidRDefault="00190E5D" w:rsidP="00190E5D">
      <w:pPr>
        <w:spacing w:after="0"/>
        <w:rPr>
          <w:rFonts w:ascii="Arial" w:eastAsia="Arial" w:hAnsi="Arial" w:cs="Arial"/>
          <w:b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sz w:val="20"/>
          <w:szCs w:val="20"/>
          <w:lang w:val="pl" w:eastAsia="pl-PL"/>
        </w:rPr>
        <w:t>reprezentowanego przez:</w:t>
      </w:r>
    </w:p>
    <w:p w14:paraId="43BCF102" w14:textId="77777777" w:rsidR="00190E5D" w:rsidRPr="004C3410" w:rsidRDefault="00190E5D" w:rsidP="00190E5D">
      <w:pPr>
        <w:spacing w:after="0"/>
        <w:rPr>
          <w:rFonts w:ascii="Arial" w:eastAsia="Arial" w:hAnsi="Arial" w:cs="Arial"/>
          <w:sz w:val="20"/>
          <w:szCs w:val="20"/>
          <w:u w:val="single"/>
          <w:lang w:val="pl" w:eastAsia="pl-PL"/>
        </w:rPr>
      </w:pPr>
    </w:p>
    <w:p w14:paraId="4276A9E7" w14:textId="77777777" w:rsidR="00190E5D" w:rsidRPr="004C3410" w:rsidRDefault="00190E5D" w:rsidP="00190E5D">
      <w:pPr>
        <w:spacing w:after="0" w:line="240" w:lineRule="auto"/>
        <w:ind w:left="709" w:firstLine="709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5D60DB08" w14:textId="77777777" w:rsidR="00190E5D" w:rsidRPr="004C3410" w:rsidRDefault="00190E5D" w:rsidP="00190E5D">
      <w:pPr>
        <w:spacing w:after="24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67BFB31F" w14:textId="77777777" w:rsidR="00190E5D" w:rsidRPr="004C3410" w:rsidRDefault="00190E5D" w:rsidP="00190E5D">
      <w:pPr>
        <w:tabs>
          <w:tab w:val="num" w:pos="360"/>
        </w:tabs>
        <w:spacing w:before="240" w:after="0" w:line="360" w:lineRule="auto"/>
        <w:rPr>
          <w:rFonts w:ascii="Arial" w:eastAsia="Arial" w:hAnsi="Arial" w:cs="Arial"/>
          <w:b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sz w:val="20"/>
          <w:szCs w:val="20"/>
          <w:lang w:val="pl" w:eastAsia="pl-PL"/>
        </w:rPr>
        <w:t>oświadczamy, co następuje:</w:t>
      </w:r>
      <w:r w:rsidRPr="004C3410">
        <w:rPr>
          <w:rFonts w:ascii="Arial" w:eastAsia="Times New Roman" w:hAnsi="Arial" w:cs="Arial"/>
          <w:b/>
          <w:sz w:val="20"/>
          <w:szCs w:val="20"/>
          <w:vertAlign w:val="superscript"/>
          <w:lang w:val="pl" w:eastAsia="pl-PL"/>
        </w:rPr>
        <w:t xml:space="preserve"> </w:t>
      </w:r>
      <w:r w:rsidRPr="004C3410">
        <w:rPr>
          <w:rFonts w:ascii="Arial" w:eastAsia="Times New Roman" w:hAnsi="Arial" w:cs="Arial"/>
          <w:b/>
          <w:sz w:val="20"/>
          <w:szCs w:val="20"/>
          <w:vertAlign w:val="superscript"/>
          <w:lang w:val="pl" w:eastAsia="pl-PL"/>
        </w:rPr>
        <w:footnoteReference w:id="16"/>
      </w:r>
    </w:p>
    <w:tbl>
      <w:tblPr>
        <w:tblW w:w="9072" w:type="dxa"/>
        <w:tblLayout w:type="fixed"/>
        <w:tblLook w:val="0600" w:firstRow="0" w:lastRow="0" w:firstColumn="0" w:lastColumn="0" w:noHBand="1" w:noVBand="1"/>
      </w:tblPr>
      <w:tblGrid>
        <w:gridCol w:w="426"/>
        <w:gridCol w:w="8646"/>
      </w:tblGrid>
      <w:tr w:rsidR="00190E5D" w:rsidRPr="004C3410" w14:paraId="66073D97" w14:textId="77777777" w:rsidTr="00E9678A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797B6" w14:textId="77777777" w:rsidR="00190E5D" w:rsidRPr="004C3410" w:rsidRDefault="00190E5D" w:rsidP="00190E5D">
            <w:pPr>
              <w:keepNext/>
              <w:keepLines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</w:pP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3E6BA" w14:textId="55806FD0" w:rsidR="00190E5D" w:rsidRPr="004C3410" w:rsidRDefault="00190E5D" w:rsidP="00190E5D">
            <w:pPr>
              <w:keepNext/>
              <w:keepLines/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Oświadczam, że </w:t>
            </w:r>
            <w:r w:rsidRPr="004C3410"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  <w:t xml:space="preserve">nie przynależę </w:t>
            </w: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do grupy kapitałowej w rozumieniu ustawy z dnia 16 lutego 2007 roku o ochronie konkurencji i konsumentów (Dz. U z 202</w:t>
            </w:r>
            <w:r w:rsidR="00FA5BE9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4</w:t>
            </w: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r. poz. </w:t>
            </w:r>
            <w:r w:rsidR="00B46E13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16</w:t>
            </w:r>
            <w:r w:rsidR="00FA5BE9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16</w:t>
            </w: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) z innymi Wykonawcami, którzy złożyli odrębne oferty, oferty częściowe lub wnioski o dopuszczenie do udziału w niniejszym postępowaniu.</w:t>
            </w:r>
          </w:p>
        </w:tc>
      </w:tr>
      <w:tr w:rsidR="00190E5D" w:rsidRPr="004C3410" w14:paraId="567CFD57" w14:textId="77777777" w:rsidTr="00E9678A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2C9C2" w14:textId="77777777" w:rsidR="00190E5D" w:rsidRPr="004C3410" w:rsidRDefault="00190E5D" w:rsidP="00190E5D">
            <w:pPr>
              <w:keepNext/>
              <w:keepLines/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</w:pP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2F3A4" w14:textId="029CC0D0" w:rsidR="00190E5D" w:rsidRPr="004C3410" w:rsidRDefault="00190E5D" w:rsidP="00190E5D">
            <w:pPr>
              <w:keepNext/>
              <w:keepLines/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Oświadczam, że </w:t>
            </w:r>
            <w:r w:rsidRPr="004C3410">
              <w:rPr>
                <w:rFonts w:ascii="Arial" w:eastAsia="Arial" w:hAnsi="Arial" w:cs="Arial"/>
                <w:b/>
                <w:bCs/>
                <w:sz w:val="20"/>
                <w:szCs w:val="20"/>
                <w:lang w:val="pl" w:eastAsia="pl-PL"/>
              </w:rPr>
              <w:t>przynależę</w:t>
            </w: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 do grupy kapitałowej w rozumieniu ustawy z dnia 16 lutego 2007 roku o ochronie konkurencji i konsumentów (Dz. U z 202</w:t>
            </w:r>
            <w:r w:rsidR="00FA5BE9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4</w:t>
            </w: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 xml:space="preserve"> r. poz. </w:t>
            </w:r>
            <w:r w:rsidR="00B46E13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16</w:t>
            </w:r>
            <w:r w:rsidR="00FA5BE9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16</w:t>
            </w: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) z innymi Wykonawcami, którzy złożyli odrębne oferty, oferty częściowe lub wnioski o dopuszczenie do udziału w niniejszym postępowaniu.</w:t>
            </w:r>
          </w:p>
          <w:p w14:paraId="1B999E17" w14:textId="77777777" w:rsidR="00190E5D" w:rsidRPr="004C3410" w:rsidRDefault="00190E5D" w:rsidP="00190E5D">
            <w:pPr>
              <w:widowControl w:val="0"/>
              <w:spacing w:before="120" w:after="0" w:line="360" w:lineRule="auto"/>
              <w:jc w:val="both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Wykaz Wykonawców należących do tej samej grupy kapitałowej, którzy złożyli oferty:</w:t>
            </w:r>
          </w:p>
          <w:p w14:paraId="6F52A514" w14:textId="77777777" w:rsidR="00190E5D" w:rsidRPr="004C3410" w:rsidRDefault="00190E5D" w:rsidP="00190E5D">
            <w:pPr>
              <w:keepNext/>
              <w:keepLines/>
              <w:spacing w:after="0" w:line="360" w:lineRule="auto"/>
              <w:ind w:left="57"/>
              <w:rPr>
                <w:rFonts w:ascii="Arial" w:eastAsia="Arial" w:hAnsi="Arial" w:cs="Arial"/>
                <w:sz w:val="20"/>
                <w:szCs w:val="20"/>
                <w:lang w:val="pl" w:eastAsia="pl-PL"/>
              </w:rPr>
            </w:pP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............................................................................................................................................</w:t>
            </w:r>
          </w:p>
          <w:p w14:paraId="5093F078" w14:textId="77777777" w:rsidR="00190E5D" w:rsidRPr="004C3410" w:rsidRDefault="00190E5D" w:rsidP="00190E5D">
            <w:pPr>
              <w:keepNext/>
              <w:keepLines/>
              <w:spacing w:after="0" w:line="360" w:lineRule="auto"/>
              <w:ind w:left="57"/>
              <w:rPr>
                <w:rFonts w:ascii="Arial" w:eastAsia="Times New Roman" w:hAnsi="Arial" w:cs="Arial"/>
                <w:sz w:val="20"/>
                <w:szCs w:val="20"/>
                <w:lang w:val="pl" w:eastAsia="pl-PL"/>
              </w:rPr>
            </w:pPr>
            <w:r w:rsidRPr="004C3410">
              <w:rPr>
                <w:rFonts w:ascii="Arial" w:eastAsia="Arial" w:hAnsi="Arial" w:cs="Arial"/>
                <w:sz w:val="20"/>
                <w:szCs w:val="20"/>
                <w:lang w:val="pl" w:eastAsia="pl-PL"/>
              </w:rPr>
              <w:t>Oświadczam, że w przypadku przynależenia do tej samej grupy kapitałowej powiązania z innym Wykonawcą nie prowadzą do zakłócenia konkurencji w przedmiotowym postępowaniu, ponieważ złożone oferty obejmują odrębny przedmiot zamówienia.</w:t>
            </w:r>
          </w:p>
        </w:tc>
      </w:tr>
    </w:tbl>
    <w:p w14:paraId="140FD2F7" w14:textId="77777777" w:rsidR="00190E5D" w:rsidRPr="004C3410" w:rsidRDefault="00190E5D" w:rsidP="00190E5D">
      <w:pPr>
        <w:tabs>
          <w:tab w:val="left" w:pos="426"/>
        </w:tabs>
        <w:spacing w:after="0" w:line="360" w:lineRule="auto"/>
        <w:rPr>
          <w:rFonts w:ascii="Arial" w:eastAsia="Arial" w:hAnsi="Arial" w:cs="Arial"/>
          <w:lang w:val="pl" w:eastAsia="pl-PL"/>
        </w:rPr>
      </w:pP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Uwaga: W przypadku przynależności do tej samej grupy kapitałowej Wykonawca może złożyć wraz z niniejszym oświadczeniem informacje, potwierdzające przygotowanie oferty, oferty częściowej lub wniosku o dopuszczenie do udziału w postępowaniu niezależnie od innego Wykonawcy należącego do tej samej grupy kapitałowej.</w:t>
      </w:r>
    </w:p>
    <w:p w14:paraId="3E1D17D6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bCs/>
          <w:lang w:val="pl" w:eastAsia="pl-PL"/>
        </w:rPr>
      </w:pPr>
      <w:r w:rsidRPr="004C3410">
        <w:rPr>
          <w:rFonts w:ascii="Arial" w:eastAsia="Arial" w:hAnsi="Arial" w:cs="Arial"/>
          <w:b/>
          <w:bCs/>
          <w:lang w:val="pl" w:eastAsia="pl-PL"/>
        </w:rPr>
        <w:br w:type="page"/>
      </w:r>
    </w:p>
    <w:tbl>
      <w:tblPr>
        <w:tblW w:w="9862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2"/>
      </w:tblGrid>
      <w:tr w:rsidR="00190E5D" w:rsidRPr="004C3410" w14:paraId="0B1A8B79" w14:textId="77777777" w:rsidTr="00190E5D">
        <w:tc>
          <w:tcPr>
            <w:tcW w:w="9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838DE" w14:textId="77777777" w:rsidR="00190E5D" w:rsidRPr="004C3410" w:rsidRDefault="00190E5D" w:rsidP="00190E5D">
            <w:pPr>
              <w:widowControl w:val="0"/>
              <w:autoSpaceDE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  <w:lastRenderedPageBreak/>
              <w:t>Załącznik nr 7 do SWZ</w:t>
            </w:r>
          </w:p>
        </w:tc>
      </w:tr>
      <w:tr w:rsidR="00190E5D" w:rsidRPr="004C3410" w14:paraId="53B7989B" w14:textId="77777777" w:rsidTr="00D47CD8">
        <w:tc>
          <w:tcPr>
            <w:tcW w:w="9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546F3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aps/>
                <w:kern w:val="20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pl-PL" w:bidi="pl-PL"/>
              </w:rPr>
              <w:t xml:space="preserve">Oświadczenie o aktualności informacji zawartych w oświadczeniu złożonym wraz z ofertą </w:t>
            </w:r>
            <w:r w:rsidRPr="004C3410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pl-PL" w:bidi="pl-PL"/>
              </w:rPr>
              <w:br/>
              <w:t>na podstawie art. 125 ust. 1 ustawy PZP</w:t>
            </w:r>
          </w:p>
          <w:p w14:paraId="490856B5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kern w:val="1"/>
                <w:sz w:val="20"/>
                <w:szCs w:val="20"/>
                <w:lang w:eastAsia="pl-PL" w:bidi="pl-PL"/>
              </w:rPr>
              <w:t>w postępowaniu o udzielenie zamówienia publicznego na roboty budowlane pn.:</w:t>
            </w:r>
          </w:p>
          <w:p w14:paraId="104F77E7" w14:textId="0269E5A4" w:rsidR="00190E5D" w:rsidRPr="004C3410" w:rsidRDefault="00256AFE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FA5BE9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45665B48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Oświadczenie składane na wezwanie Zamawiającego</w:t>
      </w:r>
    </w:p>
    <w:p w14:paraId="02C8C55B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ar-SA"/>
        </w:rPr>
      </w:pPr>
    </w:p>
    <w:p w14:paraId="6B47F29F" w14:textId="77777777" w:rsidR="00190E5D" w:rsidRPr="004C3410" w:rsidRDefault="00190E5D" w:rsidP="00190E5D">
      <w:pPr>
        <w:spacing w:after="240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Występując w imieniu Wykonawcy</w:t>
      </w:r>
      <w:r w:rsidRPr="004C3410">
        <w:rPr>
          <w:rFonts w:ascii="Arial" w:eastAsia="Arial" w:hAnsi="Arial" w:cs="Arial"/>
          <w:bCs/>
          <w:sz w:val="20"/>
          <w:szCs w:val="20"/>
          <w:vertAlign w:val="superscript"/>
          <w:lang w:val="pl" w:eastAsia="pl-PL"/>
        </w:rPr>
        <w:footnoteReference w:id="17"/>
      </w:r>
      <w:r w:rsidRPr="004C3410">
        <w:rPr>
          <w:rFonts w:ascii="Arial" w:eastAsia="Arial" w:hAnsi="Arial" w:cs="Arial"/>
          <w:sz w:val="20"/>
          <w:szCs w:val="20"/>
          <w:lang w:val="pl" w:eastAsia="pl-PL"/>
        </w:rPr>
        <w:t>:</w:t>
      </w:r>
    </w:p>
    <w:p w14:paraId="4233B14E" w14:textId="77777777" w:rsidR="00190E5D" w:rsidRPr="004C3410" w:rsidRDefault="00190E5D" w:rsidP="00190E5D">
      <w:pPr>
        <w:spacing w:after="0"/>
        <w:rPr>
          <w:rFonts w:ascii="Arial" w:eastAsia="Arial" w:hAnsi="Arial" w:cs="Arial"/>
          <w:bCs/>
          <w:sz w:val="20"/>
          <w:szCs w:val="20"/>
          <w:lang w:val="pl" w:eastAsia="pl-PL"/>
        </w:rPr>
      </w:pPr>
    </w:p>
    <w:p w14:paraId="5425CB56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48F67F74" w14:textId="77777777" w:rsidR="00190E5D" w:rsidRPr="004C3410" w:rsidRDefault="00190E5D" w:rsidP="00190E5D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oraz nr NIP lub REGON)</w:t>
      </w:r>
    </w:p>
    <w:p w14:paraId="33845D7B" w14:textId="77777777" w:rsidR="00190E5D" w:rsidRPr="004C3410" w:rsidRDefault="00190E5D" w:rsidP="00190E5D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78031770" w14:textId="77777777" w:rsidR="00190E5D" w:rsidRPr="004C3410" w:rsidRDefault="00190E5D" w:rsidP="00190E5D">
      <w:pPr>
        <w:spacing w:after="0"/>
        <w:rPr>
          <w:rFonts w:ascii="Arial" w:eastAsia="Arial" w:hAnsi="Arial" w:cs="Arial"/>
          <w:b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sz w:val="20"/>
          <w:szCs w:val="20"/>
          <w:lang w:val="pl" w:eastAsia="pl-PL"/>
        </w:rPr>
        <w:t>reprezentowanego przez:</w:t>
      </w:r>
    </w:p>
    <w:p w14:paraId="29A72923" w14:textId="77777777" w:rsidR="00190E5D" w:rsidRPr="004C3410" w:rsidRDefault="00190E5D" w:rsidP="00190E5D">
      <w:pPr>
        <w:spacing w:after="0"/>
        <w:rPr>
          <w:rFonts w:ascii="Arial" w:eastAsia="Arial" w:hAnsi="Arial" w:cs="Arial"/>
          <w:sz w:val="20"/>
          <w:szCs w:val="20"/>
          <w:u w:val="single"/>
          <w:lang w:val="pl" w:eastAsia="pl-PL"/>
        </w:rPr>
      </w:pPr>
    </w:p>
    <w:p w14:paraId="0CE1EA87" w14:textId="77777777" w:rsidR="00190E5D" w:rsidRPr="004C3410" w:rsidRDefault="00190E5D" w:rsidP="00190E5D">
      <w:pPr>
        <w:spacing w:after="0" w:line="240" w:lineRule="auto"/>
        <w:ind w:left="709" w:firstLine="709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51EEE31B" w14:textId="77777777" w:rsidR="00190E5D" w:rsidRPr="004C3410" w:rsidRDefault="00190E5D" w:rsidP="00190E5D">
      <w:pPr>
        <w:spacing w:after="24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548B6723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03008BE0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 xml:space="preserve">oświadczam, że informacje zawarte w oświadczeniu, o którym mowa w art. 125 ust. 1 ustawy </w:t>
      </w:r>
      <w:proofErr w:type="spellStart"/>
      <w:r w:rsidRPr="004C3410">
        <w:rPr>
          <w:rFonts w:ascii="Arial" w:eastAsia="Arial" w:hAnsi="Arial" w:cs="Arial"/>
          <w:sz w:val="20"/>
          <w:szCs w:val="20"/>
          <w:lang w:val="pl" w:eastAsia="pl-PL"/>
        </w:rPr>
        <w:t>Pzp</w:t>
      </w:r>
      <w:proofErr w:type="spellEnd"/>
      <w:r w:rsidRPr="004C3410">
        <w:rPr>
          <w:rFonts w:ascii="Arial" w:eastAsia="Arial" w:hAnsi="Arial" w:cs="Arial"/>
          <w:sz w:val="20"/>
          <w:szCs w:val="20"/>
          <w:lang w:val="pl" w:eastAsia="pl-PL"/>
        </w:rPr>
        <w:t xml:space="preserve"> w zakresie podstaw wykluczenia z postępowania wskazanych przez Zamawiającego, stanowiącym Załącznik nr 3 do SWZ są aktualne.</w:t>
      </w:r>
    </w:p>
    <w:p w14:paraId="4702C1E7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4FD5973B" w14:textId="77777777" w:rsidR="00190E5D" w:rsidRPr="004C3410" w:rsidRDefault="00190E5D" w:rsidP="00190E5D">
      <w:pPr>
        <w:keepNext/>
        <w:spacing w:before="360" w:after="120"/>
        <w:jc w:val="center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OŚWIADCZENIE DOTYCZĄCE PODANYCH INFORMACJI:</w:t>
      </w:r>
    </w:p>
    <w:p w14:paraId="50179AE2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Oświadczam, że wszystkie informacje są zgodne z prawdą oraz zostały przedstawione z pełną świadomością konsekwencji wprowadzenia zamawiającego w błąd przy przedstawianiu informacji.</w:t>
      </w:r>
    </w:p>
    <w:p w14:paraId="349DB1E2" w14:textId="77777777" w:rsidR="00190E5D" w:rsidRPr="004C3410" w:rsidRDefault="00190E5D" w:rsidP="00190E5D">
      <w:pPr>
        <w:tabs>
          <w:tab w:val="left" w:pos="426"/>
        </w:tabs>
        <w:spacing w:after="0" w:line="360" w:lineRule="auto"/>
        <w:rPr>
          <w:rFonts w:ascii="Arial" w:eastAsia="Arial" w:hAnsi="Arial" w:cs="Arial"/>
          <w:lang w:val="pl" w:eastAsia="pl-PL"/>
        </w:rPr>
      </w:pPr>
    </w:p>
    <w:p w14:paraId="20BE0684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bCs/>
          <w:lang w:val="pl" w:eastAsia="pl-PL"/>
        </w:rPr>
      </w:pPr>
      <w:r w:rsidRPr="004C3410">
        <w:rPr>
          <w:rFonts w:ascii="Arial" w:eastAsia="Arial" w:hAnsi="Arial" w:cs="Arial"/>
          <w:b/>
          <w:bCs/>
          <w:lang w:val="pl" w:eastAsia="pl-PL"/>
        </w:rPr>
        <w:br w:type="page"/>
      </w:r>
    </w:p>
    <w:tbl>
      <w:tblPr>
        <w:tblW w:w="9862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2"/>
      </w:tblGrid>
      <w:tr w:rsidR="00190E5D" w:rsidRPr="004C3410" w14:paraId="45420ACD" w14:textId="77777777" w:rsidTr="00190E5D">
        <w:tc>
          <w:tcPr>
            <w:tcW w:w="9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0CC082" w14:textId="77777777" w:rsidR="00190E5D" w:rsidRPr="004C3410" w:rsidRDefault="00190E5D" w:rsidP="00190E5D">
            <w:pPr>
              <w:widowControl w:val="0"/>
              <w:autoSpaceDE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  <w:lastRenderedPageBreak/>
              <w:t>Załącznik nr 8 do SWZ</w:t>
            </w:r>
          </w:p>
        </w:tc>
      </w:tr>
      <w:tr w:rsidR="00190E5D" w:rsidRPr="004C3410" w14:paraId="401F11D2" w14:textId="77777777" w:rsidTr="00D47CD8">
        <w:tc>
          <w:tcPr>
            <w:tcW w:w="9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53092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aps/>
                <w:kern w:val="20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pl-PL" w:bidi="pl-PL"/>
              </w:rPr>
              <w:t xml:space="preserve">Oświadczenie o aktualności informacji zawartych w oświadczeniu złożonym wraz z ofertą </w:t>
            </w:r>
            <w:r w:rsidRPr="004C3410">
              <w:rPr>
                <w:rFonts w:ascii="Arial" w:eastAsia="Times New Roman" w:hAnsi="Arial" w:cs="Arial"/>
                <w:b/>
                <w:kern w:val="20"/>
                <w:sz w:val="20"/>
                <w:szCs w:val="20"/>
                <w:lang w:eastAsia="pl-PL" w:bidi="pl-PL"/>
              </w:rPr>
              <w:br/>
              <w:t>na podstawie art. 125 ust. 5 ustawy PZP</w:t>
            </w:r>
          </w:p>
          <w:p w14:paraId="36190127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kern w:val="1"/>
                <w:sz w:val="20"/>
                <w:szCs w:val="20"/>
                <w:lang w:eastAsia="pl-PL" w:bidi="pl-PL"/>
              </w:rPr>
              <w:t>w postępowaniu o udzielenie zamówienia publicznego na roboty budowlane pn.:</w:t>
            </w:r>
          </w:p>
          <w:p w14:paraId="66D6238F" w14:textId="6E3FA3EC" w:rsidR="00190E5D" w:rsidRPr="004C3410" w:rsidRDefault="00256AFE" w:rsidP="00B4140A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FA5BE9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02FB7C36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Oświadczenie składane na wezwanie Zamawiającego</w:t>
      </w:r>
    </w:p>
    <w:p w14:paraId="04D8CBB5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ar-SA"/>
        </w:rPr>
      </w:pPr>
    </w:p>
    <w:p w14:paraId="0C0B990E" w14:textId="77777777" w:rsidR="00190E5D" w:rsidRPr="004C3410" w:rsidRDefault="00190E5D" w:rsidP="00190E5D">
      <w:pPr>
        <w:spacing w:after="240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Występując w imieniu podmiotu, który udostępnia swoje zasoby Wykonawcy:</w:t>
      </w:r>
    </w:p>
    <w:p w14:paraId="33FB5E55" w14:textId="77777777" w:rsidR="00190E5D" w:rsidRPr="004C3410" w:rsidRDefault="00190E5D" w:rsidP="00190E5D">
      <w:pPr>
        <w:spacing w:after="0"/>
        <w:rPr>
          <w:rFonts w:ascii="Arial" w:eastAsia="Arial" w:hAnsi="Arial" w:cs="Arial"/>
          <w:bCs/>
          <w:sz w:val="20"/>
          <w:szCs w:val="20"/>
          <w:lang w:val="pl" w:eastAsia="pl-PL"/>
        </w:rPr>
      </w:pPr>
    </w:p>
    <w:p w14:paraId="4D5EAC90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440EE069" w14:textId="77777777" w:rsidR="00190E5D" w:rsidRPr="004C3410" w:rsidRDefault="00190E5D" w:rsidP="00190E5D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oraz nr NIP lub REGON)</w:t>
      </w:r>
    </w:p>
    <w:p w14:paraId="09C3FCA8" w14:textId="77777777" w:rsidR="00190E5D" w:rsidRPr="004C3410" w:rsidRDefault="00190E5D" w:rsidP="00190E5D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3EC06AB6" w14:textId="77777777" w:rsidR="00190E5D" w:rsidRPr="004C3410" w:rsidRDefault="00190E5D" w:rsidP="00190E5D">
      <w:pPr>
        <w:spacing w:after="0"/>
        <w:rPr>
          <w:rFonts w:ascii="Arial" w:eastAsia="Arial" w:hAnsi="Arial" w:cs="Arial"/>
          <w:b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sz w:val="20"/>
          <w:szCs w:val="20"/>
          <w:lang w:val="pl" w:eastAsia="pl-PL"/>
        </w:rPr>
        <w:t>reprezentowanego przez:</w:t>
      </w:r>
    </w:p>
    <w:p w14:paraId="76CA8C00" w14:textId="77777777" w:rsidR="00190E5D" w:rsidRPr="004C3410" w:rsidRDefault="00190E5D" w:rsidP="00190E5D">
      <w:pPr>
        <w:spacing w:after="0"/>
        <w:rPr>
          <w:rFonts w:ascii="Arial" w:eastAsia="Arial" w:hAnsi="Arial" w:cs="Arial"/>
          <w:sz w:val="20"/>
          <w:szCs w:val="20"/>
          <w:u w:val="single"/>
          <w:lang w:val="pl" w:eastAsia="pl-PL"/>
        </w:rPr>
      </w:pPr>
    </w:p>
    <w:p w14:paraId="5369CB91" w14:textId="77777777" w:rsidR="00190E5D" w:rsidRPr="004C3410" w:rsidRDefault="00190E5D" w:rsidP="00190E5D">
      <w:pPr>
        <w:spacing w:after="0" w:line="240" w:lineRule="auto"/>
        <w:ind w:left="709" w:firstLine="709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1CB3655A" w14:textId="77777777" w:rsidR="00190E5D" w:rsidRPr="004C3410" w:rsidRDefault="00190E5D" w:rsidP="00190E5D">
      <w:pPr>
        <w:spacing w:after="24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2943E1D9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2C3C057E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 xml:space="preserve">oświadczam, że informacje zawarte w oświadczeniu, o którym mowa w art. 125 ust. 5 ustawy </w:t>
      </w:r>
      <w:proofErr w:type="spellStart"/>
      <w:r w:rsidRPr="004C3410">
        <w:rPr>
          <w:rFonts w:ascii="Arial" w:eastAsia="Arial" w:hAnsi="Arial" w:cs="Arial"/>
          <w:sz w:val="20"/>
          <w:szCs w:val="20"/>
          <w:lang w:val="pl" w:eastAsia="pl-PL"/>
        </w:rPr>
        <w:t>Pzp</w:t>
      </w:r>
      <w:proofErr w:type="spellEnd"/>
      <w:r w:rsidRPr="004C3410">
        <w:rPr>
          <w:rFonts w:ascii="Arial" w:eastAsia="Arial" w:hAnsi="Arial" w:cs="Arial"/>
          <w:sz w:val="20"/>
          <w:szCs w:val="20"/>
          <w:lang w:val="pl" w:eastAsia="pl-PL"/>
        </w:rPr>
        <w:t xml:space="preserve"> w zakresie podstaw wykluczenia z postępowania wskazanych przez Zamawiającego, stanowiącym Załącznik nr 4 do SWZ są aktualne.</w:t>
      </w:r>
    </w:p>
    <w:p w14:paraId="15AB8D71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715DD348" w14:textId="77777777" w:rsidR="00190E5D" w:rsidRPr="004C3410" w:rsidRDefault="00190E5D" w:rsidP="00190E5D">
      <w:pPr>
        <w:keepNext/>
        <w:spacing w:before="360" w:after="120"/>
        <w:jc w:val="center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OŚWIADCZENIE DOTYCZĄCE PODANYCH INFORMACJI:</w:t>
      </w:r>
    </w:p>
    <w:p w14:paraId="377F69F1" w14:textId="77777777" w:rsidR="00190E5D" w:rsidRPr="004C3410" w:rsidRDefault="00190E5D" w:rsidP="00190E5D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Oświadczam, że wszystkie informacje są zgodne z prawdą oraz zostały przedstawione z pełną świadomością konsekwencji wprowadzenia Zamawiającego w błąd przy przedstawianiu informacji.</w:t>
      </w:r>
    </w:p>
    <w:p w14:paraId="2E1014E6" w14:textId="77777777" w:rsidR="00190E5D" w:rsidRPr="004C3410" w:rsidRDefault="00190E5D" w:rsidP="00190E5D">
      <w:pPr>
        <w:tabs>
          <w:tab w:val="left" w:pos="426"/>
        </w:tabs>
        <w:spacing w:after="0" w:line="360" w:lineRule="auto"/>
        <w:rPr>
          <w:rFonts w:ascii="Arial" w:eastAsia="Arial" w:hAnsi="Arial" w:cs="Arial"/>
          <w:lang w:val="pl" w:eastAsia="pl-PL"/>
        </w:rPr>
      </w:pPr>
    </w:p>
    <w:p w14:paraId="39FE86EF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bCs/>
          <w:lang w:val="pl" w:eastAsia="pl-PL"/>
        </w:rPr>
      </w:pPr>
      <w:r w:rsidRPr="004C3410">
        <w:rPr>
          <w:rFonts w:ascii="Arial" w:eastAsia="Arial" w:hAnsi="Arial" w:cs="Arial"/>
          <w:b/>
          <w:bCs/>
          <w:lang w:val="pl" w:eastAsia="pl-PL"/>
        </w:rPr>
        <w:br w:type="page"/>
      </w:r>
    </w:p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5"/>
      </w:tblGrid>
      <w:tr w:rsidR="00190E5D" w:rsidRPr="004C3410" w14:paraId="1F489547" w14:textId="77777777" w:rsidTr="00190E5D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8B4E52" w14:textId="77777777" w:rsidR="00190E5D" w:rsidRPr="004C3410" w:rsidRDefault="00190E5D" w:rsidP="00190E5D">
            <w:pPr>
              <w:widowControl w:val="0"/>
              <w:autoSpaceDE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  <w:lastRenderedPageBreak/>
              <w:t>Załącznik nr 9 do SWZ</w:t>
            </w:r>
          </w:p>
        </w:tc>
      </w:tr>
      <w:tr w:rsidR="00190E5D" w:rsidRPr="004C3410" w14:paraId="7DE5D14C" w14:textId="77777777" w:rsidTr="00190E5D">
        <w:trPr>
          <w:trHeight w:hRule="exact" w:val="1370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39770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pl-PL" w:bidi="pl-PL"/>
              </w:rPr>
              <w:t>Wykaz osób skierowanych przez Wykonawcę do realizacji zamówienia publicznego</w:t>
            </w:r>
            <w:r w:rsidRPr="004C3410">
              <w:rPr>
                <w:rFonts w:ascii="Arial" w:eastAsia="Times New Roman" w:hAnsi="Arial" w:cs="Arial"/>
                <w:bCs/>
                <w:iCs/>
                <w:kern w:val="1"/>
                <w:sz w:val="20"/>
                <w:szCs w:val="20"/>
                <w:lang w:eastAsia="pl-PL" w:bidi="pl-PL"/>
              </w:rPr>
              <w:br/>
              <w:t>w postępowaniu o udzielenie zamówienia publicznego na roboty budowlane pn.:</w:t>
            </w:r>
          </w:p>
          <w:p w14:paraId="1E4FFE91" w14:textId="4F4F2A6C" w:rsidR="00190E5D" w:rsidRPr="004C3410" w:rsidRDefault="00256AFE" w:rsidP="00190E5D">
            <w:pPr>
              <w:widowControl w:val="0"/>
              <w:tabs>
                <w:tab w:val="center" w:pos="4908"/>
                <w:tab w:val="left" w:pos="7993"/>
              </w:tabs>
              <w:autoSpaceDE w:val="0"/>
              <w:spacing w:after="0" w:line="360" w:lineRule="auto"/>
              <w:ind w:left="142"/>
              <w:jc w:val="center"/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FA5BE9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749B3B87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Oświadczenie składane na wezwanie Zamawiającego</w:t>
      </w:r>
    </w:p>
    <w:p w14:paraId="0247B20B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ar-SA"/>
        </w:rPr>
      </w:pPr>
    </w:p>
    <w:p w14:paraId="1385F730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Wykonawca</w:t>
      </w:r>
      <w:r w:rsidRPr="004C3410">
        <w:rPr>
          <w:rFonts w:ascii="Arial" w:eastAsia="Arial" w:hAnsi="Arial" w:cs="Arial"/>
          <w:b/>
          <w:sz w:val="20"/>
          <w:szCs w:val="20"/>
          <w:vertAlign w:val="superscript"/>
          <w:lang w:val="pl" w:eastAsia="pl-PL"/>
        </w:rPr>
        <w:footnoteReference w:id="18"/>
      </w: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:</w:t>
      </w:r>
    </w:p>
    <w:p w14:paraId="15689FD8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69C8DCCF" w14:textId="77777777" w:rsidR="00190E5D" w:rsidRPr="004C3410" w:rsidRDefault="00190E5D" w:rsidP="00190E5D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Wykonawcy, w zależności od podmiotu: NIP, KRS/</w:t>
      </w:r>
      <w:proofErr w:type="spellStart"/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CEiDG</w:t>
      </w:r>
      <w:proofErr w:type="spellEnd"/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)</w:t>
      </w:r>
    </w:p>
    <w:p w14:paraId="59CBEC01" w14:textId="77777777" w:rsidR="00190E5D" w:rsidRPr="004C3410" w:rsidRDefault="00190E5D" w:rsidP="00190E5D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7F29D766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reprezentowany przez:</w:t>
      </w:r>
    </w:p>
    <w:p w14:paraId="0339599F" w14:textId="77777777" w:rsidR="00190E5D" w:rsidRPr="004C3410" w:rsidRDefault="00190E5D" w:rsidP="00190E5D">
      <w:pPr>
        <w:spacing w:after="0"/>
        <w:rPr>
          <w:rFonts w:ascii="Arial" w:eastAsia="Arial" w:hAnsi="Arial" w:cs="Arial"/>
          <w:sz w:val="20"/>
          <w:szCs w:val="20"/>
          <w:u w:val="single"/>
          <w:lang w:val="pl" w:eastAsia="pl-PL"/>
        </w:rPr>
      </w:pPr>
    </w:p>
    <w:p w14:paraId="4A2FDC16" w14:textId="77777777" w:rsidR="00190E5D" w:rsidRPr="004C3410" w:rsidRDefault="00190E5D" w:rsidP="00190E5D">
      <w:pPr>
        <w:spacing w:after="0" w:line="240" w:lineRule="auto"/>
        <w:ind w:left="709" w:firstLine="709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291B2218" w14:textId="77777777" w:rsidR="00190E5D" w:rsidRPr="004C3410" w:rsidRDefault="00190E5D" w:rsidP="00190E5D">
      <w:pPr>
        <w:spacing w:after="24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10F7C4FE" w14:textId="77777777" w:rsidR="00190E5D" w:rsidRPr="004C3410" w:rsidRDefault="00190E5D" w:rsidP="00190E5D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434"/>
        <w:gridCol w:w="1390"/>
        <w:gridCol w:w="2866"/>
        <w:gridCol w:w="2850"/>
      </w:tblGrid>
      <w:tr w:rsidR="00190E5D" w:rsidRPr="004C3410" w14:paraId="0625D957" w14:textId="77777777" w:rsidTr="00E9678A">
        <w:trPr>
          <w:cantSplit/>
          <w:tblHeader/>
        </w:trPr>
        <w:tc>
          <w:tcPr>
            <w:tcW w:w="523" w:type="dxa"/>
          </w:tcPr>
          <w:p w14:paraId="0C4D08B0" w14:textId="77777777" w:rsidR="00190E5D" w:rsidRPr="004C3410" w:rsidRDefault="00190E5D" w:rsidP="00190E5D">
            <w:pPr>
              <w:spacing w:after="0" w:line="240" w:lineRule="auto"/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  <w:t>Lp.</w:t>
            </w:r>
          </w:p>
        </w:tc>
        <w:tc>
          <w:tcPr>
            <w:tcW w:w="1457" w:type="dxa"/>
          </w:tcPr>
          <w:p w14:paraId="0252F533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  <w:t>Imię i nazwisko</w:t>
            </w:r>
          </w:p>
        </w:tc>
        <w:tc>
          <w:tcPr>
            <w:tcW w:w="1390" w:type="dxa"/>
          </w:tcPr>
          <w:p w14:paraId="43954DEA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  <w:t>Zakres wykonywanych czynności</w:t>
            </w:r>
          </w:p>
        </w:tc>
        <w:tc>
          <w:tcPr>
            <w:tcW w:w="2880" w:type="dxa"/>
          </w:tcPr>
          <w:p w14:paraId="51DAE02D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  <w:t xml:space="preserve">Uprawnienia budowlane </w:t>
            </w:r>
            <w:r w:rsidRPr="004C3410"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  <w:br/>
              <w:t>i ich numer</w:t>
            </w:r>
          </w:p>
          <w:p w14:paraId="54D70AD8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  <w:t>(rodzaj specjalności)</w:t>
            </w:r>
          </w:p>
        </w:tc>
        <w:tc>
          <w:tcPr>
            <w:tcW w:w="2883" w:type="dxa"/>
          </w:tcPr>
          <w:p w14:paraId="58C7DAE8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b/>
                <w:iCs/>
                <w:sz w:val="16"/>
                <w:szCs w:val="16"/>
                <w:lang w:val="pl" w:eastAsia="pl-PL"/>
              </w:rPr>
              <w:t>Informacja o podstawie do dysponowania osobą</w:t>
            </w:r>
          </w:p>
        </w:tc>
      </w:tr>
      <w:tr w:rsidR="00190E5D" w:rsidRPr="004C3410" w14:paraId="63F74829" w14:textId="77777777" w:rsidTr="00E9678A">
        <w:trPr>
          <w:cantSplit/>
          <w:tblHeader/>
        </w:trPr>
        <w:tc>
          <w:tcPr>
            <w:tcW w:w="523" w:type="dxa"/>
          </w:tcPr>
          <w:p w14:paraId="750F9706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1</w:t>
            </w:r>
          </w:p>
        </w:tc>
        <w:tc>
          <w:tcPr>
            <w:tcW w:w="1457" w:type="dxa"/>
          </w:tcPr>
          <w:p w14:paraId="7221B8C3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2</w:t>
            </w:r>
          </w:p>
        </w:tc>
        <w:tc>
          <w:tcPr>
            <w:tcW w:w="1390" w:type="dxa"/>
          </w:tcPr>
          <w:p w14:paraId="12BA0D26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3</w:t>
            </w:r>
          </w:p>
        </w:tc>
        <w:tc>
          <w:tcPr>
            <w:tcW w:w="2880" w:type="dxa"/>
          </w:tcPr>
          <w:p w14:paraId="06972B79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4</w:t>
            </w:r>
          </w:p>
        </w:tc>
        <w:tc>
          <w:tcPr>
            <w:tcW w:w="2883" w:type="dxa"/>
          </w:tcPr>
          <w:p w14:paraId="706B6B10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5</w:t>
            </w:r>
          </w:p>
        </w:tc>
      </w:tr>
      <w:tr w:rsidR="00190E5D" w:rsidRPr="004C3410" w14:paraId="70731F2E" w14:textId="77777777" w:rsidTr="00E9678A">
        <w:trPr>
          <w:cantSplit/>
        </w:trPr>
        <w:tc>
          <w:tcPr>
            <w:tcW w:w="523" w:type="dxa"/>
            <w:vAlign w:val="center"/>
          </w:tcPr>
          <w:p w14:paraId="209836C5" w14:textId="77777777" w:rsidR="00190E5D" w:rsidRPr="004C3410" w:rsidRDefault="00190E5D" w:rsidP="00190E5D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1</w:t>
            </w:r>
          </w:p>
        </w:tc>
        <w:tc>
          <w:tcPr>
            <w:tcW w:w="1457" w:type="dxa"/>
            <w:vAlign w:val="center"/>
          </w:tcPr>
          <w:p w14:paraId="0A79F04C" w14:textId="77777777" w:rsidR="00190E5D" w:rsidRPr="004C3410" w:rsidRDefault="00190E5D" w:rsidP="00190E5D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</w:p>
          <w:p w14:paraId="03044717" w14:textId="77777777" w:rsidR="00190E5D" w:rsidRPr="004C3410" w:rsidRDefault="00190E5D" w:rsidP="00190E5D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</w:p>
        </w:tc>
        <w:tc>
          <w:tcPr>
            <w:tcW w:w="1390" w:type="dxa"/>
            <w:vAlign w:val="center"/>
          </w:tcPr>
          <w:p w14:paraId="5627E8AA" w14:textId="77777777" w:rsidR="00190E5D" w:rsidRPr="004C3410" w:rsidRDefault="00190E5D" w:rsidP="00190E5D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</w:p>
          <w:p w14:paraId="54159B26" w14:textId="77777777" w:rsidR="00190E5D" w:rsidRPr="004C3410" w:rsidRDefault="00190E5D" w:rsidP="00190E5D">
            <w:pPr>
              <w:spacing w:after="0" w:line="240" w:lineRule="auto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Kierownik budowy</w:t>
            </w:r>
          </w:p>
        </w:tc>
        <w:tc>
          <w:tcPr>
            <w:tcW w:w="2880" w:type="dxa"/>
            <w:vAlign w:val="center"/>
          </w:tcPr>
          <w:p w14:paraId="379455F0" w14:textId="77777777" w:rsidR="00B4140A" w:rsidRPr="004C3410" w:rsidRDefault="00190E5D" w:rsidP="00B4140A">
            <w:pPr>
              <w:spacing w:line="240" w:lineRule="auto"/>
              <w:rPr>
                <w:rFonts w:ascii="Arial" w:eastAsia="ArialMT" w:hAnsi="Arial" w:cs="Arial"/>
                <w:color w:val="000000"/>
                <w:sz w:val="16"/>
                <w:szCs w:val="16"/>
              </w:rPr>
            </w:pPr>
            <w:r w:rsidRPr="004C3410">
              <w:rPr>
                <w:rFonts w:ascii="Arial" w:eastAsia="ArialMT" w:hAnsi="Arial" w:cs="Arial"/>
                <w:color w:val="000000"/>
                <w:sz w:val="16"/>
                <w:szCs w:val="16"/>
                <w:lang w:val="pl" w:eastAsia="pl-PL"/>
              </w:rPr>
              <w:t>uprawnienia budowlane w specjalności inżynieryjnej drogowej, uprawniające do kierowania robotami budowlanymi bez ograniczeń lub równoważne,</w:t>
            </w:r>
            <w:r w:rsidR="00B4140A" w:rsidRPr="004C3410">
              <w:rPr>
                <w:rFonts w:ascii="Arial" w:eastAsia="ArialMT" w:hAnsi="Arial" w:cs="Arial"/>
                <w:color w:val="000000"/>
                <w:sz w:val="16"/>
                <w:szCs w:val="16"/>
                <w:lang w:val="pl" w:eastAsia="pl-PL"/>
              </w:rPr>
              <w:br/>
            </w:r>
            <w:r w:rsidR="00B4140A" w:rsidRPr="004C3410">
              <w:rPr>
                <w:rFonts w:ascii="Arial" w:eastAsia="ArialMT" w:hAnsi="Arial" w:cs="Arial"/>
                <w:color w:val="000000"/>
                <w:sz w:val="16"/>
                <w:szCs w:val="16"/>
                <w:lang w:val="pl" w:eastAsia="pl-PL"/>
              </w:rPr>
              <w:br/>
            </w:r>
            <w:r w:rsidR="00B4140A" w:rsidRPr="004C3410">
              <w:rPr>
                <w:rFonts w:ascii="Arial" w:eastAsia="ArialMT" w:hAnsi="Arial" w:cs="Arial"/>
                <w:color w:val="000000"/>
                <w:sz w:val="16"/>
                <w:szCs w:val="16"/>
              </w:rPr>
              <w:t>nr uprawnień budowlanych:</w:t>
            </w:r>
          </w:p>
          <w:p w14:paraId="5BEDE608" w14:textId="50B1B459" w:rsidR="00190E5D" w:rsidRPr="004C3410" w:rsidRDefault="00B4140A" w:rsidP="00B4140A">
            <w:pPr>
              <w:spacing w:after="0" w:line="240" w:lineRule="auto"/>
              <w:rPr>
                <w:rFonts w:ascii="Arial" w:eastAsia="ArialMT" w:hAnsi="Arial" w:cs="Arial"/>
                <w:color w:val="000000"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MT" w:hAnsi="Arial" w:cs="Arial"/>
                <w:color w:val="000000"/>
                <w:sz w:val="16"/>
                <w:szCs w:val="16"/>
              </w:rPr>
              <w:t>......................................................</w:t>
            </w:r>
          </w:p>
        </w:tc>
        <w:tc>
          <w:tcPr>
            <w:tcW w:w="2883" w:type="dxa"/>
            <w:vAlign w:val="center"/>
          </w:tcPr>
          <w:p w14:paraId="509EA9F4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Samodzielnie na podstawie:</w:t>
            </w:r>
          </w:p>
          <w:p w14:paraId="71EAE8CD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</w:p>
          <w:p w14:paraId="5BF207A4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……………………………….</w:t>
            </w:r>
            <w:r w:rsidRPr="004C3410">
              <w:rPr>
                <w:rFonts w:ascii="Arial" w:eastAsia="Arial" w:hAnsi="Arial" w:cs="Arial"/>
                <w:iCs/>
                <w:color w:val="FF0000"/>
                <w:sz w:val="16"/>
                <w:szCs w:val="16"/>
                <w:lang w:val="pl" w:eastAsia="pl-PL"/>
              </w:rPr>
              <w:t>*</w:t>
            </w:r>
          </w:p>
          <w:p w14:paraId="6F1C127D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4"/>
                <w:szCs w:val="14"/>
                <w:lang w:val="pl" w:eastAsia="pl-PL"/>
              </w:rPr>
              <w:t>(należy wskazać rodzaj umowy np. umowa o podwykonawstwo, umowa cywilno-prawna itp.)</w:t>
            </w:r>
          </w:p>
          <w:p w14:paraId="22FE458A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</w:p>
          <w:p w14:paraId="0FBE89FD" w14:textId="77777777" w:rsidR="00190E5D" w:rsidRPr="004C3410" w:rsidRDefault="00190E5D" w:rsidP="00190E5D">
            <w:pPr>
              <w:spacing w:after="0" w:line="240" w:lineRule="auto"/>
              <w:jc w:val="center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  <w:t>Osoba zostanie udostępniona przez inny podmiot</w:t>
            </w:r>
            <w:r w:rsidRPr="004C3410">
              <w:rPr>
                <w:rFonts w:ascii="Arial" w:eastAsia="Arial" w:hAnsi="Arial" w:cs="Arial"/>
                <w:iCs/>
                <w:color w:val="FF0000"/>
                <w:sz w:val="16"/>
                <w:szCs w:val="16"/>
                <w:lang w:val="pl" w:eastAsia="pl-PL"/>
              </w:rPr>
              <w:t>*</w:t>
            </w:r>
          </w:p>
          <w:p w14:paraId="1BC073FF" w14:textId="77777777" w:rsidR="00190E5D" w:rsidRPr="004C3410" w:rsidRDefault="00190E5D" w:rsidP="00190E5D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z w:val="16"/>
                <w:szCs w:val="16"/>
                <w:lang w:val="pl" w:eastAsia="pl-PL"/>
              </w:rPr>
            </w:pPr>
          </w:p>
          <w:p w14:paraId="412EC33F" w14:textId="77777777" w:rsidR="00190E5D" w:rsidRPr="004C3410" w:rsidRDefault="00190E5D" w:rsidP="00190E5D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color w:val="FF0000"/>
                <w:sz w:val="14"/>
                <w:szCs w:val="14"/>
                <w:lang w:val="pl" w:eastAsia="pl-PL"/>
              </w:rPr>
            </w:pPr>
            <w:r w:rsidRPr="004C3410">
              <w:rPr>
                <w:rFonts w:ascii="Arial" w:eastAsia="Arial" w:hAnsi="Arial" w:cs="Arial"/>
                <w:iCs/>
                <w:color w:val="FF0000"/>
                <w:sz w:val="14"/>
                <w:szCs w:val="14"/>
                <w:lang w:val="pl" w:eastAsia="pl-PL"/>
              </w:rPr>
              <w:t>* niepotrzebne skreślić</w:t>
            </w:r>
          </w:p>
          <w:p w14:paraId="3A0517E9" w14:textId="77777777" w:rsidR="00190E5D" w:rsidRPr="004C3410" w:rsidRDefault="00190E5D" w:rsidP="00190E5D">
            <w:pPr>
              <w:spacing w:after="60" w:line="240" w:lineRule="auto"/>
              <w:jc w:val="both"/>
              <w:rPr>
                <w:rFonts w:ascii="Arial" w:eastAsia="Arial" w:hAnsi="Arial" w:cs="Arial"/>
                <w:iCs/>
                <w:color w:val="FF0000"/>
                <w:sz w:val="16"/>
                <w:szCs w:val="16"/>
                <w:lang w:val="pl" w:eastAsia="pl-PL"/>
              </w:rPr>
            </w:pPr>
          </w:p>
        </w:tc>
      </w:tr>
    </w:tbl>
    <w:p w14:paraId="0B802A3D" w14:textId="77777777" w:rsidR="00190E5D" w:rsidRPr="004C3410" w:rsidRDefault="00190E5D" w:rsidP="00190E5D">
      <w:pPr>
        <w:spacing w:after="0"/>
        <w:rPr>
          <w:rFonts w:ascii="Arial" w:eastAsia="Arial" w:hAnsi="Arial" w:cs="Arial"/>
          <w:lang w:val="pl" w:eastAsia="pl-PL"/>
        </w:rPr>
      </w:pPr>
    </w:p>
    <w:p w14:paraId="4EE129D2" w14:textId="77777777" w:rsidR="00190E5D" w:rsidRPr="004C3410" w:rsidRDefault="00190E5D" w:rsidP="00190E5D">
      <w:pPr>
        <w:spacing w:after="0"/>
        <w:rPr>
          <w:rFonts w:ascii="Arial" w:eastAsia="Arial" w:hAnsi="Arial" w:cs="Arial"/>
          <w:iCs/>
          <w:sz w:val="16"/>
          <w:szCs w:val="16"/>
          <w:lang w:val="pl" w:eastAsia="pl-PL"/>
        </w:rPr>
      </w:pPr>
    </w:p>
    <w:p w14:paraId="2F0E37F4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bCs/>
          <w:lang w:val="pl" w:eastAsia="pl-PL"/>
        </w:rPr>
      </w:pPr>
      <w:r w:rsidRPr="004C3410">
        <w:rPr>
          <w:rFonts w:ascii="Arial" w:eastAsia="Arial" w:hAnsi="Arial" w:cs="Arial"/>
          <w:b/>
          <w:bCs/>
          <w:lang w:val="pl" w:eastAsia="pl-PL"/>
        </w:rPr>
        <w:br w:type="page"/>
      </w:r>
    </w:p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5"/>
      </w:tblGrid>
      <w:tr w:rsidR="00190E5D" w:rsidRPr="004C3410" w14:paraId="4A56BF95" w14:textId="77777777" w:rsidTr="00190E5D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855D3D" w14:textId="77777777" w:rsidR="00190E5D" w:rsidRPr="004C3410" w:rsidRDefault="00190E5D" w:rsidP="00190E5D">
            <w:pPr>
              <w:widowControl w:val="0"/>
              <w:autoSpaceDE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pl-PL" w:bidi="pl-PL"/>
              </w:rPr>
              <w:lastRenderedPageBreak/>
              <w:t>Załącznik nr 10 do SWZ</w:t>
            </w:r>
          </w:p>
        </w:tc>
      </w:tr>
      <w:tr w:rsidR="00190E5D" w:rsidRPr="004C3410" w14:paraId="0B103BEA" w14:textId="77777777" w:rsidTr="00190E5D">
        <w:trPr>
          <w:trHeight w:hRule="exact" w:val="1512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08979" w14:textId="77777777" w:rsidR="00190E5D" w:rsidRPr="004C3410" w:rsidRDefault="00190E5D" w:rsidP="00190E5D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iCs/>
                <w:kern w:val="1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eastAsia="Times New Roman" w:hAnsi="Arial" w:cs="Arial"/>
                <w:b/>
                <w:bCs/>
                <w:iCs/>
                <w:kern w:val="1"/>
                <w:sz w:val="20"/>
                <w:szCs w:val="20"/>
                <w:lang w:eastAsia="pl-PL" w:bidi="pl-PL"/>
              </w:rPr>
              <w:t>Wykaz robót budowlanych</w:t>
            </w:r>
            <w:r w:rsidRPr="004C3410">
              <w:rPr>
                <w:rFonts w:ascii="Arial" w:eastAsia="Times New Roman" w:hAnsi="Arial" w:cs="Arial"/>
                <w:kern w:val="1"/>
                <w:sz w:val="20"/>
                <w:szCs w:val="20"/>
                <w:lang w:eastAsia="pl-PL" w:bidi="pl-PL"/>
              </w:rPr>
              <w:br/>
              <w:t>w postępowaniu o udzielenie zamówienia publicznego na roboty budowlane pn.:</w:t>
            </w:r>
          </w:p>
          <w:p w14:paraId="53D41AAD" w14:textId="4F2A9FF2" w:rsidR="00190E5D" w:rsidRPr="004C3410" w:rsidRDefault="00256AFE" w:rsidP="00190E5D">
            <w:pPr>
              <w:widowControl w:val="0"/>
              <w:tabs>
                <w:tab w:val="center" w:pos="4908"/>
                <w:tab w:val="left" w:pos="7993"/>
              </w:tabs>
              <w:autoSpaceDE w:val="0"/>
              <w:spacing w:after="0" w:line="360" w:lineRule="auto"/>
              <w:ind w:left="142"/>
              <w:jc w:val="center"/>
              <w:rPr>
                <w:rFonts w:ascii="Arial" w:eastAsia="Times New Roman" w:hAnsi="Arial" w:cs="Arial"/>
                <w:b/>
                <w:bCs/>
                <w:kern w:val="24"/>
                <w:sz w:val="20"/>
                <w:szCs w:val="20"/>
                <w:lang w:eastAsia="pl-PL" w:bidi="pl-PL"/>
              </w:rPr>
            </w:pPr>
            <w:r w:rsidRPr="004C3410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WYKONANIE REMONTÓW BIEŻĄCYCH NAWIERZCHNI UTWARDZONYCH NIEASFALTOWYCH DRÓG GMINNYCH NA TERENIE GMINY PRUSZCZ GDAŃSKI W ROKU 202</w:t>
            </w:r>
            <w:r w:rsidR="00FA5BE9">
              <w:rPr>
                <w:rFonts w:ascii="Arial" w:hAnsi="Arial" w:cs="Arial"/>
                <w:b/>
                <w:bCs/>
                <w:iCs/>
                <w:smallCaps/>
                <w:kern w:val="24"/>
                <w:sz w:val="20"/>
                <w:szCs w:val="20"/>
              </w:rPr>
              <w:t>5</w:t>
            </w:r>
          </w:p>
        </w:tc>
      </w:tr>
    </w:tbl>
    <w:p w14:paraId="08D7240D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Cs/>
          <w:i/>
          <w:iCs/>
          <w:sz w:val="20"/>
          <w:szCs w:val="20"/>
          <w:lang w:val="pl" w:eastAsia="pl-PL"/>
        </w:rPr>
        <w:t>Oświadczenie składane na wezwanie Zamawiającego</w:t>
      </w:r>
    </w:p>
    <w:p w14:paraId="408EC85C" w14:textId="77777777" w:rsidR="00190E5D" w:rsidRPr="004C3410" w:rsidRDefault="00190E5D" w:rsidP="00190E5D">
      <w:pPr>
        <w:spacing w:after="0"/>
        <w:jc w:val="center"/>
        <w:rPr>
          <w:rFonts w:ascii="Arial" w:eastAsia="Arial" w:hAnsi="Arial" w:cs="Arial"/>
          <w:i/>
          <w:iCs/>
          <w:sz w:val="20"/>
          <w:szCs w:val="20"/>
          <w:highlight w:val="yellow"/>
          <w:lang w:val="pl" w:eastAsia="ar-SA"/>
        </w:rPr>
      </w:pPr>
    </w:p>
    <w:p w14:paraId="40A94FC2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Wykonawca</w:t>
      </w:r>
      <w:r w:rsidRPr="004C3410">
        <w:rPr>
          <w:rFonts w:ascii="Arial" w:eastAsia="Arial" w:hAnsi="Arial" w:cs="Arial"/>
          <w:b/>
          <w:sz w:val="20"/>
          <w:szCs w:val="20"/>
          <w:vertAlign w:val="superscript"/>
          <w:lang w:val="pl" w:eastAsia="pl-PL"/>
        </w:rPr>
        <w:footnoteReference w:id="19"/>
      </w: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:</w:t>
      </w:r>
    </w:p>
    <w:p w14:paraId="3A659341" w14:textId="77777777" w:rsidR="00190E5D" w:rsidRPr="004C3410" w:rsidRDefault="00190E5D" w:rsidP="00190E5D">
      <w:pPr>
        <w:spacing w:after="0" w:line="240" w:lineRule="auto"/>
        <w:ind w:left="1418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65CEECEB" w14:textId="77777777" w:rsidR="00190E5D" w:rsidRPr="004C3410" w:rsidRDefault="00190E5D" w:rsidP="00190E5D">
      <w:pPr>
        <w:spacing w:after="0" w:line="240" w:lineRule="auto"/>
        <w:ind w:firstLine="709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(pełna nazwa wraz adresem Wykonawcy, w zależności od podmiotu: NIP, KRS/</w:t>
      </w:r>
      <w:proofErr w:type="spellStart"/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CEiDG</w:t>
      </w:r>
      <w:proofErr w:type="spellEnd"/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)</w:t>
      </w:r>
    </w:p>
    <w:p w14:paraId="4E63D813" w14:textId="77777777" w:rsidR="00190E5D" w:rsidRPr="004C3410" w:rsidRDefault="00190E5D" w:rsidP="00190E5D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p w14:paraId="67652F89" w14:textId="77777777" w:rsidR="00190E5D" w:rsidRPr="004C3410" w:rsidRDefault="00190E5D" w:rsidP="00190E5D">
      <w:pPr>
        <w:spacing w:after="0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b/>
          <w:sz w:val="20"/>
          <w:szCs w:val="20"/>
          <w:lang w:val="pl" w:eastAsia="pl-PL"/>
        </w:rPr>
        <w:t>reprezentowany przez:</w:t>
      </w:r>
    </w:p>
    <w:p w14:paraId="2FDD846B" w14:textId="77777777" w:rsidR="00190E5D" w:rsidRPr="004C3410" w:rsidRDefault="00190E5D" w:rsidP="00190E5D">
      <w:pPr>
        <w:spacing w:after="0"/>
        <w:rPr>
          <w:rFonts w:ascii="Arial" w:eastAsia="Arial" w:hAnsi="Arial" w:cs="Arial"/>
          <w:sz w:val="20"/>
          <w:szCs w:val="20"/>
          <w:u w:val="single"/>
          <w:lang w:val="pl" w:eastAsia="pl-PL"/>
        </w:rPr>
      </w:pPr>
    </w:p>
    <w:p w14:paraId="602DDB0E" w14:textId="77777777" w:rsidR="00190E5D" w:rsidRPr="004C3410" w:rsidRDefault="00190E5D" w:rsidP="00190E5D">
      <w:pPr>
        <w:spacing w:after="0" w:line="240" w:lineRule="auto"/>
        <w:ind w:left="709" w:firstLine="709"/>
        <w:rPr>
          <w:rFonts w:ascii="Arial" w:eastAsia="Arial" w:hAnsi="Arial" w:cs="Arial"/>
          <w:sz w:val="20"/>
          <w:szCs w:val="20"/>
          <w:lang w:val="pl" w:eastAsia="pl-PL"/>
        </w:rPr>
      </w:pPr>
      <w:r w:rsidRPr="004C3410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……………………………………………………………………………………………………</w:t>
      </w:r>
    </w:p>
    <w:p w14:paraId="5A398E49" w14:textId="77777777" w:rsidR="00190E5D" w:rsidRPr="004C3410" w:rsidRDefault="00190E5D" w:rsidP="00190E5D">
      <w:pPr>
        <w:spacing w:after="24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  <w:r w:rsidRPr="004C3410">
        <w:rPr>
          <w:rFonts w:ascii="Arial" w:eastAsia="Arial" w:hAnsi="Arial" w:cs="Arial"/>
          <w:i/>
          <w:sz w:val="16"/>
          <w:szCs w:val="16"/>
          <w:lang w:val="pl" w:eastAsia="pl-PL"/>
        </w:rPr>
        <w:t>(imię, nazwisko, stanowisko/podstawa do reprezentacji)</w:t>
      </w:r>
    </w:p>
    <w:p w14:paraId="6D147D6E" w14:textId="77777777" w:rsidR="00190E5D" w:rsidRPr="004C3410" w:rsidRDefault="00190E5D" w:rsidP="00190E5D">
      <w:pPr>
        <w:spacing w:after="240" w:line="240" w:lineRule="auto"/>
        <w:jc w:val="center"/>
        <w:rPr>
          <w:rFonts w:ascii="Arial" w:eastAsia="Arial" w:hAnsi="Arial" w:cs="Arial"/>
          <w:i/>
          <w:sz w:val="16"/>
          <w:szCs w:val="16"/>
          <w:lang w:val="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"/>
        <w:gridCol w:w="1636"/>
        <w:gridCol w:w="1291"/>
        <w:gridCol w:w="1376"/>
        <w:gridCol w:w="1241"/>
        <w:gridCol w:w="1214"/>
        <w:gridCol w:w="1814"/>
      </w:tblGrid>
      <w:tr w:rsidR="00547961" w:rsidRPr="004C3410" w14:paraId="600D64BA" w14:textId="44913646" w:rsidTr="00547961">
        <w:trPr>
          <w:trHeight w:val="777"/>
        </w:trPr>
        <w:tc>
          <w:tcPr>
            <w:tcW w:w="488" w:type="dxa"/>
          </w:tcPr>
          <w:p w14:paraId="461CC8EA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br w:type="page"/>
              <w:t>Lp.</w:t>
            </w:r>
          </w:p>
        </w:tc>
        <w:tc>
          <w:tcPr>
            <w:tcW w:w="1636" w:type="dxa"/>
          </w:tcPr>
          <w:p w14:paraId="59549ED6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Rodzaj robót</w:t>
            </w:r>
          </w:p>
          <w:p w14:paraId="1E5E4BD0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(wykonany zakres rzeczowy)</w:t>
            </w:r>
          </w:p>
          <w:p w14:paraId="228F3CC3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1291" w:type="dxa"/>
          </w:tcPr>
          <w:p w14:paraId="6C1AC247" w14:textId="7492191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ArialMT" w:hAnsi="Arial" w:cs="Arial"/>
                <w:b/>
                <w:color w:val="000000"/>
                <w:sz w:val="16"/>
                <w:szCs w:val="16"/>
              </w:rPr>
            </w:pPr>
            <w:r w:rsidRPr="004C3410">
              <w:rPr>
                <w:rFonts w:ascii="Arial" w:eastAsia="ArialMT" w:hAnsi="Arial" w:cs="Arial"/>
                <w:b/>
                <w:color w:val="000000"/>
                <w:sz w:val="16"/>
                <w:szCs w:val="16"/>
              </w:rPr>
              <w:t>Wartość robót (PLN)</w:t>
            </w:r>
          </w:p>
          <w:p w14:paraId="599C1BE5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1376" w:type="dxa"/>
          </w:tcPr>
          <w:p w14:paraId="54E71501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Data wykonania robót (zakończenia)</w:t>
            </w:r>
          </w:p>
          <w:p w14:paraId="401DA805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dz</w:t>
            </w:r>
            <w:proofErr w:type="spellEnd"/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/m-c/rok</w:t>
            </w:r>
          </w:p>
          <w:p w14:paraId="4CC3ADCB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1241" w:type="dxa"/>
          </w:tcPr>
          <w:p w14:paraId="09EF26C2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Miejsce wykonania robót</w:t>
            </w:r>
          </w:p>
        </w:tc>
        <w:tc>
          <w:tcPr>
            <w:tcW w:w="1214" w:type="dxa"/>
          </w:tcPr>
          <w:p w14:paraId="36AE8412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Podmiot, na rzecz którego robota została wykonana</w:t>
            </w:r>
          </w:p>
        </w:tc>
        <w:tc>
          <w:tcPr>
            <w:tcW w:w="1814" w:type="dxa"/>
          </w:tcPr>
          <w:p w14:paraId="11DBFCD7" w14:textId="0094BB63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</w:pPr>
            <w:r w:rsidRPr="00E35F2E">
              <w:rPr>
                <w:b/>
                <w:iCs/>
                <w:sz w:val="16"/>
                <w:szCs w:val="16"/>
              </w:rPr>
              <w:t xml:space="preserve">Kto wykonał wykazany </w:t>
            </w:r>
            <w:r w:rsidRPr="00D753E1">
              <w:rPr>
                <w:rFonts w:ascii="Arial" w:hAnsi="Arial" w:cs="Arial"/>
                <w:b/>
                <w:iCs/>
                <w:sz w:val="16"/>
                <w:szCs w:val="16"/>
              </w:rPr>
              <w:t>zakres rzeczowy</w:t>
            </w:r>
            <w:r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robót budowlanych?</w:t>
            </w:r>
          </w:p>
        </w:tc>
      </w:tr>
      <w:tr w:rsidR="00547961" w:rsidRPr="004C3410" w14:paraId="70DDB3F0" w14:textId="3F7F7CAD" w:rsidTr="00547961">
        <w:tc>
          <w:tcPr>
            <w:tcW w:w="488" w:type="dxa"/>
          </w:tcPr>
          <w:p w14:paraId="7CDE2AA1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iCs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14:paraId="72165460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291" w:type="dxa"/>
          </w:tcPr>
          <w:p w14:paraId="5DAFEAAC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iCs/>
                <w:sz w:val="16"/>
                <w:szCs w:val="16"/>
              </w:rPr>
              <w:t>3</w:t>
            </w:r>
          </w:p>
        </w:tc>
        <w:tc>
          <w:tcPr>
            <w:tcW w:w="1376" w:type="dxa"/>
          </w:tcPr>
          <w:p w14:paraId="40CAB5CE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iCs/>
                <w:sz w:val="16"/>
                <w:szCs w:val="16"/>
              </w:rPr>
              <w:t>4</w:t>
            </w:r>
          </w:p>
        </w:tc>
        <w:tc>
          <w:tcPr>
            <w:tcW w:w="1241" w:type="dxa"/>
          </w:tcPr>
          <w:p w14:paraId="3BAD7A33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iCs/>
                <w:sz w:val="16"/>
                <w:szCs w:val="16"/>
              </w:rPr>
              <w:t>5</w:t>
            </w:r>
          </w:p>
        </w:tc>
        <w:tc>
          <w:tcPr>
            <w:tcW w:w="1214" w:type="dxa"/>
          </w:tcPr>
          <w:p w14:paraId="0935D29E" w14:textId="77777777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4C3410">
              <w:rPr>
                <w:rFonts w:ascii="Arial" w:eastAsia="Times New Roman" w:hAnsi="Arial" w:cs="Arial"/>
                <w:iCs/>
                <w:sz w:val="16"/>
                <w:szCs w:val="16"/>
              </w:rPr>
              <w:t>6</w:t>
            </w:r>
          </w:p>
        </w:tc>
        <w:tc>
          <w:tcPr>
            <w:tcW w:w="1814" w:type="dxa"/>
          </w:tcPr>
          <w:p w14:paraId="18DED802" w14:textId="7E5AD04C" w:rsidR="00547961" w:rsidRPr="004C3410" w:rsidRDefault="00547961" w:rsidP="00190E5D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</w:rPr>
              <w:t>7</w:t>
            </w:r>
          </w:p>
        </w:tc>
      </w:tr>
      <w:tr w:rsidR="00547961" w:rsidRPr="004C3410" w14:paraId="16A95063" w14:textId="3811926E" w:rsidTr="00547961">
        <w:tc>
          <w:tcPr>
            <w:tcW w:w="488" w:type="dxa"/>
          </w:tcPr>
          <w:p w14:paraId="044CF567" w14:textId="7306839D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  <w:t>1.</w:t>
            </w:r>
          </w:p>
        </w:tc>
        <w:tc>
          <w:tcPr>
            <w:tcW w:w="1636" w:type="dxa"/>
          </w:tcPr>
          <w:p w14:paraId="176F2399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291" w:type="dxa"/>
          </w:tcPr>
          <w:p w14:paraId="1DB55A62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376" w:type="dxa"/>
          </w:tcPr>
          <w:p w14:paraId="5159251C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241" w:type="dxa"/>
          </w:tcPr>
          <w:p w14:paraId="63F19643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214" w:type="dxa"/>
          </w:tcPr>
          <w:p w14:paraId="461E622E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814" w:type="dxa"/>
          </w:tcPr>
          <w:p w14:paraId="5E2AB0D9" w14:textId="4B07A576" w:rsidR="00547961" w:rsidRPr="00B637F6" w:rsidRDefault="00547961" w:rsidP="00547961">
            <w:pPr>
              <w:rPr>
                <w:bCs/>
                <w:iCs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bCs/>
                <w:iCs/>
                <w:sz w:val="18"/>
                <w:szCs w:val="18"/>
              </w:rPr>
              <w:t>⎕</w:t>
            </w:r>
            <w:r w:rsidRPr="00B637F6">
              <w:rPr>
                <w:rFonts w:asciiTheme="minorHAnsi" w:eastAsiaTheme="minorEastAsia" w:hAnsiTheme="minorHAnsi" w:cstheme="minorBidi"/>
                <w:bCs/>
                <w:iCs/>
                <w:sz w:val="18"/>
                <w:szCs w:val="18"/>
              </w:rPr>
              <w:t>wykonawca</w:t>
            </w:r>
            <w:r w:rsidRPr="00B637F6">
              <w:rPr>
                <w:rFonts w:asciiTheme="minorHAnsi" w:eastAsiaTheme="minorEastAsia" w:hAnsiTheme="minorHAnsi" w:cstheme="minorBidi"/>
                <w:bCs/>
                <w:iCs/>
                <w:sz w:val="18"/>
                <w:szCs w:val="18"/>
              </w:rPr>
              <w:tab/>
            </w:r>
          </w:p>
          <w:p w14:paraId="152B474D" w14:textId="26CF5544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⎕</w:t>
            </w:r>
            <w:r w:rsidRPr="00B637F6">
              <w:rPr>
                <w:bCs/>
                <w:iCs/>
                <w:sz w:val="18"/>
                <w:szCs w:val="18"/>
              </w:rPr>
              <w:t>podmiot udostępniający zasoby</w:t>
            </w:r>
          </w:p>
        </w:tc>
      </w:tr>
      <w:tr w:rsidR="00547961" w:rsidRPr="004C3410" w14:paraId="5DFB5ED1" w14:textId="385B176F" w:rsidTr="00547961">
        <w:trPr>
          <w:trHeight w:val="1751"/>
        </w:trPr>
        <w:tc>
          <w:tcPr>
            <w:tcW w:w="488" w:type="dxa"/>
          </w:tcPr>
          <w:p w14:paraId="787D98FD" w14:textId="7188EF2A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  <w:r w:rsidRPr="004C3410"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  <w:t>2.</w:t>
            </w:r>
          </w:p>
        </w:tc>
        <w:tc>
          <w:tcPr>
            <w:tcW w:w="1636" w:type="dxa"/>
          </w:tcPr>
          <w:p w14:paraId="05631681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291" w:type="dxa"/>
          </w:tcPr>
          <w:p w14:paraId="4562F841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376" w:type="dxa"/>
          </w:tcPr>
          <w:p w14:paraId="00DAA198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241" w:type="dxa"/>
          </w:tcPr>
          <w:p w14:paraId="5E75FEBC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214" w:type="dxa"/>
          </w:tcPr>
          <w:p w14:paraId="6FBA6D2E" w14:textId="77777777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814" w:type="dxa"/>
          </w:tcPr>
          <w:p w14:paraId="5236B44C" w14:textId="7F6383E5" w:rsidR="00547961" w:rsidRPr="00B637F6" w:rsidRDefault="00547961" w:rsidP="00547961">
            <w:pPr>
              <w:rPr>
                <w:bCs/>
                <w:iCs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bCs/>
                <w:iCs/>
                <w:sz w:val="18"/>
                <w:szCs w:val="18"/>
              </w:rPr>
              <w:t>⎕</w:t>
            </w:r>
            <w:r w:rsidRPr="00B637F6">
              <w:rPr>
                <w:rFonts w:asciiTheme="minorHAnsi" w:eastAsiaTheme="minorEastAsia" w:hAnsiTheme="minorHAnsi" w:cstheme="minorBidi"/>
                <w:bCs/>
                <w:iCs/>
                <w:sz w:val="18"/>
                <w:szCs w:val="18"/>
              </w:rPr>
              <w:t>wykonawca</w:t>
            </w:r>
            <w:r w:rsidRPr="00B637F6">
              <w:rPr>
                <w:rFonts w:asciiTheme="minorHAnsi" w:eastAsiaTheme="minorEastAsia" w:hAnsiTheme="minorHAnsi" w:cstheme="minorBidi"/>
                <w:bCs/>
                <w:iCs/>
                <w:sz w:val="18"/>
                <w:szCs w:val="18"/>
              </w:rPr>
              <w:tab/>
            </w:r>
          </w:p>
          <w:p w14:paraId="199EDB96" w14:textId="17AFB6E1" w:rsidR="00547961" w:rsidRPr="004C3410" w:rsidRDefault="00547961" w:rsidP="00547961">
            <w:pPr>
              <w:spacing w:before="60" w:after="60" w:line="36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⎕</w:t>
            </w:r>
            <w:r w:rsidRPr="00B637F6">
              <w:rPr>
                <w:bCs/>
                <w:iCs/>
                <w:sz w:val="18"/>
                <w:szCs w:val="18"/>
              </w:rPr>
              <w:t>podmiot udostępniający zasoby</w:t>
            </w:r>
          </w:p>
        </w:tc>
      </w:tr>
    </w:tbl>
    <w:p w14:paraId="0F71615A" w14:textId="77777777" w:rsidR="00190E5D" w:rsidRPr="004C3410" w:rsidRDefault="00190E5D" w:rsidP="00190E5D">
      <w:pPr>
        <w:widowControl w:val="0"/>
        <w:suppressAutoHyphens/>
        <w:autoSpaceDE w:val="0"/>
        <w:spacing w:after="0" w:line="240" w:lineRule="auto"/>
        <w:jc w:val="both"/>
        <w:rPr>
          <w:rFonts w:ascii="Arial" w:eastAsia="Lucida Sans Unicode" w:hAnsi="Arial" w:cs="Arial"/>
          <w:kern w:val="3"/>
          <w:sz w:val="20"/>
          <w:szCs w:val="20"/>
          <w:lang w:eastAsia="pl-PL"/>
        </w:rPr>
      </w:pPr>
    </w:p>
    <w:p w14:paraId="0D9D7D07" w14:textId="77777777" w:rsidR="00190E5D" w:rsidRPr="004C3410" w:rsidRDefault="00190E5D" w:rsidP="00190E5D">
      <w:pPr>
        <w:widowControl w:val="0"/>
        <w:suppressAutoHyphens/>
        <w:autoSpaceDE w:val="0"/>
        <w:spacing w:after="0" w:line="240" w:lineRule="auto"/>
        <w:jc w:val="both"/>
        <w:rPr>
          <w:rFonts w:ascii="Arial" w:eastAsia="Lucida Sans Unicode" w:hAnsi="Arial" w:cs="Arial"/>
          <w:kern w:val="3"/>
          <w:sz w:val="20"/>
          <w:szCs w:val="20"/>
          <w:lang w:eastAsia="pl-PL"/>
        </w:rPr>
      </w:pPr>
    </w:p>
    <w:p w14:paraId="6DD21E9A" w14:textId="77777777" w:rsidR="00190E5D" w:rsidRPr="004C3410" w:rsidRDefault="00190E5D" w:rsidP="00190E5D">
      <w:pPr>
        <w:widowControl w:val="0"/>
        <w:suppressAutoHyphens/>
        <w:autoSpaceDE w:val="0"/>
        <w:spacing w:after="0" w:line="240" w:lineRule="auto"/>
        <w:jc w:val="both"/>
        <w:rPr>
          <w:rFonts w:ascii="Arial" w:eastAsia="Lucida Sans Unicode" w:hAnsi="Arial" w:cs="Arial"/>
          <w:b/>
          <w:kern w:val="3"/>
          <w:sz w:val="20"/>
          <w:szCs w:val="20"/>
          <w:lang w:eastAsia="ar-SA"/>
        </w:rPr>
      </w:pPr>
      <w:r w:rsidRPr="004C3410">
        <w:rPr>
          <w:rFonts w:ascii="Arial" w:eastAsia="Lucida Sans Unicode" w:hAnsi="Arial" w:cs="Arial"/>
          <w:b/>
          <w:kern w:val="3"/>
          <w:sz w:val="20"/>
          <w:szCs w:val="20"/>
          <w:lang w:eastAsia="pl-PL"/>
        </w:rPr>
        <w:t>W przypadku, gdy wykonane roboty budowlane stanowią część robót o szerszym zakresie, należy wyodrębnić rodzajowo/kwotowo roboty, które są wymagane w celu spełnienia warunku stawianego przez Zamawiającego.</w:t>
      </w:r>
    </w:p>
    <w:p w14:paraId="30ECE877" w14:textId="77777777" w:rsidR="00190E5D" w:rsidRPr="004C3410" w:rsidRDefault="00190E5D" w:rsidP="00190E5D">
      <w:pPr>
        <w:spacing w:after="160" w:line="259" w:lineRule="auto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0B9EF413" w14:textId="77777777" w:rsidR="00190E5D" w:rsidRPr="004C3410" w:rsidRDefault="00190E5D" w:rsidP="00190E5D">
      <w:pPr>
        <w:spacing w:after="160" w:line="259" w:lineRule="auto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0C3A5616" w14:textId="77777777" w:rsidR="00754326" w:rsidRDefault="00754326" w:rsidP="00754326">
      <w:pPr>
        <w:pStyle w:val="Standard"/>
        <w:autoSpaceDE w:val="0"/>
        <w:autoSpaceDN/>
        <w:jc w:val="both"/>
        <w:textAlignment w:val="auto"/>
        <w:rPr>
          <w:rFonts w:ascii="Arial" w:hAnsi="Arial" w:cs="Arial"/>
          <w:sz w:val="20"/>
          <w:szCs w:val="20"/>
        </w:rPr>
      </w:pPr>
      <w:r w:rsidRPr="00CB5AD6">
        <w:rPr>
          <w:rFonts w:ascii="Arial" w:hAnsi="Arial" w:cs="Arial"/>
          <w:sz w:val="20"/>
          <w:szCs w:val="20"/>
        </w:rPr>
        <w:t xml:space="preserve">W załączeniu </w:t>
      </w:r>
      <w:bookmarkStart w:id="5" w:name="_Hlk151551232"/>
      <w:r w:rsidRPr="00CB5AD6">
        <w:rPr>
          <w:rFonts w:ascii="Arial" w:hAnsi="Arial" w:cs="Arial"/>
          <w:sz w:val="20"/>
          <w:szCs w:val="20"/>
        </w:rPr>
        <w:t>dowody określające czy roboty budowlane wskazane</w:t>
      </w:r>
      <w:r>
        <w:rPr>
          <w:rFonts w:ascii="Arial" w:hAnsi="Arial" w:cs="Arial"/>
          <w:sz w:val="20"/>
          <w:szCs w:val="20"/>
        </w:rPr>
        <w:t xml:space="preserve"> w </w:t>
      </w:r>
      <w:r w:rsidRPr="00CB5AD6">
        <w:rPr>
          <w:rFonts w:ascii="Arial" w:hAnsi="Arial" w:cs="Arial"/>
          <w:sz w:val="20"/>
          <w:szCs w:val="20"/>
        </w:rPr>
        <w:t>wykazie zostały wykonane należycie</w:t>
      </w:r>
      <w:bookmarkEnd w:id="5"/>
      <w:r w:rsidRPr="00CB5AD6">
        <w:rPr>
          <w:rFonts w:ascii="Arial" w:hAnsi="Arial" w:cs="Arial"/>
          <w:sz w:val="20"/>
          <w:szCs w:val="20"/>
        </w:rPr>
        <w:t>.</w:t>
      </w:r>
    </w:p>
    <w:p w14:paraId="51A474B7" w14:textId="1AD6935D" w:rsidR="007A213A" w:rsidRPr="004C3410" w:rsidRDefault="00754326" w:rsidP="00291D56">
      <w:pPr>
        <w:spacing w:after="160" w:line="259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</w:t>
      </w:r>
      <w:r>
        <w:rPr>
          <w:rFonts w:ascii="Arial" w:hAnsi="Arial" w:cs="Arial"/>
          <w:sz w:val="20"/>
          <w:szCs w:val="20"/>
        </w:rPr>
        <w:tab/>
      </w:r>
      <w:r w:rsidRPr="00D9421F">
        <w:rPr>
          <w:rFonts w:ascii="Arial" w:hAnsi="Arial" w:cs="Arial"/>
          <w:sz w:val="20"/>
          <w:szCs w:val="20"/>
        </w:rPr>
        <w:t>Oświadczenia i dokumenty, dotyczące podmiotu udostępniającego zasoby, winny być podpisane i</w:t>
      </w:r>
      <w:r>
        <w:rPr>
          <w:rFonts w:ascii="Arial" w:hAnsi="Arial" w:cs="Arial"/>
          <w:sz w:val="20"/>
          <w:szCs w:val="20"/>
        </w:rPr>
        <w:t> </w:t>
      </w:r>
      <w:r w:rsidRPr="00D9421F">
        <w:rPr>
          <w:rFonts w:ascii="Arial" w:hAnsi="Arial" w:cs="Arial"/>
          <w:sz w:val="20"/>
          <w:szCs w:val="20"/>
        </w:rPr>
        <w:t>przekazane zgodnie z rozporządzeniem Prezesa Rady Ministrów z dnia 30 grudnia 2020</w:t>
      </w:r>
      <w:r w:rsidR="00443230">
        <w:rPr>
          <w:rFonts w:ascii="Arial" w:hAnsi="Arial" w:cs="Arial"/>
          <w:sz w:val="20"/>
          <w:szCs w:val="20"/>
        </w:rPr>
        <w:t> </w:t>
      </w:r>
      <w:r w:rsidRPr="00D9421F">
        <w:rPr>
          <w:rFonts w:ascii="Arial" w:hAnsi="Arial" w:cs="Arial"/>
          <w:sz w:val="20"/>
          <w:szCs w:val="20"/>
        </w:rPr>
        <w:t>r. w</w:t>
      </w:r>
      <w:r>
        <w:rPr>
          <w:rFonts w:ascii="Arial" w:hAnsi="Arial" w:cs="Arial"/>
          <w:sz w:val="20"/>
          <w:szCs w:val="20"/>
        </w:rPr>
        <w:t> </w:t>
      </w:r>
      <w:r w:rsidRPr="00D9421F">
        <w:rPr>
          <w:rFonts w:ascii="Arial" w:hAnsi="Arial" w:cs="Arial"/>
          <w:sz w:val="20"/>
          <w:szCs w:val="20"/>
        </w:rPr>
        <w:t>sprawie sposobu sporządzania i przekazywania informacji oraz wymagań technicznych dla dokumentów elektronicznych oraz środków komunikacji elektronicznej w</w:t>
      </w:r>
      <w:r w:rsidR="00443230">
        <w:rPr>
          <w:rFonts w:ascii="Arial" w:hAnsi="Arial" w:cs="Arial"/>
          <w:sz w:val="20"/>
          <w:szCs w:val="20"/>
        </w:rPr>
        <w:t> </w:t>
      </w:r>
      <w:r w:rsidRPr="00D9421F">
        <w:rPr>
          <w:rFonts w:ascii="Arial" w:hAnsi="Arial" w:cs="Arial"/>
          <w:sz w:val="20"/>
          <w:szCs w:val="20"/>
        </w:rPr>
        <w:t xml:space="preserve">postępowaniu o udzielenie zamówienia publicznego lub </w:t>
      </w:r>
      <w:r w:rsidRPr="007B4509">
        <w:rPr>
          <w:rFonts w:ascii="Arial" w:hAnsi="Arial" w:cs="Arial"/>
          <w:sz w:val="20"/>
          <w:szCs w:val="20"/>
        </w:rPr>
        <w:t xml:space="preserve">konkursie </w:t>
      </w:r>
      <w:r w:rsidRPr="00037D6C">
        <w:rPr>
          <w:rFonts w:ascii="Arial" w:hAnsi="Arial" w:cs="Arial"/>
          <w:sz w:val="20"/>
          <w:szCs w:val="20"/>
        </w:rPr>
        <w:t>(</w:t>
      </w:r>
      <w:hyperlink r:id="rId13" w:history="1">
        <w:r w:rsidRPr="00037D6C">
          <w:rPr>
            <w:rStyle w:val="Hipercze"/>
            <w:rFonts w:ascii="Arial" w:hAnsi="Arial" w:cs="Arial"/>
            <w:sz w:val="20"/>
            <w:szCs w:val="20"/>
          </w:rPr>
          <w:t>Dz.U. 2020 poz. 2452</w:t>
        </w:r>
      </w:hyperlink>
      <w:r w:rsidRPr="00037D6C">
        <w:rPr>
          <w:rFonts w:ascii="Arial" w:hAnsi="Arial" w:cs="Arial"/>
          <w:sz w:val="20"/>
          <w:szCs w:val="20"/>
        </w:rPr>
        <w:t>)</w:t>
      </w:r>
      <w:r w:rsidRPr="007B4509">
        <w:rPr>
          <w:rFonts w:ascii="Arial" w:hAnsi="Arial" w:cs="Arial"/>
          <w:sz w:val="20"/>
          <w:szCs w:val="20"/>
        </w:rPr>
        <w:t>, w</w:t>
      </w:r>
      <w:r w:rsidR="00443230">
        <w:rPr>
          <w:rFonts w:ascii="Arial" w:hAnsi="Arial" w:cs="Arial"/>
          <w:sz w:val="20"/>
          <w:szCs w:val="20"/>
        </w:rPr>
        <w:t> </w:t>
      </w:r>
      <w:r w:rsidRPr="007B4509">
        <w:rPr>
          <w:rFonts w:ascii="Arial" w:hAnsi="Arial" w:cs="Arial"/>
          <w:sz w:val="20"/>
          <w:szCs w:val="20"/>
        </w:rPr>
        <w:t>tym w szczególności z jego § 6 i § 7.</w:t>
      </w:r>
      <w:bookmarkEnd w:id="2"/>
    </w:p>
    <w:sectPr w:rsidR="007A213A" w:rsidRPr="004C3410" w:rsidSect="00491B9F">
      <w:headerReference w:type="default" r:id="rId14"/>
      <w:footerReference w:type="default" r:id="rId15"/>
      <w:pgSz w:w="11906" w:h="16838" w:code="9"/>
      <w:pgMar w:top="1134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0C5E" w14:textId="77777777" w:rsidR="00690E67" w:rsidRDefault="00690E67" w:rsidP="00E65C11">
      <w:pPr>
        <w:spacing w:after="0" w:line="240" w:lineRule="auto"/>
      </w:pPr>
      <w:r>
        <w:separator/>
      </w:r>
    </w:p>
  </w:endnote>
  <w:endnote w:type="continuationSeparator" w:id="0">
    <w:p w14:paraId="50BA96EC" w14:textId="77777777" w:rsidR="00690E67" w:rsidRDefault="00690E67" w:rsidP="00E6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EE"/>
    <w:family w:val="auto"/>
    <w:pitch w:val="variable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E4026" w14:textId="1FC79EB5" w:rsidR="00656BBA" w:rsidRPr="00C44235" w:rsidRDefault="00C44235" w:rsidP="00C44235">
    <w:pPr>
      <w:pStyle w:val="Stopka"/>
      <w:jc w:val="right"/>
      <w:rPr>
        <w:rFonts w:ascii="Arial" w:hAnsi="Arial" w:cs="Arial"/>
        <w:sz w:val="20"/>
        <w:szCs w:val="20"/>
      </w:rPr>
    </w:pPr>
    <w:r w:rsidRPr="00C44235">
      <w:rPr>
        <w:rFonts w:ascii="Arial" w:hAnsi="Arial" w:cs="Arial"/>
        <w:sz w:val="20"/>
        <w:szCs w:val="20"/>
      </w:rPr>
      <w:fldChar w:fldCharType="begin"/>
    </w:r>
    <w:r w:rsidRPr="00D47CD8">
      <w:rPr>
        <w:rFonts w:ascii="Arial" w:hAnsi="Arial" w:cs="Arial"/>
        <w:sz w:val="20"/>
        <w:szCs w:val="20"/>
      </w:rPr>
      <w:instrText>PAGE   \* MERGEFORMAT</w:instrText>
    </w:r>
    <w:r w:rsidRPr="00C44235">
      <w:rPr>
        <w:rFonts w:ascii="Arial" w:hAnsi="Arial" w:cs="Arial"/>
        <w:sz w:val="20"/>
        <w:szCs w:val="20"/>
      </w:rPr>
      <w:fldChar w:fldCharType="separate"/>
    </w:r>
    <w:r w:rsidRPr="00D47CD8">
      <w:rPr>
        <w:rFonts w:ascii="Arial" w:hAnsi="Arial" w:cs="Arial"/>
        <w:sz w:val="20"/>
        <w:szCs w:val="20"/>
      </w:rPr>
      <w:t>1</w:t>
    </w:r>
    <w:r w:rsidRPr="00C4423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B7B58" w14:textId="77777777" w:rsidR="00690E67" w:rsidRDefault="00690E67" w:rsidP="00E65C11">
      <w:pPr>
        <w:spacing w:after="0" w:line="240" w:lineRule="auto"/>
      </w:pPr>
      <w:r>
        <w:separator/>
      </w:r>
    </w:p>
  </w:footnote>
  <w:footnote w:type="continuationSeparator" w:id="0">
    <w:p w14:paraId="4AA58560" w14:textId="77777777" w:rsidR="00690E67" w:rsidRDefault="00690E67" w:rsidP="00E65C11">
      <w:pPr>
        <w:spacing w:after="0" w:line="240" w:lineRule="auto"/>
      </w:pPr>
      <w:r>
        <w:continuationSeparator/>
      </w:r>
    </w:p>
  </w:footnote>
  <w:footnote w:id="1">
    <w:p w14:paraId="4C5DE8B7" w14:textId="02C89859" w:rsidR="00656BBA" w:rsidRPr="00963435" w:rsidRDefault="00656BBA" w:rsidP="00C865A9">
      <w:pPr>
        <w:pStyle w:val="Tekstprzypisudolnego"/>
        <w:rPr>
          <w:lang w:val="pl-PL"/>
        </w:rPr>
      </w:pPr>
      <w:r w:rsidRPr="00234AFB">
        <w:rPr>
          <w:rStyle w:val="Odwoanieprzypisudolnego"/>
          <w:rFonts w:ascii="Arial" w:hAnsi="Arial" w:cs="Arial"/>
        </w:rPr>
        <w:footnoteRef/>
      </w:r>
      <w:r w:rsidRPr="00234AFB">
        <w:t xml:space="preserve"> W przypadku wykonawców ubiegających się wspólnie o zamówienie, podać dane wszystkich wspólników spółki cywilnej lub członków konsorcjum; w razie potrzeby rozszerzyć o kolejne pozycje</w:t>
      </w:r>
      <w:r w:rsidR="00AC7E40">
        <w:rPr>
          <w:lang w:val="pl-PL"/>
        </w:rPr>
        <w:t>.</w:t>
      </w:r>
    </w:p>
  </w:footnote>
  <w:footnote w:id="2">
    <w:p w14:paraId="349B6DA8" w14:textId="45987167" w:rsidR="00656BBA" w:rsidRPr="00234AFB" w:rsidRDefault="00656BBA" w:rsidP="00C865A9">
      <w:pPr>
        <w:pStyle w:val="Tekstprzypisudolnego"/>
      </w:pPr>
      <w:r w:rsidRPr="00234AFB">
        <w:rPr>
          <w:rStyle w:val="Odwoanieprzypisudolnego"/>
          <w:rFonts w:ascii="Arial" w:hAnsi="Arial" w:cs="Arial"/>
        </w:rPr>
        <w:footnoteRef/>
      </w:r>
      <w:r w:rsidRPr="00234AFB">
        <w:t xml:space="preserve"> Zaznaczyć właściwe </w:t>
      </w:r>
      <w:r w:rsidR="00AC7E40">
        <w:rPr>
          <w:lang w:val="pl-PL"/>
        </w:rPr>
        <w:t>po</w:t>
      </w:r>
      <w:r w:rsidRPr="00234AFB">
        <w:t xml:space="preserve">przez </w:t>
      </w:r>
      <w:r w:rsidR="00AC7E40" w:rsidRPr="00AC7E40">
        <w:t>wstawienie znaku</w:t>
      </w:r>
      <w:r w:rsidR="00AC7E40" w:rsidRPr="00234AFB">
        <w:t xml:space="preserve"> „X”</w:t>
      </w:r>
      <w:r w:rsidR="00AC7E40">
        <w:rPr>
          <w:lang w:val="pl-PL"/>
        </w:rPr>
        <w:t xml:space="preserve"> </w:t>
      </w:r>
      <w:r w:rsidR="00AC7E40" w:rsidRPr="00AC7E40">
        <w:rPr>
          <w:lang w:val="pl-PL"/>
        </w:rPr>
        <w:t>w odpowiednią kratkę</w:t>
      </w:r>
      <w:r w:rsidRPr="00234AFB">
        <w:t>. Definicje mikro, małego i</w:t>
      </w:r>
      <w:r w:rsidR="00AC7E40">
        <w:rPr>
          <w:lang w:val="pl-PL"/>
        </w:rPr>
        <w:t> </w:t>
      </w:r>
      <w:r w:rsidRPr="00234AFB">
        <w:t>średniego przedsiębiorcy znajdują się w art. 7 ust. 1 pkt 1, 2 i 3 ustawy z dnia 6 marca 2018 r. Prawo przedsiębiorców (tekst jedn</w:t>
      </w:r>
      <w:r w:rsidRPr="00234AFB">
        <w:rPr>
          <w:lang w:val="pl-PL"/>
        </w:rPr>
        <w:t>.</w:t>
      </w:r>
      <w:r w:rsidRPr="00234AFB">
        <w:t xml:space="preserve"> Dz. U. z 2021 r., poz.</w:t>
      </w:r>
      <w:r w:rsidRPr="00234AFB">
        <w:rPr>
          <w:lang w:val="pl-PL"/>
        </w:rPr>
        <w:t> </w:t>
      </w:r>
      <w:r w:rsidR="00AC7E40">
        <w:rPr>
          <w:lang w:val="pl-PL"/>
        </w:rPr>
        <w:t>221</w:t>
      </w:r>
      <w:r w:rsidRPr="00234AFB">
        <w:t>).</w:t>
      </w:r>
    </w:p>
  </w:footnote>
  <w:footnote w:id="3">
    <w:p w14:paraId="3A5D0D97" w14:textId="04434D7F" w:rsidR="00656BBA" w:rsidRPr="00234AFB" w:rsidRDefault="00656BBA" w:rsidP="00C865A9">
      <w:pPr>
        <w:pStyle w:val="Tekstprzypisudolnego"/>
        <w:rPr>
          <w:lang w:val="pl-PL"/>
        </w:rPr>
      </w:pPr>
      <w:r w:rsidRPr="00234AFB">
        <w:rPr>
          <w:rStyle w:val="Odwoanieprzypisudolnego"/>
          <w:rFonts w:ascii="Arial" w:hAnsi="Arial" w:cs="Arial"/>
        </w:rPr>
        <w:footnoteRef/>
      </w:r>
      <w:r w:rsidRPr="00234AFB">
        <w:t xml:space="preserve"> Zaznaczyć właściwe </w:t>
      </w:r>
      <w:r w:rsidR="00AC7E40" w:rsidRPr="00AC7E40">
        <w:t>poprzez wstawienie znaku</w:t>
      </w:r>
      <w:r w:rsidRPr="00234AFB">
        <w:t xml:space="preserve"> „X”</w:t>
      </w:r>
      <w:r w:rsidR="00AC7E40">
        <w:rPr>
          <w:lang w:val="pl-PL"/>
        </w:rPr>
        <w:t xml:space="preserve"> </w:t>
      </w:r>
      <w:r w:rsidR="00AC7E40" w:rsidRPr="00AC7E40">
        <w:rPr>
          <w:lang w:val="pl-PL"/>
        </w:rPr>
        <w:t>w odpowiednią kratkę</w:t>
      </w:r>
      <w:r w:rsidRPr="00234AFB">
        <w:t>.</w:t>
      </w:r>
    </w:p>
  </w:footnote>
  <w:footnote w:id="4">
    <w:p w14:paraId="70BA8FC3" w14:textId="77777777" w:rsidR="00AC7E40" w:rsidRDefault="00AC7E40" w:rsidP="00C865A9">
      <w:pPr>
        <w:pStyle w:val="Tekstprzypisudolnego"/>
        <w:rPr>
          <w:szCs w:val="20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963435">
        <w:t>W przypadku, w którym wykonawca zamierza powierzyć podwykonawcom wykonanie części zamówienia, należy odpowiednio wypełnić tabelę.</w:t>
      </w:r>
    </w:p>
  </w:footnote>
  <w:footnote w:id="5">
    <w:p w14:paraId="1FF547D2" w14:textId="3566D32B" w:rsidR="00656BBA" w:rsidRPr="00234AFB" w:rsidRDefault="00656BBA" w:rsidP="00C865A9">
      <w:pPr>
        <w:pStyle w:val="Tekstprzypisudolnego"/>
        <w:rPr>
          <w:lang w:val="pl-PL"/>
        </w:rPr>
      </w:pPr>
      <w:r w:rsidRPr="00234AFB">
        <w:rPr>
          <w:rStyle w:val="Odwoanieprzypisudolnego"/>
          <w:rFonts w:ascii="Arial" w:hAnsi="Arial" w:cs="Arial"/>
        </w:rPr>
        <w:footnoteRef/>
      </w:r>
      <w:r w:rsidRPr="00234AFB">
        <w:t xml:space="preserve"> </w:t>
      </w:r>
      <w:r w:rsidR="00963435" w:rsidRPr="00963435">
        <w:t>Wybrać właściwą pozycję poprzez wstawienie znaku „X” w odpowiednią kratkę.</w:t>
      </w:r>
    </w:p>
  </w:footnote>
  <w:footnote w:id="6">
    <w:p w14:paraId="444293EF" w14:textId="77777777" w:rsidR="00AC7E40" w:rsidRPr="00963435" w:rsidRDefault="00AC7E40" w:rsidP="00C865A9">
      <w:pPr>
        <w:pStyle w:val="Tekstprzypisudolnego"/>
        <w:rPr>
          <w:sz w:val="20"/>
          <w:szCs w:val="20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963435">
        <w:t>Wypełnić odpowiednio do okoliczności.</w:t>
      </w:r>
    </w:p>
  </w:footnote>
  <w:footnote w:id="7">
    <w:p w14:paraId="382573E4" w14:textId="44BFDA68" w:rsidR="00656BBA" w:rsidRPr="00234AFB" w:rsidRDefault="00656BBA" w:rsidP="00C865A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963435" w:rsidRPr="00963435">
        <w:t>Wybrać właściwą pozycję poprzez wstawienie znaku „X” w odpowiednią kratkę.</w:t>
      </w:r>
    </w:p>
    <w:p w14:paraId="0FDBC766" w14:textId="77777777" w:rsidR="00656BBA" w:rsidRPr="00FE0D1C" w:rsidRDefault="00656BBA" w:rsidP="00C865A9">
      <w:pPr>
        <w:pStyle w:val="Tekstprzypisudolnego"/>
      </w:pPr>
    </w:p>
  </w:footnote>
  <w:footnote w:id="8">
    <w:p w14:paraId="65484A12" w14:textId="77777777" w:rsidR="001B29B5" w:rsidRPr="00234AFB" w:rsidRDefault="001B29B5" w:rsidP="001B29B5">
      <w:pPr>
        <w:pStyle w:val="Tekstprzypisudolnego"/>
        <w:rPr>
          <w:rFonts w:cs="Arial"/>
        </w:rPr>
      </w:pPr>
      <w:r w:rsidRPr="00234AFB">
        <w:rPr>
          <w:rStyle w:val="Odwoanieprzypisudolnego"/>
          <w:rFonts w:cs="Arial"/>
        </w:rPr>
        <w:footnoteRef/>
      </w:r>
      <w:r w:rsidRPr="00234AFB">
        <w:rPr>
          <w:rFonts w:cs="Arial"/>
        </w:rPr>
        <w:t xml:space="preserve"> W przypadku wykonawców ubiegających się wspólnie o zamówienie</w:t>
      </w:r>
      <w:r>
        <w:rPr>
          <w:rFonts w:cs="Arial"/>
          <w:lang w:val="pl-PL"/>
        </w:rPr>
        <w:t xml:space="preserve"> (np. konsorcjum lub spółka cywilna)</w:t>
      </w:r>
      <w:r w:rsidRPr="00234AFB">
        <w:rPr>
          <w:rFonts w:cs="Arial"/>
        </w:rPr>
        <w:t xml:space="preserve">, </w:t>
      </w:r>
      <w:r>
        <w:rPr>
          <w:rFonts w:cs="Arial"/>
          <w:lang w:val="pl-PL"/>
        </w:rPr>
        <w:t>każdy z przedsiębiorców (np. członków konsorcjum lub odpowiednio wspólników spółki cywilnej) indywidualnie składa i podpisuje oświadczenie.</w:t>
      </w:r>
    </w:p>
  </w:footnote>
  <w:footnote w:id="9">
    <w:p w14:paraId="214E7EDD" w14:textId="77777777" w:rsidR="001B29B5" w:rsidRPr="0071444C" w:rsidRDefault="001B29B5" w:rsidP="001B29B5">
      <w:pPr>
        <w:pStyle w:val="Tekstprzypisudolnego"/>
      </w:pPr>
      <w:r w:rsidRPr="00A66B9A">
        <w:rPr>
          <w:rStyle w:val="Odwoanieprzypisudolnego"/>
          <w:rFonts w:cs="Arial"/>
        </w:rPr>
        <w:footnoteRef/>
      </w:r>
      <w:r w:rsidRPr="00A66B9A">
        <w:t xml:space="preserve"> </w:t>
      </w:r>
      <w:r w:rsidRPr="00A66B9A">
        <w:rPr>
          <w:lang w:val="pl-PL"/>
        </w:rPr>
        <w:t xml:space="preserve">Należy </w:t>
      </w:r>
      <w:r w:rsidRPr="00A66B9A">
        <w:t xml:space="preserve">podać mającą zastosowanie podstawę wykluczenia spośród wymienionych w 108 ust. 1 pkt 1, 2 i 5 lub art. 109 ust. 1 pkt </w:t>
      </w:r>
      <w:r>
        <w:rPr>
          <w:lang w:val="pl-PL"/>
        </w:rPr>
        <w:t>2-5 i 7-10</w:t>
      </w:r>
      <w:r w:rsidRPr="00A66B9A">
        <w:rPr>
          <w:lang w:val="pl-PL"/>
        </w:rPr>
        <w:t xml:space="preserve"> </w:t>
      </w:r>
      <w:r w:rsidRPr="00A66B9A">
        <w:t xml:space="preserve">ustawy </w:t>
      </w:r>
      <w:proofErr w:type="spellStart"/>
      <w:r w:rsidRPr="00A66B9A">
        <w:t>Pzp</w:t>
      </w:r>
      <w:proofErr w:type="spellEnd"/>
      <w:r w:rsidRPr="00A66B9A">
        <w:rPr>
          <w:lang w:val="pl-PL"/>
        </w:rPr>
        <w:t>.</w:t>
      </w:r>
    </w:p>
  </w:footnote>
  <w:footnote w:id="10">
    <w:p w14:paraId="5B65B475" w14:textId="77777777" w:rsidR="001B29B5" w:rsidRPr="0071444C" w:rsidRDefault="001B29B5" w:rsidP="001B29B5">
      <w:pPr>
        <w:pStyle w:val="Tekstprzypisudolnego"/>
        <w:ind w:right="-424"/>
      </w:pPr>
      <w:r w:rsidRPr="00A66B9A">
        <w:rPr>
          <w:rStyle w:val="Odwoanieprzypisudolnego"/>
          <w:rFonts w:cs="Arial"/>
        </w:rPr>
        <w:footnoteRef/>
      </w:r>
      <w:r w:rsidRPr="00A66B9A">
        <w:t xml:space="preserve"> </w:t>
      </w:r>
      <w:r>
        <w:rPr>
          <w:lang w:val="pl-PL"/>
        </w:rPr>
        <w:t xml:space="preserve">Należy podać zakres rzeczywiście udostępnianych zasobów przez podmiot, </w:t>
      </w:r>
      <w:r w:rsidRPr="003E3321">
        <w:rPr>
          <w:lang w:val="pl-PL"/>
        </w:rPr>
        <w:t>na zdolnościach</w:t>
      </w:r>
      <w:r>
        <w:rPr>
          <w:lang w:val="pl-PL"/>
        </w:rPr>
        <w:t xml:space="preserve"> którego wykonawca polega</w:t>
      </w:r>
      <w:r w:rsidRPr="00A66B9A">
        <w:rPr>
          <w:lang w:val="pl-PL"/>
        </w:rPr>
        <w:t>.</w:t>
      </w:r>
    </w:p>
  </w:footnote>
  <w:footnote w:id="11">
    <w:p w14:paraId="2E909D19" w14:textId="77777777" w:rsidR="001B29B5" w:rsidRPr="0071444C" w:rsidRDefault="001B29B5" w:rsidP="001B29B5">
      <w:pPr>
        <w:pStyle w:val="Tekstprzypisudolnego"/>
      </w:pPr>
      <w:r w:rsidRPr="00A66B9A">
        <w:rPr>
          <w:rStyle w:val="Odwoanieprzypisudolnego"/>
          <w:rFonts w:cs="Arial"/>
        </w:rPr>
        <w:footnoteRef/>
      </w:r>
      <w:r w:rsidRPr="00A66B9A">
        <w:t xml:space="preserve"> </w:t>
      </w:r>
      <w:r w:rsidRPr="00A66B9A">
        <w:rPr>
          <w:lang w:val="pl-PL"/>
        </w:rPr>
        <w:t xml:space="preserve">Należy </w:t>
      </w:r>
      <w:r w:rsidRPr="00A66B9A">
        <w:t xml:space="preserve">podać mającą zastosowanie podstawę wykluczenia spośród wymienionych w 108 ust. 1 pkt 1, 2 i 5 lub art. 109 ust. 1 pkt </w:t>
      </w:r>
      <w:r>
        <w:rPr>
          <w:lang w:val="pl-PL"/>
        </w:rPr>
        <w:t>2-5 i 7-10</w:t>
      </w:r>
      <w:r w:rsidRPr="00A66B9A">
        <w:rPr>
          <w:lang w:val="pl-PL"/>
        </w:rPr>
        <w:t xml:space="preserve"> </w:t>
      </w:r>
      <w:r w:rsidRPr="00A66B9A">
        <w:t xml:space="preserve">ustawy </w:t>
      </w:r>
      <w:proofErr w:type="spellStart"/>
      <w:r w:rsidRPr="00A66B9A">
        <w:t>Pzp</w:t>
      </w:r>
      <w:proofErr w:type="spellEnd"/>
      <w:r w:rsidRPr="00A66B9A">
        <w:rPr>
          <w:lang w:val="pl-PL"/>
        </w:rPr>
        <w:t>.</w:t>
      </w:r>
    </w:p>
  </w:footnote>
  <w:footnote w:id="12">
    <w:p w14:paraId="7CE7910F" w14:textId="77777777" w:rsidR="001B29B5" w:rsidRPr="00C27918" w:rsidRDefault="001B29B5" w:rsidP="001B29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lang w:val="pl-PL"/>
        </w:rPr>
        <w:t>Wypełnić odpowiednio do udostępnianych zasobów.</w:t>
      </w:r>
    </w:p>
  </w:footnote>
  <w:footnote w:id="13">
    <w:p w14:paraId="0A7601AA" w14:textId="77777777" w:rsidR="00190E5D" w:rsidRPr="00647DEA" w:rsidRDefault="00190E5D" w:rsidP="00C865A9">
      <w:pPr>
        <w:pStyle w:val="Tekstprzypisudolnego"/>
      </w:pPr>
      <w:r w:rsidRPr="00647DEA">
        <w:rPr>
          <w:rStyle w:val="Odwoanieprzypisudolnego"/>
          <w:rFonts w:cs="Arial"/>
          <w:sz w:val="16"/>
          <w:szCs w:val="16"/>
        </w:rPr>
        <w:footnoteRef/>
      </w:r>
      <w:r w:rsidRPr="00647DEA">
        <w:t xml:space="preserve"> </w:t>
      </w:r>
      <w:r w:rsidRPr="00647DEA">
        <w:rPr>
          <w:lang w:val="pl-PL"/>
        </w:rPr>
        <w:t>P</w:t>
      </w:r>
      <w:proofErr w:type="spellStart"/>
      <w:r w:rsidRPr="00647DEA">
        <w:t>odać</w:t>
      </w:r>
      <w:proofErr w:type="spellEnd"/>
      <w:r w:rsidRPr="00647DEA">
        <w:t xml:space="preserve"> dane wszystkich wspólników spółki cywilnej lub członków konsorcjum; w razie potrzeby rozszerzyć o kolejne pozycje</w:t>
      </w:r>
    </w:p>
  </w:footnote>
  <w:footnote w:id="14">
    <w:p w14:paraId="6C2A8609" w14:textId="77777777" w:rsidR="00190E5D" w:rsidRPr="007117D4" w:rsidRDefault="00190E5D" w:rsidP="00C865A9">
      <w:pPr>
        <w:pStyle w:val="Tekstprzypisudolnego"/>
      </w:pPr>
      <w:r w:rsidRPr="00647DEA">
        <w:rPr>
          <w:rStyle w:val="Odwoanieprzypisudolnego"/>
          <w:sz w:val="16"/>
          <w:szCs w:val="16"/>
        </w:rPr>
        <w:footnoteRef/>
      </w:r>
      <w:r w:rsidRPr="00647DEA">
        <w:t xml:space="preserve"> Dostosować liczbę pozycji odpowiednio do liczby </w:t>
      </w:r>
      <w:r>
        <w:t>W</w:t>
      </w:r>
      <w:r w:rsidRPr="00647DEA">
        <w:t>ykonawców występujących wspólnie.</w:t>
      </w:r>
    </w:p>
  </w:footnote>
  <w:footnote w:id="15">
    <w:p w14:paraId="3664F8B6" w14:textId="0858489C" w:rsidR="00190E5D" w:rsidRPr="00D47CD8" w:rsidRDefault="00190E5D" w:rsidP="00C865A9">
      <w:pPr>
        <w:pStyle w:val="Tekstprzypisudolnego"/>
        <w:rPr>
          <w:lang w:val="pl-PL"/>
        </w:rPr>
      </w:pPr>
      <w:r w:rsidRPr="00507C08">
        <w:rPr>
          <w:rStyle w:val="Odwoanieprzypisudolnego"/>
          <w:rFonts w:cs="Arial"/>
          <w:sz w:val="16"/>
          <w:szCs w:val="16"/>
        </w:rPr>
        <w:footnoteRef/>
      </w:r>
      <w:r w:rsidRPr="00507C08">
        <w:t xml:space="preserve"> W przypadku </w:t>
      </w:r>
      <w:r>
        <w:rPr>
          <w:lang w:val="pl-PL"/>
        </w:rPr>
        <w:t>W</w:t>
      </w:r>
      <w:proofErr w:type="spellStart"/>
      <w:r w:rsidRPr="00507C08">
        <w:t>ykonawców</w:t>
      </w:r>
      <w:proofErr w:type="spellEnd"/>
      <w:r w:rsidRPr="00507C08">
        <w:t xml:space="preserve"> ubiegających się wspólnie o zamówienie, podać dane wszystkich wspólników spółki cywilnej lub członków konsorcjum; w razie potrzeby rozszerzyć o kolejne pozycje</w:t>
      </w:r>
      <w:r w:rsidR="00B4140A">
        <w:rPr>
          <w:lang w:val="pl-PL"/>
        </w:rPr>
        <w:t>.</w:t>
      </w:r>
    </w:p>
  </w:footnote>
  <w:footnote w:id="16">
    <w:p w14:paraId="5AA63841" w14:textId="77777777" w:rsidR="00190E5D" w:rsidRPr="00C27918" w:rsidRDefault="00190E5D" w:rsidP="00C865A9">
      <w:pPr>
        <w:pStyle w:val="Tekstprzypisudolnego"/>
      </w:pPr>
      <w:r w:rsidRPr="00507C08">
        <w:rPr>
          <w:rStyle w:val="Odwoanieprzypisudolnego"/>
          <w:sz w:val="16"/>
          <w:szCs w:val="16"/>
        </w:rPr>
        <w:footnoteRef/>
      </w:r>
      <w:r w:rsidRPr="00507C08">
        <w:t xml:space="preserve"> Wybrać właściwą pozycję poprzez wstawienie znaku „X” w odpowiednią kratkę.</w:t>
      </w:r>
    </w:p>
  </w:footnote>
  <w:footnote w:id="17">
    <w:p w14:paraId="35C90329" w14:textId="55C46EF4" w:rsidR="00190E5D" w:rsidRPr="00E224F6" w:rsidRDefault="00190E5D" w:rsidP="00C865A9">
      <w:pPr>
        <w:pStyle w:val="Tekstprzypisudolnego"/>
      </w:pPr>
      <w:r w:rsidRPr="00E224F6">
        <w:rPr>
          <w:rStyle w:val="Odwoanieprzypisudolnego"/>
          <w:rFonts w:cs="Arial"/>
          <w:sz w:val="16"/>
          <w:szCs w:val="16"/>
        </w:rPr>
        <w:footnoteRef/>
      </w:r>
      <w:r w:rsidRPr="00E224F6">
        <w:t xml:space="preserve"> </w:t>
      </w:r>
      <w:r w:rsidR="00B46E13" w:rsidRPr="00E224F6">
        <w:rPr>
          <w:rFonts w:cs="Arial"/>
          <w:sz w:val="16"/>
          <w:szCs w:val="16"/>
        </w:rPr>
        <w:t xml:space="preserve">W przypadku </w:t>
      </w:r>
      <w:r w:rsidR="00B46E13">
        <w:rPr>
          <w:rFonts w:cs="Arial"/>
          <w:sz w:val="16"/>
          <w:szCs w:val="16"/>
          <w:lang w:val="pl-PL"/>
        </w:rPr>
        <w:t>W</w:t>
      </w:r>
      <w:proofErr w:type="spellStart"/>
      <w:r w:rsidR="00B46E13" w:rsidRPr="00E224F6">
        <w:rPr>
          <w:rFonts w:cs="Arial"/>
          <w:sz w:val="16"/>
          <w:szCs w:val="16"/>
        </w:rPr>
        <w:t>ykonawców</w:t>
      </w:r>
      <w:proofErr w:type="spellEnd"/>
      <w:r w:rsidR="00B46E13" w:rsidRPr="00E224F6">
        <w:rPr>
          <w:rFonts w:cs="Arial"/>
          <w:sz w:val="16"/>
          <w:szCs w:val="16"/>
        </w:rPr>
        <w:t xml:space="preserve"> ubiegających się wspólnie o zamówienie </w:t>
      </w:r>
      <w:r w:rsidR="00B46E13" w:rsidRPr="004E5189">
        <w:rPr>
          <w:rFonts w:cs="Arial"/>
          <w:sz w:val="16"/>
          <w:szCs w:val="16"/>
        </w:rPr>
        <w:t>(np. konsorcjum lub spółka cywilna), każdy z przedsiębiorców (np. członków konsorcjum lub odpowiednio wspólników spółki cywilnej) indywidualnie składa i podpisuje oświadczenie.</w:t>
      </w:r>
    </w:p>
  </w:footnote>
  <w:footnote w:id="18">
    <w:p w14:paraId="7B8B04CC" w14:textId="77777777" w:rsidR="00190E5D" w:rsidRPr="00E224F6" w:rsidRDefault="00190E5D" w:rsidP="00C865A9">
      <w:pPr>
        <w:pStyle w:val="Tekstprzypisudolnego"/>
      </w:pPr>
      <w:r w:rsidRPr="00E224F6">
        <w:rPr>
          <w:rStyle w:val="Odwoanieprzypisudolnego"/>
          <w:rFonts w:cs="Arial"/>
          <w:sz w:val="16"/>
          <w:szCs w:val="16"/>
        </w:rPr>
        <w:footnoteRef/>
      </w:r>
      <w:r w:rsidRPr="00E224F6">
        <w:t xml:space="preserve"> W przypadku </w:t>
      </w:r>
      <w:r>
        <w:rPr>
          <w:lang w:val="pl-PL"/>
        </w:rPr>
        <w:t>W</w:t>
      </w:r>
      <w:proofErr w:type="spellStart"/>
      <w:r w:rsidRPr="00E224F6">
        <w:t>ykonawców</w:t>
      </w:r>
      <w:proofErr w:type="spellEnd"/>
      <w:r w:rsidRPr="00E224F6">
        <w:t xml:space="preserve"> ubiegających się wspólnie o zamówienie, podać dane wszystkich wspólników spółki cywilnej lub członków konsorcjum; w razie potrzeby rozszerzyć o kolejne pozycje</w:t>
      </w:r>
    </w:p>
  </w:footnote>
  <w:footnote w:id="19">
    <w:p w14:paraId="1F43FC33" w14:textId="77777777" w:rsidR="00190E5D" w:rsidRPr="00234AFB" w:rsidRDefault="00190E5D" w:rsidP="00C865A9">
      <w:pPr>
        <w:pStyle w:val="Tekstprzypisudolnego"/>
      </w:pPr>
      <w:r w:rsidRPr="00234AFB">
        <w:rPr>
          <w:rStyle w:val="Odwoanieprzypisudolnego"/>
          <w:rFonts w:cs="Arial"/>
        </w:rPr>
        <w:footnoteRef/>
      </w:r>
      <w:r w:rsidRPr="00234AFB">
        <w:t xml:space="preserve"> W przypadku </w:t>
      </w:r>
      <w:r>
        <w:rPr>
          <w:lang w:val="pl-PL"/>
        </w:rPr>
        <w:t>W</w:t>
      </w:r>
      <w:proofErr w:type="spellStart"/>
      <w:r w:rsidRPr="00234AFB">
        <w:t>ykonawców</w:t>
      </w:r>
      <w:proofErr w:type="spellEnd"/>
      <w:r w:rsidRPr="00234AFB">
        <w:t xml:space="preserve"> ubiegających się wspólnie o zamówienie, podać dane wszystkich wspólników spółki cywilnej lub członków konsorcjum; w razie potrzeby rozszerzyć o kolejne pozycje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EF0B9" w14:textId="7B73207B" w:rsidR="00656BBA" w:rsidRPr="00FB19FC" w:rsidRDefault="00656BBA" w:rsidP="00D47CD8">
    <w:pPr>
      <w:pStyle w:val="Nagwek20"/>
      <w:spacing w:after="0"/>
      <w:rPr>
        <w:i/>
        <w:iCs/>
        <w:color w:val="8496B0" w:themeColor="text2" w:themeTint="99"/>
        <w:sz w:val="18"/>
        <w:szCs w:val="18"/>
      </w:rPr>
    </w:pPr>
    <w:bookmarkStart w:id="6" w:name="_Hlk64489316"/>
    <w:r>
      <w:rPr>
        <w:i/>
        <w:iCs/>
        <w:color w:val="8496B0" w:themeColor="text2" w:themeTint="99"/>
        <w:sz w:val="18"/>
        <w:szCs w:val="18"/>
      </w:rPr>
      <w:t>Nr postępowania ZP.271.</w:t>
    </w:r>
    <w:r w:rsidR="00016E1C">
      <w:rPr>
        <w:i/>
        <w:iCs/>
        <w:color w:val="8496B0" w:themeColor="text2" w:themeTint="99"/>
        <w:sz w:val="18"/>
        <w:szCs w:val="18"/>
      </w:rPr>
      <w:t>4</w:t>
    </w:r>
    <w:r w:rsidR="004C3410">
      <w:rPr>
        <w:i/>
        <w:iCs/>
        <w:color w:val="8496B0" w:themeColor="text2" w:themeTint="99"/>
        <w:sz w:val="18"/>
        <w:szCs w:val="18"/>
      </w:rPr>
      <w:t>.</w:t>
    </w:r>
    <w:r w:rsidRPr="00FB19FC">
      <w:rPr>
        <w:i/>
        <w:iCs/>
        <w:color w:val="8496B0" w:themeColor="text2" w:themeTint="99"/>
        <w:sz w:val="18"/>
        <w:szCs w:val="18"/>
      </w:rPr>
      <w:t>202</w:t>
    </w:r>
    <w:r w:rsidR="00016E1C">
      <w:rPr>
        <w:i/>
        <w:iCs/>
        <w:color w:val="8496B0" w:themeColor="text2" w:themeTint="99"/>
        <w:sz w:val="18"/>
        <w:szCs w:val="18"/>
      </w:rPr>
      <w:t>5</w:t>
    </w:r>
  </w:p>
  <w:bookmarkEnd w:id="6"/>
  <w:p w14:paraId="795FC60B" w14:textId="77777777" w:rsidR="00C53755" w:rsidRDefault="00C53755" w:rsidP="00D47CD8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F"/>
    <w:multiLevelType w:val="multi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9"/>
    <w:multiLevelType w:val="multilevel"/>
    <w:tmpl w:val="5224B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7"/>
    <w:multiLevelType w:val="multilevel"/>
    <w:tmpl w:val="84F4FEF2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28"/>
    <w:multiLevelType w:val="multilevel"/>
    <w:tmpl w:val="0000002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9"/>
    <w:multiLevelType w:val="multilevel"/>
    <w:tmpl w:val="83CA7798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0000002B"/>
    <w:multiLevelType w:val="multilevel"/>
    <w:tmpl w:val="0000002B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2C"/>
    <w:multiLevelType w:val="multi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2D"/>
    <w:multiLevelType w:val="multilevel"/>
    <w:tmpl w:val="1D8E495A"/>
    <w:name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F"/>
    <w:multiLevelType w:val="multilevel"/>
    <w:tmpl w:val="0000002F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32"/>
    <w:multiLevelType w:val="multilevel"/>
    <w:tmpl w:val="00000032"/>
    <w:name w:val="WW8Num6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33"/>
    <w:multiLevelType w:val="multilevel"/>
    <w:tmpl w:val="5E08D918"/>
    <w:name w:val="WW8Num6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37"/>
    <w:multiLevelType w:val="multilevel"/>
    <w:tmpl w:val="00000037"/>
    <w:name w:val="WW8Num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501C39"/>
    <w:multiLevelType w:val="hybridMultilevel"/>
    <w:tmpl w:val="EE82A676"/>
    <w:lvl w:ilvl="0" w:tplc="FFFFFFFF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03A91934"/>
    <w:multiLevelType w:val="hybridMultilevel"/>
    <w:tmpl w:val="15C47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6843182"/>
    <w:multiLevelType w:val="hybridMultilevel"/>
    <w:tmpl w:val="F2E83DAA"/>
    <w:lvl w:ilvl="0" w:tplc="FC0A902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7C42F18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B6502C"/>
    <w:multiLevelType w:val="hybridMultilevel"/>
    <w:tmpl w:val="55FC363E"/>
    <w:lvl w:ilvl="0" w:tplc="3B687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B5569C8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B7F2B70"/>
    <w:multiLevelType w:val="hybridMultilevel"/>
    <w:tmpl w:val="EE82A676"/>
    <w:lvl w:ilvl="0" w:tplc="FFFFFFFF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0E575BE5"/>
    <w:multiLevelType w:val="hybridMultilevel"/>
    <w:tmpl w:val="63A64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7C0856"/>
    <w:multiLevelType w:val="hybridMultilevel"/>
    <w:tmpl w:val="436CFD8E"/>
    <w:lvl w:ilvl="0" w:tplc="CC903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9DE1EEA"/>
    <w:multiLevelType w:val="hybridMultilevel"/>
    <w:tmpl w:val="54968FF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3330690"/>
    <w:multiLevelType w:val="multilevel"/>
    <w:tmpl w:val="19AA1880"/>
    <w:name w:val="WW8Num5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23E375BD"/>
    <w:multiLevelType w:val="hybridMultilevel"/>
    <w:tmpl w:val="94D423FE"/>
    <w:lvl w:ilvl="0" w:tplc="2C4E12D0">
      <w:start w:val="1"/>
      <w:numFmt w:val="lowerLetter"/>
      <w:lvlText w:val="%1)"/>
      <w:lvlJc w:val="left"/>
      <w:pPr>
        <w:ind w:left="78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26F831D2"/>
    <w:multiLevelType w:val="hybridMultilevel"/>
    <w:tmpl w:val="164846D4"/>
    <w:lvl w:ilvl="0" w:tplc="A4921D9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5F1295"/>
    <w:multiLevelType w:val="hybridMultilevel"/>
    <w:tmpl w:val="EE82A676"/>
    <w:lvl w:ilvl="0" w:tplc="DED63D38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 w15:restartNumberingAfterBreak="0">
    <w:nsid w:val="386D5C13"/>
    <w:multiLevelType w:val="multilevel"/>
    <w:tmpl w:val="9586D8B6"/>
    <w:name w:val="WW8Num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3CCD5274"/>
    <w:multiLevelType w:val="hybridMultilevel"/>
    <w:tmpl w:val="EE82A676"/>
    <w:lvl w:ilvl="0" w:tplc="FFFFFFFF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3" w15:restartNumberingAfterBreak="0">
    <w:nsid w:val="40DA1EEC"/>
    <w:multiLevelType w:val="hybridMultilevel"/>
    <w:tmpl w:val="77AEE01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9361442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3C68B802">
      <w:start w:val="1"/>
      <w:numFmt w:val="lowerLetter"/>
      <w:lvlText w:val="%3)"/>
      <w:lvlJc w:val="left"/>
      <w:pPr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 w:tplc="A9C8F6BA">
      <w:start w:val="1"/>
      <w:numFmt w:val="lowerLetter"/>
      <w:lvlText w:val="%4)"/>
      <w:lvlJc w:val="left"/>
      <w:pPr>
        <w:ind w:left="3087" w:hanging="360"/>
      </w:pPr>
      <w:rPr>
        <w:rFonts w:hint="default"/>
      </w:rPr>
    </w:lvl>
    <w:lvl w:ilvl="4" w:tplc="88D8608A">
      <w:numFmt w:val="bullet"/>
      <w:lvlText w:val=""/>
      <w:lvlJc w:val="left"/>
      <w:pPr>
        <w:ind w:left="3807" w:hanging="360"/>
      </w:pPr>
      <w:rPr>
        <w:rFonts w:ascii="Symbol" w:eastAsia="Times New Roman" w:hAnsi="Symbol" w:cs="Times New Roman" w:hint="default"/>
      </w:rPr>
    </w:lvl>
    <w:lvl w:ilvl="5" w:tplc="2268694E">
      <w:start w:val="1"/>
      <w:numFmt w:val="decimal"/>
      <w:lvlText w:val="%6)"/>
      <w:lvlJc w:val="left"/>
      <w:pPr>
        <w:ind w:left="4707" w:hanging="360"/>
      </w:pPr>
      <w:rPr>
        <w:rFonts w:hint="default"/>
      </w:rPr>
    </w:lvl>
    <w:lvl w:ilvl="6" w:tplc="F574EFBC">
      <w:start w:val="2"/>
      <w:numFmt w:val="upperRoman"/>
      <w:lvlText w:val="%7."/>
      <w:lvlJc w:val="left"/>
      <w:pPr>
        <w:ind w:left="5607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A640FDD"/>
    <w:multiLevelType w:val="hybridMultilevel"/>
    <w:tmpl w:val="01D801FC"/>
    <w:lvl w:ilvl="0" w:tplc="F482A4BA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5" w15:restartNumberingAfterBreak="0">
    <w:nsid w:val="4F6B0E58"/>
    <w:multiLevelType w:val="hybridMultilevel"/>
    <w:tmpl w:val="F198E57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5C1632E6">
      <w:start w:val="19"/>
      <w:numFmt w:val="decimal"/>
      <w:lvlText w:val="%5."/>
      <w:lvlJc w:val="left"/>
      <w:pPr>
        <w:ind w:left="331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50842BFF"/>
    <w:multiLevelType w:val="hybridMultilevel"/>
    <w:tmpl w:val="831A1B6C"/>
    <w:lvl w:ilvl="0" w:tplc="768A313A">
      <w:start w:val="1"/>
      <w:numFmt w:val="bullet"/>
      <w:lvlText w:val=""/>
      <w:lvlJc w:val="left"/>
      <w:pPr>
        <w:ind w:left="10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7" w15:restartNumberingAfterBreak="0">
    <w:nsid w:val="5BD4284D"/>
    <w:multiLevelType w:val="hybridMultilevel"/>
    <w:tmpl w:val="86D4E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8773CE"/>
    <w:multiLevelType w:val="multilevel"/>
    <w:tmpl w:val="F596270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5CD22E51"/>
    <w:multiLevelType w:val="hybridMultilevel"/>
    <w:tmpl w:val="36968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CB0B81"/>
    <w:multiLevelType w:val="multilevel"/>
    <w:tmpl w:val="41EA3BE8"/>
    <w:lvl w:ilvl="0">
      <w:start w:val="1"/>
      <w:numFmt w:val="decimal"/>
      <w:lvlText w:val="%1."/>
      <w:lvlJc w:val="left"/>
      <w:pPr>
        <w:ind w:left="482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908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75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900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57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77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97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817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537" w:hanging="180"/>
      </w:pPr>
      <w:rPr>
        <w:rFonts w:hint="default"/>
        <w:vertAlign w:val="baseline"/>
      </w:rPr>
    </w:lvl>
  </w:abstractNum>
  <w:abstractNum w:abstractNumId="41" w15:restartNumberingAfterBreak="0">
    <w:nsid w:val="66A101C8"/>
    <w:multiLevelType w:val="multilevel"/>
    <w:tmpl w:val="57B4F0E2"/>
    <w:styleLink w:val="WW8Num1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 w15:restartNumberingAfterBreak="0">
    <w:nsid w:val="7709693A"/>
    <w:multiLevelType w:val="multilevel"/>
    <w:tmpl w:val="C6A0890E"/>
    <w:lvl w:ilvl="0">
      <w:start w:val="1"/>
      <w:numFmt w:val="decimal"/>
      <w:lvlText w:val="%1."/>
      <w:lvlJc w:val="left"/>
      <w:pPr>
        <w:ind w:left="595" w:hanging="453"/>
      </w:pPr>
      <w:rPr>
        <w:rFonts w:ascii="Arial" w:hAnsi="Arial" w:cs="Arial" w:hint="default"/>
        <w:b w:val="0"/>
        <w:bCs/>
        <w:color w:val="auto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3" w15:restartNumberingAfterBreak="0">
    <w:nsid w:val="7B4E20FE"/>
    <w:multiLevelType w:val="hybridMultilevel"/>
    <w:tmpl w:val="F8322E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715BC2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5" w15:restartNumberingAfterBreak="0">
    <w:nsid w:val="7E351E79"/>
    <w:multiLevelType w:val="hybridMultilevel"/>
    <w:tmpl w:val="9F32C7C8"/>
    <w:name w:val="WW8Num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257082">
    <w:abstractNumId w:val="6"/>
  </w:num>
  <w:num w:numId="2" w16cid:durableId="130916518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21327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6159318">
    <w:abstractNumId w:val="43"/>
  </w:num>
  <w:num w:numId="5" w16cid:durableId="215286149">
    <w:abstractNumId w:val="36"/>
  </w:num>
  <w:num w:numId="6" w16cid:durableId="589316963">
    <w:abstractNumId w:val="33"/>
  </w:num>
  <w:num w:numId="7" w16cid:durableId="823744533">
    <w:abstractNumId w:val="31"/>
  </w:num>
  <w:num w:numId="8" w16cid:durableId="15102946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2179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342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0077035">
    <w:abstractNumId w:val="9"/>
  </w:num>
  <w:num w:numId="12" w16cid:durableId="4801938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2485779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4" w16cid:durableId="18940470">
    <w:abstractNumId w:val="37"/>
  </w:num>
  <w:num w:numId="15" w16cid:durableId="1441492810">
    <w:abstractNumId w:val="24"/>
  </w:num>
  <w:num w:numId="16" w16cid:durableId="1751074026">
    <w:abstractNumId w:val="39"/>
  </w:num>
  <w:num w:numId="17" w16cid:durableId="5536142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4568027">
    <w:abstractNumId w:val="13"/>
  </w:num>
  <w:num w:numId="19" w16cid:durableId="1651326457">
    <w:abstractNumId w:val="8"/>
  </w:num>
  <w:num w:numId="20" w16cid:durableId="381026374">
    <w:abstractNumId w:val="10"/>
  </w:num>
  <w:num w:numId="21" w16cid:durableId="320543718">
    <w:abstractNumId w:val="21"/>
  </w:num>
  <w:num w:numId="22" w16cid:durableId="1606577510">
    <w:abstractNumId w:val="25"/>
  </w:num>
  <w:num w:numId="23" w16cid:durableId="1381514719">
    <w:abstractNumId w:val="34"/>
  </w:num>
  <w:num w:numId="24" w16cid:durableId="296423545">
    <w:abstractNumId w:val="16"/>
  </w:num>
  <w:num w:numId="25" w16cid:durableId="1689333424">
    <w:abstractNumId w:val="20"/>
  </w:num>
  <w:num w:numId="26" w16cid:durableId="523597156">
    <w:abstractNumId w:val="45"/>
  </w:num>
  <w:num w:numId="27" w16cid:durableId="1349723151">
    <w:abstractNumId w:val="19"/>
  </w:num>
  <w:num w:numId="28" w16cid:durableId="208614654">
    <w:abstractNumId w:val="27"/>
  </w:num>
  <w:num w:numId="29" w16cid:durableId="1618370234">
    <w:abstractNumId w:val="41"/>
  </w:num>
  <w:num w:numId="30" w16cid:durableId="1302004403">
    <w:abstractNumId w:val="29"/>
  </w:num>
  <w:num w:numId="31" w16cid:durableId="10213986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922238">
    <w:abstractNumId w:val="30"/>
  </w:num>
  <w:num w:numId="33" w16cid:durableId="1292440184">
    <w:abstractNumId w:val="18"/>
  </w:num>
  <w:num w:numId="34" w16cid:durableId="656803191">
    <w:abstractNumId w:val="32"/>
  </w:num>
  <w:num w:numId="35" w16cid:durableId="2000572716">
    <w:abstractNumId w:val="36"/>
  </w:num>
  <w:num w:numId="36" w16cid:durableId="8760905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3322632">
    <w:abstractNumId w:val="23"/>
  </w:num>
  <w:num w:numId="38" w16cid:durableId="304815765">
    <w:abstractNumId w:val="4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C11"/>
    <w:rsid w:val="00016E1C"/>
    <w:rsid w:val="00030CED"/>
    <w:rsid w:val="000321BE"/>
    <w:rsid w:val="00033ACA"/>
    <w:rsid w:val="0005233E"/>
    <w:rsid w:val="00055BE9"/>
    <w:rsid w:val="0007135D"/>
    <w:rsid w:val="00076194"/>
    <w:rsid w:val="000826C4"/>
    <w:rsid w:val="000A7EB0"/>
    <w:rsid w:val="000C6EE3"/>
    <w:rsid w:val="000D18C5"/>
    <w:rsid w:val="000D52E1"/>
    <w:rsid w:val="000E2AC1"/>
    <w:rsid w:val="000E3D11"/>
    <w:rsid w:val="00103F19"/>
    <w:rsid w:val="001116C4"/>
    <w:rsid w:val="00122232"/>
    <w:rsid w:val="001736D7"/>
    <w:rsid w:val="001752CE"/>
    <w:rsid w:val="001816FF"/>
    <w:rsid w:val="0018600E"/>
    <w:rsid w:val="00190E5D"/>
    <w:rsid w:val="001B0585"/>
    <w:rsid w:val="001B232D"/>
    <w:rsid w:val="001B26B0"/>
    <w:rsid w:val="001B29B5"/>
    <w:rsid w:val="001B4828"/>
    <w:rsid w:val="001B70E0"/>
    <w:rsid w:val="001E2B25"/>
    <w:rsid w:val="001F4704"/>
    <w:rsid w:val="0020000C"/>
    <w:rsid w:val="00203507"/>
    <w:rsid w:val="002129F8"/>
    <w:rsid w:val="00226810"/>
    <w:rsid w:val="00226FAD"/>
    <w:rsid w:val="00234AFB"/>
    <w:rsid w:val="00256AFE"/>
    <w:rsid w:val="00291D56"/>
    <w:rsid w:val="002A395A"/>
    <w:rsid w:val="002B7A3E"/>
    <w:rsid w:val="00326BB7"/>
    <w:rsid w:val="00333BD7"/>
    <w:rsid w:val="00333F20"/>
    <w:rsid w:val="0034558F"/>
    <w:rsid w:val="003B0A1D"/>
    <w:rsid w:val="003B56D9"/>
    <w:rsid w:val="003E076B"/>
    <w:rsid w:val="003F3CFB"/>
    <w:rsid w:val="00400A96"/>
    <w:rsid w:val="00402FD9"/>
    <w:rsid w:val="00405214"/>
    <w:rsid w:val="00405472"/>
    <w:rsid w:val="0040666F"/>
    <w:rsid w:val="00411133"/>
    <w:rsid w:val="00426F28"/>
    <w:rsid w:val="00443230"/>
    <w:rsid w:val="004543BA"/>
    <w:rsid w:val="004710AC"/>
    <w:rsid w:val="004732DF"/>
    <w:rsid w:val="004869AD"/>
    <w:rsid w:val="00491B9F"/>
    <w:rsid w:val="004B1883"/>
    <w:rsid w:val="004C3410"/>
    <w:rsid w:val="004F258E"/>
    <w:rsid w:val="00501F9F"/>
    <w:rsid w:val="00502A88"/>
    <w:rsid w:val="005048EE"/>
    <w:rsid w:val="005119B4"/>
    <w:rsid w:val="00527E73"/>
    <w:rsid w:val="00547961"/>
    <w:rsid w:val="005537EF"/>
    <w:rsid w:val="005A50AF"/>
    <w:rsid w:val="005A684C"/>
    <w:rsid w:val="005B1456"/>
    <w:rsid w:val="005D1A74"/>
    <w:rsid w:val="005E3C61"/>
    <w:rsid w:val="005F777F"/>
    <w:rsid w:val="00612EA2"/>
    <w:rsid w:val="00625D4F"/>
    <w:rsid w:val="00642689"/>
    <w:rsid w:val="006476FB"/>
    <w:rsid w:val="00656738"/>
    <w:rsid w:val="00656BBA"/>
    <w:rsid w:val="00661C2A"/>
    <w:rsid w:val="006657DD"/>
    <w:rsid w:val="00667FB0"/>
    <w:rsid w:val="00673D4C"/>
    <w:rsid w:val="006741AD"/>
    <w:rsid w:val="00676715"/>
    <w:rsid w:val="00690E67"/>
    <w:rsid w:val="006937CC"/>
    <w:rsid w:val="00695022"/>
    <w:rsid w:val="006A46BF"/>
    <w:rsid w:val="006E3A85"/>
    <w:rsid w:val="00704E9B"/>
    <w:rsid w:val="00714A05"/>
    <w:rsid w:val="00717ACF"/>
    <w:rsid w:val="00754326"/>
    <w:rsid w:val="00761E6D"/>
    <w:rsid w:val="00774E70"/>
    <w:rsid w:val="00782492"/>
    <w:rsid w:val="0078511B"/>
    <w:rsid w:val="007A2007"/>
    <w:rsid w:val="007A213A"/>
    <w:rsid w:val="007A67D9"/>
    <w:rsid w:val="007B1BF9"/>
    <w:rsid w:val="007B2776"/>
    <w:rsid w:val="007D22F1"/>
    <w:rsid w:val="007D35D2"/>
    <w:rsid w:val="007D67A2"/>
    <w:rsid w:val="007F1925"/>
    <w:rsid w:val="007F4492"/>
    <w:rsid w:val="00807E36"/>
    <w:rsid w:val="00812961"/>
    <w:rsid w:val="0081365F"/>
    <w:rsid w:val="008360DB"/>
    <w:rsid w:val="00853B39"/>
    <w:rsid w:val="0086383B"/>
    <w:rsid w:val="0087767D"/>
    <w:rsid w:val="00886D42"/>
    <w:rsid w:val="008C0012"/>
    <w:rsid w:val="008C7892"/>
    <w:rsid w:val="008D2BDF"/>
    <w:rsid w:val="008D2C19"/>
    <w:rsid w:val="008E11C2"/>
    <w:rsid w:val="00906402"/>
    <w:rsid w:val="0094661B"/>
    <w:rsid w:val="00955D53"/>
    <w:rsid w:val="00963435"/>
    <w:rsid w:val="009776DE"/>
    <w:rsid w:val="00997AE5"/>
    <w:rsid w:val="009C6392"/>
    <w:rsid w:val="009D384F"/>
    <w:rsid w:val="009F4FB8"/>
    <w:rsid w:val="00A12502"/>
    <w:rsid w:val="00A14A24"/>
    <w:rsid w:val="00A64358"/>
    <w:rsid w:val="00A66CA4"/>
    <w:rsid w:val="00A67774"/>
    <w:rsid w:val="00A76471"/>
    <w:rsid w:val="00A81B77"/>
    <w:rsid w:val="00A856DA"/>
    <w:rsid w:val="00A96298"/>
    <w:rsid w:val="00AB792A"/>
    <w:rsid w:val="00AC7E40"/>
    <w:rsid w:val="00AE1F55"/>
    <w:rsid w:val="00AF46B3"/>
    <w:rsid w:val="00B01C21"/>
    <w:rsid w:val="00B11720"/>
    <w:rsid w:val="00B235AC"/>
    <w:rsid w:val="00B4140A"/>
    <w:rsid w:val="00B46E13"/>
    <w:rsid w:val="00B54E54"/>
    <w:rsid w:val="00B57E5D"/>
    <w:rsid w:val="00B6779F"/>
    <w:rsid w:val="00BB315F"/>
    <w:rsid w:val="00BB5F5B"/>
    <w:rsid w:val="00BC5B29"/>
    <w:rsid w:val="00BE78A8"/>
    <w:rsid w:val="00BF3E8A"/>
    <w:rsid w:val="00C0140F"/>
    <w:rsid w:val="00C20191"/>
    <w:rsid w:val="00C42821"/>
    <w:rsid w:val="00C44235"/>
    <w:rsid w:val="00C53755"/>
    <w:rsid w:val="00C77B88"/>
    <w:rsid w:val="00C865A9"/>
    <w:rsid w:val="00CB5AD6"/>
    <w:rsid w:val="00CD32E1"/>
    <w:rsid w:val="00CD3828"/>
    <w:rsid w:val="00CE1749"/>
    <w:rsid w:val="00D15849"/>
    <w:rsid w:val="00D32B70"/>
    <w:rsid w:val="00D3716D"/>
    <w:rsid w:val="00D47CD8"/>
    <w:rsid w:val="00D51DF5"/>
    <w:rsid w:val="00D6524E"/>
    <w:rsid w:val="00D71E44"/>
    <w:rsid w:val="00D727D1"/>
    <w:rsid w:val="00D848B4"/>
    <w:rsid w:val="00DA6C21"/>
    <w:rsid w:val="00DA7935"/>
    <w:rsid w:val="00DC68E7"/>
    <w:rsid w:val="00E22A79"/>
    <w:rsid w:val="00E34EA0"/>
    <w:rsid w:val="00E52FB7"/>
    <w:rsid w:val="00E65C11"/>
    <w:rsid w:val="00E732E9"/>
    <w:rsid w:val="00E74BB3"/>
    <w:rsid w:val="00EA2E48"/>
    <w:rsid w:val="00EC380E"/>
    <w:rsid w:val="00ED133B"/>
    <w:rsid w:val="00ED230B"/>
    <w:rsid w:val="00EE0BF9"/>
    <w:rsid w:val="00EE54D9"/>
    <w:rsid w:val="00EF75D8"/>
    <w:rsid w:val="00F102DD"/>
    <w:rsid w:val="00F11229"/>
    <w:rsid w:val="00F1138C"/>
    <w:rsid w:val="00F11862"/>
    <w:rsid w:val="00F271EA"/>
    <w:rsid w:val="00F367EA"/>
    <w:rsid w:val="00F46DE5"/>
    <w:rsid w:val="00F500D0"/>
    <w:rsid w:val="00F54AC4"/>
    <w:rsid w:val="00F60EDA"/>
    <w:rsid w:val="00F82FA4"/>
    <w:rsid w:val="00FA3E76"/>
    <w:rsid w:val="00FA5BE9"/>
    <w:rsid w:val="00FB21DC"/>
    <w:rsid w:val="00FB2333"/>
    <w:rsid w:val="00FB4498"/>
    <w:rsid w:val="00FC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0CCF3"/>
  <w15:docId w15:val="{E115FD02-E7D6-4A82-AA83-61C05D010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C1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2BDF"/>
    <w:pPr>
      <w:keepNext/>
      <w:keepLines/>
      <w:spacing w:after="0" w:line="240" w:lineRule="auto"/>
      <w:jc w:val="center"/>
      <w:outlineLvl w:val="0"/>
    </w:pPr>
    <w:rPr>
      <w:rFonts w:ascii="Arial" w:eastAsiaTheme="majorEastAsia" w:hAnsi="Arial" w:cs="Arial"/>
      <w:b/>
      <w:bCs/>
      <w:smallCaps/>
      <w:sz w:val="20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8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3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6392"/>
    <w:pPr>
      <w:keepNext/>
      <w:keepLines/>
      <w:widowControl w:val="0"/>
      <w:spacing w:before="40" w:after="0" w:line="240" w:lineRule="auto"/>
      <w:outlineLvl w:val="5"/>
    </w:pPr>
    <w:rPr>
      <w:rFonts w:ascii="Cambria" w:eastAsia="Times New Roman" w:hAnsi="Cambria"/>
      <w:color w:val="243F60"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6392"/>
    <w:pPr>
      <w:keepNext/>
      <w:widowControl w:val="0"/>
      <w:spacing w:after="0" w:line="240" w:lineRule="auto"/>
      <w:jc w:val="right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C11"/>
  </w:style>
  <w:style w:type="paragraph" w:styleId="Stopka">
    <w:name w:val="footer"/>
    <w:basedOn w:val="Normalny"/>
    <w:link w:val="StopkaZnak"/>
    <w:uiPriority w:val="99"/>
    <w:unhideWhenUsed/>
    <w:rsid w:val="00E65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C11"/>
  </w:style>
  <w:style w:type="paragraph" w:customStyle="1" w:styleId="Nagwek20">
    <w:name w:val="Nagłówek2"/>
    <w:basedOn w:val="Normalny"/>
    <w:next w:val="Tekstpodstawowy"/>
    <w:rsid w:val="00E65C11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5C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5C11"/>
  </w:style>
  <w:style w:type="paragraph" w:customStyle="1" w:styleId="Nagwek81">
    <w:name w:val="Nagłówek 81"/>
    <w:basedOn w:val="Normalny"/>
    <w:next w:val="Normalny"/>
    <w:rsid w:val="00E65C11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Normalny6">
    <w:name w:val="Normalny6"/>
    <w:basedOn w:val="Normalny"/>
    <w:rsid w:val="00E65C11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Normalny1">
    <w:name w:val="Normalny1"/>
    <w:basedOn w:val="Normalny"/>
    <w:rsid w:val="00E65C11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E65C1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paragraph" w:customStyle="1" w:styleId="Normalny10">
    <w:name w:val="Normalny1"/>
    <w:basedOn w:val="Normalny"/>
    <w:rsid w:val="00A12502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C865A9"/>
    <w:pPr>
      <w:suppressAutoHyphens/>
      <w:spacing w:after="0" w:line="240" w:lineRule="auto"/>
      <w:ind w:left="142" w:hanging="142"/>
      <w:jc w:val="both"/>
    </w:pPr>
    <w:rPr>
      <w:rFonts w:eastAsia="Times New Roman" w:cstheme="minorHAnsi"/>
      <w:sz w:val="18"/>
      <w:szCs w:val="18"/>
      <w:lang w:val="x-none"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uiPriority w:val="99"/>
    <w:rsid w:val="00853B3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C865A9"/>
    <w:rPr>
      <w:rFonts w:ascii="Calibri" w:eastAsia="Times New Roman" w:hAnsi="Calibri" w:cstheme="minorHAnsi"/>
      <w:sz w:val="18"/>
      <w:szCs w:val="18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853B39"/>
    <w:rPr>
      <w:vertAlign w:val="superscript"/>
    </w:rPr>
  </w:style>
  <w:style w:type="paragraph" w:customStyle="1" w:styleId="TekstprzypisudolnegoTekstprzypisu">
    <w:name w:val="Tekst przypisu dolnego.Tekst przypisu"/>
    <w:basedOn w:val="Normalny"/>
    <w:uiPriority w:val="99"/>
    <w:rsid w:val="00886D42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886D42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86D42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886D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86D42"/>
    <w:rPr>
      <w:rFonts w:ascii="Consolas" w:eastAsia="Calibri" w:hAnsi="Consolas" w:cs="Times New Roman"/>
      <w:sz w:val="21"/>
      <w:szCs w:val="21"/>
    </w:rPr>
  </w:style>
  <w:style w:type="paragraph" w:styleId="Akapitzlist">
    <w:name w:val="List Paragraph"/>
    <w:aliases w:val="Preambuła,normalny tekst,L1,Numerowanie,List Paragraph,CW_Lista,Akapit z listą numerowaną,Podsis rysunku,Akapit z list¹,lp1"/>
    <w:basedOn w:val="Normalny"/>
    <w:link w:val="AkapitzlistZnak"/>
    <w:uiPriority w:val="34"/>
    <w:qFormat/>
    <w:rsid w:val="00BF3E8A"/>
    <w:pPr>
      <w:ind w:left="720"/>
      <w:contextualSpacing/>
    </w:pPr>
  </w:style>
  <w:style w:type="table" w:styleId="Tabela-Siatka">
    <w:name w:val="Table Grid"/>
    <w:basedOn w:val="Standardowy"/>
    <w:uiPriority w:val="39"/>
    <w:rsid w:val="0007619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7">
    <w:name w:val="Normalny7"/>
    <w:basedOn w:val="Normalny"/>
    <w:rsid w:val="00076194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Standard">
    <w:name w:val="Standard"/>
    <w:rsid w:val="000761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pkt">
    <w:name w:val="pkt"/>
    <w:basedOn w:val="Normalny"/>
    <w:rsid w:val="00E34EA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E34EA0"/>
    <w:pPr>
      <w:ind w:left="708"/>
    </w:pPr>
    <w:rPr>
      <w:lang w:eastAsia="pl-PL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E34EA0"/>
    <w:rPr>
      <w:rFonts w:ascii="Calibri" w:eastAsia="Calibri" w:hAnsi="Calibri" w:cs="Times New Roman"/>
      <w:lang w:eastAsia="pl-PL"/>
    </w:rPr>
  </w:style>
  <w:style w:type="paragraph" w:customStyle="1" w:styleId="Styl">
    <w:name w:val="Styl"/>
    <w:link w:val="StylZnak"/>
    <w:rsid w:val="00E34E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34E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D2BDF"/>
    <w:rPr>
      <w:rFonts w:ascii="Arial" w:eastAsiaTheme="majorEastAsia" w:hAnsi="Arial" w:cs="Arial"/>
      <w:b/>
      <w:bCs/>
      <w:smallCaps/>
      <w:sz w:val="20"/>
      <w:szCs w:val="24"/>
    </w:rPr>
  </w:style>
  <w:style w:type="paragraph" w:customStyle="1" w:styleId="Normalny100">
    <w:name w:val="Normalny10"/>
    <w:basedOn w:val="Normalny"/>
    <w:rsid w:val="008D2BDF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numerowaną Znak,Podsis rysunku Znak,Akapit z list¹ Znak,lp1 Znak"/>
    <w:link w:val="Akapitzlist"/>
    <w:uiPriority w:val="34"/>
    <w:qFormat/>
    <w:locked/>
    <w:rsid w:val="006937CC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8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86383B"/>
    <w:pPr>
      <w:spacing w:after="0" w:line="240" w:lineRule="auto"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unhideWhenUsed/>
    <w:rsid w:val="0086383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ny5">
    <w:name w:val="Normalny5"/>
    <w:basedOn w:val="Normalny"/>
    <w:rsid w:val="00400A96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character" w:customStyle="1" w:styleId="Domylnaczcionkaakapitu1">
    <w:name w:val="Domyślna czcionka akapitu1"/>
    <w:rsid w:val="00400A96"/>
  </w:style>
  <w:style w:type="paragraph" w:customStyle="1" w:styleId="Style1">
    <w:name w:val="Style1"/>
    <w:basedOn w:val="Normalny7"/>
    <w:next w:val="Normalny7"/>
    <w:rsid w:val="00400A96"/>
    <w:pPr>
      <w:jc w:val="center"/>
    </w:pPr>
    <w:rPr>
      <w:b/>
      <w:bCs/>
      <w:lang w:val="en-US"/>
    </w:rPr>
  </w:style>
  <w:style w:type="paragraph" w:customStyle="1" w:styleId="Normalny9">
    <w:name w:val="Normalny9"/>
    <w:basedOn w:val="Normalny"/>
    <w:rsid w:val="00400A96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Normalny12">
    <w:name w:val="Normalny12"/>
    <w:basedOn w:val="Normalny"/>
    <w:rsid w:val="00400A96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0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0CED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0CED"/>
    <w:rPr>
      <w:rFonts w:ascii="Arial" w:eastAsia="Arial" w:hAnsi="Arial" w:cs="Arial"/>
      <w:sz w:val="20"/>
      <w:szCs w:val="20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392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6392"/>
    <w:rPr>
      <w:rFonts w:ascii="Cambria" w:eastAsia="Times New Roman" w:hAnsi="Cambria" w:cs="Times New Roman"/>
      <w:color w:val="243F60"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9C6392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39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39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9C639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C6392"/>
    <w:rPr>
      <w:rFonts w:ascii="Calibri" w:eastAsia="Calibri" w:hAnsi="Calibri" w:cs="Times New Roman"/>
    </w:rPr>
  </w:style>
  <w:style w:type="character" w:customStyle="1" w:styleId="FontStyle55">
    <w:name w:val="Font Style55"/>
    <w:uiPriority w:val="99"/>
    <w:rsid w:val="009C6392"/>
    <w:rPr>
      <w:rFonts w:ascii="Calibri" w:hAnsi="Calibri" w:cs="Calibri"/>
      <w:b/>
      <w:bCs/>
      <w:sz w:val="18"/>
      <w:szCs w:val="18"/>
    </w:rPr>
  </w:style>
  <w:style w:type="character" w:styleId="Hipercze">
    <w:name w:val="Hyperlink"/>
    <w:rsid w:val="009C6392"/>
    <w:rPr>
      <w:color w:val="000080"/>
      <w:u w:val="single"/>
    </w:rPr>
  </w:style>
  <w:style w:type="paragraph" w:customStyle="1" w:styleId="Zawartotabeli">
    <w:name w:val="Zawartość tabeli"/>
    <w:basedOn w:val="Tekstpodstawowy"/>
    <w:rsid w:val="009C6392"/>
    <w:pPr>
      <w:widowControl w:val="0"/>
      <w:suppressLineNumbers/>
      <w:suppressAutoHyphens/>
      <w:autoSpaceDE w:val="0"/>
      <w:spacing w:line="240" w:lineRule="auto"/>
    </w:pPr>
    <w:rPr>
      <w:rFonts w:ascii="Times New Roman" w:eastAsia="Times New Roman" w:hAnsi="Times New Roman"/>
      <w:kern w:val="1"/>
      <w:sz w:val="24"/>
      <w:szCs w:val="20"/>
      <w:lang w:eastAsia="pl-PL" w:bidi="pl-PL"/>
    </w:rPr>
  </w:style>
  <w:style w:type="paragraph" w:customStyle="1" w:styleId="Stopka1">
    <w:name w:val="Stopka1"/>
    <w:basedOn w:val="Normalny"/>
    <w:rsid w:val="009C6392"/>
    <w:pPr>
      <w:tabs>
        <w:tab w:val="center" w:pos="4536"/>
        <w:tab w:val="right" w:pos="9072"/>
      </w:tabs>
      <w:autoSpaceDE w:val="0"/>
      <w:spacing w:after="0" w:line="240" w:lineRule="auto"/>
    </w:pPr>
    <w:rPr>
      <w:rFonts w:ascii="Times New Roman" w:eastAsia="Arial" w:hAnsi="Times New Roman"/>
      <w:kern w:val="1"/>
      <w:sz w:val="24"/>
      <w:szCs w:val="24"/>
      <w:lang w:eastAsia="pl-PL" w:bidi="pl-PL"/>
    </w:rPr>
  </w:style>
  <w:style w:type="paragraph" w:customStyle="1" w:styleId="Normalny2">
    <w:name w:val="Normalny2"/>
    <w:basedOn w:val="Normalny"/>
    <w:rsid w:val="009C6392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zh-CN" w:bidi="pl-PL"/>
    </w:rPr>
  </w:style>
  <w:style w:type="character" w:customStyle="1" w:styleId="FontStyle59">
    <w:name w:val="Font Style59"/>
    <w:uiPriority w:val="99"/>
    <w:rsid w:val="009C6392"/>
    <w:rPr>
      <w:rFonts w:ascii="Calibri" w:hAnsi="Calibri" w:cs="Calibri"/>
      <w:sz w:val="18"/>
      <w:szCs w:val="18"/>
    </w:rPr>
  </w:style>
  <w:style w:type="paragraph" w:customStyle="1" w:styleId="Style29">
    <w:name w:val="Style29"/>
    <w:basedOn w:val="Normalny"/>
    <w:uiPriority w:val="99"/>
    <w:rsid w:val="009C6392"/>
    <w:pPr>
      <w:widowControl w:val="0"/>
      <w:autoSpaceDE w:val="0"/>
      <w:autoSpaceDN w:val="0"/>
      <w:adjustRightInd w:val="0"/>
      <w:spacing w:after="0" w:line="281" w:lineRule="exact"/>
      <w:ind w:hanging="410"/>
      <w:jc w:val="both"/>
    </w:pPr>
    <w:rPr>
      <w:rFonts w:eastAsia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9C6392"/>
    <w:pPr>
      <w:widowControl w:val="0"/>
      <w:autoSpaceDE w:val="0"/>
      <w:autoSpaceDN w:val="0"/>
      <w:adjustRightInd w:val="0"/>
      <w:spacing w:after="0" w:line="245" w:lineRule="exact"/>
      <w:jc w:val="right"/>
    </w:pPr>
    <w:rPr>
      <w:rFonts w:eastAsia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9C6392"/>
    <w:pPr>
      <w:widowControl w:val="0"/>
      <w:autoSpaceDE w:val="0"/>
      <w:autoSpaceDN w:val="0"/>
      <w:adjustRightInd w:val="0"/>
      <w:spacing w:after="0" w:line="245" w:lineRule="exact"/>
      <w:ind w:hanging="353"/>
      <w:jc w:val="both"/>
    </w:pPr>
    <w:rPr>
      <w:rFonts w:eastAsia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C6392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C639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Style21">
    <w:name w:val="Style21"/>
    <w:basedOn w:val="Normalny"/>
    <w:uiPriority w:val="99"/>
    <w:rsid w:val="009C6392"/>
    <w:pPr>
      <w:widowControl w:val="0"/>
      <w:autoSpaceDE w:val="0"/>
      <w:autoSpaceDN w:val="0"/>
      <w:adjustRightInd w:val="0"/>
      <w:spacing w:after="0" w:line="245" w:lineRule="exact"/>
      <w:ind w:hanging="403"/>
      <w:jc w:val="both"/>
    </w:pPr>
    <w:rPr>
      <w:rFonts w:eastAsia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C639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Normalny3">
    <w:name w:val="Normalny3"/>
    <w:basedOn w:val="Normalny"/>
    <w:rsid w:val="009C6392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Normalny4">
    <w:name w:val="Normalny4"/>
    <w:basedOn w:val="Normalny"/>
    <w:rsid w:val="009C6392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Standardowy2">
    <w:name w:val="Standardowy2"/>
    <w:basedOn w:val="Normalny"/>
    <w:next w:val="Normalny"/>
    <w:rsid w:val="009C6392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styleId="Uwydatnienie">
    <w:name w:val="Emphasis"/>
    <w:uiPriority w:val="20"/>
    <w:qFormat/>
    <w:rsid w:val="009C6392"/>
    <w:rPr>
      <w:i/>
      <w:iCs/>
    </w:rPr>
  </w:style>
  <w:style w:type="character" w:styleId="Pogrubienie">
    <w:name w:val="Strong"/>
    <w:qFormat/>
    <w:rsid w:val="009C6392"/>
    <w:rPr>
      <w:b/>
      <w:bCs/>
    </w:rPr>
  </w:style>
  <w:style w:type="paragraph" w:customStyle="1" w:styleId="Tekstpodstawowywcity1">
    <w:name w:val="Tekst podstawowy wcięty1"/>
    <w:basedOn w:val="Tekstpodstawowy"/>
    <w:rsid w:val="009C6392"/>
    <w:pPr>
      <w:widowControl w:val="0"/>
      <w:suppressAutoHyphens/>
      <w:autoSpaceDE w:val="0"/>
      <w:spacing w:line="240" w:lineRule="auto"/>
      <w:ind w:left="283"/>
    </w:pPr>
    <w:rPr>
      <w:rFonts w:ascii="Times New Roman" w:eastAsia="Times New Roman" w:hAnsi="Times New Roman"/>
      <w:kern w:val="1"/>
      <w:sz w:val="24"/>
      <w:szCs w:val="24"/>
      <w:lang w:bidi="pl-PL"/>
    </w:rPr>
  </w:style>
  <w:style w:type="paragraph" w:customStyle="1" w:styleId="1">
    <w:name w:val="1."/>
    <w:basedOn w:val="Normalny"/>
    <w:rsid w:val="009C639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paragraph" w:customStyle="1" w:styleId="Normal1">
    <w:name w:val="Normal1"/>
    <w:basedOn w:val="Normalny"/>
    <w:rsid w:val="009C6392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Normalny8">
    <w:name w:val="Normalny8"/>
    <w:basedOn w:val="Normalny"/>
    <w:rsid w:val="009C6392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styleId="Lista">
    <w:name w:val="List"/>
    <w:basedOn w:val="Tekstpodstawowy"/>
    <w:rsid w:val="009C6392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kern w:val="1"/>
      <w:sz w:val="24"/>
      <w:szCs w:val="20"/>
      <w:lang w:eastAsia="pl-PL" w:bidi="pl-PL"/>
    </w:rPr>
  </w:style>
  <w:style w:type="paragraph" w:styleId="Tekstpodstawowywcity">
    <w:name w:val="Body Text Indent"/>
    <w:basedOn w:val="Tekstpodstawowy"/>
    <w:link w:val="TekstpodstawowywcityZnak"/>
    <w:rsid w:val="009C6392"/>
    <w:pPr>
      <w:widowControl w:val="0"/>
      <w:suppressAutoHyphens/>
      <w:autoSpaceDE w:val="0"/>
      <w:spacing w:line="240" w:lineRule="auto"/>
      <w:ind w:left="283"/>
    </w:pPr>
    <w:rPr>
      <w:rFonts w:ascii="Times New Roman" w:eastAsia="Times New Roman" w:hAnsi="Times New Roman"/>
      <w:kern w:val="1"/>
      <w:sz w:val="24"/>
      <w:szCs w:val="20"/>
      <w:lang w:val="x-none" w:eastAsia="x-none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6392"/>
    <w:rPr>
      <w:rFonts w:ascii="Times New Roman" w:eastAsia="Times New Roman" w:hAnsi="Times New Roman" w:cs="Times New Roman"/>
      <w:kern w:val="1"/>
      <w:sz w:val="24"/>
      <w:szCs w:val="20"/>
      <w:lang w:val="x-none" w:eastAsia="x-none" w:bidi="pl-PL"/>
    </w:rPr>
  </w:style>
  <w:style w:type="paragraph" w:customStyle="1" w:styleId="Default">
    <w:name w:val="Default"/>
    <w:rsid w:val="009C63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392"/>
    <w:pPr>
      <w:spacing w:after="200" w:line="276" w:lineRule="auto"/>
    </w:pPr>
    <w:rPr>
      <w:rFonts w:ascii="Calibri" w:eastAsia="Calibri" w:hAnsi="Calibri" w:cs="Times New Roman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392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numbering" w:customStyle="1" w:styleId="WW8Num117">
    <w:name w:val="WW8Num117"/>
    <w:rsid w:val="009C6392"/>
    <w:pPr>
      <w:numPr>
        <w:numId w:val="29"/>
      </w:numPr>
    </w:pPr>
  </w:style>
  <w:style w:type="paragraph" w:styleId="Poprawka">
    <w:name w:val="Revision"/>
    <w:hidden/>
    <w:uiPriority w:val="99"/>
    <w:semiHidden/>
    <w:rsid w:val="009C63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ragment">
    <w:name w:val="fragment"/>
    <w:basedOn w:val="Domylnaczcionkaakapitu"/>
    <w:rsid w:val="009C6392"/>
  </w:style>
  <w:style w:type="character" w:customStyle="1" w:styleId="hgkelc">
    <w:name w:val="hgkelc"/>
    <w:basedOn w:val="Domylnaczcionkaakapitu"/>
    <w:rsid w:val="00CD3828"/>
  </w:style>
  <w:style w:type="paragraph" w:customStyle="1" w:styleId="Normalny11">
    <w:name w:val="Normalny11"/>
    <w:basedOn w:val="Normalny"/>
    <w:rsid w:val="00FB4498"/>
    <w:pPr>
      <w:widowControl w:val="0"/>
      <w:autoSpaceDE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character" w:styleId="Nierozpoznanawzmianka">
    <w:name w:val="Unresolved Mention"/>
    <w:uiPriority w:val="99"/>
    <w:semiHidden/>
    <w:unhideWhenUsed/>
    <w:rsid w:val="00FB44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13" Type="http://schemas.openxmlformats.org/officeDocument/2006/relationships/hyperlink" Target="https://isap.sejm.gov.pl/isap.nsf/DocDetails.xsp?id=WDU202000024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sap.sejm.gov.pl/isap.nsf/DocDetails.xsp?id=WDU2023000160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yszukiwarka-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DDF9F-572B-4184-BAF9-1F86B197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3240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Rembisz</dc:creator>
  <cp:keywords/>
  <dc:description/>
  <cp:lastModifiedBy>Justyna Zalewska</cp:lastModifiedBy>
  <cp:revision>3</cp:revision>
  <cp:lastPrinted>2022-01-18T06:50:00Z</cp:lastPrinted>
  <dcterms:created xsi:type="dcterms:W3CDTF">2025-02-13T10:42:00Z</dcterms:created>
  <dcterms:modified xsi:type="dcterms:W3CDTF">2025-02-26T10:56:00Z</dcterms:modified>
</cp:coreProperties>
</file>