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598F1" w14:textId="6F8553D7" w:rsidR="00441CE3" w:rsidRPr="009E48A8" w:rsidRDefault="00234F0B" w:rsidP="009E48A8">
      <w:pPr>
        <w:pStyle w:val="tekstdokumentu"/>
      </w:pPr>
      <w:r w:rsidRPr="00EF19BC">
        <w:t>Załącznik</w:t>
      </w:r>
      <w:r w:rsidR="00DB403F">
        <w:t xml:space="preserve"> nr </w:t>
      </w:r>
      <w:r w:rsidR="0019630F">
        <w:t>5</w:t>
      </w:r>
      <w:r w:rsidR="00B65807" w:rsidRPr="00EF19BC">
        <w:t xml:space="preserve"> do </w:t>
      </w:r>
      <w:r w:rsidR="008F1871">
        <w:t>SWZ</w:t>
      </w:r>
    </w:p>
    <w:p w14:paraId="298909C7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0948E1ED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4C0FF147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319B118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1AA802C4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3A7EE81A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CE753CF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24FD1B7A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1D13D53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4CE9E39C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7186E1D8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5E931DC4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2EF3F8A8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43CDB7B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460E558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14573085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60970BFD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1DB3C347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9D7711C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6FED1AD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762C3AC4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791AF50B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1A3797D7" w14:textId="003CA0AD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BC6C82F" w14:textId="77777777" w:rsidR="0019630F" w:rsidRDefault="0019630F" w:rsidP="0019630F">
      <w:pPr>
        <w:jc w:val="left"/>
        <w:rPr>
          <w:b/>
          <w:bCs/>
          <w:i/>
          <w:iCs/>
          <w:szCs w:val="20"/>
        </w:rPr>
      </w:pPr>
    </w:p>
    <w:p w14:paraId="7531D771" w14:textId="0BAFDC11" w:rsidR="00D871C7" w:rsidRDefault="00D1395F" w:rsidP="00375B45">
      <w:pPr>
        <w:ind w:left="284"/>
        <w:jc w:val="center"/>
        <w:rPr>
          <w:rFonts w:ascii="Times New Roman" w:hAnsi="Times New Roman"/>
          <w:b/>
          <w:i/>
          <w:sz w:val="22"/>
          <w:szCs w:val="28"/>
        </w:rPr>
      </w:pPr>
      <w:r w:rsidRPr="00D1395F">
        <w:rPr>
          <w:rFonts w:ascii="Times New Roman" w:hAnsi="Times New Roman"/>
          <w:b/>
          <w:i/>
          <w:sz w:val="22"/>
          <w:szCs w:val="28"/>
        </w:rPr>
        <w:t xml:space="preserve">Wykonywanie usług drukowania na potrzeby Pomorskiego Ośrodka Doradztwa Rolniczego </w:t>
      </w:r>
      <w:r w:rsidRPr="00D1395F">
        <w:rPr>
          <w:rFonts w:ascii="Times New Roman" w:hAnsi="Times New Roman"/>
          <w:b/>
          <w:i/>
          <w:sz w:val="22"/>
          <w:szCs w:val="28"/>
        </w:rPr>
        <w:br/>
        <w:t>w Lubaniu</w:t>
      </w:r>
    </w:p>
    <w:p w14:paraId="58CC938B" w14:textId="77777777" w:rsidR="00375B45" w:rsidRPr="00375B45" w:rsidRDefault="00375B45" w:rsidP="00375B45">
      <w:pPr>
        <w:ind w:left="284"/>
        <w:jc w:val="center"/>
        <w:rPr>
          <w:rFonts w:ascii="Times New Roman" w:hAnsi="Times New Roman"/>
          <w:b/>
          <w:i/>
          <w:sz w:val="22"/>
          <w:szCs w:val="28"/>
        </w:rPr>
      </w:pPr>
    </w:p>
    <w:p w14:paraId="3FFA979E" w14:textId="6B3BC21A" w:rsidR="00D03E88" w:rsidRPr="00D871C7" w:rsidRDefault="00D03E88" w:rsidP="00D871C7">
      <w:pPr>
        <w:pStyle w:val="Akapitzlist"/>
        <w:numPr>
          <w:ilvl w:val="0"/>
          <w:numId w:val="33"/>
        </w:numPr>
        <w:tabs>
          <w:tab w:val="left" w:pos="900"/>
        </w:tabs>
        <w:spacing w:line="240" w:lineRule="auto"/>
        <w:rPr>
          <w:rFonts w:ascii="Arial" w:hAnsi="Arial" w:cs="Arial"/>
          <w:bCs/>
          <w:sz w:val="20"/>
          <w:szCs w:val="18"/>
          <w:u w:val="single"/>
        </w:rPr>
      </w:pPr>
      <w:r w:rsidRPr="00737E14">
        <w:rPr>
          <w:rFonts w:ascii="Arial" w:hAnsi="Arial" w:cs="Arial"/>
          <w:bCs/>
          <w:sz w:val="20"/>
          <w:szCs w:val="18"/>
          <w:u w:val="single"/>
        </w:rPr>
        <w:t>Oferujemy wykonanie zamówienia w pełnym rzeczowym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737E14" w14:paraId="2D8F8035" w14:textId="77777777" w:rsidTr="00055895">
        <w:tc>
          <w:tcPr>
            <w:tcW w:w="9770" w:type="dxa"/>
          </w:tcPr>
          <w:p w14:paraId="60522C79" w14:textId="64C5F476" w:rsidR="00737E14" w:rsidRPr="00302C32" w:rsidRDefault="00737E14" w:rsidP="0005589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Część </w:t>
            </w:r>
            <w:r w:rsidR="00AF64D6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1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277B59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–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19630F"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sukcesywne wykonywanie usług drukowania - druk i dostawa miesięcznika „Pomorskie Wieści Rolnicze”</w:t>
            </w:r>
          </w:p>
          <w:p w14:paraId="4B80F6F9" w14:textId="7EAB105A" w:rsidR="00737E14" w:rsidRDefault="00737E14" w:rsidP="0093599D">
            <w:pPr>
              <w:widowControl w:val="0"/>
              <w:spacing w:after="120" w:line="240" w:lineRule="auto"/>
              <w:jc w:val="center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</w:t>
            </w:r>
            <w:r w:rsidR="0093599D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 PLN BRUTTO</w:t>
            </w:r>
          </w:p>
        </w:tc>
      </w:tr>
      <w:tr w:rsidR="00737E14" w14:paraId="3A26005B" w14:textId="77777777" w:rsidTr="00055895">
        <w:tc>
          <w:tcPr>
            <w:tcW w:w="9770" w:type="dxa"/>
          </w:tcPr>
          <w:p w14:paraId="75362B3F" w14:textId="147668B6" w:rsidR="00737E14" w:rsidRPr="00D03E88" w:rsidRDefault="00737E14" w:rsidP="00055895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</w:t>
            </w:r>
          </w:p>
        </w:tc>
      </w:tr>
    </w:tbl>
    <w:p w14:paraId="19A12337" w14:textId="0B6D3CD9" w:rsidR="00D03E88" w:rsidRDefault="00D03E88" w:rsidP="003F74F3">
      <w:pPr>
        <w:tabs>
          <w:tab w:val="left" w:leader="dot" w:pos="5757"/>
          <w:tab w:val="right" w:leader="dot" w:pos="9633"/>
        </w:tabs>
        <w:rPr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AF64D6" w14:paraId="58CA9FFD" w14:textId="77777777" w:rsidTr="00F8254A">
        <w:tc>
          <w:tcPr>
            <w:tcW w:w="9770" w:type="dxa"/>
          </w:tcPr>
          <w:p w14:paraId="08891DC7" w14:textId="32FEE6D3" w:rsidR="00AF64D6" w:rsidRPr="0019630F" w:rsidRDefault="00AF64D6" w:rsidP="00F8254A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2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–</w:t>
            </w:r>
            <w:r w:rsidRPr="00737E14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19630F"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sukcesywne wykonywanie usług drukowania polegających na drukowaniu: broszur, zaproszeń, plakatów, wizytówek</w:t>
            </w:r>
          </w:p>
          <w:p w14:paraId="0F4803E8" w14:textId="2DD93591" w:rsidR="00AF64D6" w:rsidRDefault="0093599D" w:rsidP="0093599D">
            <w:pPr>
              <w:widowControl w:val="0"/>
              <w:spacing w:after="120" w:line="240" w:lineRule="auto"/>
              <w:jc w:val="center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 PLN BRUTTO</w:t>
            </w:r>
          </w:p>
        </w:tc>
      </w:tr>
      <w:tr w:rsidR="00AF64D6" w:rsidRPr="00D03E88" w14:paraId="7845000B" w14:textId="77777777" w:rsidTr="00F8254A">
        <w:tc>
          <w:tcPr>
            <w:tcW w:w="9770" w:type="dxa"/>
          </w:tcPr>
          <w:p w14:paraId="70689C67" w14:textId="68BCF94C" w:rsidR="00AF64D6" w:rsidRPr="00D03E88" w:rsidRDefault="00AF64D6" w:rsidP="00F8254A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</w:t>
            </w:r>
          </w:p>
        </w:tc>
      </w:tr>
    </w:tbl>
    <w:p w14:paraId="403A696B" w14:textId="0FB762B4" w:rsidR="009E48A8" w:rsidRDefault="00064B74" w:rsidP="00D871C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</w:t>
      </w:r>
      <w:r w:rsidR="00A811D3" w:rsidRPr="002B2DCA">
        <w:rPr>
          <w:rFonts w:cs="Arial"/>
          <w:color w:val="auto"/>
          <w:sz w:val="16"/>
          <w:szCs w:val="16"/>
        </w:rPr>
        <w:t xml:space="preserve">Wykonawca zobowiązany jest do </w:t>
      </w:r>
      <w:r w:rsidR="000C56D4">
        <w:rPr>
          <w:rFonts w:cs="Arial"/>
          <w:color w:val="auto"/>
          <w:sz w:val="16"/>
          <w:szCs w:val="16"/>
        </w:rPr>
        <w:t>samodzielnego wskazania oferowanego terminu płatności faktur</w:t>
      </w:r>
      <w:r w:rsidR="00D1395F">
        <w:rPr>
          <w:rFonts w:cs="Arial"/>
          <w:color w:val="auto"/>
          <w:sz w:val="16"/>
          <w:szCs w:val="16"/>
        </w:rPr>
        <w:t>,</w:t>
      </w:r>
      <w:r w:rsidR="00F538A1">
        <w:rPr>
          <w:rFonts w:cs="Arial"/>
          <w:color w:val="auto"/>
          <w:sz w:val="16"/>
          <w:szCs w:val="16"/>
        </w:rPr>
        <w:t xml:space="preserve"> </w:t>
      </w:r>
      <w:r w:rsidR="00D1395F">
        <w:rPr>
          <w:rFonts w:cs="Arial"/>
          <w:color w:val="auto"/>
          <w:sz w:val="16"/>
          <w:szCs w:val="16"/>
        </w:rPr>
        <w:t>który</w:t>
      </w:r>
      <w:r w:rsidR="000C56D4">
        <w:rPr>
          <w:rFonts w:cs="Arial"/>
          <w:color w:val="auto"/>
          <w:sz w:val="16"/>
          <w:szCs w:val="16"/>
        </w:rPr>
        <w:t xml:space="preserve"> stanowi kryteri</w:t>
      </w:r>
      <w:r w:rsidR="00D1395F">
        <w:rPr>
          <w:rFonts w:cs="Arial"/>
          <w:color w:val="auto"/>
          <w:sz w:val="16"/>
          <w:szCs w:val="16"/>
        </w:rPr>
        <w:t>um</w:t>
      </w:r>
      <w:r w:rsidR="000C56D4">
        <w:rPr>
          <w:rFonts w:cs="Arial"/>
          <w:color w:val="auto"/>
          <w:sz w:val="16"/>
          <w:szCs w:val="16"/>
        </w:rPr>
        <w:t xml:space="preserve"> oceny określone szczegółowo w SWZ.</w:t>
      </w:r>
    </w:p>
    <w:p w14:paraId="1F5E049D" w14:textId="77777777" w:rsidR="0019630F" w:rsidRPr="00D871C7" w:rsidRDefault="0019630F" w:rsidP="00D871C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1BEB07DD" w14:textId="13B9C77D" w:rsidR="00F51262" w:rsidRPr="00D871C7" w:rsidRDefault="00F51262" w:rsidP="00737E1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rPr>
          <w:rFonts w:ascii="Arial" w:hAnsi="Arial" w:cs="Arial"/>
          <w:sz w:val="20"/>
          <w:szCs w:val="20"/>
          <w:u w:val="single"/>
        </w:rPr>
      </w:pPr>
      <w:r w:rsidRPr="00D871C7">
        <w:rPr>
          <w:rFonts w:ascii="Arial" w:hAnsi="Arial" w:cs="Arial"/>
          <w:sz w:val="20"/>
          <w:szCs w:val="18"/>
          <w:u w:val="single"/>
        </w:rPr>
        <w:t>Składając ofertę oświadczamy, że</w:t>
      </w:r>
      <w:r w:rsidR="000C1F3A" w:rsidRPr="00D871C7">
        <w:rPr>
          <w:rFonts w:ascii="Arial" w:hAnsi="Arial" w:cs="Arial"/>
          <w:sz w:val="20"/>
          <w:szCs w:val="18"/>
          <w:u w:val="single"/>
        </w:rPr>
        <w:t>:</w:t>
      </w:r>
    </w:p>
    <w:p w14:paraId="22996288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7165CC8D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965328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A51832B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5422060D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384EFD1C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4950F396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9DA838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584B474E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5AFB68CE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1CB00590" w14:textId="7E07D017" w:rsidR="001D5409" w:rsidRPr="00D871C7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20"/>
          <w:lang w:eastAsia="pl-PL"/>
        </w:rPr>
      </w:pPr>
      <w:r w:rsidRPr="00737E14">
        <w:rPr>
          <w:rFonts w:ascii="Arial" w:hAnsi="Arial" w:cs="Arial"/>
          <w:sz w:val="20"/>
          <w:szCs w:val="20"/>
          <w:lang w:eastAsia="pl-PL"/>
        </w:rPr>
        <w:t>zamierzamy powierzyć wymienionym poniżej podwykonawcom następujący zakres, objęty</w:t>
      </w:r>
      <w:r w:rsidR="00B02A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37E14">
        <w:rPr>
          <w:rFonts w:ascii="Arial" w:hAnsi="Arial" w:cs="Arial"/>
          <w:sz w:val="20"/>
          <w:szCs w:val="20"/>
          <w:lang w:eastAsia="pl-PL"/>
        </w:rPr>
        <w:t xml:space="preserve">przedmiotem zamówienia (wypełniają Wykonawcy, którzy deklarują taki zamiar </w:t>
      </w:r>
      <w:r w:rsidRPr="00737E14">
        <w:rPr>
          <w:rFonts w:ascii="Arial" w:hAnsi="Arial" w:cs="Arial"/>
          <w:sz w:val="20"/>
          <w:szCs w:val="20"/>
        </w:rPr>
        <w:t>o ile były im  znane takie dane przed przystąpieniem do wykonania zamówienia</w:t>
      </w:r>
      <w:r w:rsidRPr="00737E14">
        <w:rPr>
          <w:rFonts w:ascii="Arial" w:hAnsi="Arial" w:cs="Arial"/>
          <w:sz w:val="20"/>
          <w:szCs w:val="20"/>
          <w:lang w:eastAsia="pl-PL"/>
        </w:rPr>
        <w:t>):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5A7CE24F" w14:textId="77777777" w:rsidTr="00D871C7">
        <w:trPr>
          <w:trHeight w:val="465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22AE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3DFC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BBF0C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D871C7" w14:paraId="56BB7706" w14:textId="77777777" w:rsidTr="00D871C7">
        <w:trPr>
          <w:trHeight w:val="217"/>
          <w:jc w:val="center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D6AA" w14:textId="77777777" w:rsidR="001D5409" w:rsidRPr="00D871C7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385D" w14:textId="77777777" w:rsidR="001D5409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  <w:p w14:paraId="169320A9" w14:textId="47F30554" w:rsidR="00D871C7" w:rsidRPr="00D871C7" w:rsidRDefault="00D871C7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6"/>
                <w:szCs w:val="16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B243" w14:textId="77777777" w:rsidR="001D5409" w:rsidRPr="00D871C7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cs="Arial"/>
                <w:sz w:val="18"/>
                <w:szCs w:val="18"/>
                <w:lang w:eastAsia="pl-PL"/>
              </w:rPr>
            </w:pPr>
          </w:p>
        </w:tc>
      </w:tr>
    </w:tbl>
    <w:p w14:paraId="466354C7" w14:textId="77777777" w:rsidR="00CA650A" w:rsidRPr="00D871C7" w:rsidRDefault="00CA650A" w:rsidP="00D871C7">
      <w:pPr>
        <w:pStyle w:val="Akapitzlist"/>
        <w:numPr>
          <w:ilvl w:val="0"/>
          <w:numId w:val="35"/>
        </w:numPr>
        <w:spacing w:after="0"/>
        <w:rPr>
          <w:rFonts w:ascii="Arial" w:hAnsi="Arial" w:cs="Arial"/>
          <w:sz w:val="20"/>
          <w:szCs w:val="18"/>
        </w:rPr>
      </w:pPr>
      <w:r w:rsidRPr="00D871C7">
        <w:rPr>
          <w:rFonts w:ascii="Arial" w:hAnsi="Arial" w:cs="Arial"/>
          <w:sz w:val="20"/>
          <w:szCs w:val="18"/>
        </w:rPr>
        <w:t>dane osobowe przekazane w ofercie oraz załącznikach są przetwarzane i udostępnione Zamawiającemu zgodnie z art. 28 Rozporządzenia Parlamentu Europejskiego i Rady (UE) 2016/679</w:t>
      </w:r>
      <w:r w:rsidR="0015218A" w:rsidRPr="00D871C7">
        <w:rPr>
          <w:rFonts w:ascii="Arial" w:hAnsi="Arial" w:cs="Arial"/>
          <w:sz w:val="20"/>
          <w:szCs w:val="18"/>
        </w:rPr>
        <w:t>,</w:t>
      </w:r>
    </w:p>
    <w:p w14:paraId="6BB823D7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533D9BA6" w14:textId="5C1F2140" w:rsidR="000C1F3A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314B6972" w14:textId="77777777" w:rsidR="00D871C7" w:rsidRPr="00D871C7" w:rsidRDefault="00D871C7" w:rsidP="00D871C7">
      <w:pPr>
        <w:spacing w:line="276" w:lineRule="auto"/>
        <w:ind w:left="714"/>
        <w:rPr>
          <w:rFonts w:cs="Arial"/>
          <w:color w:val="auto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586B404E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7D891AC0" w14:textId="77777777" w:rsidR="007B73FB" w:rsidRPr="00650CED" w:rsidRDefault="007B73FB" w:rsidP="00D871C7">
            <w:pPr>
              <w:pStyle w:val="Text1"/>
              <w:spacing w:before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D423BA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4D425379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258ED0D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EEC682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048938AE" w14:textId="77777777" w:rsidR="004F24D1" w:rsidRPr="00195AAF" w:rsidRDefault="004F24D1" w:rsidP="00D871C7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D871C7">
      <w:footerReference w:type="default" r:id="rId8"/>
      <w:headerReference w:type="first" r:id="rId9"/>
      <w:footerReference w:type="first" r:id="rId10"/>
      <w:pgSz w:w="11907" w:h="16840" w:code="9"/>
      <w:pgMar w:top="993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993D0" w14:textId="77777777" w:rsidR="00E50E64" w:rsidRDefault="00E50E64">
      <w:r>
        <w:separator/>
      </w:r>
    </w:p>
  </w:endnote>
  <w:endnote w:type="continuationSeparator" w:id="0">
    <w:p w14:paraId="03F7A257" w14:textId="77777777" w:rsidR="00E50E64" w:rsidRDefault="00E5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F4D83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252817">
      <w:rPr>
        <w:noProof/>
        <w:sz w:val="16"/>
        <w:szCs w:val="16"/>
      </w:rPr>
      <w:t>3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8BE6A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2BB0F" w14:textId="77777777" w:rsidR="00E50E64" w:rsidRDefault="00E50E64">
      <w:r>
        <w:separator/>
      </w:r>
    </w:p>
  </w:footnote>
  <w:footnote w:type="continuationSeparator" w:id="0">
    <w:p w14:paraId="13097B8D" w14:textId="77777777" w:rsidR="00E50E64" w:rsidRDefault="00E50E64">
      <w:r>
        <w:continuationSeparator/>
      </w:r>
    </w:p>
  </w:footnote>
  <w:footnote w:id="1">
    <w:p w14:paraId="2F1A162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16CF9D2C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35CD68C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439017E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39FB13E5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7036F8D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8EEA20A" w14:textId="0B0867B7" w:rsidR="0018648F" w:rsidRPr="00D871C7" w:rsidRDefault="0018648F" w:rsidP="00D871C7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</w:t>
      </w:r>
      <w:r w:rsidR="00D871C7">
        <w:rPr>
          <w:rFonts w:cs="Arial"/>
          <w:bCs/>
          <w:i/>
          <w:color w:val="au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E486" w14:textId="77777777" w:rsidR="00D871C7" w:rsidRDefault="00D871C7" w:rsidP="00D871C7">
    <w:pPr>
      <w:pStyle w:val="Nagwek"/>
      <w:rPr>
        <w:noProof/>
      </w:rPr>
    </w:pPr>
  </w:p>
  <w:p w14:paraId="2C948AD9" w14:textId="7CDFC945" w:rsidR="00D871C7" w:rsidRDefault="00D871C7" w:rsidP="00D871C7">
    <w:pPr>
      <w:pStyle w:val="Nagwek"/>
      <w:tabs>
        <w:tab w:val="left" w:pos="142"/>
      </w:tabs>
      <w:ind w:left="-142"/>
      <w:jc w:val="center"/>
    </w:pPr>
  </w:p>
  <w:p w14:paraId="19ED4DDD" w14:textId="30396317" w:rsidR="00920C7E" w:rsidRPr="00D871C7" w:rsidRDefault="00920C7E" w:rsidP="00D871C7">
    <w:pPr>
      <w:pStyle w:val="Nagwek"/>
      <w:tabs>
        <w:tab w:val="left" w:pos="1920"/>
      </w:tabs>
      <w:jc w:val="center"/>
      <w:rPr>
        <w:rFonts w:asciiTheme="majorHAnsi" w:hAnsiTheme="majorHAnsi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330757"/>
    <w:multiLevelType w:val="hybridMultilevel"/>
    <w:tmpl w:val="F2F8DA68"/>
    <w:lvl w:ilvl="0" w:tplc="5A8C43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A063A8"/>
    <w:multiLevelType w:val="hybridMultilevel"/>
    <w:tmpl w:val="EB1C148A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2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441E"/>
    <w:multiLevelType w:val="hybridMultilevel"/>
    <w:tmpl w:val="2AC67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B135D96"/>
    <w:multiLevelType w:val="hybridMultilevel"/>
    <w:tmpl w:val="DBEA1A40"/>
    <w:lvl w:ilvl="0" w:tplc="16C046F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566042">
    <w:abstractNumId w:val="15"/>
  </w:num>
  <w:num w:numId="2" w16cid:durableId="773523992">
    <w:abstractNumId w:val="9"/>
  </w:num>
  <w:num w:numId="3" w16cid:durableId="2029527688">
    <w:abstractNumId w:val="25"/>
  </w:num>
  <w:num w:numId="4" w16cid:durableId="1454014163">
    <w:abstractNumId w:val="20"/>
  </w:num>
  <w:num w:numId="5" w16cid:durableId="249120663">
    <w:abstractNumId w:val="27"/>
  </w:num>
  <w:num w:numId="6" w16cid:durableId="1491680319">
    <w:abstractNumId w:val="40"/>
  </w:num>
  <w:num w:numId="7" w16cid:durableId="940604936">
    <w:abstractNumId w:val="24"/>
  </w:num>
  <w:num w:numId="8" w16cid:durableId="661784979">
    <w:abstractNumId w:val="8"/>
  </w:num>
  <w:num w:numId="9" w16cid:durableId="506288424">
    <w:abstractNumId w:val="34"/>
  </w:num>
  <w:num w:numId="10" w16cid:durableId="828209533">
    <w:abstractNumId w:val="36"/>
  </w:num>
  <w:num w:numId="11" w16cid:durableId="7590575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0696772">
    <w:abstractNumId w:val="33"/>
  </w:num>
  <w:num w:numId="13" w16cid:durableId="12565963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1704068">
    <w:abstractNumId w:val="17"/>
  </w:num>
  <w:num w:numId="15" w16cid:durableId="1527019392">
    <w:abstractNumId w:val="29"/>
  </w:num>
  <w:num w:numId="16" w16cid:durableId="86001161">
    <w:abstractNumId w:val="7"/>
  </w:num>
  <w:num w:numId="17" w16cid:durableId="2052803874">
    <w:abstractNumId w:val="11"/>
  </w:num>
  <w:num w:numId="18" w16cid:durableId="1186482674">
    <w:abstractNumId w:val="28"/>
  </w:num>
  <w:num w:numId="19" w16cid:durableId="1518545283">
    <w:abstractNumId w:val="6"/>
  </w:num>
  <w:num w:numId="20" w16cid:durableId="218250304">
    <w:abstractNumId w:val="32"/>
  </w:num>
  <w:num w:numId="21" w16cid:durableId="1264457338">
    <w:abstractNumId w:val="14"/>
  </w:num>
  <w:num w:numId="22" w16cid:durableId="20202802">
    <w:abstractNumId w:val="41"/>
  </w:num>
  <w:num w:numId="23" w16cid:durableId="1572039304">
    <w:abstractNumId w:val="21"/>
  </w:num>
  <w:num w:numId="24" w16cid:durableId="647439681">
    <w:abstractNumId w:val="31"/>
  </w:num>
  <w:num w:numId="25" w16cid:durableId="910651440">
    <w:abstractNumId w:val="38"/>
  </w:num>
  <w:num w:numId="26" w16cid:durableId="1163281292">
    <w:abstractNumId w:val="16"/>
  </w:num>
  <w:num w:numId="27" w16cid:durableId="800466665">
    <w:abstractNumId w:val="19"/>
  </w:num>
  <w:num w:numId="28" w16cid:durableId="759788413">
    <w:abstractNumId w:val="18"/>
  </w:num>
  <w:num w:numId="29" w16cid:durableId="231701230">
    <w:abstractNumId w:val="5"/>
  </w:num>
  <w:num w:numId="30" w16cid:durableId="822770737">
    <w:abstractNumId w:val="26"/>
  </w:num>
  <w:num w:numId="31" w16cid:durableId="1170367778">
    <w:abstractNumId w:val="10"/>
  </w:num>
  <w:num w:numId="32" w16cid:durableId="1770588166">
    <w:abstractNumId w:val="12"/>
  </w:num>
  <w:num w:numId="33" w16cid:durableId="5182418">
    <w:abstractNumId w:val="37"/>
  </w:num>
  <w:num w:numId="34" w16cid:durableId="1067849397">
    <w:abstractNumId w:val="13"/>
  </w:num>
  <w:num w:numId="35" w16cid:durableId="842281328">
    <w:abstractNumId w:val="23"/>
  </w:num>
  <w:num w:numId="36" w16cid:durableId="1233153128">
    <w:abstractNumId w:val="3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6DEF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30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5CC8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77B59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B45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8F4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AC8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4EB8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14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599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64D6"/>
    <w:rsid w:val="00AF712B"/>
    <w:rsid w:val="00AF7736"/>
    <w:rsid w:val="00AF77D5"/>
    <w:rsid w:val="00B005D4"/>
    <w:rsid w:val="00B02314"/>
    <w:rsid w:val="00B02A98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395F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1C7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36C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0E64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3FF5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38A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B6C1611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10235-72E7-4A0D-B9B2-0DF804BF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510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25</cp:revision>
  <cp:lastPrinted>2020-08-06T13:15:00Z</cp:lastPrinted>
  <dcterms:created xsi:type="dcterms:W3CDTF">2021-05-11T08:38:00Z</dcterms:created>
  <dcterms:modified xsi:type="dcterms:W3CDTF">2025-01-22T09:23:00Z</dcterms:modified>
</cp:coreProperties>
</file>