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F960D5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 Pakiet</w:t>
      </w:r>
      <w:r w:rsidR="008E3571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8E3571">
        <w:rPr>
          <w:rFonts w:ascii="Cambria" w:hAnsi="Cambria" w:cs="Arial"/>
          <w:bCs/>
          <w:sz w:val="22"/>
          <w:szCs w:val="22"/>
        </w:rPr>
        <w:t>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3470ED" w:rsidRPr="003470ED" w14:paraId="2C27E402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8160B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7CCC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1CAFBED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2E1E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1A8E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93FB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D55B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E6DA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26D0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D5D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C3E9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A5E2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9FD1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E504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61FC34E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32F933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301A0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6224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68D1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2E84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ABC0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2C83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D1E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1D5E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80E0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CE806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36156AA7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47EC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039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B751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D7E97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3781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283E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1 591,00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B6A0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F1CA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A2C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7AC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188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61BA521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96C5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D75F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30EB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7A2A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787E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6963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CC2B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7F74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602C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4AD8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136A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CCD217E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9A966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845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82AA0FC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AB3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8995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0B27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B811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3D4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EA79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1553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F836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232C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30D5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428B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623AFF9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6EDF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88D57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72A86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B32D4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D60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D4882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79009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7627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9340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D4D8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54FA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6D8215D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2CDB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A621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29F5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37BE4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4B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DEF9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E2C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697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FE0C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F9A7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6D0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66BD8EE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C498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D55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7BA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C2FD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2141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99D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5 226,00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3088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C227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2811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E93F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E367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2332158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E05B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F175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F9C8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5CAA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C450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2028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6CF3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8BF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5836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DE24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D8C1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819CD04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E931D8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FFDD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E818275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AD6D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1AFE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6260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DD71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0C96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B0B3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95F6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D848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2ED6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ACD5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3F6D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1CFACF4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7668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9946D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0DD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7ADD7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FBDC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7166E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6327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AEB0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283A2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4C8BC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9AB99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0E212F0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DC3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F001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2A76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9DE83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2CB9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852F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4A18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5AE4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BCBC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4B5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261D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DD4718E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708C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861D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EE4C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C68F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2783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A6BD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8B24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B77E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492C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04B8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EC6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529AE01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150E9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D343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E73F425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5056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DEEC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D38E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BF6C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68DC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8E2C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0D8F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F579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F0A2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44D2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0E81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0CA54C1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6A282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932B9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D493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EF277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C8C6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BF17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EBF2E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214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72261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C509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1CA3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7BC80057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241C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2956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AAB5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3D274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827A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71F3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66FF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2BD9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FEF5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CEFB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5DC0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57BE084" w14:textId="77777777" w:rsidTr="003470ED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20217" w14:textId="6A81CF69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7093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878A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9DFC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9F2C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302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6477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F998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0F9C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C04B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CBE4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54449B0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60E9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FC4D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8F28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31A0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0B816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FF8B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A4D25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26B30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AF798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4E86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E5C85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37C6AE78" w14:textId="77777777" w:rsidTr="003470ED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BBD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A6BC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577A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0C0AB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438D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6787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727B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B9F2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6595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D35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B43E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DF39A6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008A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917C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22C1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31954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82CA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6633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9905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4605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166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E446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43AE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47ADB3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886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1C9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8D4C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E6C38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7326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6AED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EDBE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8012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1AD7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7AF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2571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8B7640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37E1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26BD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F893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50F89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EC3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67C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3FEB7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8706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DAA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BA7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34E8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81A8B65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5777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449E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2DA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1D44C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40C7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DFAA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D9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68D8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161B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DAC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2824D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98E015A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2977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A11D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B3BD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E4C0E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C8AD5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AFAE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B3922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A3B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D807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6536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ABCE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CDF5AD9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690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F7C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1251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87B78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93C7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098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F98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C1DF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72F0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306C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7590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992B80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D39F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5410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D496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26627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C4B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6646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783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E507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1550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B87E3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CE90B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7D72704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B1F4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B400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5368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7979A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C3C9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ECD5D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4EF1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589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0DB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89AA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786B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7BEABCA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0A1E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F6E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70F8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FAF4C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8E18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41FF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A74F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6BAF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E8FC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DE80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A691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AA769BD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137B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2CDA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7802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EBB93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D98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162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088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E839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B934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CAB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5089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1563603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04C4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A363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F160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4CE4E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6745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B1D0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672E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4145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E0F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6A0C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332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8ACB22A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2E2C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22C3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7A1A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519C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029C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FBE8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2D88A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044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97C2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C4B1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8AAC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CBBE0B6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3BEA9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3B44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86A6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25C98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B0318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8F5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0CA1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69C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C2B5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81D1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1162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AE7D45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A87A5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A15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C2DF8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05840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A7A9E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F0D0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422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DE12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462D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00CA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02078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9CE33B1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C9983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27A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2F8B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5B7E4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89B2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4D87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16,45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1618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6CA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D26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36D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ADA63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7700DB1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1F17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9CF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9B10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BA1B4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5980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5727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64FF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45E0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7B27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5821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CEC4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5B5153F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A33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B9ED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8AF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7349C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165B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7762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C356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A2AC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3702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6FB6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3FB1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294F3A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CF4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DA05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CD47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3FAF2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011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CEDB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7806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5FF3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C5D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D1CF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D4B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600C22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5376E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548B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39B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3A031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55F0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A4E1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22F4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BB0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472B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5496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BE9F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A00B39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6551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B79A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5A4E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E4DB9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9BC7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04ED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D62B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049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5DF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D652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DA5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57A626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6BC5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5161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CAC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7022D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588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3628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80BA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385A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BCA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6110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8860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08DCDAA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DFB8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782C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FBA4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9BD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B078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C65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076B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831D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CBE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DC73F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9EAB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287BD86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7B72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AC03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DD94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5528A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62A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A65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CF73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4D45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211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1639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5ADC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C03FF4E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E93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F41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DC92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DB5E5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E589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A5D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9F36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BC1C4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673F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AA0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627D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8C2A16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6521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9094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52A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87995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1766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7BC7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06B8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1AB8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D1E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914C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E579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C50D44C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6E8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3E93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5E74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C6468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8CFB5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419D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F4A8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A201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3CE0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F59C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468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6E34042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D2F7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2C97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8916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2F2A2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721A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D46F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9975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B0352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3203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8713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B450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1446E94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4F85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8418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5BD2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C6E32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5226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60EC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1D31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BB06D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36E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BCDF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9EC2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969ADE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2ED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65512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7EE6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B1FB6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0750C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397E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71AB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88EE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E5B2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FAD18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558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E58548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0C0E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4EC7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0014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1D99D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2DA6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104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C115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344D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522C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B4265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30206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5E0CD2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0A17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EBF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6FC4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E803F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DA12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B4CD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447,00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D0F7B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B956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032B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57DB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42E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7662665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2B76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6F3B0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8BD3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C06F1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31D2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219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286,00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6C7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A0C6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B97C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B64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8F7C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76D4CA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BC4D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B1E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D89F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22A0D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16FA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6780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743C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D06C6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AB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844F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8A084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E7347A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21DAD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42FF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41A8E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F9249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FCC4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CB14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F9039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CD20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A29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28660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F2AA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DD9B2B9" w14:textId="77777777" w:rsidTr="003470ED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040A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D646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137B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3CDE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E45E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D3B0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DB87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B311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6C9C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76DE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0CB0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5BE3480" w14:textId="77777777" w:rsidTr="003470ED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AA1B5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7413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470ED" w:rsidRPr="003470ED" w14:paraId="3B78171B" w14:textId="77777777" w:rsidTr="003470ED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F0D1A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8455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ED528" w14:textId="77777777" w:rsidR="000744BB" w:rsidRDefault="000744BB">
      <w:r>
        <w:separator/>
      </w:r>
    </w:p>
  </w:endnote>
  <w:endnote w:type="continuationSeparator" w:id="0">
    <w:p w14:paraId="4DEE394C" w14:textId="77777777" w:rsidR="000744BB" w:rsidRDefault="0007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8B6B9CE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E3571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AE7AD" w14:textId="77777777" w:rsidR="000744BB" w:rsidRDefault="000744BB">
      <w:r>
        <w:separator/>
      </w:r>
    </w:p>
  </w:footnote>
  <w:footnote w:type="continuationSeparator" w:id="0">
    <w:p w14:paraId="3F35B2A4" w14:textId="77777777" w:rsidR="000744BB" w:rsidRDefault="000744B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4BB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470ED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DA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0632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571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3CA8-C1BB-4753-B0AD-C1944FBA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1751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3</cp:revision>
  <cp:lastPrinted>2022-06-27T10:12:00Z</cp:lastPrinted>
  <dcterms:created xsi:type="dcterms:W3CDTF">2022-11-30T18:51:00Z</dcterms:created>
  <dcterms:modified xsi:type="dcterms:W3CDTF">2022-11-30T20:02:00Z</dcterms:modified>
</cp:coreProperties>
</file>