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C4FE" w14:textId="65BEA938" w:rsidR="00EB04C9" w:rsidRPr="00EB04C9" w:rsidRDefault="005E4271" w:rsidP="00907056">
      <w:pPr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81665C">
        <w:rPr>
          <w:b/>
          <w:noProof/>
          <w:sz w:val="22"/>
          <w:szCs w:val="18"/>
        </w:rPr>
        <w:t>25</w:t>
      </w:r>
      <w:r w:rsidRPr="005E4271">
        <w:rPr>
          <w:b/>
          <w:noProof/>
          <w:sz w:val="22"/>
          <w:szCs w:val="18"/>
        </w:rPr>
        <w:t>.202</w:t>
      </w:r>
      <w:r w:rsidR="00680103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34852A40" w14:textId="5AFD87EA" w:rsidR="005E4271" w:rsidRDefault="005E4271" w:rsidP="00F31AE1">
      <w:pPr>
        <w:ind w:left="-425"/>
        <w:jc w:val="center"/>
        <w:rPr>
          <w:b/>
          <w:noProof/>
          <w:sz w:val="14"/>
          <w:szCs w:val="10"/>
          <w:u w:val="single"/>
        </w:rPr>
      </w:pPr>
    </w:p>
    <w:p w14:paraId="4B540B33" w14:textId="77777777" w:rsidR="00856805" w:rsidRPr="00907056" w:rsidRDefault="00856805" w:rsidP="00F31AE1">
      <w:pPr>
        <w:ind w:left="-425"/>
        <w:jc w:val="center"/>
        <w:rPr>
          <w:b/>
          <w:noProof/>
          <w:sz w:val="14"/>
          <w:szCs w:val="10"/>
          <w:u w:val="single"/>
        </w:rPr>
      </w:pPr>
    </w:p>
    <w:p w14:paraId="73B2BB41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AC69CEF" w14:textId="723E92A5" w:rsidR="00F4097F" w:rsidRDefault="00F4097F" w:rsidP="009E111D">
      <w:pPr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658CAC17" w14:textId="77777777" w:rsidR="00856805" w:rsidRPr="009D7037" w:rsidRDefault="00856805" w:rsidP="009E111D">
      <w:pPr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207F3B18" w14:textId="77777777" w:rsidR="00454B3C" w:rsidRPr="00DE5883" w:rsidRDefault="00753910" w:rsidP="009E111D">
      <w:pPr>
        <w:overflowPunct w:val="0"/>
        <w:autoSpaceDE w:val="0"/>
        <w:autoSpaceDN w:val="0"/>
        <w:adjustRightInd w:val="0"/>
        <w:spacing w:after="6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0E300DA0" w14:textId="77777777" w:rsidR="005C33C2" w:rsidRPr="005C33C2" w:rsidRDefault="005C33C2" w:rsidP="005C33C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Cs/>
          <w:sz w:val="12"/>
          <w:szCs w:val="20"/>
        </w:rPr>
      </w:pPr>
    </w:p>
    <w:p w14:paraId="4C0AB905" w14:textId="5B0E5332" w:rsidR="00DF5AEC" w:rsidRDefault="00753910" w:rsidP="005C33C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sz w:val="22"/>
          <w:szCs w:val="22"/>
        </w:rPr>
      </w:pPr>
      <w:r w:rsidRPr="005C33C2">
        <w:rPr>
          <w:bCs/>
          <w:sz w:val="22"/>
          <w:szCs w:val="20"/>
        </w:rPr>
        <w:t>Przedmiot zamówienia</w:t>
      </w:r>
      <w:r w:rsidRPr="005C33C2">
        <w:rPr>
          <w:bCs/>
          <w:color w:val="C00000"/>
          <w:sz w:val="22"/>
          <w:szCs w:val="20"/>
        </w:rPr>
        <w:t>:</w:t>
      </w:r>
      <w:r w:rsidRPr="005C33C2">
        <w:rPr>
          <w:b/>
          <w:bCs/>
          <w:color w:val="C00000"/>
          <w:sz w:val="22"/>
          <w:szCs w:val="20"/>
        </w:rPr>
        <w:t xml:space="preserve"> </w:t>
      </w:r>
      <w:r w:rsidR="0081665C" w:rsidRPr="0081665C">
        <w:rPr>
          <w:b/>
          <w:sz w:val="22"/>
          <w:szCs w:val="22"/>
        </w:rPr>
        <w:t>Przebudowa instalacji odgromowej w budynku A Wojewódzkiego Inspektoratu Weterynarii Opolu ul. Wrocławska 170 – w trybie zaprojektuj-wybuduj</w:t>
      </w:r>
      <w:r w:rsidR="002B6346" w:rsidRPr="005C33C2">
        <w:rPr>
          <w:b/>
          <w:sz w:val="22"/>
          <w:szCs w:val="22"/>
        </w:rPr>
        <w:t>.</w:t>
      </w:r>
    </w:p>
    <w:p w14:paraId="093D9E7E" w14:textId="77777777" w:rsidR="005C33C2" w:rsidRPr="005C33C2" w:rsidRDefault="005C33C2" w:rsidP="005C33C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bCs/>
          <w:sz w:val="12"/>
          <w:szCs w:val="20"/>
        </w:rPr>
      </w:pP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040"/>
        <w:gridCol w:w="5245"/>
      </w:tblGrid>
      <w:tr w:rsidR="008E69F7" w:rsidRPr="00B351D2" w14:paraId="0EDEAC4E" w14:textId="77777777" w:rsidTr="005E4271">
        <w:trPr>
          <w:trHeight w:val="2414"/>
        </w:trPr>
        <w:tc>
          <w:tcPr>
            <w:tcW w:w="5103" w:type="dxa"/>
            <w:gridSpan w:val="2"/>
          </w:tcPr>
          <w:p w14:paraId="487FD7C3" w14:textId="77777777" w:rsidR="00856805" w:rsidRDefault="00856805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5268E296" w14:textId="60B2DAC6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CC9724E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7732DDB2" w14:textId="5A8E9F91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</w:t>
            </w:r>
            <w:r w:rsidR="002F22B3">
              <w:rPr>
                <w:sz w:val="16"/>
                <w:szCs w:val="16"/>
                <w:lang w:val="de-DE"/>
              </w:rPr>
              <w:t xml:space="preserve">,    </w:t>
            </w:r>
            <w:r>
              <w:rPr>
                <w:sz w:val="16"/>
                <w:szCs w:val="16"/>
                <w:lang w:val="de-DE"/>
              </w:rPr>
              <w:t>__</w:t>
            </w:r>
            <w:r w:rsidR="002F22B3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</w:t>
            </w:r>
            <w:r w:rsidR="002F22B3">
              <w:rPr>
                <w:sz w:val="16"/>
                <w:szCs w:val="16"/>
                <w:lang w:val="de-DE"/>
              </w:rPr>
              <w:t xml:space="preserve">   </w:t>
            </w:r>
            <w:r>
              <w:rPr>
                <w:sz w:val="16"/>
                <w:szCs w:val="16"/>
                <w:lang w:val="de-DE"/>
              </w:rPr>
              <w:t>_____________________</w:t>
            </w:r>
          </w:p>
          <w:p w14:paraId="756FDAD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F2A6628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5D5F1363" w14:textId="77777777" w:rsidR="008E69F7" w:rsidRPr="00895803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895803">
              <w:rPr>
                <w:b/>
                <w:bCs/>
                <w:sz w:val="16"/>
                <w:szCs w:val="16"/>
                <w:lang w:val="en-US"/>
              </w:rPr>
              <w:t xml:space="preserve">NIP:  </w:t>
            </w:r>
            <w:r w:rsidRPr="00895803">
              <w:rPr>
                <w:sz w:val="16"/>
                <w:szCs w:val="16"/>
                <w:lang w:val="en-US"/>
              </w:rPr>
              <w:t>_____________________________________________________</w:t>
            </w:r>
          </w:p>
          <w:p w14:paraId="71358CA5" w14:textId="77777777" w:rsidR="00907056" w:rsidRPr="00907056" w:rsidRDefault="00907056" w:rsidP="00907056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907056">
              <w:rPr>
                <w:b/>
                <w:bCs/>
                <w:sz w:val="16"/>
                <w:szCs w:val="16"/>
              </w:rPr>
              <w:t xml:space="preserve">REGON: </w:t>
            </w:r>
            <w:r w:rsidRPr="00907056">
              <w:rPr>
                <w:sz w:val="16"/>
                <w:szCs w:val="16"/>
              </w:rPr>
              <w:t>_________________________________________________</w:t>
            </w:r>
          </w:p>
          <w:p w14:paraId="2377B12E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41D500FC" w14:textId="77777777" w:rsidR="008E69F7" w:rsidRPr="00907056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8"/>
                <w:szCs w:val="8"/>
              </w:rPr>
            </w:pPr>
          </w:p>
          <w:p w14:paraId="2393A42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720C64FF" w14:textId="77777777" w:rsidR="008E69F7" w:rsidRPr="0063346A" w:rsidRDefault="00173052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EndPr/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08B70C3" w14:textId="77777777" w:rsidR="008E69F7" w:rsidRPr="0063346A" w:rsidRDefault="00173052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6071D8DB" w14:textId="77777777" w:rsidR="008E69F7" w:rsidRPr="0063346A" w:rsidRDefault="00173052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9389B" w14:textId="77777777" w:rsidR="008E69F7" w:rsidRPr="0063346A" w:rsidRDefault="00173052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31D4D21" w14:textId="77777777" w:rsidR="008E69F7" w:rsidRPr="0063346A" w:rsidRDefault="00173052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0624B505" w14:textId="77777777" w:rsidR="008E69F7" w:rsidRPr="00D168F0" w:rsidRDefault="00173052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94145FA" w14:textId="6B853B04" w:rsidR="008E69F7" w:rsidRDefault="008E69F7" w:rsidP="00907056">
            <w:pPr>
              <w:overflowPunct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  <w:p w14:paraId="7135E6DC" w14:textId="77777777" w:rsidR="00856805" w:rsidRPr="00907056" w:rsidRDefault="00856805" w:rsidP="00907056">
            <w:pPr>
              <w:overflowPunct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  <w:p w14:paraId="682654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18098F6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5D78C8EB" w14:textId="77777777" w:rsidR="00455063" w:rsidRPr="00907056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2"/>
                <w:szCs w:val="12"/>
              </w:rPr>
            </w:pPr>
          </w:p>
          <w:p w14:paraId="7DC0B80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6560205B" w14:textId="77777777" w:rsidR="00455063" w:rsidRPr="00907056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2"/>
                <w:szCs w:val="12"/>
              </w:rPr>
            </w:pPr>
          </w:p>
          <w:p w14:paraId="14F0D42B" w14:textId="77777777" w:rsidR="007251D5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b/>
                <w:bCs/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  <w:p w14:paraId="33C6382C" w14:textId="7BB8AB58" w:rsidR="00856805" w:rsidRPr="00856805" w:rsidRDefault="00856805" w:rsidP="0085680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5665C627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196F9BAA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9B385E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2724AAC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B8BF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7EA5F2E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F65664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CEiDG</w:t>
            </w:r>
            <w:proofErr w:type="spellEnd"/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3011BF7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33EBBE0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75E60568" w14:textId="26B7D57D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7585E2EA" w14:textId="77777777" w:rsidR="00856805" w:rsidRDefault="00856805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146A5215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4DDBA74D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7EAE0D3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763EB5F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5ED70E8E" w14:textId="5D4223A2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4D5DE8C6" w14:textId="77777777" w:rsidR="00856805" w:rsidRDefault="00856805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B565159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397BB58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59EFA8A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A24DEE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3877F5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102DBE8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5F3B75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31CD13BE" w14:textId="246BBD9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545508DF" w14:textId="77777777" w:rsidR="00856805" w:rsidRDefault="00856805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237B2E07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7A17964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18BAC9A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0D784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7118AD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77078762" w14:textId="77777777" w:rsidR="006B77C0" w:rsidRDefault="006B77C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6E1A66C" w14:textId="77777777" w:rsidR="00455063" w:rsidRPr="006B77C0" w:rsidRDefault="00455063" w:rsidP="006B77C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49BA65C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841479" w14:paraId="7834989A" w14:textId="77777777" w:rsidTr="00856805">
        <w:trPr>
          <w:trHeight w:hRule="exact" w:val="919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0F84E43C" w14:textId="4AD8D654" w:rsidR="005E4271" w:rsidRPr="00841479" w:rsidRDefault="0081665C" w:rsidP="00497D0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0" w:name="_Hlk73697639"/>
            <w:r w:rsidRPr="0081665C">
              <w:rPr>
                <w:b/>
                <w:sz w:val="22"/>
                <w:szCs w:val="22"/>
              </w:rPr>
              <w:t xml:space="preserve">Przebudowa instalacji odgromowej w budynku A Wojewódzkiego Inspektoratu Weterynarii Opolu </w:t>
            </w:r>
            <w:r>
              <w:rPr>
                <w:b/>
                <w:sz w:val="22"/>
                <w:szCs w:val="22"/>
              </w:rPr>
              <w:br/>
            </w:r>
            <w:r w:rsidRPr="0081665C">
              <w:rPr>
                <w:b/>
                <w:sz w:val="22"/>
                <w:szCs w:val="22"/>
              </w:rPr>
              <w:t>ul. Wrocławska 170 – w trybie zaprojektuj-wybuduj</w:t>
            </w:r>
          </w:p>
        </w:tc>
      </w:tr>
      <w:tr w:rsidR="005E4271" w:rsidRPr="00EF5943" w14:paraId="6DA696A0" w14:textId="77777777" w:rsidTr="00856805">
        <w:trPr>
          <w:trHeight w:hRule="exact" w:val="792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4CF3EBD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E4271" w:rsidRPr="00D36C33" w14:paraId="1E49BFD0" w14:textId="77777777" w:rsidTr="00856805">
        <w:trPr>
          <w:trHeight w:val="3527"/>
        </w:trPr>
        <w:tc>
          <w:tcPr>
            <w:tcW w:w="2063" w:type="dxa"/>
            <w:shd w:val="clear" w:color="auto" w:fill="auto"/>
            <w:vAlign w:val="center"/>
          </w:tcPr>
          <w:p w14:paraId="2AED5A48" w14:textId="77777777" w:rsidR="005E4271" w:rsidRPr="00D92519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lastRenderedPageBreak/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506E72C4" w14:textId="77777777" w:rsidR="002F14AD" w:rsidRDefault="002F14AD" w:rsidP="002F14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  <w:u w:val="single"/>
              </w:rPr>
            </w:pPr>
          </w:p>
          <w:p w14:paraId="4C60EF32" w14:textId="3DC52D7A" w:rsidR="002F14AD" w:rsidRPr="002F14AD" w:rsidRDefault="002F14AD" w:rsidP="002F14A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  <w:u w:val="single"/>
              </w:rPr>
            </w:pPr>
            <w:r w:rsidRPr="002F14AD">
              <w:rPr>
                <w:b/>
                <w:i/>
                <w:sz w:val="20"/>
                <w:szCs w:val="16"/>
                <w:u w:val="single"/>
              </w:rPr>
              <w:t>oferowane ryczałtowe wynagrodzenie</w:t>
            </w:r>
          </w:p>
          <w:p w14:paraId="3BB6271F" w14:textId="77777777" w:rsidR="00907056" w:rsidRPr="00907056" w:rsidRDefault="00907056">
            <w:pPr>
              <w:rPr>
                <w:sz w:val="16"/>
                <w:szCs w:val="16"/>
              </w:rPr>
            </w:pPr>
          </w:p>
          <w:tbl>
            <w:tblPr>
              <w:tblStyle w:val="Tabela-Siatka"/>
              <w:tblW w:w="392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1930"/>
            </w:tblGrid>
            <w:tr w:rsidR="00856805" w:rsidRPr="00626446" w14:paraId="02EF3EC7" w14:textId="77777777" w:rsidTr="000914C9">
              <w:trPr>
                <w:trHeight w:val="601"/>
                <w:jc w:val="center"/>
              </w:trPr>
              <w:tc>
                <w:tcPr>
                  <w:tcW w:w="1990" w:type="dxa"/>
                  <w:tcBorders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2C0ADA9" w14:textId="77777777" w:rsidR="00856805" w:rsidRPr="00856805" w:rsidRDefault="00856805" w:rsidP="006801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432FBB6" w14:textId="77777777" w:rsidR="00856805" w:rsidRPr="00856805" w:rsidRDefault="00856805" w:rsidP="0068010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856805" w:rsidRPr="00626446" w14:paraId="7DF485F0" w14:textId="77777777" w:rsidTr="000914C9">
              <w:trPr>
                <w:trHeight w:val="449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776613DA" w14:textId="04822E43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</w:tc>
              <w:tc>
                <w:tcPr>
                  <w:tcW w:w="1930" w:type="dxa"/>
                  <w:tcBorders>
                    <w:top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A3853D3" w14:textId="3A6DD066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</w:tc>
            </w:tr>
          </w:tbl>
          <w:p w14:paraId="28C3428C" w14:textId="4D119FC9" w:rsidR="00680103" w:rsidRDefault="00680103" w:rsidP="0068010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382BAE99" w14:textId="7ED5EF7B" w:rsidR="00025F49" w:rsidRDefault="00025F49" w:rsidP="0068010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705141F5" w14:textId="77777777" w:rsidR="00025F49" w:rsidRPr="00856805" w:rsidRDefault="00025F49" w:rsidP="0068010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4E3A26A7" w14:textId="7AD02B7B" w:rsidR="00856805" w:rsidRPr="00856805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  <w:r w:rsidRPr="00856805">
              <w:rPr>
                <w:i/>
                <w:sz w:val="20"/>
                <w:szCs w:val="16"/>
              </w:rPr>
              <w:t>w tym:</w:t>
            </w:r>
          </w:p>
          <w:p w14:paraId="1F21002D" w14:textId="501086CD" w:rsidR="00856805" w:rsidRPr="00856805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</w:p>
          <w:p w14:paraId="2510591D" w14:textId="5B1B9FBB" w:rsidR="00856805" w:rsidRPr="000914C9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</w:rPr>
            </w:pPr>
            <w:r w:rsidRPr="000914C9">
              <w:rPr>
                <w:b/>
                <w:i/>
                <w:sz w:val="20"/>
                <w:szCs w:val="16"/>
              </w:rPr>
              <w:t>wynagrodzenie za opracowanie dokumentacji technicznej</w:t>
            </w:r>
          </w:p>
          <w:tbl>
            <w:tblPr>
              <w:tblStyle w:val="Tabela-Siatka"/>
              <w:tblW w:w="818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2130"/>
              <w:gridCol w:w="2130"/>
              <w:gridCol w:w="1930"/>
            </w:tblGrid>
            <w:tr w:rsidR="00856805" w:rsidRPr="00626446" w14:paraId="597FD130" w14:textId="77777777" w:rsidTr="000914C9">
              <w:trPr>
                <w:trHeight w:val="601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7FC70032" w14:textId="3DDF12D2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shd w:val="clear" w:color="auto" w:fill="FFFFFF" w:themeFill="background1"/>
                  <w:vAlign w:val="center"/>
                </w:tcPr>
                <w:p w14:paraId="105F8DE1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CD2B333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3189C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856805" w:rsidRPr="00626446" w14:paraId="78320844" w14:textId="77777777" w:rsidTr="000914C9">
              <w:trPr>
                <w:trHeight w:val="47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bottom"/>
                </w:tcPr>
                <w:p w14:paraId="1789114E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  <w:p w14:paraId="0069A246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(a)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6F830F1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stawka VAT</w:t>
                  </w:r>
                </w:p>
                <w:p w14:paraId="11E730B7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(b)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6D449D4A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kwota podatku VAT</w:t>
                  </w:r>
                </w:p>
                <w:p w14:paraId="7C5324A7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(c = a * b)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CB215C7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  <w:p w14:paraId="76FA378D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(d=</w:t>
                  </w:r>
                  <w:proofErr w:type="spellStart"/>
                  <w:r w:rsidRPr="00856805">
                    <w:rPr>
                      <w:bCs/>
                      <w:i/>
                      <w:sz w:val="20"/>
                      <w:szCs w:val="16"/>
                    </w:rPr>
                    <w:t>a+c</w:t>
                  </w:r>
                  <w:proofErr w:type="spellEnd"/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</w:tr>
          </w:tbl>
          <w:p w14:paraId="0BE5890A" w14:textId="77777777" w:rsidR="00856805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55DC4B04" w14:textId="77777777" w:rsidR="00856805" w:rsidRDefault="00856805" w:rsidP="00856805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  <w:r w:rsidRPr="00856805">
              <w:rPr>
                <w:i/>
                <w:sz w:val="20"/>
                <w:szCs w:val="16"/>
              </w:rPr>
              <w:t xml:space="preserve">oraz </w:t>
            </w:r>
          </w:p>
          <w:p w14:paraId="740898B0" w14:textId="32948180" w:rsidR="00856805" w:rsidRPr="000914C9" w:rsidRDefault="00856805" w:rsidP="0085680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</w:rPr>
            </w:pPr>
            <w:r w:rsidRPr="000914C9">
              <w:rPr>
                <w:b/>
                <w:i/>
                <w:sz w:val="20"/>
                <w:szCs w:val="16"/>
              </w:rPr>
              <w:t xml:space="preserve">wynagrodzenie za roboty budowlane i dostawy na trwałe związane z </w:t>
            </w:r>
            <w:r w:rsidR="002C452A">
              <w:rPr>
                <w:b/>
                <w:i/>
                <w:sz w:val="20"/>
                <w:szCs w:val="16"/>
              </w:rPr>
              <w:t>obiektem</w:t>
            </w:r>
          </w:p>
          <w:tbl>
            <w:tblPr>
              <w:tblStyle w:val="Tabela-Siatka"/>
              <w:tblW w:w="818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2130"/>
              <w:gridCol w:w="2130"/>
              <w:gridCol w:w="1930"/>
            </w:tblGrid>
            <w:tr w:rsidR="00856805" w:rsidRPr="00626446" w14:paraId="199A89F1" w14:textId="77777777" w:rsidTr="000914C9">
              <w:trPr>
                <w:trHeight w:val="601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08D6923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shd w:val="clear" w:color="auto" w:fill="FFFFFF" w:themeFill="background1"/>
                  <w:vAlign w:val="center"/>
                </w:tcPr>
                <w:p w14:paraId="2AB458F8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C5E7C6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A59944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856805" w:rsidRPr="00626446" w14:paraId="102193AA" w14:textId="77777777" w:rsidTr="000914C9">
              <w:trPr>
                <w:trHeight w:val="47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bottom"/>
                </w:tcPr>
                <w:p w14:paraId="58AA98B9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  <w:p w14:paraId="23B1D790" w14:textId="790C6F2E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78A7676E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stawka VAT</w:t>
                  </w:r>
                </w:p>
                <w:p w14:paraId="4937E909" w14:textId="6CB337E0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f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00F3E4B3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kwota podatku VAT</w:t>
                  </w:r>
                </w:p>
                <w:p w14:paraId="2799661E" w14:textId="6A6D61B6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g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 xml:space="preserve"> = 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 xml:space="preserve"> * 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f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42EF647E" w14:textId="77777777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  <w:p w14:paraId="74EF01B6" w14:textId="27361124" w:rsidR="00856805" w:rsidRPr="00856805" w:rsidRDefault="00856805" w:rsidP="0085680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h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=</w:t>
                  </w:r>
                  <w:proofErr w:type="spellStart"/>
                  <w:r w:rsidR="000914C9"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+</w:t>
                  </w:r>
                  <w:r w:rsidR="000914C9">
                    <w:rPr>
                      <w:bCs/>
                      <w:i/>
                      <w:sz w:val="20"/>
                      <w:szCs w:val="16"/>
                    </w:rPr>
                    <w:t>g</w:t>
                  </w:r>
                  <w:proofErr w:type="spellEnd"/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</w:tr>
          </w:tbl>
          <w:p w14:paraId="09AC3E44" w14:textId="2FDD6649" w:rsidR="00907056" w:rsidRDefault="00907056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70CA5C74" w14:textId="137EFC93" w:rsidR="00856805" w:rsidRPr="00907056" w:rsidRDefault="00856805" w:rsidP="00907056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</w:tc>
      </w:tr>
      <w:tr w:rsidR="005E4271" w:rsidRPr="00E43E7F" w14:paraId="486C2EE8" w14:textId="77777777" w:rsidTr="00856805">
        <w:trPr>
          <w:trHeight w:val="1289"/>
        </w:trPr>
        <w:tc>
          <w:tcPr>
            <w:tcW w:w="2063" w:type="dxa"/>
            <w:shd w:val="clear" w:color="auto" w:fill="auto"/>
            <w:vAlign w:val="center"/>
          </w:tcPr>
          <w:p w14:paraId="0E5047BC" w14:textId="4BA04AB4" w:rsidR="005E4271" w:rsidRPr="00856805" w:rsidRDefault="00B72D1A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2"/>
                <w:vertAlign w:val="superscript"/>
              </w:rPr>
            </w:pPr>
            <w:r w:rsidRPr="00856805">
              <w:rPr>
                <w:b/>
                <w:sz w:val="20"/>
                <w:szCs w:val="22"/>
              </w:rPr>
              <w:t>Termin wykonania</w:t>
            </w:r>
            <w:r w:rsidR="00643D59" w:rsidRPr="00856805">
              <w:rPr>
                <w:b/>
                <w:sz w:val="20"/>
                <w:szCs w:val="22"/>
              </w:rPr>
              <w:t xml:space="preserve"> przedmiot</w:t>
            </w:r>
            <w:r w:rsidRPr="00856805">
              <w:rPr>
                <w:b/>
                <w:sz w:val="20"/>
                <w:szCs w:val="22"/>
              </w:rPr>
              <w:t>u</w:t>
            </w:r>
            <w:r w:rsidR="00643D59" w:rsidRPr="00856805">
              <w:rPr>
                <w:b/>
                <w:sz w:val="20"/>
                <w:szCs w:val="22"/>
              </w:rPr>
              <w:t xml:space="preserve">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73A9B042" w14:textId="77777777" w:rsidR="00034D31" w:rsidRPr="00856805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C00000"/>
                <w:sz w:val="20"/>
                <w:szCs w:val="20"/>
              </w:rPr>
            </w:pPr>
            <w:r w:rsidRPr="00856805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856805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</w:p>
          <w:p w14:paraId="38DCC17A" w14:textId="3B66D943" w:rsidR="005E4271" w:rsidRPr="00856805" w:rsidRDefault="00B72D1A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56805">
              <w:rPr>
                <w:b/>
                <w:color w:val="C00000"/>
                <w:sz w:val="20"/>
                <w:szCs w:val="20"/>
              </w:rPr>
              <w:t>dni kalendarzowych od dnia zawarcia umowy</w:t>
            </w:r>
          </w:p>
          <w:p w14:paraId="323C2535" w14:textId="1EC4AAD1" w:rsidR="002B0031" w:rsidRPr="002B0031" w:rsidRDefault="002B003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856805">
              <w:rPr>
                <w:sz w:val="20"/>
                <w:szCs w:val="20"/>
              </w:rPr>
              <w:t>(</w:t>
            </w:r>
            <w:r w:rsidR="00F028ED" w:rsidRPr="00856805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 w:rsidR="00643D59" w:rsidRPr="00856805">
              <w:rPr>
                <w:b/>
                <w:bCs/>
                <w:sz w:val="20"/>
                <w:szCs w:val="20"/>
                <w:u w:val="single"/>
              </w:rPr>
              <w:t>mniej</w:t>
            </w:r>
            <w:r w:rsidR="00F028ED" w:rsidRPr="00856805">
              <w:rPr>
                <w:sz w:val="20"/>
                <w:szCs w:val="20"/>
              </w:rPr>
              <w:t xml:space="preserve"> niż </w:t>
            </w:r>
            <w:r w:rsidR="00B50087">
              <w:rPr>
                <w:b/>
                <w:bCs/>
                <w:sz w:val="20"/>
                <w:szCs w:val="20"/>
              </w:rPr>
              <w:t>42</w:t>
            </w:r>
            <w:r w:rsidR="00034D31" w:rsidRPr="00856805">
              <w:rPr>
                <w:b/>
                <w:bCs/>
                <w:sz w:val="20"/>
                <w:szCs w:val="20"/>
              </w:rPr>
              <w:t xml:space="preserve"> dni kalendarzowych</w:t>
            </w:r>
            <w:r w:rsidR="00643D59" w:rsidRPr="00856805">
              <w:rPr>
                <w:b/>
                <w:bCs/>
                <w:sz w:val="20"/>
                <w:szCs w:val="20"/>
              </w:rPr>
              <w:t xml:space="preserve"> </w:t>
            </w:r>
            <w:r w:rsidR="00F028ED" w:rsidRPr="00856805">
              <w:rPr>
                <w:sz w:val="20"/>
                <w:szCs w:val="20"/>
              </w:rPr>
              <w:t xml:space="preserve">i </w:t>
            </w:r>
            <w:r w:rsidR="00F028ED" w:rsidRPr="00856805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 w:rsidR="00643D59" w:rsidRPr="00856805">
              <w:rPr>
                <w:b/>
                <w:bCs/>
                <w:sz w:val="20"/>
                <w:szCs w:val="20"/>
                <w:u w:val="single"/>
              </w:rPr>
              <w:t>więcej</w:t>
            </w:r>
            <w:r w:rsidR="00643D59" w:rsidRPr="00856805">
              <w:rPr>
                <w:sz w:val="20"/>
                <w:szCs w:val="20"/>
              </w:rPr>
              <w:t xml:space="preserve"> </w:t>
            </w:r>
            <w:r w:rsidR="00F028ED" w:rsidRPr="00856805">
              <w:rPr>
                <w:sz w:val="20"/>
                <w:szCs w:val="20"/>
              </w:rPr>
              <w:t xml:space="preserve">niż </w:t>
            </w:r>
            <w:r w:rsidR="00B50087">
              <w:rPr>
                <w:b/>
                <w:bCs/>
                <w:sz w:val="20"/>
                <w:szCs w:val="20"/>
              </w:rPr>
              <w:t>56</w:t>
            </w:r>
            <w:bookmarkStart w:id="1" w:name="_GoBack"/>
            <w:bookmarkEnd w:id="1"/>
            <w:r w:rsidR="00034D31" w:rsidRPr="00856805">
              <w:rPr>
                <w:b/>
                <w:bCs/>
                <w:sz w:val="20"/>
                <w:szCs w:val="20"/>
              </w:rPr>
              <w:t xml:space="preserve"> dni kalendarzowych</w:t>
            </w:r>
            <w:r w:rsidRPr="00856805">
              <w:rPr>
                <w:sz w:val="20"/>
                <w:szCs w:val="20"/>
              </w:rPr>
              <w:t>)</w:t>
            </w:r>
          </w:p>
        </w:tc>
      </w:tr>
      <w:tr w:rsidR="00680103" w:rsidRPr="00906B73" w14:paraId="7DF9A194" w14:textId="77777777" w:rsidTr="00D92519">
        <w:trPr>
          <w:trHeight w:val="1198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1E2FF17" w14:textId="77777777" w:rsidR="00680103" w:rsidRPr="00563D19" w:rsidRDefault="00680103" w:rsidP="006801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B8D1124" w14:textId="1338ABB5" w:rsidR="00970C03" w:rsidRPr="0066616D" w:rsidRDefault="00173052" w:rsidP="00970C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18"/>
                <w:szCs w:val="20"/>
              </w:rPr>
            </w:pPr>
            <w:sdt>
              <w:sdtPr>
                <w:rPr>
                  <w:b/>
                  <w:color w:val="4F81BD" w:themeColor="accent1"/>
                  <w:sz w:val="18"/>
                  <w:szCs w:val="20"/>
                </w:rPr>
                <w:id w:val="-123747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C03" w:rsidRPr="0066616D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20"/>
                  </w:rPr>
                  <w:t>☐</w:t>
                </w:r>
              </w:sdtContent>
            </w:sdt>
            <w:r w:rsidR="00970C03"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="00970C03" w:rsidRPr="0066616D">
              <w:rPr>
                <w:b/>
                <w:color w:val="000000" w:themeColor="text1"/>
                <w:sz w:val="18"/>
                <w:szCs w:val="20"/>
              </w:rPr>
              <w:t>nie</w:t>
            </w:r>
          </w:p>
          <w:p w14:paraId="5BAE7AE4" w14:textId="1F8573C9" w:rsidR="00680103" w:rsidRPr="00970C03" w:rsidRDefault="00173052" w:rsidP="00970C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18"/>
                  <w:szCs w:val="20"/>
                </w:rPr>
                <w:id w:val="-53997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C03" w:rsidRPr="0066616D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20"/>
                  </w:rPr>
                  <w:t>☐</w:t>
                </w:r>
              </w:sdtContent>
            </w:sdt>
            <w:r w:rsidR="00970C03"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="00970C03" w:rsidRPr="0066616D">
              <w:rPr>
                <w:b/>
                <w:color w:val="000000" w:themeColor="text1"/>
                <w:sz w:val="18"/>
                <w:szCs w:val="20"/>
              </w:rPr>
              <w:t>tak</w:t>
            </w:r>
            <w:r w:rsidR="00680103" w:rsidRPr="00563D19">
              <w:rPr>
                <w:color w:val="000000" w:themeColor="text1"/>
                <w:sz w:val="20"/>
                <w:szCs w:val="22"/>
              </w:rPr>
              <w:t xml:space="preserve">, </w:t>
            </w:r>
            <w:r w:rsidR="00680103" w:rsidRPr="0066616D">
              <w:rPr>
                <w:color w:val="000000" w:themeColor="text1"/>
                <w:sz w:val="16"/>
                <w:szCs w:val="18"/>
              </w:rPr>
              <w:t>w</w:t>
            </w:r>
            <w:r w:rsidR="00680103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47B4B1DD" w14:textId="197F7596" w:rsidR="00680103" w:rsidRPr="00563D19" w:rsidRDefault="00680103" w:rsidP="00680103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A1839E2" w14:textId="77777777" w:rsidR="00680103" w:rsidRPr="00563D19" w:rsidRDefault="00680103" w:rsidP="00680103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08E94913" w14:textId="77777777" w:rsidR="00680103" w:rsidRDefault="00680103" w:rsidP="00680103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  <w:p w14:paraId="0D4DD539" w14:textId="785C5301" w:rsidR="00025F49" w:rsidRPr="00906B73" w:rsidRDefault="00025F49" w:rsidP="00680103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</w:p>
        </w:tc>
      </w:tr>
      <w:bookmarkEnd w:id="0"/>
      <w:tr w:rsidR="00B4440E" w:rsidRPr="00E07E9F" w14:paraId="5641F221" w14:textId="77777777" w:rsidTr="002B6346">
        <w:trPr>
          <w:trHeight w:val="6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DC6007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0C8B7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1C4FB4A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38D1D1F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46FE6A3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33EFDE1F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4291C1D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082837A4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09EB3D69" w14:textId="4FCB94FB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757B9">
              <w:rPr>
                <w:i/>
                <w:sz w:val="18"/>
                <w:szCs w:val="18"/>
              </w:rPr>
              <w:t>dokumentacji zamówienia</w:t>
            </w:r>
            <w:r w:rsidRPr="0060142E">
              <w:rPr>
                <w:i/>
                <w:sz w:val="18"/>
                <w:szCs w:val="18"/>
              </w:rPr>
              <w:t xml:space="preserve">. </w:t>
            </w:r>
          </w:p>
          <w:p w14:paraId="209FACC7" w14:textId="77777777" w:rsidR="00D267AB" w:rsidRPr="00907056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bCs/>
                <w:i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 xml:space="preserve">: 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>*</w:t>
            </w:r>
          </w:p>
          <w:p w14:paraId="3FA8119A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b/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907056">
              <w:rPr>
                <w:rStyle w:val="Odwoanieprzypisudolnego"/>
                <w:b/>
                <w:i/>
                <w:color w:val="000000"/>
                <w:sz w:val="18"/>
                <w:szCs w:val="18"/>
              </w:rPr>
              <w:footnoteReference w:id="5"/>
            </w:r>
            <w:r w:rsidRPr="00907056">
              <w:rPr>
                <w:b/>
                <w:i/>
                <w:color w:val="000000"/>
                <w:sz w:val="18"/>
                <w:szCs w:val="18"/>
              </w:rPr>
              <w:t xml:space="preserve"> wobec osób fizycznych</w:t>
            </w:r>
            <w:r w:rsidRPr="00907056">
              <w:rPr>
                <w:i/>
                <w:color w:val="000000"/>
                <w:sz w:val="18"/>
                <w:szCs w:val="18"/>
              </w:rPr>
              <w:t xml:space="preserve">, </w:t>
            </w:r>
            <w:r w:rsidRPr="00907056">
              <w:rPr>
                <w:b/>
                <w:i/>
                <w:sz w:val="18"/>
                <w:szCs w:val="18"/>
              </w:rPr>
              <w:t>od których dane osobowe bezpośrednio lub pośrednio pozyskałem</w:t>
            </w:r>
            <w:r w:rsidRPr="00907056">
              <w:rPr>
                <w:b/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 w:rsidRPr="00907056">
              <w:rPr>
                <w:i/>
                <w:sz w:val="18"/>
                <w:szCs w:val="18"/>
              </w:rPr>
              <w:t>.</w:t>
            </w:r>
            <w:r w:rsidRPr="00907056">
              <w:rPr>
                <w:rStyle w:val="Odwoanieprzypisudolnego"/>
                <w:i/>
                <w:color w:val="000000"/>
                <w:sz w:val="18"/>
                <w:szCs w:val="18"/>
              </w:rPr>
              <w:t xml:space="preserve"> </w:t>
            </w:r>
            <w:r w:rsidRPr="00907056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2DB80C8D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  <w:p w14:paraId="08C63B44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lastRenderedPageBreak/>
              <w:t xml:space="preserve">Dotyczy Wykonawców będących </w:t>
            </w:r>
            <w:r w:rsidRPr="00907056">
              <w:rPr>
                <w:rFonts w:eastAsia="MS Mincho"/>
                <w:b/>
                <w:bCs/>
                <w:i/>
                <w:color w:val="4F81BD" w:themeColor="accent1"/>
                <w:sz w:val="18"/>
                <w:szCs w:val="18"/>
              </w:rPr>
              <w:t>osobą fizyczną</w:t>
            </w: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>:</w:t>
            </w:r>
          </w:p>
          <w:p w14:paraId="37DC6277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</w:p>
          <w:p w14:paraId="1CBA4301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i/>
                <w:sz w:val="18"/>
                <w:szCs w:val="18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907056">
              <w:rPr>
                <w:i/>
                <w:color w:val="00B050"/>
                <w:sz w:val="18"/>
                <w:szCs w:val="18"/>
              </w:rPr>
              <w:t xml:space="preserve">. </w:t>
            </w:r>
          </w:p>
          <w:p w14:paraId="30A933B0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20"/>
              </w:rPr>
            </w:pPr>
            <w:r w:rsidRPr="00907056">
              <w:rPr>
                <w:bCs/>
                <w:i/>
                <w:sz w:val="18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630B4DC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20"/>
              </w:rPr>
            </w:pPr>
          </w:p>
          <w:p w14:paraId="75975886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 xml:space="preserve">Dotyczy </w:t>
            </w:r>
            <w:r w:rsidRPr="00907056">
              <w:rPr>
                <w:rFonts w:eastAsia="MS Mincho"/>
                <w:b/>
                <w:bCs/>
                <w:i/>
                <w:color w:val="4F81BD" w:themeColor="accent1"/>
                <w:sz w:val="18"/>
                <w:szCs w:val="18"/>
              </w:rPr>
              <w:t>Wykonawców mających siedzibę poza granicami Polski</w:t>
            </w: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>:</w:t>
            </w:r>
          </w:p>
          <w:p w14:paraId="4A2C0F81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</w:p>
          <w:p w14:paraId="175BA766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bCs/>
                <w:i/>
                <w:sz w:val="18"/>
                <w:szCs w:val="18"/>
              </w:rPr>
              <w:t xml:space="preserve">Oświadczam, że jestem świadom, iż </w:t>
            </w:r>
            <w:r w:rsidRPr="00907056">
              <w:rPr>
                <w:bCs/>
                <w:i/>
                <w:sz w:val="18"/>
                <w:szCs w:val="18"/>
                <w:u w:val="single"/>
              </w:rPr>
              <w:t>w sytuacji, o której mowa w art. 225 ust. 1 w związku z art. 225 ust. 2 ustawy</w:t>
            </w:r>
            <w:r w:rsidRPr="00907056">
              <w:rPr>
                <w:bCs/>
                <w:i/>
                <w:sz w:val="18"/>
                <w:szCs w:val="18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907056">
              <w:rPr>
                <w:bCs/>
                <w:i/>
                <w:color w:val="00B050"/>
                <w:sz w:val="18"/>
                <w:szCs w:val="18"/>
              </w:rPr>
              <w:t xml:space="preserve"> </w:t>
            </w:r>
          </w:p>
          <w:p w14:paraId="22DE8CDA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bCs/>
                <w:sz w:val="18"/>
                <w:szCs w:val="18"/>
              </w:rPr>
            </w:pPr>
          </w:p>
          <w:p w14:paraId="73B75209" w14:textId="4B2C19AF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art. 233 ust. 1 Kodeksu karnego (Dz. U. z </w:t>
            </w:r>
            <w:r w:rsidR="00604ECA">
              <w:rPr>
                <w:rFonts w:eastAsia="TTE19AFE10t00"/>
                <w:i/>
                <w:sz w:val="18"/>
                <w:szCs w:val="18"/>
              </w:rPr>
              <w:t>202</w:t>
            </w:r>
            <w:r w:rsidR="008C245D">
              <w:rPr>
                <w:rFonts w:eastAsia="TTE19AFE10t00"/>
                <w:i/>
                <w:sz w:val="18"/>
                <w:szCs w:val="18"/>
              </w:rPr>
              <w:t>4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r. poz. </w:t>
            </w:r>
            <w:r w:rsidR="00604ECA">
              <w:rPr>
                <w:rFonts w:eastAsia="TTE19AFE10t00"/>
                <w:i/>
                <w:sz w:val="18"/>
                <w:szCs w:val="18"/>
              </w:rPr>
              <w:t>1</w:t>
            </w:r>
            <w:r w:rsidR="008C245D">
              <w:rPr>
                <w:rFonts w:eastAsia="TTE19AFE10t00"/>
                <w:i/>
                <w:sz w:val="18"/>
                <w:szCs w:val="18"/>
              </w:rPr>
              <w:t>7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ze zm.).</w:t>
            </w:r>
          </w:p>
          <w:p w14:paraId="5AD30952" w14:textId="77777777" w:rsidR="00D267AB" w:rsidRPr="00AE68C5" w:rsidRDefault="00D267AB" w:rsidP="00D267A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0"/>
                <w:szCs w:val="10"/>
              </w:rPr>
            </w:pPr>
          </w:p>
          <w:p w14:paraId="6D1977E9" w14:textId="77777777" w:rsidR="00DC55EE" w:rsidRDefault="00DC55EE" w:rsidP="002B634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color w:val="00B050"/>
                <w:sz w:val="20"/>
                <w:szCs w:val="20"/>
              </w:rPr>
            </w:pPr>
          </w:p>
          <w:p w14:paraId="051A1FC8" w14:textId="77777777" w:rsidR="00DC55EE" w:rsidRPr="00BA5B9E" w:rsidRDefault="002B6346" w:rsidP="00BA5B9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</w:tc>
      </w:tr>
    </w:tbl>
    <w:p w14:paraId="3AF2B7DA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0C83F433" w14:textId="77777777" w:rsidR="00DC55EE" w:rsidRDefault="00DC55EE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3D3BFF60" w14:textId="77777777" w:rsidR="00753910" w:rsidRPr="00496889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  <w:r w:rsidRPr="00496889">
        <w:rPr>
          <w:b/>
          <w:sz w:val="14"/>
          <w:szCs w:val="14"/>
        </w:rPr>
        <w:t>ZAŁĄCZNIKI DO OFERTY</w:t>
      </w:r>
    </w:p>
    <w:tbl>
      <w:tblPr>
        <w:tblW w:w="1049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954"/>
        <w:gridCol w:w="3685"/>
      </w:tblGrid>
      <w:tr w:rsidR="00907056" w:rsidRPr="00CE4623" w14:paraId="03974E1F" w14:textId="77777777" w:rsidTr="00907056">
        <w:trPr>
          <w:trHeight w:val="2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0DE37" w14:textId="77777777" w:rsidR="00907056" w:rsidRPr="00CE4623" w:rsidRDefault="00907056" w:rsidP="00907056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9C3BE" w14:textId="2E638C3D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 xml:space="preserve">Oświadczenie o niepodleganiu wykluczeniu, spełnianiu warunków udziału w postępowaniu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08BF" w14:textId="0F523C94" w:rsidR="00907056" w:rsidRPr="00907056" w:rsidRDefault="00907056" w:rsidP="00907056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907056">
              <w:rPr>
                <w:bCs/>
                <w:sz w:val="20"/>
                <w:szCs w:val="20"/>
              </w:rPr>
              <w:t>str</w:t>
            </w:r>
            <w:proofErr w:type="spellEnd"/>
            <w:r w:rsidRPr="00907056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907056" w:rsidRPr="00CE4623" w14:paraId="11127DF5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C0B8" w14:textId="77777777" w:rsidR="00907056" w:rsidRPr="00CE4623" w:rsidRDefault="00907056" w:rsidP="0090705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3B4B" w14:textId="60EAB6FB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>Oświadczenie z art 117 ust. 4 ustawy</w:t>
            </w:r>
            <w:r w:rsidRPr="00907056">
              <w:rPr>
                <w:bCs/>
                <w:noProof/>
              </w:rPr>
              <w:t xml:space="preserve"> pzp – jeżeli dotyczy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18E07" w14:textId="27011E57" w:rsidR="00907056" w:rsidRPr="00907056" w:rsidRDefault="00907056" w:rsidP="00907056">
            <w:pPr>
              <w:rPr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907056">
              <w:rPr>
                <w:bCs/>
                <w:sz w:val="20"/>
                <w:szCs w:val="20"/>
              </w:rPr>
              <w:t>str</w:t>
            </w:r>
            <w:proofErr w:type="spellEnd"/>
            <w:r w:rsidRPr="00907056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907056" w:rsidRPr="00CE4623" w14:paraId="78E8F374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EA90" w14:textId="77777777" w:rsidR="00907056" w:rsidRPr="00CE4623" w:rsidRDefault="00907056" w:rsidP="0090705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3F86" w14:textId="70F5C82B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>Zobowiązanie podmiotu udostępniającego</w:t>
            </w:r>
            <w:r w:rsidRPr="00907056">
              <w:rPr>
                <w:bCs/>
                <w:noProof/>
              </w:rPr>
              <w:t xml:space="preserve"> – jeżeli dotyczy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CDC5" w14:textId="2FE9D951" w:rsidR="00907056" w:rsidRPr="00907056" w:rsidRDefault="00907056" w:rsidP="00907056">
            <w:pPr>
              <w:rPr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907056">
              <w:rPr>
                <w:bCs/>
                <w:sz w:val="20"/>
                <w:szCs w:val="20"/>
              </w:rPr>
              <w:t>str</w:t>
            </w:r>
            <w:proofErr w:type="spellEnd"/>
            <w:r w:rsidRPr="00907056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B66DDD" w:rsidRPr="00CE4623" w14:paraId="4D94F1B4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090C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9123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AEB4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E1ED602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956B7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087E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B0941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0B09BAB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4EAF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B55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B386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5250C271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856805">
      <w:footerReference w:type="default" r:id="rId8"/>
      <w:footerReference w:type="first" r:id="rId9"/>
      <w:pgSz w:w="11906" w:h="16838"/>
      <w:pgMar w:top="1135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9BF98" w14:textId="77777777" w:rsidR="00173052" w:rsidRDefault="00173052" w:rsidP="00E32B78">
      <w:r>
        <w:separator/>
      </w:r>
    </w:p>
  </w:endnote>
  <w:endnote w:type="continuationSeparator" w:id="0">
    <w:p w14:paraId="4BCFDD3B" w14:textId="77777777" w:rsidR="00173052" w:rsidRDefault="0017305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04CE8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732DA5" w14:textId="77777777" w:rsidR="00CF31BC" w:rsidRDefault="00CF31BC" w:rsidP="002B1E96">
    <w:pPr>
      <w:pStyle w:val="Stopka"/>
      <w:tabs>
        <w:tab w:val="clear" w:pos="4536"/>
        <w:tab w:val="clear" w:pos="9072"/>
      </w:tabs>
      <w:jc w:val="right"/>
      <w:rPr>
        <w:szCs w:val="20"/>
      </w:rPr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2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61AAEE81" w14:textId="77777777" w:rsidR="00BF1FC7" w:rsidRPr="00BF1FC7" w:rsidRDefault="00BF1FC7" w:rsidP="00BF1FC7">
    <w:pPr>
      <w:pStyle w:val="Stopka"/>
      <w:tabs>
        <w:tab w:val="clear" w:pos="4536"/>
        <w:tab w:val="clear" w:pos="9072"/>
      </w:tabs>
      <w:rPr>
        <w:sz w:val="18"/>
        <w:szCs w:val="22"/>
      </w:rPr>
    </w:pPr>
    <w:r w:rsidRPr="00BF1FC7">
      <w:rPr>
        <w:sz w:val="18"/>
        <w:szCs w:val="22"/>
      </w:rPr>
      <w:t>*</w:t>
    </w:r>
    <w:r w:rsidR="00D92519">
      <w:rPr>
        <w:sz w:val="18"/>
        <w:szCs w:val="22"/>
      </w:rPr>
      <w:t>*</w:t>
    </w:r>
    <w:r w:rsidRPr="00BF1FC7">
      <w:rPr>
        <w:sz w:val="18"/>
        <w:szCs w:val="22"/>
      </w:rPr>
      <w:t>* wypełnia Wykonawca, który zamierza powierzyć część zamówienia Podwykonawcy lub Podwykonawcom</w:t>
    </w:r>
  </w:p>
  <w:p w14:paraId="758CA35A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3502C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77976F77" w14:textId="77777777" w:rsidR="00AA44CE" w:rsidRDefault="005E4271" w:rsidP="005E4271">
    <w:pPr>
      <w:pStyle w:val="Stopka"/>
      <w:tabs>
        <w:tab w:val="clear" w:pos="4536"/>
        <w:tab w:val="clear" w:pos="9072"/>
      </w:tabs>
      <w:rPr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EndPr/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="00AA44CE" w:rsidRPr="005E4271">
      <w:rPr>
        <w:szCs w:val="20"/>
      </w:rPr>
      <w:t xml:space="preserve"> Strona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1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079C0D03" w14:textId="77777777" w:rsidR="00BF1FC7" w:rsidRPr="00BF1FC7" w:rsidRDefault="00BF1FC7" w:rsidP="005E4271">
    <w:pPr>
      <w:pStyle w:val="Stopka"/>
      <w:tabs>
        <w:tab w:val="clear" w:pos="4536"/>
        <w:tab w:val="clear" w:pos="9072"/>
      </w:tabs>
      <w:rPr>
        <w:b/>
        <w:bCs/>
        <w:sz w:val="18"/>
        <w:szCs w:val="18"/>
      </w:rPr>
    </w:pPr>
    <w:r w:rsidRPr="00BF1FC7">
      <w:rPr>
        <w:b/>
        <w:bCs/>
        <w:sz w:val="18"/>
        <w:szCs w:val="18"/>
      </w:rPr>
      <w:t>*</w:t>
    </w:r>
    <w:r w:rsidR="00D92519">
      <w:rPr>
        <w:b/>
        <w:bCs/>
        <w:sz w:val="18"/>
        <w:szCs w:val="18"/>
      </w:rPr>
      <w:t>*</w:t>
    </w:r>
    <w:r w:rsidRPr="00BF1FC7">
      <w:rPr>
        <w:b/>
        <w:bCs/>
        <w:sz w:val="18"/>
        <w:szCs w:val="18"/>
      </w:rPr>
      <w:t>* wypełnia Wykonawca, który zamierza powierzyć część zamówienia Podwykonawcy lub Podwykonawcom</w:t>
    </w:r>
  </w:p>
  <w:p w14:paraId="08ABEB68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AC6F9" w14:textId="77777777" w:rsidR="00173052" w:rsidRDefault="00173052" w:rsidP="00E32B78">
      <w:r>
        <w:separator/>
      </w:r>
    </w:p>
  </w:footnote>
  <w:footnote w:type="continuationSeparator" w:id="0">
    <w:p w14:paraId="0B25F4BC" w14:textId="77777777" w:rsidR="00173052" w:rsidRDefault="00173052" w:rsidP="00E32B78">
      <w:r>
        <w:continuationSeparator/>
      </w:r>
    </w:p>
  </w:footnote>
  <w:footnote w:id="1">
    <w:p w14:paraId="61CE6178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457E1761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153B577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536545CF" w14:textId="77777777" w:rsidR="00BF1FC7" w:rsidRDefault="00455063" w:rsidP="00BF1FC7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3231BE3C" w14:textId="77777777" w:rsidR="00907056" w:rsidRPr="00BD1CB0" w:rsidRDefault="00907056" w:rsidP="00907056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8"/>
          <w:lang w:eastAsia="en-US"/>
        </w:rPr>
      </w:pPr>
      <w:r w:rsidRPr="00BD1CB0">
        <w:rPr>
          <w:rStyle w:val="Odwoanieprzypisudolnego"/>
          <w:sz w:val="16"/>
          <w:szCs w:val="18"/>
        </w:rPr>
        <w:footnoteRef/>
      </w:r>
      <w:r w:rsidRPr="00BD1CB0">
        <w:rPr>
          <w:sz w:val="16"/>
          <w:szCs w:val="18"/>
        </w:rPr>
        <w:t xml:space="preserve"> </w:t>
      </w:r>
      <w:r w:rsidRPr="00BD1CB0">
        <w:rPr>
          <w:rFonts w:eastAsia="Calibri"/>
          <w:sz w:val="16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95BD6E5" w14:textId="77777777" w:rsidR="00907056" w:rsidRPr="00BD1CB0" w:rsidRDefault="00907056" w:rsidP="00907056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8"/>
          <w:lang w:eastAsia="en-US"/>
        </w:rPr>
      </w:pPr>
      <w:r w:rsidRPr="00BD1CB0">
        <w:rPr>
          <w:rStyle w:val="Odwoanieprzypisudolnego"/>
          <w:sz w:val="16"/>
          <w:szCs w:val="18"/>
        </w:rPr>
        <w:footnoteRef/>
      </w:r>
      <w:r w:rsidRPr="00BD1CB0">
        <w:rPr>
          <w:sz w:val="16"/>
          <w:szCs w:val="18"/>
        </w:rPr>
        <w:t xml:space="preserve">  </w:t>
      </w:r>
      <w:r w:rsidRPr="00BD1CB0">
        <w:rPr>
          <w:rFonts w:eastAsia="Calibri"/>
          <w:b/>
          <w:sz w:val="16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134FD387" w14:textId="77777777" w:rsidR="00907056" w:rsidRPr="00DA04D2" w:rsidRDefault="00907056" w:rsidP="00907056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8"/>
          <w:szCs w:val="20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6"/>
  </w:num>
  <w:num w:numId="4">
    <w:abstractNumId w:val="3"/>
  </w:num>
  <w:num w:numId="5">
    <w:abstractNumId w:val="20"/>
  </w:num>
  <w:num w:numId="6">
    <w:abstractNumId w:val="23"/>
  </w:num>
  <w:num w:numId="7">
    <w:abstractNumId w:val="22"/>
  </w:num>
  <w:num w:numId="8">
    <w:abstractNumId w:val="24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1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5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29"/>
  </w:num>
  <w:num w:numId="28">
    <w:abstractNumId w:val="16"/>
  </w:num>
  <w:num w:numId="29">
    <w:abstractNumId w:val="10"/>
  </w:num>
  <w:num w:numId="30">
    <w:abstractNumId w:val="2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10"/>
    <w:rsid w:val="000004CE"/>
    <w:rsid w:val="00000EA2"/>
    <w:rsid w:val="000173A8"/>
    <w:rsid w:val="00020574"/>
    <w:rsid w:val="000239ED"/>
    <w:rsid w:val="00024969"/>
    <w:rsid w:val="00025F49"/>
    <w:rsid w:val="00026AB4"/>
    <w:rsid w:val="000325D2"/>
    <w:rsid w:val="00033404"/>
    <w:rsid w:val="00034D31"/>
    <w:rsid w:val="00034E53"/>
    <w:rsid w:val="0004200C"/>
    <w:rsid w:val="0005249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43E6"/>
    <w:rsid w:val="0008521E"/>
    <w:rsid w:val="00087C57"/>
    <w:rsid w:val="000914C9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2EC5"/>
    <w:rsid w:val="000D3285"/>
    <w:rsid w:val="000D7D5F"/>
    <w:rsid w:val="000E0ED8"/>
    <w:rsid w:val="000F01CA"/>
    <w:rsid w:val="000F12D9"/>
    <w:rsid w:val="00100578"/>
    <w:rsid w:val="00100CE3"/>
    <w:rsid w:val="00105DF9"/>
    <w:rsid w:val="001070CA"/>
    <w:rsid w:val="00110714"/>
    <w:rsid w:val="001171AE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71B91"/>
    <w:rsid w:val="00173052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D7720"/>
    <w:rsid w:val="001E0AAC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51C8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C452A"/>
    <w:rsid w:val="002D03D4"/>
    <w:rsid w:val="002D5128"/>
    <w:rsid w:val="002D538D"/>
    <w:rsid w:val="002E10F3"/>
    <w:rsid w:val="002E674D"/>
    <w:rsid w:val="002E6F53"/>
    <w:rsid w:val="002E70EA"/>
    <w:rsid w:val="002F14AD"/>
    <w:rsid w:val="002F22B3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9544E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3482"/>
    <w:rsid w:val="004656BE"/>
    <w:rsid w:val="00466BC1"/>
    <w:rsid w:val="00470948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D1C1A"/>
    <w:rsid w:val="004D3ACE"/>
    <w:rsid w:val="004D5327"/>
    <w:rsid w:val="004D7E0A"/>
    <w:rsid w:val="004E6002"/>
    <w:rsid w:val="004E694F"/>
    <w:rsid w:val="004F3C39"/>
    <w:rsid w:val="004F5534"/>
    <w:rsid w:val="004F64F0"/>
    <w:rsid w:val="004F6F2C"/>
    <w:rsid w:val="00502422"/>
    <w:rsid w:val="0050326A"/>
    <w:rsid w:val="00505645"/>
    <w:rsid w:val="005070EE"/>
    <w:rsid w:val="005169B2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0885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2384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01B"/>
    <w:rsid w:val="005B2372"/>
    <w:rsid w:val="005B27AA"/>
    <w:rsid w:val="005B2C7C"/>
    <w:rsid w:val="005C1BB0"/>
    <w:rsid w:val="005C2CD6"/>
    <w:rsid w:val="005C33C2"/>
    <w:rsid w:val="005D1C59"/>
    <w:rsid w:val="005D483F"/>
    <w:rsid w:val="005D6CAD"/>
    <w:rsid w:val="005E08D0"/>
    <w:rsid w:val="005E0BE7"/>
    <w:rsid w:val="005E1EFF"/>
    <w:rsid w:val="005E40F8"/>
    <w:rsid w:val="005E4271"/>
    <w:rsid w:val="005E7693"/>
    <w:rsid w:val="005E7CCC"/>
    <w:rsid w:val="00602097"/>
    <w:rsid w:val="00604ECA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3D59"/>
    <w:rsid w:val="00644809"/>
    <w:rsid w:val="00646804"/>
    <w:rsid w:val="00650175"/>
    <w:rsid w:val="00651DB5"/>
    <w:rsid w:val="0065377A"/>
    <w:rsid w:val="0065429A"/>
    <w:rsid w:val="00655B29"/>
    <w:rsid w:val="00656322"/>
    <w:rsid w:val="00657420"/>
    <w:rsid w:val="006619B8"/>
    <w:rsid w:val="0066334F"/>
    <w:rsid w:val="0066616D"/>
    <w:rsid w:val="00666F1A"/>
    <w:rsid w:val="00666F46"/>
    <w:rsid w:val="006713DD"/>
    <w:rsid w:val="00680103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B77C0"/>
    <w:rsid w:val="006C0EF9"/>
    <w:rsid w:val="006C1C15"/>
    <w:rsid w:val="006C55E0"/>
    <w:rsid w:val="006C645D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C5"/>
    <w:rsid w:val="007075CC"/>
    <w:rsid w:val="007251D5"/>
    <w:rsid w:val="00727397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2E80"/>
    <w:rsid w:val="007D448D"/>
    <w:rsid w:val="007D7D39"/>
    <w:rsid w:val="007E0103"/>
    <w:rsid w:val="007E2217"/>
    <w:rsid w:val="007E3147"/>
    <w:rsid w:val="007E3F8B"/>
    <w:rsid w:val="007F61ED"/>
    <w:rsid w:val="007F78C8"/>
    <w:rsid w:val="008029C7"/>
    <w:rsid w:val="00803863"/>
    <w:rsid w:val="008059E8"/>
    <w:rsid w:val="0081665C"/>
    <w:rsid w:val="00816BCF"/>
    <w:rsid w:val="00825D8F"/>
    <w:rsid w:val="00841A37"/>
    <w:rsid w:val="00844D28"/>
    <w:rsid w:val="0084581E"/>
    <w:rsid w:val="00847A37"/>
    <w:rsid w:val="00855C17"/>
    <w:rsid w:val="00856805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1E03"/>
    <w:rsid w:val="008824C6"/>
    <w:rsid w:val="00882A32"/>
    <w:rsid w:val="00883F9F"/>
    <w:rsid w:val="00887660"/>
    <w:rsid w:val="00895371"/>
    <w:rsid w:val="008955B5"/>
    <w:rsid w:val="00895803"/>
    <w:rsid w:val="00896BE9"/>
    <w:rsid w:val="008B6D10"/>
    <w:rsid w:val="008C245D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07056"/>
    <w:rsid w:val="00910BE1"/>
    <w:rsid w:val="00920ADF"/>
    <w:rsid w:val="0092350E"/>
    <w:rsid w:val="0092447A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0C03"/>
    <w:rsid w:val="009734F8"/>
    <w:rsid w:val="0097492E"/>
    <w:rsid w:val="00980A83"/>
    <w:rsid w:val="00982329"/>
    <w:rsid w:val="0098358C"/>
    <w:rsid w:val="00984675"/>
    <w:rsid w:val="00987CCF"/>
    <w:rsid w:val="009916C7"/>
    <w:rsid w:val="009932DA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B71DF"/>
    <w:rsid w:val="009C25D1"/>
    <w:rsid w:val="009C3C27"/>
    <w:rsid w:val="009C6F9D"/>
    <w:rsid w:val="009C7CA0"/>
    <w:rsid w:val="009D1272"/>
    <w:rsid w:val="009D1F9E"/>
    <w:rsid w:val="009D6602"/>
    <w:rsid w:val="009D6890"/>
    <w:rsid w:val="009D6963"/>
    <w:rsid w:val="009D6ACA"/>
    <w:rsid w:val="009D7037"/>
    <w:rsid w:val="009E111D"/>
    <w:rsid w:val="009E5D4B"/>
    <w:rsid w:val="009E74F0"/>
    <w:rsid w:val="009F1AB4"/>
    <w:rsid w:val="009F3781"/>
    <w:rsid w:val="009F537B"/>
    <w:rsid w:val="009F6633"/>
    <w:rsid w:val="00A020E4"/>
    <w:rsid w:val="00A05ECB"/>
    <w:rsid w:val="00A07C30"/>
    <w:rsid w:val="00A1637F"/>
    <w:rsid w:val="00A2055F"/>
    <w:rsid w:val="00A22759"/>
    <w:rsid w:val="00A249AF"/>
    <w:rsid w:val="00A33E6B"/>
    <w:rsid w:val="00A359B6"/>
    <w:rsid w:val="00A37629"/>
    <w:rsid w:val="00A42CEA"/>
    <w:rsid w:val="00A5073B"/>
    <w:rsid w:val="00A531E2"/>
    <w:rsid w:val="00A56D36"/>
    <w:rsid w:val="00A61004"/>
    <w:rsid w:val="00A61EF4"/>
    <w:rsid w:val="00A64AD3"/>
    <w:rsid w:val="00A72289"/>
    <w:rsid w:val="00A757B9"/>
    <w:rsid w:val="00A877DD"/>
    <w:rsid w:val="00A9067B"/>
    <w:rsid w:val="00A93E97"/>
    <w:rsid w:val="00A95316"/>
    <w:rsid w:val="00AA0E65"/>
    <w:rsid w:val="00AA44CE"/>
    <w:rsid w:val="00AA6147"/>
    <w:rsid w:val="00AB12E9"/>
    <w:rsid w:val="00AB23DB"/>
    <w:rsid w:val="00AC15AF"/>
    <w:rsid w:val="00AD6D3E"/>
    <w:rsid w:val="00AF19A1"/>
    <w:rsid w:val="00AF490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22B8"/>
    <w:rsid w:val="00B4423B"/>
    <w:rsid w:val="00B4440E"/>
    <w:rsid w:val="00B4634E"/>
    <w:rsid w:val="00B463A4"/>
    <w:rsid w:val="00B46D4F"/>
    <w:rsid w:val="00B50087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2D1A"/>
    <w:rsid w:val="00B76D58"/>
    <w:rsid w:val="00B86D4F"/>
    <w:rsid w:val="00B875CC"/>
    <w:rsid w:val="00B92BF5"/>
    <w:rsid w:val="00B93568"/>
    <w:rsid w:val="00B94FE8"/>
    <w:rsid w:val="00B959FE"/>
    <w:rsid w:val="00B96BBA"/>
    <w:rsid w:val="00B96DFC"/>
    <w:rsid w:val="00BA37C8"/>
    <w:rsid w:val="00BA5B9E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D1CB0"/>
    <w:rsid w:val="00BE4AC4"/>
    <w:rsid w:val="00BE7B01"/>
    <w:rsid w:val="00BF11DC"/>
    <w:rsid w:val="00BF1FC7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35CB"/>
    <w:rsid w:val="00C742CB"/>
    <w:rsid w:val="00C75828"/>
    <w:rsid w:val="00C8140B"/>
    <w:rsid w:val="00C82224"/>
    <w:rsid w:val="00C822A3"/>
    <w:rsid w:val="00C829D5"/>
    <w:rsid w:val="00C84F0E"/>
    <w:rsid w:val="00C85018"/>
    <w:rsid w:val="00C8704B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C7E48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2519"/>
    <w:rsid w:val="00DA2CF9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266F8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5507D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1EEA"/>
    <w:rsid w:val="00EC599D"/>
    <w:rsid w:val="00EC6A40"/>
    <w:rsid w:val="00ED0D40"/>
    <w:rsid w:val="00ED12C7"/>
    <w:rsid w:val="00ED776D"/>
    <w:rsid w:val="00EE28E9"/>
    <w:rsid w:val="00EE3F81"/>
    <w:rsid w:val="00EE700F"/>
    <w:rsid w:val="00EF33AF"/>
    <w:rsid w:val="00EF37F7"/>
    <w:rsid w:val="00F028ED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1D7C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8F054"/>
  <w15:docId w15:val="{8A06B785-CA73-4E37-BCB8-433E999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  <w:style w:type="table" w:styleId="Tabela-Siatka">
    <w:name w:val="Table Grid"/>
    <w:basedOn w:val="Standardowy"/>
    <w:uiPriority w:val="59"/>
    <w:rsid w:val="006801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2FD888-A57B-4C02-942A-6FC7D68D9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Bartosz Komuszyński</cp:lastModifiedBy>
  <cp:revision>21</cp:revision>
  <cp:lastPrinted>2021-08-31T05:12:00Z</cp:lastPrinted>
  <dcterms:created xsi:type="dcterms:W3CDTF">2024-04-03T08:02:00Z</dcterms:created>
  <dcterms:modified xsi:type="dcterms:W3CDTF">2024-09-25T06:00:00Z</dcterms:modified>
</cp:coreProperties>
</file>