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58922" w14:textId="77777777" w:rsidR="00F643E5" w:rsidRPr="00B267BA" w:rsidRDefault="00F643E5" w:rsidP="00F643E5">
      <w:pPr>
        <w:pageBreakBefore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13364959"/>
      <w:r w:rsidRPr="00B267BA">
        <w:rPr>
          <w:rFonts w:ascii="Arial" w:hAnsi="Arial" w:cs="Arial"/>
          <w:b/>
          <w:bCs/>
          <w:sz w:val="24"/>
          <w:szCs w:val="24"/>
        </w:rPr>
        <w:t>Oświadczenie</w:t>
      </w:r>
    </w:p>
    <w:p w14:paraId="724A9A45" w14:textId="77777777" w:rsidR="00F643E5" w:rsidRPr="00B267BA" w:rsidRDefault="00F643E5" w:rsidP="00F643E5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A71F761" w14:textId="5AFEAF84" w:rsidR="00040FE3" w:rsidRDefault="00F643E5" w:rsidP="00F643E5">
      <w:pPr>
        <w:jc w:val="both"/>
        <w:rPr>
          <w:rFonts w:ascii="Arial" w:eastAsia="Arial" w:hAnsi="Arial" w:cs="Arial"/>
          <w:sz w:val="24"/>
          <w:szCs w:val="24"/>
        </w:rPr>
      </w:pPr>
      <w:r w:rsidRPr="00B267BA">
        <w:rPr>
          <w:rFonts w:ascii="Arial" w:hAnsi="Arial" w:cs="Arial"/>
          <w:sz w:val="24"/>
          <w:szCs w:val="24"/>
        </w:rPr>
        <w:t>W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związku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8B0EF3">
        <w:rPr>
          <w:rFonts w:ascii="Arial" w:hAnsi="Arial" w:cs="Arial"/>
          <w:sz w:val="24"/>
          <w:szCs w:val="24"/>
        </w:rPr>
        <w:t>z</w:t>
      </w:r>
      <w:r w:rsidRPr="008B0EF3">
        <w:rPr>
          <w:rFonts w:ascii="Arial" w:eastAsia="Arial" w:hAnsi="Arial" w:cs="Arial"/>
          <w:sz w:val="24"/>
          <w:szCs w:val="24"/>
        </w:rPr>
        <w:t xml:space="preserve"> </w:t>
      </w:r>
      <w:r w:rsidRPr="008B0EF3">
        <w:rPr>
          <w:rFonts w:ascii="Arial" w:hAnsi="Arial" w:cs="Arial"/>
          <w:sz w:val="24"/>
          <w:szCs w:val="24"/>
        </w:rPr>
        <w:t>art.</w:t>
      </w:r>
      <w:r w:rsidRPr="008B0EF3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34</w:t>
      </w:r>
      <w:r w:rsidRPr="008B0EF3">
        <w:rPr>
          <w:rFonts w:ascii="Arial" w:eastAsia="Arial" w:hAnsi="Arial" w:cs="Arial"/>
          <w:sz w:val="24"/>
          <w:szCs w:val="24"/>
        </w:rPr>
        <w:t xml:space="preserve"> </w:t>
      </w:r>
      <w:r w:rsidRPr="008B0EF3">
        <w:rPr>
          <w:rFonts w:ascii="Arial" w:hAnsi="Arial" w:cs="Arial"/>
          <w:sz w:val="24"/>
          <w:szCs w:val="24"/>
        </w:rPr>
        <w:t>ust.</w:t>
      </w:r>
      <w:r w:rsidRPr="008B0EF3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3d pkt. 3</w:t>
      </w:r>
      <w:r w:rsidRPr="008B0EF3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ustawy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z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dnia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7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lipca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1994r.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(z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267BA">
        <w:rPr>
          <w:rFonts w:ascii="Arial" w:hAnsi="Arial" w:cs="Arial"/>
          <w:sz w:val="24"/>
          <w:szCs w:val="24"/>
        </w:rPr>
        <w:t>późn</w:t>
      </w:r>
      <w:proofErr w:type="spellEnd"/>
      <w:r w:rsidRPr="00B267BA">
        <w:rPr>
          <w:rFonts w:ascii="Arial" w:hAnsi="Arial" w:cs="Arial"/>
          <w:sz w:val="24"/>
          <w:szCs w:val="24"/>
        </w:rPr>
        <w:t>.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zm.)</w:t>
      </w:r>
      <w:r w:rsidRPr="00B267BA">
        <w:rPr>
          <w:rFonts w:ascii="Arial" w:eastAsia="Arial" w:hAnsi="Arial" w:cs="Arial"/>
          <w:sz w:val="24"/>
          <w:szCs w:val="24"/>
        </w:rPr>
        <w:t xml:space="preserve"> „</w:t>
      </w:r>
      <w:r w:rsidRPr="00B267BA">
        <w:rPr>
          <w:rFonts w:ascii="Arial" w:hAnsi="Arial" w:cs="Arial"/>
          <w:sz w:val="24"/>
          <w:szCs w:val="24"/>
        </w:rPr>
        <w:t>Prawo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budowlane</w:t>
      </w:r>
      <w:r w:rsidRPr="00B267BA">
        <w:rPr>
          <w:rFonts w:ascii="Arial" w:eastAsia="Arial" w:hAnsi="Arial" w:cs="Arial"/>
          <w:sz w:val="24"/>
          <w:szCs w:val="24"/>
        </w:rPr>
        <w:t>”</w:t>
      </w:r>
      <w:r w:rsidRPr="00B267BA">
        <w:rPr>
          <w:rFonts w:ascii="Arial" w:hAnsi="Arial" w:cs="Arial"/>
          <w:sz w:val="24"/>
          <w:szCs w:val="24"/>
        </w:rPr>
        <w:t>,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niniejszym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oświadczam,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że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projekt </w:t>
      </w:r>
      <w:r w:rsidR="00040FE3">
        <w:rPr>
          <w:rFonts w:ascii="Arial" w:eastAsia="Arial" w:hAnsi="Arial" w:cs="Arial"/>
          <w:sz w:val="24"/>
          <w:szCs w:val="24"/>
        </w:rPr>
        <w:t>techniczny konstrukcji:</w:t>
      </w:r>
    </w:p>
    <w:p w14:paraId="5ADC2179" w14:textId="77777777" w:rsidR="00040FE3" w:rsidRDefault="00040FE3" w:rsidP="00F643E5">
      <w:pPr>
        <w:jc w:val="both"/>
        <w:rPr>
          <w:rFonts w:ascii="Arial" w:eastAsia="Arial" w:hAnsi="Arial" w:cs="Arial"/>
          <w:sz w:val="24"/>
          <w:szCs w:val="24"/>
        </w:rPr>
      </w:pPr>
    </w:p>
    <w:p w14:paraId="42A0B850" w14:textId="17DCA5B9" w:rsidR="00040FE3" w:rsidRDefault="00040FE3" w:rsidP="00F643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Inwestycja: </w:t>
      </w:r>
      <w:r w:rsidRPr="00040FE3">
        <w:rPr>
          <w:rFonts w:ascii="Arial" w:hAnsi="Arial" w:cs="Arial"/>
          <w:sz w:val="24"/>
          <w:szCs w:val="24"/>
        </w:rPr>
        <w:t>Przebudowa i rozbudowa Izby Przyjęć</w:t>
      </w:r>
      <w:r>
        <w:rPr>
          <w:rFonts w:ascii="Arial" w:hAnsi="Arial" w:cs="Arial"/>
          <w:sz w:val="24"/>
          <w:szCs w:val="24"/>
        </w:rPr>
        <w:t xml:space="preserve"> </w:t>
      </w:r>
      <w:r w:rsidRPr="00040FE3">
        <w:rPr>
          <w:rFonts w:ascii="Arial" w:hAnsi="Arial" w:cs="Arial"/>
          <w:sz w:val="24"/>
          <w:szCs w:val="24"/>
        </w:rPr>
        <w:t>Szpitala Powiatowego</w:t>
      </w:r>
      <w:r>
        <w:rPr>
          <w:rFonts w:ascii="Arial" w:hAnsi="Arial" w:cs="Arial"/>
          <w:sz w:val="24"/>
          <w:szCs w:val="24"/>
        </w:rPr>
        <w:t xml:space="preserve"> </w:t>
      </w:r>
      <w:r w:rsidRPr="00040FE3">
        <w:rPr>
          <w:rFonts w:ascii="Arial" w:hAnsi="Arial" w:cs="Arial"/>
          <w:sz w:val="24"/>
          <w:szCs w:val="24"/>
        </w:rPr>
        <w:t>w Węgrowie dz. nr e</w:t>
      </w:r>
      <w:proofErr w:type="spellStart"/>
      <w:r w:rsidRPr="00040FE3">
        <w:rPr>
          <w:rFonts w:ascii="Arial" w:hAnsi="Arial" w:cs="Arial"/>
          <w:sz w:val="24"/>
          <w:szCs w:val="24"/>
        </w:rPr>
        <w:t>wid</w:t>
      </w:r>
      <w:proofErr w:type="spellEnd"/>
      <w:r w:rsidRPr="00040FE3">
        <w:rPr>
          <w:rFonts w:ascii="Arial" w:hAnsi="Arial" w:cs="Arial"/>
          <w:sz w:val="24"/>
          <w:szCs w:val="24"/>
        </w:rPr>
        <w:t>. 2216</w:t>
      </w:r>
      <w:r>
        <w:rPr>
          <w:rFonts w:ascii="Arial" w:hAnsi="Arial" w:cs="Arial"/>
          <w:sz w:val="24"/>
          <w:szCs w:val="24"/>
        </w:rPr>
        <w:t xml:space="preserve"> </w:t>
      </w:r>
      <w:r w:rsidRPr="00040FE3">
        <w:rPr>
          <w:rFonts w:ascii="Arial" w:hAnsi="Arial" w:cs="Arial"/>
          <w:sz w:val="24"/>
          <w:szCs w:val="24"/>
        </w:rPr>
        <w:t>Kościuszki 221, Węgrów</w:t>
      </w:r>
    </w:p>
    <w:p w14:paraId="35A4F77B" w14:textId="77777777" w:rsidR="00040FE3" w:rsidRDefault="00040FE3" w:rsidP="00F643E5">
      <w:pPr>
        <w:jc w:val="both"/>
        <w:rPr>
          <w:rFonts w:ascii="Arial" w:hAnsi="Arial" w:cs="Arial"/>
          <w:sz w:val="24"/>
          <w:szCs w:val="24"/>
        </w:rPr>
      </w:pPr>
    </w:p>
    <w:p w14:paraId="4A2EF2F3" w14:textId="56EF0DC6" w:rsidR="00040FE3" w:rsidRDefault="00040FE3" w:rsidP="00F643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Inwestor: </w:t>
      </w:r>
      <w:r w:rsidRPr="00040FE3">
        <w:rPr>
          <w:rFonts w:ascii="Arial" w:hAnsi="Arial" w:cs="Arial"/>
          <w:sz w:val="24"/>
          <w:szCs w:val="24"/>
        </w:rPr>
        <w:t>Samodzielny Publiczny Zakład Opieki Zdrowotnej w Węgrowie ul. Kościuszki 15</w:t>
      </w:r>
    </w:p>
    <w:p w14:paraId="5FE56969" w14:textId="77777777" w:rsidR="00040FE3" w:rsidRDefault="00040FE3" w:rsidP="00F643E5">
      <w:pPr>
        <w:jc w:val="both"/>
        <w:rPr>
          <w:rFonts w:ascii="Arial" w:hAnsi="Arial" w:cs="Arial"/>
          <w:sz w:val="24"/>
          <w:szCs w:val="24"/>
        </w:rPr>
      </w:pPr>
    </w:p>
    <w:p w14:paraId="330D2D66" w14:textId="2ACB9A26" w:rsidR="00F643E5" w:rsidRPr="00152A66" w:rsidRDefault="00F643E5" w:rsidP="00F643E5">
      <w:pPr>
        <w:jc w:val="both"/>
        <w:rPr>
          <w:rFonts w:ascii="Arial" w:hAnsi="Arial" w:cs="Arial"/>
          <w:sz w:val="24"/>
          <w:szCs w:val="24"/>
        </w:rPr>
      </w:pPr>
      <w:r w:rsidRPr="00B267BA">
        <w:rPr>
          <w:rFonts w:ascii="Arial" w:hAnsi="Arial" w:cs="Arial"/>
          <w:sz w:val="24"/>
          <w:szCs w:val="24"/>
        </w:rPr>
        <w:t>został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wykonany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zgodnie z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obowiązującymi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przepisami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oraz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zasadami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wiedzy</w:t>
      </w:r>
      <w:r w:rsidRPr="00B267BA">
        <w:rPr>
          <w:rFonts w:ascii="Arial" w:eastAsia="Arial" w:hAnsi="Arial" w:cs="Arial"/>
          <w:sz w:val="24"/>
          <w:szCs w:val="24"/>
        </w:rPr>
        <w:t xml:space="preserve"> </w:t>
      </w:r>
      <w:r w:rsidRPr="00B267BA">
        <w:rPr>
          <w:rFonts w:ascii="Arial" w:hAnsi="Arial" w:cs="Arial"/>
          <w:sz w:val="24"/>
          <w:szCs w:val="24"/>
        </w:rPr>
        <w:t>technicznej.</w:t>
      </w:r>
    </w:p>
    <w:p w14:paraId="1B935DED" w14:textId="77777777" w:rsidR="00F643E5" w:rsidRPr="00B267BA" w:rsidRDefault="00F643E5" w:rsidP="00F643E5">
      <w:pPr>
        <w:jc w:val="both"/>
        <w:rPr>
          <w:rFonts w:ascii="Arial" w:hAnsi="Arial" w:cs="Arial"/>
          <w:sz w:val="24"/>
          <w:szCs w:val="24"/>
        </w:rPr>
      </w:pPr>
    </w:p>
    <w:p w14:paraId="4B5B3E0A" w14:textId="69D42079" w:rsidR="00F643E5" w:rsidRPr="00B267BA" w:rsidRDefault="00F643E5" w:rsidP="00F643E5">
      <w:pPr>
        <w:jc w:val="both"/>
        <w:rPr>
          <w:rFonts w:ascii="Arial" w:hAnsi="Arial" w:cs="Arial"/>
          <w:sz w:val="24"/>
          <w:szCs w:val="24"/>
        </w:rPr>
      </w:pPr>
      <w:r w:rsidRPr="00B267BA">
        <w:rPr>
          <w:rFonts w:ascii="Arial" w:hAnsi="Arial" w:cs="Arial"/>
          <w:sz w:val="24"/>
          <w:szCs w:val="24"/>
        </w:rPr>
        <w:t>Jestem świadom</w:t>
      </w:r>
      <w:r>
        <w:rPr>
          <w:rFonts w:ascii="Arial" w:hAnsi="Arial" w:cs="Arial"/>
          <w:sz w:val="24"/>
          <w:szCs w:val="24"/>
        </w:rPr>
        <w:t>a</w:t>
      </w:r>
      <w:r w:rsidRPr="00B267BA">
        <w:rPr>
          <w:rFonts w:ascii="Arial" w:hAnsi="Arial" w:cs="Arial"/>
          <w:sz w:val="24"/>
          <w:szCs w:val="24"/>
        </w:rPr>
        <w:t xml:space="preserve"> odpowiedzialności karnej za złożenie fałszywego oświadczenia.</w:t>
      </w:r>
    </w:p>
    <w:p w14:paraId="0667F402" w14:textId="77777777" w:rsidR="00F643E5" w:rsidRPr="00B267BA" w:rsidRDefault="00F643E5" w:rsidP="00F643E5">
      <w:pPr>
        <w:jc w:val="both"/>
        <w:rPr>
          <w:rFonts w:ascii="Arial" w:hAnsi="Arial" w:cs="Arial"/>
          <w:sz w:val="24"/>
          <w:szCs w:val="24"/>
        </w:rPr>
      </w:pPr>
    </w:p>
    <w:p w14:paraId="5D089331" w14:textId="5A898DB7" w:rsidR="00F643E5" w:rsidRPr="00B267BA" w:rsidRDefault="00F643E5" w:rsidP="00F643E5">
      <w:pPr>
        <w:ind w:right="-909"/>
        <w:jc w:val="both"/>
      </w:pPr>
      <w:r w:rsidRPr="00B267BA">
        <w:rPr>
          <w:rFonts w:ascii="Arial" w:hAnsi="Arial" w:cs="Arial"/>
          <w:bCs/>
          <w:sz w:val="24"/>
          <w:szCs w:val="24"/>
        </w:rPr>
        <w:t>Łódź</w:t>
      </w:r>
      <w:r w:rsidRPr="00B267BA">
        <w:rPr>
          <w:rFonts w:ascii="Arial" w:eastAsia="Arial" w:hAnsi="Arial" w:cs="Arial"/>
          <w:bCs/>
          <w:sz w:val="24"/>
          <w:szCs w:val="24"/>
        </w:rPr>
        <w:t xml:space="preserve"> </w:t>
      </w:r>
      <w:r w:rsidR="00040FE3">
        <w:rPr>
          <w:rFonts w:ascii="Arial" w:eastAsia="Arial" w:hAnsi="Arial" w:cs="Arial"/>
          <w:bCs/>
          <w:sz w:val="24"/>
          <w:szCs w:val="24"/>
        </w:rPr>
        <w:t xml:space="preserve">08 </w:t>
      </w:r>
      <w:r w:rsidR="00040FE3">
        <w:rPr>
          <w:rFonts w:ascii="Arial" w:hAnsi="Arial" w:cs="Arial"/>
          <w:bCs/>
          <w:sz w:val="24"/>
          <w:szCs w:val="24"/>
        </w:rPr>
        <w:t>grudzień</w:t>
      </w:r>
      <w:r w:rsidRPr="00B267BA">
        <w:rPr>
          <w:rFonts w:ascii="Arial" w:hAnsi="Arial" w:cs="Arial"/>
          <w:bCs/>
          <w:sz w:val="24"/>
          <w:szCs w:val="24"/>
        </w:rPr>
        <w:t>.202</w:t>
      </w:r>
      <w:r>
        <w:rPr>
          <w:rFonts w:ascii="Arial" w:hAnsi="Arial" w:cs="Arial"/>
          <w:bCs/>
          <w:sz w:val="24"/>
          <w:szCs w:val="24"/>
        </w:rPr>
        <w:t>3</w:t>
      </w:r>
      <w:r w:rsidRPr="00B267BA">
        <w:rPr>
          <w:rFonts w:ascii="Arial" w:hAnsi="Arial" w:cs="Arial"/>
          <w:bCs/>
          <w:sz w:val="24"/>
          <w:szCs w:val="24"/>
        </w:rPr>
        <w:t xml:space="preserve"> r.</w:t>
      </w:r>
    </w:p>
    <w:bookmarkEnd w:id="0"/>
    <w:p w14:paraId="6E873F63" w14:textId="77777777" w:rsidR="008968CA" w:rsidRPr="004813A2" w:rsidRDefault="008968CA" w:rsidP="002370DF">
      <w:p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5597A862" w14:textId="77777777" w:rsidR="008968CA" w:rsidRPr="00C814D6" w:rsidRDefault="008968CA" w:rsidP="008968CA">
      <w:pPr>
        <w:jc w:val="right"/>
        <w:rPr>
          <w:rFonts w:ascii="Arial" w:hAnsi="Arial" w:cs="Arial"/>
          <w:sz w:val="24"/>
          <w:szCs w:val="24"/>
        </w:rPr>
      </w:pPr>
    </w:p>
    <w:p w14:paraId="36239556" w14:textId="77777777" w:rsidR="008968CA" w:rsidRPr="00C814D6" w:rsidRDefault="008968CA" w:rsidP="008968CA">
      <w:pPr>
        <w:jc w:val="right"/>
        <w:rPr>
          <w:rFonts w:ascii="Arial" w:hAnsi="Arial" w:cs="Arial"/>
          <w:sz w:val="24"/>
          <w:szCs w:val="24"/>
        </w:rPr>
      </w:pPr>
      <w:r w:rsidRPr="00C814D6">
        <w:rPr>
          <w:rFonts w:ascii="Arial" w:hAnsi="Arial" w:cs="Arial"/>
          <w:sz w:val="24"/>
          <w:szCs w:val="24"/>
        </w:rPr>
        <w:t>projektant:</w:t>
      </w:r>
    </w:p>
    <w:p w14:paraId="0E24E700" w14:textId="77777777" w:rsidR="008968CA" w:rsidRPr="00C814D6" w:rsidRDefault="008968CA" w:rsidP="008968CA">
      <w:pPr>
        <w:jc w:val="right"/>
        <w:rPr>
          <w:rFonts w:ascii="Arial" w:hAnsi="Arial" w:cs="Arial"/>
          <w:sz w:val="24"/>
          <w:szCs w:val="24"/>
        </w:rPr>
      </w:pPr>
      <w:r w:rsidRPr="00C814D6">
        <w:rPr>
          <w:rFonts w:ascii="Arial" w:hAnsi="Arial" w:cs="Arial"/>
          <w:sz w:val="24"/>
          <w:szCs w:val="24"/>
        </w:rPr>
        <w:t xml:space="preserve">mgr inż. Monika Lorek, </w:t>
      </w:r>
      <w:proofErr w:type="spellStart"/>
      <w:r w:rsidRPr="00C814D6">
        <w:rPr>
          <w:rFonts w:ascii="Arial" w:hAnsi="Arial" w:cs="Arial"/>
          <w:sz w:val="24"/>
          <w:szCs w:val="24"/>
        </w:rPr>
        <w:t>upr</w:t>
      </w:r>
      <w:proofErr w:type="spellEnd"/>
      <w:r w:rsidRPr="00C814D6">
        <w:rPr>
          <w:rFonts w:ascii="Arial" w:hAnsi="Arial" w:cs="Arial"/>
          <w:sz w:val="24"/>
          <w:szCs w:val="24"/>
        </w:rPr>
        <w:t>. bud. nr 147/99/WŁ</w:t>
      </w:r>
    </w:p>
    <w:p w14:paraId="38BEADE9" w14:textId="77777777" w:rsidR="0090383A" w:rsidRPr="00C814D6" w:rsidRDefault="0090383A">
      <w:pPr>
        <w:rPr>
          <w:rFonts w:ascii="Arial" w:hAnsi="Arial" w:cs="Arial"/>
          <w:sz w:val="24"/>
          <w:szCs w:val="24"/>
        </w:rPr>
      </w:pPr>
    </w:p>
    <w:p w14:paraId="0622A55B" w14:textId="77777777" w:rsidR="008968CA" w:rsidRPr="00C814D6" w:rsidRDefault="008968CA">
      <w:pPr>
        <w:rPr>
          <w:rFonts w:ascii="Arial" w:hAnsi="Arial" w:cs="Arial"/>
          <w:sz w:val="24"/>
          <w:szCs w:val="24"/>
        </w:rPr>
      </w:pPr>
    </w:p>
    <w:p w14:paraId="7A2E4223" w14:textId="77777777" w:rsidR="008968CA" w:rsidRPr="00C814D6" w:rsidRDefault="008968CA">
      <w:pPr>
        <w:rPr>
          <w:rFonts w:ascii="Arial" w:hAnsi="Arial" w:cs="Arial"/>
          <w:sz w:val="24"/>
          <w:szCs w:val="24"/>
        </w:rPr>
      </w:pPr>
    </w:p>
    <w:p w14:paraId="5BAC2DC0" w14:textId="77777777" w:rsidR="008968CA" w:rsidRPr="00C814D6" w:rsidRDefault="008968CA">
      <w:pPr>
        <w:rPr>
          <w:rFonts w:ascii="Arial" w:hAnsi="Arial" w:cs="Arial"/>
          <w:sz w:val="24"/>
          <w:szCs w:val="24"/>
        </w:rPr>
      </w:pPr>
    </w:p>
    <w:p w14:paraId="0BD515EA" w14:textId="77777777" w:rsidR="008968CA" w:rsidRPr="00C814D6" w:rsidRDefault="008968CA">
      <w:pPr>
        <w:rPr>
          <w:rFonts w:ascii="Arial" w:hAnsi="Arial" w:cs="Arial"/>
          <w:sz w:val="24"/>
          <w:szCs w:val="24"/>
        </w:rPr>
      </w:pPr>
    </w:p>
    <w:p w14:paraId="08B659B9" w14:textId="77777777" w:rsidR="008968CA" w:rsidRPr="00C814D6" w:rsidRDefault="008968CA">
      <w:pPr>
        <w:rPr>
          <w:rFonts w:ascii="Arial" w:hAnsi="Arial" w:cs="Arial"/>
          <w:sz w:val="24"/>
          <w:szCs w:val="24"/>
        </w:rPr>
      </w:pPr>
    </w:p>
    <w:p w14:paraId="569CCC06" w14:textId="77777777" w:rsidR="008968CA" w:rsidRPr="00C814D6" w:rsidRDefault="008968CA">
      <w:pPr>
        <w:rPr>
          <w:rFonts w:ascii="Arial" w:hAnsi="Arial" w:cs="Arial"/>
          <w:sz w:val="24"/>
          <w:szCs w:val="24"/>
        </w:rPr>
      </w:pPr>
      <w:r w:rsidRPr="00C814D6">
        <w:rPr>
          <w:rFonts w:ascii="Arial" w:hAnsi="Arial" w:cs="Arial"/>
          <w:sz w:val="24"/>
          <w:szCs w:val="24"/>
        </w:rPr>
        <w:tab/>
      </w:r>
      <w:r w:rsidRPr="00C814D6">
        <w:rPr>
          <w:rFonts w:ascii="Arial" w:hAnsi="Arial" w:cs="Arial"/>
          <w:sz w:val="24"/>
          <w:szCs w:val="24"/>
        </w:rPr>
        <w:tab/>
      </w:r>
      <w:r w:rsidRPr="00C814D6">
        <w:rPr>
          <w:rFonts w:ascii="Arial" w:hAnsi="Arial" w:cs="Arial"/>
          <w:sz w:val="24"/>
          <w:szCs w:val="24"/>
        </w:rPr>
        <w:tab/>
      </w:r>
      <w:r w:rsidRPr="00C814D6">
        <w:rPr>
          <w:rFonts w:ascii="Arial" w:hAnsi="Arial" w:cs="Arial"/>
          <w:sz w:val="24"/>
          <w:szCs w:val="24"/>
        </w:rPr>
        <w:tab/>
      </w:r>
      <w:r w:rsidRPr="00C814D6">
        <w:rPr>
          <w:rFonts w:ascii="Arial" w:hAnsi="Arial" w:cs="Arial"/>
          <w:sz w:val="24"/>
          <w:szCs w:val="24"/>
        </w:rPr>
        <w:tab/>
      </w:r>
    </w:p>
    <w:sectPr w:rsidR="008968CA" w:rsidRPr="00C814D6" w:rsidSect="00903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8CA"/>
    <w:rsid w:val="00040FE3"/>
    <w:rsid w:val="002370DF"/>
    <w:rsid w:val="00276AB6"/>
    <w:rsid w:val="002A3448"/>
    <w:rsid w:val="002A7039"/>
    <w:rsid w:val="00370664"/>
    <w:rsid w:val="003B6023"/>
    <w:rsid w:val="004813A2"/>
    <w:rsid w:val="005A4B28"/>
    <w:rsid w:val="00611449"/>
    <w:rsid w:val="00866A26"/>
    <w:rsid w:val="008968CA"/>
    <w:rsid w:val="0090383A"/>
    <w:rsid w:val="00943544"/>
    <w:rsid w:val="00961896"/>
    <w:rsid w:val="009A7102"/>
    <w:rsid w:val="00A13942"/>
    <w:rsid w:val="00C12F8F"/>
    <w:rsid w:val="00C149D1"/>
    <w:rsid w:val="00C814D6"/>
    <w:rsid w:val="00D47379"/>
    <w:rsid w:val="00DA603D"/>
    <w:rsid w:val="00ED04EA"/>
    <w:rsid w:val="00F6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E72F"/>
  <w15:docId w15:val="{330F6F49-BA8A-4A14-BBD4-C8E0A67D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2370DF"/>
    <w:pPr>
      <w:keepNext/>
      <w:outlineLvl w:val="3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968C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8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8C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rsid w:val="002370DF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9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 Lorek</cp:lastModifiedBy>
  <cp:revision>10</cp:revision>
  <cp:lastPrinted>2023-03-13T07:51:00Z</cp:lastPrinted>
  <dcterms:created xsi:type="dcterms:W3CDTF">2022-03-23T06:51:00Z</dcterms:created>
  <dcterms:modified xsi:type="dcterms:W3CDTF">2023-12-05T11:01:00Z</dcterms:modified>
</cp:coreProperties>
</file>