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7F082A94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1D74AD">
        <w:rPr>
          <w:rFonts w:ascii="Cambria" w:hAnsi="Cambria" w:cs="Arial"/>
          <w:b/>
          <w:bCs/>
        </w:rPr>
        <w:t>.1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134BC0E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(Nazwa i adres </w:t>
      </w:r>
      <w:r w:rsidR="00066031">
        <w:rPr>
          <w:rFonts w:ascii="Cambria" w:hAnsi="Cambria" w:cs="Arial"/>
          <w:bCs/>
        </w:rPr>
        <w:t>W</w:t>
      </w:r>
      <w:r w:rsidRPr="0057603E">
        <w:rPr>
          <w:rFonts w:ascii="Cambria" w:hAnsi="Cambria" w:cs="Arial"/>
          <w:bCs/>
        </w:rPr>
        <w:t>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D3F3E21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BB5C0F">
        <w:rPr>
          <w:rFonts w:ascii="Cambria" w:hAnsi="Cambria" w:cs="Arial"/>
          <w:b/>
          <w:bCs/>
        </w:rPr>
        <w:t>Radoszyce</w:t>
      </w:r>
      <w:r w:rsidRPr="0057603E">
        <w:rPr>
          <w:rFonts w:ascii="Cambria" w:hAnsi="Cambria" w:cs="Arial"/>
          <w:b/>
          <w:bCs/>
        </w:rPr>
        <w:tab/>
      </w:r>
    </w:p>
    <w:p w14:paraId="38442A7F" w14:textId="427F389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BB5C0F">
        <w:rPr>
          <w:rFonts w:ascii="Cambria" w:hAnsi="Cambria" w:cs="Arial"/>
          <w:b/>
          <w:bCs/>
        </w:rPr>
        <w:t>Piotrkowska 29</w:t>
      </w:r>
      <w:r w:rsidRPr="0057603E">
        <w:rPr>
          <w:rFonts w:ascii="Cambria" w:hAnsi="Cambria" w:cs="Arial"/>
          <w:b/>
          <w:bCs/>
        </w:rPr>
        <w:t xml:space="preserve">, </w:t>
      </w:r>
      <w:r w:rsidR="00BB5C0F">
        <w:rPr>
          <w:rFonts w:ascii="Cambria" w:hAnsi="Cambria" w:cs="Arial"/>
          <w:b/>
          <w:bCs/>
        </w:rPr>
        <w:t>26-230 Radoszyce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06924A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BB5C0F">
        <w:rPr>
          <w:rFonts w:ascii="Cambria" w:hAnsi="Cambria" w:cs="Arial"/>
          <w:bCs/>
          <w:sz w:val="22"/>
          <w:szCs w:val="22"/>
        </w:rPr>
        <w:t xml:space="preserve">Radoszyce                        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BB5C0F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370D98">
        <w:rPr>
          <w:rFonts w:ascii="Cambria" w:hAnsi="Cambria" w:cs="Arial"/>
          <w:bCs/>
          <w:sz w:val="22"/>
          <w:szCs w:val="22"/>
        </w:rPr>
        <w:t>0</w:t>
      </w:r>
      <w:r w:rsidR="00066031">
        <w:rPr>
          <w:rFonts w:ascii="Cambria" w:hAnsi="Cambria" w:cs="Arial"/>
          <w:bCs/>
          <w:sz w:val="22"/>
          <w:szCs w:val="22"/>
        </w:rPr>
        <w:t>1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4"/>
        <w:gridCol w:w="1456"/>
        <w:gridCol w:w="3741"/>
        <w:gridCol w:w="795"/>
        <w:gridCol w:w="1190"/>
        <w:gridCol w:w="1370"/>
        <w:gridCol w:w="1313"/>
        <w:gridCol w:w="824"/>
        <w:gridCol w:w="1067"/>
        <w:gridCol w:w="1301"/>
      </w:tblGrid>
      <w:tr w:rsidR="004C0219" w:rsidRPr="00C64A35" w14:paraId="18294D09" w14:textId="77777777" w:rsidTr="004C0219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6BAE5DCD" w14:textId="33FE6B69" w:rsidR="004C0219" w:rsidRDefault="004C0219" w:rsidP="00C64A3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  <w:p w14:paraId="451EF3E1" w14:textId="77777777" w:rsidR="008912E4" w:rsidRPr="004C0219" w:rsidRDefault="008912E4" w:rsidP="00C64A3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E45004C" w14:textId="0D4D5B25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1BBC890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5DD1ECA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596FAD7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2C5F557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605DE9B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0DDC735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5D40AFB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15A299D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19F3843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2E24595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4385631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6F37FB9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0B4ECE43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C0A2E2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D987E7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E38198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4937633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CE74B9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04CBD2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1 015,00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1B0213A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39B7EEB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604EBC6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479F6D6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A35C18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0219" w:rsidRPr="00C64A35" w14:paraId="32933A1E" w14:textId="77777777" w:rsidTr="004C0219">
        <w:trPr>
          <w:trHeight w:val="367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399CADF5" w14:textId="719B6C3B" w:rsidR="004C0219" w:rsidRDefault="004C0219" w:rsidP="00C64A35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  <w:p w14:paraId="0F233C28" w14:textId="77777777" w:rsidR="008912E4" w:rsidRPr="00C64A35" w:rsidRDefault="008912E4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5568DA80" w14:textId="200D4F01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1885151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41E18AA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049240B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79CA01A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55AE349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1724654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6A4E98F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644EB70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3ACFB6E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4DA9447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71B5578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54ECF53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33639E9E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5A4607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E14F55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514009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7B67645D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88236E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4680093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587,00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38EE54A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2A32640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6A3561A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1CF0F59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630AE0E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625E3EE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FC8E7E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975F80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2DB87C8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198E4766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255CD4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30B1D41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4 239,00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3123783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38C897E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02772C7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30F0AA2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1BBBFEA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0219" w:rsidRPr="00C64A35" w14:paraId="4B4B4D72" w14:textId="77777777" w:rsidTr="004C0219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0D0B895B" w14:textId="7293F510" w:rsidR="004C0219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64088411" w14:textId="77777777" w:rsidR="008912E4" w:rsidRPr="00C64A35" w:rsidRDefault="008912E4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028534E8" w14:textId="59FAFEBD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62FDCE3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4EE0BB3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1E7B94E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060B82C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02A4327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70306E2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0CFE71C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185F1B0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139CEFE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06AC3D4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18B75D6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4D8804E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259630A0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539F6A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BB8978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399B94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2B65010E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CE6350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68D173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1 085,00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6DBFC83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71707A6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0315E4C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79F70BF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159238B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346B05D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DD43EC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279D55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6F9BA5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256EE96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AFE1FE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721A3C2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6 563,00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738190B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4C995DF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32B6FAC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30BFEF5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E4E0C9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0219" w:rsidRPr="00C64A35" w14:paraId="3FC7D9E9" w14:textId="77777777" w:rsidTr="004C0219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26746406" w14:textId="489D85E1" w:rsidR="004C0219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4EAC69EE" w14:textId="77777777" w:rsidR="008912E4" w:rsidRPr="00C64A35" w:rsidRDefault="008912E4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  <w:p w14:paraId="749CD5ED" w14:textId="707DD57F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579C6FB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51E9DDE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13F22C6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4C9E243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69E01FA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562C3DE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7A4FFC7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699565D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2371498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4C1E275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3BD72A8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4886C67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175254F3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BD38B0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D88C76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357C2E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38DC8F4D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00725B1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3E1D13D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458,00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7C8FD9F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35A954A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3C229EE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1737024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345E0E2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0219" w:rsidRPr="00C64A35" w14:paraId="36D263F1" w14:textId="77777777" w:rsidTr="004C0219">
        <w:trPr>
          <w:trHeight w:val="363"/>
        </w:trPr>
        <w:tc>
          <w:tcPr>
            <w:tcW w:w="5000" w:type="pct"/>
            <w:gridSpan w:val="11"/>
            <w:shd w:val="clear" w:color="FFFFFF" w:fill="FFFFFF"/>
            <w:noWrap/>
            <w:vAlign w:val="center"/>
            <w:hideMark/>
          </w:tcPr>
          <w:p w14:paraId="33B74379" w14:textId="5E25E07A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3CA8E7D3" w14:textId="5252208B" w:rsidR="004C0219" w:rsidRPr="00C64A35" w:rsidRDefault="004C0219" w:rsidP="00C64A3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65780601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6848C78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4B1C3F6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15B8D0F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6E368F2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3E1F37D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4EAF11F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2D522F0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44E27BF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3FBA0EC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5FD547D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1432371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11F8ED70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88B4B5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2D6804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A031F2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04CFA17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2C7335B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5ADF95C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597,00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4E80C76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3D6EC6C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5DCBE27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71BC790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667AD98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6D1CA462" w14:textId="77777777" w:rsidTr="000242B2">
        <w:trPr>
          <w:trHeight w:val="909"/>
        </w:trPr>
        <w:tc>
          <w:tcPr>
            <w:tcW w:w="133" w:type="pct"/>
            <w:shd w:val="clear" w:color="FFFFFF" w:fill="F7F7F7"/>
            <w:noWrap/>
            <w:vAlign w:val="center"/>
            <w:hideMark/>
          </w:tcPr>
          <w:p w14:paraId="1631CBC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" w:type="pct"/>
            <w:shd w:val="clear" w:color="FFFFFF" w:fill="F7F7F7"/>
            <w:vAlign w:val="center"/>
            <w:hideMark/>
          </w:tcPr>
          <w:p w14:paraId="0F648B1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509" w:type="pct"/>
            <w:shd w:val="clear" w:color="FFFFFF" w:fill="F7F7F7"/>
            <w:vAlign w:val="center"/>
            <w:hideMark/>
          </w:tcPr>
          <w:p w14:paraId="1F38780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1308" w:type="pct"/>
            <w:shd w:val="clear" w:color="FFFFFF" w:fill="F7F7F7"/>
            <w:vAlign w:val="center"/>
            <w:hideMark/>
          </w:tcPr>
          <w:p w14:paraId="54615E6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278" w:type="pct"/>
            <w:shd w:val="clear" w:color="FFFFFF" w:fill="F7F7F7"/>
            <w:vAlign w:val="center"/>
            <w:hideMark/>
          </w:tcPr>
          <w:p w14:paraId="366EDE7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416" w:type="pct"/>
            <w:shd w:val="clear" w:color="FFFFFF" w:fill="F7F7F7"/>
            <w:vAlign w:val="center"/>
            <w:hideMark/>
          </w:tcPr>
          <w:p w14:paraId="565A828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479" w:type="pct"/>
            <w:shd w:val="clear" w:color="FFFFFF" w:fill="F7F7F7"/>
            <w:vAlign w:val="center"/>
            <w:hideMark/>
          </w:tcPr>
          <w:p w14:paraId="694D7CE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459" w:type="pct"/>
            <w:shd w:val="clear" w:color="FFFFFF" w:fill="F7F7F7"/>
            <w:vAlign w:val="center"/>
            <w:hideMark/>
          </w:tcPr>
          <w:p w14:paraId="5CBEB02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288" w:type="pct"/>
            <w:shd w:val="clear" w:color="FFFFFF" w:fill="F7F7F7"/>
            <w:vAlign w:val="center"/>
            <w:hideMark/>
          </w:tcPr>
          <w:p w14:paraId="1A7854A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373" w:type="pct"/>
            <w:shd w:val="clear" w:color="FFFFFF" w:fill="F7F7F7"/>
            <w:vAlign w:val="center"/>
            <w:hideMark/>
          </w:tcPr>
          <w:p w14:paraId="15557DD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455" w:type="pct"/>
            <w:shd w:val="clear" w:color="FFFFFF" w:fill="F7F7F7"/>
            <w:vAlign w:val="center"/>
            <w:hideMark/>
          </w:tcPr>
          <w:p w14:paraId="0BCA5B4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C64A3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C64A35" w:rsidRPr="00C64A35" w14:paraId="62D644E2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EDB2B8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921B17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CA2BAF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SZLN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69EC46B0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szlaku operacyjnego w warunkach nizinnych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860B26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0A97C9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334,00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211DEF9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47D774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C55CF9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730888F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97AB09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320A967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11D87B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4ED3E3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4C79AF8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REM SZLZN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734FDA88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szlaku operacyjnego w warunkach nizinnych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597F835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BDED59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319,00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EB39BD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B6DD56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FA1A67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077C045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BBF40A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C855EF2" w14:textId="77777777" w:rsidTr="000242B2">
        <w:trPr>
          <w:trHeight w:val="1389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70FA0A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D91C32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BF9D09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19C42E10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oraz drzewostanów planowanych do wprowadzenie drugiego piętra ze zbędnych podrostów, odrośli, krzewów i krzewinek poprzez wycinanie i wynoszenie lub spychanie wyciętego materiału - dla 100% pokrycia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1627E34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347990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1,17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CC660C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217BBE3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3BEFA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4D64FC8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638CFB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40D52BD1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3983DF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28EBEB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93862D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233436C2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5257ED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A804AE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6C5AA3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381F482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201A5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21A0814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58D828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0FB61C9D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CFEC24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470C17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4BBB71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406CEA84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D6DA40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23A140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91F43E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F7DF72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E803A8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285274C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E57F74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4D23CC36" w14:textId="77777777" w:rsidTr="000242B2">
        <w:trPr>
          <w:trHeight w:val="777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87460F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3B8CAD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34A24D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2E736528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1BFC735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E1B93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48AEF9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11706D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B6E57E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132FCF3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C2CC8E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3F17A4B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15E175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1B2821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836187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4E550164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E233ED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92F361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3,67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33BFF9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FC8B31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18A9F5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3E10AD4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0D4EF6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5B514F1" w14:textId="77777777" w:rsidTr="000242B2">
        <w:trPr>
          <w:trHeight w:val="777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1ED5F5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A6F937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579875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524AD5AA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1BF3B20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F0267A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A4F3DB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5CFFA3C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63A93E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204A09B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363C62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FF99749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EF12E6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58EF36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81B736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30263159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443FE66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27679F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4,15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63211A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9DC4FD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13EEF37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50FE334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301327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001E964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52D8AC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F311A0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9BF76E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WYK-PLWY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61421E90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Wykonanie placówek wywyższonych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409B6A8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2553A72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0,65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54117C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D3B04F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C3B3ED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67E7A64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CE31DF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48B8F42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4639EE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CD4149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F274E7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21FAAC29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8AB74E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54B01A0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61,11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2E4730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11D117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333876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0ADE595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F16B0D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4856F220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903BEA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FB6DBA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85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51633B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 WAŁK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6FCBED31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Przygotowanie gleby </w:t>
            </w:r>
            <w:proofErr w:type="spellStart"/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pługofrezarką</w:t>
            </w:r>
            <w:proofErr w:type="spellEnd"/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7D5763A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C975C2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2,25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5B6431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C37BE4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18BF1E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60CCF13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14F3FF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764E44C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A93A35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CED57A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847A95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503806A8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106440A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1106C6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46,86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E1AA3C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F0AABF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773066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72CA87B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EC49A6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46710CE1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49700E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009F70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956BD5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4FAA2E09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4EB4E60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CE9CE2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24,04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0964A5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20AED0D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D8E646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0AAFA84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FD701E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632DD745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A07E74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C40A34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6C59B6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15E7EE34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7DA9F97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CD4030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C84F16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32D7F0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36F8A4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2917E7D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525B8C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F3571CD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0A8686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7B923D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49F9CA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5A48C3EC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3491231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EFC8BA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18,24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7985DB5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F3C340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3A4DCF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46BDC33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8F662B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C1D9D4B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05B9A3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5381A8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445E921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7B188A5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778159E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38636C8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90,94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9466C8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DBD49F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1CB259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496D760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756E86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005AC0B7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72807B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5BD87B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30B8DA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1D473A22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508DEFC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035C0A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92C821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1B87617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3B37D3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07D725B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3CE673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63608FC3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49FD92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359F77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D76AF9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2D3A6841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34BE54E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CB690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A89D05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40B8C4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A11496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7438A99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CCEC4C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75D2838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A781AE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CAC314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4EB878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4ABBF162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728092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5F4F59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17F61F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EDD7FE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42812FA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710D755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C5AEDA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CE348A5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BDCB76D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2D75843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05E5E5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0F551A94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4EE9486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68A75F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14,48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8DBB46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FA4DE6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2F539D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14B7A7F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4B3B2E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BEB3C93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666BE0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E94F57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3990DA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11AC8CAB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39D31E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090EE3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18,33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310B39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22C767E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56E8CE0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3C357BC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AD942F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68F2617E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A7F9F7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D150CF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BA03CD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4D4A283E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30F6B85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40B28C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14,90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3B27B96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E0061D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FB70CA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5C6DA43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54165F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0B55F3D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592FCC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62F9697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54FD30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325F4A06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0CA78E8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3140D1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347E83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8A4D8F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6724DBD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0C12C2F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6CE3AD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E22F720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913AC6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2C903F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4A9146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157FD9A9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64CDDBB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8730BF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56,30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009DFE3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82D1E8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05F9DA0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5D2DCC1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0FBFCE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4D008AC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E6F571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06D371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08E670F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0B88EC95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1EE8C7B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6342FBD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81,90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1BC5509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7BB060C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387DA28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46D13F8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47E1A9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76B1AA9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4BE9903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A4D7C3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9A44B8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5EF3A283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43AE553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12078F0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149,00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4706989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6317E62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6E4C96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320F0B1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62A7F8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5BFA488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2EA9D3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D9DF5F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FF1B3E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7690C24B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A7ABBC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4183410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63625AB2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F3E3E7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1F0743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20A63E6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4B52E5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40B5BC92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3417E8F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450693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BE0A8D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24B9F562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0D0769C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70719B1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158544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4A59F7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20E3DEF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60EC924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EB56A2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BD6401E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1710109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37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5E5A669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4D1ED65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1308" w:type="pct"/>
            <w:shd w:val="clear" w:color="auto" w:fill="auto"/>
            <w:vAlign w:val="center"/>
            <w:hideMark/>
          </w:tcPr>
          <w:p w14:paraId="3310E05B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278" w:type="pct"/>
            <w:shd w:val="clear" w:color="auto" w:fill="auto"/>
            <w:noWrap/>
            <w:vAlign w:val="center"/>
            <w:hideMark/>
          </w:tcPr>
          <w:p w14:paraId="297BD15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416" w:type="pct"/>
            <w:shd w:val="clear" w:color="auto" w:fill="auto"/>
            <w:noWrap/>
            <w:vAlign w:val="center"/>
            <w:hideMark/>
          </w:tcPr>
          <w:p w14:paraId="0E1B892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189,00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14:paraId="5169184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auto" w:fill="auto"/>
            <w:noWrap/>
            <w:vAlign w:val="center"/>
            <w:hideMark/>
          </w:tcPr>
          <w:p w14:paraId="47D5FCD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14:paraId="7752A1A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14:paraId="38101E5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D68E2E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2D7CEE95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566843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8EABFC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70CBAC3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509B07BC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684890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58A4B5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525,72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2579AC2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47CE936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5AF9056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1E51CC8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31F93F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1C3D64A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CD9A14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340CB76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6E57E8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0D33E826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1B5DAAE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737178F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633A85E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572FD79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616EB28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6EC44D8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7BDFBF8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37BA2FB1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6100C7E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7601956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373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5CE4C6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4655716B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6ECEE9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5A89CCB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737FEC69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0D9D671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6A899DD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3C787CC5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7557789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2041D02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CC4766F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800781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50ABB7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GODZNOC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67C723F7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w porze nocnej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5DBBA31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26D1DA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2F163C4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0313F9C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3062A47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534CE451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7DFDBE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74AED589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22D9CBB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869EEC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32FAD97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HH8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5C762790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harwesterem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3BD89E0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033167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42F07A6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1E940E8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30FEC5E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38FB463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1AC0E21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5C2E8B67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242DDA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A3E5DA9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378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159BD7F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MF8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16B8E1B8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</w:t>
            </w:r>
            <w:proofErr w:type="spellStart"/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forwarderem</w:t>
            </w:r>
            <w:proofErr w:type="spellEnd"/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4DB8122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299D58D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1466989C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3EF9645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008B95B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05FAFF6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092499D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6FF559B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00A6D521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1B4B0F7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299CC563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7E4D29A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145286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052BE96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56,50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00A53916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5D8BA45B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512D2D12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4D26F41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6A6DF28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38563E1" w14:textId="77777777" w:rsidTr="000242B2">
        <w:trPr>
          <w:trHeight w:val="39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5C83E63C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4B247E36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381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520AC578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02465CFF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606A524A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69E3CECD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63819138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7CAD101E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16505BFE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23E5D3F3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4300DF5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C64A35" w:rsidRPr="00C64A35" w14:paraId="10C9BB5A" w14:textId="77777777" w:rsidTr="000242B2">
        <w:trPr>
          <w:trHeight w:val="573"/>
        </w:trPr>
        <w:tc>
          <w:tcPr>
            <w:tcW w:w="133" w:type="pct"/>
            <w:shd w:val="clear" w:color="FFFFFF" w:fill="FFFFFF"/>
            <w:noWrap/>
            <w:vAlign w:val="center"/>
            <w:hideMark/>
          </w:tcPr>
          <w:p w14:paraId="7F555C97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302" w:type="pct"/>
            <w:shd w:val="clear" w:color="FFFFFF" w:fill="FFFFFF"/>
            <w:noWrap/>
            <w:vAlign w:val="center"/>
            <w:hideMark/>
          </w:tcPr>
          <w:p w14:paraId="08CE135B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382</w:t>
            </w:r>
          </w:p>
        </w:tc>
        <w:tc>
          <w:tcPr>
            <w:tcW w:w="509" w:type="pct"/>
            <w:shd w:val="clear" w:color="FFFFFF" w:fill="FFFFFF"/>
            <w:noWrap/>
            <w:vAlign w:val="center"/>
            <w:hideMark/>
          </w:tcPr>
          <w:p w14:paraId="64C93F55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MC8</w:t>
            </w:r>
          </w:p>
        </w:tc>
        <w:tc>
          <w:tcPr>
            <w:tcW w:w="1308" w:type="pct"/>
            <w:shd w:val="clear" w:color="FFFFFF" w:fill="FFFFFF"/>
            <w:vAlign w:val="center"/>
            <w:hideMark/>
          </w:tcPr>
          <w:p w14:paraId="178F7F57" w14:textId="77777777" w:rsidR="00C64A35" w:rsidRPr="00C64A35" w:rsidRDefault="00C64A35" w:rsidP="00C64A3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Prace wykonywane ciągnikiem z przyczepą </w:t>
            </w:r>
            <w:proofErr w:type="spellStart"/>
            <w:r w:rsidRPr="00C64A3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samozaładowczą</w:t>
            </w:r>
            <w:proofErr w:type="spellEnd"/>
          </w:p>
        </w:tc>
        <w:tc>
          <w:tcPr>
            <w:tcW w:w="278" w:type="pct"/>
            <w:shd w:val="clear" w:color="FFFFFF" w:fill="FFFFFF"/>
            <w:noWrap/>
            <w:vAlign w:val="center"/>
            <w:hideMark/>
          </w:tcPr>
          <w:p w14:paraId="7714EFD0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416" w:type="pct"/>
            <w:shd w:val="clear" w:color="FFFFFF" w:fill="FFFFFF"/>
            <w:noWrap/>
            <w:vAlign w:val="center"/>
            <w:hideMark/>
          </w:tcPr>
          <w:p w14:paraId="7940FC24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23,50</w:t>
            </w:r>
          </w:p>
        </w:tc>
        <w:tc>
          <w:tcPr>
            <w:tcW w:w="479" w:type="pct"/>
            <w:shd w:val="clear" w:color="FFFFFF" w:fill="FFFFFF"/>
            <w:noWrap/>
            <w:vAlign w:val="center"/>
            <w:hideMark/>
          </w:tcPr>
          <w:p w14:paraId="4D15DB67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9" w:type="pct"/>
            <w:shd w:val="clear" w:color="FFFFFF" w:fill="FFFFFF"/>
            <w:noWrap/>
            <w:vAlign w:val="center"/>
            <w:hideMark/>
          </w:tcPr>
          <w:p w14:paraId="5A8ECEAA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88" w:type="pct"/>
            <w:shd w:val="clear" w:color="FFFFFF" w:fill="FFFFFF"/>
            <w:noWrap/>
            <w:vAlign w:val="center"/>
            <w:hideMark/>
          </w:tcPr>
          <w:p w14:paraId="339B3E34" w14:textId="77777777" w:rsidR="00C64A35" w:rsidRPr="00C64A35" w:rsidRDefault="00C64A35" w:rsidP="00C64A3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73" w:type="pct"/>
            <w:shd w:val="clear" w:color="FFFFFF" w:fill="FFFFFF"/>
            <w:noWrap/>
            <w:vAlign w:val="center"/>
            <w:hideMark/>
          </w:tcPr>
          <w:p w14:paraId="65AE20B0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55" w:type="pct"/>
            <w:shd w:val="clear" w:color="FFFFFF" w:fill="FFFFFF"/>
            <w:noWrap/>
            <w:vAlign w:val="center"/>
            <w:hideMark/>
          </w:tcPr>
          <w:p w14:paraId="6428EAEF" w14:textId="77777777" w:rsidR="00C64A35" w:rsidRPr="00C64A35" w:rsidRDefault="00C64A35" w:rsidP="00C64A3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9721D" w:rsidRPr="00C64A35" w14:paraId="07921992" w14:textId="77777777" w:rsidTr="0069721D">
        <w:trPr>
          <w:trHeight w:val="573"/>
        </w:trPr>
        <w:tc>
          <w:tcPr>
            <w:tcW w:w="4545" w:type="pct"/>
            <w:gridSpan w:val="10"/>
            <w:shd w:val="clear" w:color="FFFFFF" w:fill="FFFFFF"/>
            <w:noWrap/>
            <w:vAlign w:val="center"/>
          </w:tcPr>
          <w:p w14:paraId="1BB63F12" w14:textId="2A9C1C70" w:rsidR="0069721D" w:rsidRPr="00C64A35" w:rsidRDefault="0069721D" w:rsidP="0069721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C64A3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455" w:type="pct"/>
            <w:shd w:val="clear" w:color="FFFFFF" w:fill="FFFFFF"/>
            <w:noWrap/>
            <w:vAlign w:val="center"/>
          </w:tcPr>
          <w:p w14:paraId="399E438C" w14:textId="77777777" w:rsidR="0069721D" w:rsidRPr="00C64A35" w:rsidRDefault="0069721D" w:rsidP="0069721D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09B09456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CE6B78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37F0059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593BA81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58DF8F5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BD93B3E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41DDC2F4" w14:textId="77777777" w:rsidR="008912E4" w:rsidRDefault="008912E4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5ABA306" w14:textId="77777777" w:rsidR="007C3DD2" w:rsidRDefault="007C3DD2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12A900DA" w14:textId="77777777" w:rsidR="007C3DD2" w:rsidRDefault="007C3DD2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41E28F3" w14:textId="77777777" w:rsidR="007C3DD2" w:rsidRDefault="007C3DD2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67205A7B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</w:t>
      </w:r>
      <w:r w:rsidR="007C3DD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podatku od towarów i usług</w:t>
      </w:r>
      <w:r w:rsidR="0060729E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17EB302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2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55564B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3C3C1D">
        <w:rPr>
          <w:rStyle w:val="Odwoanieprzypisudolnego"/>
          <w:rFonts w:ascii="Cambria" w:hAnsi="Cambria" w:cs="Tahoma"/>
          <w:sz w:val="22"/>
          <w:szCs w:val="22"/>
          <w:lang w:eastAsia="pl-PL"/>
        </w:rPr>
        <w:footnoteReference w:id="3"/>
      </w:r>
      <w:r w:rsidR="00D15FC5">
        <w:rPr>
          <w:rFonts w:ascii="Cambria" w:hAnsi="Cambria" w:cs="Tahoma"/>
          <w:sz w:val="22"/>
          <w:szCs w:val="22"/>
          <w:lang w:eastAsia="pl-PL"/>
        </w:rPr>
        <w:t>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22613428" w14:textId="65D89951" w:rsidR="001E6C0A" w:rsidRPr="007C3DD2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7C3DD2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E45B4" w14:textId="77777777" w:rsidR="00867EA3" w:rsidRDefault="00867EA3">
      <w:r>
        <w:separator/>
      </w:r>
    </w:p>
  </w:endnote>
  <w:endnote w:type="continuationSeparator" w:id="0">
    <w:p w14:paraId="0B302E41" w14:textId="77777777" w:rsidR="00867EA3" w:rsidRDefault="0086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FD4C6" w14:textId="77777777" w:rsidR="00867EA3" w:rsidRDefault="00867EA3">
      <w:r>
        <w:separator/>
      </w:r>
    </w:p>
  </w:footnote>
  <w:footnote w:type="continuationSeparator" w:id="0">
    <w:p w14:paraId="11247749" w14:textId="77777777" w:rsidR="00867EA3" w:rsidRDefault="00867EA3">
      <w:r>
        <w:continuationSeparator/>
      </w:r>
    </w:p>
  </w:footnote>
  <w:footnote w:id="1">
    <w:p w14:paraId="43D9A0CA" w14:textId="77777777" w:rsidR="0060729E" w:rsidRPr="0060729E" w:rsidRDefault="0060729E" w:rsidP="0060729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29E">
        <w:t>Skreślenie słów „nie będzie” i uzupełnienie wolnych pól w ust. 3. dotyczy Wykonawców, których oferty będą generować obowiązek doliczania wartości podatku VAT do wartości netto oferty, tj. w przypadku:</w:t>
      </w:r>
    </w:p>
    <w:p w14:paraId="32C54EF5" w14:textId="4C62678E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wewnątrzwspólnotowego nabycia towarów,</w:t>
      </w:r>
    </w:p>
    <w:p w14:paraId="5672CDBE" w14:textId="77777777" w:rsidR="0060729E" w:rsidRPr="0060729E" w:rsidRDefault="0060729E" w:rsidP="0060729E">
      <w:pPr>
        <w:pStyle w:val="Tekstprzypisudolnego"/>
      </w:pPr>
      <w:r w:rsidRPr="0060729E">
        <w:t>•</w:t>
      </w:r>
      <w:r w:rsidRPr="0060729E">
        <w:tab/>
        <w:t>importu usług lub importu towarów, z którymi wiąże się obowiązek doliczenia przez zamawiającego przy porównywaniu cen ofertowych podatku VAT.</w:t>
      </w:r>
    </w:p>
    <w:p w14:paraId="6BD64BD7" w14:textId="0D4BC978" w:rsidR="0060729E" w:rsidRDefault="0060729E">
      <w:pPr>
        <w:pStyle w:val="Tekstprzypisudolnego"/>
      </w:pPr>
    </w:p>
  </w:footnote>
  <w:footnote w:id="2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3">
    <w:p w14:paraId="65354D60" w14:textId="77777777" w:rsidR="003C3C1D" w:rsidRPr="003C3C1D" w:rsidRDefault="003C3C1D" w:rsidP="003C3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3C1D">
        <w:t xml:space="preserve">Mikroprzedsiębiorstwo: przedsiębiorstwo, które zatrudnia mniej niż 10 osób i którego roczny obrót lub roczna suma bilansowa nie przekracza 2 milionów euro.  </w:t>
      </w:r>
    </w:p>
    <w:p w14:paraId="48E656D5" w14:textId="0F2D79CE" w:rsidR="003C3C1D" w:rsidRPr="003C3C1D" w:rsidRDefault="003C3C1D" w:rsidP="003C3C1D">
      <w:pPr>
        <w:pStyle w:val="Tekstprzypisudolnego"/>
      </w:pPr>
      <w:r>
        <w:t xml:space="preserve">  </w:t>
      </w:r>
      <w:r w:rsidRPr="003C3C1D">
        <w:t xml:space="preserve">Małe przedsiębiorstwo: przedsiębiorstwo, które zatrudnia mniej niż 50 osób i którego roczny obrót lub roczna suma bilansowa nie przekracza 10 milionów euro. </w:t>
      </w:r>
    </w:p>
    <w:p w14:paraId="479E05FD" w14:textId="769FA47E" w:rsidR="003C3C1D" w:rsidRPr="003C3C1D" w:rsidRDefault="003C3C1D" w:rsidP="003C3C1D">
      <w:pPr>
        <w:pStyle w:val="Tekstprzypisudolnego"/>
        <w:ind w:left="142" w:hanging="142"/>
      </w:pPr>
      <w:r>
        <w:t xml:space="preserve">  </w:t>
      </w:r>
      <w:r w:rsidRPr="003C3C1D">
        <w:t>Średnie przedsiębiorstwo: przedsiębiorstwo, które zatrudnia mniej niż 250 osób i którego roczny obrót nie przekracza 50 milionów euro lub roczna suma bilansowa nie przekracza</w:t>
      </w:r>
      <w:r>
        <w:t xml:space="preserve"> </w:t>
      </w:r>
      <w:r w:rsidRPr="003C3C1D">
        <w:t>43 milionów euro.</w:t>
      </w:r>
    </w:p>
    <w:p w14:paraId="1458A83C" w14:textId="40248503" w:rsidR="003C3C1D" w:rsidRPr="003C3C1D" w:rsidRDefault="003C3C1D" w:rsidP="003C3C1D">
      <w:pPr>
        <w:pStyle w:val="Tekstprzypisudolnego"/>
        <w:ind w:left="142" w:hanging="11"/>
      </w:pPr>
      <w:r w:rsidRPr="003C3C1D">
        <w:t>Duże przedsiębiorstwo: przedsiębiorstwo, które zatrudnia 250 lub więcej pracowników, albo zatrudnia ich mniej, ale osiąga roczny obrót wyższy niż 50 milionów euro lub</w:t>
      </w:r>
      <w:r>
        <w:t xml:space="preserve"> </w:t>
      </w:r>
      <w:r w:rsidRPr="003C3C1D">
        <w:t xml:space="preserve">całkowity </w:t>
      </w:r>
      <w:hyperlink r:id="rId1" w:tooltip="bilans" w:history="1">
        <w:r w:rsidRPr="003C3C1D">
          <w:t>bilans</w:t>
        </w:r>
      </w:hyperlink>
      <w:r w:rsidRPr="003C3C1D">
        <w:t xml:space="preserve"> roczny przekracza 43 miliony euro.</w:t>
      </w:r>
    </w:p>
    <w:p w14:paraId="5805B9B7" w14:textId="283AB9CD" w:rsidR="003C3C1D" w:rsidRDefault="003C3C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2B2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66031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2209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D74AD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E70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02A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D98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3C1D"/>
    <w:rsid w:val="003C425C"/>
    <w:rsid w:val="003C48E8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1615"/>
    <w:rsid w:val="004625E3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2B7D"/>
    <w:rsid w:val="004A4188"/>
    <w:rsid w:val="004A52AD"/>
    <w:rsid w:val="004A6DB8"/>
    <w:rsid w:val="004A7A64"/>
    <w:rsid w:val="004A7CBC"/>
    <w:rsid w:val="004B2FB6"/>
    <w:rsid w:val="004B31A6"/>
    <w:rsid w:val="004C0219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013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729E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3B13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343E"/>
    <w:rsid w:val="006940D9"/>
    <w:rsid w:val="0069476D"/>
    <w:rsid w:val="006963E7"/>
    <w:rsid w:val="00696978"/>
    <w:rsid w:val="0069721D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DD2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67EA3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2E4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A6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C0F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4A35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2149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0FCB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DB9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D9D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231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D40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3C1D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64A3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uppressAutoHyphens w:val="0"/>
      <w:spacing w:before="100" w:beforeAutospacing="1" w:after="100" w:afterAutospacing="1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C64A35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C64A35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agazynprzedsiebiorcy.pl/bilan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9</Pages>
  <Words>1886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Damian Mazur</cp:lastModifiedBy>
  <cp:revision>12</cp:revision>
  <cp:lastPrinted>2022-06-27T10:12:00Z</cp:lastPrinted>
  <dcterms:created xsi:type="dcterms:W3CDTF">2024-10-21T08:11:00Z</dcterms:created>
  <dcterms:modified xsi:type="dcterms:W3CDTF">2024-10-24T13:00:00Z</dcterms:modified>
</cp:coreProperties>
</file>