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62075F" w:rsidRDefault="0062075F" w:rsidP="0062075F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3 przy ul. Kościuszki 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344/2024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2" w:name="_GoBack"/>
      <w:bookmarkEnd w:id="2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C4" w:rsidRDefault="00E969C4" w:rsidP="002B251E">
      <w:pPr>
        <w:spacing w:after="0" w:line="240" w:lineRule="auto"/>
      </w:pPr>
      <w:r>
        <w:separator/>
      </w:r>
    </w:p>
  </w:endnote>
  <w:endnote w:type="continuationSeparator" w:id="0">
    <w:p w:rsidR="00E969C4" w:rsidRDefault="00E969C4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C4" w:rsidRDefault="00E969C4" w:rsidP="002B251E">
      <w:pPr>
        <w:spacing w:after="0" w:line="240" w:lineRule="auto"/>
      </w:pPr>
      <w:r>
        <w:separator/>
      </w:r>
    </w:p>
  </w:footnote>
  <w:footnote w:type="continuationSeparator" w:id="0">
    <w:p w:rsidR="00E969C4" w:rsidRDefault="00E969C4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B770D7-2140-4A56-881F-27E8150B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14</cp:revision>
  <cp:lastPrinted>2021-07-05T12:50:00Z</cp:lastPrinted>
  <dcterms:created xsi:type="dcterms:W3CDTF">2023-03-30T12:51:00Z</dcterms:created>
  <dcterms:modified xsi:type="dcterms:W3CDTF">2024-08-28T06:09:00Z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