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A7411" w14:textId="2667CD70" w:rsidR="00DC1EED" w:rsidRPr="009D0C5F" w:rsidRDefault="00AB66AC" w:rsidP="006A4BF7">
      <w:pPr>
        <w:pStyle w:val="Akapitzlist"/>
        <w:ind w:left="0"/>
        <w:jc w:val="right"/>
        <w:rPr>
          <w:b/>
        </w:rPr>
      </w:pPr>
      <w:bookmarkStart w:id="0" w:name="_GoBack"/>
      <w:bookmarkEnd w:id="0"/>
      <w:r w:rsidRPr="009D0C5F">
        <w:rPr>
          <w:b/>
        </w:rPr>
        <w:t>załącznik nr 19</w:t>
      </w:r>
      <w:r w:rsidR="00190DE7" w:rsidRPr="009D0C5F">
        <w:rPr>
          <w:b/>
        </w:rPr>
        <w:t xml:space="preserve"> do SWZ</w:t>
      </w:r>
    </w:p>
    <w:p w14:paraId="13B39EB3" w14:textId="77777777" w:rsidR="00190DE7" w:rsidRPr="009D0C5F" w:rsidRDefault="00190DE7" w:rsidP="006A4BF7">
      <w:pPr>
        <w:pStyle w:val="Akapitzlist"/>
        <w:ind w:left="0"/>
        <w:jc w:val="right"/>
        <w:rPr>
          <w:b/>
        </w:rPr>
      </w:pPr>
      <w:r w:rsidRPr="009D0C5F">
        <w:rPr>
          <w:b/>
        </w:rPr>
        <w:t>(oświadczenie należy złożyć w II etapie postępowania –</w:t>
      </w:r>
    </w:p>
    <w:p w14:paraId="6CDBE96E" w14:textId="77777777" w:rsidR="00190DE7" w:rsidRPr="009D0C5F" w:rsidRDefault="00190DE7" w:rsidP="006A4BF7">
      <w:pPr>
        <w:pStyle w:val="Akapitzlist"/>
        <w:ind w:left="0"/>
        <w:jc w:val="right"/>
        <w:rPr>
          <w:b/>
          <w:u w:val="single"/>
        </w:rPr>
      </w:pPr>
      <w:r w:rsidRPr="009D0C5F">
        <w:rPr>
          <w:b/>
        </w:rPr>
        <w:t xml:space="preserve"> </w:t>
      </w:r>
      <w:r w:rsidRPr="009D0C5F">
        <w:rPr>
          <w:b/>
          <w:u w:val="single"/>
        </w:rPr>
        <w:t>wraz z ofert</w:t>
      </w:r>
      <w:r w:rsidR="00751844" w:rsidRPr="009D0C5F">
        <w:rPr>
          <w:b/>
          <w:u w:val="single"/>
        </w:rPr>
        <w:t>ą</w:t>
      </w:r>
      <w:r w:rsidRPr="009D0C5F">
        <w:rPr>
          <w:b/>
        </w:rPr>
        <w:t xml:space="preserve"> -  składają tylko Wykonawcy zaproszeni do składania ofert )</w:t>
      </w:r>
    </w:p>
    <w:p w14:paraId="4B9707D6" w14:textId="77777777" w:rsidR="00190DE7" w:rsidRPr="009D0C5F" w:rsidRDefault="00190DE7" w:rsidP="006A4BF7">
      <w:pPr>
        <w:pStyle w:val="Akapitzlist"/>
        <w:ind w:left="0"/>
        <w:jc w:val="center"/>
        <w:rPr>
          <w:b/>
        </w:rPr>
      </w:pPr>
    </w:p>
    <w:p w14:paraId="7C1485B7" w14:textId="77777777" w:rsidR="00190DE7" w:rsidRPr="009D0C5F" w:rsidRDefault="00190DE7" w:rsidP="006A4BF7">
      <w:pPr>
        <w:pStyle w:val="Akapitzlist"/>
        <w:ind w:left="0"/>
        <w:jc w:val="right"/>
        <w:rPr>
          <w:b/>
        </w:rPr>
      </w:pPr>
    </w:p>
    <w:p w14:paraId="3A5AA9AD" w14:textId="77777777" w:rsidR="00E75BCE" w:rsidRPr="009D0C5F" w:rsidRDefault="00E75BCE" w:rsidP="006A4BF7">
      <w:pPr>
        <w:ind w:left="3266" w:firstLine="708"/>
        <w:rPr>
          <w:b/>
          <w:sz w:val="26"/>
          <w:szCs w:val="26"/>
        </w:rPr>
      </w:pPr>
      <w:r w:rsidRPr="009D0C5F">
        <w:rPr>
          <w:b/>
          <w:sz w:val="26"/>
          <w:szCs w:val="26"/>
        </w:rPr>
        <w:t>Zamawiający:</w:t>
      </w:r>
    </w:p>
    <w:p w14:paraId="432C36C7" w14:textId="77777777" w:rsidR="00E75BCE" w:rsidRPr="009D0C5F" w:rsidRDefault="00E75BCE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41. Baza Lotnictwa Szkolnego w Dęblinie</w:t>
      </w:r>
    </w:p>
    <w:p w14:paraId="123E3D79" w14:textId="77777777" w:rsidR="00E75BCE" w:rsidRPr="009D0C5F" w:rsidRDefault="00E75BCE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ul. Brygady Pościgowej 5</w:t>
      </w:r>
    </w:p>
    <w:p w14:paraId="78C901E0" w14:textId="77777777" w:rsidR="00E75BCE" w:rsidRPr="009D0C5F" w:rsidRDefault="00E75BCE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08-521 Dęblin</w:t>
      </w:r>
    </w:p>
    <w:p w14:paraId="5259F40C" w14:textId="77777777" w:rsidR="00E75BCE" w:rsidRPr="009D0C5F" w:rsidRDefault="00E75BCE" w:rsidP="006A4BF7">
      <w:pPr>
        <w:ind w:left="3975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 xml:space="preserve"> (pełna nazwa/firma, adres)</w:t>
      </w:r>
    </w:p>
    <w:p w14:paraId="5FF44BFF" w14:textId="77777777" w:rsidR="00E75BCE" w:rsidRPr="009D0C5F" w:rsidRDefault="00E75BCE" w:rsidP="006A4BF7">
      <w:pPr>
        <w:rPr>
          <w:b/>
          <w:sz w:val="26"/>
          <w:szCs w:val="26"/>
        </w:rPr>
      </w:pPr>
      <w:r w:rsidRPr="009D0C5F">
        <w:rPr>
          <w:b/>
          <w:sz w:val="26"/>
          <w:szCs w:val="26"/>
        </w:rPr>
        <w:t>Wykonawca:</w:t>
      </w:r>
    </w:p>
    <w:p w14:paraId="3A145519" w14:textId="77777777" w:rsidR="00E75BCE" w:rsidRPr="009D0C5F" w:rsidRDefault="00E75BCE" w:rsidP="006A4BF7">
      <w:pPr>
        <w:ind w:right="4677"/>
      </w:pPr>
      <w:r w:rsidRPr="009D0C5F">
        <w:t>…………………………………………………………………………………………………..</w:t>
      </w:r>
    </w:p>
    <w:p w14:paraId="3911634B" w14:textId="77777777" w:rsidR="00E75BCE" w:rsidRPr="009D0C5F" w:rsidRDefault="00E75BCE" w:rsidP="006A4BF7">
      <w:pPr>
        <w:ind w:right="4677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>(pełna nazwa/firma, adres, w zależności od podmiotu: NIP/PESEL, KRS/CEiDG)</w:t>
      </w:r>
    </w:p>
    <w:p w14:paraId="6B1B0B76" w14:textId="77777777" w:rsidR="00E75BCE" w:rsidRPr="009D0C5F" w:rsidRDefault="00E75BCE" w:rsidP="006A4BF7">
      <w:pPr>
        <w:ind w:right="4677"/>
        <w:rPr>
          <w:sz w:val="26"/>
          <w:szCs w:val="26"/>
          <w:u w:val="single"/>
        </w:rPr>
      </w:pPr>
      <w:r w:rsidRPr="009D0C5F">
        <w:rPr>
          <w:sz w:val="26"/>
          <w:szCs w:val="26"/>
          <w:u w:val="single"/>
        </w:rPr>
        <w:t>reprezentowany przez:</w:t>
      </w:r>
    </w:p>
    <w:p w14:paraId="07939832" w14:textId="77777777" w:rsidR="00E75BCE" w:rsidRPr="009D0C5F" w:rsidRDefault="00E75BCE" w:rsidP="006A4BF7">
      <w:pPr>
        <w:ind w:right="4677"/>
      </w:pPr>
      <w:r w:rsidRPr="009D0C5F">
        <w:t>…………………………………………………</w:t>
      </w:r>
    </w:p>
    <w:p w14:paraId="4442600D" w14:textId="77777777" w:rsidR="00E75BCE" w:rsidRPr="009D0C5F" w:rsidRDefault="00E75BCE" w:rsidP="006A4BF7">
      <w:pPr>
        <w:ind w:right="4678"/>
      </w:pPr>
      <w:r w:rsidRPr="009D0C5F">
        <w:t>…………………………………………………</w:t>
      </w:r>
    </w:p>
    <w:p w14:paraId="416B9ACE" w14:textId="77777777" w:rsidR="00E75BCE" w:rsidRPr="009D0C5F" w:rsidRDefault="00E75BCE" w:rsidP="006A4BF7">
      <w:pPr>
        <w:ind w:right="4677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>(imię, nazwisko, stanowisko/podstawa do reprezentacji)</w:t>
      </w:r>
    </w:p>
    <w:p w14:paraId="581EA0A2" w14:textId="77777777" w:rsidR="00E75BCE" w:rsidRPr="009D0C5F" w:rsidRDefault="00E75BCE" w:rsidP="006A4BF7">
      <w:pPr>
        <w:rPr>
          <w:sz w:val="16"/>
          <w:szCs w:val="16"/>
        </w:rPr>
      </w:pPr>
    </w:p>
    <w:p w14:paraId="2A0551DA" w14:textId="77777777" w:rsidR="00E75BCE" w:rsidRPr="009D0C5F" w:rsidRDefault="00E75BCE" w:rsidP="006A4BF7">
      <w:pPr>
        <w:shd w:val="clear" w:color="auto" w:fill="BFBFBF"/>
        <w:jc w:val="center"/>
        <w:rPr>
          <w:b/>
          <w:sz w:val="2"/>
          <w:szCs w:val="2"/>
        </w:rPr>
      </w:pPr>
    </w:p>
    <w:p w14:paraId="2921DA5C" w14:textId="77777777" w:rsidR="00E75BCE" w:rsidRPr="009D0C5F" w:rsidRDefault="00E75BCE" w:rsidP="006A4BF7">
      <w:pPr>
        <w:shd w:val="clear" w:color="auto" w:fill="BFBFBF"/>
        <w:jc w:val="center"/>
        <w:rPr>
          <w:b/>
          <w:sz w:val="28"/>
          <w:szCs w:val="28"/>
        </w:rPr>
      </w:pPr>
      <w:r w:rsidRPr="009D0C5F">
        <w:rPr>
          <w:b/>
          <w:sz w:val="28"/>
          <w:szCs w:val="28"/>
        </w:rPr>
        <w:t>OŚWIADCZENIE WYKONAWCY</w:t>
      </w:r>
    </w:p>
    <w:p w14:paraId="12C2BDD0" w14:textId="77777777" w:rsidR="00E75BCE" w:rsidRPr="009D0C5F" w:rsidRDefault="00E75BCE" w:rsidP="006A4BF7">
      <w:pPr>
        <w:pStyle w:val="Akapitzlist"/>
        <w:ind w:left="0"/>
        <w:jc w:val="both"/>
        <w:rPr>
          <w:sz w:val="26"/>
          <w:szCs w:val="26"/>
        </w:rPr>
      </w:pPr>
    </w:p>
    <w:p w14:paraId="53F8857D" w14:textId="16BE6CE0" w:rsidR="00E75BCE" w:rsidRPr="009D0C5F" w:rsidRDefault="00E75BCE" w:rsidP="006A4BF7">
      <w:pPr>
        <w:pStyle w:val="Akapitzlist"/>
        <w:ind w:left="0"/>
        <w:jc w:val="both"/>
        <w:rPr>
          <w:b/>
        </w:rPr>
      </w:pPr>
      <w:r w:rsidRPr="009D0C5F">
        <w:rPr>
          <w:sz w:val="26"/>
          <w:szCs w:val="26"/>
        </w:rPr>
        <w:t>W związku z ubieganiem się o udzielenie zamówienia publicznego pn.</w:t>
      </w:r>
      <w:r w:rsidRPr="009D0C5F">
        <w:rPr>
          <w:b/>
          <w:sz w:val="26"/>
          <w:szCs w:val="26"/>
        </w:rPr>
        <w:t>: „</w:t>
      </w:r>
      <w:r w:rsidR="00E35E08" w:rsidRPr="009D0C5F">
        <w:rPr>
          <w:b/>
          <w:bCs/>
          <w:sz w:val="26"/>
          <w:szCs w:val="26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b/>
          <w:bCs/>
          <w:sz w:val="26"/>
          <w:szCs w:val="26"/>
          <w:u w:val="single"/>
        </w:rPr>
        <w:t>46/24/O</w:t>
      </w:r>
      <w:r w:rsidRPr="009D0C5F">
        <w:rPr>
          <w:b/>
          <w:sz w:val="26"/>
          <w:szCs w:val="26"/>
        </w:rPr>
        <w:t xml:space="preserve">” </w:t>
      </w:r>
      <w:r w:rsidRPr="009D0C5F">
        <w:rPr>
          <w:sz w:val="26"/>
          <w:szCs w:val="26"/>
        </w:rPr>
        <w:t xml:space="preserve">prowadzonego przez </w:t>
      </w:r>
      <w:r w:rsidRPr="009D0C5F">
        <w:rPr>
          <w:b/>
          <w:i/>
          <w:sz w:val="26"/>
          <w:szCs w:val="26"/>
        </w:rPr>
        <w:t xml:space="preserve">41. Bazę Lotnictwa Szkolnego w Dęblinie </w:t>
      </w:r>
      <w:r w:rsidRPr="009D0C5F">
        <w:rPr>
          <w:sz w:val="26"/>
          <w:szCs w:val="26"/>
        </w:rPr>
        <w:t>niniejszym oświadczam, że</w:t>
      </w:r>
      <w:r w:rsidR="00D1583B" w:rsidRPr="009D0C5F">
        <w:rPr>
          <w:sz w:val="26"/>
          <w:szCs w:val="26"/>
        </w:rPr>
        <w:t>:</w:t>
      </w:r>
    </w:p>
    <w:p w14:paraId="0025FDB5" w14:textId="77777777" w:rsidR="00E75BCE" w:rsidRPr="009D0C5F" w:rsidRDefault="00E75BCE" w:rsidP="006A4BF7">
      <w:pPr>
        <w:rPr>
          <w:b/>
        </w:rPr>
      </w:pPr>
    </w:p>
    <w:p w14:paraId="4C82AE71" w14:textId="77777777" w:rsidR="00B23C85" w:rsidRPr="009D0C5F" w:rsidRDefault="00B23C85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a) zobowiązuję się do ochrony informacji niejawnych znajdujących się w moim posiadaniu lub z którymi zapoznam się w trakcie realizacji zamówienia i po jego zakończeniu,</w:t>
      </w:r>
    </w:p>
    <w:p w14:paraId="4C6B0CE7" w14:textId="77777777" w:rsidR="00B23C85" w:rsidRPr="009D0C5F" w:rsidRDefault="00B23C85" w:rsidP="006A4BF7">
      <w:pPr>
        <w:jc w:val="both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</w:rPr>
        <w:t>b) zobowiązuję się do</w:t>
      </w:r>
      <w:r w:rsidRPr="009D0C5F">
        <w:t xml:space="preserve"> </w:t>
      </w:r>
      <w:r w:rsidRPr="009D0C5F">
        <w:rPr>
          <w:b/>
          <w:sz w:val="24"/>
          <w:szCs w:val="24"/>
        </w:rPr>
        <w:t xml:space="preserve">uzyskania od innych Podwykonawców, którym powierzę podwykonawstwo w trakcie realizacji zamówienia, zobowiązań, o których mowa </w:t>
      </w:r>
      <w:r w:rsidR="00D1583B" w:rsidRPr="009D0C5F">
        <w:rPr>
          <w:b/>
          <w:sz w:val="24"/>
          <w:szCs w:val="24"/>
        </w:rPr>
        <w:br/>
      </w:r>
      <w:r w:rsidRPr="009D0C5F">
        <w:rPr>
          <w:b/>
          <w:sz w:val="24"/>
          <w:szCs w:val="24"/>
        </w:rPr>
        <w:t xml:space="preserve">w lit. a, </w:t>
      </w:r>
      <w:r w:rsidRPr="009D0C5F">
        <w:rPr>
          <w:b/>
          <w:sz w:val="24"/>
          <w:szCs w:val="24"/>
          <w:u w:val="single"/>
        </w:rPr>
        <w:t xml:space="preserve">oraz do złożenia ich zamawiającemu przed zawarciem umowy </w:t>
      </w:r>
      <w:r w:rsidR="006E3AB2" w:rsidRPr="009D0C5F">
        <w:rPr>
          <w:b/>
          <w:sz w:val="24"/>
          <w:szCs w:val="24"/>
          <w:u w:val="single"/>
        </w:rPr>
        <w:br/>
      </w:r>
      <w:r w:rsidRPr="009D0C5F">
        <w:rPr>
          <w:b/>
          <w:sz w:val="24"/>
          <w:szCs w:val="24"/>
          <w:u w:val="single"/>
        </w:rPr>
        <w:t>o podwykonawstwo</w:t>
      </w:r>
      <w:r w:rsidR="00D1583B" w:rsidRPr="009D0C5F">
        <w:rPr>
          <w:b/>
          <w:sz w:val="24"/>
          <w:szCs w:val="24"/>
          <w:u w:val="single"/>
        </w:rPr>
        <w:t>.</w:t>
      </w:r>
    </w:p>
    <w:p w14:paraId="41DAD8B4" w14:textId="77777777" w:rsidR="00B23C85" w:rsidRPr="009D0C5F" w:rsidRDefault="00B23C85" w:rsidP="006A4BF7">
      <w:pPr>
        <w:jc w:val="both"/>
        <w:rPr>
          <w:b/>
          <w:sz w:val="24"/>
          <w:szCs w:val="24"/>
        </w:rPr>
      </w:pPr>
    </w:p>
    <w:p w14:paraId="03B8429E" w14:textId="77777777" w:rsidR="00B23C85" w:rsidRPr="009D0C5F" w:rsidRDefault="00D1583B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c) Informacje dotyczące już znanych podwykonawców, w tym ich imiona i nazwiska oraz miejsca zamieszkania albo nazwy i siedziby oraz dane, które umożliwiają zamawiającemu stwierdzenie, że każdy z nich posiada kwalifikacje wymagane do ochrony informacji niejawnych, do których mają dostęp lub które zostaną wytworzone w związku z wykonywaniem umowy o podwykonawstwo:</w:t>
      </w:r>
    </w:p>
    <w:p w14:paraId="4EE056FA" w14:textId="77777777" w:rsidR="00D1583B" w:rsidRPr="009D0C5F" w:rsidRDefault="00D1583B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F759BC6" w14:textId="77777777" w:rsidR="00B23C85" w:rsidRPr="009D0C5F" w:rsidRDefault="00D1583B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E5C470" w14:textId="77777777" w:rsidR="00D1583B" w:rsidRPr="009D0C5F" w:rsidRDefault="00D1583B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2ADB76E" w14:textId="77777777" w:rsidR="00B23C85" w:rsidRPr="009D0C5F" w:rsidRDefault="00B23C85" w:rsidP="006A4BF7">
      <w:pPr>
        <w:rPr>
          <w:b/>
          <w:sz w:val="24"/>
          <w:szCs w:val="24"/>
        </w:rPr>
      </w:pPr>
    </w:p>
    <w:p w14:paraId="3D62E063" w14:textId="77777777" w:rsidR="00D1583B" w:rsidRPr="009D0C5F" w:rsidRDefault="00D1583B" w:rsidP="006A4BF7">
      <w:pPr>
        <w:jc w:val="both"/>
        <w:rPr>
          <w:sz w:val="24"/>
          <w:szCs w:val="24"/>
        </w:rPr>
      </w:pPr>
      <w:r w:rsidRPr="009D0C5F">
        <w:rPr>
          <w:b/>
          <w:sz w:val="24"/>
          <w:szCs w:val="24"/>
        </w:rPr>
        <w:t>d) zobowiązuję się do dostarczenia informacji, o których mowa w lit. c, dotyczących nowych podwykonawców, przed zawarciem umowy o podwykonawstwo</w:t>
      </w:r>
    </w:p>
    <w:p w14:paraId="1546FF3F" w14:textId="77777777" w:rsidR="00D1583B" w:rsidRPr="009D0C5F" w:rsidRDefault="00D1583B" w:rsidP="006A4BF7">
      <w:pPr>
        <w:rPr>
          <w:b/>
          <w:sz w:val="24"/>
          <w:szCs w:val="24"/>
        </w:rPr>
      </w:pPr>
    </w:p>
    <w:p w14:paraId="5FBAE016" w14:textId="77777777" w:rsidR="00D1583B" w:rsidRPr="009D0C5F" w:rsidRDefault="00D1583B" w:rsidP="006A4BF7">
      <w:pPr>
        <w:rPr>
          <w:b/>
          <w:sz w:val="24"/>
          <w:szCs w:val="24"/>
        </w:rPr>
      </w:pPr>
    </w:p>
    <w:p w14:paraId="1F33A1C8" w14:textId="77777777" w:rsidR="00D1583B" w:rsidRPr="009D0C5F" w:rsidRDefault="00D1583B" w:rsidP="006A4BF7">
      <w:pPr>
        <w:jc w:val="both"/>
        <w:rPr>
          <w:sz w:val="26"/>
          <w:szCs w:val="26"/>
        </w:rPr>
      </w:pPr>
      <w:r w:rsidRPr="009D0C5F">
        <w:rPr>
          <w:sz w:val="26"/>
          <w:szCs w:val="26"/>
        </w:rPr>
        <w:t xml:space="preserve">…………….……. </w:t>
      </w:r>
      <w:r w:rsidRPr="009D0C5F">
        <w:rPr>
          <w:i/>
          <w:sz w:val="26"/>
          <w:szCs w:val="26"/>
        </w:rPr>
        <w:t>(miejscowość),</w:t>
      </w:r>
      <w:r w:rsidRPr="009D0C5F">
        <w:rPr>
          <w:sz w:val="26"/>
          <w:szCs w:val="26"/>
        </w:rPr>
        <w:t xml:space="preserve">dnia ………….……. r. </w:t>
      </w:r>
    </w:p>
    <w:p w14:paraId="1AD23DD1" w14:textId="77777777" w:rsidR="00D1583B" w:rsidRPr="009D0C5F" w:rsidRDefault="00D1583B" w:rsidP="006A4BF7">
      <w:pPr>
        <w:jc w:val="both"/>
        <w:rPr>
          <w:sz w:val="26"/>
          <w:szCs w:val="26"/>
        </w:rPr>
      </w:pPr>
    </w:p>
    <w:p w14:paraId="0E9A2B55" w14:textId="77777777" w:rsidR="00D1583B" w:rsidRPr="009D0C5F" w:rsidRDefault="00D1583B" w:rsidP="006A4BF7">
      <w:pPr>
        <w:jc w:val="both"/>
        <w:rPr>
          <w:sz w:val="26"/>
          <w:szCs w:val="26"/>
        </w:rPr>
      </w:pPr>
    </w:p>
    <w:p w14:paraId="4B7D1C64" w14:textId="77777777" w:rsidR="00D1583B" w:rsidRPr="009D0C5F" w:rsidRDefault="00D1583B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>........................................................</w:t>
      </w:r>
      <w:r w:rsidRPr="009D0C5F">
        <w:rPr>
          <w:b/>
        </w:rPr>
        <w:tab/>
      </w:r>
    </w:p>
    <w:p w14:paraId="19B7113B" w14:textId="23A0D974" w:rsidR="00D1583B" w:rsidRPr="009D0C5F" w:rsidRDefault="00D1583B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 xml:space="preserve">(podpis upoważnionych </w:t>
      </w:r>
    </w:p>
    <w:p w14:paraId="1F1CC34D" w14:textId="77777777" w:rsidR="00D1583B" w:rsidRPr="009D0C5F" w:rsidRDefault="00D1583B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>przedstawicieli wykonawcy)*</w:t>
      </w:r>
    </w:p>
    <w:p w14:paraId="2D7D23A9" w14:textId="77777777" w:rsidR="00D1583B" w:rsidRPr="009D0C5F" w:rsidRDefault="00D1583B" w:rsidP="006A4BF7">
      <w:pPr>
        <w:pStyle w:val="Akapitzlist"/>
        <w:ind w:left="1001"/>
        <w:jc w:val="right"/>
        <w:rPr>
          <w:b/>
          <w:u w:val="single"/>
          <w:vertAlign w:val="superscript"/>
        </w:rPr>
      </w:pPr>
    </w:p>
    <w:p w14:paraId="6A4BB427" w14:textId="77777777" w:rsidR="005A26BD" w:rsidRPr="009D0C5F" w:rsidRDefault="005A26BD" w:rsidP="005A26BD">
      <w:pPr>
        <w:tabs>
          <w:tab w:val="left" w:pos="5040"/>
        </w:tabs>
        <w:jc w:val="both"/>
        <w:rPr>
          <w:rFonts w:ascii="Arial" w:hAnsi="Arial" w:cs="Arial"/>
          <w:b/>
          <w:u w:val="single"/>
        </w:rPr>
      </w:pPr>
      <w:r w:rsidRPr="009D0C5F">
        <w:rPr>
          <w:rFonts w:ascii="Arial" w:hAnsi="Arial" w:cs="Arial"/>
          <w:b/>
          <w:u w:val="single"/>
        </w:rPr>
        <w:t>W przypadku wyboru przez Wykonawcę:</w:t>
      </w:r>
    </w:p>
    <w:p w14:paraId="754B3B18" w14:textId="77777777" w:rsidR="005A26BD" w:rsidRPr="009D0C5F" w:rsidRDefault="005A26BD" w:rsidP="005A26BD">
      <w:pPr>
        <w:tabs>
          <w:tab w:val="left" w:pos="5040"/>
        </w:tabs>
        <w:jc w:val="both"/>
        <w:rPr>
          <w:rFonts w:ascii="Arial" w:hAnsi="Arial" w:cs="Arial"/>
          <w:i/>
        </w:rPr>
      </w:pPr>
    </w:p>
    <w:p w14:paraId="6226FC61" w14:textId="45B28F8F" w:rsidR="005A26BD" w:rsidRPr="009D0C5F" w:rsidRDefault="005A26BD" w:rsidP="005A26BD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</w:rPr>
      </w:pPr>
      <w:r w:rsidRPr="009D0C5F">
        <w:rPr>
          <w:rFonts w:ascii="Arial" w:hAnsi="Arial" w:cs="Arial"/>
          <w:b/>
          <w:i/>
        </w:rPr>
        <w:t>formy pisemnej (papierowej)</w:t>
      </w:r>
      <w:r w:rsidRPr="009D0C5F">
        <w:rPr>
          <w:rFonts w:ascii="Arial" w:hAnsi="Arial" w:cs="Arial"/>
          <w:i/>
        </w:rPr>
        <w:t xml:space="preserve"> w/w oświadczenie winno być podpisane własnoręcznym czytelnym podpisem lub podpisem z imienną pieczęcią osoby/osób upoważnionej/ych do reprezentowania Wykonawcy/wykonawców wspólnie ubiegających się o udzielenie zamówienia,  </w:t>
      </w:r>
    </w:p>
    <w:p w14:paraId="0CAD0E67" w14:textId="0F8F80A6" w:rsidR="005A26BD" w:rsidRPr="009D0C5F" w:rsidRDefault="005A26BD" w:rsidP="005A26BD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</w:rPr>
      </w:pPr>
      <w:r w:rsidRPr="009D0C5F">
        <w:rPr>
          <w:rFonts w:ascii="Arial" w:hAnsi="Arial" w:cs="Arial"/>
          <w:b/>
          <w:i/>
        </w:rPr>
        <w:t>formy elektronicznej</w:t>
      </w:r>
      <w:r w:rsidRPr="009D0C5F">
        <w:rPr>
          <w:rFonts w:ascii="Arial" w:hAnsi="Arial" w:cs="Arial"/>
          <w:i/>
        </w:rPr>
        <w:t xml:space="preserve"> w/w oświadczenie winno być podpisane kwalifikowanym podpisem elektronicznym osoby/osób upoważnionej/ych do reprezentowania Wykonawcy/wykonawców wspólnie ubiegających się o udzielenie zamówienia (REKOMENDOWANE)</w:t>
      </w:r>
    </w:p>
    <w:p w14:paraId="660E2DE1" w14:textId="77777777" w:rsidR="005A26BD" w:rsidRPr="009D0C5F" w:rsidRDefault="005A26BD" w:rsidP="005A26BD">
      <w:pPr>
        <w:rPr>
          <w:rFonts w:ascii="Arial" w:hAnsi="Arial" w:cs="Arial"/>
          <w:b/>
          <w:sz w:val="24"/>
          <w:szCs w:val="24"/>
        </w:rPr>
      </w:pPr>
    </w:p>
    <w:p w14:paraId="34CDD732" w14:textId="77777777" w:rsidR="00D1583B" w:rsidRPr="009D0C5F" w:rsidRDefault="00D1583B" w:rsidP="006A4BF7">
      <w:pPr>
        <w:pStyle w:val="Akapitzlist"/>
        <w:ind w:left="0"/>
        <w:rPr>
          <w:b/>
          <w:u w:val="single"/>
          <w:vertAlign w:val="superscript"/>
        </w:rPr>
      </w:pPr>
    </w:p>
    <w:p w14:paraId="4DE51302" w14:textId="614C9B33" w:rsidR="005A26BD" w:rsidRPr="009D0C5F" w:rsidRDefault="005A26BD">
      <w:pPr>
        <w:rPr>
          <w:b/>
          <w:sz w:val="24"/>
          <w:szCs w:val="24"/>
          <w:u w:val="single"/>
          <w:vertAlign w:val="superscript"/>
        </w:rPr>
      </w:pPr>
      <w:r w:rsidRPr="009D0C5F">
        <w:rPr>
          <w:b/>
          <w:u w:val="single"/>
          <w:vertAlign w:val="superscript"/>
        </w:rPr>
        <w:br w:type="page"/>
      </w:r>
    </w:p>
    <w:p w14:paraId="52EAE498" w14:textId="77777777" w:rsidR="00356ED1" w:rsidRPr="009D0C5F" w:rsidRDefault="00356ED1" w:rsidP="005A26BD">
      <w:pPr>
        <w:pStyle w:val="Akapitzlist"/>
        <w:ind w:left="0"/>
        <w:rPr>
          <w:b/>
        </w:rPr>
      </w:pPr>
    </w:p>
    <w:p w14:paraId="68170D7D" w14:textId="77777777" w:rsidR="00356ED1" w:rsidRPr="009D0C5F" w:rsidRDefault="00356ED1" w:rsidP="006A4BF7">
      <w:pPr>
        <w:pStyle w:val="Akapitzlist"/>
        <w:ind w:left="0"/>
        <w:jc w:val="right"/>
        <w:rPr>
          <w:b/>
        </w:rPr>
      </w:pPr>
      <w:r w:rsidRPr="009D0C5F">
        <w:rPr>
          <w:b/>
        </w:rPr>
        <w:t>załącznik nr 19 do SWZ</w:t>
      </w:r>
    </w:p>
    <w:p w14:paraId="576D657A" w14:textId="77777777" w:rsidR="00356ED1" w:rsidRPr="009D0C5F" w:rsidRDefault="00356ED1" w:rsidP="006A4BF7">
      <w:pPr>
        <w:pStyle w:val="Akapitzlist"/>
        <w:ind w:left="994"/>
        <w:rPr>
          <w:b/>
          <w:sz w:val="26"/>
          <w:szCs w:val="26"/>
        </w:rPr>
      </w:pPr>
    </w:p>
    <w:p w14:paraId="1ADAD6D5" w14:textId="77777777" w:rsidR="006A78A4" w:rsidRPr="009D0C5F" w:rsidRDefault="006A78A4" w:rsidP="006A4BF7">
      <w:pPr>
        <w:pStyle w:val="Akapitzlist"/>
        <w:ind w:left="994"/>
        <w:jc w:val="center"/>
        <w:rPr>
          <w:b/>
        </w:rPr>
      </w:pPr>
      <w:r w:rsidRPr="009D0C5F">
        <w:rPr>
          <w:b/>
          <w:sz w:val="26"/>
          <w:szCs w:val="26"/>
        </w:rPr>
        <w:t>Zamawiający:</w:t>
      </w:r>
    </w:p>
    <w:p w14:paraId="5870773A" w14:textId="77777777" w:rsidR="006A78A4" w:rsidRPr="009D0C5F" w:rsidRDefault="006A78A4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41. Baza Lotnictwa Szkolnego w Dęblinie</w:t>
      </w:r>
    </w:p>
    <w:p w14:paraId="6D9AE1B5" w14:textId="77777777" w:rsidR="006A78A4" w:rsidRPr="009D0C5F" w:rsidRDefault="006A78A4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ul. Brygady Pościgowej 5</w:t>
      </w:r>
    </w:p>
    <w:p w14:paraId="69D1BD56" w14:textId="77777777" w:rsidR="006A78A4" w:rsidRPr="009D0C5F" w:rsidRDefault="006A78A4" w:rsidP="006A4BF7">
      <w:pPr>
        <w:ind w:left="3974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08-521 Dęblin</w:t>
      </w:r>
    </w:p>
    <w:p w14:paraId="2E596B54" w14:textId="77777777" w:rsidR="006A78A4" w:rsidRPr="009D0C5F" w:rsidRDefault="006A78A4" w:rsidP="006A4BF7">
      <w:pPr>
        <w:ind w:left="3975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 xml:space="preserve"> (pełna nazwa/firma, adres)</w:t>
      </w:r>
    </w:p>
    <w:p w14:paraId="37773C40" w14:textId="77777777" w:rsidR="006A78A4" w:rsidRPr="009D0C5F" w:rsidRDefault="006A78A4" w:rsidP="006A4BF7">
      <w:pPr>
        <w:rPr>
          <w:b/>
          <w:sz w:val="26"/>
          <w:szCs w:val="26"/>
        </w:rPr>
      </w:pPr>
      <w:r w:rsidRPr="009D0C5F">
        <w:rPr>
          <w:b/>
          <w:sz w:val="26"/>
          <w:szCs w:val="26"/>
        </w:rPr>
        <w:t>Podwykonawca:</w:t>
      </w:r>
    </w:p>
    <w:p w14:paraId="744F28B5" w14:textId="77777777" w:rsidR="006A78A4" w:rsidRPr="009D0C5F" w:rsidRDefault="006A78A4" w:rsidP="006A4BF7">
      <w:pPr>
        <w:rPr>
          <w:b/>
          <w:sz w:val="26"/>
          <w:szCs w:val="26"/>
        </w:rPr>
      </w:pPr>
      <w:r w:rsidRPr="009D0C5F">
        <w:rPr>
          <w:b/>
          <w:sz w:val="26"/>
          <w:szCs w:val="26"/>
        </w:rPr>
        <w:t>(już znany)</w:t>
      </w:r>
    </w:p>
    <w:p w14:paraId="1BD99035" w14:textId="77777777" w:rsidR="006A78A4" w:rsidRPr="009D0C5F" w:rsidRDefault="006A78A4" w:rsidP="006A4BF7">
      <w:pPr>
        <w:rPr>
          <w:b/>
          <w:sz w:val="26"/>
          <w:szCs w:val="26"/>
        </w:rPr>
      </w:pPr>
    </w:p>
    <w:p w14:paraId="047DFCD3" w14:textId="77777777" w:rsidR="006A78A4" w:rsidRPr="009D0C5F" w:rsidRDefault="006A78A4" w:rsidP="006A4BF7">
      <w:pPr>
        <w:ind w:right="4677"/>
      </w:pPr>
      <w:r w:rsidRPr="009D0C5F">
        <w:t>…………………………………………………..</w:t>
      </w:r>
    </w:p>
    <w:p w14:paraId="7058EDA3" w14:textId="77777777" w:rsidR="006A78A4" w:rsidRPr="009D0C5F" w:rsidRDefault="006A78A4" w:rsidP="006A4BF7">
      <w:pPr>
        <w:ind w:right="4677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>(pełna nazwa/firma, adres, w zależności od podmiotu: NIP/PESEL, KRS/CEiDG)</w:t>
      </w:r>
    </w:p>
    <w:p w14:paraId="1EA16EE4" w14:textId="77777777" w:rsidR="006A78A4" w:rsidRPr="009D0C5F" w:rsidRDefault="006A78A4" w:rsidP="006A4BF7">
      <w:pPr>
        <w:ind w:right="4677"/>
        <w:rPr>
          <w:sz w:val="26"/>
          <w:szCs w:val="26"/>
          <w:u w:val="single"/>
        </w:rPr>
      </w:pPr>
      <w:r w:rsidRPr="009D0C5F">
        <w:rPr>
          <w:sz w:val="26"/>
          <w:szCs w:val="26"/>
          <w:u w:val="single"/>
        </w:rPr>
        <w:t>reprezentowany przez:</w:t>
      </w:r>
    </w:p>
    <w:p w14:paraId="3227F13A" w14:textId="77777777" w:rsidR="006A78A4" w:rsidRPr="009D0C5F" w:rsidRDefault="006A78A4" w:rsidP="006A4BF7">
      <w:pPr>
        <w:ind w:right="4677"/>
      </w:pPr>
      <w:r w:rsidRPr="009D0C5F">
        <w:t>…………………………………………………</w:t>
      </w:r>
    </w:p>
    <w:p w14:paraId="415E1417" w14:textId="77777777" w:rsidR="006A78A4" w:rsidRPr="009D0C5F" w:rsidRDefault="006A78A4" w:rsidP="006A4BF7">
      <w:pPr>
        <w:ind w:right="4678"/>
      </w:pPr>
      <w:r w:rsidRPr="009D0C5F">
        <w:t>…………………………………………………</w:t>
      </w:r>
    </w:p>
    <w:p w14:paraId="51357DE9" w14:textId="77777777" w:rsidR="006A78A4" w:rsidRPr="009D0C5F" w:rsidRDefault="006A78A4" w:rsidP="006A4BF7">
      <w:pPr>
        <w:ind w:right="4677"/>
        <w:rPr>
          <w:i/>
          <w:sz w:val="16"/>
          <w:szCs w:val="16"/>
        </w:rPr>
      </w:pPr>
      <w:r w:rsidRPr="009D0C5F">
        <w:rPr>
          <w:i/>
          <w:sz w:val="16"/>
          <w:szCs w:val="16"/>
        </w:rPr>
        <w:t>(imię, nazwisko, stanowisko/podstawa do reprezentacji)</w:t>
      </w:r>
    </w:p>
    <w:p w14:paraId="0C2C3F65" w14:textId="77777777" w:rsidR="006A78A4" w:rsidRPr="009D0C5F" w:rsidRDefault="006A78A4" w:rsidP="006A4BF7">
      <w:pPr>
        <w:rPr>
          <w:sz w:val="16"/>
          <w:szCs w:val="16"/>
        </w:rPr>
      </w:pPr>
    </w:p>
    <w:p w14:paraId="1888C0D0" w14:textId="77777777" w:rsidR="006A78A4" w:rsidRPr="009D0C5F" w:rsidRDefault="006A78A4" w:rsidP="006A4BF7">
      <w:pPr>
        <w:shd w:val="clear" w:color="auto" w:fill="BFBFBF"/>
        <w:jc w:val="center"/>
        <w:rPr>
          <w:b/>
          <w:sz w:val="2"/>
          <w:szCs w:val="2"/>
        </w:rPr>
      </w:pPr>
    </w:p>
    <w:p w14:paraId="5159AB1A" w14:textId="77777777" w:rsidR="006A78A4" w:rsidRPr="009D0C5F" w:rsidRDefault="006A78A4" w:rsidP="006A4BF7">
      <w:pPr>
        <w:shd w:val="clear" w:color="auto" w:fill="BFBFBF"/>
        <w:jc w:val="center"/>
        <w:rPr>
          <w:b/>
          <w:sz w:val="28"/>
          <w:szCs w:val="28"/>
        </w:rPr>
      </w:pPr>
      <w:r w:rsidRPr="009D0C5F">
        <w:rPr>
          <w:b/>
          <w:sz w:val="28"/>
          <w:szCs w:val="28"/>
        </w:rPr>
        <w:t xml:space="preserve">OŚWIADCZENIE PODWYKONAWCY </w:t>
      </w:r>
    </w:p>
    <w:p w14:paraId="7805DF7B" w14:textId="5F7B0F8C" w:rsidR="006A78A4" w:rsidRPr="009D0C5F" w:rsidRDefault="006A78A4" w:rsidP="006A4BF7">
      <w:pPr>
        <w:pStyle w:val="Akapitzlist"/>
        <w:ind w:left="0"/>
        <w:jc w:val="both"/>
        <w:rPr>
          <w:b/>
          <w:i/>
          <w:sz w:val="26"/>
          <w:szCs w:val="26"/>
        </w:rPr>
      </w:pPr>
      <w:r w:rsidRPr="009D0C5F">
        <w:rPr>
          <w:sz w:val="26"/>
          <w:szCs w:val="26"/>
        </w:rPr>
        <w:t>W związku z ubieganiem się o udzielenie zamówienia publicznego pn.</w:t>
      </w:r>
      <w:r w:rsidRPr="009D0C5F">
        <w:rPr>
          <w:b/>
          <w:sz w:val="26"/>
          <w:szCs w:val="26"/>
        </w:rPr>
        <w:t>: „</w:t>
      </w:r>
      <w:r w:rsidR="00C65D29" w:rsidRPr="009D0C5F">
        <w:rPr>
          <w:b/>
          <w:bCs/>
          <w:sz w:val="26"/>
          <w:szCs w:val="26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pieniężnych” Nr </w:t>
      </w:r>
      <w:r w:rsidR="00EC7953" w:rsidRPr="009D0C5F">
        <w:rPr>
          <w:b/>
          <w:bCs/>
          <w:sz w:val="26"/>
          <w:szCs w:val="26"/>
          <w:u w:val="single"/>
        </w:rPr>
        <w:t>46/24/O</w:t>
      </w:r>
      <w:r w:rsidRPr="009D0C5F">
        <w:rPr>
          <w:b/>
          <w:sz w:val="26"/>
          <w:szCs w:val="26"/>
        </w:rPr>
        <w:t xml:space="preserve">” </w:t>
      </w:r>
      <w:r w:rsidRPr="009D0C5F">
        <w:rPr>
          <w:sz w:val="26"/>
          <w:szCs w:val="26"/>
        </w:rPr>
        <w:t xml:space="preserve">prowadzonego przez </w:t>
      </w:r>
      <w:r w:rsidRPr="009D0C5F">
        <w:rPr>
          <w:b/>
          <w:i/>
          <w:sz w:val="26"/>
          <w:szCs w:val="26"/>
        </w:rPr>
        <w:t xml:space="preserve">41. Bazę Lotnictwa Szkolnego w Dęblinie </w:t>
      </w:r>
    </w:p>
    <w:p w14:paraId="145B6620" w14:textId="77777777" w:rsidR="006A78A4" w:rsidRPr="009D0C5F" w:rsidRDefault="006A78A4" w:rsidP="006A4BF7">
      <w:pPr>
        <w:pStyle w:val="Akapitzlist"/>
        <w:ind w:left="0"/>
        <w:jc w:val="both"/>
        <w:rPr>
          <w:b/>
          <w:i/>
          <w:sz w:val="26"/>
          <w:szCs w:val="26"/>
        </w:rPr>
      </w:pPr>
    </w:p>
    <w:p w14:paraId="11699798" w14:textId="77777777" w:rsidR="006A78A4" w:rsidRPr="009D0C5F" w:rsidRDefault="006A78A4" w:rsidP="006A4BF7">
      <w:pPr>
        <w:pStyle w:val="Akapitzlist"/>
        <w:ind w:left="0"/>
        <w:jc w:val="both"/>
        <w:rPr>
          <w:b/>
          <w:i/>
          <w:sz w:val="26"/>
          <w:szCs w:val="26"/>
        </w:rPr>
      </w:pPr>
      <w:r w:rsidRPr="009D0C5F">
        <w:rPr>
          <w:b/>
          <w:i/>
          <w:sz w:val="26"/>
          <w:szCs w:val="26"/>
        </w:rPr>
        <w:t>następującego Wykonawcy (Wykonawców)</w:t>
      </w:r>
    </w:p>
    <w:p w14:paraId="1AE95E04" w14:textId="77777777" w:rsidR="00356ED1" w:rsidRPr="009D0C5F" w:rsidRDefault="006A78A4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5C870FC" w14:textId="77777777" w:rsidR="006A78A4" w:rsidRPr="009D0C5F" w:rsidRDefault="006A78A4" w:rsidP="006A4BF7">
      <w:pPr>
        <w:jc w:val="both"/>
        <w:rPr>
          <w:b/>
          <w:sz w:val="24"/>
          <w:szCs w:val="24"/>
        </w:rPr>
      </w:pPr>
      <w:r w:rsidRPr="009D0C5F">
        <w:rPr>
          <w:b/>
          <w:i/>
          <w:sz w:val="26"/>
          <w:szCs w:val="26"/>
        </w:rPr>
        <w:t xml:space="preserve">występując w postępowaniu jako Podwykonawca </w:t>
      </w:r>
    </w:p>
    <w:p w14:paraId="75A3297E" w14:textId="77777777" w:rsidR="006A78A4" w:rsidRPr="009D0C5F" w:rsidRDefault="006A78A4" w:rsidP="006A4BF7">
      <w:pPr>
        <w:pStyle w:val="Akapitzlist"/>
        <w:ind w:left="0"/>
        <w:jc w:val="both"/>
        <w:rPr>
          <w:b/>
        </w:rPr>
      </w:pPr>
      <w:r w:rsidRPr="009D0C5F">
        <w:rPr>
          <w:sz w:val="26"/>
          <w:szCs w:val="26"/>
        </w:rPr>
        <w:t>niniejszym oświadczam, że:</w:t>
      </w:r>
    </w:p>
    <w:p w14:paraId="0F7BBE96" w14:textId="77777777" w:rsidR="006A78A4" w:rsidRPr="009D0C5F" w:rsidRDefault="006A78A4" w:rsidP="006A4BF7">
      <w:pPr>
        <w:rPr>
          <w:b/>
        </w:rPr>
      </w:pPr>
    </w:p>
    <w:p w14:paraId="194B450E" w14:textId="77777777" w:rsidR="006A78A4" w:rsidRPr="009D0C5F" w:rsidRDefault="006A78A4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a) zobowiązuję się do ochrony informacji niejawnych znajdujących się w moim posiadaniu lub z którymi zapoznam się w trakcie realizacji z</w:t>
      </w:r>
      <w:r w:rsidR="00356ED1" w:rsidRPr="009D0C5F">
        <w:rPr>
          <w:b/>
          <w:sz w:val="24"/>
          <w:szCs w:val="24"/>
        </w:rPr>
        <w:t>amówienia i po jego zakończeniu</w:t>
      </w:r>
    </w:p>
    <w:p w14:paraId="77A4E547" w14:textId="77777777" w:rsidR="006A78A4" w:rsidRPr="009D0C5F" w:rsidRDefault="006A78A4" w:rsidP="006A4BF7">
      <w:pPr>
        <w:rPr>
          <w:b/>
          <w:sz w:val="24"/>
          <w:szCs w:val="24"/>
        </w:rPr>
      </w:pPr>
    </w:p>
    <w:p w14:paraId="0BFCC1AB" w14:textId="77777777" w:rsidR="006A78A4" w:rsidRPr="009D0C5F" w:rsidRDefault="006A78A4" w:rsidP="006A4BF7">
      <w:pPr>
        <w:jc w:val="both"/>
        <w:rPr>
          <w:sz w:val="26"/>
          <w:szCs w:val="26"/>
        </w:rPr>
      </w:pPr>
      <w:r w:rsidRPr="009D0C5F">
        <w:rPr>
          <w:sz w:val="26"/>
          <w:szCs w:val="26"/>
        </w:rPr>
        <w:t xml:space="preserve">…………….……. </w:t>
      </w:r>
      <w:r w:rsidRPr="009D0C5F">
        <w:rPr>
          <w:i/>
          <w:sz w:val="22"/>
          <w:szCs w:val="22"/>
        </w:rPr>
        <w:t>(miejscowość)</w:t>
      </w:r>
      <w:r w:rsidRPr="009D0C5F">
        <w:rPr>
          <w:i/>
          <w:sz w:val="26"/>
          <w:szCs w:val="26"/>
        </w:rPr>
        <w:t>,</w:t>
      </w:r>
      <w:r w:rsidRPr="009D0C5F">
        <w:rPr>
          <w:sz w:val="26"/>
          <w:szCs w:val="26"/>
        </w:rPr>
        <w:t xml:space="preserve">dnia ………….……. r. </w:t>
      </w:r>
    </w:p>
    <w:p w14:paraId="7A9E6DBF" w14:textId="77777777" w:rsidR="00356ED1" w:rsidRPr="009D0C5F" w:rsidRDefault="00356ED1" w:rsidP="006A4BF7">
      <w:pPr>
        <w:jc w:val="both"/>
        <w:rPr>
          <w:sz w:val="26"/>
          <w:szCs w:val="26"/>
        </w:rPr>
      </w:pPr>
    </w:p>
    <w:p w14:paraId="2AE5342B" w14:textId="77777777" w:rsidR="006A78A4" w:rsidRPr="009D0C5F" w:rsidRDefault="006A78A4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>........................................................</w:t>
      </w:r>
      <w:r w:rsidRPr="009D0C5F">
        <w:rPr>
          <w:b/>
        </w:rPr>
        <w:tab/>
      </w:r>
    </w:p>
    <w:p w14:paraId="360F3229" w14:textId="659717DD" w:rsidR="006A78A4" w:rsidRPr="009D0C5F" w:rsidRDefault="006A78A4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 xml:space="preserve">(podpis upoważnionych </w:t>
      </w:r>
    </w:p>
    <w:p w14:paraId="00040EE3" w14:textId="77777777" w:rsidR="006A78A4" w:rsidRPr="009D0C5F" w:rsidRDefault="006A78A4" w:rsidP="006A4BF7">
      <w:pPr>
        <w:pStyle w:val="Akapitzlist"/>
        <w:ind w:left="1001"/>
        <w:jc w:val="right"/>
        <w:rPr>
          <w:b/>
        </w:rPr>
      </w:pPr>
      <w:r w:rsidRPr="009D0C5F">
        <w:rPr>
          <w:b/>
        </w:rPr>
        <w:t xml:space="preserve">przedstawicieli </w:t>
      </w:r>
      <w:r w:rsidR="00356ED1" w:rsidRPr="009D0C5F">
        <w:rPr>
          <w:b/>
        </w:rPr>
        <w:t>Pod</w:t>
      </w:r>
      <w:r w:rsidRPr="009D0C5F">
        <w:rPr>
          <w:b/>
        </w:rPr>
        <w:t>wykonawcy)*</w:t>
      </w:r>
    </w:p>
    <w:p w14:paraId="6A885D3B" w14:textId="77777777" w:rsidR="005A26BD" w:rsidRPr="009D0C5F" w:rsidRDefault="005A26BD" w:rsidP="005A26BD">
      <w:pPr>
        <w:tabs>
          <w:tab w:val="left" w:pos="5040"/>
        </w:tabs>
        <w:jc w:val="both"/>
        <w:rPr>
          <w:rFonts w:ascii="Arial" w:hAnsi="Arial" w:cs="Arial"/>
          <w:b/>
          <w:u w:val="single"/>
        </w:rPr>
      </w:pPr>
      <w:r w:rsidRPr="009D0C5F">
        <w:rPr>
          <w:rFonts w:ascii="Arial" w:hAnsi="Arial" w:cs="Arial"/>
          <w:b/>
          <w:u w:val="single"/>
        </w:rPr>
        <w:t>W przypadku wyboru przez Wykonawcę:</w:t>
      </w:r>
    </w:p>
    <w:p w14:paraId="0C6D8EE2" w14:textId="77777777" w:rsidR="005A26BD" w:rsidRPr="009D0C5F" w:rsidRDefault="005A26BD" w:rsidP="005A26BD">
      <w:pPr>
        <w:tabs>
          <w:tab w:val="left" w:pos="5040"/>
        </w:tabs>
        <w:jc w:val="both"/>
        <w:rPr>
          <w:rFonts w:ascii="Arial" w:hAnsi="Arial" w:cs="Arial"/>
          <w:i/>
        </w:rPr>
      </w:pPr>
    </w:p>
    <w:p w14:paraId="620F1D89" w14:textId="6D347FDB" w:rsidR="005A26BD" w:rsidRPr="009D0C5F" w:rsidRDefault="005A26BD" w:rsidP="005A26BD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</w:rPr>
      </w:pPr>
      <w:r w:rsidRPr="009D0C5F">
        <w:rPr>
          <w:rFonts w:ascii="Arial" w:hAnsi="Arial" w:cs="Arial"/>
          <w:b/>
          <w:i/>
        </w:rPr>
        <w:t>formy pisemnej (papierowej)</w:t>
      </w:r>
      <w:r w:rsidRPr="009D0C5F">
        <w:rPr>
          <w:rFonts w:ascii="Arial" w:hAnsi="Arial" w:cs="Arial"/>
          <w:i/>
        </w:rPr>
        <w:t xml:space="preserve"> w/w oświadczenie winno być podpisane własnoręcznym czytelnym podpisem lub podpise,m z imienną pieczęcią osoby/osób upoważnionej/ych do reprezentowania Podwykonawcy</w:t>
      </w:r>
    </w:p>
    <w:p w14:paraId="78ECFBC4" w14:textId="4A12C972" w:rsidR="005A26BD" w:rsidRPr="009D0C5F" w:rsidRDefault="005A26BD" w:rsidP="005A26BD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</w:rPr>
      </w:pPr>
      <w:r w:rsidRPr="009D0C5F">
        <w:rPr>
          <w:rFonts w:ascii="Arial" w:hAnsi="Arial" w:cs="Arial"/>
          <w:b/>
          <w:i/>
        </w:rPr>
        <w:t>formy elektronicznej</w:t>
      </w:r>
      <w:r w:rsidRPr="009D0C5F">
        <w:rPr>
          <w:rFonts w:ascii="Arial" w:hAnsi="Arial" w:cs="Arial"/>
          <w:i/>
        </w:rPr>
        <w:t xml:space="preserve"> w/w oświadczenie winno być podpisane kwalifikowanym podpisem elektronicznym osoby/osób upoważnionej/ych do reprezentowania Podwykonawcy (REKOMENDOWANE)</w:t>
      </w:r>
    </w:p>
    <w:p w14:paraId="737CD74B" w14:textId="1FD6D400" w:rsidR="00587F48" w:rsidRPr="009D0C5F" w:rsidRDefault="00587F48" w:rsidP="00971589">
      <w:pPr>
        <w:tabs>
          <w:tab w:val="left" w:pos="284"/>
        </w:tabs>
        <w:contextualSpacing/>
        <w:jc w:val="both"/>
        <w:rPr>
          <w:b/>
          <w:sz w:val="22"/>
          <w:szCs w:val="22"/>
        </w:rPr>
      </w:pPr>
    </w:p>
    <w:sectPr w:rsidR="00587F48" w:rsidRPr="009D0C5F" w:rsidSect="004108C5">
      <w:footerReference w:type="default" r:id="rId9"/>
      <w:pgSz w:w="11905" w:h="16837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45F23" w14:textId="77777777" w:rsidR="00942AFF" w:rsidRDefault="00942AFF">
      <w:r>
        <w:separator/>
      </w:r>
    </w:p>
  </w:endnote>
  <w:endnote w:type="continuationSeparator" w:id="0">
    <w:p w14:paraId="593DFE8F" w14:textId="77777777" w:rsidR="00942AFF" w:rsidRDefault="0094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7AE9419E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C5B">
      <w:rPr>
        <w:noProof/>
      </w:rPr>
      <w:t>1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A44AB" w14:textId="77777777" w:rsidR="00942AFF" w:rsidRDefault="00942AFF">
      <w:r>
        <w:separator/>
      </w:r>
    </w:p>
  </w:footnote>
  <w:footnote w:type="continuationSeparator" w:id="0">
    <w:p w14:paraId="543F3DE5" w14:textId="77777777" w:rsidR="00942AFF" w:rsidRDefault="00942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404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6D56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1C5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2AFF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4B51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5F30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5FA0C-B721-49C6-AD4E-1627B3DAE5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2C3A61-E8EE-40F7-AE8B-EC655851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4688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87</cp:revision>
  <cp:lastPrinted>2024-09-27T10:38:00Z</cp:lastPrinted>
  <dcterms:created xsi:type="dcterms:W3CDTF">2024-09-23T08:35:00Z</dcterms:created>
  <dcterms:modified xsi:type="dcterms:W3CDTF">2024-09-27T12:06:00Z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