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CE995" w14:textId="77777777" w:rsidR="00203899" w:rsidRPr="00203899" w:rsidRDefault="00203899" w:rsidP="002F6F14">
      <w:pPr>
        <w:pStyle w:val="Nagwek2"/>
        <w:spacing w:line="360" w:lineRule="auto"/>
        <w:jc w:val="center"/>
        <w:rPr>
          <w:smallCaps/>
          <w:szCs w:val="24"/>
        </w:rPr>
      </w:pPr>
      <w:r w:rsidRPr="00203899">
        <w:rPr>
          <w:smallCaps/>
          <w:szCs w:val="24"/>
        </w:rPr>
        <w:t>FORMULARZ OFERTY</w:t>
      </w:r>
    </w:p>
    <w:p w14:paraId="7909F655" w14:textId="77777777" w:rsidR="002F6F14" w:rsidRDefault="002F6F14" w:rsidP="001D25B1">
      <w:pPr>
        <w:pStyle w:val="Nagwek2"/>
        <w:spacing w:line="360" w:lineRule="auto"/>
        <w:jc w:val="both"/>
        <w:rPr>
          <w:sz w:val="20"/>
        </w:rPr>
      </w:pPr>
    </w:p>
    <w:p w14:paraId="0E3C08CD" w14:textId="77777777" w:rsidR="00203899" w:rsidRDefault="00203899" w:rsidP="001D25B1">
      <w:pPr>
        <w:pStyle w:val="Nagwek2"/>
        <w:spacing w:line="360" w:lineRule="auto"/>
        <w:jc w:val="both"/>
        <w:rPr>
          <w:sz w:val="20"/>
        </w:rPr>
      </w:pPr>
      <w:r w:rsidRPr="00203899">
        <w:rPr>
          <w:sz w:val="20"/>
        </w:rPr>
        <w:t>(pieczęć Wykonawcy)</w:t>
      </w:r>
    </w:p>
    <w:p w14:paraId="302A65EF" w14:textId="77777777" w:rsidR="002F6F14" w:rsidRDefault="002F6F14" w:rsidP="002F6F14"/>
    <w:p w14:paraId="659543E9" w14:textId="77777777" w:rsidR="002F6F14" w:rsidRPr="002F6F14" w:rsidRDefault="002F6F14" w:rsidP="002F6F14"/>
    <w:p w14:paraId="2A5B236D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056AE80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Nazwa i adres Wykonawcy: ..........................................................................................</w:t>
      </w:r>
    </w:p>
    <w:p w14:paraId="715385A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................................................siedziba..................................................................................... *</w:t>
      </w:r>
    </w:p>
    <w:p w14:paraId="2C3ADA8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(w przypadku oferty wspólnej wpisać wszystkich Wykonawców składających ofertę</w:t>
      </w:r>
    </w:p>
    <w:p w14:paraId="68DDD03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wspólną, a poniżej wpisać jedynie dane Pełnomocnika)</w:t>
      </w:r>
    </w:p>
    <w:p w14:paraId="2088EAA1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Adres korespondencyjny:………………………………………………………….………. *</w:t>
      </w:r>
    </w:p>
    <w:p w14:paraId="3F9DDB8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Województwo:................................................ ** Powiat: ........................................... **</w:t>
      </w:r>
    </w:p>
    <w:p w14:paraId="25FAECD6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TEL. ………………………………………</w:t>
      </w:r>
      <w:r w:rsidR="00E5006C">
        <w:rPr>
          <w:b/>
          <w:bCs/>
          <w:szCs w:val="24"/>
        </w:rPr>
        <w:t xml:space="preserve"> e-mail </w:t>
      </w:r>
      <w:r w:rsidRPr="00203899">
        <w:rPr>
          <w:b/>
          <w:bCs/>
          <w:szCs w:val="24"/>
        </w:rPr>
        <w:t>…………………………………………......</w:t>
      </w:r>
    </w:p>
    <w:p w14:paraId="265C82B8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REGON:………………………………… ** NIP: ……………..………….………….……**</w:t>
      </w:r>
    </w:p>
    <w:p w14:paraId="460F906E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* - w przypadku wykonawców zagranicznych należy podać kraj, ** - wykonawcy</w:t>
      </w:r>
    </w:p>
    <w:p w14:paraId="5E249FA8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zagraniczni nie wypełniają</w:t>
      </w:r>
    </w:p>
    <w:p w14:paraId="3E0DC5C0" w14:textId="77777777" w:rsidR="009553AF" w:rsidRDefault="009553AF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316828CC" w14:textId="24807754" w:rsidR="00203899" w:rsidRPr="00203899" w:rsidRDefault="00203899" w:rsidP="00D16C9D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 xml:space="preserve">W odpowiedzi na ogłoszenie przez </w:t>
      </w:r>
      <w:r w:rsidR="009553AF">
        <w:rPr>
          <w:b/>
          <w:bCs/>
          <w:szCs w:val="24"/>
        </w:rPr>
        <w:t>Miejski</w:t>
      </w:r>
      <w:r w:rsidR="00792AD0">
        <w:rPr>
          <w:b/>
          <w:bCs/>
          <w:szCs w:val="24"/>
        </w:rPr>
        <w:t>e Przedsiębiorstwo</w:t>
      </w:r>
      <w:r w:rsidR="009553AF">
        <w:rPr>
          <w:b/>
          <w:bCs/>
          <w:szCs w:val="24"/>
        </w:rPr>
        <w:t xml:space="preserve"> Komunikacji</w:t>
      </w:r>
      <w:r w:rsidR="00792AD0">
        <w:rPr>
          <w:b/>
          <w:bCs/>
          <w:szCs w:val="24"/>
        </w:rPr>
        <w:t xml:space="preserve"> Sp. z o.o.</w:t>
      </w:r>
      <w:r w:rsidRPr="00203899">
        <w:rPr>
          <w:b/>
          <w:bCs/>
          <w:szCs w:val="24"/>
        </w:rPr>
        <w:t xml:space="preserve"> </w:t>
      </w:r>
      <w:r w:rsidR="00D16C9D">
        <w:rPr>
          <w:b/>
          <w:bCs/>
          <w:szCs w:val="24"/>
        </w:rPr>
        <w:br/>
      </w:r>
      <w:r w:rsidRPr="00203899">
        <w:rPr>
          <w:b/>
          <w:bCs/>
          <w:szCs w:val="24"/>
        </w:rPr>
        <w:t>w</w:t>
      </w:r>
      <w:r w:rsidR="009553AF">
        <w:rPr>
          <w:b/>
          <w:bCs/>
          <w:szCs w:val="24"/>
        </w:rPr>
        <w:t xml:space="preserve"> Stargardzie </w:t>
      </w:r>
      <w:r w:rsidRPr="00203899">
        <w:rPr>
          <w:b/>
          <w:bCs/>
          <w:szCs w:val="24"/>
        </w:rPr>
        <w:t xml:space="preserve">na </w:t>
      </w:r>
      <w:r w:rsidR="00D16C9D">
        <w:rPr>
          <w:b/>
          <w:bCs/>
          <w:szCs w:val="24"/>
        </w:rPr>
        <w:t>u</w:t>
      </w:r>
      <w:r w:rsidR="00D16C9D" w:rsidRPr="00D16C9D">
        <w:rPr>
          <w:b/>
          <w:bCs/>
          <w:szCs w:val="24"/>
        </w:rPr>
        <w:t>sług</w:t>
      </w:r>
      <w:r w:rsidR="00D16C9D">
        <w:rPr>
          <w:b/>
          <w:bCs/>
          <w:szCs w:val="24"/>
        </w:rPr>
        <w:t>ę</w:t>
      </w:r>
      <w:r w:rsidR="00D16C9D" w:rsidRPr="00D16C9D">
        <w:rPr>
          <w:b/>
          <w:bCs/>
          <w:szCs w:val="24"/>
        </w:rPr>
        <w:t xml:space="preserve"> </w:t>
      </w:r>
      <w:r w:rsidR="006F3E73">
        <w:rPr>
          <w:b/>
          <w:bCs/>
          <w:szCs w:val="24"/>
        </w:rPr>
        <w:t xml:space="preserve">fizycznej ochrony mienia MPK Sp. z o.o. </w:t>
      </w:r>
    </w:p>
    <w:p w14:paraId="768EB6B1" w14:textId="77777777" w:rsidR="0087727E" w:rsidRDefault="0087727E" w:rsidP="00792AD0">
      <w:pPr>
        <w:autoSpaceDE w:val="0"/>
        <w:autoSpaceDN w:val="0"/>
        <w:adjustRightInd w:val="0"/>
        <w:jc w:val="both"/>
        <w:rPr>
          <w:szCs w:val="24"/>
        </w:rPr>
      </w:pPr>
    </w:p>
    <w:p w14:paraId="388246CD" w14:textId="6468D932" w:rsidR="00792AD0" w:rsidRDefault="00203899" w:rsidP="0087727E">
      <w:pPr>
        <w:autoSpaceDE w:val="0"/>
        <w:autoSpaceDN w:val="0"/>
        <w:adjustRightInd w:val="0"/>
        <w:ind w:left="709" w:hanging="283"/>
        <w:jc w:val="both"/>
        <w:rPr>
          <w:szCs w:val="24"/>
        </w:rPr>
      </w:pPr>
      <w:r w:rsidRPr="00203899">
        <w:rPr>
          <w:szCs w:val="24"/>
        </w:rPr>
        <w:t>1) oferujemy wykonywanie usługi będącej przedmiotem postępowania, zgodnie ze</w:t>
      </w:r>
      <w:r w:rsidR="009553AF">
        <w:rPr>
          <w:szCs w:val="24"/>
        </w:rPr>
        <w:t xml:space="preserve"> </w:t>
      </w:r>
      <w:r w:rsidRPr="00203899">
        <w:rPr>
          <w:szCs w:val="24"/>
        </w:rPr>
        <w:t>wszystkimi wymogami zawartymi w specyfikacji warunków zamówienia</w:t>
      </w:r>
      <w:r w:rsidR="0013663B">
        <w:rPr>
          <w:szCs w:val="24"/>
        </w:rPr>
        <w:t xml:space="preserve"> </w:t>
      </w:r>
      <w:r w:rsidR="00792AD0" w:rsidRPr="00203899">
        <w:rPr>
          <w:szCs w:val="24"/>
        </w:rPr>
        <w:t xml:space="preserve">za </w:t>
      </w:r>
      <w:r w:rsidR="004610EB" w:rsidRPr="004610EB">
        <w:rPr>
          <w:szCs w:val="24"/>
        </w:rPr>
        <w:t xml:space="preserve">cenę jednostkową jednej </w:t>
      </w:r>
      <w:r w:rsidR="0087727E">
        <w:rPr>
          <w:szCs w:val="24"/>
        </w:rPr>
        <w:br/>
      </w:r>
      <w:r w:rsidR="004610EB" w:rsidRPr="004610EB">
        <w:rPr>
          <w:szCs w:val="24"/>
        </w:rPr>
        <w:t xml:space="preserve">roboczogodziny </w:t>
      </w:r>
      <w:r w:rsidR="004610EB" w:rsidRPr="00203899">
        <w:rPr>
          <w:szCs w:val="24"/>
        </w:rPr>
        <w:t>netto....................... zł</w:t>
      </w:r>
      <w:r w:rsidR="00792AD0" w:rsidRPr="00203899">
        <w:rPr>
          <w:szCs w:val="24"/>
        </w:rPr>
        <w:t xml:space="preserve"> (sło</w:t>
      </w:r>
      <w:r w:rsidR="00792AD0">
        <w:rPr>
          <w:szCs w:val="24"/>
        </w:rPr>
        <w:t>w</w:t>
      </w:r>
      <w:r w:rsidR="00792AD0" w:rsidRPr="00203899">
        <w:rPr>
          <w:szCs w:val="24"/>
        </w:rPr>
        <w:t>nie:</w:t>
      </w:r>
      <w:r w:rsidR="0087727E">
        <w:rPr>
          <w:szCs w:val="24"/>
        </w:rPr>
        <w:t xml:space="preserve"> </w:t>
      </w:r>
      <w:r w:rsidR="00792AD0">
        <w:rPr>
          <w:szCs w:val="24"/>
        </w:rPr>
        <w:t xml:space="preserve"> </w:t>
      </w:r>
      <w:r w:rsidR="00792AD0" w:rsidRPr="00203899">
        <w:rPr>
          <w:szCs w:val="24"/>
        </w:rPr>
        <w:t>...................</w:t>
      </w:r>
      <w:r w:rsidR="0087727E">
        <w:rPr>
          <w:szCs w:val="24"/>
        </w:rPr>
        <w:t>...............</w:t>
      </w:r>
      <w:r w:rsidR="00792AD0" w:rsidRPr="00203899">
        <w:rPr>
          <w:szCs w:val="24"/>
        </w:rPr>
        <w:t>......................</w:t>
      </w:r>
      <w:r w:rsidR="00792AD0">
        <w:rPr>
          <w:szCs w:val="24"/>
        </w:rPr>
        <w:t>...</w:t>
      </w:r>
      <w:r w:rsidR="00792AD0" w:rsidRPr="00203899">
        <w:rPr>
          <w:szCs w:val="24"/>
        </w:rPr>
        <w:t>złotych) plus podatek VAT wg obowiązujących przepisów w wysokości ..........</w:t>
      </w:r>
      <w:r w:rsidR="0087727E">
        <w:rPr>
          <w:szCs w:val="24"/>
        </w:rPr>
        <w:t>................</w:t>
      </w:r>
      <w:r w:rsidR="00792AD0" w:rsidRPr="00203899">
        <w:rPr>
          <w:szCs w:val="24"/>
        </w:rPr>
        <w:t>........... zł (słownie: .........</w:t>
      </w:r>
      <w:r w:rsidR="00792AD0">
        <w:rPr>
          <w:szCs w:val="24"/>
        </w:rPr>
        <w:t>....................</w:t>
      </w:r>
      <w:r w:rsidR="00792AD0" w:rsidRPr="00203899">
        <w:rPr>
          <w:szCs w:val="24"/>
        </w:rPr>
        <w:t>.</w:t>
      </w:r>
      <w:r w:rsidR="0087727E">
        <w:rPr>
          <w:szCs w:val="24"/>
        </w:rPr>
        <w:t>..............................</w:t>
      </w:r>
      <w:r w:rsidR="00792AD0" w:rsidRPr="00203899">
        <w:rPr>
          <w:szCs w:val="24"/>
        </w:rPr>
        <w:t>...........................</w:t>
      </w:r>
      <w:r w:rsidR="0087727E">
        <w:rPr>
          <w:szCs w:val="24"/>
        </w:rPr>
        <w:t>zł</w:t>
      </w:r>
      <w:r w:rsidR="00792AD0" w:rsidRPr="00203899">
        <w:rPr>
          <w:szCs w:val="24"/>
        </w:rPr>
        <w:t>),</w:t>
      </w:r>
    </w:p>
    <w:p w14:paraId="78E2ECAD" w14:textId="5C9D5E54" w:rsidR="00792AD0" w:rsidRPr="00203899" w:rsidRDefault="00792AD0" w:rsidP="0087727E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RAZEM BRUTTO ……………………………zł (słownie: …………………………….zł)</w:t>
      </w:r>
    </w:p>
    <w:p w14:paraId="349EB09E" w14:textId="56F2C373" w:rsidR="00E86F5D" w:rsidRDefault="00E86F5D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46EA7C55" w14:textId="77777777" w:rsidR="001D25B1" w:rsidRDefault="00203899" w:rsidP="0087727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203899">
        <w:rPr>
          <w:szCs w:val="24"/>
        </w:rPr>
        <w:t>w okresie od dnia następującego po dniu podpisania umowy, nie wcześniej jednak niż</w:t>
      </w:r>
      <w:r w:rsidR="001D25B1">
        <w:rPr>
          <w:szCs w:val="24"/>
        </w:rPr>
        <w:t xml:space="preserve"> </w:t>
      </w:r>
      <w:r w:rsidRPr="00203899">
        <w:rPr>
          <w:szCs w:val="24"/>
        </w:rPr>
        <w:t xml:space="preserve">od dnia </w:t>
      </w:r>
    </w:p>
    <w:p w14:paraId="2CB0A80A" w14:textId="23053950" w:rsidR="00203899" w:rsidRPr="00203899" w:rsidRDefault="009553AF" w:rsidP="0087727E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1</w:t>
      </w:r>
      <w:r w:rsidR="00792AD0">
        <w:rPr>
          <w:szCs w:val="24"/>
        </w:rPr>
        <w:t xml:space="preserve"> stycznia 202</w:t>
      </w:r>
      <w:r w:rsidR="00ED2B3C">
        <w:rPr>
          <w:szCs w:val="24"/>
        </w:rPr>
        <w:t>5</w:t>
      </w:r>
      <w:r w:rsidR="00203899" w:rsidRPr="00203899">
        <w:rPr>
          <w:szCs w:val="24"/>
        </w:rPr>
        <w:t xml:space="preserve"> r. </w:t>
      </w:r>
      <w:r>
        <w:rPr>
          <w:szCs w:val="24"/>
        </w:rPr>
        <w:t xml:space="preserve">do </w:t>
      </w:r>
      <w:r w:rsidR="00792AD0">
        <w:rPr>
          <w:szCs w:val="24"/>
        </w:rPr>
        <w:t>dnia 31 grudnia 202</w:t>
      </w:r>
      <w:r w:rsidR="00ED2B3C">
        <w:rPr>
          <w:szCs w:val="24"/>
        </w:rPr>
        <w:t>5</w:t>
      </w:r>
      <w:r w:rsidR="00203899" w:rsidRPr="00203899">
        <w:rPr>
          <w:szCs w:val="24"/>
        </w:rPr>
        <w:t xml:space="preserve"> r.</w:t>
      </w:r>
    </w:p>
    <w:p w14:paraId="102B5556" w14:textId="77777777" w:rsidR="00792AD0" w:rsidRDefault="00792AD0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69758594" w14:textId="69E7B6A9" w:rsidR="0013577B" w:rsidRPr="0013577B" w:rsidRDefault="0013577B" w:rsidP="0013577B">
      <w:pPr>
        <w:numPr>
          <w:ilvl w:val="0"/>
          <w:numId w:val="62"/>
        </w:numPr>
        <w:ind w:left="714" w:hanging="357"/>
        <w:jc w:val="both"/>
        <w:rPr>
          <w:iCs/>
        </w:rPr>
      </w:pPr>
      <w:r>
        <w:rPr>
          <w:iCs/>
        </w:rPr>
        <w:t>W</w:t>
      </w:r>
      <w:r w:rsidRPr="0013577B">
        <w:rPr>
          <w:iCs/>
        </w:rPr>
        <w:t xml:space="preserve"> powyższej cenie uwzględnione zostały wszystkie wymogi określone w specyfikacji warunków zamówienia oraz z załączonym do niej projektem umowy i akceptuję określone w nich warunki bez zastrzeżeń.</w:t>
      </w:r>
    </w:p>
    <w:p w14:paraId="779CEA1D" w14:textId="3AAA5E0A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że zapoznaliśmy się z warunkami przystąpienia do przetargu określonymi w Specyfikacji Istotnych Warunków Zamówienia i nie wnosimy do nich zastrzeżeń oraz uzyskaliśmy niezbędne informacje do przygotowania oferty. Oświadczamy, że uważamy się za związanych niniejszą ofertą zgodnie z art. </w:t>
      </w:r>
      <w:r w:rsidR="00604C4B">
        <w:t>307 ust. 1</w:t>
      </w:r>
      <w:r w:rsidRPr="00792AD0">
        <w:t xml:space="preserve"> ustawy Prawo zamówień publicznych z dnia </w:t>
      </w:r>
      <w:r w:rsidR="001B0DAE">
        <w:t>11</w:t>
      </w:r>
      <w:r w:rsidRPr="00792AD0">
        <w:t xml:space="preserve"> </w:t>
      </w:r>
      <w:r w:rsidR="001B0DAE">
        <w:t>września</w:t>
      </w:r>
      <w:r w:rsidRPr="00792AD0">
        <w:t xml:space="preserve"> 20</w:t>
      </w:r>
      <w:r w:rsidR="001B0DAE">
        <w:t>19</w:t>
      </w:r>
      <w:r w:rsidRPr="00792AD0">
        <w:t xml:space="preserve"> r. tzn. przez </w:t>
      </w:r>
      <w:r>
        <w:t>3</w:t>
      </w:r>
      <w:r w:rsidRPr="00792AD0">
        <w:t>0 dni od upływu terminu składania ofert.</w:t>
      </w:r>
    </w:p>
    <w:p w14:paraId="59CE47B4" w14:textId="7762EC8E" w:rsid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Oświadczamy, że załączony do specyfikacji wzór umowy wraz z załącznikiem został przez nas zaakceptowany i zobowiązujemy się w przypadku wyboru naszej oferty do zawarcia umowy w miejscu i terminie wyznaczonym przez Zamawiającego.</w:t>
      </w:r>
    </w:p>
    <w:p w14:paraId="59A1B741" w14:textId="34E682D8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zawarcia umowy z naszej winy wniesione przez nas wadium ulega przepadkowi na rzecz Zamawiającego. </w:t>
      </w:r>
    </w:p>
    <w:p w14:paraId="1C6E7FAF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Deklarujemy, iż wszystkie oświadczenia, informacje, dokumenty złożone w ofercie są kompletne, prawdziwe i dokładne w każdym szczególe.</w:t>
      </w:r>
    </w:p>
    <w:p w14:paraId="56250E7A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iż znana jest nam treść art. 297 §1 kodeksu karnego: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</w:t>
      </w:r>
      <w:r w:rsidRPr="00792AD0">
        <w:lastRenderedPageBreak/>
        <w:t>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04B41062" w14:textId="47936067" w:rsidR="00792AD0" w:rsidRPr="00792AD0" w:rsidRDefault="001B0DAE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792AD0" w:rsidRPr="00792AD0">
        <w:t>świadczamy, że wybór naszej oferty będzie*/ nie będzie*</w:t>
      </w:r>
      <w:r w:rsidR="00792AD0">
        <w:t xml:space="preserve"> </w:t>
      </w:r>
      <w:r w:rsidR="00792AD0" w:rsidRPr="00792AD0">
        <w:t>prowadzić do powstania u Zamawiającego obowiązku podatkowego zgodnie z przepisami o podatku od towarów i usług.</w:t>
      </w:r>
    </w:p>
    <w:p w14:paraId="0AE51F99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12F9F991" w14:textId="081D68F8" w:rsid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Poniższą tabelę wypełnia wyłącznie Wykonawca, którego wybór oferty będzie prowadzić do powstania u Zamawiającego obowiązku podatkowego. </w:t>
      </w:r>
    </w:p>
    <w:p w14:paraId="6B509BAD" w14:textId="77777777" w:rsidR="009C2EC2" w:rsidRDefault="009C2EC2" w:rsidP="00792AD0">
      <w:pPr>
        <w:pStyle w:val="Akapitzlist"/>
        <w:autoSpaceDE w:val="0"/>
        <w:autoSpaceDN w:val="0"/>
        <w:adjustRightInd w:val="0"/>
        <w:ind w:left="720"/>
        <w:jc w:val="both"/>
      </w:pP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959"/>
        <w:gridCol w:w="4360"/>
      </w:tblGrid>
      <w:tr w:rsidR="00792AD0" w:rsidRPr="00007434" w14:paraId="08CAFAD9" w14:textId="77777777" w:rsidTr="00A129C3">
        <w:tc>
          <w:tcPr>
            <w:tcW w:w="572" w:type="dxa"/>
            <w:shd w:val="clear" w:color="auto" w:fill="auto"/>
          </w:tcPr>
          <w:p w14:paraId="1AE7E002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4C896645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4E255216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 xml:space="preserve">Wartość bez kwoty podatku </w:t>
            </w:r>
          </w:p>
        </w:tc>
      </w:tr>
      <w:tr w:rsidR="00792AD0" w:rsidRPr="00007434" w14:paraId="1FFC79E9" w14:textId="77777777" w:rsidTr="00A129C3">
        <w:tc>
          <w:tcPr>
            <w:tcW w:w="572" w:type="dxa"/>
            <w:shd w:val="clear" w:color="auto" w:fill="auto"/>
          </w:tcPr>
          <w:p w14:paraId="6E061D0A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7B94EA09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  <w:tc>
          <w:tcPr>
            <w:tcW w:w="4360" w:type="dxa"/>
            <w:shd w:val="clear" w:color="auto" w:fill="auto"/>
          </w:tcPr>
          <w:p w14:paraId="1AE36092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</w:tr>
    </w:tbl>
    <w:p w14:paraId="25102287" w14:textId="77777777" w:rsidR="009C2EC2" w:rsidRDefault="009C2EC2" w:rsidP="009C2EC2">
      <w:pPr>
        <w:pStyle w:val="Akapitzlist"/>
        <w:autoSpaceDE w:val="0"/>
        <w:autoSpaceDN w:val="0"/>
        <w:adjustRightInd w:val="0"/>
        <w:ind w:left="720"/>
        <w:jc w:val="both"/>
      </w:pPr>
    </w:p>
    <w:p w14:paraId="576530C7" w14:textId="14D0B082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że wypełniliśmy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600D1D08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721F9478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408FB442" w14:textId="77777777" w:rsid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[   ] NIE DOTYCZY</w:t>
      </w:r>
    </w:p>
    <w:p w14:paraId="7E55853F" w14:textId="77777777" w:rsidR="0013577B" w:rsidRPr="00792AD0" w:rsidRDefault="0013577B" w:rsidP="00792AD0">
      <w:pPr>
        <w:pStyle w:val="Akapitzlist"/>
        <w:autoSpaceDE w:val="0"/>
        <w:autoSpaceDN w:val="0"/>
        <w:adjustRightInd w:val="0"/>
        <w:ind w:left="720"/>
        <w:jc w:val="both"/>
      </w:pPr>
    </w:p>
    <w:p w14:paraId="31E5B9A0" w14:textId="3A7AA4A0" w:rsidR="00203899" w:rsidRPr="00792AD0" w:rsidRDefault="009C2EC2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 xml:space="preserve">świadczamy, że </w:t>
      </w:r>
      <w:r w:rsidR="00744F69" w:rsidRPr="00792AD0">
        <w:t>gwarantujemy</w:t>
      </w:r>
      <w:r w:rsidR="00D5188A">
        <w:t xml:space="preserve"> comiesięczną,</w:t>
      </w:r>
      <w:r w:rsidR="00744F69" w:rsidRPr="00792AD0">
        <w:t xml:space="preserve"> </w:t>
      </w:r>
      <w:r w:rsidR="00FB251E">
        <w:t>nie mniejszą niż</w:t>
      </w:r>
      <w:r w:rsidR="00A91C61">
        <w:t xml:space="preserve"> </w:t>
      </w:r>
      <w:r w:rsidR="00744F69" w:rsidRPr="00792AD0">
        <w:t>stawkę odpisu na PFRON w okresie obowiązywania umowy w wysokości ……</w:t>
      </w:r>
      <w:r w:rsidR="00203899" w:rsidRPr="00792AD0">
        <w:t xml:space="preserve">…….. * </w:t>
      </w:r>
      <w:r w:rsidR="00744F69" w:rsidRPr="00792AD0">
        <w:t xml:space="preserve"> %.</w:t>
      </w:r>
    </w:p>
    <w:p w14:paraId="550EECCA" w14:textId="77777777" w:rsidR="002F6F14" w:rsidRDefault="002F6F14" w:rsidP="001D25B1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2F6F14" w14:paraId="1F8C60DA" w14:textId="77777777" w:rsidTr="002F6F14">
        <w:tc>
          <w:tcPr>
            <w:tcW w:w="9921" w:type="dxa"/>
          </w:tcPr>
          <w:p w14:paraId="389EEE08" w14:textId="77777777" w:rsidR="00FB251E" w:rsidRDefault="00FB251E" w:rsidP="00FB251E">
            <w:pPr>
              <w:pStyle w:val="Akapitzlist"/>
              <w:autoSpaceDE w:val="0"/>
              <w:autoSpaceDN w:val="0"/>
              <w:adjustRightInd w:val="0"/>
              <w:ind w:left="142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*  </w:t>
            </w:r>
            <w:r w:rsidR="002F6F14" w:rsidRPr="00792AD0">
              <w:rPr>
                <w:i/>
                <w:iCs/>
                <w:sz w:val="22"/>
                <w:szCs w:val="22"/>
              </w:rPr>
              <w:t>wypełnia Wykonawca, wpisując właściwą liczbę procent</w:t>
            </w:r>
            <w:r>
              <w:rPr>
                <w:i/>
                <w:iCs/>
                <w:sz w:val="22"/>
                <w:szCs w:val="22"/>
              </w:rPr>
              <w:t xml:space="preserve"> z dokładnością do 1 miejsca po przecinku</w:t>
            </w:r>
            <w:r w:rsidR="002F6F14" w:rsidRPr="00792AD0">
              <w:rPr>
                <w:i/>
                <w:iCs/>
                <w:sz w:val="22"/>
                <w:szCs w:val="22"/>
              </w:rPr>
              <w:t xml:space="preserve">. </w:t>
            </w:r>
          </w:p>
          <w:p w14:paraId="441E6AEB" w14:textId="77777777" w:rsidR="00FB251E" w:rsidRDefault="00FB251E" w:rsidP="00FB251E">
            <w:pPr>
              <w:pStyle w:val="Akapitzlist"/>
              <w:autoSpaceDE w:val="0"/>
              <w:autoSpaceDN w:val="0"/>
              <w:adjustRightInd w:val="0"/>
              <w:ind w:left="142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</w:t>
            </w:r>
            <w:r w:rsidR="002F6F14" w:rsidRPr="00792AD0">
              <w:rPr>
                <w:i/>
                <w:iCs/>
                <w:sz w:val="22"/>
                <w:szCs w:val="22"/>
              </w:rPr>
              <w:t xml:space="preserve">Jeżeli Wykonawca nie wpisze we wskazanym wyżej miejscu liczby procent, Zamawiający przyjmie że </w:t>
            </w:r>
            <w:r>
              <w:rPr>
                <w:i/>
                <w:iCs/>
                <w:sz w:val="22"/>
                <w:szCs w:val="22"/>
              </w:rPr>
              <w:t xml:space="preserve">  </w:t>
            </w:r>
          </w:p>
          <w:p w14:paraId="5DF8942F" w14:textId="77777777" w:rsidR="002F6F14" w:rsidRPr="00792AD0" w:rsidRDefault="00FB251E" w:rsidP="00FB251E">
            <w:pPr>
              <w:pStyle w:val="Akapitzlist"/>
              <w:autoSpaceDE w:val="0"/>
              <w:autoSpaceDN w:val="0"/>
              <w:adjustRightInd w:val="0"/>
              <w:ind w:left="142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</w:t>
            </w:r>
            <w:r w:rsidR="002F6F14" w:rsidRPr="00792AD0">
              <w:rPr>
                <w:i/>
                <w:iCs/>
                <w:sz w:val="22"/>
                <w:szCs w:val="22"/>
              </w:rPr>
              <w:t>Wykonawca gwarantuje stawkę odpisu na PFRON w wysokości 0%.</w:t>
            </w:r>
          </w:p>
          <w:p w14:paraId="2459AE9C" w14:textId="58B7E116" w:rsidR="002F6F14" w:rsidRPr="00792AD0" w:rsidRDefault="002F6F14" w:rsidP="00A91C61">
            <w:pPr>
              <w:pStyle w:val="Akapitzlist"/>
              <w:autoSpaceDE w:val="0"/>
              <w:autoSpaceDN w:val="0"/>
              <w:adjustRightInd w:val="0"/>
              <w:ind w:left="720"/>
              <w:jc w:val="both"/>
              <w:rPr>
                <w:i/>
                <w:iCs/>
                <w:sz w:val="22"/>
                <w:szCs w:val="22"/>
              </w:rPr>
            </w:pPr>
            <w:r w:rsidRPr="00792AD0">
              <w:rPr>
                <w:i/>
                <w:iCs/>
                <w:sz w:val="22"/>
                <w:szCs w:val="22"/>
              </w:rPr>
              <w:t>Podana liczba procent będzie wykorzystana przy obliczaniu kryterium opisanego w pkt. 1</w:t>
            </w:r>
            <w:r w:rsidR="00A91C61">
              <w:rPr>
                <w:i/>
                <w:iCs/>
                <w:sz w:val="22"/>
                <w:szCs w:val="22"/>
              </w:rPr>
              <w:t>6</w:t>
            </w:r>
            <w:r w:rsidRPr="00792AD0">
              <w:rPr>
                <w:i/>
                <w:iCs/>
                <w:sz w:val="22"/>
                <w:szCs w:val="22"/>
              </w:rPr>
              <w:t xml:space="preserve"> </w:t>
            </w:r>
            <w:r w:rsidR="00A91C61">
              <w:rPr>
                <w:i/>
                <w:iCs/>
                <w:sz w:val="22"/>
                <w:szCs w:val="22"/>
              </w:rPr>
              <w:t>SWZ</w:t>
            </w:r>
            <w:r w:rsidRPr="00792AD0">
              <w:rPr>
                <w:i/>
                <w:iCs/>
                <w:sz w:val="22"/>
                <w:szCs w:val="22"/>
              </w:rPr>
              <w:t>.</w:t>
            </w:r>
          </w:p>
        </w:tc>
      </w:tr>
    </w:tbl>
    <w:p w14:paraId="676C5E4A" w14:textId="63CD1656" w:rsidR="002F6F14" w:rsidRDefault="002F6F14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5E87CB6C" w14:textId="77777777" w:rsidR="00ED2B3C" w:rsidRDefault="00ED2B3C" w:rsidP="00ED2B3C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 xml:space="preserve">Oświadczam, że Wykonawca jest: </w:t>
      </w:r>
    </w:p>
    <w:p w14:paraId="1A93E97E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</w:p>
    <w:p w14:paraId="377158E5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  <w:r>
        <w:t>mikroprzedsiębiorstwem *</w:t>
      </w:r>
    </w:p>
    <w:p w14:paraId="126C2608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  <w:r>
        <w:t>małym przedsiębiorstwem *</w:t>
      </w:r>
    </w:p>
    <w:p w14:paraId="59FBB667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  <w:r>
        <w:t>średnim przedsiębiorstwem *</w:t>
      </w:r>
    </w:p>
    <w:p w14:paraId="289181C9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  <w:r>
        <w:t>innym przedsiębiorstwem *</w:t>
      </w:r>
    </w:p>
    <w:p w14:paraId="712CB2DD" w14:textId="77777777" w:rsidR="00ED2B3C" w:rsidRDefault="00ED2B3C" w:rsidP="00ED2B3C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</w:p>
    <w:p w14:paraId="5AD6C6FD" w14:textId="77777777" w:rsidR="00ED2B3C" w:rsidRDefault="00ED2B3C" w:rsidP="00ED2B3C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558DB2D6" w14:textId="77777777" w:rsidR="00A91C61" w:rsidRDefault="00A91C61" w:rsidP="00E5006C">
      <w:pPr>
        <w:pStyle w:val="Akapitzlist"/>
        <w:autoSpaceDE w:val="0"/>
        <w:autoSpaceDN w:val="0"/>
        <w:adjustRightInd w:val="0"/>
        <w:ind w:left="720"/>
        <w:jc w:val="both"/>
      </w:pPr>
    </w:p>
    <w:p w14:paraId="7791EC87" w14:textId="77777777" w:rsidR="00ED2B3C" w:rsidRDefault="00ED2B3C" w:rsidP="00E5006C">
      <w:pPr>
        <w:pStyle w:val="Akapitzlist"/>
        <w:autoSpaceDE w:val="0"/>
        <w:autoSpaceDN w:val="0"/>
        <w:adjustRightInd w:val="0"/>
        <w:ind w:left="720"/>
        <w:jc w:val="both"/>
      </w:pPr>
    </w:p>
    <w:p w14:paraId="12FB9D31" w14:textId="77777777" w:rsidR="00ED2B3C" w:rsidRDefault="00ED2B3C" w:rsidP="00E5006C">
      <w:pPr>
        <w:pStyle w:val="Akapitzlist"/>
        <w:autoSpaceDE w:val="0"/>
        <w:autoSpaceDN w:val="0"/>
        <w:adjustRightInd w:val="0"/>
        <w:ind w:left="720"/>
        <w:jc w:val="both"/>
      </w:pPr>
    </w:p>
    <w:p w14:paraId="381294C2" w14:textId="2142FBA2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akceptujemy warunki płatności zgodnie z warunkami zawartymi w</w:t>
      </w:r>
      <w:r>
        <w:t xml:space="preserve"> SWZ</w:t>
      </w:r>
    </w:p>
    <w:p w14:paraId="3BE1A839" w14:textId="77777777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jeżeli nastąpią jakiekolwiek znaczące zmiany przedstawione</w:t>
      </w:r>
      <w:r w:rsidR="00E86F5D">
        <w:t xml:space="preserve"> </w:t>
      </w:r>
      <w:r w:rsidR="00203899" w:rsidRPr="00792AD0">
        <w:t>w naszych dokumentach załączonych do oferty natychmiast poinformujemy o nich</w:t>
      </w:r>
      <w:r w:rsidR="00E86F5D">
        <w:t xml:space="preserve"> </w:t>
      </w:r>
      <w:r w:rsidR="00203899" w:rsidRPr="00792AD0">
        <w:t>Zamawiającego;</w:t>
      </w:r>
    </w:p>
    <w:p w14:paraId="5AFF7310" w14:textId="0EB9A9A7" w:rsidR="00203899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nie naruszamy zasad o minimalnym wynagrodzeniu o pracę;</w:t>
      </w:r>
    </w:p>
    <w:p w14:paraId="3AA9403F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</w:p>
    <w:p w14:paraId="049D3088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</w:p>
    <w:p w14:paraId="597BD57D" w14:textId="77777777" w:rsidR="00ED2B3C" w:rsidRDefault="00ED2B3C" w:rsidP="00ED2B3C">
      <w:pPr>
        <w:pStyle w:val="Akapitzlist"/>
        <w:autoSpaceDE w:val="0"/>
        <w:autoSpaceDN w:val="0"/>
        <w:adjustRightInd w:val="0"/>
        <w:ind w:left="720"/>
        <w:jc w:val="both"/>
      </w:pPr>
    </w:p>
    <w:p w14:paraId="14EE1D48" w14:textId="77777777" w:rsidR="00E86F5D" w:rsidRPr="00792AD0" w:rsidRDefault="00E86F5D" w:rsidP="00E86F5D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lastRenderedPageBreak/>
        <w:t xml:space="preserve">Na czas prowadzonego postępowania wyznaczam(y): </w:t>
      </w:r>
    </w:p>
    <w:p w14:paraId="0DE61F49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osobę do bezpośrednich kontaktów z Zamawiającym w sprawie niniejszego zamówienia publicznego (podać: imię, nazwisko, stanowisko służbowe, nr telefonu) ……….………………..........................................................................................  i podajemy: </w:t>
      </w:r>
    </w:p>
    <w:p w14:paraId="504AFBF9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do korespondencji: .…………………………………………………………… </w:t>
      </w:r>
    </w:p>
    <w:p w14:paraId="67B17218" w14:textId="15DEB68F" w:rsidR="00E86F5D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e-mail do korespondencji: ………………………………………………………. </w:t>
      </w:r>
    </w:p>
    <w:p w14:paraId="1C0E499E" w14:textId="6B2AF8AE" w:rsidR="00F465CF" w:rsidRDefault="00F465CF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6A931395" w14:textId="146C4708" w:rsidR="00F465CF" w:rsidRDefault="00F465CF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18EDCC49" w14:textId="75C2BFD8" w:rsidR="0087727E" w:rsidRDefault="0087727E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4B46AB91" w14:textId="7130BB4E" w:rsidR="0087727E" w:rsidRDefault="0087727E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758E932C" w14:textId="79B0F84A" w:rsidR="0087727E" w:rsidRDefault="0087727E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15323216" w14:textId="41B82B91" w:rsidR="0087727E" w:rsidRDefault="0087727E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516C2EA5" w14:textId="77777777" w:rsidR="0087727E" w:rsidRPr="00792AD0" w:rsidRDefault="0087727E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1D72FF7A" w14:textId="77777777" w:rsidR="00203899" w:rsidRPr="00792AD0" w:rsidRDefault="00203899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załącznikami do niniejszej oferty są:</w:t>
      </w:r>
    </w:p>
    <w:p w14:paraId="5FBFAF5B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57B70D33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248240E2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3FFF266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D02F3C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54F8A2F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7752C62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5345018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2F16DCE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30E3D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4580E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12EB83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85E653C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85E724F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A540D6C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593E8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648E27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5239CB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23EAFAE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9E67256" w14:textId="77777777" w:rsidR="0099135D" w:rsidRDefault="0099135D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18BD3C10" w14:textId="77777777" w:rsidR="002F6F14" w:rsidRDefault="002F6F14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2EB5FE2A" w14:textId="3B1C4FB7" w:rsidR="00203899" w:rsidRPr="00203899" w:rsidRDefault="00203899" w:rsidP="001D25B1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...............</w:t>
      </w:r>
      <w:r w:rsidR="00ED2B3C">
        <w:rPr>
          <w:sz w:val="20"/>
        </w:rPr>
        <w:t>....</w:t>
      </w:r>
      <w:r w:rsidRPr="00203899">
        <w:rPr>
          <w:sz w:val="20"/>
        </w:rPr>
        <w:t xml:space="preserve"> r ..………........................................................................................</w:t>
      </w:r>
    </w:p>
    <w:p w14:paraId="16E46E9F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3899">
        <w:rPr>
          <w:sz w:val="18"/>
          <w:szCs w:val="18"/>
        </w:rPr>
        <w:t xml:space="preserve">miejscowość data </w:t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Pr="00203899">
        <w:rPr>
          <w:sz w:val="18"/>
          <w:szCs w:val="18"/>
        </w:rPr>
        <w:t>podpis i pieczątka imienna uprawnionego(-</w:t>
      </w:r>
      <w:proofErr w:type="spellStart"/>
      <w:r w:rsidRPr="00203899">
        <w:rPr>
          <w:sz w:val="18"/>
          <w:szCs w:val="18"/>
        </w:rPr>
        <w:t>ych</w:t>
      </w:r>
      <w:proofErr w:type="spellEnd"/>
      <w:r w:rsidRPr="00203899">
        <w:rPr>
          <w:sz w:val="18"/>
          <w:szCs w:val="18"/>
        </w:rPr>
        <w:t>) przedstawiciela(-i) Wykonawcy *</w:t>
      </w:r>
    </w:p>
    <w:p w14:paraId="547489AD" w14:textId="77777777" w:rsidR="006A0807" w:rsidRDefault="00203899" w:rsidP="001D25B1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15D2895E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48EC949E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370E5774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3C3DBFC1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27F214F3" w14:textId="77777777" w:rsidR="00E86F5D" w:rsidRPr="00203899" w:rsidRDefault="00E86F5D" w:rsidP="001D25B1">
      <w:pPr>
        <w:spacing w:line="360" w:lineRule="auto"/>
        <w:jc w:val="both"/>
        <w:rPr>
          <w:szCs w:val="24"/>
        </w:rPr>
      </w:pPr>
    </w:p>
    <w:p w14:paraId="0D1A6CD9" w14:textId="77777777" w:rsidR="00923587" w:rsidRPr="00203899" w:rsidRDefault="00923587" w:rsidP="001D25B1">
      <w:pPr>
        <w:spacing w:line="360" w:lineRule="auto"/>
        <w:jc w:val="both"/>
        <w:rPr>
          <w:szCs w:val="24"/>
        </w:rPr>
      </w:pPr>
    </w:p>
    <w:sectPr w:rsidR="00923587" w:rsidRPr="00203899" w:rsidSect="00E86F5D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716" w:right="992" w:bottom="992" w:left="1134" w:header="283" w:footer="22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EDED6" w14:textId="77777777" w:rsidR="00CE5622" w:rsidRDefault="00CE5622">
      <w:r>
        <w:separator/>
      </w:r>
    </w:p>
  </w:endnote>
  <w:endnote w:type="continuationSeparator" w:id="0">
    <w:p w14:paraId="3FDA7999" w14:textId="77777777" w:rsidR="00CE5622" w:rsidRDefault="00CE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16B60" w14:textId="77777777" w:rsidR="003172CB" w:rsidRDefault="00A319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D13C62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2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1A2C3" w14:textId="77777777" w:rsidR="00E86F5D" w:rsidRDefault="00E86F5D">
            <w:pPr>
              <w:pStyle w:val="Stopka"/>
              <w:jc w:val="right"/>
            </w:pPr>
            <w:r>
              <w:t xml:space="preserve">Strona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FDC09F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67A5" w14:textId="77777777" w:rsidR="00CE5622" w:rsidRDefault="00CE5622">
      <w:r>
        <w:separator/>
      </w:r>
    </w:p>
  </w:footnote>
  <w:footnote w:type="continuationSeparator" w:id="0">
    <w:p w14:paraId="3A414A61" w14:textId="77777777" w:rsidR="00CE5622" w:rsidRDefault="00CE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BD1C30" w:rsidRPr="00792AD0" w14:paraId="16840168" w14:textId="77777777" w:rsidTr="00BE0EC6">
      <w:tc>
        <w:tcPr>
          <w:tcW w:w="9211" w:type="dxa"/>
        </w:tcPr>
        <w:p w14:paraId="7CC07EAD" w14:textId="77777777" w:rsidR="00792AD0" w:rsidRPr="00792AD0" w:rsidRDefault="00792AD0" w:rsidP="00792AD0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2E2C93C6" wp14:editId="7F2DDDC8">
                <wp:extent cx="542925" cy="209550"/>
                <wp:effectExtent l="0" t="0" r="0" b="0"/>
                <wp:docPr id="5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FC8B9A4" w14:textId="3931490C" w:rsidR="00792AD0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13663B">
            <w:rPr>
              <w:rFonts w:ascii="Verdana" w:hAnsi="Verdana"/>
              <w:bCs/>
              <w:i/>
              <w:iCs/>
              <w:sz w:val="16"/>
            </w:rPr>
            <w:t>2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ED2B3C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5286C017" w14:textId="4DC135A9" w:rsidR="006A0807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Verdana" w:hAnsi="Verdana"/>
              <w:bCs/>
              <w:i/>
              <w:iCs/>
              <w:sz w:val="16"/>
            </w:rPr>
            <w:t>ZAŁĄCZNIK NR 1 DO SWZ</w:t>
          </w:r>
        </w:p>
      </w:tc>
    </w:tr>
  </w:tbl>
  <w:p w14:paraId="6136BE75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840F51"/>
    <w:multiLevelType w:val="hybridMultilevel"/>
    <w:tmpl w:val="B78CEF68"/>
    <w:lvl w:ilvl="0" w:tplc="212CEADE">
      <w:start w:val="1"/>
      <w:numFmt w:val="decimal"/>
      <w:lvlText w:val="%1."/>
      <w:lvlJc w:val="left"/>
      <w:pPr>
        <w:tabs>
          <w:tab w:val="num" w:pos="717"/>
        </w:tabs>
      </w:pPr>
      <w:rPr>
        <w:rFonts w:ascii="Calibri" w:hAnsi="Calibri" w:cs="Arial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8456EEE"/>
    <w:multiLevelType w:val="hybridMultilevel"/>
    <w:tmpl w:val="77AC9EFE"/>
    <w:lvl w:ilvl="0" w:tplc="CD00F01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82EB0">
      <w:start w:val="14"/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4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6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8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9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2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1174B2B"/>
    <w:multiLevelType w:val="hybridMultilevel"/>
    <w:tmpl w:val="0A5CDCF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27ED9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12F2518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0761901">
    <w:abstractNumId w:val="51"/>
  </w:num>
  <w:num w:numId="2" w16cid:durableId="1881161598">
    <w:abstractNumId w:val="39"/>
  </w:num>
  <w:num w:numId="3" w16cid:durableId="1372996819">
    <w:abstractNumId w:val="57"/>
  </w:num>
  <w:num w:numId="4" w16cid:durableId="1169979727">
    <w:abstractNumId w:val="48"/>
  </w:num>
  <w:num w:numId="5" w16cid:durableId="2083288677">
    <w:abstractNumId w:val="34"/>
  </w:num>
  <w:num w:numId="6" w16cid:durableId="1312127730">
    <w:abstractNumId w:val="28"/>
  </w:num>
  <w:num w:numId="7" w16cid:durableId="1718159541">
    <w:abstractNumId w:val="29"/>
  </w:num>
  <w:num w:numId="8" w16cid:durableId="371686585">
    <w:abstractNumId w:val="18"/>
  </w:num>
  <w:num w:numId="9" w16cid:durableId="1622028810">
    <w:abstractNumId w:val="61"/>
  </w:num>
  <w:num w:numId="10" w16cid:durableId="563952509">
    <w:abstractNumId w:val="26"/>
  </w:num>
  <w:num w:numId="11" w16cid:durableId="1423796857">
    <w:abstractNumId w:val="54"/>
  </w:num>
  <w:num w:numId="12" w16cid:durableId="929581669">
    <w:abstractNumId w:val="55"/>
  </w:num>
  <w:num w:numId="13" w16cid:durableId="192496199">
    <w:abstractNumId w:val="16"/>
  </w:num>
  <w:num w:numId="14" w16cid:durableId="1128090723">
    <w:abstractNumId w:val="40"/>
  </w:num>
  <w:num w:numId="15" w16cid:durableId="206258193">
    <w:abstractNumId w:val="43"/>
  </w:num>
  <w:num w:numId="16" w16cid:durableId="325129484">
    <w:abstractNumId w:val="36"/>
  </w:num>
  <w:num w:numId="17" w16cid:durableId="43140833">
    <w:abstractNumId w:val="45"/>
  </w:num>
  <w:num w:numId="18" w16cid:durableId="2050950647">
    <w:abstractNumId w:val="23"/>
  </w:num>
  <w:num w:numId="19" w16cid:durableId="557084838">
    <w:abstractNumId w:val="19"/>
  </w:num>
  <w:num w:numId="20" w16cid:durableId="365107024">
    <w:abstractNumId w:val="14"/>
  </w:num>
  <w:num w:numId="21" w16cid:durableId="1584951573">
    <w:abstractNumId w:val="56"/>
  </w:num>
  <w:num w:numId="22" w16cid:durableId="16740393">
    <w:abstractNumId w:val="17"/>
  </w:num>
  <w:num w:numId="23" w16cid:durableId="876550182">
    <w:abstractNumId w:val="20"/>
  </w:num>
  <w:num w:numId="24" w16cid:durableId="1028406524">
    <w:abstractNumId w:val="25"/>
  </w:num>
  <w:num w:numId="25" w16cid:durableId="1009792236">
    <w:abstractNumId w:val="38"/>
  </w:num>
  <w:num w:numId="26" w16cid:durableId="547573426">
    <w:abstractNumId w:val="41"/>
  </w:num>
  <w:num w:numId="27" w16cid:durableId="241720558">
    <w:abstractNumId w:val="0"/>
  </w:num>
  <w:num w:numId="28" w16cid:durableId="954479496">
    <w:abstractNumId w:val="4"/>
  </w:num>
  <w:num w:numId="29" w16cid:durableId="1377698941">
    <w:abstractNumId w:val="49"/>
  </w:num>
  <w:num w:numId="30" w16cid:durableId="654605464">
    <w:abstractNumId w:val="1"/>
  </w:num>
  <w:num w:numId="31" w16cid:durableId="1800107956">
    <w:abstractNumId w:val="2"/>
  </w:num>
  <w:num w:numId="32" w16cid:durableId="1393894316">
    <w:abstractNumId w:val="3"/>
  </w:num>
  <w:num w:numId="33" w16cid:durableId="517038403">
    <w:abstractNumId w:val="5"/>
  </w:num>
  <w:num w:numId="34" w16cid:durableId="1763994286">
    <w:abstractNumId w:val="6"/>
  </w:num>
  <w:num w:numId="35" w16cid:durableId="1201698822">
    <w:abstractNumId w:val="7"/>
  </w:num>
  <w:num w:numId="36" w16cid:durableId="1933539683">
    <w:abstractNumId w:val="8"/>
  </w:num>
  <w:num w:numId="37" w16cid:durableId="1846436627">
    <w:abstractNumId w:val="9"/>
  </w:num>
  <w:num w:numId="38" w16cid:durableId="815879639">
    <w:abstractNumId w:val="10"/>
  </w:num>
  <w:num w:numId="39" w16cid:durableId="2120760982">
    <w:abstractNumId w:val="11"/>
  </w:num>
  <w:num w:numId="40" w16cid:durableId="1932739000">
    <w:abstractNumId w:val="12"/>
  </w:num>
  <w:num w:numId="41" w16cid:durableId="659162998">
    <w:abstractNumId w:val="13"/>
  </w:num>
  <w:num w:numId="42" w16cid:durableId="218829635">
    <w:abstractNumId w:val="21"/>
  </w:num>
  <w:num w:numId="43" w16cid:durableId="758450018">
    <w:abstractNumId w:val="24"/>
  </w:num>
  <w:num w:numId="44" w16cid:durableId="921528910">
    <w:abstractNumId w:val="62"/>
  </w:num>
  <w:num w:numId="45" w16cid:durableId="1787038805">
    <w:abstractNumId w:val="46"/>
  </w:num>
  <w:num w:numId="46" w16cid:durableId="1659457271">
    <w:abstractNumId w:val="35"/>
  </w:num>
  <w:num w:numId="47" w16cid:durableId="991713357">
    <w:abstractNumId w:val="59"/>
  </w:num>
  <w:num w:numId="48" w16cid:durableId="1234119524">
    <w:abstractNumId w:val="47"/>
  </w:num>
  <w:num w:numId="49" w16cid:durableId="1736736486">
    <w:abstractNumId w:val="52"/>
  </w:num>
  <w:num w:numId="50" w16cid:durableId="115561301">
    <w:abstractNumId w:val="42"/>
  </w:num>
  <w:num w:numId="51" w16cid:durableId="1318652673">
    <w:abstractNumId w:val="27"/>
  </w:num>
  <w:num w:numId="52" w16cid:durableId="231307433">
    <w:abstractNumId w:val="30"/>
  </w:num>
  <w:num w:numId="53" w16cid:durableId="833491864">
    <w:abstractNumId w:val="32"/>
  </w:num>
  <w:num w:numId="54" w16cid:durableId="782462241">
    <w:abstractNumId w:val="31"/>
  </w:num>
  <w:num w:numId="55" w16cid:durableId="802382161">
    <w:abstractNumId w:val="22"/>
  </w:num>
  <w:num w:numId="56" w16cid:durableId="390930211">
    <w:abstractNumId w:val="60"/>
  </w:num>
  <w:num w:numId="57" w16cid:durableId="1292323212">
    <w:abstractNumId w:val="33"/>
  </w:num>
  <w:num w:numId="58" w16cid:durableId="827210803">
    <w:abstractNumId w:val="44"/>
  </w:num>
  <w:num w:numId="59" w16cid:durableId="1463696765">
    <w:abstractNumId w:val="50"/>
  </w:num>
  <w:num w:numId="60" w16cid:durableId="256863868">
    <w:abstractNumId w:val="53"/>
  </w:num>
  <w:num w:numId="61" w16cid:durableId="1568228903">
    <w:abstractNumId w:val="58"/>
  </w:num>
  <w:num w:numId="62" w16cid:durableId="1435635793">
    <w:abstractNumId w:val="37"/>
  </w:num>
  <w:num w:numId="63" w16cid:durableId="6877553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017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0513"/>
    <w:rsid w:val="00023AAE"/>
    <w:rsid w:val="00023E08"/>
    <w:rsid w:val="000265D5"/>
    <w:rsid w:val="00036CF2"/>
    <w:rsid w:val="00044E7C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3577B"/>
    <w:rsid w:val="0013663B"/>
    <w:rsid w:val="00141187"/>
    <w:rsid w:val="00145869"/>
    <w:rsid w:val="001474D0"/>
    <w:rsid w:val="00155CEF"/>
    <w:rsid w:val="0016007A"/>
    <w:rsid w:val="00174B1F"/>
    <w:rsid w:val="001858E7"/>
    <w:rsid w:val="001872F0"/>
    <w:rsid w:val="001933D9"/>
    <w:rsid w:val="00193F6F"/>
    <w:rsid w:val="001B0DAE"/>
    <w:rsid w:val="001C2CFC"/>
    <w:rsid w:val="001C425F"/>
    <w:rsid w:val="001D25B1"/>
    <w:rsid w:val="001D7A81"/>
    <w:rsid w:val="0020106F"/>
    <w:rsid w:val="00203899"/>
    <w:rsid w:val="002055F9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82BC1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6F14"/>
    <w:rsid w:val="0030134F"/>
    <w:rsid w:val="003023A9"/>
    <w:rsid w:val="00302A14"/>
    <w:rsid w:val="003172CB"/>
    <w:rsid w:val="00325E7D"/>
    <w:rsid w:val="00333DCC"/>
    <w:rsid w:val="00334316"/>
    <w:rsid w:val="00334C73"/>
    <w:rsid w:val="00336B02"/>
    <w:rsid w:val="003440AE"/>
    <w:rsid w:val="0035215A"/>
    <w:rsid w:val="00352892"/>
    <w:rsid w:val="003535E9"/>
    <w:rsid w:val="003541CF"/>
    <w:rsid w:val="00356EC2"/>
    <w:rsid w:val="003601EB"/>
    <w:rsid w:val="00366DAC"/>
    <w:rsid w:val="00371AAF"/>
    <w:rsid w:val="003737EF"/>
    <w:rsid w:val="003745F1"/>
    <w:rsid w:val="00375FAD"/>
    <w:rsid w:val="00380EDB"/>
    <w:rsid w:val="00383B72"/>
    <w:rsid w:val="003859EF"/>
    <w:rsid w:val="0039711B"/>
    <w:rsid w:val="003A168B"/>
    <w:rsid w:val="003A44D3"/>
    <w:rsid w:val="003B015D"/>
    <w:rsid w:val="003B6E3D"/>
    <w:rsid w:val="003C3D46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11891"/>
    <w:rsid w:val="00421BDB"/>
    <w:rsid w:val="00422527"/>
    <w:rsid w:val="00430808"/>
    <w:rsid w:val="00441A0F"/>
    <w:rsid w:val="00444A47"/>
    <w:rsid w:val="0045498B"/>
    <w:rsid w:val="0045571F"/>
    <w:rsid w:val="004610EB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55418"/>
    <w:rsid w:val="00565267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04C4B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0807"/>
    <w:rsid w:val="006B147F"/>
    <w:rsid w:val="006B417C"/>
    <w:rsid w:val="006C156D"/>
    <w:rsid w:val="006C5FAC"/>
    <w:rsid w:val="006D50BE"/>
    <w:rsid w:val="006E415E"/>
    <w:rsid w:val="006E5FA0"/>
    <w:rsid w:val="006F3E73"/>
    <w:rsid w:val="006F54E5"/>
    <w:rsid w:val="007051E2"/>
    <w:rsid w:val="007058C7"/>
    <w:rsid w:val="00712630"/>
    <w:rsid w:val="00731163"/>
    <w:rsid w:val="00744F69"/>
    <w:rsid w:val="00747B5F"/>
    <w:rsid w:val="007501A5"/>
    <w:rsid w:val="00752711"/>
    <w:rsid w:val="0075400A"/>
    <w:rsid w:val="00764741"/>
    <w:rsid w:val="00792AD0"/>
    <w:rsid w:val="007956C9"/>
    <w:rsid w:val="007975D8"/>
    <w:rsid w:val="00797714"/>
    <w:rsid w:val="007A4B7A"/>
    <w:rsid w:val="007A59D6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1424"/>
    <w:rsid w:val="0080399C"/>
    <w:rsid w:val="0080406F"/>
    <w:rsid w:val="00805B6B"/>
    <w:rsid w:val="00806BF4"/>
    <w:rsid w:val="0081218E"/>
    <w:rsid w:val="00816E7A"/>
    <w:rsid w:val="00821F89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7727E"/>
    <w:rsid w:val="00877DEE"/>
    <w:rsid w:val="008812A5"/>
    <w:rsid w:val="00881862"/>
    <w:rsid w:val="00890013"/>
    <w:rsid w:val="008913D7"/>
    <w:rsid w:val="00896401"/>
    <w:rsid w:val="008A3097"/>
    <w:rsid w:val="008B2604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17F8F"/>
    <w:rsid w:val="00923587"/>
    <w:rsid w:val="00923993"/>
    <w:rsid w:val="00935638"/>
    <w:rsid w:val="00943CB7"/>
    <w:rsid w:val="00951875"/>
    <w:rsid w:val="00951A91"/>
    <w:rsid w:val="009553AF"/>
    <w:rsid w:val="009705A2"/>
    <w:rsid w:val="009808EF"/>
    <w:rsid w:val="0098141B"/>
    <w:rsid w:val="0099135D"/>
    <w:rsid w:val="009946A2"/>
    <w:rsid w:val="009968B9"/>
    <w:rsid w:val="009A1181"/>
    <w:rsid w:val="009A6A65"/>
    <w:rsid w:val="009B4F9F"/>
    <w:rsid w:val="009B7E11"/>
    <w:rsid w:val="009C19FC"/>
    <w:rsid w:val="009C2EC2"/>
    <w:rsid w:val="009D07E7"/>
    <w:rsid w:val="009D43DE"/>
    <w:rsid w:val="009D4D13"/>
    <w:rsid w:val="009D777C"/>
    <w:rsid w:val="009E125A"/>
    <w:rsid w:val="00A11749"/>
    <w:rsid w:val="00A128B1"/>
    <w:rsid w:val="00A15069"/>
    <w:rsid w:val="00A26DED"/>
    <w:rsid w:val="00A2754B"/>
    <w:rsid w:val="00A31918"/>
    <w:rsid w:val="00A32D95"/>
    <w:rsid w:val="00A42A26"/>
    <w:rsid w:val="00A46BE4"/>
    <w:rsid w:val="00A57824"/>
    <w:rsid w:val="00A6045F"/>
    <w:rsid w:val="00A7546D"/>
    <w:rsid w:val="00A80432"/>
    <w:rsid w:val="00A900AF"/>
    <w:rsid w:val="00A91C61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AF5ACA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82753"/>
    <w:rsid w:val="00B95E68"/>
    <w:rsid w:val="00BA174E"/>
    <w:rsid w:val="00BA1CC2"/>
    <w:rsid w:val="00BA3599"/>
    <w:rsid w:val="00BB2003"/>
    <w:rsid w:val="00BB533C"/>
    <w:rsid w:val="00BD168F"/>
    <w:rsid w:val="00BD1C30"/>
    <w:rsid w:val="00BD4ABA"/>
    <w:rsid w:val="00BD4EF1"/>
    <w:rsid w:val="00BD63D7"/>
    <w:rsid w:val="00BD696C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B1A06"/>
    <w:rsid w:val="00CB5905"/>
    <w:rsid w:val="00CC10D5"/>
    <w:rsid w:val="00CC32ED"/>
    <w:rsid w:val="00CC7180"/>
    <w:rsid w:val="00CD2AA0"/>
    <w:rsid w:val="00CD74C6"/>
    <w:rsid w:val="00CE0442"/>
    <w:rsid w:val="00CE2BDC"/>
    <w:rsid w:val="00CE542F"/>
    <w:rsid w:val="00CE5622"/>
    <w:rsid w:val="00CE6E6A"/>
    <w:rsid w:val="00D0197F"/>
    <w:rsid w:val="00D16C9D"/>
    <w:rsid w:val="00D239D2"/>
    <w:rsid w:val="00D26561"/>
    <w:rsid w:val="00D33AFE"/>
    <w:rsid w:val="00D346E8"/>
    <w:rsid w:val="00D37C7A"/>
    <w:rsid w:val="00D460AB"/>
    <w:rsid w:val="00D47B44"/>
    <w:rsid w:val="00D5188A"/>
    <w:rsid w:val="00D52B8E"/>
    <w:rsid w:val="00D544B1"/>
    <w:rsid w:val="00D55C99"/>
    <w:rsid w:val="00D743C1"/>
    <w:rsid w:val="00D826AC"/>
    <w:rsid w:val="00D90590"/>
    <w:rsid w:val="00D91DD5"/>
    <w:rsid w:val="00DA15C4"/>
    <w:rsid w:val="00DA716A"/>
    <w:rsid w:val="00DB033B"/>
    <w:rsid w:val="00DB4A9F"/>
    <w:rsid w:val="00DC0A82"/>
    <w:rsid w:val="00DC0C36"/>
    <w:rsid w:val="00DD0D60"/>
    <w:rsid w:val="00DD32FD"/>
    <w:rsid w:val="00DD554D"/>
    <w:rsid w:val="00DE1CB5"/>
    <w:rsid w:val="00DF5BB1"/>
    <w:rsid w:val="00E07A83"/>
    <w:rsid w:val="00E20D4E"/>
    <w:rsid w:val="00E2180C"/>
    <w:rsid w:val="00E3060B"/>
    <w:rsid w:val="00E30836"/>
    <w:rsid w:val="00E33A28"/>
    <w:rsid w:val="00E42B8A"/>
    <w:rsid w:val="00E46B16"/>
    <w:rsid w:val="00E5006C"/>
    <w:rsid w:val="00E54401"/>
    <w:rsid w:val="00E547A4"/>
    <w:rsid w:val="00E574D8"/>
    <w:rsid w:val="00E63965"/>
    <w:rsid w:val="00E6571C"/>
    <w:rsid w:val="00E86904"/>
    <w:rsid w:val="00E86E31"/>
    <w:rsid w:val="00E86F5D"/>
    <w:rsid w:val="00E92AE1"/>
    <w:rsid w:val="00EA59AF"/>
    <w:rsid w:val="00EB2B56"/>
    <w:rsid w:val="00EC0B20"/>
    <w:rsid w:val="00EC3CE8"/>
    <w:rsid w:val="00ED2B3C"/>
    <w:rsid w:val="00EE2B53"/>
    <w:rsid w:val="00EE4C2E"/>
    <w:rsid w:val="00F0151B"/>
    <w:rsid w:val="00F0761A"/>
    <w:rsid w:val="00F14679"/>
    <w:rsid w:val="00F22AE3"/>
    <w:rsid w:val="00F24D67"/>
    <w:rsid w:val="00F33DCF"/>
    <w:rsid w:val="00F465CF"/>
    <w:rsid w:val="00F52768"/>
    <w:rsid w:val="00F5405B"/>
    <w:rsid w:val="00F64074"/>
    <w:rsid w:val="00F66880"/>
    <w:rsid w:val="00F7134F"/>
    <w:rsid w:val="00F765D8"/>
    <w:rsid w:val="00F772A5"/>
    <w:rsid w:val="00F85257"/>
    <w:rsid w:val="00F97D1B"/>
    <w:rsid w:val="00FA2182"/>
    <w:rsid w:val="00FB0510"/>
    <w:rsid w:val="00FB251E"/>
    <w:rsid w:val="00FB4E1B"/>
    <w:rsid w:val="00FB7382"/>
    <w:rsid w:val="00FB7926"/>
    <w:rsid w:val="00FD0CAC"/>
    <w:rsid w:val="00FD5FE9"/>
    <w:rsid w:val="00FD7680"/>
    <w:rsid w:val="00FE23E0"/>
    <w:rsid w:val="00FE2D1F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enu v:ext="edit" fillcolor="none"/>
    </o:shapedefaults>
    <o:shapelayout v:ext="edit">
      <o:idmap v:ext="edit" data="1"/>
    </o:shapelayout>
  </w:shapeDefaults>
  <w:decimalSymbol w:val="."/>
  <w:listSeparator w:val=";"/>
  <w14:docId w14:val="71A92A90"/>
  <w15:docId w15:val="{0C1A7054-8478-4250-BFD2-056BB853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07A"/>
    <w:rPr>
      <w:sz w:val="24"/>
    </w:rPr>
  </w:style>
  <w:style w:type="paragraph" w:styleId="Nagwek1">
    <w:name w:val="heading 1"/>
    <w:basedOn w:val="Normalny"/>
    <w:next w:val="Normalny"/>
    <w:qFormat/>
    <w:rsid w:val="0016007A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16007A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16007A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6007A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6007A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16007A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16007A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16007A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6007A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6007A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16007A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16007A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16007A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16007A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16007A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16007A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16007A"/>
  </w:style>
  <w:style w:type="paragraph" w:styleId="Tekstpodstawowy3">
    <w:name w:val="Body Text 3"/>
    <w:basedOn w:val="Normalny"/>
    <w:semiHidden/>
    <w:rsid w:val="0016007A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16007A"/>
    <w:pPr>
      <w:tabs>
        <w:tab w:val="center" w:pos="4536"/>
        <w:tab w:val="right" w:pos="9072"/>
      </w:tabs>
    </w:pPr>
  </w:style>
  <w:style w:type="paragraph" w:customStyle="1" w:styleId="ust">
    <w:name w:val="ust"/>
    <w:rsid w:val="0016007A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16007A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16007A"/>
    <w:pPr>
      <w:ind w:left="850" w:hanging="425"/>
    </w:pPr>
  </w:style>
  <w:style w:type="paragraph" w:customStyle="1" w:styleId="tyt">
    <w:name w:val="tyt"/>
    <w:basedOn w:val="Normalny"/>
    <w:rsid w:val="0016007A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16007A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16007A"/>
    <w:rPr>
      <w:color w:val="0000FF"/>
      <w:u w:val="single"/>
    </w:rPr>
  </w:style>
  <w:style w:type="paragraph" w:styleId="Tytu">
    <w:name w:val="Title"/>
    <w:basedOn w:val="Normalny"/>
    <w:qFormat/>
    <w:rsid w:val="0016007A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16007A"/>
    <w:rPr>
      <w:sz w:val="20"/>
      <w:szCs w:val="20"/>
    </w:rPr>
  </w:style>
  <w:style w:type="paragraph" w:styleId="Tekstprzypisudolnego">
    <w:name w:val="footnote text"/>
    <w:basedOn w:val="Normalny"/>
    <w:semiHidden/>
    <w:rsid w:val="0016007A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16007A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16007A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16007A"/>
    <w:rPr>
      <w:color w:val="800080"/>
      <w:u w:val="single"/>
    </w:rPr>
  </w:style>
  <w:style w:type="paragraph" w:styleId="Podtytu">
    <w:name w:val="Subtitle"/>
    <w:basedOn w:val="Normalny"/>
    <w:qFormat/>
    <w:rsid w:val="0016007A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16007A"/>
    <w:rPr>
      <w:sz w:val="20"/>
    </w:rPr>
  </w:style>
  <w:style w:type="character" w:styleId="Odwoanieprzypisukocowego">
    <w:name w:val="endnote reference"/>
    <w:basedOn w:val="Domylnaczcionkaakapitu"/>
    <w:semiHidden/>
    <w:rsid w:val="0016007A"/>
    <w:rPr>
      <w:vertAlign w:val="superscript"/>
    </w:rPr>
  </w:style>
  <w:style w:type="paragraph" w:customStyle="1" w:styleId="Skrconyadreszwrotny">
    <w:name w:val="Skrócony adres zwrotny"/>
    <w:basedOn w:val="Normalny"/>
    <w:rsid w:val="0016007A"/>
  </w:style>
  <w:style w:type="paragraph" w:customStyle="1" w:styleId="Default">
    <w:name w:val="Default"/>
    <w:rsid w:val="001600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16007A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16007A"/>
    <w:rPr>
      <w:sz w:val="16"/>
      <w:szCs w:val="16"/>
    </w:rPr>
  </w:style>
  <w:style w:type="paragraph" w:styleId="Tekstkomentarza">
    <w:name w:val="annotation text"/>
    <w:basedOn w:val="Normalny"/>
    <w:unhideWhenUsed/>
    <w:rsid w:val="0016007A"/>
    <w:rPr>
      <w:sz w:val="20"/>
    </w:rPr>
  </w:style>
  <w:style w:type="character" w:customStyle="1" w:styleId="TekstkomentarzaZnak">
    <w:name w:val="Tekst komentarza Znak"/>
    <w:basedOn w:val="Domylnaczcionkaakapitu"/>
    <w:rsid w:val="0016007A"/>
  </w:style>
  <w:style w:type="paragraph" w:styleId="Tematkomentarza">
    <w:name w:val="annotation subject"/>
    <w:basedOn w:val="Tekstkomentarza"/>
    <w:next w:val="Tekstkomentarza"/>
    <w:semiHidden/>
    <w:unhideWhenUsed/>
    <w:rsid w:val="0016007A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16007A"/>
    <w:rPr>
      <w:b/>
      <w:bCs/>
    </w:rPr>
  </w:style>
  <w:style w:type="paragraph" w:styleId="Tekstdymka">
    <w:name w:val="Balloon Text"/>
    <w:basedOn w:val="Normalny"/>
    <w:semiHidden/>
    <w:unhideWhenUsed/>
    <w:rsid w:val="001600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1600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16007A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16007A"/>
    <w:rPr>
      <w:b/>
      <w:bCs/>
    </w:rPr>
  </w:style>
  <w:style w:type="character" w:customStyle="1" w:styleId="go">
    <w:name w:val="go"/>
    <w:basedOn w:val="Domylnaczcionkaakapitu"/>
    <w:rsid w:val="0016007A"/>
  </w:style>
  <w:style w:type="paragraph" w:customStyle="1" w:styleId="xl26">
    <w:name w:val="xl26"/>
    <w:basedOn w:val="Normalny"/>
    <w:rsid w:val="001600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8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21B8-9965-4EE8-81AC-458E9FC2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821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ZP-2/2025</vt:lpstr>
    </vt:vector>
  </TitlesOfParts>
  <Company>MPK Stargard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ZP-2/2025</dc:title>
  <dc:subject/>
  <dc:creator>Marek Jarmoluk</dc:creator>
  <cp:keywords/>
  <cp:lastModifiedBy>Marek Jarmoluk</cp:lastModifiedBy>
  <cp:revision>13</cp:revision>
  <cp:lastPrinted>2021-11-16T10:30:00Z</cp:lastPrinted>
  <dcterms:created xsi:type="dcterms:W3CDTF">2021-11-15T13:41:00Z</dcterms:created>
  <dcterms:modified xsi:type="dcterms:W3CDTF">2024-11-14T09:43:00Z</dcterms:modified>
</cp:coreProperties>
</file>