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A333AE" w14:textId="645D2CE1" w:rsidR="00EF4A33" w:rsidRPr="004410C7" w:rsidRDefault="00EF4A33" w:rsidP="00EF4A33">
      <w:pPr>
        <w:widowControl w:val="0"/>
        <w:suppressAutoHyphens/>
        <w:spacing w:after="0" w:line="240" w:lineRule="auto"/>
        <w:rPr>
          <w:rFonts w:eastAsia="Calibri" w:cs="Times New Roman"/>
          <w:b/>
          <w:kern w:val="2"/>
          <w:lang w:eastAsia="zh-CN"/>
        </w:rPr>
      </w:pPr>
      <w:r w:rsidRPr="004410C7">
        <w:rPr>
          <w:rFonts w:eastAsia="Calibri" w:cs="Times New Roman"/>
          <w:b/>
          <w:kern w:val="2"/>
          <w:lang w:eastAsia="zh-CN"/>
        </w:rPr>
        <w:t>COZL/DZP/</w:t>
      </w:r>
      <w:r w:rsidR="00683AFF">
        <w:rPr>
          <w:rFonts w:eastAsia="Calibri" w:cs="Times New Roman"/>
          <w:b/>
          <w:kern w:val="2"/>
          <w:lang w:eastAsia="zh-CN"/>
        </w:rPr>
        <w:t>MBK</w:t>
      </w:r>
      <w:r w:rsidRPr="004410C7">
        <w:rPr>
          <w:rFonts w:eastAsia="Calibri" w:cs="Times New Roman"/>
          <w:b/>
          <w:kern w:val="2"/>
          <w:lang w:eastAsia="zh-CN"/>
        </w:rPr>
        <w:t>/34</w:t>
      </w:r>
      <w:r w:rsidR="00ED1FB8" w:rsidRPr="004410C7">
        <w:rPr>
          <w:rFonts w:eastAsia="Calibri" w:cs="Times New Roman"/>
          <w:b/>
          <w:kern w:val="2"/>
          <w:lang w:eastAsia="zh-CN"/>
        </w:rPr>
        <w:t>1</w:t>
      </w:r>
      <w:r w:rsidR="00697057">
        <w:rPr>
          <w:rFonts w:eastAsia="Calibri" w:cs="Times New Roman"/>
          <w:b/>
          <w:kern w:val="2"/>
          <w:lang w:eastAsia="zh-CN"/>
        </w:rPr>
        <w:t>1/PN</w:t>
      </w:r>
      <w:r w:rsidRPr="004410C7">
        <w:rPr>
          <w:rFonts w:eastAsia="Calibri" w:cs="Times New Roman"/>
          <w:b/>
          <w:kern w:val="2"/>
          <w:lang w:eastAsia="zh-CN"/>
        </w:rPr>
        <w:t>-</w:t>
      </w:r>
      <w:r w:rsidR="00E96945">
        <w:rPr>
          <w:rFonts w:eastAsia="Calibri" w:cs="Times New Roman"/>
          <w:b/>
          <w:kern w:val="2"/>
          <w:lang w:eastAsia="zh-CN"/>
        </w:rPr>
        <w:t xml:space="preserve"> 166</w:t>
      </w:r>
      <w:r w:rsidR="002E1341">
        <w:rPr>
          <w:rFonts w:eastAsia="Calibri" w:cs="Times New Roman"/>
          <w:b/>
          <w:kern w:val="2"/>
          <w:lang w:eastAsia="zh-CN"/>
        </w:rPr>
        <w:t>/24</w:t>
      </w:r>
      <w:r w:rsidRPr="004410C7">
        <w:rPr>
          <w:rFonts w:eastAsia="Calibri" w:cs="Times New Roman"/>
          <w:b/>
          <w:kern w:val="2"/>
          <w:lang w:eastAsia="zh-CN"/>
        </w:rPr>
        <w:tab/>
      </w:r>
      <w:r w:rsidRPr="004410C7">
        <w:rPr>
          <w:rFonts w:eastAsia="Calibri" w:cs="Times New Roman"/>
          <w:b/>
          <w:kern w:val="2"/>
          <w:lang w:eastAsia="zh-CN"/>
        </w:rPr>
        <w:tab/>
      </w:r>
      <w:r w:rsidRPr="004410C7">
        <w:rPr>
          <w:rFonts w:eastAsia="Calibri" w:cs="Times New Roman"/>
          <w:b/>
          <w:kern w:val="2"/>
          <w:lang w:eastAsia="zh-CN"/>
        </w:rPr>
        <w:tab/>
      </w:r>
      <w:r w:rsidRPr="004410C7">
        <w:rPr>
          <w:rFonts w:eastAsia="Calibri" w:cs="Times New Roman"/>
          <w:b/>
          <w:kern w:val="2"/>
          <w:lang w:eastAsia="zh-CN"/>
        </w:rPr>
        <w:tab/>
      </w:r>
    </w:p>
    <w:p w14:paraId="79A333B0" w14:textId="59F20EA1" w:rsidR="00EF4A33" w:rsidRDefault="00EF4A33" w:rsidP="00F52B38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  <w:kern w:val="2"/>
          <w:lang w:eastAsia="zh-CN"/>
        </w:rPr>
      </w:pPr>
      <w:r w:rsidRPr="004410C7">
        <w:rPr>
          <w:rFonts w:eastAsia="Calibri" w:cs="Times New Roman"/>
          <w:b/>
          <w:kern w:val="2"/>
          <w:lang w:eastAsia="zh-CN"/>
        </w:rPr>
        <w:t xml:space="preserve">       Załącznik nr 1 do SWZ</w:t>
      </w:r>
    </w:p>
    <w:p w14:paraId="55FEAF3C" w14:textId="77777777" w:rsidR="007B3E3B" w:rsidRPr="00F52B38" w:rsidRDefault="007B3E3B" w:rsidP="00F52B38">
      <w:pPr>
        <w:widowControl w:val="0"/>
        <w:suppressAutoHyphens/>
        <w:spacing w:after="0" w:line="240" w:lineRule="auto"/>
        <w:jc w:val="right"/>
        <w:rPr>
          <w:rFonts w:eastAsia="Calibri" w:cs="Times New Roman"/>
          <w:kern w:val="2"/>
          <w:lang w:eastAsia="zh-CN"/>
        </w:rPr>
      </w:pPr>
    </w:p>
    <w:p w14:paraId="79A333B1" w14:textId="77777777" w:rsidR="00EF4A33" w:rsidRPr="004410C7" w:rsidRDefault="00EF4A33" w:rsidP="00EF4A33">
      <w:pPr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</w:p>
    <w:p w14:paraId="79A333B2" w14:textId="77777777" w:rsidR="00082E51" w:rsidRPr="004410C7" w:rsidRDefault="00EF4A33" w:rsidP="00DA3594">
      <w:pPr>
        <w:suppressAutoHyphens/>
        <w:spacing w:after="0" w:line="240" w:lineRule="auto"/>
        <w:jc w:val="right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.................................. dnia .......................</w:t>
      </w:r>
    </w:p>
    <w:p w14:paraId="79A333B3" w14:textId="77777777" w:rsidR="00EF4A33" w:rsidRDefault="00EF4A33" w:rsidP="00EF4A33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3E4D5CA5" w14:textId="77777777" w:rsidR="00021F01" w:rsidRDefault="00021F01" w:rsidP="00EF4A33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26958384" w14:textId="77777777" w:rsidR="007B3E3B" w:rsidRPr="004410C7" w:rsidRDefault="007B3E3B" w:rsidP="00EF4A33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79A333B4" w14:textId="77777777" w:rsidR="00EF4A33" w:rsidRPr="00F65365" w:rsidRDefault="00EF4A33" w:rsidP="00F65365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  <w:r w:rsidRPr="004410C7">
        <w:rPr>
          <w:rFonts w:eastAsia="Times New Roman" w:cs="Times New Roman"/>
          <w:b/>
          <w:bCs/>
          <w:kern w:val="2"/>
          <w:lang w:eastAsia="zh-CN"/>
        </w:rPr>
        <w:t>FORMULARZ OFERTOWY</w:t>
      </w:r>
    </w:p>
    <w:p w14:paraId="79A333B5" w14:textId="755AC6D0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Nazwa Wykonawcy: ...............................................................................................</w:t>
      </w:r>
      <w:r w:rsidR="007B3E3B">
        <w:rPr>
          <w:rFonts w:asciiTheme="minorHAnsi" w:hAnsiTheme="minorHAnsi"/>
          <w:sz w:val="22"/>
          <w:szCs w:val="22"/>
        </w:rPr>
        <w:t>............</w:t>
      </w:r>
      <w:r w:rsidRPr="004410C7">
        <w:rPr>
          <w:rFonts w:asciiTheme="minorHAnsi" w:hAnsiTheme="minorHAnsi"/>
          <w:sz w:val="22"/>
          <w:szCs w:val="22"/>
        </w:rPr>
        <w:t>....................</w:t>
      </w:r>
    </w:p>
    <w:p w14:paraId="79A333B6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………………………………………………………………………………………………….</w:t>
      </w:r>
    </w:p>
    <w:p w14:paraId="79A333B7" w14:textId="30BD9DC8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Adres Wykonawcy: ...................................................................................................................</w:t>
      </w:r>
      <w:r w:rsidR="007B3E3B">
        <w:rPr>
          <w:rFonts w:asciiTheme="minorHAnsi" w:hAnsiTheme="minorHAnsi"/>
          <w:sz w:val="22"/>
          <w:szCs w:val="22"/>
        </w:rPr>
        <w:t>............</w:t>
      </w:r>
      <w:r w:rsidRPr="004410C7">
        <w:rPr>
          <w:rFonts w:asciiTheme="minorHAnsi" w:hAnsiTheme="minorHAnsi"/>
          <w:sz w:val="22"/>
          <w:szCs w:val="22"/>
        </w:rPr>
        <w:t>..</w:t>
      </w:r>
    </w:p>
    <w:p w14:paraId="79A333B8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…………………………………………………………………………………………………..</w:t>
      </w:r>
    </w:p>
    <w:p w14:paraId="79A333B9" w14:textId="44C766C0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REGON …………………..…</w:t>
      </w:r>
      <w:r w:rsidR="007B3E3B">
        <w:rPr>
          <w:rFonts w:asciiTheme="minorHAnsi" w:hAnsiTheme="minorHAnsi"/>
          <w:sz w:val="22"/>
          <w:szCs w:val="22"/>
        </w:rPr>
        <w:t>…………….……..</w:t>
      </w:r>
      <w:r w:rsidR="007B3E3B">
        <w:rPr>
          <w:rFonts w:asciiTheme="minorHAnsi" w:hAnsiTheme="minorHAnsi"/>
          <w:sz w:val="22"/>
          <w:szCs w:val="22"/>
        </w:rPr>
        <w:tab/>
      </w:r>
      <w:r w:rsidR="007B3E3B">
        <w:rPr>
          <w:rFonts w:asciiTheme="minorHAnsi" w:hAnsiTheme="minorHAnsi"/>
          <w:sz w:val="22"/>
          <w:szCs w:val="22"/>
        </w:rPr>
        <w:tab/>
        <w:t xml:space="preserve">       </w:t>
      </w:r>
      <w:r w:rsidRPr="004410C7">
        <w:rPr>
          <w:rFonts w:asciiTheme="minorHAnsi" w:hAnsiTheme="minorHAnsi"/>
          <w:sz w:val="22"/>
          <w:szCs w:val="22"/>
        </w:rPr>
        <w:t xml:space="preserve">    NIP …….....……............……</w:t>
      </w:r>
      <w:r w:rsidR="007B3E3B">
        <w:rPr>
          <w:rFonts w:asciiTheme="minorHAnsi" w:hAnsiTheme="minorHAnsi"/>
          <w:sz w:val="22"/>
          <w:szCs w:val="22"/>
        </w:rPr>
        <w:t>……………………………..</w:t>
      </w:r>
      <w:r w:rsidRPr="004410C7">
        <w:rPr>
          <w:rFonts w:asciiTheme="minorHAnsi" w:hAnsiTheme="minorHAnsi"/>
          <w:sz w:val="22"/>
          <w:szCs w:val="22"/>
        </w:rPr>
        <w:t>…</w:t>
      </w:r>
    </w:p>
    <w:p w14:paraId="79A333BA" w14:textId="77777777" w:rsidR="00F9421A" w:rsidRPr="004410C7" w:rsidRDefault="00082E51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KRS</w:t>
      </w:r>
      <w:r w:rsidR="001F15C4" w:rsidRPr="004410C7">
        <w:rPr>
          <w:rFonts w:asciiTheme="minorHAnsi" w:hAnsiTheme="minorHAnsi"/>
          <w:sz w:val="22"/>
          <w:szCs w:val="22"/>
        </w:rPr>
        <w:t>/CEIDG</w:t>
      </w:r>
      <w:r w:rsidR="00945963">
        <w:rPr>
          <w:rFonts w:asciiTheme="minorHAnsi" w:hAnsiTheme="minorHAnsi"/>
          <w:sz w:val="22"/>
          <w:szCs w:val="22"/>
        </w:rPr>
        <w:t>…………………………(adres strony internetowej, pod którym znajduje się aktualny odpis KRS)</w:t>
      </w:r>
      <w:r w:rsidR="00F9421A" w:rsidRPr="004410C7">
        <w:rPr>
          <w:rFonts w:asciiTheme="minorHAnsi" w:hAnsiTheme="minorHAnsi"/>
          <w:sz w:val="22"/>
          <w:szCs w:val="22"/>
        </w:rPr>
        <w:t xml:space="preserve">            </w:t>
      </w:r>
    </w:p>
    <w:p w14:paraId="79A333BB" w14:textId="77777777" w:rsidR="00082E51" w:rsidRPr="004410C7" w:rsidRDefault="00F9421A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WOJEWÓDZTWO…………………………….</w:t>
      </w:r>
    </w:p>
    <w:p w14:paraId="79A333BC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Osoba upoważniona do kontaktu z Zamawiającym w sprawie przedmiotu zamówienia:</w:t>
      </w:r>
    </w:p>
    <w:p w14:paraId="79A333BD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………………………………………………………………………………………………….</w:t>
      </w:r>
    </w:p>
    <w:p w14:paraId="79A333BE" w14:textId="77777777" w:rsidR="00EF4A33" w:rsidRPr="004410C7" w:rsidRDefault="00EF4A33" w:rsidP="00DA3594">
      <w:pPr>
        <w:pStyle w:val="Tekstpodstawowy"/>
        <w:ind w:left="360"/>
        <w:jc w:val="center"/>
        <w:rPr>
          <w:rFonts w:asciiTheme="minorHAnsi" w:hAnsiTheme="minorHAnsi"/>
          <w:i/>
          <w:sz w:val="22"/>
          <w:szCs w:val="22"/>
        </w:rPr>
      </w:pPr>
      <w:r w:rsidRPr="004410C7">
        <w:rPr>
          <w:rFonts w:asciiTheme="minorHAnsi" w:hAnsiTheme="minorHAnsi"/>
          <w:i/>
          <w:sz w:val="22"/>
          <w:szCs w:val="22"/>
        </w:rPr>
        <w:t>/imię i nazwisko, numer telefonu, e-mail/</w:t>
      </w:r>
    </w:p>
    <w:p w14:paraId="79A333BF" w14:textId="77777777" w:rsidR="00EF4A33" w:rsidRPr="004410C7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przystępując do prowadzonego przez Centrum Onkologii Ziemi Lubelskiej im. św. Jana z Dukli </w:t>
      </w:r>
    </w:p>
    <w:p w14:paraId="2359467F" w14:textId="6174C05B" w:rsidR="00A02377" w:rsidRDefault="00E51D64" w:rsidP="00683AFF">
      <w:pPr>
        <w:autoSpaceDE w:val="0"/>
        <w:spacing w:after="0" w:line="240" w:lineRule="auto"/>
        <w:jc w:val="center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przetargu </w:t>
      </w:r>
      <w:r w:rsidR="00EF4A33" w:rsidRPr="004410C7">
        <w:rPr>
          <w:rFonts w:eastAsia="Times New Roman" w:cs="Times New Roman"/>
          <w:kern w:val="2"/>
          <w:lang w:eastAsia="zh-CN"/>
        </w:rPr>
        <w:t>na.:</w:t>
      </w:r>
    </w:p>
    <w:p w14:paraId="3CB53780" w14:textId="77777777" w:rsidR="002E545F" w:rsidRDefault="002E545F" w:rsidP="00683AFF">
      <w:pPr>
        <w:autoSpaceDE w:val="0"/>
        <w:spacing w:after="0" w:line="240" w:lineRule="auto"/>
        <w:jc w:val="center"/>
        <w:rPr>
          <w:rFonts w:ascii="Calibri" w:eastAsia="Calibri" w:hAnsi="Calibri" w:cs="Times New Roman"/>
          <w:b/>
          <w:color w:val="000000"/>
          <w:kern w:val="2"/>
        </w:rPr>
      </w:pPr>
    </w:p>
    <w:p w14:paraId="5A2BE81F" w14:textId="749EDE1D" w:rsidR="00683AFF" w:rsidRPr="00F52B38" w:rsidRDefault="00F52B38" w:rsidP="00E33F38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b/>
          <w:kern w:val="2"/>
          <w:lang w:eastAsia="zh-CN"/>
        </w:rPr>
      </w:pPr>
      <w:r w:rsidRPr="00F52B38">
        <w:rPr>
          <w:rFonts w:ascii="Calibri" w:eastAsia="Times New Roman" w:hAnsi="Calibri" w:cs="Times New Roman"/>
          <w:b/>
          <w:kern w:val="2"/>
          <w:lang w:eastAsia="zh-CN"/>
        </w:rPr>
        <w:t>„</w:t>
      </w:r>
      <w:r w:rsidR="00D649B9">
        <w:rPr>
          <w:rFonts w:ascii="Times New Roman" w:hAnsi="Times New Roman"/>
          <w:b/>
          <w:kern w:val="3"/>
        </w:rPr>
        <w:t xml:space="preserve">Dostawa </w:t>
      </w:r>
      <w:r w:rsidR="00E96945">
        <w:rPr>
          <w:rFonts w:ascii="Times New Roman" w:hAnsi="Times New Roman"/>
          <w:b/>
          <w:kern w:val="3"/>
        </w:rPr>
        <w:t>preparatów żywieniowych na potrzeby pacjentów COZL</w:t>
      </w:r>
      <w:r w:rsidRPr="00F52B38">
        <w:rPr>
          <w:rFonts w:ascii="Calibri" w:eastAsia="Times New Roman" w:hAnsi="Calibri" w:cs="Times New Roman"/>
          <w:b/>
          <w:kern w:val="2"/>
          <w:lang w:eastAsia="zh-CN"/>
        </w:rPr>
        <w:t>”</w:t>
      </w:r>
    </w:p>
    <w:p w14:paraId="54C282E8" w14:textId="7D45ABB7" w:rsidR="00F52B38" w:rsidRPr="00F52B38" w:rsidRDefault="00F52B38" w:rsidP="00E33F38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b/>
          <w:kern w:val="2"/>
          <w:lang w:eastAsia="zh-CN"/>
        </w:rPr>
      </w:pPr>
      <w:r w:rsidRPr="00F52B38">
        <w:rPr>
          <w:rFonts w:ascii="Calibri" w:eastAsia="Times New Roman" w:hAnsi="Calibri" w:cs="Times New Roman"/>
          <w:b/>
          <w:bCs/>
          <w:color w:val="000000"/>
          <w:kern w:val="2"/>
          <w:lang w:eastAsia="pl-PL"/>
        </w:rPr>
        <w:t>(znak postępowania</w:t>
      </w:r>
      <w:r w:rsidR="00E96945">
        <w:rPr>
          <w:rFonts w:ascii="Calibri" w:eastAsia="Times New Roman" w:hAnsi="Calibri" w:cs="Times New Roman"/>
          <w:b/>
          <w:bCs/>
          <w:kern w:val="2"/>
          <w:lang w:eastAsia="pl-PL"/>
        </w:rPr>
        <w:t>: COZL/DZP/MBK/3411/PN- 166</w:t>
      </w:r>
      <w:r w:rsidR="002E1341">
        <w:rPr>
          <w:rFonts w:ascii="Calibri" w:eastAsia="Times New Roman" w:hAnsi="Calibri" w:cs="Times New Roman"/>
          <w:b/>
          <w:bCs/>
          <w:kern w:val="2"/>
          <w:lang w:eastAsia="pl-PL"/>
        </w:rPr>
        <w:t>/24</w:t>
      </w:r>
      <w:r w:rsidRPr="00F52B38">
        <w:rPr>
          <w:rFonts w:ascii="Calibri" w:eastAsia="Times New Roman" w:hAnsi="Calibri" w:cs="Times New Roman"/>
          <w:b/>
          <w:bCs/>
          <w:kern w:val="2"/>
          <w:lang w:eastAsia="pl-PL"/>
        </w:rPr>
        <w:t>)</w:t>
      </w:r>
    </w:p>
    <w:p w14:paraId="32F24902" w14:textId="77777777" w:rsidR="00A02377" w:rsidRPr="00A02377" w:rsidRDefault="00A02377" w:rsidP="00A02377">
      <w:pPr>
        <w:widowControl w:val="0"/>
        <w:autoSpaceDE w:val="0"/>
        <w:spacing w:after="0" w:line="240" w:lineRule="auto"/>
        <w:jc w:val="both"/>
        <w:rPr>
          <w:b/>
          <w:kern w:val="2"/>
          <w:lang w:eastAsia="zh-CN"/>
        </w:rPr>
      </w:pPr>
    </w:p>
    <w:p w14:paraId="79A333C4" w14:textId="77777777" w:rsidR="00EF4A33" w:rsidRPr="002A18BC" w:rsidRDefault="00EF4A33" w:rsidP="00A02377">
      <w:pPr>
        <w:tabs>
          <w:tab w:val="left" w:pos="1134"/>
          <w:tab w:val="left" w:pos="1960"/>
        </w:tabs>
        <w:jc w:val="center"/>
        <w:rPr>
          <w:rFonts w:eastAsia="Times New Roman" w:cs="Times New Roman"/>
          <w:b/>
        </w:rPr>
      </w:pPr>
      <w:r w:rsidRPr="004410C7">
        <w:rPr>
          <w:rFonts w:eastAsia="Times New Roman" w:cs="Times New Roman"/>
          <w:kern w:val="2"/>
          <w:lang w:eastAsia="zh-CN"/>
        </w:rPr>
        <w:t>Składam/y niniejszą ofertę na wykonanie zamówienia i:</w:t>
      </w:r>
    </w:p>
    <w:p w14:paraId="79A333C5" w14:textId="77777777" w:rsidR="00EF4A33" w:rsidRPr="004410C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lang w:eastAsia="pl-PL"/>
        </w:rPr>
        <w:t>Oświadczam/y</w:t>
      </w:r>
      <w:r w:rsidR="00EF4A33" w:rsidRPr="004410C7">
        <w:rPr>
          <w:rFonts w:eastAsia="Calibri" w:cs="Times New Roman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14:paraId="79A333C6" w14:textId="77777777" w:rsidR="00EF4A33" w:rsidRPr="004410C7" w:rsidRDefault="00EF4A33" w:rsidP="00EF4A33">
      <w:pPr>
        <w:spacing w:after="0" w:line="240" w:lineRule="auto"/>
        <w:jc w:val="both"/>
        <w:rPr>
          <w:rFonts w:eastAsia="Calibri" w:cs="Times New Roman"/>
          <w:lang w:eastAsia="pl-PL"/>
        </w:rPr>
      </w:pPr>
    </w:p>
    <w:p w14:paraId="79A333C8" w14:textId="14D0294C" w:rsidR="00F65365" w:rsidRPr="00B30773" w:rsidRDefault="001A6F07" w:rsidP="00F65365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lang w:eastAsia="pl-PL"/>
        </w:rPr>
        <w:t>Oferuję/oferujemy</w:t>
      </w:r>
      <w:r w:rsidR="00EF4A33" w:rsidRPr="004410C7">
        <w:rPr>
          <w:rFonts w:eastAsia="Calibri" w:cs="Times New Roman"/>
          <w:lang w:eastAsia="pl-PL"/>
        </w:rPr>
        <w:t xml:space="preserve"> wykonanie przedmiotu zamówienia na warunkach przedstawionych w niniejszej ofercie za cenę:</w:t>
      </w:r>
    </w:p>
    <w:p w14:paraId="5AD38837" w14:textId="77777777" w:rsidR="00B30773" w:rsidRPr="00A84371" w:rsidRDefault="00B30773" w:rsidP="00B30773">
      <w:pPr>
        <w:tabs>
          <w:tab w:val="left" w:pos="284"/>
        </w:tabs>
        <w:suppressAutoHyphens/>
        <w:spacing w:after="0" w:line="240" w:lineRule="auto"/>
        <w:jc w:val="both"/>
        <w:rPr>
          <w:rFonts w:eastAsia="Calibri" w:cs="Times New Roman"/>
          <w:kern w:val="2"/>
          <w:lang w:eastAsia="zh-CN"/>
        </w:rPr>
      </w:pPr>
    </w:p>
    <w:p w14:paraId="79A333DC" w14:textId="08B5600F" w:rsidR="00766FD3" w:rsidRPr="00B30773" w:rsidRDefault="00E96945" w:rsidP="002E545F">
      <w:pPr>
        <w:suppressAutoHyphens/>
        <w:spacing w:after="120" w:line="240" w:lineRule="auto"/>
        <w:rPr>
          <w:rFonts w:ascii="Calibri" w:eastAsia="Times New Roman" w:hAnsi="Calibri" w:cs="Calibri"/>
          <w:b/>
          <w:color w:val="00000A"/>
          <w:kern w:val="2"/>
          <w:sz w:val="24"/>
          <w:szCs w:val="24"/>
          <w:u w:val="single"/>
          <w:lang w:eastAsia="zh-CN"/>
        </w:rPr>
      </w:pPr>
      <w:r>
        <w:rPr>
          <w:rFonts w:eastAsia="Calibri" w:cs="Times New Roman"/>
          <w:b/>
          <w:kern w:val="2"/>
          <w:lang w:eastAsia="zh-CN"/>
        </w:rPr>
        <w:t>Część 1 – Preparaty żywieniowe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2E545F" w:rsidRPr="002D493B" w14:paraId="03B470C2" w14:textId="77777777" w:rsidTr="009B5CE5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46A93E21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bookmarkStart w:id="0" w:name="__DdeLink__1827_2735871611"/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65C14EFA" w14:textId="14B8A4B9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43FFC89A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6BF987B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3F498D09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3C5677D3" w14:textId="508DA612" w:rsidR="002E545F" w:rsidRDefault="002E545F" w:rsidP="002E545F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 w:rsidR="006570CF">
        <w:rPr>
          <w:rFonts w:eastAsia="Times New Roman" w:cstheme="minorHAnsi"/>
          <w:kern w:val="2"/>
          <w:lang w:eastAsia="zh-CN"/>
        </w:rPr>
        <w:t>.1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bookmarkEnd w:id="0"/>
    <w:p w14:paraId="3A5012C4" w14:textId="77777777" w:rsidR="00021F01" w:rsidRDefault="00021F01" w:rsidP="00101BB9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28C26A5F" w14:textId="050F2891" w:rsidR="006570CF" w:rsidRPr="00B30773" w:rsidRDefault="00E96945" w:rsidP="006570CF">
      <w:pPr>
        <w:suppressAutoHyphens/>
        <w:spacing w:after="120" w:line="240" w:lineRule="auto"/>
        <w:rPr>
          <w:rFonts w:ascii="Calibri" w:eastAsia="Times New Roman" w:hAnsi="Calibri" w:cs="Calibri"/>
          <w:b/>
          <w:color w:val="00000A"/>
          <w:kern w:val="2"/>
          <w:sz w:val="24"/>
          <w:szCs w:val="24"/>
          <w:u w:val="single"/>
          <w:lang w:eastAsia="zh-CN"/>
        </w:rPr>
      </w:pPr>
      <w:r>
        <w:rPr>
          <w:rFonts w:eastAsia="Calibri" w:cs="Times New Roman"/>
          <w:b/>
          <w:kern w:val="2"/>
          <w:lang w:eastAsia="zh-CN"/>
        </w:rPr>
        <w:t>Część 2 – Dieta dojelitowa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6570CF" w:rsidRPr="002D493B" w14:paraId="4B0155C5" w14:textId="77777777" w:rsidTr="00415298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45778E63" w14:textId="77777777" w:rsidR="006570CF" w:rsidRPr="002D493B" w:rsidRDefault="006570CF" w:rsidP="0041529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169E3792" w14:textId="77777777" w:rsidR="006570CF" w:rsidRPr="002D493B" w:rsidRDefault="006570CF" w:rsidP="0041529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4EC69A14" w14:textId="77777777" w:rsidR="006570CF" w:rsidRPr="002D493B" w:rsidRDefault="006570CF" w:rsidP="0041529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411DA64" w14:textId="77777777" w:rsidR="006570CF" w:rsidRPr="002D493B" w:rsidRDefault="006570CF" w:rsidP="0041529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2BF40219" w14:textId="77777777" w:rsidR="006570CF" w:rsidRPr="002D493B" w:rsidRDefault="006570CF" w:rsidP="0041529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0D44347F" w14:textId="70437FC5" w:rsidR="006570CF" w:rsidRDefault="006570CF" w:rsidP="006570CF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lastRenderedPageBreak/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.2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20DAAE99" w14:textId="77777777" w:rsidR="006570CF" w:rsidRDefault="006570CF" w:rsidP="00101BB9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672AFD10" w14:textId="16DA1586" w:rsidR="006570CF" w:rsidRPr="00B30773" w:rsidRDefault="006570CF" w:rsidP="006570CF">
      <w:pPr>
        <w:suppressAutoHyphens/>
        <w:spacing w:after="120" w:line="240" w:lineRule="auto"/>
        <w:rPr>
          <w:rFonts w:ascii="Calibri" w:eastAsia="Times New Roman" w:hAnsi="Calibri" w:cs="Calibri"/>
          <w:b/>
          <w:color w:val="00000A"/>
          <w:kern w:val="2"/>
          <w:sz w:val="24"/>
          <w:szCs w:val="24"/>
          <w:u w:val="single"/>
          <w:lang w:eastAsia="zh-CN"/>
        </w:rPr>
      </w:pPr>
      <w:r>
        <w:rPr>
          <w:rFonts w:eastAsia="Calibri" w:cs="Times New Roman"/>
          <w:b/>
          <w:kern w:val="2"/>
          <w:lang w:eastAsia="zh-CN"/>
        </w:rPr>
        <w:t xml:space="preserve">Część 3 </w:t>
      </w:r>
      <w:r w:rsidR="00E96945">
        <w:rPr>
          <w:rFonts w:eastAsia="Calibri" w:cs="Times New Roman"/>
          <w:b/>
          <w:kern w:val="2"/>
          <w:lang w:eastAsia="zh-CN"/>
        </w:rPr>
        <w:t>–</w:t>
      </w:r>
      <w:r>
        <w:rPr>
          <w:rFonts w:eastAsia="Calibri" w:cs="Times New Roman"/>
          <w:b/>
          <w:kern w:val="2"/>
          <w:lang w:eastAsia="zh-CN"/>
        </w:rPr>
        <w:t xml:space="preserve"> </w:t>
      </w:r>
      <w:r w:rsidR="00E96945">
        <w:rPr>
          <w:rFonts w:eastAsia="Calibri" w:cs="Times New Roman"/>
          <w:b/>
          <w:kern w:val="2"/>
          <w:lang w:eastAsia="zh-CN"/>
        </w:rPr>
        <w:t xml:space="preserve">Preparaty żywieniowe i </w:t>
      </w:r>
      <w:r w:rsidR="0095490A">
        <w:rPr>
          <w:rFonts w:eastAsia="Calibri" w:cs="Times New Roman"/>
          <w:b/>
          <w:kern w:val="2"/>
          <w:lang w:eastAsia="zh-CN"/>
        </w:rPr>
        <w:t>krem po chemio i radioterapii</w:t>
      </w:r>
      <w:bookmarkStart w:id="1" w:name="_GoBack"/>
      <w:bookmarkEnd w:id="1"/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6570CF" w:rsidRPr="002D493B" w14:paraId="2A2E3AB6" w14:textId="77777777" w:rsidTr="00415298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773B3AC8" w14:textId="77777777" w:rsidR="006570CF" w:rsidRPr="002D493B" w:rsidRDefault="006570CF" w:rsidP="0041529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364B010B" w14:textId="77777777" w:rsidR="006570CF" w:rsidRPr="002D493B" w:rsidRDefault="006570CF" w:rsidP="0041529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7673DC88" w14:textId="77777777" w:rsidR="006570CF" w:rsidRPr="002D493B" w:rsidRDefault="006570CF" w:rsidP="0041529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5E04FEE" w14:textId="77777777" w:rsidR="006570CF" w:rsidRPr="002D493B" w:rsidRDefault="006570CF" w:rsidP="0041529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1967477D" w14:textId="77777777" w:rsidR="006570CF" w:rsidRPr="002D493B" w:rsidRDefault="006570CF" w:rsidP="0041529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4A8F29B7" w14:textId="5BE9655E" w:rsidR="006570CF" w:rsidRDefault="006570CF" w:rsidP="006570CF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.3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23E29D18" w14:textId="77777777" w:rsidR="006570CF" w:rsidRDefault="006570CF" w:rsidP="006570CF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14:paraId="7B153A33" w14:textId="21965FF6" w:rsidR="006570CF" w:rsidRPr="00B30773" w:rsidRDefault="00E96945" w:rsidP="006570CF">
      <w:pPr>
        <w:suppressAutoHyphens/>
        <w:spacing w:after="120" w:line="240" w:lineRule="auto"/>
        <w:rPr>
          <w:rFonts w:ascii="Calibri" w:eastAsia="Times New Roman" w:hAnsi="Calibri" w:cs="Calibri"/>
          <w:b/>
          <w:color w:val="00000A"/>
          <w:kern w:val="2"/>
          <w:sz w:val="24"/>
          <w:szCs w:val="24"/>
          <w:u w:val="single"/>
          <w:lang w:eastAsia="zh-CN"/>
        </w:rPr>
      </w:pPr>
      <w:r>
        <w:rPr>
          <w:rFonts w:eastAsia="Calibri" w:cs="Times New Roman"/>
          <w:b/>
          <w:kern w:val="2"/>
          <w:lang w:eastAsia="zh-CN"/>
        </w:rPr>
        <w:t>Część 4 – Witaminy rozpuszczalne w wodzie i tłuszczu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6570CF" w:rsidRPr="002D493B" w14:paraId="62CFDDFE" w14:textId="77777777" w:rsidTr="00415298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7866BDFF" w14:textId="77777777" w:rsidR="006570CF" w:rsidRPr="002D493B" w:rsidRDefault="006570CF" w:rsidP="0041529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1893C910" w14:textId="77777777" w:rsidR="006570CF" w:rsidRPr="002D493B" w:rsidRDefault="006570CF" w:rsidP="0041529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7895342A" w14:textId="77777777" w:rsidR="006570CF" w:rsidRPr="002D493B" w:rsidRDefault="006570CF" w:rsidP="0041529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EFF28CB" w14:textId="77777777" w:rsidR="006570CF" w:rsidRPr="002D493B" w:rsidRDefault="006570CF" w:rsidP="0041529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6DCCBF32" w14:textId="77777777" w:rsidR="006570CF" w:rsidRPr="002D493B" w:rsidRDefault="006570CF" w:rsidP="0041529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5B844ACA" w14:textId="1835D399" w:rsidR="006570CF" w:rsidRDefault="006570CF" w:rsidP="006570CF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.4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47B1624F" w14:textId="77777777" w:rsidR="006570CF" w:rsidRDefault="006570CF" w:rsidP="006570CF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14:paraId="71CF4FFB" w14:textId="7BBB2394" w:rsidR="006570CF" w:rsidRPr="00B30773" w:rsidRDefault="00E96945" w:rsidP="006570CF">
      <w:pPr>
        <w:suppressAutoHyphens/>
        <w:spacing w:after="120" w:line="240" w:lineRule="auto"/>
        <w:rPr>
          <w:rFonts w:ascii="Calibri" w:eastAsia="Times New Roman" w:hAnsi="Calibri" w:cs="Calibri"/>
          <w:b/>
          <w:color w:val="00000A"/>
          <w:kern w:val="2"/>
          <w:sz w:val="24"/>
          <w:szCs w:val="24"/>
          <w:u w:val="single"/>
          <w:lang w:eastAsia="zh-CN"/>
        </w:rPr>
      </w:pPr>
      <w:r>
        <w:rPr>
          <w:rFonts w:eastAsia="Calibri" w:cs="Times New Roman"/>
          <w:b/>
          <w:kern w:val="2"/>
          <w:lang w:eastAsia="zh-CN"/>
        </w:rPr>
        <w:t>Część 5 – Dieta doustna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6570CF" w:rsidRPr="002D493B" w14:paraId="3EFC3E6A" w14:textId="77777777" w:rsidTr="00415298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393C350A" w14:textId="77777777" w:rsidR="006570CF" w:rsidRPr="002D493B" w:rsidRDefault="006570CF" w:rsidP="0041529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55CB86FD" w14:textId="77777777" w:rsidR="006570CF" w:rsidRPr="002D493B" w:rsidRDefault="006570CF" w:rsidP="0041529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7C068740" w14:textId="77777777" w:rsidR="006570CF" w:rsidRPr="002D493B" w:rsidRDefault="006570CF" w:rsidP="0041529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17F9F4F" w14:textId="77777777" w:rsidR="006570CF" w:rsidRPr="002D493B" w:rsidRDefault="006570CF" w:rsidP="0041529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380F5352" w14:textId="77777777" w:rsidR="006570CF" w:rsidRPr="002D493B" w:rsidRDefault="006570CF" w:rsidP="0041529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6DF3493D" w14:textId="45523444" w:rsidR="006570CF" w:rsidRDefault="006570CF" w:rsidP="006570CF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.5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43F5066F" w14:textId="77777777" w:rsidR="00E96945" w:rsidRDefault="00E96945" w:rsidP="006570CF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14:paraId="18E04C95" w14:textId="298A8830" w:rsidR="00E96945" w:rsidRPr="00B30773" w:rsidRDefault="00E96945" w:rsidP="00E96945">
      <w:pPr>
        <w:suppressAutoHyphens/>
        <w:spacing w:after="120" w:line="240" w:lineRule="auto"/>
        <w:rPr>
          <w:rFonts w:ascii="Calibri" w:eastAsia="Times New Roman" w:hAnsi="Calibri" w:cs="Calibri"/>
          <w:b/>
          <w:color w:val="00000A"/>
          <w:kern w:val="2"/>
          <w:sz w:val="24"/>
          <w:szCs w:val="24"/>
          <w:u w:val="single"/>
          <w:lang w:eastAsia="zh-CN"/>
        </w:rPr>
      </w:pPr>
      <w:r>
        <w:rPr>
          <w:rFonts w:eastAsia="Calibri" w:cs="Times New Roman"/>
          <w:b/>
          <w:kern w:val="2"/>
          <w:lang w:eastAsia="zh-CN"/>
        </w:rPr>
        <w:t>Część 6 – Żywienie pozajelitowe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E96945" w:rsidRPr="002D493B" w14:paraId="7F9960D0" w14:textId="77777777" w:rsidTr="00501833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6FE6AACC" w14:textId="77777777" w:rsidR="00E96945" w:rsidRPr="002D493B" w:rsidRDefault="00E96945" w:rsidP="005018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7F333690" w14:textId="77777777" w:rsidR="00E96945" w:rsidRPr="002D493B" w:rsidRDefault="00E96945" w:rsidP="005018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6AC12639" w14:textId="77777777" w:rsidR="00E96945" w:rsidRPr="002D493B" w:rsidRDefault="00E96945" w:rsidP="005018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EE458EA" w14:textId="77777777" w:rsidR="00E96945" w:rsidRPr="002D493B" w:rsidRDefault="00E96945" w:rsidP="005018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6933B450" w14:textId="77777777" w:rsidR="00E96945" w:rsidRPr="002D493B" w:rsidRDefault="00E96945" w:rsidP="005018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3A240027" w14:textId="42E9ED9C" w:rsidR="00E96945" w:rsidRDefault="00E96945" w:rsidP="00E96945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.6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1226A3EC" w14:textId="77777777" w:rsidR="00E96945" w:rsidRDefault="00E96945" w:rsidP="00E96945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14:paraId="6F6B60B6" w14:textId="242ADC74" w:rsidR="00E96945" w:rsidRPr="00B30773" w:rsidRDefault="00E96945" w:rsidP="00E96945">
      <w:pPr>
        <w:suppressAutoHyphens/>
        <w:spacing w:after="120" w:line="240" w:lineRule="auto"/>
        <w:rPr>
          <w:rFonts w:ascii="Calibri" w:eastAsia="Times New Roman" w:hAnsi="Calibri" w:cs="Calibri"/>
          <w:b/>
          <w:color w:val="00000A"/>
          <w:kern w:val="2"/>
          <w:sz w:val="24"/>
          <w:szCs w:val="24"/>
          <w:u w:val="single"/>
          <w:lang w:eastAsia="zh-CN"/>
        </w:rPr>
      </w:pPr>
      <w:r>
        <w:rPr>
          <w:rFonts w:eastAsia="Calibri" w:cs="Times New Roman"/>
          <w:b/>
          <w:kern w:val="2"/>
          <w:lang w:eastAsia="zh-CN"/>
        </w:rPr>
        <w:t>Część 7 – Dieta bogatobiałkowa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E96945" w:rsidRPr="002D493B" w14:paraId="02293F66" w14:textId="77777777" w:rsidTr="00501833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056A0701" w14:textId="77777777" w:rsidR="00E96945" w:rsidRPr="002D493B" w:rsidRDefault="00E96945" w:rsidP="005018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4F9B5F98" w14:textId="77777777" w:rsidR="00E96945" w:rsidRPr="002D493B" w:rsidRDefault="00E96945" w:rsidP="005018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16AF26D5" w14:textId="77777777" w:rsidR="00E96945" w:rsidRPr="002D493B" w:rsidRDefault="00E96945" w:rsidP="005018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8718056" w14:textId="77777777" w:rsidR="00E96945" w:rsidRPr="002D493B" w:rsidRDefault="00E96945" w:rsidP="005018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15553D9C" w14:textId="77777777" w:rsidR="00E96945" w:rsidRPr="002D493B" w:rsidRDefault="00E96945" w:rsidP="005018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0371E89A" w14:textId="1C8D41B1" w:rsidR="00E96945" w:rsidRDefault="00E96945" w:rsidP="00E96945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.7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294D961C" w14:textId="77777777" w:rsidR="006570CF" w:rsidRDefault="006570CF" w:rsidP="00E96945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33F94D5B" w14:textId="77777777" w:rsidR="00A84371" w:rsidRPr="00E33F38" w:rsidRDefault="00A84371" w:rsidP="00101BB9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79A333F3" w14:textId="6CF18D09" w:rsidR="00EF4A33" w:rsidRPr="00A84371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Oświadczam/y, że w wyżej</w:t>
      </w:r>
      <w:r w:rsidR="00082E51" w:rsidRPr="004410C7">
        <w:rPr>
          <w:rFonts w:eastAsia="Times New Roman" w:cs="Times New Roman"/>
          <w:kern w:val="2"/>
          <w:lang w:eastAsia="zh-CN"/>
        </w:rPr>
        <w:t xml:space="preserve"> podanej cenie uwzględniłem/uwzględniliśmy</w:t>
      </w:r>
      <w:r w:rsidRPr="004410C7">
        <w:rPr>
          <w:rFonts w:eastAsia="Times New Roman" w:cs="Times New Roman"/>
          <w:kern w:val="2"/>
          <w:lang w:eastAsia="zh-CN"/>
        </w:rPr>
        <w:t xml:space="preserve"> wszelk</w:t>
      </w:r>
      <w:r w:rsidR="001A6F07" w:rsidRPr="004410C7">
        <w:rPr>
          <w:rFonts w:eastAsia="Times New Roman" w:cs="Times New Roman"/>
          <w:kern w:val="2"/>
          <w:lang w:eastAsia="zh-CN"/>
        </w:rPr>
        <w:t xml:space="preserve">ie koszty niezbędne do pełnej i </w:t>
      </w:r>
      <w:r w:rsidRPr="004410C7">
        <w:rPr>
          <w:rFonts w:eastAsia="Times New Roman" w:cs="Times New Roman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 </w:t>
      </w:r>
      <w:r w:rsidR="005427F4">
        <w:rPr>
          <w:rFonts w:eastAsia="Times New Roman" w:cs="Times New Roman"/>
          <w:kern w:val="2"/>
          <w:lang w:eastAsia="zh-CN"/>
        </w:rPr>
        <w:t>i P</w:t>
      </w:r>
      <w:r w:rsidR="00E51D64" w:rsidRPr="004410C7">
        <w:rPr>
          <w:rFonts w:eastAsia="Times New Roman" w:cs="Times New Roman"/>
          <w:kern w:val="2"/>
          <w:lang w:eastAsia="zh-CN"/>
        </w:rPr>
        <w:t>rojektowanych postanowieniach umowy</w:t>
      </w:r>
      <w:r w:rsidRPr="004410C7">
        <w:rPr>
          <w:rFonts w:eastAsia="Times New Roman" w:cs="Times New Roman"/>
          <w:kern w:val="2"/>
          <w:lang w:eastAsia="zh-CN"/>
        </w:rPr>
        <w:t>.</w:t>
      </w:r>
    </w:p>
    <w:p w14:paraId="79A333F5" w14:textId="601E2F47" w:rsidR="00EF4A33" w:rsidRPr="00A84371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Oświadczam/y, że uważamy się za związanych niniejszą ofertą przez okres </w:t>
      </w:r>
      <w:r w:rsidR="00BD6B5B">
        <w:rPr>
          <w:rFonts w:eastAsia="Times New Roman" w:cs="Times New Roman"/>
          <w:kern w:val="2"/>
          <w:lang w:eastAsia="zh-CN"/>
        </w:rPr>
        <w:t>9</w:t>
      </w:r>
      <w:r w:rsidR="004C0BC6" w:rsidRPr="004410C7">
        <w:rPr>
          <w:rFonts w:eastAsia="Times New Roman" w:cs="Times New Roman"/>
          <w:kern w:val="2"/>
          <w:lang w:eastAsia="zh-CN"/>
        </w:rPr>
        <w:t>0</w:t>
      </w:r>
      <w:r w:rsidRPr="004410C7">
        <w:rPr>
          <w:rFonts w:eastAsia="Times New Roman" w:cs="Times New Roman"/>
          <w:kern w:val="2"/>
          <w:lang w:eastAsia="zh-CN"/>
        </w:rPr>
        <w:t xml:space="preserve"> dni od upływu terminu otwarcia ofert. </w:t>
      </w:r>
    </w:p>
    <w:p w14:paraId="79A333F7" w14:textId="5A16C0A4" w:rsidR="00EF4A33" w:rsidRPr="00A84371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Oświadczam/y, że w razie wybrania naszej oferty jako </w:t>
      </w:r>
      <w:r w:rsidR="00082E51" w:rsidRPr="004410C7">
        <w:rPr>
          <w:rFonts w:eastAsia="Times New Roman" w:cs="Times New Roman"/>
          <w:kern w:val="2"/>
          <w:lang w:eastAsia="zh-CN"/>
        </w:rPr>
        <w:t>najkorzystniejszej zobowiązuję/zobowiązujemy</w:t>
      </w:r>
      <w:r w:rsidRPr="004410C7">
        <w:rPr>
          <w:rFonts w:eastAsia="Times New Roman" w:cs="Times New Roman"/>
          <w:kern w:val="2"/>
          <w:lang w:eastAsia="zh-CN"/>
        </w:rPr>
        <w:t xml:space="preserve"> się do podpisania um</w:t>
      </w:r>
      <w:r w:rsidR="00E51D64" w:rsidRPr="004410C7">
        <w:rPr>
          <w:rFonts w:eastAsia="Times New Roman" w:cs="Times New Roman"/>
          <w:kern w:val="2"/>
          <w:lang w:eastAsia="zh-CN"/>
        </w:rPr>
        <w:t>owy na warunkach określonych w Projektowanych postanowieniach umowy</w:t>
      </w:r>
      <w:r w:rsidRPr="004410C7">
        <w:rPr>
          <w:rFonts w:eastAsia="Times New Roman" w:cs="Times New Roman"/>
          <w:kern w:val="2"/>
          <w:lang w:eastAsia="zh-CN"/>
        </w:rPr>
        <w:t>.</w:t>
      </w:r>
    </w:p>
    <w:p w14:paraId="78733FDF" w14:textId="0472280E" w:rsidR="009A77B7" w:rsidRPr="00A84371" w:rsidRDefault="00EF4A33" w:rsidP="009A77B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color w:val="000000"/>
          <w:kern w:val="2"/>
          <w:lang w:eastAsia="zh-CN"/>
        </w:rPr>
        <w:lastRenderedPageBreak/>
        <w:t>Oświadczam, że wypełniłem</w:t>
      </w:r>
      <w:r w:rsidR="00082E51" w:rsidRPr="004410C7">
        <w:rPr>
          <w:rFonts w:eastAsia="Times New Roman" w:cs="Times New Roman"/>
          <w:color w:val="000000"/>
          <w:kern w:val="2"/>
          <w:lang w:eastAsia="zh-CN"/>
        </w:rPr>
        <w:t>/wypełniliśmy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4410C7">
        <w:rPr>
          <w:rFonts w:eastAsia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4410C7">
        <w:rPr>
          <w:rFonts w:eastAsia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wobec osób fizycznych, </w:t>
      </w:r>
      <w:r w:rsidRPr="004410C7">
        <w:rPr>
          <w:rFonts w:eastAsia="Times New Roman" w:cs="Times New Roman"/>
          <w:kern w:val="2"/>
          <w:lang w:eastAsia="zh-CN"/>
        </w:rPr>
        <w:t>od których dane osobowe bezpośrednio lub pośrednio pozyskałem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4410C7">
        <w:rPr>
          <w:rFonts w:eastAsia="Times New Roman" w:cs="Times New Roman"/>
          <w:kern w:val="2"/>
          <w:lang w:eastAsia="zh-CN"/>
        </w:rPr>
        <w:t>.</w:t>
      </w:r>
    </w:p>
    <w:p w14:paraId="77FFB3CB" w14:textId="77777777" w:rsidR="009A77B7" w:rsidRPr="009137FB" w:rsidRDefault="009A77B7" w:rsidP="009A77B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9137FB">
        <w:rPr>
          <w:rFonts w:eastAsia="Times New Roman" w:cs="Times New Roman"/>
          <w:kern w:val="2"/>
          <w:lang w:eastAsia="zh-CN"/>
        </w:rPr>
        <w:t xml:space="preserve">Oświadczam/y, że: </w:t>
      </w:r>
    </w:p>
    <w:p w14:paraId="79A333FA" w14:textId="0CD1F70C" w:rsidR="002052A2" w:rsidRPr="004410C7" w:rsidRDefault="009A77B7" w:rsidP="00A84371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="Times New Roman"/>
          <w:kern w:val="2"/>
          <w:lang w:eastAsia="zh-CN"/>
        </w:rPr>
      </w:pPr>
      <w:r w:rsidRPr="009137FB">
        <w:rPr>
          <w:rFonts w:eastAsia="Times New Roman" w:cs="Times New Roman"/>
          <w:kern w:val="2"/>
          <w:lang w:eastAsia="zh-CN"/>
        </w:rPr>
        <w:t>posiadam/y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14:paraId="79A333FB" w14:textId="77777777" w:rsidR="00EF4A33" w:rsidRPr="004410C7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</w:t>
      </w:r>
      <w:r w:rsidR="00EF4A33" w:rsidRPr="004410C7">
        <w:rPr>
          <w:rFonts w:eastAsia="Times New Roman" w:cs="Times New Roman"/>
          <w:kern w:val="2"/>
          <w:lang w:eastAsia="zh-CN"/>
        </w:rPr>
        <w:t xml:space="preserve">, że informacje i dokumenty zawarte w Ofercie na stronach od </w:t>
      </w:r>
      <w:r w:rsidR="00EF4A33" w:rsidRPr="004410C7">
        <w:rPr>
          <w:rFonts w:eastAsia="Times New Roman" w:cs="Times New Roman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4410C7">
        <w:rPr>
          <w:rFonts w:eastAsia="Times New Roman" w:cs="Times New Roman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14:paraId="79A333FC" w14:textId="77777777" w:rsidR="00EF4A33" w:rsidRPr="004410C7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3FD" w14:textId="77777777" w:rsidR="00EF4A33" w:rsidRPr="004410C7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iCs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14:paraId="79A333FE" w14:textId="77777777" w:rsidR="00E51D64" w:rsidRPr="004410C7" w:rsidRDefault="00E51D64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u w:val="single"/>
          <w:lang w:eastAsia="zh-CN"/>
        </w:rPr>
      </w:pPr>
    </w:p>
    <w:p w14:paraId="79A333FF" w14:textId="77777777" w:rsidR="00EF4A33" w:rsidRPr="004410C7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="Times New Roman"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4410C7">
        <w:rPr>
          <w:rFonts w:eastAsia="Times New Roman" w:cs="Times New Roman"/>
          <w:iCs/>
          <w:kern w:val="2"/>
          <w:lang w:eastAsia="zh-CN"/>
        </w:rPr>
        <w:tab/>
      </w:r>
      <w:r w:rsidR="001A6F07" w:rsidRPr="004410C7">
        <w:rPr>
          <w:rFonts w:eastAsia="Times New Roman" w:cs="Times New Roman"/>
          <w:iCs/>
          <w:kern w:val="2"/>
          <w:lang w:eastAsia="zh-CN"/>
        </w:rPr>
        <w:tab/>
      </w:r>
      <w:r w:rsidRPr="004410C7">
        <w:rPr>
          <w:rFonts w:eastAsia="Times New Roman" w:cs="Times New Roman"/>
          <w:iCs/>
          <w:kern w:val="2"/>
          <w:u w:val="single"/>
          <w:lang w:eastAsia="zh-CN"/>
        </w:rPr>
        <w:t>mająca wartość gospodarczą,</w:t>
      </w:r>
    </w:p>
    <w:p w14:paraId="79A33400" w14:textId="77777777" w:rsidR="00EF4A33" w:rsidRPr="004410C7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="Times New Roman"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>nie została ujawniona do wiadomości publicznej,</w:t>
      </w:r>
    </w:p>
    <w:p w14:paraId="79A33402" w14:textId="340D2456" w:rsidR="002052A2" w:rsidRPr="009A77B7" w:rsidRDefault="00EF4A33" w:rsidP="009A77B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="Times New Roman"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>podjęto w stosunku do niej niezbędne działania w celu zachowania poufności.)</w:t>
      </w:r>
    </w:p>
    <w:p w14:paraId="79A33403" w14:textId="77777777" w:rsidR="00EF4A33" w:rsidRPr="004410C7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06" w14:textId="3DC2DB9E" w:rsidR="00082E51" w:rsidRPr="009A77B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Oświadczam/y, że zamierzam/y</w:t>
      </w:r>
      <w:r w:rsidR="00EF4A33" w:rsidRPr="004410C7">
        <w:rPr>
          <w:rFonts w:eastAsia="Times New Roman" w:cs="Times New Roman"/>
          <w:kern w:val="2"/>
          <w:lang w:eastAsia="zh-CN"/>
        </w:rPr>
        <w:t xml:space="preserve"> powierzyć realizację następujących części zamówienia podwykonawcom**</w:t>
      </w:r>
    </w:p>
    <w:tbl>
      <w:tblPr>
        <w:tblW w:w="0" w:type="auto"/>
        <w:tblInd w:w="-15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6533"/>
        <w:gridCol w:w="2285"/>
      </w:tblGrid>
      <w:tr w:rsidR="00EF4A33" w:rsidRPr="004410C7" w14:paraId="79A3340A" w14:textId="77777777" w:rsidTr="00EF4A33">
        <w:trPr>
          <w:cantSplit/>
          <w:trHeight w:val="33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79A33407" w14:textId="77777777" w:rsidR="00EF4A33" w:rsidRPr="004410C7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kern w:val="2"/>
                <w:lang w:eastAsia="zh-CN"/>
              </w:rPr>
            </w:pPr>
            <w:r w:rsidRPr="004410C7">
              <w:rPr>
                <w:rFonts w:eastAsia="Times New Roman" w:cs="Times New Roman"/>
                <w:b/>
                <w:bCs/>
                <w:i/>
                <w:iCs/>
                <w:kern w:val="2"/>
                <w:lang w:eastAsia="zh-CN"/>
              </w:rPr>
              <w:t>Lp.</w:t>
            </w: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79A33408" w14:textId="77777777" w:rsidR="00EF4A33" w:rsidRPr="004410C7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kern w:val="2"/>
                <w:lang w:eastAsia="zh-CN"/>
              </w:rPr>
            </w:pPr>
            <w:r w:rsidRPr="004410C7">
              <w:rPr>
                <w:rFonts w:eastAsia="Times New Roman" w:cs="Times New Roman"/>
                <w:b/>
                <w:bCs/>
                <w:i/>
                <w:iCs/>
                <w:kern w:val="2"/>
                <w:lang w:eastAsia="zh-CN"/>
              </w:rPr>
              <w:t>Część zamówienia powierzona do realizacji podwykonawcy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9A33409" w14:textId="77777777" w:rsidR="00EF4A33" w:rsidRPr="004410C7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kern w:val="2"/>
                <w:lang w:eastAsia="zh-CN"/>
              </w:rPr>
            </w:pPr>
            <w:r w:rsidRPr="004410C7">
              <w:rPr>
                <w:rFonts w:eastAsia="Times New Roman" w:cs="Times New Roman"/>
                <w:b/>
                <w:bCs/>
                <w:i/>
                <w:iCs/>
                <w:kern w:val="2"/>
                <w:lang w:eastAsia="zh-CN"/>
              </w:rPr>
              <w:t>Nazwa/firma podwykonawcy</w:t>
            </w:r>
          </w:p>
        </w:tc>
      </w:tr>
      <w:tr w:rsidR="00EF4A33" w:rsidRPr="004410C7" w14:paraId="79A3340E" w14:textId="77777777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B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C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A3340D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</w:tr>
      <w:tr w:rsidR="00EF4A33" w:rsidRPr="004410C7" w14:paraId="79A33412" w14:textId="77777777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F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10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A33411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</w:tr>
    </w:tbl>
    <w:p w14:paraId="2354EBE2" w14:textId="77777777" w:rsidR="007B3E3B" w:rsidRPr="004410C7" w:rsidRDefault="007B3E3B" w:rsidP="00EF4A33">
      <w:pPr>
        <w:suppressAutoHyphens/>
        <w:spacing w:after="0" w:line="240" w:lineRule="auto"/>
        <w:jc w:val="both"/>
        <w:rPr>
          <w:rFonts w:eastAsia="Times New Roman" w:cs="Times New Roman"/>
          <w:spacing w:val="4"/>
          <w:kern w:val="2"/>
          <w:lang w:eastAsia="zh-CN"/>
        </w:rPr>
      </w:pPr>
    </w:p>
    <w:p w14:paraId="79A33415" w14:textId="56155E5D" w:rsidR="001A6F07" w:rsidRPr="00A84371" w:rsidRDefault="00EF4A33" w:rsidP="00A84371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Zarejestrowane nazwy i adresy wykonawców występujących wspólnie**:</w:t>
      </w:r>
    </w:p>
    <w:p w14:paraId="79A33416" w14:textId="77777777" w:rsidR="00EF4A33" w:rsidRPr="004410C7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 …………………………………………………………………………………………………………………………</w:t>
      </w:r>
      <w:r w:rsidR="000E732D">
        <w:rPr>
          <w:rFonts w:eastAsia="Times New Roman" w:cs="Times New Roman"/>
          <w:kern w:val="2"/>
          <w:lang w:eastAsia="zh-CN"/>
        </w:rPr>
        <w:t>…………………………………</w:t>
      </w:r>
    </w:p>
    <w:p w14:paraId="79A33417" w14:textId="77777777" w:rsidR="00EF4A33" w:rsidRPr="004410C7" w:rsidRDefault="00EF4A33" w:rsidP="00EF4A33">
      <w:pPr>
        <w:tabs>
          <w:tab w:val="left" w:pos="284"/>
        </w:tabs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</w:p>
    <w:p w14:paraId="79A33418" w14:textId="77777777" w:rsidR="00EF4A33" w:rsidRPr="004410C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</w:t>
      </w:r>
      <w:r w:rsidR="00EF4A33" w:rsidRPr="004410C7">
        <w:rPr>
          <w:rFonts w:eastAsia="Times New Roman" w:cs="Times New Roman"/>
          <w:kern w:val="2"/>
          <w:lang w:eastAsia="zh-CN"/>
        </w:rPr>
        <w:t>, że wybór oferty prowadzi/nie prowadzi</w:t>
      </w:r>
      <w:r w:rsidR="00EF4A33" w:rsidRPr="004410C7">
        <w:rPr>
          <w:rFonts w:eastAsia="Times New Roman" w:cs="Times New Roman"/>
          <w:kern w:val="2"/>
          <w:vertAlign w:val="superscript"/>
          <w:lang w:eastAsia="zh-CN"/>
        </w:rPr>
        <w:footnoteReference w:id="2"/>
      </w:r>
      <w:r w:rsidR="00EF4A33" w:rsidRPr="004410C7">
        <w:rPr>
          <w:rFonts w:eastAsia="Times New Roman" w:cs="Times New Roman"/>
          <w:kern w:val="2"/>
          <w:lang w:eastAsia="zh-CN"/>
        </w:rPr>
        <w:t xml:space="preserve"> do powstania u Zamawiającego obowiązku podatkowego:</w:t>
      </w:r>
    </w:p>
    <w:p w14:paraId="79A33419" w14:textId="77777777" w:rsidR="001A6F07" w:rsidRPr="004410C7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eastAsia="Times New Roman" w:cs="Times New Roman"/>
          <w:kern w:val="2"/>
          <w:lang w:eastAsia="zh-CN"/>
        </w:rPr>
      </w:pPr>
    </w:p>
    <w:p w14:paraId="79A3341A" w14:textId="77777777" w:rsidR="001A6F07" w:rsidRPr="003A31DC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Nazwa towaru lub usługi, których dostawa lub świadczenie będzie prowadzić do powstania obowiązku podatkowego:</w:t>
      </w:r>
    </w:p>
    <w:p w14:paraId="79A3341B" w14:textId="77777777" w:rsidR="00EF4A33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……………………..………………………………………………………………………………</w:t>
      </w:r>
    </w:p>
    <w:p w14:paraId="79A3341C" w14:textId="77777777" w:rsidR="001A6F07" w:rsidRPr="004410C7" w:rsidRDefault="001A6F07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1D" w14:textId="77777777" w:rsidR="001A6F07" w:rsidRPr="003A31DC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Wartość towaru lub usługi bez kwoty podatku VAT:</w:t>
      </w:r>
    </w:p>
    <w:p w14:paraId="79A3341E" w14:textId="77777777" w:rsidR="001A6F07" w:rsidRDefault="00EF4A33" w:rsidP="00041D29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lastRenderedPageBreak/>
        <w:t>……………..………………………………………………………………………………………</w:t>
      </w:r>
    </w:p>
    <w:p w14:paraId="79A3341F" w14:textId="77777777" w:rsidR="00041D29" w:rsidRPr="004410C7" w:rsidRDefault="00041D29" w:rsidP="00041D29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20" w14:textId="77777777" w:rsidR="002874E0" w:rsidRDefault="00041D29" w:rsidP="002874E0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Rodzaj Wykonawcy (właściwe zaznaczyć)</w:t>
      </w:r>
      <w:r w:rsidR="002874E0" w:rsidRPr="004410C7">
        <w:rPr>
          <w:rFonts w:eastAsia="Times New Roman" w:cs="Times New Roman"/>
          <w:kern w:val="2"/>
          <w:lang w:eastAsia="zh-CN"/>
        </w:rPr>
        <w:t>:</w:t>
      </w:r>
    </w:p>
    <w:p w14:paraId="79A33421" w14:textId="77777777" w:rsidR="002052A2" w:rsidRPr="004410C7" w:rsidRDefault="002052A2" w:rsidP="002052A2">
      <w:pPr>
        <w:pStyle w:val="Akapitzlist"/>
        <w:suppressAutoHyphens/>
        <w:spacing w:after="0" w:line="240" w:lineRule="auto"/>
        <w:ind w:left="360"/>
        <w:jc w:val="both"/>
        <w:rPr>
          <w:rFonts w:eastAsia="Times New Roman" w:cs="Times New Roman"/>
          <w:kern w:val="2"/>
          <w:lang w:eastAsia="zh-CN"/>
        </w:rPr>
      </w:pPr>
    </w:p>
    <w:p w14:paraId="79A33422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kern w:val="2"/>
          <w:lang w:eastAsia="zh-CN"/>
        </w:rPr>
        <w:t xml:space="preserve">    </w:t>
      </w:r>
      <w:r w:rsidRPr="004410C7">
        <w:rPr>
          <w:rFonts w:eastAsia="Calibri" w:cs="Times New Roman"/>
          <w:kern w:val="2"/>
          <w:lang w:eastAsia="zh-CN"/>
        </w:rPr>
        <w:t xml:space="preserve">mikroprzedsiębiorstwo definiuje się jako przedsiębiorstwo, które zatrudnia mniej niż 10  </w:t>
      </w:r>
    </w:p>
    <w:p w14:paraId="79A33423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pracowników i którego roczny obrót lub roczna suma bilansowa nie przekracza 2 milionów   </w:t>
      </w:r>
    </w:p>
    <w:p w14:paraId="79A33424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EUR,</w:t>
      </w:r>
    </w:p>
    <w:p w14:paraId="79A33425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Calibri" w:cs="Times New Roman"/>
          <w:kern w:val="2"/>
          <w:lang w:eastAsia="zh-CN"/>
        </w:rPr>
        <w:t xml:space="preserve">małe przedsiębiorstwo definiuje się jako przedsiębiorstwo, które zatrudnia mniej niż 50  </w:t>
      </w:r>
    </w:p>
    <w:p w14:paraId="79A33426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pracowników i którego roczny obrót lub roczna suma bilansowa nie przekracza 10 milionów   </w:t>
      </w:r>
    </w:p>
    <w:p w14:paraId="79A33427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EUR,</w:t>
      </w:r>
    </w:p>
    <w:p w14:paraId="79A33428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Calibri" w:cs="Times New Roman"/>
          <w:kern w:val="2"/>
          <w:lang w:eastAsia="zh-CN"/>
        </w:rPr>
        <w:t xml:space="preserve">do kategorii średnich przedsiębiorstw  należą przedsiębiorstwa, które zatrudniają mniej niż 250 </w:t>
      </w:r>
    </w:p>
    <w:p w14:paraId="79A33429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pracowników i których roczny obrót nie przekracza 50 milionów EUR, lub roczna suma </w:t>
      </w:r>
    </w:p>
    <w:p w14:paraId="79A3342A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bilansowa nie przekracza 43 milionów EUR,</w:t>
      </w:r>
    </w:p>
    <w:p w14:paraId="79A3342B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Times New Roman" w:cs="Times New Roman"/>
          <w:kern w:val="2"/>
          <w:lang w:eastAsia="zh-CN"/>
        </w:rPr>
        <w:t>jednoosobowa działalność gospodarcza,</w:t>
      </w:r>
    </w:p>
    <w:p w14:paraId="79A3342C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Times New Roman" w:cs="Times New Roman"/>
          <w:kern w:val="2"/>
          <w:lang w:eastAsia="zh-CN"/>
        </w:rPr>
        <w:t>osoba fizyczna nieprowadząca działalności gospodarczej</w:t>
      </w:r>
    </w:p>
    <w:p w14:paraId="79A3342F" w14:textId="78C92250" w:rsidR="00EF4A33" w:rsidRPr="004410C7" w:rsidRDefault="002874E0" w:rsidP="009A77B7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Times New Roman" w:cs="Times New Roman"/>
          <w:kern w:val="2"/>
          <w:lang w:eastAsia="zh-CN"/>
        </w:rPr>
        <w:t>inny rodzaj : ……………………………………………………………………………………...</w:t>
      </w:r>
    </w:p>
    <w:p w14:paraId="79A33430" w14:textId="77777777" w:rsidR="00EF4A33" w:rsidRPr="004410C7" w:rsidRDefault="00701AA0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="Times New Roman"/>
          <w:kern w:val="2"/>
          <w:lang w:eastAsia="zh-CN"/>
        </w:rPr>
      </w:pPr>
      <w:r>
        <w:rPr>
          <w:rFonts w:eastAsia="Calibri" w:cs="Times New Roman"/>
          <w:kern w:val="2"/>
          <w:lang w:eastAsia="zh-CN"/>
        </w:rPr>
        <w:t>Zgodnie</w:t>
      </w:r>
      <w:r w:rsidR="00EF4A33" w:rsidRPr="004410C7">
        <w:rPr>
          <w:rFonts w:eastAsia="Calibri" w:cs="Times New Roman"/>
          <w:kern w:val="2"/>
          <w:lang w:eastAsia="zh-CN"/>
        </w:rPr>
        <w:t xml:space="preserve"> z artykułem 2 załącznika nr I do rozporządzenia Komisji (UE) nr 651/2014 z dnia 17 czerwca 2014 r.:</w:t>
      </w:r>
    </w:p>
    <w:p w14:paraId="68DFA552" w14:textId="77777777" w:rsidR="00085B5B" w:rsidRPr="004410C7" w:rsidRDefault="00085B5B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33" w14:textId="7448B379" w:rsidR="00EF4A33" w:rsidRPr="00A84371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Załącznikami do niniejszego formularza, stanowiącymi integralną część oferty, są:</w:t>
      </w:r>
    </w:p>
    <w:p w14:paraId="5B8EEEE8" w14:textId="53E35535" w:rsidR="009A77B7" w:rsidRPr="005427F4" w:rsidRDefault="005427F4" w:rsidP="005427F4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>
        <w:rPr>
          <w:rFonts w:eastAsia="Times New Roman" w:cs="Times New Roman"/>
          <w:kern w:val="2"/>
          <w:lang w:eastAsia="zh-CN"/>
        </w:rPr>
        <w:t>1)</w:t>
      </w:r>
      <w:r w:rsidR="004B42DD">
        <w:rPr>
          <w:rFonts w:eastAsia="Times New Roman" w:cs="Times New Roman"/>
          <w:kern w:val="2"/>
          <w:lang w:eastAsia="zh-CN"/>
        </w:rPr>
        <w:t xml:space="preserve"> </w:t>
      </w:r>
      <w:r w:rsidR="001A6F07" w:rsidRPr="005427F4">
        <w:rPr>
          <w:rFonts w:eastAsia="Times New Roman" w:cs="Times New Roman"/>
          <w:kern w:val="2"/>
          <w:lang w:eastAsia="zh-CN"/>
        </w:rPr>
        <w:t>Kosztorys O</w:t>
      </w:r>
      <w:r w:rsidR="00EF4A33" w:rsidRPr="005427F4">
        <w:rPr>
          <w:rFonts w:eastAsia="Times New Roman" w:cs="Times New Roman"/>
          <w:kern w:val="2"/>
          <w:lang w:eastAsia="zh-CN"/>
        </w:rPr>
        <w:t>fertowy</w:t>
      </w:r>
      <w:r w:rsidR="004B42DD">
        <w:rPr>
          <w:rFonts w:eastAsia="Times New Roman" w:cs="Times New Roman"/>
          <w:kern w:val="2"/>
          <w:lang w:eastAsia="zh-CN"/>
        </w:rPr>
        <w:t xml:space="preserve"> </w:t>
      </w:r>
      <w:r w:rsidR="009A77B7" w:rsidRPr="005427F4">
        <w:rPr>
          <w:rFonts w:eastAsia="Times New Roman" w:cs="Times New Roman"/>
          <w:kern w:val="2"/>
          <w:lang w:eastAsia="zh-CN"/>
        </w:rPr>
        <w:t xml:space="preserve"> podpisany </w:t>
      </w:r>
      <w:r w:rsidR="004B4D01" w:rsidRPr="005427F4">
        <w:rPr>
          <w:rFonts w:eastAsia="Times New Roman" w:cs="Times New Roman"/>
          <w:kern w:val="2"/>
          <w:lang w:eastAsia="zh-CN"/>
        </w:rPr>
        <w:t xml:space="preserve">przez </w:t>
      </w:r>
      <w:r w:rsidR="004B42DD">
        <w:rPr>
          <w:rFonts w:eastAsia="Times New Roman" w:cs="Times New Roman"/>
          <w:kern w:val="2"/>
          <w:lang w:eastAsia="zh-CN"/>
        </w:rPr>
        <w:t xml:space="preserve"> </w:t>
      </w:r>
      <w:r w:rsidR="004B4D01" w:rsidRPr="005427F4">
        <w:rPr>
          <w:rFonts w:eastAsia="Times New Roman" w:cs="Times New Roman"/>
          <w:kern w:val="2"/>
          <w:lang w:eastAsia="zh-CN"/>
        </w:rPr>
        <w:t>przedstawiciela Wykonawcy</w:t>
      </w:r>
      <w:r w:rsidR="009A77B7" w:rsidRPr="005427F4">
        <w:rPr>
          <w:rFonts w:eastAsia="Times New Roman" w:cs="Times New Roman"/>
          <w:kern w:val="2"/>
          <w:lang w:eastAsia="zh-CN"/>
        </w:rPr>
        <w:t>;</w:t>
      </w:r>
    </w:p>
    <w:p w14:paraId="79A33435" w14:textId="77777777" w:rsidR="00EF4A33" w:rsidRDefault="00697057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="Times New Roman"/>
          <w:color w:val="000000"/>
          <w:kern w:val="2"/>
          <w:lang w:eastAsia="zh-CN"/>
        </w:rPr>
      </w:pPr>
      <w:r>
        <w:rPr>
          <w:rFonts w:eastAsia="Times New Roman" w:cs="Times New Roman"/>
          <w:color w:val="000000"/>
          <w:kern w:val="2"/>
          <w:lang w:eastAsia="zh-CN"/>
        </w:rPr>
        <w:t>2) Pełnomocnictwo</w:t>
      </w:r>
    </w:p>
    <w:p w14:paraId="47F2C3B6" w14:textId="47BFF749" w:rsidR="00A93B75" w:rsidRPr="004410C7" w:rsidRDefault="00A93B75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="Times New Roman"/>
          <w:color w:val="000000"/>
          <w:kern w:val="2"/>
          <w:lang w:eastAsia="zh-CN"/>
        </w:rPr>
      </w:pPr>
      <w:r>
        <w:rPr>
          <w:rFonts w:eastAsia="Times New Roman" w:cs="Times New Roman"/>
          <w:color w:val="000000"/>
          <w:kern w:val="2"/>
          <w:lang w:eastAsia="zh-CN"/>
        </w:rPr>
        <w:t>4) Ośw. ………………………………………………</w:t>
      </w:r>
    </w:p>
    <w:p w14:paraId="79A33437" w14:textId="77777777" w:rsidR="00EF4A33" w:rsidRPr="004410C7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38" w14:textId="77777777" w:rsidR="00EF4A33" w:rsidRPr="004410C7" w:rsidRDefault="00EF4A33" w:rsidP="00EF4A33">
      <w:pPr>
        <w:suppressAutoHyphens/>
        <w:spacing w:after="0" w:line="240" w:lineRule="auto"/>
        <w:jc w:val="right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…..............................................................................................</w:t>
      </w:r>
    </w:p>
    <w:p w14:paraId="79A33439" w14:textId="77777777" w:rsidR="00EF4A33" w:rsidRPr="004410C7" w:rsidRDefault="00EF4A33" w:rsidP="00EF4A33">
      <w:pPr>
        <w:suppressAutoHyphens/>
        <w:spacing w:after="0" w:line="240" w:lineRule="auto"/>
        <w:jc w:val="right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i/>
          <w:iCs/>
          <w:kern w:val="2"/>
          <w:lang w:eastAsia="zh-CN"/>
        </w:rPr>
        <w:t>(data i czytelny podpis uprawnionego przedstawiciela(i) Wykonawcy)</w:t>
      </w:r>
    </w:p>
    <w:p w14:paraId="79A3343A" w14:textId="77777777" w:rsidR="00EF4A33" w:rsidRPr="004410C7" w:rsidRDefault="00EF4A33" w:rsidP="00EF4A33">
      <w:pPr>
        <w:suppressAutoHyphens/>
        <w:spacing w:after="0" w:line="240" w:lineRule="auto"/>
        <w:rPr>
          <w:rFonts w:eastAsia="Times New Roman" w:cs="Times New Roman"/>
          <w:i/>
          <w:iCs/>
          <w:kern w:val="2"/>
          <w:lang w:eastAsia="zh-CN"/>
        </w:rPr>
      </w:pPr>
    </w:p>
    <w:p w14:paraId="79A3343B" w14:textId="77777777" w:rsidR="00EF4A33" w:rsidRPr="004410C7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i/>
          <w:iCs/>
          <w:spacing w:val="4"/>
          <w:kern w:val="2"/>
          <w:lang w:eastAsia="zh-CN"/>
        </w:rPr>
        <w:t xml:space="preserve">* </w:t>
      </w:r>
      <w:r w:rsidRPr="004410C7">
        <w:rPr>
          <w:rFonts w:eastAsia="Times New Roman" w:cs="Times New Roman"/>
          <w:i/>
          <w:iCs/>
          <w:kern w:val="2"/>
          <w:lang w:eastAsia="zh-CN"/>
        </w:rPr>
        <w:t>niepotrzebne skreślić</w:t>
      </w:r>
    </w:p>
    <w:p w14:paraId="79A3343C" w14:textId="77777777" w:rsidR="00B87716" w:rsidRPr="004410C7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i/>
          <w:iCs/>
          <w:spacing w:val="4"/>
          <w:kern w:val="2"/>
          <w:lang w:eastAsia="zh-CN"/>
        </w:rPr>
        <w:t>** jeżeli dotyczy</w:t>
      </w:r>
    </w:p>
    <w:sectPr w:rsidR="00B87716" w:rsidRPr="004410C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0E5044" w14:textId="77777777" w:rsidR="005D4DAE" w:rsidRDefault="005D4DAE" w:rsidP="00EF4A33">
      <w:pPr>
        <w:spacing w:after="0" w:line="240" w:lineRule="auto"/>
      </w:pPr>
      <w:r>
        <w:separator/>
      </w:r>
    </w:p>
  </w:endnote>
  <w:endnote w:type="continuationSeparator" w:id="0">
    <w:p w14:paraId="6B3886FB" w14:textId="77777777" w:rsidR="005D4DAE" w:rsidRDefault="005D4DAE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14:paraId="79A33441" w14:textId="77777777"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490A">
          <w:rPr>
            <w:noProof/>
          </w:rPr>
          <w:t>2</w:t>
        </w:r>
        <w:r>
          <w:fldChar w:fldCharType="end"/>
        </w:r>
      </w:p>
    </w:sdtContent>
  </w:sdt>
  <w:p w14:paraId="79A33442" w14:textId="77777777"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F2882F" w14:textId="77777777" w:rsidR="005D4DAE" w:rsidRDefault="005D4DAE" w:rsidP="00EF4A33">
      <w:pPr>
        <w:spacing w:after="0" w:line="240" w:lineRule="auto"/>
      </w:pPr>
      <w:r>
        <w:separator/>
      </w:r>
    </w:p>
  </w:footnote>
  <w:footnote w:type="continuationSeparator" w:id="0">
    <w:p w14:paraId="461627A9" w14:textId="77777777" w:rsidR="005D4DAE" w:rsidRDefault="005D4DAE" w:rsidP="00EF4A33">
      <w:pPr>
        <w:spacing w:after="0" w:line="240" w:lineRule="auto"/>
      </w:pPr>
      <w:r>
        <w:continuationSeparator/>
      </w:r>
    </w:p>
  </w:footnote>
  <w:footnote w:id="1">
    <w:p w14:paraId="79A33443" w14:textId="77777777"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7C3B906" w14:textId="77777777" w:rsidR="00085B5B" w:rsidRDefault="00085B5B" w:rsidP="00EF4A33">
      <w:pPr>
        <w:pStyle w:val="Tekstprzypisudolnego"/>
        <w:jc w:val="both"/>
      </w:pPr>
    </w:p>
    <w:p w14:paraId="1A9DDAA6" w14:textId="77777777" w:rsidR="00085B5B" w:rsidRDefault="00085B5B" w:rsidP="00EF4A33">
      <w:pPr>
        <w:pStyle w:val="Tekstprzypisudolnego"/>
        <w:jc w:val="both"/>
      </w:pPr>
    </w:p>
    <w:p w14:paraId="34D9C003" w14:textId="77777777" w:rsidR="00085B5B" w:rsidRDefault="00085B5B" w:rsidP="00EF4A33">
      <w:pPr>
        <w:pStyle w:val="Tekstprzypisudolnego"/>
        <w:jc w:val="both"/>
      </w:pPr>
    </w:p>
  </w:footnote>
  <w:footnote w:id="2">
    <w:p w14:paraId="79A33444" w14:textId="77777777"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</w:t>
      </w:r>
      <w:r w:rsidR="002874E0">
        <w:t>11</w:t>
      </w:r>
      <w:r>
        <w:t xml:space="preserve">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abstractNum w:abstractNumId="4" w15:restartNumberingAfterBreak="0">
    <w:nsid w:val="0DBD3DD8"/>
    <w:multiLevelType w:val="hybridMultilevel"/>
    <w:tmpl w:val="5D120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11DC5"/>
    <w:multiLevelType w:val="hybridMultilevel"/>
    <w:tmpl w:val="F9EC9938"/>
    <w:lvl w:ilvl="0" w:tplc="9D44C00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869C0"/>
    <w:multiLevelType w:val="multilevel"/>
    <w:tmpl w:val="7A00E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5712502"/>
    <w:multiLevelType w:val="hybridMultilevel"/>
    <w:tmpl w:val="FDA66660"/>
    <w:lvl w:ilvl="0" w:tplc="9D44C00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E908B1"/>
    <w:multiLevelType w:val="hybridMultilevel"/>
    <w:tmpl w:val="1D5C980A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57B7F"/>
    <w:multiLevelType w:val="hybridMultilevel"/>
    <w:tmpl w:val="0F8821A8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0E18EF"/>
    <w:multiLevelType w:val="hybridMultilevel"/>
    <w:tmpl w:val="A6C2D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AF7739"/>
    <w:multiLevelType w:val="hybridMultilevel"/>
    <w:tmpl w:val="E49487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FC784D"/>
    <w:multiLevelType w:val="hybridMultilevel"/>
    <w:tmpl w:val="55C03F6E"/>
    <w:lvl w:ilvl="0" w:tplc="531E2B24">
      <w:start w:val="1"/>
      <w:numFmt w:val="lowerLetter"/>
      <w:lvlText w:val="%1)"/>
      <w:lvlJc w:val="left"/>
      <w:pPr>
        <w:ind w:left="108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755975"/>
    <w:multiLevelType w:val="hybridMultilevel"/>
    <w:tmpl w:val="0A085794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6F7B31"/>
    <w:multiLevelType w:val="hybridMultilevel"/>
    <w:tmpl w:val="2FB0CFEA"/>
    <w:lvl w:ilvl="0" w:tplc="1ABC24B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817AA3"/>
    <w:multiLevelType w:val="hybridMultilevel"/>
    <w:tmpl w:val="317251EE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BE7E15"/>
    <w:multiLevelType w:val="hybridMultilevel"/>
    <w:tmpl w:val="08364EDE"/>
    <w:lvl w:ilvl="0" w:tplc="EBF01C5A">
      <w:start w:val="1"/>
      <w:numFmt w:val="lowerLetter"/>
      <w:lvlText w:val="%1)"/>
      <w:lvlJc w:val="left"/>
      <w:pPr>
        <w:ind w:left="1494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5"/>
  </w:num>
  <w:num w:numId="9">
    <w:abstractNumId w:val="8"/>
  </w:num>
  <w:num w:numId="10">
    <w:abstractNumId w:val="7"/>
  </w:num>
  <w:num w:numId="11">
    <w:abstractNumId w:val="9"/>
  </w:num>
  <w:num w:numId="12">
    <w:abstractNumId w:val="13"/>
  </w:num>
  <w:num w:numId="13">
    <w:abstractNumId w:val="12"/>
  </w:num>
  <w:num w:numId="14">
    <w:abstractNumId w:val="15"/>
  </w:num>
  <w:num w:numId="15">
    <w:abstractNumId w:val="16"/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01A89"/>
    <w:rsid w:val="00007DE5"/>
    <w:rsid w:val="00021F01"/>
    <w:rsid w:val="00035239"/>
    <w:rsid w:val="00041D29"/>
    <w:rsid w:val="00044D71"/>
    <w:rsid w:val="00054BFE"/>
    <w:rsid w:val="00076FE7"/>
    <w:rsid w:val="00082E51"/>
    <w:rsid w:val="00085752"/>
    <w:rsid w:val="00085B5B"/>
    <w:rsid w:val="00085E90"/>
    <w:rsid w:val="000921F7"/>
    <w:rsid w:val="000C48C3"/>
    <w:rsid w:val="000C7F3C"/>
    <w:rsid w:val="000E026B"/>
    <w:rsid w:val="000E732D"/>
    <w:rsid w:val="000E75A4"/>
    <w:rsid w:val="00101BB9"/>
    <w:rsid w:val="0010459E"/>
    <w:rsid w:val="00163840"/>
    <w:rsid w:val="001A6F07"/>
    <w:rsid w:val="001E397B"/>
    <w:rsid w:val="001F15C4"/>
    <w:rsid w:val="002052A2"/>
    <w:rsid w:val="0023584A"/>
    <w:rsid w:val="00265553"/>
    <w:rsid w:val="002778B2"/>
    <w:rsid w:val="0028402C"/>
    <w:rsid w:val="002874E0"/>
    <w:rsid w:val="002A18BC"/>
    <w:rsid w:val="002A5F49"/>
    <w:rsid w:val="002A5F66"/>
    <w:rsid w:val="002A6051"/>
    <w:rsid w:val="002B7781"/>
    <w:rsid w:val="002C38C7"/>
    <w:rsid w:val="002E1341"/>
    <w:rsid w:val="002E3EAA"/>
    <w:rsid w:val="002E545F"/>
    <w:rsid w:val="0031276B"/>
    <w:rsid w:val="00353565"/>
    <w:rsid w:val="003A31DC"/>
    <w:rsid w:val="003A4821"/>
    <w:rsid w:val="003F6598"/>
    <w:rsid w:val="00400D07"/>
    <w:rsid w:val="00416E16"/>
    <w:rsid w:val="0043652D"/>
    <w:rsid w:val="004410C7"/>
    <w:rsid w:val="004510FB"/>
    <w:rsid w:val="004522FD"/>
    <w:rsid w:val="00495C78"/>
    <w:rsid w:val="004A5118"/>
    <w:rsid w:val="004B42DD"/>
    <w:rsid w:val="004B4D01"/>
    <w:rsid w:val="004C0BC6"/>
    <w:rsid w:val="004D6D33"/>
    <w:rsid w:val="004E78FA"/>
    <w:rsid w:val="00517104"/>
    <w:rsid w:val="005427F4"/>
    <w:rsid w:val="00543DF3"/>
    <w:rsid w:val="00546AD9"/>
    <w:rsid w:val="005512DD"/>
    <w:rsid w:val="005906DB"/>
    <w:rsid w:val="00596AF3"/>
    <w:rsid w:val="005D1C6E"/>
    <w:rsid w:val="005D1FDE"/>
    <w:rsid w:val="005D4DAE"/>
    <w:rsid w:val="005D5CFF"/>
    <w:rsid w:val="005E2F5F"/>
    <w:rsid w:val="00622688"/>
    <w:rsid w:val="00625591"/>
    <w:rsid w:val="00645DD3"/>
    <w:rsid w:val="006570CF"/>
    <w:rsid w:val="00674466"/>
    <w:rsid w:val="00683AFF"/>
    <w:rsid w:val="00697057"/>
    <w:rsid w:val="006B775F"/>
    <w:rsid w:val="006D0D52"/>
    <w:rsid w:val="006E3284"/>
    <w:rsid w:val="006F296D"/>
    <w:rsid w:val="00701AA0"/>
    <w:rsid w:val="007137B9"/>
    <w:rsid w:val="00720C92"/>
    <w:rsid w:val="0072712C"/>
    <w:rsid w:val="00731B29"/>
    <w:rsid w:val="00741BFC"/>
    <w:rsid w:val="00766FD3"/>
    <w:rsid w:val="0077012F"/>
    <w:rsid w:val="00795E5D"/>
    <w:rsid w:val="007B3E3B"/>
    <w:rsid w:val="007C0F03"/>
    <w:rsid w:val="007D1FE8"/>
    <w:rsid w:val="007E2346"/>
    <w:rsid w:val="0080565E"/>
    <w:rsid w:val="0080663A"/>
    <w:rsid w:val="00807B6D"/>
    <w:rsid w:val="0082712A"/>
    <w:rsid w:val="0084405F"/>
    <w:rsid w:val="008521E1"/>
    <w:rsid w:val="00855C78"/>
    <w:rsid w:val="00866063"/>
    <w:rsid w:val="0087624F"/>
    <w:rsid w:val="00883191"/>
    <w:rsid w:val="00893FC6"/>
    <w:rsid w:val="00895B77"/>
    <w:rsid w:val="008E6939"/>
    <w:rsid w:val="00945963"/>
    <w:rsid w:val="0095490A"/>
    <w:rsid w:val="009A77B7"/>
    <w:rsid w:val="00A02377"/>
    <w:rsid w:val="00A065D1"/>
    <w:rsid w:val="00A70366"/>
    <w:rsid w:val="00A84371"/>
    <w:rsid w:val="00A93B75"/>
    <w:rsid w:val="00AB59FE"/>
    <w:rsid w:val="00AD4099"/>
    <w:rsid w:val="00AE5529"/>
    <w:rsid w:val="00AF7E46"/>
    <w:rsid w:val="00B30773"/>
    <w:rsid w:val="00BA117F"/>
    <w:rsid w:val="00BA2E2A"/>
    <w:rsid w:val="00BC1150"/>
    <w:rsid w:val="00BC2EC8"/>
    <w:rsid w:val="00BC5596"/>
    <w:rsid w:val="00BD6B5B"/>
    <w:rsid w:val="00BF6B44"/>
    <w:rsid w:val="00C155DB"/>
    <w:rsid w:val="00C16104"/>
    <w:rsid w:val="00C31D24"/>
    <w:rsid w:val="00C47FD8"/>
    <w:rsid w:val="00C803FD"/>
    <w:rsid w:val="00CD7B52"/>
    <w:rsid w:val="00D12C45"/>
    <w:rsid w:val="00D27673"/>
    <w:rsid w:val="00D53757"/>
    <w:rsid w:val="00D649B9"/>
    <w:rsid w:val="00DA3594"/>
    <w:rsid w:val="00DA7FE2"/>
    <w:rsid w:val="00DD0491"/>
    <w:rsid w:val="00DD191D"/>
    <w:rsid w:val="00DD36DE"/>
    <w:rsid w:val="00DF2E33"/>
    <w:rsid w:val="00E04E4B"/>
    <w:rsid w:val="00E2695B"/>
    <w:rsid w:val="00E33F38"/>
    <w:rsid w:val="00E47DBE"/>
    <w:rsid w:val="00E51D64"/>
    <w:rsid w:val="00E92866"/>
    <w:rsid w:val="00E93233"/>
    <w:rsid w:val="00E96945"/>
    <w:rsid w:val="00EC32F9"/>
    <w:rsid w:val="00EC4BBE"/>
    <w:rsid w:val="00ED1FB8"/>
    <w:rsid w:val="00ED53F9"/>
    <w:rsid w:val="00EF4A33"/>
    <w:rsid w:val="00F24BEB"/>
    <w:rsid w:val="00F34B2B"/>
    <w:rsid w:val="00F47F64"/>
    <w:rsid w:val="00F52B38"/>
    <w:rsid w:val="00F65365"/>
    <w:rsid w:val="00F66336"/>
    <w:rsid w:val="00F81CCF"/>
    <w:rsid w:val="00F9421A"/>
    <w:rsid w:val="00F96FF0"/>
    <w:rsid w:val="00FA3066"/>
    <w:rsid w:val="00FB376B"/>
    <w:rsid w:val="00FE20A6"/>
    <w:rsid w:val="00FE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333AE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1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B2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1,Akapit z listą31,Wypunktowanie,Normal2,L1,Numerowanie,Adresat stanowisko,sw tekst,Akapit z listą3"/>
    <w:basedOn w:val="Normalny"/>
    <w:link w:val="AkapitzlistZnak"/>
    <w:uiPriority w:val="99"/>
    <w:qFormat/>
    <w:rsid w:val="00041D29"/>
    <w:pPr>
      <w:ind w:left="720"/>
      <w:contextualSpacing/>
    </w:pPr>
  </w:style>
  <w:style w:type="character" w:customStyle="1" w:styleId="AkapitzlistZnak">
    <w:name w:val="Akapit z listą Znak"/>
    <w:aliases w:val="Normalny1 Znak,Akapit z listą31 Znak,Wypunktowanie Znak,Normal2 Znak,L1 Znak,Numerowanie Znak,Adresat stanowisko Znak,sw tekst Znak,Akapit z listą3 Znak"/>
    <w:link w:val="Akapitzlist"/>
    <w:uiPriority w:val="99"/>
    <w:qFormat/>
    <w:locked/>
    <w:rsid w:val="00683AFF"/>
  </w:style>
  <w:style w:type="paragraph" w:styleId="NormalnyWeb">
    <w:name w:val="Normal (Web)"/>
    <w:basedOn w:val="Normalny"/>
    <w:uiPriority w:val="99"/>
    <w:rsid w:val="0082712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1</Pages>
  <Words>1100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Monika Karwacka</cp:lastModifiedBy>
  <cp:revision>128</cp:revision>
  <cp:lastPrinted>2024-05-07T07:26:00Z</cp:lastPrinted>
  <dcterms:created xsi:type="dcterms:W3CDTF">2021-01-30T18:42:00Z</dcterms:created>
  <dcterms:modified xsi:type="dcterms:W3CDTF">2024-11-15T11:48:00Z</dcterms:modified>
</cp:coreProperties>
</file>