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A8BCB3" w14:textId="77777777" w:rsidR="0072396F" w:rsidRPr="008D2AA6" w:rsidRDefault="0072396F" w:rsidP="009135EE">
      <w:pPr>
        <w:spacing w:line="240" w:lineRule="auto"/>
        <w:jc w:val="center"/>
        <w:rPr>
          <w:rFonts w:ascii="Calibri Light" w:hAnsi="Calibri Light" w:cs="Calibri Light"/>
          <w:b/>
          <w:color w:val="000000"/>
        </w:rPr>
      </w:pPr>
      <w:r w:rsidRPr="008D2AA6">
        <w:rPr>
          <w:rFonts w:ascii="Calibri Light" w:hAnsi="Calibri Light" w:cs="Calibri Light"/>
          <w:b/>
          <w:color w:val="000000"/>
        </w:rPr>
        <w:t>Wzór umowy</w:t>
      </w:r>
    </w:p>
    <w:p w14:paraId="375C212E" w14:textId="77777777" w:rsidR="0072396F" w:rsidRPr="008D2AA6" w:rsidRDefault="0072396F" w:rsidP="009135EE">
      <w:pPr>
        <w:spacing w:line="240" w:lineRule="auto"/>
        <w:jc w:val="center"/>
        <w:rPr>
          <w:rFonts w:ascii="Calibri Light" w:hAnsi="Calibri Light" w:cs="Calibri Light"/>
          <w:b/>
          <w:color w:val="000000"/>
        </w:rPr>
      </w:pPr>
    </w:p>
    <w:p w14:paraId="6471A8D1" w14:textId="77777777" w:rsidR="0072396F" w:rsidRPr="008D2AA6" w:rsidRDefault="0072396F" w:rsidP="009135EE">
      <w:pPr>
        <w:spacing w:line="240" w:lineRule="auto"/>
        <w:jc w:val="center"/>
        <w:rPr>
          <w:rFonts w:ascii="Calibri Light" w:hAnsi="Calibri Light" w:cs="Calibri Light"/>
          <w:b/>
          <w:color w:val="000000"/>
        </w:rPr>
      </w:pPr>
    </w:p>
    <w:p w14:paraId="3E04348C" w14:textId="79F875F5" w:rsidR="007E03F7" w:rsidRPr="008D2AA6" w:rsidRDefault="007E03F7" w:rsidP="007E03F7">
      <w:pPr>
        <w:pStyle w:val="Standard"/>
        <w:rPr>
          <w:rFonts w:ascii="Calibri Light" w:hAnsi="Calibri Light" w:cs="Calibri Light"/>
          <w:sz w:val="22"/>
          <w:szCs w:val="22"/>
        </w:rPr>
      </w:pPr>
      <w:r w:rsidRPr="008D2AA6">
        <w:rPr>
          <w:rFonts w:ascii="Calibri Light" w:hAnsi="Calibri Light" w:cs="Calibri Light"/>
          <w:sz w:val="22"/>
          <w:szCs w:val="22"/>
        </w:rPr>
        <w:t xml:space="preserve">Zawarta w dniu   ............................  w </w:t>
      </w:r>
      <w:r w:rsidR="00EB6B6A">
        <w:rPr>
          <w:rFonts w:ascii="Calibri Light" w:hAnsi="Calibri Light" w:cs="Calibri Light"/>
          <w:sz w:val="22"/>
          <w:szCs w:val="22"/>
        </w:rPr>
        <w:t>Kietrzu</w:t>
      </w:r>
      <w:r w:rsidRPr="008D2AA6">
        <w:rPr>
          <w:rFonts w:ascii="Calibri Light" w:hAnsi="Calibri Light" w:cs="Calibri Light"/>
          <w:sz w:val="22"/>
          <w:szCs w:val="22"/>
        </w:rPr>
        <w:t xml:space="preserve"> </w:t>
      </w:r>
    </w:p>
    <w:p w14:paraId="50E6C412" w14:textId="62AB27D2" w:rsidR="00EB6B6A" w:rsidRPr="00EB6B6A" w:rsidRDefault="0034744B" w:rsidP="00EB6B6A">
      <w:pPr>
        <w:pStyle w:val="Standard"/>
        <w:rPr>
          <w:rFonts w:ascii="Calibri Light" w:hAnsi="Calibri Light" w:cs="Calibri Light"/>
          <w:sz w:val="22"/>
          <w:szCs w:val="22"/>
        </w:rPr>
      </w:pPr>
      <w:r w:rsidRPr="0034744B">
        <w:rPr>
          <w:rFonts w:ascii="Calibri Light" w:hAnsi="Calibri Light" w:cs="Calibri Light"/>
          <w:sz w:val="22"/>
          <w:szCs w:val="22"/>
        </w:rPr>
        <w:t xml:space="preserve">pomiędzy  </w:t>
      </w:r>
      <w:r w:rsidR="0057245D" w:rsidRPr="0057245D">
        <w:rPr>
          <w:rFonts w:ascii="Calibri Light" w:hAnsi="Calibri Light" w:cs="Calibri Light"/>
          <w:sz w:val="22"/>
          <w:szCs w:val="22"/>
        </w:rPr>
        <w:t>Centrum Kultury i Sportu sp. z o.o.</w:t>
      </w:r>
      <w:r w:rsidR="0057245D">
        <w:rPr>
          <w:rFonts w:ascii="Calibri Light" w:hAnsi="Calibri Light" w:cs="Calibri Light"/>
          <w:sz w:val="22"/>
          <w:szCs w:val="22"/>
        </w:rPr>
        <w:t xml:space="preserve"> </w:t>
      </w:r>
      <w:r w:rsidR="00EB6B6A" w:rsidRPr="00EB6B6A">
        <w:rPr>
          <w:rFonts w:ascii="Calibri Light" w:hAnsi="Calibri Light" w:cs="Calibri Light"/>
          <w:sz w:val="22"/>
          <w:szCs w:val="22"/>
        </w:rPr>
        <w:t>z siedzibą</w:t>
      </w:r>
      <w:r w:rsidR="0057245D">
        <w:rPr>
          <w:rFonts w:ascii="Calibri Light" w:hAnsi="Calibri Light" w:cs="Calibri Light"/>
          <w:sz w:val="22"/>
          <w:szCs w:val="22"/>
        </w:rPr>
        <w:t xml:space="preserve"> przy </w:t>
      </w:r>
      <w:r w:rsidR="00EB6B6A" w:rsidRPr="00EB6B6A">
        <w:rPr>
          <w:rFonts w:ascii="Calibri Light" w:hAnsi="Calibri Light" w:cs="Calibri Light"/>
          <w:sz w:val="22"/>
          <w:szCs w:val="22"/>
        </w:rPr>
        <w:t xml:space="preserve"> ul. </w:t>
      </w:r>
      <w:r w:rsidR="0057245D" w:rsidRPr="0057245D">
        <w:rPr>
          <w:rFonts w:ascii="Calibri Light" w:hAnsi="Calibri Light" w:cs="Calibri Light"/>
          <w:sz w:val="22"/>
          <w:szCs w:val="22"/>
        </w:rPr>
        <w:t>Wojska Polskiego</w:t>
      </w:r>
      <w:r w:rsidR="0057245D">
        <w:rPr>
          <w:rFonts w:ascii="Calibri Light" w:hAnsi="Calibri Light" w:cs="Calibri Light"/>
          <w:sz w:val="22"/>
          <w:szCs w:val="22"/>
        </w:rPr>
        <w:t xml:space="preserve"> 14 </w:t>
      </w:r>
      <w:r w:rsidR="00EB6B6A" w:rsidRPr="00EB6B6A">
        <w:rPr>
          <w:rFonts w:ascii="Calibri Light" w:hAnsi="Calibri Light" w:cs="Calibri Light"/>
          <w:sz w:val="22"/>
          <w:szCs w:val="22"/>
        </w:rPr>
        <w:t>, 48-130 Kietrz</w:t>
      </w:r>
    </w:p>
    <w:p w14:paraId="3FFCD97B" w14:textId="01FD047F" w:rsidR="00EB6B6A" w:rsidRPr="00EB6B6A" w:rsidRDefault="00EB6B6A" w:rsidP="00EB6B6A">
      <w:pPr>
        <w:pStyle w:val="Standard"/>
        <w:rPr>
          <w:rFonts w:ascii="Calibri Light" w:hAnsi="Calibri Light" w:cs="Calibri Light"/>
          <w:sz w:val="22"/>
          <w:szCs w:val="22"/>
        </w:rPr>
      </w:pPr>
      <w:r w:rsidRPr="00EB6B6A">
        <w:rPr>
          <w:rFonts w:ascii="Calibri Light" w:hAnsi="Calibri Light" w:cs="Calibri Light"/>
          <w:sz w:val="22"/>
          <w:szCs w:val="22"/>
        </w:rPr>
        <w:t xml:space="preserve">NIP </w:t>
      </w:r>
      <w:r w:rsidR="0057245D" w:rsidRPr="0057245D">
        <w:rPr>
          <w:rFonts w:ascii="Calibri Light" w:hAnsi="Calibri Light" w:cs="Calibri Light"/>
          <w:sz w:val="22"/>
          <w:szCs w:val="22"/>
        </w:rPr>
        <w:t>5833159359</w:t>
      </w:r>
    </w:p>
    <w:p w14:paraId="62300F96" w14:textId="0193BC87" w:rsidR="00EB6B6A" w:rsidRPr="00EB6B6A" w:rsidRDefault="0057245D" w:rsidP="00EB6B6A">
      <w:pPr>
        <w:pStyle w:val="Standard"/>
        <w:rPr>
          <w:rFonts w:ascii="Calibri Light" w:hAnsi="Calibri Light" w:cs="Calibri Light"/>
          <w:sz w:val="22"/>
          <w:szCs w:val="22"/>
        </w:rPr>
      </w:pPr>
      <w:r>
        <w:rPr>
          <w:rFonts w:ascii="Calibri Light" w:hAnsi="Calibri Light" w:cs="Calibri Light"/>
          <w:sz w:val="22"/>
          <w:szCs w:val="22"/>
        </w:rPr>
        <w:t>reprezentowanym</w:t>
      </w:r>
      <w:r w:rsidR="00EB6B6A" w:rsidRPr="00EB6B6A">
        <w:rPr>
          <w:rFonts w:ascii="Calibri Light" w:hAnsi="Calibri Light" w:cs="Calibri Light"/>
          <w:sz w:val="22"/>
          <w:szCs w:val="22"/>
        </w:rPr>
        <w:t xml:space="preserve"> przez:</w:t>
      </w:r>
    </w:p>
    <w:p w14:paraId="68D2C767" w14:textId="3CA5509F" w:rsidR="00EB6B6A" w:rsidRPr="00EB6B6A" w:rsidRDefault="00EB6B6A" w:rsidP="00EB6B6A">
      <w:pPr>
        <w:pStyle w:val="Standard"/>
        <w:rPr>
          <w:rFonts w:ascii="Calibri Light" w:hAnsi="Calibri Light" w:cs="Calibri Light"/>
          <w:b/>
          <w:sz w:val="22"/>
          <w:szCs w:val="22"/>
        </w:rPr>
      </w:pPr>
      <w:r w:rsidRPr="00EB6B6A">
        <w:rPr>
          <w:rFonts w:ascii="Calibri Light" w:hAnsi="Calibri Light" w:cs="Calibri Light"/>
          <w:sz w:val="22"/>
          <w:szCs w:val="22"/>
        </w:rPr>
        <w:t xml:space="preserve">Panią </w:t>
      </w:r>
      <w:r w:rsidR="0057245D">
        <w:rPr>
          <w:rFonts w:ascii="Calibri Light" w:hAnsi="Calibri Light" w:cs="Calibri Light"/>
          <w:b/>
          <w:sz w:val="22"/>
          <w:szCs w:val="22"/>
        </w:rPr>
        <w:t>Michała Fita - Dyrektora</w:t>
      </w:r>
      <w:r w:rsidRPr="00EB6B6A">
        <w:rPr>
          <w:rFonts w:ascii="Calibri Light" w:hAnsi="Calibri Light" w:cs="Calibri Light"/>
          <w:b/>
          <w:sz w:val="22"/>
          <w:szCs w:val="22"/>
        </w:rPr>
        <w:t xml:space="preserve"> </w:t>
      </w:r>
    </w:p>
    <w:p w14:paraId="4D241A21" w14:textId="5860D89D" w:rsidR="007E03F7" w:rsidRPr="008D2AA6" w:rsidRDefault="007E03F7" w:rsidP="00EB6B6A">
      <w:pPr>
        <w:pStyle w:val="Standard"/>
        <w:rPr>
          <w:rFonts w:ascii="Calibri Light" w:hAnsi="Calibri Light" w:cs="Calibri Light"/>
          <w:sz w:val="22"/>
          <w:szCs w:val="22"/>
        </w:rPr>
      </w:pPr>
      <w:r w:rsidRPr="008D2AA6">
        <w:rPr>
          <w:rFonts w:ascii="Calibri Light" w:hAnsi="Calibri Light" w:cs="Calibri Light"/>
          <w:sz w:val="22"/>
          <w:szCs w:val="22"/>
        </w:rPr>
        <w:t>zwanym  w dalszej części umowy „</w:t>
      </w:r>
      <w:r w:rsidRPr="008D2AA6">
        <w:rPr>
          <w:rFonts w:ascii="Calibri Light" w:hAnsi="Calibri Light" w:cs="Calibri Light"/>
          <w:b/>
          <w:sz w:val="22"/>
          <w:szCs w:val="22"/>
        </w:rPr>
        <w:t>ZAMAWIAJĄCYM lub NABYWCĄ</w:t>
      </w:r>
      <w:r w:rsidRPr="008D2AA6">
        <w:rPr>
          <w:rFonts w:ascii="Calibri Light" w:hAnsi="Calibri Light" w:cs="Calibri Light"/>
          <w:b/>
          <w:i/>
          <w:sz w:val="22"/>
          <w:szCs w:val="22"/>
        </w:rPr>
        <w:t>”</w:t>
      </w:r>
    </w:p>
    <w:p w14:paraId="7D0B4AF0" w14:textId="77777777" w:rsidR="007E03F7" w:rsidRPr="008D2AA6" w:rsidRDefault="007E03F7" w:rsidP="007E03F7">
      <w:pPr>
        <w:pStyle w:val="Standard"/>
        <w:rPr>
          <w:rFonts w:ascii="Calibri Light" w:hAnsi="Calibri Light" w:cs="Calibri Light"/>
          <w:sz w:val="22"/>
          <w:szCs w:val="22"/>
        </w:rPr>
      </w:pPr>
    </w:p>
    <w:p w14:paraId="3546C90E" w14:textId="77777777" w:rsidR="007E03F7" w:rsidRPr="008D2AA6" w:rsidRDefault="007E03F7" w:rsidP="007E03F7">
      <w:pPr>
        <w:pStyle w:val="Standard"/>
        <w:rPr>
          <w:rFonts w:ascii="Calibri Light" w:hAnsi="Calibri Light" w:cs="Calibri Light"/>
          <w:sz w:val="22"/>
          <w:szCs w:val="22"/>
        </w:rPr>
      </w:pPr>
      <w:r w:rsidRPr="008D2AA6">
        <w:rPr>
          <w:rFonts w:ascii="Calibri Light" w:hAnsi="Calibri Light" w:cs="Calibri Light"/>
          <w:sz w:val="22"/>
          <w:szCs w:val="22"/>
        </w:rPr>
        <w:t>a</w:t>
      </w:r>
    </w:p>
    <w:p w14:paraId="779BFF44" w14:textId="77777777" w:rsidR="007E03F7" w:rsidRPr="008D2AA6" w:rsidRDefault="007E03F7" w:rsidP="007E03F7">
      <w:pPr>
        <w:pStyle w:val="Standard"/>
        <w:rPr>
          <w:rFonts w:ascii="Calibri Light" w:hAnsi="Calibri Light" w:cs="Calibri Light"/>
          <w:sz w:val="22"/>
          <w:szCs w:val="22"/>
        </w:rPr>
      </w:pPr>
      <w:r w:rsidRPr="008D2AA6">
        <w:rPr>
          <w:rFonts w:ascii="Calibri Light" w:hAnsi="Calibri Light" w:cs="Calibri Light"/>
          <w:sz w:val="22"/>
          <w:szCs w:val="22"/>
        </w:rPr>
        <w:t>..........................................................................................................................., z siedzibą w ……………………………… przy ul. …………………………., NIP ………………..                       REGON ………………………. zarejestrowaną w rejestrze ……………….. prowadzonym przez Sąd ……………………. Wydział ………………….. w ……………………….., posiadającą kapitał zakładowy w wysokości ……………… w całości opłacony,</w:t>
      </w:r>
    </w:p>
    <w:p w14:paraId="369CC419" w14:textId="77777777" w:rsidR="007E03F7" w:rsidRPr="008D2AA6" w:rsidRDefault="007E03F7" w:rsidP="007E03F7">
      <w:pPr>
        <w:pStyle w:val="Standard"/>
        <w:rPr>
          <w:rFonts w:ascii="Calibri Light" w:hAnsi="Calibri Light" w:cs="Calibri Light"/>
          <w:sz w:val="22"/>
          <w:szCs w:val="22"/>
        </w:rPr>
      </w:pPr>
    </w:p>
    <w:p w14:paraId="371BB83E" w14:textId="77777777" w:rsidR="007E03F7" w:rsidRPr="008D2AA6" w:rsidRDefault="007E03F7" w:rsidP="007E03F7">
      <w:pPr>
        <w:pStyle w:val="Standard"/>
        <w:rPr>
          <w:rFonts w:ascii="Calibri Light" w:hAnsi="Calibri Light" w:cs="Calibri Light"/>
          <w:sz w:val="22"/>
          <w:szCs w:val="22"/>
        </w:rPr>
      </w:pPr>
      <w:r w:rsidRPr="008D2AA6">
        <w:rPr>
          <w:rFonts w:ascii="Calibri Light" w:hAnsi="Calibri Light" w:cs="Calibri Light"/>
          <w:sz w:val="22"/>
          <w:szCs w:val="22"/>
        </w:rPr>
        <w:t>reprezentowaną przez:</w:t>
      </w:r>
    </w:p>
    <w:p w14:paraId="3D77EF1A" w14:textId="77777777" w:rsidR="007E03F7" w:rsidRPr="008D2AA6" w:rsidRDefault="007E03F7" w:rsidP="007E03F7">
      <w:pPr>
        <w:pStyle w:val="Standard"/>
        <w:rPr>
          <w:rFonts w:ascii="Calibri Light" w:hAnsi="Calibri Light" w:cs="Calibri Light"/>
          <w:sz w:val="22"/>
          <w:szCs w:val="22"/>
        </w:rPr>
      </w:pPr>
      <w:r w:rsidRPr="008D2AA6">
        <w:rPr>
          <w:rFonts w:ascii="Calibri Light" w:hAnsi="Calibri Light" w:cs="Calibri Light"/>
          <w:sz w:val="22"/>
          <w:szCs w:val="22"/>
        </w:rPr>
        <w:t>………………………. - ………………………</w:t>
      </w:r>
    </w:p>
    <w:p w14:paraId="3D1C8459" w14:textId="77777777" w:rsidR="007E03F7" w:rsidRPr="008D2AA6" w:rsidRDefault="007E03F7" w:rsidP="007E03F7">
      <w:pPr>
        <w:pStyle w:val="Standard"/>
        <w:rPr>
          <w:rFonts w:ascii="Calibri Light" w:hAnsi="Calibri Light" w:cs="Calibri Light"/>
          <w:sz w:val="22"/>
          <w:szCs w:val="22"/>
        </w:rPr>
      </w:pPr>
      <w:r w:rsidRPr="008D2AA6">
        <w:rPr>
          <w:rFonts w:ascii="Calibri Light" w:hAnsi="Calibri Light" w:cs="Calibri Light"/>
          <w:sz w:val="22"/>
          <w:szCs w:val="22"/>
        </w:rPr>
        <w:t xml:space="preserve">zwanym w dalszej części umowy  </w:t>
      </w:r>
      <w:r w:rsidRPr="008D2AA6">
        <w:rPr>
          <w:rFonts w:ascii="Calibri Light" w:hAnsi="Calibri Light" w:cs="Calibri Light"/>
          <w:b/>
          <w:sz w:val="22"/>
          <w:szCs w:val="22"/>
        </w:rPr>
        <w:t>„WYKONAWCĄ”,</w:t>
      </w:r>
    </w:p>
    <w:p w14:paraId="0A0E2440" w14:textId="77777777" w:rsidR="007E03F7" w:rsidRPr="008D2AA6" w:rsidRDefault="007E03F7" w:rsidP="007E03F7">
      <w:pPr>
        <w:pStyle w:val="Standard"/>
        <w:rPr>
          <w:rFonts w:ascii="Calibri Light" w:hAnsi="Calibri Light" w:cs="Calibri Light"/>
          <w:color w:val="000000"/>
          <w:sz w:val="22"/>
          <w:szCs w:val="22"/>
        </w:rPr>
      </w:pPr>
    </w:p>
    <w:p w14:paraId="5E009D46" w14:textId="64E6EC33" w:rsidR="00D17E6D" w:rsidRPr="008D2AA6" w:rsidRDefault="007E03F7" w:rsidP="00D17E6D">
      <w:pPr>
        <w:spacing w:before="60" w:after="60" w:line="320" w:lineRule="exact"/>
        <w:contextualSpacing/>
        <w:rPr>
          <w:rFonts w:ascii="Calibri Light" w:eastAsia="Times New Roman" w:hAnsi="Calibri Light" w:cs="Calibri Light"/>
          <w:lang w:eastAsia="pl-PL"/>
        </w:rPr>
      </w:pPr>
      <w:r w:rsidRPr="008D2AA6">
        <w:rPr>
          <w:rFonts w:ascii="Calibri Light" w:hAnsi="Calibri Light" w:cs="Calibri Light"/>
          <w:color w:val="000000"/>
        </w:rPr>
        <w:t xml:space="preserve">Niniejsza umowa zostaje zawarta w </w:t>
      </w:r>
      <w:r w:rsidR="00D17E6D" w:rsidRPr="008D2AA6">
        <w:rPr>
          <w:rFonts w:ascii="Calibri Light" w:eastAsia="Times New Roman" w:hAnsi="Calibri Light" w:cs="Calibri Light"/>
          <w:lang w:eastAsia="pl-PL"/>
        </w:rPr>
        <w:t xml:space="preserve">wyniku wyboru najkorzystniejszej oferty w postępowaniu o udzielenie zamówienia publicznego przeprowadzonego w trybie podstawowym na podstawie art. 275 </w:t>
      </w:r>
      <w:r w:rsidR="007126A3" w:rsidRPr="008D2AA6">
        <w:rPr>
          <w:rFonts w:ascii="Calibri Light" w:eastAsia="Times New Roman" w:hAnsi="Calibri Light" w:cs="Calibri Light"/>
          <w:lang w:eastAsia="pl-PL"/>
        </w:rPr>
        <w:t xml:space="preserve">ust. 1 </w:t>
      </w:r>
      <w:r w:rsidR="00D17E6D" w:rsidRPr="008D2AA6">
        <w:rPr>
          <w:rFonts w:ascii="Calibri Light" w:eastAsia="Times New Roman" w:hAnsi="Calibri Light" w:cs="Calibri Light"/>
          <w:lang w:eastAsia="pl-PL"/>
        </w:rPr>
        <w:t xml:space="preserve">ustawy z dnia 11 września 2019 r. Prawo zamówień publicznych </w:t>
      </w:r>
      <w:r w:rsidR="00D17E6D" w:rsidRPr="008D2AA6">
        <w:rPr>
          <w:rFonts w:ascii="Calibri Light" w:hAnsi="Calibri Light" w:cs="Calibri Light"/>
        </w:rPr>
        <w:t>(</w:t>
      </w:r>
      <w:r w:rsidR="00F804C1" w:rsidRPr="008D2AA6">
        <w:rPr>
          <w:rFonts w:ascii="Calibri Light" w:hAnsi="Calibri Light" w:cs="Calibri Light"/>
        </w:rPr>
        <w:t>t.j. Dz. U. z 2022 r. poz. 1710 , 1933, 1812 ,</w:t>
      </w:r>
      <w:r w:rsidR="00D17E6D" w:rsidRPr="008D2AA6">
        <w:rPr>
          <w:rFonts w:ascii="Calibri Light" w:hAnsi="Calibri Light" w:cs="Calibri Light"/>
        </w:rPr>
        <w:t>)</w:t>
      </w:r>
      <w:r w:rsidR="00D17E6D" w:rsidRPr="008D2AA6">
        <w:rPr>
          <w:rFonts w:ascii="Calibri Light" w:eastAsia="Times New Roman" w:hAnsi="Calibri Light" w:cs="Calibri Light"/>
          <w:lang w:eastAsia="pl-PL"/>
        </w:rPr>
        <w:t xml:space="preserve"> została zawarta umowa o następującej treści:</w:t>
      </w:r>
    </w:p>
    <w:p w14:paraId="72BDD94F" w14:textId="589E6044" w:rsidR="007E03F7" w:rsidRPr="008D2AA6" w:rsidRDefault="007E03F7" w:rsidP="007E03F7">
      <w:pPr>
        <w:pStyle w:val="Standard"/>
        <w:rPr>
          <w:rFonts w:ascii="Calibri Light" w:hAnsi="Calibri Light" w:cs="Calibri Light"/>
          <w:color w:val="000000"/>
          <w:sz w:val="22"/>
          <w:szCs w:val="22"/>
        </w:rPr>
      </w:pPr>
    </w:p>
    <w:p w14:paraId="7846A0A9" w14:textId="77777777" w:rsidR="007E03F7" w:rsidRPr="008D2AA6" w:rsidRDefault="007E03F7" w:rsidP="007E03F7">
      <w:pPr>
        <w:pStyle w:val="Standard"/>
        <w:rPr>
          <w:rFonts w:ascii="Calibri Light" w:hAnsi="Calibri Light" w:cs="Calibri Light"/>
          <w:sz w:val="22"/>
          <w:szCs w:val="22"/>
        </w:rPr>
      </w:pPr>
      <w:r w:rsidRPr="008D2AA6">
        <w:rPr>
          <w:rFonts w:ascii="Calibri Light" w:hAnsi="Calibri Light" w:cs="Calibri Light"/>
          <w:color w:val="000000"/>
          <w:sz w:val="22"/>
          <w:szCs w:val="22"/>
        </w:rPr>
        <w:t>o następującej treści:</w:t>
      </w:r>
    </w:p>
    <w:p w14:paraId="77170D2C" w14:textId="69B252C2" w:rsidR="0008505D" w:rsidRPr="008D2AA6" w:rsidRDefault="0057245D" w:rsidP="0057245D">
      <w:pPr>
        <w:pStyle w:val="Textbody"/>
        <w:tabs>
          <w:tab w:val="left" w:pos="720"/>
        </w:tabs>
        <w:spacing w:line="200" w:lineRule="atLeast"/>
        <w:jc w:val="center"/>
        <w:rPr>
          <w:rFonts w:ascii="Calibri Light" w:eastAsia="Times New Roman" w:hAnsi="Calibri Light" w:cs="Calibri Light"/>
          <w:bCs w:val="0"/>
          <w:color w:val="000000"/>
          <w:kern w:val="0"/>
          <w:sz w:val="22"/>
          <w:szCs w:val="22"/>
          <w:lang w:eastAsia="en-US"/>
        </w:rPr>
      </w:pPr>
      <w:r w:rsidRPr="0057245D">
        <w:rPr>
          <w:rFonts w:ascii="Calibri Light" w:eastAsia="Times New Roman" w:hAnsi="Calibri Light" w:cs="Calibri Light"/>
          <w:bCs w:val="0"/>
          <w:color w:val="000000"/>
          <w:kern w:val="0"/>
          <w:sz w:val="22"/>
          <w:szCs w:val="22"/>
          <w:lang w:eastAsia="en-US"/>
        </w:rPr>
        <w:t>ZAKUP ENERGII ELEKTRYCZNEJ NA POTRZEBY CENTRUM KULTURY I SPORTU SP. Z O.O.</w:t>
      </w:r>
    </w:p>
    <w:p w14:paraId="10961BB9" w14:textId="77777777" w:rsidR="0057245D" w:rsidRDefault="0057245D" w:rsidP="007E03F7">
      <w:pPr>
        <w:pStyle w:val="Textbody"/>
        <w:tabs>
          <w:tab w:val="left" w:pos="720"/>
        </w:tabs>
        <w:spacing w:line="200" w:lineRule="atLeast"/>
        <w:rPr>
          <w:rFonts w:ascii="Calibri Light" w:hAnsi="Calibri Light" w:cs="Calibri Light"/>
          <w:b w:val="0"/>
          <w:bCs w:val="0"/>
          <w:sz w:val="22"/>
          <w:szCs w:val="22"/>
        </w:rPr>
      </w:pPr>
    </w:p>
    <w:p w14:paraId="390AB177" w14:textId="0946AAE7" w:rsidR="007E03F7" w:rsidRPr="008D2AA6" w:rsidRDefault="007E03F7" w:rsidP="007E03F7">
      <w:pPr>
        <w:pStyle w:val="Textbody"/>
        <w:tabs>
          <w:tab w:val="left" w:pos="720"/>
        </w:tabs>
        <w:spacing w:line="200" w:lineRule="atLeast"/>
        <w:rPr>
          <w:rFonts w:ascii="Calibri Light" w:hAnsi="Calibri Light" w:cs="Calibri Light"/>
          <w:sz w:val="22"/>
          <w:szCs w:val="22"/>
        </w:rPr>
      </w:pPr>
      <w:r w:rsidRPr="008D2AA6">
        <w:rPr>
          <w:rFonts w:ascii="Calibri Light" w:hAnsi="Calibri Light" w:cs="Calibri Light"/>
          <w:b w:val="0"/>
          <w:bCs w:val="0"/>
          <w:sz w:val="22"/>
          <w:szCs w:val="22"/>
        </w:rPr>
        <w:t xml:space="preserve">Wspólny Słownik Zamówień:  (CPV): </w:t>
      </w:r>
      <w:r w:rsidRPr="008D2AA6">
        <w:rPr>
          <w:rFonts w:ascii="Calibri Light" w:hAnsi="Calibri Light" w:cs="Calibri Light"/>
          <w:b w:val="0"/>
          <w:sz w:val="22"/>
          <w:szCs w:val="22"/>
        </w:rPr>
        <w:t>09310000-5 (Elektryczność)</w:t>
      </w:r>
    </w:p>
    <w:p w14:paraId="6A4704E9" w14:textId="77777777" w:rsidR="007E03F7" w:rsidRPr="008D2AA6" w:rsidRDefault="007E03F7" w:rsidP="007E03F7">
      <w:pPr>
        <w:pStyle w:val="Standard"/>
        <w:rPr>
          <w:rFonts w:ascii="Calibri Light" w:hAnsi="Calibri Light" w:cs="Calibri Light"/>
          <w:iCs/>
          <w:sz w:val="22"/>
          <w:szCs w:val="22"/>
        </w:rPr>
      </w:pPr>
    </w:p>
    <w:p w14:paraId="419440F3" w14:textId="36F1D700" w:rsidR="007E03F7" w:rsidRPr="008D2AA6" w:rsidRDefault="007E03F7" w:rsidP="007E03F7">
      <w:pPr>
        <w:pStyle w:val="Standard"/>
        <w:rPr>
          <w:rFonts w:ascii="Calibri Light" w:hAnsi="Calibri Light" w:cs="Calibri Light"/>
          <w:sz w:val="22"/>
          <w:szCs w:val="22"/>
        </w:rPr>
      </w:pPr>
      <w:r w:rsidRPr="008D2AA6">
        <w:rPr>
          <w:rFonts w:ascii="Calibri Light" w:hAnsi="Calibri Light" w:cs="Calibri Light"/>
          <w:bCs/>
          <w:sz w:val="22"/>
          <w:szCs w:val="22"/>
        </w:rPr>
        <w:t>W razie wątpliwości co do zakresu umowy, zakres przedmiotu zamówien</w:t>
      </w:r>
      <w:r w:rsidR="007126A3" w:rsidRPr="008D2AA6">
        <w:rPr>
          <w:rFonts w:ascii="Calibri Light" w:hAnsi="Calibri Light" w:cs="Calibri Light"/>
          <w:bCs/>
          <w:sz w:val="22"/>
          <w:szCs w:val="22"/>
        </w:rPr>
        <w:t>ia określa oferta Wykonawcy i S</w:t>
      </w:r>
      <w:r w:rsidRPr="008D2AA6">
        <w:rPr>
          <w:rFonts w:ascii="Calibri Light" w:hAnsi="Calibri Light" w:cs="Calibri Light"/>
          <w:bCs/>
          <w:sz w:val="22"/>
          <w:szCs w:val="22"/>
        </w:rPr>
        <w:t>WZ dla postępowania o udzielenie zamówienia publicznego.</w:t>
      </w:r>
    </w:p>
    <w:p w14:paraId="1E553591" w14:textId="23307C1D" w:rsidR="00FC0941" w:rsidRPr="008D2AA6" w:rsidRDefault="00FC0941" w:rsidP="009135EE">
      <w:pPr>
        <w:spacing w:line="240" w:lineRule="auto"/>
        <w:rPr>
          <w:rFonts w:ascii="Calibri Light" w:hAnsi="Calibri Light" w:cs="Calibri Light"/>
          <w:b/>
          <w:color w:val="000000"/>
        </w:rPr>
      </w:pPr>
    </w:p>
    <w:p w14:paraId="51F7C7FF" w14:textId="2D25090E" w:rsidR="0072396F" w:rsidRPr="008D2AA6" w:rsidRDefault="0072396F" w:rsidP="009135EE">
      <w:pPr>
        <w:spacing w:line="240" w:lineRule="auto"/>
        <w:jc w:val="center"/>
        <w:rPr>
          <w:rFonts w:ascii="Calibri Light" w:hAnsi="Calibri Light" w:cs="Calibri Light"/>
          <w:b/>
          <w:color w:val="000000"/>
        </w:rPr>
      </w:pPr>
      <w:r w:rsidRPr="008D2AA6">
        <w:rPr>
          <w:rFonts w:ascii="Calibri Light" w:hAnsi="Calibri Light" w:cs="Calibri Light"/>
          <w:b/>
          <w:color w:val="000000"/>
        </w:rPr>
        <w:t>§1</w:t>
      </w:r>
      <w:r w:rsidR="00FC0941" w:rsidRPr="008D2AA6">
        <w:rPr>
          <w:rFonts w:ascii="Calibri Light" w:hAnsi="Calibri Light" w:cs="Calibri Light"/>
          <w:b/>
          <w:color w:val="000000"/>
        </w:rPr>
        <w:t>.</w:t>
      </w:r>
    </w:p>
    <w:p w14:paraId="29C069A4" w14:textId="77777777" w:rsidR="0072396F" w:rsidRPr="008D2AA6" w:rsidRDefault="0072396F" w:rsidP="009135EE">
      <w:pPr>
        <w:spacing w:line="240" w:lineRule="auto"/>
        <w:jc w:val="center"/>
        <w:rPr>
          <w:rFonts w:ascii="Calibri Light" w:hAnsi="Calibri Light" w:cs="Calibri Light"/>
          <w:b/>
          <w:bCs/>
          <w:color w:val="000000"/>
        </w:rPr>
      </w:pPr>
      <w:r w:rsidRPr="008D2AA6">
        <w:rPr>
          <w:rFonts w:ascii="Calibri Light" w:hAnsi="Calibri Light" w:cs="Calibri Light"/>
          <w:b/>
          <w:bCs/>
          <w:color w:val="000000"/>
        </w:rPr>
        <w:t>Przedmiot Umowy i Postanowienia ogólne</w:t>
      </w:r>
    </w:p>
    <w:p w14:paraId="17A24D07" w14:textId="77777777" w:rsidR="00390491" w:rsidRPr="00F950E5" w:rsidRDefault="00390491" w:rsidP="00390491">
      <w:pPr>
        <w:numPr>
          <w:ilvl w:val="0"/>
          <w:numId w:val="14"/>
        </w:numPr>
        <w:tabs>
          <w:tab w:val="clear" w:pos="720"/>
          <w:tab w:val="num" w:pos="426"/>
        </w:tabs>
        <w:spacing w:before="0" w:after="0" w:line="240" w:lineRule="auto"/>
        <w:ind w:left="426"/>
        <w:rPr>
          <w:rFonts w:ascii="Calibri Light" w:hAnsi="Calibri Light" w:cs="Calibri Light"/>
          <w:color w:val="000000"/>
        </w:rPr>
      </w:pPr>
      <w:r w:rsidRPr="00F950E5">
        <w:rPr>
          <w:rFonts w:ascii="Calibri Light" w:hAnsi="Calibri Light" w:cs="Calibri Light"/>
          <w:color w:val="000000"/>
        </w:rPr>
        <w:t>Przedmiotem Umowy jest określenie praw i obowiązków Stron, związanych ze sprzedażą energii elektrycznej na potrzeby obiektów ujętych w załączniku nr 1 do niniejszej umowy na zasadach określonych w ustawie Prawo energetyczne z dnia 10 kwietnia 1997</w:t>
      </w:r>
      <w:r w:rsidRPr="00F950E5">
        <w:rPr>
          <w:rFonts w:ascii="Calibri Light" w:hAnsi="Calibri Light" w:cs="Calibri Light"/>
        </w:rPr>
        <w:t>r.  (t.j. Dz. U. z 2022 r. poz. 1385</w:t>
      </w:r>
      <w:r>
        <w:rPr>
          <w:rFonts w:ascii="Calibri Light" w:hAnsi="Calibri Light" w:cs="Calibri Light"/>
        </w:rPr>
        <w:t>, 1723</w:t>
      </w:r>
      <w:r w:rsidRPr="00F950E5">
        <w:rPr>
          <w:rFonts w:ascii="Calibri Light" w:hAnsi="Calibri Light" w:cs="Calibri Light"/>
        </w:rPr>
        <w:t>,</w:t>
      </w:r>
      <w:r w:rsidRPr="002926F1">
        <w:t xml:space="preserve"> </w:t>
      </w:r>
      <w:r w:rsidRPr="002926F1">
        <w:rPr>
          <w:rFonts w:ascii="Calibri Light" w:hAnsi="Calibri Light" w:cs="Calibri Light"/>
        </w:rPr>
        <w:t>2127,</w:t>
      </w:r>
      <w:r w:rsidRPr="00F950E5">
        <w:rPr>
          <w:rFonts w:ascii="Calibri Light" w:hAnsi="Calibri Light" w:cs="Calibri Light"/>
        </w:rPr>
        <w:t xml:space="preserve">) </w:t>
      </w:r>
      <w:r>
        <w:rPr>
          <w:rFonts w:ascii="Calibri Light" w:hAnsi="Calibri Light" w:cs="Calibri Light"/>
        </w:rPr>
        <w:t xml:space="preserve"> dalej Prawo Energetyczne </w:t>
      </w:r>
      <w:r w:rsidRPr="00F950E5">
        <w:rPr>
          <w:rFonts w:ascii="Calibri Light" w:hAnsi="Calibri Light" w:cs="Calibri Light"/>
          <w:color w:val="000000"/>
        </w:rPr>
        <w:t>oraz w wydanych na jej podstawie aktach wykonawczych.</w:t>
      </w:r>
    </w:p>
    <w:p w14:paraId="2D679F00" w14:textId="77777777" w:rsidR="0072396F" w:rsidRPr="008D2AA6" w:rsidRDefault="0072396F" w:rsidP="009135EE">
      <w:pPr>
        <w:numPr>
          <w:ilvl w:val="0"/>
          <w:numId w:val="14"/>
        </w:numPr>
        <w:tabs>
          <w:tab w:val="clear" w:pos="720"/>
          <w:tab w:val="num" w:pos="426"/>
        </w:tabs>
        <w:spacing w:before="0" w:after="0" w:line="240" w:lineRule="auto"/>
        <w:ind w:left="426" w:hanging="426"/>
        <w:rPr>
          <w:rFonts w:ascii="Calibri Light" w:hAnsi="Calibri Light" w:cs="Calibri Light"/>
          <w:color w:val="000000"/>
        </w:rPr>
      </w:pPr>
      <w:r w:rsidRPr="008D2AA6">
        <w:rPr>
          <w:rFonts w:ascii="Calibri Light" w:hAnsi="Calibri Light" w:cs="Calibri Light"/>
          <w:color w:val="000000"/>
        </w:rPr>
        <w:t>Umowa nie obejmuje spraw związanych z dystrybucją energii elektrycznej, przyłączeniem, opomiarowaniem i jakością energii wchodzących w zakres odrębnej umowy o świadczenie usług dystrybucyjnych zawartej przez Zamawiającego z Operatorem Systemu Dystrybucyjnego.</w:t>
      </w:r>
    </w:p>
    <w:p w14:paraId="7B4B8B4D" w14:textId="77777777" w:rsidR="0072396F" w:rsidRPr="008D2AA6" w:rsidRDefault="0072396F" w:rsidP="009135EE">
      <w:pPr>
        <w:numPr>
          <w:ilvl w:val="0"/>
          <w:numId w:val="14"/>
        </w:numPr>
        <w:tabs>
          <w:tab w:val="clear" w:pos="720"/>
          <w:tab w:val="num" w:pos="426"/>
        </w:tabs>
        <w:spacing w:before="0" w:after="0" w:line="240" w:lineRule="auto"/>
        <w:ind w:left="426" w:hanging="426"/>
        <w:rPr>
          <w:rFonts w:ascii="Calibri Light" w:hAnsi="Calibri Light" w:cs="Calibri Light"/>
          <w:color w:val="000000"/>
        </w:rPr>
      </w:pPr>
      <w:r w:rsidRPr="008D2AA6">
        <w:rPr>
          <w:rFonts w:ascii="Calibri Light" w:hAnsi="Calibri Light" w:cs="Calibri Light"/>
          <w:color w:val="000000"/>
        </w:rPr>
        <w:t>Jeżeli nic innego nie wynika z postanowień Umowy użyte w niej pojęcia oznaczają:</w:t>
      </w:r>
    </w:p>
    <w:p w14:paraId="00636CD6" w14:textId="77777777" w:rsidR="00445C1A" w:rsidRPr="008D2AA6" w:rsidRDefault="00445C1A" w:rsidP="00445C1A">
      <w:pPr>
        <w:numPr>
          <w:ilvl w:val="2"/>
          <w:numId w:val="15"/>
        </w:numPr>
        <w:tabs>
          <w:tab w:val="clear" w:pos="2340"/>
        </w:tabs>
        <w:autoSpaceDE w:val="0"/>
        <w:spacing w:before="0" w:after="0" w:line="240" w:lineRule="auto"/>
        <w:ind w:left="709" w:hanging="283"/>
        <w:rPr>
          <w:rFonts w:ascii="Calibri Light" w:hAnsi="Calibri Light" w:cs="Calibri Light"/>
          <w:color w:val="000000"/>
        </w:rPr>
      </w:pPr>
      <w:r w:rsidRPr="008D2AA6">
        <w:rPr>
          <w:rFonts w:ascii="Calibri Light" w:hAnsi="Calibri Light" w:cs="Calibri Light"/>
          <w:color w:val="000000"/>
        </w:rPr>
        <w:lastRenderedPageBreak/>
        <w:t>przedsiębiorstwo energetyczne – podmiot prowadzący działalność gospodarczą w zakresie wytwarzania, przetwarzania, magazynowania, przesyłania, dystrybucji  lub obrotu energią elektryczną;</w:t>
      </w:r>
    </w:p>
    <w:p w14:paraId="01530FC2" w14:textId="77777777" w:rsidR="00445C1A" w:rsidRPr="008D2AA6" w:rsidRDefault="00445C1A" w:rsidP="00445C1A">
      <w:pPr>
        <w:numPr>
          <w:ilvl w:val="2"/>
          <w:numId w:val="15"/>
        </w:numPr>
        <w:tabs>
          <w:tab w:val="clear" w:pos="2340"/>
        </w:tabs>
        <w:autoSpaceDE w:val="0"/>
        <w:spacing w:before="0" w:after="0" w:line="240" w:lineRule="auto"/>
        <w:ind w:left="709" w:hanging="283"/>
        <w:rPr>
          <w:rFonts w:ascii="Calibri Light" w:hAnsi="Calibri Light" w:cs="Calibri Light"/>
          <w:color w:val="000000"/>
        </w:rPr>
      </w:pPr>
      <w:r w:rsidRPr="008D2AA6">
        <w:rPr>
          <w:rFonts w:ascii="Calibri Light" w:hAnsi="Calibri Light" w:cs="Calibri Light"/>
          <w:color w:val="000000"/>
        </w:rPr>
        <w:t>OSD - Operator Systemu Dystrybucyjnego - przedsiębiorstwo energetyczne zajmujące się świadczeniem usług dystrybucyjnych;</w:t>
      </w:r>
    </w:p>
    <w:p w14:paraId="6A9039ED" w14:textId="77777777" w:rsidR="00445C1A" w:rsidRPr="008D2AA6" w:rsidRDefault="00445C1A" w:rsidP="00445C1A">
      <w:pPr>
        <w:numPr>
          <w:ilvl w:val="2"/>
          <w:numId w:val="15"/>
        </w:numPr>
        <w:tabs>
          <w:tab w:val="clear" w:pos="2340"/>
        </w:tabs>
        <w:autoSpaceDE w:val="0"/>
        <w:spacing w:before="0" w:after="0" w:line="240" w:lineRule="auto"/>
        <w:ind w:left="709" w:hanging="283"/>
        <w:rPr>
          <w:rFonts w:ascii="Calibri Light" w:hAnsi="Calibri Light" w:cs="Calibri Light"/>
          <w:color w:val="000000"/>
        </w:rPr>
      </w:pPr>
      <w:r w:rsidRPr="008D2AA6">
        <w:rPr>
          <w:rFonts w:ascii="Calibri Light" w:hAnsi="Calibri Light" w:cs="Calibri Light"/>
          <w:color w:val="000000"/>
        </w:rPr>
        <w:t>Generalna Umowa Dystrybucyjna – umowa zawarta pomiędzy Wykonawcą a OSD określająca ich wzajemne prawa i obowiązki związane ze świadczeniem usługi dystrybucyjnej w celu realizacji niniejszej Umowy;</w:t>
      </w:r>
    </w:p>
    <w:p w14:paraId="3A0B2701" w14:textId="77777777" w:rsidR="00445C1A" w:rsidRPr="008D2AA6" w:rsidRDefault="00445C1A" w:rsidP="00445C1A">
      <w:pPr>
        <w:numPr>
          <w:ilvl w:val="2"/>
          <w:numId w:val="15"/>
        </w:numPr>
        <w:tabs>
          <w:tab w:val="clear" w:pos="2340"/>
        </w:tabs>
        <w:autoSpaceDE w:val="0"/>
        <w:spacing w:before="0" w:after="0" w:line="240" w:lineRule="auto"/>
        <w:ind w:left="709" w:hanging="283"/>
        <w:rPr>
          <w:rFonts w:ascii="Calibri Light" w:hAnsi="Calibri Light" w:cs="Calibri Light"/>
          <w:color w:val="000000"/>
        </w:rPr>
      </w:pPr>
      <w:r w:rsidRPr="008D2AA6">
        <w:rPr>
          <w:rFonts w:ascii="Calibri Light" w:hAnsi="Calibri Light" w:cs="Calibri Light"/>
          <w:color w:val="000000"/>
        </w:rPr>
        <w:t xml:space="preserve">obrót – działalność gospodarczą polegającą na handlu hurtowym albo detalicznym  energią; </w:t>
      </w:r>
    </w:p>
    <w:p w14:paraId="58E431B8" w14:textId="77777777" w:rsidR="00445C1A" w:rsidRPr="008D2AA6" w:rsidRDefault="00445C1A" w:rsidP="00445C1A">
      <w:pPr>
        <w:numPr>
          <w:ilvl w:val="2"/>
          <w:numId w:val="15"/>
        </w:numPr>
        <w:tabs>
          <w:tab w:val="clear" w:pos="2340"/>
        </w:tabs>
        <w:autoSpaceDE w:val="0"/>
        <w:spacing w:before="0" w:after="0" w:line="240" w:lineRule="auto"/>
        <w:ind w:left="709" w:hanging="283"/>
        <w:rPr>
          <w:rFonts w:ascii="Calibri Light" w:hAnsi="Calibri Light" w:cs="Calibri Light"/>
          <w:color w:val="000000"/>
        </w:rPr>
      </w:pPr>
      <w:r w:rsidRPr="008D2AA6">
        <w:rPr>
          <w:rFonts w:ascii="Calibri Light" w:hAnsi="Calibri Light" w:cs="Calibri Light"/>
          <w:color w:val="000000"/>
        </w:rPr>
        <w:t>sprzedaż – bezpośrednią sprzedaż energii przez podmiot zajmujący się ich wytwarzaniem lub odsprzedaż energii przez podmiot zajmujący się ich obrotem; sprzedaż ta nie obejmuje derywatu elektroenergetycznego;</w:t>
      </w:r>
    </w:p>
    <w:p w14:paraId="45545050" w14:textId="77777777" w:rsidR="00445C1A" w:rsidRPr="008D2AA6" w:rsidRDefault="00445C1A" w:rsidP="00445C1A">
      <w:pPr>
        <w:numPr>
          <w:ilvl w:val="2"/>
          <w:numId w:val="15"/>
        </w:numPr>
        <w:tabs>
          <w:tab w:val="clear" w:pos="2340"/>
        </w:tabs>
        <w:autoSpaceDE w:val="0"/>
        <w:spacing w:before="0" w:after="0" w:line="240" w:lineRule="auto"/>
        <w:ind w:left="709" w:hanging="283"/>
        <w:rPr>
          <w:rFonts w:ascii="Calibri Light" w:hAnsi="Calibri Light" w:cs="Calibri Light"/>
          <w:color w:val="000000"/>
        </w:rPr>
      </w:pPr>
      <w:r w:rsidRPr="008D2AA6">
        <w:rPr>
          <w:rFonts w:ascii="Calibri Light" w:hAnsi="Calibri Light" w:cs="Calibri Light"/>
          <w:color w:val="000000"/>
        </w:rPr>
        <w:t>derywat elektroenergetyczny – instrument finansowy w rozumieniu art. 2 ust. 1 pkt 2 lit. d–f ustawy z dnia 29 lipca 2005 r. o obrocie instrumentami finansowymi, który odnosi się do energii elektrycznej;</w:t>
      </w:r>
    </w:p>
    <w:p w14:paraId="4E99D930" w14:textId="77777777" w:rsidR="00445C1A" w:rsidRPr="008D2AA6" w:rsidRDefault="00445C1A" w:rsidP="00445C1A">
      <w:pPr>
        <w:numPr>
          <w:ilvl w:val="2"/>
          <w:numId w:val="15"/>
        </w:numPr>
        <w:tabs>
          <w:tab w:val="clear" w:pos="2340"/>
        </w:tabs>
        <w:autoSpaceDE w:val="0"/>
        <w:spacing w:before="0" w:after="0" w:line="240" w:lineRule="auto"/>
        <w:ind w:left="709" w:hanging="283"/>
        <w:rPr>
          <w:rFonts w:ascii="Calibri Light" w:hAnsi="Calibri Light" w:cs="Calibri Light"/>
          <w:color w:val="000000"/>
        </w:rPr>
      </w:pPr>
      <w:r w:rsidRPr="008D2AA6">
        <w:rPr>
          <w:rFonts w:ascii="Calibri Light" w:hAnsi="Calibri Light" w:cs="Calibri Light"/>
          <w:color w:val="000000"/>
        </w:rPr>
        <w:t>Umowa – niniejsza umowa,</w:t>
      </w:r>
    </w:p>
    <w:p w14:paraId="7F2DF541" w14:textId="77777777" w:rsidR="00445C1A" w:rsidRPr="008D2AA6" w:rsidRDefault="00445C1A" w:rsidP="00445C1A">
      <w:pPr>
        <w:numPr>
          <w:ilvl w:val="2"/>
          <w:numId w:val="15"/>
        </w:numPr>
        <w:tabs>
          <w:tab w:val="clear" w:pos="2340"/>
        </w:tabs>
        <w:autoSpaceDE w:val="0"/>
        <w:spacing w:before="0" w:after="0" w:line="240" w:lineRule="auto"/>
        <w:ind w:left="709" w:hanging="283"/>
        <w:rPr>
          <w:rFonts w:ascii="Calibri Light" w:hAnsi="Calibri Light" w:cs="Calibri Light"/>
          <w:color w:val="000000"/>
        </w:rPr>
      </w:pPr>
      <w:r w:rsidRPr="008D2AA6">
        <w:rPr>
          <w:rFonts w:ascii="Calibri Light" w:hAnsi="Calibri Light" w:cs="Calibri Light"/>
          <w:color w:val="000000"/>
        </w:rPr>
        <w:t>Standardowy profil zużycia – zbiór danych o przeciętnym zużyciu energii elektrycznej zużytej przez obiekty Zamawiającego;</w:t>
      </w:r>
    </w:p>
    <w:p w14:paraId="2126B141" w14:textId="77777777" w:rsidR="00445C1A" w:rsidRPr="008D2AA6" w:rsidRDefault="00445C1A" w:rsidP="00445C1A">
      <w:pPr>
        <w:numPr>
          <w:ilvl w:val="2"/>
          <w:numId w:val="15"/>
        </w:numPr>
        <w:tabs>
          <w:tab w:val="clear" w:pos="2340"/>
        </w:tabs>
        <w:autoSpaceDE w:val="0"/>
        <w:spacing w:before="0" w:after="0" w:line="240" w:lineRule="auto"/>
        <w:ind w:left="709" w:hanging="283"/>
        <w:rPr>
          <w:rFonts w:ascii="Calibri Light" w:hAnsi="Calibri Light" w:cs="Calibri Light"/>
          <w:color w:val="000000"/>
        </w:rPr>
      </w:pPr>
      <w:r w:rsidRPr="008D2AA6">
        <w:rPr>
          <w:rFonts w:ascii="Calibri Light" w:hAnsi="Calibri Light" w:cs="Calibri Light"/>
          <w:color w:val="000000"/>
        </w:rPr>
        <w:t>Umowa o świadczenie usług dystrybucji – umowa zawarta pomiędzy Zamawiającym a OSD określająca prawa i obowiązki związane ze świadczeniem przez OSD usługi dystrybucji energii elektrycznej;</w:t>
      </w:r>
    </w:p>
    <w:p w14:paraId="646AE127" w14:textId="77777777" w:rsidR="00445C1A" w:rsidRPr="008D2AA6" w:rsidRDefault="00445C1A" w:rsidP="00445C1A">
      <w:pPr>
        <w:numPr>
          <w:ilvl w:val="2"/>
          <w:numId w:val="15"/>
        </w:numPr>
        <w:tabs>
          <w:tab w:val="clear" w:pos="2340"/>
        </w:tabs>
        <w:autoSpaceDE w:val="0"/>
        <w:spacing w:before="0" w:after="0" w:line="240" w:lineRule="auto"/>
        <w:ind w:left="709" w:hanging="283"/>
        <w:rPr>
          <w:rFonts w:ascii="Calibri Light" w:hAnsi="Calibri Light" w:cs="Calibri Light"/>
          <w:color w:val="000000"/>
        </w:rPr>
      </w:pPr>
      <w:r w:rsidRPr="008D2AA6">
        <w:rPr>
          <w:rFonts w:ascii="Calibri Light" w:hAnsi="Calibri Light" w:cs="Calibri Light"/>
          <w:color w:val="000000"/>
        </w:rPr>
        <w:t>ppe - punkt poboru energii – punkt pomiarowy w instalacji lub sieci, dla którego dokonuje się rozliczeń oraz dla którego może nastąpić zmiana sprzedawcy;</w:t>
      </w:r>
    </w:p>
    <w:p w14:paraId="734C8D80" w14:textId="77777777" w:rsidR="00445C1A" w:rsidRPr="008D2AA6" w:rsidRDefault="00445C1A" w:rsidP="00445C1A">
      <w:pPr>
        <w:numPr>
          <w:ilvl w:val="2"/>
          <w:numId w:val="15"/>
        </w:numPr>
        <w:tabs>
          <w:tab w:val="clear" w:pos="2340"/>
        </w:tabs>
        <w:autoSpaceDE w:val="0"/>
        <w:spacing w:before="0" w:after="0" w:line="240" w:lineRule="auto"/>
        <w:ind w:left="709" w:hanging="283"/>
        <w:rPr>
          <w:rFonts w:ascii="Calibri Light" w:hAnsi="Calibri Light" w:cs="Calibri Light"/>
          <w:color w:val="000000"/>
        </w:rPr>
      </w:pPr>
      <w:r w:rsidRPr="008D2AA6">
        <w:rPr>
          <w:rFonts w:ascii="Calibri Light" w:hAnsi="Calibri Light" w:cs="Calibri Light"/>
          <w:color w:val="000000"/>
        </w:rPr>
        <w:t>okres rozliczeniowy – okres, w którym na podstawie odczytów urządzeń pomiarowych następuje rozliczenie zużytej energii elektrycznej;</w:t>
      </w:r>
    </w:p>
    <w:p w14:paraId="5ADD5CC3" w14:textId="77777777" w:rsidR="00445C1A" w:rsidRPr="008D2AA6" w:rsidRDefault="00445C1A" w:rsidP="00445C1A">
      <w:pPr>
        <w:numPr>
          <w:ilvl w:val="2"/>
          <w:numId w:val="15"/>
        </w:numPr>
        <w:tabs>
          <w:tab w:val="clear" w:pos="2340"/>
        </w:tabs>
        <w:autoSpaceDE w:val="0"/>
        <w:spacing w:before="0" w:after="0" w:line="240" w:lineRule="auto"/>
        <w:ind w:left="709" w:hanging="283"/>
        <w:rPr>
          <w:rFonts w:ascii="Calibri Light" w:hAnsi="Calibri Light" w:cs="Calibri Light"/>
          <w:color w:val="000000"/>
        </w:rPr>
      </w:pPr>
      <w:r w:rsidRPr="008D2AA6">
        <w:rPr>
          <w:rFonts w:ascii="Calibri Light" w:hAnsi="Calibri Light" w:cs="Calibri Light"/>
          <w:color w:val="000000"/>
        </w:rPr>
        <w:t>bilansowanie handlowe – zgłaszanie operatorowi systemu dystrybucyjnego przez podmiot odpowiedzialny za bilansowanie handlowe do realizacji umów sprzedaży energii elektrycznej zawartych przez użytkowników systemu i prowadzenie z nimi rozliczeń różnicy rzeczywistej ilości dostarczonej albo pobranej energii elektrycznej i wielkości określonych w tych umowach dla każdego okresu rozliczeniowego;</w:t>
      </w:r>
    </w:p>
    <w:p w14:paraId="793C8904" w14:textId="77777777" w:rsidR="00445C1A" w:rsidRPr="008D2AA6" w:rsidRDefault="00445C1A" w:rsidP="00445C1A">
      <w:pPr>
        <w:numPr>
          <w:ilvl w:val="2"/>
          <w:numId w:val="15"/>
        </w:numPr>
        <w:tabs>
          <w:tab w:val="clear" w:pos="2340"/>
        </w:tabs>
        <w:autoSpaceDE w:val="0"/>
        <w:spacing w:before="0" w:after="0" w:line="240" w:lineRule="auto"/>
        <w:ind w:left="709" w:hanging="283"/>
        <w:rPr>
          <w:rFonts w:ascii="Calibri Light" w:hAnsi="Calibri Light" w:cs="Calibri Light"/>
          <w:color w:val="000000"/>
        </w:rPr>
      </w:pPr>
      <w:r w:rsidRPr="008D2AA6">
        <w:rPr>
          <w:rFonts w:ascii="Calibri Light" w:hAnsi="Calibri Light" w:cs="Calibri Light"/>
          <w:color w:val="000000"/>
        </w:rPr>
        <w:t>podmiot odpowiedzialny za bilansowanie handlowe – osobę fizyczną lub prawną uczestniczącą w centralnym mechanizmie bilansowania handlowego na podstawie umowy z operatorem systemu przesyłowego, zajmującą się bilansowaniem handlowym użytkowników systemu;</w:t>
      </w:r>
    </w:p>
    <w:p w14:paraId="2261590A" w14:textId="77777777" w:rsidR="00445C1A" w:rsidRPr="008D2AA6" w:rsidRDefault="00445C1A" w:rsidP="00445C1A">
      <w:pPr>
        <w:numPr>
          <w:ilvl w:val="2"/>
          <w:numId w:val="15"/>
        </w:numPr>
        <w:tabs>
          <w:tab w:val="clear" w:pos="2340"/>
        </w:tabs>
        <w:autoSpaceDE w:val="0"/>
        <w:spacing w:before="0" w:after="0" w:line="240" w:lineRule="auto"/>
        <w:ind w:left="709" w:hanging="283"/>
        <w:rPr>
          <w:rFonts w:ascii="Calibri Light" w:hAnsi="Calibri Light" w:cs="Calibri Light"/>
          <w:color w:val="000000"/>
        </w:rPr>
      </w:pPr>
      <w:r w:rsidRPr="008D2AA6">
        <w:rPr>
          <w:rFonts w:ascii="Calibri Light" w:hAnsi="Calibri Light" w:cs="Calibri Light"/>
          <w:color w:val="000000"/>
        </w:rPr>
        <w:t>układ pomiarowo-rozliczeniowy – urządzenia pomiarowo-rozliczeniowe, liczniki i inne przyrządy pomiarowe, a także układy połączeń między nimi, służące bezpośrednio lub pośrednio do pomiarów ilości energii elektrycznej, paliw gazowych lub ciepła i rozliczeń za tę energię, paliwa gazowe lub ciepło, w szczególności gazomierze, ciepłomierze oraz liczniki energii czynnej i liczniki energii biernej, w tym takie liczniki wraz z przekładnikami prądowymi i napięciowymi;</w:t>
      </w:r>
    </w:p>
    <w:p w14:paraId="0BA18E68" w14:textId="77777777" w:rsidR="00445C1A" w:rsidRPr="008D2AA6" w:rsidRDefault="00445C1A" w:rsidP="00445C1A">
      <w:pPr>
        <w:numPr>
          <w:ilvl w:val="2"/>
          <w:numId w:val="15"/>
        </w:numPr>
        <w:tabs>
          <w:tab w:val="clear" w:pos="2340"/>
        </w:tabs>
        <w:autoSpaceDE w:val="0"/>
        <w:spacing w:before="0" w:after="0" w:line="240" w:lineRule="auto"/>
        <w:ind w:left="709" w:hanging="283"/>
        <w:rPr>
          <w:rFonts w:ascii="Calibri Light" w:hAnsi="Calibri Light" w:cs="Calibri Light"/>
          <w:color w:val="000000"/>
        </w:rPr>
      </w:pPr>
      <w:r w:rsidRPr="008D2AA6">
        <w:rPr>
          <w:rFonts w:ascii="Calibri Light" w:hAnsi="Calibri Light" w:cs="Calibri Light"/>
          <w:color w:val="000000"/>
        </w:rPr>
        <w:t>odbiorca końcowy (Nabywca lub Odbiorca) – odbiorcę dokonującego zakupu energii na własny użytek; do własnego użytku nie zalicza się energii elektrycznej zakupionej w celu jej magazynowania lub zużycia na potrzeby wytwarzania, przesyłania lub dystrybucji energii elektrycznej;</w:t>
      </w:r>
    </w:p>
    <w:p w14:paraId="4FE0E0FB" w14:textId="77777777" w:rsidR="00445C1A" w:rsidRPr="008D2AA6" w:rsidRDefault="00445C1A" w:rsidP="00445C1A">
      <w:pPr>
        <w:numPr>
          <w:ilvl w:val="2"/>
          <w:numId w:val="15"/>
        </w:numPr>
        <w:tabs>
          <w:tab w:val="clear" w:pos="2340"/>
        </w:tabs>
        <w:autoSpaceDE w:val="0"/>
        <w:spacing w:before="0" w:after="0" w:line="240" w:lineRule="auto"/>
        <w:ind w:left="709" w:hanging="283"/>
        <w:rPr>
          <w:rFonts w:ascii="Calibri Light" w:hAnsi="Calibri Light" w:cs="Calibri Light"/>
          <w:color w:val="000000"/>
        </w:rPr>
      </w:pPr>
      <w:r w:rsidRPr="008D2AA6">
        <w:rPr>
          <w:rFonts w:ascii="Calibri Light" w:hAnsi="Calibri Light" w:cs="Calibri Light"/>
          <w:color w:val="000000"/>
        </w:rPr>
        <w:t>sprzedawca rezerwowy – przedsiębiorstwo energetyczne posiadające koncesję na obrót energią elektryczną, wskazane przez odbiorcę końcowego, zapewniają</w:t>
      </w:r>
      <w:r w:rsidRPr="008D2AA6">
        <w:rPr>
          <w:rFonts w:ascii="Calibri Light" w:hAnsi="Calibri Light" w:cs="Calibri Light"/>
        </w:rPr>
        <w:t xml:space="preserve"> </w:t>
      </w:r>
      <w:r w:rsidRPr="008D2AA6">
        <w:rPr>
          <w:rFonts w:ascii="Calibri Light" w:hAnsi="Calibri Light" w:cs="Calibri Light"/>
          <w:color w:val="000000"/>
        </w:rPr>
        <w:t>ce temu odbiorcy końcowemu sprzedaż rezerwową;</w:t>
      </w:r>
      <w:r w:rsidRPr="008D2AA6">
        <w:rPr>
          <w:rFonts w:ascii="Calibri Light" w:hAnsi="Calibri Light" w:cs="Calibri Light"/>
        </w:rPr>
        <w:t xml:space="preserve"> </w:t>
      </w:r>
    </w:p>
    <w:p w14:paraId="0123D5AE" w14:textId="77777777" w:rsidR="00445C1A" w:rsidRPr="008D2AA6" w:rsidRDefault="00445C1A" w:rsidP="00445C1A">
      <w:pPr>
        <w:numPr>
          <w:ilvl w:val="2"/>
          <w:numId w:val="15"/>
        </w:numPr>
        <w:tabs>
          <w:tab w:val="clear" w:pos="2340"/>
        </w:tabs>
        <w:autoSpaceDE w:val="0"/>
        <w:spacing w:before="0" w:after="0" w:line="240" w:lineRule="auto"/>
        <w:ind w:left="709" w:hanging="283"/>
        <w:rPr>
          <w:rFonts w:ascii="Calibri Light" w:hAnsi="Calibri Light" w:cs="Calibri Light"/>
          <w:color w:val="000000"/>
        </w:rPr>
      </w:pPr>
      <w:r w:rsidRPr="008D2AA6">
        <w:rPr>
          <w:rFonts w:ascii="Calibri Light" w:hAnsi="Calibri Light" w:cs="Calibri Light"/>
          <w:color w:val="000000"/>
        </w:rPr>
        <w:t xml:space="preserve">sprzedaż rezerwowa – sprzedaż energii elektrycznej odbiorcy końcowemu przyłączonemu do sieci dystrybucyjnej dokonywana przez sprzedawcę rezerwowego w przypadku zaprzestania </w:t>
      </w:r>
      <w:r w:rsidRPr="008D2AA6">
        <w:rPr>
          <w:rFonts w:ascii="Calibri Light" w:hAnsi="Calibri Light" w:cs="Calibri Light"/>
          <w:color w:val="000000"/>
        </w:rPr>
        <w:lastRenderedPageBreak/>
        <w:t>sprzedaży energii elektrycznej przez dotychczasowego sprzedawcę, realizowana na podstawie umowy sprzedaży;</w:t>
      </w:r>
    </w:p>
    <w:p w14:paraId="56C9152E" w14:textId="77777777" w:rsidR="00445C1A" w:rsidRPr="008D2AA6" w:rsidRDefault="00445C1A" w:rsidP="00445C1A">
      <w:pPr>
        <w:numPr>
          <w:ilvl w:val="2"/>
          <w:numId w:val="15"/>
        </w:numPr>
        <w:tabs>
          <w:tab w:val="clear" w:pos="2340"/>
        </w:tabs>
        <w:autoSpaceDE w:val="0"/>
        <w:spacing w:before="0" w:after="0" w:line="240" w:lineRule="auto"/>
        <w:ind w:left="709" w:hanging="283"/>
        <w:rPr>
          <w:rFonts w:ascii="Calibri Light" w:hAnsi="Calibri Light" w:cs="Calibri Light"/>
          <w:color w:val="000000"/>
        </w:rPr>
      </w:pPr>
      <w:r w:rsidRPr="008D2AA6">
        <w:rPr>
          <w:rFonts w:ascii="Calibri Light" w:hAnsi="Calibri Light" w:cs="Calibri Light"/>
          <w:color w:val="000000"/>
        </w:rPr>
        <w:t>taryfa – zbiór cen i stawek opłat oraz warunków ich stosowania, opracowany przez przedsiębiorstwo energetyczne i wprowadzany jako obowiązujący dla określonych w nim odbiorców w trybie określonym ustawą.</w:t>
      </w:r>
    </w:p>
    <w:p w14:paraId="3DC36A27" w14:textId="77777777" w:rsidR="0072396F" w:rsidRPr="008D2AA6" w:rsidRDefault="0072396F" w:rsidP="009135EE">
      <w:pPr>
        <w:autoSpaceDE w:val="0"/>
        <w:spacing w:line="240" w:lineRule="auto"/>
        <w:rPr>
          <w:rFonts w:ascii="Calibri Light" w:hAnsi="Calibri Light" w:cs="Calibri Light"/>
          <w:color w:val="000000"/>
        </w:rPr>
      </w:pPr>
    </w:p>
    <w:p w14:paraId="0CCC2C5E" w14:textId="2432BF96" w:rsidR="0072396F" w:rsidRPr="008D2AA6" w:rsidRDefault="0072396F" w:rsidP="009135EE">
      <w:pPr>
        <w:tabs>
          <w:tab w:val="left" w:pos="720"/>
        </w:tabs>
        <w:autoSpaceDE w:val="0"/>
        <w:spacing w:line="240" w:lineRule="auto"/>
        <w:jc w:val="center"/>
        <w:rPr>
          <w:rFonts w:ascii="Calibri Light" w:hAnsi="Calibri Light" w:cs="Calibri Light"/>
          <w:b/>
          <w:color w:val="000000"/>
        </w:rPr>
      </w:pPr>
      <w:r w:rsidRPr="008D2AA6">
        <w:rPr>
          <w:rFonts w:ascii="Calibri Light" w:hAnsi="Calibri Light" w:cs="Calibri Light"/>
          <w:b/>
          <w:color w:val="000000"/>
        </w:rPr>
        <w:t>§2</w:t>
      </w:r>
      <w:r w:rsidR="00FC0941" w:rsidRPr="008D2AA6">
        <w:rPr>
          <w:rFonts w:ascii="Calibri Light" w:hAnsi="Calibri Light" w:cs="Calibri Light"/>
          <w:b/>
          <w:color w:val="000000"/>
        </w:rPr>
        <w:t>.</w:t>
      </w:r>
    </w:p>
    <w:p w14:paraId="0FCECF98" w14:textId="77777777" w:rsidR="0072396F" w:rsidRPr="008D2AA6" w:rsidRDefault="0072396F" w:rsidP="009135EE">
      <w:pPr>
        <w:spacing w:line="240" w:lineRule="auto"/>
        <w:jc w:val="center"/>
        <w:rPr>
          <w:rFonts w:ascii="Calibri Light" w:hAnsi="Calibri Light" w:cs="Calibri Light"/>
          <w:b/>
          <w:bCs/>
          <w:color w:val="000000"/>
        </w:rPr>
      </w:pPr>
      <w:r w:rsidRPr="008D2AA6">
        <w:rPr>
          <w:rFonts w:ascii="Calibri Light" w:hAnsi="Calibri Light" w:cs="Calibri Light"/>
          <w:b/>
          <w:bCs/>
          <w:color w:val="000000"/>
        </w:rPr>
        <w:t>Podstawowe zasady sprzedaży energii elektrycznej</w:t>
      </w:r>
    </w:p>
    <w:p w14:paraId="17BF79FF" w14:textId="77777777" w:rsidR="00390491" w:rsidRPr="00390491" w:rsidRDefault="00390491" w:rsidP="00390491">
      <w:pPr>
        <w:numPr>
          <w:ilvl w:val="0"/>
          <w:numId w:val="16"/>
        </w:numPr>
        <w:tabs>
          <w:tab w:val="num" w:pos="426"/>
          <w:tab w:val="left" w:pos="2880"/>
        </w:tabs>
        <w:autoSpaceDE w:val="0"/>
        <w:spacing w:line="240" w:lineRule="auto"/>
        <w:rPr>
          <w:rFonts w:ascii="Calibri Light" w:hAnsi="Calibri Light" w:cs="Calibri Light"/>
          <w:color w:val="000000"/>
        </w:rPr>
      </w:pPr>
      <w:r w:rsidRPr="00390491">
        <w:rPr>
          <w:rFonts w:ascii="Calibri Light" w:hAnsi="Calibri Light" w:cs="Calibri Light"/>
          <w:color w:val="000000"/>
        </w:rPr>
        <w:t xml:space="preserve">Wykonawca zobowiązuje się do złożenia OSD, w imieniu Zamawiającego zgłoszenia o zawarciu umowy na sprzedaż energii elektrycznej w terminie umożliwiającym zakup energii przez Zamawiającego od </w:t>
      </w:r>
      <w:r w:rsidRPr="00390491">
        <w:rPr>
          <w:rFonts w:ascii="Calibri Light" w:hAnsi="Calibri Light" w:cs="Calibri Light"/>
          <w:b/>
          <w:color w:val="000000"/>
        </w:rPr>
        <w:t>01.01.2023 r.</w:t>
      </w:r>
    </w:p>
    <w:p w14:paraId="27B7DDEA" w14:textId="77777777" w:rsidR="00390491" w:rsidRPr="00390491" w:rsidRDefault="00390491" w:rsidP="00390491">
      <w:pPr>
        <w:numPr>
          <w:ilvl w:val="0"/>
          <w:numId w:val="16"/>
        </w:numPr>
        <w:tabs>
          <w:tab w:val="num" w:pos="426"/>
          <w:tab w:val="left" w:pos="2880"/>
        </w:tabs>
        <w:autoSpaceDE w:val="0"/>
        <w:spacing w:line="240" w:lineRule="auto"/>
        <w:rPr>
          <w:rFonts w:ascii="Calibri Light" w:hAnsi="Calibri Light" w:cs="Calibri Light"/>
          <w:color w:val="000000"/>
        </w:rPr>
      </w:pPr>
      <w:r w:rsidRPr="00390491">
        <w:rPr>
          <w:rFonts w:ascii="Calibri Light" w:hAnsi="Calibri Light" w:cs="Calibri Light"/>
          <w:color w:val="000000"/>
        </w:rPr>
        <w:t>W przypadku zaistnienia okoliczności uniemożliwiających lub opóźniających zmianę sprzedawcy, Wykonawca w terminie nie przekraczającym 21 dni poprzedzających rozpoczęcie dostaw poinformuje o tym fakcie Zamawiającego w formie elektronicznej na adres: ___________________________</w:t>
      </w:r>
    </w:p>
    <w:p w14:paraId="53C92F46" w14:textId="77777777" w:rsidR="00390491" w:rsidRPr="00390491" w:rsidRDefault="00390491" w:rsidP="00390491">
      <w:pPr>
        <w:numPr>
          <w:ilvl w:val="0"/>
          <w:numId w:val="16"/>
        </w:numPr>
        <w:tabs>
          <w:tab w:val="num" w:pos="426"/>
          <w:tab w:val="left" w:pos="2880"/>
        </w:tabs>
        <w:autoSpaceDE w:val="0"/>
        <w:spacing w:line="240" w:lineRule="auto"/>
        <w:rPr>
          <w:rFonts w:ascii="Calibri Light" w:hAnsi="Calibri Light" w:cs="Calibri Light"/>
          <w:color w:val="000000"/>
        </w:rPr>
      </w:pPr>
      <w:r w:rsidRPr="00390491">
        <w:rPr>
          <w:rFonts w:ascii="Calibri Light" w:hAnsi="Calibri Light" w:cs="Calibri Light"/>
          <w:color w:val="000000"/>
        </w:rPr>
        <w:t>Wykonawca w terminie nie przekraczającym 21 dni poprzedzających rozpoczęcie dostaw  poinformuje Zamawiającego o przeprowadzeniu procedury zmiany sprzedawcy w formie elektronicznej na adres: ________________________________</w:t>
      </w:r>
    </w:p>
    <w:p w14:paraId="68278564" w14:textId="77777777" w:rsidR="00390491" w:rsidRPr="00390491" w:rsidRDefault="00390491" w:rsidP="00390491">
      <w:pPr>
        <w:numPr>
          <w:ilvl w:val="0"/>
          <w:numId w:val="16"/>
        </w:numPr>
        <w:tabs>
          <w:tab w:val="num" w:pos="426"/>
          <w:tab w:val="left" w:pos="2880"/>
        </w:tabs>
        <w:autoSpaceDE w:val="0"/>
        <w:spacing w:line="240" w:lineRule="auto"/>
        <w:rPr>
          <w:rFonts w:ascii="Calibri Light" w:hAnsi="Calibri Light" w:cs="Calibri Light"/>
          <w:color w:val="000000"/>
        </w:rPr>
      </w:pPr>
      <w:r w:rsidRPr="00390491">
        <w:rPr>
          <w:rFonts w:ascii="Calibri Light" w:hAnsi="Calibri Light" w:cs="Calibri Light"/>
          <w:color w:val="000000"/>
        </w:rPr>
        <w:t>Wykonawca posiada koncesję na obrót energią elektryczną o numerze ………………………………............. wydaną przez Prezesa Urzędu Regulacji Energetyki, której koniec okresu ważności przypada na dzień ....................................................</w:t>
      </w:r>
    </w:p>
    <w:p w14:paraId="4F353BEC" w14:textId="77777777" w:rsidR="00390491" w:rsidRPr="00390491" w:rsidRDefault="00390491" w:rsidP="00390491">
      <w:pPr>
        <w:numPr>
          <w:ilvl w:val="0"/>
          <w:numId w:val="16"/>
        </w:numPr>
        <w:tabs>
          <w:tab w:val="num" w:pos="426"/>
          <w:tab w:val="left" w:pos="2880"/>
        </w:tabs>
        <w:autoSpaceDE w:val="0"/>
        <w:spacing w:line="240" w:lineRule="auto"/>
        <w:rPr>
          <w:rFonts w:ascii="Calibri Light" w:hAnsi="Calibri Light" w:cs="Calibri Light"/>
          <w:color w:val="000000"/>
        </w:rPr>
      </w:pPr>
      <w:r w:rsidRPr="00390491">
        <w:rPr>
          <w:rFonts w:ascii="Calibri Light" w:hAnsi="Calibri Light" w:cs="Calibri Light"/>
          <w:color w:val="000000"/>
        </w:rPr>
        <w:t>Wykonawca oświadcza, że posiada zawartą generalną umowę dystrybucyjną z OSD, umożliwiającą dostawę energii elektrycznej do obiektów odbiorcy końcowego za pośrednictwem sieci dystrybucyjnej OSD przez cały okres obowiązywania umowy.</w:t>
      </w:r>
    </w:p>
    <w:p w14:paraId="4848AA78" w14:textId="77777777" w:rsidR="00390491" w:rsidRPr="00390491" w:rsidRDefault="00390491" w:rsidP="00390491">
      <w:pPr>
        <w:numPr>
          <w:ilvl w:val="0"/>
          <w:numId w:val="16"/>
        </w:numPr>
        <w:tabs>
          <w:tab w:val="num" w:pos="426"/>
          <w:tab w:val="left" w:pos="2880"/>
        </w:tabs>
        <w:autoSpaceDE w:val="0"/>
        <w:spacing w:line="240" w:lineRule="auto"/>
        <w:rPr>
          <w:rFonts w:ascii="Calibri Light" w:hAnsi="Calibri Light" w:cs="Calibri Light"/>
          <w:color w:val="000000"/>
        </w:rPr>
      </w:pPr>
      <w:r w:rsidRPr="00390491">
        <w:rPr>
          <w:rFonts w:ascii="Calibri Light" w:hAnsi="Calibri Light" w:cs="Calibri Light"/>
          <w:color w:val="000000"/>
        </w:rPr>
        <w:t>Planowana wysokość zużycia energii elektrycznej w okresie trwania umowy dla poszczególnych punktów poboru określanych w Załączniku nr 1 szacuje się łącznie w wysokości _________</w:t>
      </w:r>
      <w:r w:rsidRPr="00390491">
        <w:rPr>
          <w:rFonts w:ascii="Calibri Light" w:hAnsi="Calibri Light" w:cs="Calibri Light"/>
          <w:b/>
          <w:color w:val="000000"/>
        </w:rPr>
        <w:t xml:space="preserve">  MWh.</w:t>
      </w:r>
    </w:p>
    <w:p w14:paraId="26C0A05A" w14:textId="2053C93E" w:rsidR="00390491" w:rsidRPr="00390491" w:rsidRDefault="00422E31" w:rsidP="00390491">
      <w:pPr>
        <w:numPr>
          <w:ilvl w:val="0"/>
          <w:numId w:val="16"/>
        </w:numPr>
        <w:tabs>
          <w:tab w:val="num" w:pos="426"/>
          <w:tab w:val="left" w:pos="2880"/>
        </w:tabs>
        <w:autoSpaceDE w:val="0"/>
        <w:spacing w:line="240" w:lineRule="auto"/>
        <w:rPr>
          <w:rFonts w:ascii="Calibri Light" w:hAnsi="Calibri Light" w:cs="Calibri Light"/>
          <w:color w:val="000000"/>
        </w:rPr>
      </w:pPr>
      <w:r>
        <w:rPr>
          <w:rFonts w:ascii="Calibri Light" w:hAnsi="Calibri Light" w:cs="Calibri Light"/>
          <w:color w:val="000000"/>
        </w:rPr>
        <w:t>Szacowania w</w:t>
      </w:r>
      <w:r w:rsidR="00390491" w:rsidRPr="00390491">
        <w:rPr>
          <w:rFonts w:ascii="Calibri Light" w:hAnsi="Calibri Light" w:cs="Calibri Light"/>
          <w:color w:val="000000"/>
        </w:rPr>
        <w:t xml:space="preserve">artość umowy wyniesie </w:t>
      </w:r>
      <w:r w:rsidR="00390491" w:rsidRPr="00390491">
        <w:rPr>
          <w:rFonts w:ascii="Calibri Light" w:hAnsi="Calibri Light" w:cs="Calibri Light"/>
          <w:b/>
          <w:color w:val="000000"/>
        </w:rPr>
        <w:t>_______________ zł netto.</w:t>
      </w:r>
    </w:p>
    <w:p w14:paraId="46D45F9B" w14:textId="77777777" w:rsidR="00390491" w:rsidRPr="00390491" w:rsidRDefault="00390491" w:rsidP="00390491">
      <w:pPr>
        <w:numPr>
          <w:ilvl w:val="0"/>
          <w:numId w:val="16"/>
        </w:numPr>
        <w:tabs>
          <w:tab w:val="num" w:pos="426"/>
          <w:tab w:val="left" w:pos="2880"/>
        </w:tabs>
        <w:autoSpaceDE w:val="0"/>
        <w:spacing w:line="240" w:lineRule="auto"/>
        <w:rPr>
          <w:rFonts w:ascii="Calibri Light" w:hAnsi="Calibri Light" w:cs="Calibri Light"/>
          <w:color w:val="000000"/>
        </w:rPr>
      </w:pPr>
      <w:r w:rsidRPr="00390491">
        <w:rPr>
          <w:rFonts w:ascii="Calibri Light" w:hAnsi="Calibri Light" w:cs="Calibri Light"/>
          <w:color w:val="000000"/>
        </w:rPr>
        <w:t>Zamawiający, przewiduje, że minimalna ilość energii zużytej przez obiekty wskazane w załączniku nr 1 do umowy nie będzie niższa niż 50 % wolumenu wskazanego w ust. 6 niniejszego paragrafu.</w:t>
      </w:r>
    </w:p>
    <w:p w14:paraId="1B3530E6" w14:textId="427130BC" w:rsidR="00390491" w:rsidRPr="00390491" w:rsidRDefault="00390491" w:rsidP="00390491">
      <w:pPr>
        <w:numPr>
          <w:ilvl w:val="0"/>
          <w:numId w:val="16"/>
        </w:numPr>
        <w:tabs>
          <w:tab w:val="num" w:pos="426"/>
          <w:tab w:val="left" w:pos="2880"/>
        </w:tabs>
        <w:autoSpaceDE w:val="0"/>
        <w:spacing w:line="240" w:lineRule="auto"/>
        <w:rPr>
          <w:rFonts w:ascii="Calibri Light" w:hAnsi="Calibri Light" w:cs="Calibri Light"/>
          <w:color w:val="000000"/>
        </w:rPr>
      </w:pPr>
      <w:r w:rsidRPr="00390491">
        <w:rPr>
          <w:rFonts w:ascii="Calibri Light" w:hAnsi="Calibri Light" w:cs="Calibri Light"/>
          <w:color w:val="000000"/>
        </w:rPr>
        <w:t xml:space="preserve">Ewentualna zmiana szacowanego zużycia nie będzie skutkowała dodatkowymi kosztami dla Zamawiającego, poza rozliczeniem za faktycznie zużytą ilość energii </w:t>
      </w:r>
      <w:r w:rsidR="00422E31">
        <w:rPr>
          <w:rFonts w:ascii="Calibri Light" w:hAnsi="Calibri Light" w:cs="Calibri Light"/>
          <w:color w:val="000000"/>
        </w:rPr>
        <w:t xml:space="preserve">elektrycznej </w:t>
      </w:r>
      <w:r w:rsidRPr="00390491">
        <w:rPr>
          <w:rFonts w:ascii="Calibri Light" w:hAnsi="Calibri Light" w:cs="Calibri Light"/>
          <w:color w:val="000000"/>
        </w:rPr>
        <w:t>wg cen określonych w dokumentacji przetargowej.</w:t>
      </w:r>
    </w:p>
    <w:p w14:paraId="62A1B63A" w14:textId="77777777" w:rsidR="00390491" w:rsidRPr="00390491" w:rsidRDefault="00390491" w:rsidP="00390491">
      <w:pPr>
        <w:numPr>
          <w:ilvl w:val="0"/>
          <w:numId w:val="16"/>
        </w:numPr>
        <w:tabs>
          <w:tab w:val="num" w:pos="426"/>
          <w:tab w:val="left" w:pos="2880"/>
        </w:tabs>
        <w:autoSpaceDE w:val="0"/>
        <w:spacing w:line="240" w:lineRule="auto"/>
        <w:rPr>
          <w:rFonts w:ascii="Calibri Light" w:hAnsi="Calibri Light" w:cs="Calibri Light"/>
          <w:color w:val="000000"/>
        </w:rPr>
      </w:pPr>
      <w:r w:rsidRPr="00390491">
        <w:rPr>
          <w:rFonts w:ascii="Calibri Light" w:hAnsi="Calibri Light" w:cs="Calibri Light"/>
          <w:color w:val="000000"/>
        </w:rPr>
        <w:t>Moc umowna, warunki jej zmiany oraz miejsce dostarczenia energii elektrycznej określana jest każdorazowo w Umowie o świadczenie usług dystrybucji zawartej pomiędzy Zamawiającym a OSD.</w:t>
      </w:r>
    </w:p>
    <w:p w14:paraId="70D8C4A1" w14:textId="77777777" w:rsidR="00390491" w:rsidRPr="00390491" w:rsidRDefault="00390491" w:rsidP="00390491">
      <w:pPr>
        <w:numPr>
          <w:ilvl w:val="0"/>
          <w:numId w:val="16"/>
        </w:numPr>
        <w:tabs>
          <w:tab w:val="num" w:pos="426"/>
          <w:tab w:val="left" w:pos="2880"/>
        </w:tabs>
        <w:autoSpaceDE w:val="0"/>
        <w:spacing w:line="240" w:lineRule="auto"/>
        <w:rPr>
          <w:rFonts w:ascii="Calibri Light" w:hAnsi="Calibri Light" w:cs="Calibri Light"/>
          <w:color w:val="000000"/>
        </w:rPr>
      </w:pPr>
      <w:r w:rsidRPr="00390491">
        <w:rPr>
          <w:rFonts w:ascii="Calibri Light" w:hAnsi="Calibri Light" w:cs="Calibri Light"/>
          <w:color w:val="000000"/>
        </w:rPr>
        <w:t>Energia elektryczna kupowana na podstawie Umowy zużywana będzie na potrzeby odbiorcy końcowego, co oznacza, że Zamawiający nie jest przedsiębiorstwem energetycznym w rozumieniu ustawy Prawo Energetyczne.</w:t>
      </w:r>
    </w:p>
    <w:p w14:paraId="1D0AC2AD" w14:textId="77777777" w:rsidR="0072396F" w:rsidRPr="008D2AA6" w:rsidRDefault="0072396F" w:rsidP="009135EE">
      <w:pPr>
        <w:tabs>
          <w:tab w:val="num" w:pos="426"/>
          <w:tab w:val="left" w:pos="2880"/>
        </w:tabs>
        <w:autoSpaceDE w:val="0"/>
        <w:spacing w:line="240" w:lineRule="auto"/>
        <w:ind w:left="426" w:hanging="426"/>
        <w:rPr>
          <w:rFonts w:ascii="Calibri Light" w:hAnsi="Calibri Light" w:cs="Calibri Light"/>
          <w:color w:val="000000"/>
        </w:rPr>
      </w:pPr>
    </w:p>
    <w:p w14:paraId="40DB1F32" w14:textId="188A1D55" w:rsidR="0072396F" w:rsidRPr="008D2AA6" w:rsidRDefault="0072396F" w:rsidP="009135EE">
      <w:pPr>
        <w:tabs>
          <w:tab w:val="left" w:pos="720"/>
        </w:tabs>
        <w:autoSpaceDE w:val="0"/>
        <w:spacing w:line="240" w:lineRule="auto"/>
        <w:ind w:left="720"/>
        <w:jc w:val="center"/>
        <w:rPr>
          <w:rFonts w:ascii="Calibri Light" w:hAnsi="Calibri Light" w:cs="Calibri Light"/>
          <w:b/>
          <w:color w:val="000000"/>
        </w:rPr>
      </w:pPr>
      <w:r w:rsidRPr="008D2AA6">
        <w:rPr>
          <w:rFonts w:ascii="Calibri Light" w:hAnsi="Calibri Light" w:cs="Calibri Light"/>
          <w:b/>
          <w:color w:val="000000"/>
        </w:rPr>
        <w:t>§3</w:t>
      </w:r>
      <w:r w:rsidR="00FC0941" w:rsidRPr="008D2AA6">
        <w:rPr>
          <w:rFonts w:ascii="Calibri Light" w:hAnsi="Calibri Light" w:cs="Calibri Light"/>
          <w:b/>
          <w:color w:val="000000"/>
        </w:rPr>
        <w:t>.</w:t>
      </w:r>
    </w:p>
    <w:p w14:paraId="31488B6B" w14:textId="77777777" w:rsidR="0072396F" w:rsidRPr="008D2AA6" w:rsidRDefault="0072396F" w:rsidP="009135EE">
      <w:pPr>
        <w:spacing w:line="240" w:lineRule="auto"/>
        <w:ind w:left="720"/>
        <w:jc w:val="center"/>
        <w:rPr>
          <w:rFonts w:ascii="Calibri Light" w:hAnsi="Calibri Light" w:cs="Calibri Light"/>
          <w:b/>
          <w:bCs/>
          <w:color w:val="000000"/>
        </w:rPr>
      </w:pPr>
      <w:r w:rsidRPr="008D2AA6">
        <w:rPr>
          <w:rFonts w:ascii="Calibri Light" w:hAnsi="Calibri Light" w:cs="Calibri Light"/>
          <w:b/>
          <w:bCs/>
          <w:color w:val="000000"/>
        </w:rPr>
        <w:t>Podstawowe obowiązki Wykonawcy</w:t>
      </w:r>
    </w:p>
    <w:p w14:paraId="471961EF" w14:textId="77777777" w:rsidR="0072396F" w:rsidRPr="008D2AA6" w:rsidRDefault="0072396F" w:rsidP="009135EE">
      <w:pPr>
        <w:numPr>
          <w:ilvl w:val="0"/>
          <w:numId w:val="26"/>
        </w:numPr>
        <w:tabs>
          <w:tab w:val="clear" w:pos="720"/>
        </w:tabs>
        <w:spacing w:before="0" w:after="0" w:line="240" w:lineRule="auto"/>
        <w:ind w:left="426" w:hanging="426"/>
        <w:rPr>
          <w:rFonts w:ascii="Calibri Light" w:hAnsi="Calibri Light" w:cs="Calibri Light"/>
          <w:color w:val="000000"/>
        </w:rPr>
      </w:pPr>
      <w:r w:rsidRPr="008D2AA6">
        <w:rPr>
          <w:rFonts w:ascii="Calibri Light" w:hAnsi="Calibri Light" w:cs="Calibri Light"/>
          <w:color w:val="000000"/>
        </w:rPr>
        <w:t>Wykonawca zobowiązuje się do pełnienia funkcji podmiotu odpowiedzialnego za bilansowanie handlowe dla energii elektrycznej sprzedanej w ramach tej Umowy.</w:t>
      </w:r>
    </w:p>
    <w:p w14:paraId="33CEF467" w14:textId="77777777" w:rsidR="0072396F" w:rsidRPr="008D2AA6" w:rsidRDefault="0072396F" w:rsidP="009135EE">
      <w:pPr>
        <w:numPr>
          <w:ilvl w:val="0"/>
          <w:numId w:val="26"/>
        </w:numPr>
        <w:tabs>
          <w:tab w:val="clear" w:pos="720"/>
        </w:tabs>
        <w:spacing w:before="0" w:after="0" w:line="240" w:lineRule="auto"/>
        <w:ind w:left="426" w:hanging="426"/>
        <w:rPr>
          <w:rFonts w:ascii="Calibri Light" w:hAnsi="Calibri Light" w:cs="Calibri Light"/>
          <w:color w:val="000000"/>
        </w:rPr>
      </w:pPr>
      <w:r w:rsidRPr="008D2AA6">
        <w:rPr>
          <w:rFonts w:ascii="Calibri Light" w:hAnsi="Calibri Light" w:cs="Calibri Light"/>
          <w:color w:val="000000"/>
        </w:rPr>
        <w:lastRenderedPageBreak/>
        <w:t>Wykonawca dokonywać będzie bilansowania handlowego energii zakupionej przez Zamawiającego na podstawie standardowego profilu zużycia o mocy umownej określonej w załączniku nr 1.</w:t>
      </w:r>
    </w:p>
    <w:p w14:paraId="2582E072" w14:textId="77777777" w:rsidR="0072396F" w:rsidRPr="008D2AA6" w:rsidRDefault="0072396F" w:rsidP="009135EE">
      <w:pPr>
        <w:numPr>
          <w:ilvl w:val="0"/>
          <w:numId w:val="26"/>
        </w:numPr>
        <w:tabs>
          <w:tab w:val="clear" w:pos="720"/>
        </w:tabs>
        <w:spacing w:before="0" w:after="0" w:line="240" w:lineRule="auto"/>
        <w:ind w:left="426" w:hanging="426"/>
        <w:rPr>
          <w:rFonts w:ascii="Calibri Light" w:hAnsi="Calibri Light" w:cs="Calibri Light"/>
          <w:color w:val="000000"/>
        </w:rPr>
      </w:pPr>
      <w:r w:rsidRPr="008D2AA6">
        <w:rPr>
          <w:rFonts w:ascii="Calibri Light" w:hAnsi="Calibri Light" w:cs="Calibri Light"/>
          <w:color w:val="000000"/>
        </w:rPr>
        <w:t>Koszty wynikające z dokonania bilansowania uwzględnione są w cenie energii elektrycznej.</w:t>
      </w:r>
    </w:p>
    <w:p w14:paraId="28E944C4" w14:textId="77777777" w:rsidR="0072396F" w:rsidRPr="008D2AA6" w:rsidRDefault="0072396F" w:rsidP="009135EE">
      <w:pPr>
        <w:numPr>
          <w:ilvl w:val="0"/>
          <w:numId w:val="26"/>
        </w:numPr>
        <w:tabs>
          <w:tab w:val="clear" w:pos="720"/>
        </w:tabs>
        <w:spacing w:before="0" w:after="0" w:line="240" w:lineRule="auto"/>
        <w:ind w:left="426" w:hanging="426"/>
        <w:rPr>
          <w:rFonts w:ascii="Calibri Light" w:hAnsi="Calibri Light" w:cs="Calibri Light"/>
          <w:color w:val="000000"/>
        </w:rPr>
      </w:pPr>
      <w:r w:rsidRPr="008D2AA6">
        <w:rPr>
          <w:rFonts w:ascii="Calibri Light" w:hAnsi="Calibri Light" w:cs="Calibri Light"/>
          <w:color w:val="000000"/>
        </w:rPr>
        <w:t>Wszystkie prawa i obowiązki związane z bilansowaniem handlowym wynikające z niniejszej Umowy, w tym zgłaszanie grafików handlowych do OSD, przechodzą  na Wykonawcę.</w:t>
      </w:r>
    </w:p>
    <w:p w14:paraId="17FFD465" w14:textId="77777777" w:rsidR="0072396F" w:rsidRPr="008D2AA6" w:rsidRDefault="0072396F" w:rsidP="009135EE">
      <w:pPr>
        <w:numPr>
          <w:ilvl w:val="0"/>
          <w:numId w:val="26"/>
        </w:numPr>
        <w:tabs>
          <w:tab w:val="clear" w:pos="720"/>
        </w:tabs>
        <w:spacing w:before="0" w:after="0" w:line="240" w:lineRule="auto"/>
        <w:ind w:left="426" w:hanging="426"/>
        <w:rPr>
          <w:rFonts w:ascii="Calibri Light" w:hAnsi="Calibri Light" w:cs="Calibri Light"/>
          <w:color w:val="000000"/>
        </w:rPr>
      </w:pPr>
      <w:r w:rsidRPr="008D2AA6">
        <w:rPr>
          <w:rFonts w:ascii="Calibri Light" w:hAnsi="Calibri Light" w:cs="Calibri Light"/>
        </w:rPr>
        <w:t xml:space="preserve">Wykonawca zobowiązuje się wykonać przedmiot umowy siłami własnymi lub z udziałem podwykonawców. </w:t>
      </w:r>
    </w:p>
    <w:p w14:paraId="4C83DB37" w14:textId="77777777" w:rsidR="0072396F" w:rsidRPr="008D2AA6" w:rsidRDefault="0072396F" w:rsidP="009135EE">
      <w:pPr>
        <w:numPr>
          <w:ilvl w:val="0"/>
          <w:numId w:val="26"/>
        </w:numPr>
        <w:tabs>
          <w:tab w:val="clear" w:pos="720"/>
        </w:tabs>
        <w:spacing w:before="0" w:after="0" w:line="240" w:lineRule="auto"/>
        <w:ind w:left="426" w:hanging="426"/>
        <w:rPr>
          <w:rFonts w:ascii="Calibri Light" w:hAnsi="Calibri Light" w:cs="Calibri Light"/>
          <w:color w:val="000000"/>
        </w:rPr>
      </w:pPr>
      <w:r w:rsidRPr="008D2AA6">
        <w:rPr>
          <w:rFonts w:ascii="Calibri Light" w:hAnsi="Calibri Light" w:cs="Calibri Light"/>
        </w:rPr>
        <w:t xml:space="preserve">Do zawarcia przez Wykonawcę umowy z Podwykonawcą jest wymagana zgoda Zamawiającego wyrażona w sposób wyraźny, na piśmie. </w:t>
      </w:r>
    </w:p>
    <w:p w14:paraId="797DB37B" w14:textId="77777777" w:rsidR="0072396F" w:rsidRPr="008D2AA6" w:rsidRDefault="0072396F" w:rsidP="009135EE">
      <w:pPr>
        <w:numPr>
          <w:ilvl w:val="0"/>
          <w:numId w:val="26"/>
        </w:numPr>
        <w:tabs>
          <w:tab w:val="clear" w:pos="720"/>
        </w:tabs>
        <w:spacing w:before="0" w:after="0" w:line="240" w:lineRule="auto"/>
        <w:ind w:left="426" w:hanging="426"/>
        <w:rPr>
          <w:rFonts w:ascii="Calibri Light" w:hAnsi="Calibri Light" w:cs="Calibri Light"/>
          <w:color w:val="000000"/>
        </w:rPr>
      </w:pPr>
      <w:r w:rsidRPr="008D2AA6">
        <w:rPr>
          <w:rFonts w:ascii="Calibri Light" w:hAnsi="Calibri Light" w:cs="Calibri Light"/>
        </w:rPr>
        <w:t xml:space="preserve">Wykonawca odpowiada za działania lub zaniechania podwykonawcy jak za własne działania lub zaniechania. </w:t>
      </w:r>
    </w:p>
    <w:p w14:paraId="665B621A" w14:textId="77777777" w:rsidR="0072396F" w:rsidRPr="008D2AA6" w:rsidRDefault="0072396F" w:rsidP="009135EE">
      <w:pPr>
        <w:numPr>
          <w:ilvl w:val="0"/>
          <w:numId w:val="26"/>
        </w:numPr>
        <w:tabs>
          <w:tab w:val="clear" w:pos="720"/>
        </w:tabs>
        <w:spacing w:before="0" w:after="0" w:line="240" w:lineRule="auto"/>
        <w:ind w:left="426" w:hanging="426"/>
        <w:rPr>
          <w:rFonts w:ascii="Calibri Light" w:hAnsi="Calibri Light" w:cs="Calibri Light"/>
          <w:color w:val="000000"/>
        </w:rPr>
      </w:pPr>
      <w:r w:rsidRPr="008D2AA6">
        <w:rPr>
          <w:rFonts w:ascii="Calibri Light" w:hAnsi="Calibri Light" w:cs="Calibri Light"/>
        </w:rPr>
        <w:t xml:space="preserve">Zlecenie części przedmiotu umowy Podwykonawcy nie zmieni zobowiązań Wykonawcy wobec Zamawiającego, który jest odpowiedzialny za wykonanie tej części robót. </w:t>
      </w:r>
    </w:p>
    <w:p w14:paraId="5ACF795A" w14:textId="77777777" w:rsidR="0072396F" w:rsidRPr="008D2AA6" w:rsidRDefault="0072396F" w:rsidP="009135EE">
      <w:pPr>
        <w:numPr>
          <w:ilvl w:val="0"/>
          <w:numId w:val="26"/>
        </w:numPr>
        <w:tabs>
          <w:tab w:val="clear" w:pos="720"/>
        </w:tabs>
        <w:spacing w:before="0" w:after="0" w:line="240" w:lineRule="auto"/>
        <w:ind w:left="426" w:hanging="426"/>
        <w:rPr>
          <w:rFonts w:ascii="Calibri Light" w:hAnsi="Calibri Light" w:cs="Calibri Light"/>
          <w:color w:val="000000"/>
        </w:rPr>
      </w:pPr>
      <w:r w:rsidRPr="008D2AA6">
        <w:rPr>
          <w:rFonts w:ascii="Calibri Light" w:hAnsi="Calibri Light" w:cs="Calibri Light"/>
        </w:rPr>
        <w:t xml:space="preserve">Ustalony w umowie zakres przedmiotu umowy realizowany będzie z udziałem następujących Podwykonawców: _________________________________________________ </w:t>
      </w:r>
    </w:p>
    <w:p w14:paraId="646F5FD7" w14:textId="77777777" w:rsidR="0072396F" w:rsidRPr="008D2AA6" w:rsidRDefault="0072396F" w:rsidP="009135EE">
      <w:pPr>
        <w:numPr>
          <w:ilvl w:val="0"/>
          <w:numId w:val="26"/>
        </w:numPr>
        <w:tabs>
          <w:tab w:val="clear" w:pos="720"/>
        </w:tabs>
        <w:spacing w:before="0" w:after="0" w:line="240" w:lineRule="auto"/>
        <w:ind w:left="426" w:hanging="426"/>
        <w:rPr>
          <w:rFonts w:ascii="Calibri Light" w:hAnsi="Calibri Light" w:cs="Calibri Light"/>
          <w:color w:val="000000"/>
        </w:rPr>
      </w:pPr>
      <w:r w:rsidRPr="008D2AA6">
        <w:rPr>
          <w:rFonts w:ascii="Calibri Light" w:hAnsi="Calibri Light" w:cs="Calibri Light"/>
        </w:rPr>
        <w:t>Zakres rzeczowy i udział Podwykonawców: ________________________________________</w:t>
      </w:r>
    </w:p>
    <w:p w14:paraId="1FBC9565" w14:textId="77777777" w:rsidR="0072396F" w:rsidRPr="008D2AA6" w:rsidRDefault="0072396F" w:rsidP="009135EE">
      <w:pPr>
        <w:numPr>
          <w:ilvl w:val="0"/>
          <w:numId w:val="26"/>
        </w:numPr>
        <w:tabs>
          <w:tab w:val="clear" w:pos="720"/>
        </w:tabs>
        <w:spacing w:before="0" w:after="0" w:line="240" w:lineRule="auto"/>
        <w:ind w:left="426" w:hanging="426"/>
        <w:rPr>
          <w:rFonts w:ascii="Calibri Light" w:hAnsi="Calibri Light" w:cs="Calibri Light"/>
          <w:color w:val="000000"/>
        </w:rPr>
      </w:pPr>
      <w:r w:rsidRPr="008D2AA6">
        <w:rPr>
          <w:rFonts w:ascii="Calibri Light" w:hAnsi="Calibri Light" w:cs="Calibri Light"/>
        </w:rPr>
        <w:t>Umowy z Podwykonawcami będą zgodne, co do treści z umową zawartą z Wykonawcą. Odmienne postanowienia są nieważne.</w:t>
      </w:r>
    </w:p>
    <w:p w14:paraId="20BC18D0" w14:textId="77777777" w:rsidR="0072396F" w:rsidRPr="008D2AA6" w:rsidRDefault="0072396F" w:rsidP="009135EE">
      <w:pPr>
        <w:spacing w:line="240" w:lineRule="auto"/>
        <w:rPr>
          <w:rFonts w:ascii="Calibri Light" w:hAnsi="Calibri Light" w:cs="Calibri Light"/>
          <w:b/>
          <w:color w:val="000000"/>
        </w:rPr>
      </w:pPr>
    </w:p>
    <w:p w14:paraId="6B10A439" w14:textId="1A393991" w:rsidR="0072396F" w:rsidRPr="008D2AA6" w:rsidRDefault="0072396F" w:rsidP="009135EE">
      <w:pPr>
        <w:autoSpaceDE w:val="0"/>
        <w:spacing w:line="240" w:lineRule="auto"/>
        <w:jc w:val="center"/>
        <w:rPr>
          <w:rFonts w:ascii="Calibri Light" w:hAnsi="Calibri Light" w:cs="Calibri Light"/>
          <w:b/>
          <w:color w:val="000000"/>
        </w:rPr>
      </w:pPr>
      <w:r w:rsidRPr="008D2AA6">
        <w:rPr>
          <w:rFonts w:ascii="Calibri Light" w:hAnsi="Calibri Light" w:cs="Calibri Light"/>
          <w:b/>
          <w:color w:val="000000"/>
        </w:rPr>
        <w:t>§4</w:t>
      </w:r>
      <w:r w:rsidR="00FC0941" w:rsidRPr="008D2AA6">
        <w:rPr>
          <w:rFonts w:ascii="Calibri Light" w:hAnsi="Calibri Light" w:cs="Calibri Light"/>
          <w:b/>
          <w:color w:val="000000"/>
        </w:rPr>
        <w:t>.</w:t>
      </w:r>
    </w:p>
    <w:p w14:paraId="7879158A" w14:textId="77777777" w:rsidR="0072396F" w:rsidRPr="008D2AA6" w:rsidRDefault="0072396F" w:rsidP="009135EE">
      <w:pPr>
        <w:spacing w:line="240" w:lineRule="auto"/>
        <w:jc w:val="center"/>
        <w:rPr>
          <w:rFonts w:ascii="Calibri Light" w:hAnsi="Calibri Light" w:cs="Calibri Light"/>
          <w:b/>
          <w:bCs/>
          <w:color w:val="000000"/>
        </w:rPr>
      </w:pPr>
      <w:r w:rsidRPr="008D2AA6">
        <w:rPr>
          <w:rFonts w:ascii="Calibri Light" w:hAnsi="Calibri Light" w:cs="Calibri Light"/>
          <w:b/>
          <w:bCs/>
          <w:color w:val="000000"/>
        </w:rPr>
        <w:t>Standardy jakości obsługi</w:t>
      </w:r>
    </w:p>
    <w:p w14:paraId="583C52A1" w14:textId="2DA9F6E7" w:rsidR="0072396F" w:rsidRPr="008D2AA6" w:rsidRDefault="0072396F" w:rsidP="009135EE">
      <w:pPr>
        <w:numPr>
          <w:ilvl w:val="0"/>
          <w:numId w:val="17"/>
        </w:numPr>
        <w:tabs>
          <w:tab w:val="clear" w:pos="720"/>
        </w:tabs>
        <w:spacing w:before="0" w:after="0" w:line="240" w:lineRule="auto"/>
        <w:ind w:left="426" w:hanging="426"/>
        <w:rPr>
          <w:rFonts w:ascii="Calibri Light" w:hAnsi="Calibri Light" w:cs="Calibri Light"/>
          <w:color w:val="000000"/>
        </w:rPr>
      </w:pPr>
      <w:r w:rsidRPr="008D2AA6">
        <w:rPr>
          <w:rFonts w:ascii="Calibri Light" w:hAnsi="Calibri Light" w:cs="Calibri Light"/>
          <w:color w:val="000000"/>
        </w:rPr>
        <w:t>Standardy jakości obsługi klienta zostały określone w obowiązujących przepisach wykonawczych wydanych na podstawie ustawy z dnia 10 kwietn</w:t>
      </w:r>
      <w:r w:rsidR="00390491">
        <w:rPr>
          <w:rFonts w:ascii="Calibri Light" w:hAnsi="Calibri Light" w:cs="Calibri Light"/>
          <w:color w:val="000000"/>
        </w:rPr>
        <w:t>ia 1997 r. – Prawo energetyczne.</w:t>
      </w:r>
    </w:p>
    <w:p w14:paraId="727AD99B" w14:textId="77777777" w:rsidR="00226B3D" w:rsidRPr="008D2AA6" w:rsidRDefault="0072396F" w:rsidP="00226B3D">
      <w:pPr>
        <w:numPr>
          <w:ilvl w:val="0"/>
          <w:numId w:val="17"/>
        </w:numPr>
        <w:tabs>
          <w:tab w:val="clear" w:pos="720"/>
        </w:tabs>
        <w:spacing w:before="0" w:after="0" w:line="240" w:lineRule="auto"/>
        <w:ind w:left="426" w:hanging="426"/>
        <w:rPr>
          <w:rFonts w:ascii="Calibri Light" w:hAnsi="Calibri Light" w:cs="Calibri Light"/>
          <w:color w:val="000000"/>
        </w:rPr>
      </w:pPr>
      <w:r w:rsidRPr="008D2AA6">
        <w:rPr>
          <w:rFonts w:ascii="Calibri Light" w:hAnsi="Calibri Light" w:cs="Calibri Light"/>
          <w:color w:val="000000"/>
        </w:rPr>
        <w:t xml:space="preserve">W przypadku niedotrzymania jakościowych standardów obsługi Zamawiającemu przysługuje prawo bonifikaty według stawek określonych w § 42 </w:t>
      </w:r>
      <w:r w:rsidRPr="008D2AA6">
        <w:rPr>
          <w:rStyle w:val="apple-style-span"/>
          <w:rFonts w:ascii="Calibri Light" w:hAnsi="Calibri Light" w:cs="Calibri Light"/>
          <w:color w:val="000000"/>
        </w:rPr>
        <w:t xml:space="preserve">Rozporządzenia Ministra Energii z dnia 6 marca 2019 r. w sprawie szczegółowych zasad kształtowania i kalkulacji taryf oraz rozliczeń w obrocie energią elektryczną </w:t>
      </w:r>
      <w:r w:rsidRPr="008D2AA6">
        <w:rPr>
          <w:rFonts w:ascii="Calibri Light" w:hAnsi="Calibri Light" w:cs="Calibri Light"/>
          <w:color w:val="000000"/>
        </w:rPr>
        <w:t>(</w:t>
      </w:r>
      <w:r w:rsidR="00D17E6D" w:rsidRPr="008D2AA6">
        <w:rPr>
          <w:rFonts w:ascii="Calibri Light" w:hAnsi="Calibri Light" w:cs="Calibri Light"/>
          <w:color w:val="000000"/>
        </w:rPr>
        <w:t xml:space="preserve">t.j. </w:t>
      </w:r>
      <w:r w:rsidRPr="008D2AA6">
        <w:rPr>
          <w:rStyle w:val="apple-style-span"/>
          <w:rFonts w:ascii="Calibri Light" w:hAnsi="Calibri Light" w:cs="Calibri Light"/>
          <w:bCs/>
          <w:color w:val="000000"/>
        </w:rPr>
        <w:t>Dz. U. 2019  poz. 503</w:t>
      </w:r>
      <w:r w:rsidR="00D17E6D" w:rsidRPr="008D2AA6">
        <w:rPr>
          <w:rStyle w:val="apple-style-span"/>
          <w:rFonts w:ascii="Calibri Light" w:hAnsi="Calibri Light" w:cs="Calibri Light"/>
          <w:bCs/>
          <w:color w:val="000000"/>
        </w:rPr>
        <w:t xml:space="preserve"> ze zm.</w:t>
      </w:r>
      <w:r w:rsidRPr="008D2AA6">
        <w:rPr>
          <w:rFonts w:ascii="Calibri Light" w:hAnsi="Calibri Light" w:cs="Calibri Light"/>
          <w:color w:val="000000"/>
        </w:rPr>
        <w:t>) lub w każdym później wydanym akcie prawnym dotyczącym jakościowych standardów obsługi.</w:t>
      </w:r>
    </w:p>
    <w:p w14:paraId="189C2B18" w14:textId="4F7A5FAA" w:rsidR="0072396F" w:rsidRPr="008D2AA6" w:rsidRDefault="00226B3D" w:rsidP="009135EE">
      <w:pPr>
        <w:numPr>
          <w:ilvl w:val="0"/>
          <w:numId w:val="17"/>
        </w:numPr>
        <w:tabs>
          <w:tab w:val="clear" w:pos="720"/>
        </w:tabs>
        <w:spacing w:before="0" w:after="0" w:line="240" w:lineRule="auto"/>
        <w:ind w:left="426" w:hanging="426"/>
        <w:rPr>
          <w:rFonts w:ascii="Calibri Light" w:hAnsi="Calibri Light" w:cs="Calibri Light"/>
          <w:color w:val="000000"/>
        </w:rPr>
      </w:pPr>
      <w:r w:rsidRPr="008D2AA6">
        <w:rPr>
          <w:rFonts w:ascii="Calibri Light" w:hAnsi="Calibri Light" w:cs="Calibri Light"/>
        </w:rPr>
        <w:t>Wykonawca uwzględni należną Zamawiającemu bonifikatę w fakturze wystawionej za okres rozliczeniowy, którego bonifikata dotyczy, a jeżeli nie jest to możliwe z przyczyn, za które Wykonawca nie ponosi odpowiedzialności, najpóźniej w fakturze za następny, bezpośrednio przypadający okres rozliczeniowy, w stosunku do okresu rozliczeniowego, którego dotyczy bonifikata, jednak nie później niż 30 dni od dnia, w którym nastąpiło niedotrzymanie standardów jakościowych obsługi odbiorców.</w:t>
      </w:r>
    </w:p>
    <w:p w14:paraId="24B4D9D2" w14:textId="77777777" w:rsidR="00226B3D" w:rsidRPr="008D2AA6" w:rsidRDefault="00226B3D" w:rsidP="00226B3D">
      <w:pPr>
        <w:spacing w:before="0" w:after="0" w:line="240" w:lineRule="auto"/>
        <w:ind w:left="426"/>
        <w:rPr>
          <w:rFonts w:ascii="Calibri Light" w:hAnsi="Calibri Light" w:cs="Calibri Light"/>
          <w:color w:val="000000"/>
        </w:rPr>
      </w:pPr>
    </w:p>
    <w:p w14:paraId="3A2E026C" w14:textId="73245BB8" w:rsidR="0072396F" w:rsidRPr="008D2AA6" w:rsidRDefault="0072396F" w:rsidP="009135EE">
      <w:pPr>
        <w:spacing w:line="240" w:lineRule="auto"/>
        <w:jc w:val="center"/>
        <w:rPr>
          <w:rFonts w:ascii="Calibri Light" w:hAnsi="Calibri Light" w:cs="Calibri Light"/>
          <w:b/>
          <w:bCs/>
          <w:color w:val="000000"/>
        </w:rPr>
      </w:pPr>
      <w:r w:rsidRPr="008D2AA6">
        <w:rPr>
          <w:rFonts w:ascii="Calibri Light" w:hAnsi="Calibri Light" w:cs="Calibri Light"/>
          <w:b/>
          <w:bCs/>
          <w:color w:val="000000"/>
        </w:rPr>
        <w:t>§5</w:t>
      </w:r>
      <w:r w:rsidR="00FC0941" w:rsidRPr="008D2AA6">
        <w:rPr>
          <w:rFonts w:ascii="Calibri Light" w:hAnsi="Calibri Light" w:cs="Calibri Light"/>
          <w:b/>
          <w:bCs/>
          <w:color w:val="000000"/>
        </w:rPr>
        <w:t>.</w:t>
      </w:r>
    </w:p>
    <w:p w14:paraId="121FC6BF" w14:textId="77777777" w:rsidR="0072396F" w:rsidRPr="008D2AA6" w:rsidRDefault="0072396F" w:rsidP="009135EE">
      <w:pPr>
        <w:spacing w:line="240" w:lineRule="auto"/>
        <w:jc w:val="center"/>
        <w:rPr>
          <w:rFonts w:ascii="Calibri Light" w:hAnsi="Calibri Light" w:cs="Calibri Light"/>
          <w:b/>
          <w:bCs/>
          <w:color w:val="000000"/>
        </w:rPr>
      </w:pPr>
      <w:r w:rsidRPr="008D2AA6">
        <w:rPr>
          <w:rFonts w:ascii="Calibri Light" w:hAnsi="Calibri Light" w:cs="Calibri Light"/>
          <w:b/>
          <w:bCs/>
          <w:color w:val="000000"/>
        </w:rPr>
        <w:t>Podstawowe obowiązki Zamawiającego</w:t>
      </w:r>
    </w:p>
    <w:p w14:paraId="68185B3C" w14:textId="77777777" w:rsidR="0072396F" w:rsidRPr="008D2AA6" w:rsidRDefault="0072396F" w:rsidP="009135EE">
      <w:pPr>
        <w:spacing w:line="240" w:lineRule="auto"/>
        <w:ind w:firstLine="426"/>
        <w:rPr>
          <w:rFonts w:ascii="Calibri Light" w:hAnsi="Calibri Light" w:cs="Calibri Light"/>
          <w:color w:val="000000"/>
        </w:rPr>
      </w:pPr>
      <w:r w:rsidRPr="008D2AA6">
        <w:rPr>
          <w:rFonts w:ascii="Calibri Light" w:hAnsi="Calibri Light" w:cs="Calibri Light"/>
          <w:color w:val="000000"/>
        </w:rPr>
        <w:t>Na mocy Umowy Zamawiający zobowiązuje się w szczególności do:</w:t>
      </w:r>
    </w:p>
    <w:p w14:paraId="09710270" w14:textId="77777777" w:rsidR="0072396F" w:rsidRPr="008D2AA6" w:rsidRDefault="0072396F" w:rsidP="00422E31">
      <w:pPr>
        <w:numPr>
          <w:ilvl w:val="0"/>
          <w:numId w:val="18"/>
        </w:numPr>
        <w:tabs>
          <w:tab w:val="clear" w:pos="720"/>
          <w:tab w:val="num" w:pos="993"/>
        </w:tabs>
        <w:autoSpaceDE w:val="0"/>
        <w:spacing w:before="0" w:after="0" w:line="240" w:lineRule="auto"/>
        <w:ind w:left="851" w:hanging="426"/>
        <w:rPr>
          <w:rFonts w:ascii="Calibri Light" w:hAnsi="Calibri Light" w:cs="Calibri Light"/>
          <w:color w:val="000000"/>
        </w:rPr>
      </w:pPr>
      <w:r w:rsidRPr="008D2AA6">
        <w:rPr>
          <w:rFonts w:ascii="Calibri Light" w:hAnsi="Calibri Light" w:cs="Calibri Light"/>
          <w:color w:val="000000"/>
        </w:rPr>
        <w:t>Pobierania energii elektrycznej, zgodnie z warunkami Umowy oraz obowiązującymi przepisami prawa,</w:t>
      </w:r>
    </w:p>
    <w:p w14:paraId="4F773CE8" w14:textId="77777777" w:rsidR="0072396F" w:rsidRPr="008D2AA6" w:rsidRDefault="0072396F" w:rsidP="00422E31">
      <w:pPr>
        <w:numPr>
          <w:ilvl w:val="0"/>
          <w:numId w:val="18"/>
        </w:numPr>
        <w:tabs>
          <w:tab w:val="clear" w:pos="720"/>
          <w:tab w:val="num" w:pos="993"/>
        </w:tabs>
        <w:autoSpaceDE w:val="0"/>
        <w:spacing w:before="0" w:after="0" w:line="240" w:lineRule="auto"/>
        <w:ind w:left="851" w:hanging="426"/>
        <w:rPr>
          <w:rFonts w:ascii="Calibri Light" w:hAnsi="Calibri Light" w:cs="Calibri Light"/>
          <w:color w:val="000000"/>
        </w:rPr>
      </w:pPr>
      <w:r w:rsidRPr="008D2AA6">
        <w:rPr>
          <w:rFonts w:ascii="Calibri Light" w:hAnsi="Calibri Light" w:cs="Calibri Light"/>
          <w:color w:val="000000"/>
        </w:rPr>
        <w:t>Terminowego regulowania należności za zakupioną energię elektryczną,</w:t>
      </w:r>
    </w:p>
    <w:p w14:paraId="2C686F4B" w14:textId="77777777" w:rsidR="0072396F" w:rsidRPr="008D2AA6" w:rsidRDefault="0072396F" w:rsidP="00422E31">
      <w:pPr>
        <w:numPr>
          <w:ilvl w:val="0"/>
          <w:numId w:val="18"/>
        </w:numPr>
        <w:tabs>
          <w:tab w:val="clear" w:pos="720"/>
          <w:tab w:val="num" w:pos="993"/>
        </w:tabs>
        <w:autoSpaceDE w:val="0"/>
        <w:spacing w:before="0" w:after="0" w:line="240" w:lineRule="auto"/>
        <w:ind w:left="851" w:hanging="426"/>
        <w:rPr>
          <w:rFonts w:ascii="Calibri Light" w:hAnsi="Calibri Light" w:cs="Calibri Light"/>
          <w:color w:val="000000"/>
        </w:rPr>
      </w:pPr>
      <w:r w:rsidRPr="008D2AA6">
        <w:rPr>
          <w:rFonts w:ascii="Calibri Light" w:hAnsi="Calibri Light" w:cs="Calibri Light"/>
          <w:color w:val="000000"/>
        </w:rPr>
        <w:t>Zawiadamiania Wykonawcy o zmianie wielkości mocy elektrycznej i planowanej wysokości rocznego zużycia.</w:t>
      </w:r>
    </w:p>
    <w:p w14:paraId="3D825003" w14:textId="77777777" w:rsidR="0072396F" w:rsidRPr="008D2AA6" w:rsidRDefault="0072396F" w:rsidP="009135EE">
      <w:pPr>
        <w:autoSpaceDE w:val="0"/>
        <w:spacing w:line="240" w:lineRule="auto"/>
        <w:rPr>
          <w:rFonts w:ascii="Calibri Light" w:hAnsi="Calibri Light" w:cs="Calibri Light"/>
          <w:color w:val="000000"/>
        </w:rPr>
      </w:pPr>
    </w:p>
    <w:p w14:paraId="4B444CAB" w14:textId="23414D8F" w:rsidR="0072396F" w:rsidRPr="008D2AA6" w:rsidRDefault="0072396F" w:rsidP="009135EE">
      <w:pPr>
        <w:spacing w:line="240" w:lineRule="auto"/>
        <w:jc w:val="center"/>
        <w:rPr>
          <w:rFonts w:ascii="Calibri Light" w:hAnsi="Calibri Light" w:cs="Calibri Light"/>
          <w:b/>
          <w:bCs/>
          <w:color w:val="000000"/>
        </w:rPr>
      </w:pPr>
      <w:r w:rsidRPr="008D2AA6">
        <w:rPr>
          <w:rFonts w:ascii="Calibri Light" w:hAnsi="Calibri Light" w:cs="Calibri Light"/>
          <w:b/>
          <w:bCs/>
          <w:color w:val="000000"/>
        </w:rPr>
        <w:t>§6</w:t>
      </w:r>
      <w:r w:rsidR="00FC0941" w:rsidRPr="008D2AA6">
        <w:rPr>
          <w:rFonts w:ascii="Calibri Light" w:hAnsi="Calibri Light" w:cs="Calibri Light"/>
          <w:b/>
          <w:bCs/>
          <w:color w:val="000000"/>
        </w:rPr>
        <w:t>.</w:t>
      </w:r>
    </w:p>
    <w:p w14:paraId="163E2433" w14:textId="77777777" w:rsidR="0072396F" w:rsidRPr="008D2AA6" w:rsidRDefault="0072396F" w:rsidP="009135EE">
      <w:pPr>
        <w:spacing w:line="240" w:lineRule="auto"/>
        <w:jc w:val="center"/>
        <w:rPr>
          <w:rFonts w:ascii="Calibri Light" w:hAnsi="Calibri Light" w:cs="Calibri Light"/>
          <w:b/>
          <w:bCs/>
          <w:color w:val="000000"/>
        </w:rPr>
      </w:pPr>
      <w:r w:rsidRPr="008D2AA6">
        <w:rPr>
          <w:rFonts w:ascii="Calibri Light" w:hAnsi="Calibri Light" w:cs="Calibri Light"/>
          <w:b/>
          <w:bCs/>
          <w:color w:val="000000"/>
        </w:rPr>
        <w:t>Zasady rozliczeń</w:t>
      </w:r>
    </w:p>
    <w:p w14:paraId="68FF7777" w14:textId="77777777" w:rsidR="0072396F" w:rsidRPr="008D2AA6" w:rsidRDefault="0072396F" w:rsidP="009135EE">
      <w:pPr>
        <w:numPr>
          <w:ilvl w:val="0"/>
          <w:numId w:val="27"/>
        </w:numPr>
        <w:autoSpaceDE w:val="0"/>
        <w:spacing w:before="0" w:after="0" w:line="240" w:lineRule="auto"/>
        <w:ind w:left="426" w:hanging="426"/>
        <w:rPr>
          <w:rFonts w:ascii="Calibri Light" w:hAnsi="Calibri Light" w:cs="Calibri Light"/>
          <w:color w:val="000000"/>
        </w:rPr>
      </w:pPr>
      <w:r w:rsidRPr="008D2AA6">
        <w:rPr>
          <w:rFonts w:ascii="Calibri Light" w:hAnsi="Calibri Light" w:cs="Calibri Light"/>
          <w:color w:val="000000"/>
        </w:rPr>
        <w:lastRenderedPageBreak/>
        <w:t>Sprzedawana energia elektryczna będzie rozliczana według ceny jednostkowej netto określonej w ofercie Wykonawcy, która wynosi:</w:t>
      </w:r>
    </w:p>
    <w:tbl>
      <w:tblPr>
        <w:tblW w:w="9555" w:type="dxa"/>
        <w:tblCellMar>
          <w:left w:w="70" w:type="dxa"/>
          <w:right w:w="70" w:type="dxa"/>
        </w:tblCellMar>
        <w:tblLook w:val="04A0" w:firstRow="1" w:lastRow="0" w:firstColumn="1" w:lastColumn="0" w:noHBand="0" w:noVBand="1"/>
      </w:tblPr>
      <w:tblGrid>
        <w:gridCol w:w="8075"/>
        <w:gridCol w:w="1480"/>
      </w:tblGrid>
      <w:tr w:rsidR="00F25F7F" w:rsidRPr="008D2AA6" w14:paraId="4EDC6739" w14:textId="77777777" w:rsidTr="00F25F7F">
        <w:trPr>
          <w:trHeight w:val="378"/>
        </w:trPr>
        <w:tc>
          <w:tcPr>
            <w:tcW w:w="8075" w:type="dxa"/>
            <w:tcBorders>
              <w:top w:val="single" w:sz="4" w:space="0" w:color="auto"/>
              <w:left w:val="single" w:sz="4" w:space="0" w:color="auto"/>
              <w:bottom w:val="single" w:sz="4" w:space="0" w:color="auto"/>
              <w:right w:val="single" w:sz="4" w:space="0" w:color="auto"/>
            </w:tcBorders>
            <w:shd w:val="clear" w:color="000000" w:fill="00B0F0"/>
            <w:vAlign w:val="bottom"/>
            <w:hideMark/>
          </w:tcPr>
          <w:p w14:paraId="1F17CAD6" w14:textId="77777777" w:rsidR="00F25F7F" w:rsidRPr="008D2AA6" w:rsidRDefault="00F25F7F" w:rsidP="00F25F7F">
            <w:pPr>
              <w:spacing w:before="0" w:after="0" w:line="240" w:lineRule="auto"/>
              <w:jc w:val="left"/>
              <w:rPr>
                <w:rFonts w:ascii="Calibri Light" w:eastAsia="Times New Roman" w:hAnsi="Calibri Light" w:cs="Calibri Light"/>
                <w:sz w:val="20"/>
                <w:szCs w:val="20"/>
                <w:lang w:eastAsia="pl-PL"/>
              </w:rPr>
            </w:pPr>
            <w:r w:rsidRPr="008D2AA6">
              <w:rPr>
                <w:rFonts w:ascii="Calibri Light" w:eastAsia="Times New Roman" w:hAnsi="Calibri Light" w:cs="Calibri Light"/>
                <w:sz w:val="20"/>
                <w:szCs w:val="20"/>
                <w:lang w:eastAsia="pl-PL"/>
              </w:rPr>
              <w:t>Cena jednostkowa energii elektrycznej dla podmiotu niechronionego [zł/kWh]</w:t>
            </w:r>
          </w:p>
        </w:tc>
        <w:tc>
          <w:tcPr>
            <w:tcW w:w="1480" w:type="dxa"/>
            <w:tcBorders>
              <w:top w:val="single" w:sz="4" w:space="0" w:color="auto"/>
              <w:left w:val="nil"/>
              <w:bottom w:val="single" w:sz="4" w:space="0" w:color="auto"/>
              <w:right w:val="single" w:sz="4" w:space="0" w:color="auto"/>
            </w:tcBorders>
            <w:shd w:val="clear" w:color="000000" w:fill="00B0F0"/>
            <w:noWrap/>
            <w:vAlign w:val="bottom"/>
            <w:hideMark/>
          </w:tcPr>
          <w:p w14:paraId="6ECD239E" w14:textId="77777777" w:rsidR="00F25F7F" w:rsidRPr="008D2AA6" w:rsidRDefault="00F25F7F" w:rsidP="00F25F7F">
            <w:pPr>
              <w:spacing w:before="0" w:after="0" w:line="240" w:lineRule="auto"/>
              <w:jc w:val="right"/>
              <w:rPr>
                <w:rFonts w:ascii="Calibri Light" w:eastAsia="Times New Roman" w:hAnsi="Calibri Light" w:cs="Calibri Light"/>
                <w:sz w:val="20"/>
                <w:szCs w:val="20"/>
                <w:lang w:eastAsia="pl-PL"/>
              </w:rPr>
            </w:pPr>
            <w:r w:rsidRPr="008D2AA6">
              <w:rPr>
                <w:rFonts w:ascii="Calibri Light" w:eastAsia="Times New Roman" w:hAnsi="Calibri Light" w:cs="Calibri Light"/>
                <w:sz w:val="20"/>
                <w:szCs w:val="20"/>
                <w:lang w:eastAsia="pl-PL"/>
              </w:rPr>
              <w:t>0,00000</w:t>
            </w:r>
          </w:p>
        </w:tc>
      </w:tr>
      <w:tr w:rsidR="00F25F7F" w:rsidRPr="008D2AA6" w14:paraId="01FD4DA4" w14:textId="77777777" w:rsidTr="00F25F7F">
        <w:trPr>
          <w:trHeight w:val="412"/>
        </w:trPr>
        <w:tc>
          <w:tcPr>
            <w:tcW w:w="8075" w:type="dxa"/>
            <w:tcBorders>
              <w:top w:val="nil"/>
              <w:left w:val="single" w:sz="4" w:space="0" w:color="auto"/>
              <w:bottom w:val="single" w:sz="4" w:space="0" w:color="auto"/>
              <w:right w:val="single" w:sz="4" w:space="0" w:color="auto"/>
            </w:tcBorders>
            <w:shd w:val="clear" w:color="000000" w:fill="C9C9C9"/>
            <w:vAlign w:val="bottom"/>
            <w:hideMark/>
          </w:tcPr>
          <w:p w14:paraId="7870D53D" w14:textId="03CE1B7D" w:rsidR="00F25F7F" w:rsidRPr="008D2AA6" w:rsidRDefault="00F25F7F" w:rsidP="00F25F7F">
            <w:pPr>
              <w:spacing w:before="0" w:after="0" w:line="240" w:lineRule="auto"/>
              <w:jc w:val="left"/>
              <w:rPr>
                <w:rFonts w:ascii="Calibri Light" w:eastAsia="Times New Roman" w:hAnsi="Calibri Light" w:cs="Calibri Light"/>
                <w:sz w:val="20"/>
                <w:szCs w:val="20"/>
                <w:lang w:eastAsia="pl-PL"/>
              </w:rPr>
            </w:pPr>
            <w:r w:rsidRPr="008D2AA6">
              <w:rPr>
                <w:rFonts w:ascii="Calibri Light" w:eastAsia="Times New Roman" w:hAnsi="Calibri Light" w:cs="Calibri Light"/>
                <w:sz w:val="20"/>
                <w:szCs w:val="20"/>
                <w:lang w:eastAsia="pl-PL"/>
              </w:rPr>
              <w:t xml:space="preserve">Cena jednostkowa </w:t>
            </w:r>
            <w:r w:rsidR="0034744B">
              <w:rPr>
                <w:rFonts w:ascii="Calibri Light" w:eastAsia="Times New Roman" w:hAnsi="Calibri Light" w:cs="Calibri Light"/>
                <w:sz w:val="20"/>
                <w:szCs w:val="20"/>
                <w:lang w:eastAsia="pl-PL"/>
              </w:rPr>
              <w:t xml:space="preserve">maksymalna </w:t>
            </w:r>
            <w:r w:rsidRPr="008D2AA6">
              <w:rPr>
                <w:rFonts w:ascii="Calibri Light" w:eastAsia="Times New Roman" w:hAnsi="Calibri Light" w:cs="Calibri Light"/>
                <w:sz w:val="20"/>
                <w:szCs w:val="20"/>
                <w:lang w:eastAsia="pl-PL"/>
              </w:rPr>
              <w:t>energii elektrycznej dla obiektów objętych ochroną w grupach taryfowych B, C, R [zł/kWh]</w:t>
            </w:r>
          </w:p>
        </w:tc>
        <w:tc>
          <w:tcPr>
            <w:tcW w:w="1480" w:type="dxa"/>
            <w:tcBorders>
              <w:top w:val="nil"/>
              <w:left w:val="nil"/>
              <w:bottom w:val="single" w:sz="4" w:space="0" w:color="auto"/>
              <w:right w:val="single" w:sz="4" w:space="0" w:color="auto"/>
            </w:tcBorders>
            <w:shd w:val="clear" w:color="000000" w:fill="C9C9C9"/>
            <w:noWrap/>
            <w:vAlign w:val="bottom"/>
            <w:hideMark/>
          </w:tcPr>
          <w:p w14:paraId="1BB175B4" w14:textId="77777777" w:rsidR="00F25F7F" w:rsidRPr="008D2AA6" w:rsidRDefault="00F25F7F" w:rsidP="00F25F7F">
            <w:pPr>
              <w:spacing w:before="0" w:after="0" w:line="240" w:lineRule="auto"/>
              <w:jc w:val="right"/>
              <w:rPr>
                <w:rFonts w:ascii="Calibri Light" w:eastAsia="Times New Roman" w:hAnsi="Calibri Light" w:cs="Calibri Light"/>
                <w:sz w:val="20"/>
                <w:szCs w:val="20"/>
                <w:lang w:eastAsia="pl-PL"/>
              </w:rPr>
            </w:pPr>
            <w:r w:rsidRPr="008D2AA6">
              <w:rPr>
                <w:rFonts w:ascii="Calibri Light" w:eastAsia="Times New Roman" w:hAnsi="Calibri Light" w:cs="Calibri Light"/>
                <w:sz w:val="20"/>
                <w:szCs w:val="20"/>
                <w:lang w:eastAsia="pl-PL"/>
              </w:rPr>
              <w:t>0,00000</w:t>
            </w:r>
          </w:p>
        </w:tc>
      </w:tr>
      <w:tr w:rsidR="00F25F7F" w:rsidRPr="008D2AA6" w14:paraId="58537DE9" w14:textId="77777777" w:rsidTr="00F25F7F">
        <w:trPr>
          <w:trHeight w:val="417"/>
        </w:trPr>
        <w:tc>
          <w:tcPr>
            <w:tcW w:w="8075" w:type="dxa"/>
            <w:tcBorders>
              <w:top w:val="nil"/>
              <w:left w:val="single" w:sz="4" w:space="0" w:color="auto"/>
              <w:bottom w:val="single" w:sz="4" w:space="0" w:color="auto"/>
              <w:right w:val="single" w:sz="4" w:space="0" w:color="auto"/>
            </w:tcBorders>
            <w:shd w:val="clear" w:color="000000" w:fill="92D050"/>
            <w:vAlign w:val="bottom"/>
            <w:hideMark/>
          </w:tcPr>
          <w:p w14:paraId="6D98387C" w14:textId="15014F3C" w:rsidR="00F25F7F" w:rsidRPr="008D2AA6" w:rsidRDefault="00F25F7F" w:rsidP="00F25F7F">
            <w:pPr>
              <w:spacing w:before="0" w:after="0" w:line="240" w:lineRule="auto"/>
              <w:jc w:val="left"/>
              <w:rPr>
                <w:rFonts w:ascii="Calibri Light" w:eastAsia="Times New Roman" w:hAnsi="Calibri Light" w:cs="Calibri Light"/>
                <w:sz w:val="20"/>
                <w:szCs w:val="20"/>
                <w:lang w:eastAsia="pl-PL"/>
              </w:rPr>
            </w:pPr>
            <w:r w:rsidRPr="008D2AA6">
              <w:rPr>
                <w:rFonts w:ascii="Calibri Light" w:eastAsia="Times New Roman" w:hAnsi="Calibri Light" w:cs="Calibri Light"/>
                <w:sz w:val="20"/>
                <w:szCs w:val="20"/>
                <w:lang w:eastAsia="pl-PL"/>
              </w:rPr>
              <w:t xml:space="preserve">Cena jednostkowa </w:t>
            </w:r>
            <w:r w:rsidR="0034744B">
              <w:rPr>
                <w:rFonts w:ascii="Calibri Light" w:eastAsia="Times New Roman" w:hAnsi="Calibri Light" w:cs="Calibri Light"/>
                <w:sz w:val="20"/>
                <w:szCs w:val="20"/>
                <w:lang w:eastAsia="pl-PL"/>
              </w:rPr>
              <w:t xml:space="preserve">maksymalna </w:t>
            </w:r>
            <w:r w:rsidRPr="008D2AA6">
              <w:rPr>
                <w:rFonts w:ascii="Calibri Light" w:eastAsia="Times New Roman" w:hAnsi="Calibri Light" w:cs="Calibri Light"/>
                <w:sz w:val="20"/>
                <w:szCs w:val="20"/>
                <w:lang w:eastAsia="pl-PL"/>
              </w:rPr>
              <w:t>energii elektrycznej dla obiektów objętych ochroną w grupie taryfowej G [zł/kWh]</w:t>
            </w:r>
          </w:p>
        </w:tc>
        <w:tc>
          <w:tcPr>
            <w:tcW w:w="1480" w:type="dxa"/>
            <w:tcBorders>
              <w:top w:val="nil"/>
              <w:left w:val="nil"/>
              <w:bottom w:val="single" w:sz="4" w:space="0" w:color="auto"/>
              <w:right w:val="single" w:sz="4" w:space="0" w:color="auto"/>
            </w:tcBorders>
            <w:shd w:val="clear" w:color="000000" w:fill="92D050"/>
            <w:noWrap/>
            <w:vAlign w:val="bottom"/>
            <w:hideMark/>
          </w:tcPr>
          <w:p w14:paraId="03BBD7D3" w14:textId="77777777" w:rsidR="00F25F7F" w:rsidRPr="008D2AA6" w:rsidRDefault="00F25F7F" w:rsidP="00F25F7F">
            <w:pPr>
              <w:spacing w:before="0" w:after="0" w:line="240" w:lineRule="auto"/>
              <w:jc w:val="right"/>
              <w:rPr>
                <w:rFonts w:ascii="Calibri Light" w:eastAsia="Times New Roman" w:hAnsi="Calibri Light" w:cs="Calibri Light"/>
                <w:sz w:val="20"/>
                <w:szCs w:val="20"/>
                <w:lang w:eastAsia="pl-PL"/>
              </w:rPr>
            </w:pPr>
            <w:r w:rsidRPr="008D2AA6">
              <w:rPr>
                <w:rFonts w:ascii="Calibri Light" w:eastAsia="Times New Roman" w:hAnsi="Calibri Light" w:cs="Calibri Light"/>
                <w:sz w:val="20"/>
                <w:szCs w:val="20"/>
                <w:lang w:eastAsia="pl-PL"/>
              </w:rPr>
              <w:t>0,00000</w:t>
            </w:r>
          </w:p>
        </w:tc>
      </w:tr>
    </w:tbl>
    <w:p w14:paraId="6C713BF9" w14:textId="77777777" w:rsidR="0072396F" w:rsidRPr="008D2AA6" w:rsidRDefault="0072396F" w:rsidP="009135EE">
      <w:pPr>
        <w:autoSpaceDE w:val="0"/>
        <w:spacing w:line="240" w:lineRule="auto"/>
        <w:rPr>
          <w:rFonts w:ascii="Calibri Light" w:hAnsi="Calibri Light" w:cs="Calibri Light"/>
          <w:color w:val="000000"/>
        </w:rPr>
      </w:pPr>
    </w:p>
    <w:p w14:paraId="0182359D" w14:textId="05D071BA" w:rsidR="00390491" w:rsidRPr="00F950E5" w:rsidRDefault="0034744B" w:rsidP="0034744B">
      <w:pPr>
        <w:numPr>
          <w:ilvl w:val="0"/>
          <w:numId w:val="27"/>
        </w:numPr>
        <w:spacing w:before="0" w:after="0" w:line="240" w:lineRule="auto"/>
        <w:ind w:left="426" w:hanging="426"/>
        <w:rPr>
          <w:rFonts w:ascii="Calibri Light" w:hAnsi="Calibri Light" w:cs="Calibri Light"/>
        </w:rPr>
      </w:pPr>
      <w:r>
        <w:rPr>
          <w:rFonts w:ascii="Calibri Light" w:hAnsi="Calibri Light" w:cs="Calibri Light"/>
        </w:rPr>
        <w:t>Maksymalna c</w:t>
      </w:r>
      <w:r w:rsidR="00390491" w:rsidRPr="00F950E5">
        <w:rPr>
          <w:rFonts w:ascii="Calibri Light" w:hAnsi="Calibri Light" w:cs="Calibri Light"/>
        </w:rPr>
        <w:t>ena netto, wg której rozliczana będzie sprzedaż energii elektrycznej dla obiektów chronionych pozostanie niezmienna przez cały czas obowiązywania Umowy, za wyjątkiem ustawowej zmiany podatku akcyzowego lub zmiany ogólnie obowiązujących przepisów prawa. Ceny energii elektrycznej zostają zmienione o kwotę wynikającą z obowiązków nałożonych właściwymi przepisam</w:t>
      </w:r>
      <w:r w:rsidR="00422E31">
        <w:rPr>
          <w:rFonts w:ascii="Calibri Light" w:hAnsi="Calibri Light" w:cs="Calibri Light"/>
        </w:rPr>
        <w:t xml:space="preserve">i, </w:t>
      </w:r>
      <w:r>
        <w:rPr>
          <w:rFonts w:ascii="Calibri Light" w:hAnsi="Calibri Light" w:cs="Calibri Light"/>
        </w:rPr>
        <w:t>od dnia ich wejścia w życie.</w:t>
      </w:r>
    </w:p>
    <w:p w14:paraId="7B4F83AD" w14:textId="4DE3CD98" w:rsidR="00390491" w:rsidRPr="00F950E5" w:rsidRDefault="00390491" w:rsidP="00390491">
      <w:pPr>
        <w:numPr>
          <w:ilvl w:val="0"/>
          <w:numId w:val="27"/>
        </w:numPr>
        <w:spacing w:before="0" w:after="0" w:line="240" w:lineRule="auto"/>
        <w:ind w:left="426" w:hanging="426"/>
        <w:rPr>
          <w:rFonts w:ascii="Calibri Light" w:hAnsi="Calibri Light" w:cs="Calibri Light"/>
        </w:rPr>
      </w:pPr>
      <w:r w:rsidRPr="00F950E5">
        <w:rPr>
          <w:rFonts w:ascii="Calibri Light" w:hAnsi="Calibri Light" w:cs="Calibri Light"/>
        </w:rPr>
        <w:t>Zamawiający dopuszcza zmianę ceny jednostkowej netto energii elektrycznej dla obiektów niechronionych pod warunkami , o</w:t>
      </w:r>
      <w:r w:rsidR="00BA29A6">
        <w:rPr>
          <w:rFonts w:ascii="Calibri Light" w:hAnsi="Calibri Light" w:cs="Calibri Light"/>
        </w:rPr>
        <w:t xml:space="preserve"> których mowa w par. 12</w:t>
      </w:r>
      <w:r w:rsidRPr="00F950E5">
        <w:rPr>
          <w:rFonts w:ascii="Calibri Light" w:hAnsi="Calibri Light" w:cs="Calibri Light"/>
        </w:rPr>
        <w:t>, ust. 5 niniejszej umowy.</w:t>
      </w:r>
    </w:p>
    <w:p w14:paraId="347B742B" w14:textId="1479E072" w:rsidR="00390491" w:rsidRPr="00F950E5" w:rsidRDefault="00390491" w:rsidP="0034744B">
      <w:pPr>
        <w:numPr>
          <w:ilvl w:val="0"/>
          <w:numId w:val="27"/>
        </w:numPr>
        <w:spacing w:before="0" w:after="0" w:line="240" w:lineRule="auto"/>
        <w:ind w:left="426"/>
        <w:rPr>
          <w:rFonts w:ascii="Calibri Light" w:hAnsi="Calibri Light" w:cs="Calibri Light"/>
        </w:rPr>
      </w:pPr>
      <w:r w:rsidRPr="00F950E5">
        <w:rPr>
          <w:rFonts w:ascii="Calibri Light" w:hAnsi="Calibri Light" w:cs="Calibri Light"/>
        </w:rPr>
        <w:t xml:space="preserve">Rozliczenia sprzedaży energii elektrycznej dla </w:t>
      </w:r>
      <w:r w:rsidR="0034744B">
        <w:rPr>
          <w:rFonts w:ascii="Calibri Light" w:hAnsi="Calibri Light" w:cs="Calibri Light"/>
        </w:rPr>
        <w:t xml:space="preserve">odbiorców uprawnionych, o których mowa w ustawie z dnia 27 października 2022 r. </w:t>
      </w:r>
      <w:r w:rsidR="0034744B" w:rsidRPr="0034744B">
        <w:rPr>
          <w:rFonts w:ascii="Calibri Light" w:hAnsi="Calibri Light" w:cs="Calibri Light"/>
        </w:rPr>
        <w:t>o środkach nadzwyczajnych mających na celu ograniczenie wysokości cen energii elektrycznej oraz wsparciu niektórych odbiorców w 2023 rok</w:t>
      </w:r>
      <w:r w:rsidR="0034744B">
        <w:rPr>
          <w:rFonts w:ascii="Calibri Light" w:hAnsi="Calibri Light" w:cs="Calibri Light"/>
        </w:rPr>
        <w:t xml:space="preserve">u (Dz. U. z 2022 r. poz. 2243) </w:t>
      </w:r>
      <w:r w:rsidR="0034744B" w:rsidRPr="0034744B">
        <w:rPr>
          <w:rFonts w:ascii="Calibri Light" w:hAnsi="Calibri Light" w:cs="Calibri Light"/>
        </w:rPr>
        <w:t>będą prowadzone wg wzoru określonego w par. 8 ust. 7</w:t>
      </w:r>
      <w:r w:rsidR="0034744B">
        <w:rPr>
          <w:rFonts w:ascii="Calibri Light" w:hAnsi="Calibri Light" w:cs="Calibri Light"/>
        </w:rPr>
        <w:t xml:space="preserve"> tej ustawy </w:t>
      </w:r>
      <w:r w:rsidRPr="00F950E5">
        <w:rPr>
          <w:rFonts w:ascii="Calibri Light" w:hAnsi="Calibri Light" w:cs="Calibri Light"/>
        </w:rPr>
        <w:t xml:space="preserve">dla danego cyklu rozliczeniowego, przy uwzględnieniu, że nie może ona przekroczyć </w:t>
      </w:r>
      <w:r w:rsidR="0034744B">
        <w:rPr>
          <w:rFonts w:ascii="Calibri Light" w:hAnsi="Calibri Light" w:cs="Calibri Light"/>
        </w:rPr>
        <w:t xml:space="preserve">maksymalnej </w:t>
      </w:r>
      <w:r w:rsidRPr="00F950E5">
        <w:rPr>
          <w:rFonts w:ascii="Calibri Light" w:hAnsi="Calibri Light" w:cs="Calibri Light"/>
        </w:rPr>
        <w:t>ceny jednostkowej energii elektrycznej dla obiektów objętych ochroną wskazanej w ust. 1 niniejszego paragrafu.</w:t>
      </w:r>
    </w:p>
    <w:p w14:paraId="7F245F6C" w14:textId="77777777" w:rsidR="00390491" w:rsidRPr="00F950E5" w:rsidRDefault="00390491" w:rsidP="00390491">
      <w:pPr>
        <w:numPr>
          <w:ilvl w:val="0"/>
          <w:numId w:val="27"/>
        </w:numPr>
        <w:spacing w:before="0" w:after="0" w:line="240" w:lineRule="auto"/>
        <w:ind w:left="426" w:hanging="426"/>
        <w:rPr>
          <w:rFonts w:ascii="Calibri Light" w:hAnsi="Calibri Light" w:cs="Calibri Light"/>
        </w:rPr>
      </w:pPr>
      <w:r w:rsidRPr="00F950E5">
        <w:rPr>
          <w:rFonts w:ascii="Calibri Light" w:hAnsi="Calibri Light" w:cs="Calibri Light"/>
          <w:color w:val="000000"/>
        </w:rPr>
        <w:t xml:space="preserve">Należność Wykonawcy za sprzedaną energię elektryczną w okresach rozliczeniowych obliczana będzie jako iloczyn ilości sprzedanej energii elektrycznej ustalonej na podstawie danych pomiarowo-rozliczeniowych uzyskanych z układów pomiarowo-rozliczeniowych i ceny jednostkowej netto energii elektrycznej określonej w Umowie. </w:t>
      </w:r>
    </w:p>
    <w:p w14:paraId="316DAF37" w14:textId="77777777" w:rsidR="00390491" w:rsidRPr="00F950E5" w:rsidRDefault="00390491" w:rsidP="00390491">
      <w:pPr>
        <w:numPr>
          <w:ilvl w:val="0"/>
          <w:numId w:val="27"/>
        </w:numPr>
        <w:spacing w:before="0" w:after="0" w:line="240" w:lineRule="auto"/>
        <w:ind w:left="426" w:hanging="426"/>
        <w:rPr>
          <w:rFonts w:ascii="Calibri Light" w:hAnsi="Calibri Light" w:cs="Calibri Light"/>
        </w:rPr>
      </w:pPr>
      <w:r w:rsidRPr="00F950E5">
        <w:rPr>
          <w:rFonts w:ascii="Calibri Light" w:hAnsi="Calibri Light" w:cs="Calibri Light"/>
        </w:rPr>
        <w:t>Do wyliczonej należności Wykonawca doliczy należny podatek VAT według obowiązującej stawki.</w:t>
      </w:r>
    </w:p>
    <w:p w14:paraId="57E7A9EB" w14:textId="77777777" w:rsidR="00390491" w:rsidRPr="00F950E5" w:rsidRDefault="00390491" w:rsidP="00390491">
      <w:pPr>
        <w:numPr>
          <w:ilvl w:val="0"/>
          <w:numId w:val="27"/>
        </w:numPr>
        <w:spacing w:before="0" w:after="0" w:line="240" w:lineRule="auto"/>
        <w:ind w:left="426" w:hanging="426"/>
        <w:rPr>
          <w:rFonts w:ascii="Calibri Light" w:hAnsi="Calibri Light" w:cs="Calibri Light"/>
          <w:color w:val="000000"/>
        </w:rPr>
      </w:pPr>
      <w:r w:rsidRPr="00F950E5">
        <w:rPr>
          <w:rFonts w:ascii="Calibri Light" w:hAnsi="Calibri Light" w:cs="Calibri Light"/>
          <w:color w:val="000000"/>
        </w:rPr>
        <w:t>Rozliczanie zobowiązań wynikających z tytułu sprzedaży energii elektrycznej odbywać się będzie według układu pomiarowo – rozliczeniowego, którego odczyty dokonuje OSD.  Zamawiający nie dopuszcza dokonywania rozliczenia zobowiązań na podstawie szacowanego przez Wykonawcę zużycia energii.</w:t>
      </w:r>
    </w:p>
    <w:p w14:paraId="6D6E8D83" w14:textId="77777777" w:rsidR="00390491" w:rsidRPr="00F950E5" w:rsidRDefault="00390491" w:rsidP="00390491">
      <w:pPr>
        <w:numPr>
          <w:ilvl w:val="0"/>
          <w:numId w:val="27"/>
        </w:numPr>
        <w:spacing w:before="0" w:after="0" w:line="240" w:lineRule="auto"/>
        <w:ind w:left="426" w:hanging="426"/>
        <w:rPr>
          <w:rFonts w:ascii="Calibri Light" w:hAnsi="Calibri Light" w:cs="Calibri Light"/>
          <w:color w:val="000000"/>
        </w:rPr>
      </w:pPr>
      <w:r w:rsidRPr="00F950E5">
        <w:rPr>
          <w:rFonts w:ascii="Calibri Light" w:hAnsi="Calibri Light" w:cs="Calibri Light"/>
          <w:color w:val="000000"/>
        </w:rPr>
        <w:t>Wykonawca nie przewiduje zainstalowania innego lub dodatkowego układu pomiarowego z tytułu świadczenia usługi dystrybucji oraz sprzedaży energii elektrycznej przez dwa odrębne podmioty.</w:t>
      </w:r>
    </w:p>
    <w:p w14:paraId="4537BF12" w14:textId="77777777" w:rsidR="00390491" w:rsidRPr="00F950E5" w:rsidRDefault="00390491" w:rsidP="00390491">
      <w:pPr>
        <w:numPr>
          <w:ilvl w:val="0"/>
          <w:numId w:val="27"/>
        </w:numPr>
        <w:spacing w:before="0" w:after="0" w:line="240" w:lineRule="auto"/>
        <w:ind w:left="426"/>
        <w:rPr>
          <w:rFonts w:ascii="Calibri Light" w:hAnsi="Calibri Light" w:cs="Calibri Light"/>
          <w:color w:val="000000"/>
        </w:rPr>
      </w:pPr>
      <w:r w:rsidRPr="00F950E5">
        <w:rPr>
          <w:rFonts w:ascii="Calibri Light" w:hAnsi="Calibri Light" w:cs="Calibri Light"/>
          <w:color w:val="000000"/>
        </w:rPr>
        <w:t>Rozliczenia kosztów sprzedanej energii odbywać się będą w okresach wskazanych przez Operatora Systemu Dystrybucyjnego (OSD) w udostępnionych (przekazanych) Wykonawcy danych pomiarowo-rozliczeniowych.</w:t>
      </w:r>
    </w:p>
    <w:p w14:paraId="102BADC7" w14:textId="77777777" w:rsidR="00F9359E" w:rsidRPr="008D2AA6" w:rsidRDefault="00F9359E" w:rsidP="009135EE">
      <w:pPr>
        <w:spacing w:before="0" w:after="0" w:line="240" w:lineRule="auto"/>
        <w:ind w:left="426"/>
        <w:rPr>
          <w:rFonts w:ascii="Calibri Light" w:hAnsi="Calibri Light" w:cs="Calibri Light"/>
          <w:b/>
          <w:bCs/>
          <w:color w:val="000000"/>
        </w:rPr>
      </w:pPr>
    </w:p>
    <w:p w14:paraId="332429BA" w14:textId="2F19E9D0" w:rsidR="0072396F" w:rsidRPr="008D2AA6" w:rsidRDefault="0072396F" w:rsidP="009135EE">
      <w:pPr>
        <w:spacing w:before="0" w:after="0" w:line="240" w:lineRule="auto"/>
        <w:ind w:left="426"/>
        <w:jc w:val="center"/>
        <w:rPr>
          <w:rFonts w:ascii="Calibri Light" w:hAnsi="Calibri Light" w:cs="Calibri Light"/>
          <w:b/>
          <w:bCs/>
          <w:color w:val="000000"/>
        </w:rPr>
      </w:pPr>
      <w:r w:rsidRPr="008D2AA6">
        <w:rPr>
          <w:rFonts w:ascii="Calibri Light" w:hAnsi="Calibri Light" w:cs="Calibri Light"/>
          <w:b/>
          <w:bCs/>
          <w:color w:val="000000"/>
        </w:rPr>
        <w:t>§7</w:t>
      </w:r>
      <w:r w:rsidR="00FC0941" w:rsidRPr="008D2AA6">
        <w:rPr>
          <w:rFonts w:ascii="Calibri Light" w:hAnsi="Calibri Light" w:cs="Calibri Light"/>
          <w:b/>
          <w:bCs/>
          <w:color w:val="000000"/>
        </w:rPr>
        <w:t>.</w:t>
      </w:r>
    </w:p>
    <w:p w14:paraId="0D619C51" w14:textId="77777777" w:rsidR="0072396F" w:rsidRPr="008D2AA6" w:rsidRDefault="0072396F" w:rsidP="009135EE">
      <w:pPr>
        <w:spacing w:line="240" w:lineRule="auto"/>
        <w:jc w:val="center"/>
        <w:rPr>
          <w:rFonts w:ascii="Calibri Light" w:hAnsi="Calibri Light" w:cs="Calibri Light"/>
          <w:b/>
          <w:bCs/>
          <w:color w:val="000000"/>
        </w:rPr>
      </w:pPr>
      <w:r w:rsidRPr="008D2AA6">
        <w:rPr>
          <w:rFonts w:ascii="Calibri Light" w:hAnsi="Calibri Light" w:cs="Calibri Light"/>
          <w:b/>
          <w:bCs/>
          <w:color w:val="000000"/>
        </w:rPr>
        <w:t>Płatności</w:t>
      </w:r>
    </w:p>
    <w:p w14:paraId="4E7B9347" w14:textId="77777777" w:rsidR="004C7332" w:rsidRPr="00F950E5" w:rsidRDefault="004C7332" w:rsidP="004C7332">
      <w:pPr>
        <w:numPr>
          <w:ilvl w:val="0"/>
          <w:numId w:val="19"/>
        </w:numPr>
        <w:tabs>
          <w:tab w:val="clear" w:pos="825"/>
          <w:tab w:val="num" w:pos="426"/>
        </w:tabs>
        <w:spacing w:before="0" w:after="0" w:line="240" w:lineRule="auto"/>
        <w:ind w:left="426"/>
        <w:rPr>
          <w:rFonts w:ascii="Calibri Light" w:hAnsi="Calibri Light" w:cs="Calibri Light"/>
          <w:color w:val="111111"/>
          <w:shd w:val="clear" w:color="auto" w:fill="FFFFFF"/>
        </w:rPr>
      </w:pPr>
      <w:r w:rsidRPr="00F950E5">
        <w:rPr>
          <w:rFonts w:ascii="Calibri Light" w:hAnsi="Calibri Light" w:cs="Calibri Light"/>
          <w:color w:val="111111"/>
          <w:shd w:val="clear" w:color="auto" w:fill="FFFFFF"/>
        </w:rPr>
        <w:t xml:space="preserve">Faktura winna zawierać pełne dane identyfikacyjne Nabywców, tj.: nazwę, adres   i NIP oraz dodatkowo dane identyfikacyjne Odbiorcy - jednostki organizacyjnej, jako podmiotu działającego w imieniu Nabywcy, czyli: nazwę odbiorcy towarów i usług (będącego także adresatem faktury) i jego adres. </w:t>
      </w:r>
    </w:p>
    <w:p w14:paraId="75CDDFB0" w14:textId="3BB18D7F" w:rsidR="004C7332" w:rsidRPr="00F950E5" w:rsidRDefault="004C7332" w:rsidP="004C7332">
      <w:pPr>
        <w:numPr>
          <w:ilvl w:val="0"/>
          <w:numId w:val="19"/>
        </w:numPr>
        <w:tabs>
          <w:tab w:val="clear" w:pos="825"/>
          <w:tab w:val="num" w:pos="426"/>
        </w:tabs>
        <w:spacing w:before="0" w:after="0" w:line="240" w:lineRule="auto"/>
        <w:ind w:left="426"/>
        <w:rPr>
          <w:rFonts w:ascii="Calibri Light" w:hAnsi="Calibri Light" w:cs="Calibri Light"/>
          <w:color w:val="111111"/>
          <w:shd w:val="clear" w:color="auto" w:fill="FFFFFF"/>
        </w:rPr>
      </w:pPr>
      <w:r w:rsidRPr="00F950E5">
        <w:rPr>
          <w:rFonts w:ascii="Calibri Light" w:hAnsi="Calibri Light" w:cs="Calibri Light"/>
          <w:color w:val="111111"/>
          <w:shd w:val="clear" w:color="auto" w:fill="FFFFFF"/>
        </w:rPr>
        <w:t>Nabywca jest płatnikiem faktur za zużytą energię elektryczną  w punktach poboru energii wymienionych w załączniku nr 1 do niniejszej umowy.</w:t>
      </w:r>
    </w:p>
    <w:p w14:paraId="760B4C0F" w14:textId="77777777" w:rsidR="004C7332" w:rsidRPr="00F950E5" w:rsidRDefault="004C7332" w:rsidP="004C7332">
      <w:pPr>
        <w:numPr>
          <w:ilvl w:val="0"/>
          <w:numId w:val="19"/>
        </w:numPr>
        <w:tabs>
          <w:tab w:val="clear" w:pos="825"/>
          <w:tab w:val="num" w:pos="426"/>
        </w:tabs>
        <w:spacing w:before="0" w:after="0" w:line="240" w:lineRule="auto"/>
        <w:ind w:left="426"/>
        <w:rPr>
          <w:rFonts w:ascii="Calibri Light" w:hAnsi="Calibri Light" w:cs="Calibri Light"/>
          <w:color w:val="111111"/>
          <w:shd w:val="clear" w:color="auto" w:fill="FFFFFF"/>
        </w:rPr>
      </w:pPr>
      <w:r w:rsidRPr="00F950E5">
        <w:rPr>
          <w:rFonts w:ascii="Calibri Light" w:hAnsi="Calibri Light" w:cs="Calibri Light"/>
          <w:color w:val="111111"/>
          <w:shd w:val="clear" w:color="auto" w:fill="FFFFFF"/>
        </w:rPr>
        <w:t>Wykonawca faktury za zużytą energię elektryczną prześle na adres Odbiorcy lub adres wskazany w  załączniku nr 2 do niniejszej umowy.</w:t>
      </w:r>
    </w:p>
    <w:p w14:paraId="2A71D5A9" w14:textId="77777777" w:rsidR="004C7332" w:rsidRPr="00F950E5" w:rsidRDefault="004C7332" w:rsidP="004C7332">
      <w:pPr>
        <w:numPr>
          <w:ilvl w:val="0"/>
          <w:numId w:val="19"/>
        </w:numPr>
        <w:tabs>
          <w:tab w:val="clear" w:pos="825"/>
          <w:tab w:val="num" w:pos="426"/>
        </w:tabs>
        <w:spacing w:before="0" w:after="0" w:line="240" w:lineRule="auto"/>
        <w:ind w:left="426" w:hanging="426"/>
        <w:rPr>
          <w:rFonts w:ascii="Calibri Light" w:hAnsi="Calibri Light" w:cs="Calibri Light"/>
          <w:color w:val="111111"/>
          <w:shd w:val="clear" w:color="auto" w:fill="FFFFFF"/>
        </w:rPr>
      </w:pPr>
      <w:r w:rsidRPr="00F950E5">
        <w:rPr>
          <w:rFonts w:ascii="Calibri Light" w:hAnsi="Calibri Light" w:cs="Calibri Light"/>
          <w:color w:val="111111"/>
          <w:shd w:val="clear" w:color="auto" w:fill="FFFFFF"/>
        </w:rPr>
        <w:t>Faktura winna zawierać pełne dane identyfikacyjne punktu poboru energii, tj.: nazwę, lokalizację oraz daty początku i końca okresu rozliczeniowego wraz odczytanymi danymi ilościowymi.</w:t>
      </w:r>
    </w:p>
    <w:p w14:paraId="6C1E71C2" w14:textId="77777777" w:rsidR="004C7332" w:rsidRPr="00F950E5" w:rsidRDefault="004C7332" w:rsidP="004C7332">
      <w:pPr>
        <w:numPr>
          <w:ilvl w:val="0"/>
          <w:numId w:val="19"/>
        </w:numPr>
        <w:tabs>
          <w:tab w:val="clear" w:pos="825"/>
          <w:tab w:val="num" w:pos="426"/>
        </w:tabs>
        <w:spacing w:before="0" w:after="0" w:line="240" w:lineRule="auto"/>
        <w:ind w:left="426" w:hanging="426"/>
        <w:rPr>
          <w:rFonts w:ascii="Calibri Light" w:hAnsi="Calibri Light" w:cs="Calibri Light"/>
          <w:color w:val="111111"/>
          <w:shd w:val="clear" w:color="auto" w:fill="FFFFFF"/>
        </w:rPr>
      </w:pPr>
      <w:r w:rsidRPr="00F950E5">
        <w:rPr>
          <w:rFonts w:ascii="Calibri Light" w:hAnsi="Calibri Light" w:cs="Calibri Light"/>
          <w:color w:val="111111"/>
          <w:shd w:val="clear" w:color="auto" w:fill="FFFFFF"/>
        </w:rPr>
        <w:lastRenderedPageBreak/>
        <w:t>Należności wynikające z faktur VAT wystawionych poprawnie są płatne w terminie nie dłuższym niż 30 dni od daty wystawienia faktury VAT. W przypadku dostarczenia Nabywcy faktury VAT po 16 dniach od jej wystawienia, Nabywca zobowiązany jest do zapłaty w terminie 14 dni od jej otrzymania.</w:t>
      </w:r>
    </w:p>
    <w:p w14:paraId="66FF169C" w14:textId="77777777" w:rsidR="004C7332" w:rsidRPr="00F950E5" w:rsidRDefault="004C7332" w:rsidP="004C7332">
      <w:pPr>
        <w:numPr>
          <w:ilvl w:val="0"/>
          <w:numId w:val="19"/>
        </w:numPr>
        <w:tabs>
          <w:tab w:val="clear" w:pos="825"/>
          <w:tab w:val="num" w:pos="426"/>
        </w:tabs>
        <w:spacing w:before="0" w:after="0" w:line="240" w:lineRule="auto"/>
        <w:ind w:left="426" w:hanging="426"/>
        <w:rPr>
          <w:rFonts w:ascii="Calibri Light" w:hAnsi="Calibri Light" w:cs="Calibri Light"/>
          <w:color w:val="111111"/>
          <w:shd w:val="clear" w:color="auto" w:fill="FFFFFF"/>
        </w:rPr>
      </w:pPr>
      <w:r w:rsidRPr="00F950E5">
        <w:rPr>
          <w:rFonts w:ascii="Calibri Light" w:hAnsi="Calibri Light" w:cs="Calibri Light"/>
          <w:color w:val="111111"/>
          <w:shd w:val="clear" w:color="auto" w:fill="FFFFFF"/>
        </w:rPr>
        <w:t>W przypadku złożenia przez Nabywcę reklamacji faktury lub wniosku o korektę nieprawidłowo wystawionej faktury VAT, zapłata nastąpi w terminie nie dłuższym niż 30 dni od daty dostarczenia ostatecznej decyzji o rozpatrzeniu reklamacji lub dostarczenia poprawnej korekty faktury VAT. W przypadku dostarczenia Nabywcy korekty faktury VAT po 16 dniach od jej wystawienia, Nabywca zobowiązany jest do zapłaty w terminie 14 dni od jej otrzymania.</w:t>
      </w:r>
    </w:p>
    <w:p w14:paraId="631357AE" w14:textId="77777777" w:rsidR="004C7332" w:rsidRPr="00F950E5" w:rsidRDefault="004C7332" w:rsidP="004C7332">
      <w:pPr>
        <w:numPr>
          <w:ilvl w:val="0"/>
          <w:numId w:val="19"/>
        </w:numPr>
        <w:tabs>
          <w:tab w:val="clear" w:pos="825"/>
          <w:tab w:val="num" w:pos="426"/>
        </w:tabs>
        <w:spacing w:before="0" w:after="0" w:line="240" w:lineRule="auto"/>
        <w:ind w:left="426" w:hanging="426"/>
        <w:rPr>
          <w:rFonts w:ascii="Calibri Light" w:hAnsi="Calibri Light" w:cs="Calibri Light"/>
          <w:color w:val="111111"/>
          <w:shd w:val="clear" w:color="auto" w:fill="FFFFFF"/>
        </w:rPr>
      </w:pPr>
      <w:r w:rsidRPr="00F950E5">
        <w:rPr>
          <w:rFonts w:ascii="Calibri Light" w:hAnsi="Calibri Light" w:cs="Calibri Light"/>
          <w:color w:val="000000"/>
        </w:rPr>
        <w:t>Za dzień zapłaty uznaje się datę uznania rachunku bankowego Wykonawcy</w:t>
      </w:r>
      <w:r w:rsidRPr="00F950E5">
        <w:rPr>
          <w:rFonts w:ascii="Calibri Light" w:hAnsi="Calibri Light" w:cs="Calibri Light"/>
        </w:rPr>
        <w:t>.</w:t>
      </w:r>
    </w:p>
    <w:p w14:paraId="78179576" w14:textId="77777777" w:rsidR="004C7332" w:rsidRPr="00F950E5" w:rsidRDefault="004C7332" w:rsidP="004C7332">
      <w:pPr>
        <w:numPr>
          <w:ilvl w:val="0"/>
          <w:numId w:val="19"/>
        </w:numPr>
        <w:tabs>
          <w:tab w:val="clear" w:pos="825"/>
        </w:tabs>
        <w:spacing w:before="0" w:after="0" w:line="240" w:lineRule="auto"/>
        <w:ind w:left="426" w:hanging="426"/>
        <w:rPr>
          <w:rFonts w:ascii="Calibri Light" w:hAnsi="Calibri Light" w:cs="Calibri Light"/>
          <w:color w:val="000000"/>
        </w:rPr>
      </w:pPr>
      <w:r w:rsidRPr="00F950E5">
        <w:rPr>
          <w:rFonts w:ascii="Calibri Light" w:hAnsi="Calibri Light" w:cs="Calibri Light"/>
          <w:color w:val="000000"/>
        </w:rPr>
        <w:t>Za przekroczenie terminów płatności określonych w fakturach, Wykonawcy przysługuje prawo do naliczania odsetek w wysokości ustawowej.</w:t>
      </w:r>
    </w:p>
    <w:p w14:paraId="3BCDB53F" w14:textId="77777777" w:rsidR="004C7332" w:rsidRPr="00F950E5" w:rsidRDefault="004C7332" w:rsidP="004C7332">
      <w:pPr>
        <w:numPr>
          <w:ilvl w:val="0"/>
          <w:numId w:val="19"/>
        </w:numPr>
        <w:tabs>
          <w:tab w:val="clear" w:pos="825"/>
        </w:tabs>
        <w:spacing w:before="0" w:after="0" w:line="240" w:lineRule="auto"/>
        <w:ind w:left="426" w:hanging="426"/>
        <w:rPr>
          <w:rFonts w:ascii="Calibri Light" w:hAnsi="Calibri Light" w:cs="Calibri Light"/>
          <w:color w:val="000000"/>
        </w:rPr>
      </w:pPr>
      <w:r w:rsidRPr="00F950E5">
        <w:rPr>
          <w:rFonts w:ascii="Calibri Light" w:hAnsi="Calibri Light" w:cs="Calibri Light"/>
          <w:color w:val="000000"/>
        </w:rPr>
        <w:t>Wykonawca oświadcza, że jest podatnikiem podatku VAT i posiada numer identyfikacji podatkowej NIP: ______________.</w:t>
      </w:r>
    </w:p>
    <w:p w14:paraId="5DAF0295" w14:textId="77777777" w:rsidR="004C7332" w:rsidRPr="00F950E5" w:rsidRDefault="004C7332" w:rsidP="004C7332">
      <w:pPr>
        <w:numPr>
          <w:ilvl w:val="0"/>
          <w:numId w:val="19"/>
        </w:numPr>
        <w:tabs>
          <w:tab w:val="clear" w:pos="825"/>
          <w:tab w:val="num" w:pos="426"/>
        </w:tabs>
        <w:spacing w:before="0" w:after="0" w:line="240" w:lineRule="auto"/>
        <w:ind w:left="426"/>
        <w:jc w:val="left"/>
        <w:rPr>
          <w:rFonts w:ascii="Calibri Light" w:hAnsi="Calibri Light" w:cs="Calibri Light"/>
          <w:color w:val="000000"/>
        </w:rPr>
      </w:pPr>
      <w:r w:rsidRPr="00F950E5">
        <w:rPr>
          <w:rFonts w:ascii="Calibri Light" w:hAnsi="Calibri Light" w:cs="Calibri Light"/>
          <w:color w:val="000000"/>
        </w:rPr>
        <w:t>Wykonawca ma obowiązek wskazać odpowiedni do spełnienia świadczenia wynikającego z niniejszej Umowy rachunek bankowy lub rachunek wirtualny, który jest powiązany z rachunkiem rozliczeniowym należącym do Wykonawcy znajdującym się w elektronicznym wykazie podmiotów prowadzonych przez Szefa Krajowej Administracji Skarbowej zgodnie z art. 96b ust.3 pkt 13 ustawy o podatku od towarów i usług (t.j. Dz. U. z 2022 r. poz. 931 , 974, 113</w:t>
      </w:r>
      <w:r>
        <w:rPr>
          <w:rFonts w:ascii="Calibri Light" w:hAnsi="Calibri Light" w:cs="Calibri Light"/>
          <w:color w:val="000000"/>
        </w:rPr>
        <w:t>7, 1301, 1488, 1561)</w:t>
      </w:r>
      <w:r w:rsidRPr="00F950E5">
        <w:rPr>
          <w:rFonts w:ascii="Calibri Light" w:hAnsi="Calibri Light" w:cs="Calibri Light"/>
          <w:color w:val="000000"/>
        </w:rPr>
        <w:t>.</w:t>
      </w:r>
    </w:p>
    <w:p w14:paraId="1E030006" w14:textId="77777777" w:rsidR="004C7332" w:rsidRPr="00F950E5" w:rsidRDefault="004C7332" w:rsidP="004C7332">
      <w:pPr>
        <w:numPr>
          <w:ilvl w:val="0"/>
          <w:numId w:val="19"/>
        </w:numPr>
        <w:tabs>
          <w:tab w:val="clear" w:pos="825"/>
        </w:tabs>
        <w:spacing w:before="0" w:after="0" w:line="240" w:lineRule="auto"/>
        <w:ind w:left="426" w:hanging="426"/>
        <w:rPr>
          <w:rFonts w:ascii="Calibri Light" w:hAnsi="Calibri Light" w:cs="Calibri Light"/>
          <w:color w:val="000000"/>
        </w:rPr>
      </w:pPr>
      <w:r w:rsidRPr="00F950E5">
        <w:rPr>
          <w:rFonts w:ascii="Calibri Light" w:hAnsi="Calibri Light" w:cs="Calibri Light"/>
          <w:color w:val="000000"/>
        </w:rPr>
        <w:t>Zamawiający oświadcza, że płatność za fakturę będzie realizowana z zastosowaniem mechanizmu podzielonej płatności, tzw. split payment.</w:t>
      </w:r>
    </w:p>
    <w:p w14:paraId="74249D40" w14:textId="77777777" w:rsidR="004C7332" w:rsidRPr="00F950E5" w:rsidRDefault="004C7332" w:rsidP="004C7332">
      <w:pPr>
        <w:pStyle w:val="Akapitzlist"/>
        <w:numPr>
          <w:ilvl w:val="0"/>
          <w:numId w:val="19"/>
        </w:numPr>
        <w:tabs>
          <w:tab w:val="clear" w:pos="825"/>
          <w:tab w:val="num" w:pos="360"/>
        </w:tabs>
        <w:spacing w:line="240" w:lineRule="auto"/>
        <w:ind w:left="426"/>
        <w:rPr>
          <w:rFonts w:ascii="Calibri Light" w:hAnsi="Calibri Light" w:cs="Calibri Light"/>
          <w:color w:val="000000"/>
        </w:rPr>
      </w:pPr>
      <w:r w:rsidRPr="00F950E5">
        <w:rPr>
          <w:rFonts w:ascii="Calibri Light" w:hAnsi="Calibri Light" w:cs="Calibri Light"/>
          <w:color w:val="000000"/>
        </w:rPr>
        <w:t>Wierzytelność wynikająca z Umowy nie może być przedmiotem cesji na rzecz osób trzecich bez zgody Nabywcy wyrażonej na piśmie.</w:t>
      </w:r>
    </w:p>
    <w:p w14:paraId="30C496AE" w14:textId="77777777" w:rsidR="00F9359E" w:rsidRPr="008D2AA6" w:rsidRDefault="00F9359E" w:rsidP="009135EE">
      <w:pPr>
        <w:spacing w:before="0" w:after="0" w:line="240" w:lineRule="auto"/>
        <w:ind w:left="426"/>
        <w:rPr>
          <w:rFonts w:ascii="Calibri Light" w:hAnsi="Calibri Light" w:cs="Calibri Light"/>
          <w:color w:val="000000"/>
        </w:rPr>
      </w:pPr>
    </w:p>
    <w:p w14:paraId="3EB4F0C3" w14:textId="1214383B" w:rsidR="0072396F" w:rsidRPr="008D2AA6" w:rsidRDefault="0072396F" w:rsidP="009135EE">
      <w:pPr>
        <w:spacing w:line="240" w:lineRule="auto"/>
        <w:jc w:val="center"/>
        <w:rPr>
          <w:rFonts w:ascii="Calibri Light" w:hAnsi="Calibri Light" w:cs="Calibri Light"/>
          <w:b/>
          <w:bCs/>
          <w:color w:val="000000"/>
        </w:rPr>
      </w:pPr>
      <w:r w:rsidRPr="008D2AA6">
        <w:rPr>
          <w:rFonts w:ascii="Calibri Light" w:hAnsi="Calibri Light" w:cs="Calibri Light"/>
          <w:b/>
          <w:bCs/>
          <w:color w:val="000000"/>
        </w:rPr>
        <w:t>§8</w:t>
      </w:r>
      <w:r w:rsidR="00FC0941" w:rsidRPr="008D2AA6">
        <w:rPr>
          <w:rFonts w:ascii="Calibri Light" w:hAnsi="Calibri Light" w:cs="Calibri Light"/>
          <w:b/>
          <w:bCs/>
          <w:color w:val="000000"/>
        </w:rPr>
        <w:t>.</w:t>
      </w:r>
    </w:p>
    <w:p w14:paraId="3E8547B3" w14:textId="56CB2125" w:rsidR="0072396F" w:rsidRPr="008D2AA6" w:rsidRDefault="0072396F" w:rsidP="009135EE">
      <w:pPr>
        <w:spacing w:line="240" w:lineRule="auto"/>
        <w:jc w:val="center"/>
        <w:rPr>
          <w:rFonts w:ascii="Calibri Light" w:hAnsi="Calibri Light" w:cs="Calibri Light"/>
          <w:b/>
          <w:bCs/>
          <w:color w:val="000000"/>
        </w:rPr>
      </w:pPr>
      <w:r w:rsidRPr="008D2AA6">
        <w:rPr>
          <w:rFonts w:ascii="Calibri Light" w:hAnsi="Calibri Light" w:cs="Calibri Light"/>
          <w:b/>
          <w:bCs/>
          <w:color w:val="000000"/>
        </w:rPr>
        <w:t>Obowiązywanie Umowy, wstrzymanie dostaw</w:t>
      </w:r>
    </w:p>
    <w:p w14:paraId="44516731" w14:textId="507105D2" w:rsidR="004C7332" w:rsidRPr="00F950E5" w:rsidRDefault="004C7332" w:rsidP="004C7332">
      <w:pPr>
        <w:numPr>
          <w:ilvl w:val="0"/>
          <w:numId w:val="20"/>
        </w:numPr>
        <w:tabs>
          <w:tab w:val="clear" w:pos="720"/>
          <w:tab w:val="num" w:pos="360"/>
        </w:tabs>
        <w:spacing w:before="0" w:after="0" w:line="240" w:lineRule="auto"/>
        <w:ind w:left="426"/>
        <w:rPr>
          <w:rFonts w:ascii="Calibri Light" w:hAnsi="Calibri Light" w:cs="Calibri Light"/>
          <w:color w:val="000000"/>
        </w:rPr>
      </w:pPr>
      <w:r w:rsidRPr="00F950E5">
        <w:rPr>
          <w:rFonts w:ascii="Calibri Light" w:hAnsi="Calibri Light" w:cs="Calibri Light"/>
          <w:color w:val="000000"/>
        </w:rPr>
        <w:t xml:space="preserve">Realizację przedmiotu zamówienia ustala się na 12 miesięcy jednak nie dłużej niż do wyczerpania </w:t>
      </w:r>
      <w:r w:rsidR="00A742F5">
        <w:rPr>
          <w:rFonts w:ascii="Calibri Light" w:hAnsi="Calibri Light" w:cs="Calibri Light"/>
          <w:color w:val="000000"/>
        </w:rPr>
        <w:t>szacowanej</w:t>
      </w:r>
      <w:r w:rsidRPr="00F950E5">
        <w:rPr>
          <w:rFonts w:ascii="Calibri Light" w:hAnsi="Calibri Light" w:cs="Calibri Light"/>
          <w:color w:val="000000"/>
        </w:rPr>
        <w:t xml:space="preserve"> wartości umowy z zastrzeżeniem, że rozpoczęcie dostaw energii elektrycznej do poszczególnych punktów poboru energii elektrycznej nastąpi </w:t>
      </w:r>
      <w:r w:rsidRPr="00F950E5">
        <w:rPr>
          <w:rFonts w:ascii="Calibri Light" w:hAnsi="Calibri Light" w:cs="Calibri Light"/>
          <w:b/>
          <w:color w:val="000000"/>
        </w:rPr>
        <w:t>z dniem 01.01.2023</w:t>
      </w:r>
      <w:r w:rsidRPr="00F950E5">
        <w:rPr>
          <w:rFonts w:ascii="Calibri Light" w:hAnsi="Calibri Light" w:cs="Calibri Light"/>
          <w:color w:val="000000"/>
        </w:rPr>
        <w:t xml:space="preserve"> r. nie wcześniej jednak niż po pozytywnej weryfikacji  punktów poboru energii dokonanej przez operatora systemu dystrybucyjnego</w:t>
      </w:r>
      <w:r w:rsidRPr="00F950E5">
        <w:rPr>
          <w:rFonts w:ascii="Calibri Light" w:hAnsi="Calibri Light" w:cs="Calibri Light"/>
        </w:rPr>
        <w:t>.</w:t>
      </w:r>
    </w:p>
    <w:p w14:paraId="01F0A017" w14:textId="77777777" w:rsidR="004C7332" w:rsidRPr="00F950E5" w:rsidRDefault="004C7332" w:rsidP="004C7332">
      <w:pPr>
        <w:numPr>
          <w:ilvl w:val="0"/>
          <w:numId w:val="20"/>
        </w:numPr>
        <w:tabs>
          <w:tab w:val="clear" w:pos="720"/>
        </w:tabs>
        <w:spacing w:before="0" w:after="0" w:line="240" w:lineRule="auto"/>
        <w:ind w:left="426" w:hanging="437"/>
        <w:rPr>
          <w:rFonts w:ascii="Calibri Light" w:hAnsi="Calibri Light" w:cs="Calibri Light"/>
          <w:color w:val="000000"/>
        </w:rPr>
      </w:pPr>
      <w:r w:rsidRPr="00F950E5">
        <w:rPr>
          <w:rFonts w:ascii="Calibri Light" w:hAnsi="Calibri Light" w:cs="Calibri Light"/>
          <w:color w:val="000000"/>
        </w:rPr>
        <w:t>Dla realizacji Umowy w zakresie każdego punktu poboru konieczne jest jednoczesne obowiązywanie umów:</w:t>
      </w:r>
    </w:p>
    <w:p w14:paraId="073A4B4E" w14:textId="77777777" w:rsidR="004C7332" w:rsidRPr="00F950E5" w:rsidRDefault="004C7332" w:rsidP="004C7332">
      <w:pPr>
        <w:numPr>
          <w:ilvl w:val="1"/>
          <w:numId w:val="20"/>
        </w:numPr>
        <w:tabs>
          <w:tab w:val="clear" w:pos="1440"/>
        </w:tabs>
        <w:spacing w:before="0" w:after="0" w:line="240" w:lineRule="auto"/>
        <w:ind w:left="709" w:hanging="283"/>
        <w:rPr>
          <w:rFonts w:ascii="Calibri Light" w:hAnsi="Calibri Light" w:cs="Calibri Light"/>
          <w:color w:val="000000"/>
        </w:rPr>
      </w:pPr>
      <w:r w:rsidRPr="00F950E5">
        <w:rPr>
          <w:rFonts w:ascii="Calibri Light" w:hAnsi="Calibri Light" w:cs="Calibri Light"/>
          <w:color w:val="000000"/>
        </w:rPr>
        <w:t>Umowy o świadczenie usług dystrybucji zawartej pomiędzy Zamawiającym a OSD,</w:t>
      </w:r>
    </w:p>
    <w:p w14:paraId="6267A49C" w14:textId="77777777" w:rsidR="004C7332" w:rsidRPr="00F950E5" w:rsidRDefault="004C7332" w:rsidP="004C7332">
      <w:pPr>
        <w:numPr>
          <w:ilvl w:val="1"/>
          <w:numId w:val="20"/>
        </w:numPr>
        <w:tabs>
          <w:tab w:val="clear" w:pos="1440"/>
        </w:tabs>
        <w:spacing w:before="0" w:after="0" w:line="240" w:lineRule="auto"/>
        <w:ind w:left="709" w:hanging="283"/>
        <w:rPr>
          <w:rFonts w:ascii="Calibri Light" w:hAnsi="Calibri Light" w:cs="Calibri Light"/>
          <w:color w:val="000000"/>
        </w:rPr>
      </w:pPr>
      <w:r w:rsidRPr="00F950E5">
        <w:rPr>
          <w:rFonts w:ascii="Calibri Light" w:hAnsi="Calibri Light" w:cs="Calibri Light"/>
          <w:color w:val="000000"/>
        </w:rPr>
        <w:t>Generalnej umowy dystrybucyjnej zawartej pomiędzy Wykonawcą a OSD,</w:t>
      </w:r>
    </w:p>
    <w:p w14:paraId="3D22EB20" w14:textId="77777777" w:rsidR="004C7332" w:rsidRPr="00F950E5" w:rsidRDefault="004C7332" w:rsidP="004C7332">
      <w:pPr>
        <w:numPr>
          <w:ilvl w:val="1"/>
          <w:numId w:val="20"/>
        </w:numPr>
        <w:tabs>
          <w:tab w:val="clear" w:pos="1440"/>
        </w:tabs>
        <w:spacing w:before="0" w:after="0" w:line="240" w:lineRule="auto"/>
        <w:ind w:left="709" w:hanging="283"/>
        <w:rPr>
          <w:rFonts w:ascii="Calibri Light" w:hAnsi="Calibri Light" w:cs="Calibri Light"/>
          <w:color w:val="000000"/>
        </w:rPr>
      </w:pPr>
      <w:r w:rsidRPr="00F950E5">
        <w:rPr>
          <w:rFonts w:ascii="Calibri Light" w:hAnsi="Calibri Light" w:cs="Calibri Light"/>
          <w:color w:val="000000"/>
        </w:rPr>
        <w:t>Umowy umożliwiającej bilansowanie handlowe Zamawiającego przez Wykonawcę lub przez podmiot wykonujący czynności bilansowania w imieniu i na rzecz Wykonawcy.</w:t>
      </w:r>
    </w:p>
    <w:p w14:paraId="7FA2FBD8" w14:textId="77777777" w:rsidR="004C7332" w:rsidRPr="00F950E5" w:rsidRDefault="004C7332" w:rsidP="004C7332">
      <w:pPr>
        <w:numPr>
          <w:ilvl w:val="0"/>
          <w:numId w:val="20"/>
        </w:numPr>
        <w:tabs>
          <w:tab w:val="clear" w:pos="720"/>
        </w:tabs>
        <w:spacing w:before="0" w:after="0" w:line="240" w:lineRule="auto"/>
        <w:ind w:left="426" w:hanging="426"/>
        <w:rPr>
          <w:rFonts w:ascii="Calibri Light" w:hAnsi="Calibri Light" w:cs="Calibri Light"/>
          <w:color w:val="000000"/>
        </w:rPr>
      </w:pPr>
      <w:r w:rsidRPr="00F950E5">
        <w:rPr>
          <w:rFonts w:ascii="Calibri Light" w:hAnsi="Calibri Light" w:cs="Calibri Light"/>
          <w:color w:val="000000"/>
        </w:rPr>
        <w:t>W przypadku gdy Wykonawca lub podmiot wykonujący czynności bilansowania w imieniu i na rzecz Wykonawcy utraci prawo do bilansowania handlowego lub utraciła ważność Generalna umowa dystrybucyjna wiążąca Wykonawcę z OSD, ważność traci niniejsza umowa z dniem utraty prawa do czynności wynikających z tych umów.</w:t>
      </w:r>
    </w:p>
    <w:p w14:paraId="2AA489C7" w14:textId="77777777" w:rsidR="004C7332" w:rsidRPr="00F950E5" w:rsidRDefault="004C7332" w:rsidP="004C7332">
      <w:pPr>
        <w:numPr>
          <w:ilvl w:val="0"/>
          <w:numId w:val="20"/>
        </w:numPr>
        <w:tabs>
          <w:tab w:val="clear" w:pos="720"/>
        </w:tabs>
        <w:spacing w:before="0" w:after="0" w:line="240" w:lineRule="auto"/>
        <w:ind w:left="426" w:hanging="426"/>
        <w:rPr>
          <w:rFonts w:ascii="Calibri Light" w:hAnsi="Calibri Light" w:cs="Calibri Light"/>
        </w:rPr>
      </w:pPr>
      <w:r w:rsidRPr="00F950E5">
        <w:rPr>
          <w:rFonts w:ascii="Calibri Light" w:hAnsi="Calibri Light" w:cs="Calibri Light"/>
        </w:rPr>
        <w:t>W przypadku gdy Wykonawca lub podmiot wykonujący czynności bilansowania w imieniu i na rzecz Wykonawcy odzyska prawo do bilansowania handlowego przed wyborem przez zamawiającego nowego Sprzedawcy na wniosek Wykonawcy Umowa może zostać przywrócona pod warunkiem rozliczenia kosztów poniesionych przez Zamawiającego w okresie, gdy dostawy dla jego punktów poboru energii były realizowane w ramach rezerwowej sprzedaży energii elektrycznej.</w:t>
      </w:r>
    </w:p>
    <w:p w14:paraId="054657F6" w14:textId="77777777" w:rsidR="004C7332" w:rsidRPr="00F950E5" w:rsidRDefault="004C7332" w:rsidP="004C7332">
      <w:pPr>
        <w:numPr>
          <w:ilvl w:val="0"/>
          <w:numId w:val="20"/>
        </w:numPr>
        <w:tabs>
          <w:tab w:val="clear" w:pos="720"/>
        </w:tabs>
        <w:spacing w:before="0" w:after="0" w:line="240" w:lineRule="auto"/>
        <w:ind w:left="426" w:hanging="426"/>
        <w:rPr>
          <w:rFonts w:ascii="Calibri Light" w:hAnsi="Calibri Light" w:cs="Calibri Light"/>
          <w:color w:val="000000"/>
        </w:rPr>
      </w:pPr>
      <w:r w:rsidRPr="00F950E5">
        <w:rPr>
          <w:rFonts w:ascii="Calibri Light" w:hAnsi="Calibri Light" w:cs="Calibri Light"/>
          <w:color w:val="000000"/>
        </w:rPr>
        <w:t>Niniejsza umowa ulega rozwiązaniu, gdy Wykonawca pozbawiony zostanie koncesji na obrót energią elektryczną z dniem utraty koncesji.</w:t>
      </w:r>
    </w:p>
    <w:p w14:paraId="76A92279" w14:textId="77777777" w:rsidR="004C7332" w:rsidRPr="00F950E5" w:rsidRDefault="004C7332" w:rsidP="004C7332">
      <w:pPr>
        <w:numPr>
          <w:ilvl w:val="0"/>
          <w:numId w:val="20"/>
        </w:numPr>
        <w:tabs>
          <w:tab w:val="clear" w:pos="720"/>
        </w:tabs>
        <w:spacing w:before="0" w:after="0" w:line="240" w:lineRule="auto"/>
        <w:ind w:left="426" w:hanging="426"/>
        <w:rPr>
          <w:rFonts w:ascii="Calibri Light" w:hAnsi="Calibri Light" w:cs="Calibri Light"/>
          <w:color w:val="000000"/>
        </w:rPr>
      </w:pPr>
      <w:r w:rsidRPr="00F950E5">
        <w:rPr>
          <w:rFonts w:ascii="Calibri Light" w:hAnsi="Calibri Light" w:cs="Calibri Light"/>
          <w:color w:val="000000"/>
        </w:rPr>
        <w:lastRenderedPageBreak/>
        <w:t>Wykonawca zobowiązany jest poinformować Zamawiającego o tym, że nie może wykonywać czynności sprzedawcy energii elektrycznej w formie elektronicznej  w terminie 24 godzin od dnia wejścia w życie zmian, potwierdzając to w formie pisemnej przesyłając informację o zaistniałych faktach na adres Zamawiającego w terminie 3 dni od momentu przesłania informacji elektronicznej.</w:t>
      </w:r>
    </w:p>
    <w:p w14:paraId="519C7F4E" w14:textId="77777777" w:rsidR="004C7332" w:rsidRPr="00F950E5" w:rsidRDefault="004C7332" w:rsidP="004C7332">
      <w:pPr>
        <w:numPr>
          <w:ilvl w:val="0"/>
          <w:numId w:val="20"/>
        </w:numPr>
        <w:tabs>
          <w:tab w:val="clear" w:pos="720"/>
        </w:tabs>
        <w:spacing w:before="0" w:after="0" w:line="240" w:lineRule="auto"/>
        <w:ind w:left="426" w:hanging="426"/>
        <w:rPr>
          <w:rFonts w:ascii="Calibri Light" w:hAnsi="Calibri Light" w:cs="Calibri Light"/>
          <w:color w:val="000000"/>
        </w:rPr>
      </w:pPr>
      <w:r w:rsidRPr="00F950E5">
        <w:rPr>
          <w:rFonts w:ascii="Calibri Light" w:hAnsi="Calibri Light" w:cs="Calibri Light"/>
          <w:color w:val="000000"/>
        </w:rPr>
        <w:t>Zamawiający oświadcza, że Umowa o świadczenie usług dystrybucji, o której mowa powyżej będzie obowiązywać przez cały okres obowiązywania Umowy, a w przypadku jej rozwiązania, Zamawiający zobowiązany jest poinformować o tym Wykonawcę w formie pisemnej w terminie 7 dni od momentu rozwiązania umowy o świadczenie usług dystrybucji, pod rygorem rozwiązania Umowy.</w:t>
      </w:r>
    </w:p>
    <w:p w14:paraId="7BCCBD35" w14:textId="77777777" w:rsidR="004C7332" w:rsidRPr="00F950E5" w:rsidRDefault="004C7332" w:rsidP="004C7332">
      <w:pPr>
        <w:numPr>
          <w:ilvl w:val="0"/>
          <w:numId w:val="20"/>
        </w:numPr>
        <w:tabs>
          <w:tab w:val="clear" w:pos="720"/>
        </w:tabs>
        <w:spacing w:before="0" w:after="0" w:line="240" w:lineRule="auto"/>
        <w:ind w:left="426" w:hanging="426"/>
        <w:rPr>
          <w:rFonts w:ascii="Calibri Light" w:hAnsi="Calibri Light" w:cs="Calibri Light"/>
          <w:color w:val="000000"/>
        </w:rPr>
      </w:pPr>
      <w:r w:rsidRPr="00F950E5">
        <w:rPr>
          <w:rFonts w:ascii="Calibri Light" w:hAnsi="Calibri Light" w:cs="Calibri Light"/>
          <w:color w:val="000000"/>
        </w:rPr>
        <w:t>W przypadku gdy Wykonawca poweźmie wiadomość iż umowa o świadczenie usług dystrybucji została rozwiązana bądź wygasła, a Zamawiający nie poinformuje go o tym w trybie wskazanym powyżej, Umowa zostaje rozwiązana ze skutkiem natychmiastowym w zakresie punktów poboru, do których dostarczana jest energia elektryczna w ramach umowy o świadczenie usług dystrybucji z dniem jej rozwiązania.</w:t>
      </w:r>
    </w:p>
    <w:p w14:paraId="78838D57" w14:textId="77777777" w:rsidR="004C7332" w:rsidRPr="00F950E5" w:rsidRDefault="004C7332" w:rsidP="004C7332">
      <w:pPr>
        <w:numPr>
          <w:ilvl w:val="0"/>
          <w:numId w:val="20"/>
        </w:numPr>
        <w:tabs>
          <w:tab w:val="clear" w:pos="720"/>
        </w:tabs>
        <w:spacing w:before="0" w:after="0" w:line="240" w:lineRule="auto"/>
        <w:ind w:left="426" w:hanging="426"/>
        <w:rPr>
          <w:rFonts w:ascii="Calibri Light" w:hAnsi="Calibri Light" w:cs="Calibri Light"/>
        </w:rPr>
      </w:pPr>
      <w:r w:rsidRPr="00F950E5">
        <w:rPr>
          <w:rFonts w:ascii="Calibri Light" w:hAnsi="Calibri Light" w:cs="Calibri Light"/>
          <w:color w:val="000000"/>
        </w:rPr>
        <w:t>Wykonawca może wystąpić z wnioskiem do OSD o wstrzymanie dostarczanie energii elektrycznej w przypadku, gdy Zamawiający opóźnia się z zapłatą za pobraną energię elektryczną o co najmniej 30 dni od upływu terminu płatności i nie reguluje zaległości pomimo upływu dodatkowo wyznaczonego terminu 14 dni.</w:t>
      </w:r>
      <w:r w:rsidRPr="00F950E5">
        <w:rPr>
          <w:rFonts w:ascii="Calibri Light" w:hAnsi="Calibri Light" w:cs="Calibri Light"/>
        </w:rPr>
        <w:t xml:space="preserve"> Wznowienie dostarczania energii elektrycznej i świadczenie usług dystrybucji przez OSD na wniosek Sprzedawcy następuje niezwłocznie po ustaniu przyczyn uzasadniających wstrzymanie ich dostarczania.</w:t>
      </w:r>
    </w:p>
    <w:p w14:paraId="69D242CE" w14:textId="77777777" w:rsidR="004C7332" w:rsidRPr="00F950E5" w:rsidRDefault="004C7332" w:rsidP="004C7332">
      <w:pPr>
        <w:numPr>
          <w:ilvl w:val="0"/>
          <w:numId w:val="20"/>
        </w:numPr>
        <w:tabs>
          <w:tab w:val="clear" w:pos="720"/>
        </w:tabs>
        <w:spacing w:before="0" w:after="0" w:line="240" w:lineRule="auto"/>
        <w:ind w:left="426" w:hanging="426"/>
        <w:rPr>
          <w:rFonts w:ascii="Calibri Light" w:hAnsi="Calibri Light" w:cs="Calibri Light"/>
        </w:rPr>
      </w:pPr>
      <w:r w:rsidRPr="00F950E5">
        <w:rPr>
          <w:rFonts w:ascii="Calibri Light" w:hAnsi="Calibri Light" w:cs="Calibri Light"/>
        </w:rPr>
        <w:t>Zamawiający może odstąpić od umowy w terminie 30 dni od dnia powzięcia wiadomości o przyczynie odstąpienia w przypadku, gdy Wykonawca z przyczyn leżących po jego stronie jest w zwłoce z rozpoczęciem wykonywania przedmiotu umowy przekraczającej okres 14 dni z uwzględnieniem postanowień § 8 pkt. 1 umowy.</w:t>
      </w:r>
    </w:p>
    <w:p w14:paraId="4259D0F2" w14:textId="77777777" w:rsidR="004C7332" w:rsidRPr="00F950E5" w:rsidRDefault="004C7332" w:rsidP="004C7332">
      <w:pPr>
        <w:pStyle w:val="Akapitzlist"/>
        <w:numPr>
          <w:ilvl w:val="0"/>
          <w:numId w:val="20"/>
        </w:numPr>
        <w:tabs>
          <w:tab w:val="clear" w:pos="720"/>
          <w:tab w:val="num" w:pos="360"/>
        </w:tabs>
        <w:spacing w:before="0" w:after="0" w:line="240" w:lineRule="auto"/>
        <w:ind w:left="426"/>
        <w:rPr>
          <w:rFonts w:ascii="Calibri Light" w:hAnsi="Calibri Light" w:cs="Calibri Light"/>
        </w:rPr>
      </w:pPr>
      <w:r w:rsidRPr="00F950E5">
        <w:rPr>
          <w:rFonts w:ascii="Calibri Light" w:hAnsi="Calibri Light" w:cs="Calibri Light"/>
        </w:rPr>
        <w:t xml:space="preserve"> Na podstawie art. 456 ust. 1 pkt 1)-2) Pzp Zamawiający może odstąpić od Umowy:</w:t>
      </w:r>
    </w:p>
    <w:p w14:paraId="0AB1B447" w14:textId="77777777" w:rsidR="004C7332" w:rsidRPr="00F950E5" w:rsidRDefault="004C7332" w:rsidP="004C7332">
      <w:pPr>
        <w:pStyle w:val="Akapitzlist"/>
        <w:numPr>
          <w:ilvl w:val="1"/>
          <w:numId w:val="20"/>
        </w:numPr>
        <w:tabs>
          <w:tab w:val="clear" w:pos="1440"/>
          <w:tab w:val="num" w:pos="1134"/>
        </w:tabs>
        <w:spacing w:before="0" w:after="0" w:line="240" w:lineRule="auto"/>
        <w:ind w:left="851"/>
        <w:rPr>
          <w:rFonts w:ascii="Calibri Light" w:hAnsi="Calibri Light" w:cs="Calibri Light"/>
        </w:rPr>
      </w:pPr>
      <w:r w:rsidRPr="00F950E5">
        <w:rPr>
          <w:rFonts w:ascii="Calibri Light" w:hAnsi="Calibri Light" w:cs="Calibri Light"/>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E5DAB88" w14:textId="77777777" w:rsidR="004C7332" w:rsidRPr="00F950E5" w:rsidRDefault="004C7332" w:rsidP="004C7332">
      <w:pPr>
        <w:pStyle w:val="Akapitzlist"/>
        <w:numPr>
          <w:ilvl w:val="1"/>
          <w:numId w:val="20"/>
        </w:numPr>
        <w:tabs>
          <w:tab w:val="clear" w:pos="1440"/>
          <w:tab w:val="num" w:pos="1134"/>
        </w:tabs>
        <w:spacing w:before="0" w:after="0" w:line="240" w:lineRule="auto"/>
        <w:ind w:left="851"/>
        <w:rPr>
          <w:rFonts w:ascii="Calibri Light" w:hAnsi="Calibri Light" w:cs="Calibri Light"/>
        </w:rPr>
      </w:pPr>
      <w:r w:rsidRPr="00F950E5">
        <w:rPr>
          <w:rFonts w:ascii="Calibri Light" w:hAnsi="Calibri Light" w:cs="Calibri Light"/>
        </w:rPr>
        <w:t>jeżeli zachodzi co najmniej jedna z następujących okoliczności:</w:t>
      </w:r>
    </w:p>
    <w:p w14:paraId="4A8A72E5" w14:textId="77777777" w:rsidR="004C7332" w:rsidRPr="00F950E5" w:rsidRDefault="004C7332" w:rsidP="004C7332">
      <w:pPr>
        <w:pStyle w:val="Akapitzlist"/>
        <w:numPr>
          <w:ilvl w:val="0"/>
          <w:numId w:val="32"/>
        </w:numPr>
        <w:tabs>
          <w:tab w:val="num" w:pos="1134"/>
        </w:tabs>
        <w:spacing w:before="0" w:after="0" w:line="240" w:lineRule="auto"/>
        <w:ind w:left="1134"/>
        <w:rPr>
          <w:rFonts w:ascii="Calibri Light" w:hAnsi="Calibri Light" w:cs="Calibri Light"/>
        </w:rPr>
      </w:pPr>
      <w:r w:rsidRPr="00F950E5">
        <w:rPr>
          <w:rFonts w:ascii="Calibri Light" w:hAnsi="Calibri Light" w:cs="Calibri Light"/>
        </w:rPr>
        <w:t>dokonano zmiany Umowy z naruszeniem art. 454 i art. 455,</w:t>
      </w:r>
    </w:p>
    <w:p w14:paraId="3C66AA03" w14:textId="77777777" w:rsidR="004C7332" w:rsidRPr="00F950E5" w:rsidRDefault="004C7332" w:rsidP="004C7332">
      <w:pPr>
        <w:pStyle w:val="Akapitzlist"/>
        <w:numPr>
          <w:ilvl w:val="0"/>
          <w:numId w:val="32"/>
        </w:numPr>
        <w:tabs>
          <w:tab w:val="num" w:pos="1134"/>
        </w:tabs>
        <w:spacing w:before="0" w:after="0" w:line="240" w:lineRule="auto"/>
        <w:ind w:left="1134"/>
        <w:rPr>
          <w:rFonts w:ascii="Calibri Light" w:hAnsi="Calibri Light" w:cs="Calibri Light"/>
        </w:rPr>
      </w:pPr>
      <w:r w:rsidRPr="00F950E5">
        <w:rPr>
          <w:rFonts w:ascii="Calibri Light" w:hAnsi="Calibri Light" w:cs="Calibri Light"/>
        </w:rPr>
        <w:t>wykonawca w chwili zawarcia Umowy podlegał wykluczeniu na podstawie art. 108 ustawy Pzp,</w:t>
      </w:r>
    </w:p>
    <w:p w14:paraId="4995015E" w14:textId="77777777" w:rsidR="004C7332" w:rsidRPr="00F950E5" w:rsidRDefault="004C7332" w:rsidP="004C7332">
      <w:pPr>
        <w:pStyle w:val="Akapitzlist"/>
        <w:numPr>
          <w:ilvl w:val="0"/>
          <w:numId w:val="32"/>
        </w:numPr>
        <w:tabs>
          <w:tab w:val="num" w:pos="1134"/>
        </w:tabs>
        <w:spacing w:before="0" w:after="0" w:line="240" w:lineRule="auto"/>
        <w:ind w:left="1134"/>
        <w:rPr>
          <w:rFonts w:ascii="Calibri Light" w:hAnsi="Calibri Light" w:cs="Calibri Light"/>
        </w:rPr>
      </w:pPr>
      <w:r w:rsidRPr="00F950E5">
        <w:rPr>
          <w:rFonts w:ascii="Calibri Light" w:hAnsi="Calibri Light" w:cs="Calibri Light"/>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7462498A" w14:textId="77777777" w:rsidR="004C7332" w:rsidRPr="00F950E5" w:rsidRDefault="004C7332" w:rsidP="004C7332">
      <w:pPr>
        <w:numPr>
          <w:ilvl w:val="0"/>
          <w:numId w:val="20"/>
        </w:numPr>
        <w:tabs>
          <w:tab w:val="clear" w:pos="720"/>
          <w:tab w:val="num" w:pos="360"/>
        </w:tabs>
        <w:spacing w:before="0" w:after="0" w:line="240" w:lineRule="auto"/>
        <w:ind w:left="426"/>
        <w:rPr>
          <w:rFonts w:ascii="Calibri Light" w:hAnsi="Calibri Light" w:cs="Calibri Light"/>
        </w:rPr>
      </w:pPr>
      <w:r w:rsidRPr="00F950E5">
        <w:rPr>
          <w:rFonts w:ascii="Calibri Light" w:hAnsi="Calibri Light" w:cs="Calibri Light"/>
        </w:rPr>
        <w:t>Oświadczenie o odstąpieniu, rozwiązaniu  Umowy musi mieć formę pisemną pod rygorem nieważności.</w:t>
      </w:r>
    </w:p>
    <w:p w14:paraId="79AC1D87" w14:textId="77777777" w:rsidR="004C7332" w:rsidRPr="00F950E5" w:rsidRDefault="004C7332" w:rsidP="004C7332">
      <w:pPr>
        <w:numPr>
          <w:ilvl w:val="0"/>
          <w:numId w:val="20"/>
        </w:numPr>
        <w:tabs>
          <w:tab w:val="clear" w:pos="720"/>
          <w:tab w:val="num" w:pos="360"/>
        </w:tabs>
        <w:spacing w:before="0" w:after="0" w:line="240" w:lineRule="auto"/>
        <w:ind w:left="426"/>
        <w:rPr>
          <w:rFonts w:ascii="Calibri Light" w:hAnsi="Calibri Light" w:cs="Calibri Light"/>
        </w:rPr>
      </w:pPr>
      <w:r w:rsidRPr="00F950E5">
        <w:rPr>
          <w:rFonts w:ascii="Calibri Light" w:hAnsi="Calibri Light" w:cs="Calibri Light"/>
        </w:rPr>
        <w:t>Odstąpienie, rozwiązanie Umowy będzie wywierało skutek pomiędzy Stronami Umowy z momentem doręczenia drugiej Stronie oświadczenia o odstąpieniu, wypowiedzeniu, rozwiązaniu Umowy.</w:t>
      </w:r>
    </w:p>
    <w:p w14:paraId="5AF5C18C" w14:textId="77777777" w:rsidR="004C7332" w:rsidRPr="00F950E5" w:rsidRDefault="004C7332" w:rsidP="004C7332">
      <w:pPr>
        <w:numPr>
          <w:ilvl w:val="0"/>
          <w:numId w:val="20"/>
        </w:numPr>
        <w:spacing w:before="0" w:after="0" w:line="240" w:lineRule="auto"/>
        <w:ind w:left="426" w:hanging="426"/>
        <w:rPr>
          <w:rFonts w:ascii="Calibri Light" w:hAnsi="Calibri Light" w:cs="Calibri Light"/>
        </w:rPr>
      </w:pPr>
      <w:r w:rsidRPr="00F950E5">
        <w:rPr>
          <w:rFonts w:ascii="Calibri Light" w:hAnsi="Calibri Light" w:cs="Calibri Light"/>
          <w:color w:val="000000"/>
        </w:rPr>
        <w:t>Przedstawicielem Wykonawcy w ramach realizacji niniejszej umowy jest ……………................................., tel. ..................., e-mail ...................................................................</w:t>
      </w:r>
    </w:p>
    <w:p w14:paraId="210EFB4B" w14:textId="77777777" w:rsidR="004C7332" w:rsidRPr="00F950E5" w:rsidRDefault="004C7332" w:rsidP="004C7332">
      <w:pPr>
        <w:numPr>
          <w:ilvl w:val="0"/>
          <w:numId w:val="20"/>
        </w:numPr>
        <w:spacing w:before="0" w:after="0" w:line="240" w:lineRule="auto"/>
        <w:ind w:left="426" w:hanging="426"/>
        <w:rPr>
          <w:rFonts w:ascii="Calibri Light" w:hAnsi="Calibri Light" w:cs="Calibri Light"/>
        </w:rPr>
      </w:pPr>
      <w:r w:rsidRPr="00F950E5">
        <w:rPr>
          <w:rFonts w:ascii="Calibri Light" w:hAnsi="Calibri Light" w:cs="Calibri Light"/>
          <w:color w:val="000000"/>
        </w:rPr>
        <w:t>Przedstawicielem Zamawiającego w ramach realizacji niniejszej umowy jest …........................................., tel. ..................., e-mail .......................................................................</w:t>
      </w:r>
    </w:p>
    <w:p w14:paraId="0348F85C" w14:textId="77777777" w:rsidR="0072396F" w:rsidRPr="008D2AA6" w:rsidRDefault="0072396F" w:rsidP="009135EE">
      <w:pPr>
        <w:spacing w:line="240" w:lineRule="auto"/>
        <w:rPr>
          <w:rFonts w:ascii="Calibri Light" w:hAnsi="Calibri Light" w:cs="Calibri Light"/>
          <w:b/>
          <w:iCs/>
        </w:rPr>
      </w:pPr>
    </w:p>
    <w:p w14:paraId="216C9A25" w14:textId="195ECE74" w:rsidR="0072396F" w:rsidRPr="008D2AA6" w:rsidRDefault="0072396F" w:rsidP="009135EE">
      <w:pPr>
        <w:spacing w:line="240" w:lineRule="auto"/>
        <w:jc w:val="center"/>
        <w:rPr>
          <w:rFonts w:ascii="Calibri Light" w:hAnsi="Calibri Light" w:cs="Calibri Light"/>
          <w:b/>
        </w:rPr>
      </w:pPr>
      <w:r w:rsidRPr="008D2AA6">
        <w:rPr>
          <w:rFonts w:ascii="Calibri Light" w:hAnsi="Calibri Light" w:cs="Calibri Light"/>
          <w:b/>
        </w:rPr>
        <w:t>§9</w:t>
      </w:r>
      <w:r w:rsidR="0055446C" w:rsidRPr="008D2AA6">
        <w:rPr>
          <w:rFonts w:ascii="Calibri Light" w:hAnsi="Calibri Light" w:cs="Calibri Light"/>
          <w:b/>
        </w:rPr>
        <w:t>.</w:t>
      </w:r>
    </w:p>
    <w:p w14:paraId="5E62442D" w14:textId="77777777" w:rsidR="0072396F" w:rsidRPr="008D2AA6" w:rsidRDefault="0072396F" w:rsidP="009135EE">
      <w:pPr>
        <w:spacing w:line="240" w:lineRule="auto"/>
        <w:jc w:val="center"/>
        <w:rPr>
          <w:rFonts w:ascii="Calibri Light" w:hAnsi="Calibri Light" w:cs="Calibri Light"/>
          <w:b/>
          <w:bCs/>
        </w:rPr>
      </w:pPr>
      <w:r w:rsidRPr="008D2AA6">
        <w:rPr>
          <w:rFonts w:ascii="Calibri Light" w:hAnsi="Calibri Light" w:cs="Calibri Light"/>
          <w:b/>
          <w:bCs/>
        </w:rPr>
        <w:lastRenderedPageBreak/>
        <w:t>Kary umowne</w:t>
      </w:r>
    </w:p>
    <w:p w14:paraId="1A06E3D9" w14:textId="77777777" w:rsidR="004C7332" w:rsidRDefault="0072396F" w:rsidP="004C7332">
      <w:pPr>
        <w:numPr>
          <w:ilvl w:val="0"/>
          <w:numId w:val="21"/>
        </w:numPr>
        <w:tabs>
          <w:tab w:val="clear" w:pos="720"/>
          <w:tab w:val="num" w:pos="426"/>
        </w:tabs>
        <w:autoSpaceDE w:val="0"/>
        <w:autoSpaceDN w:val="0"/>
        <w:adjustRightInd w:val="0"/>
        <w:spacing w:before="0" w:after="0" w:line="240" w:lineRule="auto"/>
        <w:ind w:left="426" w:hanging="426"/>
        <w:rPr>
          <w:rFonts w:ascii="Calibri Light" w:hAnsi="Calibri Light" w:cs="Calibri Light"/>
        </w:rPr>
      </w:pPr>
      <w:r w:rsidRPr="008D2AA6">
        <w:rPr>
          <w:rFonts w:ascii="Calibri Light" w:hAnsi="Calibri Light" w:cs="Calibri Light"/>
        </w:rPr>
        <w:t>Wykonawca zapłaci Zamawiającemu karę umowną w przypadku rozwiązania (w tym odstąpienia) Umowy przez Zamawiającego z przyczyn, za które odpowiedzialność ponosi Wykonawca, w wysokości 10% wartości</w:t>
      </w:r>
      <w:r w:rsidR="004C7332">
        <w:rPr>
          <w:rFonts w:ascii="Calibri Light" w:hAnsi="Calibri Light" w:cs="Calibri Light"/>
        </w:rPr>
        <w:t xml:space="preserve"> </w:t>
      </w:r>
      <w:r w:rsidRPr="008D2AA6">
        <w:rPr>
          <w:rFonts w:ascii="Calibri Light" w:hAnsi="Calibri Light" w:cs="Calibri Light"/>
        </w:rPr>
        <w:t xml:space="preserve"> Umowy,</w:t>
      </w:r>
      <w:r w:rsidR="004C7332">
        <w:rPr>
          <w:rFonts w:ascii="Calibri Light" w:hAnsi="Calibri Light" w:cs="Calibri Light"/>
        </w:rPr>
        <w:t xml:space="preserve"> o której mowa w par. 2, ust. 7</w:t>
      </w:r>
      <w:r w:rsidRPr="008D2AA6">
        <w:rPr>
          <w:rFonts w:ascii="Calibri Light" w:hAnsi="Calibri Light" w:cs="Calibri Light"/>
        </w:rPr>
        <w:t>.</w:t>
      </w:r>
    </w:p>
    <w:p w14:paraId="3D823A95" w14:textId="155FCE2E" w:rsidR="0072396F" w:rsidRPr="004C7332" w:rsidRDefault="0072396F" w:rsidP="004C7332">
      <w:pPr>
        <w:numPr>
          <w:ilvl w:val="0"/>
          <w:numId w:val="21"/>
        </w:numPr>
        <w:tabs>
          <w:tab w:val="clear" w:pos="720"/>
          <w:tab w:val="num" w:pos="426"/>
        </w:tabs>
        <w:autoSpaceDE w:val="0"/>
        <w:autoSpaceDN w:val="0"/>
        <w:adjustRightInd w:val="0"/>
        <w:spacing w:before="0" w:after="0" w:line="240" w:lineRule="auto"/>
        <w:ind w:left="426" w:hanging="426"/>
        <w:rPr>
          <w:rFonts w:ascii="Calibri Light" w:hAnsi="Calibri Light" w:cs="Calibri Light"/>
        </w:rPr>
      </w:pPr>
      <w:r w:rsidRPr="004C7332">
        <w:rPr>
          <w:rFonts w:ascii="Calibri Light" w:hAnsi="Calibri Light" w:cs="Calibri Light"/>
        </w:rPr>
        <w:t xml:space="preserve">Zamawiający zapłaci Wykonawcy karę umowną w przypadku rozwiązania (w tym odstąpienia) Umowy przez Wykonawcę z przyczyn, za które ponosi odpowiedzialność Zamawiający, w wysokości 10% wartości netto Umowy, </w:t>
      </w:r>
      <w:r w:rsidR="004C7332" w:rsidRPr="004C7332">
        <w:rPr>
          <w:rFonts w:ascii="Calibri Light" w:hAnsi="Calibri Light" w:cs="Calibri Light"/>
        </w:rPr>
        <w:t>o której mowa w par. 2, ust. 7</w:t>
      </w:r>
      <w:r w:rsidRPr="004C7332">
        <w:rPr>
          <w:rFonts w:ascii="Calibri Light" w:hAnsi="Calibri Light" w:cs="Calibri Light"/>
          <w:color w:val="000000"/>
        </w:rPr>
        <w:t>z wyłączeniem odstąpienia na zasadzie art. 145 Pzp.</w:t>
      </w:r>
    </w:p>
    <w:p w14:paraId="480E48CF" w14:textId="77777777" w:rsidR="0072396F" w:rsidRPr="008D2AA6" w:rsidRDefault="0072396F" w:rsidP="009135EE">
      <w:pPr>
        <w:numPr>
          <w:ilvl w:val="0"/>
          <w:numId w:val="21"/>
        </w:numPr>
        <w:tabs>
          <w:tab w:val="clear" w:pos="720"/>
          <w:tab w:val="num" w:pos="426"/>
        </w:tabs>
        <w:autoSpaceDE w:val="0"/>
        <w:autoSpaceDN w:val="0"/>
        <w:adjustRightInd w:val="0"/>
        <w:spacing w:before="0" w:after="0" w:line="240" w:lineRule="auto"/>
        <w:ind w:left="426" w:hanging="426"/>
        <w:rPr>
          <w:rFonts w:ascii="Calibri Light" w:hAnsi="Calibri Light" w:cs="Calibri Light"/>
        </w:rPr>
      </w:pPr>
      <w:r w:rsidRPr="008D2AA6">
        <w:rPr>
          <w:rFonts w:ascii="Calibri Light" w:hAnsi="Calibri Light" w:cs="Calibri Light"/>
        </w:rPr>
        <w:t>Zamawiającemu przysługuje od Wykonawcy odszkodowanie w wysokości różnicy w poniesionych kosztach zakupu energii elektrycznej kupionej od sprzedawcy rezerwowego na skutek odstąpienia Wykonawcy od wykonania Umowy z przyczyn leżących po stronie Wykonawcy, a kosztami energii elektrycznej wynikającymi z Umowy.</w:t>
      </w:r>
    </w:p>
    <w:p w14:paraId="670C0F81" w14:textId="18C6C411" w:rsidR="0072396F" w:rsidRPr="008D2AA6" w:rsidRDefault="0072396F" w:rsidP="009135EE">
      <w:pPr>
        <w:numPr>
          <w:ilvl w:val="0"/>
          <w:numId w:val="21"/>
        </w:numPr>
        <w:tabs>
          <w:tab w:val="clear" w:pos="720"/>
          <w:tab w:val="num" w:pos="426"/>
        </w:tabs>
        <w:autoSpaceDE w:val="0"/>
        <w:spacing w:before="0" w:after="0" w:line="240" w:lineRule="auto"/>
        <w:ind w:left="426" w:hanging="426"/>
        <w:rPr>
          <w:rFonts w:ascii="Calibri Light" w:hAnsi="Calibri Light" w:cs="Calibri Light"/>
        </w:rPr>
      </w:pPr>
      <w:r w:rsidRPr="008D2AA6">
        <w:rPr>
          <w:rFonts w:ascii="Calibri Light" w:hAnsi="Calibri Light" w:cs="Calibri Light"/>
        </w:rPr>
        <w:t>W przypadku skorzystania przez Zamawiającego z prawa do wypowiedzenia umowy, odstąpienia od umowy, lub wygaśnięcia umowy z innych przyczyn leżących po stronie Zamawiającego, przed terminem wskazanym w § 8 ust. 1, Zamawiający zobowiązany będzie do zapłaty odszkodowania, którego wysokość zostanie wyznaczona na podstawie wzoru określonego poniżej. W</w:t>
      </w:r>
      <w:r w:rsidR="0055446C" w:rsidRPr="008D2AA6">
        <w:rPr>
          <w:rFonts w:ascii="Calibri Light" w:hAnsi="Calibri Light" w:cs="Calibri Light"/>
        </w:rPr>
        <w:t> </w:t>
      </w:r>
      <w:r w:rsidRPr="008D2AA6">
        <w:rPr>
          <w:rFonts w:ascii="Calibri Light" w:hAnsi="Calibri Light" w:cs="Calibri Light"/>
        </w:rPr>
        <w:t>przypadku,</w:t>
      </w:r>
      <w:r w:rsidR="0055446C" w:rsidRPr="008D2AA6">
        <w:rPr>
          <w:rFonts w:ascii="Calibri Light" w:hAnsi="Calibri Light" w:cs="Calibri Light"/>
        </w:rPr>
        <w:t> </w:t>
      </w:r>
      <w:r w:rsidRPr="008D2AA6">
        <w:rPr>
          <w:rFonts w:ascii="Calibri Light" w:hAnsi="Calibri Light" w:cs="Calibri Light"/>
        </w:rPr>
        <w:t xml:space="preserve">gdy wartość odszkodowania będzie ujemna, wówczas Wykonawca odstępuje od obciążenia Zamawiającego odszkodowaniem. </w:t>
      </w:r>
    </w:p>
    <w:p w14:paraId="54BBADB1" w14:textId="55CA9A25" w:rsidR="0072396F" w:rsidRPr="008D2AA6" w:rsidRDefault="0072396F" w:rsidP="009135EE">
      <w:pPr>
        <w:spacing w:line="240" w:lineRule="auto"/>
        <w:ind w:left="426"/>
        <w:jc w:val="center"/>
        <w:rPr>
          <w:rFonts w:ascii="Calibri Light" w:hAnsi="Calibri Light" w:cs="Calibri Light"/>
        </w:rPr>
      </w:pPr>
      <w:r w:rsidRPr="008D2AA6">
        <w:rPr>
          <w:rFonts w:ascii="Calibri Light" w:hAnsi="Calibri Light" w:cs="Calibri Light"/>
        </w:rPr>
        <w:t>Wo = (Ez-Ew) * (Ce-K)</w:t>
      </w:r>
    </w:p>
    <w:p w14:paraId="3F03335F" w14:textId="77777777" w:rsidR="0072396F" w:rsidRPr="008D2AA6" w:rsidRDefault="0072396F" w:rsidP="009135EE">
      <w:pPr>
        <w:spacing w:before="0" w:after="0" w:line="240" w:lineRule="auto"/>
        <w:ind w:left="1560"/>
        <w:rPr>
          <w:rFonts w:ascii="Calibri Light" w:hAnsi="Calibri Light" w:cs="Calibri Light"/>
          <w:sz w:val="16"/>
          <w:szCs w:val="16"/>
        </w:rPr>
      </w:pPr>
      <w:r w:rsidRPr="008D2AA6">
        <w:rPr>
          <w:rFonts w:ascii="Calibri Light" w:hAnsi="Calibri Light" w:cs="Calibri Light"/>
          <w:sz w:val="16"/>
          <w:szCs w:val="16"/>
        </w:rPr>
        <w:t xml:space="preserve">gdzie: </w:t>
      </w:r>
    </w:p>
    <w:p w14:paraId="78D695B4" w14:textId="77777777" w:rsidR="0072396F" w:rsidRPr="008D2AA6" w:rsidRDefault="0072396F" w:rsidP="009135EE">
      <w:pPr>
        <w:spacing w:before="0" w:after="0" w:line="240" w:lineRule="auto"/>
        <w:ind w:left="1560"/>
        <w:rPr>
          <w:rFonts w:ascii="Calibri Light" w:hAnsi="Calibri Light" w:cs="Calibri Light"/>
          <w:sz w:val="16"/>
          <w:szCs w:val="16"/>
        </w:rPr>
      </w:pPr>
      <w:r w:rsidRPr="008D2AA6">
        <w:rPr>
          <w:rFonts w:ascii="Calibri Light" w:hAnsi="Calibri Light" w:cs="Calibri Light"/>
          <w:sz w:val="16"/>
          <w:szCs w:val="16"/>
        </w:rPr>
        <w:t xml:space="preserve">Wo - wysokość odszkodowania </w:t>
      </w:r>
    </w:p>
    <w:p w14:paraId="5B3A248F" w14:textId="77777777" w:rsidR="0072396F" w:rsidRPr="008D2AA6" w:rsidRDefault="0072396F" w:rsidP="009135EE">
      <w:pPr>
        <w:spacing w:before="0" w:after="0" w:line="240" w:lineRule="auto"/>
        <w:ind w:left="1560"/>
        <w:rPr>
          <w:rFonts w:ascii="Calibri Light" w:hAnsi="Calibri Light" w:cs="Calibri Light"/>
          <w:sz w:val="16"/>
          <w:szCs w:val="16"/>
        </w:rPr>
      </w:pPr>
      <w:r w:rsidRPr="008D2AA6">
        <w:rPr>
          <w:rFonts w:ascii="Calibri Light" w:hAnsi="Calibri Light" w:cs="Calibri Light"/>
          <w:sz w:val="16"/>
          <w:szCs w:val="16"/>
        </w:rPr>
        <w:t xml:space="preserve">Ez - wolumen energii zakontraktowanej przez Zamawiającego, określony w SIWZ </w:t>
      </w:r>
    </w:p>
    <w:p w14:paraId="609959B0" w14:textId="77777777" w:rsidR="0072396F" w:rsidRPr="008D2AA6" w:rsidRDefault="0072396F" w:rsidP="009135EE">
      <w:pPr>
        <w:spacing w:before="0" w:after="0" w:line="240" w:lineRule="auto"/>
        <w:ind w:left="1560"/>
        <w:rPr>
          <w:rFonts w:ascii="Calibri Light" w:hAnsi="Calibri Light" w:cs="Calibri Light"/>
          <w:sz w:val="16"/>
          <w:szCs w:val="16"/>
        </w:rPr>
      </w:pPr>
      <w:r w:rsidRPr="008D2AA6">
        <w:rPr>
          <w:rFonts w:ascii="Calibri Light" w:hAnsi="Calibri Light" w:cs="Calibri Light"/>
          <w:sz w:val="16"/>
          <w:szCs w:val="16"/>
        </w:rPr>
        <w:t>Ew - wolumen energii wykorzystanej przez Zamawiającego</w:t>
      </w:r>
    </w:p>
    <w:p w14:paraId="7612A9AC" w14:textId="77777777" w:rsidR="0072396F" w:rsidRPr="008D2AA6" w:rsidRDefault="0072396F" w:rsidP="009135EE">
      <w:pPr>
        <w:spacing w:before="0" w:after="0" w:line="240" w:lineRule="auto"/>
        <w:ind w:left="1560"/>
        <w:rPr>
          <w:rFonts w:ascii="Calibri Light" w:hAnsi="Calibri Light" w:cs="Calibri Light"/>
          <w:sz w:val="16"/>
          <w:szCs w:val="16"/>
        </w:rPr>
      </w:pPr>
      <w:r w:rsidRPr="008D2AA6">
        <w:rPr>
          <w:rFonts w:ascii="Calibri Light" w:hAnsi="Calibri Light" w:cs="Calibri Light"/>
          <w:sz w:val="16"/>
          <w:szCs w:val="16"/>
        </w:rPr>
        <w:t xml:space="preserve">Ce - cena energii określona w umowie </w:t>
      </w:r>
    </w:p>
    <w:p w14:paraId="45042B89" w14:textId="77777777" w:rsidR="0072396F" w:rsidRPr="008D2AA6" w:rsidRDefault="0072396F" w:rsidP="009135EE">
      <w:pPr>
        <w:spacing w:before="0" w:after="0" w:line="240" w:lineRule="auto"/>
        <w:ind w:left="1560"/>
        <w:rPr>
          <w:rFonts w:ascii="Calibri Light" w:hAnsi="Calibri Light" w:cs="Calibri Light"/>
          <w:color w:val="800000"/>
          <w:sz w:val="16"/>
          <w:szCs w:val="16"/>
        </w:rPr>
      </w:pPr>
      <w:r w:rsidRPr="008D2AA6">
        <w:rPr>
          <w:rFonts w:ascii="Calibri Light" w:hAnsi="Calibri Light" w:cs="Calibri Light"/>
          <w:sz w:val="16"/>
          <w:szCs w:val="16"/>
        </w:rPr>
        <w:t>K - aktualna wartość podatku akcyzowego + cena minimalna energii elektrycznej na rynku bilansującym określona w IRIESP + koszt obowiązków wynikających z art. 9a ust. 1 oraz 8 Prawa energetycznego.</w:t>
      </w:r>
    </w:p>
    <w:p w14:paraId="4C0710F1" w14:textId="77777777" w:rsidR="0072396F" w:rsidRPr="008D2AA6" w:rsidRDefault="0072396F" w:rsidP="009135EE">
      <w:pPr>
        <w:numPr>
          <w:ilvl w:val="0"/>
          <w:numId w:val="21"/>
        </w:numPr>
        <w:tabs>
          <w:tab w:val="clear" w:pos="720"/>
          <w:tab w:val="num" w:pos="426"/>
        </w:tabs>
        <w:autoSpaceDE w:val="0"/>
        <w:spacing w:before="0" w:after="0" w:line="240" w:lineRule="auto"/>
        <w:ind w:left="426" w:hanging="426"/>
        <w:rPr>
          <w:rFonts w:ascii="Calibri Light" w:hAnsi="Calibri Light" w:cs="Calibri Light"/>
        </w:rPr>
      </w:pPr>
      <w:r w:rsidRPr="008D2AA6">
        <w:rPr>
          <w:rFonts w:ascii="Calibri Light" w:hAnsi="Calibri Light" w:cs="Calibri Light"/>
        </w:rPr>
        <w:t>Strony zastrzegają sobie możliwość dochodzenia odszkodowania uzupełniającego.</w:t>
      </w:r>
    </w:p>
    <w:p w14:paraId="4621D627" w14:textId="63730303" w:rsidR="0072396F" w:rsidRPr="008D2AA6" w:rsidRDefault="0072396F" w:rsidP="009135EE">
      <w:pPr>
        <w:numPr>
          <w:ilvl w:val="0"/>
          <w:numId w:val="21"/>
        </w:numPr>
        <w:tabs>
          <w:tab w:val="clear" w:pos="720"/>
          <w:tab w:val="num" w:pos="426"/>
        </w:tabs>
        <w:autoSpaceDE w:val="0"/>
        <w:spacing w:before="0" w:after="0" w:line="240" w:lineRule="auto"/>
        <w:ind w:left="426" w:hanging="426"/>
        <w:rPr>
          <w:rFonts w:ascii="Calibri Light" w:hAnsi="Calibri Light" w:cs="Calibri Light"/>
        </w:rPr>
      </w:pPr>
      <w:r w:rsidRPr="008D2AA6">
        <w:rPr>
          <w:rFonts w:ascii="Calibri Light" w:hAnsi="Calibri Light" w:cs="Calibri Light"/>
        </w:rPr>
        <w:t xml:space="preserve">Niezależnie od kar umownych określonych ustępach poprzedzających, Wykonawca zobowiązany będzie do zapłacenia kar umownych </w:t>
      </w:r>
      <w:r w:rsidR="003E00C4" w:rsidRPr="008D2AA6">
        <w:rPr>
          <w:rFonts w:ascii="Calibri Light" w:hAnsi="Calibri Light" w:cs="Calibri Light"/>
        </w:rPr>
        <w:t xml:space="preserve">na rzecz Zamawiającego </w:t>
      </w:r>
      <w:r w:rsidRPr="008D2AA6">
        <w:rPr>
          <w:rFonts w:ascii="Calibri Light" w:hAnsi="Calibri Light" w:cs="Calibri Light"/>
        </w:rPr>
        <w:t>w przypadku braku zapłaty lub nieterminowej zapłaty wynagrodzenia należnego podwykonawcom lub dalszym podwykonawcom – 0,2% wartości przedmiotu umowy netto za każdy dzień zwłoki w zapłacie wynagrodzenia na rzecz podwykonawców lub dalszych podwykonawców.</w:t>
      </w:r>
    </w:p>
    <w:p w14:paraId="22EF98CB" w14:textId="77777777" w:rsidR="00B56740" w:rsidRPr="008D2AA6" w:rsidRDefault="0072396F" w:rsidP="009135EE">
      <w:pPr>
        <w:numPr>
          <w:ilvl w:val="0"/>
          <w:numId w:val="21"/>
        </w:numPr>
        <w:tabs>
          <w:tab w:val="clear" w:pos="720"/>
          <w:tab w:val="num" w:pos="426"/>
        </w:tabs>
        <w:autoSpaceDE w:val="0"/>
        <w:spacing w:before="0" w:after="0" w:line="240" w:lineRule="auto"/>
        <w:ind w:left="426" w:hanging="426"/>
        <w:rPr>
          <w:rFonts w:ascii="Calibri Light" w:hAnsi="Calibri Light" w:cs="Calibri Light"/>
          <w:b/>
          <w:bCs/>
          <w:color w:val="000000"/>
        </w:rPr>
      </w:pPr>
      <w:r w:rsidRPr="008D2AA6">
        <w:rPr>
          <w:rFonts w:ascii="Calibri Light" w:hAnsi="Calibri Light" w:cs="Calibri Light"/>
          <w:color w:val="000000"/>
        </w:rPr>
        <w:t>W razie wystąpienia istotnej zmiany okoliczności powodującej, że wykonanie Umowy nie leży w interesie publicznym, czego nie można było przewidzieć w chwili zawarcia niniejszej Umowy, Zamawiający może odstąpić od Umowy w terminie 30 dni od powzięcia wiadomości o powyższych okolicznościach. W takim przypadku Wykonawca może żądać jedynie wynagrodzenia należnego mu z </w:t>
      </w:r>
      <w:r w:rsidR="00B56740" w:rsidRPr="008D2AA6">
        <w:rPr>
          <w:rFonts w:ascii="Calibri Light" w:hAnsi="Calibri Light" w:cs="Calibri Light"/>
          <w:color w:val="000000"/>
        </w:rPr>
        <w:t>tytułu wykonania części umowy</w:t>
      </w:r>
      <w:r w:rsidR="00B56740" w:rsidRPr="008D2AA6">
        <w:rPr>
          <w:rFonts w:ascii="Calibri Light" w:hAnsi="Calibri Light" w:cs="Calibri Light"/>
          <w:b/>
          <w:bCs/>
          <w:color w:val="000000"/>
        </w:rPr>
        <w:t xml:space="preserve"> </w:t>
      </w:r>
    </w:p>
    <w:p w14:paraId="665D15CA" w14:textId="77777777" w:rsidR="00CC2B62" w:rsidRPr="008D2AA6" w:rsidRDefault="00CC2B62" w:rsidP="009135EE">
      <w:pPr>
        <w:autoSpaceDE w:val="0"/>
        <w:spacing w:before="0" w:after="0" w:line="240" w:lineRule="auto"/>
        <w:jc w:val="center"/>
        <w:rPr>
          <w:rFonts w:ascii="Calibri Light" w:hAnsi="Calibri Light" w:cs="Calibri Light"/>
          <w:b/>
          <w:bCs/>
          <w:color w:val="000000"/>
        </w:rPr>
      </w:pPr>
    </w:p>
    <w:p w14:paraId="29C1F880" w14:textId="62663CA7" w:rsidR="0072396F" w:rsidRPr="008D2AA6" w:rsidRDefault="0072396F" w:rsidP="009135EE">
      <w:pPr>
        <w:autoSpaceDE w:val="0"/>
        <w:spacing w:before="0" w:after="0" w:line="240" w:lineRule="auto"/>
        <w:jc w:val="center"/>
        <w:rPr>
          <w:rFonts w:ascii="Calibri Light" w:hAnsi="Calibri Light" w:cs="Calibri Light"/>
          <w:b/>
          <w:bCs/>
          <w:color w:val="000000"/>
        </w:rPr>
      </w:pPr>
      <w:r w:rsidRPr="008D2AA6">
        <w:rPr>
          <w:rFonts w:ascii="Calibri Light" w:hAnsi="Calibri Light" w:cs="Calibri Light"/>
          <w:b/>
          <w:bCs/>
          <w:color w:val="000000"/>
        </w:rPr>
        <w:t>§</w:t>
      </w:r>
      <w:r w:rsidR="0055446C" w:rsidRPr="008D2AA6">
        <w:rPr>
          <w:rFonts w:ascii="Calibri Light" w:hAnsi="Calibri Light" w:cs="Calibri Light"/>
          <w:b/>
          <w:bCs/>
          <w:color w:val="000000"/>
        </w:rPr>
        <w:t>1</w:t>
      </w:r>
      <w:r w:rsidRPr="008D2AA6">
        <w:rPr>
          <w:rFonts w:ascii="Calibri Light" w:hAnsi="Calibri Light" w:cs="Calibri Light"/>
          <w:b/>
          <w:bCs/>
          <w:color w:val="000000"/>
        </w:rPr>
        <w:t>0</w:t>
      </w:r>
      <w:r w:rsidR="0055446C" w:rsidRPr="008D2AA6">
        <w:rPr>
          <w:rFonts w:ascii="Calibri Light" w:hAnsi="Calibri Light" w:cs="Calibri Light"/>
          <w:b/>
          <w:bCs/>
          <w:color w:val="000000"/>
        </w:rPr>
        <w:t>.</w:t>
      </w:r>
    </w:p>
    <w:p w14:paraId="11670F09" w14:textId="1A2C2C73" w:rsidR="0072396F" w:rsidRPr="008D2AA6" w:rsidRDefault="0072396F" w:rsidP="009135EE">
      <w:pPr>
        <w:spacing w:line="240" w:lineRule="auto"/>
        <w:jc w:val="center"/>
        <w:rPr>
          <w:rFonts w:ascii="Calibri Light" w:hAnsi="Calibri Light" w:cs="Calibri Light"/>
          <w:b/>
          <w:bCs/>
          <w:color w:val="000000"/>
        </w:rPr>
      </w:pPr>
      <w:r w:rsidRPr="008D2AA6">
        <w:rPr>
          <w:rFonts w:ascii="Calibri Light" w:hAnsi="Calibri Light" w:cs="Calibri Light"/>
          <w:b/>
          <w:bCs/>
          <w:color w:val="000000"/>
        </w:rPr>
        <w:t>Klauzula RODO.</w:t>
      </w:r>
    </w:p>
    <w:p w14:paraId="163134AB" w14:textId="77777777" w:rsidR="0034744B" w:rsidRPr="0034744B" w:rsidRDefault="0034744B" w:rsidP="0034744B">
      <w:pPr>
        <w:spacing w:line="240" w:lineRule="auto"/>
        <w:rPr>
          <w:rFonts w:ascii="Calibri Light" w:hAnsi="Calibri Light" w:cs="Calibri Light"/>
        </w:rPr>
      </w:pPr>
      <w:r w:rsidRPr="0034744B">
        <w:rPr>
          <w:rFonts w:ascii="Calibri Light" w:hAnsi="Calibri Light" w:cs="Calibri Light"/>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3605A7A2" w14:textId="40387A76" w:rsidR="0034744B" w:rsidRPr="00EB6B6A" w:rsidRDefault="00EB6B6A" w:rsidP="0057245D">
      <w:pPr>
        <w:pStyle w:val="Akapitzlist"/>
        <w:numPr>
          <w:ilvl w:val="0"/>
          <w:numId w:val="35"/>
        </w:numPr>
        <w:tabs>
          <w:tab w:val="left" w:pos="426"/>
        </w:tabs>
        <w:spacing w:before="0" w:after="0" w:line="240" w:lineRule="auto"/>
      </w:pPr>
      <w:r w:rsidRPr="0057245D">
        <w:rPr>
          <w:rFonts w:cstheme="minorHAnsi"/>
          <w:b/>
        </w:rPr>
        <w:t>administratorem Pani/Pana danych osobowych jest</w:t>
      </w:r>
      <w:r w:rsidRPr="0057245D">
        <w:rPr>
          <w:rFonts w:cstheme="minorHAnsi"/>
          <w:b/>
          <w:bCs/>
        </w:rPr>
        <w:t xml:space="preserve"> </w:t>
      </w:r>
      <w:r w:rsidR="0057245D" w:rsidRPr="0057245D">
        <w:rPr>
          <w:rFonts w:cstheme="minorHAnsi"/>
          <w:b/>
          <w:bCs/>
        </w:rPr>
        <w:t>Dyrektor Centrum Kultury i Sportu sp. z o.o..</w:t>
      </w:r>
      <w:r w:rsidRPr="0057245D">
        <w:rPr>
          <w:rFonts w:cstheme="minorHAnsi"/>
          <w:b/>
        </w:rPr>
        <w:t xml:space="preserve">kontakt z IOD: </w:t>
      </w:r>
      <w:r w:rsidR="0057245D" w:rsidRPr="0057245D">
        <w:rPr>
          <w:rStyle w:val="czeinternetowe"/>
          <w:rFonts w:cstheme="minorHAnsi"/>
          <w:b/>
        </w:rPr>
        <w:t>sekretariat@tkalniakietrz.pl</w:t>
      </w:r>
    </w:p>
    <w:p w14:paraId="11FCB969" w14:textId="4A9F536E" w:rsidR="0034744B" w:rsidRPr="0034744B" w:rsidRDefault="0034744B" w:rsidP="0057245D">
      <w:pPr>
        <w:numPr>
          <w:ilvl w:val="0"/>
          <w:numId w:val="35"/>
        </w:numPr>
        <w:spacing w:line="240" w:lineRule="auto"/>
        <w:rPr>
          <w:rFonts w:ascii="Calibri Light" w:hAnsi="Calibri Light" w:cs="Calibri Light"/>
        </w:rPr>
      </w:pPr>
      <w:r w:rsidRPr="0034744B">
        <w:rPr>
          <w:rFonts w:ascii="Calibri Light" w:hAnsi="Calibri Light" w:cs="Calibri Light"/>
        </w:rPr>
        <w:t>Pani/Pana dane osobowe przetwarzane będą na podstawie art. 6 ust. 1 lit. c</w:t>
      </w:r>
      <w:r w:rsidRPr="0034744B">
        <w:rPr>
          <w:rFonts w:ascii="Calibri Light" w:hAnsi="Calibri Light" w:cs="Calibri Light"/>
          <w:i/>
        </w:rPr>
        <w:t xml:space="preserve"> </w:t>
      </w:r>
      <w:r w:rsidRPr="0034744B">
        <w:rPr>
          <w:rFonts w:ascii="Calibri Light" w:hAnsi="Calibri Light" w:cs="Calibri Light"/>
        </w:rPr>
        <w:t xml:space="preserve">RODO w celu związanym z postępowaniem o udzielenie zamówienia publicznego na </w:t>
      </w:r>
      <w:r w:rsidRPr="0034744B">
        <w:rPr>
          <w:rFonts w:ascii="Calibri Light" w:hAnsi="Calibri Light" w:cs="Calibri Light"/>
          <w:b/>
          <w:bCs/>
        </w:rPr>
        <w:t>„</w:t>
      </w:r>
      <w:r w:rsidR="0057245D" w:rsidRPr="0057245D">
        <w:rPr>
          <w:rFonts w:ascii="Calibri Light" w:hAnsi="Calibri Light" w:cs="Calibri Light"/>
          <w:b/>
        </w:rPr>
        <w:t xml:space="preserve">ZAKUP ENERGII </w:t>
      </w:r>
      <w:r w:rsidR="0057245D" w:rsidRPr="0057245D">
        <w:rPr>
          <w:rFonts w:ascii="Calibri Light" w:hAnsi="Calibri Light" w:cs="Calibri Light"/>
          <w:b/>
        </w:rPr>
        <w:lastRenderedPageBreak/>
        <w:t xml:space="preserve">ELEKTRYCZNEJ NA POTRZEBY CENTRUM KULTURY I SPORTU SP. Z O.O.  </w:t>
      </w:r>
      <w:r w:rsidRPr="0034744B">
        <w:rPr>
          <w:rFonts w:ascii="Calibri Light" w:hAnsi="Calibri Light" w:cs="Calibri Light"/>
          <w:b/>
        </w:rPr>
        <w:t>”</w:t>
      </w:r>
      <w:r w:rsidRPr="0034744B">
        <w:rPr>
          <w:rFonts w:ascii="Calibri Light" w:hAnsi="Calibri Light" w:cs="Calibri Light"/>
        </w:rPr>
        <w:t xml:space="preserve"> prowadzonym w trybie podstawowym bez negocjacji;</w:t>
      </w:r>
    </w:p>
    <w:p w14:paraId="2761B688" w14:textId="77777777" w:rsidR="0034744B" w:rsidRPr="0034744B" w:rsidRDefault="0034744B" w:rsidP="0034744B">
      <w:pPr>
        <w:numPr>
          <w:ilvl w:val="0"/>
          <w:numId w:val="35"/>
        </w:numPr>
        <w:spacing w:line="240" w:lineRule="auto"/>
        <w:rPr>
          <w:rFonts w:ascii="Calibri Light" w:hAnsi="Calibri Light" w:cs="Calibri Light"/>
        </w:rPr>
      </w:pPr>
      <w:r w:rsidRPr="0034744B">
        <w:rPr>
          <w:rFonts w:ascii="Calibri Light" w:hAnsi="Calibri Light" w:cs="Calibri Light"/>
        </w:rPr>
        <w:t>odbiorcami Pani/Pana danych osobowych będą osoby lub podmioty, którym udostępniona zostanie dokumentacja postępowania w oparciu o art. 18 oraz art. 74 ustawy Pzp</w:t>
      </w:r>
    </w:p>
    <w:p w14:paraId="6AA43A86" w14:textId="77777777" w:rsidR="0034744B" w:rsidRPr="0034744B" w:rsidRDefault="0034744B" w:rsidP="0034744B">
      <w:pPr>
        <w:numPr>
          <w:ilvl w:val="0"/>
          <w:numId w:val="35"/>
        </w:numPr>
        <w:spacing w:line="240" w:lineRule="auto"/>
        <w:rPr>
          <w:rFonts w:ascii="Calibri Light" w:hAnsi="Calibri Light" w:cs="Calibri Light"/>
        </w:rPr>
      </w:pPr>
      <w:r w:rsidRPr="0034744B">
        <w:rPr>
          <w:rFonts w:ascii="Calibri Light" w:hAnsi="Calibri Light" w:cs="Calibri Light"/>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39660C95" w14:textId="77777777" w:rsidR="0034744B" w:rsidRPr="0034744B" w:rsidRDefault="0034744B" w:rsidP="0034744B">
      <w:pPr>
        <w:numPr>
          <w:ilvl w:val="0"/>
          <w:numId w:val="35"/>
        </w:numPr>
        <w:spacing w:line="240" w:lineRule="auto"/>
        <w:rPr>
          <w:rFonts w:ascii="Calibri Light" w:hAnsi="Calibri Light" w:cs="Calibri Light"/>
          <w:i/>
        </w:rPr>
      </w:pPr>
      <w:r w:rsidRPr="0034744B">
        <w:rPr>
          <w:rFonts w:ascii="Calibri Light" w:hAnsi="Calibri Light" w:cs="Calibri Light"/>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1AFD8B2B" w14:textId="77777777" w:rsidR="0034744B" w:rsidRPr="0034744B" w:rsidRDefault="0034744B" w:rsidP="0034744B">
      <w:pPr>
        <w:numPr>
          <w:ilvl w:val="0"/>
          <w:numId w:val="35"/>
        </w:numPr>
        <w:spacing w:line="240" w:lineRule="auto"/>
        <w:rPr>
          <w:rFonts w:ascii="Calibri Light" w:hAnsi="Calibri Light" w:cs="Calibri Light"/>
        </w:rPr>
      </w:pPr>
      <w:r w:rsidRPr="0034744B">
        <w:rPr>
          <w:rFonts w:ascii="Calibri Light" w:hAnsi="Calibri Light" w:cs="Calibri Light"/>
        </w:rPr>
        <w:t>w odniesieniu do Pani/Pana danych osobowych decyzje nie będą podejmowane w sposób zautomatyzowany, stosowanie do art. 22 RODO;</w:t>
      </w:r>
    </w:p>
    <w:p w14:paraId="0BD0BEB3" w14:textId="77777777" w:rsidR="0034744B" w:rsidRPr="0034744B" w:rsidRDefault="0034744B" w:rsidP="0034744B">
      <w:pPr>
        <w:numPr>
          <w:ilvl w:val="0"/>
          <w:numId w:val="35"/>
        </w:numPr>
        <w:spacing w:line="240" w:lineRule="auto"/>
        <w:rPr>
          <w:rFonts w:ascii="Calibri Light" w:hAnsi="Calibri Light" w:cs="Calibri Light"/>
        </w:rPr>
      </w:pPr>
      <w:r w:rsidRPr="0034744B">
        <w:rPr>
          <w:rFonts w:ascii="Calibri Light" w:hAnsi="Calibri Light" w:cs="Calibri Light"/>
        </w:rPr>
        <w:t>posiada Pani/Pan:</w:t>
      </w:r>
    </w:p>
    <w:p w14:paraId="623096D7" w14:textId="77777777" w:rsidR="0034744B" w:rsidRPr="0034744B" w:rsidRDefault="0034744B" w:rsidP="0034744B">
      <w:pPr>
        <w:numPr>
          <w:ilvl w:val="0"/>
          <w:numId w:val="34"/>
        </w:numPr>
        <w:spacing w:line="240" w:lineRule="auto"/>
        <w:rPr>
          <w:rFonts w:ascii="Calibri Light" w:hAnsi="Calibri Light" w:cs="Calibri Light"/>
        </w:rPr>
      </w:pPr>
      <w:r w:rsidRPr="0034744B">
        <w:rPr>
          <w:rFonts w:ascii="Calibri Light" w:hAnsi="Calibri Light" w:cs="Calibri Light"/>
        </w:rPr>
        <w:t>na podstawie art. 15 RODO prawo dostępu do danych osobowych Pani/Pana dotyczących;</w:t>
      </w:r>
    </w:p>
    <w:p w14:paraId="7D17B0AF" w14:textId="77777777" w:rsidR="0034744B" w:rsidRPr="0034744B" w:rsidRDefault="0034744B" w:rsidP="0034744B">
      <w:pPr>
        <w:numPr>
          <w:ilvl w:val="0"/>
          <w:numId w:val="34"/>
        </w:numPr>
        <w:spacing w:line="240" w:lineRule="auto"/>
        <w:rPr>
          <w:rFonts w:ascii="Calibri Light" w:hAnsi="Calibri Light" w:cs="Calibri Light"/>
        </w:rPr>
      </w:pPr>
      <w:r w:rsidRPr="0034744B">
        <w:rPr>
          <w:rFonts w:ascii="Calibri Light" w:hAnsi="Calibri Light" w:cs="Calibri Light"/>
        </w:rPr>
        <w:t xml:space="preserve">na podstawie art. 16 RODO prawo do sprostowania Pani/Pana danych osobowych </w:t>
      </w:r>
      <w:r w:rsidRPr="0034744B">
        <w:rPr>
          <w:rFonts w:ascii="Calibri Light" w:hAnsi="Calibri Light" w:cs="Calibri Light"/>
          <w:vertAlign w:val="superscript"/>
        </w:rPr>
        <w:t>**</w:t>
      </w:r>
      <w:r w:rsidRPr="0034744B">
        <w:rPr>
          <w:rFonts w:ascii="Calibri Light" w:hAnsi="Calibri Light" w:cs="Calibri Light"/>
        </w:rPr>
        <w:t>;</w:t>
      </w:r>
    </w:p>
    <w:p w14:paraId="10E23013" w14:textId="77777777" w:rsidR="0034744B" w:rsidRPr="0034744B" w:rsidRDefault="0034744B" w:rsidP="0034744B">
      <w:pPr>
        <w:numPr>
          <w:ilvl w:val="0"/>
          <w:numId w:val="34"/>
        </w:numPr>
        <w:spacing w:line="240" w:lineRule="auto"/>
        <w:rPr>
          <w:rFonts w:ascii="Calibri Light" w:hAnsi="Calibri Light" w:cs="Calibri Light"/>
        </w:rPr>
      </w:pPr>
      <w:r w:rsidRPr="0034744B">
        <w:rPr>
          <w:rFonts w:ascii="Calibri Light" w:hAnsi="Calibri Light" w:cs="Calibri Light"/>
        </w:rPr>
        <w:t xml:space="preserve">na podstawie art. 18 RODO prawo żądania od administratora ograniczenia przetwarzania danych osobowych z zastrzeżeniem przypadków, o których mowa w art. 18 ust. 2 RODO ***;  </w:t>
      </w:r>
    </w:p>
    <w:p w14:paraId="505AFE2D" w14:textId="77777777" w:rsidR="0034744B" w:rsidRPr="0034744B" w:rsidRDefault="0034744B" w:rsidP="0034744B">
      <w:pPr>
        <w:numPr>
          <w:ilvl w:val="0"/>
          <w:numId w:val="34"/>
        </w:numPr>
        <w:spacing w:line="240" w:lineRule="auto"/>
        <w:rPr>
          <w:rFonts w:ascii="Calibri Light" w:hAnsi="Calibri Light" w:cs="Calibri Light"/>
          <w:i/>
        </w:rPr>
      </w:pPr>
      <w:r w:rsidRPr="0034744B">
        <w:rPr>
          <w:rFonts w:ascii="Calibri Light" w:hAnsi="Calibri Light" w:cs="Calibri Light"/>
        </w:rPr>
        <w:t>prawo do wniesienia skargi do Prezesa Urzędu Ochrony Danych Osobowych, gdy uzna Pani/Pan, że przetwarzanie danych osobowych Pani/Pana dotyczących narusza przepisy RODO;</w:t>
      </w:r>
    </w:p>
    <w:p w14:paraId="4DD5E3CE" w14:textId="77777777" w:rsidR="0034744B" w:rsidRPr="0034744B" w:rsidRDefault="0034744B" w:rsidP="0034744B">
      <w:pPr>
        <w:numPr>
          <w:ilvl w:val="0"/>
          <w:numId w:val="35"/>
        </w:numPr>
        <w:spacing w:line="240" w:lineRule="auto"/>
        <w:contextualSpacing/>
        <w:rPr>
          <w:rFonts w:ascii="Calibri Light" w:hAnsi="Calibri Light" w:cs="Calibri Light"/>
          <w:i/>
        </w:rPr>
      </w:pPr>
      <w:r w:rsidRPr="0034744B">
        <w:rPr>
          <w:rFonts w:ascii="Calibri Light" w:hAnsi="Calibri Light" w:cs="Calibri Light"/>
        </w:rPr>
        <w:t>nie przysługuje Pani/Panu:</w:t>
      </w:r>
    </w:p>
    <w:p w14:paraId="21913F69" w14:textId="77777777" w:rsidR="0034744B" w:rsidRPr="0034744B" w:rsidRDefault="0034744B" w:rsidP="0034744B">
      <w:pPr>
        <w:numPr>
          <w:ilvl w:val="0"/>
          <w:numId w:val="29"/>
        </w:numPr>
        <w:spacing w:line="240" w:lineRule="auto"/>
        <w:rPr>
          <w:rFonts w:ascii="Calibri Light" w:hAnsi="Calibri Light" w:cs="Calibri Light"/>
          <w:i/>
        </w:rPr>
      </w:pPr>
      <w:r w:rsidRPr="0034744B">
        <w:rPr>
          <w:rFonts w:ascii="Calibri Light" w:hAnsi="Calibri Light" w:cs="Calibri Light"/>
        </w:rPr>
        <w:t>w związku z art. 17 ust. 3 lit. b, d lub e RODO prawo do usunięcia danych osobowych;</w:t>
      </w:r>
    </w:p>
    <w:p w14:paraId="5C3A765C" w14:textId="77777777" w:rsidR="0034744B" w:rsidRPr="0034744B" w:rsidRDefault="0034744B" w:rsidP="0034744B">
      <w:pPr>
        <w:numPr>
          <w:ilvl w:val="0"/>
          <w:numId w:val="29"/>
        </w:numPr>
        <w:spacing w:line="240" w:lineRule="auto"/>
        <w:rPr>
          <w:rFonts w:ascii="Calibri Light" w:hAnsi="Calibri Light" w:cs="Calibri Light"/>
          <w:i/>
        </w:rPr>
      </w:pPr>
      <w:r w:rsidRPr="0034744B">
        <w:rPr>
          <w:rFonts w:ascii="Calibri Light" w:hAnsi="Calibri Light" w:cs="Calibri Light"/>
        </w:rPr>
        <w:t>prawo do przenoszenia danych osobowych, o którym mowa w art. 20 RODO;</w:t>
      </w:r>
    </w:p>
    <w:p w14:paraId="49DB91BF" w14:textId="77777777" w:rsidR="0034744B" w:rsidRPr="0034744B" w:rsidRDefault="0034744B" w:rsidP="0034744B">
      <w:pPr>
        <w:numPr>
          <w:ilvl w:val="0"/>
          <w:numId w:val="29"/>
        </w:numPr>
        <w:spacing w:line="240" w:lineRule="auto"/>
        <w:rPr>
          <w:rFonts w:ascii="Calibri Light" w:hAnsi="Calibri Light" w:cs="Calibri Light"/>
          <w:i/>
        </w:rPr>
      </w:pPr>
      <w:r w:rsidRPr="0034744B">
        <w:rPr>
          <w:rFonts w:ascii="Calibri Light" w:hAnsi="Calibri Light" w:cs="Calibri Light"/>
        </w:rPr>
        <w:t xml:space="preserve">na podstawie art. 21 RODO prawo sprzeciwu, wobec przetwarzania danych osobowych, gdyż podstawą prawną przetwarzania Pani/Pana danych osobowych jest art. 6 ust. 1 lit. c RODO. </w:t>
      </w:r>
    </w:p>
    <w:p w14:paraId="6B1D1175" w14:textId="77777777" w:rsidR="0034744B" w:rsidRPr="0034744B" w:rsidRDefault="0034744B" w:rsidP="0034744B">
      <w:pPr>
        <w:spacing w:before="240" w:after="120" w:line="259" w:lineRule="auto"/>
        <w:contextualSpacing/>
        <w:rPr>
          <w:rFonts w:ascii="Calibri Light" w:hAnsi="Calibri Light" w:cs="Calibri Light"/>
          <w:i/>
          <w:sz w:val="18"/>
          <w:szCs w:val="18"/>
        </w:rPr>
      </w:pPr>
      <w:r w:rsidRPr="0034744B">
        <w:rPr>
          <w:rFonts w:ascii="Calibri Light" w:hAnsi="Calibri Light" w:cs="Calibri Light"/>
          <w:b/>
          <w:i/>
          <w:sz w:val="18"/>
          <w:szCs w:val="18"/>
          <w:vertAlign w:val="superscript"/>
        </w:rPr>
        <w:t>*</w:t>
      </w:r>
      <w:r w:rsidRPr="0034744B">
        <w:rPr>
          <w:rFonts w:ascii="Calibri Light" w:hAnsi="Calibri Light" w:cs="Calibri Light"/>
          <w:b/>
          <w:i/>
          <w:sz w:val="18"/>
          <w:szCs w:val="18"/>
        </w:rPr>
        <w:t>Wyjaśnienie:</w:t>
      </w:r>
      <w:r w:rsidRPr="0034744B">
        <w:rPr>
          <w:rFonts w:ascii="Calibri Light" w:hAnsi="Calibri Light" w:cs="Calibri Light"/>
          <w:i/>
          <w:sz w:val="18"/>
          <w:szCs w:val="18"/>
        </w:rPr>
        <w:t xml:space="preserve"> informacja w tym zakresie jest wymagana, jeżeli w odniesieniu do danego administratora lub podmiotu przetwarzającego istnieje obowiązek wyznaczenia inspektora ochrony danych osobowych.</w:t>
      </w:r>
    </w:p>
    <w:p w14:paraId="55339962" w14:textId="77777777" w:rsidR="0034744B" w:rsidRPr="0034744B" w:rsidRDefault="0034744B" w:rsidP="0034744B">
      <w:pPr>
        <w:spacing w:before="240" w:after="120" w:line="259" w:lineRule="auto"/>
        <w:contextualSpacing/>
        <w:rPr>
          <w:rFonts w:ascii="Calibri Light" w:hAnsi="Calibri Light" w:cs="Calibri Light"/>
          <w:i/>
          <w:sz w:val="18"/>
          <w:szCs w:val="18"/>
        </w:rPr>
      </w:pPr>
      <w:r w:rsidRPr="0034744B">
        <w:rPr>
          <w:rFonts w:ascii="Calibri Light" w:hAnsi="Calibri Light" w:cs="Calibri Light"/>
          <w:b/>
          <w:i/>
          <w:sz w:val="18"/>
          <w:szCs w:val="18"/>
          <w:vertAlign w:val="superscript"/>
        </w:rPr>
        <w:t xml:space="preserve">** </w:t>
      </w:r>
      <w:r w:rsidRPr="0034744B">
        <w:rPr>
          <w:rFonts w:ascii="Calibri Light" w:hAnsi="Calibri Light" w:cs="Calibri Light"/>
          <w:b/>
          <w:i/>
          <w:sz w:val="18"/>
          <w:szCs w:val="18"/>
        </w:rPr>
        <w:t>Wyjaśnienie:</w:t>
      </w:r>
      <w:r w:rsidRPr="0034744B">
        <w:rPr>
          <w:rFonts w:ascii="Calibri Light" w:hAnsi="Calibri Light" w:cs="Calibri Light"/>
          <w:i/>
          <w:sz w:val="18"/>
          <w:szCs w:val="18"/>
        </w:rPr>
        <w:t xml:space="preserve"> skorzystanie z prawa do sprostowania nie może skutkować zmianą wyniku postępowania</w:t>
      </w:r>
      <w:r w:rsidRPr="0034744B">
        <w:rPr>
          <w:rFonts w:ascii="Calibri Light" w:hAnsi="Calibri Light" w:cs="Calibri Light"/>
          <w:i/>
          <w:sz w:val="18"/>
          <w:szCs w:val="18"/>
        </w:rPr>
        <w:br/>
        <w:t>o udzielenie zamówienia publicznego ani zmianą postanowień umowy w zakresie niezgodnym z ustawą Pzp oraz nie może naruszać integralności protokołu oraz jego załączników.</w:t>
      </w:r>
    </w:p>
    <w:p w14:paraId="37902363" w14:textId="77777777" w:rsidR="0034744B" w:rsidRPr="0034744B" w:rsidRDefault="0034744B" w:rsidP="0034744B">
      <w:pPr>
        <w:spacing w:before="240" w:after="120" w:line="259" w:lineRule="auto"/>
        <w:contextualSpacing/>
        <w:rPr>
          <w:rFonts w:ascii="Calibri Light" w:hAnsi="Calibri Light" w:cs="Calibri Light"/>
          <w:i/>
          <w:sz w:val="18"/>
          <w:szCs w:val="18"/>
        </w:rPr>
      </w:pPr>
      <w:r w:rsidRPr="0034744B">
        <w:rPr>
          <w:rFonts w:ascii="Calibri Light" w:hAnsi="Calibri Light" w:cs="Calibri Light"/>
          <w:b/>
          <w:i/>
          <w:sz w:val="18"/>
          <w:szCs w:val="18"/>
          <w:vertAlign w:val="superscript"/>
        </w:rPr>
        <w:t xml:space="preserve">***  </w:t>
      </w:r>
      <w:r w:rsidRPr="0034744B">
        <w:rPr>
          <w:rFonts w:ascii="Calibri Light" w:hAnsi="Calibri Light" w:cs="Calibri Light"/>
          <w:b/>
          <w:i/>
          <w:sz w:val="18"/>
          <w:szCs w:val="18"/>
        </w:rPr>
        <w:t>Wyjaśnienie:</w:t>
      </w:r>
      <w:r w:rsidRPr="0034744B">
        <w:rPr>
          <w:rFonts w:ascii="Calibri Light" w:hAnsi="Calibri Light" w:cs="Calibri Light"/>
          <w:i/>
          <w:sz w:val="18"/>
          <w:szCs w:val="18"/>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67A9EDF9" w14:textId="77777777" w:rsidR="0072396F" w:rsidRPr="008D2AA6" w:rsidRDefault="0072396F" w:rsidP="009135EE">
      <w:pPr>
        <w:spacing w:line="240" w:lineRule="auto"/>
        <w:rPr>
          <w:rFonts w:ascii="Calibri Light" w:hAnsi="Calibri Light" w:cs="Calibri Light"/>
          <w:b/>
          <w:bCs/>
          <w:color w:val="000000"/>
        </w:rPr>
      </w:pPr>
    </w:p>
    <w:p w14:paraId="6D8952E2" w14:textId="77777777" w:rsidR="00EC5B88" w:rsidRPr="00F950E5" w:rsidRDefault="00EC5B88" w:rsidP="00EC5B88">
      <w:pPr>
        <w:autoSpaceDE w:val="0"/>
        <w:spacing w:before="0" w:after="0" w:line="240" w:lineRule="auto"/>
        <w:jc w:val="center"/>
        <w:rPr>
          <w:rFonts w:ascii="Calibri Light" w:hAnsi="Calibri Light" w:cs="Calibri Light"/>
          <w:b/>
          <w:bCs/>
          <w:color w:val="000000"/>
        </w:rPr>
      </w:pPr>
      <w:r w:rsidRPr="00F950E5">
        <w:rPr>
          <w:rFonts w:ascii="Calibri Light" w:hAnsi="Calibri Light" w:cs="Calibri Light"/>
          <w:b/>
          <w:bCs/>
          <w:color w:val="000000"/>
        </w:rPr>
        <w:t>§1</w:t>
      </w:r>
      <w:r>
        <w:rPr>
          <w:rFonts w:ascii="Calibri Light" w:hAnsi="Calibri Light" w:cs="Calibri Light"/>
          <w:b/>
          <w:bCs/>
          <w:color w:val="000000"/>
        </w:rPr>
        <w:t>1</w:t>
      </w:r>
      <w:r w:rsidRPr="00F950E5">
        <w:rPr>
          <w:rFonts w:ascii="Calibri Light" w:hAnsi="Calibri Light" w:cs="Calibri Light"/>
          <w:b/>
          <w:bCs/>
          <w:color w:val="000000"/>
        </w:rPr>
        <w:t>.</w:t>
      </w:r>
    </w:p>
    <w:p w14:paraId="483D91FA" w14:textId="77777777" w:rsidR="00EC5B88" w:rsidRDefault="00EC5B88" w:rsidP="00EC5B88">
      <w:pPr>
        <w:spacing w:line="240" w:lineRule="auto"/>
        <w:jc w:val="center"/>
        <w:rPr>
          <w:rFonts w:ascii="Calibri Light" w:hAnsi="Calibri Light" w:cs="Calibri Light"/>
          <w:b/>
          <w:bCs/>
          <w:color w:val="000000"/>
        </w:rPr>
      </w:pPr>
      <w:r w:rsidRPr="00F950E5">
        <w:rPr>
          <w:rFonts w:ascii="Calibri Light" w:hAnsi="Calibri Light" w:cs="Calibri Light"/>
          <w:b/>
          <w:bCs/>
          <w:color w:val="000000"/>
        </w:rPr>
        <w:t xml:space="preserve">Klauzula </w:t>
      </w:r>
      <w:r>
        <w:rPr>
          <w:rFonts w:ascii="Calibri Light" w:hAnsi="Calibri Light" w:cs="Calibri Light"/>
          <w:b/>
          <w:bCs/>
          <w:color w:val="000000"/>
        </w:rPr>
        <w:t>waloryzacyjna</w:t>
      </w:r>
      <w:r w:rsidRPr="00F950E5">
        <w:rPr>
          <w:rFonts w:ascii="Calibri Light" w:hAnsi="Calibri Light" w:cs="Calibri Light"/>
          <w:b/>
          <w:bCs/>
          <w:color w:val="000000"/>
        </w:rPr>
        <w:t>.</w:t>
      </w:r>
    </w:p>
    <w:p w14:paraId="7D15F09E" w14:textId="77777777" w:rsidR="00EC5B88" w:rsidRPr="002A5AE1" w:rsidRDefault="00EC5B88" w:rsidP="00EC5B88">
      <w:pPr>
        <w:pStyle w:val="Akapitzlist"/>
        <w:numPr>
          <w:ilvl w:val="0"/>
          <w:numId w:val="33"/>
        </w:numPr>
        <w:spacing w:before="0" w:after="200" w:line="240" w:lineRule="auto"/>
        <w:rPr>
          <w:rFonts w:eastAsia="Times New Roman" w:cstheme="minorHAnsi"/>
          <w:lang w:eastAsia="pl-PL"/>
        </w:rPr>
      </w:pPr>
      <w:r w:rsidRPr="002A5AE1">
        <w:rPr>
          <w:rFonts w:eastAsia="Times New Roman" w:cstheme="minorHAnsi"/>
          <w:lang w:eastAsia="pl-PL"/>
        </w:rPr>
        <w:t xml:space="preserve">Wynagrodzenie Wykonawcy na zasadach określonych w niniejszej umowie oraz w treści art. 439 ustawy Prawo Zamówień Publicznych podlegać będzie waloryzacji prowadzącej do dokonywania zmian wysokości wynagrodzenia należnego Wykonawcy. Wynagrodzenie Wykonawcy, podlegać będzie zmianie na podstawie </w:t>
      </w:r>
      <w:r w:rsidRPr="002A5AE1">
        <w:rPr>
          <w:rFonts w:eastAsia="Times New Roman" w:cstheme="minorHAnsi"/>
          <w:i/>
          <w:iCs/>
          <w:lang w:eastAsia="pl-PL"/>
        </w:rPr>
        <w:t>Wskaźnika cen towarów i usług konsumpcyjnych</w:t>
      </w:r>
      <w:r w:rsidRPr="002A5AE1">
        <w:rPr>
          <w:rFonts w:eastAsia="Times New Roman" w:cstheme="minorHAnsi"/>
          <w:lang w:eastAsia="pl-PL"/>
        </w:rPr>
        <w:t xml:space="preserve"> publikowanego przez Prezesa Głównego Urzędu Statystycznego (dalej: „wskaźnik GUS”). </w:t>
      </w:r>
    </w:p>
    <w:p w14:paraId="4DBCE492" w14:textId="77777777" w:rsidR="00EC5B88" w:rsidRPr="002A5AE1" w:rsidRDefault="00EC5B88" w:rsidP="00EC5B88">
      <w:pPr>
        <w:numPr>
          <w:ilvl w:val="0"/>
          <w:numId w:val="33"/>
        </w:numPr>
        <w:overflowPunct w:val="0"/>
        <w:autoSpaceDE w:val="0"/>
        <w:autoSpaceDN w:val="0"/>
        <w:adjustRightInd w:val="0"/>
        <w:spacing w:before="0" w:after="15" w:line="240" w:lineRule="auto"/>
        <w:ind w:right="52" w:hanging="427"/>
        <w:textAlignment w:val="baseline"/>
        <w:rPr>
          <w:rFonts w:eastAsia="Times New Roman" w:cstheme="minorHAnsi"/>
          <w:lang w:eastAsia="pl-PL"/>
        </w:rPr>
      </w:pPr>
      <w:r w:rsidRPr="002A5AE1">
        <w:rPr>
          <w:rFonts w:eastAsia="Times New Roman" w:cstheme="minorHAnsi"/>
          <w:lang w:eastAsia="pl-PL"/>
        </w:rPr>
        <w:lastRenderedPageBreak/>
        <w:t>Wynagrodzenie będzie podlegało waloryzacji najwcześniej po upływie 6 miesięcy od dnia zawarcia umowy, z zastrzeżeniem, że waloryzacji podlega jedynie pozostała do wypłaty część wynagrodzenia należnego Wykonawcy za realizację zamówienia po upływie tego okresu.</w:t>
      </w:r>
      <w:r>
        <w:rPr>
          <w:rFonts w:eastAsia="Times New Roman" w:cstheme="minorHAnsi"/>
          <w:lang w:eastAsia="pl-PL"/>
        </w:rPr>
        <w:t xml:space="preserve"> Wynagrodzenie zostanie zwaloryzowane o wartość przekraczającą wskaźnik </w:t>
      </w:r>
      <w:r w:rsidRPr="002A5AE1">
        <w:rPr>
          <w:rFonts w:cstheme="minorHAnsi"/>
          <w:bCs/>
        </w:rPr>
        <w:t xml:space="preserve">o którym mowa w ust. </w:t>
      </w:r>
      <w:r>
        <w:rPr>
          <w:rFonts w:cstheme="minorHAnsi"/>
          <w:bCs/>
        </w:rPr>
        <w:t>4</w:t>
      </w:r>
    </w:p>
    <w:p w14:paraId="62998297" w14:textId="77777777" w:rsidR="00EC5B88" w:rsidRPr="002A5AE1" w:rsidRDefault="00EC5B88" w:rsidP="00EC5B88">
      <w:pPr>
        <w:numPr>
          <w:ilvl w:val="0"/>
          <w:numId w:val="33"/>
        </w:numPr>
        <w:overflowPunct w:val="0"/>
        <w:autoSpaceDE w:val="0"/>
        <w:autoSpaceDN w:val="0"/>
        <w:adjustRightInd w:val="0"/>
        <w:spacing w:before="0" w:after="15" w:line="240" w:lineRule="auto"/>
        <w:ind w:right="52" w:hanging="427"/>
        <w:textAlignment w:val="baseline"/>
        <w:rPr>
          <w:rFonts w:eastAsia="Times New Roman" w:cstheme="minorHAnsi"/>
          <w:lang w:eastAsia="pl-PL"/>
        </w:rPr>
      </w:pPr>
      <w:r w:rsidRPr="002A5AE1">
        <w:rPr>
          <w:rFonts w:eastAsia="Times New Roman" w:cstheme="minorHAnsi"/>
          <w:lang w:eastAsia="pl-PL"/>
        </w:rPr>
        <w:t xml:space="preserve">Wynagrodzenie Wykonawcy będzie podlegało waloryzacji nie częściej niż raz na miesiąc </w:t>
      </w:r>
      <w:r w:rsidRPr="002A5AE1">
        <w:rPr>
          <w:rFonts w:eastAsia="Times New Roman" w:cstheme="minorHAnsi"/>
          <w:bCs/>
          <w:lang w:eastAsia="pl-PL"/>
        </w:rPr>
        <w:t>począwszy od terminu wskazanego w ust. 2,</w:t>
      </w:r>
      <w:r w:rsidRPr="002A5AE1">
        <w:rPr>
          <w:rFonts w:cstheme="minorHAnsi"/>
          <w:bCs/>
        </w:rPr>
        <w:t xml:space="preserve"> do przeliczenia której będzie miał zastosowanie ostatni opublikowany wskaźnik GUS na dzień złożenia wniosku, o którym mowa w ust. 5</w:t>
      </w:r>
      <w:r w:rsidRPr="002A5AE1">
        <w:rPr>
          <w:rFonts w:eastAsia="Times New Roman" w:cstheme="minorHAnsi"/>
          <w:lang w:eastAsia="pl-PL"/>
        </w:rPr>
        <w:t>.</w:t>
      </w:r>
    </w:p>
    <w:p w14:paraId="3633B49F" w14:textId="77777777" w:rsidR="00EC5B88" w:rsidRPr="002A5AE1" w:rsidRDefault="00EC5B88" w:rsidP="00EC5B88">
      <w:pPr>
        <w:numPr>
          <w:ilvl w:val="0"/>
          <w:numId w:val="33"/>
        </w:numPr>
        <w:overflowPunct w:val="0"/>
        <w:autoSpaceDE w:val="0"/>
        <w:autoSpaceDN w:val="0"/>
        <w:adjustRightInd w:val="0"/>
        <w:spacing w:before="0" w:after="15" w:line="240" w:lineRule="auto"/>
        <w:ind w:right="52" w:hanging="427"/>
        <w:textAlignment w:val="baseline"/>
        <w:rPr>
          <w:rFonts w:eastAsia="Times New Roman" w:cstheme="minorHAnsi"/>
          <w:lang w:eastAsia="pl-PL"/>
        </w:rPr>
      </w:pPr>
      <w:r w:rsidRPr="002A5AE1">
        <w:rPr>
          <w:rFonts w:eastAsia="Times New Roman" w:cstheme="minorHAnsi"/>
          <w:lang w:eastAsia="pl-PL"/>
        </w:rPr>
        <w:t xml:space="preserve">Zmianę wynagrodzenia dokonuje się w przypadku gdy skumulowana, procentowa zmiana (wzrost albo obniżenie) wskaźnika GUS, począwszy od pierwszego, pełnego miesiąca kalendarzowego od daty zawarcia umowy wynosi, na moment dokonywania waloryzacji, więcej niż 25,0 %. </w:t>
      </w:r>
    </w:p>
    <w:p w14:paraId="78A50276" w14:textId="77777777" w:rsidR="00EC5B88" w:rsidRPr="002A5AE1" w:rsidRDefault="00EC5B88" w:rsidP="00EC5B88">
      <w:pPr>
        <w:numPr>
          <w:ilvl w:val="0"/>
          <w:numId w:val="33"/>
        </w:numPr>
        <w:overflowPunct w:val="0"/>
        <w:autoSpaceDE w:val="0"/>
        <w:autoSpaceDN w:val="0"/>
        <w:adjustRightInd w:val="0"/>
        <w:spacing w:before="0" w:after="15" w:line="240" w:lineRule="auto"/>
        <w:ind w:right="52" w:hanging="427"/>
        <w:textAlignment w:val="baseline"/>
        <w:rPr>
          <w:rFonts w:cstheme="minorHAnsi"/>
        </w:rPr>
      </w:pPr>
      <w:r w:rsidRPr="002A5AE1">
        <w:rPr>
          <w:rFonts w:cstheme="minorHAnsi"/>
        </w:rPr>
        <w:t xml:space="preserve">W sytuacji gdy wskaźnik, o którym mowa w ust. 4, przekroczy zakładany próg,  Wykonawca jest uprawniony złożyć Zamawiającemu pisemny wniosek, co najmniej na 7 dni przed </w:t>
      </w:r>
      <w:r>
        <w:rPr>
          <w:rFonts w:cstheme="minorHAnsi"/>
        </w:rPr>
        <w:t>rozpoczęciem kolejnego miesiąca kalendarzowego</w:t>
      </w:r>
      <w:r w:rsidRPr="002A5AE1">
        <w:rPr>
          <w:rFonts w:cstheme="minorHAnsi"/>
        </w:rPr>
        <w:t>,  o zmianę wynagrodzenia zawierający co najmniej wysokość należnego Wykonawcy wynagrodzenia bez waloryzacji,  wysokość zastosowanego wskaźnika, wartość wynagrodzenia po waloryzacji.</w:t>
      </w:r>
    </w:p>
    <w:p w14:paraId="6D5C6CBD" w14:textId="77777777" w:rsidR="00EC5B88" w:rsidRPr="002A5AE1" w:rsidRDefault="00EC5B88" w:rsidP="00EC5B88">
      <w:pPr>
        <w:numPr>
          <w:ilvl w:val="0"/>
          <w:numId w:val="33"/>
        </w:numPr>
        <w:overflowPunct w:val="0"/>
        <w:autoSpaceDE w:val="0"/>
        <w:autoSpaceDN w:val="0"/>
        <w:adjustRightInd w:val="0"/>
        <w:spacing w:before="0" w:after="15" w:line="240" w:lineRule="auto"/>
        <w:ind w:right="52" w:hanging="427"/>
        <w:textAlignment w:val="baseline"/>
        <w:rPr>
          <w:rFonts w:cstheme="minorHAnsi"/>
        </w:rPr>
      </w:pPr>
      <w:r w:rsidRPr="002A5AE1">
        <w:rPr>
          <w:rFonts w:cstheme="minorHAnsi"/>
        </w:rPr>
        <w:t xml:space="preserve">W sytuacji gdy wskaźnik, o którym mowa w ust. 4,  osiągnie  wartość poniżej zera Zamawiający uprawniony będzie do </w:t>
      </w:r>
      <w:r w:rsidRPr="002A5AE1">
        <w:rPr>
          <w:rFonts w:eastAsia="Times New Roman" w:cstheme="minorHAnsi"/>
          <w:lang w:eastAsia="pl-PL"/>
        </w:rPr>
        <w:t xml:space="preserve">obniżenia przysługującego wynagrodzenia Wykonawcy  za dany okres, o czym powiadomi Wykonawcę przedkładając stosowny wniosek, zawierający elementy, o których mowa w ustępie 5.   </w:t>
      </w:r>
    </w:p>
    <w:p w14:paraId="0DC482E1" w14:textId="77777777" w:rsidR="00EC5B88" w:rsidRPr="002A5AE1" w:rsidRDefault="00EC5B88" w:rsidP="00EC5B88">
      <w:pPr>
        <w:numPr>
          <w:ilvl w:val="0"/>
          <w:numId w:val="33"/>
        </w:numPr>
        <w:overflowPunct w:val="0"/>
        <w:autoSpaceDE w:val="0"/>
        <w:autoSpaceDN w:val="0"/>
        <w:adjustRightInd w:val="0"/>
        <w:spacing w:before="0" w:after="15" w:line="240" w:lineRule="auto"/>
        <w:ind w:right="52" w:hanging="427"/>
        <w:textAlignment w:val="baseline"/>
        <w:rPr>
          <w:rFonts w:cstheme="minorHAnsi"/>
        </w:rPr>
      </w:pPr>
      <w:r w:rsidRPr="002A5AE1">
        <w:rPr>
          <w:rFonts w:cstheme="minorHAnsi"/>
          <w:bCs/>
        </w:rPr>
        <w:t>Maksymalna wysokość zmiany wynagrodzenia umownego jaką dopuszcza Zamawiający w efekcie wprowadzania zmian w wysokości wynagrodzenia wynikających z dokonywania waloryzacji nie może przekroczyć 5</w:t>
      </w:r>
      <w:r w:rsidRPr="002A5AE1">
        <w:rPr>
          <w:rFonts w:cstheme="minorHAnsi"/>
          <w:bCs/>
          <w:color w:val="FF0000"/>
        </w:rPr>
        <w:t xml:space="preserve"> </w:t>
      </w:r>
      <w:r w:rsidRPr="002A5AE1">
        <w:rPr>
          <w:rFonts w:cstheme="minorHAnsi"/>
          <w:bCs/>
        </w:rPr>
        <w:t>% wartości wynagrodzenia z chwili zawarcia umowy. Postanowień umownych w zakresie waloryzacji nie stosuje się od chwili osiągnięcia limitu, o którym mowa w zdaniu powyżej.</w:t>
      </w:r>
    </w:p>
    <w:p w14:paraId="46DD9AB9" w14:textId="77777777" w:rsidR="00EC5B88" w:rsidRPr="002A5AE1" w:rsidRDefault="00EC5B88" w:rsidP="00EC5B88">
      <w:pPr>
        <w:numPr>
          <w:ilvl w:val="0"/>
          <w:numId w:val="33"/>
        </w:numPr>
        <w:overflowPunct w:val="0"/>
        <w:autoSpaceDE w:val="0"/>
        <w:autoSpaceDN w:val="0"/>
        <w:adjustRightInd w:val="0"/>
        <w:spacing w:before="0" w:after="15" w:line="240" w:lineRule="auto"/>
        <w:ind w:right="52" w:hanging="427"/>
        <w:textAlignment w:val="baseline"/>
        <w:rPr>
          <w:rFonts w:cstheme="minorHAnsi"/>
        </w:rPr>
      </w:pPr>
      <w:r w:rsidRPr="002A5AE1">
        <w:rPr>
          <w:rFonts w:cstheme="minorHAnsi"/>
          <w:bCs/>
        </w:rPr>
        <w:t>Wykonawca, którego wynagrodzenie zostało zmienione w wyniku waloryzacji, zobowiązany jest do zmiany wynagrodzenia przysługującego podwykonawcy, z którym zawarł umowę, w zakresie odpowiadającym zmianom cen materiałów lub kosztów dotyczących zobowiązania podwykonawcy, jeżeli przedmiotem umowy są dostawy, roboty budowlane lub usługi a okres obowiązywania umowy podwykonawcy przekracza 6 m-cy.</w:t>
      </w:r>
    </w:p>
    <w:p w14:paraId="3E8592C2" w14:textId="77777777" w:rsidR="00EC5B88" w:rsidRPr="00FF5F60" w:rsidRDefault="00EC5B88" w:rsidP="00EC5B88">
      <w:pPr>
        <w:numPr>
          <w:ilvl w:val="0"/>
          <w:numId w:val="33"/>
        </w:numPr>
        <w:overflowPunct w:val="0"/>
        <w:autoSpaceDE w:val="0"/>
        <w:autoSpaceDN w:val="0"/>
        <w:adjustRightInd w:val="0"/>
        <w:spacing w:before="0" w:after="15" w:line="240" w:lineRule="auto"/>
        <w:ind w:right="52"/>
        <w:textAlignment w:val="baseline"/>
        <w:rPr>
          <w:rFonts w:cstheme="minorHAnsi"/>
        </w:rPr>
      </w:pPr>
      <w:r w:rsidRPr="002A5AE1">
        <w:rPr>
          <w:rFonts w:cstheme="minorHAnsi"/>
        </w:rPr>
        <w:t xml:space="preserve">Zmiana wysokości wynagrodzenia opisanego w niniejszym ustępie następuje    w przypadku ziszczenia się powyższych warunków i nie wymaga sporządzenia aneksu do umowy. </w:t>
      </w:r>
    </w:p>
    <w:p w14:paraId="331BC806" w14:textId="77777777" w:rsidR="00EC5B88" w:rsidRDefault="00EC5B88" w:rsidP="009135EE">
      <w:pPr>
        <w:spacing w:line="240" w:lineRule="auto"/>
        <w:jc w:val="center"/>
        <w:rPr>
          <w:rFonts w:ascii="Calibri Light" w:hAnsi="Calibri Light" w:cs="Calibri Light"/>
          <w:b/>
          <w:bCs/>
          <w:color w:val="000000"/>
        </w:rPr>
      </w:pPr>
    </w:p>
    <w:p w14:paraId="732B89F0" w14:textId="77777777" w:rsidR="00EC5B88" w:rsidRDefault="00EC5B88" w:rsidP="009135EE">
      <w:pPr>
        <w:spacing w:line="240" w:lineRule="auto"/>
        <w:jc w:val="center"/>
        <w:rPr>
          <w:rFonts w:ascii="Calibri Light" w:hAnsi="Calibri Light" w:cs="Calibri Light"/>
          <w:b/>
          <w:bCs/>
          <w:color w:val="000000"/>
        </w:rPr>
      </w:pPr>
    </w:p>
    <w:p w14:paraId="7D1B599F" w14:textId="542D9149" w:rsidR="0072396F" w:rsidRPr="008D2AA6" w:rsidRDefault="00EC5B88" w:rsidP="009135EE">
      <w:pPr>
        <w:spacing w:line="240" w:lineRule="auto"/>
        <w:jc w:val="center"/>
        <w:rPr>
          <w:rFonts w:ascii="Calibri Light" w:hAnsi="Calibri Light" w:cs="Calibri Light"/>
          <w:b/>
          <w:bCs/>
          <w:color w:val="000000"/>
        </w:rPr>
      </w:pPr>
      <w:r>
        <w:rPr>
          <w:rFonts w:ascii="Calibri Light" w:hAnsi="Calibri Light" w:cs="Calibri Light"/>
          <w:b/>
          <w:bCs/>
          <w:color w:val="000000"/>
        </w:rPr>
        <w:t>§12</w:t>
      </w:r>
      <w:r w:rsidR="00102A90" w:rsidRPr="008D2AA6">
        <w:rPr>
          <w:rFonts w:ascii="Calibri Light" w:hAnsi="Calibri Light" w:cs="Calibri Light"/>
          <w:b/>
          <w:bCs/>
          <w:color w:val="000000"/>
        </w:rPr>
        <w:t>.</w:t>
      </w:r>
    </w:p>
    <w:p w14:paraId="1D4A25BF" w14:textId="77777777" w:rsidR="0072396F" w:rsidRPr="008D2AA6" w:rsidRDefault="0072396F" w:rsidP="009135EE">
      <w:pPr>
        <w:spacing w:after="120" w:line="240" w:lineRule="auto"/>
        <w:jc w:val="center"/>
        <w:rPr>
          <w:rFonts w:ascii="Calibri Light" w:hAnsi="Calibri Light" w:cs="Calibri Light"/>
          <w:b/>
          <w:bCs/>
          <w:iCs/>
        </w:rPr>
      </w:pPr>
      <w:r w:rsidRPr="008D2AA6">
        <w:rPr>
          <w:rFonts w:ascii="Calibri Light" w:hAnsi="Calibri Light" w:cs="Calibri Light"/>
          <w:b/>
          <w:bCs/>
        </w:rPr>
        <w:t>Zmiana Umowy</w:t>
      </w:r>
    </w:p>
    <w:p w14:paraId="06D47D85" w14:textId="77777777" w:rsidR="0034744B" w:rsidRPr="0034744B" w:rsidRDefault="0034744B" w:rsidP="0034744B">
      <w:pPr>
        <w:pStyle w:val="Akapitzlist"/>
        <w:numPr>
          <w:ilvl w:val="1"/>
          <w:numId w:val="11"/>
        </w:numPr>
        <w:spacing w:line="240" w:lineRule="auto"/>
        <w:ind w:left="426"/>
        <w:rPr>
          <w:rFonts w:ascii="Calibri Light" w:hAnsi="Calibri Light" w:cs="Calibri Light"/>
          <w:color w:val="000000" w:themeColor="text1"/>
        </w:rPr>
      </w:pPr>
      <w:r w:rsidRPr="0034744B">
        <w:rPr>
          <w:rFonts w:ascii="Calibri Light" w:hAnsi="Calibri Light" w:cs="Calibri Light"/>
          <w:color w:val="000000" w:themeColor="text1"/>
        </w:rPr>
        <w:t>W przypadku zaistnienia zmian w prawie skutkujących koniecznością zmiany ceny, Wykonawca zwróci się do Zamawiającego z informacją o wprowadzonych zmianach prawnych określając jednocześnie wpływ tych zmian na zmianę ceny jednostkowej energii elektrycznej. Wprowadzenie do rozliczeń zmienionej jednostkowej ceny energii elektrycznej jest możliwe po zawarciu stosownego aneksu lub oświadczenia wymaganego prawem.</w:t>
      </w:r>
    </w:p>
    <w:p w14:paraId="03A133A5" w14:textId="77777777" w:rsidR="0001168E" w:rsidRPr="00F950E5" w:rsidRDefault="0001168E" w:rsidP="0001168E">
      <w:pPr>
        <w:pStyle w:val="Akapitzlist"/>
        <w:numPr>
          <w:ilvl w:val="1"/>
          <w:numId w:val="11"/>
        </w:numPr>
        <w:spacing w:before="60" w:after="60" w:line="240" w:lineRule="auto"/>
        <w:ind w:left="426" w:hanging="426"/>
        <w:rPr>
          <w:rFonts w:ascii="Calibri Light" w:hAnsi="Calibri Light" w:cs="Calibri Light"/>
          <w:color w:val="000000" w:themeColor="text1"/>
        </w:rPr>
      </w:pPr>
      <w:r w:rsidRPr="00F950E5">
        <w:rPr>
          <w:rFonts w:ascii="Calibri Light" w:hAnsi="Calibri Light" w:cs="Calibri Light"/>
          <w:color w:val="000000" w:themeColor="text1"/>
        </w:rPr>
        <w:t xml:space="preserve">W przypadku zmian wynikających z Ustawy o podatku akcyzowym mających wpływ na konieczność wprowadzenia do rozliczeń stawek podatkowych lub dokonania zmiany wysokości naliczanych stawek akcyzowych Wykonawca będzie prowadził rozliczenia na podstawie nowych stawek akcyzowych począwszy od dnia zaistnienia nowych okoliczności wprowadzonych zmianami prawnymi. Wykonawca jest zobowiązany do poinformowania Zamawiającego o wprowadzonych </w:t>
      </w:r>
      <w:r w:rsidRPr="00F950E5">
        <w:rPr>
          <w:rFonts w:ascii="Calibri Light" w:hAnsi="Calibri Light" w:cs="Calibri Light"/>
          <w:color w:val="000000" w:themeColor="text1"/>
        </w:rPr>
        <w:lastRenderedPageBreak/>
        <w:t xml:space="preserve">zmianach w rozliczeniach wraz z pierwszą fakturą wystawioną na podstawie zmienionych stawek. Ponadto zmiany związane z rozpoczęciem naliczania akcyzy bądź zaprzestaniem jej naliczania będą realizowane po przesłaniu przez Zamawiającego zmienionego Oświadczenia o sposobie wykorzystania nabytej energii elektrycznej, z którego będzie wynikał zakres wprowadzanych zmian w zakresie płatności akcyzowych. </w:t>
      </w:r>
    </w:p>
    <w:p w14:paraId="5A46F132" w14:textId="77777777" w:rsidR="0001168E" w:rsidRPr="00F950E5" w:rsidRDefault="0001168E" w:rsidP="0001168E">
      <w:pPr>
        <w:pStyle w:val="Akapitzlist"/>
        <w:numPr>
          <w:ilvl w:val="1"/>
          <w:numId w:val="11"/>
        </w:numPr>
        <w:spacing w:before="60" w:after="60" w:line="240" w:lineRule="auto"/>
        <w:ind w:left="426" w:hanging="426"/>
        <w:rPr>
          <w:rFonts w:ascii="Calibri Light" w:hAnsi="Calibri Light" w:cs="Calibri Light"/>
          <w:color w:val="000000" w:themeColor="text1"/>
        </w:rPr>
      </w:pPr>
      <w:r w:rsidRPr="00F950E5">
        <w:rPr>
          <w:rFonts w:ascii="Calibri Light" w:hAnsi="Calibri Light" w:cs="Calibri Light"/>
          <w:color w:val="000000" w:themeColor="text1"/>
        </w:rPr>
        <w:t xml:space="preserve">W przypadku zmiany przepisów podatkowych w zakresie zmiany stawki podatku VAT Wykonawca będzie prowadził rozliczenia na podstawie nowych stawek podatku VAT począwszy od dnia wejścia przedmiotowych zmian w życie. Wykonawca jest zobowiązany do poinformowania Zamawiającego o wprowadzonych zmianach w rozliczeniach wraz z pierwszą fakturą wystawioną na podstawie zmienionych stawek.  </w:t>
      </w:r>
    </w:p>
    <w:p w14:paraId="6E9FE41A" w14:textId="77777777" w:rsidR="0001168E" w:rsidRPr="00F950E5" w:rsidRDefault="0001168E" w:rsidP="0001168E">
      <w:pPr>
        <w:pStyle w:val="Akapitzlist"/>
        <w:numPr>
          <w:ilvl w:val="1"/>
          <w:numId w:val="11"/>
        </w:numPr>
        <w:spacing w:before="60" w:after="60" w:line="240" w:lineRule="auto"/>
        <w:ind w:left="426" w:hanging="426"/>
        <w:rPr>
          <w:rFonts w:ascii="Calibri Light" w:hAnsi="Calibri Light" w:cs="Calibri Light"/>
          <w:color w:val="000000" w:themeColor="text1"/>
        </w:rPr>
      </w:pPr>
      <w:r w:rsidRPr="00F950E5">
        <w:rPr>
          <w:rFonts w:ascii="Calibri Light" w:hAnsi="Calibri Light" w:cs="Calibri Light"/>
          <w:color w:val="000000" w:themeColor="text1"/>
        </w:rPr>
        <w:t>Zgodnie z treścią art. 455 ust. 1 pkt 1) ustawy Pzp Zamawiający dopuszcza wprowadzenie zmian postanowień Umowy w stosunku do treści oferty, w zakresie:</w:t>
      </w:r>
    </w:p>
    <w:p w14:paraId="06FEAA97" w14:textId="77777777" w:rsidR="0001168E" w:rsidRPr="00F950E5" w:rsidRDefault="0001168E" w:rsidP="0001168E">
      <w:pPr>
        <w:pStyle w:val="Akapitzlist"/>
        <w:numPr>
          <w:ilvl w:val="1"/>
          <w:numId w:val="12"/>
        </w:numPr>
        <w:spacing w:before="60" w:after="60" w:line="240" w:lineRule="auto"/>
        <w:ind w:left="851"/>
        <w:rPr>
          <w:rFonts w:ascii="Calibri Light" w:hAnsi="Calibri Light" w:cs="Calibri Light"/>
          <w:color w:val="000000" w:themeColor="text1"/>
        </w:rPr>
      </w:pPr>
      <w:r w:rsidRPr="00F950E5">
        <w:rPr>
          <w:rFonts w:ascii="Calibri Light" w:hAnsi="Calibri Light" w:cs="Calibri Light"/>
          <w:color w:val="000000" w:themeColor="text1"/>
        </w:rPr>
        <w:t>zaistnienia okoliczności (technicznych, gospodarczych, prawnych itp.), których nie można było przewidzieć w chwili zawarcia Umowy - zmiany te mogą spowodować zmianę ilości punktów poboru energii (ppe),  grupy taryfowej lub wartości zawartej Umowy, przy czym dodanie nowych ppe i zmiany grup taryfowych nastąpią w obrębie grup taryfowych wymienionych w załączniku nr 1 do umowy, natomiast zwiększenie dostaw z uwzględnieniem postanowień art. 214, ust. 1pkt 8 ustawy Pzp.</w:t>
      </w:r>
    </w:p>
    <w:p w14:paraId="72E3211E" w14:textId="77777777" w:rsidR="0001168E" w:rsidRPr="00F950E5" w:rsidRDefault="0001168E" w:rsidP="0001168E">
      <w:pPr>
        <w:pStyle w:val="Akapitzlist"/>
        <w:numPr>
          <w:ilvl w:val="1"/>
          <w:numId w:val="12"/>
        </w:numPr>
        <w:spacing w:before="60" w:after="60" w:line="240" w:lineRule="auto"/>
        <w:ind w:left="851"/>
        <w:rPr>
          <w:rFonts w:ascii="Calibri Light" w:hAnsi="Calibri Light" w:cs="Calibri Light"/>
          <w:color w:val="000000" w:themeColor="text1"/>
        </w:rPr>
      </w:pPr>
      <w:r w:rsidRPr="00F950E5">
        <w:rPr>
          <w:rFonts w:ascii="Calibri Light" w:hAnsi="Calibri Light" w:cs="Calibri Light"/>
          <w:color w:val="000000" w:themeColor="text1"/>
        </w:rPr>
        <w:t>zmian spowodowanych siłą wyższą uniemożliwiających wykonanie przedmiotu Umowy, przy czym przez siłę wyższą Strony rozumieją zdarzenie o charakterze przypadkowym lub naturalnym, ale zawsze o charakterze zewnętrznym w stosunku do człowieka, zdarzenie niemożliwe (lub prawie niemożliwe) do przewidzenia, zdarzenie, którego skutkom nie można zapobiec, w szczególności działania sił przyrody (np. powodzie, trzęsienia ziemi, huragany), zaburzenia życia zbiorowego (działania wojenne, zamieszki wewnętrzne, strajk, epidemie), akty władzy państwowej (akty władzy ustawodawczej lub administracyjnej, które czynią niemożliwym wykonanie danego zobowiązania) – zmiany te mogą spowodować zmiany te mogą spowodować zmianę ilości punktów PPE,  grupy taryfowej lub wartości zawartej Umowy,</w:t>
      </w:r>
    </w:p>
    <w:p w14:paraId="0E7A79EE" w14:textId="77777777" w:rsidR="0001168E" w:rsidRPr="00F950E5" w:rsidRDefault="0001168E" w:rsidP="0001168E">
      <w:pPr>
        <w:pStyle w:val="Akapitzlist"/>
        <w:numPr>
          <w:ilvl w:val="1"/>
          <w:numId w:val="12"/>
        </w:numPr>
        <w:spacing w:before="60" w:after="60" w:line="240" w:lineRule="auto"/>
        <w:ind w:left="851"/>
        <w:rPr>
          <w:rFonts w:ascii="Calibri Light" w:hAnsi="Calibri Light" w:cs="Calibri Light"/>
          <w:color w:val="000000" w:themeColor="text1"/>
        </w:rPr>
      </w:pPr>
      <w:r w:rsidRPr="00F950E5">
        <w:rPr>
          <w:rFonts w:ascii="Calibri Light" w:hAnsi="Calibri Light" w:cs="Calibri Light"/>
          <w:color w:val="000000" w:themeColor="text1"/>
        </w:rPr>
        <w:t>zmiany sposobu wykonania Przedmiotu Umowy w przypadku zmiany regulacji prawnych odnoszących się do praw i obowiązków Stron Umowy, wprowadzonych po zawarciu Umowy, wywołujących  niezbędną potrzebę zmiany sposobu realizacji Umowy, w tym regulacji prawnych, na podstawie ustawy z dnia 2 marca 2020 r. o szczególnych rozwiązaniach związanych z zapobieganiem, przeciwdziałaniem i zwalczaniem COVID-19, innych chorób zakaźnych oraz wywołanych nimi sytuacji kryzysowych - zmiany te mogą spowodować zmianę ilości punktów PPE,  grupy taryfowej lub wartości zawartej Umowy.</w:t>
      </w:r>
    </w:p>
    <w:p w14:paraId="0BA46705" w14:textId="77777777" w:rsidR="0001168E" w:rsidRPr="00F950E5" w:rsidRDefault="0001168E" w:rsidP="0001168E">
      <w:pPr>
        <w:pStyle w:val="Akapitzlist"/>
        <w:numPr>
          <w:ilvl w:val="1"/>
          <w:numId w:val="11"/>
        </w:numPr>
        <w:spacing w:line="240" w:lineRule="auto"/>
        <w:ind w:left="426"/>
        <w:rPr>
          <w:rFonts w:ascii="Calibri Light" w:hAnsi="Calibri Light" w:cs="Calibri Light"/>
        </w:rPr>
      </w:pPr>
      <w:r w:rsidRPr="00F950E5">
        <w:rPr>
          <w:rFonts w:ascii="Calibri Light" w:hAnsi="Calibri Light" w:cs="Calibri Light"/>
        </w:rPr>
        <w:t>Wobec tego, że umowa niniejsza zawierana jest na okres dłuższy niż 6 miesięcy, to zgodnie z treścią art. 455 ust. 1 pkt 4) ustawy Pzp Zamawiający dopuszcza wprowadzenie zmian postanowień Umowy jeżeli zaistnieje konieczność zmiany umowy, w tym w szczególności zmiany wysokości ceny, a zmiana ta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3D10F033" w14:textId="77777777" w:rsidR="0001168E" w:rsidRPr="00F950E5" w:rsidRDefault="0001168E" w:rsidP="0001168E">
      <w:pPr>
        <w:pStyle w:val="Akapitzlist"/>
        <w:numPr>
          <w:ilvl w:val="1"/>
          <w:numId w:val="11"/>
        </w:numPr>
        <w:spacing w:before="60" w:after="60" w:line="240" w:lineRule="auto"/>
        <w:ind w:left="426"/>
        <w:rPr>
          <w:rFonts w:ascii="Calibri Light" w:hAnsi="Calibri Light" w:cs="Calibri Light"/>
          <w:color w:val="000000" w:themeColor="text1"/>
        </w:rPr>
      </w:pPr>
      <w:r w:rsidRPr="00F950E5">
        <w:rPr>
          <w:rFonts w:ascii="Calibri Light" w:hAnsi="Calibri Light" w:cs="Calibri Light"/>
          <w:color w:val="000000" w:themeColor="text1"/>
        </w:rPr>
        <w:t>Zmiana postanowień Umowy może nastąpić tylko za zgodą obu jej Stron wyrażoną na piśmie, w formie aneksu do Umowy, sporządzonego przez Zamawiającego, pod rygorem nieważności takiej zmiany za wyjątkiem zmian wskazanych w ust. 4 lit a i lit. b , które to zmiany następują automatycznie z dniem wejścia w życie zmienionych przepisów.</w:t>
      </w:r>
    </w:p>
    <w:p w14:paraId="4DDBB602" w14:textId="77777777" w:rsidR="0001168E" w:rsidRPr="00F950E5" w:rsidRDefault="0001168E" w:rsidP="0001168E">
      <w:pPr>
        <w:pStyle w:val="Akapitzlist"/>
        <w:numPr>
          <w:ilvl w:val="1"/>
          <w:numId w:val="11"/>
        </w:numPr>
        <w:spacing w:before="60" w:after="60" w:line="240" w:lineRule="auto"/>
        <w:ind w:left="426" w:hanging="426"/>
        <w:rPr>
          <w:rFonts w:ascii="Calibri Light" w:hAnsi="Calibri Light" w:cs="Calibri Light"/>
          <w:color w:val="000000" w:themeColor="text1"/>
        </w:rPr>
      </w:pPr>
      <w:r w:rsidRPr="00F950E5">
        <w:rPr>
          <w:rFonts w:ascii="Calibri Light" w:hAnsi="Calibri Light" w:cs="Calibri Light"/>
          <w:color w:val="000000" w:themeColor="text1"/>
        </w:rPr>
        <w:t>Ponadto przewiduje się możliwość wprowadzenia zmian postanowień zawartej umowy w stosunku do treści przedłożonej w postępowaniu oferty, na podstawie której dokonano wyboru Wykonawcy, w następujących przypadkach:</w:t>
      </w:r>
    </w:p>
    <w:p w14:paraId="00E250A2" w14:textId="77777777" w:rsidR="0001168E" w:rsidRPr="00F950E5" w:rsidRDefault="0001168E" w:rsidP="0001168E">
      <w:pPr>
        <w:pStyle w:val="Akapitzlist"/>
        <w:numPr>
          <w:ilvl w:val="0"/>
          <w:numId w:val="10"/>
        </w:numPr>
        <w:spacing w:before="60" w:after="60" w:line="240" w:lineRule="auto"/>
        <w:rPr>
          <w:rFonts w:ascii="Calibri Light" w:hAnsi="Calibri Light" w:cs="Calibri Light"/>
          <w:color w:val="000000" w:themeColor="text1"/>
        </w:rPr>
      </w:pPr>
      <w:r w:rsidRPr="00F950E5">
        <w:rPr>
          <w:rFonts w:ascii="Calibri Light" w:hAnsi="Calibri Light" w:cs="Calibri Light"/>
          <w:color w:val="000000" w:themeColor="text1"/>
        </w:rPr>
        <w:lastRenderedPageBreak/>
        <w:t xml:space="preserve">jeżeli w wyniku prowadzenia procedury zmiany sprzedawcy, nie będzie możliwe dochowanie terminu rozpoczęcia dostaw określonych w przedłożonej ofercie, rozpoczęcie dostaw energii elektrycznej rozpocznie się po pozytywnie zakończonej procedurze zmiany sprzedawcy. </w:t>
      </w:r>
    </w:p>
    <w:p w14:paraId="053C0B88" w14:textId="77777777" w:rsidR="0001168E" w:rsidRPr="00F950E5" w:rsidRDefault="0001168E" w:rsidP="0001168E">
      <w:pPr>
        <w:pStyle w:val="Akapitzlist"/>
        <w:numPr>
          <w:ilvl w:val="0"/>
          <w:numId w:val="10"/>
        </w:numPr>
        <w:spacing w:before="60" w:after="60" w:line="240" w:lineRule="auto"/>
        <w:rPr>
          <w:rFonts w:ascii="Calibri Light" w:hAnsi="Calibri Light" w:cs="Calibri Light"/>
          <w:color w:val="000000" w:themeColor="text1"/>
        </w:rPr>
      </w:pPr>
      <w:r w:rsidRPr="00F950E5">
        <w:rPr>
          <w:rFonts w:ascii="Calibri Light" w:hAnsi="Calibri Light" w:cs="Calibri Light"/>
          <w:color w:val="000000" w:themeColor="text1"/>
        </w:rPr>
        <w:t>jeżeli w wyniku zmian organizacyjnych, przekształceń własnościowych, zmiany profili działania jednostki, modernizacji lub remontu, montażu instalacji wytwórczej, etc. nastąpi zmiana liczby punktów poboru energii elektrycznej, tj. zwiększenie liczby punktów poboru energii elektrycznej lub zmniejszenie liczby punktów poboru. W takim przypadku konieczne jest zawarcie stosownego aneksu do umowy (wprowadzenie nowego ppe, likwidacja ppe).</w:t>
      </w:r>
    </w:p>
    <w:p w14:paraId="6B93081E" w14:textId="77777777" w:rsidR="0001168E" w:rsidRPr="00F950E5" w:rsidRDefault="0001168E" w:rsidP="0001168E">
      <w:pPr>
        <w:pStyle w:val="Akapitzlist"/>
        <w:numPr>
          <w:ilvl w:val="0"/>
          <w:numId w:val="10"/>
        </w:numPr>
        <w:tabs>
          <w:tab w:val="left" w:pos="4500"/>
        </w:tabs>
        <w:spacing w:before="60" w:after="60" w:line="240" w:lineRule="auto"/>
        <w:rPr>
          <w:rFonts w:ascii="Calibri Light" w:hAnsi="Calibri Light" w:cs="Calibri Light"/>
          <w:color w:val="000000" w:themeColor="text1"/>
        </w:rPr>
      </w:pPr>
      <w:r w:rsidRPr="00F950E5">
        <w:rPr>
          <w:rFonts w:ascii="Calibri Light" w:hAnsi="Calibri Light" w:cs="Calibri Light"/>
          <w:color w:val="000000" w:themeColor="text1"/>
        </w:rPr>
        <w:t>jeżeli w wyniku zmian organizacyjnych, przekształceń własnościowych, zmiany profili działania jednostki, modernizacji lub remontu, optymalizacji pracy urządzeń, etc. nastąpi zmiana mocy umowne lub grupy taryfowej. W takim przypadku Zamawiający będzie się zwracał do Wykonawcy o wystąpienie ze stosownym wnioskiem dla sporządzenia stosownego aneksu do umowy o świadczenie usług dystrybucji energii elektrycznej (wprowadzenie nowej mocy umownej, zmiana grupy taryfowej). Procedura zmiany mocy umownej lub grupy taryfowej przeprowadzona będzie na zasadach określonych w Taryfie OSD oraz IRiESD na mocy udzielonego Wykonawcy pełnomocnictwa z zachowaniem grup taryfowych wskazanych w załączniku nr 1 do umowy.</w:t>
      </w:r>
    </w:p>
    <w:p w14:paraId="02AB5694" w14:textId="77777777" w:rsidR="0001168E" w:rsidRPr="00F950E5" w:rsidRDefault="0001168E" w:rsidP="0001168E">
      <w:pPr>
        <w:pStyle w:val="Akapitzlist"/>
        <w:numPr>
          <w:ilvl w:val="0"/>
          <w:numId w:val="10"/>
        </w:numPr>
        <w:spacing w:before="60" w:after="60" w:line="240" w:lineRule="auto"/>
        <w:rPr>
          <w:rFonts w:ascii="Calibri Light" w:hAnsi="Calibri Light" w:cs="Calibri Light"/>
          <w:color w:val="000000" w:themeColor="text1"/>
        </w:rPr>
      </w:pPr>
      <w:r w:rsidRPr="00F950E5">
        <w:rPr>
          <w:rFonts w:ascii="Calibri Light" w:hAnsi="Calibri Light" w:cs="Calibri Light"/>
          <w:color w:val="000000" w:themeColor="text1"/>
        </w:rPr>
        <w:t xml:space="preserve">jeżeli zgodnie z zasadami określonymi w Taryfie OSD dokonana zostanie zmiana grupy taryfowej dla ppe Wykonawca rozpocznie prowadzenie rozliczeń dla tego ppe ze stawką zgodną z par. 6 ust. 1 niniejszej umowy. </w:t>
      </w:r>
    </w:p>
    <w:p w14:paraId="022520BE" w14:textId="77777777" w:rsidR="0001168E" w:rsidRPr="00F950E5" w:rsidRDefault="0001168E" w:rsidP="0001168E">
      <w:pPr>
        <w:pStyle w:val="Akapitzlist"/>
        <w:numPr>
          <w:ilvl w:val="1"/>
          <w:numId w:val="11"/>
        </w:numPr>
        <w:spacing w:before="60" w:after="60" w:line="240" w:lineRule="auto"/>
        <w:ind w:left="284" w:hanging="284"/>
        <w:rPr>
          <w:rFonts w:ascii="Calibri Light" w:hAnsi="Calibri Light" w:cs="Calibri Light"/>
          <w:color w:val="000000" w:themeColor="text1"/>
        </w:rPr>
      </w:pPr>
      <w:r w:rsidRPr="00F950E5">
        <w:rPr>
          <w:rFonts w:ascii="Calibri Light" w:hAnsi="Calibri Light" w:cs="Calibri Light"/>
          <w:color w:val="000000" w:themeColor="text1"/>
        </w:rPr>
        <w:t>Strony dopuszczają również wprowadzenie zmian w zwartej umowie w przypadku:</w:t>
      </w:r>
    </w:p>
    <w:p w14:paraId="6565DC9C" w14:textId="77777777" w:rsidR="0001168E" w:rsidRPr="00F950E5" w:rsidRDefault="0001168E" w:rsidP="0001168E">
      <w:pPr>
        <w:pStyle w:val="Akapitzlist"/>
        <w:numPr>
          <w:ilvl w:val="0"/>
          <w:numId w:val="13"/>
        </w:numPr>
        <w:tabs>
          <w:tab w:val="left" w:pos="284"/>
        </w:tabs>
        <w:overflowPunct w:val="0"/>
        <w:autoSpaceDE w:val="0"/>
        <w:autoSpaceDN w:val="0"/>
        <w:adjustRightInd w:val="0"/>
        <w:spacing w:before="60" w:after="60" w:line="240" w:lineRule="auto"/>
        <w:ind w:left="1134"/>
        <w:textAlignment w:val="baseline"/>
        <w:rPr>
          <w:rFonts w:ascii="Calibri Light" w:eastAsia="Times New Roman" w:hAnsi="Calibri Light" w:cs="Calibri Light"/>
          <w:color w:val="000000" w:themeColor="text1"/>
          <w:lang w:eastAsia="pl-PL"/>
        </w:rPr>
      </w:pPr>
      <w:r w:rsidRPr="00F950E5">
        <w:rPr>
          <w:rFonts w:ascii="Calibri Light" w:eastAsia="Times New Roman" w:hAnsi="Calibri Light" w:cs="Calibri Light"/>
          <w:color w:val="000000" w:themeColor="text1"/>
          <w:lang w:eastAsia="pl-PL"/>
        </w:rPr>
        <w:t xml:space="preserve">Konieczności poprawienia oczywistej omyłki pisarskiej; </w:t>
      </w:r>
    </w:p>
    <w:p w14:paraId="0FCD375E" w14:textId="77777777" w:rsidR="0001168E" w:rsidRPr="00F950E5" w:rsidRDefault="0001168E" w:rsidP="0001168E">
      <w:pPr>
        <w:pStyle w:val="Akapitzlist"/>
        <w:numPr>
          <w:ilvl w:val="0"/>
          <w:numId w:val="13"/>
        </w:numPr>
        <w:tabs>
          <w:tab w:val="left" w:pos="284"/>
        </w:tabs>
        <w:overflowPunct w:val="0"/>
        <w:autoSpaceDE w:val="0"/>
        <w:autoSpaceDN w:val="0"/>
        <w:adjustRightInd w:val="0"/>
        <w:spacing w:before="60" w:after="60" w:line="240" w:lineRule="auto"/>
        <w:ind w:left="1134"/>
        <w:textAlignment w:val="baseline"/>
        <w:rPr>
          <w:rFonts w:ascii="Calibri Light" w:eastAsia="Times New Roman" w:hAnsi="Calibri Light" w:cs="Calibri Light"/>
          <w:color w:val="000000" w:themeColor="text1"/>
          <w:lang w:eastAsia="pl-PL"/>
        </w:rPr>
      </w:pPr>
      <w:r w:rsidRPr="00F950E5">
        <w:rPr>
          <w:rFonts w:ascii="Calibri Light" w:eastAsia="Times New Roman" w:hAnsi="Calibri Light" w:cs="Calibri Light"/>
          <w:color w:val="000000" w:themeColor="text1"/>
          <w:lang w:eastAsia="pl-PL"/>
        </w:rPr>
        <w:t xml:space="preserve">Zmiany osób reprezentujących Wykonawcę; </w:t>
      </w:r>
    </w:p>
    <w:p w14:paraId="4ED1D628" w14:textId="77777777" w:rsidR="0001168E" w:rsidRPr="00F950E5" w:rsidRDefault="0001168E" w:rsidP="0001168E">
      <w:pPr>
        <w:pStyle w:val="Akapitzlist"/>
        <w:numPr>
          <w:ilvl w:val="0"/>
          <w:numId w:val="13"/>
        </w:numPr>
        <w:tabs>
          <w:tab w:val="left" w:pos="284"/>
        </w:tabs>
        <w:overflowPunct w:val="0"/>
        <w:autoSpaceDE w:val="0"/>
        <w:autoSpaceDN w:val="0"/>
        <w:adjustRightInd w:val="0"/>
        <w:spacing w:before="60" w:after="60" w:line="240" w:lineRule="auto"/>
        <w:ind w:left="1134"/>
        <w:textAlignment w:val="baseline"/>
        <w:rPr>
          <w:rFonts w:ascii="Calibri Light" w:eastAsia="Times New Roman" w:hAnsi="Calibri Light" w:cs="Calibri Light"/>
          <w:color w:val="000000" w:themeColor="text1"/>
          <w:lang w:eastAsia="pl-PL"/>
        </w:rPr>
      </w:pPr>
      <w:r w:rsidRPr="00F950E5">
        <w:rPr>
          <w:rFonts w:ascii="Calibri Light" w:eastAsia="Times New Roman" w:hAnsi="Calibri Light" w:cs="Calibri Light"/>
          <w:color w:val="000000" w:themeColor="text1"/>
          <w:lang w:eastAsia="pl-PL"/>
        </w:rPr>
        <w:t>Zmiany danych podmiotowych Wykonawcy lub Zamawiającego;</w:t>
      </w:r>
    </w:p>
    <w:p w14:paraId="6311A188" w14:textId="77777777" w:rsidR="0001168E" w:rsidRPr="00F950E5" w:rsidRDefault="0001168E" w:rsidP="0001168E">
      <w:pPr>
        <w:pStyle w:val="Akapitzlist"/>
        <w:numPr>
          <w:ilvl w:val="0"/>
          <w:numId w:val="13"/>
        </w:numPr>
        <w:tabs>
          <w:tab w:val="left" w:pos="284"/>
        </w:tabs>
        <w:overflowPunct w:val="0"/>
        <w:autoSpaceDE w:val="0"/>
        <w:autoSpaceDN w:val="0"/>
        <w:adjustRightInd w:val="0"/>
        <w:spacing w:before="60" w:after="60" w:line="240" w:lineRule="auto"/>
        <w:ind w:left="1134"/>
        <w:textAlignment w:val="baseline"/>
        <w:rPr>
          <w:rFonts w:ascii="Calibri Light" w:eastAsia="Times New Roman" w:hAnsi="Calibri Light" w:cs="Calibri Light"/>
          <w:color w:val="000000" w:themeColor="text1"/>
          <w:lang w:eastAsia="pl-PL"/>
        </w:rPr>
      </w:pPr>
      <w:r w:rsidRPr="00F950E5">
        <w:rPr>
          <w:rFonts w:ascii="Calibri Light" w:eastAsia="Times New Roman" w:hAnsi="Calibri Light" w:cs="Calibri Light"/>
          <w:color w:val="000000" w:themeColor="text1"/>
          <w:lang w:eastAsia="pl-PL"/>
        </w:rPr>
        <w:t>W innych sytuacjach, których nie można było przewidzieć w chwili zawarcia niniejszej Umowy, a mających charakter zmian nieistotnych tzn. takich, o których wiedza na etapie postępowania o udzielenie zamówienia nie wpłynęłaby na krąg podmiotów ubiegających się o to zamówienie lub na wynik postępowania.</w:t>
      </w:r>
      <w:r w:rsidRPr="00F950E5">
        <w:rPr>
          <w:rFonts w:ascii="Calibri Light" w:hAnsi="Calibri Light" w:cs="Calibri Light"/>
          <w:color w:val="000000" w:themeColor="text1"/>
        </w:rPr>
        <w:t xml:space="preserve"> </w:t>
      </w:r>
      <w:r w:rsidRPr="00F950E5">
        <w:rPr>
          <w:rFonts w:ascii="Calibri Light" w:eastAsia="Times New Roman" w:hAnsi="Calibri Light" w:cs="Calibri Light"/>
          <w:color w:val="000000" w:themeColor="text1"/>
          <w:lang w:eastAsia="pl-PL"/>
        </w:rPr>
        <w:t>zaistnienia niemożliwej do przewidzenia w momencie zawarcia umowy okoliczności prawnej, ekonomicznej lub technicznej, za którą żadna ze stron nie ponosi odpowiedzialności, skutkującej brakiem możliwości należytego wykonania umowy,</w:t>
      </w:r>
    </w:p>
    <w:p w14:paraId="366ED8EA" w14:textId="77777777" w:rsidR="0001168E" w:rsidRPr="00F950E5" w:rsidRDefault="0001168E" w:rsidP="0001168E">
      <w:pPr>
        <w:pStyle w:val="Akapitzlist"/>
        <w:numPr>
          <w:ilvl w:val="0"/>
          <w:numId w:val="13"/>
        </w:numPr>
        <w:tabs>
          <w:tab w:val="left" w:pos="284"/>
        </w:tabs>
        <w:overflowPunct w:val="0"/>
        <w:autoSpaceDE w:val="0"/>
        <w:autoSpaceDN w:val="0"/>
        <w:adjustRightInd w:val="0"/>
        <w:spacing w:before="60" w:after="60" w:line="240" w:lineRule="auto"/>
        <w:ind w:left="1134"/>
        <w:textAlignment w:val="baseline"/>
        <w:rPr>
          <w:rFonts w:ascii="Calibri Light" w:eastAsia="Times New Roman" w:hAnsi="Calibri Light" w:cs="Calibri Light"/>
          <w:color w:val="000000" w:themeColor="text1"/>
          <w:lang w:eastAsia="pl-PL"/>
        </w:rPr>
      </w:pPr>
      <w:r w:rsidRPr="00F950E5">
        <w:rPr>
          <w:rFonts w:ascii="Calibri Light" w:eastAsia="Times New Roman" w:hAnsi="Calibri Light" w:cs="Calibri Light"/>
          <w:color w:val="000000" w:themeColor="text1"/>
          <w:lang w:eastAsia="pl-PL"/>
        </w:rPr>
        <w:t>wyniknięcia rozbieżności lub niejasności w rozumieniu pojęć użytych w umowie, których nie można usunąć w inny sposób a zmiana będzie umożliwiać usunięcie rozbieżności i doprecyzowanie umowy w celu jednoznacznej interpretacji jej zapisów przez Strony,</w:t>
      </w:r>
    </w:p>
    <w:p w14:paraId="5584622C" w14:textId="77777777" w:rsidR="0001168E" w:rsidRPr="00F950E5" w:rsidRDefault="0001168E" w:rsidP="0001168E">
      <w:pPr>
        <w:pStyle w:val="Akapitzlist"/>
        <w:numPr>
          <w:ilvl w:val="0"/>
          <w:numId w:val="13"/>
        </w:numPr>
        <w:tabs>
          <w:tab w:val="left" w:pos="284"/>
        </w:tabs>
        <w:overflowPunct w:val="0"/>
        <w:autoSpaceDE w:val="0"/>
        <w:autoSpaceDN w:val="0"/>
        <w:adjustRightInd w:val="0"/>
        <w:spacing w:before="60" w:after="60" w:line="240" w:lineRule="auto"/>
        <w:ind w:left="1134"/>
        <w:textAlignment w:val="baseline"/>
        <w:rPr>
          <w:rFonts w:ascii="Calibri Light" w:eastAsia="Times New Roman" w:hAnsi="Calibri Light" w:cs="Calibri Light"/>
          <w:color w:val="000000" w:themeColor="text1"/>
          <w:lang w:eastAsia="pl-PL"/>
        </w:rPr>
      </w:pPr>
      <w:r w:rsidRPr="00F950E5">
        <w:rPr>
          <w:rFonts w:ascii="Calibri Light" w:eastAsia="Times New Roman" w:hAnsi="Calibri Light" w:cs="Calibri Light"/>
          <w:color w:val="000000" w:themeColor="text1"/>
          <w:lang w:eastAsia="pl-PL"/>
        </w:rPr>
        <w:t>gdy zmiany te  są korzystne dla Nabywcy.</w:t>
      </w:r>
    </w:p>
    <w:p w14:paraId="52B711AB" w14:textId="77777777" w:rsidR="0001168E" w:rsidRPr="00F950E5" w:rsidRDefault="0001168E" w:rsidP="0001168E">
      <w:pPr>
        <w:pStyle w:val="Akapitzlist"/>
        <w:tabs>
          <w:tab w:val="left" w:pos="284"/>
        </w:tabs>
        <w:overflowPunct w:val="0"/>
        <w:autoSpaceDE w:val="0"/>
        <w:autoSpaceDN w:val="0"/>
        <w:adjustRightInd w:val="0"/>
        <w:spacing w:before="60" w:after="60" w:line="240" w:lineRule="auto"/>
        <w:ind w:left="1134"/>
        <w:textAlignment w:val="baseline"/>
        <w:rPr>
          <w:rFonts w:ascii="Calibri Light" w:eastAsia="Times New Roman" w:hAnsi="Calibri Light" w:cs="Calibri Light"/>
          <w:color w:val="000000" w:themeColor="text1"/>
          <w:lang w:eastAsia="pl-PL"/>
        </w:rPr>
      </w:pPr>
    </w:p>
    <w:p w14:paraId="542DA53C" w14:textId="6DC211C2" w:rsidR="0001168E" w:rsidRPr="00F950E5" w:rsidRDefault="0001168E" w:rsidP="0001168E">
      <w:pPr>
        <w:pStyle w:val="Akapitzlist"/>
        <w:numPr>
          <w:ilvl w:val="1"/>
          <w:numId w:val="11"/>
        </w:numPr>
        <w:spacing w:before="60" w:after="60" w:line="240" w:lineRule="auto"/>
        <w:ind w:left="284" w:hanging="284"/>
        <w:rPr>
          <w:rFonts w:ascii="Calibri Light" w:eastAsia="Times New Roman" w:hAnsi="Calibri Light" w:cs="Calibri Light"/>
          <w:color w:val="000000" w:themeColor="text1"/>
          <w:lang w:eastAsia="pl-PL"/>
        </w:rPr>
      </w:pPr>
      <w:r w:rsidRPr="00F950E5">
        <w:rPr>
          <w:rFonts w:ascii="Calibri Light" w:hAnsi="Calibri Light" w:cs="Calibri Light"/>
          <w:color w:val="000000" w:themeColor="text1"/>
        </w:rPr>
        <w:t>Wszystkie</w:t>
      </w:r>
      <w:r w:rsidRPr="00F950E5">
        <w:rPr>
          <w:rFonts w:ascii="Calibri Light" w:eastAsia="Times New Roman" w:hAnsi="Calibri Light" w:cs="Calibri Light"/>
          <w:color w:val="000000" w:themeColor="text1"/>
          <w:lang w:eastAsia="pl-PL"/>
        </w:rPr>
        <w:t xml:space="preserve"> postanowienia stanowią katalog zmian, na które Zamawiający może wyrazić zgodę. Nie stanowią jednocześnie zobowiązania do wyrażenia takiej zgody, za wyjątkiem zapisów w ust</w:t>
      </w:r>
      <w:r w:rsidR="00A742F5">
        <w:rPr>
          <w:rFonts w:ascii="Calibri Light" w:eastAsia="Times New Roman" w:hAnsi="Calibri Light" w:cs="Calibri Light"/>
          <w:color w:val="000000" w:themeColor="text1"/>
          <w:lang w:eastAsia="pl-PL"/>
        </w:rPr>
        <w:t>.</w:t>
      </w:r>
      <w:r w:rsidRPr="00F950E5">
        <w:rPr>
          <w:rFonts w:ascii="Calibri Light" w:eastAsia="Times New Roman" w:hAnsi="Calibri Light" w:cs="Calibri Light"/>
          <w:color w:val="000000" w:themeColor="text1"/>
          <w:lang w:eastAsia="pl-PL"/>
        </w:rPr>
        <w:t xml:space="preserve"> 1, 2, i 3 niniejszego paragrafu.</w:t>
      </w:r>
    </w:p>
    <w:p w14:paraId="7FE83C1D" w14:textId="77777777" w:rsidR="0072396F" w:rsidRPr="008D2AA6" w:rsidRDefault="0072396F" w:rsidP="009135EE">
      <w:pPr>
        <w:spacing w:line="240" w:lineRule="auto"/>
        <w:rPr>
          <w:rFonts w:ascii="Calibri Light" w:hAnsi="Calibri Light" w:cs="Calibri Light"/>
          <w:b/>
          <w:bCs/>
          <w:color w:val="000000"/>
        </w:rPr>
      </w:pPr>
    </w:p>
    <w:p w14:paraId="0B5711B6" w14:textId="07EEC525" w:rsidR="0072396F" w:rsidRPr="008D2AA6" w:rsidRDefault="00EC5B88" w:rsidP="009135EE">
      <w:pPr>
        <w:spacing w:line="240" w:lineRule="auto"/>
        <w:jc w:val="center"/>
        <w:rPr>
          <w:rFonts w:ascii="Calibri Light" w:hAnsi="Calibri Light" w:cs="Calibri Light"/>
          <w:b/>
          <w:bCs/>
          <w:color w:val="000000"/>
        </w:rPr>
      </w:pPr>
      <w:r>
        <w:rPr>
          <w:rFonts w:ascii="Calibri Light" w:hAnsi="Calibri Light" w:cs="Calibri Light"/>
          <w:b/>
          <w:bCs/>
          <w:color w:val="000000"/>
        </w:rPr>
        <w:t>§13</w:t>
      </w:r>
      <w:r w:rsidR="00FC0D2B" w:rsidRPr="008D2AA6">
        <w:rPr>
          <w:rFonts w:ascii="Calibri Light" w:hAnsi="Calibri Light" w:cs="Calibri Light"/>
          <w:b/>
          <w:bCs/>
          <w:color w:val="000000"/>
        </w:rPr>
        <w:t>.</w:t>
      </w:r>
    </w:p>
    <w:p w14:paraId="264F1942" w14:textId="77777777" w:rsidR="0072396F" w:rsidRPr="008D2AA6" w:rsidRDefault="0072396F" w:rsidP="009135EE">
      <w:pPr>
        <w:spacing w:line="240" w:lineRule="auto"/>
        <w:jc w:val="center"/>
        <w:rPr>
          <w:rFonts w:ascii="Calibri Light" w:hAnsi="Calibri Light" w:cs="Calibri Light"/>
          <w:b/>
          <w:bCs/>
          <w:color w:val="000000"/>
        </w:rPr>
      </w:pPr>
      <w:r w:rsidRPr="008D2AA6">
        <w:rPr>
          <w:rFonts w:ascii="Calibri Light" w:hAnsi="Calibri Light" w:cs="Calibri Light"/>
          <w:b/>
          <w:bCs/>
          <w:color w:val="000000"/>
        </w:rPr>
        <w:t>Postanowienia końcowe</w:t>
      </w:r>
    </w:p>
    <w:p w14:paraId="4388BDE9" w14:textId="77777777" w:rsidR="0072396F" w:rsidRPr="008D2AA6" w:rsidRDefault="0072396F" w:rsidP="009135EE">
      <w:pPr>
        <w:numPr>
          <w:ilvl w:val="0"/>
          <w:numId w:val="22"/>
        </w:numPr>
        <w:tabs>
          <w:tab w:val="clear" w:pos="720"/>
        </w:tabs>
        <w:autoSpaceDE w:val="0"/>
        <w:spacing w:before="0" w:after="0" w:line="240" w:lineRule="auto"/>
        <w:ind w:left="426" w:hanging="426"/>
        <w:rPr>
          <w:rFonts w:ascii="Calibri Light" w:hAnsi="Calibri Light" w:cs="Calibri Light"/>
          <w:color w:val="000000"/>
        </w:rPr>
      </w:pPr>
      <w:r w:rsidRPr="008D2AA6">
        <w:rPr>
          <w:rFonts w:ascii="Calibri Light" w:hAnsi="Calibri Light" w:cs="Calibri Light"/>
          <w:color w:val="000000"/>
        </w:rPr>
        <w:t>Wszelkie sprawy sporne wynikłe na tle realizacji Umowy, rozstrzygać będzie Sąd właściwy dla siedziby Zamawiającego.</w:t>
      </w:r>
    </w:p>
    <w:p w14:paraId="6FEA71AD" w14:textId="3F176104" w:rsidR="0072396F" w:rsidRPr="008D2AA6" w:rsidRDefault="0072396F" w:rsidP="009135EE">
      <w:pPr>
        <w:numPr>
          <w:ilvl w:val="0"/>
          <w:numId w:val="22"/>
        </w:numPr>
        <w:tabs>
          <w:tab w:val="clear" w:pos="720"/>
        </w:tabs>
        <w:autoSpaceDE w:val="0"/>
        <w:spacing w:before="0" w:after="0" w:line="240" w:lineRule="auto"/>
        <w:ind w:left="426" w:hanging="426"/>
        <w:rPr>
          <w:rFonts w:ascii="Calibri Light" w:hAnsi="Calibri Light" w:cs="Calibri Light"/>
          <w:color w:val="000000"/>
        </w:rPr>
      </w:pPr>
      <w:r w:rsidRPr="008D2AA6">
        <w:rPr>
          <w:rFonts w:ascii="Calibri Light" w:hAnsi="Calibri Light" w:cs="Calibri Light"/>
          <w:color w:val="000000"/>
        </w:rPr>
        <w:t>Integralną częścią niniejszej umowy jest wykaz punktów poboru energii elektrycznej (</w:t>
      </w:r>
      <w:r w:rsidRPr="008D2AA6">
        <w:rPr>
          <w:rFonts w:ascii="Calibri Light" w:hAnsi="Calibri Light" w:cs="Calibri Light"/>
          <w:b/>
          <w:color w:val="000000"/>
        </w:rPr>
        <w:t>załącznik nr 1 do Umowy</w:t>
      </w:r>
      <w:r w:rsidRPr="008D2AA6">
        <w:rPr>
          <w:rFonts w:ascii="Calibri Light" w:hAnsi="Calibri Light" w:cs="Calibri Light"/>
          <w:color w:val="000000"/>
        </w:rPr>
        <w:t>).</w:t>
      </w:r>
    </w:p>
    <w:p w14:paraId="1017F87B" w14:textId="7B26BB42" w:rsidR="0072396F" w:rsidRPr="008D2AA6" w:rsidRDefault="0072396F" w:rsidP="009135EE">
      <w:pPr>
        <w:numPr>
          <w:ilvl w:val="0"/>
          <w:numId w:val="22"/>
        </w:numPr>
        <w:tabs>
          <w:tab w:val="clear" w:pos="720"/>
        </w:tabs>
        <w:autoSpaceDE w:val="0"/>
        <w:spacing w:before="0" w:after="0" w:line="240" w:lineRule="auto"/>
        <w:ind w:left="426" w:hanging="426"/>
        <w:rPr>
          <w:rFonts w:ascii="Calibri Light" w:hAnsi="Calibri Light" w:cs="Calibri Light"/>
          <w:color w:val="000000"/>
        </w:rPr>
      </w:pPr>
      <w:r w:rsidRPr="008D2AA6">
        <w:rPr>
          <w:rFonts w:ascii="Calibri Light" w:hAnsi="Calibri Light" w:cs="Calibri Light"/>
          <w:color w:val="000000"/>
        </w:rPr>
        <w:t>W sprawach nieuregulowanych Umową zastosowanie znajdą przepisy P</w:t>
      </w:r>
      <w:r w:rsidR="0001168E">
        <w:rPr>
          <w:rFonts w:ascii="Calibri Light" w:hAnsi="Calibri Light" w:cs="Calibri Light"/>
          <w:color w:val="000000"/>
        </w:rPr>
        <w:t>rawa zamówień publicznych, Kodeksu Cywilnego</w:t>
      </w:r>
      <w:r w:rsidRPr="008D2AA6">
        <w:rPr>
          <w:rFonts w:ascii="Calibri Light" w:hAnsi="Calibri Light" w:cs="Calibri Light"/>
          <w:color w:val="000000"/>
        </w:rPr>
        <w:t>, Prawa energetycznego.</w:t>
      </w:r>
    </w:p>
    <w:p w14:paraId="02A43944" w14:textId="16AF19D2" w:rsidR="0072396F" w:rsidRPr="008D2AA6" w:rsidRDefault="0072396F" w:rsidP="009135EE">
      <w:pPr>
        <w:numPr>
          <w:ilvl w:val="0"/>
          <w:numId w:val="22"/>
        </w:numPr>
        <w:tabs>
          <w:tab w:val="clear" w:pos="720"/>
        </w:tabs>
        <w:autoSpaceDE w:val="0"/>
        <w:spacing w:before="0" w:after="0" w:line="240" w:lineRule="auto"/>
        <w:ind w:left="426" w:hanging="426"/>
        <w:rPr>
          <w:rFonts w:ascii="Calibri Light" w:hAnsi="Calibri Light" w:cs="Calibri Light"/>
        </w:rPr>
      </w:pPr>
      <w:r w:rsidRPr="008D2AA6">
        <w:rPr>
          <w:rFonts w:ascii="Calibri Light" w:hAnsi="Calibri Light" w:cs="Calibri Light"/>
        </w:rPr>
        <w:lastRenderedPageBreak/>
        <w:t>Zamawiający dla realizacji umowy i dokonania czynności związanymi z wprowadzeniem jej do systemu OSD udziela Wykonawcy pełnomocnictwa o t</w:t>
      </w:r>
      <w:r w:rsidR="00A204B5" w:rsidRPr="008D2AA6">
        <w:rPr>
          <w:rFonts w:ascii="Calibri Light" w:hAnsi="Calibri Light" w:cs="Calibri Light"/>
        </w:rPr>
        <w:t xml:space="preserve">reści zawartej w </w:t>
      </w:r>
      <w:r w:rsidR="00A204B5" w:rsidRPr="008D2AA6">
        <w:rPr>
          <w:rFonts w:ascii="Calibri Light" w:hAnsi="Calibri Light" w:cs="Calibri Light"/>
          <w:b/>
        </w:rPr>
        <w:t xml:space="preserve">załączniku nr </w:t>
      </w:r>
      <w:r w:rsidR="003121E4" w:rsidRPr="008D2AA6">
        <w:rPr>
          <w:rFonts w:ascii="Calibri Light" w:hAnsi="Calibri Light" w:cs="Calibri Light"/>
          <w:b/>
        </w:rPr>
        <w:t>2</w:t>
      </w:r>
      <w:r w:rsidRPr="008D2AA6">
        <w:rPr>
          <w:rFonts w:ascii="Calibri Light" w:hAnsi="Calibri Light" w:cs="Calibri Light"/>
        </w:rPr>
        <w:t xml:space="preserve"> do niniejszej umowy.</w:t>
      </w:r>
    </w:p>
    <w:p w14:paraId="71358A1E" w14:textId="77777777" w:rsidR="0072396F" w:rsidRPr="008D2AA6" w:rsidRDefault="0072396F" w:rsidP="009135EE">
      <w:pPr>
        <w:numPr>
          <w:ilvl w:val="0"/>
          <w:numId w:val="22"/>
        </w:numPr>
        <w:tabs>
          <w:tab w:val="clear" w:pos="720"/>
        </w:tabs>
        <w:autoSpaceDE w:val="0"/>
        <w:spacing w:before="0" w:after="0" w:line="240" w:lineRule="auto"/>
        <w:ind w:left="426" w:hanging="426"/>
        <w:rPr>
          <w:rFonts w:ascii="Calibri Light" w:hAnsi="Calibri Light" w:cs="Calibri Light"/>
          <w:color w:val="000000"/>
        </w:rPr>
      </w:pPr>
      <w:r w:rsidRPr="008D2AA6">
        <w:rPr>
          <w:rFonts w:ascii="Calibri Light" w:hAnsi="Calibri Light" w:cs="Calibri Light"/>
          <w:color w:val="000000"/>
        </w:rPr>
        <w:t>Umowę sporządzono w 2  jednobrzmiących egzemplarzach, z czego 1 egzemplarz dla Zamawiającego i 1 egzemplarz dla Wykonawcy.</w:t>
      </w:r>
    </w:p>
    <w:p w14:paraId="2E008562" w14:textId="77777777" w:rsidR="0072396F" w:rsidRPr="008D2AA6" w:rsidRDefault="0072396F" w:rsidP="009135EE">
      <w:pPr>
        <w:autoSpaceDE w:val="0"/>
        <w:spacing w:line="240" w:lineRule="auto"/>
        <w:rPr>
          <w:rFonts w:ascii="Calibri Light" w:hAnsi="Calibri Light" w:cs="Calibri Light"/>
          <w:color w:val="000000"/>
        </w:rPr>
      </w:pPr>
    </w:p>
    <w:p w14:paraId="6509BAF8" w14:textId="77777777" w:rsidR="0072396F" w:rsidRPr="008D2AA6" w:rsidRDefault="0072396F" w:rsidP="009135EE">
      <w:pPr>
        <w:autoSpaceDE w:val="0"/>
        <w:spacing w:line="240" w:lineRule="auto"/>
        <w:jc w:val="center"/>
        <w:rPr>
          <w:rFonts w:ascii="Calibri Light" w:hAnsi="Calibri Light" w:cs="Calibri Light"/>
          <w:b/>
          <w:color w:val="000000"/>
        </w:rPr>
      </w:pPr>
    </w:p>
    <w:p w14:paraId="4156A90A" w14:textId="77777777" w:rsidR="0072396F" w:rsidRPr="008D2AA6" w:rsidRDefault="0072396F" w:rsidP="009135EE">
      <w:pPr>
        <w:autoSpaceDE w:val="0"/>
        <w:spacing w:line="240" w:lineRule="auto"/>
        <w:jc w:val="center"/>
        <w:rPr>
          <w:rFonts w:ascii="Calibri Light" w:hAnsi="Calibri Light" w:cs="Calibri Light"/>
          <w:b/>
          <w:color w:val="000000"/>
        </w:rPr>
      </w:pPr>
      <w:r w:rsidRPr="008D2AA6">
        <w:rPr>
          <w:rFonts w:ascii="Calibri Light" w:hAnsi="Calibri Light" w:cs="Calibri Light"/>
          <w:b/>
          <w:color w:val="000000"/>
        </w:rPr>
        <w:t>Zamawiający                                                                 Wykonawca</w:t>
      </w:r>
    </w:p>
    <w:p w14:paraId="349FC285" w14:textId="77777777" w:rsidR="0072396F" w:rsidRPr="008D2AA6" w:rsidRDefault="0072396F" w:rsidP="009135EE">
      <w:pPr>
        <w:spacing w:line="240" w:lineRule="auto"/>
        <w:rPr>
          <w:rFonts w:ascii="Calibri Light" w:hAnsi="Calibri Light" w:cs="Calibri Light"/>
          <w:bCs/>
          <w:color w:val="000000"/>
        </w:rPr>
      </w:pPr>
    </w:p>
    <w:p w14:paraId="6FF632A5" w14:textId="77777777" w:rsidR="0072396F" w:rsidRPr="008D2AA6" w:rsidRDefault="0072396F" w:rsidP="009135EE">
      <w:pPr>
        <w:spacing w:line="240" w:lineRule="auto"/>
        <w:rPr>
          <w:rFonts w:ascii="Calibri Light" w:hAnsi="Calibri Light" w:cs="Calibri Light"/>
          <w:bCs/>
          <w:color w:val="000000"/>
        </w:rPr>
      </w:pPr>
    </w:p>
    <w:p w14:paraId="5301C4F9" w14:textId="77777777" w:rsidR="0072396F" w:rsidRPr="008D2AA6" w:rsidRDefault="0072396F" w:rsidP="009135EE">
      <w:pPr>
        <w:spacing w:line="240" w:lineRule="auto"/>
        <w:rPr>
          <w:rFonts w:ascii="Calibri Light" w:hAnsi="Calibri Light" w:cs="Calibri Light"/>
          <w:bCs/>
          <w:color w:val="000000"/>
        </w:rPr>
      </w:pPr>
    </w:p>
    <w:p w14:paraId="05EE66FE" w14:textId="77777777" w:rsidR="0072396F" w:rsidRPr="008D2AA6" w:rsidRDefault="0072396F" w:rsidP="009135EE">
      <w:pPr>
        <w:spacing w:line="240" w:lineRule="auto"/>
        <w:rPr>
          <w:rFonts w:ascii="Calibri Light" w:hAnsi="Calibri Light" w:cs="Calibri Light"/>
          <w:bCs/>
          <w:color w:val="000000"/>
        </w:rPr>
      </w:pPr>
    </w:p>
    <w:p w14:paraId="25F1CC48" w14:textId="77777777" w:rsidR="0072396F" w:rsidRPr="008D2AA6" w:rsidRDefault="0072396F" w:rsidP="009135EE">
      <w:pPr>
        <w:spacing w:line="240" w:lineRule="auto"/>
        <w:rPr>
          <w:rFonts w:ascii="Calibri Light" w:hAnsi="Calibri Light" w:cs="Calibri Light"/>
          <w:bCs/>
          <w:color w:val="000000"/>
        </w:rPr>
      </w:pPr>
    </w:p>
    <w:p w14:paraId="4836ADDD" w14:textId="77777777" w:rsidR="0072396F" w:rsidRPr="008D2AA6" w:rsidRDefault="0072396F" w:rsidP="009135EE">
      <w:pPr>
        <w:spacing w:line="240" w:lineRule="auto"/>
        <w:rPr>
          <w:rFonts w:ascii="Calibri Light" w:hAnsi="Calibri Light" w:cs="Calibri Light"/>
          <w:bCs/>
          <w:color w:val="000000"/>
        </w:rPr>
      </w:pPr>
    </w:p>
    <w:p w14:paraId="5CA23F37" w14:textId="77777777" w:rsidR="0008505D" w:rsidRPr="008D2AA6" w:rsidRDefault="0008505D" w:rsidP="009135EE">
      <w:pPr>
        <w:spacing w:line="240" w:lineRule="auto"/>
        <w:rPr>
          <w:rFonts w:ascii="Calibri Light" w:hAnsi="Calibri Light" w:cs="Calibri Light"/>
          <w:bCs/>
          <w:color w:val="000000"/>
        </w:rPr>
      </w:pPr>
    </w:p>
    <w:p w14:paraId="74B8CA9A" w14:textId="77777777" w:rsidR="0072396F" w:rsidRPr="008D2AA6" w:rsidRDefault="0072396F" w:rsidP="009135EE">
      <w:pPr>
        <w:spacing w:line="240" w:lineRule="auto"/>
        <w:rPr>
          <w:rFonts w:ascii="Calibri Light" w:hAnsi="Calibri Light" w:cs="Calibri Light"/>
          <w:bCs/>
          <w:color w:val="000000"/>
        </w:rPr>
      </w:pPr>
    </w:p>
    <w:p w14:paraId="7041758C" w14:textId="77777777" w:rsidR="0072396F" w:rsidRPr="008D2AA6" w:rsidRDefault="0072396F" w:rsidP="009135EE">
      <w:pPr>
        <w:spacing w:line="240" w:lineRule="auto"/>
        <w:rPr>
          <w:rFonts w:ascii="Calibri Light" w:hAnsi="Calibri Light" w:cs="Calibri Light"/>
          <w:bCs/>
          <w:color w:val="000000"/>
        </w:rPr>
      </w:pPr>
      <w:r w:rsidRPr="008D2AA6">
        <w:rPr>
          <w:rFonts w:ascii="Calibri Light" w:hAnsi="Calibri Light" w:cs="Calibri Light"/>
          <w:bCs/>
          <w:color w:val="000000"/>
        </w:rPr>
        <w:t>Załączniki do umowy</w:t>
      </w:r>
    </w:p>
    <w:p w14:paraId="1A476297" w14:textId="4B168B04" w:rsidR="0072396F" w:rsidRPr="008D2AA6" w:rsidRDefault="0072396F" w:rsidP="009135EE">
      <w:pPr>
        <w:numPr>
          <w:ilvl w:val="1"/>
          <w:numId w:val="23"/>
        </w:numPr>
        <w:tabs>
          <w:tab w:val="clear" w:pos="1260"/>
        </w:tabs>
        <w:spacing w:before="0" w:after="0" w:line="240" w:lineRule="auto"/>
        <w:ind w:left="426" w:hanging="426"/>
        <w:jc w:val="left"/>
        <w:rPr>
          <w:rFonts w:ascii="Calibri Light" w:hAnsi="Calibri Light" w:cs="Calibri Light"/>
          <w:bCs/>
        </w:rPr>
      </w:pPr>
      <w:r w:rsidRPr="008D2AA6">
        <w:rPr>
          <w:rFonts w:ascii="Calibri Light" w:hAnsi="Calibri Light" w:cs="Calibri Light"/>
          <w:bCs/>
        </w:rPr>
        <w:t>Załącznik nr 1 –</w:t>
      </w:r>
      <w:r w:rsidR="00A204B5" w:rsidRPr="008D2AA6">
        <w:rPr>
          <w:rFonts w:ascii="Calibri Light" w:hAnsi="Calibri Light" w:cs="Calibri Light"/>
          <w:bCs/>
        </w:rPr>
        <w:t xml:space="preserve"> </w:t>
      </w:r>
      <w:r w:rsidRPr="008D2AA6">
        <w:rPr>
          <w:rFonts w:ascii="Calibri Light" w:hAnsi="Calibri Light" w:cs="Calibri Light"/>
          <w:bCs/>
        </w:rPr>
        <w:t>Wykaz punktów poboru energii elektrycznej</w:t>
      </w:r>
    </w:p>
    <w:p w14:paraId="3F9DEF88" w14:textId="4675DAA1" w:rsidR="0072396F" w:rsidRPr="008D2AA6" w:rsidRDefault="003121E4" w:rsidP="009135EE">
      <w:pPr>
        <w:numPr>
          <w:ilvl w:val="1"/>
          <w:numId w:val="23"/>
        </w:numPr>
        <w:tabs>
          <w:tab w:val="clear" w:pos="1260"/>
        </w:tabs>
        <w:spacing w:before="0" w:after="0" w:line="240" w:lineRule="auto"/>
        <w:ind w:left="426" w:hanging="426"/>
        <w:jc w:val="left"/>
        <w:rPr>
          <w:rFonts w:ascii="Calibri Light" w:hAnsi="Calibri Light" w:cs="Calibri Light"/>
          <w:bCs/>
        </w:rPr>
      </w:pPr>
      <w:r w:rsidRPr="008D2AA6">
        <w:rPr>
          <w:rFonts w:ascii="Calibri Light" w:hAnsi="Calibri Light" w:cs="Calibri Light"/>
          <w:bCs/>
        </w:rPr>
        <w:t>Załącznik nr 2</w:t>
      </w:r>
      <w:r w:rsidR="0072396F" w:rsidRPr="008D2AA6">
        <w:rPr>
          <w:rFonts w:ascii="Calibri Light" w:hAnsi="Calibri Light" w:cs="Calibri Light"/>
          <w:bCs/>
        </w:rPr>
        <w:t xml:space="preserve"> - pełnomocnictwo.</w:t>
      </w:r>
    </w:p>
    <w:p w14:paraId="28FB027C" w14:textId="77777777" w:rsidR="0072396F" w:rsidRPr="008D2AA6" w:rsidRDefault="0072396F" w:rsidP="009135EE">
      <w:pPr>
        <w:spacing w:line="240" w:lineRule="auto"/>
        <w:rPr>
          <w:rFonts w:ascii="Calibri Light" w:hAnsi="Calibri Light" w:cs="Calibri Light"/>
          <w:bCs/>
        </w:rPr>
      </w:pPr>
    </w:p>
    <w:p w14:paraId="409B0CDD" w14:textId="77777777" w:rsidR="0072396F" w:rsidRPr="008D2AA6" w:rsidRDefault="0072396F" w:rsidP="009135EE">
      <w:pPr>
        <w:pageBreakBefore/>
        <w:spacing w:line="240" w:lineRule="auto"/>
        <w:rPr>
          <w:rFonts w:ascii="Calibri Light" w:hAnsi="Calibri Light" w:cs="Calibri Light"/>
          <w:b/>
          <w:bCs/>
        </w:rPr>
        <w:sectPr w:rsidR="0072396F" w:rsidRPr="008D2AA6" w:rsidSect="00F1678C">
          <w:headerReference w:type="default" r:id="rId8"/>
          <w:footerReference w:type="default" r:id="rId9"/>
          <w:pgSz w:w="11906" w:h="16838"/>
          <w:pgMar w:top="1417" w:right="1417" w:bottom="1134" w:left="1417" w:header="708" w:footer="708" w:gutter="0"/>
          <w:cols w:space="708"/>
          <w:docGrid w:linePitch="360"/>
        </w:sectPr>
      </w:pPr>
    </w:p>
    <w:p w14:paraId="5E0EE571" w14:textId="77777777" w:rsidR="006C348F" w:rsidRPr="008D2AA6" w:rsidRDefault="0072396F" w:rsidP="009135EE">
      <w:pPr>
        <w:pageBreakBefore/>
        <w:spacing w:after="600" w:line="240" w:lineRule="auto"/>
        <w:jc w:val="right"/>
        <w:rPr>
          <w:rFonts w:ascii="Calibri Light" w:hAnsi="Calibri Light" w:cs="Calibri Light"/>
          <w:b/>
          <w:bCs/>
        </w:rPr>
      </w:pPr>
      <w:r w:rsidRPr="008D2AA6">
        <w:rPr>
          <w:rFonts w:ascii="Calibri Light" w:hAnsi="Calibri Light" w:cs="Calibri Light"/>
          <w:b/>
          <w:bCs/>
        </w:rPr>
        <w:lastRenderedPageBreak/>
        <w:t>Załącznik nr 1 do umowy sprzedaży energii elektrycznej</w:t>
      </w:r>
    </w:p>
    <w:tbl>
      <w:tblPr>
        <w:tblW w:w="10389" w:type="dxa"/>
        <w:tblInd w:w="-998" w:type="dxa"/>
        <w:tblCellMar>
          <w:left w:w="70" w:type="dxa"/>
          <w:right w:w="70" w:type="dxa"/>
        </w:tblCellMar>
        <w:tblLook w:val="04A0" w:firstRow="1" w:lastRow="0" w:firstColumn="1" w:lastColumn="0" w:noHBand="0" w:noVBand="1"/>
      </w:tblPr>
      <w:tblGrid>
        <w:gridCol w:w="460"/>
        <w:gridCol w:w="1242"/>
        <w:gridCol w:w="700"/>
        <w:gridCol w:w="732"/>
        <w:gridCol w:w="1420"/>
        <w:gridCol w:w="1141"/>
        <w:gridCol w:w="740"/>
        <w:gridCol w:w="1646"/>
        <w:gridCol w:w="713"/>
        <w:gridCol w:w="704"/>
        <w:gridCol w:w="891"/>
      </w:tblGrid>
      <w:tr w:rsidR="0057245D" w:rsidRPr="0057245D" w14:paraId="2AABF8DB" w14:textId="77777777" w:rsidTr="0057245D">
        <w:trPr>
          <w:trHeight w:val="675"/>
        </w:trPr>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DB2D272" w14:textId="77777777" w:rsidR="0057245D" w:rsidRPr="0057245D" w:rsidRDefault="0057245D" w:rsidP="0057245D">
            <w:pPr>
              <w:spacing w:before="0" w:after="0" w:line="240" w:lineRule="auto"/>
              <w:jc w:val="left"/>
              <w:rPr>
                <w:rFonts w:ascii="Calibri Light" w:eastAsia="Times New Roman" w:hAnsi="Calibri Light" w:cs="Calibri Light"/>
                <w:b/>
                <w:bCs/>
                <w:color w:val="000000"/>
                <w:sz w:val="16"/>
                <w:szCs w:val="16"/>
                <w:lang w:eastAsia="pl-PL"/>
              </w:rPr>
            </w:pPr>
            <w:r w:rsidRPr="0057245D">
              <w:rPr>
                <w:rFonts w:ascii="Calibri Light" w:eastAsia="Times New Roman" w:hAnsi="Calibri Light" w:cs="Calibri Light"/>
                <w:b/>
                <w:bCs/>
                <w:color w:val="000000"/>
                <w:sz w:val="16"/>
                <w:szCs w:val="16"/>
                <w:lang w:eastAsia="pl-PL"/>
              </w:rPr>
              <w:t>Lp.</w:t>
            </w:r>
          </w:p>
        </w:tc>
        <w:tc>
          <w:tcPr>
            <w:tcW w:w="1242" w:type="dxa"/>
            <w:tcBorders>
              <w:top w:val="single" w:sz="4" w:space="0" w:color="000000"/>
              <w:left w:val="nil"/>
              <w:bottom w:val="single" w:sz="4" w:space="0" w:color="000000"/>
              <w:right w:val="single" w:sz="4" w:space="0" w:color="000000"/>
            </w:tcBorders>
            <w:shd w:val="clear" w:color="auto" w:fill="auto"/>
            <w:noWrap/>
            <w:vAlign w:val="center"/>
            <w:hideMark/>
          </w:tcPr>
          <w:p w14:paraId="20401909" w14:textId="77777777" w:rsidR="0057245D" w:rsidRPr="0057245D" w:rsidRDefault="0057245D" w:rsidP="0057245D">
            <w:pPr>
              <w:spacing w:before="0" w:after="0" w:line="240" w:lineRule="auto"/>
              <w:jc w:val="center"/>
              <w:rPr>
                <w:rFonts w:ascii="Calibri Light" w:eastAsia="Times New Roman" w:hAnsi="Calibri Light" w:cs="Calibri Light"/>
                <w:b/>
                <w:bCs/>
                <w:color w:val="000000"/>
                <w:sz w:val="16"/>
                <w:szCs w:val="16"/>
                <w:lang w:eastAsia="pl-PL"/>
              </w:rPr>
            </w:pPr>
            <w:r w:rsidRPr="0057245D">
              <w:rPr>
                <w:rFonts w:ascii="Calibri Light" w:eastAsia="Times New Roman" w:hAnsi="Calibri Light" w:cs="Calibri Light"/>
                <w:b/>
                <w:bCs/>
                <w:color w:val="000000"/>
                <w:sz w:val="16"/>
                <w:szCs w:val="16"/>
                <w:lang w:eastAsia="pl-PL"/>
              </w:rPr>
              <w:t>Nazwa obiektu</w:t>
            </w:r>
          </w:p>
        </w:tc>
        <w:tc>
          <w:tcPr>
            <w:tcW w:w="700" w:type="dxa"/>
            <w:tcBorders>
              <w:top w:val="single" w:sz="4" w:space="0" w:color="000000"/>
              <w:left w:val="nil"/>
              <w:bottom w:val="single" w:sz="4" w:space="0" w:color="000000"/>
              <w:right w:val="single" w:sz="4" w:space="0" w:color="000000"/>
            </w:tcBorders>
            <w:shd w:val="clear" w:color="auto" w:fill="auto"/>
            <w:noWrap/>
            <w:vAlign w:val="center"/>
            <w:hideMark/>
          </w:tcPr>
          <w:p w14:paraId="560D3BE5" w14:textId="77777777" w:rsidR="0057245D" w:rsidRPr="0057245D" w:rsidRDefault="0057245D" w:rsidP="0057245D">
            <w:pPr>
              <w:spacing w:before="0" w:after="0" w:line="240" w:lineRule="auto"/>
              <w:jc w:val="center"/>
              <w:rPr>
                <w:rFonts w:ascii="Calibri Light" w:eastAsia="Times New Roman" w:hAnsi="Calibri Light" w:cs="Calibri Light"/>
                <w:b/>
                <w:bCs/>
                <w:color w:val="000000"/>
                <w:sz w:val="16"/>
                <w:szCs w:val="16"/>
                <w:lang w:eastAsia="pl-PL"/>
              </w:rPr>
            </w:pPr>
            <w:r w:rsidRPr="0057245D">
              <w:rPr>
                <w:rFonts w:ascii="Calibri Light" w:eastAsia="Times New Roman" w:hAnsi="Calibri Light" w:cs="Calibri Light"/>
                <w:b/>
                <w:bCs/>
                <w:color w:val="000000"/>
                <w:sz w:val="16"/>
                <w:szCs w:val="16"/>
                <w:lang w:eastAsia="pl-PL"/>
              </w:rPr>
              <w:t>Kod</w:t>
            </w:r>
          </w:p>
        </w:tc>
        <w:tc>
          <w:tcPr>
            <w:tcW w:w="732" w:type="dxa"/>
            <w:tcBorders>
              <w:top w:val="single" w:sz="4" w:space="0" w:color="000000"/>
              <w:left w:val="nil"/>
              <w:bottom w:val="single" w:sz="4" w:space="0" w:color="000000"/>
              <w:right w:val="single" w:sz="4" w:space="0" w:color="000000"/>
            </w:tcBorders>
            <w:shd w:val="clear" w:color="auto" w:fill="auto"/>
            <w:noWrap/>
            <w:vAlign w:val="center"/>
            <w:hideMark/>
          </w:tcPr>
          <w:p w14:paraId="54BFA0EC" w14:textId="77777777" w:rsidR="0057245D" w:rsidRPr="0057245D" w:rsidRDefault="0057245D" w:rsidP="0057245D">
            <w:pPr>
              <w:spacing w:before="0" w:after="0" w:line="240" w:lineRule="auto"/>
              <w:jc w:val="center"/>
              <w:rPr>
                <w:rFonts w:ascii="Calibri Light" w:eastAsia="Times New Roman" w:hAnsi="Calibri Light" w:cs="Calibri Light"/>
                <w:b/>
                <w:bCs/>
                <w:color w:val="000000"/>
                <w:sz w:val="16"/>
                <w:szCs w:val="16"/>
                <w:lang w:eastAsia="pl-PL"/>
              </w:rPr>
            </w:pPr>
            <w:r w:rsidRPr="0057245D">
              <w:rPr>
                <w:rFonts w:ascii="Calibri Light" w:eastAsia="Times New Roman" w:hAnsi="Calibri Light" w:cs="Calibri Light"/>
                <w:b/>
                <w:bCs/>
                <w:color w:val="000000"/>
                <w:sz w:val="16"/>
                <w:szCs w:val="16"/>
                <w:lang w:eastAsia="pl-PL"/>
              </w:rPr>
              <w:t>Poczta</w:t>
            </w:r>
          </w:p>
        </w:tc>
        <w:tc>
          <w:tcPr>
            <w:tcW w:w="1420" w:type="dxa"/>
            <w:tcBorders>
              <w:top w:val="single" w:sz="4" w:space="0" w:color="000000"/>
              <w:left w:val="nil"/>
              <w:bottom w:val="single" w:sz="4" w:space="0" w:color="000000"/>
              <w:right w:val="single" w:sz="4" w:space="0" w:color="000000"/>
            </w:tcBorders>
            <w:shd w:val="clear" w:color="auto" w:fill="auto"/>
            <w:noWrap/>
            <w:vAlign w:val="center"/>
            <w:hideMark/>
          </w:tcPr>
          <w:p w14:paraId="568D6AAE" w14:textId="77777777" w:rsidR="0057245D" w:rsidRPr="0057245D" w:rsidRDefault="0057245D" w:rsidP="0057245D">
            <w:pPr>
              <w:spacing w:before="0" w:after="0" w:line="240" w:lineRule="auto"/>
              <w:jc w:val="center"/>
              <w:rPr>
                <w:rFonts w:ascii="Calibri Light" w:eastAsia="Times New Roman" w:hAnsi="Calibri Light" w:cs="Calibri Light"/>
                <w:b/>
                <w:bCs/>
                <w:color w:val="000000"/>
                <w:sz w:val="16"/>
                <w:szCs w:val="16"/>
                <w:lang w:eastAsia="pl-PL"/>
              </w:rPr>
            </w:pPr>
            <w:r w:rsidRPr="0057245D">
              <w:rPr>
                <w:rFonts w:ascii="Calibri Light" w:eastAsia="Times New Roman" w:hAnsi="Calibri Light" w:cs="Calibri Light"/>
                <w:b/>
                <w:bCs/>
                <w:color w:val="000000"/>
                <w:sz w:val="16"/>
                <w:szCs w:val="16"/>
                <w:lang w:eastAsia="pl-PL"/>
              </w:rPr>
              <w:t>Miejscowość</w:t>
            </w:r>
          </w:p>
        </w:tc>
        <w:tc>
          <w:tcPr>
            <w:tcW w:w="1141" w:type="dxa"/>
            <w:tcBorders>
              <w:top w:val="single" w:sz="4" w:space="0" w:color="000000"/>
              <w:left w:val="nil"/>
              <w:bottom w:val="single" w:sz="4" w:space="0" w:color="000000"/>
              <w:right w:val="single" w:sz="4" w:space="0" w:color="000000"/>
            </w:tcBorders>
            <w:shd w:val="clear" w:color="auto" w:fill="auto"/>
            <w:noWrap/>
            <w:vAlign w:val="center"/>
            <w:hideMark/>
          </w:tcPr>
          <w:p w14:paraId="0A42731A" w14:textId="77777777" w:rsidR="0057245D" w:rsidRPr="0057245D" w:rsidRDefault="0057245D" w:rsidP="0057245D">
            <w:pPr>
              <w:spacing w:before="0" w:after="0" w:line="240" w:lineRule="auto"/>
              <w:jc w:val="center"/>
              <w:rPr>
                <w:rFonts w:ascii="Calibri Light" w:eastAsia="Times New Roman" w:hAnsi="Calibri Light" w:cs="Calibri Light"/>
                <w:b/>
                <w:bCs/>
                <w:color w:val="000000"/>
                <w:sz w:val="16"/>
                <w:szCs w:val="16"/>
                <w:lang w:eastAsia="pl-PL"/>
              </w:rPr>
            </w:pPr>
            <w:r w:rsidRPr="0057245D">
              <w:rPr>
                <w:rFonts w:ascii="Calibri Light" w:eastAsia="Times New Roman" w:hAnsi="Calibri Light" w:cs="Calibri Light"/>
                <w:b/>
                <w:bCs/>
                <w:color w:val="000000"/>
                <w:sz w:val="16"/>
                <w:szCs w:val="16"/>
                <w:lang w:eastAsia="pl-PL"/>
              </w:rPr>
              <w:t>Adres</w:t>
            </w:r>
          </w:p>
        </w:tc>
        <w:tc>
          <w:tcPr>
            <w:tcW w:w="740" w:type="dxa"/>
            <w:tcBorders>
              <w:top w:val="single" w:sz="4" w:space="0" w:color="000000"/>
              <w:left w:val="nil"/>
              <w:bottom w:val="single" w:sz="4" w:space="0" w:color="000000"/>
              <w:right w:val="single" w:sz="4" w:space="0" w:color="000000"/>
            </w:tcBorders>
            <w:shd w:val="clear" w:color="auto" w:fill="auto"/>
            <w:noWrap/>
            <w:vAlign w:val="center"/>
            <w:hideMark/>
          </w:tcPr>
          <w:p w14:paraId="32465069" w14:textId="77777777" w:rsidR="0057245D" w:rsidRPr="0057245D" w:rsidRDefault="0057245D" w:rsidP="0057245D">
            <w:pPr>
              <w:spacing w:before="0" w:after="0" w:line="240" w:lineRule="auto"/>
              <w:jc w:val="center"/>
              <w:rPr>
                <w:rFonts w:ascii="Calibri Light" w:eastAsia="Times New Roman" w:hAnsi="Calibri Light" w:cs="Calibri Light"/>
                <w:b/>
                <w:bCs/>
                <w:color w:val="000000"/>
                <w:sz w:val="16"/>
                <w:szCs w:val="16"/>
                <w:lang w:eastAsia="pl-PL"/>
              </w:rPr>
            </w:pPr>
            <w:r w:rsidRPr="0057245D">
              <w:rPr>
                <w:rFonts w:ascii="Calibri Light" w:eastAsia="Times New Roman" w:hAnsi="Calibri Light" w:cs="Calibri Light"/>
                <w:b/>
                <w:bCs/>
                <w:color w:val="000000"/>
                <w:sz w:val="16"/>
                <w:szCs w:val="16"/>
                <w:lang w:eastAsia="pl-PL"/>
              </w:rPr>
              <w:t>Nr posesji</w:t>
            </w:r>
          </w:p>
        </w:tc>
        <w:tc>
          <w:tcPr>
            <w:tcW w:w="1646" w:type="dxa"/>
            <w:tcBorders>
              <w:top w:val="single" w:sz="4" w:space="0" w:color="000000"/>
              <w:left w:val="nil"/>
              <w:bottom w:val="single" w:sz="4" w:space="0" w:color="000000"/>
              <w:right w:val="single" w:sz="4" w:space="0" w:color="000000"/>
            </w:tcBorders>
            <w:shd w:val="clear" w:color="auto" w:fill="auto"/>
            <w:noWrap/>
            <w:vAlign w:val="center"/>
            <w:hideMark/>
          </w:tcPr>
          <w:p w14:paraId="4E87AD2D" w14:textId="77777777" w:rsidR="0057245D" w:rsidRPr="0057245D" w:rsidRDefault="0057245D" w:rsidP="0057245D">
            <w:pPr>
              <w:spacing w:before="0" w:after="0" w:line="240" w:lineRule="auto"/>
              <w:jc w:val="center"/>
              <w:rPr>
                <w:rFonts w:ascii="Calibri Light" w:eastAsia="Times New Roman" w:hAnsi="Calibri Light" w:cs="Calibri Light"/>
                <w:b/>
                <w:bCs/>
                <w:color w:val="000000"/>
                <w:sz w:val="16"/>
                <w:szCs w:val="16"/>
                <w:lang w:eastAsia="pl-PL"/>
              </w:rPr>
            </w:pPr>
            <w:r w:rsidRPr="0057245D">
              <w:rPr>
                <w:rFonts w:ascii="Calibri Light" w:eastAsia="Times New Roman" w:hAnsi="Calibri Light" w:cs="Calibri Light"/>
                <w:b/>
                <w:bCs/>
                <w:color w:val="000000"/>
                <w:sz w:val="16"/>
                <w:szCs w:val="16"/>
                <w:lang w:eastAsia="pl-PL"/>
              </w:rPr>
              <w:t>Numer PPE</w:t>
            </w:r>
          </w:p>
        </w:tc>
        <w:tc>
          <w:tcPr>
            <w:tcW w:w="713" w:type="dxa"/>
            <w:tcBorders>
              <w:top w:val="single" w:sz="4" w:space="0" w:color="000000"/>
              <w:left w:val="nil"/>
              <w:bottom w:val="single" w:sz="4" w:space="0" w:color="000000"/>
              <w:right w:val="single" w:sz="4" w:space="0" w:color="000000"/>
            </w:tcBorders>
            <w:shd w:val="clear" w:color="auto" w:fill="auto"/>
            <w:vAlign w:val="center"/>
            <w:hideMark/>
          </w:tcPr>
          <w:p w14:paraId="460B79CE" w14:textId="77777777" w:rsidR="0057245D" w:rsidRPr="0057245D" w:rsidRDefault="0057245D" w:rsidP="0057245D">
            <w:pPr>
              <w:spacing w:before="0" w:after="0" w:line="240" w:lineRule="auto"/>
              <w:jc w:val="center"/>
              <w:rPr>
                <w:rFonts w:ascii="Calibri Light" w:eastAsia="Times New Roman" w:hAnsi="Calibri Light" w:cs="Calibri Light"/>
                <w:b/>
                <w:bCs/>
                <w:color w:val="000000"/>
                <w:sz w:val="16"/>
                <w:szCs w:val="16"/>
                <w:lang w:eastAsia="pl-PL"/>
              </w:rPr>
            </w:pPr>
            <w:r w:rsidRPr="0057245D">
              <w:rPr>
                <w:rFonts w:ascii="Calibri Light" w:eastAsia="Times New Roman" w:hAnsi="Calibri Light" w:cs="Calibri Light"/>
                <w:b/>
                <w:bCs/>
                <w:color w:val="000000"/>
                <w:sz w:val="16"/>
                <w:szCs w:val="16"/>
                <w:lang w:eastAsia="pl-PL"/>
              </w:rPr>
              <w:t>Grupa taryfowa</w:t>
            </w:r>
          </w:p>
        </w:tc>
        <w:tc>
          <w:tcPr>
            <w:tcW w:w="704" w:type="dxa"/>
            <w:tcBorders>
              <w:top w:val="single" w:sz="4" w:space="0" w:color="000000"/>
              <w:left w:val="nil"/>
              <w:bottom w:val="single" w:sz="4" w:space="0" w:color="000000"/>
              <w:right w:val="single" w:sz="4" w:space="0" w:color="000000"/>
            </w:tcBorders>
            <w:shd w:val="clear" w:color="auto" w:fill="auto"/>
            <w:vAlign w:val="center"/>
            <w:hideMark/>
          </w:tcPr>
          <w:p w14:paraId="414CA13D" w14:textId="77777777" w:rsidR="0057245D" w:rsidRPr="0057245D" w:rsidRDefault="0057245D" w:rsidP="0057245D">
            <w:pPr>
              <w:spacing w:before="0" w:after="0" w:line="240" w:lineRule="auto"/>
              <w:jc w:val="center"/>
              <w:rPr>
                <w:rFonts w:ascii="Calibri Light" w:eastAsia="Times New Roman" w:hAnsi="Calibri Light" w:cs="Calibri Light"/>
                <w:b/>
                <w:bCs/>
                <w:color w:val="000000"/>
                <w:sz w:val="16"/>
                <w:szCs w:val="16"/>
                <w:lang w:eastAsia="pl-PL"/>
              </w:rPr>
            </w:pPr>
            <w:r w:rsidRPr="0057245D">
              <w:rPr>
                <w:rFonts w:ascii="Calibri Light" w:eastAsia="Times New Roman" w:hAnsi="Calibri Light" w:cs="Calibri Light"/>
                <w:b/>
                <w:bCs/>
                <w:color w:val="000000"/>
                <w:sz w:val="16"/>
                <w:szCs w:val="16"/>
                <w:lang w:eastAsia="pl-PL"/>
              </w:rPr>
              <w:t>Moc umowna [kW]</w:t>
            </w:r>
          </w:p>
        </w:tc>
        <w:tc>
          <w:tcPr>
            <w:tcW w:w="891" w:type="dxa"/>
            <w:tcBorders>
              <w:top w:val="single" w:sz="4" w:space="0" w:color="000000"/>
              <w:left w:val="nil"/>
              <w:bottom w:val="single" w:sz="4" w:space="0" w:color="000000"/>
              <w:right w:val="single" w:sz="4" w:space="0" w:color="000000"/>
            </w:tcBorders>
            <w:shd w:val="clear" w:color="auto" w:fill="auto"/>
            <w:vAlign w:val="center"/>
            <w:hideMark/>
          </w:tcPr>
          <w:p w14:paraId="33D26CFD" w14:textId="77777777" w:rsidR="0057245D" w:rsidRPr="0057245D" w:rsidRDefault="0057245D" w:rsidP="0057245D">
            <w:pPr>
              <w:spacing w:before="0" w:after="0" w:line="240" w:lineRule="auto"/>
              <w:jc w:val="center"/>
              <w:rPr>
                <w:rFonts w:ascii="Calibri Light" w:eastAsia="Times New Roman" w:hAnsi="Calibri Light" w:cs="Calibri Light"/>
                <w:b/>
                <w:bCs/>
                <w:color w:val="000000"/>
                <w:sz w:val="16"/>
                <w:szCs w:val="16"/>
                <w:lang w:eastAsia="pl-PL"/>
              </w:rPr>
            </w:pPr>
            <w:r w:rsidRPr="0057245D">
              <w:rPr>
                <w:rFonts w:ascii="Calibri Light" w:eastAsia="Times New Roman" w:hAnsi="Calibri Light" w:cs="Calibri Light"/>
                <w:b/>
                <w:bCs/>
                <w:color w:val="000000"/>
                <w:sz w:val="16"/>
                <w:szCs w:val="16"/>
                <w:lang w:eastAsia="pl-PL"/>
              </w:rPr>
              <w:t>Zużycie energii [MWh]</w:t>
            </w:r>
          </w:p>
        </w:tc>
      </w:tr>
      <w:tr w:rsidR="0057245D" w:rsidRPr="0057245D" w14:paraId="059C6678" w14:textId="77777777" w:rsidTr="0057245D">
        <w:trPr>
          <w:trHeight w:val="225"/>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2276C652"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1</w:t>
            </w:r>
          </w:p>
        </w:tc>
        <w:tc>
          <w:tcPr>
            <w:tcW w:w="1242" w:type="dxa"/>
            <w:tcBorders>
              <w:top w:val="nil"/>
              <w:left w:val="nil"/>
              <w:bottom w:val="single" w:sz="4" w:space="0" w:color="000000"/>
              <w:right w:val="single" w:sz="4" w:space="0" w:color="000000"/>
            </w:tcBorders>
            <w:shd w:val="clear" w:color="auto" w:fill="auto"/>
            <w:noWrap/>
            <w:vAlign w:val="bottom"/>
            <w:hideMark/>
          </w:tcPr>
          <w:p w14:paraId="41A30CAF"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Boisko Wielofunkcyjne</w:t>
            </w:r>
          </w:p>
        </w:tc>
        <w:tc>
          <w:tcPr>
            <w:tcW w:w="700" w:type="dxa"/>
            <w:tcBorders>
              <w:top w:val="nil"/>
              <w:left w:val="nil"/>
              <w:bottom w:val="single" w:sz="4" w:space="0" w:color="000000"/>
              <w:right w:val="single" w:sz="4" w:space="0" w:color="000000"/>
            </w:tcBorders>
            <w:shd w:val="clear" w:color="auto" w:fill="auto"/>
            <w:noWrap/>
            <w:vAlign w:val="bottom"/>
            <w:hideMark/>
          </w:tcPr>
          <w:p w14:paraId="272A67B3"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48-130</w:t>
            </w:r>
          </w:p>
        </w:tc>
        <w:tc>
          <w:tcPr>
            <w:tcW w:w="732" w:type="dxa"/>
            <w:tcBorders>
              <w:top w:val="nil"/>
              <w:left w:val="nil"/>
              <w:bottom w:val="single" w:sz="4" w:space="0" w:color="000000"/>
              <w:right w:val="single" w:sz="4" w:space="0" w:color="000000"/>
            </w:tcBorders>
            <w:shd w:val="clear" w:color="auto" w:fill="auto"/>
            <w:noWrap/>
            <w:vAlign w:val="bottom"/>
            <w:hideMark/>
          </w:tcPr>
          <w:p w14:paraId="20D8F481"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Kietrz</w:t>
            </w:r>
          </w:p>
        </w:tc>
        <w:tc>
          <w:tcPr>
            <w:tcW w:w="1420" w:type="dxa"/>
            <w:tcBorders>
              <w:top w:val="nil"/>
              <w:left w:val="nil"/>
              <w:bottom w:val="single" w:sz="4" w:space="0" w:color="000000"/>
              <w:right w:val="single" w:sz="4" w:space="0" w:color="000000"/>
            </w:tcBorders>
            <w:shd w:val="clear" w:color="auto" w:fill="auto"/>
            <w:noWrap/>
            <w:vAlign w:val="bottom"/>
            <w:hideMark/>
          </w:tcPr>
          <w:p w14:paraId="3E28AE5D"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Kietrz</w:t>
            </w:r>
          </w:p>
        </w:tc>
        <w:tc>
          <w:tcPr>
            <w:tcW w:w="1141" w:type="dxa"/>
            <w:tcBorders>
              <w:top w:val="nil"/>
              <w:left w:val="nil"/>
              <w:bottom w:val="single" w:sz="4" w:space="0" w:color="000000"/>
              <w:right w:val="single" w:sz="4" w:space="0" w:color="000000"/>
            </w:tcBorders>
            <w:shd w:val="clear" w:color="auto" w:fill="auto"/>
            <w:noWrap/>
            <w:vAlign w:val="bottom"/>
            <w:hideMark/>
          </w:tcPr>
          <w:p w14:paraId="39B5F3C9"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Kościuszki</w:t>
            </w:r>
          </w:p>
        </w:tc>
        <w:tc>
          <w:tcPr>
            <w:tcW w:w="740" w:type="dxa"/>
            <w:tcBorders>
              <w:top w:val="nil"/>
              <w:left w:val="nil"/>
              <w:bottom w:val="single" w:sz="4" w:space="0" w:color="000000"/>
              <w:right w:val="single" w:sz="4" w:space="0" w:color="000000"/>
            </w:tcBorders>
            <w:shd w:val="clear" w:color="auto" w:fill="auto"/>
            <w:noWrap/>
            <w:vAlign w:val="bottom"/>
            <w:hideMark/>
          </w:tcPr>
          <w:p w14:paraId="1456433C"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Dz. 1938</w:t>
            </w:r>
          </w:p>
        </w:tc>
        <w:tc>
          <w:tcPr>
            <w:tcW w:w="1646" w:type="dxa"/>
            <w:tcBorders>
              <w:top w:val="nil"/>
              <w:left w:val="nil"/>
              <w:bottom w:val="single" w:sz="4" w:space="0" w:color="000000"/>
              <w:right w:val="single" w:sz="4" w:space="0" w:color="000000"/>
            </w:tcBorders>
            <w:shd w:val="clear" w:color="auto" w:fill="auto"/>
            <w:noWrap/>
            <w:vAlign w:val="bottom"/>
            <w:hideMark/>
          </w:tcPr>
          <w:p w14:paraId="4C5E06C6"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590322413600135334</w:t>
            </w:r>
          </w:p>
        </w:tc>
        <w:tc>
          <w:tcPr>
            <w:tcW w:w="713" w:type="dxa"/>
            <w:tcBorders>
              <w:top w:val="nil"/>
              <w:left w:val="nil"/>
              <w:bottom w:val="single" w:sz="4" w:space="0" w:color="000000"/>
              <w:right w:val="single" w:sz="4" w:space="0" w:color="000000"/>
            </w:tcBorders>
            <w:shd w:val="clear" w:color="auto" w:fill="auto"/>
            <w:noWrap/>
            <w:vAlign w:val="bottom"/>
            <w:hideMark/>
          </w:tcPr>
          <w:p w14:paraId="4E36B9B0"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C12a</w:t>
            </w:r>
          </w:p>
        </w:tc>
        <w:tc>
          <w:tcPr>
            <w:tcW w:w="704" w:type="dxa"/>
            <w:tcBorders>
              <w:top w:val="nil"/>
              <w:left w:val="nil"/>
              <w:bottom w:val="single" w:sz="4" w:space="0" w:color="000000"/>
              <w:right w:val="single" w:sz="4" w:space="0" w:color="000000"/>
            </w:tcBorders>
            <w:shd w:val="clear" w:color="auto" w:fill="auto"/>
            <w:noWrap/>
            <w:vAlign w:val="bottom"/>
            <w:hideMark/>
          </w:tcPr>
          <w:p w14:paraId="247E7406"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40</w:t>
            </w:r>
          </w:p>
        </w:tc>
        <w:tc>
          <w:tcPr>
            <w:tcW w:w="891" w:type="dxa"/>
            <w:tcBorders>
              <w:top w:val="nil"/>
              <w:left w:val="nil"/>
              <w:bottom w:val="single" w:sz="4" w:space="0" w:color="000000"/>
              <w:right w:val="single" w:sz="4" w:space="0" w:color="000000"/>
            </w:tcBorders>
            <w:shd w:val="clear" w:color="auto" w:fill="auto"/>
            <w:noWrap/>
            <w:vAlign w:val="bottom"/>
            <w:hideMark/>
          </w:tcPr>
          <w:p w14:paraId="2235D0EA"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0</w:t>
            </w:r>
          </w:p>
        </w:tc>
      </w:tr>
      <w:tr w:rsidR="0057245D" w:rsidRPr="0057245D" w14:paraId="68D8EDB0" w14:textId="77777777" w:rsidTr="0057245D">
        <w:trPr>
          <w:trHeight w:val="225"/>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5C13CBAE"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2</w:t>
            </w:r>
          </w:p>
        </w:tc>
        <w:tc>
          <w:tcPr>
            <w:tcW w:w="1242" w:type="dxa"/>
            <w:tcBorders>
              <w:top w:val="nil"/>
              <w:left w:val="nil"/>
              <w:bottom w:val="single" w:sz="4" w:space="0" w:color="000000"/>
              <w:right w:val="single" w:sz="4" w:space="0" w:color="000000"/>
            </w:tcBorders>
            <w:shd w:val="clear" w:color="auto" w:fill="auto"/>
            <w:noWrap/>
            <w:vAlign w:val="bottom"/>
            <w:hideMark/>
          </w:tcPr>
          <w:p w14:paraId="7E79B3FD"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Lokal Użytkowy</w:t>
            </w:r>
          </w:p>
        </w:tc>
        <w:tc>
          <w:tcPr>
            <w:tcW w:w="700" w:type="dxa"/>
            <w:tcBorders>
              <w:top w:val="nil"/>
              <w:left w:val="nil"/>
              <w:bottom w:val="single" w:sz="4" w:space="0" w:color="000000"/>
              <w:right w:val="single" w:sz="4" w:space="0" w:color="000000"/>
            </w:tcBorders>
            <w:shd w:val="clear" w:color="auto" w:fill="auto"/>
            <w:noWrap/>
            <w:vAlign w:val="bottom"/>
            <w:hideMark/>
          </w:tcPr>
          <w:p w14:paraId="1DFAF2B0"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48-133</w:t>
            </w:r>
          </w:p>
        </w:tc>
        <w:tc>
          <w:tcPr>
            <w:tcW w:w="732" w:type="dxa"/>
            <w:tcBorders>
              <w:top w:val="nil"/>
              <w:left w:val="nil"/>
              <w:bottom w:val="single" w:sz="4" w:space="0" w:color="000000"/>
              <w:right w:val="single" w:sz="4" w:space="0" w:color="000000"/>
            </w:tcBorders>
            <w:shd w:val="clear" w:color="auto" w:fill="auto"/>
            <w:noWrap/>
            <w:vAlign w:val="bottom"/>
            <w:hideMark/>
          </w:tcPr>
          <w:p w14:paraId="3F3D147E"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Nowa Cerekwia</w:t>
            </w:r>
          </w:p>
        </w:tc>
        <w:tc>
          <w:tcPr>
            <w:tcW w:w="1420" w:type="dxa"/>
            <w:tcBorders>
              <w:top w:val="nil"/>
              <w:left w:val="nil"/>
              <w:bottom w:val="single" w:sz="4" w:space="0" w:color="000000"/>
              <w:right w:val="single" w:sz="4" w:space="0" w:color="000000"/>
            </w:tcBorders>
            <w:shd w:val="clear" w:color="auto" w:fill="auto"/>
            <w:noWrap/>
            <w:vAlign w:val="bottom"/>
            <w:hideMark/>
          </w:tcPr>
          <w:p w14:paraId="2547F559"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Nowa Cerekwia</w:t>
            </w:r>
          </w:p>
        </w:tc>
        <w:tc>
          <w:tcPr>
            <w:tcW w:w="1141" w:type="dxa"/>
            <w:tcBorders>
              <w:top w:val="nil"/>
              <w:left w:val="nil"/>
              <w:bottom w:val="single" w:sz="4" w:space="0" w:color="000000"/>
              <w:right w:val="single" w:sz="4" w:space="0" w:color="000000"/>
            </w:tcBorders>
            <w:shd w:val="clear" w:color="auto" w:fill="auto"/>
            <w:noWrap/>
            <w:vAlign w:val="bottom"/>
            <w:hideMark/>
          </w:tcPr>
          <w:p w14:paraId="549C2D6C"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Raciborska</w:t>
            </w:r>
          </w:p>
        </w:tc>
        <w:tc>
          <w:tcPr>
            <w:tcW w:w="740" w:type="dxa"/>
            <w:tcBorders>
              <w:top w:val="nil"/>
              <w:left w:val="nil"/>
              <w:bottom w:val="single" w:sz="4" w:space="0" w:color="000000"/>
              <w:right w:val="single" w:sz="4" w:space="0" w:color="000000"/>
            </w:tcBorders>
            <w:shd w:val="clear" w:color="auto" w:fill="auto"/>
            <w:noWrap/>
            <w:vAlign w:val="bottom"/>
            <w:hideMark/>
          </w:tcPr>
          <w:p w14:paraId="06877D20"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54</w:t>
            </w:r>
          </w:p>
        </w:tc>
        <w:tc>
          <w:tcPr>
            <w:tcW w:w="1646" w:type="dxa"/>
            <w:tcBorders>
              <w:top w:val="nil"/>
              <w:left w:val="nil"/>
              <w:bottom w:val="single" w:sz="4" w:space="0" w:color="000000"/>
              <w:right w:val="single" w:sz="4" w:space="0" w:color="000000"/>
            </w:tcBorders>
            <w:shd w:val="clear" w:color="auto" w:fill="auto"/>
            <w:noWrap/>
            <w:vAlign w:val="bottom"/>
            <w:hideMark/>
          </w:tcPr>
          <w:p w14:paraId="16D7F5E4"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590322413600086469</w:t>
            </w:r>
          </w:p>
        </w:tc>
        <w:tc>
          <w:tcPr>
            <w:tcW w:w="713" w:type="dxa"/>
            <w:tcBorders>
              <w:top w:val="nil"/>
              <w:left w:val="nil"/>
              <w:bottom w:val="single" w:sz="4" w:space="0" w:color="000000"/>
              <w:right w:val="single" w:sz="4" w:space="0" w:color="000000"/>
            </w:tcBorders>
            <w:shd w:val="clear" w:color="auto" w:fill="auto"/>
            <w:noWrap/>
            <w:vAlign w:val="bottom"/>
            <w:hideMark/>
          </w:tcPr>
          <w:p w14:paraId="7600E751"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C11</w:t>
            </w:r>
          </w:p>
        </w:tc>
        <w:tc>
          <w:tcPr>
            <w:tcW w:w="704" w:type="dxa"/>
            <w:tcBorders>
              <w:top w:val="nil"/>
              <w:left w:val="nil"/>
              <w:bottom w:val="single" w:sz="4" w:space="0" w:color="000000"/>
              <w:right w:val="single" w:sz="4" w:space="0" w:color="000000"/>
            </w:tcBorders>
            <w:shd w:val="clear" w:color="auto" w:fill="auto"/>
            <w:noWrap/>
            <w:vAlign w:val="bottom"/>
            <w:hideMark/>
          </w:tcPr>
          <w:p w14:paraId="1BB7172C"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5</w:t>
            </w:r>
          </w:p>
        </w:tc>
        <w:tc>
          <w:tcPr>
            <w:tcW w:w="891" w:type="dxa"/>
            <w:tcBorders>
              <w:top w:val="nil"/>
              <w:left w:val="nil"/>
              <w:bottom w:val="single" w:sz="4" w:space="0" w:color="000000"/>
              <w:right w:val="single" w:sz="4" w:space="0" w:color="000000"/>
            </w:tcBorders>
            <w:shd w:val="clear" w:color="auto" w:fill="auto"/>
            <w:noWrap/>
            <w:vAlign w:val="bottom"/>
            <w:hideMark/>
          </w:tcPr>
          <w:p w14:paraId="5A00B97E"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275</w:t>
            </w:r>
          </w:p>
        </w:tc>
      </w:tr>
      <w:tr w:rsidR="0057245D" w:rsidRPr="0057245D" w14:paraId="77863911" w14:textId="77777777" w:rsidTr="0057245D">
        <w:trPr>
          <w:trHeight w:val="225"/>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65236DC0"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3</w:t>
            </w:r>
          </w:p>
        </w:tc>
        <w:tc>
          <w:tcPr>
            <w:tcW w:w="1242" w:type="dxa"/>
            <w:tcBorders>
              <w:top w:val="nil"/>
              <w:left w:val="nil"/>
              <w:bottom w:val="single" w:sz="4" w:space="0" w:color="000000"/>
              <w:right w:val="single" w:sz="4" w:space="0" w:color="000000"/>
            </w:tcBorders>
            <w:shd w:val="clear" w:color="auto" w:fill="auto"/>
            <w:noWrap/>
            <w:vAlign w:val="bottom"/>
            <w:hideMark/>
          </w:tcPr>
          <w:p w14:paraId="1B363F69"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Lokal Użytkowy</w:t>
            </w:r>
          </w:p>
        </w:tc>
        <w:tc>
          <w:tcPr>
            <w:tcW w:w="700" w:type="dxa"/>
            <w:tcBorders>
              <w:top w:val="nil"/>
              <w:left w:val="nil"/>
              <w:bottom w:val="single" w:sz="4" w:space="0" w:color="000000"/>
              <w:right w:val="single" w:sz="4" w:space="0" w:color="000000"/>
            </w:tcBorders>
            <w:shd w:val="clear" w:color="auto" w:fill="auto"/>
            <w:noWrap/>
            <w:vAlign w:val="bottom"/>
            <w:hideMark/>
          </w:tcPr>
          <w:p w14:paraId="0B2B5EC3"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48-133</w:t>
            </w:r>
          </w:p>
        </w:tc>
        <w:tc>
          <w:tcPr>
            <w:tcW w:w="732" w:type="dxa"/>
            <w:tcBorders>
              <w:top w:val="nil"/>
              <w:left w:val="nil"/>
              <w:bottom w:val="single" w:sz="4" w:space="0" w:color="000000"/>
              <w:right w:val="single" w:sz="4" w:space="0" w:color="000000"/>
            </w:tcBorders>
            <w:shd w:val="clear" w:color="auto" w:fill="auto"/>
            <w:noWrap/>
            <w:vAlign w:val="bottom"/>
            <w:hideMark/>
          </w:tcPr>
          <w:p w14:paraId="19DF1A7C"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Nowa Cerekwia</w:t>
            </w:r>
          </w:p>
        </w:tc>
        <w:tc>
          <w:tcPr>
            <w:tcW w:w="1420" w:type="dxa"/>
            <w:tcBorders>
              <w:top w:val="nil"/>
              <w:left w:val="nil"/>
              <w:bottom w:val="single" w:sz="4" w:space="0" w:color="000000"/>
              <w:right w:val="single" w:sz="4" w:space="0" w:color="000000"/>
            </w:tcBorders>
            <w:shd w:val="clear" w:color="auto" w:fill="auto"/>
            <w:noWrap/>
            <w:vAlign w:val="bottom"/>
            <w:hideMark/>
          </w:tcPr>
          <w:p w14:paraId="1F07D101"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Rogożany</w:t>
            </w:r>
          </w:p>
        </w:tc>
        <w:tc>
          <w:tcPr>
            <w:tcW w:w="1141" w:type="dxa"/>
            <w:tcBorders>
              <w:top w:val="nil"/>
              <w:left w:val="nil"/>
              <w:bottom w:val="single" w:sz="4" w:space="0" w:color="000000"/>
              <w:right w:val="single" w:sz="4" w:space="0" w:color="000000"/>
            </w:tcBorders>
            <w:shd w:val="clear" w:color="auto" w:fill="auto"/>
            <w:noWrap/>
            <w:vAlign w:val="bottom"/>
            <w:hideMark/>
          </w:tcPr>
          <w:p w14:paraId="09E9D18F"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0</w:t>
            </w:r>
          </w:p>
        </w:tc>
        <w:tc>
          <w:tcPr>
            <w:tcW w:w="740" w:type="dxa"/>
            <w:tcBorders>
              <w:top w:val="nil"/>
              <w:left w:val="nil"/>
              <w:bottom w:val="single" w:sz="4" w:space="0" w:color="000000"/>
              <w:right w:val="single" w:sz="4" w:space="0" w:color="000000"/>
            </w:tcBorders>
            <w:shd w:val="clear" w:color="auto" w:fill="auto"/>
            <w:noWrap/>
            <w:vAlign w:val="bottom"/>
            <w:hideMark/>
          </w:tcPr>
          <w:p w14:paraId="6A190548"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5</w:t>
            </w:r>
          </w:p>
        </w:tc>
        <w:tc>
          <w:tcPr>
            <w:tcW w:w="1646" w:type="dxa"/>
            <w:tcBorders>
              <w:top w:val="nil"/>
              <w:left w:val="nil"/>
              <w:bottom w:val="single" w:sz="4" w:space="0" w:color="000000"/>
              <w:right w:val="single" w:sz="4" w:space="0" w:color="000000"/>
            </w:tcBorders>
            <w:shd w:val="clear" w:color="auto" w:fill="auto"/>
            <w:noWrap/>
            <w:vAlign w:val="bottom"/>
            <w:hideMark/>
          </w:tcPr>
          <w:p w14:paraId="5CEC8D0C"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590322413600316160</w:t>
            </w:r>
          </w:p>
        </w:tc>
        <w:tc>
          <w:tcPr>
            <w:tcW w:w="713" w:type="dxa"/>
            <w:tcBorders>
              <w:top w:val="nil"/>
              <w:left w:val="nil"/>
              <w:bottom w:val="single" w:sz="4" w:space="0" w:color="000000"/>
              <w:right w:val="single" w:sz="4" w:space="0" w:color="000000"/>
            </w:tcBorders>
            <w:shd w:val="clear" w:color="auto" w:fill="auto"/>
            <w:noWrap/>
            <w:vAlign w:val="bottom"/>
            <w:hideMark/>
          </w:tcPr>
          <w:p w14:paraId="79EBE2CB"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C11</w:t>
            </w:r>
          </w:p>
        </w:tc>
        <w:tc>
          <w:tcPr>
            <w:tcW w:w="704" w:type="dxa"/>
            <w:tcBorders>
              <w:top w:val="nil"/>
              <w:left w:val="nil"/>
              <w:bottom w:val="single" w:sz="4" w:space="0" w:color="000000"/>
              <w:right w:val="single" w:sz="4" w:space="0" w:color="000000"/>
            </w:tcBorders>
            <w:shd w:val="clear" w:color="auto" w:fill="auto"/>
            <w:noWrap/>
            <w:vAlign w:val="bottom"/>
            <w:hideMark/>
          </w:tcPr>
          <w:p w14:paraId="696872FD"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5</w:t>
            </w:r>
          </w:p>
        </w:tc>
        <w:tc>
          <w:tcPr>
            <w:tcW w:w="891" w:type="dxa"/>
            <w:tcBorders>
              <w:top w:val="nil"/>
              <w:left w:val="nil"/>
              <w:bottom w:val="single" w:sz="4" w:space="0" w:color="000000"/>
              <w:right w:val="single" w:sz="4" w:space="0" w:color="000000"/>
            </w:tcBorders>
            <w:shd w:val="clear" w:color="auto" w:fill="auto"/>
            <w:noWrap/>
            <w:vAlign w:val="bottom"/>
            <w:hideMark/>
          </w:tcPr>
          <w:p w14:paraId="67104DD1"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703</w:t>
            </w:r>
          </w:p>
        </w:tc>
      </w:tr>
      <w:tr w:rsidR="0057245D" w:rsidRPr="0057245D" w14:paraId="1DB965A6" w14:textId="77777777" w:rsidTr="0057245D">
        <w:trPr>
          <w:trHeight w:val="225"/>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734841D3"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4</w:t>
            </w:r>
          </w:p>
        </w:tc>
        <w:tc>
          <w:tcPr>
            <w:tcW w:w="1242" w:type="dxa"/>
            <w:tcBorders>
              <w:top w:val="nil"/>
              <w:left w:val="nil"/>
              <w:bottom w:val="single" w:sz="4" w:space="0" w:color="000000"/>
              <w:right w:val="single" w:sz="4" w:space="0" w:color="000000"/>
            </w:tcBorders>
            <w:shd w:val="clear" w:color="auto" w:fill="auto"/>
            <w:noWrap/>
            <w:vAlign w:val="bottom"/>
            <w:hideMark/>
          </w:tcPr>
          <w:p w14:paraId="36123736"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Lokal Użytkowy</w:t>
            </w:r>
          </w:p>
        </w:tc>
        <w:tc>
          <w:tcPr>
            <w:tcW w:w="700" w:type="dxa"/>
            <w:tcBorders>
              <w:top w:val="nil"/>
              <w:left w:val="nil"/>
              <w:bottom w:val="single" w:sz="4" w:space="0" w:color="000000"/>
              <w:right w:val="single" w:sz="4" w:space="0" w:color="000000"/>
            </w:tcBorders>
            <w:shd w:val="clear" w:color="auto" w:fill="auto"/>
            <w:noWrap/>
            <w:vAlign w:val="bottom"/>
            <w:hideMark/>
          </w:tcPr>
          <w:p w14:paraId="73DCDA52"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48-130</w:t>
            </w:r>
          </w:p>
        </w:tc>
        <w:tc>
          <w:tcPr>
            <w:tcW w:w="732" w:type="dxa"/>
            <w:tcBorders>
              <w:top w:val="nil"/>
              <w:left w:val="nil"/>
              <w:bottom w:val="single" w:sz="4" w:space="0" w:color="000000"/>
              <w:right w:val="single" w:sz="4" w:space="0" w:color="000000"/>
            </w:tcBorders>
            <w:shd w:val="clear" w:color="auto" w:fill="auto"/>
            <w:noWrap/>
            <w:vAlign w:val="bottom"/>
            <w:hideMark/>
          </w:tcPr>
          <w:p w14:paraId="7AB07578"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Kietrz</w:t>
            </w:r>
          </w:p>
        </w:tc>
        <w:tc>
          <w:tcPr>
            <w:tcW w:w="1420" w:type="dxa"/>
            <w:tcBorders>
              <w:top w:val="nil"/>
              <w:left w:val="nil"/>
              <w:bottom w:val="single" w:sz="4" w:space="0" w:color="000000"/>
              <w:right w:val="single" w:sz="4" w:space="0" w:color="000000"/>
            </w:tcBorders>
            <w:shd w:val="clear" w:color="auto" w:fill="auto"/>
            <w:noWrap/>
            <w:vAlign w:val="bottom"/>
            <w:hideMark/>
          </w:tcPr>
          <w:p w14:paraId="5E977C32"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Lubotyń</w:t>
            </w:r>
          </w:p>
        </w:tc>
        <w:tc>
          <w:tcPr>
            <w:tcW w:w="1141" w:type="dxa"/>
            <w:tcBorders>
              <w:top w:val="nil"/>
              <w:left w:val="nil"/>
              <w:bottom w:val="single" w:sz="4" w:space="0" w:color="000000"/>
              <w:right w:val="single" w:sz="4" w:space="0" w:color="000000"/>
            </w:tcBorders>
            <w:shd w:val="clear" w:color="auto" w:fill="auto"/>
            <w:noWrap/>
            <w:vAlign w:val="bottom"/>
            <w:hideMark/>
          </w:tcPr>
          <w:p w14:paraId="748470E3"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0</w:t>
            </w:r>
          </w:p>
        </w:tc>
        <w:tc>
          <w:tcPr>
            <w:tcW w:w="740" w:type="dxa"/>
            <w:tcBorders>
              <w:top w:val="nil"/>
              <w:left w:val="nil"/>
              <w:bottom w:val="single" w:sz="4" w:space="0" w:color="000000"/>
              <w:right w:val="single" w:sz="4" w:space="0" w:color="000000"/>
            </w:tcBorders>
            <w:shd w:val="clear" w:color="auto" w:fill="auto"/>
            <w:noWrap/>
            <w:vAlign w:val="bottom"/>
            <w:hideMark/>
          </w:tcPr>
          <w:p w14:paraId="17EBB5CB"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43585</w:t>
            </w:r>
          </w:p>
        </w:tc>
        <w:tc>
          <w:tcPr>
            <w:tcW w:w="1646" w:type="dxa"/>
            <w:tcBorders>
              <w:top w:val="nil"/>
              <w:left w:val="nil"/>
              <w:bottom w:val="single" w:sz="4" w:space="0" w:color="000000"/>
              <w:right w:val="single" w:sz="4" w:space="0" w:color="000000"/>
            </w:tcBorders>
            <w:shd w:val="clear" w:color="auto" w:fill="auto"/>
            <w:noWrap/>
            <w:vAlign w:val="bottom"/>
            <w:hideMark/>
          </w:tcPr>
          <w:p w14:paraId="48A9F401"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590322413600607671</w:t>
            </w:r>
          </w:p>
        </w:tc>
        <w:tc>
          <w:tcPr>
            <w:tcW w:w="713" w:type="dxa"/>
            <w:tcBorders>
              <w:top w:val="nil"/>
              <w:left w:val="nil"/>
              <w:bottom w:val="single" w:sz="4" w:space="0" w:color="000000"/>
              <w:right w:val="single" w:sz="4" w:space="0" w:color="000000"/>
            </w:tcBorders>
            <w:shd w:val="clear" w:color="auto" w:fill="auto"/>
            <w:noWrap/>
            <w:vAlign w:val="bottom"/>
            <w:hideMark/>
          </w:tcPr>
          <w:p w14:paraId="3B029A3D"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C11</w:t>
            </w:r>
          </w:p>
        </w:tc>
        <w:tc>
          <w:tcPr>
            <w:tcW w:w="704" w:type="dxa"/>
            <w:tcBorders>
              <w:top w:val="nil"/>
              <w:left w:val="nil"/>
              <w:bottom w:val="single" w:sz="4" w:space="0" w:color="000000"/>
              <w:right w:val="single" w:sz="4" w:space="0" w:color="000000"/>
            </w:tcBorders>
            <w:shd w:val="clear" w:color="auto" w:fill="auto"/>
            <w:noWrap/>
            <w:vAlign w:val="bottom"/>
            <w:hideMark/>
          </w:tcPr>
          <w:p w14:paraId="6DE3E1C3"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5</w:t>
            </w:r>
          </w:p>
        </w:tc>
        <w:tc>
          <w:tcPr>
            <w:tcW w:w="891" w:type="dxa"/>
            <w:tcBorders>
              <w:top w:val="nil"/>
              <w:left w:val="nil"/>
              <w:bottom w:val="single" w:sz="4" w:space="0" w:color="000000"/>
              <w:right w:val="single" w:sz="4" w:space="0" w:color="000000"/>
            </w:tcBorders>
            <w:shd w:val="clear" w:color="auto" w:fill="auto"/>
            <w:noWrap/>
            <w:vAlign w:val="bottom"/>
            <w:hideMark/>
          </w:tcPr>
          <w:p w14:paraId="5A58DA3E"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995</w:t>
            </w:r>
          </w:p>
        </w:tc>
      </w:tr>
      <w:tr w:rsidR="0057245D" w:rsidRPr="0057245D" w14:paraId="68D29389" w14:textId="77777777" w:rsidTr="0057245D">
        <w:trPr>
          <w:trHeight w:val="225"/>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6C7D6512"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5</w:t>
            </w:r>
          </w:p>
        </w:tc>
        <w:tc>
          <w:tcPr>
            <w:tcW w:w="1242" w:type="dxa"/>
            <w:tcBorders>
              <w:top w:val="nil"/>
              <w:left w:val="nil"/>
              <w:bottom w:val="single" w:sz="4" w:space="0" w:color="000000"/>
              <w:right w:val="single" w:sz="4" w:space="0" w:color="000000"/>
            </w:tcBorders>
            <w:shd w:val="clear" w:color="auto" w:fill="auto"/>
            <w:noWrap/>
            <w:vAlign w:val="bottom"/>
            <w:hideMark/>
          </w:tcPr>
          <w:p w14:paraId="219B6697"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Miejski Dom Kultury</w:t>
            </w:r>
          </w:p>
        </w:tc>
        <w:tc>
          <w:tcPr>
            <w:tcW w:w="700" w:type="dxa"/>
            <w:tcBorders>
              <w:top w:val="nil"/>
              <w:left w:val="nil"/>
              <w:bottom w:val="single" w:sz="4" w:space="0" w:color="000000"/>
              <w:right w:val="single" w:sz="4" w:space="0" w:color="000000"/>
            </w:tcBorders>
            <w:shd w:val="clear" w:color="auto" w:fill="auto"/>
            <w:noWrap/>
            <w:vAlign w:val="bottom"/>
            <w:hideMark/>
          </w:tcPr>
          <w:p w14:paraId="61BB7CDB"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48-130</w:t>
            </w:r>
          </w:p>
        </w:tc>
        <w:tc>
          <w:tcPr>
            <w:tcW w:w="732" w:type="dxa"/>
            <w:tcBorders>
              <w:top w:val="nil"/>
              <w:left w:val="nil"/>
              <w:bottom w:val="single" w:sz="4" w:space="0" w:color="000000"/>
              <w:right w:val="single" w:sz="4" w:space="0" w:color="000000"/>
            </w:tcBorders>
            <w:shd w:val="clear" w:color="auto" w:fill="auto"/>
            <w:noWrap/>
            <w:vAlign w:val="bottom"/>
            <w:hideMark/>
          </w:tcPr>
          <w:p w14:paraId="70B1BAC4"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Kietrz</w:t>
            </w:r>
          </w:p>
        </w:tc>
        <w:tc>
          <w:tcPr>
            <w:tcW w:w="1420" w:type="dxa"/>
            <w:tcBorders>
              <w:top w:val="nil"/>
              <w:left w:val="nil"/>
              <w:bottom w:val="single" w:sz="4" w:space="0" w:color="000000"/>
              <w:right w:val="single" w:sz="4" w:space="0" w:color="000000"/>
            </w:tcBorders>
            <w:shd w:val="clear" w:color="auto" w:fill="auto"/>
            <w:noWrap/>
            <w:vAlign w:val="bottom"/>
            <w:hideMark/>
          </w:tcPr>
          <w:p w14:paraId="6D56EFE8"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Kietrz</w:t>
            </w:r>
          </w:p>
        </w:tc>
        <w:tc>
          <w:tcPr>
            <w:tcW w:w="1141" w:type="dxa"/>
            <w:tcBorders>
              <w:top w:val="nil"/>
              <w:left w:val="nil"/>
              <w:bottom w:val="single" w:sz="4" w:space="0" w:color="000000"/>
              <w:right w:val="single" w:sz="4" w:space="0" w:color="000000"/>
            </w:tcBorders>
            <w:shd w:val="clear" w:color="auto" w:fill="auto"/>
            <w:noWrap/>
            <w:vAlign w:val="bottom"/>
            <w:hideMark/>
          </w:tcPr>
          <w:p w14:paraId="3B3E771D"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Wojska Polskiego</w:t>
            </w:r>
          </w:p>
        </w:tc>
        <w:tc>
          <w:tcPr>
            <w:tcW w:w="740" w:type="dxa"/>
            <w:tcBorders>
              <w:top w:val="nil"/>
              <w:left w:val="nil"/>
              <w:bottom w:val="single" w:sz="4" w:space="0" w:color="000000"/>
              <w:right w:val="single" w:sz="4" w:space="0" w:color="000000"/>
            </w:tcBorders>
            <w:shd w:val="clear" w:color="auto" w:fill="auto"/>
            <w:noWrap/>
            <w:vAlign w:val="bottom"/>
            <w:hideMark/>
          </w:tcPr>
          <w:p w14:paraId="666C79A9"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20</w:t>
            </w:r>
          </w:p>
        </w:tc>
        <w:tc>
          <w:tcPr>
            <w:tcW w:w="1646" w:type="dxa"/>
            <w:tcBorders>
              <w:top w:val="nil"/>
              <w:left w:val="nil"/>
              <w:bottom w:val="single" w:sz="4" w:space="0" w:color="000000"/>
              <w:right w:val="single" w:sz="4" w:space="0" w:color="000000"/>
            </w:tcBorders>
            <w:shd w:val="clear" w:color="auto" w:fill="auto"/>
            <w:noWrap/>
            <w:vAlign w:val="bottom"/>
            <w:hideMark/>
          </w:tcPr>
          <w:p w14:paraId="6A843856"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590322413600540992</w:t>
            </w:r>
          </w:p>
        </w:tc>
        <w:tc>
          <w:tcPr>
            <w:tcW w:w="713" w:type="dxa"/>
            <w:tcBorders>
              <w:top w:val="nil"/>
              <w:left w:val="nil"/>
              <w:bottom w:val="single" w:sz="4" w:space="0" w:color="000000"/>
              <w:right w:val="single" w:sz="4" w:space="0" w:color="000000"/>
            </w:tcBorders>
            <w:shd w:val="clear" w:color="auto" w:fill="auto"/>
            <w:noWrap/>
            <w:vAlign w:val="bottom"/>
            <w:hideMark/>
          </w:tcPr>
          <w:p w14:paraId="6D722351"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C21</w:t>
            </w:r>
          </w:p>
        </w:tc>
        <w:tc>
          <w:tcPr>
            <w:tcW w:w="704" w:type="dxa"/>
            <w:tcBorders>
              <w:top w:val="nil"/>
              <w:left w:val="nil"/>
              <w:bottom w:val="single" w:sz="4" w:space="0" w:color="000000"/>
              <w:right w:val="single" w:sz="4" w:space="0" w:color="000000"/>
            </w:tcBorders>
            <w:shd w:val="clear" w:color="auto" w:fill="auto"/>
            <w:noWrap/>
            <w:vAlign w:val="bottom"/>
            <w:hideMark/>
          </w:tcPr>
          <w:p w14:paraId="4EC1BFBA"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90</w:t>
            </w:r>
          </w:p>
        </w:tc>
        <w:tc>
          <w:tcPr>
            <w:tcW w:w="891" w:type="dxa"/>
            <w:tcBorders>
              <w:top w:val="nil"/>
              <w:left w:val="nil"/>
              <w:bottom w:val="single" w:sz="4" w:space="0" w:color="000000"/>
              <w:right w:val="single" w:sz="4" w:space="0" w:color="000000"/>
            </w:tcBorders>
            <w:shd w:val="clear" w:color="auto" w:fill="auto"/>
            <w:noWrap/>
            <w:vAlign w:val="bottom"/>
            <w:hideMark/>
          </w:tcPr>
          <w:p w14:paraId="79E53296"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18931</w:t>
            </w:r>
          </w:p>
        </w:tc>
      </w:tr>
      <w:tr w:rsidR="0057245D" w:rsidRPr="0057245D" w14:paraId="0CE833CB" w14:textId="77777777" w:rsidTr="0057245D">
        <w:trPr>
          <w:trHeight w:val="225"/>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7172D019"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6</w:t>
            </w:r>
          </w:p>
        </w:tc>
        <w:tc>
          <w:tcPr>
            <w:tcW w:w="1242" w:type="dxa"/>
            <w:tcBorders>
              <w:top w:val="nil"/>
              <w:left w:val="nil"/>
              <w:bottom w:val="single" w:sz="4" w:space="0" w:color="000000"/>
              <w:right w:val="single" w:sz="4" w:space="0" w:color="000000"/>
            </w:tcBorders>
            <w:shd w:val="clear" w:color="auto" w:fill="auto"/>
            <w:noWrap/>
            <w:vAlign w:val="bottom"/>
            <w:hideMark/>
          </w:tcPr>
          <w:p w14:paraId="5CA64D69"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Miejski Dom Kultury</w:t>
            </w:r>
          </w:p>
        </w:tc>
        <w:tc>
          <w:tcPr>
            <w:tcW w:w="700" w:type="dxa"/>
            <w:tcBorders>
              <w:top w:val="nil"/>
              <w:left w:val="nil"/>
              <w:bottom w:val="single" w:sz="4" w:space="0" w:color="000000"/>
              <w:right w:val="single" w:sz="4" w:space="0" w:color="000000"/>
            </w:tcBorders>
            <w:shd w:val="clear" w:color="auto" w:fill="auto"/>
            <w:noWrap/>
            <w:vAlign w:val="bottom"/>
            <w:hideMark/>
          </w:tcPr>
          <w:p w14:paraId="72F49892"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48-130</w:t>
            </w:r>
          </w:p>
        </w:tc>
        <w:tc>
          <w:tcPr>
            <w:tcW w:w="732" w:type="dxa"/>
            <w:tcBorders>
              <w:top w:val="nil"/>
              <w:left w:val="nil"/>
              <w:bottom w:val="single" w:sz="4" w:space="0" w:color="000000"/>
              <w:right w:val="single" w:sz="4" w:space="0" w:color="000000"/>
            </w:tcBorders>
            <w:shd w:val="clear" w:color="auto" w:fill="auto"/>
            <w:noWrap/>
            <w:vAlign w:val="bottom"/>
            <w:hideMark/>
          </w:tcPr>
          <w:p w14:paraId="2C8E1AAB"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Kietrz</w:t>
            </w:r>
          </w:p>
        </w:tc>
        <w:tc>
          <w:tcPr>
            <w:tcW w:w="1420" w:type="dxa"/>
            <w:tcBorders>
              <w:top w:val="nil"/>
              <w:left w:val="nil"/>
              <w:bottom w:val="single" w:sz="4" w:space="0" w:color="000000"/>
              <w:right w:val="single" w:sz="4" w:space="0" w:color="000000"/>
            </w:tcBorders>
            <w:shd w:val="clear" w:color="auto" w:fill="auto"/>
            <w:noWrap/>
            <w:vAlign w:val="bottom"/>
            <w:hideMark/>
          </w:tcPr>
          <w:p w14:paraId="62A1CEE3"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Kietrz</w:t>
            </w:r>
          </w:p>
        </w:tc>
        <w:tc>
          <w:tcPr>
            <w:tcW w:w="1141" w:type="dxa"/>
            <w:tcBorders>
              <w:top w:val="nil"/>
              <w:left w:val="nil"/>
              <w:bottom w:val="single" w:sz="4" w:space="0" w:color="000000"/>
              <w:right w:val="single" w:sz="4" w:space="0" w:color="000000"/>
            </w:tcBorders>
            <w:shd w:val="clear" w:color="auto" w:fill="auto"/>
            <w:noWrap/>
            <w:vAlign w:val="bottom"/>
            <w:hideMark/>
          </w:tcPr>
          <w:p w14:paraId="748AC037"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Wojska Polskiego</w:t>
            </w:r>
          </w:p>
        </w:tc>
        <w:tc>
          <w:tcPr>
            <w:tcW w:w="740" w:type="dxa"/>
            <w:tcBorders>
              <w:top w:val="nil"/>
              <w:left w:val="nil"/>
              <w:bottom w:val="single" w:sz="4" w:space="0" w:color="000000"/>
              <w:right w:val="single" w:sz="4" w:space="0" w:color="000000"/>
            </w:tcBorders>
            <w:shd w:val="clear" w:color="auto" w:fill="auto"/>
            <w:noWrap/>
            <w:vAlign w:val="bottom"/>
            <w:hideMark/>
          </w:tcPr>
          <w:p w14:paraId="09FCF173"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20</w:t>
            </w:r>
          </w:p>
        </w:tc>
        <w:tc>
          <w:tcPr>
            <w:tcW w:w="1646" w:type="dxa"/>
            <w:tcBorders>
              <w:top w:val="nil"/>
              <w:left w:val="nil"/>
              <w:bottom w:val="single" w:sz="4" w:space="0" w:color="000000"/>
              <w:right w:val="single" w:sz="4" w:space="0" w:color="000000"/>
            </w:tcBorders>
            <w:shd w:val="clear" w:color="auto" w:fill="auto"/>
            <w:noWrap/>
            <w:vAlign w:val="bottom"/>
            <w:hideMark/>
          </w:tcPr>
          <w:p w14:paraId="47C778CE"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590322413600036419</w:t>
            </w:r>
          </w:p>
        </w:tc>
        <w:tc>
          <w:tcPr>
            <w:tcW w:w="713" w:type="dxa"/>
            <w:tcBorders>
              <w:top w:val="nil"/>
              <w:left w:val="nil"/>
              <w:bottom w:val="single" w:sz="4" w:space="0" w:color="000000"/>
              <w:right w:val="single" w:sz="4" w:space="0" w:color="000000"/>
            </w:tcBorders>
            <w:shd w:val="clear" w:color="auto" w:fill="auto"/>
            <w:noWrap/>
            <w:vAlign w:val="bottom"/>
            <w:hideMark/>
          </w:tcPr>
          <w:p w14:paraId="4A72613C"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C21</w:t>
            </w:r>
          </w:p>
        </w:tc>
        <w:tc>
          <w:tcPr>
            <w:tcW w:w="704" w:type="dxa"/>
            <w:tcBorders>
              <w:top w:val="nil"/>
              <w:left w:val="nil"/>
              <w:bottom w:val="single" w:sz="4" w:space="0" w:color="000000"/>
              <w:right w:val="single" w:sz="4" w:space="0" w:color="000000"/>
            </w:tcBorders>
            <w:shd w:val="clear" w:color="auto" w:fill="auto"/>
            <w:noWrap/>
            <w:vAlign w:val="bottom"/>
            <w:hideMark/>
          </w:tcPr>
          <w:p w14:paraId="210911F1"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90</w:t>
            </w:r>
          </w:p>
        </w:tc>
        <w:tc>
          <w:tcPr>
            <w:tcW w:w="891" w:type="dxa"/>
            <w:tcBorders>
              <w:top w:val="nil"/>
              <w:left w:val="nil"/>
              <w:bottom w:val="single" w:sz="4" w:space="0" w:color="000000"/>
              <w:right w:val="single" w:sz="4" w:space="0" w:color="000000"/>
            </w:tcBorders>
            <w:shd w:val="clear" w:color="auto" w:fill="auto"/>
            <w:noWrap/>
            <w:vAlign w:val="bottom"/>
            <w:hideMark/>
          </w:tcPr>
          <w:p w14:paraId="7402078A"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13</w:t>
            </w:r>
          </w:p>
        </w:tc>
      </w:tr>
      <w:tr w:rsidR="0057245D" w:rsidRPr="0057245D" w14:paraId="6CE954BB" w14:textId="77777777" w:rsidTr="0057245D">
        <w:trPr>
          <w:trHeight w:val="225"/>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4317B38F"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7</w:t>
            </w:r>
          </w:p>
        </w:tc>
        <w:tc>
          <w:tcPr>
            <w:tcW w:w="1242" w:type="dxa"/>
            <w:tcBorders>
              <w:top w:val="nil"/>
              <w:left w:val="nil"/>
              <w:bottom w:val="single" w:sz="4" w:space="0" w:color="000000"/>
              <w:right w:val="single" w:sz="4" w:space="0" w:color="000000"/>
            </w:tcBorders>
            <w:shd w:val="clear" w:color="auto" w:fill="auto"/>
            <w:noWrap/>
            <w:vAlign w:val="bottom"/>
            <w:hideMark/>
          </w:tcPr>
          <w:p w14:paraId="7F50535B"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Dom Kultury</w:t>
            </w:r>
          </w:p>
        </w:tc>
        <w:tc>
          <w:tcPr>
            <w:tcW w:w="700" w:type="dxa"/>
            <w:tcBorders>
              <w:top w:val="nil"/>
              <w:left w:val="nil"/>
              <w:bottom w:val="single" w:sz="4" w:space="0" w:color="000000"/>
              <w:right w:val="single" w:sz="4" w:space="0" w:color="000000"/>
            </w:tcBorders>
            <w:shd w:val="clear" w:color="auto" w:fill="auto"/>
            <w:noWrap/>
            <w:vAlign w:val="bottom"/>
            <w:hideMark/>
          </w:tcPr>
          <w:p w14:paraId="479AC52A"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48-130</w:t>
            </w:r>
          </w:p>
        </w:tc>
        <w:tc>
          <w:tcPr>
            <w:tcW w:w="732" w:type="dxa"/>
            <w:tcBorders>
              <w:top w:val="nil"/>
              <w:left w:val="nil"/>
              <w:bottom w:val="single" w:sz="4" w:space="0" w:color="000000"/>
              <w:right w:val="single" w:sz="4" w:space="0" w:color="000000"/>
            </w:tcBorders>
            <w:shd w:val="clear" w:color="auto" w:fill="auto"/>
            <w:noWrap/>
            <w:vAlign w:val="bottom"/>
            <w:hideMark/>
          </w:tcPr>
          <w:p w14:paraId="178AC6E2"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Kietrz</w:t>
            </w:r>
          </w:p>
        </w:tc>
        <w:tc>
          <w:tcPr>
            <w:tcW w:w="1420" w:type="dxa"/>
            <w:tcBorders>
              <w:top w:val="nil"/>
              <w:left w:val="nil"/>
              <w:bottom w:val="single" w:sz="4" w:space="0" w:color="000000"/>
              <w:right w:val="single" w:sz="4" w:space="0" w:color="000000"/>
            </w:tcBorders>
            <w:shd w:val="clear" w:color="auto" w:fill="auto"/>
            <w:noWrap/>
            <w:vAlign w:val="bottom"/>
            <w:hideMark/>
          </w:tcPr>
          <w:p w14:paraId="41FC91C9"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Pilszcz</w:t>
            </w:r>
          </w:p>
        </w:tc>
        <w:tc>
          <w:tcPr>
            <w:tcW w:w="1141" w:type="dxa"/>
            <w:tcBorders>
              <w:top w:val="nil"/>
              <w:left w:val="nil"/>
              <w:bottom w:val="single" w:sz="4" w:space="0" w:color="000000"/>
              <w:right w:val="single" w:sz="4" w:space="0" w:color="000000"/>
            </w:tcBorders>
            <w:shd w:val="clear" w:color="auto" w:fill="auto"/>
            <w:noWrap/>
            <w:vAlign w:val="bottom"/>
            <w:hideMark/>
          </w:tcPr>
          <w:p w14:paraId="1171A304"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0</w:t>
            </w:r>
          </w:p>
        </w:tc>
        <w:tc>
          <w:tcPr>
            <w:tcW w:w="740" w:type="dxa"/>
            <w:tcBorders>
              <w:top w:val="nil"/>
              <w:left w:val="nil"/>
              <w:bottom w:val="single" w:sz="4" w:space="0" w:color="000000"/>
              <w:right w:val="single" w:sz="4" w:space="0" w:color="000000"/>
            </w:tcBorders>
            <w:shd w:val="clear" w:color="auto" w:fill="auto"/>
            <w:noWrap/>
            <w:vAlign w:val="bottom"/>
            <w:hideMark/>
          </w:tcPr>
          <w:p w14:paraId="4F877F82"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0</w:t>
            </w:r>
          </w:p>
        </w:tc>
        <w:tc>
          <w:tcPr>
            <w:tcW w:w="1646" w:type="dxa"/>
            <w:tcBorders>
              <w:top w:val="nil"/>
              <w:left w:val="nil"/>
              <w:bottom w:val="single" w:sz="4" w:space="0" w:color="000000"/>
              <w:right w:val="single" w:sz="4" w:space="0" w:color="000000"/>
            </w:tcBorders>
            <w:shd w:val="clear" w:color="auto" w:fill="auto"/>
            <w:noWrap/>
            <w:vAlign w:val="bottom"/>
            <w:hideMark/>
          </w:tcPr>
          <w:p w14:paraId="1C337AC4"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590322413600743980</w:t>
            </w:r>
          </w:p>
        </w:tc>
        <w:tc>
          <w:tcPr>
            <w:tcW w:w="713" w:type="dxa"/>
            <w:tcBorders>
              <w:top w:val="nil"/>
              <w:left w:val="nil"/>
              <w:bottom w:val="single" w:sz="4" w:space="0" w:color="000000"/>
              <w:right w:val="single" w:sz="4" w:space="0" w:color="000000"/>
            </w:tcBorders>
            <w:shd w:val="clear" w:color="auto" w:fill="auto"/>
            <w:noWrap/>
            <w:vAlign w:val="bottom"/>
            <w:hideMark/>
          </w:tcPr>
          <w:p w14:paraId="7DF97130"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C12a</w:t>
            </w:r>
          </w:p>
        </w:tc>
        <w:tc>
          <w:tcPr>
            <w:tcW w:w="704" w:type="dxa"/>
            <w:tcBorders>
              <w:top w:val="nil"/>
              <w:left w:val="nil"/>
              <w:bottom w:val="single" w:sz="4" w:space="0" w:color="000000"/>
              <w:right w:val="single" w:sz="4" w:space="0" w:color="000000"/>
            </w:tcBorders>
            <w:shd w:val="clear" w:color="auto" w:fill="auto"/>
            <w:noWrap/>
            <w:vAlign w:val="bottom"/>
            <w:hideMark/>
          </w:tcPr>
          <w:p w14:paraId="65784349"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15</w:t>
            </w:r>
          </w:p>
        </w:tc>
        <w:tc>
          <w:tcPr>
            <w:tcW w:w="891" w:type="dxa"/>
            <w:tcBorders>
              <w:top w:val="nil"/>
              <w:left w:val="nil"/>
              <w:bottom w:val="single" w:sz="4" w:space="0" w:color="000000"/>
              <w:right w:val="single" w:sz="4" w:space="0" w:color="000000"/>
            </w:tcBorders>
            <w:shd w:val="clear" w:color="auto" w:fill="auto"/>
            <w:noWrap/>
            <w:vAlign w:val="bottom"/>
            <w:hideMark/>
          </w:tcPr>
          <w:p w14:paraId="51BA234E"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8621</w:t>
            </w:r>
          </w:p>
        </w:tc>
      </w:tr>
      <w:tr w:rsidR="0057245D" w:rsidRPr="0057245D" w14:paraId="6351592A" w14:textId="77777777" w:rsidTr="0057245D">
        <w:trPr>
          <w:trHeight w:val="225"/>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4E646B44"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8</w:t>
            </w:r>
          </w:p>
        </w:tc>
        <w:tc>
          <w:tcPr>
            <w:tcW w:w="1242" w:type="dxa"/>
            <w:tcBorders>
              <w:top w:val="nil"/>
              <w:left w:val="nil"/>
              <w:bottom w:val="single" w:sz="4" w:space="0" w:color="000000"/>
              <w:right w:val="single" w:sz="4" w:space="0" w:color="000000"/>
            </w:tcBorders>
            <w:shd w:val="clear" w:color="auto" w:fill="auto"/>
            <w:noWrap/>
            <w:vAlign w:val="bottom"/>
            <w:hideMark/>
          </w:tcPr>
          <w:p w14:paraId="7D73E7BE"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Wiejski Dom Kultury</w:t>
            </w:r>
          </w:p>
        </w:tc>
        <w:tc>
          <w:tcPr>
            <w:tcW w:w="700" w:type="dxa"/>
            <w:tcBorders>
              <w:top w:val="nil"/>
              <w:left w:val="nil"/>
              <w:bottom w:val="single" w:sz="4" w:space="0" w:color="000000"/>
              <w:right w:val="single" w:sz="4" w:space="0" w:color="000000"/>
            </w:tcBorders>
            <w:shd w:val="clear" w:color="auto" w:fill="auto"/>
            <w:noWrap/>
            <w:vAlign w:val="bottom"/>
            <w:hideMark/>
          </w:tcPr>
          <w:p w14:paraId="628E4E45"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48-130</w:t>
            </w:r>
          </w:p>
        </w:tc>
        <w:tc>
          <w:tcPr>
            <w:tcW w:w="732" w:type="dxa"/>
            <w:tcBorders>
              <w:top w:val="nil"/>
              <w:left w:val="nil"/>
              <w:bottom w:val="single" w:sz="4" w:space="0" w:color="000000"/>
              <w:right w:val="single" w:sz="4" w:space="0" w:color="000000"/>
            </w:tcBorders>
            <w:shd w:val="clear" w:color="auto" w:fill="auto"/>
            <w:noWrap/>
            <w:vAlign w:val="bottom"/>
            <w:hideMark/>
          </w:tcPr>
          <w:p w14:paraId="085D9CCA"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Kietrz</w:t>
            </w:r>
          </w:p>
        </w:tc>
        <w:tc>
          <w:tcPr>
            <w:tcW w:w="1420" w:type="dxa"/>
            <w:tcBorders>
              <w:top w:val="nil"/>
              <w:left w:val="nil"/>
              <w:bottom w:val="single" w:sz="4" w:space="0" w:color="000000"/>
              <w:right w:val="single" w:sz="4" w:space="0" w:color="000000"/>
            </w:tcBorders>
            <w:shd w:val="clear" w:color="auto" w:fill="auto"/>
            <w:noWrap/>
            <w:vAlign w:val="bottom"/>
            <w:hideMark/>
          </w:tcPr>
          <w:p w14:paraId="0A549E32"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Dzierżysław</w:t>
            </w:r>
          </w:p>
        </w:tc>
        <w:tc>
          <w:tcPr>
            <w:tcW w:w="1141" w:type="dxa"/>
            <w:tcBorders>
              <w:top w:val="nil"/>
              <w:left w:val="nil"/>
              <w:bottom w:val="single" w:sz="4" w:space="0" w:color="000000"/>
              <w:right w:val="single" w:sz="4" w:space="0" w:color="000000"/>
            </w:tcBorders>
            <w:shd w:val="clear" w:color="auto" w:fill="auto"/>
            <w:noWrap/>
            <w:vAlign w:val="bottom"/>
            <w:hideMark/>
          </w:tcPr>
          <w:p w14:paraId="6B45891A"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Dożynkowa</w:t>
            </w:r>
          </w:p>
        </w:tc>
        <w:tc>
          <w:tcPr>
            <w:tcW w:w="740" w:type="dxa"/>
            <w:tcBorders>
              <w:top w:val="nil"/>
              <w:left w:val="nil"/>
              <w:bottom w:val="single" w:sz="4" w:space="0" w:color="000000"/>
              <w:right w:val="single" w:sz="4" w:space="0" w:color="000000"/>
            </w:tcBorders>
            <w:shd w:val="clear" w:color="auto" w:fill="auto"/>
            <w:noWrap/>
            <w:vAlign w:val="bottom"/>
            <w:hideMark/>
          </w:tcPr>
          <w:p w14:paraId="65A99956"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2000</w:t>
            </w:r>
          </w:p>
        </w:tc>
        <w:tc>
          <w:tcPr>
            <w:tcW w:w="1646" w:type="dxa"/>
            <w:tcBorders>
              <w:top w:val="nil"/>
              <w:left w:val="nil"/>
              <w:bottom w:val="single" w:sz="4" w:space="0" w:color="000000"/>
              <w:right w:val="single" w:sz="4" w:space="0" w:color="000000"/>
            </w:tcBorders>
            <w:shd w:val="clear" w:color="auto" w:fill="auto"/>
            <w:noWrap/>
            <w:vAlign w:val="bottom"/>
            <w:hideMark/>
          </w:tcPr>
          <w:p w14:paraId="366C71DA"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590322413600876824</w:t>
            </w:r>
          </w:p>
        </w:tc>
        <w:tc>
          <w:tcPr>
            <w:tcW w:w="713" w:type="dxa"/>
            <w:tcBorders>
              <w:top w:val="nil"/>
              <w:left w:val="nil"/>
              <w:bottom w:val="single" w:sz="4" w:space="0" w:color="000000"/>
              <w:right w:val="single" w:sz="4" w:space="0" w:color="000000"/>
            </w:tcBorders>
            <w:shd w:val="clear" w:color="auto" w:fill="auto"/>
            <w:noWrap/>
            <w:vAlign w:val="bottom"/>
            <w:hideMark/>
          </w:tcPr>
          <w:p w14:paraId="79588A77"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C12a</w:t>
            </w:r>
          </w:p>
        </w:tc>
        <w:tc>
          <w:tcPr>
            <w:tcW w:w="704" w:type="dxa"/>
            <w:tcBorders>
              <w:top w:val="nil"/>
              <w:left w:val="nil"/>
              <w:bottom w:val="single" w:sz="4" w:space="0" w:color="000000"/>
              <w:right w:val="single" w:sz="4" w:space="0" w:color="000000"/>
            </w:tcBorders>
            <w:shd w:val="clear" w:color="auto" w:fill="auto"/>
            <w:noWrap/>
            <w:vAlign w:val="bottom"/>
            <w:hideMark/>
          </w:tcPr>
          <w:p w14:paraId="54C4E201"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40</w:t>
            </w:r>
          </w:p>
        </w:tc>
        <w:tc>
          <w:tcPr>
            <w:tcW w:w="891" w:type="dxa"/>
            <w:tcBorders>
              <w:top w:val="nil"/>
              <w:left w:val="nil"/>
              <w:bottom w:val="single" w:sz="4" w:space="0" w:color="000000"/>
              <w:right w:val="single" w:sz="4" w:space="0" w:color="000000"/>
            </w:tcBorders>
            <w:shd w:val="clear" w:color="auto" w:fill="auto"/>
            <w:noWrap/>
            <w:vAlign w:val="bottom"/>
            <w:hideMark/>
          </w:tcPr>
          <w:p w14:paraId="201F140F"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12985</w:t>
            </w:r>
          </w:p>
        </w:tc>
      </w:tr>
      <w:tr w:rsidR="0057245D" w:rsidRPr="0057245D" w14:paraId="125784FC" w14:textId="77777777" w:rsidTr="0057245D">
        <w:trPr>
          <w:trHeight w:val="225"/>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42D698AB"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9</w:t>
            </w:r>
          </w:p>
        </w:tc>
        <w:tc>
          <w:tcPr>
            <w:tcW w:w="1242" w:type="dxa"/>
            <w:tcBorders>
              <w:top w:val="nil"/>
              <w:left w:val="nil"/>
              <w:bottom w:val="single" w:sz="4" w:space="0" w:color="000000"/>
              <w:right w:val="single" w:sz="4" w:space="0" w:color="000000"/>
            </w:tcBorders>
            <w:shd w:val="clear" w:color="auto" w:fill="auto"/>
            <w:noWrap/>
            <w:vAlign w:val="bottom"/>
            <w:hideMark/>
          </w:tcPr>
          <w:p w14:paraId="3DABADFD"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Dom Kultury</w:t>
            </w:r>
          </w:p>
        </w:tc>
        <w:tc>
          <w:tcPr>
            <w:tcW w:w="700" w:type="dxa"/>
            <w:tcBorders>
              <w:top w:val="nil"/>
              <w:left w:val="nil"/>
              <w:bottom w:val="single" w:sz="4" w:space="0" w:color="000000"/>
              <w:right w:val="single" w:sz="4" w:space="0" w:color="000000"/>
            </w:tcBorders>
            <w:shd w:val="clear" w:color="auto" w:fill="auto"/>
            <w:noWrap/>
            <w:vAlign w:val="bottom"/>
            <w:hideMark/>
          </w:tcPr>
          <w:p w14:paraId="7E3EA2E4"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48-130</w:t>
            </w:r>
          </w:p>
        </w:tc>
        <w:tc>
          <w:tcPr>
            <w:tcW w:w="732" w:type="dxa"/>
            <w:tcBorders>
              <w:top w:val="nil"/>
              <w:left w:val="nil"/>
              <w:bottom w:val="single" w:sz="4" w:space="0" w:color="000000"/>
              <w:right w:val="single" w:sz="4" w:space="0" w:color="000000"/>
            </w:tcBorders>
            <w:shd w:val="clear" w:color="auto" w:fill="auto"/>
            <w:noWrap/>
            <w:vAlign w:val="bottom"/>
            <w:hideMark/>
          </w:tcPr>
          <w:p w14:paraId="43FBF8D1"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Kietrz</w:t>
            </w:r>
          </w:p>
        </w:tc>
        <w:tc>
          <w:tcPr>
            <w:tcW w:w="1420" w:type="dxa"/>
            <w:tcBorders>
              <w:top w:val="nil"/>
              <w:left w:val="nil"/>
              <w:bottom w:val="single" w:sz="4" w:space="0" w:color="000000"/>
              <w:right w:val="single" w:sz="4" w:space="0" w:color="000000"/>
            </w:tcBorders>
            <w:shd w:val="clear" w:color="auto" w:fill="auto"/>
            <w:noWrap/>
            <w:vAlign w:val="bottom"/>
            <w:hideMark/>
          </w:tcPr>
          <w:p w14:paraId="34854AA9"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Nasiedle</w:t>
            </w:r>
          </w:p>
        </w:tc>
        <w:tc>
          <w:tcPr>
            <w:tcW w:w="1141" w:type="dxa"/>
            <w:tcBorders>
              <w:top w:val="nil"/>
              <w:left w:val="nil"/>
              <w:bottom w:val="single" w:sz="4" w:space="0" w:color="000000"/>
              <w:right w:val="single" w:sz="4" w:space="0" w:color="000000"/>
            </w:tcBorders>
            <w:shd w:val="clear" w:color="auto" w:fill="auto"/>
            <w:noWrap/>
            <w:vAlign w:val="bottom"/>
            <w:hideMark/>
          </w:tcPr>
          <w:p w14:paraId="788DFBF9"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Pocztowa</w:t>
            </w:r>
          </w:p>
        </w:tc>
        <w:tc>
          <w:tcPr>
            <w:tcW w:w="740" w:type="dxa"/>
            <w:tcBorders>
              <w:top w:val="nil"/>
              <w:left w:val="nil"/>
              <w:bottom w:val="single" w:sz="4" w:space="0" w:color="000000"/>
              <w:right w:val="single" w:sz="4" w:space="0" w:color="000000"/>
            </w:tcBorders>
            <w:shd w:val="clear" w:color="auto" w:fill="auto"/>
            <w:noWrap/>
            <w:vAlign w:val="bottom"/>
            <w:hideMark/>
          </w:tcPr>
          <w:p w14:paraId="7A0883B4"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3</w:t>
            </w:r>
          </w:p>
        </w:tc>
        <w:tc>
          <w:tcPr>
            <w:tcW w:w="1646" w:type="dxa"/>
            <w:tcBorders>
              <w:top w:val="nil"/>
              <w:left w:val="nil"/>
              <w:bottom w:val="single" w:sz="4" w:space="0" w:color="000000"/>
              <w:right w:val="single" w:sz="4" w:space="0" w:color="000000"/>
            </w:tcBorders>
            <w:shd w:val="clear" w:color="auto" w:fill="auto"/>
            <w:noWrap/>
            <w:vAlign w:val="bottom"/>
            <w:hideMark/>
          </w:tcPr>
          <w:p w14:paraId="33B18129"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590322413600299050</w:t>
            </w:r>
          </w:p>
        </w:tc>
        <w:tc>
          <w:tcPr>
            <w:tcW w:w="713" w:type="dxa"/>
            <w:tcBorders>
              <w:top w:val="nil"/>
              <w:left w:val="nil"/>
              <w:bottom w:val="single" w:sz="4" w:space="0" w:color="000000"/>
              <w:right w:val="single" w:sz="4" w:space="0" w:color="000000"/>
            </w:tcBorders>
            <w:shd w:val="clear" w:color="auto" w:fill="auto"/>
            <w:noWrap/>
            <w:vAlign w:val="bottom"/>
            <w:hideMark/>
          </w:tcPr>
          <w:p w14:paraId="3BB4C39B"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C12a</w:t>
            </w:r>
          </w:p>
        </w:tc>
        <w:tc>
          <w:tcPr>
            <w:tcW w:w="704" w:type="dxa"/>
            <w:tcBorders>
              <w:top w:val="nil"/>
              <w:left w:val="nil"/>
              <w:bottom w:val="single" w:sz="4" w:space="0" w:color="000000"/>
              <w:right w:val="single" w:sz="4" w:space="0" w:color="000000"/>
            </w:tcBorders>
            <w:shd w:val="clear" w:color="auto" w:fill="auto"/>
            <w:noWrap/>
            <w:vAlign w:val="bottom"/>
            <w:hideMark/>
          </w:tcPr>
          <w:p w14:paraId="20C0F69D"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3</w:t>
            </w:r>
          </w:p>
        </w:tc>
        <w:tc>
          <w:tcPr>
            <w:tcW w:w="891" w:type="dxa"/>
            <w:tcBorders>
              <w:top w:val="nil"/>
              <w:left w:val="nil"/>
              <w:bottom w:val="single" w:sz="4" w:space="0" w:color="000000"/>
              <w:right w:val="single" w:sz="4" w:space="0" w:color="000000"/>
            </w:tcBorders>
            <w:shd w:val="clear" w:color="auto" w:fill="auto"/>
            <w:noWrap/>
            <w:vAlign w:val="bottom"/>
            <w:hideMark/>
          </w:tcPr>
          <w:p w14:paraId="25C1AEB1"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1166</w:t>
            </w:r>
          </w:p>
        </w:tc>
      </w:tr>
      <w:tr w:rsidR="0057245D" w:rsidRPr="0057245D" w14:paraId="52B1C3FA" w14:textId="77777777" w:rsidTr="0057245D">
        <w:trPr>
          <w:trHeight w:val="225"/>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4295725E"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10</w:t>
            </w:r>
          </w:p>
        </w:tc>
        <w:tc>
          <w:tcPr>
            <w:tcW w:w="1242" w:type="dxa"/>
            <w:tcBorders>
              <w:top w:val="nil"/>
              <w:left w:val="nil"/>
              <w:bottom w:val="single" w:sz="4" w:space="0" w:color="000000"/>
              <w:right w:val="single" w:sz="4" w:space="0" w:color="000000"/>
            </w:tcBorders>
            <w:shd w:val="clear" w:color="auto" w:fill="auto"/>
            <w:noWrap/>
            <w:vAlign w:val="bottom"/>
            <w:hideMark/>
          </w:tcPr>
          <w:p w14:paraId="7A514A2D"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Dom Kultury</w:t>
            </w:r>
          </w:p>
        </w:tc>
        <w:tc>
          <w:tcPr>
            <w:tcW w:w="700" w:type="dxa"/>
            <w:tcBorders>
              <w:top w:val="nil"/>
              <w:left w:val="nil"/>
              <w:bottom w:val="single" w:sz="4" w:space="0" w:color="000000"/>
              <w:right w:val="single" w:sz="4" w:space="0" w:color="000000"/>
            </w:tcBorders>
            <w:shd w:val="clear" w:color="auto" w:fill="auto"/>
            <w:noWrap/>
            <w:vAlign w:val="bottom"/>
            <w:hideMark/>
          </w:tcPr>
          <w:p w14:paraId="1B978BDF"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48-133</w:t>
            </w:r>
          </w:p>
        </w:tc>
        <w:tc>
          <w:tcPr>
            <w:tcW w:w="732" w:type="dxa"/>
            <w:tcBorders>
              <w:top w:val="nil"/>
              <w:left w:val="nil"/>
              <w:bottom w:val="single" w:sz="4" w:space="0" w:color="000000"/>
              <w:right w:val="single" w:sz="4" w:space="0" w:color="000000"/>
            </w:tcBorders>
            <w:shd w:val="clear" w:color="auto" w:fill="auto"/>
            <w:noWrap/>
            <w:vAlign w:val="bottom"/>
            <w:hideMark/>
          </w:tcPr>
          <w:p w14:paraId="1FDDB6AA"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Nowa Cerekwia</w:t>
            </w:r>
          </w:p>
        </w:tc>
        <w:tc>
          <w:tcPr>
            <w:tcW w:w="1420" w:type="dxa"/>
            <w:tcBorders>
              <w:top w:val="nil"/>
              <w:left w:val="nil"/>
              <w:bottom w:val="single" w:sz="4" w:space="0" w:color="000000"/>
              <w:right w:val="single" w:sz="4" w:space="0" w:color="000000"/>
            </w:tcBorders>
            <w:shd w:val="clear" w:color="auto" w:fill="auto"/>
            <w:noWrap/>
            <w:vAlign w:val="bottom"/>
            <w:hideMark/>
          </w:tcPr>
          <w:p w14:paraId="17B56AA2"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Nowa Cerekwia</w:t>
            </w:r>
          </w:p>
        </w:tc>
        <w:tc>
          <w:tcPr>
            <w:tcW w:w="1141" w:type="dxa"/>
            <w:tcBorders>
              <w:top w:val="nil"/>
              <w:left w:val="nil"/>
              <w:bottom w:val="single" w:sz="4" w:space="0" w:color="000000"/>
              <w:right w:val="single" w:sz="4" w:space="0" w:color="000000"/>
            </w:tcBorders>
            <w:shd w:val="clear" w:color="auto" w:fill="auto"/>
            <w:noWrap/>
            <w:vAlign w:val="bottom"/>
            <w:hideMark/>
          </w:tcPr>
          <w:p w14:paraId="25C87848"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0</w:t>
            </w:r>
          </w:p>
        </w:tc>
        <w:tc>
          <w:tcPr>
            <w:tcW w:w="740" w:type="dxa"/>
            <w:tcBorders>
              <w:top w:val="nil"/>
              <w:left w:val="nil"/>
              <w:bottom w:val="single" w:sz="4" w:space="0" w:color="000000"/>
              <w:right w:val="single" w:sz="4" w:space="0" w:color="000000"/>
            </w:tcBorders>
            <w:shd w:val="clear" w:color="auto" w:fill="auto"/>
            <w:noWrap/>
            <w:vAlign w:val="bottom"/>
            <w:hideMark/>
          </w:tcPr>
          <w:p w14:paraId="16BB3B2D"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0</w:t>
            </w:r>
          </w:p>
        </w:tc>
        <w:tc>
          <w:tcPr>
            <w:tcW w:w="1646" w:type="dxa"/>
            <w:tcBorders>
              <w:top w:val="nil"/>
              <w:left w:val="nil"/>
              <w:bottom w:val="single" w:sz="4" w:space="0" w:color="000000"/>
              <w:right w:val="single" w:sz="4" w:space="0" w:color="000000"/>
            </w:tcBorders>
            <w:shd w:val="clear" w:color="auto" w:fill="auto"/>
            <w:noWrap/>
            <w:vAlign w:val="bottom"/>
            <w:hideMark/>
          </w:tcPr>
          <w:p w14:paraId="27D9D8BC"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590322413600693483</w:t>
            </w:r>
          </w:p>
        </w:tc>
        <w:tc>
          <w:tcPr>
            <w:tcW w:w="713" w:type="dxa"/>
            <w:tcBorders>
              <w:top w:val="nil"/>
              <w:left w:val="nil"/>
              <w:bottom w:val="single" w:sz="4" w:space="0" w:color="000000"/>
              <w:right w:val="single" w:sz="4" w:space="0" w:color="000000"/>
            </w:tcBorders>
            <w:shd w:val="clear" w:color="auto" w:fill="auto"/>
            <w:noWrap/>
            <w:vAlign w:val="bottom"/>
            <w:hideMark/>
          </w:tcPr>
          <w:p w14:paraId="6B5C5E4A"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C12a</w:t>
            </w:r>
          </w:p>
        </w:tc>
        <w:tc>
          <w:tcPr>
            <w:tcW w:w="704" w:type="dxa"/>
            <w:tcBorders>
              <w:top w:val="nil"/>
              <w:left w:val="nil"/>
              <w:bottom w:val="single" w:sz="4" w:space="0" w:color="000000"/>
              <w:right w:val="single" w:sz="4" w:space="0" w:color="000000"/>
            </w:tcBorders>
            <w:shd w:val="clear" w:color="auto" w:fill="auto"/>
            <w:noWrap/>
            <w:vAlign w:val="bottom"/>
            <w:hideMark/>
          </w:tcPr>
          <w:p w14:paraId="519A2D59"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5</w:t>
            </w:r>
          </w:p>
        </w:tc>
        <w:tc>
          <w:tcPr>
            <w:tcW w:w="891" w:type="dxa"/>
            <w:tcBorders>
              <w:top w:val="nil"/>
              <w:left w:val="nil"/>
              <w:bottom w:val="single" w:sz="4" w:space="0" w:color="000000"/>
              <w:right w:val="single" w:sz="4" w:space="0" w:color="000000"/>
            </w:tcBorders>
            <w:shd w:val="clear" w:color="auto" w:fill="auto"/>
            <w:noWrap/>
            <w:vAlign w:val="bottom"/>
            <w:hideMark/>
          </w:tcPr>
          <w:p w14:paraId="22CAA1E6"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2031</w:t>
            </w:r>
          </w:p>
        </w:tc>
      </w:tr>
      <w:tr w:rsidR="0057245D" w:rsidRPr="0057245D" w14:paraId="72F23557" w14:textId="77777777" w:rsidTr="0057245D">
        <w:trPr>
          <w:trHeight w:val="225"/>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08B83C58"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11</w:t>
            </w:r>
          </w:p>
        </w:tc>
        <w:tc>
          <w:tcPr>
            <w:tcW w:w="1242" w:type="dxa"/>
            <w:tcBorders>
              <w:top w:val="nil"/>
              <w:left w:val="nil"/>
              <w:bottom w:val="single" w:sz="4" w:space="0" w:color="000000"/>
              <w:right w:val="single" w:sz="4" w:space="0" w:color="000000"/>
            </w:tcBorders>
            <w:shd w:val="clear" w:color="auto" w:fill="auto"/>
            <w:noWrap/>
            <w:vAlign w:val="bottom"/>
            <w:hideMark/>
          </w:tcPr>
          <w:p w14:paraId="1EEFAC60"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Świetlica</w:t>
            </w:r>
          </w:p>
        </w:tc>
        <w:tc>
          <w:tcPr>
            <w:tcW w:w="700" w:type="dxa"/>
            <w:tcBorders>
              <w:top w:val="nil"/>
              <w:left w:val="nil"/>
              <w:bottom w:val="single" w:sz="4" w:space="0" w:color="000000"/>
              <w:right w:val="single" w:sz="4" w:space="0" w:color="000000"/>
            </w:tcBorders>
            <w:shd w:val="clear" w:color="auto" w:fill="auto"/>
            <w:noWrap/>
            <w:vAlign w:val="bottom"/>
            <w:hideMark/>
          </w:tcPr>
          <w:p w14:paraId="6BB49F63"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48-130</w:t>
            </w:r>
          </w:p>
        </w:tc>
        <w:tc>
          <w:tcPr>
            <w:tcW w:w="732" w:type="dxa"/>
            <w:tcBorders>
              <w:top w:val="nil"/>
              <w:left w:val="nil"/>
              <w:bottom w:val="single" w:sz="4" w:space="0" w:color="000000"/>
              <w:right w:val="single" w:sz="4" w:space="0" w:color="000000"/>
            </w:tcBorders>
            <w:shd w:val="clear" w:color="auto" w:fill="auto"/>
            <w:noWrap/>
            <w:vAlign w:val="bottom"/>
            <w:hideMark/>
          </w:tcPr>
          <w:p w14:paraId="0B5381DE"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Kietrz</w:t>
            </w:r>
          </w:p>
        </w:tc>
        <w:tc>
          <w:tcPr>
            <w:tcW w:w="1420" w:type="dxa"/>
            <w:tcBorders>
              <w:top w:val="nil"/>
              <w:left w:val="nil"/>
              <w:bottom w:val="single" w:sz="4" w:space="0" w:color="000000"/>
              <w:right w:val="single" w:sz="4" w:space="0" w:color="000000"/>
            </w:tcBorders>
            <w:shd w:val="clear" w:color="auto" w:fill="auto"/>
            <w:noWrap/>
            <w:vAlign w:val="bottom"/>
            <w:hideMark/>
          </w:tcPr>
          <w:p w14:paraId="1DA9E084"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Rozumice</w:t>
            </w:r>
          </w:p>
        </w:tc>
        <w:tc>
          <w:tcPr>
            <w:tcW w:w="1141" w:type="dxa"/>
            <w:tcBorders>
              <w:top w:val="nil"/>
              <w:left w:val="nil"/>
              <w:bottom w:val="single" w:sz="4" w:space="0" w:color="000000"/>
              <w:right w:val="single" w:sz="4" w:space="0" w:color="000000"/>
            </w:tcBorders>
            <w:shd w:val="clear" w:color="auto" w:fill="auto"/>
            <w:noWrap/>
            <w:vAlign w:val="bottom"/>
            <w:hideMark/>
          </w:tcPr>
          <w:p w14:paraId="1916EAA4"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0</w:t>
            </w:r>
          </w:p>
        </w:tc>
        <w:tc>
          <w:tcPr>
            <w:tcW w:w="740" w:type="dxa"/>
            <w:tcBorders>
              <w:top w:val="nil"/>
              <w:left w:val="nil"/>
              <w:bottom w:val="single" w:sz="4" w:space="0" w:color="000000"/>
              <w:right w:val="single" w:sz="4" w:space="0" w:color="000000"/>
            </w:tcBorders>
            <w:shd w:val="clear" w:color="auto" w:fill="auto"/>
            <w:noWrap/>
            <w:vAlign w:val="bottom"/>
            <w:hideMark/>
          </w:tcPr>
          <w:p w14:paraId="1F346262"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0</w:t>
            </w:r>
          </w:p>
        </w:tc>
        <w:tc>
          <w:tcPr>
            <w:tcW w:w="1646" w:type="dxa"/>
            <w:tcBorders>
              <w:top w:val="nil"/>
              <w:left w:val="nil"/>
              <w:bottom w:val="single" w:sz="4" w:space="0" w:color="000000"/>
              <w:right w:val="single" w:sz="4" w:space="0" w:color="000000"/>
            </w:tcBorders>
            <w:shd w:val="clear" w:color="auto" w:fill="auto"/>
            <w:noWrap/>
            <w:vAlign w:val="bottom"/>
            <w:hideMark/>
          </w:tcPr>
          <w:p w14:paraId="37AF040C"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590322413600444542</w:t>
            </w:r>
          </w:p>
        </w:tc>
        <w:tc>
          <w:tcPr>
            <w:tcW w:w="713" w:type="dxa"/>
            <w:tcBorders>
              <w:top w:val="nil"/>
              <w:left w:val="nil"/>
              <w:bottom w:val="single" w:sz="4" w:space="0" w:color="000000"/>
              <w:right w:val="single" w:sz="4" w:space="0" w:color="000000"/>
            </w:tcBorders>
            <w:shd w:val="clear" w:color="auto" w:fill="auto"/>
            <w:noWrap/>
            <w:vAlign w:val="bottom"/>
            <w:hideMark/>
          </w:tcPr>
          <w:p w14:paraId="503B0DE9"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C12a</w:t>
            </w:r>
          </w:p>
        </w:tc>
        <w:tc>
          <w:tcPr>
            <w:tcW w:w="704" w:type="dxa"/>
            <w:tcBorders>
              <w:top w:val="nil"/>
              <w:left w:val="nil"/>
              <w:bottom w:val="single" w:sz="4" w:space="0" w:color="000000"/>
              <w:right w:val="single" w:sz="4" w:space="0" w:color="000000"/>
            </w:tcBorders>
            <w:shd w:val="clear" w:color="auto" w:fill="auto"/>
            <w:noWrap/>
            <w:vAlign w:val="bottom"/>
            <w:hideMark/>
          </w:tcPr>
          <w:p w14:paraId="04917D6A"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3</w:t>
            </w:r>
          </w:p>
        </w:tc>
        <w:tc>
          <w:tcPr>
            <w:tcW w:w="891" w:type="dxa"/>
            <w:tcBorders>
              <w:top w:val="nil"/>
              <w:left w:val="nil"/>
              <w:bottom w:val="single" w:sz="4" w:space="0" w:color="000000"/>
              <w:right w:val="single" w:sz="4" w:space="0" w:color="000000"/>
            </w:tcBorders>
            <w:shd w:val="clear" w:color="auto" w:fill="auto"/>
            <w:noWrap/>
            <w:vAlign w:val="bottom"/>
            <w:hideMark/>
          </w:tcPr>
          <w:p w14:paraId="5C84EFD9"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6647</w:t>
            </w:r>
          </w:p>
        </w:tc>
      </w:tr>
      <w:tr w:rsidR="0057245D" w:rsidRPr="0057245D" w14:paraId="7F1D68A4" w14:textId="77777777" w:rsidTr="0057245D">
        <w:trPr>
          <w:trHeight w:val="225"/>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50F53ED2"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12</w:t>
            </w:r>
          </w:p>
        </w:tc>
        <w:tc>
          <w:tcPr>
            <w:tcW w:w="1242" w:type="dxa"/>
            <w:tcBorders>
              <w:top w:val="nil"/>
              <w:left w:val="nil"/>
              <w:bottom w:val="single" w:sz="4" w:space="0" w:color="000000"/>
              <w:right w:val="single" w:sz="4" w:space="0" w:color="000000"/>
            </w:tcBorders>
            <w:shd w:val="clear" w:color="auto" w:fill="auto"/>
            <w:noWrap/>
            <w:vAlign w:val="bottom"/>
            <w:hideMark/>
          </w:tcPr>
          <w:p w14:paraId="6B77CDA3"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Świetlica</w:t>
            </w:r>
          </w:p>
        </w:tc>
        <w:tc>
          <w:tcPr>
            <w:tcW w:w="700" w:type="dxa"/>
            <w:tcBorders>
              <w:top w:val="nil"/>
              <w:left w:val="nil"/>
              <w:bottom w:val="single" w:sz="4" w:space="0" w:color="000000"/>
              <w:right w:val="single" w:sz="4" w:space="0" w:color="000000"/>
            </w:tcBorders>
            <w:shd w:val="clear" w:color="auto" w:fill="auto"/>
            <w:noWrap/>
            <w:vAlign w:val="bottom"/>
            <w:hideMark/>
          </w:tcPr>
          <w:p w14:paraId="6E18CDC3"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48-130</w:t>
            </w:r>
          </w:p>
        </w:tc>
        <w:tc>
          <w:tcPr>
            <w:tcW w:w="732" w:type="dxa"/>
            <w:tcBorders>
              <w:top w:val="nil"/>
              <w:left w:val="nil"/>
              <w:bottom w:val="single" w:sz="4" w:space="0" w:color="000000"/>
              <w:right w:val="single" w:sz="4" w:space="0" w:color="000000"/>
            </w:tcBorders>
            <w:shd w:val="clear" w:color="auto" w:fill="auto"/>
            <w:noWrap/>
            <w:vAlign w:val="bottom"/>
            <w:hideMark/>
          </w:tcPr>
          <w:p w14:paraId="489AB33E"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Kietrz</w:t>
            </w:r>
          </w:p>
        </w:tc>
        <w:tc>
          <w:tcPr>
            <w:tcW w:w="1420" w:type="dxa"/>
            <w:tcBorders>
              <w:top w:val="nil"/>
              <w:left w:val="nil"/>
              <w:bottom w:val="single" w:sz="4" w:space="0" w:color="000000"/>
              <w:right w:val="single" w:sz="4" w:space="0" w:color="000000"/>
            </w:tcBorders>
            <w:shd w:val="clear" w:color="auto" w:fill="auto"/>
            <w:noWrap/>
            <w:vAlign w:val="bottom"/>
            <w:hideMark/>
          </w:tcPr>
          <w:p w14:paraId="71DB1FAC"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Ściborzyce Wielkie</w:t>
            </w:r>
          </w:p>
        </w:tc>
        <w:tc>
          <w:tcPr>
            <w:tcW w:w="1141" w:type="dxa"/>
            <w:tcBorders>
              <w:top w:val="nil"/>
              <w:left w:val="nil"/>
              <w:bottom w:val="single" w:sz="4" w:space="0" w:color="000000"/>
              <w:right w:val="single" w:sz="4" w:space="0" w:color="000000"/>
            </w:tcBorders>
            <w:shd w:val="clear" w:color="auto" w:fill="auto"/>
            <w:noWrap/>
            <w:vAlign w:val="bottom"/>
            <w:hideMark/>
          </w:tcPr>
          <w:p w14:paraId="7E5AF4A1"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0</w:t>
            </w:r>
          </w:p>
        </w:tc>
        <w:tc>
          <w:tcPr>
            <w:tcW w:w="740" w:type="dxa"/>
            <w:tcBorders>
              <w:top w:val="nil"/>
              <w:left w:val="nil"/>
              <w:bottom w:val="single" w:sz="4" w:space="0" w:color="000000"/>
              <w:right w:val="single" w:sz="4" w:space="0" w:color="000000"/>
            </w:tcBorders>
            <w:shd w:val="clear" w:color="auto" w:fill="auto"/>
            <w:noWrap/>
            <w:vAlign w:val="bottom"/>
            <w:hideMark/>
          </w:tcPr>
          <w:p w14:paraId="0267BB1B"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31</w:t>
            </w:r>
          </w:p>
        </w:tc>
        <w:tc>
          <w:tcPr>
            <w:tcW w:w="1646" w:type="dxa"/>
            <w:tcBorders>
              <w:top w:val="nil"/>
              <w:left w:val="nil"/>
              <w:bottom w:val="single" w:sz="4" w:space="0" w:color="000000"/>
              <w:right w:val="single" w:sz="4" w:space="0" w:color="000000"/>
            </w:tcBorders>
            <w:shd w:val="clear" w:color="auto" w:fill="auto"/>
            <w:noWrap/>
            <w:vAlign w:val="bottom"/>
            <w:hideMark/>
          </w:tcPr>
          <w:p w14:paraId="60819C99"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590322413600129807</w:t>
            </w:r>
          </w:p>
        </w:tc>
        <w:tc>
          <w:tcPr>
            <w:tcW w:w="713" w:type="dxa"/>
            <w:tcBorders>
              <w:top w:val="nil"/>
              <w:left w:val="nil"/>
              <w:bottom w:val="single" w:sz="4" w:space="0" w:color="000000"/>
              <w:right w:val="single" w:sz="4" w:space="0" w:color="000000"/>
            </w:tcBorders>
            <w:shd w:val="clear" w:color="auto" w:fill="auto"/>
            <w:noWrap/>
            <w:vAlign w:val="bottom"/>
            <w:hideMark/>
          </w:tcPr>
          <w:p w14:paraId="676196B6"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C12a</w:t>
            </w:r>
          </w:p>
        </w:tc>
        <w:tc>
          <w:tcPr>
            <w:tcW w:w="704" w:type="dxa"/>
            <w:tcBorders>
              <w:top w:val="nil"/>
              <w:left w:val="nil"/>
              <w:bottom w:val="single" w:sz="4" w:space="0" w:color="000000"/>
              <w:right w:val="single" w:sz="4" w:space="0" w:color="000000"/>
            </w:tcBorders>
            <w:shd w:val="clear" w:color="auto" w:fill="auto"/>
            <w:noWrap/>
            <w:vAlign w:val="bottom"/>
            <w:hideMark/>
          </w:tcPr>
          <w:p w14:paraId="25DFC200"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30</w:t>
            </w:r>
          </w:p>
        </w:tc>
        <w:tc>
          <w:tcPr>
            <w:tcW w:w="891" w:type="dxa"/>
            <w:tcBorders>
              <w:top w:val="nil"/>
              <w:left w:val="nil"/>
              <w:bottom w:val="single" w:sz="4" w:space="0" w:color="000000"/>
              <w:right w:val="single" w:sz="4" w:space="0" w:color="000000"/>
            </w:tcBorders>
            <w:shd w:val="clear" w:color="auto" w:fill="auto"/>
            <w:noWrap/>
            <w:vAlign w:val="bottom"/>
            <w:hideMark/>
          </w:tcPr>
          <w:p w14:paraId="14223379"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18629</w:t>
            </w:r>
          </w:p>
        </w:tc>
      </w:tr>
      <w:tr w:rsidR="0057245D" w:rsidRPr="0057245D" w14:paraId="4387725A" w14:textId="77777777" w:rsidTr="0057245D">
        <w:trPr>
          <w:trHeight w:val="225"/>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26446AEB"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13</w:t>
            </w:r>
          </w:p>
        </w:tc>
        <w:tc>
          <w:tcPr>
            <w:tcW w:w="1242" w:type="dxa"/>
            <w:tcBorders>
              <w:top w:val="nil"/>
              <w:left w:val="nil"/>
              <w:bottom w:val="single" w:sz="4" w:space="0" w:color="000000"/>
              <w:right w:val="single" w:sz="4" w:space="0" w:color="000000"/>
            </w:tcBorders>
            <w:shd w:val="clear" w:color="auto" w:fill="auto"/>
            <w:noWrap/>
            <w:vAlign w:val="bottom"/>
            <w:hideMark/>
          </w:tcPr>
          <w:p w14:paraId="29C67F48"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Świetlica</w:t>
            </w:r>
          </w:p>
        </w:tc>
        <w:tc>
          <w:tcPr>
            <w:tcW w:w="700" w:type="dxa"/>
            <w:tcBorders>
              <w:top w:val="nil"/>
              <w:left w:val="nil"/>
              <w:bottom w:val="single" w:sz="4" w:space="0" w:color="000000"/>
              <w:right w:val="single" w:sz="4" w:space="0" w:color="000000"/>
            </w:tcBorders>
            <w:shd w:val="clear" w:color="auto" w:fill="auto"/>
            <w:noWrap/>
            <w:vAlign w:val="bottom"/>
            <w:hideMark/>
          </w:tcPr>
          <w:p w14:paraId="3F0DB2B1"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48-130</w:t>
            </w:r>
          </w:p>
        </w:tc>
        <w:tc>
          <w:tcPr>
            <w:tcW w:w="732" w:type="dxa"/>
            <w:tcBorders>
              <w:top w:val="nil"/>
              <w:left w:val="nil"/>
              <w:bottom w:val="single" w:sz="4" w:space="0" w:color="000000"/>
              <w:right w:val="single" w:sz="4" w:space="0" w:color="000000"/>
            </w:tcBorders>
            <w:shd w:val="clear" w:color="auto" w:fill="auto"/>
            <w:noWrap/>
            <w:vAlign w:val="bottom"/>
            <w:hideMark/>
          </w:tcPr>
          <w:p w14:paraId="0B8CF95C"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Kietrz</w:t>
            </w:r>
          </w:p>
        </w:tc>
        <w:tc>
          <w:tcPr>
            <w:tcW w:w="1420" w:type="dxa"/>
            <w:tcBorders>
              <w:top w:val="nil"/>
              <w:left w:val="nil"/>
              <w:bottom w:val="single" w:sz="4" w:space="0" w:color="000000"/>
              <w:right w:val="single" w:sz="4" w:space="0" w:color="000000"/>
            </w:tcBorders>
            <w:shd w:val="clear" w:color="auto" w:fill="auto"/>
            <w:noWrap/>
            <w:vAlign w:val="bottom"/>
            <w:hideMark/>
          </w:tcPr>
          <w:p w14:paraId="3A46F5B8"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Wojnowice</w:t>
            </w:r>
          </w:p>
        </w:tc>
        <w:tc>
          <w:tcPr>
            <w:tcW w:w="1141" w:type="dxa"/>
            <w:tcBorders>
              <w:top w:val="nil"/>
              <w:left w:val="nil"/>
              <w:bottom w:val="single" w:sz="4" w:space="0" w:color="000000"/>
              <w:right w:val="single" w:sz="4" w:space="0" w:color="000000"/>
            </w:tcBorders>
            <w:shd w:val="clear" w:color="auto" w:fill="auto"/>
            <w:noWrap/>
            <w:vAlign w:val="bottom"/>
            <w:hideMark/>
          </w:tcPr>
          <w:p w14:paraId="4F4D6FA1"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Okrężna</w:t>
            </w:r>
          </w:p>
        </w:tc>
        <w:tc>
          <w:tcPr>
            <w:tcW w:w="740" w:type="dxa"/>
            <w:tcBorders>
              <w:top w:val="nil"/>
              <w:left w:val="nil"/>
              <w:bottom w:val="single" w:sz="4" w:space="0" w:color="000000"/>
              <w:right w:val="single" w:sz="4" w:space="0" w:color="000000"/>
            </w:tcBorders>
            <w:shd w:val="clear" w:color="auto" w:fill="auto"/>
            <w:noWrap/>
            <w:vAlign w:val="bottom"/>
            <w:hideMark/>
          </w:tcPr>
          <w:p w14:paraId="68C060E2"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0</w:t>
            </w:r>
          </w:p>
        </w:tc>
        <w:tc>
          <w:tcPr>
            <w:tcW w:w="1646" w:type="dxa"/>
            <w:tcBorders>
              <w:top w:val="nil"/>
              <w:left w:val="nil"/>
              <w:bottom w:val="single" w:sz="4" w:space="0" w:color="000000"/>
              <w:right w:val="single" w:sz="4" w:space="0" w:color="000000"/>
            </w:tcBorders>
            <w:shd w:val="clear" w:color="auto" w:fill="auto"/>
            <w:noWrap/>
            <w:vAlign w:val="bottom"/>
            <w:hideMark/>
          </w:tcPr>
          <w:p w14:paraId="37519F6F"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590322413600412114</w:t>
            </w:r>
          </w:p>
        </w:tc>
        <w:tc>
          <w:tcPr>
            <w:tcW w:w="713" w:type="dxa"/>
            <w:tcBorders>
              <w:top w:val="nil"/>
              <w:left w:val="nil"/>
              <w:bottom w:val="single" w:sz="4" w:space="0" w:color="000000"/>
              <w:right w:val="single" w:sz="4" w:space="0" w:color="000000"/>
            </w:tcBorders>
            <w:shd w:val="clear" w:color="auto" w:fill="auto"/>
            <w:noWrap/>
            <w:vAlign w:val="bottom"/>
            <w:hideMark/>
          </w:tcPr>
          <w:p w14:paraId="515E3D4A"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C12a</w:t>
            </w:r>
          </w:p>
        </w:tc>
        <w:tc>
          <w:tcPr>
            <w:tcW w:w="704" w:type="dxa"/>
            <w:tcBorders>
              <w:top w:val="nil"/>
              <w:left w:val="nil"/>
              <w:bottom w:val="single" w:sz="4" w:space="0" w:color="000000"/>
              <w:right w:val="single" w:sz="4" w:space="0" w:color="000000"/>
            </w:tcBorders>
            <w:shd w:val="clear" w:color="auto" w:fill="auto"/>
            <w:noWrap/>
            <w:vAlign w:val="bottom"/>
            <w:hideMark/>
          </w:tcPr>
          <w:p w14:paraId="2762232A"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20</w:t>
            </w:r>
          </w:p>
        </w:tc>
        <w:tc>
          <w:tcPr>
            <w:tcW w:w="891" w:type="dxa"/>
            <w:tcBorders>
              <w:top w:val="nil"/>
              <w:left w:val="nil"/>
              <w:bottom w:val="single" w:sz="4" w:space="0" w:color="000000"/>
              <w:right w:val="single" w:sz="4" w:space="0" w:color="000000"/>
            </w:tcBorders>
            <w:shd w:val="clear" w:color="auto" w:fill="auto"/>
            <w:noWrap/>
            <w:vAlign w:val="bottom"/>
            <w:hideMark/>
          </w:tcPr>
          <w:p w14:paraId="7AEBCF95"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7310</w:t>
            </w:r>
          </w:p>
        </w:tc>
      </w:tr>
      <w:tr w:rsidR="0057245D" w:rsidRPr="0057245D" w14:paraId="2CB0B887" w14:textId="77777777" w:rsidTr="0057245D">
        <w:trPr>
          <w:trHeight w:val="225"/>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3E3ABDD6"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14</w:t>
            </w:r>
          </w:p>
        </w:tc>
        <w:tc>
          <w:tcPr>
            <w:tcW w:w="1242" w:type="dxa"/>
            <w:tcBorders>
              <w:top w:val="nil"/>
              <w:left w:val="nil"/>
              <w:bottom w:val="single" w:sz="4" w:space="0" w:color="000000"/>
              <w:right w:val="single" w:sz="4" w:space="0" w:color="000000"/>
            </w:tcBorders>
            <w:shd w:val="clear" w:color="auto" w:fill="auto"/>
            <w:noWrap/>
            <w:vAlign w:val="bottom"/>
            <w:hideMark/>
          </w:tcPr>
          <w:p w14:paraId="6E919E18"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Świetlica Wiejska</w:t>
            </w:r>
          </w:p>
        </w:tc>
        <w:tc>
          <w:tcPr>
            <w:tcW w:w="700" w:type="dxa"/>
            <w:tcBorders>
              <w:top w:val="nil"/>
              <w:left w:val="nil"/>
              <w:bottom w:val="single" w:sz="4" w:space="0" w:color="000000"/>
              <w:right w:val="single" w:sz="4" w:space="0" w:color="000000"/>
            </w:tcBorders>
            <w:shd w:val="clear" w:color="auto" w:fill="auto"/>
            <w:noWrap/>
            <w:vAlign w:val="bottom"/>
            <w:hideMark/>
          </w:tcPr>
          <w:p w14:paraId="636AF960"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48-130</w:t>
            </w:r>
          </w:p>
        </w:tc>
        <w:tc>
          <w:tcPr>
            <w:tcW w:w="732" w:type="dxa"/>
            <w:tcBorders>
              <w:top w:val="nil"/>
              <w:left w:val="nil"/>
              <w:bottom w:val="single" w:sz="4" w:space="0" w:color="000000"/>
              <w:right w:val="single" w:sz="4" w:space="0" w:color="000000"/>
            </w:tcBorders>
            <w:shd w:val="clear" w:color="auto" w:fill="auto"/>
            <w:noWrap/>
            <w:vAlign w:val="bottom"/>
            <w:hideMark/>
          </w:tcPr>
          <w:p w14:paraId="19EDBF0E"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Kietrz</w:t>
            </w:r>
          </w:p>
        </w:tc>
        <w:tc>
          <w:tcPr>
            <w:tcW w:w="1420" w:type="dxa"/>
            <w:tcBorders>
              <w:top w:val="nil"/>
              <w:left w:val="nil"/>
              <w:bottom w:val="single" w:sz="4" w:space="0" w:color="000000"/>
              <w:right w:val="single" w:sz="4" w:space="0" w:color="000000"/>
            </w:tcBorders>
            <w:shd w:val="clear" w:color="auto" w:fill="auto"/>
            <w:noWrap/>
            <w:vAlign w:val="bottom"/>
            <w:hideMark/>
          </w:tcPr>
          <w:p w14:paraId="50C73422"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Lubotyń</w:t>
            </w:r>
          </w:p>
        </w:tc>
        <w:tc>
          <w:tcPr>
            <w:tcW w:w="1141" w:type="dxa"/>
            <w:tcBorders>
              <w:top w:val="nil"/>
              <w:left w:val="nil"/>
              <w:bottom w:val="single" w:sz="4" w:space="0" w:color="000000"/>
              <w:right w:val="single" w:sz="4" w:space="0" w:color="000000"/>
            </w:tcBorders>
            <w:shd w:val="clear" w:color="auto" w:fill="auto"/>
            <w:noWrap/>
            <w:vAlign w:val="bottom"/>
            <w:hideMark/>
          </w:tcPr>
          <w:p w14:paraId="0527D119"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0</w:t>
            </w:r>
          </w:p>
        </w:tc>
        <w:tc>
          <w:tcPr>
            <w:tcW w:w="740" w:type="dxa"/>
            <w:tcBorders>
              <w:top w:val="nil"/>
              <w:left w:val="nil"/>
              <w:bottom w:val="single" w:sz="4" w:space="0" w:color="000000"/>
              <w:right w:val="single" w:sz="4" w:space="0" w:color="000000"/>
            </w:tcBorders>
            <w:shd w:val="clear" w:color="auto" w:fill="auto"/>
            <w:noWrap/>
            <w:vAlign w:val="bottom"/>
            <w:hideMark/>
          </w:tcPr>
          <w:p w14:paraId="638D7044"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Dz. 397</w:t>
            </w:r>
          </w:p>
        </w:tc>
        <w:tc>
          <w:tcPr>
            <w:tcW w:w="1646" w:type="dxa"/>
            <w:tcBorders>
              <w:top w:val="nil"/>
              <w:left w:val="nil"/>
              <w:bottom w:val="single" w:sz="4" w:space="0" w:color="000000"/>
              <w:right w:val="single" w:sz="4" w:space="0" w:color="000000"/>
            </w:tcBorders>
            <w:shd w:val="clear" w:color="auto" w:fill="auto"/>
            <w:noWrap/>
            <w:vAlign w:val="bottom"/>
            <w:hideMark/>
          </w:tcPr>
          <w:p w14:paraId="4418C5C8"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590322413600456156</w:t>
            </w:r>
          </w:p>
        </w:tc>
        <w:tc>
          <w:tcPr>
            <w:tcW w:w="713" w:type="dxa"/>
            <w:tcBorders>
              <w:top w:val="nil"/>
              <w:left w:val="nil"/>
              <w:bottom w:val="single" w:sz="4" w:space="0" w:color="000000"/>
              <w:right w:val="single" w:sz="4" w:space="0" w:color="000000"/>
            </w:tcBorders>
            <w:shd w:val="clear" w:color="auto" w:fill="auto"/>
            <w:noWrap/>
            <w:vAlign w:val="bottom"/>
            <w:hideMark/>
          </w:tcPr>
          <w:p w14:paraId="056864C6"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C12a</w:t>
            </w:r>
          </w:p>
        </w:tc>
        <w:tc>
          <w:tcPr>
            <w:tcW w:w="704" w:type="dxa"/>
            <w:tcBorders>
              <w:top w:val="nil"/>
              <w:left w:val="nil"/>
              <w:bottom w:val="single" w:sz="4" w:space="0" w:color="000000"/>
              <w:right w:val="single" w:sz="4" w:space="0" w:color="000000"/>
            </w:tcBorders>
            <w:shd w:val="clear" w:color="auto" w:fill="auto"/>
            <w:noWrap/>
            <w:vAlign w:val="bottom"/>
            <w:hideMark/>
          </w:tcPr>
          <w:p w14:paraId="10EEAE9D"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40</w:t>
            </w:r>
          </w:p>
        </w:tc>
        <w:tc>
          <w:tcPr>
            <w:tcW w:w="891" w:type="dxa"/>
            <w:tcBorders>
              <w:top w:val="nil"/>
              <w:left w:val="nil"/>
              <w:bottom w:val="single" w:sz="4" w:space="0" w:color="000000"/>
              <w:right w:val="single" w:sz="4" w:space="0" w:color="000000"/>
            </w:tcBorders>
            <w:shd w:val="clear" w:color="auto" w:fill="auto"/>
            <w:noWrap/>
            <w:vAlign w:val="bottom"/>
            <w:hideMark/>
          </w:tcPr>
          <w:p w14:paraId="2FAD76BB"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8993</w:t>
            </w:r>
          </w:p>
        </w:tc>
      </w:tr>
      <w:tr w:rsidR="0057245D" w:rsidRPr="0057245D" w14:paraId="00C9638E" w14:textId="77777777" w:rsidTr="0057245D">
        <w:trPr>
          <w:trHeight w:val="225"/>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12A3EFA8"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15</w:t>
            </w:r>
          </w:p>
        </w:tc>
        <w:tc>
          <w:tcPr>
            <w:tcW w:w="1242" w:type="dxa"/>
            <w:tcBorders>
              <w:top w:val="nil"/>
              <w:left w:val="nil"/>
              <w:bottom w:val="single" w:sz="4" w:space="0" w:color="000000"/>
              <w:right w:val="single" w:sz="4" w:space="0" w:color="000000"/>
            </w:tcBorders>
            <w:shd w:val="clear" w:color="auto" w:fill="auto"/>
            <w:noWrap/>
            <w:vAlign w:val="bottom"/>
            <w:hideMark/>
          </w:tcPr>
          <w:p w14:paraId="362DC6FD"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Świetlica</w:t>
            </w:r>
          </w:p>
        </w:tc>
        <w:tc>
          <w:tcPr>
            <w:tcW w:w="700" w:type="dxa"/>
            <w:tcBorders>
              <w:top w:val="nil"/>
              <w:left w:val="nil"/>
              <w:bottom w:val="single" w:sz="4" w:space="0" w:color="000000"/>
              <w:right w:val="single" w:sz="4" w:space="0" w:color="000000"/>
            </w:tcBorders>
            <w:shd w:val="clear" w:color="auto" w:fill="auto"/>
            <w:noWrap/>
            <w:vAlign w:val="bottom"/>
            <w:hideMark/>
          </w:tcPr>
          <w:p w14:paraId="1537B247"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48-130</w:t>
            </w:r>
          </w:p>
        </w:tc>
        <w:tc>
          <w:tcPr>
            <w:tcW w:w="732" w:type="dxa"/>
            <w:tcBorders>
              <w:top w:val="nil"/>
              <w:left w:val="nil"/>
              <w:bottom w:val="single" w:sz="4" w:space="0" w:color="000000"/>
              <w:right w:val="single" w:sz="4" w:space="0" w:color="000000"/>
            </w:tcBorders>
            <w:shd w:val="clear" w:color="auto" w:fill="auto"/>
            <w:noWrap/>
            <w:vAlign w:val="bottom"/>
            <w:hideMark/>
          </w:tcPr>
          <w:p w14:paraId="14BF0385"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Kietrz</w:t>
            </w:r>
          </w:p>
        </w:tc>
        <w:tc>
          <w:tcPr>
            <w:tcW w:w="1420" w:type="dxa"/>
            <w:tcBorders>
              <w:top w:val="nil"/>
              <w:left w:val="nil"/>
              <w:bottom w:val="single" w:sz="4" w:space="0" w:color="000000"/>
              <w:right w:val="single" w:sz="4" w:space="0" w:color="000000"/>
            </w:tcBorders>
            <w:shd w:val="clear" w:color="auto" w:fill="auto"/>
            <w:noWrap/>
            <w:vAlign w:val="bottom"/>
            <w:hideMark/>
          </w:tcPr>
          <w:p w14:paraId="7EF6C1DB"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Ludmierzyce</w:t>
            </w:r>
          </w:p>
        </w:tc>
        <w:tc>
          <w:tcPr>
            <w:tcW w:w="1141" w:type="dxa"/>
            <w:tcBorders>
              <w:top w:val="nil"/>
              <w:left w:val="nil"/>
              <w:bottom w:val="single" w:sz="4" w:space="0" w:color="000000"/>
              <w:right w:val="single" w:sz="4" w:space="0" w:color="000000"/>
            </w:tcBorders>
            <w:shd w:val="clear" w:color="auto" w:fill="auto"/>
            <w:noWrap/>
            <w:vAlign w:val="bottom"/>
            <w:hideMark/>
          </w:tcPr>
          <w:p w14:paraId="5B77E5C5"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0</w:t>
            </w:r>
          </w:p>
        </w:tc>
        <w:tc>
          <w:tcPr>
            <w:tcW w:w="740" w:type="dxa"/>
            <w:tcBorders>
              <w:top w:val="nil"/>
              <w:left w:val="nil"/>
              <w:bottom w:val="single" w:sz="4" w:space="0" w:color="000000"/>
              <w:right w:val="single" w:sz="4" w:space="0" w:color="000000"/>
            </w:tcBorders>
            <w:shd w:val="clear" w:color="auto" w:fill="auto"/>
            <w:noWrap/>
            <w:vAlign w:val="bottom"/>
            <w:hideMark/>
          </w:tcPr>
          <w:p w14:paraId="21B6901C"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0</w:t>
            </w:r>
          </w:p>
        </w:tc>
        <w:tc>
          <w:tcPr>
            <w:tcW w:w="1646" w:type="dxa"/>
            <w:tcBorders>
              <w:top w:val="nil"/>
              <w:left w:val="nil"/>
              <w:bottom w:val="single" w:sz="4" w:space="0" w:color="000000"/>
              <w:right w:val="single" w:sz="4" w:space="0" w:color="000000"/>
            </w:tcBorders>
            <w:shd w:val="clear" w:color="auto" w:fill="auto"/>
            <w:noWrap/>
            <w:vAlign w:val="bottom"/>
            <w:hideMark/>
          </w:tcPr>
          <w:p w14:paraId="73C337F8"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590322413600004579</w:t>
            </w:r>
          </w:p>
        </w:tc>
        <w:tc>
          <w:tcPr>
            <w:tcW w:w="713" w:type="dxa"/>
            <w:tcBorders>
              <w:top w:val="nil"/>
              <w:left w:val="nil"/>
              <w:bottom w:val="single" w:sz="4" w:space="0" w:color="000000"/>
              <w:right w:val="single" w:sz="4" w:space="0" w:color="000000"/>
            </w:tcBorders>
            <w:shd w:val="clear" w:color="auto" w:fill="auto"/>
            <w:noWrap/>
            <w:vAlign w:val="bottom"/>
            <w:hideMark/>
          </w:tcPr>
          <w:p w14:paraId="23470EF8"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C11</w:t>
            </w:r>
          </w:p>
        </w:tc>
        <w:tc>
          <w:tcPr>
            <w:tcW w:w="704" w:type="dxa"/>
            <w:tcBorders>
              <w:top w:val="nil"/>
              <w:left w:val="nil"/>
              <w:bottom w:val="single" w:sz="4" w:space="0" w:color="000000"/>
              <w:right w:val="single" w:sz="4" w:space="0" w:color="000000"/>
            </w:tcBorders>
            <w:shd w:val="clear" w:color="auto" w:fill="auto"/>
            <w:noWrap/>
            <w:vAlign w:val="bottom"/>
            <w:hideMark/>
          </w:tcPr>
          <w:p w14:paraId="78160CE4"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13</w:t>
            </w:r>
          </w:p>
        </w:tc>
        <w:tc>
          <w:tcPr>
            <w:tcW w:w="891" w:type="dxa"/>
            <w:tcBorders>
              <w:top w:val="nil"/>
              <w:left w:val="nil"/>
              <w:bottom w:val="single" w:sz="4" w:space="0" w:color="000000"/>
              <w:right w:val="single" w:sz="4" w:space="0" w:color="000000"/>
            </w:tcBorders>
            <w:shd w:val="clear" w:color="auto" w:fill="auto"/>
            <w:noWrap/>
            <w:vAlign w:val="bottom"/>
            <w:hideMark/>
          </w:tcPr>
          <w:p w14:paraId="00F98E01"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859</w:t>
            </w:r>
          </w:p>
        </w:tc>
      </w:tr>
      <w:tr w:rsidR="0057245D" w:rsidRPr="0057245D" w14:paraId="389099E4" w14:textId="77777777" w:rsidTr="0057245D">
        <w:trPr>
          <w:trHeight w:val="225"/>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48FCF1FD"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16</w:t>
            </w:r>
          </w:p>
        </w:tc>
        <w:tc>
          <w:tcPr>
            <w:tcW w:w="1242" w:type="dxa"/>
            <w:tcBorders>
              <w:top w:val="nil"/>
              <w:left w:val="nil"/>
              <w:bottom w:val="single" w:sz="4" w:space="0" w:color="000000"/>
              <w:right w:val="single" w:sz="4" w:space="0" w:color="000000"/>
            </w:tcBorders>
            <w:shd w:val="clear" w:color="auto" w:fill="auto"/>
            <w:noWrap/>
            <w:vAlign w:val="bottom"/>
            <w:hideMark/>
          </w:tcPr>
          <w:p w14:paraId="2ADC4D1D"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Świetlica</w:t>
            </w:r>
          </w:p>
        </w:tc>
        <w:tc>
          <w:tcPr>
            <w:tcW w:w="700" w:type="dxa"/>
            <w:tcBorders>
              <w:top w:val="nil"/>
              <w:left w:val="nil"/>
              <w:bottom w:val="single" w:sz="4" w:space="0" w:color="000000"/>
              <w:right w:val="single" w:sz="4" w:space="0" w:color="000000"/>
            </w:tcBorders>
            <w:shd w:val="clear" w:color="auto" w:fill="auto"/>
            <w:noWrap/>
            <w:vAlign w:val="bottom"/>
            <w:hideMark/>
          </w:tcPr>
          <w:p w14:paraId="608726BA"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48-130</w:t>
            </w:r>
          </w:p>
        </w:tc>
        <w:tc>
          <w:tcPr>
            <w:tcW w:w="732" w:type="dxa"/>
            <w:tcBorders>
              <w:top w:val="nil"/>
              <w:left w:val="nil"/>
              <w:bottom w:val="single" w:sz="4" w:space="0" w:color="000000"/>
              <w:right w:val="single" w:sz="4" w:space="0" w:color="000000"/>
            </w:tcBorders>
            <w:shd w:val="clear" w:color="auto" w:fill="auto"/>
            <w:noWrap/>
            <w:vAlign w:val="bottom"/>
            <w:hideMark/>
          </w:tcPr>
          <w:p w14:paraId="3BE59B91"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Kietrz</w:t>
            </w:r>
          </w:p>
        </w:tc>
        <w:tc>
          <w:tcPr>
            <w:tcW w:w="1420" w:type="dxa"/>
            <w:tcBorders>
              <w:top w:val="nil"/>
              <w:left w:val="nil"/>
              <w:bottom w:val="single" w:sz="4" w:space="0" w:color="000000"/>
              <w:right w:val="single" w:sz="4" w:space="0" w:color="000000"/>
            </w:tcBorders>
            <w:shd w:val="clear" w:color="auto" w:fill="auto"/>
            <w:noWrap/>
            <w:vAlign w:val="bottom"/>
            <w:hideMark/>
          </w:tcPr>
          <w:p w14:paraId="728DD606"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Chróścielów</w:t>
            </w:r>
          </w:p>
        </w:tc>
        <w:tc>
          <w:tcPr>
            <w:tcW w:w="1141" w:type="dxa"/>
            <w:tcBorders>
              <w:top w:val="nil"/>
              <w:left w:val="nil"/>
              <w:bottom w:val="single" w:sz="4" w:space="0" w:color="000000"/>
              <w:right w:val="single" w:sz="4" w:space="0" w:color="000000"/>
            </w:tcBorders>
            <w:shd w:val="clear" w:color="auto" w:fill="auto"/>
            <w:noWrap/>
            <w:vAlign w:val="bottom"/>
            <w:hideMark/>
          </w:tcPr>
          <w:p w14:paraId="4658A7E7"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0</w:t>
            </w:r>
          </w:p>
        </w:tc>
        <w:tc>
          <w:tcPr>
            <w:tcW w:w="740" w:type="dxa"/>
            <w:tcBorders>
              <w:top w:val="nil"/>
              <w:left w:val="nil"/>
              <w:bottom w:val="single" w:sz="4" w:space="0" w:color="000000"/>
              <w:right w:val="single" w:sz="4" w:space="0" w:color="000000"/>
            </w:tcBorders>
            <w:shd w:val="clear" w:color="auto" w:fill="auto"/>
            <w:noWrap/>
            <w:vAlign w:val="bottom"/>
            <w:hideMark/>
          </w:tcPr>
          <w:p w14:paraId="522E2F58"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0</w:t>
            </w:r>
          </w:p>
        </w:tc>
        <w:tc>
          <w:tcPr>
            <w:tcW w:w="1646" w:type="dxa"/>
            <w:tcBorders>
              <w:top w:val="nil"/>
              <w:left w:val="nil"/>
              <w:bottom w:val="single" w:sz="4" w:space="0" w:color="000000"/>
              <w:right w:val="single" w:sz="4" w:space="0" w:color="000000"/>
            </w:tcBorders>
            <w:shd w:val="clear" w:color="auto" w:fill="auto"/>
            <w:noWrap/>
            <w:vAlign w:val="bottom"/>
            <w:hideMark/>
          </w:tcPr>
          <w:p w14:paraId="50DB286C"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590322413600867532</w:t>
            </w:r>
          </w:p>
        </w:tc>
        <w:tc>
          <w:tcPr>
            <w:tcW w:w="713" w:type="dxa"/>
            <w:tcBorders>
              <w:top w:val="nil"/>
              <w:left w:val="nil"/>
              <w:bottom w:val="single" w:sz="4" w:space="0" w:color="000000"/>
              <w:right w:val="single" w:sz="4" w:space="0" w:color="000000"/>
            </w:tcBorders>
            <w:shd w:val="clear" w:color="auto" w:fill="auto"/>
            <w:noWrap/>
            <w:vAlign w:val="bottom"/>
            <w:hideMark/>
          </w:tcPr>
          <w:p w14:paraId="02AA8ED4"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C12a</w:t>
            </w:r>
          </w:p>
        </w:tc>
        <w:tc>
          <w:tcPr>
            <w:tcW w:w="704" w:type="dxa"/>
            <w:tcBorders>
              <w:top w:val="nil"/>
              <w:left w:val="nil"/>
              <w:bottom w:val="single" w:sz="4" w:space="0" w:color="000000"/>
              <w:right w:val="single" w:sz="4" w:space="0" w:color="000000"/>
            </w:tcBorders>
            <w:shd w:val="clear" w:color="auto" w:fill="auto"/>
            <w:noWrap/>
            <w:vAlign w:val="bottom"/>
            <w:hideMark/>
          </w:tcPr>
          <w:p w14:paraId="64361B74"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3</w:t>
            </w:r>
          </w:p>
        </w:tc>
        <w:tc>
          <w:tcPr>
            <w:tcW w:w="891" w:type="dxa"/>
            <w:tcBorders>
              <w:top w:val="nil"/>
              <w:left w:val="nil"/>
              <w:bottom w:val="single" w:sz="4" w:space="0" w:color="000000"/>
              <w:right w:val="single" w:sz="4" w:space="0" w:color="000000"/>
            </w:tcBorders>
            <w:shd w:val="clear" w:color="auto" w:fill="auto"/>
            <w:noWrap/>
            <w:vAlign w:val="bottom"/>
            <w:hideMark/>
          </w:tcPr>
          <w:p w14:paraId="0AC81314"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2652</w:t>
            </w:r>
          </w:p>
        </w:tc>
      </w:tr>
      <w:tr w:rsidR="0057245D" w:rsidRPr="0057245D" w14:paraId="5695D93D" w14:textId="77777777" w:rsidTr="0057245D">
        <w:trPr>
          <w:trHeight w:val="225"/>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1E6C9F70"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17</w:t>
            </w:r>
          </w:p>
        </w:tc>
        <w:tc>
          <w:tcPr>
            <w:tcW w:w="1242" w:type="dxa"/>
            <w:tcBorders>
              <w:top w:val="nil"/>
              <w:left w:val="nil"/>
              <w:bottom w:val="single" w:sz="4" w:space="0" w:color="000000"/>
              <w:right w:val="single" w:sz="4" w:space="0" w:color="000000"/>
            </w:tcBorders>
            <w:shd w:val="clear" w:color="auto" w:fill="auto"/>
            <w:noWrap/>
            <w:vAlign w:val="bottom"/>
            <w:hideMark/>
          </w:tcPr>
          <w:p w14:paraId="482D5CD6"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Świetlica</w:t>
            </w:r>
          </w:p>
        </w:tc>
        <w:tc>
          <w:tcPr>
            <w:tcW w:w="700" w:type="dxa"/>
            <w:tcBorders>
              <w:top w:val="nil"/>
              <w:left w:val="nil"/>
              <w:bottom w:val="single" w:sz="4" w:space="0" w:color="000000"/>
              <w:right w:val="single" w:sz="4" w:space="0" w:color="000000"/>
            </w:tcBorders>
            <w:shd w:val="clear" w:color="auto" w:fill="auto"/>
            <w:noWrap/>
            <w:vAlign w:val="bottom"/>
            <w:hideMark/>
          </w:tcPr>
          <w:p w14:paraId="0F4F4CB8"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48-133</w:t>
            </w:r>
          </w:p>
        </w:tc>
        <w:tc>
          <w:tcPr>
            <w:tcW w:w="732" w:type="dxa"/>
            <w:tcBorders>
              <w:top w:val="nil"/>
              <w:left w:val="nil"/>
              <w:bottom w:val="single" w:sz="4" w:space="0" w:color="000000"/>
              <w:right w:val="single" w:sz="4" w:space="0" w:color="000000"/>
            </w:tcBorders>
            <w:shd w:val="clear" w:color="auto" w:fill="auto"/>
            <w:noWrap/>
            <w:vAlign w:val="bottom"/>
            <w:hideMark/>
          </w:tcPr>
          <w:p w14:paraId="703EF38D"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Nowa Cerekwia</w:t>
            </w:r>
          </w:p>
        </w:tc>
        <w:tc>
          <w:tcPr>
            <w:tcW w:w="1420" w:type="dxa"/>
            <w:tcBorders>
              <w:top w:val="nil"/>
              <w:left w:val="nil"/>
              <w:bottom w:val="single" w:sz="4" w:space="0" w:color="000000"/>
              <w:right w:val="single" w:sz="4" w:space="0" w:color="000000"/>
            </w:tcBorders>
            <w:shd w:val="clear" w:color="auto" w:fill="auto"/>
            <w:noWrap/>
            <w:vAlign w:val="bottom"/>
            <w:hideMark/>
          </w:tcPr>
          <w:p w14:paraId="3A1257B7"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Rogożany</w:t>
            </w:r>
          </w:p>
        </w:tc>
        <w:tc>
          <w:tcPr>
            <w:tcW w:w="1141" w:type="dxa"/>
            <w:tcBorders>
              <w:top w:val="nil"/>
              <w:left w:val="nil"/>
              <w:bottom w:val="single" w:sz="4" w:space="0" w:color="000000"/>
              <w:right w:val="single" w:sz="4" w:space="0" w:color="000000"/>
            </w:tcBorders>
            <w:shd w:val="clear" w:color="auto" w:fill="auto"/>
            <w:noWrap/>
            <w:vAlign w:val="bottom"/>
            <w:hideMark/>
          </w:tcPr>
          <w:p w14:paraId="6CBBEC1B"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0</w:t>
            </w:r>
          </w:p>
        </w:tc>
        <w:tc>
          <w:tcPr>
            <w:tcW w:w="740" w:type="dxa"/>
            <w:tcBorders>
              <w:top w:val="nil"/>
              <w:left w:val="nil"/>
              <w:bottom w:val="single" w:sz="4" w:space="0" w:color="000000"/>
              <w:right w:val="single" w:sz="4" w:space="0" w:color="000000"/>
            </w:tcBorders>
            <w:shd w:val="clear" w:color="auto" w:fill="auto"/>
            <w:noWrap/>
            <w:vAlign w:val="bottom"/>
            <w:hideMark/>
          </w:tcPr>
          <w:p w14:paraId="005DC5D8"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0</w:t>
            </w:r>
          </w:p>
        </w:tc>
        <w:tc>
          <w:tcPr>
            <w:tcW w:w="1646" w:type="dxa"/>
            <w:tcBorders>
              <w:top w:val="nil"/>
              <w:left w:val="nil"/>
              <w:bottom w:val="single" w:sz="4" w:space="0" w:color="000000"/>
              <w:right w:val="single" w:sz="4" w:space="0" w:color="000000"/>
            </w:tcBorders>
            <w:shd w:val="clear" w:color="auto" w:fill="auto"/>
            <w:noWrap/>
            <w:vAlign w:val="bottom"/>
            <w:hideMark/>
          </w:tcPr>
          <w:p w14:paraId="287B90AA"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590322413600247600</w:t>
            </w:r>
          </w:p>
        </w:tc>
        <w:tc>
          <w:tcPr>
            <w:tcW w:w="713" w:type="dxa"/>
            <w:tcBorders>
              <w:top w:val="nil"/>
              <w:left w:val="nil"/>
              <w:bottom w:val="single" w:sz="4" w:space="0" w:color="000000"/>
              <w:right w:val="single" w:sz="4" w:space="0" w:color="000000"/>
            </w:tcBorders>
            <w:shd w:val="clear" w:color="auto" w:fill="auto"/>
            <w:noWrap/>
            <w:vAlign w:val="bottom"/>
            <w:hideMark/>
          </w:tcPr>
          <w:p w14:paraId="27698F25"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C11</w:t>
            </w:r>
          </w:p>
        </w:tc>
        <w:tc>
          <w:tcPr>
            <w:tcW w:w="704" w:type="dxa"/>
            <w:tcBorders>
              <w:top w:val="nil"/>
              <w:left w:val="nil"/>
              <w:bottom w:val="single" w:sz="4" w:space="0" w:color="000000"/>
              <w:right w:val="single" w:sz="4" w:space="0" w:color="000000"/>
            </w:tcBorders>
            <w:shd w:val="clear" w:color="auto" w:fill="auto"/>
            <w:noWrap/>
            <w:vAlign w:val="bottom"/>
            <w:hideMark/>
          </w:tcPr>
          <w:p w14:paraId="17A547F3"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3</w:t>
            </w:r>
          </w:p>
        </w:tc>
        <w:tc>
          <w:tcPr>
            <w:tcW w:w="891" w:type="dxa"/>
            <w:tcBorders>
              <w:top w:val="nil"/>
              <w:left w:val="nil"/>
              <w:bottom w:val="single" w:sz="4" w:space="0" w:color="000000"/>
              <w:right w:val="single" w:sz="4" w:space="0" w:color="000000"/>
            </w:tcBorders>
            <w:shd w:val="clear" w:color="auto" w:fill="auto"/>
            <w:noWrap/>
            <w:vAlign w:val="bottom"/>
            <w:hideMark/>
          </w:tcPr>
          <w:p w14:paraId="3AC5F006"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160</w:t>
            </w:r>
          </w:p>
        </w:tc>
      </w:tr>
      <w:tr w:rsidR="0057245D" w:rsidRPr="0057245D" w14:paraId="3867F9F9" w14:textId="77777777" w:rsidTr="0057245D">
        <w:trPr>
          <w:trHeight w:val="225"/>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4DBBE8CE"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18</w:t>
            </w:r>
          </w:p>
        </w:tc>
        <w:tc>
          <w:tcPr>
            <w:tcW w:w="1242" w:type="dxa"/>
            <w:tcBorders>
              <w:top w:val="nil"/>
              <w:left w:val="nil"/>
              <w:bottom w:val="single" w:sz="4" w:space="0" w:color="000000"/>
              <w:right w:val="single" w:sz="4" w:space="0" w:color="000000"/>
            </w:tcBorders>
            <w:shd w:val="clear" w:color="auto" w:fill="auto"/>
            <w:noWrap/>
            <w:vAlign w:val="bottom"/>
            <w:hideMark/>
          </w:tcPr>
          <w:p w14:paraId="3CDEF30A"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Świetlica Wiejska</w:t>
            </w:r>
          </w:p>
        </w:tc>
        <w:tc>
          <w:tcPr>
            <w:tcW w:w="700" w:type="dxa"/>
            <w:tcBorders>
              <w:top w:val="nil"/>
              <w:left w:val="nil"/>
              <w:bottom w:val="single" w:sz="4" w:space="0" w:color="000000"/>
              <w:right w:val="single" w:sz="4" w:space="0" w:color="000000"/>
            </w:tcBorders>
            <w:shd w:val="clear" w:color="auto" w:fill="auto"/>
            <w:noWrap/>
            <w:vAlign w:val="bottom"/>
            <w:hideMark/>
          </w:tcPr>
          <w:p w14:paraId="501E960E"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48-130</w:t>
            </w:r>
          </w:p>
        </w:tc>
        <w:tc>
          <w:tcPr>
            <w:tcW w:w="732" w:type="dxa"/>
            <w:tcBorders>
              <w:top w:val="nil"/>
              <w:left w:val="nil"/>
              <w:bottom w:val="single" w:sz="4" w:space="0" w:color="000000"/>
              <w:right w:val="single" w:sz="4" w:space="0" w:color="000000"/>
            </w:tcBorders>
            <w:shd w:val="clear" w:color="auto" w:fill="auto"/>
            <w:noWrap/>
            <w:vAlign w:val="bottom"/>
            <w:hideMark/>
          </w:tcPr>
          <w:p w14:paraId="406F859B"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Kietrz</w:t>
            </w:r>
          </w:p>
        </w:tc>
        <w:tc>
          <w:tcPr>
            <w:tcW w:w="1420" w:type="dxa"/>
            <w:tcBorders>
              <w:top w:val="nil"/>
              <w:left w:val="nil"/>
              <w:bottom w:val="single" w:sz="4" w:space="0" w:color="000000"/>
              <w:right w:val="single" w:sz="4" w:space="0" w:color="000000"/>
            </w:tcBorders>
            <w:shd w:val="clear" w:color="auto" w:fill="auto"/>
            <w:noWrap/>
            <w:vAlign w:val="bottom"/>
            <w:hideMark/>
          </w:tcPr>
          <w:p w14:paraId="11656214"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Kozłówki</w:t>
            </w:r>
          </w:p>
        </w:tc>
        <w:tc>
          <w:tcPr>
            <w:tcW w:w="1141" w:type="dxa"/>
            <w:tcBorders>
              <w:top w:val="nil"/>
              <w:left w:val="nil"/>
              <w:bottom w:val="single" w:sz="4" w:space="0" w:color="000000"/>
              <w:right w:val="single" w:sz="4" w:space="0" w:color="000000"/>
            </w:tcBorders>
            <w:shd w:val="clear" w:color="auto" w:fill="auto"/>
            <w:noWrap/>
            <w:vAlign w:val="bottom"/>
            <w:hideMark/>
          </w:tcPr>
          <w:p w14:paraId="797059C7"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0</w:t>
            </w:r>
          </w:p>
        </w:tc>
        <w:tc>
          <w:tcPr>
            <w:tcW w:w="740" w:type="dxa"/>
            <w:tcBorders>
              <w:top w:val="nil"/>
              <w:left w:val="nil"/>
              <w:bottom w:val="single" w:sz="4" w:space="0" w:color="000000"/>
              <w:right w:val="single" w:sz="4" w:space="0" w:color="000000"/>
            </w:tcBorders>
            <w:shd w:val="clear" w:color="auto" w:fill="auto"/>
            <w:noWrap/>
            <w:vAlign w:val="bottom"/>
            <w:hideMark/>
          </w:tcPr>
          <w:p w14:paraId="66311031"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Dz. 324/1</w:t>
            </w:r>
          </w:p>
        </w:tc>
        <w:tc>
          <w:tcPr>
            <w:tcW w:w="1646" w:type="dxa"/>
            <w:tcBorders>
              <w:top w:val="nil"/>
              <w:left w:val="nil"/>
              <w:bottom w:val="single" w:sz="4" w:space="0" w:color="000000"/>
              <w:right w:val="single" w:sz="4" w:space="0" w:color="000000"/>
            </w:tcBorders>
            <w:shd w:val="clear" w:color="auto" w:fill="auto"/>
            <w:noWrap/>
            <w:vAlign w:val="bottom"/>
            <w:hideMark/>
          </w:tcPr>
          <w:p w14:paraId="03470D08"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590322413600287736</w:t>
            </w:r>
          </w:p>
        </w:tc>
        <w:tc>
          <w:tcPr>
            <w:tcW w:w="713" w:type="dxa"/>
            <w:tcBorders>
              <w:top w:val="nil"/>
              <w:left w:val="nil"/>
              <w:bottom w:val="single" w:sz="4" w:space="0" w:color="000000"/>
              <w:right w:val="single" w:sz="4" w:space="0" w:color="000000"/>
            </w:tcBorders>
            <w:shd w:val="clear" w:color="auto" w:fill="auto"/>
            <w:noWrap/>
            <w:vAlign w:val="bottom"/>
            <w:hideMark/>
          </w:tcPr>
          <w:p w14:paraId="57CBAE97"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C22a</w:t>
            </w:r>
          </w:p>
        </w:tc>
        <w:tc>
          <w:tcPr>
            <w:tcW w:w="704" w:type="dxa"/>
            <w:tcBorders>
              <w:top w:val="nil"/>
              <w:left w:val="nil"/>
              <w:bottom w:val="single" w:sz="4" w:space="0" w:color="000000"/>
              <w:right w:val="single" w:sz="4" w:space="0" w:color="000000"/>
            </w:tcBorders>
            <w:shd w:val="clear" w:color="auto" w:fill="auto"/>
            <w:noWrap/>
            <w:vAlign w:val="bottom"/>
            <w:hideMark/>
          </w:tcPr>
          <w:p w14:paraId="3BF5CA06"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70</w:t>
            </w:r>
          </w:p>
        </w:tc>
        <w:tc>
          <w:tcPr>
            <w:tcW w:w="891" w:type="dxa"/>
            <w:tcBorders>
              <w:top w:val="nil"/>
              <w:left w:val="nil"/>
              <w:bottom w:val="single" w:sz="4" w:space="0" w:color="000000"/>
              <w:right w:val="single" w:sz="4" w:space="0" w:color="000000"/>
            </w:tcBorders>
            <w:shd w:val="clear" w:color="auto" w:fill="auto"/>
            <w:noWrap/>
            <w:vAlign w:val="bottom"/>
            <w:hideMark/>
          </w:tcPr>
          <w:p w14:paraId="5F5419A0"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18220</w:t>
            </w:r>
          </w:p>
        </w:tc>
      </w:tr>
      <w:tr w:rsidR="0057245D" w:rsidRPr="0057245D" w14:paraId="19306A83" w14:textId="77777777" w:rsidTr="0057245D">
        <w:trPr>
          <w:trHeight w:val="225"/>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07EDA00D"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19</w:t>
            </w:r>
          </w:p>
        </w:tc>
        <w:tc>
          <w:tcPr>
            <w:tcW w:w="1242" w:type="dxa"/>
            <w:tcBorders>
              <w:top w:val="nil"/>
              <w:left w:val="nil"/>
              <w:bottom w:val="single" w:sz="4" w:space="0" w:color="000000"/>
              <w:right w:val="single" w:sz="4" w:space="0" w:color="000000"/>
            </w:tcBorders>
            <w:shd w:val="clear" w:color="auto" w:fill="auto"/>
            <w:noWrap/>
            <w:vAlign w:val="bottom"/>
            <w:hideMark/>
          </w:tcPr>
          <w:p w14:paraId="4221B6FD"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 xml:space="preserve">Kryta pływalnia </w:t>
            </w:r>
          </w:p>
        </w:tc>
        <w:tc>
          <w:tcPr>
            <w:tcW w:w="700" w:type="dxa"/>
            <w:tcBorders>
              <w:top w:val="nil"/>
              <w:left w:val="nil"/>
              <w:bottom w:val="single" w:sz="4" w:space="0" w:color="000000"/>
              <w:right w:val="single" w:sz="4" w:space="0" w:color="000000"/>
            </w:tcBorders>
            <w:shd w:val="clear" w:color="auto" w:fill="auto"/>
            <w:noWrap/>
            <w:vAlign w:val="bottom"/>
            <w:hideMark/>
          </w:tcPr>
          <w:p w14:paraId="2275DE74"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48-130</w:t>
            </w:r>
          </w:p>
        </w:tc>
        <w:tc>
          <w:tcPr>
            <w:tcW w:w="732" w:type="dxa"/>
            <w:tcBorders>
              <w:top w:val="nil"/>
              <w:left w:val="nil"/>
              <w:bottom w:val="single" w:sz="4" w:space="0" w:color="000000"/>
              <w:right w:val="single" w:sz="4" w:space="0" w:color="000000"/>
            </w:tcBorders>
            <w:shd w:val="clear" w:color="auto" w:fill="auto"/>
            <w:noWrap/>
            <w:vAlign w:val="bottom"/>
            <w:hideMark/>
          </w:tcPr>
          <w:p w14:paraId="1EE3DA1D"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Kietrz</w:t>
            </w:r>
          </w:p>
        </w:tc>
        <w:tc>
          <w:tcPr>
            <w:tcW w:w="1420" w:type="dxa"/>
            <w:tcBorders>
              <w:top w:val="nil"/>
              <w:left w:val="nil"/>
              <w:bottom w:val="single" w:sz="4" w:space="0" w:color="000000"/>
              <w:right w:val="single" w:sz="4" w:space="0" w:color="000000"/>
            </w:tcBorders>
            <w:shd w:val="clear" w:color="auto" w:fill="auto"/>
            <w:noWrap/>
            <w:vAlign w:val="bottom"/>
            <w:hideMark/>
          </w:tcPr>
          <w:p w14:paraId="26335970"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Kietrz</w:t>
            </w:r>
          </w:p>
        </w:tc>
        <w:tc>
          <w:tcPr>
            <w:tcW w:w="1141" w:type="dxa"/>
            <w:tcBorders>
              <w:top w:val="nil"/>
              <w:left w:val="nil"/>
              <w:bottom w:val="single" w:sz="4" w:space="0" w:color="000000"/>
              <w:right w:val="single" w:sz="4" w:space="0" w:color="000000"/>
            </w:tcBorders>
            <w:shd w:val="clear" w:color="auto" w:fill="auto"/>
            <w:noWrap/>
            <w:vAlign w:val="bottom"/>
            <w:hideMark/>
          </w:tcPr>
          <w:p w14:paraId="1AFADB6E"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Kościuszki</w:t>
            </w:r>
          </w:p>
        </w:tc>
        <w:tc>
          <w:tcPr>
            <w:tcW w:w="740" w:type="dxa"/>
            <w:tcBorders>
              <w:top w:val="nil"/>
              <w:left w:val="nil"/>
              <w:bottom w:val="single" w:sz="4" w:space="0" w:color="000000"/>
              <w:right w:val="single" w:sz="4" w:space="0" w:color="000000"/>
            </w:tcBorders>
            <w:shd w:val="clear" w:color="auto" w:fill="auto"/>
            <w:noWrap/>
            <w:vAlign w:val="bottom"/>
            <w:hideMark/>
          </w:tcPr>
          <w:p w14:paraId="24C0D837"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DZ. 1683/1</w:t>
            </w:r>
          </w:p>
        </w:tc>
        <w:tc>
          <w:tcPr>
            <w:tcW w:w="1646" w:type="dxa"/>
            <w:tcBorders>
              <w:top w:val="nil"/>
              <w:left w:val="nil"/>
              <w:bottom w:val="single" w:sz="4" w:space="0" w:color="000000"/>
              <w:right w:val="single" w:sz="4" w:space="0" w:color="000000"/>
            </w:tcBorders>
            <w:shd w:val="clear" w:color="auto" w:fill="auto"/>
            <w:noWrap/>
            <w:vAlign w:val="bottom"/>
            <w:hideMark/>
          </w:tcPr>
          <w:p w14:paraId="153373E0"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590322413600564790</w:t>
            </w:r>
          </w:p>
        </w:tc>
        <w:tc>
          <w:tcPr>
            <w:tcW w:w="713" w:type="dxa"/>
            <w:tcBorders>
              <w:top w:val="nil"/>
              <w:left w:val="nil"/>
              <w:bottom w:val="single" w:sz="4" w:space="0" w:color="000000"/>
              <w:right w:val="single" w:sz="4" w:space="0" w:color="000000"/>
            </w:tcBorders>
            <w:shd w:val="clear" w:color="auto" w:fill="auto"/>
            <w:noWrap/>
            <w:vAlign w:val="bottom"/>
            <w:hideMark/>
          </w:tcPr>
          <w:p w14:paraId="71F10D32"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C22a</w:t>
            </w:r>
          </w:p>
        </w:tc>
        <w:tc>
          <w:tcPr>
            <w:tcW w:w="704" w:type="dxa"/>
            <w:tcBorders>
              <w:top w:val="nil"/>
              <w:left w:val="nil"/>
              <w:bottom w:val="single" w:sz="4" w:space="0" w:color="000000"/>
              <w:right w:val="single" w:sz="4" w:space="0" w:color="000000"/>
            </w:tcBorders>
            <w:shd w:val="clear" w:color="auto" w:fill="auto"/>
            <w:noWrap/>
            <w:vAlign w:val="bottom"/>
            <w:hideMark/>
          </w:tcPr>
          <w:p w14:paraId="4794398A"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80</w:t>
            </w:r>
          </w:p>
        </w:tc>
        <w:tc>
          <w:tcPr>
            <w:tcW w:w="891" w:type="dxa"/>
            <w:tcBorders>
              <w:top w:val="nil"/>
              <w:left w:val="nil"/>
              <w:bottom w:val="single" w:sz="4" w:space="0" w:color="000000"/>
              <w:right w:val="single" w:sz="4" w:space="0" w:color="000000"/>
            </w:tcBorders>
            <w:shd w:val="clear" w:color="auto" w:fill="auto"/>
            <w:noWrap/>
            <w:vAlign w:val="bottom"/>
            <w:hideMark/>
          </w:tcPr>
          <w:p w14:paraId="1C703F13"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164153</w:t>
            </w:r>
          </w:p>
        </w:tc>
      </w:tr>
      <w:tr w:rsidR="0057245D" w:rsidRPr="0057245D" w14:paraId="5B09D886" w14:textId="77777777" w:rsidTr="0057245D">
        <w:trPr>
          <w:trHeight w:val="225"/>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7172D650"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20</w:t>
            </w:r>
          </w:p>
        </w:tc>
        <w:tc>
          <w:tcPr>
            <w:tcW w:w="1242" w:type="dxa"/>
            <w:tcBorders>
              <w:top w:val="nil"/>
              <w:left w:val="nil"/>
              <w:bottom w:val="single" w:sz="4" w:space="0" w:color="000000"/>
              <w:right w:val="single" w:sz="4" w:space="0" w:color="000000"/>
            </w:tcBorders>
            <w:shd w:val="clear" w:color="auto" w:fill="auto"/>
            <w:noWrap/>
            <w:vAlign w:val="bottom"/>
            <w:hideMark/>
          </w:tcPr>
          <w:p w14:paraId="5D94BA24"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Mieszkanie</w:t>
            </w:r>
          </w:p>
        </w:tc>
        <w:tc>
          <w:tcPr>
            <w:tcW w:w="700" w:type="dxa"/>
            <w:tcBorders>
              <w:top w:val="nil"/>
              <w:left w:val="nil"/>
              <w:bottom w:val="single" w:sz="4" w:space="0" w:color="000000"/>
              <w:right w:val="single" w:sz="4" w:space="0" w:color="000000"/>
            </w:tcBorders>
            <w:shd w:val="clear" w:color="auto" w:fill="auto"/>
            <w:noWrap/>
            <w:vAlign w:val="bottom"/>
            <w:hideMark/>
          </w:tcPr>
          <w:p w14:paraId="2DB5D351"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48-130</w:t>
            </w:r>
          </w:p>
        </w:tc>
        <w:tc>
          <w:tcPr>
            <w:tcW w:w="732" w:type="dxa"/>
            <w:tcBorders>
              <w:top w:val="nil"/>
              <w:left w:val="nil"/>
              <w:bottom w:val="single" w:sz="4" w:space="0" w:color="000000"/>
              <w:right w:val="single" w:sz="4" w:space="0" w:color="000000"/>
            </w:tcBorders>
            <w:shd w:val="clear" w:color="auto" w:fill="auto"/>
            <w:noWrap/>
            <w:vAlign w:val="bottom"/>
            <w:hideMark/>
          </w:tcPr>
          <w:p w14:paraId="337894E8"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Kietrz</w:t>
            </w:r>
          </w:p>
        </w:tc>
        <w:tc>
          <w:tcPr>
            <w:tcW w:w="1420" w:type="dxa"/>
            <w:tcBorders>
              <w:top w:val="nil"/>
              <w:left w:val="nil"/>
              <w:bottom w:val="single" w:sz="4" w:space="0" w:color="000000"/>
              <w:right w:val="single" w:sz="4" w:space="0" w:color="000000"/>
            </w:tcBorders>
            <w:shd w:val="clear" w:color="auto" w:fill="auto"/>
            <w:noWrap/>
            <w:vAlign w:val="bottom"/>
            <w:hideMark/>
          </w:tcPr>
          <w:p w14:paraId="33F550E3"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Lubotyń</w:t>
            </w:r>
          </w:p>
        </w:tc>
        <w:tc>
          <w:tcPr>
            <w:tcW w:w="1141" w:type="dxa"/>
            <w:tcBorders>
              <w:top w:val="nil"/>
              <w:left w:val="nil"/>
              <w:bottom w:val="single" w:sz="4" w:space="0" w:color="000000"/>
              <w:right w:val="single" w:sz="4" w:space="0" w:color="000000"/>
            </w:tcBorders>
            <w:shd w:val="clear" w:color="auto" w:fill="auto"/>
            <w:noWrap/>
            <w:vAlign w:val="bottom"/>
            <w:hideMark/>
          </w:tcPr>
          <w:p w14:paraId="652CEEAD"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0</w:t>
            </w:r>
          </w:p>
        </w:tc>
        <w:tc>
          <w:tcPr>
            <w:tcW w:w="740" w:type="dxa"/>
            <w:tcBorders>
              <w:top w:val="nil"/>
              <w:left w:val="nil"/>
              <w:bottom w:val="single" w:sz="4" w:space="0" w:color="000000"/>
              <w:right w:val="single" w:sz="4" w:space="0" w:color="000000"/>
            </w:tcBorders>
            <w:shd w:val="clear" w:color="auto" w:fill="auto"/>
            <w:noWrap/>
            <w:vAlign w:val="bottom"/>
            <w:hideMark/>
          </w:tcPr>
          <w:p w14:paraId="07CD575D"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30</w:t>
            </w:r>
          </w:p>
        </w:tc>
        <w:tc>
          <w:tcPr>
            <w:tcW w:w="1646" w:type="dxa"/>
            <w:tcBorders>
              <w:top w:val="nil"/>
              <w:left w:val="nil"/>
              <w:bottom w:val="single" w:sz="4" w:space="0" w:color="000000"/>
              <w:right w:val="single" w:sz="4" w:space="0" w:color="000000"/>
            </w:tcBorders>
            <w:shd w:val="clear" w:color="auto" w:fill="auto"/>
            <w:noWrap/>
            <w:vAlign w:val="bottom"/>
            <w:hideMark/>
          </w:tcPr>
          <w:p w14:paraId="6B9D4F91"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590322413600799826</w:t>
            </w:r>
          </w:p>
        </w:tc>
        <w:tc>
          <w:tcPr>
            <w:tcW w:w="713" w:type="dxa"/>
            <w:tcBorders>
              <w:top w:val="nil"/>
              <w:left w:val="nil"/>
              <w:bottom w:val="single" w:sz="4" w:space="0" w:color="000000"/>
              <w:right w:val="single" w:sz="4" w:space="0" w:color="000000"/>
            </w:tcBorders>
            <w:shd w:val="clear" w:color="auto" w:fill="auto"/>
            <w:noWrap/>
            <w:vAlign w:val="bottom"/>
            <w:hideMark/>
          </w:tcPr>
          <w:p w14:paraId="0D026424"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G11</w:t>
            </w:r>
          </w:p>
        </w:tc>
        <w:tc>
          <w:tcPr>
            <w:tcW w:w="704" w:type="dxa"/>
            <w:tcBorders>
              <w:top w:val="nil"/>
              <w:left w:val="nil"/>
              <w:bottom w:val="single" w:sz="4" w:space="0" w:color="000000"/>
              <w:right w:val="single" w:sz="4" w:space="0" w:color="000000"/>
            </w:tcBorders>
            <w:shd w:val="clear" w:color="auto" w:fill="auto"/>
            <w:noWrap/>
            <w:vAlign w:val="bottom"/>
            <w:hideMark/>
          </w:tcPr>
          <w:p w14:paraId="2FC8734C" w14:textId="77777777" w:rsidR="0057245D" w:rsidRPr="0057245D" w:rsidRDefault="0057245D" w:rsidP="0057245D">
            <w:pPr>
              <w:spacing w:before="0" w:after="0" w:line="240" w:lineRule="auto"/>
              <w:jc w:val="lef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5</w:t>
            </w:r>
          </w:p>
        </w:tc>
        <w:tc>
          <w:tcPr>
            <w:tcW w:w="891" w:type="dxa"/>
            <w:tcBorders>
              <w:top w:val="nil"/>
              <w:left w:val="nil"/>
              <w:bottom w:val="single" w:sz="4" w:space="0" w:color="000000"/>
              <w:right w:val="single" w:sz="4" w:space="0" w:color="000000"/>
            </w:tcBorders>
            <w:shd w:val="clear" w:color="auto" w:fill="auto"/>
            <w:noWrap/>
            <w:vAlign w:val="bottom"/>
            <w:hideMark/>
          </w:tcPr>
          <w:p w14:paraId="37FC099F" w14:textId="77777777" w:rsidR="0057245D" w:rsidRPr="0057245D" w:rsidRDefault="0057245D" w:rsidP="0057245D">
            <w:pPr>
              <w:spacing w:before="0" w:after="0" w:line="240" w:lineRule="auto"/>
              <w:jc w:val="right"/>
              <w:rPr>
                <w:rFonts w:ascii="Calibri Light" w:eastAsia="Times New Roman" w:hAnsi="Calibri Light" w:cs="Calibri Light"/>
                <w:color w:val="000000"/>
                <w:sz w:val="16"/>
                <w:szCs w:val="16"/>
                <w:lang w:eastAsia="pl-PL"/>
              </w:rPr>
            </w:pPr>
            <w:r w:rsidRPr="0057245D">
              <w:rPr>
                <w:rFonts w:ascii="Calibri Light" w:eastAsia="Times New Roman" w:hAnsi="Calibri Light" w:cs="Calibri Light"/>
                <w:color w:val="000000"/>
                <w:sz w:val="16"/>
                <w:szCs w:val="16"/>
                <w:lang w:eastAsia="pl-PL"/>
              </w:rPr>
              <w:t>623</w:t>
            </w:r>
          </w:p>
        </w:tc>
      </w:tr>
    </w:tbl>
    <w:p w14:paraId="52D33C18" w14:textId="77777777" w:rsidR="00EA12C2" w:rsidRDefault="00EA12C2" w:rsidP="00EA12C2">
      <w:pPr>
        <w:suppressAutoHyphens/>
        <w:spacing w:line="240" w:lineRule="auto"/>
        <w:rPr>
          <w:rFonts w:ascii="Calibri Light" w:hAnsi="Calibri Light" w:cs="Calibri Light"/>
          <w:b/>
          <w:bCs/>
        </w:rPr>
      </w:pPr>
    </w:p>
    <w:p w14:paraId="3E6C384D" w14:textId="77777777" w:rsidR="006C348F" w:rsidRDefault="006C348F" w:rsidP="00EA12C2">
      <w:pPr>
        <w:suppressAutoHyphens/>
        <w:spacing w:line="240" w:lineRule="auto"/>
        <w:rPr>
          <w:rFonts w:ascii="Calibri Light" w:hAnsi="Calibri Light" w:cs="Calibri Light"/>
          <w:b/>
          <w:bCs/>
        </w:rPr>
      </w:pPr>
    </w:p>
    <w:p w14:paraId="58B8C015" w14:textId="77777777" w:rsidR="006C348F" w:rsidRDefault="006C348F" w:rsidP="00EA12C2">
      <w:pPr>
        <w:suppressAutoHyphens/>
        <w:spacing w:line="240" w:lineRule="auto"/>
        <w:rPr>
          <w:rFonts w:ascii="Calibri Light" w:hAnsi="Calibri Light" w:cs="Calibri Light"/>
          <w:b/>
          <w:bCs/>
        </w:rPr>
      </w:pPr>
    </w:p>
    <w:p w14:paraId="42ADC4DD" w14:textId="77777777" w:rsidR="006C348F" w:rsidRDefault="006C348F" w:rsidP="00EA12C2">
      <w:pPr>
        <w:suppressAutoHyphens/>
        <w:spacing w:line="240" w:lineRule="auto"/>
        <w:rPr>
          <w:rFonts w:ascii="Calibri Light" w:hAnsi="Calibri Light" w:cs="Calibri Light"/>
          <w:b/>
          <w:bCs/>
        </w:rPr>
      </w:pPr>
    </w:p>
    <w:p w14:paraId="1F6626F5" w14:textId="77777777" w:rsidR="006C348F" w:rsidRDefault="006C348F" w:rsidP="00EA12C2">
      <w:pPr>
        <w:suppressAutoHyphens/>
        <w:spacing w:line="240" w:lineRule="auto"/>
        <w:rPr>
          <w:rFonts w:ascii="Calibri Light" w:hAnsi="Calibri Light" w:cs="Calibri Light"/>
          <w:b/>
          <w:bCs/>
        </w:rPr>
      </w:pPr>
    </w:p>
    <w:p w14:paraId="2CF14239" w14:textId="77777777" w:rsidR="006C348F" w:rsidRDefault="006C348F" w:rsidP="00EA12C2">
      <w:pPr>
        <w:suppressAutoHyphens/>
        <w:spacing w:line="240" w:lineRule="auto"/>
        <w:rPr>
          <w:rFonts w:ascii="Calibri Light" w:hAnsi="Calibri Light" w:cs="Calibri Light"/>
          <w:b/>
          <w:bCs/>
        </w:rPr>
      </w:pPr>
    </w:p>
    <w:p w14:paraId="3E86478B" w14:textId="77777777" w:rsidR="006C348F" w:rsidRDefault="006C348F" w:rsidP="00EA12C2">
      <w:pPr>
        <w:suppressAutoHyphens/>
        <w:spacing w:line="240" w:lineRule="auto"/>
        <w:rPr>
          <w:rFonts w:ascii="Calibri Light" w:hAnsi="Calibri Light" w:cs="Calibri Light"/>
          <w:b/>
          <w:bCs/>
        </w:rPr>
      </w:pPr>
    </w:p>
    <w:p w14:paraId="40737A3C" w14:textId="77777777" w:rsidR="006C348F" w:rsidRDefault="006C348F" w:rsidP="00EA12C2">
      <w:pPr>
        <w:suppressAutoHyphens/>
        <w:spacing w:line="240" w:lineRule="auto"/>
        <w:rPr>
          <w:rFonts w:ascii="Calibri Light" w:hAnsi="Calibri Light" w:cs="Calibri Light"/>
          <w:b/>
          <w:bCs/>
        </w:rPr>
      </w:pPr>
    </w:p>
    <w:p w14:paraId="2925285D" w14:textId="77777777" w:rsidR="006C348F" w:rsidRDefault="006C348F" w:rsidP="00EA12C2">
      <w:pPr>
        <w:suppressAutoHyphens/>
        <w:spacing w:line="240" w:lineRule="auto"/>
        <w:rPr>
          <w:rFonts w:ascii="Calibri Light" w:hAnsi="Calibri Light" w:cs="Calibri Light"/>
          <w:b/>
          <w:bCs/>
        </w:rPr>
      </w:pPr>
    </w:p>
    <w:p w14:paraId="0E3F880E" w14:textId="77777777" w:rsidR="00EB6B6A" w:rsidRDefault="00EB6B6A" w:rsidP="00EA12C2">
      <w:pPr>
        <w:suppressAutoHyphens/>
        <w:spacing w:line="240" w:lineRule="auto"/>
        <w:rPr>
          <w:rFonts w:ascii="Calibri Light" w:hAnsi="Calibri Light" w:cs="Calibri Light"/>
          <w:b/>
          <w:bCs/>
        </w:rPr>
      </w:pPr>
    </w:p>
    <w:p w14:paraId="36533E74" w14:textId="77777777" w:rsidR="00EB6B6A" w:rsidRDefault="00EB6B6A" w:rsidP="00EA12C2">
      <w:pPr>
        <w:suppressAutoHyphens/>
        <w:spacing w:line="240" w:lineRule="auto"/>
        <w:rPr>
          <w:rFonts w:ascii="Calibri Light" w:hAnsi="Calibri Light" w:cs="Calibri Light"/>
          <w:b/>
          <w:bCs/>
        </w:rPr>
      </w:pPr>
    </w:p>
    <w:p w14:paraId="328FB8EA" w14:textId="77777777" w:rsidR="00EB6B6A" w:rsidRDefault="00EB6B6A" w:rsidP="00EA12C2">
      <w:pPr>
        <w:suppressAutoHyphens/>
        <w:spacing w:line="240" w:lineRule="auto"/>
        <w:rPr>
          <w:rFonts w:ascii="Calibri Light" w:hAnsi="Calibri Light" w:cs="Calibri Light"/>
          <w:b/>
          <w:bCs/>
        </w:rPr>
      </w:pPr>
    </w:p>
    <w:p w14:paraId="4EB5BB81" w14:textId="77777777" w:rsidR="00EB6B6A" w:rsidRDefault="00EB6B6A" w:rsidP="00EA12C2">
      <w:pPr>
        <w:suppressAutoHyphens/>
        <w:spacing w:line="240" w:lineRule="auto"/>
        <w:rPr>
          <w:rFonts w:ascii="Calibri Light" w:hAnsi="Calibri Light" w:cs="Calibri Light"/>
          <w:b/>
          <w:bCs/>
        </w:rPr>
      </w:pPr>
    </w:p>
    <w:p w14:paraId="2CE71D2E" w14:textId="77777777" w:rsidR="00EB6B6A" w:rsidRDefault="00EB6B6A" w:rsidP="00EA12C2">
      <w:pPr>
        <w:suppressAutoHyphens/>
        <w:spacing w:line="240" w:lineRule="auto"/>
        <w:rPr>
          <w:rFonts w:ascii="Calibri Light" w:hAnsi="Calibri Light" w:cs="Calibri Light"/>
          <w:b/>
          <w:bCs/>
        </w:rPr>
      </w:pPr>
    </w:p>
    <w:p w14:paraId="395734F8" w14:textId="77777777" w:rsidR="00EB6B6A" w:rsidRDefault="00EB6B6A" w:rsidP="00EA12C2">
      <w:pPr>
        <w:suppressAutoHyphens/>
        <w:spacing w:line="240" w:lineRule="auto"/>
        <w:rPr>
          <w:rFonts w:ascii="Calibri Light" w:hAnsi="Calibri Light" w:cs="Calibri Light"/>
          <w:b/>
          <w:bCs/>
        </w:rPr>
      </w:pPr>
    </w:p>
    <w:p w14:paraId="6B2C59B5" w14:textId="77777777" w:rsidR="00884142" w:rsidRDefault="00884142" w:rsidP="00EA12C2">
      <w:pPr>
        <w:suppressAutoHyphens/>
        <w:spacing w:line="240" w:lineRule="auto"/>
        <w:rPr>
          <w:rFonts w:ascii="Calibri Light" w:hAnsi="Calibri Light" w:cs="Calibri Light"/>
          <w:b/>
          <w:bCs/>
        </w:rPr>
      </w:pPr>
    </w:p>
    <w:p w14:paraId="37B1EF14" w14:textId="77777777" w:rsidR="00884142" w:rsidRDefault="00884142" w:rsidP="00EA12C2">
      <w:pPr>
        <w:suppressAutoHyphens/>
        <w:spacing w:line="240" w:lineRule="auto"/>
        <w:rPr>
          <w:rFonts w:ascii="Calibri Light" w:hAnsi="Calibri Light" w:cs="Calibri Light"/>
          <w:b/>
          <w:bCs/>
        </w:rPr>
      </w:pPr>
      <w:bookmarkStart w:id="0" w:name="_GoBack"/>
      <w:bookmarkEnd w:id="0"/>
    </w:p>
    <w:p w14:paraId="6197DDF7" w14:textId="77777777" w:rsidR="00EB6B6A" w:rsidRDefault="00EB6B6A" w:rsidP="00EA12C2">
      <w:pPr>
        <w:suppressAutoHyphens/>
        <w:spacing w:line="240" w:lineRule="auto"/>
        <w:rPr>
          <w:rFonts w:ascii="Calibri Light" w:hAnsi="Calibri Light" w:cs="Calibri Light"/>
          <w:b/>
          <w:bCs/>
        </w:rPr>
      </w:pPr>
    </w:p>
    <w:p w14:paraId="1ADF036B" w14:textId="65352E35" w:rsidR="0072396F" w:rsidRPr="008D2AA6" w:rsidRDefault="00EB6B6A" w:rsidP="00EA12C2">
      <w:pPr>
        <w:suppressAutoHyphens/>
        <w:spacing w:line="240" w:lineRule="auto"/>
        <w:jc w:val="right"/>
        <w:rPr>
          <w:rFonts w:ascii="Calibri Light" w:hAnsi="Calibri Light" w:cs="Calibri Light"/>
          <w:lang w:eastAsia="zh-CN"/>
        </w:rPr>
      </w:pPr>
      <w:r>
        <w:rPr>
          <w:rFonts w:ascii="Calibri Light" w:hAnsi="Calibri Light" w:cs="Calibri Light"/>
          <w:lang w:eastAsia="zh-CN"/>
        </w:rPr>
        <w:lastRenderedPageBreak/>
        <w:t>Kietrz</w:t>
      </w:r>
      <w:r w:rsidR="0072396F" w:rsidRPr="008D2AA6">
        <w:rPr>
          <w:rFonts w:ascii="Calibri Light" w:hAnsi="Calibri Light" w:cs="Calibri Light"/>
          <w:lang w:eastAsia="zh-CN"/>
        </w:rPr>
        <w:t>, dnia ........................</w:t>
      </w:r>
    </w:p>
    <w:p w14:paraId="7892D3DE" w14:textId="77777777" w:rsidR="0072396F" w:rsidRPr="008D2AA6" w:rsidRDefault="0072396F" w:rsidP="009135EE">
      <w:pPr>
        <w:suppressAutoHyphens/>
        <w:autoSpaceDE w:val="0"/>
        <w:spacing w:before="0" w:after="0" w:line="240" w:lineRule="auto"/>
        <w:rPr>
          <w:rFonts w:ascii="Calibri Light" w:hAnsi="Calibri Light" w:cs="Calibri Light"/>
          <w:lang w:val="de-DE" w:eastAsia="zh-CN"/>
        </w:rPr>
      </w:pPr>
    </w:p>
    <w:p w14:paraId="33D6EE1A" w14:textId="0CAB7A28" w:rsidR="0072396F" w:rsidRPr="008D2AA6" w:rsidRDefault="0072396F" w:rsidP="009135EE">
      <w:pPr>
        <w:suppressAutoHyphens/>
        <w:autoSpaceDE w:val="0"/>
        <w:spacing w:before="0" w:after="0" w:line="240" w:lineRule="auto"/>
        <w:jc w:val="center"/>
        <w:rPr>
          <w:rFonts w:ascii="Calibri Light" w:hAnsi="Calibri Light" w:cs="Calibri Light"/>
          <w:b/>
          <w:bCs/>
          <w:lang w:eastAsia="zh-CN"/>
        </w:rPr>
      </w:pPr>
      <w:r w:rsidRPr="008D2AA6">
        <w:rPr>
          <w:rFonts w:ascii="Calibri Light" w:hAnsi="Calibri Light" w:cs="Calibri Light"/>
          <w:b/>
          <w:bCs/>
          <w:lang w:eastAsia="zh-CN"/>
        </w:rPr>
        <w:t>PEŁNOMOCNICTWO</w:t>
      </w:r>
    </w:p>
    <w:p w14:paraId="297A0AE7" w14:textId="77777777" w:rsidR="007530DE" w:rsidRPr="008D2AA6" w:rsidRDefault="007530DE" w:rsidP="009135EE">
      <w:pPr>
        <w:suppressAutoHyphens/>
        <w:autoSpaceDE w:val="0"/>
        <w:spacing w:before="0" w:after="0" w:line="240" w:lineRule="auto"/>
        <w:jc w:val="center"/>
        <w:rPr>
          <w:rFonts w:ascii="Calibri Light" w:hAnsi="Calibri Light" w:cs="Calibri Light"/>
          <w:lang w:eastAsia="zh-CN"/>
        </w:rPr>
      </w:pPr>
    </w:p>
    <w:p w14:paraId="206C71B0" w14:textId="77777777" w:rsidR="00EB6B6A" w:rsidRPr="00EB6B6A" w:rsidRDefault="00EB6B6A" w:rsidP="00EB6B6A">
      <w:pPr>
        <w:suppressAutoHyphens/>
        <w:spacing w:before="0" w:after="0" w:line="240" w:lineRule="auto"/>
        <w:jc w:val="center"/>
        <w:rPr>
          <w:rFonts w:cstheme="minorHAnsi"/>
          <w:lang w:eastAsia="zh-CN"/>
        </w:rPr>
      </w:pPr>
    </w:p>
    <w:tbl>
      <w:tblPr>
        <w:tblW w:w="10055" w:type="dxa"/>
        <w:jc w:val="center"/>
        <w:tblCellMar>
          <w:left w:w="70" w:type="dxa"/>
          <w:right w:w="70" w:type="dxa"/>
        </w:tblCellMar>
        <w:tblLook w:val="00A0" w:firstRow="1" w:lastRow="0" w:firstColumn="1" w:lastColumn="0" w:noHBand="0" w:noVBand="0"/>
      </w:tblPr>
      <w:tblGrid>
        <w:gridCol w:w="3256"/>
        <w:gridCol w:w="994"/>
        <w:gridCol w:w="1472"/>
        <w:gridCol w:w="2022"/>
        <w:gridCol w:w="852"/>
        <w:gridCol w:w="1459"/>
      </w:tblGrid>
      <w:tr w:rsidR="00EB6B6A" w:rsidRPr="00EB6B6A" w14:paraId="69A28065" w14:textId="77777777" w:rsidTr="00884142">
        <w:trPr>
          <w:trHeight w:val="340"/>
          <w:jc w:val="center"/>
        </w:trPr>
        <w:tc>
          <w:tcPr>
            <w:tcW w:w="3256" w:type="dxa"/>
            <w:tcBorders>
              <w:top w:val="single" w:sz="4" w:space="0" w:color="000000"/>
              <w:left w:val="single" w:sz="4" w:space="0" w:color="000000"/>
              <w:bottom w:val="single" w:sz="4" w:space="0" w:color="000000"/>
              <w:right w:val="single" w:sz="4" w:space="0" w:color="000000"/>
            </w:tcBorders>
            <w:shd w:val="clear" w:color="000000" w:fill="FFFF00"/>
            <w:vAlign w:val="center"/>
          </w:tcPr>
          <w:p w14:paraId="7B5225BB" w14:textId="77777777" w:rsidR="00EB6B6A" w:rsidRPr="00EB6B6A" w:rsidRDefault="00EB6B6A" w:rsidP="00EB6B6A">
            <w:pPr>
              <w:spacing w:line="240" w:lineRule="auto"/>
              <w:jc w:val="center"/>
              <w:rPr>
                <w:rFonts w:cstheme="minorHAnsi"/>
                <w:b/>
                <w:bCs/>
                <w:color w:val="000000"/>
              </w:rPr>
            </w:pPr>
            <w:r w:rsidRPr="00EB6B6A">
              <w:rPr>
                <w:rFonts w:cstheme="minorHAnsi"/>
                <w:b/>
                <w:bCs/>
                <w:color w:val="000000"/>
              </w:rPr>
              <w:t>Nazwa</w:t>
            </w:r>
          </w:p>
        </w:tc>
        <w:tc>
          <w:tcPr>
            <w:tcW w:w="994" w:type="dxa"/>
            <w:tcBorders>
              <w:top w:val="single" w:sz="4" w:space="0" w:color="000000"/>
              <w:bottom w:val="single" w:sz="4" w:space="0" w:color="000000"/>
              <w:right w:val="single" w:sz="4" w:space="0" w:color="000000"/>
            </w:tcBorders>
            <w:shd w:val="clear" w:color="000000" w:fill="FFFF00"/>
            <w:vAlign w:val="center"/>
          </w:tcPr>
          <w:p w14:paraId="197E6B00" w14:textId="77777777" w:rsidR="00EB6B6A" w:rsidRPr="00EB6B6A" w:rsidRDefault="00EB6B6A" w:rsidP="00EB6B6A">
            <w:pPr>
              <w:spacing w:line="240" w:lineRule="auto"/>
              <w:jc w:val="center"/>
              <w:rPr>
                <w:rFonts w:cstheme="minorHAnsi"/>
                <w:b/>
                <w:bCs/>
                <w:color w:val="000000"/>
              </w:rPr>
            </w:pPr>
            <w:r w:rsidRPr="00EB6B6A">
              <w:rPr>
                <w:rFonts w:cstheme="minorHAnsi"/>
                <w:b/>
                <w:bCs/>
                <w:color w:val="000000"/>
              </w:rPr>
              <w:t>Kod</w:t>
            </w:r>
          </w:p>
        </w:tc>
        <w:tc>
          <w:tcPr>
            <w:tcW w:w="1472" w:type="dxa"/>
            <w:tcBorders>
              <w:top w:val="single" w:sz="4" w:space="0" w:color="000000"/>
              <w:bottom w:val="single" w:sz="4" w:space="0" w:color="000000"/>
              <w:right w:val="single" w:sz="4" w:space="0" w:color="000000"/>
            </w:tcBorders>
            <w:shd w:val="clear" w:color="000000" w:fill="FFFF00"/>
            <w:vAlign w:val="center"/>
          </w:tcPr>
          <w:p w14:paraId="21DBA06A" w14:textId="77777777" w:rsidR="00EB6B6A" w:rsidRPr="00EB6B6A" w:rsidRDefault="00EB6B6A" w:rsidP="00EB6B6A">
            <w:pPr>
              <w:spacing w:line="240" w:lineRule="auto"/>
              <w:jc w:val="center"/>
              <w:rPr>
                <w:rFonts w:cstheme="minorHAnsi"/>
                <w:b/>
                <w:bCs/>
                <w:color w:val="000000"/>
              </w:rPr>
            </w:pPr>
            <w:r w:rsidRPr="00EB6B6A">
              <w:rPr>
                <w:rFonts w:cstheme="minorHAnsi"/>
                <w:b/>
                <w:bCs/>
                <w:color w:val="000000"/>
              </w:rPr>
              <w:t>Miejscowość</w:t>
            </w:r>
          </w:p>
        </w:tc>
        <w:tc>
          <w:tcPr>
            <w:tcW w:w="2022" w:type="dxa"/>
            <w:tcBorders>
              <w:top w:val="single" w:sz="4" w:space="0" w:color="000000"/>
              <w:bottom w:val="single" w:sz="4" w:space="0" w:color="000000"/>
              <w:right w:val="single" w:sz="4" w:space="0" w:color="000000"/>
            </w:tcBorders>
            <w:shd w:val="clear" w:color="000000" w:fill="FFFF00"/>
            <w:vAlign w:val="center"/>
          </w:tcPr>
          <w:p w14:paraId="01A5CBF1" w14:textId="77777777" w:rsidR="00EB6B6A" w:rsidRPr="00EB6B6A" w:rsidRDefault="00EB6B6A" w:rsidP="00EB6B6A">
            <w:pPr>
              <w:spacing w:line="240" w:lineRule="auto"/>
              <w:jc w:val="center"/>
              <w:rPr>
                <w:rFonts w:cstheme="minorHAnsi"/>
                <w:b/>
                <w:bCs/>
                <w:color w:val="000000"/>
              </w:rPr>
            </w:pPr>
            <w:r w:rsidRPr="00EB6B6A">
              <w:rPr>
                <w:rFonts w:cstheme="minorHAnsi"/>
                <w:b/>
                <w:bCs/>
                <w:color w:val="000000"/>
              </w:rPr>
              <w:t xml:space="preserve">Adres </w:t>
            </w:r>
          </w:p>
        </w:tc>
        <w:tc>
          <w:tcPr>
            <w:tcW w:w="852" w:type="dxa"/>
            <w:tcBorders>
              <w:top w:val="single" w:sz="4" w:space="0" w:color="000000"/>
              <w:bottom w:val="single" w:sz="4" w:space="0" w:color="000000"/>
              <w:right w:val="single" w:sz="4" w:space="0" w:color="000000"/>
            </w:tcBorders>
            <w:shd w:val="clear" w:color="000000" w:fill="FFFF00"/>
            <w:vAlign w:val="center"/>
          </w:tcPr>
          <w:p w14:paraId="508D9053" w14:textId="77777777" w:rsidR="00EB6B6A" w:rsidRPr="00EB6B6A" w:rsidRDefault="00EB6B6A" w:rsidP="00EB6B6A">
            <w:pPr>
              <w:spacing w:line="240" w:lineRule="auto"/>
              <w:jc w:val="center"/>
              <w:rPr>
                <w:rFonts w:cstheme="minorHAnsi"/>
                <w:b/>
                <w:bCs/>
                <w:color w:val="000000"/>
              </w:rPr>
            </w:pPr>
            <w:r w:rsidRPr="00EB6B6A">
              <w:rPr>
                <w:rFonts w:cstheme="minorHAnsi"/>
                <w:b/>
                <w:bCs/>
                <w:color w:val="000000"/>
              </w:rPr>
              <w:t xml:space="preserve">Nr posesji </w:t>
            </w:r>
          </w:p>
        </w:tc>
        <w:tc>
          <w:tcPr>
            <w:tcW w:w="1459" w:type="dxa"/>
            <w:tcBorders>
              <w:top w:val="single" w:sz="4" w:space="0" w:color="000000"/>
              <w:bottom w:val="single" w:sz="4" w:space="0" w:color="000000"/>
              <w:right w:val="single" w:sz="4" w:space="0" w:color="000000"/>
            </w:tcBorders>
            <w:shd w:val="clear" w:color="000000" w:fill="FFFF00"/>
            <w:vAlign w:val="center"/>
          </w:tcPr>
          <w:p w14:paraId="61E6ADB2" w14:textId="77777777" w:rsidR="00EB6B6A" w:rsidRPr="00EB6B6A" w:rsidRDefault="00EB6B6A" w:rsidP="00EB6B6A">
            <w:pPr>
              <w:spacing w:line="240" w:lineRule="auto"/>
              <w:jc w:val="center"/>
              <w:rPr>
                <w:rFonts w:cstheme="minorHAnsi"/>
                <w:b/>
                <w:bCs/>
                <w:color w:val="000000"/>
              </w:rPr>
            </w:pPr>
            <w:r w:rsidRPr="00EB6B6A">
              <w:rPr>
                <w:rFonts w:cstheme="minorHAnsi"/>
                <w:b/>
                <w:bCs/>
                <w:color w:val="000000"/>
              </w:rPr>
              <w:t>NIP</w:t>
            </w:r>
          </w:p>
        </w:tc>
      </w:tr>
      <w:tr w:rsidR="00EB6B6A" w:rsidRPr="00EB6B6A" w14:paraId="411C5B3B" w14:textId="77777777" w:rsidTr="00884142">
        <w:trPr>
          <w:trHeight w:val="270"/>
          <w:jc w:val="center"/>
        </w:trPr>
        <w:tc>
          <w:tcPr>
            <w:tcW w:w="3256" w:type="dxa"/>
            <w:tcBorders>
              <w:left w:val="single" w:sz="4" w:space="0" w:color="000000"/>
              <w:bottom w:val="single" w:sz="4" w:space="0" w:color="000000"/>
              <w:right w:val="single" w:sz="4" w:space="0" w:color="000000"/>
            </w:tcBorders>
            <w:shd w:val="clear" w:color="auto" w:fill="auto"/>
            <w:vAlign w:val="center"/>
          </w:tcPr>
          <w:p w14:paraId="1A2490C4" w14:textId="4E581F77" w:rsidR="00EB6B6A" w:rsidRPr="00EB6B6A" w:rsidRDefault="0057245D" w:rsidP="00EB6B6A">
            <w:pPr>
              <w:spacing w:line="240" w:lineRule="auto"/>
              <w:rPr>
                <w:rFonts w:cstheme="minorHAnsi"/>
                <w:color w:val="000000"/>
              </w:rPr>
            </w:pPr>
            <w:r w:rsidRPr="0057245D">
              <w:rPr>
                <w:rFonts w:cstheme="minorHAnsi"/>
                <w:color w:val="000000"/>
              </w:rPr>
              <w:t>Centrum Kultury i Sportu sp. z o.o.</w:t>
            </w:r>
          </w:p>
        </w:tc>
        <w:tc>
          <w:tcPr>
            <w:tcW w:w="994" w:type="dxa"/>
            <w:tcBorders>
              <w:bottom w:val="single" w:sz="4" w:space="0" w:color="000000"/>
              <w:right w:val="single" w:sz="4" w:space="0" w:color="000000"/>
            </w:tcBorders>
            <w:shd w:val="clear" w:color="auto" w:fill="auto"/>
            <w:vAlign w:val="center"/>
          </w:tcPr>
          <w:p w14:paraId="07D25C2A" w14:textId="77777777" w:rsidR="00EB6B6A" w:rsidRPr="00EB6B6A" w:rsidRDefault="00EB6B6A" w:rsidP="00EB6B6A">
            <w:pPr>
              <w:spacing w:line="240" w:lineRule="auto"/>
              <w:jc w:val="center"/>
              <w:rPr>
                <w:rFonts w:cstheme="minorHAnsi"/>
                <w:color w:val="000000"/>
              </w:rPr>
            </w:pPr>
            <w:r w:rsidRPr="00EB6B6A">
              <w:rPr>
                <w:rFonts w:cstheme="minorHAnsi"/>
                <w:color w:val="000000"/>
              </w:rPr>
              <w:t xml:space="preserve">48-130 </w:t>
            </w:r>
          </w:p>
        </w:tc>
        <w:tc>
          <w:tcPr>
            <w:tcW w:w="1472" w:type="dxa"/>
            <w:tcBorders>
              <w:bottom w:val="single" w:sz="4" w:space="0" w:color="000000"/>
              <w:right w:val="single" w:sz="4" w:space="0" w:color="000000"/>
            </w:tcBorders>
            <w:shd w:val="clear" w:color="auto" w:fill="auto"/>
            <w:vAlign w:val="center"/>
          </w:tcPr>
          <w:p w14:paraId="2C266A23" w14:textId="77777777" w:rsidR="00EB6B6A" w:rsidRPr="00EB6B6A" w:rsidRDefault="00EB6B6A" w:rsidP="00EB6B6A">
            <w:pPr>
              <w:spacing w:line="240" w:lineRule="auto"/>
              <w:jc w:val="center"/>
              <w:rPr>
                <w:rFonts w:cstheme="minorHAnsi"/>
                <w:color w:val="000000"/>
              </w:rPr>
            </w:pPr>
            <w:r w:rsidRPr="00EB6B6A">
              <w:rPr>
                <w:rFonts w:cstheme="minorHAnsi"/>
                <w:color w:val="000000"/>
              </w:rPr>
              <w:t>Kietrz</w:t>
            </w:r>
          </w:p>
        </w:tc>
        <w:tc>
          <w:tcPr>
            <w:tcW w:w="2022" w:type="dxa"/>
            <w:tcBorders>
              <w:bottom w:val="single" w:sz="4" w:space="0" w:color="000000"/>
              <w:right w:val="single" w:sz="4" w:space="0" w:color="000000"/>
            </w:tcBorders>
            <w:shd w:val="clear" w:color="auto" w:fill="auto"/>
            <w:vAlign w:val="center"/>
          </w:tcPr>
          <w:p w14:paraId="58C28101" w14:textId="2210974F" w:rsidR="00EB6B6A" w:rsidRPr="00EB6B6A" w:rsidRDefault="0057245D" w:rsidP="00EB6B6A">
            <w:pPr>
              <w:spacing w:line="240" w:lineRule="auto"/>
              <w:jc w:val="center"/>
              <w:rPr>
                <w:rFonts w:cstheme="minorHAnsi"/>
                <w:color w:val="000000"/>
              </w:rPr>
            </w:pPr>
            <w:r w:rsidRPr="0057245D">
              <w:rPr>
                <w:rFonts w:cstheme="minorHAnsi"/>
                <w:color w:val="000000"/>
              </w:rPr>
              <w:t>Wojska Polskiego 14</w:t>
            </w:r>
          </w:p>
        </w:tc>
        <w:tc>
          <w:tcPr>
            <w:tcW w:w="852" w:type="dxa"/>
            <w:tcBorders>
              <w:bottom w:val="single" w:sz="4" w:space="0" w:color="000000"/>
              <w:right w:val="single" w:sz="4" w:space="0" w:color="000000"/>
            </w:tcBorders>
            <w:shd w:val="clear" w:color="auto" w:fill="auto"/>
            <w:vAlign w:val="center"/>
          </w:tcPr>
          <w:p w14:paraId="38DBD75C" w14:textId="77777777" w:rsidR="00EB6B6A" w:rsidRPr="00EB6B6A" w:rsidRDefault="00EB6B6A" w:rsidP="00EB6B6A">
            <w:pPr>
              <w:spacing w:line="240" w:lineRule="auto"/>
              <w:jc w:val="center"/>
              <w:rPr>
                <w:rFonts w:cstheme="minorHAnsi"/>
                <w:color w:val="000000"/>
              </w:rPr>
            </w:pPr>
            <w:r w:rsidRPr="00EB6B6A">
              <w:rPr>
                <w:rFonts w:cstheme="minorHAnsi"/>
                <w:color w:val="000000"/>
              </w:rPr>
              <w:t>1</w:t>
            </w:r>
          </w:p>
        </w:tc>
        <w:tc>
          <w:tcPr>
            <w:tcW w:w="1459" w:type="dxa"/>
            <w:tcBorders>
              <w:bottom w:val="single" w:sz="4" w:space="0" w:color="000000"/>
              <w:right w:val="single" w:sz="4" w:space="0" w:color="000000"/>
            </w:tcBorders>
            <w:shd w:val="clear" w:color="auto" w:fill="auto"/>
            <w:vAlign w:val="center"/>
          </w:tcPr>
          <w:p w14:paraId="64E1AFA6" w14:textId="1585887F" w:rsidR="00EB6B6A" w:rsidRPr="00EB6B6A" w:rsidRDefault="00884142" w:rsidP="00EB6B6A">
            <w:pPr>
              <w:spacing w:line="240" w:lineRule="auto"/>
              <w:jc w:val="center"/>
              <w:rPr>
                <w:rFonts w:cstheme="minorHAnsi"/>
                <w:color w:val="000000"/>
              </w:rPr>
            </w:pPr>
            <w:r w:rsidRPr="00884142">
              <w:rPr>
                <w:rFonts w:cstheme="minorHAnsi"/>
                <w:color w:val="000000"/>
              </w:rPr>
              <w:t>5833159359</w:t>
            </w:r>
          </w:p>
        </w:tc>
      </w:tr>
    </w:tbl>
    <w:p w14:paraId="1D52335F" w14:textId="12B4C15B" w:rsidR="00EB6B6A" w:rsidRDefault="00EB6B6A" w:rsidP="009135EE">
      <w:pPr>
        <w:spacing w:line="240" w:lineRule="auto"/>
        <w:rPr>
          <w:rFonts w:cstheme="minorHAnsi"/>
          <w:lang w:eastAsia="zh-CN"/>
        </w:rPr>
      </w:pPr>
      <w:r>
        <w:rPr>
          <w:rFonts w:cstheme="minorHAnsi"/>
          <w:lang w:eastAsia="zh-CN"/>
        </w:rPr>
        <w:t xml:space="preserve">reprezentowana przez </w:t>
      </w:r>
      <w:r w:rsidRPr="00EB6B6A">
        <w:rPr>
          <w:rFonts w:cstheme="minorHAnsi"/>
          <w:b/>
          <w:lang w:eastAsia="zh-CN"/>
        </w:rPr>
        <w:t>Panią Dorotę Przysiężną – Bator – Burmistrza</w:t>
      </w:r>
      <w:r w:rsidRPr="00EB6B6A">
        <w:rPr>
          <w:rFonts w:cstheme="minorHAnsi"/>
          <w:lang w:eastAsia="zh-CN"/>
        </w:rPr>
        <w:t xml:space="preserve">               </w:t>
      </w:r>
    </w:p>
    <w:p w14:paraId="6D3258FB" w14:textId="38BA3626" w:rsidR="0072396F" w:rsidRPr="008D2AA6" w:rsidRDefault="00EB6B6A" w:rsidP="00EB6B6A">
      <w:pPr>
        <w:spacing w:line="240" w:lineRule="auto"/>
        <w:rPr>
          <w:rFonts w:ascii="Calibri Light" w:hAnsi="Calibri Light" w:cs="Calibri Light"/>
        </w:rPr>
      </w:pPr>
      <w:r w:rsidRPr="00EB6B6A">
        <w:rPr>
          <w:rFonts w:cstheme="minorHAnsi"/>
          <w:lang w:eastAsia="zh-CN"/>
        </w:rPr>
        <w:t xml:space="preserve"> </w:t>
      </w:r>
      <w:r w:rsidR="0072396F" w:rsidRPr="008D2AA6">
        <w:rPr>
          <w:rFonts w:ascii="Calibri Light" w:hAnsi="Calibri Light" w:cs="Calibri Light"/>
        </w:rPr>
        <w:t xml:space="preserve">składa następujące oświadczenie: </w:t>
      </w:r>
    </w:p>
    <w:p w14:paraId="0CE4A464" w14:textId="39D728A8" w:rsidR="0072396F" w:rsidRPr="00EB6B6A" w:rsidRDefault="00EB6B6A" w:rsidP="00EB6B6A">
      <w:pPr>
        <w:spacing w:line="240" w:lineRule="auto"/>
        <w:ind w:firstLine="360"/>
        <w:rPr>
          <w:rFonts w:ascii="Calibri Light" w:hAnsi="Calibri Light" w:cs="Calibri Light"/>
        </w:rPr>
      </w:pPr>
      <w:r>
        <w:rPr>
          <w:rFonts w:ascii="Calibri Light" w:hAnsi="Calibri Light" w:cs="Calibri Light"/>
        </w:rPr>
        <w:t>Ja, niżej podpisana</w:t>
      </w:r>
      <w:r w:rsidR="0072396F" w:rsidRPr="008D2AA6">
        <w:rPr>
          <w:rFonts w:ascii="Calibri Light" w:hAnsi="Calibri Light" w:cs="Calibri Light"/>
        </w:rPr>
        <w:t>, udzielam pełnomocnictwa na rzecz:</w:t>
      </w:r>
    </w:p>
    <w:p w14:paraId="3A8349E0" w14:textId="77777777" w:rsidR="0072396F" w:rsidRPr="008D2AA6" w:rsidRDefault="0072396F" w:rsidP="009135EE">
      <w:pPr>
        <w:spacing w:line="240" w:lineRule="auto"/>
        <w:rPr>
          <w:rFonts w:ascii="Calibri Light" w:hAnsi="Calibri Light" w:cs="Calibri Light"/>
          <w:color w:val="000000"/>
        </w:rPr>
      </w:pPr>
      <w:r w:rsidRPr="008D2AA6">
        <w:rPr>
          <w:rFonts w:ascii="Calibri Light" w:hAnsi="Calibri Light" w:cs="Calibri Light"/>
          <w:color w:val="000000"/>
        </w:rPr>
        <w:t>Nazwa Sprzedawcy</w:t>
      </w:r>
    </w:p>
    <w:p w14:paraId="59B5DD08" w14:textId="77777777" w:rsidR="0072396F" w:rsidRPr="008D2AA6" w:rsidRDefault="0072396F" w:rsidP="009135EE">
      <w:pPr>
        <w:spacing w:line="240" w:lineRule="auto"/>
        <w:rPr>
          <w:rFonts w:ascii="Calibri Light" w:hAnsi="Calibri Light" w:cs="Calibri Light"/>
          <w:color w:val="000000"/>
        </w:rPr>
      </w:pPr>
      <w:r w:rsidRPr="008D2AA6">
        <w:rPr>
          <w:rFonts w:ascii="Calibri Light" w:hAnsi="Calibri Light" w:cs="Calibri Light"/>
          <w:color w:val="000000"/>
        </w:rPr>
        <w:t>ul. ……….nr…………</w:t>
      </w:r>
    </w:p>
    <w:p w14:paraId="30ED60C3" w14:textId="77777777" w:rsidR="0072396F" w:rsidRPr="008D2AA6" w:rsidRDefault="0072396F" w:rsidP="009135EE">
      <w:pPr>
        <w:spacing w:line="240" w:lineRule="auto"/>
        <w:rPr>
          <w:rFonts w:ascii="Calibri Light" w:hAnsi="Calibri Light" w:cs="Calibri Light"/>
          <w:color w:val="000000"/>
        </w:rPr>
      </w:pPr>
      <w:r w:rsidRPr="008D2AA6">
        <w:rPr>
          <w:rFonts w:ascii="Calibri Light" w:hAnsi="Calibri Light" w:cs="Calibri Light"/>
          <w:color w:val="000000"/>
        </w:rPr>
        <w:t>Kod pocztowy , miasto</w:t>
      </w:r>
    </w:p>
    <w:p w14:paraId="1DA5DF0D" w14:textId="77777777" w:rsidR="0072396F" w:rsidRPr="008D2AA6" w:rsidRDefault="0072396F" w:rsidP="009135EE">
      <w:pPr>
        <w:spacing w:before="0" w:after="0" w:line="240" w:lineRule="auto"/>
        <w:rPr>
          <w:rFonts w:ascii="Calibri Light" w:hAnsi="Calibri Light" w:cs="Calibri Light"/>
          <w:color w:val="000000"/>
        </w:rPr>
      </w:pPr>
    </w:p>
    <w:p w14:paraId="7F6AB0C3" w14:textId="323BECC7" w:rsidR="0072396F" w:rsidRPr="008D2AA6" w:rsidRDefault="0072396F" w:rsidP="009135EE">
      <w:pPr>
        <w:spacing w:line="240" w:lineRule="auto"/>
        <w:rPr>
          <w:rFonts w:ascii="Calibri Light" w:hAnsi="Calibri Light" w:cs="Calibri Light"/>
          <w:color w:val="000000"/>
        </w:rPr>
      </w:pPr>
      <w:r w:rsidRPr="008D2AA6">
        <w:rPr>
          <w:rFonts w:ascii="Calibri Light" w:hAnsi="Calibri Light" w:cs="Calibri Light"/>
          <w:color w:val="000000"/>
        </w:rPr>
        <w:t>Nr NIP:.........................</w:t>
      </w:r>
    </w:p>
    <w:p w14:paraId="3FF757A6" w14:textId="771AD523" w:rsidR="00740926" w:rsidRPr="008D2AA6" w:rsidRDefault="00740926" w:rsidP="009135EE">
      <w:pPr>
        <w:spacing w:line="240" w:lineRule="auto"/>
        <w:rPr>
          <w:rFonts w:ascii="Calibri Light" w:hAnsi="Calibri Light" w:cs="Calibri Light"/>
          <w:color w:val="000000"/>
        </w:rPr>
      </w:pPr>
      <w:r w:rsidRPr="008D2AA6">
        <w:rPr>
          <w:rFonts w:ascii="Calibri Light" w:hAnsi="Calibri Light" w:cs="Calibri Light"/>
          <w:color w:val="000000"/>
        </w:rPr>
        <w:t>Do:</w:t>
      </w:r>
    </w:p>
    <w:p w14:paraId="3B0C2E23" w14:textId="77777777" w:rsidR="0072396F" w:rsidRPr="008D2AA6" w:rsidRDefault="0072396F" w:rsidP="009135EE">
      <w:pPr>
        <w:spacing w:before="0" w:after="0" w:line="240" w:lineRule="auto"/>
        <w:ind w:firstLine="357"/>
        <w:rPr>
          <w:rFonts w:ascii="Calibri Light" w:hAnsi="Calibri Light" w:cs="Calibri Light"/>
          <w:color w:val="000000"/>
        </w:rPr>
      </w:pPr>
    </w:p>
    <w:p w14:paraId="724F4627" w14:textId="77777777" w:rsidR="004D2D47" w:rsidRPr="008D2AA6" w:rsidRDefault="004D2D47" w:rsidP="004D2D47">
      <w:pPr>
        <w:widowControl w:val="0"/>
        <w:numPr>
          <w:ilvl w:val="0"/>
          <w:numId w:val="24"/>
        </w:numPr>
        <w:tabs>
          <w:tab w:val="clear" w:pos="0"/>
        </w:tabs>
        <w:spacing w:before="0" w:after="0" w:line="240" w:lineRule="auto"/>
        <w:ind w:left="426" w:right="20" w:hanging="426"/>
        <w:rPr>
          <w:rStyle w:val="Teksttreci0"/>
          <w:rFonts w:ascii="Calibri Light" w:eastAsiaTheme="minorHAnsi" w:hAnsi="Calibri Light" w:cs="Calibri Light"/>
          <w:sz w:val="22"/>
          <w:szCs w:val="22"/>
        </w:rPr>
      </w:pPr>
      <w:r w:rsidRPr="008D2AA6">
        <w:rPr>
          <w:rStyle w:val="Teksttreci0"/>
          <w:rFonts w:ascii="Calibri Light" w:eastAsiaTheme="minorHAnsi" w:hAnsi="Calibri Light" w:cs="Calibri Light"/>
          <w:sz w:val="22"/>
          <w:szCs w:val="22"/>
          <w:lang w:eastAsia="pl-PL"/>
        </w:rPr>
        <w:t>Powiadomienia właściwego Operatora Systemu Dystrybucyjnego o zawarciu umowy sprzedaży energii elektrycznej, oraz o planowanym terminie rozpoczęcia sprzedaży energii elektrycznej i wskazaniu OSD sprzedawcy rezerwowego, którym będzie _______________________________</w:t>
      </w:r>
    </w:p>
    <w:p w14:paraId="4D99E5F2" w14:textId="66432CE5" w:rsidR="0072396F" w:rsidRPr="008D2AA6" w:rsidRDefault="0072396F" w:rsidP="004D2D47">
      <w:pPr>
        <w:widowControl w:val="0"/>
        <w:numPr>
          <w:ilvl w:val="0"/>
          <w:numId w:val="24"/>
        </w:numPr>
        <w:tabs>
          <w:tab w:val="clear" w:pos="0"/>
        </w:tabs>
        <w:spacing w:before="0" w:after="0" w:line="240" w:lineRule="auto"/>
        <w:ind w:left="426" w:right="20" w:hanging="426"/>
        <w:rPr>
          <w:rFonts w:ascii="Calibri Light" w:hAnsi="Calibri Light" w:cs="Calibri Light"/>
        </w:rPr>
      </w:pPr>
      <w:r w:rsidRPr="008D2AA6">
        <w:rPr>
          <w:rStyle w:val="Teksttreci0"/>
          <w:rFonts w:ascii="Calibri Light" w:eastAsiaTheme="minorHAnsi" w:hAnsi="Calibri Light" w:cs="Calibri Light"/>
          <w:sz w:val="22"/>
          <w:szCs w:val="22"/>
          <w:lang w:eastAsia="pl-PL"/>
        </w:rPr>
        <w:t>Złożenia oświadczenia o wypowiedzeniu dotychczas obowiązującej umowy sprzedaży energii elektrycznej i świadczenia usług dystrybucji (umowy kompleksowej) lub złożenia oświadczenia o rozwiązaniu umowy sprzedaży energii elektrycznej i świadczenia usług dystrybucji (umowy kompleksowej) w trybie zgodnego porozumienia stron dotychczasowemu sprzedawcy energii elektrycznej,</w:t>
      </w:r>
    </w:p>
    <w:p w14:paraId="2417587F" w14:textId="00184D2A" w:rsidR="0072396F" w:rsidRPr="008D2AA6" w:rsidRDefault="0072396F" w:rsidP="009135EE">
      <w:pPr>
        <w:widowControl w:val="0"/>
        <w:numPr>
          <w:ilvl w:val="0"/>
          <w:numId w:val="24"/>
        </w:numPr>
        <w:tabs>
          <w:tab w:val="clear" w:pos="0"/>
        </w:tabs>
        <w:spacing w:before="0" w:after="0" w:line="240" w:lineRule="auto"/>
        <w:ind w:left="426" w:right="20" w:hanging="426"/>
        <w:rPr>
          <w:rFonts w:ascii="Calibri Light" w:hAnsi="Calibri Light" w:cs="Calibri Light"/>
        </w:rPr>
      </w:pPr>
      <w:r w:rsidRPr="008D2AA6">
        <w:rPr>
          <w:rStyle w:val="Teksttreci0"/>
          <w:rFonts w:ascii="Calibri Light" w:eastAsiaTheme="minorHAnsi" w:hAnsi="Calibri Light" w:cs="Calibri Light"/>
          <w:sz w:val="22"/>
          <w:szCs w:val="22"/>
          <w:lang w:eastAsia="pl-PL"/>
        </w:rPr>
        <w:t>W przypadku zawarcia umowy sprzedaży energii elektrycznej - zawarcia umowy o świadczenie usług dystrybucji ze wskazanym Operatorem Systemu Dystrybucyjnego w tym do upoważnienia wskazanego Operatora Systemu Dystrybucyjnego do zawarcia w imieniu Mocodawcy umowy rezerwowej sprzedaży energii elektrycznej na warunkach określonych we wzorze umowy o</w:t>
      </w:r>
      <w:r w:rsidR="00F71318" w:rsidRPr="008D2AA6">
        <w:rPr>
          <w:rStyle w:val="Teksttreci0"/>
          <w:rFonts w:ascii="Calibri Light" w:eastAsiaTheme="minorHAnsi" w:hAnsi="Calibri Light" w:cs="Calibri Light"/>
          <w:sz w:val="22"/>
          <w:szCs w:val="22"/>
          <w:lang w:eastAsia="pl-PL"/>
        </w:rPr>
        <w:t> </w:t>
      </w:r>
      <w:r w:rsidRPr="008D2AA6">
        <w:rPr>
          <w:rStyle w:val="Teksttreci0"/>
          <w:rFonts w:ascii="Calibri Light" w:eastAsiaTheme="minorHAnsi" w:hAnsi="Calibri Light" w:cs="Calibri Light"/>
          <w:sz w:val="22"/>
          <w:szCs w:val="22"/>
          <w:lang w:eastAsia="pl-PL"/>
        </w:rPr>
        <w:t>świadczenie usług dystrybucji zamieszczonym na stronie internetowej wskazanego Operatora Systemu Dystrybucyjnego na wypadek zaprzestania dostarczania tej energii przez sprzedawcę wybranego przez Mocodawcę (przy czym poprzez zawarcie umowy o świadczenie usług dystrybucji rozumieć należy także złożenie oświadczenia o wyrażeniu zgody na zawarcie umowy o świadczenie usług dystrybucji ze wskazanym Operatorem Systemu Dystrybucyjnego) na warunkach wynikających z:</w:t>
      </w:r>
    </w:p>
    <w:p w14:paraId="2EAAC2F9" w14:textId="77777777" w:rsidR="0072396F" w:rsidRPr="008D2AA6" w:rsidRDefault="0072396F" w:rsidP="009135EE">
      <w:pPr>
        <w:widowControl w:val="0"/>
        <w:numPr>
          <w:ilvl w:val="0"/>
          <w:numId w:val="25"/>
        </w:numPr>
        <w:spacing w:before="0" w:after="0" w:line="240" w:lineRule="auto"/>
        <w:ind w:left="851" w:right="20" w:hanging="425"/>
        <w:rPr>
          <w:rFonts w:ascii="Calibri Light" w:hAnsi="Calibri Light" w:cs="Calibri Light"/>
        </w:rPr>
      </w:pPr>
      <w:r w:rsidRPr="008D2AA6">
        <w:rPr>
          <w:rStyle w:val="Teksttreci0"/>
          <w:rFonts w:ascii="Calibri Light" w:eastAsiaTheme="minorHAnsi" w:hAnsi="Calibri Light" w:cs="Calibri Light"/>
          <w:sz w:val="22"/>
          <w:szCs w:val="22"/>
          <w:lang w:eastAsia="pl-PL"/>
        </w:rPr>
        <w:t>wzoru umowy o świadczenie usług dystrybucji zamieszczonego na stronie internetowej wskazanego Operatora Systemu Dystrybucyjnego;</w:t>
      </w:r>
    </w:p>
    <w:p w14:paraId="6806A531" w14:textId="77777777" w:rsidR="0072396F" w:rsidRPr="008D2AA6" w:rsidRDefault="0072396F" w:rsidP="009135EE">
      <w:pPr>
        <w:widowControl w:val="0"/>
        <w:numPr>
          <w:ilvl w:val="0"/>
          <w:numId w:val="25"/>
        </w:numPr>
        <w:spacing w:before="0" w:after="0" w:line="240" w:lineRule="auto"/>
        <w:ind w:left="851" w:right="20" w:hanging="425"/>
        <w:rPr>
          <w:rFonts w:ascii="Calibri Light" w:hAnsi="Calibri Light" w:cs="Calibri Light"/>
        </w:rPr>
      </w:pPr>
      <w:r w:rsidRPr="008D2AA6">
        <w:rPr>
          <w:rStyle w:val="Teksttreci0"/>
          <w:rFonts w:ascii="Calibri Light" w:eastAsiaTheme="minorHAnsi" w:hAnsi="Calibri Light" w:cs="Calibri Light"/>
          <w:sz w:val="22"/>
          <w:szCs w:val="22"/>
          <w:lang w:eastAsia="pl-PL"/>
        </w:rPr>
        <w:t>obowiązującej taryfy wskazanego Operatora Systemu Dystrybucyjnego oraz Instrukcji Ruchu i Eksploatacji Sieci Dystrybucyjnej Operatora Systemu Dystrybucyjnego;</w:t>
      </w:r>
    </w:p>
    <w:p w14:paraId="61FC47BA" w14:textId="3A38FE3B" w:rsidR="0072396F" w:rsidRPr="008D2AA6" w:rsidRDefault="0072396F" w:rsidP="009135EE">
      <w:pPr>
        <w:widowControl w:val="0"/>
        <w:numPr>
          <w:ilvl w:val="0"/>
          <w:numId w:val="25"/>
        </w:numPr>
        <w:spacing w:before="0" w:after="0" w:line="240" w:lineRule="auto"/>
        <w:ind w:left="851" w:right="20" w:hanging="425"/>
        <w:rPr>
          <w:rStyle w:val="Teksttreci0"/>
          <w:rFonts w:ascii="Calibri Light" w:eastAsiaTheme="minorHAnsi" w:hAnsi="Calibri Light" w:cs="Calibri Light"/>
          <w:sz w:val="22"/>
          <w:szCs w:val="22"/>
          <w:lang w:eastAsia="pl-PL"/>
        </w:rPr>
      </w:pPr>
      <w:r w:rsidRPr="008D2AA6">
        <w:rPr>
          <w:rStyle w:val="Teksttreci0"/>
          <w:rFonts w:ascii="Calibri Light" w:eastAsiaTheme="minorHAnsi" w:hAnsi="Calibri Light" w:cs="Calibri Light"/>
          <w:sz w:val="22"/>
          <w:szCs w:val="22"/>
          <w:lang w:eastAsia="pl-PL"/>
        </w:rPr>
        <w:t>dotychczasowej umowy kompleksowej lub umowy o świadczenie usług dystrybucji, w</w:t>
      </w:r>
      <w:r w:rsidR="007530DE" w:rsidRPr="008D2AA6">
        <w:rPr>
          <w:rStyle w:val="Teksttreci0"/>
          <w:rFonts w:ascii="Calibri Light" w:eastAsiaTheme="minorHAnsi" w:hAnsi="Calibri Light" w:cs="Calibri Light"/>
          <w:sz w:val="22"/>
          <w:szCs w:val="22"/>
          <w:lang w:eastAsia="pl-PL"/>
        </w:rPr>
        <w:t> </w:t>
      </w:r>
      <w:r w:rsidRPr="008D2AA6">
        <w:rPr>
          <w:rStyle w:val="Teksttreci0"/>
          <w:rFonts w:ascii="Calibri Light" w:eastAsiaTheme="minorHAnsi" w:hAnsi="Calibri Light" w:cs="Calibri Light"/>
          <w:sz w:val="22"/>
          <w:szCs w:val="22"/>
          <w:lang w:eastAsia="pl-PL"/>
        </w:rPr>
        <w:t>zakresie warunków technicznych świadczenia usług dystrybucji, grupy taryfowej, okresu rozliczeniowego - o ile postanowienia dotychczasowej umowy kompleksowej lub umowy o świadczenie usług dystrybucji w tym zakresie nie są sprzeczne z postanowienia taryfy Operatora Systemu Dystrybucyjnego oraz wzorem umowy, o którym mowa w pkt a) powyżej; z możliwością zmiany grupy taryfowej lub mocy umownej.</w:t>
      </w:r>
    </w:p>
    <w:p w14:paraId="26589F3C" w14:textId="77777777" w:rsidR="0072396F" w:rsidRPr="008D2AA6" w:rsidRDefault="0072396F" w:rsidP="009135EE">
      <w:pPr>
        <w:widowControl w:val="0"/>
        <w:spacing w:line="240" w:lineRule="auto"/>
        <w:ind w:left="709" w:right="20"/>
        <w:rPr>
          <w:rFonts w:ascii="Calibri Light" w:hAnsi="Calibri Light" w:cs="Calibri Light"/>
        </w:rPr>
      </w:pPr>
      <w:r w:rsidRPr="008D2AA6">
        <w:rPr>
          <w:rStyle w:val="Teksttreci0"/>
          <w:rFonts w:ascii="Calibri Light" w:eastAsiaTheme="minorHAnsi" w:hAnsi="Calibri Light" w:cs="Calibri Light"/>
          <w:sz w:val="22"/>
          <w:szCs w:val="22"/>
          <w:lang w:eastAsia="pl-PL"/>
        </w:rPr>
        <w:t xml:space="preserve">Wskazany Operator Systemu Dystrybucyjnego będzie wówczas upoważniony do udzielania </w:t>
      </w:r>
      <w:r w:rsidRPr="008D2AA6">
        <w:rPr>
          <w:rStyle w:val="Teksttreci0"/>
          <w:rFonts w:ascii="Calibri Light" w:eastAsiaTheme="minorHAnsi" w:hAnsi="Calibri Light" w:cs="Calibri Light"/>
          <w:sz w:val="22"/>
          <w:szCs w:val="22"/>
          <w:lang w:eastAsia="pl-PL"/>
        </w:rPr>
        <w:lastRenderedPageBreak/>
        <w:t>dalszego upoważnienia w tym zakresie swoim pracownikom i innym osobom, które łączy z nim stosunek prawny.</w:t>
      </w:r>
    </w:p>
    <w:p w14:paraId="30E19385" w14:textId="77777777" w:rsidR="0072396F" w:rsidRPr="008D2AA6" w:rsidRDefault="0072396F" w:rsidP="009135EE">
      <w:pPr>
        <w:widowControl w:val="0"/>
        <w:numPr>
          <w:ilvl w:val="0"/>
          <w:numId w:val="24"/>
        </w:numPr>
        <w:spacing w:before="0" w:after="0" w:line="240" w:lineRule="auto"/>
        <w:ind w:left="425" w:right="23" w:hanging="425"/>
        <w:rPr>
          <w:rFonts w:ascii="Calibri Light" w:hAnsi="Calibri Light" w:cs="Calibri Light"/>
        </w:rPr>
      </w:pPr>
      <w:r w:rsidRPr="008D2AA6">
        <w:rPr>
          <w:rStyle w:val="Teksttreci0"/>
          <w:rFonts w:ascii="Calibri Light" w:eastAsiaTheme="minorHAnsi" w:hAnsi="Calibri Light" w:cs="Calibri Light"/>
          <w:sz w:val="22"/>
          <w:szCs w:val="22"/>
          <w:lang w:eastAsia="pl-PL"/>
        </w:rPr>
        <w:t>Uzyskania, w razie potrzeby, od dotychczasowego sprzedawcy informacji o numerze, dacie zawarcia, terminie obowiązywania i okresie wypowiedzenia dotychczas obowiązującej umowy sprzedaży energii elektrycznej i świadczenia usług dystrybucji bądź umowy sprzedaży energii elektrycznej.</w:t>
      </w:r>
    </w:p>
    <w:p w14:paraId="58E51D2C" w14:textId="77777777" w:rsidR="0072396F" w:rsidRPr="008D2AA6" w:rsidRDefault="0072396F" w:rsidP="009135EE">
      <w:pPr>
        <w:autoSpaceDE w:val="0"/>
        <w:autoSpaceDN w:val="0"/>
        <w:adjustRightInd w:val="0"/>
        <w:spacing w:line="240" w:lineRule="auto"/>
        <w:ind w:left="851"/>
        <w:rPr>
          <w:rFonts w:ascii="Calibri Light" w:hAnsi="Calibri Light" w:cs="Calibri Light"/>
        </w:rPr>
      </w:pPr>
      <w:r w:rsidRPr="008D2AA6">
        <w:rPr>
          <w:rFonts w:ascii="Calibri Light" w:hAnsi="Calibri Light" w:cs="Calibri Light"/>
        </w:rPr>
        <w:t>Pełnomocnictwo niniejsze uprawnia Pełnomocnika do udzielania substytucji swoim pracownikom w zakresie spraw wynikających z niniejszego pełnomocnictwa.</w:t>
      </w:r>
    </w:p>
    <w:p w14:paraId="689D023D" w14:textId="77777777" w:rsidR="0072396F" w:rsidRPr="008D2AA6" w:rsidRDefault="0072396F" w:rsidP="009135EE">
      <w:pPr>
        <w:tabs>
          <w:tab w:val="left" w:pos="360"/>
        </w:tabs>
        <w:autoSpaceDE w:val="0"/>
        <w:spacing w:line="240" w:lineRule="auto"/>
        <w:ind w:left="851"/>
        <w:rPr>
          <w:rFonts w:ascii="Calibri Light" w:hAnsi="Calibri Light" w:cs="Calibri Light"/>
        </w:rPr>
      </w:pPr>
    </w:p>
    <w:p w14:paraId="6A6BD585" w14:textId="77777777" w:rsidR="0072396F" w:rsidRPr="008D2AA6" w:rsidRDefault="0072396F" w:rsidP="009135EE">
      <w:pPr>
        <w:tabs>
          <w:tab w:val="left" w:pos="360"/>
        </w:tabs>
        <w:autoSpaceDE w:val="0"/>
        <w:spacing w:line="240" w:lineRule="auto"/>
        <w:ind w:left="851"/>
        <w:rPr>
          <w:rFonts w:ascii="Calibri Light" w:hAnsi="Calibri Light" w:cs="Calibri Light"/>
        </w:rPr>
      </w:pPr>
      <w:r w:rsidRPr="008D2AA6">
        <w:rPr>
          <w:rFonts w:ascii="Calibri Light" w:hAnsi="Calibri Light" w:cs="Calibri Light"/>
        </w:rPr>
        <w:t>Pełnomocnictwo jest ważne w okresie trwania umowy sprzedaży energii elektrycznej.</w:t>
      </w:r>
    </w:p>
    <w:p w14:paraId="45EB36B8" w14:textId="1E5F2E40" w:rsidR="0072396F" w:rsidRPr="008D2AA6" w:rsidRDefault="0072396F" w:rsidP="009135EE">
      <w:pPr>
        <w:tabs>
          <w:tab w:val="left" w:pos="2141"/>
        </w:tabs>
        <w:spacing w:line="240" w:lineRule="auto"/>
        <w:rPr>
          <w:rFonts w:ascii="Calibri Light" w:hAnsi="Calibri Light" w:cs="Calibri Light"/>
          <w:b/>
        </w:rPr>
      </w:pPr>
    </w:p>
    <w:p w14:paraId="34D1447F" w14:textId="77777777" w:rsidR="007530DE" w:rsidRPr="008D2AA6" w:rsidRDefault="007530DE" w:rsidP="009135EE">
      <w:pPr>
        <w:spacing w:line="240" w:lineRule="auto"/>
        <w:ind w:left="5672" w:firstLine="709"/>
        <w:rPr>
          <w:rFonts w:ascii="Calibri Light" w:hAnsi="Calibri Light" w:cs="Calibri Light"/>
          <w:b/>
        </w:rPr>
      </w:pPr>
    </w:p>
    <w:p w14:paraId="63A6F563" w14:textId="77777777" w:rsidR="007530DE" w:rsidRPr="008D2AA6" w:rsidRDefault="007530DE" w:rsidP="009135EE">
      <w:pPr>
        <w:spacing w:line="240" w:lineRule="auto"/>
        <w:ind w:left="5672" w:firstLine="709"/>
        <w:rPr>
          <w:rFonts w:ascii="Calibri Light" w:hAnsi="Calibri Light" w:cs="Calibri Light"/>
          <w:b/>
        </w:rPr>
      </w:pPr>
    </w:p>
    <w:p w14:paraId="612DA6D4" w14:textId="77777777" w:rsidR="007530DE" w:rsidRPr="008D2AA6" w:rsidRDefault="007530DE" w:rsidP="009135EE">
      <w:pPr>
        <w:spacing w:line="240" w:lineRule="auto"/>
        <w:ind w:left="5672" w:firstLine="709"/>
        <w:rPr>
          <w:rFonts w:ascii="Calibri Light" w:hAnsi="Calibri Light" w:cs="Calibri Light"/>
          <w:b/>
        </w:rPr>
      </w:pPr>
    </w:p>
    <w:p w14:paraId="6B9EFDCB" w14:textId="1720D23A" w:rsidR="0072396F" w:rsidRPr="008D2AA6" w:rsidRDefault="0072396F" w:rsidP="009135EE">
      <w:pPr>
        <w:spacing w:line="240" w:lineRule="auto"/>
        <w:ind w:left="5672" w:firstLine="709"/>
        <w:rPr>
          <w:rFonts w:ascii="Calibri Light" w:hAnsi="Calibri Light" w:cs="Calibri Light"/>
          <w:b/>
        </w:rPr>
      </w:pPr>
      <w:r w:rsidRPr="008D2AA6">
        <w:rPr>
          <w:rFonts w:ascii="Calibri Light" w:hAnsi="Calibri Light" w:cs="Calibri Light"/>
          <w:b/>
        </w:rPr>
        <w:t>Mocodawca</w:t>
      </w:r>
    </w:p>
    <w:p w14:paraId="001C8433" w14:textId="7BBF9167" w:rsidR="008972BD" w:rsidRPr="008D2AA6" w:rsidRDefault="008972BD" w:rsidP="009135EE">
      <w:pPr>
        <w:spacing w:line="240" w:lineRule="auto"/>
        <w:rPr>
          <w:rFonts w:ascii="Calibri Light" w:hAnsi="Calibri Light" w:cs="Calibri Light"/>
        </w:rPr>
      </w:pPr>
    </w:p>
    <w:sectPr w:rsidR="008972BD" w:rsidRPr="008D2AA6" w:rsidSect="007102A8">
      <w:headerReference w:type="default" r:id="rId10"/>
      <w:pgSz w:w="11906" w:h="16838"/>
      <w:pgMar w:top="851" w:right="1133" w:bottom="1135" w:left="1702" w:header="709" w:footer="503"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AC5A21" w14:textId="77777777" w:rsidR="0008248D" w:rsidRDefault="0008248D" w:rsidP="00517E85">
      <w:pPr>
        <w:spacing w:before="0" w:after="0" w:line="240" w:lineRule="auto"/>
      </w:pPr>
      <w:r>
        <w:separator/>
      </w:r>
    </w:p>
  </w:endnote>
  <w:endnote w:type="continuationSeparator" w:id="0">
    <w:p w14:paraId="1F9BC172" w14:textId="77777777" w:rsidR="0008248D" w:rsidRDefault="0008248D" w:rsidP="00517E8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panose1 w:val="020B0500000000000000"/>
    <w:charset w:val="EE"/>
    <w:family w:val="roman"/>
    <w:pitch w:val="variable"/>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Andalus">
    <w:altName w:val="Arial"/>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7B437D" w14:textId="77777777" w:rsidR="0057245D" w:rsidRPr="00EA38E7" w:rsidRDefault="0057245D">
    <w:pPr>
      <w:pStyle w:val="Stopka"/>
      <w:jc w:val="right"/>
      <w:rPr>
        <w:rFonts w:ascii="Cambria" w:hAnsi="Cambria"/>
        <w:sz w:val="18"/>
        <w:szCs w:val="18"/>
      </w:rPr>
    </w:pPr>
    <w:r w:rsidRPr="00EA38E7">
      <w:rPr>
        <w:rFonts w:ascii="Cambria" w:hAnsi="Cambria"/>
        <w:sz w:val="18"/>
        <w:szCs w:val="18"/>
      </w:rPr>
      <w:t xml:space="preserve">str. </w:t>
    </w:r>
    <w:r w:rsidRPr="00EA38E7">
      <w:rPr>
        <w:rFonts w:ascii="Cambria" w:hAnsi="Cambria"/>
        <w:sz w:val="18"/>
        <w:szCs w:val="18"/>
      </w:rPr>
      <w:fldChar w:fldCharType="begin"/>
    </w:r>
    <w:r w:rsidRPr="00EA38E7">
      <w:rPr>
        <w:rFonts w:ascii="Cambria" w:hAnsi="Cambria"/>
        <w:sz w:val="18"/>
        <w:szCs w:val="18"/>
      </w:rPr>
      <w:instrText>PAGE    \* MERGEFORMAT</w:instrText>
    </w:r>
    <w:r w:rsidRPr="00EA38E7">
      <w:rPr>
        <w:rFonts w:ascii="Cambria" w:hAnsi="Cambria"/>
        <w:sz w:val="18"/>
        <w:szCs w:val="18"/>
      </w:rPr>
      <w:fldChar w:fldCharType="separate"/>
    </w:r>
    <w:r w:rsidR="00884142">
      <w:rPr>
        <w:rFonts w:ascii="Cambria" w:hAnsi="Cambria"/>
        <w:noProof/>
        <w:sz w:val="18"/>
        <w:szCs w:val="18"/>
      </w:rPr>
      <w:t>16</w:t>
    </w:r>
    <w:r w:rsidRPr="00EA38E7">
      <w:rPr>
        <w:rFonts w:ascii="Cambria" w:hAnsi="Cambria"/>
        <w:sz w:val="18"/>
        <w:szCs w:val="18"/>
      </w:rPr>
      <w:fldChar w:fldCharType="end"/>
    </w:r>
  </w:p>
  <w:p w14:paraId="0CD8FE3C" w14:textId="77777777" w:rsidR="0057245D" w:rsidRDefault="0057245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718F11" w14:textId="77777777" w:rsidR="0008248D" w:rsidRDefault="0008248D" w:rsidP="00517E85">
      <w:pPr>
        <w:spacing w:before="0" w:after="0" w:line="240" w:lineRule="auto"/>
      </w:pPr>
      <w:r>
        <w:separator/>
      </w:r>
    </w:p>
  </w:footnote>
  <w:footnote w:type="continuationSeparator" w:id="0">
    <w:p w14:paraId="79995CC3" w14:textId="77777777" w:rsidR="0008248D" w:rsidRDefault="0008248D" w:rsidP="00517E85">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953E68" w14:textId="77777777" w:rsidR="0057245D" w:rsidRPr="007102A8" w:rsidRDefault="0057245D" w:rsidP="00D86282">
    <w:pPr>
      <w:pBdr>
        <w:bottom w:val="thinThickSmallGap" w:sz="12" w:space="1" w:color="943634" w:themeColor="accent2" w:themeShade="BF"/>
      </w:pBdr>
      <w:shd w:val="clear" w:color="auto" w:fill="92D050"/>
      <w:spacing w:before="0" w:after="0" w:line="252" w:lineRule="auto"/>
      <w:jc w:val="center"/>
      <w:outlineLvl w:val="0"/>
      <w:rPr>
        <w:rFonts w:asciiTheme="majorHAnsi" w:eastAsiaTheme="majorEastAsia" w:hAnsiTheme="majorHAnsi" w:cs="Andalus"/>
        <w:b/>
        <w:caps/>
        <w:spacing w:val="20"/>
        <w:sz w:val="24"/>
        <w:szCs w:val="24"/>
      </w:rPr>
    </w:pPr>
  </w:p>
  <w:p w14:paraId="6BE3AB15" w14:textId="5C52B5D1" w:rsidR="0057245D" w:rsidRPr="00F9359E" w:rsidRDefault="0057245D" w:rsidP="00D86282">
    <w:pPr>
      <w:pBdr>
        <w:bottom w:val="thinThickSmallGap" w:sz="12" w:space="1" w:color="943634" w:themeColor="accent2" w:themeShade="BF"/>
      </w:pBdr>
      <w:shd w:val="clear" w:color="auto" w:fill="92D050"/>
      <w:spacing w:before="0" w:after="0" w:line="252" w:lineRule="auto"/>
      <w:jc w:val="center"/>
      <w:outlineLvl w:val="0"/>
      <w:rPr>
        <w:rFonts w:eastAsiaTheme="majorEastAsia" w:cstheme="minorHAnsi"/>
        <w:b/>
        <w:caps/>
        <w:spacing w:val="20"/>
      </w:rPr>
    </w:pPr>
    <w:r w:rsidRPr="00F9359E">
      <w:rPr>
        <w:rFonts w:eastAsiaTheme="majorEastAsia" w:cstheme="minorHAnsi"/>
        <w:b/>
        <w:caps/>
        <w:spacing w:val="20"/>
      </w:rPr>
      <w:t>Załacznik nr 2 do SWZ</w:t>
    </w:r>
  </w:p>
  <w:p w14:paraId="2C64C9BA" w14:textId="18CB46BD" w:rsidR="0057245D" w:rsidRPr="00F9359E" w:rsidRDefault="0057245D" w:rsidP="00D86282">
    <w:pPr>
      <w:pBdr>
        <w:bottom w:val="thinThickSmallGap" w:sz="12" w:space="1" w:color="943634" w:themeColor="accent2" w:themeShade="BF"/>
      </w:pBdr>
      <w:shd w:val="clear" w:color="auto" w:fill="92D050"/>
      <w:spacing w:before="0" w:after="0" w:line="252" w:lineRule="auto"/>
      <w:jc w:val="center"/>
      <w:outlineLvl w:val="0"/>
      <w:rPr>
        <w:rFonts w:eastAsiaTheme="majorEastAsia" w:cstheme="minorHAnsi"/>
        <w:b/>
        <w:caps/>
        <w:color w:val="984806" w:themeColor="accent6" w:themeShade="80"/>
        <w:spacing w:val="20"/>
      </w:rPr>
    </w:pPr>
    <w:r w:rsidRPr="0057245D">
      <w:rPr>
        <w:rFonts w:eastAsiaTheme="majorEastAsia" w:cstheme="minorHAnsi"/>
        <w:b/>
        <w:caps/>
        <w:spacing w:val="20"/>
        <w:sz w:val="20"/>
        <w:szCs w:val="20"/>
      </w:rPr>
      <w:t>ZAKUP ENERGII ELEKTRYCZNEJ NA POTRZEBY CENTRUM KULTURY I SPORTU SP. Z O.O.</w:t>
    </w:r>
    <w:r>
      <w:rPr>
        <w:rFonts w:eastAsiaTheme="majorEastAsia" w:cstheme="minorHAnsi"/>
        <w:b/>
        <w:caps/>
        <w:spacing w:val="20"/>
        <w:sz w:val="20"/>
        <w:szCs w:val="20"/>
      </w:rPr>
      <w:t xml:space="preserve">       </w:t>
    </w:r>
    <w:r w:rsidRPr="00F9359E">
      <w:rPr>
        <w:rFonts w:eastAsiaTheme="majorEastAsia" w:cstheme="minorHAnsi"/>
        <w:b/>
        <w:caps/>
        <w:color w:val="984806" w:themeColor="accent6" w:themeShade="80"/>
        <w:spacing w:val="20"/>
      </w:rPr>
      <w:t>Projektowane postanowienia umowy</w:t>
    </w:r>
  </w:p>
  <w:p w14:paraId="57BCAA0C" w14:textId="24929A0D" w:rsidR="0057245D" w:rsidRPr="00F9359E" w:rsidRDefault="0057245D" w:rsidP="00D86282">
    <w:pPr>
      <w:pBdr>
        <w:bottom w:val="thinThickSmallGap" w:sz="12" w:space="1" w:color="943634" w:themeColor="accent2" w:themeShade="BF"/>
      </w:pBdr>
      <w:shd w:val="clear" w:color="auto" w:fill="92D050"/>
      <w:spacing w:before="0" w:after="0" w:line="252" w:lineRule="auto"/>
      <w:jc w:val="center"/>
      <w:outlineLvl w:val="0"/>
      <w:rPr>
        <w:rFonts w:eastAsiaTheme="majorEastAsia" w:cstheme="minorHAnsi"/>
        <w:b/>
        <w:caps/>
        <w:spacing w:val="20"/>
        <w:sz w:val="18"/>
        <w:szCs w:val="18"/>
      </w:rPr>
    </w:pPr>
    <w:r>
      <w:rPr>
        <w:rFonts w:eastAsiaTheme="majorEastAsia" w:cstheme="minorHAnsi"/>
        <w:b/>
        <w:caps/>
        <w:spacing w:val="20"/>
        <w:sz w:val="18"/>
        <w:szCs w:val="18"/>
      </w:rPr>
      <w:t>Nr sprawy: P-15/2022</w:t>
    </w:r>
  </w:p>
  <w:p w14:paraId="7ADCD3BF" w14:textId="77777777" w:rsidR="0057245D" w:rsidRDefault="0057245D">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88FE00" w14:textId="77777777" w:rsidR="0057245D" w:rsidRPr="00F9359E" w:rsidRDefault="0057245D" w:rsidP="008B73F9">
    <w:pPr>
      <w:pBdr>
        <w:bottom w:val="thinThickSmallGap" w:sz="12" w:space="1" w:color="943634" w:themeColor="accent2" w:themeShade="BF"/>
      </w:pBdr>
      <w:shd w:val="clear" w:color="auto" w:fill="92D050"/>
      <w:spacing w:before="0" w:after="0" w:line="252" w:lineRule="auto"/>
      <w:jc w:val="center"/>
      <w:outlineLvl w:val="0"/>
      <w:rPr>
        <w:rFonts w:eastAsiaTheme="majorEastAsia" w:cstheme="minorHAnsi"/>
        <w:b/>
        <w:caps/>
        <w:spacing w:val="20"/>
      </w:rPr>
    </w:pPr>
    <w:r w:rsidRPr="00F9359E">
      <w:rPr>
        <w:rFonts w:eastAsiaTheme="majorEastAsia" w:cstheme="minorHAnsi"/>
        <w:b/>
        <w:caps/>
        <w:spacing w:val="20"/>
      </w:rPr>
      <w:t>Załacznik nr 2 do SWZ</w:t>
    </w:r>
  </w:p>
  <w:p w14:paraId="5C2527BD" w14:textId="33107DB7" w:rsidR="0057245D" w:rsidRPr="00F9359E" w:rsidRDefault="00884142" w:rsidP="007E03F7">
    <w:pPr>
      <w:pBdr>
        <w:bottom w:val="thinThickSmallGap" w:sz="12" w:space="1" w:color="943634" w:themeColor="accent2" w:themeShade="BF"/>
      </w:pBdr>
      <w:shd w:val="clear" w:color="auto" w:fill="92D050"/>
      <w:spacing w:before="0" w:after="0" w:line="252" w:lineRule="auto"/>
      <w:jc w:val="center"/>
      <w:outlineLvl w:val="0"/>
      <w:rPr>
        <w:rFonts w:eastAsiaTheme="majorEastAsia" w:cstheme="minorHAnsi"/>
        <w:b/>
        <w:caps/>
        <w:color w:val="984806" w:themeColor="accent6" w:themeShade="80"/>
        <w:spacing w:val="20"/>
      </w:rPr>
    </w:pPr>
    <w:r w:rsidRPr="00884142">
      <w:rPr>
        <w:rFonts w:eastAsiaTheme="majorEastAsia" w:cstheme="minorHAnsi"/>
        <w:b/>
        <w:caps/>
        <w:spacing w:val="20"/>
        <w:sz w:val="20"/>
        <w:szCs w:val="20"/>
      </w:rPr>
      <w:t xml:space="preserve">ZAKUP ENERGII ELEKTRYCZNEJ NA POTRZEBY CENTRUM KULTURY I SPORTU SP. Z O.O.       </w:t>
    </w:r>
    <w:r w:rsidR="0057245D" w:rsidRPr="00F9359E">
      <w:rPr>
        <w:rFonts w:eastAsiaTheme="majorEastAsia" w:cstheme="minorHAnsi"/>
        <w:b/>
        <w:caps/>
        <w:color w:val="984806" w:themeColor="accent6" w:themeShade="80"/>
        <w:spacing w:val="20"/>
      </w:rPr>
      <w:t>Projektowane postanowienia umowy</w:t>
    </w:r>
  </w:p>
  <w:p w14:paraId="187252EE" w14:textId="0F70885F" w:rsidR="0057245D" w:rsidRPr="00F9359E" w:rsidRDefault="0057245D" w:rsidP="008B73F9">
    <w:pPr>
      <w:pBdr>
        <w:bottom w:val="thinThickSmallGap" w:sz="12" w:space="1" w:color="943634" w:themeColor="accent2" w:themeShade="BF"/>
      </w:pBdr>
      <w:shd w:val="clear" w:color="auto" w:fill="92D050"/>
      <w:spacing w:before="0" w:after="0" w:line="252" w:lineRule="auto"/>
      <w:jc w:val="center"/>
      <w:outlineLvl w:val="0"/>
      <w:rPr>
        <w:rFonts w:eastAsiaTheme="majorEastAsia" w:cstheme="minorHAnsi"/>
        <w:b/>
        <w:caps/>
        <w:spacing w:val="20"/>
        <w:sz w:val="18"/>
        <w:szCs w:val="18"/>
      </w:rPr>
    </w:pPr>
    <w:r w:rsidRPr="00F9359E">
      <w:rPr>
        <w:rFonts w:eastAsiaTheme="majorEastAsia" w:cstheme="minorHAnsi"/>
        <w:b/>
        <w:caps/>
        <w:spacing w:val="20"/>
        <w:sz w:val="18"/>
        <w:szCs w:val="18"/>
      </w:rPr>
      <w:t>Nr sprawy</w:t>
    </w:r>
    <w:r w:rsidR="00884142">
      <w:rPr>
        <w:rFonts w:eastAsiaTheme="majorEastAsia" w:cstheme="minorHAnsi"/>
        <w:b/>
        <w:caps/>
        <w:spacing w:val="20"/>
        <w:sz w:val="18"/>
        <w:szCs w:val="18"/>
      </w:rPr>
      <w:t>: P-15/</w:t>
    </w:r>
    <w:r>
      <w:rPr>
        <w:rFonts w:eastAsiaTheme="majorEastAsia" w:cstheme="minorHAnsi"/>
        <w:b/>
        <w:caps/>
        <w:spacing w:val="20"/>
        <w:sz w:val="18"/>
        <w:szCs w:val="18"/>
      </w:rPr>
      <w:t>2022</w:t>
    </w:r>
  </w:p>
  <w:p w14:paraId="33639560" w14:textId="454C6405" w:rsidR="0057245D" w:rsidRDefault="0057245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B74C7062"/>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45DEB3E6"/>
    <w:lvl w:ilvl="0">
      <w:start w:val="1"/>
      <w:numFmt w:val="decimal"/>
      <w:pStyle w:val="Listanumerowana"/>
      <w:lvlText w:val="%1."/>
      <w:lvlJc w:val="left"/>
      <w:pPr>
        <w:tabs>
          <w:tab w:val="num" w:pos="360"/>
        </w:tabs>
        <w:ind w:left="360" w:hanging="360"/>
      </w:pPr>
    </w:lvl>
  </w:abstractNum>
  <w:abstractNum w:abstractNumId="2" w15:restartNumberingAfterBreak="0">
    <w:nsid w:val="00000002"/>
    <w:multiLevelType w:val="singleLevel"/>
    <w:tmpl w:val="00000002"/>
    <w:name w:val="WW8Num2"/>
    <w:lvl w:ilvl="0">
      <w:start w:val="1"/>
      <w:numFmt w:val="decimal"/>
      <w:lvlText w:val="%1."/>
      <w:lvlJc w:val="left"/>
      <w:pPr>
        <w:tabs>
          <w:tab w:val="num" w:pos="720"/>
        </w:tabs>
        <w:ind w:left="720" w:hanging="360"/>
      </w:pPr>
      <w:rPr>
        <w:rFonts w:cs="Times New Roman"/>
        <w:color w:val="auto"/>
      </w:rPr>
    </w:lvl>
  </w:abstractNum>
  <w:abstractNum w:abstractNumId="3" w15:restartNumberingAfterBreak="0">
    <w:nsid w:val="00000003"/>
    <w:multiLevelType w:val="singleLevel"/>
    <w:tmpl w:val="00000003"/>
    <w:name w:val="WW8Num3"/>
    <w:lvl w:ilvl="0">
      <w:start w:val="1"/>
      <w:numFmt w:val="lowerLetter"/>
      <w:lvlText w:val="%1)"/>
      <w:lvlJc w:val="left"/>
      <w:pPr>
        <w:tabs>
          <w:tab w:val="num" w:pos="1800"/>
        </w:tabs>
        <w:ind w:left="1800" w:hanging="360"/>
      </w:pPr>
      <w:rPr>
        <w:rFonts w:cs="Times New Roman"/>
      </w:rPr>
    </w:lvl>
  </w:abstractNum>
  <w:abstractNum w:abstractNumId="4" w15:restartNumberingAfterBreak="0">
    <w:nsid w:val="00000004"/>
    <w:multiLevelType w:val="multilevel"/>
    <w:tmpl w:val="0000000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15:restartNumberingAfterBreak="0">
    <w:nsid w:val="00000005"/>
    <w:multiLevelType w:val="singleLevel"/>
    <w:tmpl w:val="00000005"/>
    <w:name w:val="WW8Num7"/>
    <w:lvl w:ilvl="0">
      <w:start w:val="1"/>
      <w:numFmt w:val="decimal"/>
      <w:lvlText w:val="%1."/>
      <w:lvlJc w:val="left"/>
      <w:pPr>
        <w:tabs>
          <w:tab w:val="num" w:pos="720"/>
        </w:tabs>
        <w:ind w:left="720" w:hanging="360"/>
      </w:pPr>
      <w:rPr>
        <w:rFonts w:cs="Times New Roman"/>
      </w:rPr>
    </w:lvl>
  </w:abstractNum>
  <w:abstractNum w:abstractNumId="6" w15:restartNumberingAfterBreak="0">
    <w:nsid w:val="00000006"/>
    <w:multiLevelType w:val="multilevel"/>
    <w:tmpl w:val="7F72B78C"/>
    <w:name w:val="WW8Num8"/>
    <w:lvl w:ilvl="0">
      <w:start w:val="1"/>
      <w:numFmt w:val="decimal"/>
      <w:lvlText w:val="%1"/>
      <w:lvlJc w:val="left"/>
      <w:pPr>
        <w:tabs>
          <w:tab w:val="num" w:pos="432"/>
        </w:tabs>
        <w:ind w:left="432" w:hanging="432"/>
      </w:pPr>
      <w:rPr>
        <w:rFonts w:cs="Times New Roman"/>
      </w:rPr>
    </w:lvl>
    <w:lvl w:ilvl="1">
      <w:start w:val="1"/>
      <w:numFmt w:val="decimal"/>
      <w:lvlText w:val="%2)"/>
      <w:lvlJc w:val="left"/>
      <w:pPr>
        <w:tabs>
          <w:tab w:val="num" w:pos="576"/>
        </w:tabs>
        <w:ind w:left="576" w:hanging="576"/>
      </w:pPr>
      <w:rPr>
        <w:rFonts w:ascii="Cambria" w:eastAsia="Times New Roman" w:hAnsi="Cambria"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00000007"/>
    <w:multiLevelType w:val="singleLevel"/>
    <w:tmpl w:val="00000007"/>
    <w:name w:val="WW8Num11"/>
    <w:lvl w:ilvl="0">
      <w:start w:val="1"/>
      <w:numFmt w:val="decimal"/>
      <w:lvlText w:val="%1."/>
      <w:lvlJc w:val="left"/>
      <w:pPr>
        <w:tabs>
          <w:tab w:val="num" w:pos="720"/>
        </w:tabs>
        <w:ind w:left="720" w:hanging="360"/>
      </w:pPr>
      <w:rPr>
        <w:rFonts w:cs="Times New Roman"/>
        <w:color w:val="000000"/>
      </w:rPr>
    </w:lvl>
  </w:abstractNum>
  <w:abstractNum w:abstractNumId="8" w15:restartNumberingAfterBreak="0">
    <w:nsid w:val="00000008"/>
    <w:multiLevelType w:val="multilevel"/>
    <w:tmpl w:val="F672257C"/>
    <w:name w:val="WW8Num18"/>
    <w:lvl w:ilvl="0">
      <w:start w:val="1"/>
      <w:numFmt w:val="decimal"/>
      <w:lvlText w:val="%1."/>
      <w:lvlJc w:val="left"/>
      <w:pPr>
        <w:tabs>
          <w:tab w:val="num" w:pos="825"/>
        </w:tabs>
        <w:ind w:left="825" w:hanging="465"/>
      </w:pPr>
      <w:rPr>
        <w:rFonts w:cs="Times New Roman"/>
      </w:rPr>
    </w:lvl>
    <w:lvl w:ilvl="1">
      <w:start w:val="1"/>
      <w:numFmt w:val="lowerLetter"/>
      <w:lvlText w:val="%2)"/>
      <w:lvlJc w:val="left"/>
      <w:pPr>
        <w:tabs>
          <w:tab w:val="num" w:pos="1788"/>
        </w:tabs>
        <w:ind w:left="1788" w:hanging="360"/>
      </w:pPr>
      <w:rPr>
        <w:rFonts w:ascii="Arial" w:hAnsi="Arial" w:cs="Arial" w:hint="default"/>
        <w:color w:val="auto"/>
        <w:sz w:val="22"/>
        <w:szCs w:val="22"/>
      </w:rPr>
    </w:lvl>
    <w:lvl w:ilvl="2">
      <w:start w:val="1"/>
      <w:numFmt w:val="decimal"/>
      <w:lvlText w:val="%3."/>
      <w:lvlJc w:val="left"/>
      <w:pPr>
        <w:tabs>
          <w:tab w:val="num" w:pos="2508"/>
        </w:tabs>
        <w:ind w:left="2508" w:hanging="360"/>
      </w:pPr>
      <w:rPr>
        <w:rFonts w:cs="Times New Roman"/>
      </w:rPr>
    </w:lvl>
    <w:lvl w:ilvl="3">
      <w:start w:val="1"/>
      <w:numFmt w:val="decimal"/>
      <w:lvlText w:val="%4."/>
      <w:lvlJc w:val="left"/>
      <w:pPr>
        <w:tabs>
          <w:tab w:val="num" w:pos="3228"/>
        </w:tabs>
        <w:ind w:left="3228" w:hanging="360"/>
      </w:pPr>
      <w:rPr>
        <w:rFonts w:cs="Times New Roman"/>
      </w:rPr>
    </w:lvl>
    <w:lvl w:ilvl="4">
      <w:start w:val="1"/>
      <w:numFmt w:val="decimal"/>
      <w:lvlText w:val="%5."/>
      <w:lvlJc w:val="left"/>
      <w:pPr>
        <w:tabs>
          <w:tab w:val="num" w:pos="3948"/>
        </w:tabs>
        <w:ind w:left="3948" w:hanging="360"/>
      </w:pPr>
      <w:rPr>
        <w:rFonts w:cs="Times New Roman"/>
      </w:rPr>
    </w:lvl>
    <w:lvl w:ilvl="5">
      <w:start w:val="1"/>
      <w:numFmt w:val="decimal"/>
      <w:lvlText w:val="%6."/>
      <w:lvlJc w:val="left"/>
      <w:pPr>
        <w:tabs>
          <w:tab w:val="num" w:pos="4668"/>
        </w:tabs>
        <w:ind w:left="4668" w:hanging="360"/>
      </w:pPr>
      <w:rPr>
        <w:rFonts w:cs="Times New Roman"/>
      </w:rPr>
    </w:lvl>
    <w:lvl w:ilvl="6">
      <w:start w:val="1"/>
      <w:numFmt w:val="decimal"/>
      <w:lvlText w:val="%7."/>
      <w:lvlJc w:val="left"/>
      <w:pPr>
        <w:tabs>
          <w:tab w:val="num" w:pos="5388"/>
        </w:tabs>
        <w:ind w:left="5388" w:hanging="360"/>
      </w:pPr>
      <w:rPr>
        <w:rFonts w:cs="Times New Roman"/>
      </w:rPr>
    </w:lvl>
    <w:lvl w:ilvl="7">
      <w:start w:val="1"/>
      <w:numFmt w:val="decimal"/>
      <w:lvlText w:val="%8."/>
      <w:lvlJc w:val="left"/>
      <w:pPr>
        <w:tabs>
          <w:tab w:val="num" w:pos="6108"/>
        </w:tabs>
        <w:ind w:left="6108" w:hanging="360"/>
      </w:pPr>
      <w:rPr>
        <w:rFonts w:cs="Times New Roman"/>
      </w:rPr>
    </w:lvl>
    <w:lvl w:ilvl="8">
      <w:start w:val="1"/>
      <w:numFmt w:val="decimal"/>
      <w:lvlText w:val="%9."/>
      <w:lvlJc w:val="left"/>
      <w:pPr>
        <w:tabs>
          <w:tab w:val="num" w:pos="6828"/>
        </w:tabs>
        <w:ind w:left="6828" w:hanging="360"/>
      </w:pPr>
      <w:rPr>
        <w:rFonts w:cs="Times New Roman"/>
      </w:rPr>
    </w:lvl>
  </w:abstractNum>
  <w:abstractNum w:abstractNumId="9" w15:restartNumberingAfterBreak="0">
    <w:nsid w:val="00000009"/>
    <w:multiLevelType w:val="multilevel"/>
    <w:tmpl w:val="00000009"/>
    <w:name w:val="WW8Num16"/>
    <w:lvl w:ilvl="0">
      <w:start w:val="1"/>
      <w:numFmt w:val="decimal"/>
      <w:lvlText w:val="%1."/>
      <w:lvlJc w:val="left"/>
      <w:pPr>
        <w:tabs>
          <w:tab w:val="num" w:pos="2880"/>
        </w:tabs>
        <w:ind w:left="2880" w:hanging="360"/>
      </w:pPr>
      <w:rPr>
        <w:rFonts w:cs="Times New Roman"/>
        <w:color w:val="auto"/>
      </w:rPr>
    </w:lvl>
    <w:lvl w:ilvl="1">
      <w:start w:val="1"/>
      <w:numFmt w:val="lowerLetter"/>
      <w:lvlText w:val="%2)"/>
      <w:lvlJc w:val="left"/>
      <w:pPr>
        <w:tabs>
          <w:tab w:val="num" w:pos="1440"/>
        </w:tabs>
        <w:ind w:left="1440" w:hanging="360"/>
      </w:pPr>
      <w:rPr>
        <w:rFonts w:cs="Times New Roman"/>
        <w:color w:val="auto"/>
      </w:rPr>
    </w:lvl>
    <w:lvl w:ilvl="2">
      <w:start w:val="1"/>
      <w:numFmt w:val="lowerLetter"/>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 w15:restartNumberingAfterBreak="0">
    <w:nsid w:val="0000000A"/>
    <w:multiLevelType w:val="singleLevel"/>
    <w:tmpl w:val="BF0849FA"/>
    <w:lvl w:ilvl="0">
      <w:start w:val="1"/>
      <w:numFmt w:val="decimal"/>
      <w:lvlText w:val="%1."/>
      <w:lvlJc w:val="left"/>
      <w:pPr>
        <w:tabs>
          <w:tab w:val="num" w:pos="720"/>
        </w:tabs>
        <w:ind w:left="720" w:hanging="360"/>
      </w:pPr>
      <w:rPr>
        <w:rFonts w:ascii="Cambria" w:hAnsi="Cambria" w:cs="Times New Roman" w:hint="default"/>
        <w:b w:val="0"/>
        <w:i w:val="0"/>
        <w:sz w:val="20"/>
        <w:szCs w:val="20"/>
      </w:rPr>
    </w:lvl>
  </w:abstractNum>
  <w:abstractNum w:abstractNumId="11" w15:restartNumberingAfterBreak="0">
    <w:nsid w:val="0000000D"/>
    <w:multiLevelType w:val="multilevel"/>
    <w:tmpl w:val="C4E2B36E"/>
    <w:name w:val="WW8Num23"/>
    <w:lvl w:ilvl="0">
      <w:start w:val="1"/>
      <w:numFmt w:val="lowerLetter"/>
      <w:lvlText w:val="%1)"/>
      <w:lvlJc w:val="left"/>
      <w:pPr>
        <w:tabs>
          <w:tab w:val="num" w:pos="540"/>
        </w:tabs>
        <w:ind w:left="540" w:hanging="360"/>
      </w:pPr>
      <w:rPr>
        <w:rFonts w:cs="Times New Roman" w:hint="default"/>
      </w:rPr>
    </w:lvl>
    <w:lvl w:ilvl="1">
      <w:start w:val="1"/>
      <w:numFmt w:val="decimal"/>
      <w:lvlText w:val="%2."/>
      <w:lvlJc w:val="left"/>
      <w:pPr>
        <w:tabs>
          <w:tab w:val="num" w:pos="1260"/>
        </w:tabs>
        <w:ind w:left="1260" w:hanging="360"/>
      </w:pPr>
      <w:rPr>
        <w:rFonts w:ascii="Cambria" w:hAnsi="Cambria" w:cs="Times New Roman" w:hint="default"/>
        <w:b w:val="0"/>
        <w:i w:val="0"/>
        <w:sz w:val="20"/>
        <w:szCs w:val="20"/>
      </w:rPr>
    </w:lvl>
    <w:lvl w:ilvl="2">
      <w:start w:val="1"/>
      <w:numFmt w:val="lowerRoman"/>
      <w:lvlText w:val="%3."/>
      <w:lvlJc w:val="left"/>
      <w:pPr>
        <w:tabs>
          <w:tab w:val="num" w:pos="1980"/>
        </w:tabs>
        <w:ind w:left="1980" w:hanging="180"/>
      </w:pPr>
      <w:rPr>
        <w:rFonts w:cs="Times New Roman" w:hint="default"/>
      </w:rPr>
    </w:lvl>
    <w:lvl w:ilvl="3">
      <w:start w:val="1"/>
      <w:numFmt w:val="decimal"/>
      <w:lvlText w:val="%4."/>
      <w:lvlJc w:val="left"/>
      <w:pPr>
        <w:tabs>
          <w:tab w:val="num" w:pos="2700"/>
        </w:tabs>
        <w:ind w:left="2700" w:hanging="360"/>
      </w:pPr>
      <w:rPr>
        <w:rFonts w:cs="Times New Roman" w:hint="default"/>
      </w:rPr>
    </w:lvl>
    <w:lvl w:ilvl="4">
      <w:start w:val="1"/>
      <w:numFmt w:val="lowerLetter"/>
      <w:lvlText w:val="%5."/>
      <w:lvlJc w:val="left"/>
      <w:pPr>
        <w:tabs>
          <w:tab w:val="num" w:pos="3420"/>
        </w:tabs>
        <w:ind w:left="3420" w:hanging="360"/>
      </w:pPr>
      <w:rPr>
        <w:rFonts w:cs="Times New Roman" w:hint="default"/>
      </w:rPr>
    </w:lvl>
    <w:lvl w:ilvl="5">
      <w:start w:val="1"/>
      <w:numFmt w:val="lowerRoman"/>
      <w:lvlText w:val="%6."/>
      <w:lvlJc w:val="left"/>
      <w:pPr>
        <w:tabs>
          <w:tab w:val="num" w:pos="4140"/>
        </w:tabs>
        <w:ind w:left="4140" w:hanging="180"/>
      </w:pPr>
      <w:rPr>
        <w:rFonts w:cs="Times New Roman" w:hint="default"/>
      </w:rPr>
    </w:lvl>
    <w:lvl w:ilvl="6">
      <w:start w:val="1"/>
      <w:numFmt w:val="decimal"/>
      <w:lvlText w:val="%7."/>
      <w:lvlJc w:val="left"/>
      <w:pPr>
        <w:tabs>
          <w:tab w:val="num" w:pos="4860"/>
        </w:tabs>
        <w:ind w:left="4860" w:hanging="360"/>
      </w:pPr>
      <w:rPr>
        <w:rFonts w:cs="Times New Roman" w:hint="default"/>
      </w:rPr>
    </w:lvl>
    <w:lvl w:ilvl="7">
      <w:start w:val="1"/>
      <w:numFmt w:val="lowerLetter"/>
      <w:lvlText w:val="%8."/>
      <w:lvlJc w:val="left"/>
      <w:pPr>
        <w:tabs>
          <w:tab w:val="num" w:pos="5580"/>
        </w:tabs>
        <w:ind w:left="5580" w:hanging="360"/>
      </w:pPr>
      <w:rPr>
        <w:rFonts w:cs="Times New Roman" w:hint="default"/>
      </w:rPr>
    </w:lvl>
    <w:lvl w:ilvl="8">
      <w:start w:val="1"/>
      <w:numFmt w:val="lowerRoman"/>
      <w:lvlText w:val="%9."/>
      <w:lvlJc w:val="left"/>
      <w:pPr>
        <w:tabs>
          <w:tab w:val="num" w:pos="6300"/>
        </w:tabs>
        <w:ind w:left="6300" w:hanging="180"/>
      </w:pPr>
      <w:rPr>
        <w:rFonts w:cs="Times New Roman" w:hint="default"/>
      </w:rPr>
    </w:lvl>
  </w:abstractNum>
  <w:abstractNum w:abstractNumId="12" w15:restartNumberingAfterBreak="0">
    <w:nsid w:val="0000000E"/>
    <w:multiLevelType w:val="singleLevel"/>
    <w:tmpl w:val="0000000E"/>
    <w:name w:val="WW8Num25"/>
    <w:lvl w:ilvl="0">
      <w:start w:val="1"/>
      <w:numFmt w:val="decimal"/>
      <w:lvlText w:val="%1."/>
      <w:lvlJc w:val="left"/>
      <w:pPr>
        <w:tabs>
          <w:tab w:val="num" w:pos="720"/>
        </w:tabs>
        <w:ind w:left="720" w:hanging="360"/>
      </w:pPr>
      <w:rPr>
        <w:rFonts w:cs="Times New Roman"/>
      </w:rPr>
    </w:lvl>
  </w:abstractNum>
  <w:abstractNum w:abstractNumId="13" w15:restartNumberingAfterBreak="0">
    <w:nsid w:val="0000000F"/>
    <w:multiLevelType w:val="multilevel"/>
    <w:tmpl w:val="0000000F"/>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15:restartNumberingAfterBreak="0">
    <w:nsid w:val="0000001C"/>
    <w:multiLevelType w:val="singleLevel"/>
    <w:tmpl w:val="0000001C"/>
    <w:name w:val="WW8Num28"/>
    <w:lvl w:ilvl="0">
      <w:start w:val="1"/>
      <w:numFmt w:val="decimal"/>
      <w:lvlText w:val="%1."/>
      <w:lvlJc w:val="left"/>
      <w:pPr>
        <w:tabs>
          <w:tab w:val="num" w:pos="1065"/>
        </w:tabs>
        <w:ind w:left="1065" w:hanging="705"/>
      </w:pPr>
      <w:rPr>
        <w:rFonts w:cs="Times New Roman"/>
        <w:b w:val="0"/>
        <w:sz w:val="20"/>
        <w:szCs w:val="20"/>
      </w:rPr>
    </w:lvl>
  </w:abstractNum>
  <w:abstractNum w:abstractNumId="15" w15:restartNumberingAfterBreak="0">
    <w:nsid w:val="0000001E"/>
    <w:multiLevelType w:val="singleLevel"/>
    <w:tmpl w:val="0000001E"/>
    <w:name w:val="WW8Num30"/>
    <w:lvl w:ilvl="0">
      <w:start w:val="1"/>
      <w:numFmt w:val="decimal"/>
      <w:lvlText w:val="%1)"/>
      <w:lvlJc w:val="left"/>
      <w:pPr>
        <w:tabs>
          <w:tab w:val="num" w:pos="1069"/>
        </w:tabs>
        <w:ind w:left="1069" w:hanging="360"/>
      </w:pPr>
    </w:lvl>
  </w:abstractNum>
  <w:abstractNum w:abstractNumId="16" w15:restartNumberingAfterBreak="0">
    <w:nsid w:val="01FC4346"/>
    <w:multiLevelType w:val="hybridMultilevel"/>
    <w:tmpl w:val="C55AC044"/>
    <w:name w:val="WW8Num823322"/>
    <w:lvl w:ilvl="0" w:tplc="962A3346">
      <w:start w:val="1"/>
      <w:numFmt w:val="lowerLetter"/>
      <w:lvlText w:val="%1)"/>
      <w:lvlJc w:val="left"/>
      <w:pPr>
        <w:tabs>
          <w:tab w:val="num" w:pos="144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DF5AFA24">
      <w:start w:val="9"/>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02092F84"/>
    <w:multiLevelType w:val="hybridMultilevel"/>
    <w:tmpl w:val="545CB2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26218D5"/>
    <w:multiLevelType w:val="multilevel"/>
    <w:tmpl w:val="93A6E59C"/>
    <w:lvl w:ilvl="0">
      <w:start w:val="1"/>
      <w:numFmt w:val="decimal"/>
      <w:lvlText w:val="%1)"/>
      <w:lvlJc w:val="left"/>
      <w:pPr>
        <w:tabs>
          <w:tab w:val="num" w:pos="584"/>
        </w:tabs>
        <w:ind w:left="720" w:hanging="360"/>
      </w:pPr>
      <w:rPr>
        <w:rFonts w:cs="Times New Roman"/>
        <w:b/>
        <w:i w:val="0"/>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03364C53"/>
    <w:multiLevelType w:val="hybridMultilevel"/>
    <w:tmpl w:val="3C6ECE84"/>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0" w15:restartNumberingAfterBreak="0">
    <w:nsid w:val="04DE78D3"/>
    <w:multiLevelType w:val="hybridMultilevel"/>
    <w:tmpl w:val="851041E4"/>
    <w:lvl w:ilvl="0" w:tplc="28D00636">
      <w:start w:val="1"/>
      <w:numFmt w:val="lowerLetter"/>
      <w:lvlText w:val="%1)"/>
      <w:lvlJc w:val="left"/>
      <w:pPr>
        <w:ind w:left="1440" w:hanging="360"/>
      </w:pPr>
      <w:rPr>
        <w:rFonts w:cs="Times New Roman"/>
        <w:color w:val="auto"/>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21" w15:restartNumberingAfterBreak="0">
    <w:nsid w:val="05AE11F9"/>
    <w:multiLevelType w:val="hybridMultilevel"/>
    <w:tmpl w:val="A4DE694C"/>
    <w:lvl w:ilvl="0" w:tplc="1130AF82">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2" w15:restartNumberingAfterBreak="0">
    <w:nsid w:val="0D0B23DB"/>
    <w:multiLevelType w:val="hybridMultilevel"/>
    <w:tmpl w:val="1E20FD4E"/>
    <w:lvl w:ilvl="0" w:tplc="04150011">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75310F1"/>
    <w:multiLevelType w:val="hybridMultilevel"/>
    <w:tmpl w:val="7C28899A"/>
    <w:lvl w:ilvl="0" w:tplc="F6A25128">
      <w:start w:val="1"/>
      <w:numFmt w:val="decimal"/>
      <w:pStyle w:val="juzia"/>
      <w:lvlText w:val="%1."/>
      <w:lvlJc w:val="left"/>
      <w:pPr>
        <w:tabs>
          <w:tab w:val="num" w:pos="420"/>
        </w:tabs>
        <w:ind w:left="420" w:hanging="360"/>
      </w:pPr>
      <w:rPr>
        <w:rFonts w:hint="default"/>
      </w:rPr>
    </w:lvl>
    <w:lvl w:ilvl="1" w:tplc="7C3ED628">
      <w:start w:val="5"/>
      <w:numFmt w:val="decimal"/>
      <w:lvlText w:val="%2."/>
      <w:lvlJc w:val="left"/>
      <w:pPr>
        <w:tabs>
          <w:tab w:val="num" w:pos="1140"/>
        </w:tabs>
        <w:ind w:left="1140" w:hanging="360"/>
      </w:pPr>
      <w:rPr>
        <w:rFonts w:hint="default"/>
      </w:r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pStyle w:val="Tytu"/>
      <w:lvlText w:val="%9."/>
      <w:lvlJc w:val="right"/>
      <w:pPr>
        <w:tabs>
          <w:tab w:val="num" w:pos="6180"/>
        </w:tabs>
        <w:ind w:left="6180" w:hanging="180"/>
      </w:pPr>
    </w:lvl>
  </w:abstractNum>
  <w:abstractNum w:abstractNumId="2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5" w15:restartNumberingAfterBreak="0">
    <w:nsid w:val="21097BAC"/>
    <w:multiLevelType w:val="hybridMultilevel"/>
    <w:tmpl w:val="CEFE84C6"/>
    <w:name w:val="WW8Num8233222"/>
    <w:lvl w:ilvl="0" w:tplc="E37467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2962384">
      <w:start w:val="1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1915EAC"/>
    <w:multiLevelType w:val="multilevel"/>
    <w:tmpl w:val="573890CA"/>
    <w:lvl w:ilvl="0">
      <w:start w:val="1"/>
      <w:numFmt w:val="upperLetter"/>
      <w:pStyle w:val="SIWZ-nagwekrozdziau"/>
      <w:lvlText w:val="%1."/>
      <w:lvlJc w:val="left"/>
      <w:pPr>
        <w:tabs>
          <w:tab w:val="num" w:pos="397"/>
        </w:tabs>
        <w:ind w:left="397" w:hanging="397"/>
      </w:pPr>
    </w:lvl>
    <w:lvl w:ilvl="1">
      <w:start w:val="1"/>
      <w:numFmt w:val="decimal"/>
      <w:pStyle w:val="SIWZ-punkty"/>
      <w:lvlText w:val="%2."/>
      <w:lvlJc w:val="left"/>
      <w:pPr>
        <w:tabs>
          <w:tab w:val="num" w:pos="397"/>
        </w:tabs>
        <w:ind w:left="397" w:hanging="397"/>
      </w:pPr>
    </w:lvl>
    <w:lvl w:ilvl="2">
      <w:start w:val="1"/>
      <w:numFmt w:val="lowerLetter"/>
      <w:pStyle w:val="SIWZ-podpunktypunktwzwykych"/>
      <w:lvlText w:val="%3)"/>
      <w:lvlJc w:val="left"/>
      <w:pPr>
        <w:tabs>
          <w:tab w:val="num" w:pos="794"/>
        </w:tabs>
        <w:ind w:left="794" w:hanging="397"/>
      </w:pPr>
      <w:rPr>
        <w:color w:val="000000"/>
      </w:rPr>
    </w:lvl>
    <w:lvl w:ilvl="3">
      <w:start w:val="1"/>
      <w:numFmt w:val="decimal"/>
      <w:pStyle w:val="SIWZ-podpuntypodpunktw"/>
      <w:lvlText w:val="%4)"/>
      <w:lvlJc w:val="left"/>
      <w:pPr>
        <w:tabs>
          <w:tab w:val="num" w:pos="1191"/>
        </w:tabs>
        <w:ind w:left="1191" w:hanging="39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5223997"/>
    <w:multiLevelType w:val="hybridMultilevel"/>
    <w:tmpl w:val="2918EA56"/>
    <w:lvl w:ilvl="0" w:tplc="BAC0F298">
      <w:numFmt w:val="bullet"/>
      <w:pStyle w:val="SIWZ-punktorwopisiepunktwwtabelce"/>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274134DE"/>
    <w:multiLevelType w:val="multilevel"/>
    <w:tmpl w:val="C56EC3E2"/>
    <w:lvl w:ilvl="0">
      <w:start w:val="1"/>
      <w:numFmt w:val="decimal"/>
      <w:pStyle w:val="jmtyt1"/>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9" w15:restartNumberingAfterBreak="0">
    <w:nsid w:val="2EF475F8"/>
    <w:multiLevelType w:val="hybridMultilevel"/>
    <w:tmpl w:val="8D4E68BE"/>
    <w:lvl w:ilvl="0" w:tplc="ABC42A6A">
      <w:start w:val="1"/>
      <w:numFmt w:val="decimal"/>
      <w:pStyle w:val="ju"/>
      <w:lvlText w:val="%1."/>
      <w:lvlJc w:val="left"/>
      <w:pPr>
        <w:tabs>
          <w:tab w:val="num" w:pos="2880"/>
        </w:tabs>
        <w:ind w:left="288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2380274C">
      <w:start w:val="1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330638AE"/>
    <w:multiLevelType w:val="hybridMultilevel"/>
    <w:tmpl w:val="A6221092"/>
    <w:lvl w:ilvl="0" w:tplc="FDAC3CDA">
      <w:start w:val="1"/>
      <w:numFmt w:val="lowerLetter"/>
      <w:lvlText w:val="%1)"/>
      <w:lvlJc w:val="left"/>
      <w:pPr>
        <w:ind w:left="1146" w:hanging="360"/>
      </w:pPr>
      <w:rPr>
        <w:rFonts w:ascii="Times New Roman" w:eastAsia="Times New Roman" w:hAnsi="Times New Roman" w:cs="Times New Roman"/>
        <w:b w:val="0"/>
        <w:i w:val="0"/>
        <w:color w:val="auto"/>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31" w15:restartNumberingAfterBreak="0">
    <w:nsid w:val="506A2931"/>
    <w:multiLevelType w:val="hybridMultilevel"/>
    <w:tmpl w:val="65165636"/>
    <w:lvl w:ilvl="0" w:tplc="04150011">
      <w:start w:val="1"/>
      <w:numFmt w:val="decimal"/>
      <w:lvlText w:val="%1)"/>
      <w:lvlJc w:val="left"/>
      <w:pPr>
        <w:ind w:left="720" w:hanging="360"/>
      </w:pPr>
    </w:lvl>
    <w:lvl w:ilvl="1" w:tplc="87683B9A">
      <w:start w:val="1"/>
      <w:numFmt w:val="decimal"/>
      <w:lvlText w:val="%2."/>
      <w:lvlJc w:val="left"/>
      <w:pPr>
        <w:ind w:left="1440" w:hanging="360"/>
      </w:pPr>
      <w:rPr>
        <w:rFonts w:hint="default"/>
      </w:rPr>
    </w:lvl>
    <w:lvl w:ilvl="2" w:tplc="A81E301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5641E27"/>
    <w:multiLevelType w:val="hybridMultilevel"/>
    <w:tmpl w:val="8F88E932"/>
    <w:lvl w:ilvl="0" w:tplc="AAEC9FB0">
      <w:start w:val="1"/>
      <w:numFmt w:val="decimal"/>
      <w:lvlText w:val="%1."/>
      <w:lvlJc w:val="center"/>
      <w:pPr>
        <w:ind w:left="720" w:hanging="360"/>
      </w:pPr>
      <w:rPr>
        <w:rFonts w:ascii="Times New Roman" w:eastAsia="Times New Roman" w:hAnsi="Times New Roman" w:cs="Times New Roman"/>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911836"/>
    <w:multiLevelType w:val="hybridMultilevel"/>
    <w:tmpl w:val="B6928FDE"/>
    <w:lvl w:ilvl="0" w:tplc="B7E42F46">
      <w:start w:val="1"/>
      <w:numFmt w:val="decimal"/>
      <w:lvlText w:val="%1)"/>
      <w:lvlJc w:val="left"/>
      <w:pPr>
        <w:tabs>
          <w:tab w:val="num" w:pos="584"/>
        </w:tabs>
        <w:ind w:left="720" w:hanging="360"/>
      </w:pPr>
      <w:rPr>
        <w:rFonts w:cs="Times New Roman" w:hint="default"/>
        <w:b w:val="0"/>
        <w:i w:val="0"/>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5CBC6CBB"/>
    <w:multiLevelType w:val="hybridMultilevel"/>
    <w:tmpl w:val="1AD0E926"/>
    <w:lvl w:ilvl="0" w:tplc="23886E16">
      <w:start w:val="1"/>
      <w:numFmt w:val="decimal"/>
      <w:lvlText w:val="%1."/>
      <w:lvlJc w:val="left"/>
      <w:pPr>
        <w:tabs>
          <w:tab w:val="num" w:pos="720"/>
        </w:tabs>
        <w:ind w:left="720" w:hanging="360"/>
      </w:pPr>
    </w:lvl>
    <w:lvl w:ilvl="1" w:tplc="04150019">
      <w:start w:val="1"/>
      <w:numFmt w:val="decimal"/>
      <w:pStyle w:val="1"/>
      <w:lvlText w:val="%2)"/>
      <w:lvlJc w:val="left"/>
      <w:pPr>
        <w:ind w:left="1440" w:hanging="360"/>
      </w:pPr>
      <w:rPr>
        <w:sz w:val="22"/>
        <w:szCs w:val="22"/>
      </w:rPr>
    </w:lvl>
    <w:lvl w:ilvl="2" w:tplc="0415001B">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15:restartNumberingAfterBreak="0">
    <w:nsid w:val="61AC3DB1"/>
    <w:multiLevelType w:val="multilevel"/>
    <w:tmpl w:val="7A1AB210"/>
    <w:lvl w:ilvl="0">
      <w:start w:val="10"/>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36" w15:restartNumberingAfterBreak="0">
    <w:nsid w:val="6C217F62"/>
    <w:multiLevelType w:val="multilevel"/>
    <w:tmpl w:val="0000000F"/>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7" w15:restartNumberingAfterBreak="0">
    <w:nsid w:val="6D6B7D23"/>
    <w:multiLevelType w:val="hybridMultilevel"/>
    <w:tmpl w:val="1BAAACCA"/>
    <w:lvl w:ilvl="0" w:tplc="E86E5EA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6DCB5267"/>
    <w:multiLevelType w:val="hybridMultilevel"/>
    <w:tmpl w:val="4ADC281A"/>
    <w:lvl w:ilvl="0" w:tplc="F7668D30">
      <w:start w:val="1"/>
      <w:numFmt w:val="decimal"/>
      <w:pStyle w:val="25"/>
      <w:lvlText w:val="%1."/>
      <w:lvlJc w:val="left"/>
      <w:pPr>
        <w:tabs>
          <w:tab w:val="num" w:pos="2880"/>
        </w:tabs>
        <w:ind w:left="2880" w:hanging="360"/>
      </w:pPr>
      <w:rPr>
        <w:rFonts w:hint="default"/>
      </w:rPr>
    </w:lvl>
    <w:lvl w:ilvl="1" w:tplc="BB4E4EB2">
      <w:start w:val="1"/>
      <w:numFmt w:val="decimal"/>
      <w:lvlText w:val="%2)"/>
      <w:lvlJc w:val="left"/>
      <w:pPr>
        <w:tabs>
          <w:tab w:val="num" w:pos="1353"/>
        </w:tabs>
        <w:ind w:left="1353" w:hanging="360"/>
      </w:pPr>
      <w:rPr>
        <w:rFonts w:ascii="Arial" w:eastAsia="Times New Roman" w:hAnsi="Arial" w:cs="Arial"/>
      </w:rPr>
    </w:lvl>
    <w:lvl w:ilvl="2" w:tplc="6BEC9D2E">
      <w:start w:val="1"/>
      <w:numFmt w:val="upperLetter"/>
      <w:lvlText w:val="%3."/>
      <w:lvlJc w:val="left"/>
      <w:pPr>
        <w:ind w:left="2340" w:hanging="360"/>
      </w:pPr>
      <w:rPr>
        <w:rFonts w:hint="default"/>
      </w:rPr>
    </w:lvl>
    <w:lvl w:ilvl="3" w:tplc="CD0CD492">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73280864"/>
    <w:multiLevelType w:val="multilevel"/>
    <w:tmpl w:val="1B74B94C"/>
    <w:lvl w:ilvl="0">
      <w:start w:val="1"/>
      <w:numFmt w:val="lowerLetter"/>
      <w:lvlText w:val="%1)"/>
      <w:lvlJc w:val="left"/>
      <w:rPr>
        <w:rFonts w:ascii="Cambria" w:eastAsia="Times New Roman" w:hAnsi="Cambria" w:cs="Arial Narrow" w:hint="default"/>
        <w:b w:val="0"/>
        <w:bCs w:val="0"/>
        <w:i w:val="0"/>
        <w:iCs w:val="0"/>
        <w:smallCaps w:val="0"/>
        <w:strike w:val="0"/>
        <w:dstrike w:val="0"/>
        <w:color w:val="000000"/>
        <w:spacing w:val="0"/>
        <w:w w:val="100"/>
        <w:position w:val="0"/>
        <w:sz w:val="20"/>
        <w:szCs w:val="20"/>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0" w15:restartNumberingAfterBreak="0">
    <w:nsid w:val="764B63E4"/>
    <w:multiLevelType w:val="hybridMultilevel"/>
    <w:tmpl w:val="A7E45706"/>
    <w:lvl w:ilvl="0" w:tplc="E86E5EA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DEB005E"/>
    <w:multiLevelType w:val="multilevel"/>
    <w:tmpl w:val="EEFCED6C"/>
    <w:lvl w:ilvl="0">
      <w:start w:val="1"/>
      <w:numFmt w:val="decimal"/>
      <w:lvlText w:val="%1."/>
      <w:lvlJc w:val="left"/>
      <w:pPr>
        <w:tabs>
          <w:tab w:val="num" w:pos="0"/>
        </w:tabs>
        <w:ind w:left="0" w:firstLine="0"/>
      </w:pPr>
      <w:rPr>
        <w:rFonts w:ascii="Cambria" w:hAnsi="Cambria" w:cs="Arial Narrow" w:hint="default"/>
        <w:b w:val="0"/>
        <w:bCs w:val="0"/>
        <w:i w:val="0"/>
        <w:iCs w:val="0"/>
        <w:smallCaps w:val="0"/>
        <w:strike w:val="0"/>
        <w:dstrike w:val="0"/>
        <w:color w:val="000000"/>
        <w:spacing w:val="0"/>
        <w:w w:val="100"/>
        <w:position w:val="0"/>
        <w:sz w:val="20"/>
        <w:szCs w:val="20"/>
        <w:u w:val="none"/>
        <w:effect w:val="none"/>
      </w:rPr>
    </w:lvl>
    <w:lvl w:ilvl="1">
      <w:numFmt w:val="decimal"/>
      <w:lvlText w:val=""/>
      <w:lvlJc w:val="left"/>
      <w:pPr>
        <w:tabs>
          <w:tab w:val="num" w:pos="0"/>
        </w:tabs>
        <w:ind w:left="0" w:firstLine="0"/>
      </w:pPr>
      <w:rPr>
        <w:rFonts w:cs="Times New Roman" w:hint="default"/>
      </w:rPr>
    </w:lvl>
    <w:lvl w:ilvl="2">
      <w:numFmt w:val="decimal"/>
      <w:lvlText w:val=""/>
      <w:lvlJc w:val="left"/>
      <w:pPr>
        <w:tabs>
          <w:tab w:val="num" w:pos="0"/>
        </w:tabs>
        <w:ind w:left="0" w:firstLine="0"/>
      </w:pPr>
      <w:rPr>
        <w:rFonts w:cs="Times New Roman" w:hint="default"/>
      </w:rPr>
    </w:lvl>
    <w:lvl w:ilvl="3">
      <w:numFmt w:val="decimal"/>
      <w:lvlText w:val=""/>
      <w:lvlJc w:val="left"/>
      <w:pPr>
        <w:tabs>
          <w:tab w:val="num" w:pos="0"/>
        </w:tabs>
        <w:ind w:left="0" w:firstLine="0"/>
      </w:pPr>
      <w:rPr>
        <w:rFonts w:cs="Times New Roman" w:hint="default"/>
      </w:rPr>
    </w:lvl>
    <w:lvl w:ilvl="4">
      <w:numFmt w:val="decimal"/>
      <w:lvlText w:val=""/>
      <w:lvlJc w:val="left"/>
      <w:pPr>
        <w:tabs>
          <w:tab w:val="num" w:pos="0"/>
        </w:tabs>
        <w:ind w:left="0" w:firstLine="0"/>
      </w:pPr>
      <w:rPr>
        <w:rFonts w:cs="Times New Roman" w:hint="default"/>
      </w:rPr>
    </w:lvl>
    <w:lvl w:ilvl="5">
      <w:numFmt w:val="decimal"/>
      <w:lvlText w:val=""/>
      <w:lvlJc w:val="left"/>
      <w:pPr>
        <w:tabs>
          <w:tab w:val="num" w:pos="0"/>
        </w:tabs>
        <w:ind w:left="0" w:firstLine="0"/>
      </w:pPr>
      <w:rPr>
        <w:rFonts w:cs="Times New Roman" w:hint="default"/>
      </w:rPr>
    </w:lvl>
    <w:lvl w:ilvl="6">
      <w:numFmt w:val="decimal"/>
      <w:lvlText w:val=""/>
      <w:lvlJc w:val="left"/>
      <w:pPr>
        <w:tabs>
          <w:tab w:val="num" w:pos="0"/>
        </w:tabs>
        <w:ind w:left="0" w:firstLine="0"/>
      </w:pPr>
      <w:rPr>
        <w:rFonts w:cs="Times New Roman" w:hint="default"/>
      </w:rPr>
    </w:lvl>
    <w:lvl w:ilvl="7">
      <w:numFmt w:val="decimal"/>
      <w:lvlText w:val=""/>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42" w15:restartNumberingAfterBreak="0">
    <w:nsid w:val="7E2F37DC"/>
    <w:multiLevelType w:val="hybridMultilevel"/>
    <w:tmpl w:val="4824E196"/>
    <w:name w:val="WW8Num112"/>
    <w:lvl w:ilvl="0" w:tplc="00000007">
      <w:start w:val="1"/>
      <w:numFmt w:val="decimal"/>
      <w:lvlText w:val="%1."/>
      <w:lvlJc w:val="left"/>
      <w:pPr>
        <w:tabs>
          <w:tab w:val="num" w:pos="720"/>
        </w:tabs>
        <w:ind w:left="720" w:hanging="360"/>
      </w:pPr>
      <w:rPr>
        <w:rFonts w:cs="Times New Roman"/>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3"/>
  </w:num>
  <w:num w:numId="2">
    <w:abstractNumId w:val="29"/>
  </w:num>
  <w:num w:numId="3">
    <w:abstractNumId w:val="38"/>
  </w:num>
  <w:num w:numId="4">
    <w:abstractNumId w:val="1"/>
  </w:num>
  <w:num w:numId="5">
    <w:abstractNumId w:val="0"/>
  </w:num>
  <w:num w:numId="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40"/>
  </w:num>
  <w:num w:numId="11">
    <w:abstractNumId w:val="31"/>
  </w:num>
  <w:num w:numId="12">
    <w:abstractNumId w:val="22"/>
  </w:num>
  <w:num w:numId="13">
    <w:abstractNumId w:val="37"/>
  </w:num>
  <w:num w:numId="14">
    <w:abstractNumId w:val="12"/>
    <w:lvlOverride w:ilvl="0">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num>
  <w:num w:numId="18">
    <w:abstractNumId w:val="10"/>
  </w:num>
  <w:num w:numId="19">
    <w:abstractNumId w:val="8"/>
    <w:lvlOverride w:ilvl="0">
      <w:startOverride w:val="1"/>
    </w:lvlOverride>
  </w:num>
  <w:num w:numId="20">
    <w:abstractNumId w:val="4"/>
  </w:num>
  <w:num w:numId="21">
    <w:abstractNumId w:val="7"/>
    <w:lvlOverride w:ilvl="0">
      <w:startOverride w:val="1"/>
    </w:lvlOverride>
  </w:num>
  <w:num w:numId="22">
    <w:abstractNumId w:val="2"/>
    <w:lvlOverride w:ilvl="0">
      <w:startOverride w:val="1"/>
    </w:lvlOverride>
  </w:num>
  <w:num w:numId="23">
    <w:abstractNumId w:val="11"/>
  </w:num>
  <w:num w:numId="24">
    <w:abstractNumId w:val="41"/>
  </w:num>
  <w:num w:numId="25">
    <w:abstractNumId w:val="39"/>
    <w:lvlOverride w:ilvl="0">
      <w:startOverride w:val="1"/>
    </w:lvlOverride>
    <w:lvlOverride w:ilvl="1"/>
    <w:lvlOverride w:ilvl="2"/>
    <w:lvlOverride w:ilvl="3"/>
    <w:lvlOverride w:ilvl="4"/>
    <w:lvlOverride w:ilvl="5"/>
    <w:lvlOverride w:ilvl="6"/>
    <w:lvlOverride w:ilvl="7"/>
    <w:lvlOverride w:ilvl="8"/>
  </w:num>
  <w:num w:numId="26">
    <w:abstractNumId w:val="36"/>
  </w:num>
  <w:num w:numId="27">
    <w:abstractNumId w:val="19"/>
  </w:num>
  <w:num w:numId="28">
    <w:abstractNumId w:val="35"/>
  </w:num>
  <w:num w:numId="29">
    <w:abstractNumId w:val="30"/>
  </w:num>
  <w:num w:numId="30">
    <w:abstractNumId w:val="33"/>
  </w:num>
  <w:num w:numId="31">
    <w:abstractNumId w:val="20"/>
  </w:num>
  <w:num w:numId="32">
    <w:abstractNumId w:val="21"/>
  </w:num>
  <w:num w:numId="33">
    <w:abstractNumId w:val="32"/>
  </w:num>
  <w:num w:numId="34">
    <w:abstractNumId w:val="24"/>
  </w:num>
  <w:num w:numId="35">
    <w:abstractNumId w:val="17"/>
  </w:num>
  <w:num w:numId="36">
    <w:abstractNumId w:val="1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1C5"/>
    <w:rsid w:val="000011D4"/>
    <w:rsid w:val="0000187F"/>
    <w:rsid w:val="00002145"/>
    <w:rsid w:val="00002EA9"/>
    <w:rsid w:val="00005E86"/>
    <w:rsid w:val="00005FCB"/>
    <w:rsid w:val="0000625E"/>
    <w:rsid w:val="0000698B"/>
    <w:rsid w:val="000070C8"/>
    <w:rsid w:val="000077BA"/>
    <w:rsid w:val="000100F9"/>
    <w:rsid w:val="00010905"/>
    <w:rsid w:val="0001168E"/>
    <w:rsid w:val="00012019"/>
    <w:rsid w:val="00012A06"/>
    <w:rsid w:val="00012B26"/>
    <w:rsid w:val="0001388D"/>
    <w:rsid w:val="00015762"/>
    <w:rsid w:val="00016652"/>
    <w:rsid w:val="0001706E"/>
    <w:rsid w:val="00017A9E"/>
    <w:rsid w:val="00017E8A"/>
    <w:rsid w:val="00017F48"/>
    <w:rsid w:val="0002076A"/>
    <w:rsid w:val="000213AF"/>
    <w:rsid w:val="000222E8"/>
    <w:rsid w:val="000222F4"/>
    <w:rsid w:val="00023D81"/>
    <w:rsid w:val="000252F1"/>
    <w:rsid w:val="00025386"/>
    <w:rsid w:val="00025ED6"/>
    <w:rsid w:val="00027D26"/>
    <w:rsid w:val="00032636"/>
    <w:rsid w:val="0003277B"/>
    <w:rsid w:val="00033725"/>
    <w:rsid w:val="00033770"/>
    <w:rsid w:val="00034643"/>
    <w:rsid w:val="00035193"/>
    <w:rsid w:val="00035842"/>
    <w:rsid w:val="00036212"/>
    <w:rsid w:val="000366F0"/>
    <w:rsid w:val="00040577"/>
    <w:rsid w:val="00040B6C"/>
    <w:rsid w:val="000416E8"/>
    <w:rsid w:val="0004176A"/>
    <w:rsid w:val="00041983"/>
    <w:rsid w:val="00041AE4"/>
    <w:rsid w:val="00042933"/>
    <w:rsid w:val="00042A0F"/>
    <w:rsid w:val="00042CBC"/>
    <w:rsid w:val="00043A6C"/>
    <w:rsid w:val="000441A6"/>
    <w:rsid w:val="00044837"/>
    <w:rsid w:val="00046DD5"/>
    <w:rsid w:val="00046EFF"/>
    <w:rsid w:val="00047733"/>
    <w:rsid w:val="00050A83"/>
    <w:rsid w:val="0005100D"/>
    <w:rsid w:val="000511E7"/>
    <w:rsid w:val="00051F99"/>
    <w:rsid w:val="00052727"/>
    <w:rsid w:val="00052869"/>
    <w:rsid w:val="000542F1"/>
    <w:rsid w:val="000543A4"/>
    <w:rsid w:val="00054486"/>
    <w:rsid w:val="00055DA7"/>
    <w:rsid w:val="00055F99"/>
    <w:rsid w:val="000560ED"/>
    <w:rsid w:val="00056E14"/>
    <w:rsid w:val="000642BC"/>
    <w:rsid w:val="000651C2"/>
    <w:rsid w:val="00065E7E"/>
    <w:rsid w:val="00066C0B"/>
    <w:rsid w:val="00066F8C"/>
    <w:rsid w:val="00067775"/>
    <w:rsid w:val="00067AAC"/>
    <w:rsid w:val="000718FD"/>
    <w:rsid w:val="000719E7"/>
    <w:rsid w:val="00071A49"/>
    <w:rsid w:val="0007223B"/>
    <w:rsid w:val="00072308"/>
    <w:rsid w:val="00075A51"/>
    <w:rsid w:val="00077CA0"/>
    <w:rsid w:val="00077D8E"/>
    <w:rsid w:val="000807B8"/>
    <w:rsid w:val="00080B64"/>
    <w:rsid w:val="00080F45"/>
    <w:rsid w:val="0008248D"/>
    <w:rsid w:val="000836EE"/>
    <w:rsid w:val="00083DD3"/>
    <w:rsid w:val="0008414E"/>
    <w:rsid w:val="000842E6"/>
    <w:rsid w:val="0008505D"/>
    <w:rsid w:val="0008669E"/>
    <w:rsid w:val="000869A9"/>
    <w:rsid w:val="000875AC"/>
    <w:rsid w:val="0008782F"/>
    <w:rsid w:val="000903A2"/>
    <w:rsid w:val="00091AFF"/>
    <w:rsid w:val="00091C8A"/>
    <w:rsid w:val="00091F61"/>
    <w:rsid w:val="0009313E"/>
    <w:rsid w:val="000932B0"/>
    <w:rsid w:val="00093902"/>
    <w:rsid w:val="00093FC7"/>
    <w:rsid w:val="0009451A"/>
    <w:rsid w:val="00094B53"/>
    <w:rsid w:val="000960F5"/>
    <w:rsid w:val="0009784E"/>
    <w:rsid w:val="000A01E1"/>
    <w:rsid w:val="000A0295"/>
    <w:rsid w:val="000A0AF8"/>
    <w:rsid w:val="000A1622"/>
    <w:rsid w:val="000A1889"/>
    <w:rsid w:val="000A2C02"/>
    <w:rsid w:val="000A4CCD"/>
    <w:rsid w:val="000A506A"/>
    <w:rsid w:val="000A5675"/>
    <w:rsid w:val="000A5685"/>
    <w:rsid w:val="000A5FC9"/>
    <w:rsid w:val="000A63AF"/>
    <w:rsid w:val="000A69E5"/>
    <w:rsid w:val="000A6A96"/>
    <w:rsid w:val="000B087D"/>
    <w:rsid w:val="000B0AB6"/>
    <w:rsid w:val="000B0DE2"/>
    <w:rsid w:val="000B2113"/>
    <w:rsid w:val="000B26B0"/>
    <w:rsid w:val="000B2ED5"/>
    <w:rsid w:val="000B30FD"/>
    <w:rsid w:val="000B3580"/>
    <w:rsid w:val="000B3BB0"/>
    <w:rsid w:val="000B41D3"/>
    <w:rsid w:val="000B4277"/>
    <w:rsid w:val="000B45B5"/>
    <w:rsid w:val="000B4973"/>
    <w:rsid w:val="000B4E1E"/>
    <w:rsid w:val="000B57E9"/>
    <w:rsid w:val="000B599C"/>
    <w:rsid w:val="000B5A08"/>
    <w:rsid w:val="000B62F6"/>
    <w:rsid w:val="000B6A82"/>
    <w:rsid w:val="000C0DCF"/>
    <w:rsid w:val="000C2721"/>
    <w:rsid w:val="000C2F4D"/>
    <w:rsid w:val="000C313F"/>
    <w:rsid w:val="000C3349"/>
    <w:rsid w:val="000C3CC0"/>
    <w:rsid w:val="000C48E6"/>
    <w:rsid w:val="000C4D86"/>
    <w:rsid w:val="000C5913"/>
    <w:rsid w:val="000C5E71"/>
    <w:rsid w:val="000C6ECF"/>
    <w:rsid w:val="000D0077"/>
    <w:rsid w:val="000D0AC5"/>
    <w:rsid w:val="000D111A"/>
    <w:rsid w:val="000D1BFF"/>
    <w:rsid w:val="000D33EA"/>
    <w:rsid w:val="000D3640"/>
    <w:rsid w:val="000D38D6"/>
    <w:rsid w:val="000D3A6E"/>
    <w:rsid w:val="000D3D71"/>
    <w:rsid w:val="000D43AD"/>
    <w:rsid w:val="000D4648"/>
    <w:rsid w:val="000D5127"/>
    <w:rsid w:val="000D5FA1"/>
    <w:rsid w:val="000D65FB"/>
    <w:rsid w:val="000E03C8"/>
    <w:rsid w:val="000E03F3"/>
    <w:rsid w:val="000E077C"/>
    <w:rsid w:val="000E0F50"/>
    <w:rsid w:val="000E0F6B"/>
    <w:rsid w:val="000E415D"/>
    <w:rsid w:val="000E4403"/>
    <w:rsid w:val="000E46EC"/>
    <w:rsid w:val="000E59CE"/>
    <w:rsid w:val="000E5A71"/>
    <w:rsid w:val="000E5C04"/>
    <w:rsid w:val="000E6BA3"/>
    <w:rsid w:val="000E706F"/>
    <w:rsid w:val="000E76C2"/>
    <w:rsid w:val="000F16F6"/>
    <w:rsid w:val="000F1D7E"/>
    <w:rsid w:val="000F2080"/>
    <w:rsid w:val="000F20DB"/>
    <w:rsid w:val="000F28D5"/>
    <w:rsid w:val="000F323C"/>
    <w:rsid w:val="000F362B"/>
    <w:rsid w:val="000F3E2A"/>
    <w:rsid w:val="000F4A5D"/>
    <w:rsid w:val="000F7A08"/>
    <w:rsid w:val="001006F9"/>
    <w:rsid w:val="00100A1B"/>
    <w:rsid w:val="00102378"/>
    <w:rsid w:val="00102A90"/>
    <w:rsid w:val="00104DD6"/>
    <w:rsid w:val="00104F22"/>
    <w:rsid w:val="0010718C"/>
    <w:rsid w:val="00110FC0"/>
    <w:rsid w:val="00113D89"/>
    <w:rsid w:val="00113F3D"/>
    <w:rsid w:val="001158C4"/>
    <w:rsid w:val="00115C7B"/>
    <w:rsid w:val="0011617A"/>
    <w:rsid w:val="001164AF"/>
    <w:rsid w:val="00116B22"/>
    <w:rsid w:val="00116C11"/>
    <w:rsid w:val="0011755D"/>
    <w:rsid w:val="001176F5"/>
    <w:rsid w:val="001178C2"/>
    <w:rsid w:val="00120705"/>
    <w:rsid w:val="001209D5"/>
    <w:rsid w:val="001210CE"/>
    <w:rsid w:val="001212AB"/>
    <w:rsid w:val="001221F7"/>
    <w:rsid w:val="001227F4"/>
    <w:rsid w:val="00123BF5"/>
    <w:rsid w:val="00125515"/>
    <w:rsid w:val="001256AD"/>
    <w:rsid w:val="00125B44"/>
    <w:rsid w:val="001260D6"/>
    <w:rsid w:val="00127326"/>
    <w:rsid w:val="0013096F"/>
    <w:rsid w:val="00130BB0"/>
    <w:rsid w:val="00130CAC"/>
    <w:rsid w:val="00130CBE"/>
    <w:rsid w:val="00131460"/>
    <w:rsid w:val="00131B75"/>
    <w:rsid w:val="0013428D"/>
    <w:rsid w:val="00134A37"/>
    <w:rsid w:val="00136472"/>
    <w:rsid w:val="00136B1B"/>
    <w:rsid w:val="00136ED2"/>
    <w:rsid w:val="00137434"/>
    <w:rsid w:val="00137B73"/>
    <w:rsid w:val="00137D19"/>
    <w:rsid w:val="001401DF"/>
    <w:rsid w:val="001406CA"/>
    <w:rsid w:val="00142932"/>
    <w:rsid w:val="00143AC6"/>
    <w:rsid w:val="0014449E"/>
    <w:rsid w:val="00144F16"/>
    <w:rsid w:val="001459BE"/>
    <w:rsid w:val="00145ABB"/>
    <w:rsid w:val="00145C86"/>
    <w:rsid w:val="00147A91"/>
    <w:rsid w:val="00151D77"/>
    <w:rsid w:val="0015454D"/>
    <w:rsid w:val="00155760"/>
    <w:rsid w:val="0016022F"/>
    <w:rsid w:val="00161E20"/>
    <w:rsid w:val="00163957"/>
    <w:rsid w:val="00164EDD"/>
    <w:rsid w:val="0016600B"/>
    <w:rsid w:val="00167B3C"/>
    <w:rsid w:val="00167C10"/>
    <w:rsid w:val="00170742"/>
    <w:rsid w:val="00170A59"/>
    <w:rsid w:val="00171FB3"/>
    <w:rsid w:val="00173277"/>
    <w:rsid w:val="001733D0"/>
    <w:rsid w:val="00173D0F"/>
    <w:rsid w:val="00174859"/>
    <w:rsid w:val="00174BC3"/>
    <w:rsid w:val="00174C6B"/>
    <w:rsid w:val="00174D45"/>
    <w:rsid w:val="00175AF7"/>
    <w:rsid w:val="00176387"/>
    <w:rsid w:val="0017705D"/>
    <w:rsid w:val="00181761"/>
    <w:rsid w:val="00181B53"/>
    <w:rsid w:val="001820C8"/>
    <w:rsid w:val="00183920"/>
    <w:rsid w:val="00184353"/>
    <w:rsid w:val="001848AD"/>
    <w:rsid w:val="00185162"/>
    <w:rsid w:val="00185D72"/>
    <w:rsid w:val="00186919"/>
    <w:rsid w:val="00187079"/>
    <w:rsid w:val="00187699"/>
    <w:rsid w:val="001877E0"/>
    <w:rsid w:val="00190403"/>
    <w:rsid w:val="001905F1"/>
    <w:rsid w:val="001907CF"/>
    <w:rsid w:val="00192D6D"/>
    <w:rsid w:val="00193CFE"/>
    <w:rsid w:val="00194F74"/>
    <w:rsid w:val="0019561C"/>
    <w:rsid w:val="00197BCB"/>
    <w:rsid w:val="001A040A"/>
    <w:rsid w:val="001A06B7"/>
    <w:rsid w:val="001A36C0"/>
    <w:rsid w:val="001A44D7"/>
    <w:rsid w:val="001A4BC6"/>
    <w:rsid w:val="001A4D1C"/>
    <w:rsid w:val="001A4F8F"/>
    <w:rsid w:val="001A6377"/>
    <w:rsid w:val="001A7E30"/>
    <w:rsid w:val="001B0847"/>
    <w:rsid w:val="001B1854"/>
    <w:rsid w:val="001B1C3A"/>
    <w:rsid w:val="001B2120"/>
    <w:rsid w:val="001B22B7"/>
    <w:rsid w:val="001B3438"/>
    <w:rsid w:val="001B4AE7"/>
    <w:rsid w:val="001B66A0"/>
    <w:rsid w:val="001B7F2B"/>
    <w:rsid w:val="001C0357"/>
    <w:rsid w:val="001C1530"/>
    <w:rsid w:val="001C1D21"/>
    <w:rsid w:val="001C3100"/>
    <w:rsid w:val="001C389A"/>
    <w:rsid w:val="001C55AB"/>
    <w:rsid w:val="001C58BD"/>
    <w:rsid w:val="001C5DAD"/>
    <w:rsid w:val="001C6699"/>
    <w:rsid w:val="001C703E"/>
    <w:rsid w:val="001D0588"/>
    <w:rsid w:val="001D0673"/>
    <w:rsid w:val="001D0E04"/>
    <w:rsid w:val="001D1684"/>
    <w:rsid w:val="001D1AC3"/>
    <w:rsid w:val="001D2310"/>
    <w:rsid w:val="001D2BBB"/>
    <w:rsid w:val="001D2D9A"/>
    <w:rsid w:val="001D404D"/>
    <w:rsid w:val="001D53EF"/>
    <w:rsid w:val="001D694B"/>
    <w:rsid w:val="001D6F4E"/>
    <w:rsid w:val="001D73DF"/>
    <w:rsid w:val="001D7751"/>
    <w:rsid w:val="001D7B65"/>
    <w:rsid w:val="001E138D"/>
    <w:rsid w:val="001E1881"/>
    <w:rsid w:val="001E2C52"/>
    <w:rsid w:val="001E314E"/>
    <w:rsid w:val="001E6981"/>
    <w:rsid w:val="001E718C"/>
    <w:rsid w:val="001F0273"/>
    <w:rsid w:val="001F0AFC"/>
    <w:rsid w:val="001F1D01"/>
    <w:rsid w:val="001F252A"/>
    <w:rsid w:val="001F28A9"/>
    <w:rsid w:val="001F331B"/>
    <w:rsid w:val="001F37C9"/>
    <w:rsid w:val="001F43D5"/>
    <w:rsid w:val="001F4F62"/>
    <w:rsid w:val="00202C02"/>
    <w:rsid w:val="0020311E"/>
    <w:rsid w:val="00203202"/>
    <w:rsid w:val="00203376"/>
    <w:rsid w:val="00204335"/>
    <w:rsid w:val="00206FBD"/>
    <w:rsid w:val="002075D6"/>
    <w:rsid w:val="00207BB5"/>
    <w:rsid w:val="00210863"/>
    <w:rsid w:val="0021288A"/>
    <w:rsid w:val="00213B80"/>
    <w:rsid w:val="00213F25"/>
    <w:rsid w:val="002144AA"/>
    <w:rsid w:val="00214947"/>
    <w:rsid w:val="00214CF9"/>
    <w:rsid w:val="002160DC"/>
    <w:rsid w:val="0021753C"/>
    <w:rsid w:val="00220333"/>
    <w:rsid w:val="00220EAB"/>
    <w:rsid w:val="002217C9"/>
    <w:rsid w:val="002241C4"/>
    <w:rsid w:val="00224709"/>
    <w:rsid w:val="002253DA"/>
    <w:rsid w:val="002265BA"/>
    <w:rsid w:val="00226B07"/>
    <w:rsid w:val="00226B3D"/>
    <w:rsid w:val="00227B1A"/>
    <w:rsid w:val="00227EBF"/>
    <w:rsid w:val="00230159"/>
    <w:rsid w:val="00230BBA"/>
    <w:rsid w:val="00230F0B"/>
    <w:rsid w:val="00232D8A"/>
    <w:rsid w:val="00234799"/>
    <w:rsid w:val="002354AD"/>
    <w:rsid w:val="00235C9D"/>
    <w:rsid w:val="00236867"/>
    <w:rsid w:val="002372FB"/>
    <w:rsid w:val="00240512"/>
    <w:rsid w:val="00241806"/>
    <w:rsid w:val="0024214D"/>
    <w:rsid w:val="0024236C"/>
    <w:rsid w:val="00242E22"/>
    <w:rsid w:val="002433E5"/>
    <w:rsid w:val="00243807"/>
    <w:rsid w:val="002439FF"/>
    <w:rsid w:val="00244674"/>
    <w:rsid w:val="002446D1"/>
    <w:rsid w:val="00244B6C"/>
    <w:rsid w:val="00245002"/>
    <w:rsid w:val="00245040"/>
    <w:rsid w:val="0024601C"/>
    <w:rsid w:val="0024626E"/>
    <w:rsid w:val="002469E5"/>
    <w:rsid w:val="0024746D"/>
    <w:rsid w:val="00247EFD"/>
    <w:rsid w:val="0025085C"/>
    <w:rsid w:val="00250A76"/>
    <w:rsid w:val="0025108B"/>
    <w:rsid w:val="00252512"/>
    <w:rsid w:val="00252EBC"/>
    <w:rsid w:val="00253928"/>
    <w:rsid w:val="00253E21"/>
    <w:rsid w:val="0025464F"/>
    <w:rsid w:val="0025742A"/>
    <w:rsid w:val="00257E43"/>
    <w:rsid w:val="00260C2B"/>
    <w:rsid w:val="00262627"/>
    <w:rsid w:val="00265591"/>
    <w:rsid w:val="00265B24"/>
    <w:rsid w:val="00267F75"/>
    <w:rsid w:val="002714B4"/>
    <w:rsid w:val="00271620"/>
    <w:rsid w:val="00271F24"/>
    <w:rsid w:val="00273120"/>
    <w:rsid w:val="00273D0C"/>
    <w:rsid w:val="00273E74"/>
    <w:rsid w:val="00274EA7"/>
    <w:rsid w:val="00274EE7"/>
    <w:rsid w:val="00275923"/>
    <w:rsid w:val="00277066"/>
    <w:rsid w:val="002776A8"/>
    <w:rsid w:val="002803C2"/>
    <w:rsid w:val="00280813"/>
    <w:rsid w:val="002809A5"/>
    <w:rsid w:val="00280C68"/>
    <w:rsid w:val="00281A50"/>
    <w:rsid w:val="00282684"/>
    <w:rsid w:val="00283684"/>
    <w:rsid w:val="00284675"/>
    <w:rsid w:val="00285110"/>
    <w:rsid w:val="00285A69"/>
    <w:rsid w:val="0028639B"/>
    <w:rsid w:val="002874AA"/>
    <w:rsid w:val="002875CD"/>
    <w:rsid w:val="00290DF8"/>
    <w:rsid w:val="00292D69"/>
    <w:rsid w:val="00292FD7"/>
    <w:rsid w:val="00293BED"/>
    <w:rsid w:val="0029503F"/>
    <w:rsid w:val="00295BFB"/>
    <w:rsid w:val="00296660"/>
    <w:rsid w:val="00296684"/>
    <w:rsid w:val="00296AD3"/>
    <w:rsid w:val="002975D1"/>
    <w:rsid w:val="002A0055"/>
    <w:rsid w:val="002A0636"/>
    <w:rsid w:val="002A1F6D"/>
    <w:rsid w:val="002A2A89"/>
    <w:rsid w:val="002A2E88"/>
    <w:rsid w:val="002A2EFF"/>
    <w:rsid w:val="002A6D04"/>
    <w:rsid w:val="002A732C"/>
    <w:rsid w:val="002A7922"/>
    <w:rsid w:val="002B1436"/>
    <w:rsid w:val="002B1ACB"/>
    <w:rsid w:val="002B25A5"/>
    <w:rsid w:val="002B3B53"/>
    <w:rsid w:val="002B3CA4"/>
    <w:rsid w:val="002B4DE2"/>
    <w:rsid w:val="002B5BAC"/>
    <w:rsid w:val="002B5BC3"/>
    <w:rsid w:val="002B6000"/>
    <w:rsid w:val="002B6297"/>
    <w:rsid w:val="002B651F"/>
    <w:rsid w:val="002B771C"/>
    <w:rsid w:val="002C010E"/>
    <w:rsid w:val="002C0B2F"/>
    <w:rsid w:val="002C1386"/>
    <w:rsid w:val="002C3519"/>
    <w:rsid w:val="002C585A"/>
    <w:rsid w:val="002C5BB9"/>
    <w:rsid w:val="002C73D9"/>
    <w:rsid w:val="002D16B1"/>
    <w:rsid w:val="002D194C"/>
    <w:rsid w:val="002D2DB2"/>
    <w:rsid w:val="002D3AAE"/>
    <w:rsid w:val="002D4720"/>
    <w:rsid w:val="002D5B4A"/>
    <w:rsid w:val="002D5C97"/>
    <w:rsid w:val="002D6B0A"/>
    <w:rsid w:val="002E0DF8"/>
    <w:rsid w:val="002E1DB1"/>
    <w:rsid w:val="002E2585"/>
    <w:rsid w:val="002E276A"/>
    <w:rsid w:val="002E3A33"/>
    <w:rsid w:val="002E3A8D"/>
    <w:rsid w:val="002E414F"/>
    <w:rsid w:val="002E446F"/>
    <w:rsid w:val="002E4554"/>
    <w:rsid w:val="002E4985"/>
    <w:rsid w:val="002E5208"/>
    <w:rsid w:val="002E55BC"/>
    <w:rsid w:val="002E5D06"/>
    <w:rsid w:val="002E6748"/>
    <w:rsid w:val="002E6EAB"/>
    <w:rsid w:val="002E6FAB"/>
    <w:rsid w:val="002F005D"/>
    <w:rsid w:val="002F163F"/>
    <w:rsid w:val="002F1D3F"/>
    <w:rsid w:val="002F42C3"/>
    <w:rsid w:val="002F445D"/>
    <w:rsid w:val="002F466C"/>
    <w:rsid w:val="002F46CE"/>
    <w:rsid w:val="002F5385"/>
    <w:rsid w:val="002F5F6D"/>
    <w:rsid w:val="002F64C0"/>
    <w:rsid w:val="002F75D7"/>
    <w:rsid w:val="0030061E"/>
    <w:rsid w:val="00302BE5"/>
    <w:rsid w:val="00303683"/>
    <w:rsid w:val="00304160"/>
    <w:rsid w:val="003042F9"/>
    <w:rsid w:val="00310AAC"/>
    <w:rsid w:val="003114E2"/>
    <w:rsid w:val="003118A1"/>
    <w:rsid w:val="003121E4"/>
    <w:rsid w:val="003124BF"/>
    <w:rsid w:val="003126E9"/>
    <w:rsid w:val="00312AD7"/>
    <w:rsid w:val="00312D82"/>
    <w:rsid w:val="00313750"/>
    <w:rsid w:val="003141AA"/>
    <w:rsid w:val="00315EB1"/>
    <w:rsid w:val="0031652B"/>
    <w:rsid w:val="003206AD"/>
    <w:rsid w:val="00321031"/>
    <w:rsid w:val="00322A12"/>
    <w:rsid w:val="00322C76"/>
    <w:rsid w:val="0032420A"/>
    <w:rsid w:val="003242FC"/>
    <w:rsid w:val="00324A09"/>
    <w:rsid w:val="003266B7"/>
    <w:rsid w:val="0032747F"/>
    <w:rsid w:val="00327852"/>
    <w:rsid w:val="00327D5F"/>
    <w:rsid w:val="00334156"/>
    <w:rsid w:val="00334683"/>
    <w:rsid w:val="00335003"/>
    <w:rsid w:val="0034064D"/>
    <w:rsid w:val="00341146"/>
    <w:rsid w:val="00342328"/>
    <w:rsid w:val="00342413"/>
    <w:rsid w:val="003432AD"/>
    <w:rsid w:val="003441E3"/>
    <w:rsid w:val="00345061"/>
    <w:rsid w:val="00345C94"/>
    <w:rsid w:val="00346FFB"/>
    <w:rsid w:val="0034726F"/>
    <w:rsid w:val="0034744B"/>
    <w:rsid w:val="003479A0"/>
    <w:rsid w:val="00347ADC"/>
    <w:rsid w:val="00347F43"/>
    <w:rsid w:val="00351985"/>
    <w:rsid w:val="00352B10"/>
    <w:rsid w:val="00353067"/>
    <w:rsid w:val="00353BBD"/>
    <w:rsid w:val="00353D7B"/>
    <w:rsid w:val="00355E84"/>
    <w:rsid w:val="003565FD"/>
    <w:rsid w:val="00356777"/>
    <w:rsid w:val="00356CFA"/>
    <w:rsid w:val="00356DF9"/>
    <w:rsid w:val="003606D0"/>
    <w:rsid w:val="00360DCF"/>
    <w:rsid w:val="00361BE3"/>
    <w:rsid w:val="00362AEF"/>
    <w:rsid w:val="003630FB"/>
    <w:rsid w:val="00363784"/>
    <w:rsid w:val="00363A76"/>
    <w:rsid w:val="00364BCF"/>
    <w:rsid w:val="00365F6F"/>
    <w:rsid w:val="00366045"/>
    <w:rsid w:val="00366ADC"/>
    <w:rsid w:val="0036751D"/>
    <w:rsid w:val="003700F0"/>
    <w:rsid w:val="0037016A"/>
    <w:rsid w:val="00371AEC"/>
    <w:rsid w:val="00371E97"/>
    <w:rsid w:val="00372579"/>
    <w:rsid w:val="00372EB0"/>
    <w:rsid w:val="003731B7"/>
    <w:rsid w:val="00373415"/>
    <w:rsid w:val="003740B9"/>
    <w:rsid w:val="00374328"/>
    <w:rsid w:val="0037538C"/>
    <w:rsid w:val="00375938"/>
    <w:rsid w:val="0037613F"/>
    <w:rsid w:val="00376468"/>
    <w:rsid w:val="00376D43"/>
    <w:rsid w:val="00377379"/>
    <w:rsid w:val="00377CD5"/>
    <w:rsid w:val="00380C62"/>
    <w:rsid w:val="003811D7"/>
    <w:rsid w:val="003818C5"/>
    <w:rsid w:val="00382A86"/>
    <w:rsid w:val="00384884"/>
    <w:rsid w:val="00386FB6"/>
    <w:rsid w:val="00387533"/>
    <w:rsid w:val="00390491"/>
    <w:rsid w:val="00390847"/>
    <w:rsid w:val="00390B2A"/>
    <w:rsid w:val="00391107"/>
    <w:rsid w:val="003935EF"/>
    <w:rsid w:val="00395F8C"/>
    <w:rsid w:val="003960B9"/>
    <w:rsid w:val="00397D21"/>
    <w:rsid w:val="003A1860"/>
    <w:rsid w:val="003A2C45"/>
    <w:rsid w:val="003A2D04"/>
    <w:rsid w:val="003A2F93"/>
    <w:rsid w:val="003A35EA"/>
    <w:rsid w:val="003A36C8"/>
    <w:rsid w:val="003A5718"/>
    <w:rsid w:val="003A5887"/>
    <w:rsid w:val="003B1C22"/>
    <w:rsid w:val="003B1C75"/>
    <w:rsid w:val="003B33D6"/>
    <w:rsid w:val="003B3D6D"/>
    <w:rsid w:val="003B4A36"/>
    <w:rsid w:val="003B4B3C"/>
    <w:rsid w:val="003B5790"/>
    <w:rsid w:val="003B6A37"/>
    <w:rsid w:val="003B6D4F"/>
    <w:rsid w:val="003B7590"/>
    <w:rsid w:val="003B7F35"/>
    <w:rsid w:val="003B7FE3"/>
    <w:rsid w:val="003C1573"/>
    <w:rsid w:val="003C1F92"/>
    <w:rsid w:val="003C2B2B"/>
    <w:rsid w:val="003C2FF6"/>
    <w:rsid w:val="003C3519"/>
    <w:rsid w:val="003C56DE"/>
    <w:rsid w:val="003C5941"/>
    <w:rsid w:val="003C77A6"/>
    <w:rsid w:val="003C7D63"/>
    <w:rsid w:val="003D08EF"/>
    <w:rsid w:val="003D10A8"/>
    <w:rsid w:val="003D10B1"/>
    <w:rsid w:val="003D12BE"/>
    <w:rsid w:val="003D1ADA"/>
    <w:rsid w:val="003D1AF1"/>
    <w:rsid w:val="003D30AA"/>
    <w:rsid w:val="003D5197"/>
    <w:rsid w:val="003D58D2"/>
    <w:rsid w:val="003D6DE0"/>
    <w:rsid w:val="003D7D9F"/>
    <w:rsid w:val="003E00C4"/>
    <w:rsid w:val="003E08DC"/>
    <w:rsid w:val="003E0F91"/>
    <w:rsid w:val="003E14B2"/>
    <w:rsid w:val="003E335A"/>
    <w:rsid w:val="003E5F74"/>
    <w:rsid w:val="003E609B"/>
    <w:rsid w:val="003E64CB"/>
    <w:rsid w:val="003E6934"/>
    <w:rsid w:val="003E7C58"/>
    <w:rsid w:val="003F16FA"/>
    <w:rsid w:val="003F6366"/>
    <w:rsid w:val="003F650E"/>
    <w:rsid w:val="003F6A2A"/>
    <w:rsid w:val="003F6FD6"/>
    <w:rsid w:val="00401624"/>
    <w:rsid w:val="004025A8"/>
    <w:rsid w:val="004029EC"/>
    <w:rsid w:val="004032CA"/>
    <w:rsid w:val="00403365"/>
    <w:rsid w:val="00403390"/>
    <w:rsid w:val="004035B1"/>
    <w:rsid w:val="00403B29"/>
    <w:rsid w:val="00403CCB"/>
    <w:rsid w:val="004041D0"/>
    <w:rsid w:val="0040536C"/>
    <w:rsid w:val="00405E14"/>
    <w:rsid w:val="0040692A"/>
    <w:rsid w:val="00406D33"/>
    <w:rsid w:val="00407496"/>
    <w:rsid w:val="00407576"/>
    <w:rsid w:val="004079D3"/>
    <w:rsid w:val="00407E9D"/>
    <w:rsid w:val="00410B8B"/>
    <w:rsid w:val="00411461"/>
    <w:rsid w:val="00413C19"/>
    <w:rsid w:val="00413F3F"/>
    <w:rsid w:val="004142A6"/>
    <w:rsid w:val="004146A9"/>
    <w:rsid w:val="00415D24"/>
    <w:rsid w:val="004223B9"/>
    <w:rsid w:val="00422E31"/>
    <w:rsid w:val="00423AE3"/>
    <w:rsid w:val="004242D9"/>
    <w:rsid w:val="004252B0"/>
    <w:rsid w:val="00425383"/>
    <w:rsid w:val="004257BD"/>
    <w:rsid w:val="00425A88"/>
    <w:rsid w:val="00426261"/>
    <w:rsid w:val="0042762E"/>
    <w:rsid w:val="00427BEF"/>
    <w:rsid w:val="004315E5"/>
    <w:rsid w:val="0043337B"/>
    <w:rsid w:val="00434029"/>
    <w:rsid w:val="0043450F"/>
    <w:rsid w:val="00435136"/>
    <w:rsid w:val="00437006"/>
    <w:rsid w:val="00437A6F"/>
    <w:rsid w:val="00440008"/>
    <w:rsid w:val="00440E45"/>
    <w:rsid w:val="00440F3E"/>
    <w:rsid w:val="0044144B"/>
    <w:rsid w:val="00441559"/>
    <w:rsid w:val="0044158A"/>
    <w:rsid w:val="00441D43"/>
    <w:rsid w:val="004439E2"/>
    <w:rsid w:val="00443E17"/>
    <w:rsid w:val="00444963"/>
    <w:rsid w:val="00445C1A"/>
    <w:rsid w:val="00446EB8"/>
    <w:rsid w:val="00446F3A"/>
    <w:rsid w:val="00446F74"/>
    <w:rsid w:val="00447B5B"/>
    <w:rsid w:val="00447E3A"/>
    <w:rsid w:val="0045018F"/>
    <w:rsid w:val="00450A19"/>
    <w:rsid w:val="00451360"/>
    <w:rsid w:val="00451D44"/>
    <w:rsid w:val="00452426"/>
    <w:rsid w:val="00452462"/>
    <w:rsid w:val="00453A05"/>
    <w:rsid w:val="00453E8D"/>
    <w:rsid w:val="00453EF2"/>
    <w:rsid w:val="00453FA4"/>
    <w:rsid w:val="00454353"/>
    <w:rsid w:val="004545FF"/>
    <w:rsid w:val="004559E7"/>
    <w:rsid w:val="00456323"/>
    <w:rsid w:val="004609A7"/>
    <w:rsid w:val="00461412"/>
    <w:rsid w:val="004617CF"/>
    <w:rsid w:val="00461EB1"/>
    <w:rsid w:val="00462CBD"/>
    <w:rsid w:val="00462D50"/>
    <w:rsid w:val="00463427"/>
    <w:rsid w:val="0046448E"/>
    <w:rsid w:val="004659B3"/>
    <w:rsid w:val="00466B53"/>
    <w:rsid w:val="00467175"/>
    <w:rsid w:val="00467C06"/>
    <w:rsid w:val="00471DAC"/>
    <w:rsid w:val="00471E69"/>
    <w:rsid w:val="00472062"/>
    <w:rsid w:val="00472D03"/>
    <w:rsid w:val="00473B69"/>
    <w:rsid w:val="00474300"/>
    <w:rsid w:val="00474331"/>
    <w:rsid w:val="004745B3"/>
    <w:rsid w:val="004748EF"/>
    <w:rsid w:val="00474CDF"/>
    <w:rsid w:val="00474ECF"/>
    <w:rsid w:val="0047606F"/>
    <w:rsid w:val="004802BD"/>
    <w:rsid w:val="00481823"/>
    <w:rsid w:val="0048183A"/>
    <w:rsid w:val="00483B70"/>
    <w:rsid w:val="00484159"/>
    <w:rsid w:val="0048549C"/>
    <w:rsid w:val="004854FD"/>
    <w:rsid w:val="00485750"/>
    <w:rsid w:val="00486AD8"/>
    <w:rsid w:val="00486B94"/>
    <w:rsid w:val="00487025"/>
    <w:rsid w:val="00487A72"/>
    <w:rsid w:val="004901CE"/>
    <w:rsid w:val="004908B4"/>
    <w:rsid w:val="00491C0B"/>
    <w:rsid w:val="00491EC6"/>
    <w:rsid w:val="004929F1"/>
    <w:rsid w:val="00494197"/>
    <w:rsid w:val="0049510B"/>
    <w:rsid w:val="0049540A"/>
    <w:rsid w:val="004972BE"/>
    <w:rsid w:val="00497306"/>
    <w:rsid w:val="0049757B"/>
    <w:rsid w:val="00497938"/>
    <w:rsid w:val="004A02DA"/>
    <w:rsid w:val="004A0CB1"/>
    <w:rsid w:val="004A1E9B"/>
    <w:rsid w:val="004A2F41"/>
    <w:rsid w:val="004A3F55"/>
    <w:rsid w:val="004A5517"/>
    <w:rsid w:val="004A579E"/>
    <w:rsid w:val="004A6657"/>
    <w:rsid w:val="004A6D9A"/>
    <w:rsid w:val="004A705A"/>
    <w:rsid w:val="004B0E01"/>
    <w:rsid w:val="004B11CC"/>
    <w:rsid w:val="004B14F6"/>
    <w:rsid w:val="004B16CA"/>
    <w:rsid w:val="004B2FE0"/>
    <w:rsid w:val="004B4487"/>
    <w:rsid w:val="004B4B45"/>
    <w:rsid w:val="004B582B"/>
    <w:rsid w:val="004B5FF3"/>
    <w:rsid w:val="004B71E5"/>
    <w:rsid w:val="004B7A1E"/>
    <w:rsid w:val="004C0BB3"/>
    <w:rsid w:val="004C0D93"/>
    <w:rsid w:val="004C2114"/>
    <w:rsid w:val="004C2372"/>
    <w:rsid w:val="004C2A57"/>
    <w:rsid w:val="004C4897"/>
    <w:rsid w:val="004C529D"/>
    <w:rsid w:val="004C5B49"/>
    <w:rsid w:val="004C6623"/>
    <w:rsid w:val="004C7332"/>
    <w:rsid w:val="004D15AD"/>
    <w:rsid w:val="004D1E31"/>
    <w:rsid w:val="004D24F5"/>
    <w:rsid w:val="004D2D47"/>
    <w:rsid w:val="004D49F2"/>
    <w:rsid w:val="004D4A98"/>
    <w:rsid w:val="004D4D04"/>
    <w:rsid w:val="004D5C4E"/>
    <w:rsid w:val="004D5CB2"/>
    <w:rsid w:val="004D5FC6"/>
    <w:rsid w:val="004D5FEA"/>
    <w:rsid w:val="004D627A"/>
    <w:rsid w:val="004D6A42"/>
    <w:rsid w:val="004D7917"/>
    <w:rsid w:val="004E030C"/>
    <w:rsid w:val="004E08BA"/>
    <w:rsid w:val="004E15BC"/>
    <w:rsid w:val="004E2AC1"/>
    <w:rsid w:val="004E2DBD"/>
    <w:rsid w:val="004E30B6"/>
    <w:rsid w:val="004E39D9"/>
    <w:rsid w:val="004E40D7"/>
    <w:rsid w:val="004E4312"/>
    <w:rsid w:val="004E6FFD"/>
    <w:rsid w:val="004F0104"/>
    <w:rsid w:val="004F199E"/>
    <w:rsid w:val="004F1F54"/>
    <w:rsid w:val="004F255B"/>
    <w:rsid w:val="004F565F"/>
    <w:rsid w:val="004F5AE2"/>
    <w:rsid w:val="004F6E25"/>
    <w:rsid w:val="004F7834"/>
    <w:rsid w:val="004F7A42"/>
    <w:rsid w:val="0050134C"/>
    <w:rsid w:val="0050192B"/>
    <w:rsid w:val="00503481"/>
    <w:rsid w:val="005044E9"/>
    <w:rsid w:val="005055BF"/>
    <w:rsid w:val="0050684A"/>
    <w:rsid w:val="00506EE0"/>
    <w:rsid w:val="005115CA"/>
    <w:rsid w:val="0051211B"/>
    <w:rsid w:val="0051579B"/>
    <w:rsid w:val="00515DC0"/>
    <w:rsid w:val="00515FDA"/>
    <w:rsid w:val="00516BC6"/>
    <w:rsid w:val="00517758"/>
    <w:rsid w:val="00517E85"/>
    <w:rsid w:val="0052172F"/>
    <w:rsid w:val="00521F62"/>
    <w:rsid w:val="00522205"/>
    <w:rsid w:val="00522AF8"/>
    <w:rsid w:val="0052310F"/>
    <w:rsid w:val="005245CA"/>
    <w:rsid w:val="00525ED1"/>
    <w:rsid w:val="0053024F"/>
    <w:rsid w:val="005309A1"/>
    <w:rsid w:val="00530ABC"/>
    <w:rsid w:val="00531949"/>
    <w:rsid w:val="00531A7B"/>
    <w:rsid w:val="00531FB2"/>
    <w:rsid w:val="0053241E"/>
    <w:rsid w:val="00532A39"/>
    <w:rsid w:val="00533693"/>
    <w:rsid w:val="00534965"/>
    <w:rsid w:val="00534E1F"/>
    <w:rsid w:val="005372EE"/>
    <w:rsid w:val="00537BCA"/>
    <w:rsid w:val="00540982"/>
    <w:rsid w:val="0054179F"/>
    <w:rsid w:val="00541D43"/>
    <w:rsid w:val="005429C9"/>
    <w:rsid w:val="00542C0D"/>
    <w:rsid w:val="00542D6E"/>
    <w:rsid w:val="00544B87"/>
    <w:rsid w:val="005457C5"/>
    <w:rsid w:val="00545802"/>
    <w:rsid w:val="00546A37"/>
    <w:rsid w:val="00547682"/>
    <w:rsid w:val="00547FE2"/>
    <w:rsid w:val="0055076C"/>
    <w:rsid w:val="00552544"/>
    <w:rsid w:val="0055291D"/>
    <w:rsid w:val="0055446C"/>
    <w:rsid w:val="005549D7"/>
    <w:rsid w:val="00554AFD"/>
    <w:rsid w:val="00554C30"/>
    <w:rsid w:val="00555627"/>
    <w:rsid w:val="00556D2F"/>
    <w:rsid w:val="00560E43"/>
    <w:rsid w:val="00561101"/>
    <w:rsid w:val="00561581"/>
    <w:rsid w:val="005625C9"/>
    <w:rsid w:val="00563216"/>
    <w:rsid w:val="005638F2"/>
    <w:rsid w:val="0056401E"/>
    <w:rsid w:val="00565A40"/>
    <w:rsid w:val="00565E48"/>
    <w:rsid w:val="00566AA8"/>
    <w:rsid w:val="00567806"/>
    <w:rsid w:val="00567B0F"/>
    <w:rsid w:val="00570CB2"/>
    <w:rsid w:val="005713CC"/>
    <w:rsid w:val="00571B23"/>
    <w:rsid w:val="0057214D"/>
    <w:rsid w:val="0057245D"/>
    <w:rsid w:val="00572B23"/>
    <w:rsid w:val="00573248"/>
    <w:rsid w:val="00573C48"/>
    <w:rsid w:val="00574108"/>
    <w:rsid w:val="00574348"/>
    <w:rsid w:val="005750B1"/>
    <w:rsid w:val="00576C9C"/>
    <w:rsid w:val="00580AEB"/>
    <w:rsid w:val="005816F2"/>
    <w:rsid w:val="0058336D"/>
    <w:rsid w:val="0058336E"/>
    <w:rsid w:val="005838A2"/>
    <w:rsid w:val="00584BFC"/>
    <w:rsid w:val="00585415"/>
    <w:rsid w:val="0058684C"/>
    <w:rsid w:val="00590304"/>
    <w:rsid w:val="00591BDA"/>
    <w:rsid w:val="005925B1"/>
    <w:rsid w:val="005928C7"/>
    <w:rsid w:val="00592FDA"/>
    <w:rsid w:val="005937A8"/>
    <w:rsid w:val="00594212"/>
    <w:rsid w:val="005951BF"/>
    <w:rsid w:val="00596CFF"/>
    <w:rsid w:val="005975F5"/>
    <w:rsid w:val="005A0084"/>
    <w:rsid w:val="005A1060"/>
    <w:rsid w:val="005A57F6"/>
    <w:rsid w:val="005A5966"/>
    <w:rsid w:val="005A630C"/>
    <w:rsid w:val="005A6EE2"/>
    <w:rsid w:val="005A77EC"/>
    <w:rsid w:val="005B2585"/>
    <w:rsid w:val="005B28FC"/>
    <w:rsid w:val="005B2BC9"/>
    <w:rsid w:val="005B34A0"/>
    <w:rsid w:val="005B3682"/>
    <w:rsid w:val="005B37C9"/>
    <w:rsid w:val="005B432D"/>
    <w:rsid w:val="005B4880"/>
    <w:rsid w:val="005B4A64"/>
    <w:rsid w:val="005B4FD0"/>
    <w:rsid w:val="005B655D"/>
    <w:rsid w:val="005B7629"/>
    <w:rsid w:val="005B7782"/>
    <w:rsid w:val="005C0AB5"/>
    <w:rsid w:val="005C1677"/>
    <w:rsid w:val="005C2435"/>
    <w:rsid w:val="005C24EF"/>
    <w:rsid w:val="005C3801"/>
    <w:rsid w:val="005C3B11"/>
    <w:rsid w:val="005C3BEB"/>
    <w:rsid w:val="005C4670"/>
    <w:rsid w:val="005C6A58"/>
    <w:rsid w:val="005C71BE"/>
    <w:rsid w:val="005C72A0"/>
    <w:rsid w:val="005C78A9"/>
    <w:rsid w:val="005C78E2"/>
    <w:rsid w:val="005C7A46"/>
    <w:rsid w:val="005D1323"/>
    <w:rsid w:val="005D17CA"/>
    <w:rsid w:val="005D2298"/>
    <w:rsid w:val="005D2700"/>
    <w:rsid w:val="005D2E59"/>
    <w:rsid w:val="005D3D9C"/>
    <w:rsid w:val="005D4B8B"/>
    <w:rsid w:val="005D5364"/>
    <w:rsid w:val="005E0E4B"/>
    <w:rsid w:val="005E20D9"/>
    <w:rsid w:val="005E215E"/>
    <w:rsid w:val="005E2CBC"/>
    <w:rsid w:val="005E2E18"/>
    <w:rsid w:val="005E41AD"/>
    <w:rsid w:val="005E42C6"/>
    <w:rsid w:val="005E42CA"/>
    <w:rsid w:val="005E50B7"/>
    <w:rsid w:val="005E5EFA"/>
    <w:rsid w:val="005E6EAC"/>
    <w:rsid w:val="005F03AA"/>
    <w:rsid w:val="005F03B1"/>
    <w:rsid w:val="005F0818"/>
    <w:rsid w:val="005F0EC8"/>
    <w:rsid w:val="005F109A"/>
    <w:rsid w:val="005F36BB"/>
    <w:rsid w:val="005F3F7A"/>
    <w:rsid w:val="005F44A1"/>
    <w:rsid w:val="005F471F"/>
    <w:rsid w:val="005F5A9B"/>
    <w:rsid w:val="005F5B9B"/>
    <w:rsid w:val="005F63CE"/>
    <w:rsid w:val="005F703B"/>
    <w:rsid w:val="00600C3E"/>
    <w:rsid w:val="00601350"/>
    <w:rsid w:val="00602E41"/>
    <w:rsid w:val="0060301E"/>
    <w:rsid w:val="00603362"/>
    <w:rsid w:val="006060F7"/>
    <w:rsid w:val="00610016"/>
    <w:rsid w:val="0061087D"/>
    <w:rsid w:val="00612BB4"/>
    <w:rsid w:val="006131B7"/>
    <w:rsid w:val="00614C6A"/>
    <w:rsid w:val="00616996"/>
    <w:rsid w:val="0061795F"/>
    <w:rsid w:val="006179D7"/>
    <w:rsid w:val="00620519"/>
    <w:rsid w:val="00621339"/>
    <w:rsid w:val="0062236D"/>
    <w:rsid w:val="00623B05"/>
    <w:rsid w:val="00623F9C"/>
    <w:rsid w:val="006244A3"/>
    <w:rsid w:val="00624CD3"/>
    <w:rsid w:val="006276EF"/>
    <w:rsid w:val="00627A77"/>
    <w:rsid w:val="00630B21"/>
    <w:rsid w:val="00632B60"/>
    <w:rsid w:val="006332D5"/>
    <w:rsid w:val="006348DD"/>
    <w:rsid w:val="00634C21"/>
    <w:rsid w:val="0063504D"/>
    <w:rsid w:val="00635578"/>
    <w:rsid w:val="00636A1C"/>
    <w:rsid w:val="00640E7B"/>
    <w:rsid w:val="00641F54"/>
    <w:rsid w:val="00642789"/>
    <w:rsid w:val="00642927"/>
    <w:rsid w:val="006443D3"/>
    <w:rsid w:val="00644DB3"/>
    <w:rsid w:val="00645AE0"/>
    <w:rsid w:val="006470CD"/>
    <w:rsid w:val="00647CC1"/>
    <w:rsid w:val="0065243B"/>
    <w:rsid w:val="00652955"/>
    <w:rsid w:val="00652D5F"/>
    <w:rsid w:val="00653F9F"/>
    <w:rsid w:val="006540F4"/>
    <w:rsid w:val="006544F5"/>
    <w:rsid w:val="00654A2E"/>
    <w:rsid w:val="00654F8E"/>
    <w:rsid w:val="006556EE"/>
    <w:rsid w:val="0065581D"/>
    <w:rsid w:val="00655992"/>
    <w:rsid w:val="006578EA"/>
    <w:rsid w:val="006613F8"/>
    <w:rsid w:val="006633FB"/>
    <w:rsid w:val="0066417C"/>
    <w:rsid w:val="006646F4"/>
    <w:rsid w:val="006650C2"/>
    <w:rsid w:val="00665AC1"/>
    <w:rsid w:val="00667115"/>
    <w:rsid w:val="00667435"/>
    <w:rsid w:val="00667732"/>
    <w:rsid w:val="0067001A"/>
    <w:rsid w:val="006700D6"/>
    <w:rsid w:val="00671B9A"/>
    <w:rsid w:val="0067200E"/>
    <w:rsid w:val="00673B51"/>
    <w:rsid w:val="0067486D"/>
    <w:rsid w:val="00675757"/>
    <w:rsid w:val="00676A3E"/>
    <w:rsid w:val="00676A85"/>
    <w:rsid w:val="00682F85"/>
    <w:rsid w:val="006844F1"/>
    <w:rsid w:val="006848F5"/>
    <w:rsid w:val="00684BA0"/>
    <w:rsid w:val="00685295"/>
    <w:rsid w:val="0068631B"/>
    <w:rsid w:val="00686456"/>
    <w:rsid w:val="00687C12"/>
    <w:rsid w:val="00687CE0"/>
    <w:rsid w:val="00690895"/>
    <w:rsid w:val="00692F32"/>
    <w:rsid w:val="006934DB"/>
    <w:rsid w:val="00693D69"/>
    <w:rsid w:val="00693EA8"/>
    <w:rsid w:val="006940BE"/>
    <w:rsid w:val="006948E1"/>
    <w:rsid w:val="00694C40"/>
    <w:rsid w:val="0069557B"/>
    <w:rsid w:val="006956D6"/>
    <w:rsid w:val="00695B75"/>
    <w:rsid w:val="00697D53"/>
    <w:rsid w:val="006A1795"/>
    <w:rsid w:val="006A4806"/>
    <w:rsid w:val="006A4958"/>
    <w:rsid w:val="006A4E4A"/>
    <w:rsid w:val="006A63EF"/>
    <w:rsid w:val="006B0484"/>
    <w:rsid w:val="006B1370"/>
    <w:rsid w:val="006B1C88"/>
    <w:rsid w:val="006B35D6"/>
    <w:rsid w:val="006B46E0"/>
    <w:rsid w:val="006B6EC7"/>
    <w:rsid w:val="006B6FD7"/>
    <w:rsid w:val="006C0CA9"/>
    <w:rsid w:val="006C1D2D"/>
    <w:rsid w:val="006C2684"/>
    <w:rsid w:val="006C31C5"/>
    <w:rsid w:val="006C348F"/>
    <w:rsid w:val="006C45A8"/>
    <w:rsid w:val="006C53B1"/>
    <w:rsid w:val="006C66A0"/>
    <w:rsid w:val="006C680E"/>
    <w:rsid w:val="006C789E"/>
    <w:rsid w:val="006C7923"/>
    <w:rsid w:val="006D0159"/>
    <w:rsid w:val="006D1093"/>
    <w:rsid w:val="006D1828"/>
    <w:rsid w:val="006D1EC6"/>
    <w:rsid w:val="006D2B17"/>
    <w:rsid w:val="006D3029"/>
    <w:rsid w:val="006D30A3"/>
    <w:rsid w:val="006D349C"/>
    <w:rsid w:val="006D49B9"/>
    <w:rsid w:val="006D6AF6"/>
    <w:rsid w:val="006D6C44"/>
    <w:rsid w:val="006D723E"/>
    <w:rsid w:val="006D75B5"/>
    <w:rsid w:val="006E2358"/>
    <w:rsid w:val="006E552F"/>
    <w:rsid w:val="006E5697"/>
    <w:rsid w:val="006E5707"/>
    <w:rsid w:val="006E7851"/>
    <w:rsid w:val="006E7928"/>
    <w:rsid w:val="006E7ACA"/>
    <w:rsid w:val="006E7CEE"/>
    <w:rsid w:val="006F0B8F"/>
    <w:rsid w:val="006F1537"/>
    <w:rsid w:val="006F2764"/>
    <w:rsid w:val="006F29F8"/>
    <w:rsid w:val="006F2EC9"/>
    <w:rsid w:val="006F5565"/>
    <w:rsid w:val="006F55A8"/>
    <w:rsid w:val="006F613F"/>
    <w:rsid w:val="006F664C"/>
    <w:rsid w:val="00700F74"/>
    <w:rsid w:val="00701244"/>
    <w:rsid w:val="00702795"/>
    <w:rsid w:val="00704164"/>
    <w:rsid w:val="007044C4"/>
    <w:rsid w:val="00705C04"/>
    <w:rsid w:val="00705C52"/>
    <w:rsid w:val="007102A8"/>
    <w:rsid w:val="0071081C"/>
    <w:rsid w:val="00710FA5"/>
    <w:rsid w:val="00711EC6"/>
    <w:rsid w:val="007126A3"/>
    <w:rsid w:val="00712D8C"/>
    <w:rsid w:val="00713843"/>
    <w:rsid w:val="007147AC"/>
    <w:rsid w:val="00714AB0"/>
    <w:rsid w:val="00714E59"/>
    <w:rsid w:val="00715374"/>
    <w:rsid w:val="00715759"/>
    <w:rsid w:val="007157B2"/>
    <w:rsid w:val="00716C53"/>
    <w:rsid w:val="00717F9A"/>
    <w:rsid w:val="007208E9"/>
    <w:rsid w:val="00720D1B"/>
    <w:rsid w:val="00722891"/>
    <w:rsid w:val="0072290E"/>
    <w:rsid w:val="00722E02"/>
    <w:rsid w:val="0072396F"/>
    <w:rsid w:val="007249E1"/>
    <w:rsid w:val="00727BD3"/>
    <w:rsid w:val="00727F37"/>
    <w:rsid w:val="00731980"/>
    <w:rsid w:val="007331A4"/>
    <w:rsid w:val="007334CC"/>
    <w:rsid w:val="007341C7"/>
    <w:rsid w:val="00734A09"/>
    <w:rsid w:val="00735062"/>
    <w:rsid w:val="007350F0"/>
    <w:rsid w:val="007352B0"/>
    <w:rsid w:val="00740926"/>
    <w:rsid w:val="007413B5"/>
    <w:rsid w:val="00741DF0"/>
    <w:rsid w:val="00743339"/>
    <w:rsid w:val="007439FF"/>
    <w:rsid w:val="00743CE9"/>
    <w:rsid w:val="00744385"/>
    <w:rsid w:val="00745026"/>
    <w:rsid w:val="0074547D"/>
    <w:rsid w:val="007461E4"/>
    <w:rsid w:val="00750365"/>
    <w:rsid w:val="00751650"/>
    <w:rsid w:val="007530DE"/>
    <w:rsid w:val="00754AF7"/>
    <w:rsid w:val="007556BF"/>
    <w:rsid w:val="00755A2C"/>
    <w:rsid w:val="00756DB7"/>
    <w:rsid w:val="00757050"/>
    <w:rsid w:val="007575E8"/>
    <w:rsid w:val="00760642"/>
    <w:rsid w:val="00761486"/>
    <w:rsid w:val="007624A2"/>
    <w:rsid w:val="007625E3"/>
    <w:rsid w:val="00763B72"/>
    <w:rsid w:val="00763CA1"/>
    <w:rsid w:val="007653C8"/>
    <w:rsid w:val="00767280"/>
    <w:rsid w:val="00770AD3"/>
    <w:rsid w:val="00771984"/>
    <w:rsid w:val="00771F9A"/>
    <w:rsid w:val="00772762"/>
    <w:rsid w:val="007728C1"/>
    <w:rsid w:val="00772C68"/>
    <w:rsid w:val="00773E4D"/>
    <w:rsid w:val="00774E78"/>
    <w:rsid w:val="007751AD"/>
    <w:rsid w:val="00775274"/>
    <w:rsid w:val="00775CF9"/>
    <w:rsid w:val="007764C7"/>
    <w:rsid w:val="00780DA2"/>
    <w:rsid w:val="00781417"/>
    <w:rsid w:val="007819A8"/>
    <w:rsid w:val="0078402C"/>
    <w:rsid w:val="0078476F"/>
    <w:rsid w:val="007851D6"/>
    <w:rsid w:val="007873D4"/>
    <w:rsid w:val="00787C42"/>
    <w:rsid w:val="00787D08"/>
    <w:rsid w:val="007909D7"/>
    <w:rsid w:val="0079171F"/>
    <w:rsid w:val="00792F20"/>
    <w:rsid w:val="007933C1"/>
    <w:rsid w:val="00794022"/>
    <w:rsid w:val="00794792"/>
    <w:rsid w:val="00794BB5"/>
    <w:rsid w:val="00795061"/>
    <w:rsid w:val="007954A9"/>
    <w:rsid w:val="00795B61"/>
    <w:rsid w:val="00796FC7"/>
    <w:rsid w:val="007A07D5"/>
    <w:rsid w:val="007A15F3"/>
    <w:rsid w:val="007A23C9"/>
    <w:rsid w:val="007A31AA"/>
    <w:rsid w:val="007A45AC"/>
    <w:rsid w:val="007A5876"/>
    <w:rsid w:val="007A61FC"/>
    <w:rsid w:val="007A65F2"/>
    <w:rsid w:val="007A6B7B"/>
    <w:rsid w:val="007A735C"/>
    <w:rsid w:val="007A77E7"/>
    <w:rsid w:val="007A7855"/>
    <w:rsid w:val="007A78EE"/>
    <w:rsid w:val="007A7D76"/>
    <w:rsid w:val="007B038B"/>
    <w:rsid w:val="007B1744"/>
    <w:rsid w:val="007B1EB8"/>
    <w:rsid w:val="007B3D3B"/>
    <w:rsid w:val="007B409E"/>
    <w:rsid w:val="007B5328"/>
    <w:rsid w:val="007B55E2"/>
    <w:rsid w:val="007B6F0C"/>
    <w:rsid w:val="007B7A81"/>
    <w:rsid w:val="007C02CE"/>
    <w:rsid w:val="007C08C4"/>
    <w:rsid w:val="007C23E0"/>
    <w:rsid w:val="007C3C89"/>
    <w:rsid w:val="007C435A"/>
    <w:rsid w:val="007C4A0D"/>
    <w:rsid w:val="007C5805"/>
    <w:rsid w:val="007C7359"/>
    <w:rsid w:val="007C7AEE"/>
    <w:rsid w:val="007D0993"/>
    <w:rsid w:val="007D1313"/>
    <w:rsid w:val="007D14C4"/>
    <w:rsid w:val="007D3584"/>
    <w:rsid w:val="007D5C7B"/>
    <w:rsid w:val="007D638E"/>
    <w:rsid w:val="007D73E8"/>
    <w:rsid w:val="007E0182"/>
    <w:rsid w:val="007E03F7"/>
    <w:rsid w:val="007E127E"/>
    <w:rsid w:val="007E1609"/>
    <w:rsid w:val="007E22C1"/>
    <w:rsid w:val="007E2ADB"/>
    <w:rsid w:val="007E34B6"/>
    <w:rsid w:val="007E3E53"/>
    <w:rsid w:val="007E5580"/>
    <w:rsid w:val="007E56C7"/>
    <w:rsid w:val="007E5A0D"/>
    <w:rsid w:val="007E5A62"/>
    <w:rsid w:val="007E741D"/>
    <w:rsid w:val="007E7702"/>
    <w:rsid w:val="007F03C8"/>
    <w:rsid w:val="007F0DEA"/>
    <w:rsid w:val="007F20FD"/>
    <w:rsid w:val="007F232C"/>
    <w:rsid w:val="007F38AF"/>
    <w:rsid w:val="007F3F2E"/>
    <w:rsid w:val="007F4218"/>
    <w:rsid w:val="007F4F9E"/>
    <w:rsid w:val="007F7DD4"/>
    <w:rsid w:val="008008BB"/>
    <w:rsid w:val="00801CF6"/>
    <w:rsid w:val="008022FC"/>
    <w:rsid w:val="00802B7E"/>
    <w:rsid w:val="00802F17"/>
    <w:rsid w:val="00803E84"/>
    <w:rsid w:val="008050C1"/>
    <w:rsid w:val="00806252"/>
    <w:rsid w:val="00806950"/>
    <w:rsid w:val="008072A3"/>
    <w:rsid w:val="008077A3"/>
    <w:rsid w:val="008105AA"/>
    <w:rsid w:val="00810FBA"/>
    <w:rsid w:val="008112CA"/>
    <w:rsid w:val="00811453"/>
    <w:rsid w:val="00812548"/>
    <w:rsid w:val="00812AC3"/>
    <w:rsid w:val="00814688"/>
    <w:rsid w:val="008151DF"/>
    <w:rsid w:val="0081553B"/>
    <w:rsid w:val="00815F5D"/>
    <w:rsid w:val="00816D1C"/>
    <w:rsid w:val="008179E9"/>
    <w:rsid w:val="00817C73"/>
    <w:rsid w:val="00820058"/>
    <w:rsid w:val="00820871"/>
    <w:rsid w:val="00820C44"/>
    <w:rsid w:val="008215C2"/>
    <w:rsid w:val="008244CE"/>
    <w:rsid w:val="00824D1D"/>
    <w:rsid w:val="008254AA"/>
    <w:rsid w:val="00825919"/>
    <w:rsid w:val="00826F00"/>
    <w:rsid w:val="00827863"/>
    <w:rsid w:val="0083005F"/>
    <w:rsid w:val="00830463"/>
    <w:rsid w:val="00831064"/>
    <w:rsid w:val="00831D08"/>
    <w:rsid w:val="00831DC9"/>
    <w:rsid w:val="00831F84"/>
    <w:rsid w:val="00832ACB"/>
    <w:rsid w:val="0083302F"/>
    <w:rsid w:val="00834078"/>
    <w:rsid w:val="0083459E"/>
    <w:rsid w:val="0083633D"/>
    <w:rsid w:val="008404D7"/>
    <w:rsid w:val="00840E0E"/>
    <w:rsid w:val="008411EC"/>
    <w:rsid w:val="00841218"/>
    <w:rsid w:val="008425DD"/>
    <w:rsid w:val="00842FCC"/>
    <w:rsid w:val="0084327C"/>
    <w:rsid w:val="0084459D"/>
    <w:rsid w:val="008447B8"/>
    <w:rsid w:val="008447DF"/>
    <w:rsid w:val="008450E2"/>
    <w:rsid w:val="00845828"/>
    <w:rsid w:val="00845BC8"/>
    <w:rsid w:val="00845FFB"/>
    <w:rsid w:val="008460DE"/>
    <w:rsid w:val="008512C2"/>
    <w:rsid w:val="00852149"/>
    <w:rsid w:val="008524CF"/>
    <w:rsid w:val="008538F0"/>
    <w:rsid w:val="0085534C"/>
    <w:rsid w:val="0085782A"/>
    <w:rsid w:val="00861778"/>
    <w:rsid w:val="00861E48"/>
    <w:rsid w:val="008627A0"/>
    <w:rsid w:val="00863FDE"/>
    <w:rsid w:val="008642B5"/>
    <w:rsid w:val="00864331"/>
    <w:rsid w:val="008655F3"/>
    <w:rsid w:val="00866504"/>
    <w:rsid w:val="008673C9"/>
    <w:rsid w:val="00867771"/>
    <w:rsid w:val="00870E29"/>
    <w:rsid w:val="0087319E"/>
    <w:rsid w:val="00874C22"/>
    <w:rsid w:val="008751B0"/>
    <w:rsid w:val="0087592D"/>
    <w:rsid w:val="00876392"/>
    <w:rsid w:val="00877153"/>
    <w:rsid w:val="00877ECE"/>
    <w:rsid w:val="008802CE"/>
    <w:rsid w:val="00881AB1"/>
    <w:rsid w:val="00883EF7"/>
    <w:rsid w:val="00884142"/>
    <w:rsid w:val="00884D7E"/>
    <w:rsid w:val="0088564B"/>
    <w:rsid w:val="008858EC"/>
    <w:rsid w:val="00887039"/>
    <w:rsid w:val="0088759B"/>
    <w:rsid w:val="00890C34"/>
    <w:rsid w:val="00891DE3"/>
    <w:rsid w:val="00891F1B"/>
    <w:rsid w:val="00893E30"/>
    <w:rsid w:val="0089444E"/>
    <w:rsid w:val="00897262"/>
    <w:rsid w:val="008972BD"/>
    <w:rsid w:val="0089784D"/>
    <w:rsid w:val="008A14C1"/>
    <w:rsid w:val="008A3785"/>
    <w:rsid w:val="008A4AF5"/>
    <w:rsid w:val="008A7551"/>
    <w:rsid w:val="008B0E0A"/>
    <w:rsid w:val="008B177D"/>
    <w:rsid w:val="008B25DF"/>
    <w:rsid w:val="008B3EE6"/>
    <w:rsid w:val="008B547C"/>
    <w:rsid w:val="008B7126"/>
    <w:rsid w:val="008B73F9"/>
    <w:rsid w:val="008C05AC"/>
    <w:rsid w:val="008C0C52"/>
    <w:rsid w:val="008C0FD7"/>
    <w:rsid w:val="008C32EC"/>
    <w:rsid w:val="008C383B"/>
    <w:rsid w:val="008C3A90"/>
    <w:rsid w:val="008C436C"/>
    <w:rsid w:val="008C5179"/>
    <w:rsid w:val="008C5AAA"/>
    <w:rsid w:val="008C5C59"/>
    <w:rsid w:val="008C5E54"/>
    <w:rsid w:val="008C67F3"/>
    <w:rsid w:val="008C712B"/>
    <w:rsid w:val="008D0462"/>
    <w:rsid w:val="008D289E"/>
    <w:rsid w:val="008D2AA6"/>
    <w:rsid w:val="008D2D02"/>
    <w:rsid w:val="008D36AD"/>
    <w:rsid w:val="008D3BCC"/>
    <w:rsid w:val="008D3C7F"/>
    <w:rsid w:val="008D5853"/>
    <w:rsid w:val="008D7581"/>
    <w:rsid w:val="008D7879"/>
    <w:rsid w:val="008E1213"/>
    <w:rsid w:val="008E233B"/>
    <w:rsid w:val="008E44F5"/>
    <w:rsid w:val="008E4522"/>
    <w:rsid w:val="008E4A88"/>
    <w:rsid w:val="008E4DFD"/>
    <w:rsid w:val="008E566A"/>
    <w:rsid w:val="008E5D58"/>
    <w:rsid w:val="008E6BE3"/>
    <w:rsid w:val="008E6D0A"/>
    <w:rsid w:val="008E72E3"/>
    <w:rsid w:val="008E7721"/>
    <w:rsid w:val="008F0F30"/>
    <w:rsid w:val="008F1122"/>
    <w:rsid w:val="008F26F0"/>
    <w:rsid w:val="008F3034"/>
    <w:rsid w:val="008F53B8"/>
    <w:rsid w:val="008F61C2"/>
    <w:rsid w:val="009019CF"/>
    <w:rsid w:val="00901F97"/>
    <w:rsid w:val="009058FC"/>
    <w:rsid w:val="0090681E"/>
    <w:rsid w:val="0090782C"/>
    <w:rsid w:val="00907A5D"/>
    <w:rsid w:val="00910451"/>
    <w:rsid w:val="00912266"/>
    <w:rsid w:val="00912602"/>
    <w:rsid w:val="00912B95"/>
    <w:rsid w:val="009135EE"/>
    <w:rsid w:val="00913749"/>
    <w:rsid w:val="00913D33"/>
    <w:rsid w:val="00914CE9"/>
    <w:rsid w:val="00916630"/>
    <w:rsid w:val="00916A71"/>
    <w:rsid w:val="00917FB1"/>
    <w:rsid w:val="00920858"/>
    <w:rsid w:val="00921489"/>
    <w:rsid w:val="009217AB"/>
    <w:rsid w:val="0092229D"/>
    <w:rsid w:val="00922507"/>
    <w:rsid w:val="0092365C"/>
    <w:rsid w:val="00923923"/>
    <w:rsid w:val="00924195"/>
    <w:rsid w:val="00924743"/>
    <w:rsid w:val="00925A60"/>
    <w:rsid w:val="00926634"/>
    <w:rsid w:val="00926D27"/>
    <w:rsid w:val="00926F9B"/>
    <w:rsid w:val="00927476"/>
    <w:rsid w:val="00927FD3"/>
    <w:rsid w:val="009305C9"/>
    <w:rsid w:val="00931468"/>
    <w:rsid w:val="0093204C"/>
    <w:rsid w:val="00932FC6"/>
    <w:rsid w:val="00933A3E"/>
    <w:rsid w:val="00933E81"/>
    <w:rsid w:val="00934927"/>
    <w:rsid w:val="00934D8C"/>
    <w:rsid w:val="00935D9C"/>
    <w:rsid w:val="009366C2"/>
    <w:rsid w:val="009371DB"/>
    <w:rsid w:val="0094118A"/>
    <w:rsid w:val="00941E17"/>
    <w:rsid w:val="009436C9"/>
    <w:rsid w:val="00943999"/>
    <w:rsid w:val="0094584E"/>
    <w:rsid w:val="00946C1A"/>
    <w:rsid w:val="00946D3D"/>
    <w:rsid w:val="009511DE"/>
    <w:rsid w:val="009547DD"/>
    <w:rsid w:val="00954C26"/>
    <w:rsid w:val="0095566A"/>
    <w:rsid w:val="009557CB"/>
    <w:rsid w:val="0095634D"/>
    <w:rsid w:val="00956F8F"/>
    <w:rsid w:val="009629F5"/>
    <w:rsid w:val="0096371E"/>
    <w:rsid w:val="00964848"/>
    <w:rsid w:val="00964916"/>
    <w:rsid w:val="009654EE"/>
    <w:rsid w:val="00966407"/>
    <w:rsid w:val="00966BE1"/>
    <w:rsid w:val="0097052A"/>
    <w:rsid w:val="0097135B"/>
    <w:rsid w:val="009719C5"/>
    <w:rsid w:val="00971CC7"/>
    <w:rsid w:val="009723B5"/>
    <w:rsid w:val="00972C67"/>
    <w:rsid w:val="00972F4F"/>
    <w:rsid w:val="00973903"/>
    <w:rsid w:val="00973C46"/>
    <w:rsid w:val="009741D8"/>
    <w:rsid w:val="00974384"/>
    <w:rsid w:val="0097440B"/>
    <w:rsid w:val="009756B1"/>
    <w:rsid w:val="009767EC"/>
    <w:rsid w:val="009776C5"/>
    <w:rsid w:val="00980014"/>
    <w:rsid w:val="00980543"/>
    <w:rsid w:val="009808C1"/>
    <w:rsid w:val="00981C01"/>
    <w:rsid w:val="00981E8A"/>
    <w:rsid w:val="0098248C"/>
    <w:rsid w:val="00983003"/>
    <w:rsid w:val="00983588"/>
    <w:rsid w:val="00984074"/>
    <w:rsid w:val="0098462C"/>
    <w:rsid w:val="00985B00"/>
    <w:rsid w:val="00985B53"/>
    <w:rsid w:val="00985BEB"/>
    <w:rsid w:val="0098706A"/>
    <w:rsid w:val="00991829"/>
    <w:rsid w:val="00992B0F"/>
    <w:rsid w:val="00992EC3"/>
    <w:rsid w:val="00993C5F"/>
    <w:rsid w:val="009941A1"/>
    <w:rsid w:val="009943DD"/>
    <w:rsid w:val="00994CE5"/>
    <w:rsid w:val="00995277"/>
    <w:rsid w:val="009A0019"/>
    <w:rsid w:val="009A1683"/>
    <w:rsid w:val="009A2796"/>
    <w:rsid w:val="009A384B"/>
    <w:rsid w:val="009A3DF7"/>
    <w:rsid w:val="009A4114"/>
    <w:rsid w:val="009A4676"/>
    <w:rsid w:val="009A48E8"/>
    <w:rsid w:val="009A4FD1"/>
    <w:rsid w:val="009A5AAB"/>
    <w:rsid w:val="009A612F"/>
    <w:rsid w:val="009A6B5A"/>
    <w:rsid w:val="009A7ED9"/>
    <w:rsid w:val="009B0696"/>
    <w:rsid w:val="009B0C8F"/>
    <w:rsid w:val="009B16AB"/>
    <w:rsid w:val="009B1D0F"/>
    <w:rsid w:val="009B1F62"/>
    <w:rsid w:val="009B4CD6"/>
    <w:rsid w:val="009B6205"/>
    <w:rsid w:val="009B69EB"/>
    <w:rsid w:val="009B6C0E"/>
    <w:rsid w:val="009B79FC"/>
    <w:rsid w:val="009B7E0F"/>
    <w:rsid w:val="009C10D4"/>
    <w:rsid w:val="009C1ECC"/>
    <w:rsid w:val="009C1FE0"/>
    <w:rsid w:val="009C211A"/>
    <w:rsid w:val="009C2993"/>
    <w:rsid w:val="009C2CC8"/>
    <w:rsid w:val="009C3F5D"/>
    <w:rsid w:val="009C4C32"/>
    <w:rsid w:val="009C52DF"/>
    <w:rsid w:val="009C64FE"/>
    <w:rsid w:val="009C6B26"/>
    <w:rsid w:val="009C7752"/>
    <w:rsid w:val="009D0F0A"/>
    <w:rsid w:val="009D15F5"/>
    <w:rsid w:val="009D2679"/>
    <w:rsid w:val="009D2DB2"/>
    <w:rsid w:val="009D43CE"/>
    <w:rsid w:val="009D48BC"/>
    <w:rsid w:val="009D4B11"/>
    <w:rsid w:val="009D6451"/>
    <w:rsid w:val="009D6794"/>
    <w:rsid w:val="009D7DDB"/>
    <w:rsid w:val="009E1B09"/>
    <w:rsid w:val="009E234D"/>
    <w:rsid w:val="009E2E67"/>
    <w:rsid w:val="009E360C"/>
    <w:rsid w:val="009E3833"/>
    <w:rsid w:val="009E4AEB"/>
    <w:rsid w:val="009E5FB8"/>
    <w:rsid w:val="009E7E16"/>
    <w:rsid w:val="009F046C"/>
    <w:rsid w:val="009F0659"/>
    <w:rsid w:val="009F2A56"/>
    <w:rsid w:val="009F3B61"/>
    <w:rsid w:val="009F68E4"/>
    <w:rsid w:val="00A0019A"/>
    <w:rsid w:val="00A0057E"/>
    <w:rsid w:val="00A01A96"/>
    <w:rsid w:val="00A02110"/>
    <w:rsid w:val="00A0225B"/>
    <w:rsid w:val="00A027BC"/>
    <w:rsid w:val="00A028CC"/>
    <w:rsid w:val="00A02A2A"/>
    <w:rsid w:val="00A02D03"/>
    <w:rsid w:val="00A038EC"/>
    <w:rsid w:val="00A03FEA"/>
    <w:rsid w:val="00A0449F"/>
    <w:rsid w:val="00A0474C"/>
    <w:rsid w:val="00A04D11"/>
    <w:rsid w:val="00A07FA2"/>
    <w:rsid w:val="00A11C0D"/>
    <w:rsid w:val="00A12AB8"/>
    <w:rsid w:val="00A12EB6"/>
    <w:rsid w:val="00A139C7"/>
    <w:rsid w:val="00A15880"/>
    <w:rsid w:val="00A15CA5"/>
    <w:rsid w:val="00A15E26"/>
    <w:rsid w:val="00A16C2D"/>
    <w:rsid w:val="00A17680"/>
    <w:rsid w:val="00A17FEB"/>
    <w:rsid w:val="00A2047B"/>
    <w:rsid w:val="00A204B5"/>
    <w:rsid w:val="00A2092B"/>
    <w:rsid w:val="00A20970"/>
    <w:rsid w:val="00A20F2A"/>
    <w:rsid w:val="00A211C5"/>
    <w:rsid w:val="00A21B7A"/>
    <w:rsid w:val="00A222C6"/>
    <w:rsid w:val="00A227B4"/>
    <w:rsid w:val="00A22B2D"/>
    <w:rsid w:val="00A230F8"/>
    <w:rsid w:val="00A23C52"/>
    <w:rsid w:val="00A248B0"/>
    <w:rsid w:val="00A2534F"/>
    <w:rsid w:val="00A25A7A"/>
    <w:rsid w:val="00A27AB3"/>
    <w:rsid w:val="00A30C51"/>
    <w:rsid w:val="00A30E00"/>
    <w:rsid w:val="00A3130B"/>
    <w:rsid w:val="00A3172A"/>
    <w:rsid w:val="00A319E6"/>
    <w:rsid w:val="00A31FF1"/>
    <w:rsid w:val="00A326AF"/>
    <w:rsid w:val="00A3277F"/>
    <w:rsid w:val="00A3397C"/>
    <w:rsid w:val="00A353C7"/>
    <w:rsid w:val="00A3547C"/>
    <w:rsid w:val="00A35C03"/>
    <w:rsid w:val="00A40282"/>
    <w:rsid w:val="00A4097D"/>
    <w:rsid w:val="00A4100E"/>
    <w:rsid w:val="00A412E8"/>
    <w:rsid w:val="00A41584"/>
    <w:rsid w:val="00A42DCE"/>
    <w:rsid w:val="00A432ED"/>
    <w:rsid w:val="00A457D4"/>
    <w:rsid w:val="00A45ADE"/>
    <w:rsid w:val="00A45D34"/>
    <w:rsid w:val="00A465B8"/>
    <w:rsid w:val="00A505B3"/>
    <w:rsid w:val="00A50776"/>
    <w:rsid w:val="00A51724"/>
    <w:rsid w:val="00A51D45"/>
    <w:rsid w:val="00A51E19"/>
    <w:rsid w:val="00A51E1F"/>
    <w:rsid w:val="00A522E4"/>
    <w:rsid w:val="00A534D3"/>
    <w:rsid w:val="00A53754"/>
    <w:rsid w:val="00A54227"/>
    <w:rsid w:val="00A561D9"/>
    <w:rsid w:val="00A56871"/>
    <w:rsid w:val="00A56AB9"/>
    <w:rsid w:val="00A571A4"/>
    <w:rsid w:val="00A57A05"/>
    <w:rsid w:val="00A600B9"/>
    <w:rsid w:val="00A610B8"/>
    <w:rsid w:val="00A61F01"/>
    <w:rsid w:val="00A627E5"/>
    <w:rsid w:val="00A62842"/>
    <w:rsid w:val="00A62A16"/>
    <w:rsid w:val="00A63BF0"/>
    <w:rsid w:val="00A66470"/>
    <w:rsid w:val="00A671E9"/>
    <w:rsid w:val="00A7002C"/>
    <w:rsid w:val="00A705A6"/>
    <w:rsid w:val="00A705B1"/>
    <w:rsid w:val="00A709EE"/>
    <w:rsid w:val="00A7107C"/>
    <w:rsid w:val="00A710C0"/>
    <w:rsid w:val="00A71136"/>
    <w:rsid w:val="00A71493"/>
    <w:rsid w:val="00A715BB"/>
    <w:rsid w:val="00A715C6"/>
    <w:rsid w:val="00A72DE1"/>
    <w:rsid w:val="00A73441"/>
    <w:rsid w:val="00A742F5"/>
    <w:rsid w:val="00A74DEB"/>
    <w:rsid w:val="00A7538C"/>
    <w:rsid w:val="00A756C8"/>
    <w:rsid w:val="00A758C8"/>
    <w:rsid w:val="00A75ADA"/>
    <w:rsid w:val="00A76D06"/>
    <w:rsid w:val="00A77039"/>
    <w:rsid w:val="00A7796A"/>
    <w:rsid w:val="00A80A77"/>
    <w:rsid w:val="00A813A8"/>
    <w:rsid w:val="00A827A4"/>
    <w:rsid w:val="00A836AE"/>
    <w:rsid w:val="00A8382B"/>
    <w:rsid w:val="00A845A0"/>
    <w:rsid w:val="00A8469E"/>
    <w:rsid w:val="00A9076B"/>
    <w:rsid w:val="00A90CCF"/>
    <w:rsid w:val="00A92921"/>
    <w:rsid w:val="00A92B82"/>
    <w:rsid w:val="00A93288"/>
    <w:rsid w:val="00A94745"/>
    <w:rsid w:val="00A95293"/>
    <w:rsid w:val="00A95AD5"/>
    <w:rsid w:val="00A96C91"/>
    <w:rsid w:val="00A9710F"/>
    <w:rsid w:val="00A97870"/>
    <w:rsid w:val="00AA00D1"/>
    <w:rsid w:val="00AA050F"/>
    <w:rsid w:val="00AA1DFC"/>
    <w:rsid w:val="00AA299C"/>
    <w:rsid w:val="00AA3DFA"/>
    <w:rsid w:val="00AA4C51"/>
    <w:rsid w:val="00AA606F"/>
    <w:rsid w:val="00AA6F61"/>
    <w:rsid w:val="00AA779D"/>
    <w:rsid w:val="00AB0022"/>
    <w:rsid w:val="00AB05A4"/>
    <w:rsid w:val="00AB16D1"/>
    <w:rsid w:val="00AB2BBF"/>
    <w:rsid w:val="00AB33AA"/>
    <w:rsid w:val="00AB3E34"/>
    <w:rsid w:val="00AB52AF"/>
    <w:rsid w:val="00AB6810"/>
    <w:rsid w:val="00AB68EF"/>
    <w:rsid w:val="00AC0B84"/>
    <w:rsid w:val="00AC20CC"/>
    <w:rsid w:val="00AC2CD1"/>
    <w:rsid w:val="00AC40C4"/>
    <w:rsid w:val="00AC54F6"/>
    <w:rsid w:val="00AC68AF"/>
    <w:rsid w:val="00AC74AF"/>
    <w:rsid w:val="00AC7BDC"/>
    <w:rsid w:val="00AD07AA"/>
    <w:rsid w:val="00AD0C5E"/>
    <w:rsid w:val="00AD1BA5"/>
    <w:rsid w:val="00AD1C05"/>
    <w:rsid w:val="00AD1F84"/>
    <w:rsid w:val="00AD26D8"/>
    <w:rsid w:val="00AD30D9"/>
    <w:rsid w:val="00AD549F"/>
    <w:rsid w:val="00AD57D2"/>
    <w:rsid w:val="00AD65AE"/>
    <w:rsid w:val="00AD73DF"/>
    <w:rsid w:val="00AE050F"/>
    <w:rsid w:val="00AE0B50"/>
    <w:rsid w:val="00AE11C5"/>
    <w:rsid w:val="00AE34E2"/>
    <w:rsid w:val="00AE48C9"/>
    <w:rsid w:val="00AE4DB6"/>
    <w:rsid w:val="00AE5948"/>
    <w:rsid w:val="00AE5AC3"/>
    <w:rsid w:val="00AE5F55"/>
    <w:rsid w:val="00AE65BC"/>
    <w:rsid w:val="00AE7418"/>
    <w:rsid w:val="00AF0257"/>
    <w:rsid w:val="00AF09E8"/>
    <w:rsid w:val="00AF1078"/>
    <w:rsid w:val="00AF1C4D"/>
    <w:rsid w:val="00AF2521"/>
    <w:rsid w:val="00AF34EE"/>
    <w:rsid w:val="00AF3906"/>
    <w:rsid w:val="00AF3EC7"/>
    <w:rsid w:val="00AF62A9"/>
    <w:rsid w:val="00AF685C"/>
    <w:rsid w:val="00B0066F"/>
    <w:rsid w:val="00B0095B"/>
    <w:rsid w:val="00B00F19"/>
    <w:rsid w:val="00B02E90"/>
    <w:rsid w:val="00B03578"/>
    <w:rsid w:val="00B03C43"/>
    <w:rsid w:val="00B04048"/>
    <w:rsid w:val="00B04324"/>
    <w:rsid w:val="00B045D9"/>
    <w:rsid w:val="00B0637C"/>
    <w:rsid w:val="00B0661F"/>
    <w:rsid w:val="00B10C21"/>
    <w:rsid w:val="00B11D67"/>
    <w:rsid w:val="00B11DC6"/>
    <w:rsid w:val="00B132AA"/>
    <w:rsid w:val="00B135B0"/>
    <w:rsid w:val="00B13D4D"/>
    <w:rsid w:val="00B145DC"/>
    <w:rsid w:val="00B15C6E"/>
    <w:rsid w:val="00B15EB5"/>
    <w:rsid w:val="00B165B1"/>
    <w:rsid w:val="00B16CDC"/>
    <w:rsid w:val="00B17CEF"/>
    <w:rsid w:val="00B20337"/>
    <w:rsid w:val="00B20E5C"/>
    <w:rsid w:val="00B22FF8"/>
    <w:rsid w:val="00B23834"/>
    <w:rsid w:val="00B2442E"/>
    <w:rsid w:val="00B2475F"/>
    <w:rsid w:val="00B24781"/>
    <w:rsid w:val="00B24B1E"/>
    <w:rsid w:val="00B2512E"/>
    <w:rsid w:val="00B26BB4"/>
    <w:rsid w:val="00B26EB4"/>
    <w:rsid w:val="00B26FE6"/>
    <w:rsid w:val="00B27E9F"/>
    <w:rsid w:val="00B300B4"/>
    <w:rsid w:val="00B31578"/>
    <w:rsid w:val="00B32FCC"/>
    <w:rsid w:val="00B33320"/>
    <w:rsid w:val="00B33BEB"/>
    <w:rsid w:val="00B34590"/>
    <w:rsid w:val="00B355E2"/>
    <w:rsid w:val="00B35DB9"/>
    <w:rsid w:val="00B36051"/>
    <w:rsid w:val="00B365C3"/>
    <w:rsid w:val="00B365CC"/>
    <w:rsid w:val="00B3709F"/>
    <w:rsid w:val="00B37777"/>
    <w:rsid w:val="00B37E43"/>
    <w:rsid w:val="00B40F15"/>
    <w:rsid w:val="00B41508"/>
    <w:rsid w:val="00B42062"/>
    <w:rsid w:val="00B4676E"/>
    <w:rsid w:val="00B47092"/>
    <w:rsid w:val="00B5024F"/>
    <w:rsid w:val="00B52103"/>
    <w:rsid w:val="00B522AC"/>
    <w:rsid w:val="00B52F2F"/>
    <w:rsid w:val="00B53495"/>
    <w:rsid w:val="00B54A65"/>
    <w:rsid w:val="00B55581"/>
    <w:rsid w:val="00B55D0A"/>
    <w:rsid w:val="00B56740"/>
    <w:rsid w:val="00B5691D"/>
    <w:rsid w:val="00B573E4"/>
    <w:rsid w:val="00B60D62"/>
    <w:rsid w:val="00B610BD"/>
    <w:rsid w:val="00B61E63"/>
    <w:rsid w:val="00B61E83"/>
    <w:rsid w:val="00B62265"/>
    <w:rsid w:val="00B637FB"/>
    <w:rsid w:val="00B64321"/>
    <w:rsid w:val="00B64922"/>
    <w:rsid w:val="00B64A06"/>
    <w:rsid w:val="00B64B62"/>
    <w:rsid w:val="00B64BEA"/>
    <w:rsid w:val="00B64EFD"/>
    <w:rsid w:val="00B65862"/>
    <w:rsid w:val="00B664B1"/>
    <w:rsid w:val="00B6768F"/>
    <w:rsid w:val="00B67983"/>
    <w:rsid w:val="00B703F7"/>
    <w:rsid w:val="00B707E5"/>
    <w:rsid w:val="00B729AF"/>
    <w:rsid w:val="00B73D33"/>
    <w:rsid w:val="00B73FE0"/>
    <w:rsid w:val="00B7508B"/>
    <w:rsid w:val="00B773F9"/>
    <w:rsid w:val="00B774F5"/>
    <w:rsid w:val="00B8026F"/>
    <w:rsid w:val="00B80FEB"/>
    <w:rsid w:val="00B8152D"/>
    <w:rsid w:val="00B81D95"/>
    <w:rsid w:val="00B82056"/>
    <w:rsid w:val="00B83F21"/>
    <w:rsid w:val="00B84E3E"/>
    <w:rsid w:val="00B85C72"/>
    <w:rsid w:val="00B90656"/>
    <w:rsid w:val="00B90DF7"/>
    <w:rsid w:val="00B91791"/>
    <w:rsid w:val="00B91A79"/>
    <w:rsid w:val="00B91F79"/>
    <w:rsid w:val="00B925C0"/>
    <w:rsid w:val="00B94172"/>
    <w:rsid w:val="00B947B6"/>
    <w:rsid w:val="00B95D33"/>
    <w:rsid w:val="00B95FA5"/>
    <w:rsid w:val="00B96626"/>
    <w:rsid w:val="00B974DA"/>
    <w:rsid w:val="00BA0249"/>
    <w:rsid w:val="00BA06B5"/>
    <w:rsid w:val="00BA1055"/>
    <w:rsid w:val="00BA17F5"/>
    <w:rsid w:val="00BA1D31"/>
    <w:rsid w:val="00BA1DC7"/>
    <w:rsid w:val="00BA23C7"/>
    <w:rsid w:val="00BA23D4"/>
    <w:rsid w:val="00BA29A6"/>
    <w:rsid w:val="00BA41DC"/>
    <w:rsid w:val="00BA4C1A"/>
    <w:rsid w:val="00BA4FB3"/>
    <w:rsid w:val="00BA5635"/>
    <w:rsid w:val="00BA5791"/>
    <w:rsid w:val="00BA689A"/>
    <w:rsid w:val="00BA7B81"/>
    <w:rsid w:val="00BB01F6"/>
    <w:rsid w:val="00BB457F"/>
    <w:rsid w:val="00BB66A4"/>
    <w:rsid w:val="00BB7101"/>
    <w:rsid w:val="00BC0649"/>
    <w:rsid w:val="00BC2018"/>
    <w:rsid w:val="00BC2D43"/>
    <w:rsid w:val="00BC32C0"/>
    <w:rsid w:val="00BC3BAA"/>
    <w:rsid w:val="00BC5B9B"/>
    <w:rsid w:val="00BC6032"/>
    <w:rsid w:val="00BC60C3"/>
    <w:rsid w:val="00BC6855"/>
    <w:rsid w:val="00BC7A6E"/>
    <w:rsid w:val="00BC7B66"/>
    <w:rsid w:val="00BD0283"/>
    <w:rsid w:val="00BD1802"/>
    <w:rsid w:val="00BD1849"/>
    <w:rsid w:val="00BD18B2"/>
    <w:rsid w:val="00BD3501"/>
    <w:rsid w:val="00BD41D6"/>
    <w:rsid w:val="00BD50FD"/>
    <w:rsid w:val="00BD5CF9"/>
    <w:rsid w:val="00BE008D"/>
    <w:rsid w:val="00BE0488"/>
    <w:rsid w:val="00BE1B65"/>
    <w:rsid w:val="00BE1CE7"/>
    <w:rsid w:val="00BE2304"/>
    <w:rsid w:val="00BE25FC"/>
    <w:rsid w:val="00BE4371"/>
    <w:rsid w:val="00BE478F"/>
    <w:rsid w:val="00BE5889"/>
    <w:rsid w:val="00BE7291"/>
    <w:rsid w:val="00BE793A"/>
    <w:rsid w:val="00BF0BE8"/>
    <w:rsid w:val="00BF1F3B"/>
    <w:rsid w:val="00BF383C"/>
    <w:rsid w:val="00BF4099"/>
    <w:rsid w:val="00BF4481"/>
    <w:rsid w:val="00BF6954"/>
    <w:rsid w:val="00C006D1"/>
    <w:rsid w:val="00C01145"/>
    <w:rsid w:val="00C014BD"/>
    <w:rsid w:val="00C01F7D"/>
    <w:rsid w:val="00C0201B"/>
    <w:rsid w:val="00C0338B"/>
    <w:rsid w:val="00C04452"/>
    <w:rsid w:val="00C047D1"/>
    <w:rsid w:val="00C0523A"/>
    <w:rsid w:val="00C06CCC"/>
    <w:rsid w:val="00C070AA"/>
    <w:rsid w:val="00C07CE7"/>
    <w:rsid w:val="00C11670"/>
    <w:rsid w:val="00C11FCC"/>
    <w:rsid w:val="00C120C2"/>
    <w:rsid w:val="00C1225E"/>
    <w:rsid w:val="00C12DB6"/>
    <w:rsid w:val="00C13717"/>
    <w:rsid w:val="00C149A7"/>
    <w:rsid w:val="00C1681F"/>
    <w:rsid w:val="00C178CF"/>
    <w:rsid w:val="00C178F9"/>
    <w:rsid w:val="00C17DAA"/>
    <w:rsid w:val="00C20020"/>
    <w:rsid w:val="00C2022C"/>
    <w:rsid w:val="00C21386"/>
    <w:rsid w:val="00C2288F"/>
    <w:rsid w:val="00C23B37"/>
    <w:rsid w:val="00C24C78"/>
    <w:rsid w:val="00C261DD"/>
    <w:rsid w:val="00C2634E"/>
    <w:rsid w:val="00C272D9"/>
    <w:rsid w:val="00C3088E"/>
    <w:rsid w:val="00C30C17"/>
    <w:rsid w:val="00C3146A"/>
    <w:rsid w:val="00C31998"/>
    <w:rsid w:val="00C32EB9"/>
    <w:rsid w:val="00C34A9D"/>
    <w:rsid w:val="00C34C22"/>
    <w:rsid w:val="00C3517D"/>
    <w:rsid w:val="00C35499"/>
    <w:rsid w:val="00C35E96"/>
    <w:rsid w:val="00C36FDB"/>
    <w:rsid w:val="00C40191"/>
    <w:rsid w:val="00C40829"/>
    <w:rsid w:val="00C409BA"/>
    <w:rsid w:val="00C40A1B"/>
    <w:rsid w:val="00C40E5F"/>
    <w:rsid w:val="00C42A97"/>
    <w:rsid w:val="00C43302"/>
    <w:rsid w:val="00C43A62"/>
    <w:rsid w:val="00C45B1D"/>
    <w:rsid w:val="00C45DDF"/>
    <w:rsid w:val="00C461D4"/>
    <w:rsid w:val="00C466BC"/>
    <w:rsid w:val="00C4725D"/>
    <w:rsid w:val="00C502B3"/>
    <w:rsid w:val="00C50A30"/>
    <w:rsid w:val="00C50B57"/>
    <w:rsid w:val="00C51770"/>
    <w:rsid w:val="00C51DFC"/>
    <w:rsid w:val="00C52153"/>
    <w:rsid w:val="00C52485"/>
    <w:rsid w:val="00C53F83"/>
    <w:rsid w:val="00C5562A"/>
    <w:rsid w:val="00C57575"/>
    <w:rsid w:val="00C57CFA"/>
    <w:rsid w:val="00C601E2"/>
    <w:rsid w:val="00C60E62"/>
    <w:rsid w:val="00C6221B"/>
    <w:rsid w:val="00C64D87"/>
    <w:rsid w:val="00C65186"/>
    <w:rsid w:val="00C652F8"/>
    <w:rsid w:val="00C6638D"/>
    <w:rsid w:val="00C66672"/>
    <w:rsid w:val="00C66D15"/>
    <w:rsid w:val="00C6706B"/>
    <w:rsid w:val="00C70AE6"/>
    <w:rsid w:val="00C71317"/>
    <w:rsid w:val="00C7171C"/>
    <w:rsid w:val="00C72134"/>
    <w:rsid w:val="00C724B6"/>
    <w:rsid w:val="00C72CD1"/>
    <w:rsid w:val="00C73A27"/>
    <w:rsid w:val="00C74775"/>
    <w:rsid w:val="00C7481A"/>
    <w:rsid w:val="00C74A21"/>
    <w:rsid w:val="00C74B9F"/>
    <w:rsid w:val="00C74BBE"/>
    <w:rsid w:val="00C7568E"/>
    <w:rsid w:val="00C75910"/>
    <w:rsid w:val="00C76A57"/>
    <w:rsid w:val="00C77793"/>
    <w:rsid w:val="00C77D2F"/>
    <w:rsid w:val="00C80657"/>
    <w:rsid w:val="00C80F9D"/>
    <w:rsid w:val="00C8156D"/>
    <w:rsid w:val="00C8344C"/>
    <w:rsid w:val="00C83C97"/>
    <w:rsid w:val="00C84808"/>
    <w:rsid w:val="00C84BEC"/>
    <w:rsid w:val="00C8565A"/>
    <w:rsid w:val="00C8595C"/>
    <w:rsid w:val="00C86ED1"/>
    <w:rsid w:val="00C86EEE"/>
    <w:rsid w:val="00C87DD2"/>
    <w:rsid w:val="00C918F3"/>
    <w:rsid w:val="00C92447"/>
    <w:rsid w:val="00C92486"/>
    <w:rsid w:val="00C929EF"/>
    <w:rsid w:val="00C92F4B"/>
    <w:rsid w:val="00C94242"/>
    <w:rsid w:val="00C96938"/>
    <w:rsid w:val="00C970E1"/>
    <w:rsid w:val="00C97D96"/>
    <w:rsid w:val="00CA067F"/>
    <w:rsid w:val="00CA06E4"/>
    <w:rsid w:val="00CA0E54"/>
    <w:rsid w:val="00CA1B0B"/>
    <w:rsid w:val="00CA1E34"/>
    <w:rsid w:val="00CA2881"/>
    <w:rsid w:val="00CA2D1C"/>
    <w:rsid w:val="00CA2DFC"/>
    <w:rsid w:val="00CA309F"/>
    <w:rsid w:val="00CA3D1E"/>
    <w:rsid w:val="00CA49DB"/>
    <w:rsid w:val="00CA4D32"/>
    <w:rsid w:val="00CA573A"/>
    <w:rsid w:val="00CA6C15"/>
    <w:rsid w:val="00CA7233"/>
    <w:rsid w:val="00CB0613"/>
    <w:rsid w:val="00CB0A8B"/>
    <w:rsid w:val="00CB172F"/>
    <w:rsid w:val="00CB27E9"/>
    <w:rsid w:val="00CB2BCD"/>
    <w:rsid w:val="00CB345A"/>
    <w:rsid w:val="00CB4081"/>
    <w:rsid w:val="00CB4555"/>
    <w:rsid w:val="00CB46B5"/>
    <w:rsid w:val="00CB5106"/>
    <w:rsid w:val="00CB6D60"/>
    <w:rsid w:val="00CC2018"/>
    <w:rsid w:val="00CC25FD"/>
    <w:rsid w:val="00CC286F"/>
    <w:rsid w:val="00CC2B62"/>
    <w:rsid w:val="00CC2D49"/>
    <w:rsid w:val="00CC5C31"/>
    <w:rsid w:val="00CC5FBA"/>
    <w:rsid w:val="00CC64A0"/>
    <w:rsid w:val="00CC78BB"/>
    <w:rsid w:val="00CC78E4"/>
    <w:rsid w:val="00CD0D28"/>
    <w:rsid w:val="00CD1EA3"/>
    <w:rsid w:val="00CD2178"/>
    <w:rsid w:val="00CD3E5B"/>
    <w:rsid w:val="00CD4490"/>
    <w:rsid w:val="00CD49B9"/>
    <w:rsid w:val="00CD6168"/>
    <w:rsid w:val="00CD6949"/>
    <w:rsid w:val="00CD79E5"/>
    <w:rsid w:val="00CE0051"/>
    <w:rsid w:val="00CE0FB3"/>
    <w:rsid w:val="00CE131A"/>
    <w:rsid w:val="00CE1B7E"/>
    <w:rsid w:val="00CE2497"/>
    <w:rsid w:val="00CE29BC"/>
    <w:rsid w:val="00CE2D3C"/>
    <w:rsid w:val="00CE4059"/>
    <w:rsid w:val="00CE4109"/>
    <w:rsid w:val="00CE431C"/>
    <w:rsid w:val="00CE4BD6"/>
    <w:rsid w:val="00CE6163"/>
    <w:rsid w:val="00CE650A"/>
    <w:rsid w:val="00CE6B53"/>
    <w:rsid w:val="00CE6D99"/>
    <w:rsid w:val="00CE7AA2"/>
    <w:rsid w:val="00CF0089"/>
    <w:rsid w:val="00CF11AA"/>
    <w:rsid w:val="00CF1782"/>
    <w:rsid w:val="00CF296C"/>
    <w:rsid w:val="00CF29F2"/>
    <w:rsid w:val="00CF2F70"/>
    <w:rsid w:val="00D0139C"/>
    <w:rsid w:val="00D0393E"/>
    <w:rsid w:val="00D03B93"/>
    <w:rsid w:val="00D04810"/>
    <w:rsid w:val="00D048E4"/>
    <w:rsid w:val="00D0619F"/>
    <w:rsid w:val="00D0666F"/>
    <w:rsid w:val="00D06737"/>
    <w:rsid w:val="00D069BF"/>
    <w:rsid w:val="00D12761"/>
    <w:rsid w:val="00D13FDA"/>
    <w:rsid w:val="00D1584D"/>
    <w:rsid w:val="00D16724"/>
    <w:rsid w:val="00D1693F"/>
    <w:rsid w:val="00D16B55"/>
    <w:rsid w:val="00D16F08"/>
    <w:rsid w:val="00D17E6D"/>
    <w:rsid w:val="00D2164E"/>
    <w:rsid w:val="00D227C0"/>
    <w:rsid w:val="00D22B14"/>
    <w:rsid w:val="00D2323A"/>
    <w:rsid w:val="00D235C6"/>
    <w:rsid w:val="00D240AC"/>
    <w:rsid w:val="00D24265"/>
    <w:rsid w:val="00D24492"/>
    <w:rsid w:val="00D3028B"/>
    <w:rsid w:val="00D305B7"/>
    <w:rsid w:val="00D30A8B"/>
    <w:rsid w:val="00D31F86"/>
    <w:rsid w:val="00D32F5E"/>
    <w:rsid w:val="00D3403C"/>
    <w:rsid w:val="00D34A55"/>
    <w:rsid w:val="00D34ED4"/>
    <w:rsid w:val="00D359F5"/>
    <w:rsid w:val="00D42155"/>
    <w:rsid w:val="00D426B7"/>
    <w:rsid w:val="00D42BAB"/>
    <w:rsid w:val="00D45517"/>
    <w:rsid w:val="00D46FA2"/>
    <w:rsid w:val="00D50870"/>
    <w:rsid w:val="00D51F33"/>
    <w:rsid w:val="00D523DE"/>
    <w:rsid w:val="00D53C14"/>
    <w:rsid w:val="00D540D4"/>
    <w:rsid w:val="00D54793"/>
    <w:rsid w:val="00D55705"/>
    <w:rsid w:val="00D56612"/>
    <w:rsid w:val="00D56A54"/>
    <w:rsid w:val="00D578E2"/>
    <w:rsid w:val="00D57E06"/>
    <w:rsid w:val="00D6151C"/>
    <w:rsid w:val="00D62394"/>
    <w:rsid w:val="00D62436"/>
    <w:rsid w:val="00D62442"/>
    <w:rsid w:val="00D62903"/>
    <w:rsid w:val="00D63157"/>
    <w:rsid w:val="00D6315C"/>
    <w:rsid w:val="00D63392"/>
    <w:rsid w:val="00D6356D"/>
    <w:rsid w:val="00D63C6E"/>
    <w:rsid w:val="00D6403F"/>
    <w:rsid w:val="00D64418"/>
    <w:rsid w:val="00D645A0"/>
    <w:rsid w:val="00D67304"/>
    <w:rsid w:val="00D6784E"/>
    <w:rsid w:val="00D67B70"/>
    <w:rsid w:val="00D7022A"/>
    <w:rsid w:val="00D71969"/>
    <w:rsid w:val="00D71D0B"/>
    <w:rsid w:val="00D72F5A"/>
    <w:rsid w:val="00D742FB"/>
    <w:rsid w:val="00D750D5"/>
    <w:rsid w:val="00D769C2"/>
    <w:rsid w:val="00D77052"/>
    <w:rsid w:val="00D81796"/>
    <w:rsid w:val="00D82E45"/>
    <w:rsid w:val="00D83649"/>
    <w:rsid w:val="00D86154"/>
    <w:rsid w:val="00D86282"/>
    <w:rsid w:val="00D86804"/>
    <w:rsid w:val="00D901CF"/>
    <w:rsid w:val="00D91B02"/>
    <w:rsid w:val="00D92DF3"/>
    <w:rsid w:val="00D9501B"/>
    <w:rsid w:val="00D950B6"/>
    <w:rsid w:val="00D96371"/>
    <w:rsid w:val="00D9732B"/>
    <w:rsid w:val="00D97E6C"/>
    <w:rsid w:val="00DA0C3E"/>
    <w:rsid w:val="00DA5163"/>
    <w:rsid w:val="00DA5C69"/>
    <w:rsid w:val="00DA6EC3"/>
    <w:rsid w:val="00DA737D"/>
    <w:rsid w:val="00DB01CF"/>
    <w:rsid w:val="00DB10C0"/>
    <w:rsid w:val="00DB21CA"/>
    <w:rsid w:val="00DB2895"/>
    <w:rsid w:val="00DB29D4"/>
    <w:rsid w:val="00DB2DE2"/>
    <w:rsid w:val="00DB3C89"/>
    <w:rsid w:val="00DB42C4"/>
    <w:rsid w:val="00DB4556"/>
    <w:rsid w:val="00DB67C8"/>
    <w:rsid w:val="00DB6B57"/>
    <w:rsid w:val="00DB7CD7"/>
    <w:rsid w:val="00DC1391"/>
    <w:rsid w:val="00DC16FC"/>
    <w:rsid w:val="00DC1A12"/>
    <w:rsid w:val="00DC24FF"/>
    <w:rsid w:val="00DC313B"/>
    <w:rsid w:val="00DC32A3"/>
    <w:rsid w:val="00DC356B"/>
    <w:rsid w:val="00DC3E70"/>
    <w:rsid w:val="00DC58CC"/>
    <w:rsid w:val="00DC5B39"/>
    <w:rsid w:val="00DC6501"/>
    <w:rsid w:val="00DD5547"/>
    <w:rsid w:val="00DD72A0"/>
    <w:rsid w:val="00DE0F21"/>
    <w:rsid w:val="00DE17EA"/>
    <w:rsid w:val="00DE1D58"/>
    <w:rsid w:val="00DE200B"/>
    <w:rsid w:val="00DE213F"/>
    <w:rsid w:val="00DE2657"/>
    <w:rsid w:val="00DE2BA9"/>
    <w:rsid w:val="00DE3AF6"/>
    <w:rsid w:val="00DE47B9"/>
    <w:rsid w:val="00DE529C"/>
    <w:rsid w:val="00DE5740"/>
    <w:rsid w:val="00DE5D36"/>
    <w:rsid w:val="00DE6E7D"/>
    <w:rsid w:val="00DF01F6"/>
    <w:rsid w:val="00DF157D"/>
    <w:rsid w:val="00DF2ABE"/>
    <w:rsid w:val="00DF425C"/>
    <w:rsid w:val="00DF4C80"/>
    <w:rsid w:val="00DF6783"/>
    <w:rsid w:val="00DF7327"/>
    <w:rsid w:val="00DF7A2C"/>
    <w:rsid w:val="00E000F5"/>
    <w:rsid w:val="00E00741"/>
    <w:rsid w:val="00E00BA2"/>
    <w:rsid w:val="00E0109F"/>
    <w:rsid w:val="00E01191"/>
    <w:rsid w:val="00E01672"/>
    <w:rsid w:val="00E02BA6"/>
    <w:rsid w:val="00E0387A"/>
    <w:rsid w:val="00E04978"/>
    <w:rsid w:val="00E0566E"/>
    <w:rsid w:val="00E065E4"/>
    <w:rsid w:val="00E066F7"/>
    <w:rsid w:val="00E07B8E"/>
    <w:rsid w:val="00E10075"/>
    <w:rsid w:val="00E110F8"/>
    <w:rsid w:val="00E1191F"/>
    <w:rsid w:val="00E11A21"/>
    <w:rsid w:val="00E11D1F"/>
    <w:rsid w:val="00E121C2"/>
    <w:rsid w:val="00E12CC3"/>
    <w:rsid w:val="00E12E55"/>
    <w:rsid w:val="00E13FC7"/>
    <w:rsid w:val="00E150E7"/>
    <w:rsid w:val="00E15C48"/>
    <w:rsid w:val="00E15F82"/>
    <w:rsid w:val="00E17274"/>
    <w:rsid w:val="00E17677"/>
    <w:rsid w:val="00E21919"/>
    <w:rsid w:val="00E21932"/>
    <w:rsid w:val="00E21F7A"/>
    <w:rsid w:val="00E221BD"/>
    <w:rsid w:val="00E22485"/>
    <w:rsid w:val="00E23059"/>
    <w:rsid w:val="00E249E9"/>
    <w:rsid w:val="00E25E3A"/>
    <w:rsid w:val="00E27644"/>
    <w:rsid w:val="00E27879"/>
    <w:rsid w:val="00E30BB6"/>
    <w:rsid w:val="00E30E98"/>
    <w:rsid w:val="00E30F77"/>
    <w:rsid w:val="00E32A16"/>
    <w:rsid w:val="00E32E0D"/>
    <w:rsid w:val="00E32E1F"/>
    <w:rsid w:val="00E3343F"/>
    <w:rsid w:val="00E349E1"/>
    <w:rsid w:val="00E353B1"/>
    <w:rsid w:val="00E35A39"/>
    <w:rsid w:val="00E40041"/>
    <w:rsid w:val="00E40282"/>
    <w:rsid w:val="00E4058E"/>
    <w:rsid w:val="00E4216E"/>
    <w:rsid w:val="00E42B0F"/>
    <w:rsid w:val="00E432A5"/>
    <w:rsid w:val="00E433C0"/>
    <w:rsid w:val="00E43607"/>
    <w:rsid w:val="00E4397D"/>
    <w:rsid w:val="00E4454A"/>
    <w:rsid w:val="00E4530E"/>
    <w:rsid w:val="00E4578A"/>
    <w:rsid w:val="00E468C8"/>
    <w:rsid w:val="00E47E31"/>
    <w:rsid w:val="00E47F14"/>
    <w:rsid w:val="00E5029B"/>
    <w:rsid w:val="00E52FDF"/>
    <w:rsid w:val="00E530EE"/>
    <w:rsid w:val="00E530FC"/>
    <w:rsid w:val="00E53CA5"/>
    <w:rsid w:val="00E54417"/>
    <w:rsid w:val="00E572BB"/>
    <w:rsid w:val="00E57E12"/>
    <w:rsid w:val="00E60071"/>
    <w:rsid w:val="00E60E77"/>
    <w:rsid w:val="00E626F2"/>
    <w:rsid w:val="00E651A5"/>
    <w:rsid w:val="00E66478"/>
    <w:rsid w:val="00E670A5"/>
    <w:rsid w:val="00E674F5"/>
    <w:rsid w:val="00E70431"/>
    <w:rsid w:val="00E719A0"/>
    <w:rsid w:val="00E7260B"/>
    <w:rsid w:val="00E73073"/>
    <w:rsid w:val="00E80458"/>
    <w:rsid w:val="00E80683"/>
    <w:rsid w:val="00E80BE8"/>
    <w:rsid w:val="00E81F81"/>
    <w:rsid w:val="00E81F96"/>
    <w:rsid w:val="00E82170"/>
    <w:rsid w:val="00E84D32"/>
    <w:rsid w:val="00E865EF"/>
    <w:rsid w:val="00E879D3"/>
    <w:rsid w:val="00E917B0"/>
    <w:rsid w:val="00E93676"/>
    <w:rsid w:val="00E93FD3"/>
    <w:rsid w:val="00E940BB"/>
    <w:rsid w:val="00EA0B54"/>
    <w:rsid w:val="00EA12C2"/>
    <w:rsid w:val="00EA14E7"/>
    <w:rsid w:val="00EA1851"/>
    <w:rsid w:val="00EA2E3E"/>
    <w:rsid w:val="00EA4ABA"/>
    <w:rsid w:val="00EA5873"/>
    <w:rsid w:val="00EA5A68"/>
    <w:rsid w:val="00EA5E1D"/>
    <w:rsid w:val="00EA62D1"/>
    <w:rsid w:val="00EA6A04"/>
    <w:rsid w:val="00EB0A9C"/>
    <w:rsid w:val="00EB13E9"/>
    <w:rsid w:val="00EB173B"/>
    <w:rsid w:val="00EB2280"/>
    <w:rsid w:val="00EB488C"/>
    <w:rsid w:val="00EB505C"/>
    <w:rsid w:val="00EB6B6A"/>
    <w:rsid w:val="00EB76BB"/>
    <w:rsid w:val="00EB7B65"/>
    <w:rsid w:val="00EC024B"/>
    <w:rsid w:val="00EC0B76"/>
    <w:rsid w:val="00EC0B8D"/>
    <w:rsid w:val="00EC1164"/>
    <w:rsid w:val="00EC1EF6"/>
    <w:rsid w:val="00EC2049"/>
    <w:rsid w:val="00EC28F8"/>
    <w:rsid w:val="00EC2C72"/>
    <w:rsid w:val="00EC3453"/>
    <w:rsid w:val="00EC3B49"/>
    <w:rsid w:val="00EC3BC9"/>
    <w:rsid w:val="00EC51BC"/>
    <w:rsid w:val="00EC552C"/>
    <w:rsid w:val="00EC5ACE"/>
    <w:rsid w:val="00EC5B88"/>
    <w:rsid w:val="00EC5CB6"/>
    <w:rsid w:val="00EC6AB4"/>
    <w:rsid w:val="00EC6FE3"/>
    <w:rsid w:val="00EC7826"/>
    <w:rsid w:val="00EC7A64"/>
    <w:rsid w:val="00EC7ABD"/>
    <w:rsid w:val="00EC7EC9"/>
    <w:rsid w:val="00ED09F1"/>
    <w:rsid w:val="00ED17A7"/>
    <w:rsid w:val="00ED2F6C"/>
    <w:rsid w:val="00ED31B3"/>
    <w:rsid w:val="00ED3217"/>
    <w:rsid w:val="00ED3253"/>
    <w:rsid w:val="00ED357D"/>
    <w:rsid w:val="00ED671C"/>
    <w:rsid w:val="00ED6E93"/>
    <w:rsid w:val="00ED7AAC"/>
    <w:rsid w:val="00EE0B6F"/>
    <w:rsid w:val="00EE1391"/>
    <w:rsid w:val="00EE19E0"/>
    <w:rsid w:val="00EE1E6D"/>
    <w:rsid w:val="00EE2E39"/>
    <w:rsid w:val="00EE39E1"/>
    <w:rsid w:val="00EE3AAA"/>
    <w:rsid w:val="00EE4A66"/>
    <w:rsid w:val="00EE6230"/>
    <w:rsid w:val="00EE762A"/>
    <w:rsid w:val="00EF08EC"/>
    <w:rsid w:val="00EF0C81"/>
    <w:rsid w:val="00EF0E35"/>
    <w:rsid w:val="00EF1B4B"/>
    <w:rsid w:val="00EF2283"/>
    <w:rsid w:val="00EF2AB0"/>
    <w:rsid w:val="00EF4B80"/>
    <w:rsid w:val="00EF5539"/>
    <w:rsid w:val="00EF5B24"/>
    <w:rsid w:val="00EF62C7"/>
    <w:rsid w:val="00EF7E4C"/>
    <w:rsid w:val="00F0070F"/>
    <w:rsid w:val="00F00AA1"/>
    <w:rsid w:val="00F01A99"/>
    <w:rsid w:val="00F025CE"/>
    <w:rsid w:val="00F02AD0"/>
    <w:rsid w:val="00F02FD6"/>
    <w:rsid w:val="00F03AFD"/>
    <w:rsid w:val="00F03F16"/>
    <w:rsid w:val="00F06879"/>
    <w:rsid w:val="00F071F7"/>
    <w:rsid w:val="00F07746"/>
    <w:rsid w:val="00F1042D"/>
    <w:rsid w:val="00F111E9"/>
    <w:rsid w:val="00F117F9"/>
    <w:rsid w:val="00F1216B"/>
    <w:rsid w:val="00F123FC"/>
    <w:rsid w:val="00F13523"/>
    <w:rsid w:val="00F139EA"/>
    <w:rsid w:val="00F148FF"/>
    <w:rsid w:val="00F14A6E"/>
    <w:rsid w:val="00F15783"/>
    <w:rsid w:val="00F1678C"/>
    <w:rsid w:val="00F17C5A"/>
    <w:rsid w:val="00F207EA"/>
    <w:rsid w:val="00F2100B"/>
    <w:rsid w:val="00F22308"/>
    <w:rsid w:val="00F256B4"/>
    <w:rsid w:val="00F25F7F"/>
    <w:rsid w:val="00F26BB3"/>
    <w:rsid w:val="00F308C6"/>
    <w:rsid w:val="00F312BA"/>
    <w:rsid w:val="00F313E5"/>
    <w:rsid w:val="00F32284"/>
    <w:rsid w:val="00F33D63"/>
    <w:rsid w:val="00F340FE"/>
    <w:rsid w:val="00F3434D"/>
    <w:rsid w:val="00F35301"/>
    <w:rsid w:val="00F35587"/>
    <w:rsid w:val="00F35C4E"/>
    <w:rsid w:val="00F373C5"/>
    <w:rsid w:val="00F37759"/>
    <w:rsid w:val="00F40437"/>
    <w:rsid w:val="00F40EE7"/>
    <w:rsid w:val="00F41F7C"/>
    <w:rsid w:val="00F42208"/>
    <w:rsid w:val="00F42D94"/>
    <w:rsid w:val="00F42FF6"/>
    <w:rsid w:val="00F4396F"/>
    <w:rsid w:val="00F43A56"/>
    <w:rsid w:val="00F451E5"/>
    <w:rsid w:val="00F50716"/>
    <w:rsid w:val="00F509D4"/>
    <w:rsid w:val="00F50AD0"/>
    <w:rsid w:val="00F50B9D"/>
    <w:rsid w:val="00F5190B"/>
    <w:rsid w:val="00F51C72"/>
    <w:rsid w:val="00F51E25"/>
    <w:rsid w:val="00F5399C"/>
    <w:rsid w:val="00F54AD3"/>
    <w:rsid w:val="00F55270"/>
    <w:rsid w:val="00F559CF"/>
    <w:rsid w:val="00F56084"/>
    <w:rsid w:val="00F57967"/>
    <w:rsid w:val="00F57A87"/>
    <w:rsid w:val="00F607D8"/>
    <w:rsid w:val="00F6119E"/>
    <w:rsid w:val="00F611E1"/>
    <w:rsid w:val="00F61307"/>
    <w:rsid w:val="00F618F6"/>
    <w:rsid w:val="00F63FFB"/>
    <w:rsid w:val="00F65999"/>
    <w:rsid w:val="00F70651"/>
    <w:rsid w:val="00F7123E"/>
    <w:rsid w:val="00F71318"/>
    <w:rsid w:val="00F71A4C"/>
    <w:rsid w:val="00F71F9D"/>
    <w:rsid w:val="00F7201C"/>
    <w:rsid w:val="00F7244D"/>
    <w:rsid w:val="00F729C9"/>
    <w:rsid w:val="00F72DC9"/>
    <w:rsid w:val="00F7361A"/>
    <w:rsid w:val="00F745AF"/>
    <w:rsid w:val="00F75B5C"/>
    <w:rsid w:val="00F75B8E"/>
    <w:rsid w:val="00F76949"/>
    <w:rsid w:val="00F77D42"/>
    <w:rsid w:val="00F80146"/>
    <w:rsid w:val="00F804C1"/>
    <w:rsid w:val="00F814BB"/>
    <w:rsid w:val="00F82378"/>
    <w:rsid w:val="00F82B59"/>
    <w:rsid w:val="00F832BF"/>
    <w:rsid w:val="00F838DB"/>
    <w:rsid w:val="00F8395B"/>
    <w:rsid w:val="00F839E0"/>
    <w:rsid w:val="00F84027"/>
    <w:rsid w:val="00F84AB5"/>
    <w:rsid w:val="00F84DC7"/>
    <w:rsid w:val="00F85F29"/>
    <w:rsid w:val="00F860F0"/>
    <w:rsid w:val="00F86664"/>
    <w:rsid w:val="00F87110"/>
    <w:rsid w:val="00F871AC"/>
    <w:rsid w:val="00F87FE7"/>
    <w:rsid w:val="00F91767"/>
    <w:rsid w:val="00F92391"/>
    <w:rsid w:val="00F9359E"/>
    <w:rsid w:val="00FA00E9"/>
    <w:rsid w:val="00FA3481"/>
    <w:rsid w:val="00FA41C3"/>
    <w:rsid w:val="00FA61DE"/>
    <w:rsid w:val="00FA7542"/>
    <w:rsid w:val="00FB097E"/>
    <w:rsid w:val="00FB0F51"/>
    <w:rsid w:val="00FB1091"/>
    <w:rsid w:val="00FB19AF"/>
    <w:rsid w:val="00FB22E1"/>
    <w:rsid w:val="00FB37F2"/>
    <w:rsid w:val="00FB3AA5"/>
    <w:rsid w:val="00FB3C9D"/>
    <w:rsid w:val="00FB3D81"/>
    <w:rsid w:val="00FB4313"/>
    <w:rsid w:val="00FB4529"/>
    <w:rsid w:val="00FB4616"/>
    <w:rsid w:val="00FB6172"/>
    <w:rsid w:val="00FB729E"/>
    <w:rsid w:val="00FB7744"/>
    <w:rsid w:val="00FC0941"/>
    <w:rsid w:val="00FC0D2B"/>
    <w:rsid w:val="00FC1EEB"/>
    <w:rsid w:val="00FC21BD"/>
    <w:rsid w:val="00FC3E4A"/>
    <w:rsid w:val="00FC5EAD"/>
    <w:rsid w:val="00FC6B1F"/>
    <w:rsid w:val="00FD0165"/>
    <w:rsid w:val="00FD034F"/>
    <w:rsid w:val="00FD1750"/>
    <w:rsid w:val="00FD535E"/>
    <w:rsid w:val="00FE2B48"/>
    <w:rsid w:val="00FE2EE0"/>
    <w:rsid w:val="00FE6BDF"/>
    <w:rsid w:val="00FE7BAF"/>
    <w:rsid w:val="00FF0442"/>
    <w:rsid w:val="00FF202A"/>
    <w:rsid w:val="00FF29E9"/>
    <w:rsid w:val="00FF2A61"/>
    <w:rsid w:val="00FF3530"/>
    <w:rsid w:val="00FF4469"/>
    <w:rsid w:val="00FF4663"/>
    <w:rsid w:val="00FF5448"/>
    <w:rsid w:val="00FF6B8B"/>
    <w:rsid w:val="00FF76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08B564"/>
  <w15:docId w15:val="{D01AF81F-4C8F-4133-85FA-CA5BCC9D1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before="40" w:after="40" w:line="300" w:lineRule="exac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F1D3F"/>
  </w:style>
  <w:style w:type="paragraph" w:styleId="Nagwek1">
    <w:name w:val="heading 1"/>
    <w:basedOn w:val="Normalny"/>
    <w:next w:val="Normalny"/>
    <w:link w:val="Nagwek1Znak"/>
    <w:uiPriority w:val="9"/>
    <w:qFormat/>
    <w:rsid w:val="00AC54F6"/>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AC54F6"/>
    <w:pPr>
      <w:keepNext/>
      <w:spacing w:after="0" w:line="240" w:lineRule="auto"/>
      <w:outlineLvl w:val="1"/>
    </w:pPr>
    <w:rPr>
      <w:rFonts w:ascii="Times New Roman" w:eastAsia="Times New Roman" w:hAnsi="Times New Roman" w:cs="Times New Roman"/>
      <w:b/>
      <w:bCs/>
      <w:sz w:val="26"/>
      <w:szCs w:val="24"/>
      <w:lang w:eastAsia="pl-PL"/>
    </w:rPr>
  </w:style>
  <w:style w:type="paragraph" w:styleId="Nagwek3">
    <w:name w:val="heading 3"/>
    <w:basedOn w:val="Normalny"/>
    <w:next w:val="Normalny"/>
    <w:link w:val="Nagwek3Znak"/>
    <w:qFormat/>
    <w:rsid w:val="00AC54F6"/>
    <w:pPr>
      <w:keepNext/>
      <w:spacing w:after="0" w:line="240" w:lineRule="auto"/>
      <w:outlineLvl w:val="2"/>
    </w:pPr>
    <w:rPr>
      <w:rFonts w:ascii="Times New Roman" w:eastAsia="Times New Roman" w:hAnsi="Times New Roman" w:cs="Times New Roman"/>
      <w:b/>
      <w:bCs/>
      <w:sz w:val="26"/>
      <w:szCs w:val="24"/>
      <w:u w:val="single"/>
      <w:lang w:eastAsia="pl-PL"/>
    </w:rPr>
  </w:style>
  <w:style w:type="paragraph" w:styleId="Nagwek4">
    <w:name w:val="heading 4"/>
    <w:basedOn w:val="Normalny"/>
    <w:next w:val="Normalny"/>
    <w:link w:val="Nagwek4Znak"/>
    <w:qFormat/>
    <w:rsid w:val="00AC54F6"/>
    <w:pPr>
      <w:keepNext/>
      <w:spacing w:after="0" w:line="240" w:lineRule="auto"/>
      <w:outlineLvl w:val="3"/>
    </w:pPr>
    <w:rPr>
      <w:rFonts w:ascii="Times New Roman" w:eastAsia="Times New Roman" w:hAnsi="Times New Roman" w:cs="Times New Roman"/>
      <w:b/>
      <w:bCs/>
      <w:sz w:val="24"/>
      <w:szCs w:val="24"/>
      <w:lang w:eastAsia="pl-PL"/>
    </w:rPr>
  </w:style>
  <w:style w:type="paragraph" w:styleId="Nagwek5">
    <w:name w:val="heading 5"/>
    <w:basedOn w:val="Normalny"/>
    <w:next w:val="Normalny"/>
    <w:link w:val="Nagwek5Znak"/>
    <w:qFormat/>
    <w:rsid w:val="00AC54F6"/>
    <w:pPr>
      <w:keepNext/>
      <w:tabs>
        <w:tab w:val="num" w:pos="4608"/>
      </w:tabs>
      <w:spacing w:after="0" w:line="240" w:lineRule="auto"/>
      <w:ind w:left="4608" w:hanging="432"/>
      <w:outlineLvl w:val="4"/>
    </w:pPr>
    <w:rPr>
      <w:rFonts w:ascii="Times New Roman" w:eastAsia="Times New Roman" w:hAnsi="Times New Roman" w:cs="Times New Roman"/>
      <w:sz w:val="20"/>
      <w:szCs w:val="24"/>
      <w:u w:val="single"/>
      <w:lang w:eastAsia="pl-PL"/>
    </w:rPr>
  </w:style>
  <w:style w:type="paragraph" w:styleId="Nagwek6">
    <w:name w:val="heading 6"/>
    <w:basedOn w:val="Normalny"/>
    <w:next w:val="Normalny"/>
    <w:link w:val="Nagwek6Znak"/>
    <w:qFormat/>
    <w:rsid w:val="00AC54F6"/>
    <w:pPr>
      <w:keepNext/>
      <w:tabs>
        <w:tab w:val="num" w:pos="4752"/>
      </w:tabs>
      <w:spacing w:after="0" w:line="240" w:lineRule="auto"/>
      <w:ind w:left="4752" w:hanging="432"/>
      <w:outlineLvl w:val="5"/>
    </w:pPr>
    <w:rPr>
      <w:rFonts w:ascii="Times New Roman" w:eastAsia="Times New Roman" w:hAnsi="Times New Roman" w:cs="Times New Roman"/>
      <w:b/>
      <w:bCs/>
      <w:sz w:val="24"/>
      <w:szCs w:val="24"/>
      <w:lang w:eastAsia="pl-PL"/>
    </w:rPr>
  </w:style>
  <w:style w:type="paragraph" w:styleId="Nagwek7">
    <w:name w:val="heading 7"/>
    <w:basedOn w:val="Normalny"/>
    <w:next w:val="Normalny"/>
    <w:link w:val="Nagwek7Znak"/>
    <w:qFormat/>
    <w:rsid w:val="00AC54F6"/>
    <w:pPr>
      <w:tabs>
        <w:tab w:val="num" w:pos="4896"/>
      </w:tabs>
      <w:spacing w:before="240" w:after="60" w:line="240" w:lineRule="auto"/>
      <w:ind w:left="4896" w:hanging="288"/>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AC54F6"/>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AC54F6"/>
    <w:pPr>
      <w:spacing w:before="240" w:after="60" w:line="240" w:lineRule="auto"/>
      <w:outlineLvl w:val="8"/>
    </w:pPr>
    <w:rPr>
      <w:rFonts w:ascii="Cambria" w:eastAsia="Times New Roman" w:hAnsi="Cambria"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54F6"/>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AC54F6"/>
    <w:rPr>
      <w:rFonts w:ascii="Times New Roman" w:eastAsia="Times New Roman" w:hAnsi="Times New Roman" w:cs="Times New Roman"/>
      <w:b/>
      <w:bCs/>
      <w:sz w:val="26"/>
      <w:szCs w:val="24"/>
      <w:lang w:eastAsia="pl-PL"/>
    </w:rPr>
  </w:style>
  <w:style w:type="character" w:customStyle="1" w:styleId="Nagwek3Znak">
    <w:name w:val="Nagłówek 3 Znak"/>
    <w:basedOn w:val="Domylnaczcionkaakapitu"/>
    <w:link w:val="Nagwek3"/>
    <w:rsid w:val="00AC54F6"/>
    <w:rPr>
      <w:rFonts w:ascii="Times New Roman" w:eastAsia="Times New Roman" w:hAnsi="Times New Roman" w:cs="Times New Roman"/>
      <w:b/>
      <w:bCs/>
      <w:sz w:val="26"/>
      <w:szCs w:val="24"/>
      <w:u w:val="single"/>
      <w:lang w:eastAsia="pl-PL"/>
    </w:rPr>
  </w:style>
  <w:style w:type="character" w:customStyle="1" w:styleId="Nagwek4Znak">
    <w:name w:val="Nagłówek 4 Znak"/>
    <w:basedOn w:val="Domylnaczcionkaakapitu"/>
    <w:link w:val="Nagwek4"/>
    <w:rsid w:val="00AC54F6"/>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rsid w:val="00AC54F6"/>
    <w:rPr>
      <w:rFonts w:ascii="Times New Roman" w:eastAsia="Times New Roman" w:hAnsi="Times New Roman" w:cs="Times New Roman"/>
      <w:sz w:val="20"/>
      <w:szCs w:val="24"/>
      <w:u w:val="single"/>
      <w:lang w:eastAsia="pl-PL"/>
    </w:rPr>
  </w:style>
  <w:style w:type="character" w:customStyle="1" w:styleId="Nagwek6Znak">
    <w:name w:val="Nagłówek 6 Znak"/>
    <w:basedOn w:val="Domylnaczcionkaakapitu"/>
    <w:link w:val="Nagwek6"/>
    <w:rsid w:val="00AC54F6"/>
    <w:rPr>
      <w:rFonts w:ascii="Times New Roman" w:eastAsia="Times New Roman" w:hAnsi="Times New Roman" w:cs="Times New Roman"/>
      <w:b/>
      <w:bCs/>
      <w:sz w:val="24"/>
      <w:szCs w:val="24"/>
      <w:lang w:eastAsia="pl-PL"/>
    </w:rPr>
  </w:style>
  <w:style w:type="character" w:customStyle="1" w:styleId="Nagwek7Znak">
    <w:name w:val="Nagłówek 7 Znak"/>
    <w:basedOn w:val="Domylnaczcionkaakapitu"/>
    <w:link w:val="Nagwek7"/>
    <w:rsid w:val="00AC54F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AC54F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AC54F6"/>
    <w:rPr>
      <w:rFonts w:ascii="Cambria" w:eastAsia="Times New Roman" w:hAnsi="Cambria" w:cs="Times New Roman"/>
      <w:lang w:eastAsia="pl-PL"/>
    </w:rPr>
  </w:style>
  <w:style w:type="numbering" w:customStyle="1" w:styleId="Bezlisty1">
    <w:name w:val="Bez listy1"/>
    <w:next w:val="Bezlisty"/>
    <w:semiHidden/>
    <w:unhideWhenUsed/>
    <w:rsid w:val="00AC54F6"/>
  </w:style>
  <w:style w:type="paragraph" w:styleId="Tekstpodstawowy2">
    <w:name w:val="Body Text 2"/>
    <w:basedOn w:val="Normalny"/>
    <w:link w:val="Tekstpodstawowy2Znak"/>
    <w:rsid w:val="00AC54F6"/>
    <w:pPr>
      <w:spacing w:after="0" w:line="240" w:lineRule="auto"/>
    </w:pPr>
    <w:rPr>
      <w:rFonts w:ascii="Times New Roman" w:eastAsia="Times New Roman" w:hAnsi="Times New Roman" w:cs="Times New Roman"/>
      <w:sz w:val="26"/>
      <w:szCs w:val="24"/>
      <w:lang w:eastAsia="pl-PL"/>
    </w:rPr>
  </w:style>
  <w:style w:type="character" w:customStyle="1" w:styleId="Tekstpodstawowy2Znak">
    <w:name w:val="Tekst podstawowy 2 Znak"/>
    <w:basedOn w:val="Domylnaczcionkaakapitu"/>
    <w:link w:val="Tekstpodstawowy2"/>
    <w:rsid w:val="00AC54F6"/>
    <w:rPr>
      <w:rFonts w:ascii="Times New Roman" w:eastAsia="Times New Roman" w:hAnsi="Times New Roman" w:cs="Times New Roman"/>
      <w:sz w:val="26"/>
      <w:szCs w:val="24"/>
      <w:lang w:eastAsia="pl-PL"/>
    </w:rPr>
  </w:style>
  <w:style w:type="paragraph" w:styleId="Tekstpodstawowy3">
    <w:name w:val="Body Text 3"/>
    <w:basedOn w:val="Normalny"/>
    <w:link w:val="Tekstpodstawowy3Znak"/>
    <w:rsid w:val="00AC54F6"/>
    <w:pPr>
      <w:spacing w:after="0" w:line="240" w:lineRule="auto"/>
    </w:pPr>
    <w:rPr>
      <w:rFonts w:ascii="Times New Roman" w:eastAsia="Times New Roman" w:hAnsi="Times New Roman" w:cs="Times New Roman"/>
      <w:sz w:val="24"/>
      <w:szCs w:val="24"/>
      <w:lang w:eastAsia="pl-PL"/>
    </w:rPr>
  </w:style>
  <w:style w:type="character" w:customStyle="1" w:styleId="Tekstpodstawowy3Znak">
    <w:name w:val="Tekst podstawowy 3 Znak"/>
    <w:basedOn w:val="Domylnaczcionkaakapitu"/>
    <w:link w:val="Tekstpodstawowy3"/>
    <w:rsid w:val="00AC54F6"/>
    <w:rPr>
      <w:rFonts w:ascii="Times New Roman" w:eastAsia="Times New Roman" w:hAnsi="Times New Roman" w:cs="Times New Roman"/>
      <w:sz w:val="24"/>
      <w:szCs w:val="24"/>
      <w:lang w:eastAsia="pl-PL"/>
    </w:rPr>
  </w:style>
  <w:style w:type="paragraph" w:styleId="Tekstpodstawowywcity">
    <w:name w:val="Body Text Indent"/>
    <w:aliases w:val="Tekst podstawowy wcięty Znak Znak,Tekst podstawowy wcięty Znak1 Znak Znak,Tekst podstawowy wcięty Znak Znak Znak Znak,Tekst podstawowy wcięty Znak1 Znak Znak Znak Znak"/>
    <w:basedOn w:val="Normalny"/>
    <w:link w:val="TekstpodstawowywcityZnak"/>
    <w:rsid w:val="00AC54F6"/>
    <w:pPr>
      <w:tabs>
        <w:tab w:val="left" w:pos="6061"/>
      </w:tabs>
      <w:spacing w:after="0" w:line="240" w:lineRule="auto"/>
      <w:ind w:left="360"/>
    </w:pPr>
    <w:rPr>
      <w:rFonts w:ascii="Times New Roman" w:eastAsia="Times New Roman" w:hAnsi="Times New Roman" w:cs="Times New Roman"/>
      <w:sz w:val="24"/>
      <w:szCs w:val="24"/>
      <w:lang w:eastAsia="pl-PL"/>
    </w:rPr>
  </w:style>
  <w:style w:type="character" w:customStyle="1" w:styleId="TekstpodstawowywcityZnak">
    <w:name w:val="Tekst podstawowy wcięty Znak"/>
    <w:aliases w:val="Tekst podstawowy wcięty Znak Znak Znak1,Tekst podstawowy wcięty Znak1 Znak Znak Znak1,Tekst podstawowy wcięty Znak Znak Znak Znak Znak1,Tekst podstawowy wcięty Znak1 Znak Znak Znak Znak Znak1"/>
    <w:basedOn w:val="Domylnaczcionkaakapitu"/>
    <w:link w:val="Tekstpodstawowywcity"/>
    <w:rsid w:val="00AC54F6"/>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rsid w:val="00AC54F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Nagłówek strony Znak"/>
    <w:basedOn w:val="Domylnaczcionkaakapitu"/>
    <w:link w:val="Nagwek"/>
    <w:rsid w:val="00AC54F6"/>
    <w:rPr>
      <w:rFonts w:ascii="Times New Roman" w:eastAsia="Times New Roman" w:hAnsi="Times New Roman" w:cs="Times New Roman"/>
      <w:sz w:val="24"/>
      <w:szCs w:val="24"/>
      <w:lang w:eastAsia="pl-PL"/>
    </w:rPr>
  </w:style>
  <w:style w:type="paragraph" w:styleId="Tekstpodstawowy">
    <w:name w:val="Body Text"/>
    <w:aliases w:val="(F2)"/>
    <w:basedOn w:val="Normalny"/>
    <w:link w:val="TekstpodstawowyZnak"/>
    <w:rsid w:val="00AC54F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aliases w:val="(F2) Znak"/>
    <w:basedOn w:val="Domylnaczcionkaakapitu"/>
    <w:link w:val="Tekstpodstawowy"/>
    <w:rsid w:val="00AC54F6"/>
    <w:rPr>
      <w:rFonts w:ascii="Times New Roman" w:eastAsia="Times New Roman" w:hAnsi="Times New Roman" w:cs="Times New Roman"/>
      <w:sz w:val="24"/>
      <w:szCs w:val="24"/>
      <w:lang w:eastAsia="pl-PL"/>
    </w:rPr>
  </w:style>
  <w:style w:type="character" w:styleId="Hipercze">
    <w:name w:val="Hyperlink"/>
    <w:uiPriority w:val="99"/>
    <w:rsid w:val="00AC54F6"/>
    <w:rPr>
      <w:color w:val="0000FF"/>
      <w:u w:val="single"/>
    </w:rPr>
  </w:style>
  <w:style w:type="table" w:styleId="Tabela-Siatka">
    <w:name w:val="Table Grid"/>
    <w:basedOn w:val="Standardowy"/>
    <w:uiPriority w:val="59"/>
    <w:rsid w:val="00AC54F6"/>
    <w:pPr>
      <w:spacing w:after="0" w:line="240" w:lineRule="auto"/>
    </w:pPr>
    <w:rPr>
      <w:rFonts w:ascii="Times New Roman" w:eastAsia="MS Mincho"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rsid w:val="00AC54F6"/>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AC54F6"/>
    <w:rPr>
      <w:rFonts w:ascii="Times New Roman" w:eastAsia="Times New Roman" w:hAnsi="Times New Roman" w:cs="Times New Roman"/>
      <w:sz w:val="16"/>
      <w:szCs w:val="16"/>
      <w:lang w:eastAsia="pl-PL"/>
    </w:rPr>
  </w:style>
  <w:style w:type="character" w:customStyle="1" w:styleId="apple-style-span">
    <w:name w:val="apple-style-span"/>
    <w:basedOn w:val="Domylnaczcionkaakapitu"/>
    <w:rsid w:val="00AC54F6"/>
  </w:style>
  <w:style w:type="character" w:customStyle="1" w:styleId="apple-converted-space">
    <w:name w:val="apple-converted-space"/>
    <w:basedOn w:val="Domylnaczcionkaakapitu"/>
    <w:rsid w:val="00AC54F6"/>
  </w:style>
  <w:style w:type="paragraph" w:customStyle="1" w:styleId="pkt">
    <w:name w:val="pkt"/>
    <w:basedOn w:val="Normalny"/>
    <w:rsid w:val="00AC54F6"/>
    <w:pPr>
      <w:spacing w:before="60" w:after="60" w:line="240" w:lineRule="auto"/>
      <w:ind w:left="851" w:hanging="295"/>
    </w:pPr>
    <w:rPr>
      <w:rFonts w:ascii="Times New Roman" w:eastAsia="Times New Roman" w:hAnsi="Times New Roman" w:cs="Times New Roman"/>
      <w:sz w:val="24"/>
      <w:szCs w:val="24"/>
      <w:lang w:eastAsia="pl-PL"/>
    </w:rPr>
  </w:style>
  <w:style w:type="paragraph" w:styleId="Zwykytekst">
    <w:name w:val="Plain Text"/>
    <w:basedOn w:val="Normalny"/>
    <w:link w:val="ZwykytekstZnak"/>
    <w:rsid w:val="00AC54F6"/>
    <w:pPr>
      <w:autoSpaceDE w:val="0"/>
      <w:autoSpaceDN w:val="0"/>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AC54F6"/>
    <w:rPr>
      <w:rFonts w:ascii="Courier New" w:eastAsia="Times New Roman" w:hAnsi="Courier New" w:cs="Courier New"/>
      <w:sz w:val="20"/>
      <w:szCs w:val="20"/>
      <w:lang w:eastAsia="pl-PL"/>
    </w:rPr>
  </w:style>
  <w:style w:type="paragraph" w:customStyle="1" w:styleId="BodyText21">
    <w:name w:val="Body Text 21"/>
    <w:basedOn w:val="Normalny"/>
    <w:rsid w:val="00AC54F6"/>
    <w:pPr>
      <w:tabs>
        <w:tab w:val="left" w:pos="0"/>
      </w:tabs>
      <w:autoSpaceDE w:val="0"/>
      <w:autoSpaceDN w:val="0"/>
      <w:spacing w:after="0" w:line="240" w:lineRule="auto"/>
    </w:pPr>
    <w:rPr>
      <w:rFonts w:ascii="Times New Roman" w:eastAsia="Times New Roman" w:hAnsi="Times New Roman" w:cs="Times New Roman"/>
      <w:sz w:val="24"/>
      <w:szCs w:val="24"/>
      <w:lang w:eastAsia="pl-PL"/>
    </w:rPr>
  </w:style>
  <w:style w:type="paragraph" w:styleId="Stopka">
    <w:name w:val="footer"/>
    <w:basedOn w:val="Normalny"/>
    <w:link w:val="StopkaZnak"/>
    <w:rsid w:val="00AC54F6"/>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rsid w:val="00AC54F6"/>
    <w:rPr>
      <w:rFonts w:ascii="Times New Roman" w:eastAsia="Times New Roman" w:hAnsi="Times New Roman" w:cs="Times New Roman"/>
      <w:sz w:val="20"/>
      <w:szCs w:val="20"/>
      <w:lang w:eastAsia="pl-PL"/>
    </w:rPr>
  </w:style>
  <w:style w:type="paragraph" w:customStyle="1" w:styleId="rozdzia">
    <w:name w:val="rozdział"/>
    <w:basedOn w:val="Normalny"/>
    <w:autoRedefine/>
    <w:rsid w:val="00AC54F6"/>
    <w:pPr>
      <w:spacing w:after="0" w:line="360" w:lineRule="auto"/>
      <w:jc w:val="right"/>
    </w:pPr>
    <w:rPr>
      <w:rFonts w:ascii="Times New Roman" w:eastAsia="Times New Roman" w:hAnsi="Times New Roman" w:cs="Times New Roman"/>
      <w:bCs/>
      <w:sz w:val="24"/>
      <w:szCs w:val="24"/>
      <w:lang w:eastAsia="pl-PL"/>
    </w:rPr>
  </w:style>
  <w:style w:type="character" w:styleId="Numerstrony">
    <w:name w:val="page number"/>
    <w:basedOn w:val="Domylnaczcionkaakapitu"/>
    <w:rsid w:val="00AC54F6"/>
  </w:style>
  <w:style w:type="character" w:styleId="Odwoaniedokomentarza">
    <w:name w:val="annotation reference"/>
    <w:uiPriority w:val="99"/>
    <w:rsid w:val="00AC54F6"/>
    <w:rPr>
      <w:sz w:val="16"/>
      <w:szCs w:val="16"/>
    </w:rPr>
  </w:style>
  <w:style w:type="paragraph" w:styleId="Tekstkomentarza">
    <w:name w:val="annotation text"/>
    <w:basedOn w:val="Normalny"/>
    <w:link w:val="TekstkomentarzaZnak"/>
    <w:uiPriority w:val="99"/>
    <w:rsid w:val="00AC54F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AC54F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AC54F6"/>
    <w:rPr>
      <w:b/>
      <w:bCs/>
    </w:rPr>
  </w:style>
  <w:style w:type="character" w:customStyle="1" w:styleId="TematkomentarzaZnak">
    <w:name w:val="Temat komentarza Znak"/>
    <w:basedOn w:val="TekstkomentarzaZnak"/>
    <w:link w:val="Tematkomentarza"/>
    <w:uiPriority w:val="99"/>
    <w:rsid w:val="00AC54F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rsid w:val="00AC54F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AC54F6"/>
    <w:rPr>
      <w:rFonts w:ascii="Tahoma" w:eastAsia="Times New Roman" w:hAnsi="Tahoma" w:cs="Tahoma"/>
      <w:sz w:val="16"/>
      <w:szCs w:val="16"/>
      <w:lang w:eastAsia="pl-PL"/>
    </w:rPr>
  </w:style>
  <w:style w:type="paragraph" w:customStyle="1" w:styleId="ZnakZnakZnakZnakZnakZnakZnakZnakZnak">
    <w:name w:val="Znak Znak Znak Znak Znak Znak Znak Znak Znak"/>
    <w:basedOn w:val="Normalny"/>
    <w:rsid w:val="00AC54F6"/>
    <w:pPr>
      <w:spacing w:after="0" w:line="240" w:lineRule="auto"/>
    </w:pPr>
    <w:rPr>
      <w:rFonts w:ascii="Arial" w:eastAsia="Times New Roman" w:hAnsi="Arial" w:cs="Arial"/>
      <w:sz w:val="24"/>
      <w:szCs w:val="24"/>
      <w:lang w:eastAsia="pl-PL"/>
    </w:rPr>
  </w:style>
  <w:style w:type="character" w:customStyle="1" w:styleId="dane1">
    <w:name w:val="dane1"/>
    <w:rsid w:val="00AC54F6"/>
    <w:rPr>
      <w:rFonts w:cs="Times New Roman"/>
      <w:color w:val="auto"/>
    </w:rPr>
  </w:style>
  <w:style w:type="paragraph" w:styleId="Tekstprzypisudolnego">
    <w:name w:val="footnote text"/>
    <w:aliases w:val="Podrozdział"/>
    <w:basedOn w:val="Normalny"/>
    <w:link w:val="TekstprzypisudolnegoZnak"/>
    <w:uiPriority w:val="99"/>
    <w:semiHidden/>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AC54F6"/>
    <w:rPr>
      <w:rFonts w:ascii="Times New Roman" w:eastAsia="Times New Roman" w:hAnsi="Times New Roman" w:cs="Times New Roman"/>
      <w:sz w:val="20"/>
      <w:szCs w:val="20"/>
      <w:lang w:eastAsia="pl-PL"/>
    </w:rPr>
  </w:style>
  <w:style w:type="character" w:styleId="Odwoanieprzypisudolnego">
    <w:name w:val="footnote reference"/>
    <w:uiPriority w:val="99"/>
    <w:rsid w:val="00AC54F6"/>
    <w:rPr>
      <w:rFonts w:cs="Times New Roman"/>
      <w:vertAlign w:val="superscript"/>
    </w:rPr>
  </w:style>
  <w:style w:type="paragraph" w:customStyle="1" w:styleId="ust">
    <w:name w:val="ust"/>
    <w:rsid w:val="00AC54F6"/>
    <w:pPr>
      <w:spacing w:before="60" w:after="60" w:line="240" w:lineRule="auto"/>
      <w:ind w:left="426" w:hanging="284"/>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rsid w:val="00AC54F6"/>
    <w:pPr>
      <w:widowControl w:val="0"/>
      <w:tabs>
        <w:tab w:val="left" w:pos="1246"/>
      </w:tabs>
      <w:suppressAutoHyphens/>
      <w:spacing w:after="0" w:line="100" w:lineRule="atLeast"/>
      <w:ind w:left="2127"/>
    </w:pPr>
    <w:rPr>
      <w:rFonts w:ascii="Times New Roman" w:eastAsia="Times New Roman" w:hAnsi="Times New Roman" w:cs="Times New Roman"/>
      <w:sz w:val="24"/>
      <w:szCs w:val="20"/>
      <w:lang w:eastAsia="ar-SA"/>
    </w:rPr>
  </w:style>
  <w:style w:type="paragraph" w:customStyle="1" w:styleId="Tekstpodstawowywcity31">
    <w:name w:val="Tekst podstawowy wcięty 31"/>
    <w:basedOn w:val="Normalny"/>
    <w:rsid w:val="00AC54F6"/>
    <w:pPr>
      <w:widowControl w:val="0"/>
      <w:tabs>
        <w:tab w:val="left" w:pos="1246"/>
      </w:tabs>
      <w:suppressAutoHyphens/>
      <w:spacing w:after="0" w:line="100" w:lineRule="atLeast"/>
      <w:ind w:left="2268"/>
    </w:pPr>
    <w:rPr>
      <w:rFonts w:ascii="Times New Roman" w:eastAsia="Times New Roman" w:hAnsi="Times New Roman" w:cs="Times New Roman"/>
      <w:sz w:val="24"/>
      <w:szCs w:val="20"/>
      <w:lang w:eastAsia="ar-SA"/>
    </w:rPr>
  </w:style>
  <w:style w:type="paragraph" w:customStyle="1" w:styleId="WW-Tekstpodstawowy2">
    <w:name w:val="WW-Tekst podstawowy 2"/>
    <w:basedOn w:val="Normalny"/>
    <w:rsid w:val="00AC54F6"/>
    <w:pPr>
      <w:widowControl w:val="0"/>
      <w:suppressAutoHyphens/>
      <w:spacing w:after="0" w:line="240" w:lineRule="auto"/>
    </w:pPr>
    <w:rPr>
      <w:rFonts w:ascii="Times New Roman" w:eastAsia="Lucida Sans Unicode" w:hAnsi="Times New Roman" w:cs="Times New Roman"/>
      <w:sz w:val="24"/>
      <w:szCs w:val="24"/>
      <w:lang w:eastAsia="ar-SA"/>
    </w:rPr>
  </w:style>
  <w:style w:type="paragraph" w:styleId="Listanumerowana">
    <w:name w:val="List Number"/>
    <w:basedOn w:val="Normalny"/>
    <w:rsid w:val="00AC54F6"/>
    <w:pPr>
      <w:numPr>
        <w:numId w:val="4"/>
      </w:numPr>
      <w:autoSpaceDE w:val="0"/>
      <w:autoSpaceDN w:val="0"/>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AC54F6"/>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AC54F6"/>
    <w:rPr>
      <w:vertAlign w:val="superscript"/>
    </w:rPr>
  </w:style>
  <w:style w:type="character" w:styleId="Uwydatnienie">
    <w:name w:val="Emphasis"/>
    <w:qFormat/>
    <w:rsid w:val="00AC54F6"/>
    <w:rPr>
      <w:i/>
      <w:iCs/>
    </w:rPr>
  </w:style>
  <w:style w:type="character" w:styleId="Pogrubienie">
    <w:name w:val="Strong"/>
    <w:uiPriority w:val="22"/>
    <w:qFormat/>
    <w:rsid w:val="00AC54F6"/>
    <w:rPr>
      <w:b/>
      <w:bCs/>
    </w:rPr>
  </w:style>
  <w:style w:type="paragraph" w:customStyle="1" w:styleId="msonormalcxspdrugie">
    <w:name w:val="msonormalcxspdrugie"/>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normalcxspnazwisko">
    <w:name w:val="msonormalcxspnazwisko"/>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abulatory1">
    <w:name w:val="tabulatory1"/>
    <w:basedOn w:val="Domylnaczcionkaakapitu"/>
    <w:rsid w:val="00AC54F6"/>
  </w:style>
  <w:style w:type="character" w:customStyle="1" w:styleId="c41">
    <w:name w:val="c41"/>
    <w:rsid w:val="00AC54F6"/>
    <w:rPr>
      <w:rFonts w:ascii="MS Sans Serif" w:hAnsi="MS Sans Serif" w:hint="default"/>
    </w:rPr>
  </w:style>
  <w:style w:type="paragraph" w:styleId="NormalnyWeb">
    <w:name w:val="Normal (Web)"/>
    <w:basedOn w:val="Normalny"/>
    <w:unhideWhenUsed/>
    <w:rsid w:val="00AC54F6"/>
    <w:pPr>
      <w:spacing w:after="150" w:line="240" w:lineRule="auto"/>
    </w:pPr>
    <w:rPr>
      <w:rFonts w:ascii="Verdana" w:eastAsia="Times New Roman" w:hAnsi="Verdana" w:cs="Times New Roman"/>
      <w:color w:val="000000"/>
      <w:sz w:val="17"/>
      <w:szCs w:val="17"/>
      <w:lang w:eastAsia="pl-PL"/>
    </w:rPr>
  </w:style>
  <w:style w:type="paragraph" w:styleId="Podtytu">
    <w:name w:val="Subtitle"/>
    <w:basedOn w:val="Normalny"/>
    <w:link w:val="PodtytuZnak1"/>
    <w:qFormat/>
    <w:rsid w:val="00AC54F6"/>
    <w:pPr>
      <w:spacing w:after="60" w:line="240" w:lineRule="auto"/>
      <w:jc w:val="center"/>
      <w:outlineLvl w:val="1"/>
    </w:pPr>
    <w:rPr>
      <w:rFonts w:ascii="Arial" w:eastAsia="Times New Roman" w:hAnsi="Arial" w:cs="Arial"/>
      <w:sz w:val="24"/>
      <w:szCs w:val="24"/>
      <w:lang w:eastAsia="pl-PL"/>
    </w:rPr>
  </w:style>
  <w:style w:type="character" w:customStyle="1" w:styleId="PodtytuZnak">
    <w:name w:val="Podtytuł Znak"/>
    <w:basedOn w:val="Domylnaczcionkaakapitu"/>
    <w:rsid w:val="00AC54F6"/>
    <w:rPr>
      <w:rFonts w:asciiTheme="majorHAnsi" w:eastAsiaTheme="majorEastAsia" w:hAnsiTheme="majorHAnsi" w:cstheme="majorBidi"/>
      <w:i/>
      <w:iCs/>
      <w:color w:val="4F81BD" w:themeColor="accent1"/>
      <w:spacing w:val="15"/>
      <w:sz w:val="24"/>
      <w:szCs w:val="24"/>
    </w:rPr>
  </w:style>
  <w:style w:type="character" w:customStyle="1" w:styleId="PodtytuZnak1">
    <w:name w:val="Podtytuł Znak1"/>
    <w:link w:val="Podtytu"/>
    <w:locked/>
    <w:rsid w:val="00AC54F6"/>
    <w:rPr>
      <w:rFonts w:ascii="Arial" w:eastAsia="Times New Roman" w:hAnsi="Arial" w:cs="Arial"/>
      <w:sz w:val="24"/>
      <w:szCs w:val="24"/>
      <w:lang w:eastAsia="pl-PL"/>
    </w:rPr>
  </w:style>
  <w:style w:type="paragraph" w:styleId="Tytu">
    <w:name w:val="Title"/>
    <w:basedOn w:val="Normalny"/>
    <w:link w:val="TytuZnak"/>
    <w:uiPriority w:val="99"/>
    <w:qFormat/>
    <w:rsid w:val="00AC54F6"/>
    <w:pPr>
      <w:numPr>
        <w:ilvl w:val="8"/>
        <w:numId w:val="1"/>
      </w:numPr>
      <w:spacing w:after="0" w:line="240" w:lineRule="auto"/>
      <w:jc w:val="center"/>
    </w:pPr>
    <w:rPr>
      <w:rFonts w:ascii="Arial" w:eastAsia="Times New Roman" w:hAnsi="Arial" w:cs="Arial"/>
      <w:b/>
      <w:bCs/>
      <w:sz w:val="20"/>
      <w:szCs w:val="20"/>
      <w:lang w:eastAsia="pl-PL"/>
    </w:rPr>
  </w:style>
  <w:style w:type="character" w:customStyle="1" w:styleId="TytuZnak">
    <w:name w:val="Tytuł Znak"/>
    <w:basedOn w:val="Domylnaczcionkaakapitu"/>
    <w:link w:val="Tytu"/>
    <w:uiPriority w:val="99"/>
    <w:rsid w:val="00AC54F6"/>
    <w:rPr>
      <w:rFonts w:ascii="Arial" w:eastAsia="Times New Roman" w:hAnsi="Arial" w:cs="Arial"/>
      <w:b/>
      <w:bCs/>
      <w:sz w:val="20"/>
      <w:szCs w:val="20"/>
      <w:lang w:eastAsia="pl-PL"/>
    </w:rPr>
  </w:style>
  <w:style w:type="paragraph" w:styleId="Listapunktowana">
    <w:name w:val="List Bullet"/>
    <w:basedOn w:val="Normalny"/>
    <w:autoRedefine/>
    <w:rsid w:val="00AC54F6"/>
    <w:pPr>
      <w:spacing w:after="120" w:line="240" w:lineRule="auto"/>
      <w:ind w:left="425"/>
      <w:jc w:val="center"/>
    </w:pPr>
    <w:rPr>
      <w:rFonts w:ascii="Times New Roman" w:eastAsia="Times New Roman" w:hAnsi="Times New Roman" w:cs="Times New Roman"/>
      <w:b/>
      <w:sz w:val="24"/>
      <w:szCs w:val="20"/>
      <w:lang w:eastAsia="pl-PL"/>
    </w:rPr>
  </w:style>
  <w:style w:type="paragraph" w:styleId="Mapadokumentu">
    <w:name w:val="Document Map"/>
    <w:basedOn w:val="Normalny"/>
    <w:link w:val="MapadokumentuZnak"/>
    <w:rsid w:val="00AC54F6"/>
    <w:pPr>
      <w:spacing w:after="0" w:line="240" w:lineRule="auto"/>
    </w:pPr>
    <w:rPr>
      <w:rFonts w:ascii="Tahoma" w:eastAsia="Times New Roman" w:hAnsi="Tahoma" w:cs="Times New Roman"/>
      <w:sz w:val="16"/>
      <w:szCs w:val="16"/>
    </w:rPr>
  </w:style>
  <w:style w:type="character" w:customStyle="1" w:styleId="MapadokumentuZnak">
    <w:name w:val="Mapa dokumentu Znak"/>
    <w:basedOn w:val="Domylnaczcionkaakapitu"/>
    <w:link w:val="Mapadokumentu"/>
    <w:rsid w:val="00AC54F6"/>
    <w:rPr>
      <w:rFonts w:ascii="Tahoma" w:eastAsia="Times New Roman" w:hAnsi="Tahoma" w:cs="Times New Roman"/>
      <w:sz w:val="16"/>
      <w:szCs w:val="16"/>
    </w:rPr>
  </w:style>
  <w:style w:type="paragraph" w:styleId="Tekstpodstawowywcity2">
    <w:name w:val="Body Text Indent 2"/>
    <w:basedOn w:val="Normalny"/>
    <w:link w:val="Tekstpodstawowywcity2Znak"/>
    <w:rsid w:val="00AC54F6"/>
    <w:pPr>
      <w:spacing w:after="0" w:line="240" w:lineRule="auto"/>
      <w:ind w:left="360"/>
    </w:pPr>
    <w:rPr>
      <w:rFonts w:ascii="Times New Roman" w:eastAsia="Times New Roman" w:hAnsi="Times New Roman" w:cs="Times New Roman"/>
      <w:sz w:val="24"/>
      <w:szCs w:val="20"/>
    </w:rPr>
  </w:style>
  <w:style w:type="character" w:customStyle="1" w:styleId="Tekstpodstawowywcity2Znak">
    <w:name w:val="Tekst podstawowy wcięty 2 Znak"/>
    <w:basedOn w:val="Domylnaczcionkaakapitu"/>
    <w:link w:val="Tekstpodstawowywcity2"/>
    <w:rsid w:val="00AC54F6"/>
    <w:rPr>
      <w:rFonts w:ascii="Times New Roman" w:eastAsia="Times New Roman" w:hAnsi="Times New Roman" w:cs="Times New Roman"/>
      <w:sz w:val="24"/>
      <w:szCs w:val="20"/>
    </w:rPr>
  </w:style>
  <w:style w:type="paragraph" w:customStyle="1" w:styleId="Standard">
    <w:name w:val="Standard"/>
    <w:rsid w:val="00AC54F6"/>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Style17">
    <w:name w:val="Style17"/>
    <w:basedOn w:val="Normalny"/>
    <w:rsid w:val="00AC54F6"/>
    <w:pPr>
      <w:widowControl w:val="0"/>
      <w:autoSpaceDE w:val="0"/>
      <w:autoSpaceDN w:val="0"/>
      <w:adjustRightInd w:val="0"/>
      <w:spacing w:after="0" w:line="274" w:lineRule="exact"/>
    </w:pPr>
    <w:rPr>
      <w:rFonts w:ascii="Times New Roman" w:eastAsia="Times New Roman" w:hAnsi="Times New Roman" w:cs="Times New Roman"/>
      <w:sz w:val="24"/>
      <w:szCs w:val="24"/>
      <w:lang w:eastAsia="pl-PL"/>
    </w:rPr>
  </w:style>
  <w:style w:type="character" w:customStyle="1" w:styleId="FontStyle41">
    <w:name w:val="Font Style41"/>
    <w:rsid w:val="00AC54F6"/>
    <w:rPr>
      <w:rFonts w:ascii="Times New Roman" w:hAnsi="Times New Roman" w:cs="Times New Roman"/>
      <w:color w:val="000000"/>
      <w:sz w:val="22"/>
      <w:szCs w:val="22"/>
    </w:rPr>
  </w:style>
  <w:style w:type="paragraph" w:styleId="Bezodstpw">
    <w:name w:val="No Spacing"/>
    <w:qFormat/>
    <w:rsid w:val="00AC54F6"/>
    <w:pPr>
      <w:spacing w:after="0" w:line="240" w:lineRule="auto"/>
    </w:pPr>
    <w:rPr>
      <w:rFonts w:ascii="Arial" w:eastAsia="Calibri" w:hAnsi="Arial" w:cs="Arial"/>
    </w:rPr>
  </w:style>
  <w:style w:type="paragraph" w:customStyle="1" w:styleId="WW-Tekstpodstawowywci3fty3">
    <w:name w:val="WW-Tekst podstawowy wcię3fty 3"/>
    <w:basedOn w:val="Normalny"/>
    <w:rsid w:val="00AC54F6"/>
    <w:pPr>
      <w:snapToGrid w:val="0"/>
      <w:spacing w:after="0" w:line="480" w:lineRule="atLeast"/>
      <w:ind w:left="284"/>
    </w:pPr>
    <w:rPr>
      <w:rFonts w:ascii="Arial" w:eastAsia="Times New Roman" w:hAnsi="Arial" w:cs="Times New Roman"/>
      <w:sz w:val="28"/>
      <w:szCs w:val="20"/>
      <w:lang w:eastAsia="pl-PL"/>
    </w:rPr>
  </w:style>
  <w:style w:type="character" w:styleId="UyteHipercze">
    <w:name w:val="FollowedHyperlink"/>
    <w:uiPriority w:val="99"/>
    <w:rsid w:val="00AC54F6"/>
    <w:rPr>
      <w:color w:val="800080"/>
      <w:u w:val="single"/>
    </w:rPr>
  </w:style>
  <w:style w:type="paragraph" w:styleId="Listapunktowana3">
    <w:name w:val="List Bullet 3"/>
    <w:basedOn w:val="Normalny"/>
    <w:rsid w:val="00AC54F6"/>
    <w:pPr>
      <w:numPr>
        <w:numId w:val="5"/>
      </w:numPr>
      <w:spacing w:after="0" w:line="240" w:lineRule="auto"/>
      <w:contextualSpacing/>
    </w:pPr>
    <w:rPr>
      <w:rFonts w:ascii="Times New Roman" w:eastAsia="Times New Roman" w:hAnsi="Times New Roman" w:cs="Times New Roman"/>
      <w:sz w:val="24"/>
      <w:szCs w:val="24"/>
      <w:lang w:eastAsia="pl-PL"/>
    </w:rPr>
  </w:style>
  <w:style w:type="paragraph" w:customStyle="1" w:styleId="Znak">
    <w:name w:val="Znak"/>
    <w:basedOn w:val="Normalny"/>
    <w:rsid w:val="00AC54F6"/>
    <w:pPr>
      <w:spacing w:after="160" w:line="240" w:lineRule="exact"/>
    </w:pPr>
    <w:rPr>
      <w:rFonts w:ascii="Tahoma" w:eastAsia="Times New Roman" w:hAnsi="Tahoma" w:cs="Times New Roman"/>
      <w:sz w:val="20"/>
      <w:szCs w:val="20"/>
      <w:lang w:val="en-US"/>
    </w:rPr>
  </w:style>
  <w:style w:type="paragraph" w:styleId="Poprawka">
    <w:name w:val="Revision"/>
    <w:hidden/>
    <w:uiPriority w:val="99"/>
    <w:semiHidden/>
    <w:rsid w:val="00AC54F6"/>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L1,Numerowanie,List Paragraph,2 heading,A_wyliczenie,K-P_odwolanie,Akapit z listą5,maz_wyliczenie,opis dzialania,sw tekst,CW_Lista,Wypunktowanie,normalny tekst,Akapit z listą BS,Kolorowa lista — akcent 11,Signature,Akapit z listą1"/>
    <w:basedOn w:val="Normalny"/>
    <w:link w:val="AkapitzlistZnak"/>
    <w:uiPriority w:val="34"/>
    <w:qFormat/>
    <w:rsid w:val="00AC54F6"/>
    <w:pPr>
      <w:ind w:left="720"/>
      <w:contextualSpacing/>
    </w:pPr>
  </w:style>
  <w:style w:type="character" w:customStyle="1" w:styleId="Nagwek30">
    <w:name w:val="Nagłówek #3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Nagwek31">
    <w:name w:val="Nagłówek #3"/>
    <w:basedOn w:val="Nagwek30"/>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
    <w:name w:val="Tekst treści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0">
    <w:name w:val="Tekst treści"/>
    <w:basedOn w:val="Teksttreci"/>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jmtyt1Znak">
    <w:name w:val="jm.tyt.1 Znak"/>
    <w:basedOn w:val="Domylnaczcionkaakapitu"/>
    <w:link w:val="jmtyt1"/>
    <w:locked/>
    <w:rsid w:val="008E4522"/>
    <w:rPr>
      <w:b/>
    </w:rPr>
  </w:style>
  <w:style w:type="paragraph" w:customStyle="1" w:styleId="jmtyt1">
    <w:name w:val="jm.tyt.1"/>
    <w:basedOn w:val="Normalny"/>
    <w:link w:val="jmtyt1Znak"/>
    <w:qFormat/>
    <w:rsid w:val="008E4522"/>
    <w:pPr>
      <w:numPr>
        <w:numId w:val="6"/>
      </w:numPr>
      <w:spacing w:before="120" w:after="120" w:line="240" w:lineRule="auto"/>
      <w:jc w:val="left"/>
      <w:outlineLvl w:val="0"/>
    </w:pPr>
    <w:rPr>
      <w:b/>
    </w:rPr>
  </w:style>
  <w:style w:type="character" w:customStyle="1" w:styleId="jmtyt2Znak">
    <w:name w:val="jm.tyt.2 Znak"/>
    <w:basedOn w:val="Domylnaczcionkaakapitu"/>
    <w:link w:val="jmtyt2"/>
    <w:locked/>
    <w:rsid w:val="008E4522"/>
    <w:rPr>
      <w:b/>
    </w:rPr>
  </w:style>
  <w:style w:type="paragraph" w:customStyle="1" w:styleId="jmtyt2">
    <w:name w:val="jm.tyt.2"/>
    <w:basedOn w:val="Normalny"/>
    <w:link w:val="jmtyt2Znak"/>
    <w:qFormat/>
    <w:rsid w:val="008E4522"/>
    <w:pPr>
      <w:tabs>
        <w:tab w:val="num" w:pos="360"/>
      </w:tabs>
      <w:spacing w:before="120" w:after="120" w:line="240" w:lineRule="auto"/>
      <w:jc w:val="left"/>
      <w:outlineLvl w:val="1"/>
    </w:pPr>
    <w:rPr>
      <w:b/>
    </w:rPr>
  </w:style>
  <w:style w:type="numbering" w:customStyle="1" w:styleId="Bezlisty2">
    <w:name w:val="Bez listy2"/>
    <w:next w:val="Bezlisty"/>
    <w:uiPriority w:val="99"/>
    <w:semiHidden/>
    <w:unhideWhenUsed/>
    <w:rsid w:val="008E4522"/>
  </w:style>
  <w:style w:type="paragraph" w:styleId="HTML-wstpniesformatowany">
    <w:name w:val="HTML Preformatted"/>
    <w:basedOn w:val="Normalny"/>
    <w:link w:val="HTML-wstpniesformatowanyZnak"/>
    <w:semiHidden/>
    <w:unhideWhenUsed/>
    <w:rsid w:val="008E4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left="5670" w:right="-170" w:hanging="5670"/>
    </w:pPr>
    <w:rPr>
      <w:rFonts w:ascii="Arial Unicode MS" w:eastAsia="Arial Unicode MS" w:hAnsi="Arial Unicode MS" w:cs="Arial Unicode MS"/>
      <w:color w:val="000000"/>
      <w:sz w:val="20"/>
      <w:szCs w:val="20"/>
      <w:lang w:eastAsia="pl-PL"/>
    </w:rPr>
  </w:style>
  <w:style w:type="character" w:customStyle="1" w:styleId="HTML-wstpniesformatowanyZnak">
    <w:name w:val="HTML - wstępnie sformatowany Znak"/>
    <w:basedOn w:val="Domylnaczcionkaakapitu"/>
    <w:link w:val="HTML-wstpniesformatowany"/>
    <w:semiHidden/>
    <w:rsid w:val="008E4522"/>
    <w:rPr>
      <w:rFonts w:ascii="Arial Unicode MS" w:eastAsia="Arial Unicode MS" w:hAnsi="Arial Unicode MS" w:cs="Arial Unicode MS"/>
      <w:color w:val="000000"/>
      <w:sz w:val="20"/>
      <w:szCs w:val="20"/>
      <w:lang w:eastAsia="pl-PL"/>
    </w:rPr>
  </w:style>
  <w:style w:type="paragraph" w:styleId="Spistreci1">
    <w:name w:val="toc 1"/>
    <w:basedOn w:val="Normalny"/>
    <w:next w:val="Normalny"/>
    <w:autoRedefine/>
    <w:uiPriority w:val="39"/>
    <w:semiHidden/>
    <w:unhideWhenUsed/>
    <w:rsid w:val="008E4522"/>
    <w:pPr>
      <w:tabs>
        <w:tab w:val="left" w:pos="480"/>
        <w:tab w:val="right" w:leader="dot" w:pos="9060"/>
      </w:tabs>
      <w:spacing w:before="60" w:after="60" w:line="240" w:lineRule="auto"/>
      <w:jc w:val="left"/>
    </w:pPr>
    <w:rPr>
      <w:rFonts w:ascii="Times New Roman" w:eastAsia="Times New Roman" w:hAnsi="Times New Roman" w:cs="Times New Roman"/>
      <w:sz w:val="24"/>
      <w:szCs w:val="24"/>
      <w:lang w:eastAsia="pl-PL"/>
    </w:rPr>
  </w:style>
  <w:style w:type="paragraph" w:styleId="Spistreci2">
    <w:name w:val="toc 2"/>
    <w:basedOn w:val="Normalny"/>
    <w:next w:val="Normalny"/>
    <w:autoRedefine/>
    <w:uiPriority w:val="39"/>
    <w:semiHidden/>
    <w:unhideWhenUsed/>
    <w:rsid w:val="008E4522"/>
    <w:pPr>
      <w:tabs>
        <w:tab w:val="right" w:leader="dot" w:pos="9060"/>
      </w:tabs>
      <w:spacing w:before="0" w:after="0" w:line="240" w:lineRule="auto"/>
      <w:ind w:left="238"/>
      <w:jc w:val="left"/>
    </w:pPr>
    <w:rPr>
      <w:rFonts w:ascii="Times New Roman" w:eastAsia="Times New Roman" w:hAnsi="Times New Roman" w:cs="Times New Roman"/>
      <w:sz w:val="24"/>
      <w:szCs w:val="24"/>
      <w:lang w:eastAsia="pl-PL"/>
    </w:rPr>
  </w:style>
  <w:style w:type="paragraph" w:styleId="Spistreci3">
    <w:name w:val="toc 3"/>
    <w:basedOn w:val="Normalny"/>
    <w:next w:val="Normalny"/>
    <w:autoRedefine/>
    <w:uiPriority w:val="39"/>
    <w:semiHidden/>
    <w:unhideWhenUsed/>
    <w:rsid w:val="008E4522"/>
    <w:pPr>
      <w:spacing w:before="0" w:after="0" w:line="240" w:lineRule="auto"/>
      <w:ind w:left="480"/>
      <w:jc w:val="left"/>
    </w:pPr>
    <w:rPr>
      <w:rFonts w:ascii="Times New Roman" w:eastAsia="Times New Roman" w:hAnsi="Times New Roman" w:cs="Times New Roman"/>
      <w:sz w:val="24"/>
      <w:szCs w:val="24"/>
      <w:lang w:eastAsia="pl-PL"/>
    </w:rPr>
  </w:style>
  <w:style w:type="paragraph" w:styleId="Lista">
    <w:name w:val="List"/>
    <w:basedOn w:val="Normalny"/>
    <w:semiHidden/>
    <w:unhideWhenUsed/>
    <w:rsid w:val="008E4522"/>
    <w:pPr>
      <w:spacing w:before="120" w:after="120" w:line="240" w:lineRule="auto"/>
      <w:ind w:left="283" w:right="-170" w:hanging="283"/>
    </w:pPr>
    <w:rPr>
      <w:rFonts w:ascii="Arial" w:eastAsia="Times New Roman" w:hAnsi="Arial" w:cs="Times New Roman"/>
      <w:sz w:val="24"/>
      <w:szCs w:val="20"/>
      <w:lang w:eastAsia="pl-PL"/>
    </w:rPr>
  </w:style>
  <w:style w:type="paragraph" w:styleId="Lista2">
    <w:name w:val="List 2"/>
    <w:basedOn w:val="Normalny"/>
    <w:semiHidden/>
    <w:unhideWhenUsed/>
    <w:rsid w:val="008E4522"/>
    <w:pPr>
      <w:spacing w:before="120" w:after="120" w:line="240" w:lineRule="auto"/>
      <w:ind w:left="566" w:right="-170" w:hanging="283"/>
    </w:pPr>
    <w:rPr>
      <w:rFonts w:ascii="Times New Roman" w:eastAsia="Times New Roman" w:hAnsi="Times New Roman" w:cs="Times New Roman"/>
      <w:sz w:val="24"/>
      <w:szCs w:val="24"/>
      <w:lang w:eastAsia="pl-PL"/>
    </w:rPr>
  </w:style>
  <w:style w:type="paragraph" w:styleId="Lista3">
    <w:name w:val="List 3"/>
    <w:basedOn w:val="Normalny"/>
    <w:semiHidden/>
    <w:unhideWhenUsed/>
    <w:rsid w:val="008E4522"/>
    <w:pPr>
      <w:overflowPunct w:val="0"/>
      <w:autoSpaceDE w:val="0"/>
      <w:autoSpaceDN w:val="0"/>
      <w:adjustRightInd w:val="0"/>
      <w:spacing w:before="120" w:after="120" w:line="240" w:lineRule="auto"/>
      <w:ind w:left="849" w:right="-170" w:hanging="283"/>
    </w:pPr>
    <w:rPr>
      <w:rFonts w:ascii="Arial" w:eastAsia="Times New Roman" w:hAnsi="Arial" w:cs="Times New Roman"/>
      <w:sz w:val="24"/>
      <w:szCs w:val="20"/>
      <w:lang w:eastAsia="pl-PL"/>
    </w:rPr>
  </w:style>
  <w:style w:type="paragraph" w:styleId="Listapunktowana2">
    <w:name w:val="List Bullet 2"/>
    <w:basedOn w:val="Normalny"/>
    <w:semiHidden/>
    <w:unhideWhenUsed/>
    <w:rsid w:val="008E4522"/>
    <w:pPr>
      <w:overflowPunct w:val="0"/>
      <w:autoSpaceDE w:val="0"/>
      <w:autoSpaceDN w:val="0"/>
      <w:adjustRightInd w:val="0"/>
      <w:spacing w:before="120" w:after="120" w:line="240" w:lineRule="auto"/>
      <w:ind w:left="566" w:right="-170" w:hanging="283"/>
    </w:pPr>
    <w:rPr>
      <w:rFonts w:ascii="Arial" w:eastAsia="Times New Roman" w:hAnsi="Arial" w:cs="Times New Roman"/>
      <w:sz w:val="24"/>
      <w:szCs w:val="20"/>
      <w:lang w:eastAsia="pl-PL"/>
    </w:rPr>
  </w:style>
  <w:style w:type="character" w:customStyle="1" w:styleId="TekstpodstawowyZnak1">
    <w:name w:val="Tekst podstawowy Znak1"/>
    <w:aliases w:val="(F2)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1">
    <w:name w:val="Tekst podstawowy wcięty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semiHidden/>
    <w:rsid w:val="008E4522"/>
    <w:rPr>
      <w:sz w:val="24"/>
      <w:szCs w:val="24"/>
      <w:lang w:val="pl-PL" w:eastAsia="pl-PL"/>
    </w:rPr>
  </w:style>
  <w:style w:type="paragraph" w:styleId="Lista-kontynuacja2">
    <w:name w:val="List Continue 2"/>
    <w:basedOn w:val="Normalny"/>
    <w:semiHidden/>
    <w:unhideWhenUsed/>
    <w:rsid w:val="008E4522"/>
    <w:pPr>
      <w:spacing w:before="0" w:after="120" w:line="240" w:lineRule="auto"/>
      <w:ind w:left="566"/>
      <w:jc w:val="left"/>
    </w:pPr>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semiHidden/>
    <w:unhideWhenUsed/>
    <w:qFormat/>
    <w:rsid w:val="008E4522"/>
    <w:pPr>
      <w:keepLines/>
      <w:spacing w:before="480" w:after="0" w:line="276" w:lineRule="auto"/>
      <w:jc w:val="left"/>
      <w:outlineLvl w:val="9"/>
    </w:pPr>
    <w:rPr>
      <w:rFonts w:ascii="Cambria" w:hAnsi="Cambria" w:cs="Times New Roman"/>
      <w:color w:val="365F91"/>
      <w:kern w:val="0"/>
      <w:sz w:val="28"/>
      <w:szCs w:val="28"/>
      <w:lang w:eastAsia="en-US"/>
    </w:rPr>
  </w:style>
  <w:style w:type="character" w:customStyle="1" w:styleId="jmparagraf1Znak">
    <w:name w:val="jm.paragraf1 Znak"/>
    <w:basedOn w:val="Domylnaczcionkaakapitu"/>
    <w:link w:val="jmparagraf1"/>
    <w:locked/>
    <w:rsid w:val="008E4522"/>
    <w:rPr>
      <w:rFonts w:ascii="Times New Roman" w:hAnsi="Times New Roman" w:cs="Times New Roman"/>
      <w:b/>
      <w:szCs w:val="24"/>
    </w:rPr>
  </w:style>
  <w:style w:type="paragraph" w:customStyle="1" w:styleId="jmparagraf1">
    <w:name w:val="jm.paragraf1"/>
    <w:basedOn w:val="Normalny"/>
    <w:link w:val="jmparagraf1Znak"/>
    <w:qFormat/>
    <w:rsid w:val="008E4522"/>
    <w:pPr>
      <w:suppressAutoHyphens/>
      <w:spacing w:before="240" w:after="120" w:line="240" w:lineRule="auto"/>
      <w:jc w:val="center"/>
      <w:outlineLvl w:val="0"/>
    </w:pPr>
    <w:rPr>
      <w:rFonts w:ascii="Times New Roman" w:hAnsi="Times New Roman" w:cs="Times New Roman"/>
      <w:b/>
      <w:szCs w:val="24"/>
    </w:rPr>
  </w:style>
  <w:style w:type="character" w:customStyle="1" w:styleId="Jerzy1Znak">
    <w:name w:val="Jerzy.1 Znak"/>
    <w:basedOn w:val="Domylnaczcionkaakapitu"/>
    <w:link w:val="Jerzy1"/>
    <w:locked/>
    <w:rsid w:val="008E4522"/>
    <w:rPr>
      <w:rFonts w:ascii="Times New Roman" w:eastAsia="Times New Roman" w:hAnsi="Times New Roman" w:cs="Times New Roman"/>
      <w:b/>
      <w:bCs/>
      <w:smallCaps/>
    </w:rPr>
  </w:style>
  <w:style w:type="paragraph" w:customStyle="1" w:styleId="Jerzy1">
    <w:name w:val="Jerzy.1"/>
    <w:basedOn w:val="Normalny"/>
    <w:link w:val="Jerzy1Znak"/>
    <w:rsid w:val="008E4522"/>
    <w:pPr>
      <w:spacing w:before="120" w:after="120" w:line="240" w:lineRule="auto"/>
      <w:jc w:val="center"/>
    </w:pPr>
    <w:rPr>
      <w:rFonts w:ascii="Times New Roman" w:eastAsia="Times New Roman" w:hAnsi="Times New Roman" w:cs="Times New Roman"/>
      <w:b/>
      <w:bCs/>
      <w:smallCaps/>
    </w:rPr>
  </w:style>
  <w:style w:type="character" w:customStyle="1" w:styleId="StylJerzy1WszystkiewersalikiZnak">
    <w:name w:val="Styl Jerzy.1 + Wszystkie wersaliki Znak"/>
    <w:basedOn w:val="Jerzy1Znak"/>
    <w:link w:val="StylJerzy1Wszystkiewersaliki"/>
    <w:locked/>
    <w:rsid w:val="008E4522"/>
    <w:rPr>
      <w:rFonts w:ascii="Times New Roman" w:eastAsia="Times New Roman" w:hAnsi="Times New Roman" w:cs="Times New Roman"/>
      <w:b/>
      <w:bCs/>
      <w:caps/>
      <w:smallCaps/>
    </w:rPr>
  </w:style>
  <w:style w:type="paragraph" w:customStyle="1" w:styleId="StylJerzy1Wszystkiewersaliki">
    <w:name w:val="Styl Jerzy.1 + Wszystkie wersaliki"/>
    <w:basedOn w:val="Jerzy1"/>
    <w:link w:val="StylJerzy1WszystkiewersalikiZnak"/>
    <w:rsid w:val="008E4522"/>
    <w:rPr>
      <w:caps/>
    </w:rPr>
  </w:style>
  <w:style w:type="paragraph" w:customStyle="1" w:styleId="juzia">
    <w:name w:val="juzia"/>
    <w:basedOn w:val="Jerzy1"/>
    <w:rsid w:val="008E4522"/>
    <w:pPr>
      <w:numPr>
        <w:numId w:val="1"/>
      </w:numPr>
      <w:jc w:val="both"/>
    </w:pPr>
    <w:rPr>
      <w:b w:val="0"/>
      <w:smallCaps w:val="0"/>
      <w:sz w:val="24"/>
      <w:szCs w:val="24"/>
    </w:rPr>
  </w:style>
  <w:style w:type="paragraph" w:customStyle="1" w:styleId="Styl10ptDolewej">
    <w:name w:val="Styl 10 pt Do lewej"/>
    <w:basedOn w:val="Normalny"/>
    <w:rsid w:val="008E4522"/>
    <w:pPr>
      <w:spacing w:before="60" w:after="60" w:line="240" w:lineRule="auto"/>
      <w:jc w:val="left"/>
    </w:pPr>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8E4522"/>
    <w:pPr>
      <w:suppressAutoHyphens/>
      <w:spacing w:before="0" w:after="0" w:line="240" w:lineRule="auto"/>
      <w:jc w:val="left"/>
    </w:pPr>
    <w:rPr>
      <w:rFonts w:ascii="Times New Roman" w:eastAsia="Times New Roman" w:hAnsi="Times New Roman" w:cs="Times New Roman"/>
      <w:b/>
      <w:sz w:val="24"/>
      <w:szCs w:val="20"/>
      <w:lang w:eastAsia="ar-SA"/>
    </w:rPr>
  </w:style>
  <w:style w:type="character" w:customStyle="1" w:styleId="as1Znak">
    <w:name w:val="as.1 Znak"/>
    <w:basedOn w:val="Domylnaczcionkaakapitu"/>
    <w:link w:val="as1"/>
    <w:locked/>
    <w:rsid w:val="008E4522"/>
    <w:rPr>
      <w:rFonts w:ascii="Times New Roman" w:eastAsia="Times New Roman" w:hAnsi="Times New Roman" w:cs="Times New Roman"/>
      <w:b/>
      <w:sz w:val="24"/>
      <w:szCs w:val="24"/>
    </w:rPr>
  </w:style>
  <w:style w:type="paragraph" w:customStyle="1" w:styleId="as1">
    <w:name w:val="as.1"/>
    <w:basedOn w:val="Normalny"/>
    <w:link w:val="as1Znak"/>
    <w:qFormat/>
    <w:rsid w:val="008E4522"/>
    <w:pPr>
      <w:spacing w:before="60" w:after="60" w:line="240" w:lineRule="auto"/>
      <w:jc w:val="center"/>
    </w:pPr>
    <w:rPr>
      <w:rFonts w:ascii="Times New Roman" w:eastAsia="Times New Roman" w:hAnsi="Times New Roman" w:cs="Times New Roman"/>
      <w:b/>
      <w:sz w:val="24"/>
      <w:szCs w:val="24"/>
    </w:rPr>
  </w:style>
  <w:style w:type="paragraph" w:customStyle="1" w:styleId="1">
    <w:name w:val="1)"/>
    <w:basedOn w:val="Normalny"/>
    <w:rsid w:val="008E4522"/>
    <w:pPr>
      <w:numPr>
        <w:ilvl w:val="1"/>
        <w:numId w:val="7"/>
      </w:numPr>
      <w:spacing w:before="0" w:after="0" w:line="240" w:lineRule="auto"/>
      <w:jc w:val="left"/>
    </w:pPr>
    <w:rPr>
      <w:rFonts w:ascii="Times New Roman" w:eastAsia="Times New Roman" w:hAnsi="Times New Roman" w:cs="Times New Roman"/>
      <w:sz w:val="24"/>
      <w:szCs w:val="24"/>
      <w:lang w:eastAsia="pl-PL"/>
    </w:rPr>
  </w:style>
  <w:style w:type="character" w:customStyle="1" w:styleId="jmparagraf2Znak">
    <w:name w:val="jm.paragraf2 Znak"/>
    <w:basedOn w:val="Domylnaczcionkaakapitu"/>
    <w:link w:val="jmparagraf2"/>
    <w:locked/>
    <w:rsid w:val="008E4522"/>
    <w:rPr>
      <w:rFonts w:ascii="Times New Roman" w:hAnsi="Times New Roman" w:cs="Times New Roman"/>
      <w:b/>
      <w:smallCaps/>
      <w:szCs w:val="24"/>
      <w:shd w:val="clear" w:color="auto" w:fill="FFFFFF"/>
    </w:rPr>
  </w:style>
  <w:style w:type="paragraph" w:customStyle="1" w:styleId="jmparagraf2">
    <w:name w:val="jm.paragraf2"/>
    <w:basedOn w:val="Normalny"/>
    <w:link w:val="jmparagraf2Znak"/>
    <w:qFormat/>
    <w:rsid w:val="008E4522"/>
    <w:pPr>
      <w:shd w:val="clear" w:color="auto" w:fill="FFFFFF"/>
      <w:snapToGrid w:val="0"/>
      <w:spacing w:before="60" w:after="200" w:line="240" w:lineRule="auto"/>
      <w:ind w:left="3969"/>
      <w:jc w:val="right"/>
      <w:outlineLvl w:val="1"/>
    </w:pPr>
    <w:rPr>
      <w:rFonts w:ascii="Times New Roman" w:hAnsi="Times New Roman" w:cs="Times New Roman"/>
      <w:b/>
      <w:smallCaps/>
      <w:szCs w:val="24"/>
    </w:rPr>
  </w:style>
  <w:style w:type="character" w:customStyle="1" w:styleId="as2Znak">
    <w:name w:val="as.2 Znak"/>
    <w:basedOn w:val="Domylnaczcionkaakapitu"/>
    <w:link w:val="as2"/>
    <w:locked/>
    <w:rsid w:val="008E4522"/>
    <w:rPr>
      <w:rFonts w:ascii="Times New Roman" w:eastAsia="Times New Roman" w:hAnsi="Times New Roman" w:cs="Times New Roman"/>
      <w:b/>
      <w:smallCaps/>
    </w:rPr>
  </w:style>
  <w:style w:type="paragraph" w:customStyle="1" w:styleId="as2">
    <w:name w:val="as.2"/>
    <w:basedOn w:val="Normalny"/>
    <w:link w:val="as2Znak"/>
    <w:qFormat/>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StylStylNagwek211ptPrzed6ptPo6pt">
    <w:name w:val="Styl Styl Nagłówek 2 + 11 pt + Przed:  6 pt Po:  6 pt"/>
    <w:basedOn w:val="Normalny"/>
    <w:rsid w:val="008E4522"/>
    <w:pPr>
      <w:keepNext/>
      <w:spacing w:before="240" w:after="120" w:line="240" w:lineRule="auto"/>
      <w:outlineLvl w:val="1"/>
    </w:pPr>
    <w:rPr>
      <w:rFonts w:ascii="Arial" w:eastAsia="Times New Roman" w:hAnsi="Arial" w:cs="Times New Roman"/>
      <w:b/>
      <w:bCs/>
      <w:smallCaps/>
      <w:sz w:val="24"/>
      <w:szCs w:val="20"/>
      <w:lang w:eastAsia="pl-PL"/>
    </w:rPr>
  </w:style>
  <w:style w:type="paragraph" w:customStyle="1" w:styleId="Tekstpodstawowy22">
    <w:name w:val="Tekst podstawowy 22"/>
    <w:basedOn w:val="Normalny"/>
    <w:rsid w:val="008E4522"/>
    <w:pPr>
      <w:overflowPunct w:val="0"/>
      <w:autoSpaceDE w:val="0"/>
      <w:autoSpaceDN w:val="0"/>
      <w:adjustRightInd w:val="0"/>
      <w:spacing w:before="60" w:after="60" w:line="240" w:lineRule="auto"/>
      <w:ind w:left="284"/>
    </w:pPr>
    <w:rPr>
      <w:rFonts w:ascii="Times New Roman" w:eastAsia="Times New Roman" w:hAnsi="Times New Roman" w:cs="Times New Roman"/>
      <w:sz w:val="24"/>
      <w:szCs w:val="20"/>
      <w:lang w:eastAsia="pl-PL"/>
    </w:rPr>
  </w:style>
  <w:style w:type="character" w:customStyle="1" w:styleId="Jerzy2Znak">
    <w:name w:val="Jerzy.2 Znak"/>
    <w:basedOn w:val="Domylnaczcionkaakapitu"/>
    <w:link w:val="Jerzy2"/>
    <w:locked/>
    <w:rsid w:val="008E4522"/>
    <w:rPr>
      <w:rFonts w:ascii="Times New Roman" w:eastAsia="Times New Roman" w:hAnsi="Times New Roman" w:cs="Times New Roman"/>
      <w:b/>
      <w:smallCaps/>
    </w:rPr>
  </w:style>
  <w:style w:type="paragraph" w:customStyle="1" w:styleId="Jerzy2">
    <w:name w:val="Jerzy.2"/>
    <w:basedOn w:val="Normalny"/>
    <w:link w:val="Jerzy2Znak"/>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CharChar1ZnakZnak">
    <w:name w:val="Char Char1 Znak Znak"/>
    <w:basedOn w:val="Normalny"/>
    <w:rsid w:val="008E4522"/>
    <w:pPr>
      <w:spacing w:before="0" w:after="0" w:line="240" w:lineRule="auto"/>
      <w:jc w:val="left"/>
    </w:pPr>
    <w:rPr>
      <w:rFonts w:ascii="Times New Roman" w:eastAsia="Times New Roman" w:hAnsi="Times New Roman" w:cs="Times New Roman"/>
      <w:sz w:val="24"/>
      <w:szCs w:val="24"/>
      <w:lang w:eastAsia="pl-PL"/>
    </w:rPr>
  </w:style>
  <w:style w:type="paragraph" w:customStyle="1" w:styleId="Default">
    <w:name w:val="Default"/>
    <w:rsid w:val="008E4522"/>
    <w:pPr>
      <w:autoSpaceDE w:val="0"/>
      <w:autoSpaceDN w:val="0"/>
      <w:adjustRightInd w:val="0"/>
      <w:spacing w:before="0" w:after="0" w:line="240" w:lineRule="auto"/>
      <w:jc w:val="left"/>
    </w:pPr>
    <w:rPr>
      <w:rFonts w:ascii="Calibri" w:eastAsia="Times New Roman" w:hAnsi="Calibri" w:cs="Times New Roman"/>
      <w:color w:val="000000"/>
      <w:sz w:val="24"/>
      <w:szCs w:val="24"/>
      <w:lang w:eastAsia="pl-PL"/>
    </w:rPr>
  </w:style>
  <w:style w:type="paragraph" w:customStyle="1" w:styleId="Naglwek3">
    <w:name w:val="Naglówek 3"/>
    <w:basedOn w:val="Default"/>
    <w:next w:val="Default"/>
    <w:rsid w:val="008E4522"/>
    <w:rPr>
      <w:rFonts w:ascii="Times New Roman" w:hAnsi="Times New Roman"/>
      <w:color w:val="auto"/>
    </w:rPr>
  </w:style>
  <w:style w:type="paragraph" w:customStyle="1" w:styleId="ju">
    <w:name w:val="ju"/>
    <w:basedOn w:val="Normalny"/>
    <w:rsid w:val="008E4522"/>
    <w:pPr>
      <w:numPr>
        <w:numId w:val="2"/>
      </w:numPr>
      <w:spacing w:before="60" w:after="60" w:line="240" w:lineRule="auto"/>
      <w:ind w:left="840" w:hanging="283"/>
    </w:pPr>
    <w:rPr>
      <w:rFonts w:ascii="Times New Roman" w:eastAsia="Times New Roman" w:hAnsi="Times New Roman" w:cs="Times New Roman"/>
      <w:u w:val="single"/>
      <w:lang w:eastAsia="pl-PL"/>
    </w:rPr>
  </w:style>
  <w:style w:type="paragraph" w:customStyle="1" w:styleId="A">
    <w:name w:val="A"/>
    <w:basedOn w:val="Normalny"/>
    <w:rsid w:val="008E4522"/>
    <w:pPr>
      <w:spacing w:before="240" w:after="240" w:line="240" w:lineRule="auto"/>
      <w:jc w:val="center"/>
    </w:pPr>
    <w:rPr>
      <w:rFonts w:ascii="Times New Roman" w:eastAsia="Times New Roman" w:hAnsi="Times New Roman" w:cs="Times New Roman"/>
      <w:b/>
      <w:szCs w:val="24"/>
      <w:lang w:eastAsia="pl-PL"/>
    </w:rPr>
  </w:style>
  <w:style w:type="paragraph" w:customStyle="1" w:styleId="25">
    <w:name w:val="25"/>
    <w:basedOn w:val="Normalny"/>
    <w:autoRedefine/>
    <w:rsid w:val="008E4522"/>
    <w:pPr>
      <w:numPr>
        <w:numId w:val="3"/>
      </w:numPr>
      <w:autoSpaceDE w:val="0"/>
      <w:autoSpaceDN w:val="0"/>
      <w:adjustRightInd w:val="0"/>
      <w:spacing w:before="120" w:after="120" w:line="240" w:lineRule="auto"/>
      <w:ind w:left="357" w:right="-170" w:hanging="357"/>
    </w:pPr>
    <w:rPr>
      <w:rFonts w:ascii="Times New Roman" w:eastAsia="Times New Roman" w:hAnsi="Times New Roman" w:cs="Times New Roman"/>
    </w:rPr>
  </w:style>
  <w:style w:type="paragraph" w:customStyle="1" w:styleId="ZnakZnak1">
    <w:name w:val="Znak Znak1"/>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paragraph" w:customStyle="1" w:styleId="tytu0">
    <w:name w:val="tytuł"/>
    <w:basedOn w:val="Normalny"/>
    <w:next w:val="Normalny"/>
    <w:autoRedefine/>
    <w:rsid w:val="008E4522"/>
    <w:pPr>
      <w:spacing w:before="240" w:after="120" w:line="288" w:lineRule="auto"/>
      <w:ind w:left="5670" w:right="-170" w:hanging="5670"/>
      <w:outlineLvl w:val="0"/>
    </w:pPr>
    <w:rPr>
      <w:rFonts w:ascii="Times New Roman" w:eastAsia="Times New Roman" w:hAnsi="Times New Roman" w:cs="Times New Roman"/>
      <w:b/>
      <w:bCs/>
      <w:color w:val="FF0000"/>
      <w:sz w:val="24"/>
      <w:szCs w:val="24"/>
      <w:lang w:eastAsia="pl-PL"/>
    </w:rPr>
  </w:style>
  <w:style w:type="paragraph" w:customStyle="1" w:styleId="tekstdokumentu">
    <w:name w:val="tekst dokumentu"/>
    <w:basedOn w:val="Normalny"/>
    <w:autoRedefine/>
    <w:rsid w:val="008E4522"/>
    <w:pPr>
      <w:spacing w:before="360" w:after="120" w:line="360" w:lineRule="auto"/>
      <w:ind w:left="5670" w:right="-170" w:hanging="5670"/>
    </w:pPr>
    <w:rPr>
      <w:rFonts w:ascii="Times New Roman" w:eastAsia="Times New Roman" w:hAnsi="Times New Roman" w:cs="Times New Roman"/>
      <w:b/>
      <w:iCs/>
      <w:sz w:val="24"/>
      <w:szCs w:val="20"/>
      <w:lang w:eastAsia="pl-PL"/>
    </w:rPr>
  </w:style>
  <w:style w:type="paragraph" w:customStyle="1" w:styleId="zacznik">
    <w:name w:val="załącznik"/>
    <w:basedOn w:val="Tekstpodstawowy"/>
    <w:autoRedefine/>
    <w:rsid w:val="008E4522"/>
    <w:pPr>
      <w:tabs>
        <w:tab w:val="left" w:pos="1701"/>
      </w:tabs>
      <w:spacing w:before="120" w:line="360" w:lineRule="auto"/>
      <w:ind w:left="5670" w:right="-170" w:hanging="5670"/>
    </w:pPr>
    <w:rPr>
      <w:b/>
      <w:bCs/>
      <w:szCs w:val="20"/>
      <w:lang w:eastAsia="en-US"/>
    </w:rPr>
  </w:style>
  <w:style w:type="paragraph" w:customStyle="1" w:styleId="Listakontynuowana3">
    <w:name w:val="Lista kontynuowana 3"/>
    <w:basedOn w:val="Normalny"/>
    <w:rsid w:val="008E4522"/>
    <w:pPr>
      <w:overflowPunct w:val="0"/>
      <w:autoSpaceDE w:val="0"/>
      <w:autoSpaceDN w:val="0"/>
      <w:adjustRightInd w:val="0"/>
      <w:spacing w:before="120" w:after="120" w:line="240" w:lineRule="auto"/>
      <w:ind w:left="849" w:right="-170" w:hanging="5670"/>
    </w:pPr>
    <w:rPr>
      <w:rFonts w:ascii="Arial" w:eastAsia="Times New Roman" w:hAnsi="Arial" w:cs="Times New Roman"/>
      <w:sz w:val="24"/>
      <w:szCs w:val="20"/>
      <w:lang w:eastAsia="pl-PL"/>
    </w:rPr>
  </w:style>
  <w:style w:type="paragraph" w:customStyle="1" w:styleId="Listakontynuowana2">
    <w:name w:val="Lista kontynuowana 2"/>
    <w:basedOn w:val="Normalny"/>
    <w:rsid w:val="008E4522"/>
    <w:pPr>
      <w:overflowPunct w:val="0"/>
      <w:autoSpaceDE w:val="0"/>
      <w:autoSpaceDN w:val="0"/>
      <w:adjustRightInd w:val="0"/>
      <w:spacing w:before="120" w:after="120" w:line="240" w:lineRule="auto"/>
      <w:ind w:left="566" w:right="-170" w:hanging="5670"/>
    </w:pPr>
    <w:rPr>
      <w:rFonts w:ascii="Arial" w:eastAsia="Times New Roman" w:hAnsi="Arial" w:cs="Times New Roman"/>
      <w:sz w:val="24"/>
      <w:szCs w:val="20"/>
      <w:lang w:eastAsia="pl-PL"/>
    </w:rPr>
  </w:style>
  <w:style w:type="paragraph" w:customStyle="1" w:styleId="Listakontynuowana">
    <w:name w:val="Lista kontynuowana"/>
    <w:basedOn w:val="Normalny"/>
    <w:rsid w:val="008E4522"/>
    <w:pPr>
      <w:overflowPunct w:val="0"/>
      <w:autoSpaceDE w:val="0"/>
      <w:autoSpaceDN w:val="0"/>
      <w:adjustRightInd w:val="0"/>
      <w:spacing w:before="120" w:after="120" w:line="240" w:lineRule="auto"/>
      <w:ind w:left="283" w:right="-170" w:hanging="5670"/>
    </w:pPr>
    <w:rPr>
      <w:rFonts w:ascii="Arial" w:eastAsia="Times New Roman" w:hAnsi="Arial" w:cs="Times New Roman"/>
      <w:sz w:val="24"/>
      <w:szCs w:val="20"/>
      <w:lang w:eastAsia="pl-PL"/>
    </w:rPr>
  </w:style>
  <w:style w:type="paragraph" w:customStyle="1" w:styleId="TEKSTPODSTAWOWYZnakZnakZnakZnakZnakZnak">
    <w:name w:val="TEKST PODSTAWOWY Znak Znak Znak Znak Znak Znak"/>
    <w:basedOn w:val="Normalny"/>
    <w:rsid w:val="008E4522"/>
    <w:pPr>
      <w:suppressAutoHyphens/>
      <w:spacing w:before="60" w:after="60"/>
      <w:ind w:left="851" w:right="-170" w:hanging="5670"/>
    </w:pPr>
    <w:rPr>
      <w:rFonts w:ascii="Arial" w:eastAsia="Times New Roman" w:hAnsi="Arial" w:cs="Arial"/>
      <w:spacing w:val="-3"/>
      <w:sz w:val="20"/>
      <w:szCs w:val="20"/>
      <w:lang w:eastAsia="pl-PL"/>
    </w:rPr>
  </w:style>
  <w:style w:type="paragraph" w:customStyle="1" w:styleId="ocenapompy">
    <w:name w:val="ocena pompy"/>
    <w:basedOn w:val="Normalny"/>
    <w:autoRedefine/>
    <w:rsid w:val="008E4522"/>
    <w:pPr>
      <w:autoSpaceDE w:val="0"/>
      <w:autoSpaceDN w:val="0"/>
      <w:adjustRightInd w:val="0"/>
      <w:spacing w:before="120" w:after="120" w:line="240" w:lineRule="auto"/>
      <w:ind w:left="5670" w:right="-170" w:firstLine="3360"/>
    </w:pPr>
    <w:rPr>
      <w:rFonts w:ascii="Times New Roman" w:eastAsia="Times New Roman" w:hAnsi="Times New Roman" w:cs="Times New Roman"/>
      <w:lang w:eastAsia="pl-PL"/>
    </w:rPr>
  </w:style>
  <w:style w:type="paragraph" w:customStyle="1" w:styleId="bodytext2">
    <w:name w:val="bodytext2"/>
    <w:basedOn w:val="Normalny"/>
    <w:rsid w:val="008E4522"/>
    <w:pPr>
      <w:spacing w:before="100" w:beforeAutospacing="1" w:after="100" w:afterAutospacing="1" w:line="240" w:lineRule="auto"/>
      <w:ind w:left="5670" w:right="-170" w:hanging="5670"/>
    </w:pPr>
    <w:rPr>
      <w:rFonts w:ascii="Times New Roman" w:eastAsia="Times New Roman" w:hAnsi="Times New Roman" w:cs="Times New Roman"/>
      <w:sz w:val="24"/>
      <w:szCs w:val="24"/>
      <w:lang w:eastAsia="pl-PL"/>
    </w:rPr>
  </w:style>
  <w:style w:type="paragraph" w:customStyle="1" w:styleId="content1">
    <w:name w:val="content1"/>
    <w:basedOn w:val="Normalny"/>
    <w:rsid w:val="008E4522"/>
    <w:pPr>
      <w:spacing w:before="120" w:after="120" w:line="240" w:lineRule="auto"/>
      <w:ind w:left="5670" w:right="300" w:hanging="5670"/>
    </w:pPr>
    <w:rPr>
      <w:rFonts w:ascii="Times New Roman" w:eastAsia="Times New Roman" w:hAnsi="Times New Roman" w:cs="Times New Roman"/>
      <w:sz w:val="24"/>
      <w:szCs w:val="24"/>
      <w:lang w:eastAsia="pl-PL"/>
    </w:rPr>
  </w:style>
  <w:style w:type="paragraph" w:customStyle="1" w:styleId="SIWZ-punkty">
    <w:name w:val="SIWZ - punkty"/>
    <w:basedOn w:val="Normalny"/>
    <w:rsid w:val="008E4522"/>
    <w:pPr>
      <w:numPr>
        <w:ilvl w:val="1"/>
        <w:numId w:val="8"/>
      </w:numPr>
      <w:spacing w:before="120" w:after="0" w:line="240" w:lineRule="auto"/>
      <w:jc w:val="left"/>
    </w:pPr>
    <w:rPr>
      <w:rFonts w:ascii="Tahoma" w:eastAsia="Times New Roman" w:hAnsi="Tahoma" w:cs="Times New Roman"/>
      <w:sz w:val="20"/>
      <w:szCs w:val="20"/>
      <w:lang w:eastAsia="pl-PL"/>
    </w:rPr>
  </w:style>
  <w:style w:type="paragraph" w:customStyle="1" w:styleId="SIWZ-nagwekrozdziau">
    <w:name w:val="SIWZ - nagłówek rozdziału"/>
    <w:basedOn w:val="Nagwek2"/>
    <w:rsid w:val="008E4522"/>
    <w:pPr>
      <w:numPr>
        <w:numId w:val="8"/>
      </w:numPr>
      <w:spacing w:before="360" w:after="120"/>
      <w:jc w:val="left"/>
    </w:pPr>
    <w:rPr>
      <w:rFonts w:ascii="Tahoma" w:hAnsi="Tahoma"/>
      <w:sz w:val="20"/>
      <w:szCs w:val="20"/>
    </w:rPr>
  </w:style>
  <w:style w:type="paragraph" w:customStyle="1" w:styleId="SIWZ-podpunktypunktwzwykych">
    <w:name w:val="SIWZ - podpunkty punktów zwykłych"/>
    <w:basedOn w:val="Normalny"/>
    <w:qFormat/>
    <w:rsid w:val="008E4522"/>
    <w:pPr>
      <w:numPr>
        <w:ilvl w:val="2"/>
        <w:numId w:val="8"/>
      </w:numPr>
      <w:spacing w:before="60" w:after="0" w:line="240" w:lineRule="auto"/>
      <w:jc w:val="left"/>
    </w:pPr>
    <w:rPr>
      <w:rFonts w:ascii="Tahoma" w:eastAsia="Times New Roman" w:hAnsi="Tahoma" w:cs="Times New Roman"/>
      <w:sz w:val="20"/>
      <w:lang w:eastAsia="pl-PL"/>
    </w:rPr>
  </w:style>
  <w:style w:type="paragraph" w:customStyle="1" w:styleId="SIWZ-podpuntypodpunktw">
    <w:name w:val="SIWZ - podpunty podpunktów"/>
    <w:basedOn w:val="Normalny"/>
    <w:qFormat/>
    <w:rsid w:val="008E4522"/>
    <w:pPr>
      <w:numPr>
        <w:ilvl w:val="3"/>
        <w:numId w:val="8"/>
      </w:numPr>
      <w:spacing w:before="60" w:after="0" w:line="240" w:lineRule="auto"/>
      <w:jc w:val="left"/>
    </w:pPr>
    <w:rPr>
      <w:rFonts w:ascii="Tahoma" w:eastAsia="Times New Roman" w:hAnsi="Tahoma" w:cs="Times New Roman"/>
      <w:sz w:val="20"/>
      <w:szCs w:val="20"/>
      <w:lang w:eastAsia="pl-PL"/>
    </w:rPr>
  </w:style>
  <w:style w:type="paragraph" w:customStyle="1" w:styleId="SIWZ-punktorwopisiepunktwwtabelce">
    <w:name w:val="SIWZ - punktor w opisie punktów w tabelce"/>
    <w:basedOn w:val="Normalny"/>
    <w:qFormat/>
    <w:rsid w:val="008E4522"/>
    <w:pPr>
      <w:keepLines/>
      <w:numPr>
        <w:numId w:val="9"/>
      </w:numPr>
      <w:tabs>
        <w:tab w:val="left" w:pos="284"/>
      </w:tabs>
      <w:spacing w:before="0" w:after="0" w:line="240" w:lineRule="auto"/>
      <w:ind w:left="284" w:hanging="284"/>
      <w:jc w:val="left"/>
    </w:pPr>
    <w:rPr>
      <w:rFonts w:ascii="Tahoma" w:eastAsia="Times New Roman" w:hAnsi="Tahoma" w:cs="Times New Roman"/>
      <w:color w:val="000000"/>
      <w:sz w:val="20"/>
      <w:szCs w:val="20"/>
      <w:lang w:eastAsia="pl-PL"/>
    </w:rPr>
  </w:style>
  <w:style w:type="paragraph" w:customStyle="1" w:styleId="SIWZ-zwykyakapit">
    <w:name w:val="SIWZ - zwykły akapit"/>
    <w:basedOn w:val="Normalny"/>
    <w:rsid w:val="008E4522"/>
    <w:pPr>
      <w:spacing w:before="240" w:after="0" w:line="240" w:lineRule="auto"/>
      <w:jc w:val="left"/>
    </w:pPr>
    <w:rPr>
      <w:rFonts w:ascii="Tahoma" w:eastAsia="Times New Roman" w:hAnsi="Tahoma" w:cs="Times New Roman"/>
      <w:sz w:val="20"/>
      <w:szCs w:val="20"/>
      <w:lang w:eastAsia="pl-PL"/>
    </w:rPr>
  </w:style>
  <w:style w:type="character" w:customStyle="1" w:styleId="jmak1Znak">
    <w:name w:val="jm.ak.1 Znak"/>
    <w:basedOn w:val="TekstpodstawowyZnak"/>
    <w:link w:val="jmak1"/>
    <w:locked/>
    <w:rsid w:val="008E4522"/>
    <w:rPr>
      <w:rFonts w:ascii="Times New Roman" w:eastAsia="Times New Roman" w:hAnsi="Times New Roman" w:cs="Times New Roman"/>
      <w:sz w:val="24"/>
      <w:szCs w:val="24"/>
      <w:lang w:eastAsia="pl-PL"/>
    </w:rPr>
  </w:style>
  <w:style w:type="paragraph" w:customStyle="1" w:styleId="jmak1">
    <w:name w:val="jm.ak.1"/>
    <w:basedOn w:val="Tekstpodstawowy"/>
    <w:link w:val="jmak1Znak"/>
    <w:qFormat/>
    <w:rsid w:val="008E4522"/>
    <w:pPr>
      <w:spacing w:before="120" w:line="288" w:lineRule="auto"/>
    </w:pPr>
    <w:rPr>
      <w:lang w:eastAsia="en-US"/>
    </w:rPr>
  </w:style>
  <w:style w:type="character" w:customStyle="1" w:styleId="jmak2Znak">
    <w:name w:val="jm.ak.2 Znak"/>
    <w:basedOn w:val="Domylnaczcionkaakapitu"/>
    <w:link w:val="jmak2"/>
    <w:locked/>
    <w:rsid w:val="008E4522"/>
    <w:rPr>
      <w:rFonts w:ascii="Times New Roman" w:eastAsia="Times New Roman" w:hAnsi="Times New Roman" w:cs="Times New Roman"/>
    </w:rPr>
  </w:style>
  <w:style w:type="paragraph" w:customStyle="1" w:styleId="jmak2">
    <w:name w:val="jm.ak.2"/>
    <w:basedOn w:val="Normalny"/>
    <w:link w:val="jmak2Znak"/>
    <w:qFormat/>
    <w:rsid w:val="008E4522"/>
    <w:pPr>
      <w:tabs>
        <w:tab w:val="left" w:leader="dot" w:pos="4111"/>
      </w:tabs>
      <w:spacing w:before="120" w:after="120" w:line="240" w:lineRule="auto"/>
      <w:ind w:left="4111" w:hanging="4111"/>
      <w:jc w:val="left"/>
    </w:pPr>
    <w:rPr>
      <w:rFonts w:ascii="Times New Roman" w:eastAsia="Times New Roman" w:hAnsi="Times New Roman" w:cs="Times New Roman"/>
    </w:rPr>
  </w:style>
  <w:style w:type="paragraph" w:customStyle="1" w:styleId="ZnakZnak12">
    <w:name w:val="Znak Znak12"/>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character" w:customStyle="1" w:styleId="tekstdokbold">
    <w:name w:val="tekst dok. bold"/>
    <w:rsid w:val="008E4522"/>
    <w:rPr>
      <w:b/>
      <w:bCs w:val="0"/>
    </w:rPr>
  </w:style>
  <w:style w:type="character" w:customStyle="1" w:styleId="biggertext">
    <w:name w:val="biggertext"/>
    <w:basedOn w:val="Domylnaczcionkaakapitu"/>
    <w:rsid w:val="008E4522"/>
  </w:style>
  <w:style w:type="table" w:customStyle="1" w:styleId="Tabela-Siatka1">
    <w:name w:val="Tabela - Siatka1"/>
    <w:basedOn w:val="Standardowy"/>
    <w:next w:val="Tabela-Siatka"/>
    <w:rsid w:val="008E4522"/>
    <w:pPr>
      <w:spacing w:before="60" w:after="6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353067"/>
  </w:style>
  <w:style w:type="character" w:customStyle="1" w:styleId="Nierozpoznanawzmianka1">
    <w:name w:val="Nierozpoznana wzmianka1"/>
    <w:basedOn w:val="Domylnaczcionkaakapitu"/>
    <w:uiPriority w:val="99"/>
    <w:semiHidden/>
    <w:unhideWhenUsed/>
    <w:rsid w:val="00110FC0"/>
    <w:rPr>
      <w:color w:val="808080"/>
      <w:shd w:val="clear" w:color="auto" w:fill="E6E6E6"/>
    </w:rPr>
  </w:style>
  <w:style w:type="character" w:customStyle="1" w:styleId="AkapitzlistZnak">
    <w:name w:val="Akapit z listą Znak"/>
    <w:aliases w:val="L1 Znak,Numerowanie Znak,List Paragraph Znak,2 heading Znak,A_wyliczenie Znak,K-P_odwolanie Znak,Akapit z listą5 Znak,maz_wyliczenie Znak,opis dzialania Znak,sw tekst Znak,CW_Lista Znak,Wypunktowanie Znak,normalny tekst Znak"/>
    <w:link w:val="Akapitzlist"/>
    <w:uiPriority w:val="34"/>
    <w:qFormat/>
    <w:locked/>
    <w:rsid w:val="00CE650A"/>
  </w:style>
  <w:style w:type="character" w:customStyle="1" w:styleId="Nierozpoznanawzmianka2">
    <w:name w:val="Nierozpoznana wzmianka2"/>
    <w:basedOn w:val="Domylnaczcionkaakapitu"/>
    <w:uiPriority w:val="99"/>
    <w:semiHidden/>
    <w:unhideWhenUsed/>
    <w:rsid w:val="004315E5"/>
    <w:rPr>
      <w:color w:val="605E5C"/>
      <w:shd w:val="clear" w:color="auto" w:fill="E1DFDD"/>
    </w:rPr>
  </w:style>
  <w:style w:type="character" w:customStyle="1" w:styleId="Nierozpoznanawzmianka3">
    <w:name w:val="Nierozpoznana wzmianka3"/>
    <w:basedOn w:val="Domylnaczcionkaakapitu"/>
    <w:uiPriority w:val="99"/>
    <w:semiHidden/>
    <w:unhideWhenUsed/>
    <w:rsid w:val="00353D7B"/>
    <w:rPr>
      <w:color w:val="605E5C"/>
      <w:shd w:val="clear" w:color="auto" w:fill="E1DFDD"/>
    </w:rPr>
  </w:style>
  <w:style w:type="character" w:customStyle="1" w:styleId="ng-binding">
    <w:name w:val="ng-binding"/>
    <w:basedOn w:val="Domylnaczcionkaakapitu"/>
    <w:rsid w:val="00DB3C89"/>
  </w:style>
  <w:style w:type="paragraph" w:customStyle="1" w:styleId="Textbody">
    <w:name w:val="Text body"/>
    <w:basedOn w:val="Standard"/>
    <w:rsid w:val="007E03F7"/>
    <w:pPr>
      <w:suppressAutoHyphens/>
      <w:autoSpaceDE/>
      <w:adjustRightInd/>
      <w:spacing w:before="0"/>
      <w:jc w:val="left"/>
      <w:textAlignment w:val="baseline"/>
    </w:pPr>
    <w:rPr>
      <w:rFonts w:eastAsia="Arial"/>
      <w:b/>
      <w:bCs/>
      <w:kern w:val="3"/>
      <w:sz w:val="24"/>
      <w:szCs w:val="24"/>
      <w:lang w:eastAsia="ar-SA"/>
    </w:rPr>
  </w:style>
  <w:style w:type="paragraph" w:customStyle="1" w:styleId="xl74">
    <w:name w:val="xl74"/>
    <w:basedOn w:val="Normalny"/>
    <w:rsid w:val="006C348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textAlignment w:val="center"/>
    </w:pPr>
    <w:rPr>
      <w:rFonts w:ascii="Cambria" w:eastAsia="Times New Roman" w:hAnsi="Cambria" w:cs="Times New Roman"/>
      <w:b/>
      <w:bCs/>
      <w:color w:val="000000"/>
      <w:sz w:val="16"/>
      <w:szCs w:val="16"/>
      <w:lang w:eastAsia="pl-PL"/>
    </w:rPr>
  </w:style>
  <w:style w:type="paragraph" w:customStyle="1" w:styleId="xl75">
    <w:name w:val="xl75"/>
    <w:basedOn w:val="Normalny"/>
    <w:rsid w:val="006C348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mbria" w:eastAsia="Times New Roman" w:hAnsi="Cambria" w:cs="Times New Roman"/>
      <w:b/>
      <w:bCs/>
      <w:color w:val="000000"/>
      <w:sz w:val="16"/>
      <w:szCs w:val="16"/>
      <w:lang w:eastAsia="pl-PL"/>
    </w:rPr>
  </w:style>
  <w:style w:type="paragraph" w:customStyle="1" w:styleId="xl76">
    <w:name w:val="xl76"/>
    <w:basedOn w:val="Normalny"/>
    <w:rsid w:val="006C348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mbria" w:eastAsia="Times New Roman" w:hAnsi="Cambria" w:cs="Times New Roman"/>
      <w:b/>
      <w:bCs/>
      <w:color w:val="000000"/>
      <w:sz w:val="16"/>
      <w:szCs w:val="16"/>
      <w:lang w:eastAsia="pl-PL"/>
    </w:rPr>
  </w:style>
  <w:style w:type="paragraph" w:customStyle="1" w:styleId="xl77">
    <w:name w:val="xl77"/>
    <w:basedOn w:val="Normalny"/>
    <w:rsid w:val="006C348F"/>
    <w:pPr>
      <w:spacing w:before="100" w:beforeAutospacing="1" w:after="100" w:afterAutospacing="1" w:line="240" w:lineRule="auto"/>
      <w:jc w:val="left"/>
    </w:pPr>
    <w:rPr>
      <w:rFonts w:ascii="Cambria" w:eastAsia="Times New Roman" w:hAnsi="Cambria" w:cs="Times New Roman"/>
      <w:color w:val="000000"/>
      <w:sz w:val="16"/>
      <w:szCs w:val="16"/>
      <w:lang w:eastAsia="pl-PL"/>
    </w:rPr>
  </w:style>
  <w:style w:type="paragraph" w:customStyle="1" w:styleId="xl78">
    <w:name w:val="xl78"/>
    <w:basedOn w:val="Normalny"/>
    <w:rsid w:val="006C348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pPr>
    <w:rPr>
      <w:rFonts w:ascii="Cambria" w:eastAsia="Times New Roman" w:hAnsi="Cambria" w:cs="Times New Roman"/>
      <w:color w:val="000000"/>
      <w:sz w:val="16"/>
      <w:szCs w:val="16"/>
      <w:lang w:eastAsia="pl-PL"/>
    </w:rPr>
  </w:style>
  <w:style w:type="paragraph" w:customStyle="1" w:styleId="xl79">
    <w:name w:val="xl79"/>
    <w:basedOn w:val="Normalny"/>
    <w:rsid w:val="006C348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pPr>
    <w:rPr>
      <w:rFonts w:ascii="Cambria" w:eastAsia="Times New Roman" w:hAnsi="Cambria" w:cs="Times New Roman"/>
      <w:color w:val="000000"/>
      <w:sz w:val="16"/>
      <w:szCs w:val="16"/>
      <w:lang w:eastAsia="pl-PL"/>
    </w:rPr>
  </w:style>
  <w:style w:type="paragraph" w:customStyle="1" w:styleId="xl80">
    <w:name w:val="xl80"/>
    <w:basedOn w:val="Normalny"/>
    <w:rsid w:val="006C348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pPr>
    <w:rPr>
      <w:rFonts w:ascii="Cambria" w:eastAsia="Times New Roman" w:hAnsi="Cambria" w:cs="Times New Roman"/>
      <w:color w:val="000000"/>
      <w:sz w:val="16"/>
      <w:szCs w:val="16"/>
      <w:lang w:eastAsia="pl-PL"/>
    </w:rPr>
  </w:style>
  <w:style w:type="character" w:customStyle="1" w:styleId="czeinternetowe">
    <w:name w:val="Łącze internetowe"/>
    <w:rsid w:val="00EB6B6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247305">
      <w:bodyDiv w:val="1"/>
      <w:marLeft w:val="0"/>
      <w:marRight w:val="0"/>
      <w:marTop w:val="0"/>
      <w:marBottom w:val="0"/>
      <w:divBdr>
        <w:top w:val="none" w:sz="0" w:space="0" w:color="auto"/>
        <w:left w:val="none" w:sz="0" w:space="0" w:color="auto"/>
        <w:bottom w:val="none" w:sz="0" w:space="0" w:color="auto"/>
        <w:right w:val="none" w:sz="0" w:space="0" w:color="auto"/>
      </w:divBdr>
    </w:div>
    <w:div w:id="165370088">
      <w:bodyDiv w:val="1"/>
      <w:marLeft w:val="0"/>
      <w:marRight w:val="0"/>
      <w:marTop w:val="0"/>
      <w:marBottom w:val="0"/>
      <w:divBdr>
        <w:top w:val="none" w:sz="0" w:space="0" w:color="auto"/>
        <w:left w:val="none" w:sz="0" w:space="0" w:color="auto"/>
        <w:bottom w:val="none" w:sz="0" w:space="0" w:color="auto"/>
        <w:right w:val="none" w:sz="0" w:space="0" w:color="auto"/>
      </w:divBdr>
    </w:div>
    <w:div w:id="188493266">
      <w:bodyDiv w:val="1"/>
      <w:marLeft w:val="0"/>
      <w:marRight w:val="0"/>
      <w:marTop w:val="0"/>
      <w:marBottom w:val="0"/>
      <w:divBdr>
        <w:top w:val="none" w:sz="0" w:space="0" w:color="auto"/>
        <w:left w:val="none" w:sz="0" w:space="0" w:color="auto"/>
        <w:bottom w:val="none" w:sz="0" w:space="0" w:color="auto"/>
        <w:right w:val="none" w:sz="0" w:space="0" w:color="auto"/>
      </w:divBdr>
    </w:div>
    <w:div w:id="221795754">
      <w:bodyDiv w:val="1"/>
      <w:marLeft w:val="0"/>
      <w:marRight w:val="0"/>
      <w:marTop w:val="0"/>
      <w:marBottom w:val="0"/>
      <w:divBdr>
        <w:top w:val="none" w:sz="0" w:space="0" w:color="auto"/>
        <w:left w:val="none" w:sz="0" w:space="0" w:color="auto"/>
        <w:bottom w:val="none" w:sz="0" w:space="0" w:color="auto"/>
        <w:right w:val="none" w:sz="0" w:space="0" w:color="auto"/>
      </w:divBdr>
    </w:div>
    <w:div w:id="222958080">
      <w:bodyDiv w:val="1"/>
      <w:marLeft w:val="0"/>
      <w:marRight w:val="0"/>
      <w:marTop w:val="0"/>
      <w:marBottom w:val="0"/>
      <w:divBdr>
        <w:top w:val="none" w:sz="0" w:space="0" w:color="auto"/>
        <w:left w:val="none" w:sz="0" w:space="0" w:color="auto"/>
        <w:bottom w:val="none" w:sz="0" w:space="0" w:color="auto"/>
        <w:right w:val="none" w:sz="0" w:space="0" w:color="auto"/>
      </w:divBdr>
    </w:div>
    <w:div w:id="287201033">
      <w:bodyDiv w:val="1"/>
      <w:marLeft w:val="0"/>
      <w:marRight w:val="0"/>
      <w:marTop w:val="0"/>
      <w:marBottom w:val="0"/>
      <w:divBdr>
        <w:top w:val="none" w:sz="0" w:space="0" w:color="auto"/>
        <w:left w:val="none" w:sz="0" w:space="0" w:color="auto"/>
        <w:bottom w:val="none" w:sz="0" w:space="0" w:color="auto"/>
        <w:right w:val="none" w:sz="0" w:space="0" w:color="auto"/>
      </w:divBdr>
    </w:div>
    <w:div w:id="302123115">
      <w:bodyDiv w:val="1"/>
      <w:marLeft w:val="0"/>
      <w:marRight w:val="0"/>
      <w:marTop w:val="0"/>
      <w:marBottom w:val="0"/>
      <w:divBdr>
        <w:top w:val="none" w:sz="0" w:space="0" w:color="auto"/>
        <w:left w:val="none" w:sz="0" w:space="0" w:color="auto"/>
        <w:bottom w:val="none" w:sz="0" w:space="0" w:color="auto"/>
        <w:right w:val="none" w:sz="0" w:space="0" w:color="auto"/>
      </w:divBdr>
    </w:div>
    <w:div w:id="317734094">
      <w:bodyDiv w:val="1"/>
      <w:marLeft w:val="0"/>
      <w:marRight w:val="0"/>
      <w:marTop w:val="0"/>
      <w:marBottom w:val="0"/>
      <w:divBdr>
        <w:top w:val="none" w:sz="0" w:space="0" w:color="auto"/>
        <w:left w:val="none" w:sz="0" w:space="0" w:color="auto"/>
        <w:bottom w:val="none" w:sz="0" w:space="0" w:color="auto"/>
        <w:right w:val="none" w:sz="0" w:space="0" w:color="auto"/>
      </w:divBdr>
    </w:div>
    <w:div w:id="336003231">
      <w:bodyDiv w:val="1"/>
      <w:marLeft w:val="0"/>
      <w:marRight w:val="0"/>
      <w:marTop w:val="0"/>
      <w:marBottom w:val="0"/>
      <w:divBdr>
        <w:top w:val="none" w:sz="0" w:space="0" w:color="auto"/>
        <w:left w:val="none" w:sz="0" w:space="0" w:color="auto"/>
        <w:bottom w:val="none" w:sz="0" w:space="0" w:color="auto"/>
        <w:right w:val="none" w:sz="0" w:space="0" w:color="auto"/>
      </w:divBdr>
    </w:div>
    <w:div w:id="410853119">
      <w:bodyDiv w:val="1"/>
      <w:marLeft w:val="0"/>
      <w:marRight w:val="0"/>
      <w:marTop w:val="0"/>
      <w:marBottom w:val="0"/>
      <w:divBdr>
        <w:top w:val="none" w:sz="0" w:space="0" w:color="auto"/>
        <w:left w:val="none" w:sz="0" w:space="0" w:color="auto"/>
        <w:bottom w:val="none" w:sz="0" w:space="0" w:color="auto"/>
        <w:right w:val="none" w:sz="0" w:space="0" w:color="auto"/>
      </w:divBdr>
    </w:div>
    <w:div w:id="413089048">
      <w:bodyDiv w:val="1"/>
      <w:marLeft w:val="0"/>
      <w:marRight w:val="0"/>
      <w:marTop w:val="0"/>
      <w:marBottom w:val="0"/>
      <w:divBdr>
        <w:top w:val="none" w:sz="0" w:space="0" w:color="auto"/>
        <w:left w:val="none" w:sz="0" w:space="0" w:color="auto"/>
        <w:bottom w:val="none" w:sz="0" w:space="0" w:color="auto"/>
        <w:right w:val="none" w:sz="0" w:space="0" w:color="auto"/>
      </w:divBdr>
    </w:div>
    <w:div w:id="430122316">
      <w:bodyDiv w:val="1"/>
      <w:marLeft w:val="0"/>
      <w:marRight w:val="0"/>
      <w:marTop w:val="0"/>
      <w:marBottom w:val="0"/>
      <w:divBdr>
        <w:top w:val="none" w:sz="0" w:space="0" w:color="auto"/>
        <w:left w:val="none" w:sz="0" w:space="0" w:color="auto"/>
        <w:bottom w:val="none" w:sz="0" w:space="0" w:color="auto"/>
        <w:right w:val="none" w:sz="0" w:space="0" w:color="auto"/>
      </w:divBdr>
    </w:div>
    <w:div w:id="449133349">
      <w:bodyDiv w:val="1"/>
      <w:marLeft w:val="0"/>
      <w:marRight w:val="0"/>
      <w:marTop w:val="0"/>
      <w:marBottom w:val="0"/>
      <w:divBdr>
        <w:top w:val="none" w:sz="0" w:space="0" w:color="auto"/>
        <w:left w:val="none" w:sz="0" w:space="0" w:color="auto"/>
        <w:bottom w:val="none" w:sz="0" w:space="0" w:color="auto"/>
        <w:right w:val="none" w:sz="0" w:space="0" w:color="auto"/>
      </w:divBdr>
    </w:div>
    <w:div w:id="463737379">
      <w:bodyDiv w:val="1"/>
      <w:marLeft w:val="0"/>
      <w:marRight w:val="0"/>
      <w:marTop w:val="0"/>
      <w:marBottom w:val="0"/>
      <w:divBdr>
        <w:top w:val="none" w:sz="0" w:space="0" w:color="auto"/>
        <w:left w:val="none" w:sz="0" w:space="0" w:color="auto"/>
        <w:bottom w:val="none" w:sz="0" w:space="0" w:color="auto"/>
        <w:right w:val="none" w:sz="0" w:space="0" w:color="auto"/>
      </w:divBdr>
    </w:div>
    <w:div w:id="481392078">
      <w:bodyDiv w:val="1"/>
      <w:marLeft w:val="0"/>
      <w:marRight w:val="0"/>
      <w:marTop w:val="0"/>
      <w:marBottom w:val="0"/>
      <w:divBdr>
        <w:top w:val="none" w:sz="0" w:space="0" w:color="auto"/>
        <w:left w:val="none" w:sz="0" w:space="0" w:color="auto"/>
        <w:bottom w:val="none" w:sz="0" w:space="0" w:color="auto"/>
        <w:right w:val="none" w:sz="0" w:space="0" w:color="auto"/>
      </w:divBdr>
    </w:div>
    <w:div w:id="518352092">
      <w:bodyDiv w:val="1"/>
      <w:marLeft w:val="0"/>
      <w:marRight w:val="0"/>
      <w:marTop w:val="0"/>
      <w:marBottom w:val="0"/>
      <w:divBdr>
        <w:top w:val="none" w:sz="0" w:space="0" w:color="auto"/>
        <w:left w:val="none" w:sz="0" w:space="0" w:color="auto"/>
        <w:bottom w:val="none" w:sz="0" w:space="0" w:color="auto"/>
        <w:right w:val="none" w:sz="0" w:space="0" w:color="auto"/>
      </w:divBdr>
    </w:div>
    <w:div w:id="528420601">
      <w:bodyDiv w:val="1"/>
      <w:marLeft w:val="0"/>
      <w:marRight w:val="0"/>
      <w:marTop w:val="0"/>
      <w:marBottom w:val="0"/>
      <w:divBdr>
        <w:top w:val="none" w:sz="0" w:space="0" w:color="auto"/>
        <w:left w:val="none" w:sz="0" w:space="0" w:color="auto"/>
        <w:bottom w:val="none" w:sz="0" w:space="0" w:color="auto"/>
        <w:right w:val="none" w:sz="0" w:space="0" w:color="auto"/>
      </w:divBdr>
    </w:div>
    <w:div w:id="539980609">
      <w:bodyDiv w:val="1"/>
      <w:marLeft w:val="0"/>
      <w:marRight w:val="0"/>
      <w:marTop w:val="0"/>
      <w:marBottom w:val="0"/>
      <w:divBdr>
        <w:top w:val="none" w:sz="0" w:space="0" w:color="auto"/>
        <w:left w:val="none" w:sz="0" w:space="0" w:color="auto"/>
        <w:bottom w:val="none" w:sz="0" w:space="0" w:color="auto"/>
        <w:right w:val="none" w:sz="0" w:space="0" w:color="auto"/>
      </w:divBdr>
    </w:div>
    <w:div w:id="552742682">
      <w:bodyDiv w:val="1"/>
      <w:marLeft w:val="0"/>
      <w:marRight w:val="0"/>
      <w:marTop w:val="0"/>
      <w:marBottom w:val="0"/>
      <w:divBdr>
        <w:top w:val="none" w:sz="0" w:space="0" w:color="auto"/>
        <w:left w:val="none" w:sz="0" w:space="0" w:color="auto"/>
        <w:bottom w:val="none" w:sz="0" w:space="0" w:color="auto"/>
        <w:right w:val="none" w:sz="0" w:space="0" w:color="auto"/>
      </w:divBdr>
    </w:div>
    <w:div w:id="647827693">
      <w:bodyDiv w:val="1"/>
      <w:marLeft w:val="0"/>
      <w:marRight w:val="0"/>
      <w:marTop w:val="0"/>
      <w:marBottom w:val="0"/>
      <w:divBdr>
        <w:top w:val="none" w:sz="0" w:space="0" w:color="auto"/>
        <w:left w:val="none" w:sz="0" w:space="0" w:color="auto"/>
        <w:bottom w:val="none" w:sz="0" w:space="0" w:color="auto"/>
        <w:right w:val="none" w:sz="0" w:space="0" w:color="auto"/>
      </w:divBdr>
    </w:div>
    <w:div w:id="692194113">
      <w:bodyDiv w:val="1"/>
      <w:marLeft w:val="0"/>
      <w:marRight w:val="0"/>
      <w:marTop w:val="0"/>
      <w:marBottom w:val="0"/>
      <w:divBdr>
        <w:top w:val="none" w:sz="0" w:space="0" w:color="auto"/>
        <w:left w:val="none" w:sz="0" w:space="0" w:color="auto"/>
        <w:bottom w:val="none" w:sz="0" w:space="0" w:color="auto"/>
        <w:right w:val="none" w:sz="0" w:space="0" w:color="auto"/>
      </w:divBdr>
    </w:div>
    <w:div w:id="706177910">
      <w:bodyDiv w:val="1"/>
      <w:marLeft w:val="0"/>
      <w:marRight w:val="0"/>
      <w:marTop w:val="0"/>
      <w:marBottom w:val="0"/>
      <w:divBdr>
        <w:top w:val="none" w:sz="0" w:space="0" w:color="auto"/>
        <w:left w:val="none" w:sz="0" w:space="0" w:color="auto"/>
        <w:bottom w:val="none" w:sz="0" w:space="0" w:color="auto"/>
        <w:right w:val="none" w:sz="0" w:space="0" w:color="auto"/>
      </w:divBdr>
    </w:div>
    <w:div w:id="814760310">
      <w:bodyDiv w:val="1"/>
      <w:marLeft w:val="0"/>
      <w:marRight w:val="0"/>
      <w:marTop w:val="0"/>
      <w:marBottom w:val="0"/>
      <w:divBdr>
        <w:top w:val="none" w:sz="0" w:space="0" w:color="auto"/>
        <w:left w:val="none" w:sz="0" w:space="0" w:color="auto"/>
        <w:bottom w:val="none" w:sz="0" w:space="0" w:color="auto"/>
        <w:right w:val="none" w:sz="0" w:space="0" w:color="auto"/>
      </w:divBdr>
    </w:div>
    <w:div w:id="917130946">
      <w:bodyDiv w:val="1"/>
      <w:marLeft w:val="0"/>
      <w:marRight w:val="0"/>
      <w:marTop w:val="0"/>
      <w:marBottom w:val="0"/>
      <w:divBdr>
        <w:top w:val="none" w:sz="0" w:space="0" w:color="auto"/>
        <w:left w:val="none" w:sz="0" w:space="0" w:color="auto"/>
        <w:bottom w:val="none" w:sz="0" w:space="0" w:color="auto"/>
        <w:right w:val="none" w:sz="0" w:space="0" w:color="auto"/>
      </w:divBdr>
    </w:div>
    <w:div w:id="923491451">
      <w:bodyDiv w:val="1"/>
      <w:marLeft w:val="0"/>
      <w:marRight w:val="0"/>
      <w:marTop w:val="0"/>
      <w:marBottom w:val="0"/>
      <w:divBdr>
        <w:top w:val="none" w:sz="0" w:space="0" w:color="auto"/>
        <w:left w:val="none" w:sz="0" w:space="0" w:color="auto"/>
        <w:bottom w:val="none" w:sz="0" w:space="0" w:color="auto"/>
        <w:right w:val="none" w:sz="0" w:space="0" w:color="auto"/>
      </w:divBdr>
    </w:div>
    <w:div w:id="925503275">
      <w:bodyDiv w:val="1"/>
      <w:marLeft w:val="0"/>
      <w:marRight w:val="0"/>
      <w:marTop w:val="0"/>
      <w:marBottom w:val="0"/>
      <w:divBdr>
        <w:top w:val="none" w:sz="0" w:space="0" w:color="auto"/>
        <w:left w:val="none" w:sz="0" w:space="0" w:color="auto"/>
        <w:bottom w:val="none" w:sz="0" w:space="0" w:color="auto"/>
        <w:right w:val="none" w:sz="0" w:space="0" w:color="auto"/>
      </w:divBdr>
    </w:div>
    <w:div w:id="967779112">
      <w:bodyDiv w:val="1"/>
      <w:marLeft w:val="0"/>
      <w:marRight w:val="0"/>
      <w:marTop w:val="0"/>
      <w:marBottom w:val="0"/>
      <w:divBdr>
        <w:top w:val="none" w:sz="0" w:space="0" w:color="auto"/>
        <w:left w:val="none" w:sz="0" w:space="0" w:color="auto"/>
        <w:bottom w:val="none" w:sz="0" w:space="0" w:color="auto"/>
        <w:right w:val="none" w:sz="0" w:space="0" w:color="auto"/>
      </w:divBdr>
    </w:div>
    <w:div w:id="977882401">
      <w:bodyDiv w:val="1"/>
      <w:marLeft w:val="0"/>
      <w:marRight w:val="0"/>
      <w:marTop w:val="0"/>
      <w:marBottom w:val="0"/>
      <w:divBdr>
        <w:top w:val="none" w:sz="0" w:space="0" w:color="auto"/>
        <w:left w:val="none" w:sz="0" w:space="0" w:color="auto"/>
        <w:bottom w:val="none" w:sz="0" w:space="0" w:color="auto"/>
        <w:right w:val="none" w:sz="0" w:space="0" w:color="auto"/>
      </w:divBdr>
    </w:div>
    <w:div w:id="982660159">
      <w:bodyDiv w:val="1"/>
      <w:marLeft w:val="0"/>
      <w:marRight w:val="0"/>
      <w:marTop w:val="0"/>
      <w:marBottom w:val="0"/>
      <w:divBdr>
        <w:top w:val="none" w:sz="0" w:space="0" w:color="auto"/>
        <w:left w:val="none" w:sz="0" w:space="0" w:color="auto"/>
        <w:bottom w:val="none" w:sz="0" w:space="0" w:color="auto"/>
        <w:right w:val="none" w:sz="0" w:space="0" w:color="auto"/>
      </w:divBdr>
    </w:div>
    <w:div w:id="1203438312">
      <w:bodyDiv w:val="1"/>
      <w:marLeft w:val="0"/>
      <w:marRight w:val="0"/>
      <w:marTop w:val="0"/>
      <w:marBottom w:val="0"/>
      <w:divBdr>
        <w:top w:val="none" w:sz="0" w:space="0" w:color="auto"/>
        <w:left w:val="none" w:sz="0" w:space="0" w:color="auto"/>
        <w:bottom w:val="none" w:sz="0" w:space="0" w:color="auto"/>
        <w:right w:val="none" w:sz="0" w:space="0" w:color="auto"/>
      </w:divBdr>
    </w:div>
    <w:div w:id="1222011994">
      <w:bodyDiv w:val="1"/>
      <w:marLeft w:val="0"/>
      <w:marRight w:val="0"/>
      <w:marTop w:val="0"/>
      <w:marBottom w:val="0"/>
      <w:divBdr>
        <w:top w:val="none" w:sz="0" w:space="0" w:color="auto"/>
        <w:left w:val="none" w:sz="0" w:space="0" w:color="auto"/>
        <w:bottom w:val="none" w:sz="0" w:space="0" w:color="auto"/>
        <w:right w:val="none" w:sz="0" w:space="0" w:color="auto"/>
      </w:divBdr>
    </w:div>
    <w:div w:id="1232034817">
      <w:bodyDiv w:val="1"/>
      <w:marLeft w:val="0"/>
      <w:marRight w:val="0"/>
      <w:marTop w:val="0"/>
      <w:marBottom w:val="0"/>
      <w:divBdr>
        <w:top w:val="none" w:sz="0" w:space="0" w:color="auto"/>
        <w:left w:val="none" w:sz="0" w:space="0" w:color="auto"/>
        <w:bottom w:val="none" w:sz="0" w:space="0" w:color="auto"/>
        <w:right w:val="none" w:sz="0" w:space="0" w:color="auto"/>
      </w:divBdr>
    </w:div>
    <w:div w:id="1246108954">
      <w:bodyDiv w:val="1"/>
      <w:marLeft w:val="0"/>
      <w:marRight w:val="0"/>
      <w:marTop w:val="0"/>
      <w:marBottom w:val="0"/>
      <w:divBdr>
        <w:top w:val="none" w:sz="0" w:space="0" w:color="auto"/>
        <w:left w:val="none" w:sz="0" w:space="0" w:color="auto"/>
        <w:bottom w:val="none" w:sz="0" w:space="0" w:color="auto"/>
        <w:right w:val="none" w:sz="0" w:space="0" w:color="auto"/>
      </w:divBdr>
    </w:div>
    <w:div w:id="1321230989">
      <w:bodyDiv w:val="1"/>
      <w:marLeft w:val="0"/>
      <w:marRight w:val="0"/>
      <w:marTop w:val="0"/>
      <w:marBottom w:val="0"/>
      <w:divBdr>
        <w:top w:val="none" w:sz="0" w:space="0" w:color="auto"/>
        <w:left w:val="none" w:sz="0" w:space="0" w:color="auto"/>
        <w:bottom w:val="none" w:sz="0" w:space="0" w:color="auto"/>
        <w:right w:val="none" w:sz="0" w:space="0" w:color="auto"/>
      </w:divBdr>
    </w:div>
    <w:div w:id="1324356211">
      <w:bodyDiv w:val="1"/>
      <w:marLeft w:val="0"/>
      <w:marRight w:val="0"/>
      <w:marTop w:val="0"/>
      <w:marBottom w:val="0"/>
      <w:divBdr>
        <w:top w:val="none" w:sz="0" w:space="0" w:color="auto"/>
        <w:left w:val="none" w:sz="0" w:space="0" w:color="auto"/>
        <w:bottom w:val="none" w:sz="0" w:space="0" w:color="auto"/>
        <w:right w:val="none" w:sz="0" w:space="0" w:color="auto"/>
      </w:divBdr>
    </w:div>
    <w:div w:id="1351487116">
      <w:bodyDiv w:val="1"/>
      <w:marLeft w:val="0"/>
      <w:marRight w:val="0"/>
      <w:marTop w:val="0"/>
      <w:marBottom w:val="0"/>
      <w:divBdr>
        <w:top w:val="none" w:sz="0" w:space="0" w:color="auto"/>
        <w:left w:val="none" w:sz="0" w:space="0" w:color="auto"/>
        <w:bottom w:val="none" w:sz="0" w:space="0" w:color="auto"/>
        <w:right w:val="none" w:sz="0" w:space="0" w:color="auto"/>
      </w:divBdr>
    </w:div>
    <w:div w:id="1437209530">
      <w:bodyDiv w:val="1"/>
      <w:marLeft w:val="0"/>
      <w:marRight w:val="0"/>
      <w:marTop w:val="0"/>
      <w:marBottom w:val="0"/>
      <w:divBdr>
        <w:top w:val="none" w:sz="0" w:space="0" w:color="auto"/>
        <w:left w:val="none" w:sz="0" w:space="0" w:color="auto"/>
        <w:bottom w:val="none" w:sz="0" w:space="0" w:color="auto"/>
        <w:right w:val="none" w:sz="0" w:space="0" w:color="auto"/>
      </w:divBdr>
    </w:div>
    <w:div w:id="1505827258">
      <w:bodyDiv w:val="1"/>
      <w:marLeft w:val="0"/>
      <w:marRight w:val="0"/>
      <w:marTop w:val="0"/>
      <w:marBottom w:val="0"/>
      <w:divBdr>
        <w:top w:val="none" w:sz="0" w:space="0" w:color="auto"/>
        <w:left w:val="none" w:sz="0" w:space="0" w:color="auto"/>
        <w:bottom w:val="none" w:sz="0" w:space="0" w:color="auto"/>
        <w:right w:val="none" w:sz="0" w:space="0" w:color="auto"/>
      </w:divBdr>
    </w:div>
    <w:div w:id="1532302217">
      <w:bodyDiv w:val="1"/>
      <w:marLeft w:val="0"/>
      <w:marRight w:val="0"/>
      <w:marTop w:val="0"/>
      <w:marBottom w:val="0"/>
      <w:divBdr>
        <w:top w:val="none" w:sz="0" w:space="0" w:color="auto"/>
        <w:left w:val="none" w:sz="0" w:space="0" w:color="auto"/>
        <w:bottom w:val="none" w:sz="0" w:space="0" w:color="auto"/>
        <w:right w:val="none" w:sz="0" w:space="0" w:color="auto"/>
      </w:divBdr>
    </w:div>
    <w:div w:id="1571766917">
      <w:bodyDiv w:val="1"/>
      <w:marLeft w:val="0"/>
      <w:marRight w:val="0"/>
      <w:marTop w:val="0"/>
      <w:marBottom w:val="0"/>
      <w:divBdr>
        <w:top w:val="none" w:sz="0" w:space="0" w:color="auto"/>
        <w:left w:val="none" w:sz="0" w:space="0" w:color="auto"/>
        <w:bottom w:val="none" w:sz="0" w:space="0" w:color="auto"/>
        <w:right w:val="none" w:sz="0" w:space="0" w:color="auto"/>
      </w:divBdr>
    </w:div>
    <w:div w:id="1572691803">
      <w:bodyDiv w:val="1"/>
      <w:marLeft w:val="0"/>
      <w:marRight w:val="0"/>
      <w:marTop w:val="0"/>
      <w:marBottom w:val="0"/>
      <w:divBdr>
        <w:top w:val="none" w:sz="0" w:space="0" w:color="auto"/>
        <w:left w:val="none" w:sz="0" w:space="0" w:color="auto"/>
        <w:bottom w:val="none" w:sz="0" w:space="0" w:color="auto"/>
        <w:right w:val="none" w:sz="0" w:space="0" w:color="auto"/>
      </w:divBdr>
    </w:div>
    <w:div w:id="1589852248">
      <w:bodyDiv w:val="1"/>
      <w:marLeft w:val="0"/>
      <w:marRight w:val="0"/>
      <w:marTop w:val="0"/>
      <w:marBottom w:val="0"/>
      <w:divBdr>
        <w:top w:val="none" w:sz="0" w:space="0" w:color="auto"/>
        <w:left w:val="none" w:sz="0" w:space="0" w:color="auto"/>
        <w:bottom w:val="none" w:sz="0" w:space="0" w:color="auto"/>
        <w:right w:val="none" w:sz="0" w:space="0" w:color="auto"/>
      </w:divBdr>
    </w:div>
    <w:div w:id="1603803571">
      <w:bodyDiv w:val="1"/>
      <w:marLeft w:val="0"/>
      <w:marRight w:val="0"/>
      <w:marTop w:val="0"/>
      <w:marBottom w:val="0"/>
      <w:divBdr>
        <w:top w:val="none" w:sz="0" w:space="0" w:color="auto"/>
        <w:left w:val="none" w:sz="0" w:space="0" w:color="auto"/>
        <w:bottom w:val="none" w:sz="0" w:space="0" w:color="auto"/>
        <w:right w:val="none" w:sz="0" w:space="0" w:color="auto"/>
      </w:divBdr>
    </w:div>
    <w:div w:id="1625111988">
      <w:bodyDiv w:val="1"/>
      <w:marLeft w:val="0"/>
      <w:marRight w:val="0"/>
      <w:marTop w:val="0"/>
      <w:marBottom w:val="0"/>
      <w:divBdr>
        <w:top w:val="none" w:sz="0" w:space="0" w:color="auto"/>
        <w:left w:val="none" w:sz="0" w:space="0" w:color="auto"/>
        <w:bottom w:val="none" w:sz="0" w:space="0" w:color="auto"/>
        <w:right w:val="none" w:sz="0" w:space="0" w:color="auto"/>
      </w:divBdr>
    </w:div>
    <w:div w:id="1665861841">
      <w:bodyDiv w:val="1"/>
      <w:marLeft w:val="0"/>
      <w:marRight w:val="0"/>
      <w:marTop w:val="0"/>
      <w:marBottom w:val="0"/>
      <w:divBdr>
        <w:top w:val="none" w:sz="0" w:space="0" w:color="auto"/>
        <w:left w:val="none" w:sz="0" w:space="0" w:color="auto"/>
        <w:bottom w:val="none" w:sz="0" w:space="0" w:color="auto"/>
        <w:right w:val="none" w:sz="0" w:space="0" w:color="auto"/>
      </w:divBdr>
    </w:div>
    <w:div w:id="1717776957">
      <w:bodyDiv w:val="1"/>
      <w:marLeft w:val="0"/>
      <w:marRight w:val="0"/>
      <w:marTop w:val="0"/>
      <w:marBottom w:val="0"/>
      <w:divBdr>
        <w:top w:val="none" w:sz="0" w:space="0" w:color="auto"/>
        <w:left w:val="none" w:sz="0" w:space="0" w:color="auto"/>
        <w:bottom w:val="none" w:sz="0" w:space="0" w:color="auto"/>
        <w:right w:val="none" w:sz="0" w:space="0" w:color="auto"/>
      </w:divBdr>
    </w:div>
    <w:div w:id="1738552126">
      <w:bodyDiv w:val="1"/>
      <w:marLeft w:val="0"/>
      <w:marRight w:val="0"/>
      <w:marTop w:val="0"/>
      <w:marBottom w:val="0"/>
      <w:divBdr>
        <w:top w:val="none" w:sz="0" w:space="0" w:color="auto"/>
        <w:left w:val="none" w:sz="0" w:space="0" w:color="auto"/>
        <w:bottom w:val="none" w:sz="0" w:space="0" w:color="auto"/>
        <w:right w:val="none" w:sz="0" w:space="0" w:color="auto"/>
      </w:divBdr>
    </w:div>
    <w:div w:id="1836916839">
      <w:bodyDiv w:val="1"/>
      <w:marLeft w:val="0"/>
      <w:marRight w:val="0"/>
      <w:marTop w:val="0"/>
      <w:marBottom w:val="0"/>
      <w:divBdr>
        <w:top w:val="none" w:sz="0" w:space="0" w:color="auto"/>
        <w:left w:val="none" w:sz="0" w:space="0" w:color="auto"/>
        <w:bottom w:val="none" w:sz="0" w:space="0" w:color="auto"/>
        <w:right w:val="none" w:sz="0" w:space="0" w:color="auto"/>
      </w:divBdr>
    </w:div>
    <w:div w:id="1849369160">
      <w:bodyDiv w:val="1"/>
      <w:marLeft w:val="0"/>
      <w:marRight w:val="0"/>
      <w:marTop w:val="0"/>
      <w:marBottom w:val="0"/>
      <w:divBdr>
        <w:top w:val="none" w:sz="0" w:space="0" w:color="auto"/>
        <w:left w:val="none" w:sz="0" w:space="0" w:color="auto"/>
        <w:bottom w:val="none" w:sz="0" w:space="0" w:color="auto"/>
        <w:right w:val="none" w:sz="0" w:space="0" w:color="auto"/>
      </w:divBdr>
    </w:div>
    <w:div w:id="2019036469">
      <w:bodyDiv w:val="1"/>
      <w:marLeft w:val="0"/>
      <w:marRight w:val="0"/>
      <w:marTop w:val="0"/>
      <w:marBottom w:val="0"/>
      <w:divBdr>
        <w:top w:val="none" w:sz="0" w:space="0" w:color="auto"/>
        <w:left w:val="none" w:sz="0" w:space="0" w:color="auto"/>
        <w:bottom w:val="none" w:sz="0" w:space="0" w:color="auto"/>
        <w:right w:val="none" w:sz="0" w:space="0" w:color="auto"/>
      </w:divBdr>
    </w:div>
    <w:div w:id="2038198008">
      <w:bodyDiv w:val="1"/>
      <w:marLeft w:val="0"/>
      <w:marRight w:val="0"/>
      <w:marTop w:val="0"/>
      <w:marBottom w:val="0"/>
      <w:divBdr>
        <w:top w:val="none" w:sz="0" w:space="0" w:color="auto"/>
        <w:left w:val="none" w:sz="0" w:space="0" w:color="auto"/>
        <w:bottom w:val="none" w:sz="0" w:space="0" w:color="auto"/>
        <w:right w:val="none" w:sz="0" w:space="0" w:color="auto"/>
      </w:divBdr>
    </w:div>
    <w:div w:id="2059283412">
      <w:bodyDiv w:val="1"/>
      <w:marLeft w:val="0"/>
      <w:marRight w:val="0"/>
      <w:marTop w:val="0"/>
      <w:marBottom w:val="0"/>
      <w:divBdr>
        <w:top w:val="none" w:sz="0" w:space="0" w:color="auto"/>
        <w:left w:val="none" w:sz="0" w:space="0" w:color="auto"/>
        <w:bottom w:val="none" w:sz="0" w:space="0" w:color="auto"/>
        <w:right w:val="none" w:sz="0" w:space="0" w:color="auto"/>
      </w:divBdr>
    </w:div>
    <w:div w:id="2117358051">
      <w:bodyDiv w:val="1"/>
      <w:marLeft w:val="0"/>
      <w:marRight w:val="0"/>
      <w:marTop w:val="0"/>
      <w:marBottom w:val="0"/>
      <w:divBdr>
        <w:top w:val="none" w:sz="0" w:space="0" w:color="auto"/>
        <w:left w:val="none" w:sz="0" w:space="0" w:color="auto"/>
        <w:bottom w:val="none" w:sz="0" w:space="0" w:color="auto"/>
        <w:right w:val="none" w:sz="0" w:space="0" w:color="auto"/>
      </w:divBdr>
    </w:div>
    <w:div w:id="2122720596">
      <w:bodyDiv w:val="1"/>
      <w:marLeft w:val="0"/>
      <w:marRight w:val="0"/>
      <w:marTop w:val="0"/>
      <w:marBottom w:val="0"/>
      <w:divBdr>
        <w:top w:val="none" w:sz="0" w:space="0" w:color="auto"/>
        <w:left w:val="none" w:sz="0" w:space="0" w:color="auto"/>
        <w:bottom w:val="none" w:sz="0" w:space="0" w:color="auto"/>
        <w:right w:val="none" w:sz="0" w:space="0" w:color="auto"/>
      </w:divBdr>
    </w:div>
    <w:div w:id="212391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BFDA6B-A70F-4914-9DF6-1E541CBB9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6332</Words>
  <Characters>37996</Characters>
  <Application>Microsoft Office Word</Application>
  <DocSecurity>0</DocSecurity>
  <Lines>316</Lines>
  <Paragraphs>88</Paragraphs>
  <ScaleCrop>false</ScaleCrop>
  <HeadingPairs>
    <vt:vector size="2" baseType="variant">
      <vt:variant>
        <vt:lpstr>Tytuł</vt:lpstr>
      </vt:variant>
      <vt:variant>
        <vt:i4>1</vt:i4>
      </vt:variant>
    </vt:vector>
  </HeadingPairs>
  <TitlesOfParts>
    <vt:vector size="1" baseType="lpstr">
      <vt:lpstr>PPU</vt:lpstr>
    </vt:vector>
  </TitlesOfParts>
  <Company/>
  <LinksUpToDate>false</LinksUpToDate>
  <CharactersWithSpaces>44240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PPU</dc:title>
  <dc:creator>Jacek Walski</dc:creator>
  <cp:lastModifiedBy>Konto Microsoft</cp:lastModifiedBy>
  <cp:revision>2</cp:revision>
  <cp:lastPrinted>2018-08-14T08:06:00Z</cp:lastPrinted>
  <dcterms:created xsi:type="dcterms:W3CDTF">2022-12-04T16:07:00Z</dcterms:created>
  <dcterms:modified xsi:type="dcterms:W3CDTF">2022-12-04T16:07:00Z</dcterms:modified>
</cp:coreProperties>
</file>