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5600A" w14:textId="7B504F11" w:rsidR="001E5E8A" w:rsidRPr="00D25972" w:rsidRDefault="00F17CC8" w:rsidP="001E5E8A">
      <w:pPr>
        <w:spacing w:before="0" w:line="240" w:lineRule="auto"/>
        <w:jc w:val="left"/>
        <w:rPr>
          <w:rFonts w:ascii="Arial" w:hAnsi="Arial" w:cs="Arial"/>
          <w:sz w:val="20"/>
          <w:szCs w:val="20"/>
        </w:rPr>
      </w:pPr>
      <w:r w:rsidRPr="00F17CC8">
        <w:rPr>
          <w:rFonts w:ascii="Arial" w:hAnsi="Arial" w:cs="Arial"/>
          <w:sz w:val="20"/>
          <w:szCs w:val="20"/>
        </w:rPr>
        <w:t>TI.271.273.2024</w:t>
      </w:r>
    </w:p>
    <w:p w14:paraId="3D6D1CD3" w14:textId="49D3BF0E" w:rsidR="00B154E9" w:rsidRPr="00D25972" w:rsidRDefault="00B154E9" w:rsidP="00B154E9">
      <w:pPr>
        <w:spacing w:before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25972">
        <w:rPr>
          <w:rFonts w:ascii="Arial" w:hAnsi="Arial" w:cs="Arial"/>
          <w:b/>
          <w:bCs/>
          <w:sz w:val="20"/>
          <w:szCs w:val="20"/>
        </w:rPr>
        <w:t>Załącznik C</w:t>
      </w:r>
      <w:r w:rsidR="001E5E8A" w:rsidRPr="00D25972">
        <w:rPr>
          <w:sz w:val="20"/>
          <w:szCs w:val="20"/>
        </w:rPr>
        <w:t xml:space="preserve"> </w:t>
      </w:r>
      <w:r w:rsidR="001E5E8A" w:rsidRPr="00D25972">
        <w:rPr>
          <w:rFonts w:ascii="Arial" w:hAnsi="Arial" w:cs="Arial"/>
          <w:b/>
          <w:bCs/>
          <w:sz w:val="20"/>
          <w:szCs w:val="20"/>
        </w:rPr>
        <w:t xml:space="preserve">do SWZ </w:t>
      </w:r>
      <w:r w:rsidRPr="00D2597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B786856" w14:textId="77777777" w:rsidR="00B154E9" w:rsidRPr="00D25972" w:rsidRDefault="00B154E9" w:rsidP="00B154E9">
      <w:pPr>
        <w:spacing w:before="0" w:line="240" w:lineRule="auto"/>
        <w:jc w:val="left"/>
        <w:rPr>
          <w:rFonts w:ascii="Arial" w:hAnsi="Arial" w:cs="Arial"/>
          <w:sz w:val="20"/>
          <w:szCs w:val="20"/>
        </w:rPr>
      </w:pPr>
    </w:p>
    <w:p w14:paraId="05478C34" w14:textId="77777777" w:rsidR="00B154E9" w:rsidRPr="00FE2D13" w:rsidRDefault="00B154E9" w:rsidP="00B154E9">
      <w:pPr>
        <w:spacing w:before="0" w:line="240" w:lineRule="auto"/>
        <w:jc w:val="left"/>
        <w:rPr>
          <w:rFonts w:ascii="Arial" w:hAnsi="Arial" w:cs="Arial"/>
          <w:bCs/>
          <w:sz w:val="18"/>
          <w:szCs w:val="18"/>
        </w:rPr>
      </w:pPr>
    </w:p>
    <w:p w14:paraId="24DA5C2B" w14:textId="77777777" w:rsidR="00B154E9" w:rsidRDefault="00B154E9" w:rsidP="00B154E9">
      <w:pPr>
        <w:numPr>
          <w:ilvl w:val="0"/>
          <w:numId w:val="1"/>
        </w:numPr>
        <w:spacing w:line="240" w:lineRule="auto"/>
        <w:ind w:left="425" w:hanging="357"/>
        <w:rPr>
          <w:rFonts w:ascii="Arial" w:hAnsi="Arial" w:cs="Arial"/>
          <w:sz w:val="20"/>
          <w:szCs w:val="20"/>
        </w:rPr>
      </w:pPr>
      <w:r w:rsidRPr="00B42C33">
        <w:rPr>
          <w:rFonts w:ascii="Arial" w:hAnsi="Arial" w:cs="Arial"/>
          <w:sz w:val="20"/>
          <w:szCs w:val="20"/>
        </w:rPr>
        <w:t>Nazwa przedmiotu zamówienia:</w:t>
      </w:r>
    </w:p>
    <w:p w14:paraId="680E96B7" w14:textId="4C771793" w:rsidR="00B154E9" w:rsidRPr="00B154E9" w:rsidRDefault="001E5E8A" w:rsidP="00B154E9">
      <w:pPr>
        <w:spacing w:line="240" w:lineRule="auto"/>
        <w:ind w:left="425"/>
        <w:rPr>
          <w:rFonts w:ascii="Arial" w:hAnsi="Arial" w:cs="Arial"/>
          <w:sz w:val="20"/>
          <w:szCs w:val="20"/>
        </w:rPr>
      </w:pPr>
      <w:r w:rsidRPr="001E5E8A">
        <w:rPr>
          <w:rFonts w:ascii="Arial" w:hAnsi="Arial" w:cs="Arial"/>
          <w:b/>
          <w:sz w:val="20"/>
          <w:szCs w:val="20"/>
        </w:rPr>
        <w:t>Wykonanie zimowego utrzymania dróg i innych stref komunikacyjnych na terenie gminy i miasta Dzierzgoń w roku 202</w:t>
      </w:r>
      <w:r w:rsidR="00F17CC8">
        <w:rPr>
          <w:rFonts w:ascii="Arial" w:hAnsi="Arial" w:cs="Arial"/>
          <w:b/>
          <w:sz w:val="20"/>
          <w:szCs w:val="20"/>
        </w:rPr>
        <w:t>5</w:t>
      </w:r>
    </w:p>
    <w:p w14:paraId="12B8D40F" w14:textId="0EE66D98" w:rsidR="00B154E9" w:rsidRPr="00B154E9" w:rsidRDefault="00B154E9" w:rsidP="00B154E9">
      <w:pPr>
        <w:numPr>
          <w:ilvl w:val="0"/>
          <w:numId w:val="1"/>
        </w:numPr>
        <w:spacing w:after="120" w:line="240" w:lineRule="auto"/>
        <w:ind w:left="425" w:hanging="357"/>
        <w:rPr>
          <w:rFonts w:ascii="Arial" w:hAnsi="Arial" w:cs="Arial"/>
          <w:sz w:val="20"/>
          <w:szCs w:val="20"/>
        </w:rPr>
      </w:pPr>
      <w:r w:rsidRPr="00B154E9">
        <w:rPr>
          <w:rFonts w:ascii="Arial" w:hAnsi="Arial" w:cs="Arial"/>
          <w:sz w:val="20"/>
          <w:szCs w:val="20"/>
        </w:rPr>
        <w:t xml:space="preserve">Wykaz dróg </w:t>
      </w:r>
      <w:r w:rsidR="001E5E8A" w:rsidRPr="001E5E8A">
        <w:rPr>
          <w:rFonts w:ascii="Arial" w:hAnsi="Arial" w:cs="Arial"/>
          <w:sz w:val="20"/>
          <w:szCs w:val="20"/>
        </w:rPr>
        <w:t xml:space="preserve">i innych stref komunikacyjnych </w:t>
      </w:r>
      <w:r w:rsidRPr="00B154E9">
        <w:rPr>
          <w:rFonts w:ascii="Arial" w:hAnsi="Arial" w:cs="Arial"/>
          <w:sz w:val="20"/>
          <w:szCs w:val="20"/>
        </w:rPr>
        <w:t>- objętych realizacją zamówienia, z podziałem na zadania: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"/>
        <w:gridCol w:w="2236"/>
        <w:gridCol w:w="4816"/>
        <w:gridCol w:w="1264"/>
      </w:tblGrid>
      <w:tr w:rsidR="00C8651F" w14:paraId="083A8F04" w14:textId="77777777" w:rsidTr="007A7BFE">
        <w:tc>
          <w:tcPr>
            <w:tcW w:w="688" w:type="dxa"/>
            <w:shd w:val="clear" w:color="auto" w:fill="FFFFFF"/>
            <w:vAlign w:val="center"/>
          </w:tcPr>
          <w:p w14:paraId="57ABF44D" w14:textId="77777777" w:rsidR="00C8651F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B154E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p</w:t>
            </w:r>
            <w:r w:rsidR="00B154E9">
              <w:rPr>
                <w:rFonts w:ascii="Arial" w:hAnsi="Arial" w:cs="Arial"/>
              </w:rPr>
              <w:t>.</w:t>
            </w:r>
          </w:p>
        </w:tc>
        <w:tc>
          <w:tcPr>
            <w:tcW w:w="2236" w:type="dxa"/>
            <w:shd w:val="clear" w:color="auto" w:fill="FFFFFF"/>
            <w:vAlign w:val="center"/>
          </w:tcPr>
          <w:p w14:paraId="7AC8184B" w14:textId="77777777" w:rsidR="00C8651F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drogi,</w:t>
            </w:r>
            <w:r w:rsidR="00B154E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działki</w:t>
            </w:r>
          </w:p>
        </w:tc>
        <w:tc>
          <w:tcPr>
            <w:tcW w:w="4816" w:type="dxa"/>
            <w:shd w:val="clear" w:color="auto" w:fill="FFFFFF"/>
            <w:vAlign w:val="center"/>
          </w:tcPr>
          <w:p w14:paraId="6958EBC8" w14:textId="77777777" w:rsidR="00C8651F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Kierunek drogi (trasa)</w:t>
            </w:r>
          </w:p>
        </w:tc>
        <w:tc>
          <w:tcPr>
            <w:tcW w:w="1264" w:type="dxa"/>
            <w:shd w:val="clear" w:color="auto" w:fill="FFFFFF"/>
            <w:vAlign w:val="center"/>
          </w:tcPr>
          <w:p w14:paraId="135A3F49" w14:textId="77777777" w:rsidR="00C8651F" w:rsidRDefault="00C8651F" w:rsidP="00B154E9">
            <w:pPr>
              <w:pStyle w:val="Zawartotabeli"/>
              <w:jc w:val="center"/>
            </w:pPr>
            <w:r>
              <w:rPr>
                <w:rFonts w:ascii="Arial" w:hAnsi="Arial" w:cs="Arial"/>
              </w:rPr>
              <w:t>Długość drogi (km)</w:t>
            </w:r>
          </w:p>
        </w:tc>
      </w:tr>
    </w:tbl>
    <w:p w14:paraId="498D4878" w14:textId="27ACD1C8" w:rsidR="00C8651F" w:rsidRPr="00B154E9" w:rsidRDefault="00C8651F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>Zadanie nr 1</w:t>
      </w:r>
      <w:r w:rsidR="008B3DC7" w:rsidRPr="008B3DC7">
        <w:rPr>
          <w:rFonts w:ascii="Arial" w:hAnsi="Arial" w:cs="Arial"/>
          <w:sz w:val="20"/>
          <w:szCs w:val="20"/>
        </w:rPr>
        <w:t xml:space="preserve"> – </w:t>
      </w:r>
      <w:bookmarkStart w:id="0" w:name="_Hlk90301240"/>
      <w:r w:rsidR="008B3DC7" w:rsidRPr="008B3DC7">
        <w:rPr>
          <w:rFonts w:ascii="Arial" w:hAnsi="Arial" w:cs="Arial"/>
          <w:bCs/>
          <w:sz w:val="20"/>
          <w:szCs w:val="20"/>
        </w:rPr>
        <w:t xml:space="preserve">Odśnieżanie </w:t>
      </w:r>
      <w:r w:rsidR="008B3DC7" w:rsidRPr="008B3DC7">
        <w:rPr>
          <w:rFonts w:ascii="Arial" w:hAnsi="Arial" w:cs="Arial"/>
          <w:sz w:val="20"/>
          <w:szCs w:val="20"/>
        </w:rPr>
        <w:t xml:space="preserve">dróg gminnych </w:t>
      </w:r>
      <w:r w:rsidR="001E5E8A" w:rsidRPr="001E5E8A">
        <w:rPr>
          <w:rFonts w:ascii="Arial" w:hAnsi="Arial" w:cs="Arial"/>
          <w:sz w:val="20"/>
          <w:szCs w:val="20"/>
        </w:rPr>
        <w:t>na terenie pozamiejskim gminy Dzierzgoń</w:t>
      </w:r>
      <w:r w:rsidR="001E5E8A">
        <w:rPr>
          <w:rFonts w:ascii="Arial" w:hAnsi="Arial" w:cs="Arial"/>
          <w:sz w:val="20"/>
          <w:szCs w:val="20"/>
        </w:rPr>
        <w:t xml:space="preserve"> – strefa 1</w:t>
      </w:r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"/>
        <w:gridCol w:w="2236"/>
        <w:gridCol w:w="4851"/>
        <w:gridCol w:w="1229"/>
      </w:tblGrid>
      <w:tr w:rsidR="00C8651F" w:rsidRPr="00B154E9" w14:paraId="4F60B7C0" w14:textId="77777777">
        <w:trPr>
          <w:trHeight w:val="23"/>
        </w:trPr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21064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1</w:t>
            </w:r>
          </w:p>
        </w:tc>
        <w:tc>
          <w:tcPr>
            <w:tcW w:w="2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B9C47" w14:textId="77777777" w:rsidR="00C8651F" w:rsidRPr="00B154E9" w:rsidRDefault="00C8651F">
            <w:pPr>
              <w:pStyle w:val="Tekstpodstawowy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154E9">
              <w:rPr>
                <w:rFonts w:ascii="Arial" w:hAnsi="Arial" w:cs="Arial"/>
                <w:sz w:val="20"/>
                <w:szCs w:val="20"/>
              </w:rPr>
              <w:t>220003 G</w:t>
            </w:r>
          </w:p>
        </w:tc>
        <w:tc>
          <w:tcPr>
            <w:tcW w:w="4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7225C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Litewki-Kuksy-Morany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BE2A12" w14:textId="6022B6C9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3,89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6FD5530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7617F7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2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2490D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 xml:space="preserve">Dz. Nr.117 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96E42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47C174" w14:textId="2ECB1955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0,97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748F53F7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05112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3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930BA9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 xml:space="preserve">Dz. Nr.124 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3305B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D2E45B" w14:textId="4097A354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0,23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0373C94E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9533ED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5D50E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Nr.121/1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FB3848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AACC7E" w14:textId="14619201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0,16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075BF23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E6C69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5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91BF07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Nr.120,119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A42F1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C6D166" w14:textId="7E2AE496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2BFFC2F3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684913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6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C84BF9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Nr.143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762DB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382567" w14:textId="4E903F7C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0F162D42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E6B8A6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7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68002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Nr.88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9C66A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2D8363" w14:textId="0EE04E98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2EC7AA9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D2EA9B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8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7F2DE7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Nr.88,14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0B87B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821E0D" w14:textId="4E33C8D4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1,10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46E6503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95DB2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9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BC3786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Nr.13,32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AB02EB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9BD927" w14:textId="33AC3BEB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1,10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55475D3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0E7F0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10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EEA95F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Nr.22,23,102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46A6B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D35A98" w14:textId="7183641C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6AE8692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12689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11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C017C8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Nr.90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5D2E79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CC9121" w14:textId="58A479C9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0,16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597D9BE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1769B7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12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F7C41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Nr.264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8E9D4E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35B56A" w14:textId="38E0F859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0,06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0D0EFE3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D35C3D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13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867025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Nr.280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90911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2DB1E8" w14:textId="29A4507D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42099875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BD51C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14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6B4512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Nr.264,254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45C2B2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Morany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4AE395" w14:textId="1FB0A34E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1,20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734A2938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2A855E" w14:textId="77777777" w:rsidR="00C8651F" w:rsidRPr="00B154E9" w:rsidRDefault="00C8651F" w:rsidP="00B154E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15</w:t>
            </w:r>
          </w:p>
        </w:tc>
        <w:tc>
          <w:tcPr>
            <w:tcW w:w="22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B17DA" w14:textId="77777777" w:rsidR="00C8651F" w:rsidRPr="00B154E9" w:rsidRDefault="00C8651F">
            <w:pPr>
              <w:pStyle w:val="Zawartotabeli"/>
              <w:rPr>
                <w:rFonts w:ascii="Arial" w:hAnsi="Arial" w:cs="Arial"/>
              </w:rPr>
            </w:pPr>
            <w:r w:rsidRPr="00B154E9">
              <w:rPr>
                <w:rFonts w:ascii="Arial" w:eastAsia="Arial" w:hAnsi="Arial" w:cs="Arial"/>
              </w:rPr>
              <w:t xml:space="preserve"> </w:t>
            </w:r>
            <w:r w:rsidRPr="00B154E9">
              <w:rPr>
                <w:rFonts w:ascii="Arial" w:hAnsi="Arial" w:cs="Arial"/>
              </w:rPr>
              <w:t>Dz. Nr.182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DEE296" w14:textId="77777777" w:rsidR="00C8651F" w:rsidRPr="00B154E9" w:rsidRDefault="00C8651F">
            <w:pPr>
              <w:pStyle w:val="Zawartotabeli"/>
              <w:rPr>
                <w:rFonts w:ascii="Arial" w:eastAsia="Arial" w:hAnsi="Arial" w:cs="Arial"/>
              </w:rPr>
            </w:pPr>
            <w:r w:rsidRPr="00B154E9">
              <w:rPr>
                <w:rFonts w:ascii="Arial" w:hAnsi="Arial" w:cs="Arial"/>
              </w:rPr>
              <w:t>Stanówko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A7468B" w14:textId="56759D49" w:rsidR="00C8651F" w:rsidRPr="00B154E9" w:rsidRDefault="00C8651F" w:rsidP="00B154E9">
            <w:pPr>
              <w:pStyle w:val="Zawartotabeli"/>
              <w:ind w:left="8" w:right="-80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</w:rPr>
              <w:t>0,25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B154E9" w14:paraId="053425FF" w14:textId="77777777">
        <w:trPr>
          <w:trHeight w:val="23"/>
        </w:trPr>
        <w:tc>
          <w:tcPr>
            <w:tcW w:w="777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1C4ABE" w14:textId="77777777" w:rsidR="00C8651F" w:rsidRPr="00B154E9" w:rsidRDefault="000561A4" w:rsidP="000561A4">
            <w:pPr>
              <w:pStyle w:val="Zawartotabeli"/>
              <w:jc w:val="right"/>
              <w:rPr>
                <w:rFonts w:ascii="Arial" w:hAnsi="Arial" w:cs="Arial"/>
                <w:b/>
                <w:bCs/>
              </w:rPr>
            </w:pPr>
            <w:r w:rsidRPr="000561A4">
              <w:rPr>
                <w:rFonts w:ascii="Arial" w:hAnsi="Arial" w:cs="Arial"/>
                <w:b/>
                <w:bCs/>
              </w:rPr>
              <w:t>Razem zadani</w:t>
            </w:r>
            <w:r>
              <w:rPr>
                <w:rFonts w:ascii="Arial" w:hAnsi="Arial" w:cs="Arial"/>
                <w:b/>
                <w:bCs/>
              </w:rPr>
              <w:t>e 1</w:t>
            </w:r>
          </w:p>
        </w:tc>
        <w:tc>
          <w:tcPr>
            <w:tcW w:w="1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6C4F89" w14:textId="791FCAF7" w:rsidR="00C8651F" w:rsidRPr="00B154E9" w:rsidRDefault="00C8651F" w:rsidP="00B154E9">
            <w:pPr>
              <w:pStyle w:val="Zawartotabeli"/>
              <w:jc w:val="center"/>
              <w:rPr>
                <w:rFonts w:ascii="Arial" w:hAnsi="Arial" w:cs="Arial"/>
              </w:rPr>
            </w:pPr>
            <w:r w:rsidRPr="00B154E9">
              <w:rPr>
                <w:rFonts w:ascii="Arial" w:hAnsi="Arial" w:cs="Arial"/>
                <w:b/>
                <w:bCs/>
              </w:rPr>
              <w:t>11,02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3CA2586A" w14:textId="451C79DB" w:rsidR="00C8651F" w:rsidRPr="00B154E9" w:rsidRDefault="00C8651F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>Zadanie nr 2</w:t>
      </w:r>
      <w:r w:rsidR="008B3DC7" w:rsidRPr="008B3DC7">
        <w:rPr>
          <w:rFonts w:ascii="Arial" w:hAnsi="Arial" w:cs="Arial"/>
          <w:sz w:val="20"/>
          <w:szCs w:val="20"/>
        </w:rPr>
        <w:t xml:space="preserve"> – </w:t>
      </w:r>
      <w:bookmarkStart w:id="1" w:name="_Hlk90301444"/>
      <w:r w:rsidR="001E5E8A" w:rsidRPr="001E5E8A">
        <w:rPr>
          <w:rFonts w:ascii="Arial" w:hAnsi="Arial" w:cs="Arial"/>
          <w:bCs/>
          <w:sz w:val="20"/>
          <w:szCs w:val="20"/>
        </w:rPr>
        <w:t xml:space="preserve">Odśnieżanie dróg gminnych na terenie pozamiejskim gminy Dzierzgoń – strefa </w:t>
      </w:r>
      <w:r w:rsidR="001E5E8A">
        <w:rPr>
          <w:rFonts w:ascii="Arial" w:hAnsi="Arial" w:cs="Arial"/>
          <w:bCs/>
          <w:sz w:val="20"/>
          <w:szCs w:val="20"/>
        </w:rPr>
        <w:t>2</w:t>
      </w:r>
      <w:bookmarkEnd w:id="1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"/>
        <w:gridCol w:w="2238"/>
        <w:gridCol w:w="4828"/>
        <w:gridCol w:w="1239"/>
      </w:tblGrid>
      <w:tr w:rsidR="00C8651F" w:rsidRPr="00636209" w14:paraId="56E83238" w14:textId="77777777">
        <w:trPr>
          <w:trHeight w:val="23"/>
        </w:trPr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26BDDD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</w:t>
            </w:r>
          </w:p>
        </w:tc>
        <w:tc>
          <w:tcPr>
            <w:tcW w:w="2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4E9B94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Nr.342,262</w:t>
            </w:r>
          </w:p>
        </w:tc>
        <w:tc>
          <w:tcPr>
            <w:tcW w:w="4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363DE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Dzierzgoń-Nowiny do drogi powiatowej</w:t>
            </w:r>
          </w:p>
        </w:tc>
        <w:tc>
          <w:tcPr>
            <w:tcW w:w="1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0B1317" w14:textId="53BA5094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1,65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8B6AC83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B7885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2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B488E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 xml:space="preserve">Dz. Nr.39 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B38F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Nowiny-Świetlica 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9448B8" w14:textId="2DB21881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402936F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4E620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3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D068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Nr.322,21,314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F7B8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Nowiec (skrót)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61B8FC" w14:textId="2462E56E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0,74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06502325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ED4C7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4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5ACC3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Nr.64,366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117FD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Nowiec-Kuksy (CPN)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62547C" w14:textId="01087B44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CE9AC46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0ECED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5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E198F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Nr.530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D77E8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1D08DC" w14:textId="3D6D8C10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3CB1760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2D6CA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6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6E9A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Nr.592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ECFE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AAFD7B" w14:textId="2EA309AC" w:rsidR="00C8651F" w:rsidRPr="00636209" w:rsidRDefault="00C8651F" w:rsidP="00713CF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</w:t>
            </w:r>
            <w:r w:rsidR="00713CF7">
              <w:rPr>
                <w:rFonts w:ascii="Arial" w:hAnsi="Arial" w:cs="Arial"/>
              </w:rPr>
              <w:t>,</w:t>
            </w:r>
            <w:r w:rsidRPr="00636209">
              <w:rPr>
                <w:rFonts w:ascii="Arial" w:hAnsi="Arial" w:cs="Arial"/>
              </w:rPr>
              <w:t>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6481FFB6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4C807C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7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A013F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Nr.330,591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E8C74" w14:textId="77777777" w:rsidR="00C8651F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F0B52" w14:textId="3FB6D1D8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B8C75A8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BC86C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8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84D93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 Dz. Nr.771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EB242" w14:textId="77777777" w:rsidR="00C8651F" w:rsidRPr="00636209" w:rsidRDefault="00636209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  <w:r w:rsidR="00C8651F" w:rsidRPr="00636209">
              <w:rPr>
                <w:rFonts w:ascii="Arial" w:hAnsi="Arial" w:cs="Arial"/>
              </w:rPr>
              <w:t xml:space="preserve">                                                                          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95130" w14:textId="639D1472" w:rsidR="00C8651F" w:rsidRPr="00636209" w:rsidRDefault="00C8651F" w:rsidP="006362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209">
              <w:rPr>
                <w:rFonts w:ascii="Arial" w:hAnsi="Arial" w:cs="Arial"/>
                <w:sz w:val="20"/>
                <w:szCs w:val="20"/>
              </w:rPr>
              <w:t>0,32</w:t>
            </w:r>
            <w:r w:rsidR="00204D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651F" w:rsidRPr="00636209" w14:paraId="448F20CB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A71FD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9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43ED73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Nr.721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9160B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F5F7E" w14:textId="1C265679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64AE33A9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9D22E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10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0FEA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Nr.669,450,244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66BF7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 (Tartaczna</w:t>
            </w:r>
            <w:r w:rsidR="00636209">
              <w:rPr>
                <w:rFonts w:ascii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+</w:t>
            </w:r>
            <w:r w:rsidR="00636209">
              <w:rPr>
                <w:rFonts w:ascii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 xml:space="preserve">stacja </w:t>
            </w:r>
            <w:r w:rsidR="00636209">
              <w:rPr>
                <w:rFonts w:ascii="Arial" w:hAnsi="Arial" w:cs="Arial"/>
              </w:rPr>
              <w:t>p</w:t>
            </w:r>
            <w:r w:rsidRPr="00636209">
              <w:rPr>
                <w:rFonts w:ascii="Arial" w:hAnsi="Arial" w:cs="Arial"/>
              </w:rPr>
              <w:t>omp)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88C303" w14:textId="05D01981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3,60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329CE2B2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0D7FA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11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A55C7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Nr.387,240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9A9D4" w14:textId="77777777" w:rsidR="00C8651F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A5117F" w14:textId="1B6F3086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2,30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39A0049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18AEC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12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B6BC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Nr.342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2AEA5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82EBBA" w14:textId="13A5432C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0,73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5CAF8269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09AF76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13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D0B86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Nr.41,225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FDC5B" w14:textId="77777777" w:rsidR="00C8651F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  <w:r w:rsidR="00C8651F" w:rsidRPr="00636209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45969A" w14:textId="460EB531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332B47D5" w14:textId="77777777">
        <w:trPr>
          <w:trHeight w:val="23"/>
        </w:trPr>
        <w:tc>
          <w:tcPr>
            <w:tcW w:w="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2AE8A2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14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2B7DA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Nr.19</w:t>
            </w:r>
          </w:p>
        </w:tc>
        <w:tc>
          <w:tcPr>
            <w:tcW w:w="4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0FBC3" w14:textId="77777777" w:rsidR="00C8651F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Bągart</w:t>
            </w:r>
            <w:r w:rsidR="00C8651F" w:rsidRPr="00636209">
              <w:rPr>
                <w:rFonts w:ascii="Arial" w:hAnsi="Arial" w:cs="Arial"/>
              </w:rPr>
              <w:t xml:space="preserve"> Spalonki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473E3B" w14:textId="3D49FA35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8C73CC7" w14:textId="77777777">
        <w:trPr>
          <w:trHeight w:val="23"/>
        </w:trPr>
        <w:tc>
          <w:tcPr>
            <w:tcW w:w="776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F8D86" w14:textId="77777777" w:rsidR="00C8651F" w:rsidRPr="00636209" w:rsidRDefault="000561A4" w:rsidP="000561A4">
            <w:pPr>
              <w:pStyle w:val="Zawartotabeli"/>
              <w:jc w:val="right"/>
              <w:rPr>
                <w:rFonts w:ascii="Arial" w:hAnsi="Arial" w:cs="Arial"/>
                <w:b/>
                <w:bCs/>
              </w:rPr>
            </w:pPr>
            <w:r w:rsidRPr="000561A4">
              <w:rPr>
                <w:rFonts w:ascii="Arial" w:hAnsi="Arial" w:cs="Arial"/>
                <w:b/>
                <w:bCs/>
              </w:rPr>
              <w:t>Razem zadani</w:t>
            </w:r>
            <w:r>
              <w:rPr>
                <w:rFonts w:ascii="Arial" w:hAnsi="Arial" w:cs="Arial"/>
                <w:b/>
                <w:bCs/>
              </w:rPr>
              <w:t>e 2</w:t>
            </w:r>
          </w:p>
        </w:tc>
        <w:tc>
          <w:tcPr>
            <w:tcW w:w="1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950AAC" w14:textId="5A10A230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  <w:b/>
                <w:bCs/>
              </w:rPr>
              <w:t>15,82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1E738566" w14:textId="77777777" w:rsidR="00636209" w:rsidRDefault="00636209">
      <w:pPr>
        <w:spacing w:before="0"/>
        <w:rPr>
          <w:rFonts w:ascii="Arial" w:hAnsi="Arial" w:cs="Arial"/>
          <w:sz w:val="20"/>
          <w:szCs w:val="20"/>
        </w:rPr>
      </w:pPr>
    </w:p>
    <w:p w14:paraId="24E0D6FF" w14:textId="77777777" w:rsidR="00512E72" w:rsidRDefault="00512E72">
      <w:pPr>
        <w:spacing w:before="0"/>
        <w:rPr>
          <w:rFonts w:ascii="Arial" w:hAnsi="Arial" w:cs="Arial"/>
          <w:b/>
          <w:sz w:val="20"/>
          <w:szCs w:val="20"/>
        </w:rPr>
      </w:pPr>
    </w:p>
    <w:p w14:paraId="50D14B22" w14:textId="665019C2" w:rsidR="00C8651F" w:rsidRPr="00636209" w:rsidRDefault="00C8651F">
      <w:pPr>
        <w:spacing w:before="0"/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>Zadanie nr 3</w:t>
      </w:r>
      <w:r w:rsidR="008B3DC7" w:rsidRPr="008B3DC7">
        <w:rPr>
          <w:rFonts w:ascii="Arial" w:hAnsi="Arial" w:cs="Arial"/>
          <w:sz w:val="20"/>
          <w:szCs w:val="20"/>
        </w:rPr>
        <w:t xml:space="preserve"> – </w:t>
      </w:r>
      <w:r w:rsidR="001E5E8A" w:rsidRPr="001E5E8A">
        <w:rPr>
          <w:rFonts w:ascii="Arial" w:hAnsi="Arial" w:cs="Arial"/>
          <w:bCs/>
          <w:sz w:val="20"/>
          <w:szCs w:val="20"/>
        </w:rPr>
        <w:t xml:space="preserve">Odśnieżanie dróg gminnych na terenie pozamiejskim gminy Dzierzgoń – strefa </w:t>
      </w:r>
      <w:r w:rsidR="001E5E8A">
        <w:rPr>
          <w:rFonts w:ascii="Arial" w:hAnsi="Arial" w:cs="Arial"/>
          <w:bCs/>
          <w:sz w:val="20"/>
          <w:szCs w:val="20"/>
        </w:rPr>
        <w:t>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"/>
        <w:gridCol w:w="2249"/>
        <w:gridCol w:w="4851"/>
        <w:gridCol w:w="1216"/>
      </w:tblGrid>
      <w:tr w:rsidR="00C8651F" w:rsidRPr="00636209" w14:paraId="11B83EE8" w14:textId="77777777">
        <w:trPr>
          <w:trHeight w:val="23"/>
        </w:trPr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3C3038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</w:t>
            </w:r>
          </w:p>
        </w:tc>
        <w:tc>
          <w:tcPr>
            <w:tcW w:w="2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2982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Nr.56/1</w:t>
            </w:r>
          </w:p>
        </w:tc>
        <w:tc>
          <w:tcPr>
            <w:tcW w:w="4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63F8C4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Nowiec</w:t>
            </w:r>
          </w:p>
        </w:tc>
        <w:tc>
          <w:tcPr>
            <w:tcW w:w="1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4B66EC" w14:textId="4B2AEA99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09690F6D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21595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2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12E406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367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28D6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Nowiec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B860DF" w14:textId="4876BD48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EB06B95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8175DB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3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3214E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133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1A9DF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Pawłowo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E7F25" w14:textId="0E485ADC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72D0E67E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1C155C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4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C494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Nr.103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44275A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Bruk-Piaski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A65327" w14:textId="08D26C63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77EDFF6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275C1E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5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05DDEA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1F2CE2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Bruk-Stare Bloki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098988" w14:textId="0B94C9DD" w:rsidR="00C8651F" w:rsidRPr="00636209" w:rsidRDefault="00636209" w:rsidP="006362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209">
              <w:rPr>
                <w:rFonts w:ascii="Arial" w:hAnsi="Arial" w:cs="Arial"/>
                <w:sz w:val="20"/>
                <w:szCs w:val="20"/>
              </w:rPr>
              <w:t>0,22</w:t>
            </w:r>
            <w:r w:rsidR="00204D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651F" w:rsidRPr="00636209" w14:paraId="3F51AFC6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6CA3FC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6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BB49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Nr.99/10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CE27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Bruk-Osiedle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790F6E" w14:textId="6610EA17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5D853822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11D57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7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F72D0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Nr.160,156,9,15,</w:t>
            </w:r>
          </w:p>
          <w:p w14:paraId="48C4781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54,6,58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400517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Budzisz -Chojty-Ramoty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100B11" w14:textId="31F16726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5,90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D7ADCC0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C74997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8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5F0C82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Nr.514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6FAB3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Budzisz-Kamienna Góra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0874F0" w14:textId="150EDAC6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747742C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3891D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9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015CC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Nr.454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0FB0A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Lisi Las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1B96DC" w14:textId="75EB99B8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1,50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E1F19F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A73E3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9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C94F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Nr.662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FBCF33" w14:textId="7C962415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Budzisz-Chartowo-Jasna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48C0F3" w14:textId="6A752618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3,12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06211D76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51ECF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10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BB680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Nr.77,79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53B65" w14:textId="26F33C75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Budzisz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8464F0" w14:textId="2B436978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0,33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2A5FAE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3FC47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11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2036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Nr.90/1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69C841" w14:textId="5C630DAC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Budzisz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46225" w14:textId="5431F902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A8D6BF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988653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12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626C0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Nr.83/3,83/5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94C52" w14:textId="5F107006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Budzisz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21C4F3" w14:textId="1C2AA875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3374357" w14:textId="77777777">
        <w:trPr>
          <w:trHeight w:val="23"/>
        </w:trPr>
        <w:tc>
          <w:tcPr>
            <w:tcW w:w="778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743D86" w14:textId="77777777" w:rsidR="00C8651F" w:rsidRPr="00636209" w:rsidRDefault="000561A4" w:rsidP="000561A4">
            <w:pPr>
              <w:pStyle w:val="Zawartotabeli"/>
              <w:jc w:val="right"/>
              <w:rPr>
                <w:rFonts w:ascii="Arial" w:hAnsi="Arial" w:cs="Arial"/>
                <w:b/>
                <w:bCs/>
              </w:rPr>
            </w:pPr>
            <w:r w:rsidRPr="000561A4">
              <w:rPr>
                <w:rFonts w:ascii="Arial" w:hAnsi="Arial" w:cs="Arial"/>
                <w:b/>
                <w:bCs/>
              </w:rPr>
              <w:t>Razem zadani</w:t>
            </w:r>
            <w:r>
              <w:rPr>
                <w:rFonts w:ascii="Arial" w:hAnsi="Arial" w:cs="Arial"/>
                <w:b/>
                <w:bCs/>
              </w:rPr>
              <w:t>e 3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690024" w14:textId="2B8D451B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  <w:b/>
                <w:bCs/>
              </w:rPr>
              <w:t>14,63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1A1F276A" w14:textId="6A30A6F3" w:rsidR="00C8651F" w:rsidRPr="00636209" w:rsidRDefault="00C8651F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>Zadanie nr 4</w:t>
      </w:r>
      <w:r w:rsidR="008B3DC7" w:rsidRPr="008B3DC7">
        <w:rPr>
          <w:rFonts w:ascii="Arial" w:hAnsi="Arial" w:cs="Arial"/>
          <w:sz w:val="20"/>
          <w:szCs w:val="20"/>
        </w:rPr>
        <w:t xml:space="preserve"> – </w:t>
      </w:r>
      <w:r w:rsidR="001E5E8A" w:rsidRPr="001E5E8A">
        <w:rPr>
          <w:rFonts w:ascii="Arial" w:hAnsi="Arial" w:cs="Arial"/>
          <w:bCs/>
          <w:sz w:val="20"/>
          <w:szCs w:val="20"/>
        </w:rPr>
        <w:t xml:space="preserve">Odśnieżanie dróg gminnych na terenie pozamiejskim gminy Dzierzgoń – strefa </w:t>
      </w:r>
      <w:r w:rsidR="001E5E8A">
        <w:rPr>
          <w:rFonts w:ascii="Arial" w:hAnsi="Arial" w:cs="Arial"/>
          <w:bCs/>
          <w:sz w:val="20"/>
          <w:szCs w:val="20"/>
        </w:rPr>
        <w:t>4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"/>
        <w:gridCol w:w="2249"/>
        <w:gridCol w:w="4851"/>
        <w:gridCol w:w="1216"/>
      </w:tblGrid>
      <w:tr w:rsidR="00C8651F" w:rsidRPr="00636209" w14:paraId="51366662" w14:textId="77777777">
        <w:trPr>
          <w:trHeight w:val="23"/>
        </w:trPr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37D9EF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</w:t>
            </w:r>
          </w:p>
        </w:tc>
        <w:tc>
          <w:tcPr>
            <w:tcW w:w="2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B08A27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Nr.70,606/1,59/1</w:t>
            </w:r>
          </w:p>
        </w:tc>
        <w:tc>
          <w:tcPr>
            <w:tcW w:w="4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0DC52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Jasna-Chartowo-Żuławka Szt.</w:t>
            </w:r>
          </w:p>
        </w:tc>
        <w:tc>
          <w:tcPr>
            <w:tcW w:w="1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01340C" w14:textId="65A0E3EA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3,65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D106CF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29605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2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41FE2F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39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C105A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Jasna-za Kościołem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0384F5" w14:textId="6854704E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29B11B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02D66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3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4A5F5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88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8A323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Jasna-asfaltowa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D74C68" w14:textId="0A655A8C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0DBA6A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279F5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4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D90DC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Nr.131,158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B0E2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Jasna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D9E966" w14:textId="6D4F6A26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1,70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50EA258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942748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5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3E93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Nr.118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6F10C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Jasna-Pompy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5A1BD2" w14:textId="1AA823FA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B7327F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AF5908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6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75454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Nr.504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B2535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Jasna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7F447C" w14:textId="3F78DE26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0,07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BDBEAE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1A758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7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DA8AB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Nr.46,604/6,</w:t>
            </w:r>
          </w:p>
          <w:p w14:paraId="080C8FD3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604/5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F6541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Od drogi powiatowej Żuławka Szt.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05BACB" w14:textId="1AEF37B7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0,78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F3820B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005CC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8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B477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Nr.16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075D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Od drogi powiatowej Osiedle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65B75B" w14:textId="66392E23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0,21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6441CCF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4C9DBE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9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C6CDF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Nr.662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F9819A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Od drogi powiatowej Żuławka Szt.-Remiza OSP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EDBB93" w14:textId="3AABD992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0,21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59C7C685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031E3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10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6A05D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Nr.247,7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2F3E4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 drogi powiatowej Żuławka Szt.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F33F14" w14:textId="6DC67C3F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E4941F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7B781" w14:textId="77777777" w:rsidR="00C8651F" w:rsidRPr="00636209" w:rsidRDefault="00C8651F" w:rsidP="00636209">
            <w:pPr>
              <w:spacing w:before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63620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7ABE1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636209">
              <w:rPr>
                <w:rFonts w:ascii="Arial" w:eastAsia="Arial" w:hAnsi="Arial" w:cs="Arial"/>
              </w:rPr>
              <w:t>Dz. Nr. 37/1</w:t>
            </w:r>
          </w:p>
        </w:tc>
        <w:tc>
          <w:tcPr>
            <w:tcW w:w="4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B98C50" w14:textId="77777777" w:rsidR="00C8651F" w:rsidRPr="00636209" w:rsidRDefault="00C8651F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636209">
              <w:rPr>
                <w:rFonts w:ascii="Arial" w:hAnsi="Arial" w:cs="Arial"/>
              </w:rPr>
              <w:t>Od drogi powiatowej do Komorowa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48AE07" w14:textId="72995E4A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  <w:bCs/>
              </w:rPr>
              <w:t>0,95</w:t>
            </w:r>
            <w:r w:rsidR="00204D64">
              <w:rPr>
                <w:rFonts w:ascii="Arial" w:hAnsi="Arial" w:cs="Arial"/>
                <w:bCs/>
              </w:rPr>
              <w:t>0</w:t>
            </w:r>
          </w:p>
        </w:tc>
      </w:tr>
      <w:tr w:rsidR="00C8651F" w:rsidRPr="00636209" w14:paraId="3E790932" w14:textId="77777777">
        <w:trPr>
          <w:trHeight w:val="23"/>
        </w:trPr>
        <w:tc>
          <w:tcPr>
            <w:tcW w:w="778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5AC6D" w14:textId="77777777" w:rsidR="00C8651F" w:rsidRPr="00636209" w:rsidRDefault="000561A4" w:rsidP="00636209">
            <w:p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1A4">
              <w:rPr>
                <w:rFonts w:ascii="Arial" w:hAnsi="Arial" w:cs="Arial"/>
                <w:b/>
                <w:bCs/>
                <w:sz w:val="20"/>
                <w:szCs w:val="20"/>
              </w:rPr>
              <w:t>Razem zadani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 4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64B4CD" w14:textId="00C3422F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  <w:b/>
                <w:bCs/>
              </w:rPr>
              <w:t>9,75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44628C38" w14:textId="7B2E3EDA" w:rsidR="00C8651F" w:rsidRPr="00636209" w:rsidRDefault="00C8651F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>Zadanie nr 5</w:t>
      </w:r>
      <w:r w:rsidR="008B3DC7" w:rsidRPr="008B3DC7">
        <w:rPr>
          <w:rFonts w:ascii="Arial" w:hAnsi="Arial" w:cs="Arial"/>
          <w:sz w:val="20"/>
          <w:szCs w:val="20"/>
        </w:rPr>
        <w:t xml:space="preserve"> – </w:t>
      </w:r>
      <w:r w:rsidR="001E5E8A" w:rsidRPr="001E5E8A">
        <w:rPr>
          <w:rFonts w:ascii="Arial" w:hAnsi="Arial" w:cs="Arial"/>
          <w:bCs/>
          <w:sz w:val="20"/>
          <w:szCs w:val="20"/>
        </w:rPr>
        <w:t xml:space="preserve">Odśnieżanie dróg gminnych na terenie pozamiejskim gminy Dzierzgoń – strefa </w:t>
      </w:r>
      <w:r w:rsidR="001E5E8A">
        <w:rPr>
          <w:rFonts w:ascii="Arial" w:hAnsi="Arial" w:cs="Arial"/>
          <w:bCs/>
          <w:sz w:val="20"/>
          <w:szCs w:val="20"/>
        </w:rPr>
        <w:t>5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"/>
        <w:gridCol w:w="2436"/>
        <w:gridCol w:w="4664"/>
        <w:gridCol w:w="1216"/>
      </w:tblGrid>
      <w:tr w:rsidR="00C8651F" w:rsidRPr="00636209" w14:paraId="36278E46" w14:textId="77777777">
        <w:trPr>
          <w:trHeight w:val="23"/>
        </w:trPr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AA1E02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</w:t>
            </w:r>
          </w:p>
        </w:tc>
        <w:tc>
          <w:tcPr>
            <w:tcW w:w="24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4DE82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Nr.4/7</w:t>
            </w:r>
          </w:p>
        </w:tc>
        <w:tc>
          <w:tcPr>
            <w:tcW w:w="4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FE733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wojewódzkiej-527 do Pachoł</w:t>
            </w:r>
          </w:p>
        </w:tc>
        <w:tc>
          <w:tcPr>
            <w:tcW w:w="1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570DD" w14:textId="5DCEBDF1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7379EFE8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9F1EB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2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1279B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11/25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46E46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Prakwice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973284" w14:textId="5F59C195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0,08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CF9633E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589B3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3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B0599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191/27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9CD39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Owczarnia osiedle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F2D59B" w14:textId="1164602D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0,50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0B3BA6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610363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4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BB9D7" w14:textId="77777777" w:rsidR="00C8651F" w:rsidRPr="00636209" w:rsidRDefault="00C8651F">
            <w:pPr>
              <w:pStyle w:val="Zawartotabeli"/>
              <w:rPr>
                <w:rFonts w:ascii="Arial" w:eastAsia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Nr.112/1,125,72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554E2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Od drogi wojewódzkiej-515 do Miniąt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B62B9B" w14:textId="52CA592A" w:rsidR="00C8651F" w:rsidRPr="00636209" w:rsidRDefault="00C8651F" w:rsidP="006362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209">
              <w:rPr>
                <w:rFonts w:ascii="Arial" w:hAnsi="Arial" w:cs="Arial"/>
                <w:sz w:val="20"/>
                <w:szCs w:val="20"/>
              </w:rPr>
              <w:t>0,98</w:t>
            </w:r>
            <w:r w:rsidR="00204D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651F" w:rsidRPr="00636209" w14:paraId="23DC111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35DEE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5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7631B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Dz.Nr.57,167,48,40/20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1CF03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wojewódzkiej 515 do Jeziorna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CF7584" w14:textId="37CB90A7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2,10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C699105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935F0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6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E71F10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59,82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F91B7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wojewódzkiej 515 do Ankamat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A5D859" w14:textId="17791BD4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1,26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9291399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D399E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7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C84334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98/1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C715CD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wojewódzkiej 515 Poliksy 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9C59AD" w14:textId="1C2D6098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F3B9D20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E18E94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8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78DDF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 127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7A7023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wojewódzkiej 515 Poliksy 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2CDD89" w14:textId="13DF7320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3046C44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078B9F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9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4390A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 Dz. Nr. 31 , 81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D0C27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Od drogi wojewódzkiej nr 515 Poliksy Wieś                                          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17EDA3" w14:textId="7E50462C" w:rsidR="00C8651F" w:rsidRPr="00636209" w:rsidRDefault="00C8651F" w:rsidP="00636209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209">
              <w:rPr>
                <w:rFonts w:ascii="Arial" w:hAnsi="Arial" w:cs="Arial"/>
                <w:sz w:val="20"/>
                <w:szCs w:val="20"/>
              </w:rPr>
              <w:t>0,90</w:t>
            </w:r>
            <w:r w:rsidR="00204D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651F" w:rsidRPr="00636209" w14:paraId="0F93C3DE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BA55AE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10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5BA0B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 </w:t>
            </w:r>
            <w:r w:rsidRPr="00636209">
              <w:rPr>
                <w:rFonts w:ascii="Arial" w:hAnsi="Arial" w:cs="Arial"/>
              </w:rPr>
              <w:t>Dz. Nr. 12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6F1CEC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wojewódzkiej 515 Poliksy 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B57D47" w14:textId="68A104FC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116A2C65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CDE288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11</w:t>
            </w:r>
          </w:p>
        </w:tc>
        <w:tc>
          <w:tcPr>
            <w:tcW w:w="24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84ECE" w14:textId="77777777" w:rsidR="00C8651F" w:rsidRPr="00636209" w:rsidRDefault="00C8651F">
            <w:pPr>
              <w:pStyle w:val="Zawartotabeli"/>
              <w:rPr>
                <w:rFonts w:ascii="Arial" w:eastAsia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Nr.2/1</w:t>
            </w:r>
          </w:p>
        </w:tc>
        <w:tc>
          <w:tcPr>
            <w:tcW w:w="46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3EEAE" w14:textId="77777777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 xml:space="preserve">Od drogi wojewódzkiej 515 Poliksy Wieś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986BBE" w14:textId="04493342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2898FE1E" w14:textId="77777777">
        <w:trPr>
          <w:trHeight w:val="23"/>
        </w:trPr>
        <w:tc>
          <w:tcPr>
            <w:tcW w:w="778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5E666" w14:textId="77777777" w:rsidR="00C8651F" w:rsidRPr="00636209" w:rsidRDefault="000561A4" w:rsidP="000561A4">
            <w:pPr>
              <w:pStyle w:val="Zawartotabeli"/>
              <w:jc w:val="right"/>
              <w:rPr>
                <w:rFonts w:ascii="Arial" w:hAnsi="Arial" w:cs="Arial"/>
                <w:b/>
                <w:bCs/>
              </w:rPr>
            </w:pPr>
            <w:r w:rsidRPr="000561A4">
              <w:rPr>
                <w:rFonts w:ascii="Arial" w:hAnsi="Arial" w:cs="Arial"/>
                <w:b/>
                <w:bCs/>
              </w:rPr>
              <w:t>Razem zadani</w:t>
            </w:r>
            <w:r>
              <w:rPr>
                <w:rFonts w:ascii="Arial" w:hAnsi="Arial" w:cs="Arial"/>
                <w:b/>
                <w:bCs/>
              </w:rPr>
              <w:t>e 5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D4AA5F" w14:textId="07401A2F" w:rsidR="00C8651F" w:rsidRPr="00636209" w:rsidRDefault="00C8651F" w:rsidP="00636209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  <w:b/>
                <w:bCs/>
              </w:rPr>
              <w:t>7.61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10598544" w14:textId="49744AC8" w:rsidR="00C8651F" w:rsidRPr="008B3DC7" w:rsidRDefault="00C8651F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lastRenderedPageBreak/>
        <w:t>Zadanie nr 6</w:t>
      </w:r>
      <w:r w:rsidR="008B3DC7" w:rsidRPr="008B3DC7">
        <w:rPr>
          <w:rFonts w:ascii="Arial" w:hAnsi="Arial" w:cs="Arial"/>
          <w:sz w:val="20"/>
          <w:szCs w:val="20"/>
        </w:rPr>
        <w:t xml:space="preserve"> – </w:t>
      </w:r>
      <w:r w:rsidR="001E5E8A" w:rsidRPr="001E5E8A">
        <w:rPr>
          <w:rFonts w:ascii="Arial" w:hAnsi="Arial" w:cs="Arial"/>
          <w:bCs/>
          <w:sz w:val="20"/>
          <w:szCs w:val="20"/>
        </w:rPr>
        <w:t xml:space="preserve">Odśnieżanie dróg gminnych na terenie pozamiejskim gminy Dzierzgoń – strefa </w:t>
      </w:r>
      <w:r w:rsidR="001E5E8A">
        <w:rPr>
          <w:rFonts w:ascii="Arial" w:hAnsi="Arial" w:cs="Arial"/>
          <w:bCs/>
          <w:sz w:val="20"/>
          <w:szCs w:val="20"/>
        </w:rPr>
        <w:t>6</w:t>
      </w:r>
    </w:p>
    <w:tbl>
      <w:tblPr>
        <w:tblW w:w="0" w:type="auto"/>
        <w:tblInd w:w="1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7"/>
        <w:gridCol w:w="2424"/>
        <w:gridCol w:w="4675"/>
        <w:gridCol w:w="1224"/>
      </w:tblGrid>
      <w:tr w:rsidR="00C8651F" w:rsidRPr="00636209" w14:paraId="0A8BE568" w14:textId="77777777">
        <w:trPr>
          <w:trHeight w:val="23"/>
        </w:trPr>
        <w:tc>
          <w:tcPr>
            <w:tcW w:w="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5A364D" w14:textId="77777777" w:rsidR="00C8651F" w:rsidRPr="00636209" w:rsidRDefault="00C8651F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21572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Nr.14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5D7859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Minięta</w:t>
            </w:r>
          </w:p>
        </w:tc>
        <w:tc>
          <w:tcPr>
            <w:tcW w:w="1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DEE88B" w14:textId="4139412F" w:rsidR="00C8651F" w:rsidRPr="00636209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636209" w14:paraId="440319C4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EC702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6F91C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 Dz. Nr. 22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F6D75" w14:textId="5372F7B8" w:rsidR="00C8651F" w:rsidRPr="00636209" w:rsidRDefault="00C8651F" w:rsidP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Minięta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76E384" w14:textId="4C86862F" w:rsidR="00C8651F" w:rsidRPr="00636209" w:rsidRDefault="00C8651F" w:rsidP="008B3DC7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209">
              <w:rPr>
                <w:rFonts w:ascii="Arial" w:hAnsi="Arial" w:cs="Arial"/>
                <w:sz w:val="20"/>
                <w:szCs w:val="20"/>
              </w:rPr>
              <w:t>0,22</w:t>
            </w:r>
            <w:r w:rsidR="00204D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651F" w:rsidRPr="00636209" w14:paraId="39CA2614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0053BD" w14:textId="77777777" w:rsidR="00C8651F" w:rsidRPr="00636209" w:rsidRDefault="008B3DC7" w:rsidP="00636209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9943D8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Nr.23,220,215,</w:t>
            </w:r>
          </w:p>
          <w:p w14:paraId="33CC6234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217,249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0293A" w14:textId="77777777" w:rsidR="00C8651F" w:rsidRPr="00636209" w:rsidRDefault="00C8651F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Minięta-Stanowo do drogi powiatowej Morany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9A62B9" w14:textId="5FD6984E" w:rsidR="00C8651F" w:rsidRPr="00636209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2,37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339E2AD1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3A310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34F77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Nr.20/9,20/14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C59FA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Minięta-Bloki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94AC2F" w14:textId="469DE35E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0ECAD331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DD600D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AC18B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Nr.219/5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FBDC7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Stanowo-Świetlica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402B52" w14:textId="322870BB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20B62262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4AF95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A0A41F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Nr.214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C50D8E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 xml:space="preserve">Minięta 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A5E7B0" w14:textId="547978C5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6277C83A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1BC1B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A1B9F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Nr.30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F26501" w14:textId="7F43BA93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do Miniąt-Sporowo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197A5A" w14:textId="531AF84E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59BFB416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95647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7FA947" w14:textId="77777777" w:rsidR="00636209" w:rsidRPr="00636209" w:rsidRDefault="00636209">
            <w:pPr>
              <w:pStyle w:val="Zawartotabeli"/>
              <w:rPr>
                <w:rFonts w:ascii="Arial" w:eastAsia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DC735" w14:textId="64599ABA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Minięta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2021DB" w14:textId="4CB4A0E7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2D1A88D7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6C8E8E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599E8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Nr.220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0E1539" w14:textId="5C91BF30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Minięta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511188" w14:textId="488D8C38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0,15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62F26BA1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00724D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DD7C7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eastAsia="Arial" w:hAnsi="Arial" w:cs="Arial"/>
              </w:rPr>
              <w:t xml:space="preserve"> </w:t>
            </w:r>
            <w:r w:rsidRPr="00636209">
              <w:rPr>
                <w:rFonts w:ascii="Arial" w:hAnsi="Arial" w:cs="Arial"/>
              </w:rPr>
              <w:t>Dz. Nr.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BBC508" w14:textId="5E608AAC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Stara Wieś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82B8A4" w14:textId="79491310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7819D716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7E997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636209">
              <w:rPr>
                <w:rFonts w:ascii="Arial" w:hAnsi="Arial" w:cs="Arial"/>
              </w:rPr>
              <w:t>11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69011F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Dz. Nr.35/1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5CF61A" w14:textId="38B4DA73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Blunaki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5A1665" w14:textId="036D3B09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0,44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2C17B598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D6241" w14:textId="77777777" w:rsidR="00636209" w:rsidRPr="00636209" w:rsidRDefault="00636209" w:rsidP="00C8651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8F0EFD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Dz. Nr.123/4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EBC4D" w14:textId="0D2D522F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Tywęzy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CABF3E" w14:textId="107E833E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0,73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1339D361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9E5CAA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55B46E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Dz. Nr. 124/2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F7D585" w14:textId="1EB697D6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Tywęzy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C74F4B" w14:textId="607D9320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1CC09BC6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EEFA1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BC097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Dz. Nr.128/4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8372D" w14:textId="5DEBC083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Tywęzy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79766B" w14:textId="4C8215E8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636209" w:rsidRPr="00636209" w14:paraId="4E192C9F" w14:textId="77777777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24B78C" w14:textId="77777777" w:rsidR="00636209" w:rsidRPr="00636209" w:rsidRDefault="00636209" w:rsidP="00C8651F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15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24DAD" w14:textId="7777777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Dz. Nr.114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8ABB32" w14:textId="38453E47" w:rsidR="00636209" w:rsidRPr="00636209" w:rsidRDefault="00636209">
            <w:pPr>
              <w:pStyle w:val="Zawartotabeli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Od drogi powiatowej Tywęzy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3C1C5E" w14:textId="358F329C" w:rsidR="00636209" w:rsidRPr="00636209" w:rsidRDefault="00636209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</w:rPr>
              <w:t>0,44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0561A4" w:rsidRPr="00636209" w14:paraId="2C5245D4" w14:textId="77777777" w:rsidTr="000561A4">
        <w:trPr>
          <w:trHeight w:val="23"/>
        </w:trPr>
        <w:tc>
          <w:tcPr>
            <w:tcW w:w="772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D1B956" w14:textId="77777777" w:rsidR="000561A4" w:rsidRPr="000561A4" w:rsidRDefault="000561A4" w:rsidP="000561A4">
            <w:pPr>
              <w:snapToGrid w:val="0"/>
              <w:spacing w:before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61A4">
              <w:rPr>
                <w:rFonts w:ascii="Arial" w:hAnsi="Arial" w:cs="Arial"/>
                <w:b/>
                <w:bCs/>
                <w:sz w:val="20"/>
                <w:szCs w:val="20"/>
              </w:rPr>
              <w:t>Razem zadani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 6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BFEF76" w14:textId="51954F88" w:rsidR="000561A4" w:rsidRPr="00636209" w:rsidRDefault="000561A4" w:rsidP="008B3DC7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209">
              <w:rPr>
                <w:rFonts w:ascii="Arial" w:hAnsi="Arial" w:cs="Arial"/>
                <w:b/>
                <w:bCs/>
                <w:sz w:val="20"/>
                <w:szCs w:val="20"/>
              </w:rPr>
              <w:t>8,39</w:t>
            </w:r>
            <w:r w:rsidR="00204D64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636209" w:rsidRPr="00636209" w14:paraId="5A91F300" w14:textId="77777777">
        <w:trPr>
          <w:trHeight w:val="23"/>
        </w:trPr>
        <w:tc>
          <w:tcPr>
            <w:tcW w:w="7726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B4DA630" w14:textId="77777777" w:rsidR="00636209" w:rsidRPr="00636209" w:rsidRDefault="00636209">
            <w:pPr>
              <w:pStyle w:val="Zawartotabeli"/>
              <w:jc w:val="right"/>
              <w:rPr>
                <w:rFonts w:ascii="Arial" w:hAnsi="Arial" w:cs="Arial"/>
                <w:b/>
                <w:bCs/>
              </w:rPr>
            </w:pPr>
            <w:r w:rsidRPr="00636209">
              <w:rPr>
                <w:rFonts w:ascii="Arial" w:hAnsi="Arial" w:cs="Arial"/>
                <w:b/>
                <w:bCs/>
              </w:rPr>
              <w:t>Ogółem</w:t>
            </w:r>
            <w:r w:rsidR="000561A4">
              <w:rPr>
                <w:rFonts w:ascii="Arial" w:hAnsi="Arial" w:cs="Arial"/>
                <w:b/>
                <w:bCs/>
              </w:rPr>
              <w:t xml:space="preserve"> zadania od 1 do 6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1CED66EA" w14:textId="6818EB79" w:rsidR="00636209" w:rsidRPr="00636209" w:rsidRDefault="00636209" w:rsidP="000561A4">
            <w:pPr>
              <w:pStyle w:val="Zawartotabeli"/>
              <w:jc w:val="center"/>
              <w:rPr>
                <w:rFonts w:ascii="Arial" w:hAnsi="Arial" w:cs="Arial"/>
              </w:rPr>
            </w:pPr>
            <w:r w:rsidRPr="00636209">
              <w:rPr>
                <w:rFonts w:ascii="Arial" w:hAnsi="Arial" w:cs="Arial"/>
                <w:b/>
                <w:bCs/>
              </w:rPr>
              <w:t>67,22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2C243898" w14:textId="77777777" w:rsidR="008B3DC7" w:rsidRDefault="008B3DC7">
      <w:pPr>
        <w:rPr>
          <w:rFonts w:ascii="Arial" w:hAnsi="Arial" w:cs="Arial"/>
          <w:sz w:val="20"/>
          <w:szCs w:val="20"/>
        </w:rPr>
      </w:pPr>
    </w:p>
    <w:p w14:paraId="049BE0C9" w14:textId="339577A1" w:rsidR="00C8651F" w:rsidRPr="008B3DC7" w:rsidRDefault="008B3DC7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>Zadanie nr 7</w:t>
      </w:r>
      <w:r>
        <w:rPr>
          <w:rFonts w:ascii="Arial" w:hAnsi="Arial" w:cs="Arial"/>
          <w:sz w:val="20"/>
          <w:szCs w:val="20"/>
        </w:rPr>
        <w:t xml:space="preserve"> – </w:t>
      </w:r>
      <w:r w:rsidR="001E5E8A" w:rsidRPr="001E5E8A">
        <w:rPr>
          <w:rFonts w:ascii="Arial" w:hAnsi="Arial" w:cs="Arial"/>
          <w:sz w:val="20"/>
          <w:szCs w:val="20"/>
        </w:rPr>
        <w:t>Likwidacja śliskości na drogach gminnych na terenie pozamiejskim gminy Dzierzgoń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8"/>
        <w:gridCol w:w="2424"/>
        <w:gridCol w:w="4676"/>
        <w:gridCol w:w="1216"/>
      </w:tblGrid>
      <w:tr w:rsidR="00C8651F" w:rsidRPr="008B3DC7" w14:paraId="10B44819" w14:textId="77777777">
        <w:trPr>
          <w:trHeight w:val="23"/>
        </w:trPr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B300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3E2814" w14:textId="77777777" w:rsidR="00C8651F" w:rsidRPr="008B3DC7" w:rsidRDefault="00C8651F">
            <w:pPr>
              <w:pStyle w:val="Tekstpodstawowy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3DC7">
              <w:rPr>
                <w:rFonts w:ascii="Arial" w:hAnsi="Arial" w:cs="Arial"/>
                <w:sz w:val="20"/>
                <w:szCs w:val="20"/>
              </w:rPr>
              <w:t>220003 G</w:t>
            </w:r>
          </w:p>
        </w:tc>
        <w:tc>
          <w:tcPr>
            <w:tcW w:w="4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944F46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Litewki-Kuksy-Morany</w:t>
            </w:r>
          </w:p>
        </w:tc>
        <w:tc>
          <w:tcPr>
            <w:tcW w:w="1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B1F942" w14:textId="1F0E5D59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3,89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04471FD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3EA8DE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138E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Nr.143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17B58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Morany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F5AEFD" w14:textId="051FD163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487DE9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9C4ACD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E64F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Nr.88,14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3AD3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Morany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3A241A" w14:textId="30B08354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4755132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7375D1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8B6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Nr.13,32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A0866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Morany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51D56B" w14:textId="7EAB087A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5E12F06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8D796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368F6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Nr.22,23,102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4E8C8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Morany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728EE8" w14:textId="02711DC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2083424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5E3BA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8E3BA6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Nr.90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932A6A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Morany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CF1FEB" w14:textId="4890B6C2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4A5B70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C524A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1B8011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Nr.264,254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0CF9D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Morany podjazd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DAB6DB" w14:textId="72C00B4A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A34485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BDF69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66A4B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Nr.342,262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B18E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Dzierzgoń-Nowiny do drogi powiatowej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87A792" w14:textId="4C7E0C6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1,65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6D3A892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8AD5D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FAE9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 xml:space="preserve">Dz. Nr.39 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CA911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 xml:space="preserve">Nowiny-wieś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2D8B02" w14:textId="1AAF4C80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9FC44A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D0E5C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0CD43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Nr.322,21,314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6E288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Nowiec (skrót)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9D4211" w14:textId="521685FE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0,74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1F6E6402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31A54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5E9E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Nr.64,366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BE1AA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Nowiec-Kuksy (CPN)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2D3C47" w14:textId="451F43A8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F411720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FF7000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789096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Nr.530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F832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Bągart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66BBD7" w14:textId="5B734A76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0922948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0EF61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C446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Nr.592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87662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Bągart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52876F" w14:textId="70FC872D" w:rsidR="00C8651F" w:rsidRPr="008B3DC7" w:rsidRDefault="00B33368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</w:t>
            </w:r>
            <w:r w:rsidR="00C8651F" w:rsidRPr="008B3DC7">
              <w:rPr>
                <w:rFonts w:ascii="Arial" w:hAnsi="Arial" w:cs="Arial"/>
              </w:rPr>
              <w:t>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0D3C743D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A7D0EA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064F6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Nr.771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07384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Bagart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FC4DAA" w14:textId="22DAC249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0,32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6ABD7C27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3F6D7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1762A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Nr.41,225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EFDDA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Bagart 2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5D70CF" w14:textId="3D5C249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657C3501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50E4E6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A0147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Nr.56/1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FE3B4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Nowiec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8F31F4" w14:textId="12F485EE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585061D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0A5F9F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3450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367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D124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Nowiec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3453F0" w14:textId="49C2C37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34BC43C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485DE6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738D1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Nr.103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B71E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Bruk-Piaski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EA6A7" w14:textId="4FD19B6C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188B4D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15E2C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19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0683E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FEADB9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Bruk-Stare Bloki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5B81A1" w14:textId="37446D5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67C0EBBD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8F3EAF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46A8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Nr.99/10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56DA2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Bruk-Osiedle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FB538B" w14:textId="5723FDD8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314D520C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08F6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29F872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Nr.160,156,9,15,</w:t>
            </w:r>
          </w:p>
          <w:p w14:paraId="182D16D7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54,6,58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1FF6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Budzisz -Chojty-Ramoty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3F452A" w14:textId="1ACE33BE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5,90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D1BB609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15E83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3C4B9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Nr.514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EADD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Budzisz-Kamienna Góra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21147C" w14:textId="73A3C58E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11703F4E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33AB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8FF78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Nr.454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173A8C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Lisi Las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2E0485" w14:textId="6CDEC800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1,50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A68001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956C6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2AFB1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Nr.83/3,83/5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AD0E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 drogi powiatowej Budzisz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8CD8D9" w14:textId="39ABAC19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4AF28980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8EEA3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7D37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88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880D17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Jasna-asfaltowa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B002C" w14:textId="09F61DE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0,60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E3AA69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91D47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067F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Nr.46,604/6,</w:t>
            </w:r>
          </w:p>
          <w:p w14:paraId="7CF24CC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604/5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78F98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 xml:space="preserve">Od drogi powiatowej Żuławka Szt.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0ADFDB" w14:textId="41E663E3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0,78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478B232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165E2E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27C45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Nr.16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3BE81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 xml:space="preserve">Od drogi powiatowej Osiedle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D03B98" w14:textId="3E92D90D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0,21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0FF37C09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0E02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33B5C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Nr.247,7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D1279A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 drogi powiatowej Żuławka Szt.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E8FB0B" w14:textId="229D9C8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02F8C6A2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A311A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29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6A5F07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Nr.37/1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CC6C4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 drogi powiatowej do Komorowa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63C13A" w14:textId="138B4BA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0,95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3B157F28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8F25F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6DED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Nr.4/7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C07F2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wojewódzkiej-527 do Pachoł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DBD8B6" w14:textId="61E20043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4D3F0CC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BBEE7C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8D36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191/27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3E84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Owczarnia osiedle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427994" w14:textId="3630E5D4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0,50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4B70EFA9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A7C20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889D5" w14:textId="77777777" w:rsidR="00C8651F" w:rsidRPr="008B3DC7" w:rsidRDefault="00C8651F">
            <w:pPr>
              <w:pStyle w:val="Zawartotabeli"/>
              <w:rPr>
                <w:rFonts w:ascii="Arial" w:eastAsia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Nr.112/1,125,72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2C5851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Od drogi wojewódzkiej-515 do Miniąt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44EE26" w14:textId="0CEDC78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0,98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576ED36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707A7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DD62AB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Dz.Nr.57,167,48,40/20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EFB29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wojewódzkiej 515 do Jeziorna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9620D8" w14:textId="190CC49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2,10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4CA2D3C7" w14:textId="77777777">
        <w:trPr>
          <w:trHeight w:val="23"/>
        </w:trPr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71C70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34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8ADD2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59,82</w:t>
            </w:r>
          </w:p>
        </w:tc>
        <w:tc>
          <w:tcPr>
            <w:tcW w:w="4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52697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wojewódzkiej 515 do Ankamat</w:t>
            </w:r>
          </w:p>
        </w:tc>
        <w:tc>
          <w:tcPr>
            <w:tcW w:w="1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A6088D" w14:textId="19DE84F6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1,26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24A99E8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A348DF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F42B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98/1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20418C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wojewódzkiej 515 Poliksy 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7F7F7C" w14:textId="089F9C60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6D8FAF25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FF154D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0F168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31,83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9F2BC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wojewódzkiej 515 Poliksy 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01C281" w14:textId="6E3EBB88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0,90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BF1CD99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F07F1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2078CC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 </w:t>
            </w:r>
            <w:r w:rsidRPr="008B3DC7">
              <w:rPr>
                <w:rFonts w:ascii="Arial" w:hAnsi="Arial" w:cs="Arial"/>
              </w:rPr>
              <w:t>Dz. Nr. 12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7188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wojewódzkiej 515 Poliksy 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05CF62" w14:textId="77AD3422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2F1E8F66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94F1C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0CA7A3" w14:textId="77777777" w:rsidR="00C8651F" w:rsidRPr="008B3DC7" w:rsidRDefault="00C8651F">
            <w:pPr>
              <w:pStyle w:val="Zawartotabeli"/>
              <w:rPr>
                <w:rFonts w:ascii="Arial" w:eastAsia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Nr.2/1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87D01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 xml:space="preserve">Od drogi wojewódzkiej 515 Poliksy Wieś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47AF58" w14:textId="4AB5F390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C0C5C63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6FFA0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39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773F9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8EF59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Minięta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5305A5" w14:textId="414DB4DA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0,18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25B4968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412CD1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1024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 22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A21C89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Minięta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2DB3E6" w14:textId="5D1FEB5B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0,22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5C1829D3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C063B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7CB31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Nr.23,220,215,</w:t>
            </w:r>
          </w:p>
          <w:p w14:paraId="72AAF4C2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217,249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7CAE24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Minięta-Stanowo do drogi powiatowej Morany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3151B4" w14:textId="2C94EBEF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2,37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B4089B2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96FC7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1E85A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Nr.20/9,20/14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BB456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Minięta-Bloki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1239CE" w14:textId="682BFC8C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4D192EF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F6726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5515CF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Nr.219/5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32B3E3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Stanowo-Świetlica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2BF7E3" w14:textId="7A84870F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0,16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6A58435E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FEC201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65587D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Nr.214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068C2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 xml:space="preserve">Minięta 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BFC0E8" w14:textId="493E427C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0,15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17C08E1B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1D6B1A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8B3DC7">
              <w:rPr>
                <w:rFonts w:ascii="Arial" w:hAnsi="Arial" w:cs="Arial"/>
              </w:rPr>
              <w:t>45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2AB40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eastAsia="Arial" w:hAnsi="Arial" w:cs="Arial"/>
              </w:rPr>
              <w:t xml:space="preserve"> </w:t>
            </w:r>
            <w:r w:rsidRPr="008B3DC7">
              <w:rPr>
                <w:rFonts w:ascii="Arial" w:hAnsi="Arial" w:cs="Arial"/>
              </w:rPr>
              <w:t>Dz. Nr.30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9071D1" w14:textId="10E1D535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do Miniąt-Sporowo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6B4846" w14:textId="74896895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1,30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43A70ABA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87235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46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23146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Dz. Nr.35/1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911FC" w14:textId="42BD14A4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Blunaki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83DC4C" w14:textId="567E1EA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0,44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1B39EA98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536778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47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567FE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Dz. Nr.123/4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36FCA" w14:textId="6ACDAEDE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Tywęzy-Wieś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C45D3E" w14:textId="3F6AD6B1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0,73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17BE3470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97F3F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48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345F0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Dz. Nr.124/2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EEEEB" w14:textId="6FBA6BF0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Tywęzy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00620C" w14:textId="00BB1EF8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0,20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3E95CFE9" w14:textId="77777777">
        <w:trPr>
          <w:trHeight w:val="23"/>
        </w:trPr>
        <w:tc>
          <w:tcPr>
            <w:tcW w:w="6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EE6A80" w14:textId="77777777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49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8AB15" w14:textId="77777777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Dz. Nr.114</w:t>
            </w:r>
          </w:p>
        </w:tc>
        <w:tc>
          <w:tcPr>
            <w:tcW w:w="4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824C3" w14:textId="5DCBC89A" w:rsidR="00C8651F" w:rsidRPr="008B3DC7" w:rsidRDefault="00C8651F">
            <w:pPr>
              <w:pStyle w:val="Zawartotabeli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Od drogi powiatowej Tywęzy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B72866" w14:textId="259FBB54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</w:rPr>
              <w:t>0,44</w:t>
            </w:r>
            <w:r w:rsidR="00204D64">
              <w:rPr>
                <w:rFonts w:ascii="Arial" w:hAnsi="Arial" w:cs="Arial"/>
              </w:rPr>
              <w:t>0</w:t>
            </w:r>
          </w:p>
        </w:tc>
      </w:tr>
      <w:tr w:rsidR="00C8651F" w:rsidRPr="008B3DC7" w14:paraId="709E3E3D" w14:textId="77777777">
        <w:trPr>
          <w:trHeight w:val="23"/>
        </w:trPr>
        <w:tc>
          <w:tcPr>
            <w:tcW w:w="778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5E4FB" w14:textId="77777777" w:rsidR="00C8651F" w:rsidRPr="008B3DC7" w:rsidRDefault="00C8651F">
            <w:pPr>
              <w:pStyle w:val="Zawartotabeli"/>
              <w:jc w:val="right"/>
              <w:rPr>
                <w:rFonts w:ascii="Arial" w:hAnsi="Arial" w:cs="Arial"/>
                <w:b/>
                <w:bCs/>
              </w:rPr>
            </w:pPr>
            <w:r w:rsidRPr="008B3DC7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3E21AA" w14:textId="7BE257EF" w:rsidR="00C8651F" w:rsidRPr="008B3DC7" w:rsidRDefault="00C8651F" w:rsidP="008B3DC7">
            <w:pPr>
              <w:pStyle w:val="Zawartotabeli"/>
              <w:jc w:val="center"/>
              <w:rPr>
                <w:rFonts w:ascii="Arial" w:hAnsi="Arial" w:cs="Arial"/>
              </w:rPr>
            </w:pPr>
            <w:r w:rsidRPr="008B3DC7">
              <w:rPr>
                <w:rFonts w:ascii="Arial" w:hAnsi="Arial" w:cs="Arial"/>
                <w:b/>
                <w:bCs/>
              </w:rPr>
              <w:t>43,34</w:t>
            </w:r>
            <w:r w:rsidR="00204D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14:paraId="01C68EF1" w14:textId="320DF19D" w:rsidR="00C8651F" w:rsidRDefault="00C8651F">
      <w:pPr>
        <w:rPr>
          <w:rFonts w:ascii="Arial" w:hAnsi="Arial" w:cs="Arial"/>
          <w:b/>
          <w:bCs/>
          <w:sz w:val="20"/>
          <w:szCs w:val="20"/>
        </w:rPr>
      </w:pPr>
    </w:p>
    <w:p w14:paraId="11F4FA9C" w14:textId="1293DA8F" w:rsidR="001E14A1" w:rsidRDefault="004C1206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– </w:t>
      </w:r>
      <w:r w:rsidRPr="004C1206">
        <w:rPr>
          <w:rFonts w:ascii="Arial" w:hAnsi="Arial" w:cs="Arial"/>
          <w:sz w:val="20"/>
          <w:szCs w:val="20"/>
        </w:rPr>
        <w:t>Odśnieżanie na terenie miasta Dzierzgoń dróg powiatowych i ciągów pieszych w pasie tych dróg</w:t>
      </w:r>
    </w:p>
    <w:tbl>
      <w:tblPr>
        <w:tblW w:w="0" w:type="auto"/>
        <w:tblInd w:w="1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7"/>
        <w:gridCol w:w="2424"/>
        <w:gridCol w:w="4675"/>
        <w:gridCol w:w="1224"/>
      </w:tblGrid>
      <w:tr w:rsidR="00900406" w:rsidRPr="00900406" w14:paraId="0FC8D223" w14:textId="77777777" w:rsidTr="00900406">
        <w:trPr>
          <w:trHeight w:val="23"/>
        </w:trPr>
        <w:tc>
          <w:tcPr>
            <w:tcW w:w="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2873F2" w14:textId="2D644850" w:rsidR="00900406" w:rsidRPr="00900406" w:rsidRDefault="00900406" w:rsidP="00900406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L.p.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F4FEE7" w14:textId="19A9ADEA" w:rsidR="00900406" w:rsidRPr="00900406" w:rsidRDefault="00900406" w:rsidP="00900406">
            <w:pPr>
              <w:pStyle w:val="Zawartotabeli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Nr drogi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E3C4A7" w14:textId="0CDD0F51" w:rsidR="00900406" w:rsidRPr="00900406" w:rsidRDefault="00900406" w:rsidP="00900406">
            <w:pPr>
              <w:pStyle w:val="Zawartotabeli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Nazwa ulicy</w:t>
            </w:r>
          </w:p>
        </w:tc>
        <w:tc>
          <w:tcPr>
            <w:tcW w:w="1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FC0140" w14:textId="503806CB" w:rsidR="00900406" w:rsidRPr="00900406" w:rsidRDefault="00900406" w:rsidP="00900406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Długość drogi (km)</w:t>
            </w:r>
          </w:p>
        </w:tc>
      </w:tr>
      <w:tr w:rsidR="004C1206" w:rsidRPr="00900406" w14:paraId="451AC0A9" w14:textId="77777777" w:rsidTr="004A05FD">
        <w:trPr>
          <w:trHeight w:val="23"/>
        </w:trPr>
        <w:tc>
          <w:tcPr>
            <w:tcW w:w="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5D164A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1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2CF000" w14:textId="3D80E5A6" w:rsidR="004C1206" w:rsidRPr="00900406" w:rsidRDefault="00BB163E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3135 G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FDEAF" w14:textId="53C2B3B1" w:rsidR="004C1206" w:rsidRPr="00900406" w:rsidRDefault="00FF2906" w:rsidP="004A05F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Zawadzkiego - d</w:t>
            </w:r>
            <w:r w:rsidR="00BB163E" w:rsidRPr="00900406">
              <w:rPr>
                <w:rFonts w:ascii="Arial" w:hAnsi="Arial" w:cs="Arial"/>
                <w:color w:val="000000"/>
                <w:lang w:eastAsia="pl-PL"/>
              </w:rPr>
              <w:t>ojazd do stacji PKP</w:t>
            </w:r>
          </w:p>
        </w:tc>
        <w:tc>
          <w:tcPr>
            <w:tcW w:w="1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0E9945" w14:textId="6C8587F1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0,245</w:t>
            </w:r>
          </w:p>
        </w:tc>
      </w:tr>
      <w:tr w:rsidR="004C1206" w:rsidRPr="00900406" w14:paraId="20354156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DF002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CD43AF" w14:textId="08CD0D38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3138 G</w:t>
            </w:r>
            <w:r w:rsidR="00BB163E" w:rsidRPr="00900406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A6AF0" w14:textId="1C2B45FB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Betoniarzy</w:t>
            </w:r>
            <w:r w:rsidR="00BB163E" w:rsidRPr="00900406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D55546" w14:textId="7C5EF440" w:rsidR="004C1206" w:rsidRPr="00900406" w:rsidRDefault="00783BE7" w:rsidP="004A05FD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406">
              <w:rPr>
                <w:rFonts w:ascii="Arial" w:hAnsi="Arial" w:cs="Arial"/>
                <w:sz w:val="20"/>
                <w:szCs w:val="20"/>
              </w:rPr>
              <w:t>0,415</w:t>
            </w:r>
          </w:p>
        </w:tc>
      </w:tr>
      <w:tr w:rsidR="004C1206" w:rsidRPr="00900406" w14:paraId="736569AC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185117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eastAsia="Arial" w:hAnsi="Arial" w:cs="Arial"/>
              </w:rPr>
              <w:t>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E257C" w14:textId="70025DD8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3148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90CDAE" w14:textId="5DBF900F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Pogodna</w:t>
            </w:r>
            <w:r w:rsidR="00BB163E" w:rsidRPr="00900406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2F5890" w14:textId="07C2895A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0,488</w:t>
            </w:r>
          </w:p>
        </w:tc>
      </w:tr>
      <w:tr w:rsidR="004C1206" w:rsidRPr="00900406" w14:paraId="4CD4C3FD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3D1C4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E2FD6F" w14:textId="4E095890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3151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214BC3" w14:textId="1E56D954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Limanowskiego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459C5" w14:textId="4134300A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0,484</w:t>
            </w:r>
          </w:p>
        </w:tc>
      </w:tr>
      <w:tr w:rsidR="004C1206" w:rsidRPr="00900406" w14:paraId="0C89B5D4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6FB08E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503C9" w14:textId="2668F706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3151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F2BCF" w14:textId="5A9A54BC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Przemysłowa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406C5B" w14:textId="011B982F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0,240</w:t>
            </w:r>
          </w:p>
        </w:tc>
      </w:tr>
      <w:tr w:rsidR="004C1206" w:rsidRPr="00900406" w14:paraId="169852C6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14688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B91F2" w14:textId="628EA47C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3153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AAFC7" w14:textId="00C50F91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1-go Maja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264E57" w14:textId="6638E347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0,185</w:t>
            </w:r>
          </w:p>
        </w:tc>
      </w:tr>
      <w:tr w:rsidR="004C1206" w:rsidRPr="00900406" w14:paraId="153F9BD0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C305F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8A06E" w14:textId="2FA6E2AB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3155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BF4F70" w14:textId="5B7DB63C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Przytulna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574D5C" w14:textId="776CA31F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0,235</w:t>
            </w:r>
          </w:p>
        </w:tc>
      </w:tr>
      <w:tr w:rsidR="004C1206" w:rsidRPr="00900406" w14:paraId="46254198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948CA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A3923" w14:textId="118A1286" w:rsidR="004C1206" w:rsidRPr="00900406" w:rsidRDefault="00E26F2F" w:rsidP="004A05FD">
            <w:pPr>
              <w:pStyle w:val="Zawartotabeli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3156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EBFB1" w14:textId="4B3837FB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Porzeczkowa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3CCA2F" w14:textId="60DB5FA0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0,146</w:t>
            </w:r>
          </w:p>
        </w:tc>
      </w:tr>
      <w:tr w:rsidR="004C1206" w:rsidRPr="00900406" w14:paraId="36A1E548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239DD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29E5D" w14:textId="61718C8D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3157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22FC6" w14:textId="614FAE09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Ogrodowa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EF9E8A" w14:textId="6DADC267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0,454</w:t>
            </w:r>
          </w:p>
        </w:tc>
      </w:tr>
      <w:tr w:rsidR="004C1206" w:rsidRPr="00900406" w14:paraId="74363944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5CA21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83F10" w14:textId="66DC636E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3158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81205" w14:textId="658846BF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Żeromskiego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080F0C" w14:textId="32FC155E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0,113</w:t>
            </w:r>
          </w:p>
        </w:tc>
      </w:tr>
      <w:tr w:rsidR="004C1206" w:rsidRPr="00900406" w14:paraId="5681C0D2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3FD3EC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11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1E611" w14:textId="4DE860F5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3159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3F223" w14:textId="7A04DB9C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Reja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FD325B" w14:textId="49E7BF1D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0,151</w:t>
            </w:r>
          </w:p>
        </w:tc>
      </w:tr>
      <w:tr w:rsidR="004C1206" w:rsidRPr="00900406" w14:paraId="5A7ECD90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CF2A7B" w14:textId="77777777" w:rsidR="004C1206" w:rsidRPr="00900406" w:rsidRDefault="004C1206" w:rsidP="004A05FD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9D83A2" w14:textId="494C8826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3160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F9440" w14:textId="244860C6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Traugutta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73025" w14:textId="1F88752F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0,327</w:t>
            </w:r>
          </w:p>
        </w:tc>
      </w:tr>
      <w:tr w:rsidR="004C1206" w:rsidRPr="00900406" w14:paraId="67335D4C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A0EA26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38FAB" w14:textId="2DE1AF23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3161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EB6120" w14:textId="0792D02C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Okrzei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F9BF78" w14:textId="2E319E27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0,251</w:t>
            </w:r>
          </w:p>
        </w:tc>
      </w:tr>
      <w:tr w:rsidR="004C1206" w:rsidRPr="00900406" w14:paraId="3AD4251B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8F0C72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D311A" w14:textId="5CED1C76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3162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19B6B" w14:textId="0AEEE244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Mickiewicza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A44411" w14:textId="6A179033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0,095</w:t>
            </w:r>
          </w:p>
        </w:tc>
      </w:tr>
      <w:tr w:rsidR="004C1206" w:rsidRPr="00900406" w14:paraId="12F012C1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A049FB" w14:textId="77777777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325D5" w14:textId="4D421994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3163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F3BC3" w14:textId="791EEEEC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Linki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748A71" w14:textId="26077842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0,095</w:t>
            </w:r>
          </w:p>
        </w:tc>
      </w:tr>
      <w:tr w:rsidR="004C1206" w:rsidRPr="00900406" w14:paraId="03881732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6018A" w14:textId="5BDC2FCE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5E306" w14:textId="379AEB4F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3165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C3397D" w14:textId="2948B227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Plac Kościuszki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816838" w14:textId="4A5071BA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0,165</w:t>
            </w:r>
          </w:p>
        </w:tc>
      </w:tr>
      <w:tr w:rsidR="004C1206" w:rsidRPr="00900406" w14:paraId="5560918B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38647" w14:textId="361AA6F6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335E5" w14:textId="5E0015CA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3100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785CE" w14:textId="656D1657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Słowackiego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851417" w14:textId="79092719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0,586</w:t>
            </w:r>
          </w:p>
        </w:tc>
      </w:tr>
      <w:tr w:rsidR="004C1206" w:rsidRPr="00900406" w14:paraId="7D10711C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1C2960" w14:textId="5DCE7F2D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6BFA27" w14:textId="4450C1DF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3114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87F70" w14:textId="05A4E2E3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Słoneczna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EDBA4A" w14:textId="15A4BFDB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0,834</w:t>
            </w:r>
          </w:p>
        </w:tc>
      </w:tr>
      <w:tr w:rsidR="004C1206" w:rsidRPr="00900406" w14:paraId="41DEBA5D" w14:textId="77777777" w:rsidTr="004A05FD">
        <w:trPr>
          <w:trHeight w:val="23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6255B" w14:textId="37927BFF" w:rsidR="004C1206" w:rsidRPr="00900406" w:rsidRDefault="004C1206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3DF96" w14:textId="692A5988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3122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C55AEE" w14:textId="537D20FB" w:rsidR="004C1206" w:rsidRPr="00900406" w:rsidRDefault="00E26F2F" w:rsidP="004A05FD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Wojska Polskiego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3E2358" w14:textId="0B796223" w:rsidR="004C1206" w:rsidRPr="00900406" w:rsidRDefault="00783BE7" w:rsidP="004A05FD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0,993</w:t>
            </w:r>
          </w:p>
        </w:tc>
      </w:tr>
      <w:tr w:rsidR="004C1206" w:rsidRPr="00900406" w14:paraId="372807D1" w14:textId="77777777" w:rsidTr="004A05FD">
        <w:trPr>
          <w:trHeight w:val="23"/>
        </w:trPr>
        <w:tc>
          <w:tcPr>
            <w:tcW w:w="772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0C39C7" w14:textId="1AACF637" w:rsidR="004C1206" w:rsidRPr="00900406" w:rsidRDefault="004C1206" w:rsidP="004A05FD">
            <w:pPr>
              <w:snapToGrid w:val="0"/>
              <w:spacing w:before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06">
              <w:rPr>
                <w:rFonts w:ascii="Arial" w:hAnsi="Arial" w:cs="Arial"/>
                <w:b/>
                <w:bCs/>
                <w:sz w:val="20"/>
                <w:szCs w:val="20"/>
              </w:rPr>
              <w:t>Razem zadanie 8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113B98" w14:textId="25A1AFBA" w:rsidR="004C1206" w:rsidRPr="00900406" w:rsidRDefault="00154548" w:rsidP="004A05FD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406">
              <w:rPr>
                <w:rFonts w:ascii="Arial" w:hAnsi="Arial" w:cs="Arial"/>
                <w:sz w:val="20"/>
                <w:szCs w:val="20"/>
              </w:rPr>
              <w:t>6,502</w:t>
            </w:r>
          </w:p>
        </w:tc>
      </w:tr>
    </w:tbl>
    <w:p w14:paraId="597427C8" w14:textId="5826FBEC" w:rsidR="004C1206" w:rsidRDefault="004C1206">
      <w:pPr>
        <w:rPr>
          <w:rFonts w:ascii="Arial" w:hAnsi="Arial" w:cs="Arial"/>
          <w:sz w:val="20"/>
          <w:szCs w:val="20"/>
        </w:rPr>
      </w:pPr>
    </w:p>
    <w:p w14:paraId="6A9B6586" w14:textId="6A08A3BA" w:rsidR="004C1206" w:rsidRDefault="004C1206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– </w:t>
      </w:r>
      <w:r w:rsidRPr="004C1206">
        <w:rPr>
          <w:rFonts w:ascii="Arial" w:hAnsi="Arial" w:cs="Arial"/>
          <w:sz w:val="20"/>
          <w:szCs w:val="20"/>
        </w:rPr>
        <w:t>Likwidacja śliskości na terenie miasta Dzierzgoń na drogach powiatowych oraz na ciągach pieszych w pasie tych dróg</w:t>
      </w:r>
    </w:p>
    <w:tbl>
      <w:tblPr>
        <w:tblW w:w="0" w:type="auto"/>
        <w:tblInd w:w="1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7"/>
        <w:gridCol w:w="2424"/>
        <w:gridCol w:w="4675"/>
        <w:gridCol w:w="1224"/>
      </w:tblGrid>
      <w:tr w:rsidR="001E14A1" w:rsidRPr="00900406" w14:paraId="088303B2" w14:textId="77777777" w:rsidTr="008833CE">
        <w:trPr>
          <w:trHeight w:val="20"/>
        </w:trPr>
        <w:tc>
          <w:tcPr>
            <w:tcW w:w="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BA6373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L.p.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8635AE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Nr drogi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C61447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Nazwa ulicy</w:t>
            </w:r>
          </w:p>
        </w:tc>
        <w:tc>
          <w:tcPr>
            <w:tcW w:w="1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04A6E1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Długość drogi (km)</w:t>
            </w:r>
          </w:p>
        </w:tc>
      </w:tr>
      <w:tr w:rsidR="001E14A1" w:rsidRPr="00900406" w14:paraId="3C7B512A" w14:textId="77777777" w:rsidTr="00D25972">
        <w:trPr>
          <w:trHeight w:val="170"/>
        </w:trPr>
        <w:tc>
          <w:tcPr>
            <w:tcW w:w="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1842E" w14:textId="77777777" w:rsidR="001E14A1" w:rsidRPr="00900406" w:rsidRDefault="001E14A1" w:rsidP="00D25972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1</w:t>
            </w:r>
          </w:p>
        </w:tc>
        <w:tc>
          <w:tcPr>
            <w:tcW w:w="2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A89B3F" w14:textId="77777777" w:rsidR="001E14A1" w:rsidRPr="00900406" w:rsidRDefault="001E14A1" w:rsidP="00D25972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3135 G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8A51E" w14:textId="77777777" w:rsidR="001E14A1" w:rsidRPr="00900406" w:rsidRDefault="001E14A1" w:rsidP="00D25972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Zawadzkiego - d</w:t>
            </w:r>
            <w:r w:rsidRPr="00900406">
              <w:rPr>
                <w:rFonts w:ascii="Arial" w:hAnsi="Arial" w:cs="Arial"/>
                <w:color w:val="000000"/>
                <w:lang w:eastAsia="pl-PL"/>
              </w:rPr>
              <w:t>ojazd do stacji PKP</w:t>
            </w:r>
          </w:p>
        </w:tc>
        <w:tc>
          <w:tcPr>
            <w:tcW w:w="1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C332A9" w14:textId="77777777" w:rsidR="001E14A1" w:rsidRPr="00900406" w:rsidRDefault="001E14A1" w:rsidP="00D25972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0,245</w:t>
            </w:r>
          </w:p>
        </w:tc>
      </w:tr>
      <w:tr w:rsidR="001E14A1" w:rsidRPr="00900406" w14:paraId="0E089C22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594F1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FD5D7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 xml:space="preserve">3138 G 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B6F5A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 xml:space="preserve">Betoniarzy 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BB85CC" w14:textId="77777777" w:rsidR="001E14A1" w:rsidRPr="00900406" w:rsidRDefault="001E14A1" w:rsidP="008833CE">
            <w:pPr>
              <w:snapToGrid w:val="0"/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406">
              <w:rPr>
                <w:rFonts w:ascii="Arial" w:hAnsi="Arial" w:cs="Arial"/>
                <w:sz w:val="20"/>
                <w:szCs w:val="20"/>
              </w:rPr>
              <w:t>0,415</w:t>
            </w:r>
          </w:p>
        </w:tc>
      </w:tr>
      <w:tr w:rsidR="001E14A1" w:rsidRPr="00900406" w14:paraId="75AF46FC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A8097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eastAsia="Arial" w:hAnsi="Arial" w:cs="Arial"/>
              </w:rPr>
              <w:t>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4228E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3148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E8B9B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 xml:space="preserve">Pogodna 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2EBA56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0,488</w:t>
            </w:r>
          </w:p>
        </w:tc>
      </w:tr>
      <w:tr w:rsidR="001E14A1" w:rsidRPr="00900406" w14:paraId="1F75FDF5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33844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D27953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3151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518DA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Limanowskiego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1749C6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0,484</w:t>
            </w:r>
          </w:p>
        </w:tc>
      </w:tr>
      <w:tr w:rsidR="001E14A1" w:rsidRPr="00900406" w14:paraId="2823E862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C6F5B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68B73E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3151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AC6C7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Przemysłowa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B8806F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0,240</w:t>
            </w:r>
          </w:p>
        </w:tc>
      </w:tr>
      <w:tr w:rsidR="001E14A1" w:rsidRPr="00900406" w14:paraId="58F24096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6CB13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958B8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3153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D42E4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1-go Maja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8BF993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0,185</w:t>
            </w:r>
          </w:p>
        </w:tc>
      </w:tr>
      <w:tr w:rsidR="001E14A1" w:rsidRPr="00900406" w14:paraId="4DBDCC71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A49F92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A7F27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3155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CD037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Przytulna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0C87AC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0,235</w:t>
            </w:r>
          </w:p>
        </w:tc>
      </w:tr>
      <w:tr w:rsidR="001E14A1" w:rsidRPr="00900406" w14:paraId="2C5EE0DD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8E7BE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F0B96" w14:textId="77777777" w:rsidR="001E14A1" w:rsidRPr="00900406" w:rsidRDefault="001E14A1" w:rsidP="008833CE">
            <w:pPr>
              <w:pStyle w:val="Zawartotabeli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3156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2C4FBC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Porzeczkowa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FBBBC2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0,146</w:t>
            </w:r>
          </w:p>
        </w:tc>
      </w:tr>
      <w:tr w:rsidR="001E14A1" w:rsidRPr="00900406" w14:paraId="29D9D212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E53A87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32861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3157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30FB30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Ogrodowa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213423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0,454</w:t>
            </w:r>
          </w:p>
        </w:tc>
      </w:tr>
      <w:tr w:rsidR="001E14A1" w:rsidRPr="00900406" w14:paraId="0DA8DC84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5CCE96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10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E265D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3158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C27767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Żeromskiego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6B9E67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0,113</w:t>
            </w:r>
          </w:p>
        </w:tc>
      </w:tr>
      <w:tr w:rsidR="001E14A1" w:rsidRPr="00900406" w14:paraId="1BFD5FF8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07A9D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eastAsia="Arial" w:hAnsi="Arial" w:cs="Arial"/>
              </w:rPr>
            </w:pPr>
            <w:r w:rsidRPr="00900406">
              <w:rPr>
                <w:rFonts w:ascii="Arial" w:hAnsi="Arial" w:cs="Arial"/>
              </w:rPr>
              <w:t>11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C9786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3159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DDC41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Reja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9764A9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0,151</w:t>
            </w:r>
          </w:p>
        </w:tc>
      </w:tr>
      <w:tr w:rsidR="001E14A1" w:rsidRPr="00900406" w14:paraId="73609F17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5765E3" w14:textId="77777777" w:rsidR="001E14A1" w:rsidRPr="00900406" w:rsidRDefault="001E14A1" w:rsidP="008833CE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12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CA987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3160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087BF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Traugutta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D46CD9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0,327</w:t>
            </w:r>
          </w:p>
        </w:tc>
      </w:tr>
      <w:tr w:rsidR="001E14A1" w:rsidRPr="00900406" w14:paraId="1F2731ED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42286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13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D618B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3161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3FCCB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Okrzei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45D5C7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0,251</w:t>
            </w:r>
          </w:p>
        </w:tc>
      </w:tr>
      <w:tr w:rsidR="001E14A1" w:rsidRPr="00900406" w14:paraId="5AA81748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303AD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14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A0CEA1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3162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3B49B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Mickiewicza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D46809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0,095</w:t>
            </w:r>
          </w:p>
        </w:tc>
      </w:tr>
      <w:tr w:rsidR="001E14A1" w:rsidRPr="00900406" w14:paraId="34C8ACA4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920237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15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6BE8BF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3163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CCCF76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Linki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3FC72D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0,095</w:t>
            </w:r>
          </w:p>
        </w:tc>
      </w:tr>
      <w:tr w:rsidR="001E14A1" w:rsidRPr="00900406" w14:paraId="79FF44A0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3D843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16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DC3D28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3165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317EC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Plac Kościuszki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59A442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0,165</w:t>
            </w:r>
          </w:p>
        </w:tc>
      </w:tr>
      <w:tr w:rsidR="001E14A1" w:rsidRPr="00900406" w14:paraId="3C2E901B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F8A75C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17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94A5D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3100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6B8BD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Słowackiego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49F450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0,586</w:t>
            </w:r>
          </w:p>
        </w:tc>
      </w:tr>
      <w:tr w:rsidR="001E14A1" w:rsidRPr="00900406" w14:paraId="7CF5061E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B3D24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18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5660C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3114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689746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Słoneczna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804C1E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0,834</w:t>
            </w:r>
          </w:p>
        </w:tc>
      </w:tr>
      <w:tr w:rsidR="001E14A1" w:rsidRPr="00900406" w14:paraId="689896AD" w14:textId="77777777" w:rsidTr="008833CE">
        <w:trPr>
          <w:trHeight w:val="20"/>
        </w:trPr>
        <w:tc>
          <w:tcPr>
            <w:tcW w:w="6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F8AA54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19</w:t>
            </w:r>
          </w:p>
        </w:tc>
        <w:tc>
          <w:tcPr>
            <w:tcW w:w="24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AB350E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3122 G</w:t>
            </w:r>
          </w:p>
        </w:tc>
        <w:tc>
          <w:tcPr>
            <w:tcW w:w="4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F1A13" w14:textId="77777777" w:rsidR="001E14A1" w:rsidRPr="00900406" w:rsidRDefault="001E14A1" w:rsidP="008833CE">
            <w:pPr>
              <w:pStyle w:val="Zawartotabeli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  <w:color w:val="000000"/>
                <w:lang w:eastAsia="pl-PL"/>
              </w:rPr>
              <w:t>Wojska Polskiego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382963" w14:textId="77777777" w:rsidR="001E14A1" w:rsidRPr="00900406" w:rsidRDefault="001E14A1" w:rsidP="008833CE">
            <w:pPr>
              <w:pStyle w:val="Zawartotabeli"/>
              <w:jc w:val="center"/>
              <w:rPr>
                <w:rFonts w:ascii="Arial" w:hAnsi="Arial" w:cs="Arial"/>
              </w:rPr>
            </w:pPr>
            <w:r w:rsidRPr="00900406">
              <w:rPr>
                <w:rFonts w:ascii="Arial" w:hAnsi="Arial" w:cs="Arial"/>
              </w:rPr>
              <w:t>0,993</w:t>
            </w:r>
          </w:p>
        </w:tc>
      </w:tr>
      <w:tr w:rsidR="001E14A1" w:rsidRPr="00900406" w14:paraId="35A6E8B2" w14:textId="77777777" w:rsidTr="008833CE">
        <w:trPr>
          <w:trHeight w:val="20"/>
        </w:trPr>
        <w:tc>
          <w:tcPr>
            <w:tcW w:w="772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D95146" w14:textId="77777777" w:rsidR="001E14A1" w:rsidRPr="00900406" w:rsidRDefault="001E14A1" w:rsidP="008833CE">
            <w:pPr>
              <w:snapToGrid w:val="0"/>
              <w:spacing w:before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06">
              <w:rPr>
                <w:rFonts w:ascii="Arial" w:hAnsi="Arial" w:cs="Arial"/>
                <w:b/>
                <w:bCs/>
                <w:sz w:val="20"/>
                <w:szCs w:val="20"/>
              </w:rPr>
              <w:t>Razem zadanie 8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0FCFE1" w14:textId="77777777" w:rsidR="001E14A1" w:rsidRPr="00900406" w:rsidRDefault="001E14A1" w:rsidP="008833C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406">
              <w:rPr>
                <w:rFonts w:ascii="Arial" w:hAnsi="Arial" w:cs="Arial"/>
                <w:sz w:val="20"/>
                <w:szCs w:val="20"/>
              </w:rPr>
              <w:t>6,502</w:t>
            </w:r>
          </w:p>
        </w:tc>
      </w:tr>
    </w:tbl>
    <w:p w14:paraId="687E0696" w14:textId="45CF9789" w:rsidR="004C1206" w:rsidRDefault="004C1206">
      <w:pPr>
        <w:rPr>
          <w:rFonts w:ascii="Arial" w:hAnsi="Arial" w:cs="Arial"/>
          <w:sz w:val="20"/>
          <w:szCs w:val="20"/>
        </w:rPr>
      </w:pPr>
    </w:p>
    <w:p w14:paraId="16E79124" w14:textId="77777777" w:rsidR="00CF39E5" w:rsidRDefault="00CF39E5">
      <w:pPr>
        <w:rPr>
          <w:rFonts w:ascii="Arial" w:hAnsi="Arial" w:cs="Arial"/>
          <w:b/>
          <w:sz w:val="20"/>
          <w:szCs w:val="20"/>
        </w:rPr>
      </w:pPr>
    </w:p>
    <w:p w14:paraId="7D186623" w14:textId="77777777" w:rsidR="00C64D42" w:rsidRDefault="00C64D42">
      <w:pPr>
        <w:rPr>
          <w:rFonts w:ascii="Arial" w:hAnsi="Arial" w:cs="Arial"/>
          <w:b/>
          <w:sz w:val="20"/>
          <w:szCs w:val="20"/>
        </w:rPr>
      </w:pPr>
    </w:p>
    <w:p w14:paraId="7D85CD94" w14:textId="77777777" w:rsidR="00C64D42" w:rsidRDefault="00C64D42">
      <w:pPr>
        <w:rPr>
          <w:rFonts w:ascii="Arial" w:hAnsi="Arial" w:cs="Arial"/>
          <w:b/>
          <w:sz w:val="20"/>
          <w:szCs w:val="20"/>
        </w:rPr>
      </w:pPr>
    </w:p>
    <w:p w14:paraId="1E715E7C" w14:textId="77777777" w:rsidR="00C64D42" w:rsidRDefault="00C64D42">
      <w:pPr>
        <w:rPr>
          <w:rFonts w:ascii="Arial" w:hAnsi="Arial" w:cs="Arial"/>
          <w:b/>
          <w:sz w:val="20"/>
          <w:szCs w:val="20"/>
        </w:rPr>
      </w:pPr>
    </w:p>
    <w:p w14:paraId="76DDC2FB" w14:textId="77777777" w:rsidR="00C64D42" w:rsidRDefault="00C64D42">
      <w:pPr>
        <w:rPr>
          <w:rFonts w:ascii="Arial" w:hAnsi="Arial" w:cs="Arial"/>
          <w:b/>
          <w:sz w:val="20"/>
          <w:szCs w:val="20"/>
        </w:rPr>
      </w:pPr>
    </w:p>
    <w:p w14:paraId="47F543F4" w14:textId="7E1F6EB8" w:rsidR="004C1206" w:rsidRDefault="004C1206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lastRenderedPageBreak/>
        <w:t xml:space="preserve">Zadanie nr </w:t>
      </w:r>
      <w:r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– </w:t>
      </w:r>
      <w:r w:rsidRPr="004C1206">
        <w:rPr>
          <w:rFonts w:ascii="Arial" w:hAnsi="Arial" w:cs="Arial"/>
          <w:sz w:val="20"/>
          <w:szCs w:val="20"/>
        </w:rPr>
        <w:t>Odśnieżanie na terenie miasta Dzierzgoń dróg gminnych</w:t>
      </w:r>
      <w:r w:rsidR="001E14A1">
        <w:rPr>
          <w:rFonts w:ascii="Arial" w:hAnsi="Arial" w:cs="Arial"/>
          <w:sz w:val="20"/>
          <w:szCs w:val="20"/>
        </w:rPr>
        <w:t xml:space="preserve"> i </w:t>
      </w:r>
      <w:r w:rsidRPr="004C1206">
        <w:rPr>
          <w:rFonts w:ascii="Arial" w:hAnsi="Arial" w:cs="Arial"/>
          <w:sz w:val="20"/>
          <w:szCs w:val="20"/>
        </w:rPr>
        <w:t>ciągów pieszych w pasie tych dróg oraz chodników, placów, schodów, parkingów, działek gminnych</w:t>
      </w:r>
    </w:p>
    <w:tbl>
      <w:tblPr>
        <w:tblW w:w="8941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5397"/>
        <w:gridCol w:w="1418"/>
        <w:gridCol w:w="1575"/>
      </w:tblGrid>
      <w:tr w:rsidR="001E14A1" w:rsidRPr="008833CE" w14:paraId="1564B35F" w14:textId="77777777" w:rsidTr="00D25972">
        <w:trPr>
          <w:trHeight w:val="907"/>
        </w:trPr>
        <w:tc>
          <w:tcPr>
            <w:tcW w:w="551" w:type="dxa"/>
            <w:vAlign w:val="center"/>
          </w:tcPr>
          <w:p w14:paraId="648DB2A6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397" w:type="dxa"/>
            <w:vAlign w:val="center"/>
          </w:tcPr>
          <w:p w14:paraId="2B0B6618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strefy objętej usługą</w:t>
            </w:r>
          </w:p>
        </w:tc>
        <w:tc>
          <w:tcPr>
            <w:tcW w:w="1418" w:type="dxa"/>
            <w:vAlign w:val="center"/>
          </w:tcPr>
          <w:p w14:paraId="6F586DC0" w14:textId="48DA316C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Ulice (działki gminne) - długość (</w:t>
            </w:r>
            <w:r w:rsidR="00204D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8833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m)</w:t>
            </w:r>
          </w:p>
        </w:tc>
        <w:tc>
          <w:tcPr>
            <w:tcW w:w="1575" w:type="dxa"/>
            <w:vAlign w:val="center"/>
          </w:tcPr>
          <w:p w14:paraId="2E774015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Chodniki, place, parkingi,</w:t>
            </w:r>
          </w:p>
          <w:p w14:paraId="2FE23DAC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ciągi piesze - powierzchnia (m²)</w:t>
            </w:r>
          </w:p>
        </w:tc>
      </w:tr>
      <w:tr w:rsidR="001E14A1" w:rsidRPr="008833CE" w14:paraId="3BE2B742" w14:textId="77777777" w:rsidTr="00D25972">
        <w:tc>
          <w:tcPr>
            <w:tcW w:w="551" w:type="dxa"/>
            <w:vAlign w:val="center"/>
          </w:tcPr>
          <w:p w14:paraId="53420CB7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7EEB414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Droga na Cmentarz Komunalny</w:t>
            </w:r>
          </w:p>
        </w:tc>
        <w:tc>
          <w:tcPr>
            <w:tcW w:w="1418" w:type="dxa"/>
            <w:vAlign w:val="center"/>
          </w:tcPr>
          <w:p w14:paraId="0B7F36D0" w14:textId="1AEB5A09" w:rsidR="001E14A1" w:rsidRPr="008833CE" w:rsidRDefault="00204D64" w:rsidP="008111F8">
            <w:pPr>
              <w:suppressAutoHyphens w:val="0"/>
              <w:spacing w:before="0" w:line="240" w:lineRule="auto"/>
              <w:ind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75" w:type="dxa"/>
            <w:vAlign w:val="center"/>
          </w:tcPr>
          <w:p w14:paraId="2A669158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1.400</w:t>
            </w:r>
          </w:p>
        </w:tc>
      </w:tr>
      <w:tr w:rsidR="001E14A1" w:rsidRPr="008833CE" w14:paraId="4E96C814" w14:textId="77777777" w:rsidTr="00D25972">
        <w:tc>
          <w:tcPr>
            <w:tcW w:w="551" w:type="dxa"/>
            <w:vAlign w:val="center"/>
          </w:tcPr>
          <w:p w14:paraId="039D3419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0E463BF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Czereśniowa</w:t>
            </w:r>
          </w:p>
        </w:tc>
        <w:tc>
          <w:tcPr>
            <w:tcW w:w="1418" w:type="dxa"/>
            <w:vAlign w:val="center"/>
          </w:tcPr>
          <w:p w14:paraId="14D366DD" w14:textId="121BD679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75" w:type="dxa"/>
            <w:vAlign w:val="center"/>
          </w:tcPr>
          <w:p w14:paraId="0D1DE2E9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F42D8C7" w14:textId="77777777" w:rsidTr="00D25972">
        <w:tc>
          <w:tcPr>
            <w:tcW w:w="551" w:type="dxa"/>
            <w:vAlign w:val="center"/>
          </w:tcPr>
          <w:p w14:paraId="09869364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AD11AEE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Osiedle Jana Pawła II</w:t>
            </w:r>
          </w:p>
        </w:tc>
        <w:tc>
          <w:tcPr>
            <w:tcW w:w="1418" w:type="dxa"/>
            <w:vAlign w:val="center"/>
          </w:tcPr>
          <w:p w14:paraId="1302C766" w14:textId="774F206D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75" w:type="dxa"/>
            <w:vAlign w:val="center"/>
          </w:tcPr>
          <w:p w14:paraId="6CA84A9A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992</w:t>
            </w:r>
          </w:p>
        </w:tc>
      </w:tr>
      <w:tr w:rsidR="001E14A1" w:rsidRPr="008833CE" w14:paraId="48FC223A" w14:textId="77777777" w:rsidTr="00D25972">
        <w:tc>
          <w:tcPr>
            <w:tcW w:w="551" w:type="dxa"/>
            <w:vAlign w:val="center"/>
          </w:tcPr>
          <w:p w14:paraId="12831440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9AC9971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Osiedle Władysława Jagiełły</w:t>
            </w:r>
          </w:p>
        </w:tc>
        <w:tc>
          <w:tcPr>
            <w:tcW w:w="1418" w:type="dxa"/>
            <w:vAlign w:val="center"/>
          </w:tcPr>
          <w:p w14:paraId="7D8754BF" w14:textId="4451AC54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575" w:type="dxa"/>
            <w:vAlign w:val="center"/>
          </w:tcPr>
          <w:p w14:paraId="4BCB1547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1E14A1" w:rsidRPr="008833CE" w14:paraId="1C8BD47E" w14:textId="77777777" w:rsidTr="00D25972">
        <w:tc>
          <w:tcPr>
            <w:tcW w:w="551" w:type="dxa"/>
            <w:vAlign w:val="center"/>
          </w:tcPr>
          <w:p w14:paraId="0BB9F852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8780ED1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Osiedle Ignacego Krasickiego</w:t>
            </w:r>
          </w:p>
        </w:tc>
        <w:tc>
          <w:tcPr>
            <w:tcW w:w="1418" w:type="dxa"/>
            <w:vAlign w:val="center"/>
          </w:tcPr>
          <w:p w14:paraId="30DD6E80" w14:textId="7C2E6695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1575" w:type="dxa"/>
            <w:vAlign w:val="center"/>
          </w:tcPr>
          <w:p w14:paraId="39E4E0AB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875</w:t>
            </w:r>
          </w:p>
        </w:tc>
      </w:tr>
      <w:tr w:rsidR="001E14A1" w:rsidRPr="008833CE" w14:paraId="74F33172" w14:textId="77777777" w:rsidTr="00D25972">
        <w:tc>
          <w:tcPr>
            <w:tcW w:w="551" w:type="dxa"/>
            <w:vAlign w:val="center"/>
          </w:tcPr>
          <w:p w14:paraId="3B63AD7B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A031B00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11-go Listopada</w:t>
            </w:r>
          </w:p>
        </w:tc>
        <w:tc>
          <w:tcPr>
            <w:tcW w:w="1418" w:type="dxa"/>
            <w:vAlign w:val="center"/>
          </w:tcPr>
          <w:p w14:paraId="642FCE9A" w14:textId="11F4FF1D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75" w:type="dxa"/>
            <w:vAlign w:val="center"/>
          </w:tcPr>
          <w:p w14:paraId="1915D0AD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</w:tr>
      <w:tr w:rsidR="001E14A1" w:rsidRPr="008833CE" w14:paraId="66B0E1A4" w14:textId="77777777" w:rsidTr="00D25972">
        <w:tc>
          <w:tcPr>
            <w:tcW w:w="551" w:type="dxa"/>
            <w:vAlign w:val="center"/>
          </w:tcPr>
          <w:p w14:paraId="30BCCFE3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67FF97A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Limanowskiego chodnik do p. Ratyńskiego</w:t>
            </w:r>
          </w:p>
        </w:tc>
        <w:tc>
          <w:tcPr>
            <w:tcW w:w="1418" w:type="dxa"/>
            <w:vAlign w:val="center"/>
          </w:tcPr>
          <w:p w14:paraId="06929823" w14:textId="337D6E10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75" w:type="dxa"/>
            <w:vAlign w:val="center"/>
          </w:tcPr>
          <w:p w14:paraId="40E32FE3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1E14A1" w:rsidRPr="008833CE" w14:paraId="15E802EC" w14:textId="77777777" w:rsidTr="00D25972">
        <w:tc>
          <w:tcPr>
            <w:tcW w:w="551" w:type="dxa"/>
            <w:vAlign w:val="center"/>
          </w:tcPr>
          <w:p w14:paraId="2ACD4A0A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09E25F8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Kajki</w:t>
            </w:r>
          </w:p>
        </w:tc>
        <w:tc>
          <w:tcPr>
            <w:tcW w:w="1418" w:type="dxa"/>
            <w:vAlign w:val="center"/>
          </w:tcPr>
          <w:p w14:paraId="6E2367BE" w14:textId="1B6DE7B7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5F4FDD41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A2D658C" w14:textId="77777777" w:rsidTr="00D25972">
        <w:tc>
          <w:tcPr>
            <w:tcW w:w="551" w:type="dxa"/>
            <w:vAlign w:val="center"/>
          </w:tcPr>
          <w:p w14:paraId="00C4D854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1AABB1A9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Kwiatowa</w:t>
            </w:r>
          </w:p>
        </w:tc>
        <w:tc>
          <w:tcPr>
            <w:tcW w:w="1418" w:type="dxa"/>
            <w:vAlign w:val="center"/>
          </w:tcPr>
          <w:p w14:paraId="47CB5B24" w14:textId="754DB27D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575" w:type="dxa"/>
            <w:vAlign w:val="center"/>
          </w:tcPr>
          <w:p w14:paraId="5F7442A4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514BE8E" w14:textId="77777777" w:rsidTr="00D25972">
        <w:tc>
          <w:tcPr>
            <w:tcW w:w="551" w:type="dxa"/>
            <w:vAlign w:val="center"/>
          </w:tcPr>
          <w:p w14:paraId="0A9D68C8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3C9679E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Krzywa, Skwerek, ulica + skwer do budynku nr 15</w:t>
            </w:r>
          </w:p>
        </w:tc>
        <w:tc>
          <w:tcPr>
            <w:tcW w:w="1418" w:type="dxa"/>
            <w:vAlign w:val="center"/>
          </w:tcPr>
          <w:p w14:paraId="7099039E" w14:textId="6F45704D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785</w:t>
            </w:r>
          </w:p>
        </w:tc>
        <w:tc>
          <w:tcPr>
            <w:tcW w:w="1575" w:type="dxa"/>
            <w:vAlign w:val="center"/>
          </w:tcPr>
          <w:p w14:paraId="392CC1D4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1880</w:t>
            </w:r>
          </w:p>
        </w:tc>
      </w:tr>
      <w:tr w:rsidR="001E14A1" w:rsidRPr="008833CE" w14:paraId="43BE1B62" w14:textId="77777777" w:rsidTr="00D25972">
        <w:tc>
          <w:tcPr>
            <w:tcW w:w="551" w:type="dxa"/>
            <w:vAlign w:val="center"/>
          </w:tcPr>
          <w:p w14:paraId="07DF0D94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13189EE4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Kochanowskiego - Kawecki</w:t>
            </w:r>
          </w:p>
        </w:tc>
        <w:tc>
          <w:tcPr>
            <w:tcW w:w="1418" w:type="dxa"/>
            <w:vAlign w:val="center"/>
          </w:tcPr>
          <w:p w14:paraId="3294462E" w14:textId="557946CC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7D5512C5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24843F67" w14:textId="77777777" w:rsidTr="00D25972">
        <w:tc>
          <w:tcPr>
            <w:tcW w:w="551" w:type="dxa"/>
            <w:vAlign w:val="center"/>
          </w:tcPr>
          <w:p w14:paraId="6F2D5657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9563C58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Korty + wjazd</w:t>
            </w:r>
          </w:p>
        </w:tc>
        <w:tc>
          <w:tcPr>
            <w:tcW w:w="1418" w:type="dxa"/>
            <w:vAlign w:val="center"/>
          </w:tcPr>
          <w:p w14:paraId="3C55D5CF" w14:textId="211F31F2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43F837DF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5A304478" w14:textId="77777777" w:rsidTr="00D25972">
        <w:tc>
          <w:tcPr>
            <w:tcW w:w="551" w:type="dxa"/>
            <w:vAlign w:val="center"/>
          </w:tcPr>
          <w:p w14:paraId="008120A6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4CE25B1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Kościelna do ul.1-go Maja - od schodów do przejścia Plac Wolności</w:t>
            </w:r>
          </w:p>
        </w:tc>
        <w:tc>
          <w:tcPr>
            <w:tcW w:w="1418" w:type="dxa"/>
            <w:vAlign w:val="center"/>
          </w:tcPr>
          <w:p w14:paraId="2388E9A5" w14:textId="5CB4EE66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575" w:type="dxa"/>
            <w:vAlign w:val="center"/>
          </w:tcPr>
          <w:p w14:paraId="56782500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1E14A1" w:rsidRPr="008833CE" w14:paraId="3E34EB27" w14:textId="77777777" w:rsidTr="00D25972">
        <w:tc>
          <w:tcPr>
            <w:tcW w:w="551" w:type="dxa"/>
            <w:vAlign w:val="center"/>
          </w:tcPr>
          <w:p w14:paraId="08BF96C6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907E1FA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Łączna</w:t>
            </w:r>
          </w:p>
        </w:tc>
        <w:tc>
          <w:tcPr>
            <w:tcW w:w="1418" w:type="dxa"/>
            <w:vAlign w:val="center"/>
          </w:tcPr>
          <w:p w14:paraId="7E750890" w14:textId="11F33276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75" w:type="dxa"/>
            <w:vAlign w:val="center"/>
          </w:tcPr>
          <w:p w14:paraId="6AD666DC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6587C18C" w14:textId="77777777" w:rsidTr="00D25972">
        <w:tc>
          <w:tcPr>
            <w:tcW w:w="551" w:type="dxa"/>
            <w:vAlign w:val="center"/>
          </w:tcPr>
          <w:p w14:paraId="0F2DF9EF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1D9F33A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Morcinka</w:t>
            </w:r>
          </w:p>
        </w:tc>
        <w:tc>
          <w:tcPr>
            <w:tcW w:w="1418" w:type="dxa"/>
            <w:vAlign w:val="center"/>
          </w:tcPr>
          <w:p w14:paraId="5154FB1F" w14:textId="69947D40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575" w:type="dxa"/>
            <w:vAlign w:val="center"/>
          </w:tcPr>
          <w:p w14:paraId="4432A243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6F17041" w14:textId="77777777" w:rsidTr="00D25972">
        <w:tc>
          <w:tcPr>
            <w:tcW w:w="551" w:type="dxa"/>
            <w:vAlign w:val="center"/>
          </w:tcPr>
          <w:p w14:paraId="24191691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1837211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Miodowa</w:t>
            </w:r>
          </w:p>
        </w:tc>
        <w:tc>
          <w:tcPr>
            <w:tcW w:w="1418" w:type="dxa"/>
            <w:vAlign w:val="center"/>
          </w:tcPr>
          <w:p w14:paraId="5ABBFB9F" w14:textId="7B73D0A5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78B0EFEE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1E14A1" w:rsidRPr="008833CE" w14:paraId="07415B23" w14:textId="77777777" w:rsidTr="00D25972">
        <w:tc>
          <w:tcPr>
            <w:tcW w:w="551" w:type="dxa"/>
            <w:vAlign w:val="center"/>
          </w:tcPr>
          <w:p w14:paraId="676C2B94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BD0AEEC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Okrzei Stare Osiedle</w:t>
            </w:r>
          </w:p>
        </w:tc>
        <w:tc>
          <w:tcPr>
            <w:tcW w:w="1418" w:type="dxa"/>
            <w:vAlign w:val="center"/>
          </w:tcPr>
          <w:p w14:paraId="4FD36BA0" w14:textId="31C2B991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75" w:type="dxa"/>
            <w:vAlign w:val="center"/>
          </w:tcPr>
          <w:p w14:paraId="7CD4B56F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D31827C" w14:textId="77777777" w:rsidTr="00D25972">
        <w:tc>
          <w:tcPr>
            <w:tcW w:w="551" w:type="dxa"/>
            <w:vAlign w:val="center"/>
          </w:tcPr>
          <w:p w14:paraId="71521246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493E8FC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Odrodzenia - kładka dla pieszych</w:t>
            </w:r>
          </w:p>
        </w:tc>
        <w:tc>
          <w:tcPr>
            <w:tcW w:w="1418" w:type="dxa"/>
            <w:vAlign w:val="center"/>
          </w:tcPr>
          <w:p w14:paraId="695DF891" w14:textId="194D1C85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5515B79A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FAF3800" w14:textId="77777777" w:rsidTr="00D25972">
        <w:tc>
          <w:tcPr>
            <w:tcW w:w="551" w:type="dxa"/>
            <w:vAlign w:val="center"/>
          </w:tcPr>
          <w:p w14:paraId="2F67AC55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74B1830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Promienna</w:t>
            </w:r>
          </w:p>
        </w:tc>
        <w:tc>
          <w:tcPr>
            <w:tcW w:w="1418" w:type="dxa"/>
            <w:vAlign w:val="center"/>
          </w:tcPr>
          <w:p w14:paraId="56EBC513" w14:textId="7D5C33D4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1575" w:type="dxa"/>
            <w:vAlign w:val="center"/>
          </w:tcPr>
          <w:p w14:paraId="2DF4495D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48825162" w14:textId="77777777" w:rsidTr="00D25972">
        <w:tc>
          <w:tcPr>
            <w:tcW w:w="551" w:type="dxa"/>
            <w:vAlign w:val="center"/>
          </w:tcPr>
          <w:p w14:paraId="500408DA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5D47D85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Pionierska + zejście dla niepełnosprawnych</w:t>
            </w:r>
          </w:p>
        </w:tc>
        <w:tc>
          <w:tcPr>
            <w:tcW w:w="1418" w:type="dxa"/>
            <w:vAlign w:val="center"/>
          </w:tcPr>
          <w:p w14:paraId="03E0277E" w14:textId="2AB61CB2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575" w:type="dxa"/>
            <w:vAlign w:val="center"/>
          </w:tcPr>
          <w:p w14:paraId="4957CDE3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452</w:t>
            </w:r>
          </w:p>
        </w:tc>
      </w:tr>
      <w:tr w:rsidR="001E14A1" w:rsidRPr="008833CE" w14:paraId="03996A9C" w14:textId="77777777" w:rsidTr="00D25972">
        <w:tc>
          <w:tcPr>
            <w:tcW w:w="551" w:type="dxa"/>
            <w:vAlign w:val="center"/>
          </w:tcPr>
          <w:p w14:paraId="4A790739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01701C2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Plac Wolności Urząd + parking</w:t>
            </w:r>
          </w:p>
        </w:tc>
        <w:tc>
          <w:tcPr>
            <w:tcW w:w="1418" w:type="dxa"/>
            <w:vAlign w:val="center"/>
          </w:tcPr>
          <w:p w14:paraId="2DAB201B" w14:textId="27D1645D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18FB813B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1E14A1" w:rsidRPr="008833CE" w14:paraId="526FB7CF" w14:textId="77777777" w:rsidTr="00D25972">
        <w:tc>
          <w:tcPr>
            <w:tcW w:w="551" w:type="dxa"/>
            <w:vAlign w:val="center"/>
          </w:tcPr>
          <w:p w14:paraId="2F9BA2A9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0BC0BE2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Pasaż Plac Wolności - sklepy</w:t>
            </w:r>
          </w:p>
        </w:tc>
        <w:tc>
          <w:tcPr>
            <w:tcW w:w="1418" w:type="dxa"/>
            <w:vAlign w:val="center"/>
          </w:tcPr>
          <w:p w14:paraId="49209273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Align w:val="center"/>
          </w:tcPr>
          <w:p w14:paraId="019F2C36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</w:tr>
      <w:tr w:rsidR="001E14A1" w:rsidRPr="008833CE" w14:paraId="767B8454" w14:textId="77777777" w:rsidTr="00D25972">
        <w:tc>
          <w:tcPr>
            <w:tcW w:w="551" w:type="dxa"/>
            <w:vAlign w:val="center"/>
          </w:tcPr>
          <w:p w14:paraId="22EB4FC7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860407D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Pasaż Plac Wolności - Jadłodajnia -Urząd</w:t>
            </w:r>
          </w:p>
        </w:tc>
        <w:tc>
          <w:tcPr>
            <w:tcW w:w="1418" w:type="dxa"/>
            <w:vAlign w:val="center"/>
          </w:tcPr>
          <w:p w14:paraId="5F96C1EB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Align w:val="center"/>
          </w:tcPr>
          <w:p w14:paraId="359A2B4A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495</w:t>
            </w:r>
          </w:p>
        </w:tc>
      </w:tr>
      <w:tr w:rsidR="001E14A1" w:rsidRPr="008833CE" w14:paraId="6C340FA9" w14:textId="77777777" w:rsidTr="00D25972">
        <w:tc>
          <w:tcPr>
            <w:tcW w:w="551" w:type="dxa"/>
            <w:vAlign w:val="center"/>
          </w:tcPr>
          <w:p w14:paraId="7B909188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42C1AE5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Różana</w:t>
            </w:r>
          </w:p>
        </w:tc>
        <w:tc>
          <w:tcPr>
            <w:tcW w:w="1418" w:type="dxa"/>
            <w:vAlign w:val="center"/>
          </w:tcPr>
          <w:p w14:paraId="5B10B335" w14:textId="6195AFF4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75" w:type="dxa"/>
            <w:vAlign w:val="center"/>
          </w:tcPr>
          <w:p w14:paraId="2AB7E760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</w:tr>
      <w:tr w:rsidR="001E14A1" w:rsidRPr="008833CE" w14:paraId="074388A9" w14:textId="77777777" w:rsidTr="00D25972">
        <w:tc>
          <w:tcPr>
            <w:tcW w:w="551" w:type="dxa"/>
            <w:vAlign w:val="center"/>
          </w:tcPr>
          <w:p w14:paraId="2449B2AB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A580FBB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Traugutta ulica do Budynku Socjalnego</w:t>
            </w:r>
          </w:p>
        </w:tc>
        <w:tc>
          <w:tcPr>
            <w:tcW w:w="1418" w:type="dxa"/>
            <w:vAlign w:val="center"/>
          </w:tcPr>
          <w:p w14:paraId="5F6048F5" w14:textId="06AD0526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75" w:type="dxa"/>
            <w:vAlign w:val="center"/>
          </w:tcPr>
          <w:p w14:paraId="0BDBB88C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1E14A1" w:rsidRPr="008833CE" w14:paraId="165C94B9" w14:textId="77777777" w:rsidTr="00D25972">
        <w:tc>
          <w:tcPr>
            <w:tcW w:w="551" w:type="dxa"/>
            <w:vAlign w:val="center"/>
          </w:tcPr>
          <w:p w14:paraId="44DE7EE8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6B75702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Westerplatte - osiedle</w:t>
            </w:r>
          </w:p>
        </w:tc>
        <w:tc>
          <w:tcPr>
            <w:tcW w:w="1418" w:type="dxa"/>
            <w:vAlign w:val="center"/>
          </w:tcPr>
          <w:p w14:paraId="6291C190" w14:textId="60C9FFC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204D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575" w:type="dxa"/>
            <w:vAlign w:val="center"/>
          </w:tcPr>
          <w:p w14:paraId="0CBBA95A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5A673731" w14:textId="77777777" w:rsidTr="00D25972">
        <w:tc>
          <w:tcPr>
            <w:tcW w:w="551" w:type="dxa"/>
            <w:vAlign w:val="center"/>
          </w:tcPr>
          <w:p w14:paraId="78C24B6E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0D4AD13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Wojska Polskiego - Kwolek</w:t>
            </w:r>
          </w:p>
        </w:tc>
        <w:tc>
          <w:tcPr>
            <w:tcW w:w="1418" w:type="dxa"/>
            <w:vAlign w:val="center"/>
          </w:tcPr>
          <w:p w14:paraId="0A00A452" w14:textId="210BE482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55AC9F47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5030D4C5" w14:textId="77777777" w:rsidTr="00D25972">
        <w:tc>
          <w:tcPr>
            <w:tcW w:w="551" w:type="dxa"/>
            <w:vAlign w:val="center"/>
          </w:tcPr>
          <w:p w14:paraId="44BD28D2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7D3C7D9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Wiśniowa</w:t>
            </w:r>
          </w:p>
        </w:tc>
        <w:tc>
          <w:tcPr>
            <w:tcW w:w="1418" w:type="dxa"/>
            <w:vAlign w:val="center"/>
          </w:tcPr>
          <w:p w14:paraId="02A69538" w14:textId="14534E2D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575" w:type="dxa"/>
            <w:vAlign w:val="center"/>
          </w:tcPr>
          <w:p w14:paraId="4BB74076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475</w:t>
            </w:r>
          </w:p>
        </w:tc>
      </w:tr>
      <w:tr w:rsidR="001E14A1" w:rsidRPr="008833CE" w14:paraId="376C548D" w14:textId="77777777" w:rsidTr="00D25972">
        <w:tc>
          <w:tcPr>
            <w:tcW w:w="551" w:type="dxa"/>
            <w:vAlign w:val="center"/>
          </w:tcPr>
          <w:p w14:paraId="7C5F7B9B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615D4AE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Spokojna - Dom Dziecka nr działki 477/2</w:t>
            </w:r>
          </w:p>
        </w:tc>
        <w:tc>
          <w:tcPr>
            <w:tcW w:w="1418" w:type="dxa"/>
            <w:vAlign w:val="center"/>
          </w:tcPr>
          <w:p w14:paraId="3E8CFC4A" w14:textId="298BD7F7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41B77E12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BA70919" w14:textId="77777777" w:rsidTr="00D25972">
        <w:tc>
          <w:tcPr>
            <w:tcW w:w="551" w:type="dxa"/>
            <w:vAlign w:val="center"/>
          </w:tcPr>
          <w:p w14:paraId="51F48129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C0BD6DD" w14:textId="276A149E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Zawadzkiego do domków jednorodz</w:t>
            </w:r>
            <w:r w:rsid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Podsiadło</w:t>
            </w:r>
          </w:p>
        </w:tc>
        <w:tc>
          <w:tcPr>
            <w:tcW w:w="1418" w:type="dxa"/>
            <w:vAlign w:val="center"/>
          </w:tcPr>
          <w:p w14:paraId="5D3EB560" w14:textId="2AAE81B6" w:rsidR="001E14A1" w:rsidRPr="008833CE" w:rsidRDefault="00204D64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49C0FC97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1BAC3CCD" w14:textId="77777777" w:rsidTr="00D25972">
        <w:tc>
          <w:tcPr>
            <w:tcW w:w="551" w:type="dxa"/>
            <w:vAlign w:val="center"/>
          </w:tcPr>
          <w:p w14:paraId="2214A833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D857523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Zawadzkiego do P.Sinki</w:t>
            </w:r>
          </w:p>
        </w:tc>
        <w:tc>
          <w:tcPr>
            <w:tcW w:w="1418" w:type="dxa"/>
            <w:vAlign w:val="center"/>
          </w:tcPr>
          <w:p w14:paraId="53EB7390" w14:textId="5A3C3DB6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75" w:type="dxa"/>
            <w:vAlign w:val="center"/>
          </w:tcPr>
          <w:p w14:paraId="0ABD4FD4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4D9B200A" w14:textId="77777777" w:rsidTr="00D25972">
        <w:tc>
          <w:tcPr>
            <w:tcW w:w="551" w:type="dxa"/>
            <w:vAlign w:val="center"/>
          </w:tcPr>
          <w:p w14:paraId="39A55492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16AA458D" w14:textId="0DAAF426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Zawadzkiego do domków jednorodz</w:t>
            </w:r>
            <w:r w:rsid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Pogorzelski</w:t>
            </w:r>
          </w:p>
        </w:tc>
        <w:tc>
          <w:tcPr>
            <w:tcW w:w="1418" w:type="dxa"/>
            <w:vAlign w:val="center"/>
          </w:tcPr>
          <w:p w14:paraId="1D3AE3E7" w14:textId="450C75A6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75" w:type="dxa"/>
            <w:vAlign w:val="center"/>
          </w:tcPr>
          <w:p w14:paraId="7745D8CD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6E4FE34D" w14:textId="77777777" w:rsidTr="00D25972">
        <w:tc>
          <w:tcPr>
            <w:tcW w:w="551" w:type="dxa"/>
            <w:vAlign w:val="center"/>
          </w:tcPr>
          <w:p w14:paraId="53290B4E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8A389D9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Żurawia</w:t>
            </w:r>
          </w:p>
        </w:tc>
        <w:tc>
          <w:tcPr>
            <w:tcW w:w="1418" w:type="dxa"/>
            <w:vAlign w:val="center"/>
          </w:tcPr>
          <w:p w14:paraId="64EC33DB" w14:textId="07F245D7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548E3339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1E14A1" w:rsidRPr="008833CE" w14:paraId="378B15E8" w14:textId="77777777" w:rsidTr="00D25972">
        <w:tc>
          <w:tcPr>
            <w:tcW w:w="551" w:type="dxa"/>
            <w:vAlign w:val="center"/>
          </w:tcPr>
          <w:p w14:paraId="09CFF9C3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AAD59D4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Grajewski nr działki 318/8</w:t>
            </w:r>
          </w:p>
        </w:tc>
        <w:tc>
          <w:tcPr>
            <w:tcW w:w="1418" w:type="dxa"/>
            <w:vAlign w:val="center"/>
          </w:tcPr>
          <w:p w14:paraId="375BBF08" w14:textId="3CB31874" w:rsidR="001E14A1" w:rsidRPr="008833CE" w:rsidRDefault="00062950" w:rsidP="008111F8">
            <w:pPr>
              <w:suppressAutoHyphens w:val="0"/>
              <w:spacing w:before="0" w:line="240" w:lineRule="auto"/>
              <w:ind w:left="-6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75" w:type="dxa"/>
            <w:vAlign w:val="center"/>
          </w:tcPr>
          <w:p w14:paraId="55BC6567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6B9D6BDD" w14:textId="77777777" w:rsidTr="00D25972">
        <w:tc>
          <w:tcPr>
            <w:tcW w:w="551" w:type="dxa"/>
            <w:vAlign w:val="center"/>
          </w:tcPr>
          <w:p w14:paraId="6DD437ED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172665A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Lewandowski - Grygier nr działki 305</w:t>
            </w:r>
          </w:p>
        </w:tc>
        <w:tc>
          <w:tcPr>
            <w:tcW w:w="1418" w:type="dxa"/>
            <w:vAlign w:val="center"/>
          </w:tcPr>
          <w:p w14:paraId="1CCD49DD" w14:textId="3AE9B9FF" w:rsidR="001E14A1" w:rsidRPr="008833CE" w:rsidRDefault="00062950" w:rsidP="008111F8">
            <w:pPr>
              <w:suppressAutoHyphens w:val="0"/>
              <w:spacing w:before="0" w:line="240" w:lineRule="auto"/>
              <w:ind w:left="-6" w:right="-6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75" w:type="dxa"/>
            <w:vAlign w:val="center"/>
          </w:tcPr>
          <w:p w14:paraId="0A975B7C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177A8143" w14:textId="77777777" w:rsidTr="00D25972">
        <w:tc>
          <w:tcPr>
            <w:tcW w:w="551" w:type="dxa"/>
            <w:vAlign w:val="center"/>
          </w:tcPr>
          <w:p w14:paraId="113FEE3E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CA38070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Nowak nr działki 271/11</w:t>
            </w:r>
          </w:p>
        </w:tc>
        <w:tc>
          <w:tcPr>
            <w:tcW w:w="1418" w:type="dxa"/>
            <w:vAlign w:val="center"/>
          </w:tcPr>
          <w:p w14:paraId="07832035" w14:textId="26578FCF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4C774AB9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AF69ABC" w14:textId="77777777" w:rsidTr="00D25972">
        <w:tc>
          <w:tcPr>
            <w:tcW w:w="551" w:type="dxa"/>
            <w:vAlign w:val="center"/>
          </w:tcPr>
          <w:p w14:paraId="51BDA9F3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42DBB79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Grykałowski  nr działki 238/25</w:t>
            </w:r>
          </w:p>
        </w:tc>
        <w:tc>
          <w:tcPr>
            <w:tcW w:w="1418" w:type="dxa"/>
            <w:vAlign w:val="center"/>
          </w:tcPr>
          <w:p w14:paraId="197DF5E3" w14:textId="575A0875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104ED2B8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EDE1CEA" w14:textId="77777777" w:rsidTr="00D25972">
        <w:tc>
          <w:tcPr>
            <w:tcW w:w="551" w:type="dxa"/>
            <w:vAlign w:val="center"/>
          </w:tcPr>
          <w:p w14:paraId="219AF97D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161E60F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Michałowski nr działki 238/10, 238/19</w:t>
            </w:r>
          </w:p>
        </w:tc>
        <w:tc>
          <w:tcPr>
            <w:tcW w:w="1418" w:type="dxa"/>
            <w:vAlign w:val="center"/>
          </w:tcPr>
          <w:p w14:paraId="33C3A963" w14:textId="1F63D4C3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575" w:type="dxa"/>
            <w:vAlign w:val="center"/>
          </w:tcPr>
          <w:p w14:paraId="74460FEE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4F47DB1" w14:textId="77777777" w:rsidTr="00D25972">
        <w:tc>
          <w:tcPr>
            <w:tcW w:w="551" w:type="dxa"/>
            <w:vAlign w:val="center"/>
          </w:tcPr>
          <w:p w14:paraId="6A0815CC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3391650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Pogodnej Nowe Osiedle - Ołowski</w:t>
            </w:r>
          </w:p>
        </w:tc>
        <w:tc>
          <w:tcPr>
            <w:tcW w:w="1418" w:type="dxa"/>
            <w:vAlign w:val="center"/>
          </w:tcPr>
          <w:p w14:paraId="5019E7C8" w14:textId="3B2C57F7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75" w:type="dxa"/>
            <w:vAlign w:val="center"/>
          </w:tcPr>
          <w:p w14:paraId="0CDDD301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AB025FA" w14:textId="77777777" w:rsidTr="00D25972">
        <w:tc>
          <w:tcPr>
            <w:tcW w:w="551" w:type="dxa"/>
            <w:vAlign w:val="center"/>
          </w:tcPr>
          <w:p w14:paraId="2286CF36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8C81147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Pogodnej - Stanówko nr działki 190/5</w:t>
            </w:r>
          </w:p>
        </w:tc>
        <w:tc>
          <w:tcPr>
            <w:tcW w:w="1418" w:type="dxa"/>
            <w:vAlign w:val="center"/>
          </w:tcPr>
          <w:p w14:paraId="1E4B8F49" w14:textId="7B368BF2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575" w:type="dxa"/>
            <w:vAlign w:val="center"/>
          </w:tcPr>
          <w:p w14:paraId="53C4A9BA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6D739DC2" w14:textId="77777777" w:rsidTr="00D25972">
        <w:tc>
          <w:tcPr>
            <w:tcW w:w="551" w:type="dxa"/>
            <w:vAlign w:val="center"/>
          </w:tcPr>
          <w:p w14:paraId="12ADC6C2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FAEB946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Pogodnej do ulicy Słowackiego nr działki 568</w:t>
            </w:r>
          </w:p>
        </w:tc>
        <w:tc>
          <w:tcPr>
            <w:tcW w:w="1418" w:type="dxa"/>
            <w:vAlign w:val="center"/>
          </w:tcPr>
          <w:p w14:paraId="5D068021" w14:textId="012E2258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575" w:type="dxa"/>
            <w:vAlign w:val="center"/>
          </w:tcPr>
          <w:p w14:paraId="5D6E59B0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6F02CEE" w14:textId="77777777" w:rsidTr="00D25972">
        <w:tc>
          <w:tcPr>
            <w:tcW w:w="551" w:type="dxa"/>
            <w:vAlign w:val="center"/>
          </w:tcPr>
          <w:p w14:paraId="0778201A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6744C67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Słowackiego - Waszczyszyn</w:t>
            </w:r>
          </w:p>
        </w:tc>
        <w:tc>
          <w:tcPr>
            <w:tcW w:w="1418" w:type="dxa"/>
            <w:vAlign w:val="center"/>
          </w:tcPr>
          <w:p w14:paraId="56A3E5C8" w14:textId="26D78116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75" w:type="dxa"/>
            <w:vAlign w:val="center"/>
          </w:tcPr>
          <w:p w14:paraId="68B305BE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4991F43A" w14:textId="77777777" w:rsidTr="00D25972">
        <w:tc>
          <w:tcPr>
            <w:tcW w:w="551" w:type="dxa"/>
            <w:vAlign w:val="center"/>
          </w:tcPr>
          <w:p w14:paraId="36F8774F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505EB29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Słowackiego - RPWiK nr działki 533/9</w:t>
            </w:r>
          </w:p>
        </w:tc>
        <w:tc>
          <w:tcPr>
            <w:tcW w:w="1418" w:type="dxa"/>
            <w:vAlign w:val="center"/>
          </w:tcPr>
          <w:p w14:paraId="7F1B7F73" w14:textId="2CF9A290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75" w:type="dxa"/>
            <w:vAlign w:val="center"/>
          </w:tcPr>
          <w:p w14:paraId="5CF54CD8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566B462D" w14:textId="77777777" w:rsidTr="00D25972">
        <w:tc>
          <w:tcPr>
            <w:tcW w:w="551" w:type="dxa"/>
            <w:vAlign w:val="center"/>
          </w:tcPr>
          <w:p w14:paraId="7F533546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62FC753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Elbląskiej do Judyt - całe Osiedle</w:t>
            </w:r>
          </w:p>
        </w:tc>
        <w:tc>
          <w:tcPr>
            <w:tcW w:w="1418" w:type="dxa"/>
            <w:vAlign w:val="center"/>
          </w:tcPr>
          <w:p w14:paraId="61FE8F98" w14:textId="0AEACFB8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75" w:type="dxa"/>
            <w:vAlign w:val="center"/>
          </w:tcPr>
          <w:p w14:paraId="7DD7AF41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B04FD27" w14:textId="77777777" w:rsidTr="00D25972">
        <w:tc>
          <w:tcPr>
            <w:tcW w:w="551" w:type="dxa"/>
            <w:vAlign w:val="center"/>
          </w:tcPr>
          <w:p w14:paraId="6C700609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0A4715F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Słonecznej osiedle domków jednorodzinnych nr działek 719/11, 719/17, 719/33</w:t>
            </w:r>
          </w:p>
        </w:tc>
        <w:tc>
          <w:tcPr>
            <w:tcW w:w="1418" w:type="dxa"/>
            <w:vAlign w:val="center"/>
          </w:tcPr>
          <w:p w14:paraId="5F9E04C7" w14:textId="502E9D65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470</w:t>
            </w:r>
          </w:p>
        </w:tc>
        <w:tc>
          <w:tcPr>
            <w:tcW w:w="1575" w:type="dxa"/>
            <w:vAlign w:val="center"/>
          </w:tcPr>
          <w:p w14:paraId="4C2A3A22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74D64129" w14:textId="77777777" w:rsidTr="00D25972">
        <w:tc>
          <w:tcPr>
            <w:tcW w:w="551" w:type="dxa"/>
            <w:vAlign w:val="center"/>
          </w:tcPr>
          <w:p w14:paraId="597069A1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89122A0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Słonecznej - Sala Królestwa Ś.J. nr działki 720/3</w:t>
            </w:r>
          </w:p>
        </w:tc>
        <w:tc>
          <w:tcPr>
            <w:tcW w:w="1418" w:type="dxa"/>
            <w:vAlign w:val="center"/>
          </w:tcPr>
          <w:p w14:paraId="02EA2580" w14:textId="1BAF15AB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75" w:type="dxa"/>
            <w:vAlign w:val="center"/>
          </w:tcPr>
          <w:p w14:paraId="6BAD5D04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40B94536" w14:textId="77777777" w:rsidTr="00D25972">
        <w:tc>
          <w:tcPr>
            <w:tcW w:w="551" w:type="dxa"/>
            <w:vAlign w:val="center"/>
          </w:tcPr>
          <w:p w14:paraId="5A8EC997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2D87DE6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Słonecznej - Dyrdowski nr działki 1/2</w:t>
            </w:r>
          </w:p>
        </w:tc>
        <w:tc>
          <w:tcPr>
            <w:tcW w:w="1418" w:type="dxa"/>
            <w:vAlign w:val="center"/>
          </w:tcPr>
          <w:p w14:paraId="3662A471" w14:textId="55C9FBAE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75" w:type="dxa"/>
            <w:vAlign w:val="center"/>
          </w:tcPr>
          <w:p w14:paraId="014B4C43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36B9A73F" w14:textId="77777777" w:rsidTr="00D25972">
        <w:tc>
          <w:tcPr>
            <w:tcW w:w="551" w:type="dxa"/>
            <w:vAlign w:val="center"/>
          </w:tcPr>
          <w:p w14:paraId="1EA0FC2A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0F6AA81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Od ulicy Słonecznej - osiedle nr działki 795/1 </w:t>
            </w:r>
          </w:p>
        </w:tc>
        <w:tc>
          <w:tcPr>
            <w:tcW w:w="1418" w:type="dxa"/>
            <w:vAlign w:val="center"/>
          </w:tcPr>
          <w:p w14:paraId="31F7E923" w14:textId="7EF268A2" w:rsidR="001E14A1" w:rsidRPr="008833CE" w:rsidRDefault="00062950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="001E14A1"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75" w:type="dxa"/>
            <w:vAlign w:val="center"/>
          </w:tcPr>
          <w:p w14:paraId="0EB7A821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14A1" w:rsidRPr="008833CE" w14:paraId="075F3EF1" w14:textId="77777777" w:rsidTr="00D25972">
        <w:tc>
          <w:tcPr>
            <w:tcW w:w="551" w:type="dxa"/>
            <w:vAlign w:val="center"/>
          </w:tcPr>
          <w:p w14:paraId="0B51EAA4" w14:textId="77777777" w:rsidR="001E14A1" w:rsidRPr="008833CE" w:rsidRDefault="001E14A1" w:rsidP="001E14A1">
            <w:pPr>
              <w:pStyle w:val="Tekstpodstawowy"/>
              <w:numPr>
                <w:ilvl w:val="0"/>
                <w:numId w:val="2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0A34561" w14:textId="77777777" w:rsidR="001E14A1" w:rsidRPr="008833CE" w:rsidRDefault="001E14A1" w:rsidP="008111F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Schody - Mickiewicza, 1-go Maja, Przemysłowa, Krzywa, Żeromskiego, Korty, Urząd Miejski, Pasaż</w:t>
            </w:r>
          </w:p>
        </w:tc>
        <w:tc>
          <w:tcPr>
            <w:tcW w:w="1418" w:type="dxa"/>
            <w:vAlign w:val="center"/>
          </w:tcPr>
          <w:p w14:paraId="72A99618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Align w:val="center"/>
          </w:tcPr>
          <w:p w14:paraId="6EEFFA39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730</w:t>
            </w:r>
          </w:p>
        </w:tc>
      </w:tr>
      <w:tr w:rsidR="001E14A1" w:rsidRPr="008833CE" w14:paraId="15327445" w14:textId="77777777" w:rsidTr="00D25972">
        <w:tc>
          <w:tcPr>
            <w:tcW w:w="5948" w:type="dxa"/>
            <w:gridSpan w:val="2"/>
            <w:vAlign w:val="center"/>
          </w:tcPr>
          <w:p w14:paraId="6BFE5C1F" w14:textId="77777777" w:rsidR="001E14A1" w:rsidRPr="008833CE" w:rsidRDefault="001E14A1" w:rsidP="008111F8">
            <w:pPr>
              <w:suppressAutoHyphens w:val="0"/>
              <w:spacing w:before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418" w:type="dxa"/>
            <w:vAlign w:val="center"/>
          </w:tcPr>
          <w:p w14:paraId="1820F06C" w14:textId="035AE36A" w:rsidR="001E14A1" w:rsidRPr="008833CE" w:rsidRDefault="001E14A1" w:rsidP="008111F8">
            <w:pPr>
              <w:suppressAutoHyphens w:val="0"/>
              <w:spacing w:before="0" w:line="240" w:lineRule="auto"/>
              <w:ind w:left="-22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="00204D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 w:rsidRPr="008833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685</w:t>
            </w:r>
          </w:p>
        </w:tc>
        <w:tc>
          <w:tcPr>
            <w:tcW w:w="1575" w:type="dxa"/>
            <w:vAlign w:val="center"/>
          </w:tcPr>
          <w:p w14:paraId="42B42D16" w14:textId="77777777" w:rsidR="001E14A1" w:rsidRPr="008833CE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9.653</w:t>
            </w:r>
          </w:p>
        </w:tc>
      </w:tr>
    </w:tbl>
    <w:p w14:paraId="5C5EA770" w14:textId="47245A3B" w:rsidR="004C1206" w:rsidRDefault="004C1206">
      <w:pPr>
        <w:rPr>
          <w:rFonts w:ascii="Arial" w:hAnsi="Arial" w:cs="Arial"/>
          <w:sz w:val="20"/>
          <w:szCs w:val="20"/>
        </w:rPr>
      </w:pPr>
      <w:r w:rsidRPr="000561A4">
        <w:rPr>
          <w:rFonts w:ascii="Arial" w:hAnsi="Arial" w:cs="Arial"/>
          <w:b/>
          <w:sz w:val="20"/>
          <w:szCs w:val="20"/>
        </w:rPr>
        <w:lastRenderedPageBreak/>
        <w:t xml:space="preserve">Zadanie nr </w:t>
      </w:r>
      <w:r>
        <w:rPr>
          <w:rFonts w:ascii="Arial" w:hAnsi="Arial" w:cs="Arial"/>
          <w:b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– </w:t>
      </w:r>
      <w:r w:rsidRPr="004C1206">
        <w:rPr>
          <w:rFonts w:ascii="Arial" w:hAnsi="Arial" w:cs="Arial"/>
          <w:sz w:val="20"/>
          <w:szCs w:val="20"/>
        </w:rPr>
        <w:t>Likwidacja śliskości na terenie miasta Dzierzgoń na drogach gminnych</w:t>
      </w:r>
      <w:r w:rsidR="001E14A1">
        <w:rPr>
          <w:rFonts w:ascii="Arial" w:hAnsi="Arial" w:cs="Arial"/>
          <w:sz w:val="20"/>
          <w:szCs w:val="20"/>
        </w:rPr>
        <w:t xml:space="preserve"> i</w:t>
      </w:r>
      <w:r w:rsidRPr="004C1206">
        <w:rPr>
          <w:rFonts w:ascii="Arial" w:hAnsi="Arial" w:cs="Arial"/>
          <w:sz w:val="20"/>
          <w:szCs w:val="20"/>
        </w:rPr>
        <w:t xml:space="preserve"> ciągach pieszych w pasie tych dróg oraz</w:t>
      </w:r>
      <w:r w:rsidR="001E14A1">
        <w:rPr>
          <w:rFonts w:ascii="Arial" w:hAnsi="Arial" w:cs="Arial"/>
          <w:sz w:val="20"/>
          <w:szCs w:val="20"/>
        </w:rPr>
        <w:t xml:space="preserve"> na</w:t>
      </w:r>
      <w:r w:rsidRPr="004C1206">
        <w:rPr>
          <w:rFonts w:ascii="Arial" w:hAnsi="Arial" w:cs="Arial"/>
          <w:sz w:val="20"/>
          <w:szCs w:val="20"/>
        </w:rPr>
        <w:t xml:space="preserve"> chodnikach, placach, schodach, parkingach, działkach gminnych</w:t>
      </w:r>
    </w:p>
    <w:tbl>
      <w:tblPr>
        <w:tblW w:w="8941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5397"/>
        <w:gridCol w:w="1418"/>
        <w:gridCol w:w="1575"/>
      </w:tblGrid>
      <w:tr w:rsidR="001E14A1" w:rsidRPr="00D25972" w14:paraId="3C274512" w14:textId="77777777" w:rsidTr="00D25972">
        <w:trPr>
          <w:trHeight w:val="907"/>
        </w:trPr>
        <w:tc>
          <w:tcPr>
            <w:tcW w:w="551" w:type="dxa"/>
            <w:vAlign w:val="center"/>
          </w:tcPr>
          <w:p w14:paraId="5C1611B8" w14:textId="77777777" w:rsidR="001E14A1" w:rsidRPr="00D25972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397" w:type="dxa"/>
            <w:vAlign w:val="center"/>
          </w:tcPr>
          <w:p w14:paraId="55B2AEE3" w14:textId="77777777" w:rsidR="001E14A1" w:rsidRPr="00D25972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strefy objętej usługą</w:t>
            </w:r>
          </w:p>
        </w:tc>
        <w:tc>
          <w:tcPr>
            <w:tcW w:w="1418" w:type="dxa"/>
            <w:vAlign w:val="center"/>
          </w:tcPr>
          <w:p w14:paraId="42EC1BA6" w14:textId="40FA18DA" w:rsidR="001E14A1" w:rsidRPr="00D25972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Ulice (działki gminne) - długość (</w:t>
            </w:r>
            <w:r w:rsidR="00E44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m)</w:t>
            </w:r>
          </w:p>
        </w:tc>
        <w:tc>
          <w:tcPr>
            <w:tcW w:w="1575" w:type="dxa"/>
            <w:vAlign w:val="center"/>
          </w:tcPr>
          <w:p w14:paraId="76ED7955" w14:textId="77777777" w:rsidR="001E14A1" w:rsidRPr="00D25972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Chodniki, place, parkingi,</w:t>
            </w:r>
          </w:p>
          <w:p w14:paraId="0F549D68" w14:textId="77777777" w:rsidR="001E14A1" w:rsidRPr="00D25972" w:rsidRDefault="001E14A1" w:rsidP="008111F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ciągi piesze - powierzchnia (m²)</w:t>
            </w:r>
          </w:p>
        </w:tc>
      </w:tr>
      <w:tr w:rsidR="00E44FD8" w:rsidRPr="00D25972" w14:paraId="52B99492" w14:textId="77777777" w:rsidTr="00D25972">
        <w:tc>
          <w:tcPr>
            <w:tcW w:w="551" w:type="dxa"/>
            <w:vAlign w:val="center"/>
          </w:tcPr>
          <w:p w14:paraId="49919669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1440FEF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Droga na Cmentarz Komunalny</w:t>
            </w:r>
          </w:p>
        </w:tc>
        <w:tc>
          <w:tcPr>
            <w:tcW w:w="1418" w:type="dxa"/>
            <w:vAlign w:val="center"/>
          </w:tcPr>
          <w:p w14:paraId="5B244333" w14:textId="08F7D556" w:rsidR="00E44FD8" w:rsidRPr="00D25972" w:rsidRDefault="00E44FD8" w:rsidP="00E44FD8">
            <w:pPr>
              <w:suppressAutoHyphens w:val="0"/>
              <w:spacing w:before="0" w:line="240" w:lineRule="auto"/>
              <w:ind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75" w:type="dxa"/>
            <w:vAlign w:val="center"/>
          </w:tcPr>
          <w:p w14:paraId="1932F3A4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1.400</w:t>
            </w:r>
          </w:p>
        </w:tc>
      </w:tr>
      <w:tr w:rsidR="00E44FD8" w:rsidRPr="00D25972" w14:paraId="6DBB7CD3" w14:textId="77777777" w:rsidTr="00D25972">
        <w:tc>
          <w:tcPr>
            <w:tcW w:w="551" w:type="dxa"/>
            <w:vAlign w:val="center"/>
          </w:tcPr>
          <w:p w14:paraId="34859582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3C5685C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Czereśniowa</w:t>
            </w:r>
          </w:p>
        </w:tc>
        <w:tc>
          <w:tcPr>
            <w:tcW w:w="1418" w:type="dxa"/>
            <w:vAlign w:val="center"/>
          </w:tcPr>
          <w:p w14:paraId="47413384" w14:textId="26C00894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75" w:type="dxa"/>
            <w:vAlign w:val="center"/>
          </w:tcPr>
          <w:p w14:paraId="2B621B3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1959181E" w14:textId="77777777" w:rsidTr="00D25972">
        <w:tc>
          <w:tcPr>
            <w:tcW w:w="551" w:type="dxa"/>
            <w:vAlign w:val="center"/>
          </w:tcPr>
          <w:p w14:paraId="4CB0950D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D52EADE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Osiedle Jana Pawła II</w:t>
            </w:r>
          </w:p>
        </w:tc>
        <w:tc>
          <w:tcPr>
            <w:tcW w:w="1418" w:type="dxa"/>
            <w:vAlign w:val="center"/>
          </w:tcPr>
          <w:p w14:paraId="610903A3" w14:textId="3015E26B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75" w:type="dxa"/>
            <w:vAlign w:val="center"/>
          </w:tcPr>
          <w:p w14:paraId="31DD7EE0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992</w:t>
            </w:r>
          </w:p>
        </w:tc>
      </w:tr>
      <w:tr w:rsidR="00E44FD8" w:rsidRPr="00D25972" w14:paraId="01A35B45" w14:textId="77777777" w:rsidTr="00D25972">
        <w:tc>
          <w:tcPr>
            <w:tcW w:w="551" w:type="dxa"/>
            <w:vAlign w:val="center"/>
          </w:tcPr>
          <w:p w14:paraId="09FEE7FB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13163AB0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Osiedle Władysława Jagiełły</w:t>
            </w:r>
          </w:p>
        </w:tc>
        <w:tc>
          <w:tcPr>
            <w:tcW w:w="1418" w:type="dxa"/>
            <w:vAlign w:val="center"/>
          </w:tcPr>
          <w:p w14:paraId="56D635BF" w14:textId="529BF5BE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575" w:type="dxa"/>
            <w:vAlign w:val="center"/>
          </w:tcPr>
          <w:p w14:paraId="72D8C8FC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E44FD8" w:rsidRPr="00D25972" w14:paraId="0662C106" w14:textId="77777777" w:rsidTr="00D25972">
        <w:tc>
          <w:tcPr>
            <w:tcW w:w="551" w:type="dxa"/>
            <w:vAlign w:val="center"/>
          </w:tcPr>
          <w:p w14:paraId="72F112F2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570C68D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Osiedle Ignacego Krasickiego</w:t>
            </w:r>
          </w:p>
        </w:tc>
        <w:tc>
          <w:tcPr>
            <w:tcW w:w="1418" w:type="dxa"/>
            <w:vAlign w:val="center"/>
          </w:tcPr>
          <w:p w14:paraId="727DDF2B" w14:textId="442F4FD1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1575" w:type="dxa"/>
            <w:vAlign w:val="center"/>
          </w:tcPr>
          <w:p w14:paraId="61E76D8E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875</w:t>
            </w:r>
          </w:p>
        </w:tc>
      </w:tr>
      <w:tr w:rsidR="00E44FD8" w:rsidRPr="00D25972" w14:paraId="0DE797C3" w14:textId="77777777" w:rsidTr="00D25972">
        <w:tc>
          <w:tcPr>
            <w:tcW w:w="551" w:type="dxa"/>
            <w:vAlign w:val="center"/>
          </w:tcPr>
          <w:p w14:paraId="1593ADE4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D82CBD5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11-go Listopada</w:t>
            </w:r>
          </w:p>
        </w:tc>
        <w:tc>
          <w:tcPr>
            <w:tcW w:w="1418" w:type="dxa"/>
            <w:vAlign w:val="center"/>
          </w:tcPr>
          <w:p w14:paraId="7DD29992" w14:textId="6615DDF0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75" w:type="dxa"/>
            <w:vAlign w:val="center"/>
          </w:tcPr>
          <w:p w14:paraId="135A6529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</w:tr>
      <w:tr w:rsidR="00E44FD8" w:rsidRPr="00D25972" w14:paraId="0FDC13FE" w14:textId="77777777" w:rsidTr="00D25972">
        <w:tc>
          <w:tcPr>
            <w:tcW w:w="551" w:type="dxa"/>
            <w:vAlign w:val="center"/>
          </w:tcPr>
          <w:p w14:paraId="08B5BA5B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EBAF679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Limanowskiego chodnik do p. Ratyńskiego</w:t>
            </w:r>
          </w:p>
        </w:tc>
        <w:tc>
          <w:tcPr>
            <w:tcW w:w="1418" w:type="dxa"/>
            <w:vAlign w:val="center"/>
          </w:tcPr>
          <w:p w14:paraId="258E4964" w14:textId="6FF0384C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75" w:type="dxa"/>
            <w:vAlign w:val="center"/>
          </w:tcPr>
          <w:p w14:paraId="5EA2351A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E44FD8" w:rsidRPr="00D25972" w14:paraId="37EA90FB" w14:textId="77777777" w:rsidTr="00D25972">
        <w:tc>
          <w:tcPr>
            <w:tcW w:w="551" w:type="dxa"/>
            <w:vAlign w:val="center"/>
          </w:tcPr>
          <w:p w14:paraId="08F7C02F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3947470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Kajki</w:t>
            </w:r>
          </w:p>
        </w:tc>
        <w:tc>
          <w:tcPr>
            <w:tcW w:w="1418" w:type="dxa"/>
            <w:vAlign w:val="center"/>
          </w:tcPr>
          <w:p w14:paraId="1143AA5B" w14:textId="6DAC9BF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6BEB2B57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8E0DBB5" w14:textId="77777777" w:rsidTr="00D25972">
        <w:tc>
          <w:tcPr>
            <w:tcW w:w="551" w:type="dxa"/>
            <w:vAlign w:val="center"/>
          </w:tcPr>
          <w:p w14:paraId="3CC8C812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DB0410A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Kwiatowa</w:t>
            </w:r>
          </w:p>
        </w:tc>
        <w:tc>
          <w:tcPr>
            <w:tcW w:w="1418" w:type="dxa"/>
            <w:vAlign w:val="center"/>
          </w:tcPr>
          <w:p w14:paraId="6DBC090D" w14:textId="11E8435A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575" w:type="dxa"/>
            <w:vAlign w:val="center"/>
          </w:tcPr>
          <w:p w14:paraId="61B431A1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73954452" w14:textId="77777777" w:rsidTr="00D25972">
        <w:tc>
          <w:tcPr>
            <w:tcW w:w="551" w:type="dxa"/>
            <w:vAlign w:val="center"/>
          </w:tcPr>
          <w:p w14:paraId="45599003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17F69417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Krzywa, Skwerek, ulica + skwer do budynku nr 15</w:t>
            </w:r>
          </w:p>
        </w:tc>
        <w:tc>
          <w:tcPr>
            <w:tcW w:w="1418" w:type="dxa"/>
            <w:vAlign w:val="center"/>
          </w:tcPr>
          <w:p w14:paraId="699BF764" w14:textId="166C8779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785</w:t>
            </w:r>
          </w:p>
        </w:tc>
        <w:tc>
          <w:tcPr>
            <w:tcW w:w="1575" w:type="dxa"/>
            <w:vAlign w:val="center"/>
          </w:tcPr>
          <w:p w14:paraId="1F6EAAA5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1880</w:t>
            </w:r>
          </w:p>
        </w:tc>
      </w:tr>
      <w:tr w:rsidR="00E44FD8" w:rsidRPr="00D25972" w14:paraId="3DC4AA2A" w14:textId="77777777" w:rsidTr="00D25972">
        <w:tc>
          <w:tcPr>
            <w:tcW w:w="551" w:type="dxa"/>
            <w:vAlign w:val="center"/>
          </w:tcPr>
          <w:p w14:paraId="406AE976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08B2E74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Kochanowskiego - Kawecki</w:t>
            </w:r>
          </w:p>
        </w:tc>
        <w:tc>
          <w:tcPr>
            <w:tcW w:w="1418" w:type="dxa"/>
            <w:vAlign w:val="center"/>
          </w:tcPr>
          <w:p w14:paraId="56820922" w14:textId="5C95F423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55A533E5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6B13562" w14:textId="77777777" w:rsidTr="00D25972">
        <w:tc>
          <w:tcPr>
            <w:tcW w:w="551" w:type="dxa"/>
            <w:vAlign w:val="center"/>
          </w:tcPr>
          <w:p w14:paraId="3CC0DC28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DCACEA3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Korty + wjazd</w:t>
            </w:r>
          </w:p>
        </w:tc>
        <w:tc>
          <w:tcPr>
            <w:tcW w:w="1418" w:type="dxa"/>
            <w:vAlign w:val="center"/>
          </w:tcPr>
          <w:p w14:paraId="78661076" w14:textId="7FC3D1FB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7E92897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76EA386" w14:textId="77777777" w:rsidTr="00D25972">
        <w:tc>
          <w:tcPr>
            <w:tcW w:w="551" w:type="dxa"/>
            <w:vAlign w:val="center"/>
          </w:tcPr>
          <w:p w14:paraId="6759DA9F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D2506C9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Kościelna do ul.1-go Maja - od schodów do przejścia Plac Wolności</w:t>
            </w:r>
          </w:p>
        </w:tc>
        <w:tc>
          <w:tcPr>
            <w:tcW w:w="1418" w:type="dxa"/>
            <w:vAlign w:val="center"/>
          </w:tcPr>
          <w:p w14:paraId="108244FC" w14:textId="165B8046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575" w:type="dxa"/>
            <w:vAlign w:val="center"/>
          </w:tcPr>
          <w:p w14:paraId="709D23AD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E44FD8" w:rsidRPr="00D25972" w14:paraId="624D8CB1" w14:textId="77777777" w:rsidTr="00D25972">
        <w:tc>
          <w:tcPr>
            <w:tcW w:w="551" w:type="dxa"/>
            <w:vAlign w:val="center"/>
          </w:tcPr>
          <w:p w14:paraId="4A84394D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D970ED9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Łączna</w:t>
            </w:r>
          </w:p>
        </w:tc>
        <w:tc>
          <w:tcPr>
            <w:tcW w:w="1418" w:type="dxa"/>
            <w:vAlign w:val="center"/>
          </w:tcPr>
          <w:p w14:paraId="3721666F" w14:textId="4F54BB18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75" w:type="dxa"/>
            <w:vAlign w:val="center"/>
          </w:tcPr>
          <w:p w14:paraId="176394B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F0D7C20" w14:textId="77777777" w:rsidTr="00D25972">
        <w:tc>
          <w:tcPr>
            <w:tcW w:w="551" w:type="dxa"/>
            <w:vAlign w:val="center"/>
          </w:tcPr>
          <w:p w14:paraId="541B5C6F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8B5EB03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Morcinka</w:t>
            </w:r>
          </w:p>
        </w:tc>
        <w:tc>
          <w:tcPr>
            <w:tcW w:w="1418" w:type="dxa"/>
            <w:vAlign w:val="center"/>
          </w:tcPr>
          <w:p w14:paraId="3605A004" w14:textId="009A745E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575" w:type="dxa"/>
            <w:vAlign w:val="center"/>
          </w:tcPr>
          <w:p w14:paraId="10D88FB3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7EB95327" w14:textId="77777777" w:rsidTr="00D25972">
        <w:tc>
          <w:tcPr>
            <w:tcW w:w="551" w:type="dxa"/>
            <w:vAlign w:val="center"/>
          </w:tcPr>
          <w:p w14:paraId="235FB703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9FCAA55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Miodowa</w:t>
            </w:r>
          </w:p>
        </w:tc>
        <w:tc>
          <w:tcPr>
            <w:tcW w:w="1418" w:type="dxa"/>
            <w:vAlign w:val="center"/>
          </w:tcPr>
          <w:p w14:paraId="5D1F5A37" w14:textId="406EFC29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16D4D9EF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E44FD8" w:rsidRPr="00D25972" w14:paraId="5B227EB4" w14:textId="77777777" w:rsidTr="00D25972">
        <w:tc>
          <w:tcPr>
            <w:tcW w:w="551" w:type="dxa"/>
            <w:vAlign w:val="center"/>
          </w:tcPr>
          <w:p w14:paraId="26B7FB40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B2E984B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Okrzei Stare Osiedle</w:t>
            </w:r>
          </w:p>
        </w:tc>
        <w:tc>
          <w:tcPr>
            <w:tcW w:w="1418" w:type="dxa"/>
            <w:vAlign w:val="center"/>
          </w:tcPr>
          <w:p w14:paraId="4595717A" w14:textId="7CCC8BB5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75" w:type="dxa"/>
            <w:vAlign w:val="center"/>
          </w:tcPr>
          <w:p w14:paraId="112F3575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3EDC0039" w14:textId="77777777" w:rsidTr="00D25972">
        <w:tc>
          <w:tcPr>
            <w:tcW w:w="551" w:type="dxa"/>
            <w:vAlign w:val="center"/>
          </w:tcPr>
          <w:p w14:paraId="556397E1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8C6806E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Odrodzenia - kładka dla pieszych</w:t>
            </w:r>
          </w:p>
        </w:tc>
        <w:tc>
          <w:tcPr>
            <w:tcW w:w="1418" w:type="dxa"/>
            <w:vAlign w:val="center"/>
          </w:tcPr>
          <w:p w14:paraId="2239F92B" w14:textId="4E1889C0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2518AE1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220FCDEE" w14:textId="77777777" w:rsidTr="00D25972">
        <w:tc>
          <w:tcPr>
            <w:tcW w:w="551" w:type="dxa"/>
            <w:vAlign w:val="center"/>
          </w:tcPr>
          <w:p w14:paraId="19017050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73E6C3A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Promienna</w:t>
            </w:r>
          </w:p>
        </w:tc>
        <w:tc>
          <w:tcPr>
            <w:tcW w:w="1418" w:type="dxa"/>
            <w:vAlign w:val="center"/>
          </w:tcPr>
          <w:p w14:paraId="60CACBA1" w14:textId="1E69734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1575" w:type="dxa"/>
            <w:vAlign w:val="center"/>
          </w:tcPr>
          <w:p w14:paraId="5EF2C22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1C4FF3AD" w14:textId="77777777" w:rsidTr="00D25972">
        <w:tc>
          <w:tcPr>
            <w:tcW w:w="551" w:type="dxa"/>
            <w:vAlign w:val="center"/>
          </w:tcPr>
          <w:p w14:paraId="535BE2ED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71D722C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Pionierska + zejście dla niepełnosprawnych</w:t>
            </w:r>
          </w:p>
        </w:tc>
        <w:tc>
          <w:tcPr>
            <w:tcW w:w="1418" w:type="dxa"/>
            <w:vAlign w:val="center"/>
          </w:tcPr>
          <w:p w14:paraId="0FB1ADD2" w14:textId="4E782D2E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575" w:type="dxa"/>
            <w:vAlign w:val="center"/>
          </w:tcPr>
          <w:p w14:paraId="2E660EB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452</w:t>
            </w:r>
          </w:p>
        </w:tc>
      </w:tr>
      <w:tr w:rsidR="00E44FD8" w:rsidRPr="00D25972" w14:paraId="334493EE" w14:textId="77777777" w:rsidTr="00D25972">
        <w:tc>
          <w:tcPr>
            <w:tcW w:w="551" w:type="dxa"/>
            <w:vAlign w:val="center"/>
          </w:tcPr>
          <w:p w14:paraId="42440239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6161E65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Plac Wolności Urząd + parking</w:t>
            </w:r>
          </w:p>
        </w:tc>
        <w:tc>
          <w:tcPr>
            <w:tcW w:w="1418" w:type="dxa"/>
            <w:vAlign w:val="center"/>
          </w:tcPr>
          <w:p w14:paraId="5998F2CA" w14:textId="736A1500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5BA71103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E44FD8" w:rsidRPr="00D25972" w14:paraId="0DAC4F07" w14:textId="77777777" w:rsidTr="00D25972">
        <w:tc>
          <w:tcPr>
            <w:tcW w:w="551" w:type="dxa"/>
            <w:vAlign w:val="center"/>
          </w:tcPr>
          <w:p w14:paraId="68EBE441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CA086CD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Pasaż Plac Wolności - sklepy</w:t>
            </w:r>
          </w:p>
        </w:tc>
        <w:tc>
          <w:tcPr>
            <w:tcW w:w="1418" w:type="dxa"/>
            <w:vAlign w:val="center"/>
          </w:tcPr>
          <w:p w14:paraId="7560439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Align w:val="center"/>
          </w:tcPr>
          <w:p w14:paraId="090E890C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</w:tr>
      <w:tr w:rsidR="00E44FD8" w:rsidRPr="00D25972" w14:paraId="1E2C6266" w14:textId="77777777" w:rsidTr="00D25972">
        <w:tc>
          <w:tcPr>
            <w:tcW w:w="551" w:type="dxa"/>
            <w:vAlign w:val="center"/>
          </w:tcPr>
          <w:p w14:paraId="266085D4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FFAD807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Pasaż Plac Wolności - Jadłodajnia -Urząd</w:t>
            </w:r>
          </w:p>
        </w:tc>
        <w:tc>
          <w:tcPr>
            <w:tcW w:w="1418" w:type="dxa"/>
            <w:vAlign w:val="center"/>
          </w:tcPr>
          <w:p w14:paraId="353E5F5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Align w:val="center"/>
          </w:tcPr>
          <w:p w14:paraId="34DD0598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495</w:t>
            </w:r>
          </w:p>
        </w:tc>
      </w:tr>
      <w:tr w:rsidR="00E44FD8" w:rsidRPr="00D25972" w14:paraId="29F9F172" w14:textId="77777777" w:rsidTr="00D25972">
        <w:tc>
          <w:tcPr>
            <w:tcW w:w="551" w:type="dxa"/>
            <w:vAlign w:val="center"/>
          </w:tcPr>
          <w:p w14:paraId="27C7B627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3A3BA81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Różana</w:t>
            </w:r>
          </w:p>
        </w:tc>
        <w:tc>
          <w:tcPr>
            <w:tcW w:w="1418" w:type="dxa"/>
            <w:vAlign w:val="center"/>
          </w:tcPr>
          <w:p w14:paraId="2B36B384" w14:textId="47B4924B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75" w:type="dxa"/>
            <w:vAlign w:val="center"/>
          </w:tcPr>
          <w:p w14:paraId="6C91A1D2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</w:tr>
      <w:tr w:rsidR="00E44FD8" w:rsidRPr="00D25972" w14:paraId="64BF7D39" w14:textId="77777777" w:rsidTr="00D25972">
        <w:tc>
          <w:tcPr>
            <w:tcW w:w="551" w:type="dxa"/>
            <w:vAlign w:val="center"/>
          </w:tcPr>
          <w:p w14:paraId="74B07B80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17EDC94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Traugutta ulica do Budynku Socjalnego</w:t>
            </w:r>
          </w:p>
        </w:tc>
        <w:tc>
          <w:tcPr>
            <w:tcW w:w="1418" w:type="dxa"/>
            <w:vAlign w:val="center"/>
          </w:tcPr>
          <w:p w14:paraId="6AE0F600" w14:textId="755D134C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75" w:type="dxa"/>
            <w:vAlign w:val="center"/>
          </w:tcPr>
          <w:p w14:paraId="534A4ED7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E44FD8" w:rsidRPr="00D25972" w14:paraId="1CD3217A" w14:textId="77777777" w:rsidTr="00D25972">
        <w:tc>
          <w:tcPr>
            <w:tcW w:w="551" w:type="dxa"/>
            <w:vAlign w:val="center"/>
          </w:tcPr>
          <w:p w14:paraId="2133DBDC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D864CD4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Westerplatte - osiedle</w:t>
            </w:r>
          </w:p>
        </w:tc>
        <w:tc>
          <w:tcPr>
            <w:tcW w:w="1418" w:type="dxa"/>
            <w:vAlign w:val="center"/>
          </w:tcPr>
          <w:p w14:paraId="043E4CEB" w14:textId="0EBA32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575" w:type="dxa"/>
            <w:vAlign w:val="center"/>
          </w:tcPr>
          <w:p w14:paraId="65197610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117660D7" w14:textId="77777777" w:rsidTr="00D25972">
        <w:tc>
          <w:tcPr>
            <w:tcW w:w="551" w:type="dxa"/>
            <w:vAlign w:val="center"/>
          </w:tcPr>
          <w:p w14:paraId="6AB7FABE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F1B386C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Wojska Polskiego - Kwolek</w:t>
            </w:r>
          </w:p>
        </w:tc>
        <w:tc>
          <w:tcPr>
            <w:tcW w:w="1418" w:type="dxa"/>
            <w:vAlign w:val="center"/>
          </w:tcPr>
          <w:p w14:paraId="42504234" w14:textId="182EA96B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1C089CDC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FC2B4A5" w14:textId="77777777" w:rsidTr="00D25972">
        <w:tc>
          <w:tcPr>
            <w:tcW w:w="551" w:type="dxa"/>
            <w:vAlign w:val="center"/>
          </w:tcPr>
          <w:p w14:paraId="056DE56F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407982E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Wiśniowa</w:t>
            </w:r>
          </w:p>
        </w:tc>
        <w:tc>
          <w:tcPr>
            <w:tcW w:w="1418" w:type="dxa"/>
            <w:vAlign w:val="center"/>
          </w:tcPr>
          <w:p w14:paraId="12661A25" w14:textId="51262B76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575" w:type="dxa"/>
            <w:vAlign w:val="center"/>
          </w:tcPr>
          <w:p w14:paraId="7205B376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475</w:t>
            </w:r>
          </w:p>
        </w:tc>
      </w:tr>
      <w:tr w:rsidR="00E44FD8" w:rsidRPr="00D25972" w14:paraId="74F8C472" w14:textId="77777777" w:rsidTr="00D25972">
        <w:tc>
          <w:tcPr>
            <w:tcW w:w="551" w:type="dxa"/>
            <w:vAlign w:val="center"/>
          </w:tcPr>
          <w:p w14:paraId="4B9904AB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854EF15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Spokojna - Dom Dziecka nr działki 477/2</w:t>
            </w:r>
          </w:p>
        </w:tc>
        <w:tc>
          <w:tcPr>
            <w:tcW w:w="1418" w:type="dxa"/>
            <w:vAlign w:val="center"/>
          </w:tcPr>
          <w:p w14:paraId="7D64E619" w14:textId="405E338C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22DC3562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0CCC1383" w14:textId="77777777" w:rsidTr="00D25972">
        <w:tc>
          <w:tcPr>
            <w:tcW w:w="551" w:type="dxa"/>
            <w:vAlign w:val="center"/>
          </w:tcPr>
          <w:p w14:paraId="06952D13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3EED57F" w14:textId="370BF1CE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Zawadzkiego do domków jednorodz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Podsiadło</w:t>
            </w:r>
          </w:p>
        </w:tc>
        <w:tc>
          <w:tcPr>
            <w:tcW w:w="1418" w:type="dxa"/>
            <w:vAlign w:val="center"/>
          </w:tcPr>
          <w:p w14:paraId="1C812754" w14:textId="78EC47FD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21CE9237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699D9149" w14:textId="77777777" w:rsidTr="00D25972">
        <w:tc>
          <w:tcPr>
            <w:tcW w:w="551" w:type="dxa"/>
            <w:vAlign w:val="center"/>
          </w:tcPr>
          <w:p w14:paraId="0C153FAA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63823A4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Zawadzkiego do P.Sinki</w:t>
            </w:r>
          </w:p>
        </w:tc>
        <w:tc>
          <w:tcPr>
            <w:tcW w:w="1418" w:type="dxa"/>
            <w:vAlign w:val="center"/>
          </w:tcPr>
          <w:p w14:paraId="52BC1DF9" w14:textId="1B92B5B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75" w:type="dxa"/>
            <w:vAlign w:val="center"/>
          </w:tcPr>
          <w:p w14:paraId="15D6B9A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3D817CC" w14:textId="77777777" w:rsidTr="00D25972">
        <w:tc>
          <w:tcPr>
            <w:tcW w:w="551" w:type="dxa"/>
            <w:vAlign w:val="center"/>
          </w:tcPr>
          <w:p w14:paraId="5CDB9840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F6CBD51" w14:textId="0F3B8F7B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Zawadzkiego do domków jednorodz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Pogorzelski</w:t>
            </w:r>
          </w:p>
        </w:tc>
        <w:tc>
          <w:tcPr>
            <w:tcW w:w="1418" w:type="dxa"/>
            <w:vAlign w:val="center"/>
          </w:tcPr>
          <w:p w14:paraId="39A7C61C" w14:textId="6651EA3F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75" w:type="dxa"/>
            <w:vAlign w:val="center"/>
          </w:tcPr>
          <w:p w14:paraId="7467F969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014A6FEA" w14:textId="77777777" w:rsidTr="00D25972">
        <w:tc>
          <w:tcPr>
            <w:tcW w:w="551" w:type="dxa"/>
            <w:vAlign w:val="center"/>
          </w:tcPr>
          <w:p w14:paraId="2415C142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1A3B3C6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Żurawia</w:t>
            </w:r>
          </w:p>
        </w:tc>
        <w:tc>
          <w:tcPr>
            <w:tcW w:w="1418" w:type="dxa"/>
            <w:vAlign w:val="center"/>
          </w:tcPr>
          <w:p w14:paraId="3034B8FA" w14:textId="6F9458A3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71A92702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E44FD8" w:rsidRPr="00D25972" w14:paraId="0D9FBB82" w14:textId="77777777" w:rsidTr="00D25972">
        <w:tc>
          <w:tcPr>
            <w:tcW w:w="551" w:type="dxa"/>
            <w:vAlign w:val="center"/>
          </w:tcPr>
          <w:p w14:paraId="1FB424F9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5CFB2A71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Grajewski nr działki 318/8</w:t>
            </w:r>
          </w:p>
        </w:tc>
        <w:tc>
          <w:tcPr>
            <w:tcW w:w="1418" w:type="dxa"/>
            <w:vAlign w:val="center"/>
          </w:tcPr>
          <w:p w14:paraId="2A98090E" w14:textId="291958AE" w:rsidR="00E44FD8" w:rsidRPr="00D25972" w:rsidRDefault="00E44FD8" w:rsidP="00E44FD8">
            <w:pPr>
              <w:suppressAutoHyphens w:val="0"/>
              <w:spacing w:before="0" w:line="240" w:lineRule="auto"/>
              <w:ind w:left="-6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75" w:type="dxa"/>
            <w:vAlign w:val="center"/>
          </w:tcPr>
          <w:p w14:paraId="25A031B5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084FC193" w14:textId="77777777" w:rsidTr="00D25972">
        <w:tc>
          <w:tcPr>
            <w:tcW w:w="551" w:type="dxa"/>
            <w:vAlign w:val="center"/>
          </w:tcPr>
          <w:p w14:paraId="43E91A08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0987A66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Lewandowski - Grygier nr działki 305</w:t>
            </w:r>
          </w:p>
        </w:tc>
        <w:tc>
          <w:tcPr>
            <w:tcW w:w="1418" w:type="dxa"/>
            <w:vAlign w:val="center"/>
          </w:tcPr>
          <w:p w14:paraId="549C7E8F" w14:textId="4C6BE19A" w:rsidR="00E44FD8" w:rsidRPr="00D25972" w:rsidRDefault="00E44FD8" w:rsidP="00E44FD8">
            <w:pPr>
              <w:suppressAutoHyphens w:val="0"/>
              <w:spacing w:before="0" w:line="240" w:lineRule="auto"/>
              <w:ind w:left="-6" w:right="-6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75" w:type="dxa"/>
            <w:vAlign w:val="center"/>
          </w:tcPr>
          <w:p w14:paraId="12B0162F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053E9246" w14:textId="77777777" w:rsidTr="00D25972">
        <w:tc>
          <w:tcPr>
            <w:tcW w:w="551" w:type="dxa"/>
            <w:vAlign w:val="center"/>
          </w:tcPr>
          <w:p w14:paraId="76C1D63A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5446742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Nowak nr działki 271/11</w:t>
            </w:r>
          </w:p>
        </w:tc>
        <w:tc>
          <w:tcPr>
            <w:tcW w:w="1418" w:type="dxa"/>
            <w:vAlign w:val="center"/>
          </w:tcPr>
          <w:p w14:paraId="2C3A0FF1" w14:textId="61BABB5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4A825689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7679C327" w14:textId="77777777" w:rsidTr="00D25972">
        <w:tc>
          <w:tcPr>
            <w:tcW w:w="551" w:type="dxa"/>
            <w:vAlign w:val="center"/>
          </w:tcPr>
          <w:p w14:paraId="4C7E4C5D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44469D2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Grykałowski  nr działki 238/25</w:t>
            </w:r>
          </w:p>
        </w:tc>
        <w:tc>
          <w:tcPr>
            <w:tcW w:w="1418" w:type="dxa"/>
            <w:vAlign w:val="center"/>
          </w:tcPr>
          <w:p w14:paraId="6F9C758D" w14:textId="53B1F61C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75" w:type="dxa"/>
            <w:vAlign w:val="center"/>
          </w:tcPr>
          <w:p w14:paraId="6056A160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442635A2" w14:textId="77777777" w:rsidTr="00D25972">
        <w:tc>
          <w:tcPr>
            <w:tcW w:w="551" w:type="dxa"/>
            <w:vAlign w:val="center"/>
          </w:tcPr>
          <w:p w14:paraId="3840A2DC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22B496C8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3-go Maja - Michałowski nr działki 238/10, 238/19</w:t>
            </w:r>
          </w:p>
        </w:tc>
        <w:tc>
          <w:tcPr>
            <w:tcW w:w="1418" w:type="dxa"/>
            <w:vAlign w:val="center"/>
          </w:tcPr>
          <w:p w14:paraId="05094DBA" w14:textId="6D3B7386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575" w:type="dxa"/>
            <w:vAlign w:val="center"/>
          </w:tcPr>
          <w:p w14:paraId="50F78E98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60C6FAAB" w14:textId="77777777" w:rsidTr="00D25972">
        <w:tc>
          <w:tcPr>
            <w:tcW w:w="551" w:type="dxa"/>
            <w:vAlign w:val="center"/>
          </w:tcPr>
          <w:p w14:paraId="08E46E95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3E72FEBB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Pogodnej Nowe Osiedle - Ołowski</w:t>
            </w:r>
          </w:p>
        </w:tc>
        <w:tc>
          <w:tcPr>
            <w:tcW w:w="1418" w:type="dxa"/>
            <w:vAlign w:val="center"/>
          </w:tcPr>
          <w:p w14:paraId="5CA3130A" w14:textId="1CCBD65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75" w:type="dxa"/>
            <w:vAlign w:val="center"/>
          </w:tcPr>
          <w:p w14:paraId="771E4EEE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1E4C593E" w14:textId="77777777" w:rsidTr="00D25972">
        <w:tc>
          <w:tcPr>
            <w:tcW w:w="551" w:type="dxa"/>
            <w:vAlign w:val="center"/>
          </w:tcPr>
          <w:p w14:paraId="4C8B55DA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18695CF9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Pogodnej - Stanówko nr działki 190/5</w:t>
            </w:r>
          </w:p>
        </w:tc>
        <w:tc>
          <w:tcPr>
            <w:tcW w:w="1418" w:type="dxa"/>
            <w:vAlign w:val="center"/>
          </w:tcPr>
          <w:p w14:paraId="1D206898" w14:textId="52EA886B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575" w:type="dxa"/>
            <w:vAlign w:val="center"/>
          </w:tcPr>
          <w:p w14:paraId="7F59422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25D195B3" w14:textId="77777777" w:rsidTr="00D25972">
        <w:tc>
          <w:tcPr>
            <w:tcW w:w="551" w:type="dxa"/>
            <w:vAlign w:val="center"/>
          </w:tcPr>
          <w:p w14:paraId="72086F78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8A94787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Pogodnej do ulicy Słowackiego nr działki 568</w:t>
            </w:r>
          </w:p>
        </w:tc>
        <w:tc>
          <w:tcPr>
            <w:tcW w:w="1418" w:type="dxa"/>
            <w:vAlign w:val="center"/>
          </w:tcPr>
          <w:p w14:paraId="2129E67A" w14:textId="0A804F49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575" w:type="dxa"/>
            <w:vAlign w:val="center"/>
          </w:tcPr>
          <w:p w14:paraId="5F7BA764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5D2303F0" w14:textId="77777777" w:rsidTr="00D25972">
        <w:tc>
          <w:tcPr>
            <w:tcW w:w="551" w:type="dxa"/>
            <w:vAlign w:val="center"/>
          </w:tcPr>
          <w:p w14:paraId="7468BCDB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1220CAD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ulicy Słowackiego - Waszczyszyn</w:t>
            </w:r>
          </w:p>
        </w:tc>
        <w:tc>
          <w:tcPr>
            <w:tcW w:w="1418" w:type="dxa"/>
            <w:vAlign w:val="center"/>
          </w:tcPr>
          <w:p w14:paraId="424D3113" w14:textId="776E51E6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75" w:type="dxa"/>
            <w:vAlign w:val="center"/>
          </w:tcPr>
          <w:p w14:paraId="266072DB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66D1A72D" w14:textId="77777777" w:rsidTr="00D25972">
        <w:tc>
          <w:tcPr>
            <w:tcW w:w="551" w:type="dxa"/>
            <w:vAlign w:val="center"/>
          </w:tcPr>
          <w:p w14:paraId="235AF9DD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430476F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Słowackiego - RPWiK nr działki 533/9</w:t>
            </w:r>
          </w:p>
        </w:tc>
        <w:tc>
          <w:tcPr>
            <w:tcW w:w="1418" w:type="dxa"/>
            <w:vAlign w:val="center"/>
          </w:tcPr>
          <w:p w14:paraId="7B315758" w14:textId="5E48CF1A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75" w:type="dxa"/>
            <w:vAlign w:val="center"/>
          </w:tcPr>
          <w:p w14:paraId="2EF0CC12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11A5E44E" w14:textId="77777777" w:rsidTr="00D25972">
        <w:tc>
          <w:tcPr>
            <w:tcW w:w="551" w:type="dxa"/>
            <w:vAlign w:val="center"/>
          </w:tcPr>
          <w:p w14:paraId="140764FB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AB9BFC8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ul. Elbląskiej do Judyt - całe Osiedle</w:t>
            </w:r>
          </w:p>
        </w:tc>
        <w:tc>
          <w:tcPr>
            <w:tcW w:w="1418" w:type="dxa"/>
            <w:vAlign w:val="center"/>
          </w:tcPr>
          <w:p w14:paraId="42FF4A40" w14:textId="2A3DFDAD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75" w:type="dxa"/>
            <w:vAlign w:val="center"/>
          </w:tcPr>
          <w:p w14:paraId="56D056FC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68D7DD85" w14:textId="77777777" w:rsidTr="00D25972">
        <w:tc>
          <w:tcPr>
            <w:tcW w:w="551" w:type="dxa"/>
            <w:vAlign w:val="center"/>
          </w:tcPr>
          <w:p w14:paraId="24344740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049E1D99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Słonecznej osiedle domków jednorodzinnych nr działek 719/11, 719/17, 719/33</w:t>
            </w:r>
          </w:p>
        </w:tc>
        <w:tc>
          <w:tcPr>
            <w:tcW w:w="1418" w:type="dxa"/>
            <w:vAlign w:val="center"/>
          </w:tcPr>
          <w:p w14:paraId="40E224AA" w14:textId="27399889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470</w:t>
            </w:r>
          </w:p>
        </w:tc>
        <w:tc>
          <w:tcPr>
            <w:tcW w:w="1575" w:type="dxa"/>
            <w:vAlign w:val="center"/>
          </w:tcPr>
          <w:p w14:paraId="3EA55C6F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49955EEA" w14:textId="77777777" w:rsidTr="00D25972">
        <w:tc>
          <w:tcPr>
            <w:tcW w:w="551" w:type="dxa"/>
            <w:vAlign w:val="center"/>
          </w:tcPr>
          <w:p w14:paraId="3C5A374B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C081B60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Słonecznej - Sala Królestwa Ś.J. nr działki 720/3</w:t>
            </w:r>
          </w:p>
        </w:tc>
        <w:tc>
          <w:tcPr>
            <w:tcW w:w="1418" w:type="dxa"/>
            <w:vAlign w:val="center"/>
          </w:tcPr>
          <w:p w14:paraId="0E0F17A2" w14:textId="679D8C92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75" w:type="dxa"/>
            <w:vAlign w:val="center"/>
          </w:tcPr>
          <w:p w14:paraId="740A48BD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75E3AA88" w14:textId="77777777" w:rsidTr="00D25972">
        <w:tc>
          <w:tcPr>
            <w:tcW w:w="551" w:type="dxa"/>
            <w:vAlign w:val="center"/>
          </w:tcPr>
          <w:p w14:paraId="02671259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4737A3EB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ulicy Słonecznej - Dyrdowski nr działki 1/2</w:t>
            </w:r>
          </w:p>
        </w:tc>
        <w:tc>
          <w:tcPr>
            <w:tcW w:w="1418" w:type="dxa"/>
            <w:vAlign w:val="center"/>
          </w:tcPr>
          <w:p w14:paraId="3C984212" w14:textId="22269DD9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75" w:type="dxa"/>
            <w:vAlign w:val="center"/>
          </w:tcPr>
          <w:p w14:paraId="382B72E6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23E01FC4" w14:textId="77777777" w:rsidTr="00D25972">
        <w:tc>
          <w:tcPr>
            <w:tcW w:w="551" w:type="dxa"/>
            <w:vAlign w:val="center"/>
          </w:tcPr>
          <w:p w14:paraId="3A122076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64742ED9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Od ulicy Słonecznej - osiedle nr działki 795/1 </w:t>
            </w:r>
          </w:p>
        </w:tc>
        <w:tc>
          <w:tcPr>
            <w:tcW w:w="1418" w:type="dxa"/>
            <w:vAlign w:val="center"/>
          </w:tcPr>
          <w:p w14:paraId="58362ED2" w14:textId="3E825B62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 w:rsidRPr="008833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75" w:type="dxa"/>
            <w:vAlign w:val="center"/>
          </w:tcPr>
          <w:p w14:paraId="31AF0F06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4FD8" w:rsidRPr="00D25972" w14:paraId="7D22918C" w14:textId="77777777" w:rsidTr="00D25972">
        <w:tc>
          <w:tcPr>
            <w:tcW w:w="551" w:type="dxa"/>
            <w:vAlign w:val="center"/>
          </w:tcPr>
          <w:p w14:paraId="682F59B9" w14:textId="77777777" w:rsidR="00E44FD8" w:rsidRPr="00D25972" w:rsidRDefault="00E44FD8" w:rsidP="00E44FD8">
            <w:pPr>
              <w:pStyle w:val="Tekstpodstawowy"/>
              <w:numPr>
                <w:ilvl w:val="0"/>
                <w:numId w:val="3"/>
              </w:numPr>
              <w:ind w:left="470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7" w:type="dxa"/>
            <w:vAlign w:val="center"/>
          </w:tcPr>
          <w:p w14:paraId="7B91FEE5" w14:textId="77777777" w:rsidR="00E44FD8" w:rsidRPr="00D25972" w:rsidRDefault="00E44FD8" w:rsidP="00E44FD8">
            <w:pPr>
              <w:suppressAutoHyphens w:val="0"/>
              <w:spacing w:before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Schody - Mickiewicza, 1-go Maja, Przemysłowa, Krzywa, Żeromskiego, Korty, Urząd Miejski, Pasaż</w:t>
            </w:r>
          </w:p>
        </w:tc>
        <w:tc>
          <w:tcPr>
            <w:tcW w:w="1418" w:type="dxa"/>
            <w:vAlign w:val="center"/>
          </w:tcPr>
          <w:p w14:paraId="2AEC9E97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Align w:val="center"/>
          </w:tcPr>
          <w:p w14:paraId="528CC306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730</w:t>
            </w:r>
          </w:p>
        </w:tc>
      </w:tr>
      <w:tr w:rsidR="00E44FD8" w:rsidRPr="00D25972" w14:paraId="19DD9CBD" w14:textId="77777777" w:rsidTr="00D25972">
        <w:tc>
          <w:tcPr>
            <w:tcW w:w="5948" w:type="dxa"/>
            <w:gridSpan w:val="2"/>
            <w:vAlign w:val="center"/>
          </w:tcPr>
          <w:p w14:paraId="323695EE" w14:textId="77777777" w:rsidR="00E44FD8" w:rsidRPr="00D25972" w:rsidRDefault="00E44FD8" w:rsidP="00E44FD8">
            <w:pPr>
              <w:suppressAutoHyphens w:val="0"/>
              <w:spacing w:before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418" w:type="dxa"/>
            <w:vAlign w:val="center"/>
          </w:tcPr>
          <w:p w14:paraId="73229EDA" w14:textId="4CF72D9B" w:rsidR="00E44FD8" w:rsidRPr="00D25972" w:rsidRDefault="00E44FD8" w:rsidP="00E44FD8">
            <w:pPr>
              <w:suppressAutoHyphens w:val="0"/>
              <w:spacing w:before="0" w:line="240" w:lineRule="auto"/>
              <w:ind w:left="-10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 w:rsidRPr="00D259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685</w:t>
            </w:r>
          </w:p>
        </w:tc>
        <w:tc>
          <w:tcPr>
            <w:tcW w:w="1575" w:type="dxa"/>
            <w:vAlign w:val="center"/>
          </w:tcPr>
          <w:p w14:paraId="123517C5" w14:textId="77777777" w:rsidR="00E44FD8" w:rsidRPr="00D25972" w:rsidRDefault="00E44FD8" w:rsidP="00E44FD8">
            <w:pPr>
              <w:suppressAutoHyphens w:val="0"/>
              <w:spacing w:before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9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9.653</w:t>
            </w:r>
          </w:p>
        </w:tc>
      </w:tr>
    </w:tbl>
    <w:p w14:paraId="11FA0E1A" w14:textId="77777777" w:rsidR="00C8651F" w:rsidRDefault="00C8651F" w:rsidP="00D25972"/>
    <w:sectPr w:rsidR="00C8651F" w:rsidSect="00C64D42">
      <w:footerReference w:type="default" r:id="rId7"/>
      <w:pgSz w:w="11906" w:h="16838"/>
      <w:pgMar w:top="1135" w:right="1417" w:bottom="851" w:left="1417" w:header="708" w:footer="5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FF2D" w14:textId="77777777" w:rsidR="00C22A5A" w:rsidRPr="000F7A19" w:rsidRDefault="00C22A5A" w:rsidP="00C8651F">
      <w:pPr>
        <w:spacing w:before="0" w:line="240" w:lineRule="auto"/>
      </w:pPr>
      <w:r>
        <w:separator/>
      </w:r>
    </w:p>
  </w:endnote>
  <w:endnote w:type="continuationSeparator" w:id="0">
    <w:p w14:paraId="1900C654" w14:textId="77777777" w:rsidR="00C22A5A" w:rsidRPr="000F7A19" w:rsidRDefault="00C22A5A" w:rsidP="00C8651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EE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36C89" w14:textId="41A50435" w:rsidR="00C8651F" w:rsidRPr="00636209" w:rsidRDefault="00C8651F">
    <w:pPr>
      <w:pStyle w:val="Stopka"/>
      <w:spacing w:before="0" w:line="240" w:lineRule="auto"/>
      <w:jc w:val="right"/>
      <w:rPr>
        <w:rFonts w:ascii="Arial" w:hAnsi="Arial" w:cs="Arial"/>
        <w:sz w:val="18"/>
        <w:szCs w:val="18"/>
      </w:rPr>
    </w:pPr>
    <w:r w:rsidRPr="00636209">
      <w:rPr>
        <w:rFonts w:ascii="Arial" w:hAnsi="Arial" w:cs="Arial"/>
        <w:sz w:val="18"/>
        <w:szCs w:val="18"/>
      </w:rPr>
      <w:t xml:space="preserve">str. </w:t>
    </w:r>
    <w:r w:rsidRPr="00636209">
      <w:rPr>
        <w:rFonts w:ascii="Arial" w:hAnsi="Arial" w:cs="Arial"/>
        <w:sz w:val="18"/>
        <w:szCs w:val="18"/>
      </w:rPr>
      <w:fldChar w:fldCharType="begin"/>
    </w:r>
    <w:r w:rsidRPr="00636209">
      <w:rPr>
        <w:rFonts w:ascii="Arial" w:hAnsi="Arial" w:cs="Arial"/>
        <w:sz w:val="18"/>
        <w:szCs w:val="18"/>
      </w:rPr>
      <w:instrText xml:space="preserve"> PAGE </w:instrText>
    </w:r>
    <w:r w:rsidRPr="00636209">
      <w:rPr>
        <w:rFonts w:ascii="Arial" w:hAnsi="Arial" w:cs="Arial"/>
        <w:sz w:val="18"/>
        <w:szCs w:val="18"/>
      </w:rPr>
      <w:fldChar w:fldCharType="separate"/>
    </w:r>
    <w:r w:rsidR="00AE3944">
      <w:rPr>
        <w:rFonts w:ascii="Arial" w:hAnsi="Arial" w:cs="Arial"/>
        <w:noProof/>
        <w:sz w:val="18"/>
        <w:szCs w:val="18"/>
      </w:rPr>
      <w:t>1</w:t>
    </w:r>
    <w:r w:rsidRPr="00636209">
      <w:rPr>
        <w:rFonts w:ascii="Arial" w:hAnsi="Arial" w:cs="Arial"/>
        <w:sz w:val="18"/>
        <w:szCs w:val="18"/>
      </w:rPr>
      <w:fldChar w:fldCharType="end"/>
    </w:r>
  </w:p>
  <w:p w14:paraId="6BA79E6E" w14:textId="77777777" w:rsidR="00C8651F" w:rsidRDefault="00C8651F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65259" w14:textId="77777777" w:rsidR="00C22A5A" w:rsidRPr="000F7A19" w:rsidRDefault="00C22A5A" w:rsidP="00C8651F">
      <w:pPr>
        <w:spacing w:before="0" w:line="240" w:lineRule="auto"/>
      </w:pPr>
      <w:r>
        <w:separator/>
      </w:r>
    </w:p>
  </w:footnote>
  <w:footnote w:type="continuationSeparator" w:id="0">
    <w:p w14:paraId="38E34E39" w14:textId="77777777" w:rsidR="00C22A5A" w:rsidRPr="000F7A19" w:rsidRDefault="00C22A5A" w:rsidP="00C8651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4F6F0B"/>
    <w:multiLevelType w:val="hybridMultilevel"/>
    <w:tmpl w:val="94EE0002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52DE0"/>
    <w:multiLevelType w:val="hybridMultilevel"/>
    <w:tmpl w:val="94EE00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64CCE"/>
    <w:multiLevelType w:val="hybridMultilevel"/>
    <w:tmpl w:val="69D23B50"/>
    <w:lvl w:ilvl="0" w:tplc="A0568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536025">
    <w:abstractNumId w:val="2"/>
  </w:num>
  <w:num w:numId="2" w16cid:durableId="1478565982">
    <w:abstractNumId w:val="0"/>
  </w:num>
  <w:num w:numId="3" w16cid:durableId="1389183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E9"/>
    <w:rsid w:val="000561A4"/>
    <w:rsid w:val="00062950"/>
    <w:rsid w:val="00065160"/>
    <w:rsid w:val="00154548"/>
    <w:rsid w:val="001E14A1"/>
    <w:rsid w:val="001E5E8A"/>
    <w:rsid w:val="00204D64"/>
    <w:rsid w:val="002B73E3"/>
    <w:rsid w:val="00366A7B"/>
    <w:rsid w:val="003E25E1"/>
    <w:rsid w:val="00440EBC"/>
    <w:rsid w:val="004C1206"/>
    <w:rsid w:val="00501A4B"/>
    <w:rsid w:val="00512E72"/>
    <w:rsid w:val="005F5180"/>
    <w:rsid w:val="00636209"/>
    <w:rsid w:val="00713CF7"/>
    <w:rsid w:val="0071767B"/>
    <w:rsid w:val="00783BE7"/>
    <w:rsid w:val="007A7BFE"/>
    <w:rsid w:val="008833CE"/>
    <w:rsid w:val="008B3DC7"/>
    <w:rsid w:val="00900406"/>
    <w:rsid w:val="009127B2"/>
    <w:rsid w:val="00A07540"/>
    <w:rsid w:val="00AA6718"/>
    <w:rsid w:val="00AE3944"/>
    <w:rsid w:val="00B154E9"/>
    <w:rsid w:val="00B33368"/>
    <w:rsid w:val="00BB163E"/>
    <w:rsid w:val="00C22A5A"/>
    <w:rsid w:val="00C64D42"/>
    <w:rsid w:val="00C8651F"/>
    <w:rsid w:val="00CF39E5"/>
    <w:rsid w:val="00D25972"/>
    <w:rsid w:val="00DA529C"/>
    <w:rsid w:val="00E05661"/>
    <w:rsid w:val="00E26F2F"/>
    <w:rsid w:val="00E44FD8"/>
    <w:rsid w:val="00E451BD"/>
    <w:rsid w:val="00F17CC8"/>
    <w:rsid w:val="00F646BC"/>
    <w:rsid w:val="00FA2BFD"/>
    <w:rsid w:val="00FF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D456A02"/>
  <w15:chartTrackingRefBased/>
  <w15:docId w15:val="{6C7EC894-F612-4B28-BF7C-9B17EE50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line="276" w:lineRule="auto"/>
      <w:jc w:val="both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</w:rPr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2z0">
    <w:name w:val="WW8Num2z0"/>
    <w:rPr>
      <w:rFonts w:ascii="Verdana" w:hAnsi="Verdana" w:cs="Verdana"/>
      <w:b w:val="0"/>
      <w:i w:val="0"/>
      <w:sz w:val="18"/>
      <w:szCs w:val="18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ascii="Arial" w:hAnsi="Arial" w:cs="Arial" w:hint="default"/>
      <w:b w:val="0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Times New Roman"/>
      <w:b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Times New Roman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1"/>
    <w:rPr>
      <w:rFonts w:ascii="TimesNewRomanPS" w:eastAsia="Times New Roman" w:hAnsi="TimesNewRomanPS" w:cs="TimesNewRomanPS"/>
      <w:color w:val="000000"/>
      <w:sz w:val="24"/>
      <w:szCs w:val="24"/>
      <w:lang w:val="cs-CZ"/>
    </w:rPr>
  </w:style>
  <w:style w:type="character" w:customStyle="1" w:styleId="NagwekZnak">
    <w:name w:val="Nagłówek Znak"/>
    <w:basedOn w:val="Domylnaczcionkaakapitu1"/>
    <w:rPr>
      <w:sz w:val="22"/>
      <w:szCs w:val="22"/>
    </w:rPr>
  </w:style>
  <w:style w:type="character" w:customStyle="1" w:styleId="StopkaZnak">
    <w:name w:val="Stopka Znak"/>
    <w:basedOn w:val="Domylnaczcionkaakapitu1"/>
    <w:rPr>
      <w:sz w:val="22"/>
      <w:szCs w:val="22"/>
    </w:rPr>
  </w:style>
  <w:style w:type="character" w:customStyle="1" w:styleId="WW-Absatz-Standardschriftart1111111">
    <w:name w:val="WW-Absatz-Standardschriftart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autoSpaceDE w:val="0"/>
      <w:spacing w:before="0" w:line="240" w:lineRule="auto"/>
      <w:jc w:val="left"/>
    </w:pPr>
    <w:rPr>
      <w:rFonts w:ascii="TimesNewRomanPS" w:eastAsia="Times New Roman" w:hAnsi="TimesNewRomanPS" w:cs="TimesNewRomanPS"/>
      <w:color w:val="000000"/>
      <w:sz w:val="24"/>
      <w:szCs w:val="24"/>
      <w:lang w:val="cs-CZ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before="0"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  <w:autoSpaceDE w:val="0"/>
      <w:spacing w:before="0"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Tekstpodstawowy1">
    <w:name w:val="Tekst podstawowy1"/>
    <w:basedOn w:val="Normalny"/>
    <w:pPr>
      <w:widowControl w:val="0"/>
      <w:spacing w:before="0" w:line="240" w:lineRule="auto"/>
    </w:pPr>
    <w:rPr>
      <w:rFonts w:ascii="Times New Roman" w:eastAsia="Arial Unicode MS" w:hAnsi="Times New Roman" w:cs="Tahoma"/>
      <w:color w:val="000000"/>
      <w:sz w:val="24"/>
      <w:szCs w:val="24"/>
      <w:lang w:eastAsia="en-US" w:bidi="en-US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2011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JerzyS</Company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JerzyS</dc:creator>
  <cp:keywords/>
  <cp:lastModifiedBy>Gmina Dzierzgoń</cp:lastModifiedBy>
  <cp:revision>17</cp:revision>
  <cp:lastPrinted>2020-12-16T10:32:00Z</cp:lastPrinted>
  <dcterms:created xsi:type="dcterms:W3CDTF">2020-12-16T10:32:00Z</dcterms:created>
  <dcterms:modified xsi:type="dcterms:W3CDTF">2024-12-09T12:06:00Z</dcterms:modified>
</cp:coreProperties>
</file>