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550C" w:rsidRPr="0089550C" w:rsidRDefault="0089550C" w:rsidP="0089550C">
      <w:pPr>
        <w:widowControl w:val="0"/>
        <w:autoSpaceDE w:val="0"/>
        <w:autoSpaceDN w:val="0"/>
        <w:spacing w:before="79" w:after="0" w:line="240" w:lineRule="auto"/>
        <w:ind w:right="135"/>
        <w:jc w:val="right"/>
        <w:rPr>
          <w:rFonts w:ascii="Arial" w:eastAsia="Arial MT" w:hAnsi="Arial" w:cs="Arial MT"/>
          <w:b/>
          <w:spacing w:val="-53"/>
          <w:sz w:val="20"/>
        </w:rPr>
      </w:pPr>
      <w:r w:rsidRPr="0089550C">
        <w:rPr>
          <w:rFonts w:ascii="Arial" w:eastAsia="Arial MT" w:hAnsi="Arial" w:cs="Arial MT"/>
          <w:b/>
          <w:sz w:val="20"/>
        </w:rPr>
        <w:t>Załącznik</w:t>
      </w:r>
      <w:r w:rsidRPr="0089550C">
        <w:rPr>
          <w:rFonts w:ascii="Arial" w:eastAsia="Arial MT" w:hAnsi="Arial" w:cs="Arial MT"/>
          <w:b/>
          <w:spacing w:val="1"/>
          <w:sz w:val="20"/>
        </w:rPr>
        <w:t xml:space="preserve"> </w:t>
      </w:r>
      <w:r w:rsidRPr="0089550C">
        <w:rPr>
          <w:rFonts w:ascii="Arial" w:eastAsia="Arial MT" w:hAnsi="Arial" w:cs="Arial MT"/>
          <w:b/>
          <w:sz w:val="20"/>
        </w:rPr>
        <w:t>Nr 10</w:t>
      </w:r>
      <w:r w:rsidR="0030479F">
        <w:rPr>
          <w:rFonts w:ascii="Arial" w:eastAsia="Arial MT" w:hAnsi="Arial" w:cs="Arial MT"/>
          <w:b/>
          <w:sz w:val="20"/>
        </w:rPr>
        <w:t>a</w:t>
      </w:r>
      <w:r w:rsidRPr="0089550C">
        <w:rPr>
          <w:rFonts w:ascii="Arial" w:eastAsia="Arial MT" w:hAnsi="Arial" w:cs="Arial MT"/>
          <w:b/>
          <w:sz w:val="20"/>
        </w:rPr>
        <w:t xml:space="preserve"> do SWZ</w:t>
      </w:r>
      <w:r w:rsidRPr="0089550C">
        <w:rPr>
          <w:rFonts w:ascii="Arial" w:eastAsia="Arial MT" w:hAnsi="Arial" w:cs="Arial MT"/>
          <w:b/>
          <w:spacing w:val="-53"/>
          <w:sz w:val="20"/>
        </w:rPr>
        <w:t xml:space="preserve"> </w:t>
      </w:r>
    </w:p>
    <w:p w:rsidR="0089550C" w:rsidRPr="0089550C" w:rsidRDefault="0089550C" w:rsidP="0089550C">
      <w:pPr>
        <w:widowControl w:val="0"/>
        <w:autoSpaceDE w:val="0"/>
        <w:autoSpaceDN w:val="0"/>
        <w:spacing w:after="0" w:line="240" w:lineRule="auto"/>
        <w:ind w:right="135"/>
        <w:jc w:val="right"/>
        <w:rPr>
          <w:rFonts w:ascii="Arial MT" w:eastAsia="Arial MT" w:hAnsi="Arial MT" w:cs="Arial MT"/>
          <w:color w:val="FF0000"/>
          <w:sz w:val="20"/>
        </w:rPr>
      </w:pPr>
      <w:r w:rsidRPr="0089550C">
        <w:rPr>
          <w:rFonts w:ascii="Arial MT" w:eastAsia="Arial MT" w:hAnsi="Arial MT" w:cs="Arial MT"/>
          <w:color w:val="FF0000"/>
          <w:w w:val="95"/>
          <w:sz w:val="20"/>
        </w:rPr>
        <w:t xml:space="preserve">(oświadczenie składa </w:t>
      </w:r>
      <w:r w:rsidRPr="0089550C">
        <w:rPr>
          <w:rFonts w:ascii="Arial MT" w:eastAsia="Arial MT" w:hAnsi="Arial MT" w:cs="Arial MT"/>
          <w:b/>
          <w:color w:val="FF0000"/>
          <w:w w:val="95"/>
          <w:sz w:val="20"/>
          <w:u w:val="single"/>
        </w:rPr>
        <w:t>wraz z ofertą</w:t>
      </w:r>
      <w:r w:rsidRPr="0089550C">
        <w:rPr>
          <w:rFonts w:ascii="Arial MT" w:eastAsia="Arial MT" w:hAnsi="Arial MT" w:cs="Arial MT"/>
          <w:color w:val="FF0000"/>
          <w:spacing w:val="1"/>
          <w:w w:val="95"/>
          <w:sz w:val="20"/>
        </w:rPr>
        <w:t xml:space="preserve"> </w:t>
      </w:r>
      <w:r w:rsidRPr="0089550C">
        <w:rPr>
          <w:rFonts w:ascii="Arial MT" w:eastAsia="Arial MT" w:hAnsi="Arial MT" w:cs="Arial MT"/>
          <w:color w:val="FF0000"/>
          <w:sz w:val="20"/>
        </w:rPr>
        <w:t xml:space="preserve">każdy </w:t>
      </w:r>
    </w:p>
    <w:p w:rsidR="0089550C" w:rsidRPr="0089550C" w:rsidRDefault="0089550C" w:rsidP="0089550C">
      <w:pPr>
        <w:widowControl w:val="0"/>
        <w:autoSpaceDE w:val="0"/>
        <w:autoSpaceDN w:val="0"/>
        <w:spacing w:after="0" w:line="240" w:lineRule="auto"/>
        <w:ind w:right="135"/>
        <w:jc w:val="right"/>
        <w:rPr>
          <w:rFonts w:ascii="Arial MT" w:eastAsia="Arial MT" w:hAnsi="Arial MT" w:cs="Arial MT"/>
          <w:color w:val="FF0000"/>
          <w:spacing w:val="-8"/>
          <w:w w:val="95"/>
          <w:sz w:val="20"/>
        </w:rPr>
      </w:pPr>
      <w:r w:rsidRPr="0089550C">
        <w:rPr>
          <w:rFonts w:ascii="Arial MT" w:eastAsia="Arial MT" w:hAnsi="Arial MT" w:cs="Arial MT"/>
          <w:color w:val="FF0000"/>
          <w:sz w:val="20"/>
        </w:rPr>
        <w:t>wykonawca/każdy z</w:t>
      </w:r>
      <w:r w:rsidRPr="0089550C">
        <w:rPr>
          <w:rFonts w:ascii="Arial MT" w:eastAsia="Arial MT" w:hAnsi="Arial MT" w:cs="Arial MT"/>
          <w:color w:val="FF0000"/>
          <w:spacing w:val="1"/>
          <w:sz w:val="20"/>
        </w:rPr>
        <w:t xml:space="preserve"> </w:t>
      </w:r>
      <w:r w:rsidRPr="0089550C">
        <w:rPr>
          <w:rFonts w:ascii="Arial MT" w:eastAsia="Arial MT" w:hAnsi="Arial MT" w:cs="Arial MT"/>
          <w:color w:val="FF0000"/>
          <w:w w:val="95"/>
          <w:sz w:val="20"/>
        </w:rPr>
        <w:t>wykonawców</w:t>
      </w:r>
      <w:r w:rsidRPr="0089550C">
        <w:rPr>
          <w:rFonts w:ascii="Arial MT" w:eastAsia="Arial MT" w:hAnsi="Arial MT" w:cs="Arial MT"/>
          <w:color w:val="FF0000"/>
          <w:spacing w:val="1"/>
          <w:w w:val="95"/>
          <w:sz w:val="20"/>
        </w:rPr>
        <w:t xml:space="preserve"> </w:t>
      </w:r>
      <w:r w:rsidRPr="0089550C">
        <w:rPr>
          <w:rFonts w:ascii="Arial MT" w:eastAsia="Arial MT" w:hAnsi="Arial MT" w:cs="Arial MT"/>
          <w:color w:val="FF0000"/>
          <w:w w:val="95"/>
          <w:sz w:val="20"/>
        </w:rPr>
        <w:t>wspólnie</w:t>
      </w:r>
      <w:r w:rsidRPr="0089550C">
        <w:rPr>
          <w:rFonts w:ascii="Arial MT" w:eastAsia="Arial MT" w:hAnsi="Arial MT" w:cs="Arial MT"/>
          <w:color w:val="FF0000"/>
          <w:spacing w:val="1"/>
          <w:w w:val="95"/>
          <w:sz w:val="20"/>
        </w:rPr>
        <w:t xml:space="preserve"> </w:t>
      </w:r>
      <w:r w:rsidRPr="0089550C">
        <w:rPr>
          <w:rFonts w:ascii="Arial MT" w:eastAsia="Arial MT" w:hAnsi="Arial MT" w:cs="Arial MT"/>
          <w:color w:val="FF0000"/>
          <w:w w:val="95"/>
          <w:sz w:val="20"/>
        </w:rPr>
        <w:t>ubiegających</w:t>
      </w:r>
      <w:r w:rsidRPr="0089550C">
        <w:rPr>
          <w:rFonts w:ascii="Arial MT" w:eastAsia="Arial MT" w:hAnsi="Arial MT" w:cs="Arial MT"/>
          <w:color w:val="FF0000"/>
          <w:spacing w:val="-50"/>
          <w:w w:val="95"/>
          <w:sz w:val="20"/>
        </w:rPr>
        <w:t xml:space="preserve"> </w:t>
      </w:r>
      <w:r w:rsidRPr="0089550C">
        <w:rPr>
          <w:rFonts w:ascii="Arial MT" w:eastAsia="Arial MT" w:hAnsi="Arial MT" w:cs="Arial MT"/>
          <w:color w:val="FF0000"/>
          <w:w w:val="95"/>
          <w:sz w:val="20"/>
        </w:rPr>
        <w:t>się</w:t>
      </w:r>
      <w:r w:rsidRPr="0089550C">
        <w:rPr>
          <w:rFonts w:ascii="Arial MT" w:eastAsia="Arial MT" w:hAnsi="Arial MT" w:cs="Arial MT"/>
          <w:color w:val="FF0000"/>
          <w:spacing w:val="-8"/>
          <w:w w:val="95"/>
          <w:sz w:val="20"/>
        </w:rPr>
        <w:t xml:space="preserve"> </w:t>
      </w:r>
    </w:p>
    <w:p w:rsidR="0089550C" w:rsidRPr="0089550C" w:rsidRDefault="0089550C" w:rsidP="0089550C">
      <w:pPr>
        <w:widowControl w:val="0"/>
        <w:autoSpaceDE w:val="0"/>
        <w:autoSpaceDN w:val="0"/>
        <w:spacing w:after="0" w:line="240" w:lineRule="auto"/>
        <w:ind w:right="135"/>
        <w:jc w:val="right"/>
        <w:rPr>
          <w:rFonts w:ascii="Arial MT" w:eastAsia="Arial MT" w:hAnsi="Arial MT" w:cs="Arial MT"/>
          <w:color w:val="FF0000"/>
          <w:sz w:val="20"/>
        </w:rPr>
      </w:pPr>
      <w:r w:rsidRPr="0089550C">
        <w:rPr>
          <w:rFonts w:ascii="Arial MT" w:eastAsia="Arial MT" w:hAnsi="Arial MT" w:cs="Arial MT"/>
          <w:color w:val="FF0000"/>
          <w:w w:val="95"/>
          <w:sz w:val="20"/>
        </w:rPr>
        <w:t>o</w:t>
      </w:r>
      <w:r w:rsidRPr="0089550C">
        <w:rPr>
          <w:rFonts w:ascii="Arial MT" w:eastAsia="Arial MT" w:hAnsi="Arial MT" w:cs="Arial MT"/>
          <w:color w:val="FF0000"/>
          <w:spacing w:val="-6"/>
          <w:w w:val="95"/>
          <w:sz w:val="20"/>
        </w:rPr>
        <w:t xml:space="preserve"> </w:t>
      </w:r>
      <w:r w:rsidRPr="0089550C">
        <w:rPr>
          <w:rFonts w:ascii="Arial MT" w:eastAsia="Arial MT" w:hAnsi="Arial MT" w:cs="Arial MT"/>
          <w:color w:val="FF0000"/>
          <w:w w:val="95"/>
          <w:sz w:val="20"/>
        </w:rPr>
        <w:t>udzielenie</w:t>
      </w:r>
      <w:r w:rsidRPr="0089550C">
        <w:rPr>
          <w:rFonts w:ascii="Arial MT" w:eastAsia="Arial MT" w:hAnsi="Arial MT" w:cs="Arial MT"/>
          <w:color w:val="FF0000"/>
          <w:spacing w:val="-8"/>
          <w:w w:val="95"/>
          <w:sz w:val="20"/>
        </w:rPr>
        <w:t xml:space="preserve"> </w:t>
      </w:r>
      <w:r w:rsidRPr="0089550C">
        <w:rPr>
          <w:rFonts w:ascii="Arial MT" w:eastAsia="Arial MT" w:hAnsi="Arial MT" w:cs="Arial MT"/>
          <w:color w:val="FF0000"/>
          <w:w w:val="95"/>
          <w:sz w:val="20"/>
        </w:rPr>
        <w:t>zamówienia</w:t>
      </w:r>
      <w:r w:rsidRPr="0089550C">
        <w:rPr>
          <w:rFonts w:ascii="Arial MT" w:eastAsia="Arial MT" w:hAnsi="Arial MT" w:cs="Arial MT"/>
          <w:color w:val="FF0000"/>
          <w:spacing w:val="-7"/>
          <w:w w:val="95"/>
          <w:sz w:val="20"/>
        </w:rPr>
        <w:t xml:space="preserve"> </w:t>
      </w:r>
      <w:r w:rsidRPr="0089550C">
        <w:rPr>
          <w:rFonts w:ascii="Arial MT" w:eastAsia="Arial MT" w:hAnsi="Arial MT" w:cs="Arial MT"/>
          <w:color w:val="FF0000"/>
          <w:w w:val="95"/>
          <w:sz w:val="20"/>
        </w:rPr>
        <w:t>tj.</w:t>
      </w:r>
      <w:r w:rsidRPr="0089550C">
        <w:rPr>
          <w:rFonts w:ascii="Arial MT" w:eastAsia="Arial MT" w:hAnsi="Arial MT" w:cs="Arial MT"/>
          <w:color w:val="FF0000"/>
          <w:spacing w:val="-8"/>
          <w:w w:val="95"/>
          <w:sz w:val="20"/>
        </w:rPr>
        <w:t xml:space="preserve"> </w:t>
      </w:r>
      <w:r w:rsidRPr="0089550C">
        <w:rPr>
          <w:rFonts w:ascii="Arial MT" w:eastAsia="Arial MT" w:hAnsi="Arial MT" w:cs="Arial MT"/>
          <w:color w:val="FF0000"/>
          <w:w w:val="95"/>
          <w:sz w:val="20"/>
        </w:rPr>
        <w:t xml:space="preserve">każdy </w:t>
      </w:r>
      <w:r w:rsidRPr="0089550C">
        <w:rPr>
          <w:rFonts w:ascii="Arial MT" w:eastAsia="Arial MT" w:hAnsi="Arial MT" w:cs="Arial MT"/>
          <w:color w:val="FF0000"/>
          <w:spacing w:val="-50"/>
          <w:w w:val="95"/>
          <w:sz w:val="20"/>
        </w:rPr>
        <w:t xml:space="preserve"> </w:t>
      </w:r>
      <w:r w:rsidRPr="0089550C">
        <w:rPr>
          <w:rFonts w:ascii="Arial MT" w:eastAsia="Arial MT" w:hAnsi="Arial MT" w:cs="Arial MT"/>
          <w:color w:val="FF0000"/>
          <w:w w:val="95"/>
          <w:sz w:val="20"/>
        </w:rPr>
        <w:t>członek</w:t>
      </w:r>
      <w:r w:rsidRPr="0089550C">
        <w:rPr>
          <w:rFonts w:ascii="Arial MT" w:eastAsia="Arial MT" w:hAnsi="Arial MT" w:cs="Arial MT"/>
          <w:color w:val="FF0000"/>
          <w:spacing w:val="9"/>
          <w:w w:val="95"/>
          <w:sz w:val="20"/>
        </w:rPr>
        <w:t xml:space="preserve"> </w:t>
      </w:r>
      <w:r w:rsidRPr="0089550C">
        <w:rPr>
          <w:rFonts w:ascii="Arial MT" w:eastAsia="Arial MT" w:hAnsi="Arial MT" w:cs="Arial MT"/>
          <w:color w:val="FF0000"/>
          <w:w w:val="95"/>
          <w:sz w:val="20"/>
        </w:rPr>
        <w:t>konsorcjum;</w:t>
      </w:r>
      <w:r w:rsidRPr="0089550C">
        <w:rPr>
          <w:rFonts w:ascii="Arial MT" w:eastAsia="Arial MT" w:hAnsi="Arial MT" w:cs="Arial MT"/>
          <w:color w:val="FF0000"/>
          <w:spacing w:val="8"/>
          <w:w w:val="95"/>
          <w:sz w:val="20"/>
        </w:rPr>
        <w:t xml:space="preserve"> </w:t>
      </w:r>
      <w:r w:rsidRPr="0089550C">
        <w:rPr>
          <w:rFonts w:ascii="Arial MT" w:eastAsia="Arial MT" w:hAnsi="Arial MT" w:cs="Arial MT"/>
          <w:color w:val="FF0000"/>
          <w:w w:val="95"/>
          <w:sz w:val="20"/>
        </w:rPr>
        <w:t>każdy</w:t>
      </w:r>
      <w:r w:rsidRPr="0089550C">
        <w:rPr>
          <w:rFonts w:ascii="Arial MT" w:eastAsia="Arial MT" w:hAnsi="Arial MT" w:cs="Arial MT"/>
          <w:color w:val="FF0000"/>
          <w:spacing w:val="12"/>
          <w:w w:val="95"/>
          <w:sz w:val="20"/>
        </w:rPr>
        <w:t xml:space="preserve"> </w:t>
      </w:r>
      <w:r w:rsidRPr="0089550C">
        <w:rPr>
          <w:rFonts w:ascii="Arial MT" w:eastAsia="Arial MT" w:hAnsi="Arial MT" w:cs="Arial MT"/>
          <w:color w:val="FF0000"/>
          <w:w w:val="95"/>
          <w:sz w:val="20"/>
        </w:rPr>
        <w:t>wspólnik</w:t>
      </w:r>
    </w:p>
    <w:p w:rsidR="0089550C" w:rsidRPr="0089550C" w:rsidRDefault="0089550C" w:rsidP="0089550C">
      <w:pPr>
        <w:widowControl w:val="0"/>
        <w:autoSpaceDE w:val="0"/>
        <w:autoSpaceDN w:val="0"/>
        <w:spacing w:after="0" w:line="240" w:lineRule="auto"/>
        <w:ind w:right="138"/>
        <w:jc w:val="right"/>
        <w:rPr>
          <w:rFonts w:ascii="Arial MT" w:eastAsia="Arial MT" w:hAnsi="Arial MT" w:cs="Arial MT"/>
          <w:color w:val="FF0000"/>
          <w:sz w:val="20"/>
        </w:rPr>
      </w:pPr>
      <w:r w:rsidRPr="0089550C">
        <w:rPr>
          <w:rFonts w:ascii="Arial MT" w:eastAsia="Arial MT" w:hAnsi="Arial MT" w:cs="Arial MT"/>
          <w:color w:val="FF0000"/>
          <w:sz w:val="20"/>
        </w:rPr>
        <w:t>spółki</w:t>
      </w:r>
      <w:r w:rsidRPr="0089550C">
        <w:rPr>
          <w:rFonts w:ascii="Arial MT" w:eastAsia="Arial MT" w:hAnsi="Arial MT" w:cs="Arial MT"/>
          <w:color w:val="FF0000"/>
          <w:spacing w:val="-12"/>
          <w:sz w:val="20"/>
        </w:rPr>
        <w:t xml:space="preserve"> </w:t>
      </w:r>
      <w:r w:rsidRPr="0089550C">
        <w:rPr>
          <w:rFonts w:ascii="Arial MT" w:eastAsia="Arial MT" w:hAnsi="Arial MT" w:cs="Arial MT"/>
          <w:color w:val="FF0000"/>
          <w:sz w:val="20"/>
        </w:rPr>
        <w:t>cywilnej)</w:t>
      </w:r>
    </w:p>
    <w:p w:rsidR="0089550C" w:rsidRPr="0089550C" w:rsidRDefault="0089550C" w:rsidP="0089550C">
      <w:pPr>
        <w:widowControl w:val="0"/>
        <w:autoSpaceDE w:val="0"/>
        <w:autoSpaceDN w:val="0"/>
        <w:spacing w:before="8" w:after="0" w:line="240" w:lineRule="auto"/>
        <w:rPr>
          <w:rFonts w:ascii="Arial MT" w:eastAsia="Arial MT" w:hAnsi="Arial MT" w:cs="Arial MT"/>
          <w:sz w:val="11"/>
        </w:rPr>
      </w:pPr>
    </w:p>
    <w:p w:rsidR="0089550C" w:rsidRPr="0089550C" w:rsidRDefault="0089550C" w:rsidP="0089550C">
      <w:pPr>
        <w:widowControl w:val="0"/>
        <w:autoSpaceDE w:val="0"/>
        <w:autoSpaceDN w:val="0"/>
        <w:spacing w:before="94" w:after="0" w:line="240" w:lineRule="auto"/>
        <w:ind w:left="4737"/>
        <w:outlineLvl w:val="1"/>
        <w:rPr>
          <w:rFonts w:ascii="Arial" w:eastAsia="Arial" w:hAnsi="Arial" w:cs="Arial"/>
          <w:b/>
          <w:bCs/>
        </w:rPr>
      </w:pPr>
      <w:r w:rsidRPr="0089550C">
        <w:rPr>
          <w:rFonts w:ascii="Arial" w:eastAsia="Arial" w:hAnsi="Arial" w:cs="Arial"/>
          <w:b/>
          <w:bCs/>
        </w:rPr>
        <w:t>Zamawiający:</w:t>
      </w:r>
    </w:p>
    <w:p w:rsidR="0089550C" w:rsidRPr="0089550C" w:rsidRDefault="0089550C" w:rsidP="0089550C">
      <w:pPr>
        <w:widowControl w:val="0"/>
        <w:autoSpaceDE w:val="0"/>
        <w:autoSpaceDN w:val="0"/>
        <w:spacing w:before="2" w:after="0" w:line="240" w:lineRule="auto"/>
        <w:ind w:left="3810" w:right="1105" w:firstLine="708"/>
        <w:rPr>
          <w:rFonts w:ascii="Arial" w:eastAsia="Arial MT" w:hAnsi="Arial" w:cs="Arial MT"/>
          <w:b/>
          <w:spacing w:val="-59"/>
        </w:rPr>
      </w:pPr>
      <w:r w:rsidRPr="0089550C">
        <w:rPr>
          <w:rFonts w:ascii="Arial" w:eastAsia="Arial MT" w:hAnsi="Arial" w:cs="Arial MT"/>
          <w:b/>
        </w:rPr>
        <w:t xml:space="preserve">   41. Baza Lotnictwa Szkolnego</w:t>
      </w:r>
      <w:r w:rsidRPr="0089550C">
        <w:rPr>
          <w:rFonts w:ascii="Arial" w:eastAsia="Arial MT" w:hAnsi="Arial" w:cs="Arial MT"/>
          <w:b/>
          <w:spacing w:val="-59"/>
        </w:rPr>
        <w:t xml:space="preserve"> </w:t>
      </w:r>
    </w:p>
    <w:p w:rsidR="0089550C" w:rsidRPr="0089550C" w:rsidRDefault="0089550C" w:rsidP="0089550C">
      <w:pPr>
        <w:widowControl w:val="0"/>
        <w:autoSpaceDE w:val="0"/>
        <w:autoSpaceDN w:val="0"/>
        <w:spacing w:before="2" w:after="0" w:line="240" w:lineRule="auto"/>
        <w:ind w:left="4248" w:right="1105" w:firstLine="270"/>
        <w:rPr>
          <w:rFonts w:ascii="Arial" w:eastAsia="Arial MT" w:hAnsi="Arial" w:cs="Arial MT"/>
          <w:b/>
        </w:rPr>
      </w:pPr>
      <w:r w:rsidRPr="0089550C">
        <w:rPr>
          <w:rFonts w:ascii="Arial" w:eastAsia="Arial MT" w:hAnsi="Arial" w:cs="Arial MT"/>
          <w:b/>
        </w:rPr>
        <w:t xml:space="preserve">   ul.</w:t>
      </w:r>
      <w:r w:rsidRPr="0089550C">
        <w:rPr>
          <w:rFonts w:ascii="Arial" w:eastAsia="Arial MT" w:hAnsi="Arial" w:cs="Arial MT"/>
          <w:b/>
          <w:spacing w:val="-1"/>
        </w:rPr>
        <w:t xml:space="preserve"> </w:t>
      </w:r>
      <w:r w:rsidRPr="0089550C">
        <w:rPr>
          <w:rFonts w:ascii="Arial" w:eastAsia="Arial MT" w:hAnsi="Arial" w:cs="Arial MT"/>
          <w:b/>
        </w:rPr>
        <w:t>Brygady</w:t>
      </w:r>
      <w:r w:rsidRPr="0089550C">
        <w:rPr>
          <w:rFonts w:ascii="Arial" w:eastAsia="Arial MT" w:hAnsi="Arial" w:cs="Arial MT"/>
          <w:b/>
          <w:spacing w:val="-1"/>
        </w:rPr>
        <w:t xml:space="preserve"> </w:t>
      </w:r>
      <w:r w:rsidRPr="0089550C">
        <w:rPr>
          <w:rFonts w:ascii="Arial" w:eastAsia="Arial MT" w:hAnsi="Arial" w:cs="Arial MT"/>
          <w:b/>
        </w:rPr>
        <w:t>Pościgowej</w:t>
      </w:r>
      <w:r w:rsidRPr="0089550C">
        <w:rPr>
          <w:rFonts w:ascii="Arial" w:eastAsia="Arial MT" w:hAnsi="Arial" w:cs="Arial MT"/>
          <w:b/>
          <w:spacing w:val="2"/>
        </w:rPr>
        <w:t xml:space="preserve"> </w:t>
      </w:r>
      <w:r w:rsidRPr="0089550C">
        <w:rPr>
          <w:rFonts w:ascii="Arial" w:eastAsia="Arial MT" w:hAnsi="Arial" w:cs="Arial MT"/>
          <w:b/>
        </w:rPr>
        <w:t>5</w:t>
      </w:r>
    </w:p>
    <w:p w:rsidR="0089550C" w:rsidRPr="0089550C" w:rsidRDefault="0089550C" w:rsidP="0089550C">
      <w:pPr>
        <w:widowControl w:val="0"/>
        <w:autoSpaceDE w:val="0"/>
        <w:autoSpaceDN w:val="0"/>
        <w:spacing w:after="0" w:line="240" w:lineRule="auto"/>
        <w:ind w:left="3810" w:firstLine="708"/>
        <w:outlineLvl w:val="1"/>
        <w:rPr>
          <w:rFonts w:ascii="Arial" w:eastAsia="Arial" w:hAnsi="Arial" w:cs="Arial"/>
          <w:b/>
          <w:bCs/>
        </w:rPr>
      </w:pPr>
      <w:r w:rsidRPr="0089550C">
        <w:rPr>
          <w:rFonts w:ascii="Arial" w:eastAsia="Arial" w:hAnsi="Arial" w:cs="Arial"/>
          <w:b/>
          <w:bCs/>
        </w:rPr>
        <w:t xml:space="preserve">   08-521</w:t>
      </w:r>
      <w:r w:rsidRPr="0089550C">
        <w:rPr>
          <w:rFonts w:ascii="Arial" w:eastAsia="Arial" w:hAnsi="Arial" w:cs="Arial"/>
          <w:b/>
          <w:bCs/>
          <w:spacing w:val="-2"/>
        </w:rPr>
        <w:t xml:space="preserve"> </w:t>
      </w:r>
      <w:r w:rsidRPr="0089550C">
        <w:rPr>
          <w:rFonts w:ascii="Arial" w:eastAsia="Arial" w:hAnsi="Arial" w:cs="Arial"/>
          <w:b/>
          <w:bCs/>
        </w:rPr>
        <w:t>Dęblin</w:t>
      </w:r>
    </w:p>
    <w:p w:rsidR="0089550C" w:rsidRPr="0089550C" w:rsidRDefault="0089550C" w:rsidP="0089550C">
      <w:pPr>
        <w:widowControl w:val="0"/>
        <w:autoSpaceDE w:val="0"/>
        <w:autoSpaceDN w:val="0"/>
        <w:spacing w:before="1" w:after="0" w:line="240" w:lineRule="auto"/>
        <w:ind w:left="3810" w:firstLine="708"/>
        <w:rPr>
          <w:rFonts w:ascii="Arial" w:eastAsia="Arial MT" w:hAnsi="Arial" w:cs="Arial MT"/>
          <w:i/>
        </w:rPr>
      </w:pPr>
      <w:r w:rsidRPr="0089550C">
        <w:rPr>
          <w:rFonts w:ascii="Arial MT" w:eastAsia="Arial MT" w:hAnsi="Arial MT" w:cs="Arial MT"/>
        </w:rPr>
        <w:t xml:space="preserve">   (</w:t>
      </w:r>
      <w:r w:rsidRPr="0089550C">
        <w:rPr>
          <w:rFonts w:ascii="Arial" w:eastAsia="Arial MT" w:hAnsi="Arial" w:cs="Arial MT"/>
          <w:i/>
        </w:rPr>
        <w:t>pełna</w:t>
      </w:r>
      <w:r w:rsidRPr="0089550C">
        <w:rPr>
          <w:rFonts w:ascii="Arial" w:eastAsia="Arial MT" w:hAnsi="Arial" w:cs="Arial MT"/>
          <w:i/>
          <w:spacing w:val="-3"/>
        </w:rPr>
        <w:t xml:space="preserve"> </w:t>
      </w:r>
      <w:r w:rsidRPr="0089550C">
        <w:rPr>
          <w:rFonts w:ascii="Arial" w:eastAsia="Arial MT" w:hAnsi="Arial" w:cs="Arial MT"/>
          <w:i/>
        </w:rPr>
        <w:t>nazwa/firma,</w:t>
      </w:r>
      <w:r w:rsidRPr="0089550C">
        <w:rPr>
          <w:rFonts w:ascii="Arial" w:eastAsia="Arial MT" w:hAnsi="Arial" w:cs="Arial MT"/>
          <w:i/>
          <w:spacing w:val="-4"/>
        </w:rPr>
        <w:t xml:space="preserve"> </w:t>
      </w:r>
      <w:r w:rsidRPr="0089550C">
        <w:rPr>
          <w:rFonts w:ascii="Arial" w:eastAsia="Arial MT" w:hAnsi="Arial" w:cs="Arial MT"/>
          <w:i/>
        </w:rPr>
        <w:t>adres)</w:t>
      </w:r>
    </w:p>
    <w:p w:rsidR="0089550C" w:rsidRPr="0089550C" w:rsidRDefault="0089550C" w:rsidP="0089550C">
      <w:pPr>
        <w:widowControl w:val="0"/>
        <w:autoSpaceDE w:val="0"/>
        <w:autoSpaceDN w:val="0"/>
        <w:spacing w:before="3" w:after="0" w:line="240" w:lineRule="auto"/>
        <w:rPr>
          <w:rFonts w:ascii="Arial" w:eastAsia="Arial MT" w:hAnsi="Arial MT" w:cs="Arial MT"/>
          <w:i/>
          <w:sz w:val="16"/>
        </w:rPr>
      </w:pPr>
    </w:p>
    <w:p w:rsidR="0089550C" w:rsidRPr="0089550C" w:rsidRDefault="0089550C" w:rsidP="0089550C">
      <w:pPr>
        <w:widowControl w:val="0"/>
        <w:autoSpaceDE w:val="0"/>
        <w:autoSpaceDN w:val="0"/>
        <w:spacing w:before="93" w:after="0" w:line="240" w:lineRule="auto"/>
        <w:outlineLvl w:val="1"/>
        <w:rPr>
          <w:rFonts w:ascii="Arial" w:eastAsia="Arial" w:hAnsi="Arial" w:cs="Arial"/>
          <w:b/>
          <w:bCs/>
        </w:rPr>
      </w:pPr>
      <w:r w:rsidRPr="0089550C">
        <w:rPr>
          <w:rFonts w:ascii="Arial" w:eastAsia="Arial" w:hAnsi="Arial" w:cs="Arial"/>
          <w:b/>
          <w:bCs/>
        </w:rPr>
        <w:t>Wykonawca:</w:t>
      </w:r>
    </w:p>
    <w:p w:rsidR="0089550C" w:rsidRPr="0089550C" w:rsidRDefault="0089550C" w:rsidP="0089550C">
      <w:pPr>
        <w:widowControl w:val="0"/>
        <w:autoSpaceDE w:val="0"/>
        <w:autoSpaceDN w:val="0"/>
        <w:spacing w:before="2" w:after="0" w:line="252" w:lineRule="exact"/>
        <w:rPr>
          <w:rFonts w:ascii="Arial MT" w:eastAsia="Arial MT" w:hAnsi="Arial MT" w:cs="Arial MT"/>
        </w:rPr>
      </w:pPr>
      <w:r w:rsidRPr="0089550C">
        <w:rPr>
          <w:rFonts w:ascii="Arial MT" w:eastAsia="Arial MT" w:hAnsi="Arial MT" w:cs="Arial MT"/>
        </w:rPr>
        <w:t>…………………………………………………</w:t>
      </w:r>
    </w:p>
    <w:p w:rsidR="0089550C" w:rsidRPr="0089550C" w:rsidRDefault="0089550C" w:rsidP="0089550C">
      <w:pPr>
        <w:widowControl w:val="0"/>
        <w:autoSpaceDE w:val="0"/>
        <w:autoSpaceDN w:val="0"/>
        <w:spacing w:after="0" w:line="252" w:lineRule="exact"/>
        <w:rPr>
          <w:rFonts w:ascii="Arial MT" w:eastAsia="Arial MT" w:hAnsi="Arial MT" w:cs="Arial MT"/>
        </w:rPr>
      </w:pPr>
      <w:r w:rsidRPr="0089550C">
        <w:rPr>
          <w:rFonts w:ascii="Arial MT" w:eastAsia="Arial MT" w:hAnsi="Arial MT" w:cs="Arial MT"/>
        </w:rPr>
        <w:t>……………………………………………</w:t>
      </w:r>
    </w:p>
    <w:p w:rsidR="0089550C" w:rsidRPr="0089550C" w:rsidRDefault="0089550C" w:rsidP="0089550C">
      <w:pPr>
        <w:widowControl w:val="0"/>
        <w:autoSpaceDE w:val="0"/>
        <w:autoSpaceDN w:val="0"/>
        <w:spacing w:after="0" w:line="240" w:lineRule="auto"/>
        <w:ind w:right="4985"/>
        <w:rPr>
          <w:rFonts w:ascii="Arial" w:eastAsia="Arial MT" w:hAnsi="Arial" w:cs="Arial MT"/>
          <w:i/>
        </w:rPr>
      </w:pPr>
      <w:r w:rsidRPr="0089550C">
        <w:rPr>
          <w:rFonts w:ascii="Arial MT" w:eastAsia="Arial MT" w:hAnsi="Arial MT" w:cs="Arial MT"/>
        </w:rPr>
        <w:t>………………………………………………</w:t>
      </w:r>
      <w:r w:rsidRPr="0089550C">
        <w:rPr>
          <w:rFonts w:ascii="Arial MT" w:eastAsia="Arial MT" w:hAnsi="Arial MT" w:cs="Arial MT"/>
          <w:spacing w:val="1"/>
        </w:rPr>
        <w:t xml:space="preserve"> </w:t>
      </w:r>
      <w:r w:rsidRPr="0089550C">
        <w:rPr>
          <w:rFonts w:ascii="Arial" w:eastAsia="Arial MT" w:hAnsi="Arial" w:cs="Arial MT"/>
          <w:i/>
        </w:rPr>
        <w:t>(pełna nazwa/firma, adres, w zależności od</w:t>
      </w:r>
      <w:r w:rsidRPr="0089550C">
        <w:rPr>
          <w:rFonts w:ascii="Arial" w:eastAsia="Arial MT" w:hAnsi="Arial" w:cs="Arial MT"/>
          <w:i/>
          <w:spacing w:val="-59"/>
        </w:rPr>
        <w:t xml:space="preserve"> </w:t>
      </w:r>
      <w:r w:rsidRPr="0089550C">
        <w:rPr>
          <w:rFonts w:ascii="Arial" w:eastAsia="Arial MT" w:hAnsi="Arial" w:cs="Arial MT"/>
          <w:i/>
        </w:rPr>
        <w:t>podmiotu:</w:t>
      </w:r>
      <w:r w:rsidRPr="0089550C">
        <w:rPr>
          <w:rFonts w:ascii="Arial" w:eastAsia="Arial MT" w:hAnsi="Arial" w:cs="Arial MT"/>
          <w:i/>
          <w:spacing w:val="-3"/>
        </w:rPr>
        <w:t xml:space="preserve"> </w:t>
      </w:r>
      <w:r w:rsidRPr="0089550C">
        <w:rPr>
          <w:rFonts w:ascii="Arial" w:eastAsia="Arial MT" w:hAnsi="Arial" w:cs="Arial MT"/>
          <w:i/>
        </w:rPr>
        <w:t>NIP/PESEL, KRS/CEiDG)</w:t>
      </w:r>
    </w:p>
    <w:p w:rsidR="0089550C" w:rsidRPr="0089550C" w:rsidRDefault="0089550C" w:rsidP="0089550C">
      <w:pPr>
        <w:widowControl w:val="0"/>
        <w:autoSpaceDE w:val="0"/>
        <w:autoSpaceDN w:val="0"/>
        <w:spacing w:after="0" w:line="240" w:lineRule="auto"/>
        <w:rPr>
          <w:rFonts w:ascii="Arial" w:eastAsia="Arial MT" w:hAnsi="Arial MT" w:cs="Arial MT"/>
          <w:i/>
        </w:rPr>
      </w:pPr>
    </w:p>
    <w:p w:rsidR="0089550C" w:rsidRPr="0089550C" w:rsidRDefault="0089550C" w:rsidP="0089550C">
      <w:pPr>
        <w:widowControl w:val="0"/>
        <w:autoSpaceDE w:val="0"/>
        <w:autoSpaceDN w:val="0"/>
        <w:spacing w:after="0" w:line="252" w:lineRule="exact"/>
        <w:rPr>
          <w:rFonts w:ascii="Arial MT" w:eastAsia="Arial MT" w:hAnsi="Arial MT" w:cs="Arial MT"/>
        </w:rPr>
      </w:pPr>
      <w:r w:rsidRPr="0089550C">
        <w:rPr>
          <w:rFonts w:ascii="Arial MT" w:eastAsia="Arial MT" w:hAnsi="Arial MT" w:cs="Arial MT"/>
          <w:u w:val="single"/>
        </w:rPr>
        <w:t>reprezentowany</w:t>
      </w:r>
      <w:r w:rsidRPr="0089550C">
        <w:rPr>
          <w:rFonts w:ascii="Arial MT" w:eastAsia="Arial MT" w:hAnsi="Arial MT" w:cs="Arial MT"/>
          <w:spacing w:val="-2"/>
          <w:u w:val="single"/>
        </w:rPr>
        <w:t xml:space="preserve"> </w:t>
      </w:r>
      <w:r w:rsidRPr="0089550C">
        <w:rPr>
          <w:rFonts w:ascii="Arial MT" w:eastAsia="Arial MT" w:hAnsi="Arial MT" w:cs="Arial MT"/>
          <w:u w:val="single"/>
        </w:rPr>
        <w:t>przez:</w:t>
      </w:r>
    </w:p>
    <w:p w:rsidR="0089550C" w:rsidRPr="0089550C" w:rsidRDefault="0089550C" w:rsidP="0089550C">
      <w:pPr>
        <w:widowControl w:val="0"/>
        <w:autoSpaceDE w:val="0"/>
        <w:autoSpaceDN w:val="0"/>
        <w:spacing w:after="0" w:line="252" w:lineRule="exact"/>
        <w:rPr>
          <w:rFonts w:ascii="Arial MT" w:eastAsia="Arial MT" w:hAnsi="Arial MT" w:cs="Arial MT"/>
        </w:rPr>
      </w:pPr>
      <w:r w:rsidRPr="0089550C">
        <w:rPr>
          <w:rFonts w:ascii="Arial MT" w:eastAsia="Arial MT" w:hAnsi="Arial MT" w:cs="Arial MT"/>
        </w:rPr>
        <w:t>………………………………………………</w:t>
      </w:r>
    </w:p>
    <w:p w:rsidR="0089550C" w:rsidRPr="0089550C" w:rsidRDefault="0089550C" w:rsidP="0089550C">
      <w:pPr>
        <w:widowControl w:val="0"/>
        <w:autoSpaceDE w:val="0"/>
        <w:autoSpaceDN w:val="0"/>
        <w:spacing w:before="2" w:after="0" w:line="240" w:lineRule="auto"/>
        <w:ind w:right="5180"/>
        <w:jc w:val="both"/>
        <w:rPr>
          <w:rFonts w:ascii="Arial" w:eastAsia="Arial MT" w:hAnsi="Arial" w:cs="Arial MT"/>
          <w:i/>
        </w:rPr>
      </w:pPr>
      <w:r w:rsidRPr="0089550C">
        <w:rPr>
          <w:rFonts w:ascii="Arial MT" w:eastAsia="Arial MT" w:hAnsi="Arial MT" w:cs="Arial MT"/>
        </w:rPr>
        <w:t>……………………………………………..</w:t>
      </w:r>
      <w:r w:rsidRPr="0089550C">
        <w:rPr>
          <w:rFonts w:ascii="Arial MT" w:eastAsia="Arial MT" w:hAnsi="Arial MT" w:cs="Arial MT"/>
          <w:spacing w:val="1"/>
        </w:rPr>
        <w:t xml:space="preserve"> </w:t>
      </w:r>
      <w:r w:rsidRPr="0089550C">
        <w:rPr>
          <w:rFonts w:ascii="Arial" w:eastAsia="Arial MT" w:hAnsi="Arial" w:cs="Arial MT"/>
          <w:i/>
        </w:rPr>
        <w:t>(imię, nazwisko, stanowisko/podstawa do</w:t>
      </w:r>
      <w:r w:rsidRPr="0089550C">
        <w:rPr>
          <w:rFonts w:ascii="Arial" w:eastAsia="Arial MT" w:hAnsi="Arial" w:cs="Arial MT"/>
          <w:i/>
          <w:spacing w:val="-59"/>
        </w:rPr>
        <w:t xml:space="preserve"> </w:t>
      </w:r>
      <w:r w:rsidRPr="0089550C">
        <w:rPr>
          <w:rFonts w:ascii="Arial" w:eastAsia="Arial MT" w:hAnsi="Arial" w:cs="Arial MT"/>
          <w:i/>
        </w:rPr>
        <w:t>reprezentacji)</w:t>
      </w:r>
    </w:p>
    <w:p w:rsidR="0089550C" w:rsidRPr="0089550C" w:rsidRDefault="0089550C" w:rsidP="0089550C">
      <w:pPr>
        <w:widowControl w:val="0"/>
        <w:autoSpaceDE w:val="0"/>
        <w:autoSpaceDN w:val="0"/>
        <w:spacing w:after="0" w:line="240" w:lineRule="auto"/>
        <w:rPr>
          <w:rFonts w:ascii="Arial" w:eastAsia="Arial MT" w:hAnsi="Arial MT" w:cs="Arial MT"/>
          <w:i/>
          <w:sz w:val="24"/>
        </w:rPr>
      </w:pPr>
    </w:p>
    <w:p w:rsidR="0089550C" w:rsidRPr="0089550C" w:rsidRDefault="0089550C" w:rsidP="0089550C">
      <w:pPr>
        <w:widowControl w:val="0"/>
        <w:autoSpaceDE w:val="0"/>
        <w:autoSpaceDN w:val="0"/>
        <w:spacing w:after="0" w:line="240" w:lineRule="auto"/>
        <w:rPr>
          <w:rFonts w:ascii="Arial" w:eastAsia="Arial MT" w:hAnsi="Arial MT" w:cs="Arial MT"/>
          <w:i/>
          <w:sz w:val="24"/>
        </w:rPr>
      </w:pPr>
    </w:p>
    <w:p w:rsidR="0089550C" w:rsidRPr="0089550C" w:rsidRDefault="0089550C" w:rsidP="0089550C">
      <w:pPr>
        <w:widowControl w:val="0"/>
        <w:autoSpaceDE w:val="0"/>
        <w:autoSpaceDN w:val="0"/>
        <w:spacing w:before="139" w:after="0" w:line="240" w:lineRule="auto"/>
        <w:ind w:right="1744"/>
        <w:jc w:val="center"/>
        <w:outlineLvl w:val="1"/>
        <w:rPr>
          <w:rFonts w:ascii="Arial" w:eastAsia="Arial" w:hAnsi="Arial" w:cs="Arial"/>
          <w:b/>
          <w:bCs/>
        </w:rPr>
      </w:pPr>
      <w:r w:rsidRPr="0089550C">
        <w:rPr>
          <w:rFonts w:ascii="Arial" w:eastAsia="Arial" w:hAnsi="Arial" w:cs="Arial"/>
          <w:b/>
          <w:bCs/>
          <w:u w:val="thick"/>
        </w:rPr>
        <w:t>Oświadczenia wykonawcy/wykonawcy</w:t>
      </w:r>
      <w:r w:rsidRPr="0089550C">
        <w:rPr>
          <w:rFonts w:ascii="Arial" w:eastAsia="Arial" w:hAnsi="Arial" w:cs="Arial"/>
          <w:b/>
          <w:bCs/>
          <w:spacing w:val="1"/>
        </w:rPr>
        <w:t xml:space="preserve"> </w:t>
      </w:r>
      <w:r w:rsidRPr="0089550C">
        <w:rPr>
          <w:rFonts w:ascii="Arial" w:eastAsia="Arial" w:hAnsi="Arial" w:cs="Arial"/>
          <w:b/>
          <w:bCs/>
          <w:u w:val="thick"/>
        </w:rPr>
        <w:t>wspólnie</w:t>
      </w:r>
      <w:r w:rsidRPr="0089550C">
        <w:rPr>
          <w:rFonts w:ascii="Arial" w:eastAsia="Arial" w:hAnsi="Arial" w:cs="Arial"/>
          <w:b/>
          <w:bCs/>
          <w:spacing w:val="-4"/>
          <w:u w:val="thick"/>
        </w:rPr>
        <w:t xml:space="preserve"> </w:t>
      </w:r>
      <w:r w:rsidRPr="0089550C">
        <w:rPr>
          <w:rFonts w:ascii="Arial" w:eastAsia="Arial" w:hAnsi="Arial" w:cs="Arial"/>
          <w:b/>
          <w:bCs/>
          <w:u w:val="thick"/>
        </w:rPr>
        <w:t>ubiegającego</w:t>
      </w:r>
      <w:r w:rsidRPr="0089550C">
        <w:rPr>
          <w:rFonts w:ascii="Arial" w:eastAsia="Arial" w:hAnsi="Arial" w:cs="Arial"/>
          <w:b/>
          <w:bCs/>
          <w:spacing w:val="-4"/>
          <w:u w:val="thick"/>
        </w:rPr>
        <w:t xml:space="preserve"> </w:t>
      </w:r>
      <w:r w:rsidRPr="0089550C">
        <w:rPr>
          <w:rFonts w:ascii="Arial" w:eastAsia="Arial" w:hAnsi="Arial" w:cs="Arial"/>
          <w:b/>
          <w:bCs/>
          <w:u w:val="thick"/>
        </w:rPr>
        <w:t>się</w:t>
      </w:r>
      <w:r w:rsidRPr="0089550C">
        <w:rPr>
          <w:rFonts w:ascii="Arial" w:eastAsia="Arial" w:hAnsi="Arial" w:cs="Arial"/>
          <w:b/>
          <w:bCs/>
          <w:spacing w:val="-5"/>
          <w:u w:val="thick"/>
        </w:rPr>
        <w:t xml:space="preserve"> </w:t>
      </w:r>
      <w:r w:rsidRPr="0089550C">
        <w:rPr>
          <w:rFonts w:ascii="Arial" w:eastAsia="Arial" w:hAnsi="Arial" w:cs="Arial"/>
          <w:b/>
          <w:bCs/>
          <w:u w:val="thick"/>
        </w:rPr>
        <w:t>o</w:t>
      </w:r>
      <w:r w:rsidRPr="0089550C">
        <w:rPr>
          <w:rFonts w:ascii="Arial" w:eastAsia="Arial" w:hAnsi="Arial" w:cs="Arial"/>
          <w:b/>
          <w:bCs/>
          <w:spacing w:val="-3"/>
          <w:u w:val="thick"/>
        </w:rPr>
        <w:t xml:space="preserve"> </w:t>
      </w:r>
      <w:r w:rsidRPr="0089550C">
        <w:rPr>
          <w:rFonts w:ascii="Arial" w:eastAsia="Arial" w:hAnsi="Arial" w:cs="Arial"/>
          <w:b/>
          <w:bCs/>
          <w:u w:val="thick"/>
        </w:rPr>
        <w:t>udzielenie</w:t>
      </w:r>
      <w:r w:rsidRPr="0089550C">
        <w:rPr>
          <w:rFonts w:ascii="Arial" w:eastAsia="Arial" w:hAnsi="Arial" w:cs="Arial"/>
          <w:b/>
          <w:bCs/>
          <w:spacing w:val="-5"/>
          <w:u w:val="thick"/>
        </w:rPr>
        <w:t xml:space="preserve"> </w:t>
      </w:r>
      <w:r w:rsidRPr="0089550C">
        <w:rPr>
          <w:rFonts w:ascii="Arial" w:eastAsia="Arial" w:hAnsi="Arial" w:cs="Arial"/>
          <w:b/>
          <w:bCs/>
          <w:u w:val="thick"/>
        </w:rPr>
        <w:t>zamówienia</w:t>
      </w:r>
    </w:p>
    <w:p w:rsidR="0089550C" w:rsidRPr="0089550C" w:rsidRDefault="0089550C" w:rsidP="0089550C">
      <w:pPr>
        <w:widowControl w:val="0"/>
        <w:autoSpaceDE w:val="0"/>
        <w:autoSpaceDN w:val="0"/>
        <w:spacing w:before="10" w:after="0" w:line="240" w:lineRule="auto"/>
        <w:jc w:val="center"/>
        <w:rPr>
          <w:rFonts w:ascii="Arial" w:eastAsia="Arial MT" w:hAnsi="Arial" w:cs="Arial"/>
          <w:b/>
          <w:sz w:val="13"/>
        </w:rPr>
      </w:pPr>
    </w:p>
    <w:p w:rsidR="0089550C" w:rsidRPr="0089550C" w:rsidRDefault="0089550C" w:rsidP="0089550C">
      <w:pPr>
        <w:widowControl w:val="0"/>
        <w:autoSpaceDE w:val="0"/>
        <w:autoSpaceDN w:val="0"/>
        <w:spacing w:before="92" w:after="0" w:line="240" w:lineRule="auto"/>
        <w:ind w:right="360"/>
        <w:jc w:val="center"/>
        <w:rPr>
          <w:rFonts w:ascii="Arial" w:eastAsia="Arial MT" w:hAnsi="Arial" w:cs="Arial"/>
          <w:b/>
          <w:sz w:val="20"/>
        </w:rPr>
      </w:pPr>
      <w:r w:rsidRPr="0089550C">
        <w:rPr>
          <w:rFonts w:ascii="Arial" w:eastAsia="Arial MT" w:hAnsi="Arial" w:cs="Arial"/>
          <w:b/>
          <w:sz w:val="20"/>
          <w:u w:val="thick"/>
        </w:rPr>
        <w:t>DOTYCZĄCE</w:t>
      </w:r>
      <w:r w:rsidRPr="0089550C">
        <w:rPr>
          <w:rFonts w:ascii="Arial" w:eastAsia="Arial MT" w:hAnsi="Arial" w:cs="Arial"/>
          <w:b/>
          <w:spacing w:val="-6"/>
          <w:sz w:val="20"/>
          <w:u w:val="thick"/>
        </w:rPr>
        <w:t xml:space="preserve"> </w:t>
      </w:r>
      <w:r w:rsidRPr="0089550C">
        <w:rPr>
          <w:rFonts w:ascii="Arial" w:eastAsia="Arial MT" w:hAnsi="Arial" w:cs="Arial"/>
          <w:b/>
          <w:sz w:val="20"/>
          <w:u w:val="thick"/>
        </w:rPr>
        <w:t>PRZESŁANEK</w:t>
      </w:r>
      <w:r w:rsidRPr="0089550C">
        <w:rPr>
          <w:rFonts w:ascii="Arial" w:eastAsia="Arial MT" w:hAnsi="Arial" w:cs="Arial"/>
          <w:b/>
          <w:spacing w:val="-4"/>
          <w:sz w:val="20"/>
          <w:u w:val="thick"/>
        </w:rPr>
        <w:t xml:space="preserve"> </w:t>
      </w:r>
      <w:r w:rsidRPr="0089550C">
        <w:rPr>
          <w:rFonts w:ascii="Arial" w:eastAsia="Arial MT" w:hAnsi="Arial" w:cs="Arial"/>
          <w:b/>
          <w:sz w:val="20"/>
          <w:u w:val="thick"/>
        </w:rPr>
        <w:t>WYKLUCZENIA</w:t>
      </w:r>
      <w:r w:rsidRPr="0089550C">
        <w:rPr>
          <w:rFonts w:ascii="Arial" w:eastAsia="Arial MT" w:hAnsi="Arial" w:cs="Arial"/>
          <w:b/>
          <w:spacing w:val="-5"/>
          <w:sz w:val="20"/>
          <w:u w:val="thick"/>
        </w:rPr>
        <w:t xml:space="preserve"> </w:t>
      </w:r>
      <w:r w:rsidRPr="0089550C">
        <w:rPr>
          <w:rFonts w:ascii="Arial" w:eastAsia="Arial MT" w:hAnsi="Arial" w:cs="Arial"/>
          <w:b/>
          <w:sz w:val="20"/>
          <w:u w:val="thick"/>
        </w:rPr>
        <w:t>Z</w:t>
      </w:r>
      <w:r w:rsidRPr="0089550C">
        <w:rPr>
          <w:rFonts w:ascii="Arial" w:eastAsia="Arial MT" w:hAnsi="Arial" w:cs="Arial"/>
          <w:b/>
          <w:spacing w:val="-5"/>
          <w:sz w:val="20"/>
          <w:u w:val="thick"/>
        </w:rPr>
        <w:t xml:space="preserve"> </w:t>
      </w:r>
      <w:r w:rsidRPr="0089550C">
        <w:rPr>
          <w:rFonts w:ascii="Arial" w:eastAsia="Arial MT" w:hAnsi="Arial" w:cs="Arial"/>
          <w:b/>
          <w:sz w:val="20"/>
          <w:u w:val="thick"/>
        </w:rPr>
        <w:t>ART.</w:t>
      </w:r>
      <w:r w:rsidRPr="0089550C">
        <w:rPr>
          <w:rFonts w:ascii="Arial" w:eastAsia="Arial MT" w:hAnsi="Arial" w:cs="Arial"/>
          <w:b/>
          <w:spacing w:val="-6"/>
          <w:sz w:val="20"/>
          <w:u w:val="thick"/>
        </w:rPr>
        <w:t xml:space="preserve"> </w:t>
      </w:r>
      <w:r w:rsidRPr="0089550C">
        <w:rPr>
          <w:rFonts w:ascii="Arial" w:eastAsia="Arial MT" w:hAnsi="Arial" w:cs="Arial"/>
          <w:b/>
          <w:sz w:val="20"/>
          <w:u w:val="thick"/>
        </w:rPr>
        <w:t>5K</w:t>
      </w:r>
      <w:r w:rsidRPr="0089550C">
        <w:rPr>
          <w:rFonts w:ascii="Arial" w:eastAsia="Arial MT" w:hAnsi="Arial" w:cs="Arial"/>
          <w:b/>
          <w:spacing w:val="-5"/>
          <w:sz w:val="20"/>
          <w:u w:val="thick"/>
        </w:rPr>
        <w:t xml:space="preserve"> </w:t>
      </w:r>
      <w:r w:rsidRPr="0089550C">
        <w:rPr>
          <w:rFonts w:ascii="Arial" w:eastAsia="Arial MT" w:hAnsi="Arial" w:cs="Arial"/>
          <w:b/>
          <w:sz w:val="20"/>
          <w:u w:val="thick"/>
        </w:rPr>
        <w:t>ROZPORZĄDZENIA</w:t>
      </w:r>
      <w:r w:rsidRPr="0089550C">
        <w:rPr>
          <w:rFonts w:ascii="Arial" w:eastAsia="Arial MT" w:hAnsi="Arial" w:cs="Arial"/>
          <w:b/>
          <w:spacing w:val="-6"/>
          <w:sz w:val="20"/>
          <w:u w:val="thick"/>
        </w:rPr>
        <w:t xml:space="preserve"> </w:t>
      </w:r>
      <w:r w:rsidRPr="0089550C">
        <w:rPr>
          <w:rFonts w:ascii="Arial" w:eastAsia="Arial MT" w:hAnsi="Arial" w:cs="Arial"/>
          <w:b/>
          <w:sz w:val="20"/>
          <w:u w:val="thick"/>
        </w:rPr>
        <w:t>833/2014</w:t>
      </w:r>
      <w:r w:rsidRPr="0089550C">
        <w:rPr>
          <w:rFonts w:ascii="Arial" w:eastAsia="Arial MT" w:hAnsi="Arial" w:cs="Arial"/>
          <w:b/>
          <w:spacing w:val="-5"/>
          <w:sz w:val="20"/>
          <w:u w:val="thick"/>
        </w:rPr>
        <w:t xml:space="preserve"> </w:t>
      </w:r>
      <w:r w:rsidRPr="0089550C">
        <w:rPr>
          <w:rFonts w:ascii="Arial" w:eastAsia="Arial MT" w:hAnsi="Arial" w:cs="Arial"/>
          <w:b/>
          <w:sz w:val="20"/>
          <w:u w:val="thick"/>
        </w:rPr>
        <w:t>ORAZ</w:t>
      </w:r>
      <w:r w:rsidRPr="0089550C">
        <w:rPr>
          <w:rFonts w:ascii="Arial" w:eastAsia="Arial MT" w:hAnsi="Arial" w:cs="Arial"/>
          <w:b/>
          <w:spacing w:val="-53"/>
          <w:sz w:val="20"/>
        </w:rPr>
        <w:t xml:space="preserve"> </w:t>
      </w:r>
      <w:r w:rsidRPr="0089550C">
        <w:rPr>
          <w:rFonts w:ascii="Arial" w:eastAsia="Arial MT" w:hAnsi="Arial" w:cs="Arial"/>
          <w:b/>
          <w:sz w:val="20"/>
          <w:u w:val="thick"/>
        </w:rPr>
        <w:t>ART. 7 UST. 1 USTAWY O SZCZEGÓLNYCH ROZWIĄZANIACH W ZAKRESIE</w:t>
      </w:r>
      <w:r w:rsidRPr="0089550C">
        <w:rPr>
          <w:rFonts w:ascii="Arial" w:eastAsia="Arial MT" w:hAnsi="Arial" w:cs="Arial"/>
          <w:b/>
          <w:spacing w:val="1"/>
          <w:sz w:val="20"/>
        </w:rPr>
        <w:t xml:space="preserve"> </w:t>
      </w:r>
      <w:r w:rsidRPr="0089550C">
        <w:rPr>
          <w:rFonts w:ascii="Arial" w:eastAsia="Arial MT" w:hAnsi="Arial" w:cs="Arial"/>
          <w:b/>
          <w:sz w:val="20"/>
          <w:u w:val="thick"/>
        </w:rPr>
        <w:t>PRZECIWDZIAŁANIA WSPIERANIU AGRESJI NA UKRAINĘ ORAZ SŁUŻĄCYCH OCHRONIE</w:t>
      </w:r>
      <w:r w:rsidRPr="0089550C">
        <w:rPr>
          <w:rFonts w:ascii="Arial" w:eastAsia="Arial MT" w:hAnsi="Arial" w:cs="Arial"/>
          <w:b/>
          <w:spacing w:val="-53"/>
          <w:sz w:val="20"/>
        </w:rPr>
        <w:t xml:space="preserve"> </w:t>
      </w:r>
      <w:r w:rsidRPr="0089550C">
        <w:rPr>
          <w:rFonts w:ascii="Arial" w:eastAsia="Arial MT" w:hAnsi="Arial" w:cs="Arial"/>
          <w:b/>
          <w:sz w:val="20"/>
          <w:u w:val="thick"/>
        </w:rPr>
        <w:t>BEZPIECZEŃSTWA NARODOWEGO</w:t>
      </w:r>
    </w:p>
    <w:p w:rsidR="0089550C" w:rsidRPr="0089550C" w:rsidRDefault="0089550C" w:rsidP="0089550C">
      <w:pPr>
        <w:widowControl w:val="0"/>
        <w:autoSpaceDE w:val="0"/>
        <w:autoSpaceDN w:val="0"/>
        <w:spacing w:after="0" w:line="241" w:lineRule="exact"/>
        <w:ind w:right="119"/>
        <w:jc w:val="center"/>
        <w:rPr>
          <w:rFonts w:ascii="Arial" w:eastAsia="Arial MT" w:hAnsi="Arial" w:cs="Arial"/>
          <w:b/>
          <w:sz w:val="21"/>
        </w:rPr>
      </w:pPr>
      <w:r w:rsidRPr="0089550C">
        <w:rPr>
          <w:rFonts w:ascii="Arial" w:eastAsia="Arial MT" w:hAnsi="Arial" w:cs="Arial"/>
          <w:b/>
          <w:sz w:val="21"/>
        </w:rPr>
        <w:t>składane</w:t>
      </w:r>
      <w:r w:rsidRPr="0089550C">
        <w:rPr>
          <w:rFonts w:ascii="Arial" w:eastAsia="Arial MT" w:hAnsi="Arial" w:cs="Arial"/>
          <w:b/>
          <w:spacing w:val="-5"/>
          <w:sz w:val="21"/>
        </w:rPr>
        <w:t xml:space="preserve"> </w:t>
      </w:r>
      <w:r w:rsidRPr="0089550C">
        <w:rPr>
          <w:rFonts w:ascii="Arial" w:eastAsia="Arial MT" w:hAnsi="Arial" w:cs="Arial"/>
          <w:b/>
          <w:sz w:val="21"/>
        </w:rPr>
        <w:t>na</w:t>
      </w:r>
      <w:r w:rsidRPr="0089550C">
        <w:rPr>
          <w:rFonts w:ascii="Arial" w:eastAsia="Arial MT" w:hAnsi="Arial" w:cs="Arial"/>
          <w:b/>
          <w:spacing w:val="-2"/>
          <w:sz w:val="21"/>
        </w:rPr>
        <w:t xml:space="preserve"> </w:t>
      </w:r>
      <w:r w:rsidRPr="0089550C">
        <w:rPr>
          <w:rFonts w:ascii="Arial" w:eastAsia="Arial MT" w:hAnsi="Arial" w:cs="Arial"/>
          <w:b/>
          <w:sz w:val="21"/>
        </w:rPr>
        <w:t>podstawie</w:t>
      </w:r>
      <w:r w:rsidRPr="0089550C">
        <w:rPr>
          <w:rFonts w:ascii="Arial" w:eastAsia="Arial MT" w:hAnsi="Arial" w:cs="Arial"/>
          <w:b/>
          <w:spacing w:val="-4"/>
          <w:sz w:val="21"/>
        </w:rPr>
        <w:t xml:space="preserve"> </w:t>
      </w:r>
      <w:r w:rsidRPr="0089550C">
        <w:rPr>
          <w:rFonts w:ascii="Arial" w:eastAsia="Arial MT" w:hAnsi="Arial" w:cs="Arial"/>
          <w:b/>
          <w:sz w:val="21"/>
        </w:rPr>
        <w:t>art.</w:t>
      </w:r>
      <w:r w:rsidRPr="0089550C">
        <w:rPr>
          <w:rFonts w:ascii="Arial" w:eastAsia="Arial MT" w:hAnsi="Arial" w:cs="Arial"/>
          <w:b/>
          <w:spacing w:val="-2"/>
          <w:sz w:val="21"/>
        </w:rPr>
        <w:t xml:space="preserve"> </w:t>
      </w:r>
      <w:r w:rsidRPr="0089550C">
        <w:rPr>
          <w:rFonts w:ascii="Arial" w:eastAsia="Arial MT" w:hAnsi="Arial" w:cs="Arial"/>
          <w:b/>
          <w:sz w:val="21"/>
        </w:rPr>
        <w:t>125</w:t>
      </w:r>
      <w:r w:rsidRPr="0089550C">
        <w:rPr>
          <w:rFonts w:ascii="Arial" w:eastAsia="Arial MT" w:hAnsi="Arial" w:cs="Arial"/>
          <w:b/>
          <w:spacing w:val="-2"/>
          <w:sz w:val="21"/>
        </w:rPr>
        <w:t xml:space="preserve"> </w:t>
      </w:r>
      <w:r w:rsidRPr="0089550C">
        <w:rPr>
          <w:rFonts w:ascii="Arial" w:eastAsia="Arial MT" w:hAnsi="Arial" w:cs="Arial"/>
          <w:b/>
          <w:sz w:val="21"/>
        </w:rPr>
        <w:t>ust.</w:t>
      </w:r>
      <w:r w:rsidRPr="0089550C">
        <w:rPr>
          <w:rFonts w:ascii="Arial" w:eastAsia="Arial MT" w:hAnsi="Arial" w:cs="Arial"/>
          <w:b/>
          <w:spacing w:val="-2"/>
          <w:sz w:val="21"/>
        </w:rPr>
        <w:t xml:space="preserve"> </w:t>
      </w:r>
      <w:r w:rsidRPr="0089550C">
        <w:rPr>
          <w:rFonts w:ascii="Arial" w:eastAsia="Arial MT" w:hAnsi="Arial" w:cs="Arial"/>
          <w:b/>
          <w:sz w:val="21"/>
        </w:rPr>
        <w:t>1</w:t>
      </w:r>
      <w:r w:rsidRPr="0089550C">
        <w:rPr>
          <w:rFonts w:ascii="Arial" w:eastAsia="Arial MT" w:hAnsi="Arial" w:cs="Arial"/>
          <w:b/>
          <w:spacing w:val="-2"/>
          <w:sz w:val="21"/>
        </w:rPr>
        <w:t xml:space="preserve"> </w:t>
      </w:r>
      <w:r w:rsidRPr="0089550C">
        <w:rPr>
          <w:rFonts w:ascii="Arial" w:eastAsia="Arial MT" w:hAnsi="Arial" w:cs="Arial"/>
          <w:b/>
          <w:sz w:val="21"/>
        </w:rPr>
        <w:t>ustawy</w:t>
      </w:r>
      <w:r w:rsidRPr="0089550C">
        <w:rPr>
          <w:rFonts w:ascii="Arial" w:eastAsia="Arial MT" w:hAnsi="Arial" w:cs="Arial"/>
          <w:b/>
          <w:spacing w:val="-2"/>
          <w:sz w:val="21"/>
        </w:rPr>
        <w:t xml:space="preserve"> </w:t>
      </w:r>
      <w:r w:rsidRPr="0089550C">
        <w:rPr>
          <w:rFonts w:ascii="Arial" w:eastAsia="Arial MT" w:hAnsi="Arial" w:cs="Arial"/>
          <w:b/>
          <w:sz w:val="21"/>
        </w:rPr>
        <w:t>Pzp</w:t>
      </w:r>
    </w:p>
    <w:p w:rsidR="0089550C" w:rsidRPr="0089550C" w:rsidRDefault="0089550C" w:rsidP="0089550C">
      <w:pPr>
        <w:widowControl w:val="0"/>
        <w:autoSpaceDE w:val="0"/>
        <w:autoSpaceDN w:val="0"/>
        <w:spacing w:after="0" w:line="240" w:lineRule="auto"/>
        <w:rPr>
          <w:rFonts w:ascii="Arial" w:eastAsia="Arial MT" w:hAnsi="Arial MT" w:cs="Arial MT"/>
          <w:b/>
          <w:sz w:val="21"/>
        </w:rPr>
      </w:pPr>
    </w:p>
    <w:p w:rsidR="0089550C" w:rsidRPr="0089550C" w:rsidRDefault="0089550C" w:rsidP="0089550C">
      <w:pPr>
        <w:widowControl w:val="0"/>
        <w:autoSpaceDE w:val="0"/>
        <w:autoSpaceDN w:val="0"/>
        <w:spacing w:after="0" w:line="240" w:lineRule="auto"/>
        <w:ind w:right="132"/>
        <w:jc w:val="both"/>
        <w:rPr>
          <w:rFonts w:ascii="Arial" w:eastAsia="Arial MT" w:hAnsi="Arial" w:cs="Arial"/>
        </w:rPr>
      </w:pPr>
      <w:r w:rsidRPr="0089550C">
        <w:rPr>
          <w:rFonts w:ascii="Arial" w:eastAsia="Arial MT" w:hAnsi="Arial" w:cs="Arial"/>
        </w:rPr>
        <w:t>Na</w:t>
      </w:r>
      <w:r w:rsidRPr="0089550C">
        <w:rPr>
          <w:rFonts w:ascii="Arial" w:eastAsia="Arial MT" w:hAnsi="Arial" w:cs="Arial"/>
          <w:spacing w:val="-9"/>
        </w:rPr>
        <w:t xml:space="preserve"> </w:t>
      </w:r>
      <w:r w:rsidRPr="0089550C">
        <w:rPr>
          <w:rFonts w:ascii="Arial" w:eastAsia="Arial MT" w:hAnsi="Arial" w:cs="Arial"/>
        </w:rPr>
        <w:t>potrzeby</w:t>
      </w:r>
      <w:r w:rsidRPr="0089550C">
        <w:rPr>
          <w:rFonts w:ascii="Arial" w:eastAsia="Arial MT" w:hAnsi="Arial" w:cs="Arial"/>
          <w:spacing w:val="-9"/>
        </w:rPr>
        <w:t xml:space="preserve"> </w:t>
      </w:r>
      <w:r w:rsidRPr="0089550C">
        <w:rPr>
          <w:rFonts w:ascii="Arial" w:eastAsia="Arial MT" w:hAnsi="Arial" w:cs="Arial"/>
        </w:rPr>
        <w:t>postępowania</w:t>
      </w:r>
      <w:r w:rsidRPr="0089550C">
        <w:rPr>
          <w:rFonts w:ascii="Arial" w:eastAsia="Arial MT" w:hAnsi="Arial" w:cs="Arial"/>
          <w:spacing w:val="-9"/>
        </w:rPr>
        <w:t xml:space="preserve"> </w:t>
      </w:r>
      <w:r w:rsidRPr="0089550C">
        <w:rPr>
          <w:rFonts w:ascii="Arial" w:eastAsia="Arial MT" w:hAnsi="Arial" w:cs="Arial"/>
        </w:rPr>
        <w:t>o</w:t>
      </w:r>
      <w:r w:rsidRPr="0089550C">
        <w:rPr>
          <w:rFonts w:ascii="Arial" w:eastAsia="Arial MT" w:hAnsi="Arial" w:cs="Arial"/>
          <w:spacing w:val="-9"/>
        </w:rPr>
        <w:t xml:space="preserve"> </w:t>
      </w:r>
      <w:r w:rsidRPr="0089550C">
        <w:rPr>
          <w:rFonts w:ascii="Arial" w:eastAsia="Arial MT" w:hAnsi="Arial" w:cs="Arial"/>
        </w:rPr>
        <w:t>udzielenie</w:t>
      </w:r>
      <w:r w:rsidRPr="0089550C">
        <w:rPr>
          <w:rFonts w:ascii="Arial" w:eastAsia="Arial MT" w:hAnsi="Arial" w:cs="Arial"/>
          <w:spacing w:val="-9"/>
        </w:rPr>
        <w:t xml:space="preserve"> </w:t>
      </w:r>
      <w:r w:rsidRPr="0089550C">
        <w:rPr>
          <w:rFonts w:ascii="Arial" w:eastAsia="Arial MT" w:hAnsi="Arial" w:cs="Arial"/>
        </w:rPr>
        <w:t>zamówienia</w:t>
      </w:r>
      <w:r w:rsidRPr="0089550C">
        <w:rPr>
          <w:rFonts w:ascii="Arial" w:eastAsia="Arial MT" w:hAnsi="Arial" w:cs="Arial"/>
          <w:spacing w:val="-8"/>
        </w:rPr>
        <w:t xml:space="preserve"> </w:t>
      </w:r>
      <w:r w:rsidRPr="0089550C">
        <w:rPr>
          <w:rFonts w:ascii="Arial" w:eastAsia="Arial MT" w:hAnsi="Arial" w:cs="Arial"/>
        </w:rPr>
        <w:t>publicznego</w:t>
      </w:r>
      <w:r w:rsidRPr="0089550C">
        <w:rPr>
          <w:rFonts w:ascii="Arial" w:eastAsia="Arial MT" w:hAnsi="Arial" w:cs="Arial"/>
          <w:spacing w:val="-9"/>
        </w:rPr>
        <w:t xml:space="preserve"> </w:t>
      </w:r>
      <w:r w:rsidRPr="0089550C">
        <w:rPr>
          <w:rFonts w:ascii="Arial" w:eastAsia="Arial MT" w:hAnsi="Arial" w:cs="Arial"/>
        </w:rPr>
        <w:t>pn.</w:t>
      </w:r>
      <w:r w:rsidRPr="0089550C">
        <w:rPr>
          <w:rFonts w:ascii="Arial" w:eastAsia="Arial MT" w:hAnsi="Arial" w:cs="Arial"/>
          <w:spacing w:val="-4"/>
        </w:rPr>
        <w:t xml:space="preserve"> </w:t>
      </w:r>
      <w:r w:rsidRPr="0089550C">
        <w:rPr>
          <w:rFonts w:ascii="Arial" w:eastAsia="Arial MT" w:hAnsi="Arial" w:cs="Arial"/>
          <w:b/>
        </w:rPr>
        <w:t xml:space="preserve">„Wykonanie usługi związanej z przeglądem, konserwacją, naprawą urządzeń instalacji wentylacji mechanicznej i klimatyzacji znajdujących się w budynkach administrowanych przez 41.Bazę Lotnictwa Szkolnego w Dęblinie, Nr 38/24/N” </w:t>
      </w:r>
      <w:r w:rsidRPr="0089550C">
        <w:rPr>
          <w:rFonts w:ascii="Arial" w:eastAsia="Arial MT" w:hAnsi="Arial" w:cs="Arial"/>
          <w:w w:val="95"/>
        </w:rPr>
        <w:t>prowadzonego</w:t>
      </w:r>
      <w:r w:rsidRPr="0089550C">
        <w:rPr>
          <w:rFonts w:ascii="Arial" w:eastAsia="Arial MT" w:hAnsi="Arial" w:cs="Arial"/>
          <w:spacing w:val="22"/>
          <w:w w:val="95"/>
        </w:rPr>
        <w:t xml:space="preserve"> </w:t>
      </w:r>
      <w:r w:rsidRPr="0089550C">
        <w:rPr>
          <w:rFonts w:ascii="Arial" w:eastAsia="Arial MT" w:hAnsi="Arial" w:cs="Arial"/>
          <w:w w:val="95"/>
        </w:rPr>
        <w:t>przez</w:t>
      </w:r>
      <w:r w:rsidRPr="0089550C">
        <w:rPr>
          <w:rFonts w:ascii="Arial" w:eastAsia="Arial MT" w:hAnsi="Arial" w:cs="Arial"/>
          <w:spacing w:val="22"/>
          <w:w w:val="95"/>
        </w:rPr>
        <w:t xml:space="preserve"> </w:t>
      </w:r>
      <w:r w:rsidRPr="0089550C">
        <w:rPr>
          <w:rFonts w:ascii="Arial" w:eastAsia="Arial MT" w:hAnsi="Arial" w:cs="Arial"/>
          <w:b/>
          <w:w w:val="95"/>
        </w:rPr>
        <w:t>41.Bazę</w:t>
      </w:r>
      <w:r w:rsidRPr="0089550C">
        <w:rPr>
          <w:rFonts w:ascii="Arial" w:eastAsia="Arial MT" w:hAnsi="Arial" w:cs="Arial"/>
          <w:b/>
          <w:spacing w:val="22"/>
          <w:w w:val="95"/>
        </w:rPr>
        <w:t xml:space="preserve"> </w:t>
      </w:r>
      <w:r w:rsidRPr="0089550C">
        <w:rPr>
          <w:rFonts w:ascii="Arial" w:eastAsia="Arial MT" w:hAnsi="Arial" w:cs="Arial"/>
          <w:b/>
          <w:w w:val="95"/>
        </w:rPr>
        <w:t>Lotnictwa</w:t>
      </w:r>
      <w:r w:rsidRPr="0089550C">
        <w:rPr>
          <w:rFonts w:ascii="Arial" w:eastAsia="Arial MT" w:hAnsi="Arial" w:cs="Arial"/>
          <w:b/>
          <w:spacing w:val="18"/>
          <w:w w:val="95"/>
        </w:rPr>
        <w:t xml:space="preserve"> </w:t>
      </w:r>
      <w:r w:rsidRPr="0089550C">
        <w:rPr>
          <w:rFonts w:ascii="Arial" w:eastAsia="Arial MT" w:hAnsi="Arial" w:cs="Arial"/>
          <w:b/>
          <w:w w:val="95"/>
        </w:rPr>
        <w:t>Szkolnego</w:t>
      </w:r>
      <w:r w:rsidRPr="0089550C">
        <w:rPr>
          <w:rFonts w:ascii="Arial" w:eastAsia="Arial MT" w:hAnsi="Arial" w:cs="Arial"/>
          <w:b/>
          <w:spacing w:val="23"/>
          <w:w w:val="95"/>
        </w:rPr>
        <w:t xml:space="preserve"> </w:t>
      </w:r>
      <w:r w:rsidRPr="0089550C">
        <w:rPr>
          <w:rFonts w:ascii="Arial" w:eastAsia="Arial MT" w:hAnsi="Arial" w:cs="Arial"/>
          <w:b/>
          <w:w w:val="95"/>
        </w:rPr>
        <w:t>w</w:t>
      </w:r>
      <w:r w:rsidRPr="0089550C">
        <w:rPr>
          <w:rFonts w:ascii="Arial" w:eastAsia="Arial MT" w:hAnsi="Arial" w:cs="Arial"/>
          <w:b/>
          <w:spacing w:val="20"/>
          <w:w w:val="95"/>
        </w:rPr>
        <w:t xml:space="preserve"> </w:t>
      </w:r>
      <w:r w:rsidRPr="0089550C">
        <w:rPr>
          <w:rFonts w:ascii="Arial" w:eastAsia="Arial MT" w:hAnsi="Arial" w:cs="Arial"/>
          <w:b/>
          <w:w w:val="95"/>
        </w:rPr>
        <w:t>Dęblinie</w:t>
      </w:r>
      <w:r w:rsidRPr="0089550C">
        <w:rPr>
          <w:rFonts w:ascii="Arial" w:eastAsia="Arial MT" w:hAnsi="Arial" w:cs="Arial"/>
          <w:i/>
          <w:w w:val="95"/>
        </w:rPr>
        <w:t>,</w:t>
      </w:r>
      <w:r w:rsidRPr="0089550C">
        <w:rPr>
          <w:rFonts w:ascii="Arial" w:eastAsia="Arial MT" w:hAnsi="Arial" w:cs="Arial"/>
          <w:i/>
          <w:spacing w:val="26"/>
          <w:w w:val="95"/>
        </w:rPr>
        <w:t xml:space="preserve"> </w:t>
      </w:r>
      <w:r w:rsidRPr="0089550C">
        <w:rPr>
          <w:rFonts w:ascii="Arial" w:eastAsia="Arial MT" w:hAnsi="Arial" w:cs="Arial"/>
          <w:w w:val="95"/>
        </w:rPr>
        <w:t>oświadczam,</w:t>
      </w:r>
      <w:r w:rsidRPr="0089550C">
        <w:rPr>
          <w:rFonts w:ascii="Arial" w:eastAsia="Arial MT" w:hAnsi="Arial" w:cs="Arial"/>
          <w:spacing w:val="21"/>
          <w:w w:val="95"/>
        </w:rPr>
        <w:t xml:space="preserve"> </w:t>
      </w:r>
      <w:r w:rsidRPr="0089550C">
        <w:rPr>
          <w:rFonts w:ascii="Arial" w:eastAsia="Arial MT" w:hAnsi="Arial" w:cs="Arial"/>
          <w:w w:val="95"/>
        </w:rPr>
        <w:t>co</w:t>
      </w:r>
      <w:r w:rsidRPr="0089550C">
        <w:rPr>
          <w:rFonts w:ascii="Arial" w:eastAsia="Arial MT" w:hAnsi="Arial" w:cs="Arial"/>
          <w:spacing w:val="22"/>
          <w:w w:val="95"/>
        </w:rPr>
        <w:t xml:space="preserve"> </w:t>
      </w:r>
      <w:r w:rsidRPr="0089550C">
        <w:rPr>
          <w:rFonts w:ascii="Arial" w:eastAsia="Arial MT" w:hAnsi="Arial" w:cs="Arial"/>
          <w:w w:val="95"/>
        </w:rPr>
        <w:t>następuje:</w:t>
      </w:r>
    </w:p>
    <w:p w:rsidR="0089550C" w:rsidRPr="0089550C" w:rsidRDefault="0089550C" w:rsidP="0089550C">
      <w:pPr>
        <w:widowControl w:val="0"/>
        <w:autoSpaceDE w:val="0"/>
        <w:autoSpaceDN w:val="0"/>
        <w:spacing w:before="10" w:after="0" w:line="240" w:lineRule="auto"/>
        <w:rPr>
          <w:rFonts w:ascii="Arial MT" w:eastAsia="Arial MT" w:hAnsi="Arial MT" w:cs="Arial MT"/>
          <w:sz w:val="11"/>
        </w:rPr>
      </w:pPr>
    </w:p>
    <w:p w:rsidR="0089550C" w:rsidRPr="0089550C" w:rsidRDefault="0089550C" w:rsidP="0089550C">
      <w:pPr>
        <w:widowControl w:val="0"/>
        <w:tabs>
          <w:tab w:val="left" w:pos="9318"/>
        </w:tabs>
        <w:autoSpaceDE w:val="0"/>
        <w:autoSpaceDN w:val="0"/>
        <w:spacing w:before="95" w:after="0" w:line="241" w:lineRule="exact"/>
        <w:rPr>
          <w:rFonts w:ascii="Arial" w:eastAsia="Arial MT" w:hAnsi="Arial" w:cs="Arial"/>
          <w:b/>
          <w:sz w:val="21"/>
        </w:rPr>
      </w:pPr>
      <w:r w:rsidRPr="0089550C">
        <w:rPr>
          <w:rFonts w:ascii="Arial" w:eastAsia="Arial MT" w:hAnsi="Arial" w:cs="Arial"/>
          <w:b/>
          <w:sz w:val="21"/>
          <w:shd w:val="clear" w:color="auto" w:fill="BEBEBE"/>
        </w:rPr>
        <w:t>OŚWIADCZENIA</w:t>
      </w:r>
      <w:r w:rsidRPr="0089550C">
        <w:rPr>
          <w:rFonts w:ascii="Arial" w:eastAsia="Arial MT" w:hAnsi="Arial" w:cs="Arial"/>
          <w:b/>
          <w:spacing w:val="-5"/>
          <w:sz w:val="21"/>
          <w:shd w:val="clear" w:color="auto" w:fill="BEBEBE"/>
        </w:rPr>
        <w:t xml:space="preserve"> </w:t>
      </w:r>
      <w:r w:rsidRPr="0089550C">
        <w:rPr>
          <w:rFonts w:ascii="Arial" w:eastAsia="Arial MT" w:hAnsi="Arial" w:cs="Arial"/>
          <w:b/>
          <w:sz w:val="21"/>
          <w:shd w:val="clear" w:color="auto" w:fill="BEBEBE"/>
        </w:rPr>
        <w:t>DOTYCZĄCE</w:t>
      </w:r>
      <w:r w:rsidRPr="0089550C">
        <w:rPr>
          <w:rFonts w:ascii="Arial" w:eastAsia="Arial MT" w:hAnsi="Arial" w:cs="Arial"/>
          <w:b/>
          <w:spacing w:val="-5"/>
          <w:sz w:val="21"/>
          <w:shd w:val="clear" w:color="auto" w:fill="BEBEBE"/>
        </w:rPr>
        <w:t xml:space="preserve"> </w:t>
      </w:r>
      <w:r w:rsidRPr="0089550C">
        <w:rPr>
          <w:rFonts w:ascii="Arial" w:eastAsia="Arial MT" w:hAnsi="Arial" w:cs="Arial"/>
          <w:b/>
          <w:sz w:val="21"/>
          <w:shd w:val="clear" w:color="auto" w:fill="BEBEBE"/>
        </w:rPr>
        <w:t>WYKONAWCY:</w:t>
      </w:r>
      <w:r w:rsidRPr="0089550C">
        <w:rPr>
          <w:rFonts w:ascii="Arial" w:eastAsia="Arial MT" w:hAnsi="Arial" w:cs="Arial"/>
          <w:b/>
          <w:sz w:val="21"/>
          <w:shd w:val="clear" w:color="auto" w:fill="BEBEBE"/>
        </w:rPr>
        <w:tab/>
      </w:r>
    </w:p>
    <w:p w:rsidR="0089550C" w:rsidRPr="0089550C" w:rsidRDefault="0089550C" w:rsidP="00FB1784">
      <w:pPr>
        <w:widowControl w:val="0"/>
        <w:numPr>
          <w:ilvl w:val="0"/>
          <w:numId w:val="38"/>
        </w:numPr>
        <w:tabs>
          <w:tab w:val="left" w:pos="503"/>
        </w:tabs>
        <w:autoSpaceDE w:val="0"/>
        <w:autoSpaceDN w:val="0"/>
        <w:spacing w:after="0" w:line="240" w:lineRule="auto"/>
        <w:ind w:right="130"/>
        <w:jc w:val="both"/>
        <w:rPr>
          <w:rFonts w:ascii="Arial" w:eastAsia="Arial MT" w:hAnsi="Arial" w:cs="Arial"/>
          <w:sz w:val="14"/>
        </w:rPr>
      </w:pPr>
      <w:r w:rsidRPr="0089550C">
        <w:rPr>
          <w:rFonts w:ascii="Arial" w:eastAsia="Arial MT" w:hAnsi="Arial" w:cs="Arial"/>
          <w:b/>
          <w:sz w:val="21"/>
        </w:rPr>
        <w:t>Oświadczam</w:t>
      </w:r>
      <w:r w:rsidRPr="0089550C">
        <w:rPr>
          <w:rFonts w:ascii="Arial" w:eastAsia="Arial MT" w:hAnsi="Arial" w:cs="Arial"/>
          <w:sz w:val="21"/>
        </w:rPr>
        <w:t xml:space="preserve">,  </w:t>
      </w:r>
      <w:r w:rsidRPr="0089550C">
        <w:rPr>
          <w:rFonts w:ascii="Arial" w:eastAsia="Arial MT" w:hAnsi="Arial" w:cs="Arial"/>
          <w:spacing w:val="1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 xml:space="preserve">że  </w:t>
      </w:r>
      <w:r w:rsidRPr="0089550C">
        <w:rPr>
          <w:rFonts w:ascii="Arial" w:eastAsia="Arial MT" w:hAnsi="Arial" w:cs="Arial"/>
          <w:spacing w:val="1"/>
          <w:sz w:val="21"/>
        </w:rPr>
        <w:t xml:space="preserve"> </w:t>
      </w:r>
      <w:r w:rsidRPr="0089550C">
        <w:rPr>
          <w:rFonts w:ascii="Arial" w:eastAsia="Arial MT" w:hAnsi="Arial" w:cs="Arial"/>
          <w:b/>
          <w:sz w:val="21"/>
          <w:u w:val="thick"/>
        </w:rPr>
        <w:t>nie    podlegam</w:t>
      </w:r>
      <w:r w:rsidRPr="0089550C">
        <w:rPr>
          <w:rFonts w:ascii="Arial" w:eastAsia="Arial MT" w:hAnsi="Arial" w:cs="Arial"/>
          <w:b/>
          <w:sz w:val="21"/>
        </w:rPr>
        <w:t xml:space="preserve">    </w:t>
      </w:r>
      <w:r w:rsidRPr="0089550C">
        <w:rPr>
          <w:rFonts w:ascii="Arial" w:eastAsia="Arial MT" w:hAnsi="Arial" w:cs="Arial"/>
          <w:sz w:val="21"/>
        </w:rPr>
        <w:t>wykluczeniu    z    postępowania    na    podstawie</w:t>
      </w:r>
      <w:r w:rsidRPr="0089550C">
        <w:rPr>
          <w:rFonts w:ascii="Arial" w:eastAsia="Arial MT" w:hAnsi="Arial" w:cs="Arial"/>
          <w:spacing w:val="1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art. 5k rozporządzenia Rady (UE) nr 833/2014 z dnia 31 lipca 2014 r. dotyczącego środków</w:t>
      </w:r>
      <w:r w:rsidRPr="0089550C">
        <w:rPr>
          <w:rFonts w:ascii="Arial" w:eastAsia="Arial MT" w:hAnsi="Arial" w:cs="Arial"/>
          <w:spacing w:val="1"/>
          <w:sz w:val="21"/>
        </w:rPr>
        <w:t xml:space="preserve"> </w:t>
      </w:r>
      <w:r w:rsidRPr="0089550C">
        <w:rPr>
          <w:rFonts w:ascii="Arial" w:eastAsia="Arial MT" w:hAnsi="Arial" w:cs="Arial"/>
          <w:spacing w:val="-2"/>
          <w:sz w:val="21"/>
        </w:rPr>
        <w:t xml:space="preserve">ograniczających w związku z działaniami Rosji destabilizującymi </w:t>
      </w:r>
      <w:r w:rsidRPr="0089550C">
        <w:rPr>
          <w:rFonts w:ascii="Arial" w:eastAsia="Arial MT" w:hAnsi="Arial" w:cs="Arial"/>
          <w:spacing w:val="-1"/>
          <w:sz w:val="21"/>
        </w:rPr>
        <w:t>sytuację na Ukrainie (Dz. Urz.</w:t>
      </w:r>
      <w:r w:rsidRPr="0089550C">
        <w:rPr>
          <w:rFonts w:ascii="Arial" w:eastAsia="Arial MT" w:hAnsi="Arial" w:cs="Arial"/>
          <w:sz w:val="21"/>
        </w:rPr>
        <w:t xml:space="preserve"> UE</w:t>
      </w:r>
      <w:r w:rsidRPr="0089550C">
        <w:rPr>
          <w:rFonts w:ascii="Arial" w:eastAsia="Arial MT" w:hAnsi="Arial" w:cs="Arial"/>
          <w:spacing w:val="1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nr</w:t>
      </w:r>
      <w:r w:rsidRPr="0089550C">
        <w:rPr>
          <w:rFonts w:ascii="Arial" w:eastAsia="Arial MT" w:hAnsi="Arial" w:cs="Arial"/>
          <w:spacing w:val="1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L</w:t>
      </w:r>
      <w:r w:rsidRPr="0089550C">
        <w:rPr>
          <w:rFonts w:ascii="Arial" w:eastAsia="Arial MT" w:hAnsi="Arial" w:cs="Arial"/>
          <w:spacing w:val="1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229</w:t>
      </w:r>
      <w:r w:rsidRPr="0089550C">
        <w:rPr>
          <w:rFonts w:ascii="Arial" w:eastAsia="Arial MT" w:hAnsi="Arial" w:cs="Arial"/>
          <w:spacing w:val="1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z</w:t>
      </w:r>
      <w:r w:rsidRPr="0089550C">
        <w:rPr>
          <w:rFonts w:ascii="Arial" w:eastAsia="Arial MT" w:hAnsi="Arial" w:cs="Arial"/>
          <w:spacing w:val="1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31.7.2014,</w:t>
      </w:r>
      <w:r w:rsidRPr="0089550C">
        <w:rPr>
          <w:rFonts w:ascii="Arial" w:eastAsia="Arial MT" w:hAnsi="Arial" w:cs="Arial"/>
          <w:spacing w:val="1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str.</w:t>
      </w:r>
      <w:r w:rsidRPr="0089550C">
        <w:rPr>
          <w:rFonts w:ascii="Arial" w:eastAsia="Arial MT" w:hAnsi="Arial" w:cs="Arial"/>
          <w:spacing w:val="1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1),</w:t>
      </w:r>
      <w:r w:rsidRPr="0089550C">
        <w:rPr>
          <w:rFonts w:ascii="Arial" w:eastAsia="Arial MT" w:hAnsi="Arial" w:cs="Arial"/>
          <w:spacing w:val="1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dalej:</w:t>
      </w:r>
      <w:r w:rsidRPr="0089550C">
        <w:rPr>
          <w:rFonts w:ascii="Arial" w:eastAsia="Arial MT" w:hAnsi="Arial" w:cs="Arial"/>
          <w:spacing w:val="1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rozporządzenie</w:t>
      </w:r>
      <w:r w:rsidRPr="0089550C">
        <w:rPr>
          <w:rFonts w:ascii="Arial" w:eastAsia="Arial MT" w:hAnsi="Arial" w:cs="Arial"/>
          <w:spacing w:val="1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833/2014,</w:t>
      </w:r>
      <w:r w:rsidRPr="0089550C">
        <w:rPr>
          <w:rFonts w:ascii="Arial" w:eastAsia="Arial MT" w:hAnsi="Arial" w:cs="Arial"/>
          <w:spacing w:val="1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w</w:t>
      </w:r>
      <w:r w:rsidRPr="0089550C">
        <w:rPr>
          <w:rFonts w:ascii="Arial" w:eastAsia="Arial MT" w:hAnsi="Arial" w:cs="Arial"/>
          <w:spacing w:val="1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brzmieniu</w:t>
      </w:r>
      <w:r w:rsidRPr="0089550C">
        <w:rPr>
          <w:rFonts w:ascii="Arial" w:eastAsia="Arial MT" w:hAnsi="Arial" w:cs="Arial"/>
          <w:spacing w:val="1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nadanym</w:t>
      </w:r>
      <w:r w:rsidRPr="0089550C">
        <w:rPr>
          <w:rFonts w:ascii="Arial" w:eastAsia="Arial MT" w:hAnsi="Arial" w:cs="Arial"/>
          <w:spacing w:val="1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rozporządzeniem Rady (UE) 2022/576 w sprawie zmiany rozporządzenia (UE) nr 833/2014</w:t>
      </w:r>
      <w:r w:rsidRPr="0089550C">
        <w:rPr>
          <w:rFonts w:ascii="Arial" w:eastAsia="Arial MT" w:hAnsi="Arial" w:cs="Arial"/>
          <w:spacing w:val="1"/>
          <w:sz w:val="21"/>
        </w:rPr>
        <w:t xml:space="preserve"> </w:t>
      </w:r>
      <w:r w:rsidRPr="0089550C">
        <w:rPr>
          <w:rFonts w:ascii="Arial" w:eastAsia="Arial MT" w:hAnsi="Arial" w:cs="Arial"/>
          <w:w w:val="95"/>
          <w:sz w:val="21"/>
        </w:rPr>
        <w:t>dotyczącego środków ograniczających w związku z działaniami Rosji destabilizującymi sytuację</w:t>
      </w:r>
      <w:r w:rsidRPr="0089550C">
        <w:rPr>
          <w:rFonts w:ascii="Arial" w:eastAsia="Arial MT" w:hAnsi="Arial" w:cs="Arial"/>
          <w:spacing w:val="1"/>
          <w:w w:val="95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na</w:t>
      </w:r>
      <w:r w:rsidRPr="0089550C">
        <w:rPr>
          <w:rFonts w:ascii="Arial" w:eastAsia="Arial MT" w:hAnsi="Arial" w:cs="Arial"/>
          <w:spacing w:val="-5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Ukrainie</w:t>
      </w:r>
      <w:r w:rsidRPr="0089550C">
        <w:rPr>
          <w:rFonts w:ascii="Arial" w:eastAsia="Arial MT" w:hAnsi="Arial" w:cs="Arial"/>
          <w:spacing w:val="-4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(Dz.</w:t>
      </w:r>
      <w:r w:rsidRPr="0089550C">
        <w:rPr>
          <w:rFonts w:ascii="Arial" w:eastAsia="Arial MT" w:hAnsi="Arial" w:cs="Arial"/>
          <w:spacing w:val="-6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Urz.</w:t>
      </w:r>
      <w:r w:rsidRPr="0089550C">
        <w:rPr>
          <w:rFonts w:ascii="Arial" w:eastAsia="Arial MT" w:hAnsi="Arial" w:cs="Arial"/>
          <w:spacing w:val="-5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UE</w:t>
      </w:r>
      <w:r w:rsidRPr="0089550C">
        <w:rPr>
          <w:rFonts w:ascii="Arial" w:eastAsia="Arial MT" w:hAnsi="Arial" w:cs="Arial"/>
          <w:spacing w:val="-6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nr</w:t>
      </w:r>
      <w:r w:rsidRPr="0089550C">
        <w:rPr>
          <w:rFonts w:ascii="Arial" w:eastAsia="Arial MT" w:hAnsi="Arial" w:cs="Arial"/>
          <w:spacing w:val="-6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L</w:t>
      </w:r>
      <w:r w:rsidRPr="0089550C">
        <w:rPr>
          <w:rFonts w:ascii="Arial" w:eastAsia="Arial MT" w:hAnsi="Arial" w:cs="Arial"/>
          <w:spacing w:val="-4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111</w:t>
      </w:r>
      <w:r w:rsidRPr="0089550C">
        <w:rPr>
          <w:rFonts w:ascii="Arial" w:eastAsia="Arial MT" w:hAnsi="Arial" w:cs="Arial"/>
          <w:spacing w:val="-3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z</w:t>
      </w:r>
      <w:r w:rsidRPr="0089550C">
        <w:rPr>
          <w:rFonts w:ascii="Arial" w:eastAsia="Arial MT" w:hAnsi="Arial" w:cs="Arial"/>
          <w:spacing w:val="-6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8.4.2022,</w:t>
      </w:r>
      <w:r w:rsidRPr="0089550C">
        <w:rPr>
          <w:rFonts w:ascii="Arial" w:eastAsia="Arial MT" w:hAnsi="Arial" w:cs="Arial"/>
          <w:spacing w:val="-5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str.</w:t>
      </w:r>
      <w:r w:rsidRPr="0089550C">
        <w:rPr>
          <w:rFonts w:ascii="Arial" w:eastAsia="Arial MT" w:hAnsi="Arial" w:cs="Arial"/>
          <w:spacing w:val="-5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1),</w:t>
      </w:r>
      <w:r w:rsidRPr="0089550C">
        <w:rPr>
          <w:rFonts w:ascii="Arial" w:eastAsia="Arial MT" w:hAnsi="Arial" w:cs="Arial"/>
          <w:spacing w:val="-7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dalej:</w:t>
      </w:r>
      <w:r w:rsidRPr="0089550C">
        <w:rPr>
          <w:rFonts w:ascii="Arial" w:eastAsia="Arial MT" w:hAnsi="Arial" w:cs="Arial"/>
          <w:spacing w:val="-5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rozporządzenie</w:t>
      </w:r>
      <w:r w:rsidRPr="0089550C">
        <w:rPr>
          <w:rFonts w:ascii="Arial" w:eastAsia="Arial MT" w:hAnsi="Arial" w:cs="Arial"/>
          <w:spacing w:val="-4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2022/576.</w:t>
      </w:r>
      <w:r w:rsidRPr="0089550C">
        <w:rPr>
          <w:rFonts w:ascii="Arial" w:eastAsia="Arial MT" w:hAnsi="Arial" w:cs="Arial"/>
          <w:position w:val="7"/>
          <w:sz w:val="14"/>
        </w:rPr>
        <w:t>2</w:t>
      </w:r>
    </w:p>
    <w:p w:rsidR="0089550C" w:rsidRPr="0089550C" w:rsidRDefault="0089550C" w:rsidP="0089550C">
      <w:pPr>
        <w:widowControl w:val="0"/>
        <w:autoSpaceDE w:val="0"/>
        <w:autoSpaceDN w:val="0"/>
        <w:spacing w:before="10" w:after="0" w:line="240" w:lineRule="auto"/>
        <w:rPr>
          <w:rFonts w:ascii="Arial MT" w:eastAsia="Arial MT" w:hAnsi="Arial MT" w:cs="Arial MT"/>
          <w:sz w:val="23"/>
        </w:rPr>
      </w:pPr>
      <w:r w:rsidRPr="0089550C">
        <w:rPr>
          <w:rFonts w:ascii="Times New Roman" w:eastAsia="Times New Roman" w:hAnsi="Times New Roman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901065</wp:posOffset>
                </wp:positionH>
                <wp:positionV relativeFrom="paragraph">
                  <wp:posOffset>198755</wp:posOffset>
                </wp:positionV>
                <wp:extent cx="1828800" cy="6350"/>
                <wp:effectExtent l="0" t="0" r="0" b="0"/>
                <wp:wrapTopAndBottom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CF9668" id="Prostokąt 7" o:spid="_x0000_s1026" style="position:absolute;margin-left:70.95pt;margin-top:15.65pt;width:2in;height:.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" fillcolor="black" stroked="f">
                <w10:wrap type="topAndBottom" anchorx="page"/>
              </v:rect>
            </w:pict>
          </mc:Fallback>
        </mc:AlternateContent>
      </w:r>
    </w:p>
    <w:p w:rsidR="0089550C" w:rsidRPr="0089550C" w:rsidRDefault="0089550C" w:rsidP="00FB1784">
      <w:pPr>
        <w:widowControl w:val="0"/>
        <w:numPr>
          <w:ilvl w:val="0"/>
          <w:numId w:val="38"/>
        </w:numPr>
        <w:tabs>
          <w:tab w:val="left" w:pos="503"/>
        </w:tabs>
        <w:autoSpaceDE w:val="0"/>
        <w:autoSpaceDN w:val="0"/>
        <w:spacing w:before="77" w:after="0" w:line="240" w:lineRule="auto"/>
        <w:ind w:right="134"/>
        <w:jc w:val="both"/>
        <w:rPr>
          <w:rFonts w:ascii="Arial" w:eastAsia="Arial MT" w:hAnsi="Arial" w:cs="Arial"/>
          <w:sz w:val="14"/>
        </w:rPr>
      </w:pPr>
      <w:r w:rsidRPr="0089550C">
        <w:rPr>
          <w:rFonts w:ascii="Arial" w:eastAsia="Arial MT" w:hAnsi="Arial" w:cs="Arial"/>
          <w:b/>
          <w:sz w:val="21"/>
        </w:rPr>
        <w:t>Oświadczam</w:t>
      </w:r>
      <w:r w:rsidRPr="0089550C">
        <w:rPr>
          <w:rFonts w:ascii="Arial" w:eastAsia="Arial MT" w:hAnsi="Arial" w:cs="Arial"/>
          <w:sz w:val="21"/>
        </w:rPr>
        <w:t>,</w:t>
      </w:r>
      <w:r w:rsidRPr="0089550C">
        <w:rPr>
          <w:rFonts w:ascii="Arial" w:eastAsia="Arial MT" w:hAnsi="Arial" w:cs="Arial"/>
          <w:spacing w:val="-6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że</w:t>
      </w:r>
      <w:r w:rsidRPr="0089550C">
        <w:rPr>
          <w:rFonts w:ascii="Arial" w:eastAsia="Arial MT" w:hAnsi="Arial" w:cs="Arial"/>
          <w:spacing w:val="-3"/>
          <w:sz w:val="21"/>
        </w:rPr>
        <w:t xml:space="preserve"> </w:t>
      </w:r>
      <w:r w:rsidRPr="0089550C">
        <w:rPr>
          <w:rFonts w:ascii="Arial" w:eastAsia="Arial MT" w:hAnsi="Arial" w:cs="Arial"/>
          <w:b/>
          <w:sz w:val="21"/>
          <w:u w:val="thick"/>
        </w:rPr>
        <w:t>nie</w:t>
      </w:r>
      <w:r w:rsidRPr="0089550C">
        <w:rPr>
          <w:rFonts w:ascii="Arial" w:eastAsia="Arial MT" w:hAnsi="Arial" w:cs="Arial"/>
          <w:b/>
          <w:spacing w:val="-5"/>
          <w:sz w:val="21"/>
          <w:u w:val="thick"/>
        </w:rPr>
        <w:t xml:space="preserve"> </w:t>
      </w:r>
      <w:r w:rsidRPr="0089550C">
        <w:rPr>
          <w:rFonts w:ascii="Arial" w:eastAsia="Arial MT" w:hAnsi="Arial" w:cs="Arial"/>
          <w:b/>
          <w:sz w:val="21"/>
          <w:u w:val="thick"/>
        </w:rPr>
        <w:t>zachodzą</w:t>
      </w:r>
      <w:r w:rsidRPr="0089550C">
        <w:rPr>
          <w:rFonts w:ascii="Arial" w:eastAsia="Arial MT" w:hAnsi="Arial" w:cs="Arial"/>
          <w:b/>
          <w:spacing w:val="-4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w</w:t>
      </w:r>
      <w:r w:rsidRPr="0089550C">
        <w:rPr>
          <w:rFonts w:ascii="Arial" w:eastAsia="Arial MT" w:hAnsi="Arial" w:cs="Arial"/>
          <w:spacing w:val="-4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stosunku</w:t>
      </w:r>
      <w:r w:rsidRPr="0089550C">
        <w:rPr>
          <w:rFonts w:ascii="Arial" w:eastAsia="Arial MT" w:hAnsi="Arial" w:cs="Arial"/>
          <w:spacing w:val="-4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do</w:t>
      </w:r>
      <w:r w:rsidRPr="0089550C">
        <w:rPr>
          <w:rFonts w:ascii="Arial" w:eastAsia="Arial MT" w:hAnsi="Arial" w:cs="Arial"/>
          <w:spacing w:val="-4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mnie</w:t>
      </w:r>
      <w:r w:rsidRPr="0089550C">
        <w:rPr>
          <w:rFonts w:ascii="Arial" w:eastAsia="Arial MT" w:hAnsi="Arial" w:cs="Arial"/>
          <w:spacing w:val="-5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przesłanki</w:t>
      </w:r>
      <w:r w:rsidRPr="0089550C">
        <w:rPr>
          <w:rFonts w:ascii="Arial" w:eastAsia="Arial MT" w:hAnsi="Arial" w:cs="Arial"/>
          <w:spacing w:val="-4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wykluczenia</w:t>
      </w:r>
      <w:r w:rsidRPr="0089550C">
        <w:rPr>
          <w:rFonts w:ascii="Arial" w:eastAsia="Arial MT" w:hAnsi="Arial" w:cs="Arial"/>
          <w:spacing w:val="-6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z</w:t>
      </w:r>
      <w:r w:rsidRPr="0089550C">
        <w:rPr>
          <w:rFonts w:ascii="Arial" w:eastAsia="Arial MT" w:hAnsi="Arial" w:cs="Arial"/>
          <w:spacing w:val="-4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postępowania</w:t>
      </w:r>
      <w:r w:rsidRPr="0089550C">
        <w:rPr>
          <w:rFonts w:ascii="Arial" w:eastAsia="Arial MT" w:hAnsi="Arial" w:cs="Arial"/>
          <w:spacing w:val="-56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 xml:space="preserve">na podstawie art. </w:t>
      </w:r>
      <w:r w:rsidRPr="0089550C">
        <w:rPr>
          <w:rFonts w:ascii="Arial" w:eastAsia="Arial MT" w:hAnsi="Arial" w:cs="Arial"/>
          <w:color w:val="212121"/>
          <w:sz w:val="21"/>
        </w:rPr>
        <w:t xml:space="preserve">7 ust. 1 ustawy z dnia 13 kwietnia 2022 r. </w:t>
      </w:r>
      <w:r w:rsidRPr="0089550C">
        <w:rPr>
          <w:rFonts w:ascii="Arial" w:eastAsia="Arial MT" w:hAnsi="Arial" w:cs="Arial"/>
          <w:i/>
          <w:color w:val="212121"/>
          <w:sz w:val="21"/>
        </w:rPr>
        <w:t xml:space="preserve">o szczególnych </w:t>
      </w:r>
      <w:r w:rsidRPr="0089550C">
        <w:rPr>
          <w:rFonts w:ascii="Arial" w:eastAsia="Arial MT" w:hAnsi="Arial" w:cs="Arial"/>
          <w:i/>
          <w:color w:val="212121"/>
          <w:sz w:val="21"/>
        </w:rPr>
        <w:lastRenderedPageBreak/>
        <w:t>rozwiązaniach w</w:t>
      </w:r>
      <w:r w:rsidRPr="0089550C">
        <w:rPr>
          <w:rFonts w:ascii="Arial" w:eastAsia="Arial MT" w:hAnsi="Arial" w:cs="Arial"/>
          <w:i/>
          <w:color w:val="212121"/>
          <w:spacing w:val="1"/>
          <w:sz w:val="21"/>
        </w:rPr>
        <w:t xml:space="preserve"> </w:t>
      </w:r>
      <w:r w:rsidRPr="0089550C">
        <w:rPr>
          <w:rFonts w:ascii="Arial" w:eastAsia="Arial MT" w:hAnsi="Arial" w:cs="Arial"/>
          <w:i/>
          <w:color w:val="212121"/>
          <w:sz w:val="21"/>
        </w:rPr>
        <w:t>zakresie przeciwdziałania wspieraniu agresji na Ukrainę oraz służących ochronie bezpieczeństwa</w:t>
      </w:r>
      <w:r w:rsidRPr="0089550C">
        <w:rPr>
          <w:rFonts w:ascii="Arial" w:eastAsia="Arial MT" w:hAnsi="Arial" w:cs="Arial"/>
          <w:i/>
          <w:color w:val="212121"/>
          <w:spacing w:val="-56"/>
          <w:sz w:val="21"/>
        </w:rPr>
        <w:t xml:space="preserve"> </w:t>
      </w:r>
      <w:r w:rsidRPr="0089550C">
        <w:rPr>
          <w:rFonts w:ascii="Arial" w:eastAsia="Arial MT" w:hAnsi="Arial" w:cs="Arial"/>
          <w:i/>
          <w:color w:val="212121"/>
          <w:sz w:val="21"/>
        </w:rPr>
        <w:t>narodowego.</w:t>
      </w:r>
      <w:r w:rsidRPr="0089550C">
        <w:rPr>
          <w:rFonts w:ascii="Arial" w:eastAsia="Arial MT" w:hAnsi="Arial" w:cs="Arial"/>
          <w:color w:val="212121"/>
          <w:position w:val="7"/>
          <w:sz w:val="14"/>
        </w:rPr>
        <w:t>3</w:t>
      </w:r>
    </w:p>
    <w:p w:rsidR="0089550C" w:rsidRPr="0089550C" w:rsidRDefault="0089550C" w:rsidP="0089550C">
      <w:pPr>
        <w:widowControl w:val="0"/>
        <w:autoSpaceDE w:val="0"/>
        <w:autoSpaceDN w:val="0"/>
        <w:spacing w:before="9" w:after="0" w:line="240" w:lineRule="auto"/>
        <w:rPr>
          <w:rFonts w:ascii="Arial MT" w:eastAsia="Arial MT" w:hAnsi="Arial MT" w:cs="Arial MT"/>
          <w:sz w:val="18"/>
        </w:rPr>
      </w:pPr>
    </w:p>
    <w:p w:rsidR="0089550C" w:rsidRPr="0089550C" w:rsidRDefault="0089550C" w:rsidP="0089550C">
      <w:pPr>
        <w:widowControl w:val="0"/>
        <w:autoSpaceDE w:val="0"/>
        <w:autoSpaceDN w:val="0"/>
        <w:spacing w:before="9" w:after="0" w:line="240" w:lineRule="auto"/>
        <w:rPr>
          <w:rFonts w:ascii="Arial MT" w:eastAsia="Arial MT" w:hAnsi="Arial MT" w:cs="Arial MT"/>
          <w:sz w:val="18"/>
        </w:rPr>
      </w:pPr>
      <w:r w:rsidRPr="0089550C">
        <w:rPr>
          <w:rFonts w:ascii="Times New Roman" w:eastAsia="Times New Roman" w:hAnsi="Times New Roman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882650</wp:posOffset>
                </wp:positionH>
                <wp:positionV relativeFrom="paragraph">
                  <wp:posOffset>152400</wp:posOffset>
                </wp:positionV>
                <wp:extent cx="5796915" cy="460375"/>
                <wp:effectExtent l="0" t="0" r="0" b="0"/>
                <wp:wrapTopAndBottom/>
                <wp:docPr id="6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6915" cy="460375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550C" w:rsidRDefault="0089550C" w:rsidP="0089550C">
                            <w:pPr>
                              <w:ind w:right="27"/>
                              <w:jc w:val="both"/>
                              <w:rPr>
                                <w:rFonts w:ascii="Arial" w:hAnsi="Arial"/>
                                <w:b/>
                                <w:sz w:val="21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1"/>
                              </w:rPr>
                              <w:t>INFORMACJA DOTYCZĄCA POLEGANIA NA ZDOLNOŚCIACH LUB SYTUACJI PODMIOTU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1"/>
                              </w:rPr>
                              <w:t>UDOSTĘPNIAJĄCEGO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1"/>
                              </w:rPr>
                              <w:t>ZASOBY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1"/>
                              </w:rPr>
                              <w:t>W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1"/>
                              </w:rPr>
                              <w:t>ZAKRESIE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1"/>
                              </w:rPr>
                              <w:t>ODPOWIADAJĄCYM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1"/>
                              </w:rPr>
                              <w:t>PONAD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1"/>
                              </w:rPr>
                              <w:t>10%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6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1"/>
                              </w:rPr>
                              <w:t>WARTOŚCI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1"/>
                              </w:rPr>
                              <w:t>ZAMÓWIENIA: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6" o:spid="_x0000_s1026" type="#_x0000_t202" style="position:absolute;margin-left:69.5pt;margin-top:12pt;width:456.45pt;height:36.2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" fillcolor="#bebebe" stroked="f">
                <v:textbox inset="0,0,0,0">
                  <w:txbxContent>
                    <w:p w:rsidR="0089550C" w:rsidRDefault="0089550C" w:rsidP="0089550C">
                      <w:pPr>
                        <w:ind w:right="27"/>
                        <w:jc w:val="both"/>
                        <w:rPr>
                          <w:rFonts w:ascii="Arial" w:hAnsi="Arial"/>
                          <w:b/>
                          <w:sz w:val="21"/>
                        </w:rPr>
                      </w:pPr>
                      <w:r>
                        <w:rPr>
                          <w:rFonts w:ascii="Arial" w:hAnsi="Arial"/>
                          <w:b/>
                          <w:sz w:val="21"/>
                        </w:rPr>
                        <w:t>INFORMACJA DOTYCZĄCA POLEGANIA NA ZDOLNOŚCIACH LUB SYTUACJI PODMIOTU</w:t>
                      </w:r>
                      <w:r>
                        <w:rPr>
                          <w:rFonts w:ascii="Arial" w:hAnsi="Arial"/>
                          <w:b/>
                          <w:spacing w:val="1"/>
                          <w:sz w:val="2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1"/>
                        </w:rPr>
                        <w:t>UDOSTĘPNIAJĄCEGO</w:t>
                      </w:r>
                      <w:r>
                        <w:rPr>
                          <w:rFonts w:ascii="Arial" w:hAnsi="Arial"/>
                          <w:b/>
                          <w:spacing w:val="1"/>
                          <w:sz w:val="2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1"/>
                        </w:rPr>
                        <w:t>ZASOBY</w:t>
                      </w:r>
                      <w:r>
                        <w:rPr>
                          <w:rFonts w:ascii="Arial" w:hAnsi="Arial"/>
                          <w:b/>
                          <w:spacing w:val="1"/>
                          <w:sz w:val="2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1"/>
                        </w:rPr>
                        <w:t>W</w:t>
                      </w:r>
                      <w:r>
                        <w:rPr>
                          <w:rFonts w:ascii="Arial" w:hAnsi="Arial"/>
                          <w:b/>
                          <w:spacing w:val="1"/>
                          <w:sz w:val="2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1"/>
                        </w:rPr>
                        <w:t>ZAKRESIE</w:t>
                      </w:r>
                      <w:r>
                        <w:rPr>
                          <w:rFonts w:ascii="Arial" w:hAnsi="Arial"/>
                          <w:b/>
                          <w:spacing w:val="1"/>
                          <w:sz w:val="2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1"/>
                        </w:rPr>
                        <w:t>ODPOWIADAJĄCYM</w:t>
                      </w:r>
                      <w:r>
                        <w:rPr>
                          <w:rFonts w:ascii="Arial" w:hAnsi="Arial"/>
                          <w:b/>
                          <w:spacing w:val="1"/>
                          <w:sz w:val="2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1"/>
                        </w:rPr>
                        <w:t>PONAD</w:t>
                      </w:r>
                      <w:r>
                        <w:rPr>
                          <w:rFonts w:ascii="Arial" w:hAnsi="Arial"/>
                          <w:b/>
                          <w:spacing w:val="1"/>
                          <w:sz w:val="2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1"/>
                        </w:rPr>
                        <w:t>10%</w:t>
                      </w:r>
                      <w:r>
                        <w:rPr>
                          <w:rFonts w:ascii="Arial" w:hAnsi="Arial"/>
                          <w:b/>
                          <w:spacing w:val="-56"/>
                          <w:sz w:val="2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1"/>
                        </w:rPr>
                        <w:t>WARTOŚCI</w:t>
                      </w:r>
                      <w:r>
                        <w:rPr>
                          <w:rFonts w:ascii="Arial" w:hAnsi="Arial"/>
                          <w:b/>
                          <w:spacing w:val="-3"/>
                          <w:sz w:val="2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1"/>
                        </w:rPr>
                        <w:t>ZAMÓWIENIA: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89550C" w:rsidRPr="0089550C" w:rsidRDefault="0089550C" w:rsidP="0089550C">
      <w:pPr>
        <w:widowControl w:val="0"/>
        <w:autoSpaceDE w:val="0"/>
        <w:autoSpaceDN w:val="0"/>
        <w:spacing w:after="0" w:line="168" w:lineRule="exact"/>
        <w:jc w:val="both"/>
        <w:rPr>
          <w:rFonts w:ascii="Arial" w:eastAsia="Arial MT" w:hAnsi="Arial" w:cs="Arial MT"/>
          <w:i/>
          <w:color w:val="2E74B5"/>
          <w:sz w:val="16"/>
        </w:rPr>
      </w:pPr>
      <w:r w:rsidRPr="0089550C">
        <w:rPr>
          <w:rFonts w:ascii="Arial MT" w:eastAsia="Arial MT" w:hAnsi="Arial MT" w:cs="Arial MT"/>
          <w:color w:val="2E74B5"/>
          <w:sz w:val="16"/>
        </w:rPr>
        <w:t>[UWAGA</w:t>
      </w:r>
      <w:r w:rsidRPr="0089550C">
        <w:rPr>
          <w:rFonts w:ascii="Arial" w:eastAsia="Arial MT" w:hAnsi="Arial" w:cs="Arial MT"/>
          <w:i/>
          <w:color w:val="2E74B5"/>
          <w:sz w:val="16"/>
        </w:rPr>
        <w:t>:</w:t>
      </w:r>
      <w:r w:rsidRPr="0089550C">
        <w:rPr>
          <w:rFonts w:ascii="Arial" w:eastAsia="Arial MT" w:hAnsi="Arial" w:cs="Arial MT"/>
          <w:i/>
          <w:color w:val="2E74B5"/>
          <w:spacing w:val="20"/>
          <w:sz w:val="16"/>
        </w:rPr>
        <w:t xml:space="preserve"> </w:t>
      </w:r>
      <w:r w:rsidRPr="0089550C">
        <w:rPr>
          <w:rFonts w:ascii="Arial" w:eastAsia="Arial MT" w:hAnsi="Arial" w:cs="Arial MT"/>
          <w:i/>
          <w:color w:val="2E74B5"/>
          <w:sz w:val="16"/>
        </w:rPr>
        <w:t>wypełnić</w:t>
      </w:r>
      <w:r w:rsidRPr="0089550C">
        <w:rPr>
          <w:rFonts w:ascii="Arial" w:eastAsia="Arial MT" w:hAnsi="Arial" w:cs="Arial MT"/>
          <w:i/>
          <w:color w:val="2E74B5"/>
          <w:spacing w:val="20"/>
          <w:sz w:val="16"/>
        </w:rPr>
        <w:t xml:space="preserve"> </w:t>
      </w:r>
      <w:r w:rsidRPr="0089550C">
        <w:rPr>
          <w:rFonts w:ascii="Arial" w:eastAsia="Arial MT" w:hAnsi="Arial" w:cs="Arial MT"/>
          <w:i/>
          <w:color w:val="2E74B5"/>
          <w:sz w:val="16"/>
        </w:rPr>
        <w:t>tylko</w:t>
      </w:r>
      <w:r w:rsidRPr="0089550C">
        <w:rPr>
          <w:rFonts w:ascii="Arial" w:eastAsia="Arial MT" w:hAnsi="Arial" w:cs="Arial MT"/>
          <w:i/>
          <w:color w:val="2E74B5"/>
          <w:spacing w:val="18"/>
          <w:sz w:val="16"/>
        </w:rPr>
        <w:t xml:space="preserve"> </w:t>
      </w:r>
      <w:r w:rsidRPr="0089550C">
        <w:rPr>
          <w:rFonts w:ascii="Arial" w:eastAsia="Arial MT" w:hAnsi="Arial" w:cs="Arial MT"/>
          <w:i/>
          <w:color w:val="2E74B5"/>
          <w:sz w:val="16"/>
        </w:rPr>
        <w:t>w</w:t>
      </w:r>
      <w:r w:rsidRPr="0089550C">
        <w:rPr>
          <w:rFonts w:ascii="Arial" w:eastAsia="Arial MT" w:hAnsi="Arial" w:cs="Arial MT"/>
          <w:i/>
          <w:color w:val="2E74B5"/>
          <w:spacing w:val="22"/>
          <w:sz w:val="16"/>
        </w:rPr>
        <w:t xml:space="preserve"> </w:t>
      </w:r>
      <w:r w:rsidRPr="0089550C">
        <w:rPr>
          <w:rFonts w:ascii="Arial" w:eastAsia="Arial MT" w:hAnsi="Arial" w:cs="Arial MT"/>
          <w:i/>
          <w:color w:val="2E74B5"/>
          <w:sz w:val="16"/>
        </w:rPr>
        <w:t>przypadku</w:t>
      </w:r>
      <w:r w:rsidRPr="0089550C">
        <w:rPr>
          <w:rFonts w:ascii="Arial" w:eastAsia="Arial MT" w:hAnsi="Arial" w:cs="Arial MT"/>
          <w:i/>
          <w:color w:val="2E74B5"/>
          <w:spacing w:val="22"/>
          <w:sz w:val="16"/>
        </w:rPr>
        <w:t xml:space="preserve"> </w:t>
      </w:r>
      <w:r w:rsidRPr="0089550C">
        <w:rPr>
          <w:rFonts w:ascii="Arial" w:eastAsia="Arial MT" w:hAnsi="Arial" w:cs="Arial MT"/>
          <w:i/>
          <w:color w:val="2E74B5"/>
          <w:sz w:val="16"/>
        </w:rPr>
        <w:t>podmiotu</w:t>
      </w:r>
      <w:r w:rsidRPr="0089550C">
        <w:rPr>
          <w:rFonts w:ascii="Arial" w:eastAsia="Arial MT" w:hAnsi="Arial" w:cs="Arial MT"/>
          <w:i/>
          <w:color w:val="2E74B5"/>
          <w:spacing w:val="20"/>
          <w:sz w:val="16"/>
        </w:rPr>
        <w:t xml:space="preserve"> </w:t>
      </w:r>
      <w:r w:rsidRPr="0089550C">
        <w:rPr>
          <w:rFonts w:ascii="Arial" w:eastAsia="Arial MT" w:hAnsi="Arial" w:cs="Arial MT"/>
          <w:i/>
          <w:color w:val="2E74B5"/>
          <w:sz w:val="16"/>
        </w:rPr>
        <w:t>udostępniającego</w:t>
      </w:r>
      <w:r w:rsidRPr="0089550C">
        <w:rPr>
          <w:rFonts w:ascii="Arial" w:eastAsia="Arial MT" w:hAnsi="Arial" w:cs="Arial MT"/>
          <w:i/>
          <w:color w:val="2E74B5"/>
          <w:spacing w:val="20"/>
          <w:sz w:val="16"/>
        </w:rPr>
        <w:t xml:space="preserve"> </w:t>
      </w:r>
      <w:r w:rsidRPr="0089550C">
        <w:rPr>
          <w:rFonts w:ascii="Arial" w:eastAsia="Arial MT" w:hAnsi="Arial" w:cs="Arial MT"/>
          <w:i/>
          <w:color w:val="2E74B5"/>
          <w:sz w:val="16"/>
        </w:rPr>
        <w:t>zasoby,</w:t>
      </w:r>
      <w:r w:rsidRPr="0089550C">
        <w:rPr>
          <w:rFonts w:ascii="Arial" w:eastAsia="Arial MT" w:hAnsi="Arial" w:cs="Arial MT"/>
          <w:i/>
          <w:color w:val="2E74B5"/>
          <w:spacing w:val="22"/>
          <w:sz w:val="16"/>
        </w:rPr>
        <w:t xml:space="preserve"> </w:t>
      </w:r>
      <w:r w:rsidRPr="0089550C">
        <w:rPr>
          <w:rFonts w:ascii="Arial" w:eastAsia="Arial MT" w:hAnsi="Arial" w:cs="Arial MT"/>
          <w:i/>
          <w:color w:val="2E74B5"/>
          <w:sz w:val="16"/>
        </w:rPr>
        <w:t>na</w:t>
      </w:r>
      <w:r w:rsidRPr="0089550C">
        <w:rPr>
          <w:rFonts w:ascii="Arial" w:eastAsia="Arial MT" w:hAnsi="Arial" w:cs="Arial MT"/>
          <w:i/>
          <w:color w:val="2E74B5"/>
          <w:spacing w:val="18"/>
          <w:sz w:val="16"/>
        </w:rPr>
        <w:t xml:space="preserve"> </w:t>
      </w:r>
      <w:r w:rsidRPr="0089550C">
        <w:rPr>
          <w:rFonts w:ascii="Arial" w:eastAsia="Arial MT" w:hAnsi="Arial" w:cs="Arial MT"/>
          <w:i/>
          <w:color w:val="2E74B5"/>
          <w:sz w:val="16"/>
        </w:rPr>
        <w:t>którego</w:t>
      </w:r>
      <w:r w:rsidRPr="0089550C">
        <w:rPr>
          <w:rFonts w:ascii="Arial" w:eastAsia="Arial MT" w:hAnsi="Arial" w:cs="Arial MT"/>
          <w:i/>
          <w:color w:val="2E74B5"/>
          <w:spacing w:val="26"/>
          <w:sz w:val="16"/>
        </w:rPr>
        <w:t xml:space="preserve"> </w:t>
      </w:r>
      <w:r w:rsidRPr="0089550C">
        <w:rPr>
          <w:rFonts w:ascii="Arial" w:eastAsia="Arial MT" w:hAnsi="Arial" w:cs="Arial MT"/>
          <w:i/>
          <w:color w:val="2E74B5"/>
          <w:sz w:val="16"/>
        </w:rPr>
        <w:t>zdolnościach</w:t>
      </w:r>
      <w:r w:rsidRPr="0089550C">
        <w:rPr>
          <w:rFonts w:ascii="Arial" w:eastAsia="Arial MT" w:hAnsi="Arial" w:cs="Arial MT"/>
          <w:i/>
          <w:color w:val="2E74B5"/>
          <w:spacing w:val="22"/>
          <w:sz w:val="16"/>
        </w:rPr>
        <w:t xml:space="preserve"> </w:t>
      </w:r>
      <w:r w:rsidRPr="0089550C">
        <w:rPr>
          <w:rFonts w:ascii="Arial" w:eastAsia="Arial MT" w:hAnsi="Arial" w:cs="Arial MT"/>
          <w:i/>
          <w:color w:val="2E74B5"/>
          <w:sz w:val="16"/>
        </w:rPr>
        <w:t>lub</w:t>
      </w:r>
      <w:r w:rsidRPr="0089550C">
        <w:rPr>
          <w:rFonts w:ascii="Arial" w:eastAsia="Arial MT" w:hAnsi="Arial" w:cs="Arial MT"/>
          <w:i/>
          <w:color w:val="2E74B5"/>
          <w:spacing w:val="18"/>
          <w:sz w:val="16"/>
        </w:rPr>
        <w:t xml:space="preserve"> </w:t>
      </w:r>
      <w:r w:rsidRPr="0089550C">
        <w:rPr>
          <w:rFonts w:ascii="Arial" w:eastAsia="Arial MT" w:hAnsi="Arial" w:cs="Arial MT"/>
          <w:i/>
          <w:color w:val="2E74B5"/>
          <w:sz w:val="16"/>
        </w:rPr>
        <w:t>sytuacji</w:t>
      </w:r>
      <w:r w:rsidRPr="0089550C">
        <w:rPr>
          <w:rFonts w:ascii="Arial" w:eastAsia="Arial MT" w:hAnsi="Arial" w:cs="Arial MT"/>
          <w:i/>
          <w:color w:val="2E74B5"/>
          <w:spacing w:val="21"/>
          <w:sz w:val="16"/>
        </w:rPr>
        <w:t xml:space="preserve"> </w:t>
      </w:r>
      <w:r w:rsidRPr="0089550C">
        <w:rPr>
          <w:rFonts w:ascii="Arial" w:eastAsia="Arial MT" w:hAnsi="Arial" w:cs="Arial MT"/>
          <w:i/>
          <w:color w:val="2E74B5"/>
          <w:sz w:val="16"/>
        </w:rPr>
        <w:t>wykonawca</w:t>
      </w:r>
    </w:p>
    <w:p w:rsidR="0089550C" w:rsidRPr="0089550C" w:rsidRDefault="0089550C" w:rsidP="0089550C">
      <w:pPr>
        <w:widowControl w:val="0"/>
        <w:autoSpaceDE w:val="0"/>
        <w:autoSpaceDN w:val="0"/>
        <w:spacing w:before="1" w:after="0" w:line="240" w:lineRule="auto"/>
        <w:ind w:right="136"/>
        <w:jc w:val="both"/>
        <w:rPr>
          <w:rFonts w:ascii="Arial MT" w:eastAsia="Arial MT" w:hAnsi="Arial MT" w:cs="Arial MT"/>
          <w:color w:val="2E74B5"/>
          <w:sz w:val="16"/>
        </w:rPr>
      </w:pPr>
      <w:r w:rsidRPr="0089550C">
        <w:rPr>
          <w:rFonts w:ascii="Arial" w:eastAsia="Arial MT" w:hAnsi="Arial" w:cs="Arial MT"/>
          <w:i/>
          <w:color w:val="2E74B5"/>
          <w:sz w:val="16"/>
        </w:rPr>
        <w:t>polega</w:t>
      </w:r>
      <w:r w:rsidRPr="0089550C">
        <w:rPr>
          <w:rFonts w:ascii="Arial" w:eastAsia="Arial MT" w:hAnsi="Arial" w:cs="Arial MT"/>
          <w:i/>
          <w:color w:val="2E74B5"/>
          <w:spacing w:val="1"/>
          <w:sz w:val="16"/>
        </w:rPr>
        <w:t xml:space="preserve"> </w:t>
      </w:r>
      <w:r w:rsidRPr="0089550C">
        <w:rPr>
          <w:rFonts w:ascii="Arial" w:eastAsia="Arial MT" w:hAnsi="Arial" w:cs="Arial MT"/>
          <w:i/>
          <w:color w:val="2E74B5"/>
          <w:sz w:val="16"/>
        </w:rPr>
        <w:t>w</w:t>
      </w:r>
      <w:r w:rsidRPr="0089550C">
        <w:rPr>
          <w:rFonts w:ascii="Arial" w:eastAsia="Arial MT" w:hAnsi="Arial" w:cs="Arial MT"/>
          <w:i/>
          <w:color w:val="2E74B5"/>
          <w:spacing w:val="1"/>
          <w:sz w:val="16"/>
        </w:rPr>
        <w:t xml:space="preserve"> </w:t>
      </w:r>
      <w:r w:rsidRPr="0089550C">
        <w:rPr>
          <w:rFonts w:ascii="Arial" w:eastAsia="Arial MT" w:hAnsi="Arial" w:cs="Arial MT"/>
          <w:i/>
          <w:color w:val="2E74B5"/>
          <w:sz w:val="16"/>
        </w:rPr>
        <w:t>zakresie</w:t>
      </w:r>
      <w:r w:rsidRPr="0089550C">
        <w:rPr>
          <w:rFonts w:ascii="Arial" w:eastAsia="Arial MT" w:hAnsi="Arial" w:cs="Arial MT"/>
          <w:i/>
          <w:color w:val="2E74B5"/>
          <w:spacing w:val="1"/>
          <w:sz w:val="16"/>
        </w:rPr>
        <w:t xml:space="preserve"> </w:t>
      </w:r>
      <w:r w:rsidRPr="0089550C">
        <w:rPr>
          <w:rFonts w:ascii="Arial" w:eastAsia="Arial MT" w:hAnsi="Arial" w:cs="Arial MT"/>
          <w:i/>
          <w:color w:val="2E74B5"/>
          <w:sz w:val="16"/>
        </w:rPr>
        <w:t>odpowiadającym</w:t>
      </w:r>
      <w:r w:rsidRPr="0089550C">
        <w:rPr>
          <w:rFonts w:ascii="Arial" w:eastAsia="Arial MT" w:hAnsi="Arial" w:cs="Arial MT"/>
          <w:i/>
          <w:color w:val="2E74B5"/>
          <w:spacing w:val="1"/>
          <w:sz w:val="16"/>
        </w:rPr>
        <w:t xml:space="preserve"> </w:t>
      </w:r>
      <w:r w:rsidRPr="0089550C">
        <w:rPr>
          <w:rFonts w:ascii="Arial" w:eastAsia="Arial MT" w:hAnsi="Arial" w:cs="Arial MT"/>
          <w:i/>
          <w:color w:val="2E74B5"/>
          <w:sz w:val="16"/>
        </w:rPr>
        <w:t>ponad</w:t>
      </w:r>
      <w:r w:rsidRPr="0089550C">
        <w:rPr>
          <w:rFonts w:ascii="Arial" w:eastAsia="Arial MT" w:hAnsi="Arial" w:cs="Arial MT"/>
          <w:i/>
          <w:color w:val="2E74B5"/>
          <w:spacing w:val="1"/>
          <w:sz w:val="16"/>
        </w:rPr>
        <w:t xml:space="preserve"> </w:t>
      </w:r>
      <w:r w:rsidRPr="0089550C">
        <w:rPr>
          <w:rFonts w:ascii="Arial" w:eastAsia="Arial MT" w:hAnsi="Arial" w:cs="Arial MT"/>
          <w:i/>
          <w:color w:val="2E74B5"/>
          <w:sz w:val="16"/>
        </w:rPr>
        <w:t>10%</w:t>
      </w:r>
      <w:r w:rsidRPr="0089550C">
        <w:rPr>
          <w:rFonts w:ascii="Arial" w:eastAsia="Arial MT" w:hAnsi="Arial" w:cs="Arial MT"/>
          <w:i/>
          <w:color w:val="2E74B5"/>
          <w:spacing w:val="1"/>
          <w:sz w:val="16"/>
        </w:rPr>
        <w:t xml:space="preserve"> </w:t>
      </w:r>
      <w:r w:rsidRPr="0089550C">
        <w:rPr>
          <w:rFonts w:ascii="Arial" w:eastAsia="Arial MT" w:hAnsi="Arial" w:cs="Arial MT"/>
          <w:i/>
          <w:color w:val="2E74B5"/>
          <w:sz w:val="16"/>
        </w:rPr>
        <w:t>wartości</w:t>
      </w:r>
      <w:r w:rsidRPr="0089550C">
        <w:rPr>
          <w:rFonts w:ascii="Arial" w:eastAsia="Arial MT" w:hAnsi="Arial" w:cs="Arial MT"/>
          <w:i/>
          <w:color w:val="2E74B5"/>
          <w:spacing w:val="1"/>
          <w:sz w:val="16"/>
        </w:rPr>
        <w:t xml:space="preserve"> </w:t>
      </w:r>
      <w:r w:rsidRPr="0089550C">
        <w:rPr>
          <w:rFonts w:ascii="Arial" w:eastAsia="Arial MT" w:hAnsi="Arial" w:cs="Arial MT"/>
          <w:i/>
          <w:color w:val="2E74B5"/>
          <w:sz w:val="16"/>
        </w:rPr>
        <w:t>zamówienia.</w:t>
      </w:r>
      <w:r w:rsidRPr="0089550C">
        <w:rPr>
          <w:rFonts w:ascii="Arial" w:eastAsia="Arial MT" w:hAnsi="Arial" w:cs="Arial MT"/>
          <w:i/>
          <w:color w:val="2E74B5"/>
          <w:spacing w:val="1"/>
          <w:sz w:val="16"/>
        </w:rPr>
        <w:t xml:space="preserve"> </w:t>
      </w:r>
      <w:r w:rsidRPr="0089550C">
        <w:rPr>
          <w:rFonts w:ascii="Arial" w:eastAsia="Arial MT" w:hAnsi="Arial" w:cs="Arial MT"/>
          <w:i/>
          <w:color w:val="2E74B5"/>
          <w:sz w:val="16"/>
        </w:rPr>
        <w:t>W</w:t>
      </w:r>
      <w:r w:rsidRPr="0089550C">
        <w:rPr>
          <w:rFonts w:ascii="Arial" w:eastAsia="Arial MT" w:hAnsi="Arial" w:cs="Arial MT"/>
          <w:i/>
          <w:color w:val="2E74B5"/>
          <w:spacing w:val="1"/>
          <w:sz w:val="16"/>
        </w:rPr>
        <w:t xml:space="preserve"> </w:t>
      </w:r>
      <w:r w:rsidRPr="0089550C">
        <w:rPr>
          <w:rFonts w:ascii="Arial" w:eastAsia="Arial MT" w:hAnsi="Arial" w:cs="Arial MT"/>
          <w:i/>
          <w:color w:val="2E74B5"/>
          <w:sz w:val="16"/>
        </w:rPr>
        <w:t>przypadku</w:t>
      </w:r>
      <w:r w:rsidRPr="0089550C">
        <w:rPr>
          <w:rFonts w:ascii="Arial" w:eastAsia="Arial MT" w:hAnsi="Arial" w:cs="Arial MT"/>
          <w:i/>
          <w:color w:val="2E74B5"/>
          <w:spacing w:val="1"/>
          <w:sz w:val="16"/>
        </w:rPr>
        <w:t xml:space="preserve"> </w:t>
      </w:r>
      <w:r w:rsidRPr="0089550C">
        <w:rPr>
          <w:rFonts w:ascii="Arial" w:eastAsia="Arial MT" w:hAnsi="Arial" w:cs="Arial MT"/>
          <w:i/>
          <w:color w:val="2E74B5"/>
          <w:sz w:val="16"/>
        </w:rPr>
        <w:t>więcej</w:t>
      </w:r>
      <w:r w:rsidRPr="0089550C">
        <w:rPr>
          <w:rFonts w:ascii="Arial" w:eastAsia="Arial MT" w:hAnsi="Arial" w:cs="Arial MT"/>
          <w:i/>
          <w:color w:val="2E74B5"/>
          <w:spacing w:val="1"/>
          <w:sz w:val="16"/>
        </w:rPr>
        <w:t xml:space="preserve"> </w:t>
      </w:r>
      <w:r w:rsidRPr="0089550C">
        <w:rPr>
          <w:rFonts w:ascii="Arial" w:eastAsia="Arial MT" w:hAnsi="Arial" w:cs="Arial MT"/>
          <w:i/>
          <w:color w:val="2E74B5"/>
          <w:sz w:val="16"/>
        </w:rPr>
        <w:t>niż</w:t>
      </w:r>
      <w:r w:rsidRPr="0089550C">
        <w:rPr>
          <w:rFonts w:ascii="Arial" w:eastAsia="Arial MT" w:hAnsi="Arial" w:cs="Arial MT"/>
          <w:i/>
          <w:color w:val="2E74B5"/>
          <w:spacing w:val="1"/>
          <w:sz w:val="16"/>
        </w:rPr>
        <w:t xml:space="preserve"> </w:t>
      </w:r>
      <w:r w:rsidRPr="0089550C">
        <w:rPr>
          <w:rFonts w:ascii="Arial" w:eastAsia="Arial MT" w:hAnsi="Arial" w:cs="Arial MT"/>
          <w:i/>
          <w:color w:val="2E74B5"/>
          <w:sz w:val="16"/>
        </w:rPr>
        <w:t>jednego</w:t>
      </w:r>
      <w:r w:rsidRPr="0089550C">
        <w:rPr>
          <w:rFonts w:ascii="Arial" w:eastAsia="Arial MT" w:hAnsi="Arial" w:cs="Arial MT"/>
          <w:i/>
          <w:color w:val="2E74B5"/>
          <w:spacing w:val="1"/>
          <w:sz w:val="16"/>
        </w:rPr>
        <w:t xml:space="preserve"> </w:t>
      </w:r>
      <w:r w:rsidRPr="0089550C">
        <w:rPr>
          <w:rFonts w:ascii="Arial" w:eastAsia="Arial MT" w:hAnsi="Arial" w:cs="Arial MT"/>
          <w:i/>
          <w:color w:val="2E74B5"/>
          <w:sz w:val="16"/>
        </w:rPr>
        <w:t>podmiotu</w:t>
      </w:r>
      <w:r w:rsidRPr="0089550C">
        <w:rPr>
          <w:rFonts w:ascii="Arial" w:eastAsia="Arial MT" w:hAnsi="Arial" w:cs="Arial MT"/>
          <w:i/>
          <w:color w:val="2E74B5"/>
          <w:spacing w:val="1"/>
          <w:sz w:val="16"/>
        </w:rPr>
        <w:t xml:space="preserve"> </w:t>
      </w:r>
      <w:r w:rsidRPr="0089550C">
        <w:rPr>
          <w:rFonts w:ascii="Arial" w:eastAsia="Arial MT" w:hAnsi="Arial" w:cs="Arial MT"/>
          <w:i/>
          <w:color w:val="2E74B5"/>
          <w:sz w:val="16"/>
        </w:rPr>
        <w:t>udostępniającego zasoby, na którego zdolnościach lub sytuacji wykonawca polega w zakresie odpowiadającym ponad 10%</w:t>
      </w:r>
      <w:r w:rsidRPr="0089550C">
        <w:rPr>
          <w:rFonts w:ascii="Arial" w:eastAsia="Arial MT" w:hAnsi="Arial" w:cs="Arial MT"/>
          <w:i/>
          <w:color w:val="2E74B5"/>
          <w:spacing w:val="1"/>
          <w:sz w:val="16"/>
        </w:rPr>
        <w:t xml:space="preserve"> </w:t>
      </w:r>
      <w:r w:rsidRPr="0089550C">
        <w:rPr>
          <w:rFonts w:ascii="Arial" w:eastAsia="Arial MT" w:hAnsi="Arial" w:cs="Arial MT"/>
          <w:i/>
          <w:color w:val="2E74B5"/>
          <w:sz w:val="16"/>
        </w:rPr>
        <w:t>wartości</w:t>
      </w:r>
      <w:r w:rsidRPr="0089550C">
        <w:rPr>
          <w:rFonts w:ascii="Arial" w:eastAsia="Arial MT" w:hAnsi="Arial" w:cs="Arial MT"/>
          <w:i/>
          <w:color w:val="2E74B5"/>
          <w:spacing w:val="-5"/>
          <w:sz w:val="16"/>
        </w:rPr>
        <w:t xml:space="preserve"> </w:t>
      </w:r>
      <w:r w:rsidRPr="0089550C">
        <w:rPr>
          <w:rFonts w:ascii="Arial" w:eastAsia="Arial MT" w:hAnsi="Arial" w:cs="Arial MT"/>
          <w:i/>
          <w:color w:val="2E74B5"/>
          <w:sz w:val="16"/>
        </w:rPr>
        <w:t>zamówienia,</w:t>
      </w:r>
      <w:r w:rsidRPr="0089550C">
        <w:rPr>
          <w:rFonts w:ascii="Arial" w:eastAsia="Arial MT" w:hAnsi="Arial" w:cs="Arial MT"/>
          <w:i/>
          <w:color w:val="2E74B5"/>
          <w:spacing w:val="-1"/>
          <w:sz w:val="16"/>
        </w:rPr>
        <w:t xml:space="preserve"> </w:t>
      </w:r>
      <w:r w:rsidRPr="0089550C">
        <w:rPr>
          <w:rFonts w:ascii="Arial" w:eastAsia="Arial MT" w:hAnsi="Arial" w:cs="Arial MT"/>
          <w:i/>
          <w:color w:val="2E74B5"/>
          <w:sz w:val="16"/>
        </w:rPr>
        <w:t>należy</w:t>
      </w:r>
      <w:r w:rsidRPr="0089550C">
        <w:rPr>
          <w:rFonts w:ascii="Arial" w:eastAsia="Arial MT" w:hAnsi="Arial" w:cs="Arial MT"/>
          <w:i/>
          <w:color w:val="2E74B5"/>
          <w:spacing w:val="-1"/>
          <w:sz w:val="16"/>
        </w:rPr>
        <w:t xml:space="preserve"> </w:t>
      </w:r>
      <w:r w:rsidRPr="0089550C">
        <w:rPr>
          <w:rFonts w:ascii="Arial" w:eastAsia="Arial MT" w:hAnsi="Arial" w:cs="Arial MT"/>
          <w:i/>
          <w:color w:val="2E74B5"/>
          <w:sz w:val="16"/>
        </w:rPr>
        <w:t>zastosować</w:t>
      </w:r>
      <w:r w:rsidRPr="0089550C">
        <w:rPr>
          <w:rFonts w:ascii="Arial" w:eastAsia="Arial MT" w:hAnsi="Arial" w:cs="Arial MT"/>
          <w:i/>
          <w:color w:val="2E74B5"/>
          <w:spacing w:val="-2"/>
          <w:sz w:val="16"/>
        </w:rPr>
        <w:t xml:space="preserve"> </w:t>
      </w:r>
      <w:r w:rsidRPr="0089550C">
        <w:rPr>
          <w:rFonts w:ascii="Arial" w:eastAsia="Arial MT" w:hAnsi="Arial" w:cs="Arial MT"/>
          <w:i/>
          <w:color w:val="2E74B5"/>
          <w:sz w:val="16"/>
        </w:rPr>
        <w:t>tyle razy,</w:t>
      </w:r>
      <w:r w:rsidRPr="0089550C">
        <w:rPr>
          <w:rFonts w:ascii="Arial" w:eastAsia="Arial MT" w:hAnsi="Arial" w:cs="Arial MT"/>
          <w:i/>
          <w:color w:val="2E74B5"/>
          <w:spacing w:val="1"/>
          <w:sz w:val="16"/>
        </w:rPr>
        <w:t xml:space="preserve"> </w:t>
      </w:r>
      <w:r w:rsidRPr="0089550C">
        <w:rPr>
          <w:rFonts w:ascii="Arial" w:eastAsia="Arial MT" w:hAnsi="Arial" w:cs="Arial MT"/>
          <w:i/>
          <w:color w:val="2E74B5"/>
          <w:sz w:val="16"/>
        </w:rPr>
        <w:t>ile</w:t>
      </w:r>
      <w:r w:rsidRPr="0089550C">
        <w:rPr>
          <w:rFonts w:ascii="Arial" w:eastAsia="Arial MT" w:hAnsi="Arial" w:cs="Arial MT"/>
          <w:i/>
          <w:color w:val="2E74B5"/>
          <w:spacing w:val="-1"/>
          <w:sz w:val="16"/>
        </w:rPr>
        <w:t xml:space="preserve"> </w:t>
      </w:r>
      <w:r w:rsidRPr="0089550C">
        <w:rPr>
          <w:rFonts w:ascii="Arial" w:eastAsia="Arial MT" w:hAnsi="Arial" w:cs="Arial MT"/>
          <w:i/>
          <w:color w:val="2E74B5"/>
          <w:sz w:val="16"/>
        </w:rPr>
        <w:t>jest</w:t>
      </w:r>
      <w:r w:rsidRPr="0089550C">
        <w:rPr>
          <w:rFonts w:ascii="Arial" w:eastAsia="Arial MT" w:hAnsi="Arial" w:cs="Arial MT"/>
          <w:i/>
          <w:color w:val="2E74B5"/>
          <w:spacing w:val="-1"/>
          <w:sz w:val="16"/>
        </w:rPr>
        <w:t xml:space="preserve"> </w:t>
      </w:r>
      <w:r w:rsidRPr="0089550C">
        <w:rPr>
          <w:rFonts w:ascii="Arial" w:eastAsia="Arial MT" w:hAnsi="Arial" w:cs="Arial MT"/>
          <w:i/>
          <w:color w:val="2E74B5"/>
          <w:sz w:val="16"/>
        </w:rPr>
        <w:t>to</w:t>
      </w:r>
      <w:r w:rsidRPr="0089550C">
        <w:rPr>
          <w:rFonts w:ascii="Arial" w:eastAsia="Arial MT" w:hAnsi="Arial" w:cs="Arial MT"/>
          <w:i/>
          <w:color w:val="2E74B5"/>
          <w:spacing w:val="-3"/>
          <w:sz w:val="16"/>
        </w:rPr>
        <w:t xml:space="preserve"> </w:t>
      </w:r>
      <w:r w:rsidRPr="0089550C">
        <w:rPr>
          <w:rFonts w:ascii="Arial" w:eastAsia="Arial MT" w:hAnsi="Arial" w:cs="Arial MT"/>
          <w:i/>
          <w:color w:val="2E74B5"/>
          <w:sz w:val="16"/>
        </w:rPr>
        <w:t>konieczne.</w:t>
      </w:r>
      <w:r w:rsidRPr="0089550C">
        <w:rPr>
          <w:rFonts w:ascii="Arial MT" w:eastAsia="Arial MT" w:hAnsi="Arial MT" w:cs="Arial MT"/>
          <w:color w:val="2E74B5"/>
          <w:sz w:val="16"/>
        </w:rPr>
        <w:t>]</w:t>
      </w:r>
    </w:p>
    <w:p w:rsidR="0089550C" w:rsidRPr="0089550C" w:rsidRDefault="0089550C" w:rsidP="0089550C">
      <w:pPr>
        <w:widowControl w:val="0"/>
        <w:autoSpaceDE w:val="0"/>
        <w:autoSpaceDN w:val="0"/>
        <w:spacing w:before="10" w:after="0" w:line="240" w:lineRule="auto"/>
        <w:rPr>
          <w:rFonts w:ascii="Arial MT" w:eastAsia="Arial MT" w:hAnsi="Arial MT" w:cs="Arial MT"/>
          <w:sz w:val="19"/>
        </w:rPr>
      </w:pPr>
    </w:p>
    <w:p w:rsidR="0089550C" w:rsidRPr="0089550C" w:rsidRDefault="0089550C" w:rsidP="0089550C">
      <w:pPr>
        <w:widowControl w:val="0"/>
        <w:autoSpaceDE w:val="0"/>
        <w:autoSpaceDN w:val="0"/>
        <w:spacing w:after="0" w:line="240" w:lineRule="auto"/>
        <w:ind w:right="133"/>
        <w:jc w:val="both"/>
        <w:rPr>
          <w:rFonts w:ascii="Arial MT" w:eastAsia="Arial MT" w:hAnsi="Arial MT" w:cs="Arial MT"/>
          <w:sz w:val="21"/>
        </w:rPr>
      </w:pPr>
      <w:r w:rsidRPr="0089550C">
        <w:rPr>
          <w:rFonts w:ascii="Arial" w:eastAsia="Arial MT" w:hAnsi="Arial" w:cs="Arial MT"/>
          <w:b/>
          <w:spacing w:val="-1"/>
          <w:sz w:val="21"/>
        </w:rPr>
        <w:t>Oświadczam,</w:t>
      </w:r>
      <w:r w:rsidRPr="0089550C">
        <w:rPr>
          <w:rFonts w:ascii="Arial" w:eastAsia="Arial MT" w:hAnsi="Arial" w:cs="Arial MT"/>
          <w:b/>
          <w:spacing w:val="-7"/>
          <w:sz w:val="21"/>
        </w:rPr>
        <w:t xml:space="preserve"> </w:t>
      </w:r>
      <w:r w:rsidRPr="0089550C">
        <w:rPr>
          <w:rFonts w:ascii="Arial MT" w:eastAsia="Arial MT" w:hAnsi="Arial MT" w:cs="Arial MT"/>
          <w:spacing w:val="-1"/>
          <w:sz w:val="21"/>
        </w:rPr>
        <w:t>że</w:t>
      </w:r>
      <w:r w:rsidRPr="0089550C">
        <w:rPr>
          <w:rFonts w:ascii="Arial MT" w:eastAsia="Arial MT" w:hAnsi="Arial MT" w:cs="Arial MT"/>
          <w:spacing w:val="-7"/>
          <w:sz w:val="21"/>
        </w:rPr>
        <w:t xml:space="preserve"> </w:t>
      </w:r>
      <w:r w:rsidRPr="0089550C">
        <w:rPr>
          <w:rFonts w:ascii="Arial MT" w:eastAsia="Arial MT" w:hAnsi="Arial MT" w:cs="Arial MT"/>
          <w:spacing w:val="-1"/>
          <w:sz w:val="21"/>
        </w:rPr>
        <w:t>w</w:t>
      </w:r>
      <w:r w:rsidRPr="0089550C">
        <w:rPr>
          <w:rFonts w:ascii="Arial MT" w:eastAsia="Arial MT" w:hAnsi="Arial MT" w:cs="Arial MT"/>
          <w:spacing w:val="-5"/>
          <w:sz w:val="21"/>
        </w:rPr>
        <w:t xml:space="preserve"> </w:t>
      </w:r>
      <w:r w:rsidRPr="0089550C">
        <w:rPr>
          <w:rFonts w:ascii="Arial MT" w:eastAsia="Arial MT" w:hAnsi="Arial MT" w:cs="Arial MT"/>
          <w:spacing w:val="-1"/>
          <w:sz w:val="21"/>
        </w:rPr>
        <w:t>celu</w:t>
      </w:r>
      <w:r w:rsidRPr="0089550C">
        <w:rPr>
          <w:rFonts w:ascii="Arial MT" w:eastAsia="Arial MT" w:hAnsi="Arial MT" w:cs="Arial MT"/>
          <w:spacing w:val="-8"/>
          <w:sz w:val="21"/>
        </w:rPr>
        <w:t xml:space="preserve"> </w:t>
      </w:r>
      <w:r w:rsidRPr="0089550C">
        <w:rPr>
          <w:rFonts w:ascii="Arial MT" w:eastAsia="Arial MT" w:hAnsi="Arial MT" w:cs="Arial MT"/>
          <w:spacing w:val="-1"/>
          <w:sz w:val="21"/>
        </w:rPr>
        <w:t>wykazania</w:t>
      </w:r>
      <w:r w:rsidRPr="0089550C">
        <w:rPr>
          <w:rFonts w:ascii="Arial MT" w:eastAsia="Arial MT" w:hAnsi="Arial MT" w:cs="Arial MT"/>
          <w:spacing w:val="-7"/>
          <w:sz w:val="21"/>
        </w:rPr>
        <w:t xml:space="preserve"> </w:t>
      </w:r>
      <w:r w:rsidRPr="0089550C">
        <w:rPr>
          <w:rFonts w:ascii="Arial MT" w:eastAsia="Arial MT" w:hAnsi="Arial MT" w:cs="Arial MT"/>
          <w:spacing w:val="-1"/>
          <w:sz w:val="21"/>
        </w:rPr>
        <w:t>spełniania</w:t>
      </w:r>
      <w:r w:rsidRPr="0089550C">
        <w:rPr>
          <w:rFonts w:ascii="Arial MT" w:eastAsia="Arial MT" w:hAnsi="Arial MT" w:cs="Arial MT"/>
          <w:spacing w:val="-7"/>
          <w:sz w:val="21"/>
        </w:rPr>
        <w:t xml:space="preserve"> </w:t>
      </w:r>
      <w:r w:rsidRPr="0089550C">
        <w:rPr>
          <w:rFonts w:ascii="Arial MT" w:eastAsia="Arial MT" w:hAnsi="Arial MT" w:cs="Arial MT"/>
          <w:sz w:val="21"/>
        </w:rPr>
        <w:t>warunków</w:t>
      </w:r>
      <w:r w:rsidRPr="0089550C">
        <w:rPr>
          <w:rFonts w:ascii="Arial MT" w:eastAsia="Arial MT" w:hAnsi="Arial MT" w:cs="Arial MT"/>
          <w:spacing w:val="-6"/>
          <w:sz w:val="21"/>
        </w:rPr>
        <w:t xml:space="preserve"> </w:t>
      </w:r>
      <w:r w:rsidRPr="0089550C">
        <w:rPr>
          <w:rFonts w:ascii="Arial MT" w:eastAsia="Arial MT" w:hAnsi="Arial MT" w:cs="Arial MT"/>
          <w:sz w:val="21"/>
        </w:rPr>
        <w:t>udziału</w:t>
      </w:r>
      <w:r w:rsidRPr="0089550C">
        <w:rPr>
          <w:rFonts w:ascii="Arial MT" w:eastAsia="Arial MT" w:hAnsi="Arial MT" w:cs="Arial MT"/>
          <w:spacing w:val="-5"/>
          <w:sz w:val="21"/>
        </w:rPr>
        <w:t xml:space="preserve"> </w:t>
      </w:r>
      <w:r w:rsidRPr="0089550C">
        <w:rPr>
          <w:rFonts w:ascii="Arial MT" w:eastAsia="Arial MT" w:hAnsi="Arial MT" w:cs="Arial MT"/>
          <w:sz w:val="21"/>
        </w:rPr>
        <w:t>w</w:t>
      </w:r>
      <w:r w:rsidRPr="0089550C">
        <w:rPr>
          <w:rFonts w:ascii="Arial MT" w:eastAsia="Arial MT" w:hAnsi="Arial MT" w:cs="Arial MT"/>
          <w:spacing w:val="-7"/>
          <w:sz w:val="21"/>
        </w:rPr>
        <w:t xml:space="preserve"> </w:t>
      </w:r>
      <w:r w:rsidRPr="0089550C">
        <w:rPr>
          <w:rFonts w:ascii="Arial MT" w:eastAsia="Arial MT" w:hAnsi="Arial MT" w:cs="Arial MT"/>
          <w:sz w:val="21"/>
        </w:rPr>
        <w:t>postępowaniu,</w:t>
      </w:r>
      <w:r w:rsidRPr="0089550C">
        <w:rPr>
          <w:rFonts w:ascii="Arial MT" w:eastAsia="Arial MT" w:hAnsi="Arial MT" w:cs="Arial MT"/>
          <w:spacing w:val="-6"/>
          <w:sz w:val="21"/>
        </w:rPr>
        <w:t xml:space="preserve"> </w:t>
      </w:r>
      <w:r w:rsidRPr="0089550C">
        <w:rPr>
          <w:rFonts w:ascii="Arial MT" w:eastAsia="Arial MT" w:hAnsi="Arial MT" w:cs="Arial MT"/>
          <w:sz w:val="21"/>
        </w:rPr>
        <w:t>określonych</w:t>
      </w:r>
      <w:r w:rsidRPr="0089550C">
        <w:rPr>
          <w:rFonts w:ascii="Arial MT" w:eastAsia="Arial MT" w:hAnsi="Arial MT" w:cs="Arial MT"/>
          <w:spacing w:val="-56"/>
          <w:sz w:val="21"/>
        </w:rPr>
        <w:t xml:space="preserve"> </w:t>
      </w:r>
      <w:r w:rsidRPr="0089550C">
        <w:rPr>
          <w:rFonts w:ascii="Arial MT" w:eastAsia="Arial MT" w:hAnsi="Arial MT" w:cs="Arial MT"/>
          <w:sz w:val="21"/>
        </w:rPr>
        <w:t>przez</w:t>
      </w:r>
      <w:r w:rsidRPr="0089550C">
        <w:rPr>
          <w:rFonts w:ascii="Arial MT" w:eastAsia="Arial MT" w:hAnsi="Arial MT" w:cs="Arial MT"/>
          <w:spacing w:val="1"/>
          <w:sz w:val="21"/>
        </w:rPr>
        <w:t xml:space="preserve"> </w:t>
      </w:r>
      <w:r w:rsidRPr="0089550C">
        <w:rPr>
          <w:rFonts w:ascii="Arial MT" w:eastAsia="Arial MT" w:hAnsi="Arial MT" w:cs="Arial MT"/>
          <w:sz w:val="21"/>
        </w:rPr>
        <w:t>zamawiającego</w:t>
      </w:r>
      <w:r w:rsidRPr="0089550C">
        <w:rPr>
          <w:rFonts w:ascii="Arial MT" w:eastAsia="Arial MT" w:hAnsi="Arial MT" w:cs="Arial MT"/>
          <w:spacing w:val="1"/>
          <w:sz w:val="21"/>
        </w:rPr>
        <w:t xml:space="preserve"> </w:t>
      </w:r>
      <w:r w:rsidRPr="0089550C">
        <w:rPr>
          <w:rFonts w:ascii="Arial MT" w:eastAsia="Arial MT" w:hAnsi="Arial MT" w:cs="Arial MT"/>
          <w:sz w:val="21"/>
        </w:rPr>
        <w:t>w</w:t>
      </w:r>
      <w:r w:rsidRPr="0089550C">
        <w:rPr>
          <w:rFonts w:ascii="Arial MT" w:eastAsia="Arial MT" w:hAnsi="Arial MT" w:cs="Arial MT"/>
          <w:spacing w:val="1"/>
          <w:sz w:val="21"/>
        </w:rPr>
        <w:t xml:space="preserve"> </w:t>
      </w:r>
      <w:r w:rsidRPr="0089550C">
        <w:rPr>
          <w:rFonts w:ascii="Arial MT" w:eastAsia="Arial MT" w:hAnsi="Arial MT" w:cs="Arial MT"/>
          <w:sz w:val="21"/>
        </w:rPr>
        <w:t>Rozdziale</w:t>
      </w:r>
      <w:r w:rsidRPr="0089550C">
        <w:rPr>
          <w:rFonts w:ascii="Arial MT" w:eastAsia="Arial MT" w:hAnsi="Arial MT" w:cs="Arial MT"/>
          <w:spacing w:val="1"/>
          <w:sz w:val="21"/>
        </w:rPr>
        <w:t xml:space="preserve"> </w:t>
      </w:r>
      <w:r w:rsidRPr="0089550C">
        <w:rPr>
          <w:rFonts w:ascii="Arial MT" w:eastAsia="Arial MT" w:hAnsi="Arial MT" w:cs="Arial MT"/>
          <w:sz w:val="21"/>
        </w:rPr>
        <w:t>V</w:t>
      </w:r>
      <w:r w:rsidRPr="0089550C">
        <w:rPr>
          <w:rFonts w:ascii="Arial MT" w:eastAsia="Arial MT" w:hAnsi="Arial MT" w:cs="Arial MT"/>
          <w:spacing w:val="1"/>
          <w:sz w:val="21"/>
        </w:rPr>
        <w:t xml:space="preserve"> </w:t>
      </w:r>
      <w:r w:rsidRPr="0089550C">
        <w:rPr>
          <w:rFonts w:ascii="Arial MT" w:eastAsia="Arial MT" w:hAnsi="Arial MT" w:cs="Arial MT"/>
          <w:sz w:val="21"/>
        </w:rPr>
        <w:t>Specyfikacji</w:t>
      </w:r>
      <w:r w:rsidRPr="0089550C">
        <w:rPr>
          <w:rFonts w:ascii="Arial MT" w:eastAsia="Arial MT" w:hAnsi="Arial MT" w:cs="Arial MT"/>
          <w:spacing w:val="1"/>
          <w:sz w:val="21"/>
        </w:rPr>
        <w:t xml:space="preserve"> </w:t>
      </w:r>
      <w:r w:rsidRPr="0089550C">
        <w:rPr>
          <w:rFonts w:ascii="Arial MT" w:eastAsia="Arial MT" w:hAnsi="Arial MT" w:cs="Arial MT"/>
          <w:sz w:val="21"/>
        </w:rPr>
        <w:t>Warunków</w:t>
      </w:r>
      <w:r w:rsidRPr="0089550C">
        <w:rPr>
          <w:rFonts w:ascii="Arial MT" w:eastAsia="Arial MT" w:hAnsi="Arial MT" w:cs="Arial MT"/>
          <w:spacing w:val="1"/>
          <w:sz w:val="21"/>
        </w:rPr>
        <w:t xml:space="preserve"> </w:t>
      </w:r>
      <w:r w:rsidRPr="0089550C">
        <w:rPr>
          <w:rFonts w:ascii="Arial MT" w:eastAsia="Arial MT" w:hAnsi="Arial MT" w:cs="Arial MT"/>
          <w:sz w:val="21"/>
        </w:rPr>
        <w:t>Zamówienia</w:t>
      </w:r>
      <w:r w:rsidRPr="0089550C">
        <w:rPr>
          <w:rFonts w:ascii="Arial MT" w:eastAsia="Arial MT" w:hAnsi="Arial MT" w:cs="Arial MT"/>
          <w:spacing w:val="1"/>
          <w:sz w:val="21"/>
        </w:rPr>
        <w:t xml:space="preserve"> </w:t>
      </w:r>
      <w:r w:rsidRPr="0089550C">
        <w:rPr>
          <w:rFonts w:ascii="Arial MT" w:eastAsia="Arial MT" w:hAnsi="Arial MT" w:cs="Arial MT"/>
          <w:sz w:val="21"/>
        </w:rPr>
        <w:t>polegam</w:t>
      </w:r>
      <w:r w:rsidRPr="0089550C">
        <w:rPr>
          <w:rFonts w:ascii="Arial MT" w:eastAsia="Arial MT" w:hAnsi="Arial MT" w:cs="Arial MT"/>
          <w:spacing w:val="1"/>
          <w:sz w:val="21"/>
        </w:rPr>
        <w:t xml:space="preserve"> </w:t>
      </w:r>
      <w:r w:rsidRPr="0089550C">
        <w:rPr>
          <w:rFonts w:ascii="Arial MT" w:eastAsia="Arial MT" w:hAnsi="Arial MT" w:cs="Arial MT"/>
          <w:sz w:val="21"/>
        </w:rPr>
        <w:t>na</w:t>
      </w:r>
      <w:r w:rsidRPr="0089550C">
        <w:rPr>
          <w:rFonts w:ascii="Arial MT" w:eastAsia="Arial MT" w:hAnsi="Arial MT" w:cs="Arial MT"/>
          <w:spacing w:val="1"/>
          <w:sz w:val="21"/>
        </w:rPr>
        <w:t xml:space="preserve"> </w:t>
      </w:r>
      <w:r w:rsidRPr="0089550C">
        <w:rPr>
          <w:rFonts w:ascii="Arial MT" w:eastAsia="Arial MT" w:hAnsi="Arial MT" w:cs="Arial MT"/>
          <w:sz w:val="21"/>
        </w:rPr>
        <w:t xml:space="preserve">zdolnościach     lub    </w:t>
      </w:r>
      <w:r w:rsidRPr="0089550C">
        <w:rPr>
          <w:rFonts w:ascii="Arial MT" w:eastAsia="Arial MT" w:hAnsi="Arial MT" w:cs="Arial MT"/>
          <w:spacing w:val="1"/>
          <w:sz w:val="21"/>
        </w:rPr>
        <w:t xml:space="preserve"> </w:t>
      </w:r>
      <w:r w:rsidRPr="0089550C">
        <w:rPr>
          <w:rFonts w:ascii="Arial MT" w:eastAsia="Arial MT" w:hAnsi="Arial MT" w:cs="Arial MT"/>
          <w:sz w:val="21"/>
        </w:rPr>
        <w:t xml:space="preserve">sytuacji    </w:t>
      </w:r>
      <w:r w:rsidRPr="0089550C">
        <w:rPr>
          <w:rFonts w:ascii="Arial MT" w:eastAsia="Arial MT" w:hAnsi="Arial MT" w:cs="Arial MT"/>
          <w:spacing w:val="4"/>
          <w:sz w:val="21"/>
        </w:rPr>
        <w:t xml:space="preserve"> </w:t>
      </w:r>
      <w:r w:rsidRPr="0089550C">
        <w:rPr>
          <w:rFonts w:ascii="Arial MT" w:eastAsia="Arial MT" w:hAnsi="Arial MT" w:cs="Arial MT"/>
          <w:sz w:val="21"/>
        </w:rPr>
        <w:t xml:space="preserve">następującego    </w:t>
      </w:r>
      <w:r w:rsidRPr="0089550C">
        <w:rPr>
          <w:rFonts w:ascii="Arial MT" w:eastAsia="Arial MT" w:hAnsi="Arial MT" w:cs="Arial MT"/>
          <w:spacing w:val="2"/>
          <w:sz w:val="21"/>
        </w:rPr>
        <w:t xml:space="preserve"> </w:t>
      </w:r>
      <w:r w:rsidRPr="0089550C">
        <w:rPr>
          <w:rFonts w:ascii="Arial MT" w:eastAsia="Arial MT" w:hAnsi="Arial MT" w:cs="Arial MT"/>
          <w:sz w:val="21"/>
        </w:rPr>
        <w:t xml:space="preserve">podmiotu    </w:t>
      </w:r>
      <w:r w:rsidRPr="0089550C">
        <w:rPr>
          <w:rFonts w:ascii="Arial MT" w:eastAsia="Arial MT" w:hAnsi="Arial MT" w:cs="Arial MT"/>
          <w:spacing w:val="4"/>
          <w:sz w:val="21"/>
        </w:rPr>
        <w:t xml:space="preserve"> </w:t>
      </w:r>
      <w:r w:rsidRPr="0089550C">
        <w:rPr>
          <w:rFonts w:ascii="Arial MT" w:eastAsia="Arial MT" w:hAnsi="Arial MT" w:cs="Arial MT"/>
          <w:sz w:val="21"/>
        </w:rPr>
        <w:t xml:space="preserve">udostępniającego    </w:t>
      </w:r>
      <w:r w:rsidRPr="0089550C">
        <w:rPr>
          <w:rFonts w:ascii="Arial MT" w:eastAsia="Arial MT" w:hAnsi="Arial MT" w:cs="Arial MT"/>
          <w:spacing w:val="2"/>
          <w:sz w:val="21"/>
        </w:rPr>
        <w:t xml:space="preserve"> </w:t>
      </w:r>
      <w:r w:rsidRPr="0089550C">
        <w:rPr>
          <w:rFonts w:ascii="Arial MT" w:eastAsia="Arial MT" w:hAnsi="Arial MT" w:cs="Arial MT"/>
          <w:sz w:val="21"/>
        </w:rPr>
        <w:t>zasoby:</w:t>
      </w:r>
    </w:p>
    <w:p w:rsidR="0089550C" w:rsidRPr="0089550C" w:rsidRDefault="0089550C" w:rsidP="0089550C">
      <w:pPr>
        <w:widowControl w:val="0"/>
        <w:autoSpaceDE w:val="0"/>
        <w:autoSpaceDN w:val="0"/>
        <w:spacing w:before="1" w:after="0" w:line="241" w:lineRule="exact"/>
        <w:rPr>
          <w:rFonts w:ascii="Arial MT" w:eastAsia="Arial MT" w:hAnsi="Arial MT" w:cs="Arial MT"/>
          <w:sz w:val="21"/>
        </w:rPr>
      </w:pPr>
      <w:r w:rsidRPr="0089550C">
        <w:rPr>
          <w:rFonts w:ascii="Arial MT" w:eastAsia="Arial MT" w:hAnsi="Arial MT" w:cs="Arial MT"/>
          <w:sz w:val="21"/>
        </w:rPr>
        <w:t>………………………………………………………………………...…………………………………….…</w:t>
      </w:r>
    </w:p>
    <w:p w:rsidR="0089550C" w:rsidRPr="0089550C" w:rsidRDefault="0089550C" w:rsidP="0089550C">
      <w:pPr>
        <w:widowControl w:val="0"/>
        <w:autoSpaceDE w:val="0"/>
        <w:autoSpaceDN w:val="0"/>
        <w:spacing w:after="0" w:line="241" w:lineRule="exact"/>
        <w:rPr>
          <w:rFonts w:ascii="Arial MT" w:eastAsia="Arial MT" w:hAnsi="Arial MT" w:cs="Arial MT"/>
          <w:sz w:val="21"/>
        </w:rPr>
      </w:pPr>
      <w:r w:rsidRPr="0089550C">
        <w:rPr>
          <w:rFonts w:ascii="Arial MT" w:eastAsia="Arial MT" w:hAnsi="Arial MT" w:cs="Arial MT"/>
          <w:sz w:val="21"/>
        </w:rPr>
        <w:t>…………………………………………………………………………………………………………………</w:t>
      </w:r>
    </w:p>
    <w:p w:rsidR="0089550C" w:rsidRPr="0089550C" w:rsidRDefault="0089550C" w:rsidP="0089550C">
      <w:pPr>
        <w:widowControl w:val="0"/>
        <w:autoSpaceDE w:val="0"/>
        <w:autoSpaceDN w:val="0"/>
        <w:spacing w:before="2" w:after="0" w:line="240" w:lineRule="auto"/>
        <w:jc w:val="both"/>
        <w:rPr>
          <w:rFonts w:ascii="Arial MT" w:eastAsia="Arial MT" w:hAnsi="Arial MT" w:cs="Arial MT"/>
          <w:sz w:val="16"/>
        </w:rPr>
      </w:pPr>
      <w:r w:rsidRPr="0089550C">
        <w:rPr>
          <w:rFonts w:ascii="Arial" w:eastAsia="Arial MT" w:hAnsi="Arial" w:cs="Arial MT"/>
          <w:i/>
          <w:sz w:val="16"/>
        </w:rPr>
        <w:t xml:space="preserve">(podać    </w:t>
      </w:r>
      <w:r w:rsidRPr="0089550C">
        <w:rPr>
          <w:rFonts w:ascii="Arial" w:eastAsia="Arial MT" w:hAnsi="Arial" w:cs="Arial MT"/>
          <w:i/>
          <w:spacing w:val="29"/>
          <w:sz w:val="16"/>
        </w:rPr>
        <w:t xml:space="preserve"> </w:t>
      </w:r>
      <w:r w:rsidRPr="0089550C">
        <w:rPr>
          <w:rFonts w:ascii="Arial" w:eastAsia="Arial MT" w:hAnsi="Arial" w:cs="Arial MT"/>
          <w:i/>
          <w:sz w:val="16"/>
        </w:rPr>
        <w:t xml:space="preserve">pełną    </w:t>
      </w:r>
      <w:r w:rsidRPr="0089550C">
        <w:rPr>
          <w:rFonts w:ascii="Arial" w:eastAsia="Arial MT" w:hAnsi="Arial" w:cs="Arial MT"/>
          <w:i/>
          <w:spacing w:val="28"/>
          <w:sz w:val="16"/>
        </w:rPr>
        <w:t xml:space="preserve"> </w:t>
      </w:r>
      <w:r w:rsidRPr="0089550C">
        <w:rPr>
          <w:rFonts w:ascii="Arial" w:eastAsia="Arial MT" w:hAnsi="Arial" w:cs="Arial MT"/>
          <w:i/>
          <w:sz w:val="16"/>
        </w:rPr>
        <w:t xml:space="preserve">nazwę/firmę,    </w:t>
      </w:r>
      <w:r w:rsidRPr="0089550C">
        <w:rPr>
          <w:rFonts w:ascii="Arial" w:eastAsia="Arial MT" w:hAnsi="Arial" w:cs="Arial MT"/>
          <w:i/>
          <w:spacing w:val="28"/>
          <w:sz w:val="16"/>
        </w:rPr>
        <w:t xml:space="preserve"> </w:t>
      </w:r>
      <w:r w:rsidRPr="0089550C">
        <w:rPr>
          <w:rFonts w:ascii="Arial" w:eastAsia="Arial MT" w:hAnsi="Arial" w:cs="Arial MT"/>
          <w:i/>
          <w:sz w:val="16"/>
        </w:rPr>
        <w:t xml:space="preserve">adres,    </w:t>
      </w:r>
      <w:r w:rsidRPr="0089550C">
        <w:rPr>
          <w:rFonts w:ascii="Arial" w:eastAsia="Arial MT" w:hAnsi="Arial" w:cs="Arial MT"/>
          <w:i/>
          <w:spacing w:val="27"/>
          <w:sz w:val="16"/>
        </w:rPr>
        <w:t xml:space="preserve"> </w:t>
      </w:r>
      <w:r w:rsidRPr="0089550C">
        <w:rPr>
          <w:rFonts w:ascii="Arial" w:eastAsia="Arial MT" w:hAnsi="Arial" w:cs="Arial MT"/>
          <w:i/>
          <w:sz w:val="16"/>
        </w:rPr>
        <w:t xml:space="preserve">a    </w:t>
      </w:r>
      <w:r w:rsidRPr="0089550C">
        <w:rPr>
          <w:rFonts w:ascii="Arial" w:eastAsia="Arial MT" w:hAnsi="Arial" w:cs="Arial MT"/>
          <w:i/>
          <w:spacing w:val="26"/>
          <w:sz w:val="16"/>
        </w:rPr>
        <w:t xml:space="preserve"> </w:t>
      </w:r>
      <w:r w:rsidRPr="0089550C">
        <w:rPr>
          <w:rFonts w:ascii="Arial" w:eastAsia="Arial MT" w:hAnsi="Arial" w:cs="Arial MT"/>
          <w:i/>
          <w:sz w:val="16"/>
        </w:rPr>
        <w:t xml:space="preserve">także    </w:t>
      </w:r>
      <w:r w:rsidRPr="0089550C">
        <w:rPr>
          <w:rFonts w:ascii="Arial" w:eastAsia="Arial MT" w:hAnsi="Arial" w:cs="Arial MT"/>
          <w:i/>
          <w:spacing w:val="26"/>
          <w:sz w:val="16"/>
        </w:rPr>
        <w:t xml:space="preserve"> </w:t>
      </w:r>
      <w:r w:rsidRPr="0089550C">
        <w:rPr>
          <w:rFonts w:ascii="Arial" w:eastAsia="Arial MT" w:hAnsi="Arial" w:cs="Arial MT"/>
          <w:i/>
          <w:sz w:val="16"/>
        </w:rPr>
        <w:t xml:space="preserve">w    </w:t>
      </w:r>
      <w:r w:rsidRPr="0089550C">
        <w:rPr>
          <w:rFonts w:ascii="Arial" w:eastAsia="Arial MT" w:hAnsi="Arial" w:cs="Arial MT"/>
          <w:i/>
          <w:spacing w:val="25"/>
          <w:sz w:val="16"/>
        </w:rPr>
        <w:t xml:space="preserve"> </w:t>
      </w:r>
      <w:r w:rsidRPr="0089550C">
        <w:rPr>
          <w:rFonts w:ascii="Arial" w:eastAsia="Arial MT" w:hAnsi="Arial" w:cs="Arial MT"/>
          <w:i/>
          <w:sz w:val="16"/>
        </w:rPr>
        <w:t xml:space="preserve">zależności    </w:t>
      </w:r>
      <w:r w:rsidRPr="0089550C">
        <w:rPr>
          <w:rFonts w:ascii="Arial" w:eastAsia="Arial MT" w:hAnsi="Arial" w:cs="Arial MT"/>
          <w:i/>
          <w:spacing w:val="27"/>
          <w:sz w:val="16"/>
        </w:rPr>
        <w:t xml:space="preserve"> </w:t>
      </w:r>
      <w:r w:rsidRPr="0089550C">
        <w:rPr>
          <w:rFonts w:ascii="Arial" w:eastAsia="Arial MT" w:hAnsi="Arial" w:cs="Arial MT"/>
          <w:i/>
          <w:sz w:val="16"/>
        </w:rPr>
        <w:t xml:space="preserve">od    </w:t>
      </w:r>
      <w:r w:rsidRPr="0089550C">
        <w:rPr>
          <w:rFonts w:ascii="Arial" w:eastAsia="Arial MT" w:hAnsi="Arial" w:cs="Arial MT"/>
          <w:i/>
          <w:spacing w:val="28"/>
          <w:sz w:val="16"/>
        </w:rPr>
        <w:t xml:space="preserve"> </w:t>
      </w:r>
      <w:r w:rsidRPr="0089550C">
        <w:rPr>
          <w:rFonts w:ascii="Arial" w:eastAsia="Arial MT" w:hAnsi="Arial" w:cs="Arial MT"/>
          <w:i/>
          <w:sz w:val="16"/>
        </w:rPr>
        <w:t xml:space="preserve">podmiotu:    </w:t>
      </w:r>
      <w:r w:rsidRPr="0089550C">
        <w:rPr>
          <w:rFonts w:ascii="Arial" w:eastAsia="Arial MT" w:hAnsi="Arial" w:cs="Arial MT"/>
          <w:i/>
          <w:spacing w:val="27"/>
          <w:sz w:val="16"/>
        </w:rPr>
        <w:t xml:space="preserve"> </w:t>
      </w:r>
      <w:r w:rsidRPr="0089550C">
        <w:rPr>
          <w:rFonts w:ascii="Arial" w:eastAsia="Arial MT" w:hAnsi="Arial" w:cs="Arial MT"/>
          <w:i/>
          <w:sz w:val="16"/>
        </w:rPr>
        <w:t xml:space="preserve">NIP/PESEL,    </w:t>
      </w:r>
      <w:r w:rsidRPr="0089550C">
        <w:rPr>
          <w:rFonts w:ascii="Arial" w:eastAsia="Arial MT" w:hAnsi="Arial" w:cs="Arial MT"/>
          <w:i/>
          <w:spacing w:val="28"/>
          <w:sz w:val="16"/>
        </w:rPr>
        <w:t xml:space="preserve"> </w:t>
      </w:r>
      <w:r w:rsidRPr="0089550C">
        <w:rPr>
          <w:rFonts w:ascii="Arial" w:eastAsia="Arial MT" w:hAnsi="Arial" w:cs="Arial MT"/>
          <w:i/>
          <w:sz w:val="16"/>
        </w:rPr>
        <w:t>KRS/CEiDG)</w:t>
      </w:r>
      <w:r w:rsidRPr="0089550C">
        <w:rPr>
          <w:rFonts w:ascii="Arial MT" w:eastAsia="Arial MT" w:hAnsi="Arial MT" w:cs="Arial MT"/>
          <w:sz w:val="16"/>
        </w:rPr>
        <w:t>,</w:t>
      </w:r>
    </w:p>
    <w:p w:rsidR="0089550C" w:rsidRPr="0089550C" w:rsidRDefault="0089550C" w:rsidP="0089550C">
      <w:pPr>
        <w:widowControl w:val="0"/>
        <w:autoSpaceDE w:val="0"/>
        <w:autoSpaceDN w:val="0"/>
        <w:spacing w:before="10" w:after="0" w:line="240" w:lineRule="auto"/>
        <w:rPr>
          <w:rFonts w:ascii="Arial MT" w:eastAsia="Arial MT" w:hAnsi="Arial MT" w:cs="Arial MT"/>
          <w:sz w:val="20"/>
        </w:rPr>
      </w:pPr>
    </w:p>
    <w:p w:rsidR="0089550C" w:rsidRPr="0089550C" w:rsidRDefault="0089550C" w:rsidP="0089550C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sz w:val="21"/>
        </w:rPr>
      </w:pPr>
      <w:r w:rsidRPr="0089550C">
        <w:rPr>
          <w:rFonts w:ascii="Arial MT" w:eastAsia="Arial MT" w:hAnsi="Arial MT" w:cs="Arial MT"/>
          <w:w w:val="90"/>
          <w:sz w:val="21"/>
        </w:rPr>
        <w:t>w</w:t>
      </w:r>
      <w:r w:rsidRPr="0089550C">
        <w:rPr>
          <w:rFonts w:ascii="Arial MT" w:eastAsia="Arial MT" w:hAnsi="Arial MT" w:cs="Arial MT"/>
          <w:spacing w:val="22"/>
          <w:w w:val="90"/>
          <w:sz w:val="21"/>
        </w:rPr>
        <w:t xml:space="preserve"> </w:t>
      </w:r>
      <w:r w:rsidRPr="0089550C">
        <w:rPr>
          <w:rFonts w:ascii="Arial MT" w:eastAsia="Arial MT" w:hAnsi="Arial MT" w:cs="Arial MT"/>
          <w:w w:val="90"/>
          <w:sz w:val="21"/>
        </w:rPr>
        <w:t>następującym</w:t>
      </w:r>
      <w:r w:rsidRPr="0089550C">
        <w:rPr>
          <w:rFonts w:ascii="Arial MT" w:eastAsia="Arial MT" w:hAnsi="Arial MT" w:cs="Arial MT"/>
          <w:spacing w:val="20"/>
          <w:w w:val="90"/>
          <w:sz w:val="21"/>
        </w:rPr>
        <w:t xml:space="preserve"> </w:t>
      </w:r>
      <w:r w:rsidRPr="0089550C">
        <w:rPr>
          <w:rFonts w:ascii="Arial MT" w:eastAsia="Arial MT" w:hAnsi="Arial MT" w:cs="Arial MT"/>
          <w:w w:val="90"/>
          <w:sz w:val="21"/>
        </w:rPr>
        <w:t>zakresie:</w:t>
      </w:r>
    </w:p>
    <w:p w:rsidR="0089550C" w:rsidRPr="0089550C" w:rsidRDefault="0089550C" w:rsidP="0089550C">
      <w:pPr>
        <w:widowControl w:val="0"/>
        <w:autoSpaceDE w:val="0"/>
        <w:autoSpaceDN w:val="0"/>
        <w:spacing w:before="1" w:after="0" w:line="241" w:lineRule="exact"/>
        <w:rPr>
          <w:rFonts w:ascii="Arial MT" w:eastAsia="Arial MT" w:hAnsi="Arial MT" w:cs="Arial MT"/>
          <w:sz w:val="21"/>
        </w:rPr>
      </w:pPr>
      <w:r w:rsidRPr="0089550C">
        <w:rPr>
          <w:rFonts w:ascii="Arial MT" w:eastAsia="Arial MT" w:hAnsi="Arial MT" w:cs="Arial MT"/>
          <w:sz w:val="21"/>
        </w:rPr>
        <w:t>……………………………………………………………………………………………………………</w:t>
      </w:r>
      <w:r w:rsidRPr="0089550C">
        <w:rPr>
          <w:rFonts w:ascii="Arial MT" w:eastAsia="Arial MT" w:hAnsi="Arial MT" w:cs="Arial MT"/>
          <w:spacing w:val="-6"/>
          <w:sz w:val="21"/>
        </w:rPr>
        <w:t xml:space="preserve"> </w:t>
      </w:r>
      <w:r w:rsidRPr="0089550C">
        <w:rPr>
          <w:rFonts w:ascii="Arial MT" w:eastAsia="Arial MT" w:hAnsi="Arial MT" w:cs="Arial MT"/>
          <w:sz w:val="21"/>
        </w:rPr>
        <w:t>…..</w:t>
      </w:r>
    </w:p>
    <w:p w:rsidR="0089550C" w:rsidRPr="0089550C" w:rsidRDefault="0089550C" w:rsidP="0089550C">
      <w:pPr>
        <w:widowControl w:val="0"/>
        <w:autoSpaceDE w:val="0"/>
        <w:autoSpaceDN w:val="0"/>
        <w:spacing w:after="0" w:line="241" w:lineRule="exact"/>
        <w:rPr>
          <w:rFonts w:ascii="Arial MT" w:eastAsia="Arial MT" w:hAnsi="Arial MT" w:cs="Arial MT"/>
          <w:sz w:val="21"/>
        </w:rPr>
      </w:pPr>
      <w:r w:rsidRPr="0089550C">
        <w:rPr>
          <w:rFonts w:ascii="Arial MT" w:eastAsia="Arial MT" w:hAnsi="Arial MT" w:cs="Arial MT"/>
          <w:sz w:val="21"/>
        </w:rPr>
        <w:t>…………………………………………………………………………………………………………………</w:t>
      </w:r>
    </w:p>
    <w:p w:rsidR="0089550C" w:rsidRPr="0089550C" w:rsidRDefault="0089550C" w:rsidP="0089550C">
      <w:pPr>
        <w:widowControl w:val="0"/>
        <w:autoSpaceDE w:val="0"/>
        <w:autoSpaceDN w:val="0"/>
        <w:spacing w:before="1" w:after="0" w:line="240" w:lineRule="auto"/>
        <w:rPr>
          <w:rFonts w:ascii="Arial MT" w:eastAsia="Arial MT" w:hAnsi="Arial MT" w:cs="Arial MT"/>
          <w:sz w:val="21"/>
        </w:rPr>
      </w:pPr>
      <w:r w:rsidRPr="0089550C">
        <w:rPr>
          <w:rFonts w:ascii="Arial MT" w:eastAsia="Arial MT" w:hAnsi="Arial MT" w:cs="Arial MT"/>
          <w:sz w:val="21"/>
        </w:rPr>
        <w:t>……………………………………………………………………………………………………………….</w:t>
      </w:r>
    </w:p>
    <w:p w:rsidR="0089550C" w:rsidRPr="0089550C" w:rsidRDefault="0089550C" w:rsidP="0089550C">
      <w:pPr>
        <w:widowControl w:val="0"/>
        <w:tabs>
          <w:tab w:val="left" w:pos="1326"/>
          <w:tab w:val="left" w:pos="2646"/>
          <w:tab w:val="left" w:pos="3634"/>
          <w:tab w:val="left" w:pos="5265"/>
          <w:tab w:val="left" w:pos="6411"/>
          <w:tab w:val="left" w:pos="7133"/>
          <w:tab w:val="left" w:pos="8536"/>
        </w:tabs>
        <w:autoSpaceDE w:val="0"/>
        <w:autoSpaceDN w:val="0"/>
        <w:spacing w:before="2" w:after="0" w:line="240" w:lineRule="auto"/>
        <w:jc w:val="both"/>
        <w:rPr>
          <w:rFonts w:ascii="Arial MT" w:eastAsia="Arial MT" w:hAnsi="Arial MT" w:cs="Arial MT"/>
          <w:sz w:val="16"/>
        </w:rPr>
      </w:pPr>
      <w:r w:rsidRPr="0089550C">
        <w:rPr>
          <w:rFonts w:ascii="Arial" w:eastAsia="Arial MT" w:hAnsi="Arial" w:cs="Arial MT"/>
          <w:i/>
          <w:sz w:val="16"/>
        </w:rPr>
        <w:t>(określić</w:t>
      </w:r>
      <w:r w:rsidRPr="0089550C">
        <w:rPr>
          <w:rFonts w:ascii="Arial" w:eastAsia="Arial MT" w:hAnsi="Arial" w:cs="Arial MT"/>
          <w:i/>
          <w:sz w:val="16"/>
        </w:rPr>
        <w:tab/>
        <w:t>odpowiedni</w:t>
      </w:r>
      <w:r w:rsidRPr="0089550C">
        <w:rPr>
          <w:rFonts w:ascii="Arial" w:eastAsia="Arial MT" w:hAnsi="Arial" w:cs="Arial MT"/>
          <w:i/>
          <w:sz w:val="16"/>
        </w:rPr>
        <w:tab/>
        <w:t>zakres</w:t>
      </w:r>
      <w:r w:rsidRPr="0089550C">
        <w:rPr>
          <w:rFonts w:ascii="Arial" w:eastAsia="Arial MT" w:hAnsi="Arial" w:cs="Arial MT"/>
          <w:i/>
          <w:sz w:val="16"/>
        </w:rPr>
        <w:tab/>
        <w:t>udostępnianych</w:t>
      </w:r>
      <w:r w:rsidRPr="0089550C">
        <w:rPr>
          <w:rFonts w:ascii="Arial" w:eastAsia="Arial MT" w:hAnsi="Arial" w:cs="Arial MT"/>
          <w:i/>
          <w:sz w:val="16"/>
        </w:rPr>
        <w:tab/>
        <w:t>zasobów</w:t>
      </w:r>
      <w:r w:rsidRPr="0089550C">
        <w:rPr>
          <w:rFonts w:ascii="Arial" w:eastAsia="Arial MT" w:hAnsi="Arial" w:cs="Arial MT"/>
          <w:i/>
          <w:sz w:val="16"/>
        </w:rPr>
        <w:tab/>
        <w:t>dla</w:t>
      </w:r>
      <w:r w:rsidRPr="0089550C">
        <w:rPr>
          <w:rFonts w:ascii="Arial" w:eastAsia="Arial MT" w:hAnsi="Arial" w:cs="Arial MT"/>
          <w:i/>
          <w:sz w:val="16"/>
        </w:rPr>
        <w:tab/>
        <w:t>wskazanego</w:t>
      </w:r>
      <w:r w:rsidRPr="0089550C">
        <w:rPr>
          <w:rFonts w:ascii="Arial" w:eastAsia="Arial MT" w:hAnsi="Arial" w:cs="Arial MT"/>
          <w:i/>
          <w:sz w:val="16"/>
        </w:rPr>
        <w:tab/>
        <w:t>podmiotu)</w:t>
      </w:r>
      <w:r w:rsidRPr="0089550C">
        <w:rPr>
          <w:rFonts w:ascii="Arial MT" w:eastAsia="Arial MT" w:hAnsi="Arial MT" w:cs="Arial MT"/>
          <w:sz w:val="16"/>
        </w:rPr>
        <w:t>,</w:t>
      </w:r>
    </w:p>
    <w:p w:rsidR="0089550C" w:rsidRPr="0089550C" w:rsidRDefault="0089550C" w:rsidP="0089550C">
      <w:pPr>
        <w:widowControl w:val="0"/>
        <w:autoSpaceDE w:val="0"/>
        <w:autoSpaceDN w:val="0"/>
        <w:spacing w:before="9" w:after="0" w:line="240" w:lineRule="auto"/>
        <w:rPr>
          <w:rFonts w:ascii="Arial MT" w:eastAsia="Arial MT" w:hAnsi="Arial MT" w:cs="Arial MT"/>
          <w:sz w:val="20"/>
        </w:rPr>
      </w:pPr>
    </w:p>
    <w:p w:rsidR="0089550C" w:rsidRPr="0089550C" w:rsidRDefault="0089550C" w:rsidP="0089550C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sz w:val="21"/>
        </w:rPr>
      </w:pPr>
      <w:r w:rsidRPr="0089550C">
        <w:rPr>
          <w:rFonts w:ascii="Arial MT" w:eastAsia="Arial MT" w:hAnsi="Arial MT" w:cs="Arial MT"/>
          <w:spacing w:val="-1"/>
          <w:sz w:val="21"/>
        </w:rPr>
        <w:t>co</w:t>
      </w:r>
      <w:r w:rsidRPr="0089550C">
        <w:rPr>
          <w:rFonts w:ascii="Arial MT" w:eastAsia="Arial MT" w:hAnsi="Arial MT" w:cs="Arial MT"/>
          <w:spacing w:val="-12"/>
          <w:sz w:val="21"/>
        </w:rPr>
        <w:t xml:space="preserve"> </w:t>
      </w:r>
      <w:r w:rsidRPr="0089550C">
        <w:rPr>
          <w:rFonts w:ascii="Arial MT" w:eastAsia="Arial MT" w:hAnsi="Arial MT" w:cs="Arial MT"/>
          <w:spacing w:val="-1"/>
          <w:sz w:val="21"/>
        </w:rPr>
        <w:t>odpowiada</w:t>
      </w:r>
      <w:r w:rsidRPr="0089550C">
        <w:rPr>
          <w:rFonts w:ascii="Arial MT" w:eastAsia="Arial MT" w:hAnsi="Arial MT" w:cs="Arial MT"/>
          <w:spacing w:val="-11"/>
          <w:sz w:val="21"/>
        </w:rPr>
        <w:t xml:space="preserve"> </w:t>
      </w:r>
      <w:r w:rsidRPr="0089550C">
        <w:rPr>
          <w:rFonts w:ascii="Arial MT" w:eastAsia="Arial MT" w:hAnsi="Arial MT" w:cs="Arial MT"/>
          <w:spacing w:val="-1"/>
          <w:sz w:val="21"/>
        </w:rPr>
        <w:t>ponad</w:t>
      </w:r>
      <w:r w:rsidRPr="0089550C">
        <w:rPr>
          <w:rFonts w:ascii="Arial MT" w:eastAsia="Arial MT" w:hAnsi="Arial MT" w:cs="Arial MT"/>
          <w:spacing w:val="-10"/>
          <w:sz w:val="21"/>
        </w:rPr>
        <w:t xml:space="preserve"> </w:t>
      </w:r>
      <w:r w:rsidRPr="0089550C">
        <w:rPr>
          <w:rFonts w:ascii="Arial MT" w:eastAsia="Arial MT" w:hAnsi="Arial MT" w:cs="Arial MT"/>
          <w:spacing w:val="-1"/>
          <w:sz w:val="21"/>
        </w:rPr>
        <w:t>10%</w:t>
      </w:r>
      <w:r w:rsidRPr="0089550C">
        <w:rPr>
          <w:rFonts w:ascii="Arial MT" w:eastAsia="Arial MT" w:hAnsi="Arial MT" w:cs="Arial MT"/>
          <w:spacing w:val="-14"/>
          <w:sz w:val="21"/>
        </w:rPr>
        <w:t xml:space="preserve"> </w:t>
      </w:r>
      <w:r w:rsidRPr="0089550C">
        <w:rPr>
          <w:rFonts w:ascii="Arial MT" w:eastAsia="Arial MT" w:hAnsi="Arial MT" w:cs="Arial MT"/>
          <w:spacing w:val="-1"/>
          <w:sz w:val="21"/>
        </w:rPr>
        <w:t>wartości</w:t>
      </w:r>
      <w:r w:rsidRPr="0089550C">
        <w:rPr>
          <w:rFonts w:ascii="Arial MT" w:eastAsia="Arial MT" w:hAnsi="Arial MT" w:cs="Arial MT"/>
          <w:spacing w:val="-10"/>
          <w:sz w:val="21"/>
        </w:rPr>
        <w:t xml:space="preserve"> </w:t>
      </w:r>
      <w:r w:rsidRPr="0089550C">
        <w:rPr>
          <w:rFonts w:ascii="Arial MT" w:eastAsia="Arial MT" w:hAnsi="Arial MT" w:cs="Arial MT"/>
          <w:spacing w:val="-1"/>
          <w:sz w:val="21"/>
        </w:rPr>
        <w:t>przedmiotowego</w:t>
      </w:r>
      <w:r w:rsidRPr="0089550C">
        <w:rPr>
          <w:rFonts w:ascii="Arial MT" w:eastAsia="Arial MT" w:hAnsi="Arial MT" w:cs="Arial MT"/>
          <w:spacing w:val="-13"/>
          <w:sz w:val="21"/>
        </w:rPr>
        <w:t xml:space="preserve"> </w:t>
      </w:r>
      <w:r w:rsidRPr="0089550C">
        <w:rPr>
          <w:rFonts w:ascii="Arial MT" w:eastAsia="Arial MT" w:hAnsi="Arial MT" w:cs="Arial MT"/>
          <w:spacing w:val="-1"/>
          <w:sz w:val="21"/>
        </w:rPr>
        <w:t>zamówienia.</w:t>
      </w:r>
    </w:p>
    <w:p w:rsidR="0089550C" w:rsidRPr="0089550C" w:rsidRDefault="0089550C" w:rsidP="0089550C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sz w:val="20"/>
        </w:rPr>
      </w:pPr>
    </w:p>
    <w:p w:rsidR="0089550C" w:rsidRPr="0089550C" w:rsidRDefault="0089550C" w:rsidP="0089550C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sz w:val="20"/>
        </w:rPr>
      </w:pPr>
    </w:p>
    <w:p w:rsidR="0089550C" w:rsidRPr="0089550C" w:rsidRDefault="0089550C" w:rsidP="0089550C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sz w:val="20"/>
        </w:rPr>
      </w:pPr>
    </w:p>
    <w:p w:rsidR="0089550C" w:rsidRPr="0089550C" w:rsidRDefault="0089550C" w:rsidP="0089550C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sz w:val="20"/>
        </w:rPr>
      </w:pPr>
    </w:p>
    <w:p w:rsidR="0089550C" w:rsidRPr="0089550C" w:rsidRDefault="0089550C" w:rsidP="0089550C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sz w:val="20"/>
        </w:rPr>
      </w:pPr>
    </w:p>
    <w:p w:rsidR="0089550C" w:rsidRPr="0089550C" w:rsidRDefault="0089550C" w:rsidP="0089550C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sz w:val="20"/>
        </w:rPr>
      </w:pPr>
    </w:p>
    <w:p w:rsidR="0089550C" w:rsidRPr="0089550C" w:rsidRDefault="0089550C" w:rsidP="0089550C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sz w:val="20"/>
        </w:rPr>
      </w:pPr>
    </w:p>
    <w:p w:rsidR="0089550C" w:rsidRPr="0089550C" w:rsidRDefault="0089550C" w:rsidP="0089550C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sz w:val="20"/>
        </w:rPr>
      </w:pPr>
    </w:p>
    <w:p w:rsidR="0089550C" w:rsidRPr="0089550C" w:rsidRDefault="0089550C" w:rsidP="0089550C">
      <w:pPr>
        <w:widowControl w:val="0"/>
        <w:autoSpaceDE w:val="0"/>
        <w:autoSpaceDN w:val="0"/>
        <w:spacing w:before="10" w:after="0" w:line="240" w:lineRule="auto"/>
        <w:rPr>
          <w:rFonts w:ascii="Arial MT" w:eastAsia="Arial MT" w:hAnsi="Arial MT" w:cs="Arial MT"/>
          <w:sz w:val="11"/>
        </w:rPr>
      </w:pPr>
      <w:r w:rsidRPr="0089550C">
        <w:rPr>
          <w:rFonts w:ascii="Times New Roman" w:eastAsia="Times New Roman" w:hAnsi="Times New Roman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901065</wp:posOffset>
                </wp:positionH>
                <wp:positionV relativeFrom="paragraph">
                  <wp:posOffset>111760</wp:posOffset>
                </wp:positionV>
                <wp:extent cx="5760085" cy="6350"/>
                <wp:effectExtent l="0" t="0" r="0" b="0"/>
                <wp:wrapTopAndBottom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6008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041750" id="Prostokąt 4" o:spid="_x0000_s1026" style="position:absolute;margin-left:70.95pt;margin-top:8.8pt;width:453.55pt;height:.5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" fillcolor="black" stroked="f">
                <w10:wrap type="topAndBottom" anchorx="page"/>
              </v:rect>
            </w:pict>
          </mc:Fallback>
        </mc:AlternateContent>
      </w:r>
    </w:p>
    <w:p w:rsidR="0089550C" w:rsidRPr="0089550C" w:rsidRDefault="0089550C" w:rsidP="0089550C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sz w:val="28"/>
        </w:rPr>
      </w:pPr>
    </w:p>
    <w:p w:rsidR="0089550C" w:rsidRPr="0089550C" w:rsidRDefault="0089550C" w:rsidP="0089550C">
      <w:pPr>
        <w:widowControl w:val="0"/>
        <w:autoSpaceDE w:val="0"/>
        <w:autoSpaceDN w:val="0"/>
        <w:spacing w:before="101" w:after="0" w:line="240" w:lineRule="auto"/>
        <w:ind w:right="132"/>
        <w:jc w:val="both"/>
        <w:rPr>
          <w:rFonts w:ascii="Arial MT" w:eastAsia="Arial MT" w:hAnsi="Arial MT" w:cs="Arial MT"/>
          <w:sz w:val="16"/>
        </w:rPr>
      </w:pPr>
      <w:r w:rsidRPr="0089550C">
        <w:rPr>
          <w:rFonts w:ascii="Arial MT" w:eastAsia="Arial MT" w:hAnsi="Arial MT" w:cs="Arial MT"/>
          <w:w w:val="101"/>
          <w:sz w:val="16"/>
          <w:vertAlign w:val="superscript"/>
        </w:rPr>
        <w:t>2</w:t>
      </w:r>
      <w:r w:rsidRPr="0089550C">
        <w:rPr>
          <w:rFonts w:ascii="Arial MT" w:eastAsia="Arial MT" w:hAnsi="Arial MT" w:cs="Arial MT"/>
          <w:sz w:val="16"/>
        </w:rPr>
        <w:t xml:space="preserve"> </w:t>
      </w:r>
      <w:r w:rsidRPr="0089550C">
        <w:rPr>
          <w:rFonts w:ascii="Arial MT" w:eastAsia="Arial MT" w:hAnsi="Arial MT" w:cs="Arial MT"/>
          <w:spacing w:val="-16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Z</w:t>
      </w:r>
      <w:r w:rsidRPr="0089550C">
        <w:rPr>
          <w:rFonts w:ascii="Arial MT" w:eastAsia="Arial MT" w:hAnsi="Arial MT" w:cs="Arial MT"/>
          <w:spacing w:val="-1"/>
          <w:sz w:val="16"/>
        </w:rPr>
        <w:t>godni</w:t>
      </w:r>
      <w:r w:rsidRPr="0089550C">
        <w:rPr>
          <w:rFonts w:ascii="Arial MT" w:eastAsia="Arial MT" w:hAnsi="Arial MT" w:cs="Arial MT"/>
          <w:sz w:val="16"/>
        </w:rPr>
        <w:t xml:space="preserve">e </w:t>
      </w:r>
      <w:r w:rsidRPr="0089550C">
        <w:rPr>
          <w:rFonts w:ascii="Arial MT" w:eastAsia="Arial MT" w:hAnsi="Arial MT" w:cs="Arial MT"/>
          <w:spacing w:val="-15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 xml:space="preserve">z </w:t>
      </w:r>
      <w:r w:rsidRPr="0089550C">
        <w:rPr>
          <w:rFonts w:ascii="Arial MT" w:eastAsia="Arial MT" w:hAnsi="Arial MT" w:cs="Arial MT"/>
          <w:spacing w:val="-16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t</w:t>
      </w:r>
      <w:r w:rsidRPr="0089550C">
        <w:rPr>
          <w:rFonts w:ascii="Arial MT" w:eastAsia="Arial MT" w:hAnsi="Arial MT" w:cs="Arial MT"/>
          <w:spacing w:val="-1"/>
          <w:sz w:val="16"/>
        </w:rPr>
        <w:t>re</w:t>
      </w:r>
      <w:r w:rsidRPr="0089550C">
        <w:rPr>
          <w:rFonts w:ascii="Arial MT" w:eastAsia="Arial MT" w:hAnsi="Arial MT" w:cs="Arial MT"/>
          <w:spacing w:val="-2"/>
          <w:w w:val="50"/>
          <w:sz w:val="16"/>
        </w:rPr>
        <w:t>ś</w:t>
      </w:r>
      <w:r w:rsidRPr="0089550C">
        <w:rPr>
          <w:rFonts w:ascii="Arial MT" w:eastAsia="Arial MT" w:hAnsi="Arial MT" w:cs="Arial MT"/>
          <w:sz w:val="16"/>
        </w:rPr>
        <w:t>c</w:t>
      </w:r>
      <w:r w:rsidRPr="0089550C">
        <w:rPr>
          <w:rFonts w:ascii="Arial MT" w:eastAsia="Arial MT" w:hAnsi="Arial MT" w:cs="Arial MT"/>
          <w:spacing w:val="-1"/>
          <w:w w:val="64"/>
          <w:sz w:val="16"/>
        </w:rPr>
        <w:t>i</w:t>
      </w:r>
      <w:r w:rsidRPr="0089550C">
        <w:rPr>
          <w:rFonts w:ascii="Arial MT" w:eastAsia="Arial MT" w:hAnsi="Arial MT" w:cs="Arial MT"/>
          <w:w w:val="64"/>
          <w:sz w:val="16"/>
        </w:rPr>
        <w:t>ą</w:t>
      </w:r>
      <w:r w:rsidRPr="0089550C">
        <w:rPr>
          <w:rFonts w:ascii="Arial MT" w:eastAsia="Arial MT" w:hAnsi="Arial MT" w:cs="Arial MT"/>
          <w:sz w:val="16"/>
        </w:rPr>
        <w:t xml:space="preserve"> </w:t>
      </w:r>
      <w:r w:rsidRPr="0089550C">
        <w:rPr>
          <w:rFonts w:ascii="Arial MT" w:eastAsia="Arial MT" w:hAnsi="Arial MT" w:cs="Arial MT"/>
          <w:spacing w:val="-18"/>
          <w:sz w:val="16"/>
        </w:rPr>
        <w:t xml:space="preserve"> </w:t>
      </w:r>
      <w:r w:rsidRPr="0089550C">
        <w:rPr>
          <w:rFonts w:ascii="Arial MT" w:eastAsia="Arial MT" w:hAnsi="Arial MT" w:cs="Arial MT"/>
          <w:spacing w:val="-1"/>
          <w:sz w:val="16"/>
        </w:rPr>
        <w:t>ar</w:t>
      </w:r>
      <w:r w:rsidRPr="0089550C">
        <w:rPr>
          <w:rFonts w:ascii="Arial MT" w:eastAsia="Arial MT" w:hAnsi="Arial MT" w:cs="Arial MT"/>
          <w:sz w:val="16"/>
        </w:rPr>
        <w:t xml:space="preserve">t. </w:t>
      </w:r>
      <w:r w:rsidRPr="0089550C">
        <w:rPr>
          <w:rFonts w:ascii="Arial MT" w:eastAsia="Arial MT" w:hAnsi="Arial MT" w:cs="Arial MT"/>
          <w:spacing w:val="-17"/>
          <w:sz w:val="16"/>
        </w:rPr>
        <w:t xml:space="preserve"> </w:t>
      </w:r>
      <w:r w:rsidRPr="0089550C">
        <w:rPr>
          <w:rFonts w:ascii="Arial MT" w:eastAsia="Arial MT" w:hAnsi="Arial MT" w:cs="Arial MT"/>
          <w:spacing w:val="-1"/>
          <w:sz w:val="16"/>
        </w:rPr>
        <w:t>5</w:t>
      </w:r>
      <w:r w:rsidRPr="0089550C">
        <w:rPr>
          <w:rFonts w:ascii="Arial MT" w:eastAsia="Arial MT" w:hAnsi="Arial MT" w:cs="Arial MT"/>
          <w:sz w:val="16"/>
        </w:rPr>
        <w:t xml:space="preserve">k </w:t>
      </w:r>
      <w:r w:rsidRPr="0089550C">
        <w:rPr>
          <w:rFonts w:ascii="Arial MT" w:eastAsia="Arial MT" w:hAnsi="Arial MT" w:cs="Arial MT"/>
          <w:spacing w:val="-14"/>
          <w:sz w:val="16"/>
        </w:rPr>
        <w:t xml:space="preserve"> </w:t>
      </w:r>
      <w:r w:rsidRPr="0089550C">
        <w:rPr>
          <w:rFonts w:ascii="Arial MT" w:eastAsia="Arial MT" w:hAnsi="Arial MT" w:cs="Arial MT"/>
          <w:spacing w:val="-4"/>
          <w:sz w:val="16"/>
        </w:rPr>
        <w:t>u</w:t>
      </w:r>
      <w:r w:rsidRPr="0089550C">
        <w:rPr>
          <w:rFonts w:ascii="Arial MT" w:eastAsia="Arial MT" w:hAnsi="Arial MT" w:cs="Arial MT"/>
          <w:sz w:val="16"/>
        </w:rPr>
        <w:t>s</w:t>
      </w:r>
      <w:r w:rsidRPr="0089550C">
        <w:rPr>
          <w:rFonts w:ascii="Arial MT" w:eastAsia="Arial MT" w:hAnsi="Arial MT" w:cs="Arial MT"/>
          <w:spacing w:val="-2"/>
          <w:sz w:val="16"/>
        </w:rPr>
        <w:t>t</w:t>
      </w:r>
      <w:r w:rsidRPr="0089550C">
        <w:rPr>
          <w:rFonts w:ascii="Arial MT" w:eastAsia="Arial MT" w:hAnsi="Arial MT" w:cs="Arial MT"/>
          <w:sz w:val="16"/>
        </w:rPr>
        <w:t xml:space="preserve">. </w:t>
      </w:r>
      <w:r w:rsidRPr="0089550C">
        <w:rPr>
          <w:rFonts w:ascii="Arial MT" w:eastAsia="Arial MT" w:hAnsi="Arial MT" w:cs="Arial MT"/>
          <w:spacing w:val="-14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 xml:space="preserve">1 </w:t>
      </w:r>
      <w:r w:rsidRPr="0089550C">
        <w:rPr>
          <w:rFonts w:ascii="Arial MT" w:eastAsia="Arial MT" w:hAnsi="Arial MT" w:cs="Arial MT"/>
          <w:spacing w:val="-16"/>
          <w:sz w:val="16"/>
        </w:rPr>
        <w:t xml:space="preserve"> </w:t>
      </w:r>
      <w:r w:rsidRPr="0089550C">
        <w:rPr>
          <w:rFonts w:ascii="Arial MT" w:eastAsia="Arial MT" w:hAnsi="Arial MT" w:cs="Arial MT"/>
          <w:spacing w:val="-1"/>
          <w:sz w:val="16"/>
        </w:rPr>
        <w:t>ro</w:t>
      </w:r>
      <w:r w:rsidRPr="0089550C">
        <w:rPr>
          <w:rFonts w:ascii="Arial MT" w:eastAsia="Arial MT" w:hAnsi="Arial MT" w:cs="Arial MT"/>
          <w:sz w:val="16"/>
        </w:rPr>
        <w:t>z</w:t>
      </w:r>
      <w:r w:rsidRPr="0089550C">
        <w:rPr>
          <w:rFonts w:ascii="Arial MT" w:eastAsia="Arial MT" w:hAnsi="Arial MT" w:cs="Arial MT"/>
          <w:spacing w:val="-1"/>
          <w:sz w:val="16"/>
        </w:rPr>
        <w:t>por</w:t>
      </w:r>
      <w:r w:rsidRPr="0089550C">
        <w:rPr>
          <w:rFonts w:ascii="Arial MT" w:eastAsia="Arial MT" w:hAnsi="Arial MT" w:cs="Arial MT"/>
          <w:sz w:val="16"/>
        </w:rPr>
        <w:t>z</w:t>
      </w:r>
      <w:r w:rsidRPr="0089550C">
        <w:rPr>
          <w:rFonts w:ascii="Arial MT" w:eastAsia="Arial MT" w:hAnsi="Arial MT" w:cs="Arial MT"/>
          <w:spacing w:val="-1"/>
          <w:w w:val="55"/>
          <w:sz w:val="16"/>
        </w:rPr>
        <w:t>ą</w:t>
      </w:r>
      <w:r w:rsidRPr="0089550C">
        <w:rPr>
          <w:rFonts w:ascii="Arial MT" w:eastAsia="Arial MT" w:hAnsi="Arial MT" w:cs="Arial MT"/>
          <w:spacing w:val="-1"/>
          <w:sz w:val="16"/>
        </w:rPr>
        <w:t>d</w:t>
      </w:r>
      <w:r w:rsidRPr="0089550C">
        <w:rPr>
          <w:rFonts w:ascii="Arial MT" w:eastAsia="Arial MT" w:hAnsi="Arial MT" w:cs="Arial MT"/>
          <w:sz w:val="16"/>
        </w:rPr>
        <w:t>z</w:t>
      </w:r>
      <w:r w:rsidRPr="0089550C">
        <w:rPr>
          <w:rFonts w:ascii="Arial MT" w:eastAsia="Arial MT" w:hAnsi="Arial MT" w:cs="Arial MT"/>
          <w:spacing w:val="-1"/>
          <w:sz w:val="16"/>
        </w:rPr>
        <w:t>e</w:t>
      </w:r>
      <w:r w:rsidRPr="0089550C">
        <w:rPr>
          <w:rFonts w:ascii="Arial MT" w:eastAsia="Arial MT" w:hAnsi="Arial MT" w:cs="Arial MT"/>
          <w:spacing w:val="-4"/>
          <w:sz w:val="16"/>
        </w:rPr>
        <w:t>n</w:t>
      </w:r>
      <w:r w:rsidRPr="0089550C">
        <w:rPr>
          <w:rFonts w:ascii="Arial MT" w:eastAsia="Arial MT" w:hAnsi="Arial MT" w:cs="Arial MT"/>
          <w:spacing w:val="-1"/>
          <w:sz w:val="16"/>
        </w:rPr>
        <w:t>i</w:t>
      </w:r>
      <w:r w:rsidRPr="0089550C">
        <w:rPr>
          <w:rFonts w:ascii="Arial MT" w:eastAsia="Arial MT" w:hAnsi="Arial MT" w:cs="Arial MT"/>
          <w:sz w:val="16"/>
        </w:rPr>
        <w:t xml:space="preserve">a </w:t>
      </w:r>
      <w:r w:rsidRPr="0089550C">
        <w:rPr>
          <w:rFonts w:ascii="Arial MT" w:eastAsia="Arial MT" w:hAnsi="Arial MT" w:cs="Arial MT"/>
          <w:spacing w:val="-15"/>
          <w:sz w:val="16"/>
        </w:rPr>
        <w:t xml:space="preserve"> </w:t>
      </w:r>
      <w:r w:rsidRPr="0089550C">
        <w:rPr>
          <w:rFonts w:ascii="Arial MT" w:eastAsia="Arial MT" w:hAnsi="Arial MT" w:cs="Arial MT"/>
          <w:spacing w:val="-1"/>
          <w:sz w:val="16"/>
        </w:rPr>
        <w:t>833</w:t>
      </w:r>
      <w:r w:rsidRPr="0089550C">
        <w:rPr>
          <w:rFonts w:ascii="Arial MT" w:eastAsia="Arial MT" w:hAnsi="Arial MT" w:cs="Arial MT"/>
          <w:sz w:val="16"/>
        </w:rPr>
        <w:t>/</w:t>
      </w:r>
      <w:r w:rsidRPr="0089550C">
        <w:rPr>
          <w:rFonts w:ascii="Arial MT" w:eastAsia="Arial MT" w:hAnsi="Arial MT" w:cs="Arial MT"/>
          <w:spacing w:val="-1"/>
          <w:sz w:val="16"/>
        </w:rPr>
        <w:t>201</w:t>
      </w:r>
      <w:r w:rsidRPr="0089550C">
        <w:rPr>
          <w:rFonts w:ascii="Arial MT" w:eastAsia="Arial MT" w:hAnsi="Arial MT" w:cs="Arial MT"/>
          <w:sz w:val="16"/>
        </w:rPr>
        <w:t xml:space="preserve">4 </w:t>
      </w:r>
      <w:r w:rsidRPr="0089550C">
        <w:rPr>
          <w:rFonts w:ascii="Arial MT" w:eastAsia="Arial MT" w:hAnsi="Arial MT" w:cs="Arial MT"/>
          <w:spacing w:val="-16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 xml:space="preserve">w </w:t>
      </w:r>
      <w:r w:rsidRPr="0089550C">
        <w:rPr>
          <w:rFonts w:ascii="Arial MT" w:eastAsia="Arial MT" w:hAnsi="Arial MT" w:cs="Arial MT"/>
          <w:spacing w:val="-16"/>
          <w:sz w:val="16"/>
        </w:rPr>
        <w:t xml:space="preserve"> </w:t>
      </w:r>
      <w:r w:rsidRPr="0089550C">
        <w:rPr>
          <w:rFonts w:ascii="Arial MT" w:eastAsia="Arial MT" w:hAnsi="Arial MT" w:cs="Arial MT"/>
          <w:spacing w:val="-1"/>
          <w:sz w:val="16"/>
        </w:rPr>
        <w:t>b</w:t>
      </w:r>
      <w:r w:rsidRPr="0089550C">
        <w:rPr>
          <w:rFonts w:ascii="Arial MT" w:eastAsia="Arial MT" w:hAnsi="Arial MT" w:cs="Arial MT"/>
          <w:spacing w:val="-4"/>
          <w:sz w:val="16"/>
        </w:rPr>
        <w:t>r</w:t>
      </w:r>
      <w:r w:rsidRPr="0089550C">
        <w:rPr>
          <w:rFonts w:ascii="Arial MT" w:eastAsia="Arial MT" w:hAnsi="Arial MT" w:cs="Arial MT"/>
          <w:spacing w:val="-2"/>
          <w:sz w:val="16"/>
        </w:rPr>
        <w:t>z</w:t>
      </w:r>
      <w:r w:rsidRPr="0089550C">
        <w:rPr>
          <w:rFonts w:ascii="Arial MT" w:eastAsia="Arial MT" w:hAnsi="Arial MT" w:cs="Arial MT"/>
          <w:sz w:val="16"/>
        </w:rPr>
        <w:t>mi</w:t>
      </w:r>
      <w:r w:rsidRPr="0089550C">
        <w:rPr>
          <w:rFonts w:ascii="Arial MT" w:eastAsia="Arial MT" w:hAnsi="Arial MT" w:cs="Arial MT"/>
          <w:spacing w:val="-1"/>
          <w:sz w:val="16"/>
        </w:rPr>
        <w:t>eni</w:t>
      </w:r>
      <w:r w:rsidRPr="0089550C">
        <w:rPr>
          <w:rFonts w:ascii="Arial MT" w:eastAsia="Arial MT" w:hAnsi="Arial MT" w:cs="Arial MT"/>
          <w:sz w:val="16"/>
        </w:rPr>
        <w:t xml:space="preserve">u </w:t>
      </w:r>
      <w:r w:rsidRPr="0089550C">
        <w:rPr>
          <w:rFonts w:ascii="Arial MT" w:eastAsia="Arial MT" w:hAnsi="Arial MT" w:cs="Arial MT"/>
          <w:spacing w:val="-15"/>
          <w:sz w:val="16"/>
        </w:rPr>
        <w:t xml:space="preserve"> </w:t>
      </w:r>
      <w:r w:rsidRPr="0089550C">
        <w:rPr>
          <w:rFonts w:ascii="Arial MT" w:eastAsia="Arial MT" w:hAnsi="Arial MT" w:cs="Arial MT"/>
          <w:spacing w:val="-1"/>
          <w:sz w:val="16"/>
        </w:rPr>
        <w:t>nadan</w:t>
      </w:r>
      <w:r w:rsidRPr="0089550C">
        <w:rPr>
          <w:rFonts w:ascii="Arial MT" w:eastAsia="Arial MT" w:hAnsi="Arial MT" w:cs="Arial MT"/>
          <w:spacing w:val="-2"/>
          <w:sz w:val="16"/>
        </w:rPr>
        <w:t>y</w:t>
      </w:r>
      <w:r w:rsidRPr="0089550C">
        <w:rPr>
          <w:rFonts w:ascii="Arial MT" w:eastAsia="Arial MT" w:hAnsi="Arial MT" w:cs="Arial MT"/>
          <w:sz w:val="16"/>
        </w:rPr>
        <w:t xml:space="preserve">m </w:t>
      </w:r>
      <w:r w:rsidRPr="0089550C">
        <w:rPr>
          <w:rFonts w:ascii="Arial MT" w:eastAsia="Arial MT" w:hAnsi="Arial MT" w:cs="Arial MT"/>
          <w:spacing w:val="-15"/>
          <w:sz w:val="16"/>
        </w:rPr>
        <w:t xml:space="preserve"> </w:t>
      </w:r>
      <w:r w:rsidRPr="0089550C">
        <w:rPr>
          <w:rFonts w:ascii="Arial MT" w:eastAsia="Arial MT" w:hAnsi="Arial MT" w:cs="Arial MT"/>
          <w:spacing w:val="-1"/>
          <w:sz w:val="16"/>
        </w:rPr>
        <w:t>ro</w:t>
      </w:r>
      <w:r w:rsidRPr="0089550C">
        <w:rPr>
          <w:rFonts w:ascii="Arial MT" w:eastAsia="Arial MT" w:hAnsi="Arial MT" w:cs="Arial MT"/>
          <w:sz w:val="16"/>
        </w:rPr>
        <w:t>z</w:t>
      </w:r>
      <w:r w:rsidRPr="0089550C">
        <w:rPr>
          <w:rFonts w:ascii="Arial MT" w:eastAsia="Arial MT" w:hAnsi="Arial MT" w:cs="Arial MT"/>
          <w:spacing w:val="-1"/>
          <w:sz w:val="16"/>
        </w:rPr>
        <w:t>po</w:t>
      </w:r>
      <w:r w:rsidRPr="0089550C">
        <w:rPr>
          <w:rFonts w:ascii="Arial MT" w:eastAsia="Arial MT" w:hAnsi="Arial MT" w:cs="Arial MT"/>
          <w:spacing w:val="-4"/>
          <w:sz w:val="16"/>
        </w:rPr>
        <w:t>r</w:t>
      </w:r>
      <w:r w:rsidRPr="0089550C">
        <w:rPr>
          <w:rFonts w:ascii="Arial MT" w:eastAsia="Arial MT" w:hAnsi="Arial MT" w:cs="Arial MT"/>
          <w:sz w:val="16"/>
        </w:rPr>
        <w:t>z</w:t>
      </w:r>
      <w:r w:rsidRPr="0089550C">
        <w:rPr>
          <w:rFonts w:ascii="Arial MT" w:eastAsia="Arial MT" w:hAnsi="Arial MT" w:cs="Arial MT"/>
          <w:spacing w:val="-1"/>
          <w:w w:val="55"/>
          <w:sz w:val="16"/>
        </w:rPr>
        <w:t>ą</w:t>
      </w:r>
      <w:r w:rsidRPr="0089550C">
        <w:rPr>
          <w:rFonts w:ascii="Arial MT" w:eastAsia="Arial MT" w:hAnsi="Arial MT" w:cs="Arial MT"/>
          <w:spacing w:val="-1"/>
          <w:sz w:val="16"/>
        </w:rPr>
        <w:t>d</w:t>
      </w:r>
      <w:r w:rsidRPr="0089550C">
        <w:rPr>
          <w:rFonts w:ascii="Arial MT" w:eastAsia="Arial MT" w:hAnsi="Arial MT" w:cs="Arial MT"/>
          <w:sz w:val="16"/>
        </w:rPr>
        <w:t>z</w:t>
      </w:r>
      <w:r w:rsidRPr="0089550C">
        <w:rPr>
          <w:rFonts w:ascii="Arial MT" w:eastAsia="Arial MT" w:hAnsi="Arial MT" w:cs="Arial MT"/>
          <w:spacing w:val="-1"/>
          <w:sz w:val="16"/>
        </w:rPr>
        <w:t>eni</w:t>
      </w:r>
      <w:r w:rsidRPr="0089550C">
        <w:rPr>
          <w:rFonts w:ascii="Arial MT" w:eastAsia="Arial MT" w:hAnsi="Arial MT" w:cs="Arial MT"/>
          <w:spacing w:val="-3"/>
          <w:sz w:val="16"/>
        </w:rPr>
        <w:t>e</w:t>
      </w:r>
      <w:r w:rsidRPr="0089550C">
        <w:rPr>
          <w:rFonts w:ascii="Arial MT" w:eastAsia="Arial MT" w:hAnsi="Arial MT" w:cs="Arial MT"/>
          <w:sz w:val="16"/>
        </w:rPr>
        <w:t xml:space="preserve">m </w:t>
      </w:r>
      <w:r w:rsidRPr="0089550C">
        <w:rPr>
          <w:rFonts w:ascii="Arial MT" w:eastAsia="Arial MT" w:hAnsi="Arial MT" w:cs="Arial MT"/>
          <w:spacing w:val="-15"/>
          <w:sz w:val="16"/>
        </w:rPr>
        <w:t xml:space="preserve"> </w:t>
      </w:r>
      <w:r w:rsidRPr="0089550C">
        <w:rPr>
          <w:rFonts w:ascii="Arial MT" w:eastAsia="Arial MT" w:hAnsi="Arial MT" w:cs="Arial MT"/>
          <w:spacing w:val="-1"/>
          <w:sz w:val="16"/>
        </w:rPr>
        <w:t>2022</w:t>
      </w:r>
      <w:r w:rsidRPr="0089550C">
        <w:rPr>
          <w:rFonts w:ascii="Arial MT" w:eastAsia="Arial MT" w:hAnsi="Arial MT" w:cs="Arial MT"/>
          <w:sz w:val="16"/>
        </w:rPr>
        <w:t>/</w:t>
      </w:r>
      <w:r w:rsidRPr="0089550C">
        <w:rPr>
          <w:rFonts w:ascii="Arial MT" w:eastAsia="Arial MT" w:hAnsi="Arial MT" w:cs="Arial MT"/>
          <w:spacing w:val="-1"/>
          <w:sz w:val="16"/>
        </w:rPr>
        <w:t>57</w:t>
      </w:r>
      <w:r w:rsidRPr="0089550C">
        <w:rPr>
          <w:rFonts w:ascii="Arial MT" w:eastAsia="Arial MT" w:hAnsi="Arial MT" w:cs="Arial MT"/>
          <w:sz w:val="16"/>
        </w:rPr>
        <w:t xml:space="preserve">6 </w:t>
      </w:r>
      <w:r w:rsidRPr="0089550C">
        <w:rPr>
          <w:rFonts w:ascii="Arial MT" w:eastAsia="Arial MT" w:hAnsi="Arial MT" w:cs="Arial MT"/>
          <w:spacing w:val="-18"/>
          <w:sz w:val="16"/>
        </w:rPr>
        <w:t xml:space="preserve"> </w:t>
      </w:r>
      <w:r w:rsidRPr="0089550C">
        <w:rPr>
          <w:rFonts w:ascii="Arial MT" w:eastAsia="Arial MT" w:hAnsi="Arial MT" w:cs="Arial MT"/>
          <w:spacing w:val="6"/>
          <w:sz w:val="16"/>
        </w:rPr>
        <w:t>z</w:t>
      </w:r>
      <w:r w:rsidRPr="0089550C">
        <w:rPr>
          <w:rFonts w:ascii="Arial MT" w:eastAsia="Arial MT" w:hAnsi="Arial MT" w:cs="Arial MT"/>
          <w:spacing w:val="-1"/>
          <w:sz w:val="16"/>
        </w:rPr>
        <w:t>a</w:t>
      </w:r>
      <w:r w:rsidRPr="0089550C">
        <w:rPr>
          <w:rFonts w:ascii="Arial MT" w:eastAsia="Arial MT" w:hAnsi="Arial MT" w:cs="Arial MT"/>
          <w:sz w:val="16"/>
        </w:rPr>
        <w:t>k</w:t>
      </w:r>
      <w:r w:rsidRPr="0089550C">
        <w:rPr>
          <w:rFonts w:ascii="Arial MT" w:eastAsia="Arial MT" w:hAnsi="Arial MT" w:cs="Arial MT"/>
          <w:spacing w:val="-4"/>
          <w:sz w:val="16"/>
        </w:rPr>
        <w:t>a</w:t>
      </w:r>
      <w:r w:rsidRPr="0089550C">
        <w:rPr>
          <w:rFonts w:ascii="Arial MT" w:eastAsia="Arial MT" w:hAnsi="Arial MT" w:cs="Arial MT"/>
          <w:sz w:val="16"/>
        </w:rPr>
        <w:t>z</w:t>
      </w:r>
      <w:r w:rsidRPr="0089550C">
        <w:rPr>
          <w:rFonts w:ascii="Arial MT" w:eastAsia="Arial MT" w:hAnsi="Arial MT" w:cs="Arial MT"/>
          <w:spacing w:val="-1"/>
          <w:sz w:val="16"/>
        </w:rPr>
        <w:t>uj</w:t>
      </w:r>
      <w:r w:rsidRPr="0089550C">
        <w:rPr>
          <w:rFonts w:ascii="Arial MT" w:eastAsia="Arial MT" w:hAnsi="Arial MT" w:cs="Arial MT"/>
          <w:sz w:val="16"/>
        </w:rPr>
        <w:t xml:space="preserve">e </w:t>
      </w:r>
      <w:r w:rsidRPr="0089550C">
        <w:rPr>
          <w:rFonts w:ascii="Arial MT" w:eastAsia="Arial MT" w:hAnsi="Arial MT" w:cs="Arial MT"/>
          <w:spacing w:val="-18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s</w:t>
      </w:r>
      <w:r w:rsidRPr="0089550C">
        <w:rPr>
          <w:rFonts w:ascii="Arial MT" w:eastAsia="Arial MT" w:hAnsi="Arial MT" w:cs="Arial MT"/>
          <w:spacing w:val="-1"/>
          <w:w w:val="64"/>
          <w:sz w:val="16"/>
        </w:rPr>
        <w:t xml:space="preserve">ię </w:t>
      </w:r>
      <w:r w:rsidRPr="0089550C">
        <w:rPr>
          <w:rFonts w:ascii="Arial MT" w:eastAsia="Arial MT" w:hAnsi="Arial MT" w:cs="Arial MT"/>
          <w:sz w:val="16"/>
        </w:rPr>
        <w:t>udzielania lub dalszego wykonywania wszelkich zamówień publicznych lub koncesji objętych zakresem dyrektyw w sprawie</w:t>
      </w:r>
      <w:r w:rsidRPr="0089550C">
        <w:rPr>
          <w:rFonts w:ascii="Arial MT" w:eastAsia="Arial MT" w:hAnsi="Arial MT" w:cs="Arial MT"/>
          <w:spacing w:val="1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z</w:t>
      </w:r>
      <w:r w:rsidRPr="0089550C">
        <w:rPr>
          <w:rFonts w:ascii="Arial MT" w:eastAsia="Arial MT" w:hAnsi="Arial MT" w:cs="Arial MT"/>
          <w:spacing w:val="-1"/>
          <w:sz w:val="16"/>
        </w:rPr>
        <w:t>a</w:t>
      </w:r>
      <w:r w:rsidRPr="0089550C">
        <w:rPr>
          <w:rFonts w:ascii="Arial MT" w:eastAsia="Arial MT" w:hAnsi="Arial MT" w:cs="Arial MT"/>
          <w:sz w:val="16"/>
        </w:rPr>
        <w:t>mó</w:t>
      </w:r>
      <w:r w:rsidRPr="0089550C">
        <w:rPr>
          <w:rFonts w:ascii="Arial MT" w:eastAsia="Arial MT" w:hAnsi="Arial MT" w:cs="Arial MT"/>
          <w:spacing w:val="-2"/>
          <w:sz w:val="16"/>
        </w:rPr>
        <w:t>w</w:t>
      </w:r>
      <w:r w:rsidRPr="0089550C">
        <w:rPr>
          <w:rFonts w:ascii="Arial MT" w:eastAsia="Arial MT" w:hAnsi="Arial MT" w:cs="Arial MT"/>
          <w:spacing w:val="-1"/>
          <w:w w:val="75"/>
          <w:sz w:val="16"/>
        </w:rPr>
        <w:t>ie</w:t>
      </w:r>
      <w:r w:rsidRPr="0089550C">
        <w:rPr>
          <w:rFonts w:ascii="Arial MT" w:eastAsia="Arial MT" w:hAnsi="Arial MT" w:cs="Arial MT"/>
          <w:w w:val="75"/>
          <w:sz w:val="16"/>
        </w:rPr>
        <w:t>ń</w:t>
      </w:r>
      <w:r w:rsidRPr="0089550C">
        <w:rPr>
          <w:rFonts w:ascii="Arial MT" w:eastAsia="Arial MT" w:hAnsi="Arial MT" w:cs="Arial MT"/>
          <w:sz w:val="16"/>
        </w:rPr>
        <w:t xml:space="preserve"> </w:t>
      </w:r>
      <w:r w:rsidRPr="0089550C">
        <w:rPr>
          <w:rFonts w:ascii="Arial MT" w:eastAsia="Arial MT" w:hAnsi="Arial MT" w:cs="Arial MT"/>
          <w:spacing w:val="5"/>
          <w:sz w:val="16"/>
        </w:rPr>
        <w:t xml:space="preserve"> </w:t>
      </w:r>
      <w:r w:rsidRPr="0089550C">
        <w:rPr>
          <w:rFonts w:ascii="Arial MT" w:eastAsia="Arial MT" w:hAnsi="Arial MT" w:cs="Arial MT"/>
          <w:spacing w:val="-1"/>
          <w:sz w:val="16"/>
        </w:rPr>
        <w:t>publ</w:t>
      </w:r>
      <w:r w:rsidRPr="0089550C">
        <w:rPr>
          <w:rFonts w:ascii="Arial MT" w:eastAsia="Arial MT" w:hAnsi="Arial MT" w:cs="Arial MT"/>
          <w:spacing w:val="-2"/>
          <w:sz w:val="16"/>
        </w:rPr>
        <w:t>ic</w:t>
      </w:r>
      <w:r w:rsidRPr="0089550C">
        <w:rPr>
          <w:rFonts w:ascii="Arial MT" w:eastAsia="Arial MT" w:hAnsi="Arial MT" w:cs="Arial MT"/>
          <w:sz w:val="16"/>
        </w:rPr>
        <w:t>z</w:t>
      </w:r>
      <w:r w:rsidRPr="0089550C">
        <w:rPr>
          <w:rFonts w:ascii="Arial MT" w:eastAsia="Arial MT" w:hAnsi="Arial MT" w:cs="Arial MT"/>
          <w:spacing w:val="-1"/>
          <w:sz w:val="16"/>
        </w:rPr>
        <w:t>n</w:t>
      </w:r>
      <w:r w:rsidRPr="0089550C">
        <w:rPr>
          <w:rFonts w:ascii="Arial MT" w:eastAsia="Arial MT" w:hAnsi="Arial MT" w:cs="Arial MT"/>
          <w:spacing w:val="-2"/>
          <w:sz w:val="16"/>
        </w:rPr>
        <w:t>y</w:t>
      </w:r>
      <w:r w:rsidRPr="0089550C">
        <w:rPr>
          <w:rFonts w:ascii="Arial MT" w:eastAsia="Arial MT" w:hAnsi="Arial MT" w:cs="Arial MT"/>
          <w:sz w:val="16"/>
        </w:rPr>
        <w:t>c</w:t>
      </w:r>
      <w:r w:rsidRPr="0089550C">
        <w:rPr>
          <w:rFonts w:ascii="Arial MT" w:eastAsia="Arial MT" w:hAnsi="Arial MT" w:cs="Arial MT"/>
          <w:spacing w:val="-1"/>
          <w:sz w:val="16"/>
        </w:rPr>
        <w:t>h</w:t>
      </w:r>
      <w:r w:rsidRPr="0089550C">
        <w:rPr>
          <w:rFonts w:ascii="Arial MT" w:eastAsia="Arial MT" w:hAnsi="Arial MT" w:cs="Arial MT"/>
          <w:sz w:val="16"/>
        </w:rPr>
        <w:t xml:space="preserve">, </w:t>
      </w:r>
      <w:r w:rsidRPr="0089550C">
        <w:rPr>
          <w:rFonts w:ascii="Arial MT" w:eastAsia="Arial MT" w:hAnsi="Arial MT" w:cs="Arial MT"/>
          <w:spacing w:val="7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a</w:t>
      </w:r>
      <w:r w:rsidRPr="0089550C">
        <w:rPr>
          <w:rFonts w:ascii="Arial MT" w:eastAsia="Arial MT" w:hAnsi="Arial MT" w:cs="Arial MT"/>
          <w:spacing w:val="-1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t</w:t>
      </w:r>
      <w:r w:rsidRPr="0089550C">
        <w:rPr>
          <w:rFonts w:ascii="Arial MT" w:eastAsia="Arial MT" w:hAnsi="Arial MT" w:cs="Arial MT"/>
          <w:spacing w:val="-4"/>
          <w:sz w:val="16"/>
        </w:rPr>
        <w:t>a</w:t>
      </w:r>
      <w:r w:rsidRPr="0089550C">
        <w:rPr>
          <w:rFonts w:ascii="Arial MT" w:eastAsia="Arial MT" w:hAnsi="Arial MT" w:cs="Arial MT"/>
          <w:sz w:val="16"/>
        </w:rPr>
        <w:t>k</w:t>
      </w:r>
      <w:r w:rsidRPr="0089550C">
        <w:rPr>
          <w:rFonts w:ascii="Arial MT" w:eastAsia="Arial MT" w:hAnsi="Arial MT" w:cs="Arial MT"/>
          <w:w w:val="50"/>
          <w:sz w:val="16"/>
        </w:rPr>
        <w:t>ż</w:t>
      </w:r>
      <w:r w:rsidRPr="0089550C">
        <w:rPr>
          <w:rFonts w:ascii="Arial MT" w:eastAsia="Arial MT" w:hAnsi="Arial MT" w:cs="Arial MT"/>
          <w:sz w:val="16"/>
        </w:rPr>
        <w:t xml:space="preserve">e </w:t>
      </w:r>
      <w:r w:rsidRPr="0089550C">
        <w:rPr>
          <w:rFonts w:ascii="Arial MT" w:eastAsia="Arial MT" w:hAnsi="Arial MT" w:cs="Arial MT"/>
          <w:spacing w:val="1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z</w:t>
      </w:r>
      <w:r w:rsidRPr="0089550C">
        <w:rPr>
          <w:rFonts w:ascii="Arial MT" w:eastAsia="Arial MT" w:hAnsi="Arial MT" w:cs="Arial MT"/>
          <w:spacing w:val="-1"/>
          <w:sz w:val="16"/>
        </w:rPr>
        <w:t>a</w:t>
      </w:r>
      <w:r w:rsidRPr="0089550C">
        <w:rPr>
          <w:rFonts w:ascii="Arial MT" w:eastAsia="Arial MT" w:hAnsi="Arial MT" w:cs="Arial MT"/>
          <w:sz w:val="16"/>
        </w:rPr>
        <w:t>k</w:t>
      </w:r>
      <w:r w:rsidRPr="0089550C">
        <w:rPr>
          <w:rFonts w:ascii="Arial MT" w:eastAsia="Arial MT" w:hAnsi="Arial MT" w:cs="Arial MT"/>
          <w:spacing w:val="-1"/>
          <w:sz w:val="16"/>
        </w:rPr>
        <w:t>r</w:t>
      </w:r>
      <w:r w:rsidRPr="0089550C">
        <w:rPr>
          <w:rFonts w:ascii="Arial MT" w:eastAsia="Arial MT" w:hAnsi="Arial MT" w:cs="Arial MT"/>
          <w:spacing w:val="-4"/>
          <w:sz w:val="16"/>
        </w:rPr>
        <w:t>e</w:t>
      </w:r>
      <w:r w:rsidRPr="0089550C">
        <w:rPr>
          <w:rFonts w:ascii="Arial MT" w:eastAsia="Arial MT" w:hAnsi="Arial MT" w:cs="Arial MT"/>
          <w:sz w:val="16"/>
        </w:rPr>
        <w:t>s</w:t>
      </w:r>
      <w:r w:rsidRPr="0089550C">
        <w:rPr>
          <w:rFonts w:ascii="Arial MT" w:eastAsia="Arial MT" w:hAnsi="Arial MT" w:cs="Arial MT"/>
          <w:spacing w:val="-1"/>
          <w:sz w:val="16"/>
        </w:rPr>
        <w:t>e</w:t>
      </w:r>
      <w:r w:rsidRPr="0089550C">
        <w:rPr>
          <w:rFonts w:ascii="Arial MT" w:eastAsia="Arial MT" w:hAnsi="Arial MT" w:cs="Arial MT"/>
          <w:sz w:val="16"/>
        </w:rPr>
        <w:t xml:space="preserve">m </w:t>
      </w:r>
      <w:r w:rsidRPr="0089550C">
        <w:rPr>
          <w:rFonts w:ascii="Arial MT" w:eastAsia="Arial MT" w:hAnsi="Arial MT" w:cs="Arial MT"/>
          <w:spacing w:val="7"/>
          <w:sz w:val="16"/>
        </w:rPr>
        <w:t xml:space="preserve"> </w:t>
      </w:r>
      <w:r w:rsidRPr="0089550C">
        <w:rPr>
          <w:rFonts w:ascii="Arial MT" w:eastAsia="Arial MT" w:hAnsi="Arial MT" w:cs="Arial MT"/>
          <w:spacing w:val="-1"/>
          <w:sz w:val="16"/>
        </w:rPr>
        <w:t>ar</w:t>
      </w:r>
      <w:r w:rsidRPr="0089550C">
        <w:rPr>
          <w:rFonts w:ascii="Arial MT" w:eastAsia="Arial MT" w:hAnsi="Arial MT" w:cs="Arial MT"/>
          <w:spacing w:val="-2"/>
          <w:sz w:val="16"/>
        </w:rPr>
        <w:t>t</w:t>
      </w:r>
      <w:r w:rsidRPr="0089550C">
        <w:rPr>
          <w:rFonts w:ascii="Arial MT" w:eastAsia="Arial MT" w:hAnsi="Arial MT" w:cs="Arial MT"/>
          <w:sz w:val="16"/>
        </w:rPr>
        <w:t>.</w:t>
      </w:r>
      <w:r w:rsidRPr="0089550C">
        <w:rPr>
          <w:rFonts w:ascii="Arial MT" w:eastAsia="Arial MT" w:hAnsi="Arial MT" w:cs="Arial MT"/>
          <w:spacing w:val="4"/>
          <w:sz w:val="16"/>
        </w:rPr>
        <w:t xml:space="preserve"> </w:t>
      </w:r>
      <w:r w:rsidRPr="0089550C">
        <w:rPr>
          <w:rFonts w:ascii="Arial MT" w:eastAsia="Arial MT" w:hAnsi="Arial MT" w:cs="Arial MT"/>
          <w:spacing w:val="-1"/>
          <w:sz w:val="16"/>
        </w:rPr>
        <w:t>1</w:t>
      </w:r>
      <w:r w:rsidRPr="0089550C">
        <w:rPr>
          <w:rFonts w:ascii="Arial MT" w:eastAsia="Arial MT" w:hAnsi="Arial MT" w:cs="Arial MT"/>
          <w:sz w:val="16"/>
        </w:rPr>
        <w:t xml:space="preserve">0 </w:t>
      </w:r>
      <w:r w:rsidRPr="0089550C">
        <w:rPr>
          <w:rFonts w:ascii="Arial MT" w:eastAsia="Arial MT" w:hAnsi="Arial MT" w:cs="Arial MT"/>
          <w:spacing w:val="6"/>
          <w:sz w:val="16"/>
        </w:rPr>
        <w:t xml:space="preserve"> </w:t>
      </w:r>
      <w:r w:rsidRPr="0089550C">
        <w:rPr>
          <w:rFonts w:ascii="Arial MT" w:eastAsia="Arial MT" w:hAnsi="Arial MT" w:cs="Arial MT"/>
          <w:spacing w:val="-4"/>
          <w:sz w:val="16"/>
        </w:rPr>
        <w:t>u</w:t>
      </w:r>
      <w:r w:rsidRPr="0089550C">
        <w:rPr>
          <w:rFonts w:ascii="Arial MT" w:eastAsia="Arial MT" w:hAnsi="Arial MT" w:cs="Arial MT"/>
          <w:sz w:val="16"/>
        </w:rPr>
        <w:t>s</w:t>
      </w:r>
      <w:r w:rsidRPr="0089550C">
        <w:rPr>
          <w:rFonts w:ascii="Arial MT" w:eastAsia="Arial MT" w:hAnsi="Arial MT" w:cs="Arial MT"/>
          <w:spacing w:val="-2"/>
          <w:sz w:val="16"/>
        </w:rPr>
        <w:t>t</w:t>
      </w:r>
      <w:r w:rsidRPr="0089550C">
        <w:rPr>
          <w:rFonts w:ascii="Arial MT" w:eastAsia="Arial MT" w:hAnsi="Arial MT" w:cs="Arial MT"/>
          <w:sz w:val="16"/>
        </w:rPr>
        <w:t>.</w:t>
      </w:r>
      <w:r w:rsidRPr="0089550C">
        <w:rPr>
          <w:rFonts w:ascii="Arial MT" w:eastAsia="Arial MT" w:hAnsi="Arial MT" w:cs="Arial MT"/>
          <w:spacing w:val="2"/>
          <w:sz w:val="16"/>
        </w:rPr>
        <w:t xml:space="preserve"> </w:t>
      </w:r>
      <w:r w:rsidRPr="0089550C">
        <w:rPr>
          <w:rFonts w:ascii="Arial MT" w:eastAsia="Arial MT" w:hAnsi="Arial MT" w:cs="Arial MT"/>
          <w:spacing w:val="-4"/>
          <w:sz w:val="16"/>
        </w:rPr>
        <w:t>1</w:t>
      </w:r>
      <w:r w:rsidRPr="0089550C">
        <w:rPr>
          <w:rFonts w:ascii="Arial MT" w:eastAsia="Arial MT" w:hAnsi="Arial MT" w:cs="Arial MT"/>
          <w:sz w:val="16"/>
        </w:rPr>
        <w:t xml:space="preserve">, </w:t>
      </w:r>
      <w:r w:rsidRPr="0089550C">
        <w:rPr>
          <w:rFonts w:ascii="Arial MT" w:eastAsia="Arial MT" w:hAnsi="Arial MT" w:cs="Arial MT"/>
          <w:spacing w:val="7"/>
          <w:sz w:val="16"/>
        </w:rPr>
        <w:t xml:space="preserve"> </w:t>
      </w:r>
      <w:r w:rsidRPr="0089550C">
        <w:rPr>
          <w:rFonts w:ascii="Arial MT" w:eastAsia="Arial MT" w:hAnsi="Arial MT" w:cs="Arial MT"/>
          <w:spacing w:val="-1"/>
          <w:sz w:val="16"/>
        </w:rPr>
        <w:t>3</w:t>
      </w:r>
      <w:r w:rsidRPr="0089550C">
        <w:rPr>
          <w:rFonts w:ascii="Arial MT" w:eastAsia="Arial MT" w:hAnsi="Arial MT" w:cs="Arial MT"/>
          <w:sz w:val="16"/>
        </w:rPr>
        <w:t xml:space="preserve">, </w:t>
      </w:r>
      <w:r w:rsidRPr="0089550C">
        <w:rPr>
          <w:rFonts w:ascii="Arial MT" w:eastAsia="Arial MT" w:hAnsi="Arial MT" w:cs="Arial MT"/>
          <w:spacing w:val="5"/>
          <w:sz w:val="16"/>
        </w:rPr>
        <w:t xml:space="preserve"> </w:t>
      </w:r>
      <w:r w:rsidRPr="0089550C">
        <w:rPr>
          <w:rFonts w:ascii="Arial MT" w:eastAsia="Arial MT" w:hAnsi="Arial MT" w:cs="Arial MT"/>
          <w:spacing w:val="-1"/>
          <w:sz w:val="16"/>
        </w:rPr>
        <w:t>u</w:t>
      </w:r>
      <w:r w:rsidRPr="0089550C">
        <w:rPr>
          <w:rFonts w:ascii="Arial MT" w:eastAsia="Arial MT" w:hAnsi="Arial MT" w:cs="Arial MT"/>
          <w:spacing w:val="-2"/>
          <w:sz w:val="16"/>
        </w:rPr>
        <w:t>s</w:t>
      </w:r>
      <w:r w:rsidRPr="0089550C">
        <w:rPr>
          <w:rFonts w:ascii="Arial MT" w:eastAsia="Arial MT" w:hAnsi="Arial MT" w:cs="Arial MT"/>
          <w:sz w:val="16"/>
        </w:rPr>
        <w:t>t.</w:t>
      </w:r>
      <w:r w:rsidRPr="0089550C">
        <w:rPr>
          <w:rFonts w:ascii="Arial MT" w:eastAsia="Arial MT" w:hAnsi="Arial MT" w:cs="Arial MT"/>
          <w:spacing w:val="-3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 xml:space="preserve">6 </w:t>
      </w:r>
      <w:r w:rsidRPr="0089550C">
        <w:rPr>
          <w:rFonts w:ascii="Arial MT" w:eastAsia="Arial MT" w:hAnsi="Arial MT" w:cs="Arial MT"/>
          <w:spacing w:val="6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 xml:space="preserve">lit. </w:t>
      </w:r>
      <w:r w:rsidRPr="0089550C">
        <w:rPr>
          <w:rFonts w:ascii="Arial MT" w:eastAsia="Arial MT" w:hAnsi="Arial MT" w:cs="Arial MT"/>
          <w:spacing w:val="-1"/>
          <w:sz w:val="16"/>
        </w:rPr>
        <w:t>a)–e)</w:t>
      </w:r>
      <w:r w:rsidRPr="0089550C">
        <w:rPr>
          <w:rFonts w:ascii="Arial MT" w:eastAsia="Arial MT" w:hAnsi="Arial MT" w:cs="Arial MT"/>
          <w:sz w:val="16"/>
        </w:rPr>
        <w:t xml:space="preserve">, </w:t>
      </w:r>
      <w:r w:rsidRPr="0089550C">
        <w:rPr>
          <w:rFonts w:ascii="Arial MT" w:eastAsia="Arial MT" w:hAnsi="Arial MT" w:cs="Arial MT"/>
          <w:spacing w:val="7"/>
          <w:sz w:val="16"/>
        </w:rPr>
        <w:t xml:space="preserve"> </w:t>
      </w:r>
      <w:r w:rsidRPr="0089550C">
        <w:rPr>
          <w:rFonts w:ascii="Arial MT" w:eastAsia="Arial MT" w:hAnsi="Arial MT" w:cs="Arial MT"/>
          <w:spacing w:val="-4"/>
          <w:sz w:val="16"/>
        </w:rPr>
        <w:t>u</w:t>
      </w:r>
      <w:r w:rsidRPr="0089550C">
        <w:rPr>
          <w:rFonts w:ascii="Arial MT" w:eastAsia="Arial MT" w:hAnsi="Arial MT" w:cs="Arial MT"/>
          <w:sz w:val="16"/>
        </w:rPr>
        <w:t xml:space="preserve">st. </w:t>
      </w:r>
      <w:r w:rsidRPr="0089550C">
        <w:rPr>
          <w:rFonts w:ascii="Arial MT" w:eastAsia="Arial MT" w:hAnsi="Arial MT" w:cs="Arial MT"/>
          <w:spacing w:val="-1"/>
          <w:sz w:val="16"/>
        </w:rPr>
        <w:t>8</w:t>
      </w:r>
      <w:r w:rsidRPr="0089550C">
        <w:rPr>
          <w:rFonts w:ascii="Arial MT" w:eastAsia="Arial MT" w:hAnsi="Arial MT" w:cs="Arial MT"/>
          <w:sz w:val="16"/>
        </w:rPr>
        <w:t xml:space="preserve">, </w:t>
      </w:r>
      <w:r w:rsidRPr="0089550C">
        <w:rPr>
          <w:rFonts w:ascii="Arial MT" w:eastAsia="Arial MT" w:hAnsi="Arial MT" w:cs="Arial MT"/>
          <w:spacing w:val="5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 xml:space="preserve">9 </w:t>
      </w:r>
      <w:r w:rsidRPr="0089550C">
        <w:rPr>
          <w:rFonts w:ascii="Arial MT" w:eastAsia="Arial MT" w:hAnsi="Arial MT" w:cs="Arial MT"/>
          <w:spacing w:val="6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i</w:t>
      </w:r>
      <w:r w:rsidRPr="0089550C">
        <w:rPr>
          <w:rFonts w:ascii="Arial MT" w:eastAsia="Arial MT" w:hAnsi="Arial MT" w:cs="Arial MT"/>
          <w:spacing w:val="1"/>
          <w:sz w:val="16"/>
        </w:rPr>
        <w:t xml:space="preserve"> </w:t>
      </w:r>
      <w:r w:rsidRPr="0089550C">
        <w:rPr>
          <w:rFonts w:ascii="Arial MT" w:eastAsia="Arial MT" w:hAnsi="Arial MT" w:cs="Arial MT"/>
          <w:spacing w:val="-1"/>
          <w:sz w:val="16"/>
        </w:rPr>
        <w:t>1</w:t>
      </w:r>
      <w:r w:rsidRPr="0089550C">
        <w:rPr>
          <w:rFonts w:ascii="Arial MT" w:eastAsia="Arial MT" w:hAnsi="Arial MT" w:cs="Arial MT"/>
          <w:spacing w:val="-4"/>
          <w:sz w:val="16"/>
        </w:rPr>
        <w:t>0</w:t>
      </w:r>
      <w:r w:rsidRPr="0089550C">
        <w:rPr>
          <w:rFonts w:ascii="Arial MT" w:eastAsia="Arial MT" w:hAnsi="Arial MT" w:cs="Arial MT"/>
          <w:sz w:val="16"/>
        </w:rPr>
        <w:t xml:space="preserve">, </w:t>
      </w:r>
      <w:r w:rsidRPr="0089550C">
        <w:rPr>
          <w:rFonts w:ascii="Arial MT" w:eastAsia="Arial MT" w:hAnsi="Arial MT" w:cs="Arial MT"/>
          <w:spacing w:val="7"/>
          <w:sz w:val="16"/>
        </w:rPr>
        <w:t xml:space="preserve"> </w:t>
      </w:r>
      <w:r w:rsidRPr="0089550C">
        <w:rPr>
          <w:rFonts w:ascii="Arial MT" w:eastAsia="Arial MT" w:hAnsi="Arial MT" w:cs="Arial MT"/>
          <w:spacing w:val="-1"/>
          <w:sz w:val="16"/>
        </w:rPr>
        <w:t>ar</w:t>
      </w:r>
      <w:r w:rsidRPr="0089550C">
        <w:rPr>
          <w:rFonts w:ascii="Arial MT" w:eastAsia="Arial MT" w:hAnsi="Arial MT" w:cs="Arial MT"/>
          <w:spacing w:val="-2"/>
          <w:sz w:val="16"/>
        </w:rPr>
        <w:t>t</w:t>
      </w:r>
      <w:r w:rsidRPr="0089550C">
        <w:rPr>
          <w:rFonts w:ascii="Arial MT" w:eastAsia="Arial MT" w:hAnsi="Arial MT" w:cs="Arial MT"/>
          <w:sz w:val="16"/>
        </w:rPr>
        <w:t>.</w:t>
      </w:r>
      <w:r w:rsidRPr="0089550C">
        <w:rPr>
          <w:rFonts w:ascii="Arial MT" w:eastAsia="Arial MT" w:hAnsi="Arial MT" w:cs="Arial MT"/>
          <w:spacing w:val="2"/>
          <w:sz w:val="16"/>
        </w:rPr>
        <w:t xml:space="preserve"> </w:t>
      </w:r>
      <w:r w:rsidRPr="0089550C">
        <w:rPr>
          <w:rFonts w:ascii="Arial MT" w:eastAsia="Arial MT" w:hAnsi="Arial MT" w:cs="Arial MT"/>
          <w:spacing w:val="-4"/>
          <w:sz w:val="16"/>
        </w:rPr>
        <w:t>1</w:t>
      </w:r>
      <w:r w:rsidRPr="0089550C">
        <w:rPr>
          <w:rFonts w:ascii="Arial MT" w:eastAsia="Arial MT" w:hAnsi="Arial MT" w:cs="Arial MT"/>
          <w:spacing w:val="-1"/>
          <w:sz w:val="16"/>
        </w:rPr>
        <w:t>1</w:t>
      </w:r>
      <w:r w:rsidRPr="0089550C">
        <w:rPr>
          <w:rFonts w:ascii="Arial MT" w:eastAsia="Arial MT" w:hAnsi="Arial MT" w:cs="Arial MT"/>
          <w:sz w:val="16"/>
        </w:rPr>
        <w:t xml:space="preserve">, </w:t>
      </w:r>
      <w:r w:rsidRPr="0089550C">
        <w:rPr>
          <w:rFonts w:ascii="Arial MT" w:eastAsia="Arial MT" w:hAnsi="Arial MT" w:cs="Arial MT"/>
          <w:spacing w:val="7"/>
          <w:sz w:val="16"/>
        </w:rPr>
        <w:t xml:space="preserve"> </w:t>
      </w:r>
      <w:r w:rsidRPr="0089550C">
        <w:rPr>
          <w:rFonts w:ascii="Arial MT" w:eastAsia="Arial MT" w:hAnsi="Arial MT" w:cs="Arial MT"/>
          <w:spacing w:val="-1"/>
          <w:sz w:val="16"/>
        </w:rPr>
        <w:t>12</w:t>
      </w:r>
      <w:r w:rsidRPr="0089550C">
        <w:rPr>
          <w:rFonts w:ascii="Arial MT" w:eastAsia="Arial MT" w:hAnsi="Arial MT" w:cs="Arial MT"/>
          <w:sz w:val="16"/>
        </w:rPr>
        <w:t xml:space="preserve">, </w:t>
      </w:r>
      <w:r w:rsidRPr="0089550C">
        <w:rPr>
          <w:rFonts w:ascii="Arial MT" w:eastAsia="Arial MT" w:hAnsi="Arial MT" w:cs="Arial MT"/>
          <w:spacing w:val="7"/>
          <w:sz w:val="16"/>
        </w:rPr>
        <w:t xml:space="preserve"> </w:t>
      </w:r>
      <w:r w:rsidRPr="0089550C">
        <w:rPr>
          <w:rFonts w:ascii="Arial MT" w:eastAsia="Arial MT" w:hAnsi="Arial MT" w:cs="Arial MT"/>
          <w:spacing w:val="-1"/>
          <w:sz w:val="16"/>
        </w:rPr>
        <w:t>1</w:t>
      </w:r>
      <w:r w:rsidRPr="0089550C">
        <w:rPr>
          <w:rFonts w:ascii="Arial MT" w:eastAsia="Arial MT" w:hAnsi="Arial MT" w:cs="Arial MT"/>
          <w:sz w:val="16"/>
        </w:rPr>
        <w:t xml:space="preserve">3 </w:t>
      </w:r>
      <w:r w:rsidRPr="0089550C">
        <w:rPr>
          <w:rFonts w:ascii="Arial MT" w:eastAsia="Arial MT" w:hAnsi="Arial MT" w:cs="Arial MT"/>
          <w:spacing w:val="6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 xml:space="preserve">i </w:t>
      </w:r>
      <w:r w:rsidRPr="0089550C">
        <w:rPr>
          <w:rFonts w:ascii="Arial MT" w:eastAsia="Arial MT" w:hAnsi="Arial MT" w:cs="Arial MT"/>
          <w:spacing w:val="-1"/>
          <w:sz w:val="16"/>
        </w:rPr>
        <w:t>1</w:t>
      </w:r>
      <w:r w:rsidRPr="0089550C">
        <w:rPr>
          <w:rFonts w:ascii="Arial MT" w:eastAsia="Arial MT" w:hAnsi="Arial MT" w:cs="Arial MT"/>
          <w:sz w:val="16"/>
        </w:rPr>
        <w:t xml:space="preserve">4 </w:t>
      </w:r>
      <w:r w:rsidRPr="0089550C">
        <w:rPr>
          <w:rFonts w:ascii="Arial MT" w:eastAsia="Arial MT" w:hAnsi="Arial MT" w:cs="Arial MT"/>
          <w:spacing w:val="6"/>
          <w:sz w:val="16"/>
        </w:rPr>
        <w:t xml:space="preserve"> </w:t>
      </w:r>
      <w:r w:rsidRPr="0089550C">
        <w:rPr>
          <w:rFonts w:ascii="Arial MT" w:eastAsia="Arial MT" w:hAnsi="Arial MT" w:cs="Arial MT"/>
          <w:spacing w:val="-1"/>
          <w:sz w:val="16"/>
        </w:rPr>
        <w:t>d</w:t>
      </w:r>
      <w:r w:rsidRPr="0089550C">
        <w:rPr>
          <w:rFonts w:ascii="Arial MT" w:eastAsia="Arial MT" w:hAnsi="Arial MT" w:cs="Arial MT"/>
          <w:sz w:val="16"/>
        </w:rPr>
        <w:t>y</w:t>
      </w:r>
      <w:r w:rsidRPr="0089550C">
        <w:rPr>
          <w:rFonts w:ascii="Arial MT" w:eastAsia="Arial MT" w:hAnsi="Arial MT" w:cs="Arial MT"/>
          <w:spacing w:val="-1"/>
          <w:sz w:val="16"/>
        </w:rPr>
        <w:t>r</w:t>
      </w:r>
      <w:r w:rsidRPr="0089550C">
        <w:rPr>
          <w:rFonts w:ascii="Arial MT" w:eastAsia="Arial MT" w:hAnsi="Arial MT" w:cs="Arial MT"/>
          <w:spacing w:val="-4"/>
          <w:sz w:val="16"/>
        </w:rPr>
        <w:t>e</w:t>
      </w:r>
      <w:r w:rsidRPr="0089550C">
        <w:rPr>
          <w:rFonts w:ascii="Arial MT" w:eastAsia="Arial MT" w:hAnsi="Arial MT" w:cs="Arial MT"/>
          <w:sz w:val="16"/>
        </w:rPr>
        <w:t>k</w:t>
      </w:r>
      <w:r w:rsidRPr="0089550C">
        <w:rPr>
          <w:rFonts w:ascii="Arial MT" w:eastAsia="Arial MT" w:hAnsi="Arial MT" w:cs="Arial MT"/>
          <w:spacing w:val="-2"/>
          <w:sz w:val="16"/>
        </w:rPr>
        <w:t>t</w:t>
      </w:r>
      <w:r w:rsidRPr="0089550C">
        <w:rPr>
          <w:rFonts w:ascii="Arial MT" w:eastAsia="Arial MT" w:hAnsi="Arial MT" w:cs="Arial MT"/>
          <w:sz w:val="16"/>
        </w:rPr>
        <w:t>y</w:t>
      </w:r>
      <w:r w:rsidRPr="0089550C">
        <w:rPr>
          <w:rFonts w:ascii="Arial MT" w:eastAsia="Arial MT" w:hAnsi="Arial MT" w:cs="Arial MT"/>
          <w:spacing w:val="-1"/>
          <w:sz w:val="16"/>
        </w:rPr>
        <w:t>w</w:t>
      </w:r>
      <w:r w:rsidRPr="0089550C">
        <w:rPr>
          <w:rFonts w:ascii="Arial MT" w:eastAsia="Arial MT" w:hAnsi="Arial MT" w:cs="Arial MT"/>
          <w:sz w:val="16"/>
        </w:rPr>
        <w:t>y 2014/23/UE, art. 7 i 8, art. 10 lit. b)–f) i lit. h)–j) dyrektywy 2014/24/UE, art. 18, art. 21 lit. b)–e) i lit. g)–i), art. 29 i 30 dyrektywy</w:t>
      </w:r>
      <w:r w:rsidRPr="0089550C">
        <w:rPr>
          <w:rFonts w:ascii="Arial MT" w:eastAsia="Arial MT" w:hAnsi="Arial MT" w:cs="Arial MT"/>
          <w:spacing w:val="1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2014/25/UE oraz</w:t>
      </w:r>
      <w:r w:rsidRPr="0089550C">
        <w:rPr>
          <w:rFonts w:ascii="Arial MT" w:eastAsia="Arial MT" w:hAnsi="Arial MT" w:cs="Arial MT"/>
          <w:spacing w:val="1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art.</w:t>
      </w:r>
      <w:r w:rsidRPr="0089550C">
        <w:rPr>
          <w:rFonts w:ascii="Arial MT" w:eastAsia="Arial MT" w:hAnsi="Arial MT" w:cs="Arial MT"/>
          <w:spacing w:val="3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13</w:t>
      </w:r>
      <w:r w:rsidRPr="0089550C">
        <w:rPr>
          <w:rFonts w:ascii="Arial MT" w:eastAsia="Arial MT" w:hAnsi="Arial MT" w:cs="Arial MT"/>
          <w:spacing w:val="-3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lit.</w:t>
      </w:r>
      <w:r w:rsidRPr="0089550C">
        <w:rPr>
          <w:rFonts w:ascii="Arial MT" w:eastAsia="Arial MT" w:hAnsi="Arial MT" w:cs="Arial MT"/>
          <w:spacing w:val="1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a)–d),</w:t>
      </w:r>
      <w:r w:rsidRPr="0089550C">
        <w:rPr>
          <w:rFonts w:ascii="Arial MT" w:eastAsia="Arial MT" w:hAnsi="Arial MT" w:cs="Arial MT"/>
          <w:spacing w:val="-1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lit.</w:t>
      </w:r>
      <w:r w:rsidRPr="0089550C">
        <w:rPr>
          <w:rFonts w:ascii="Arial MT" w:eastAsia="Arial MT" w:hAnsi="Arial MT" w:cs="Arial MT"/>
          <w:spacing w:val="-2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f)–h)</w:t>
      </w:r>
      <w:r w:rsidRPr="0089550C">
        <w:rPr>
          <w:rFonts w:ascii="Arial MT" w:eastAsia="Arial MT" w:hAnsi="Arial MT" w:cs="Arial MT"/>
          <w:spacing w:val="-1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i</w:t>
      </w:r>
      <w:r w:rsidRPr="0089550C">
        <w:rPr>
          <w:rFonts w:ascii="Arial MT" w:eastAsia="Arial MT" w:hAnsi="Arial MT" w:cs="Arial MT"/>
          <w:spacing w:val="-1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lit.</w:t>
      </w:r>
      <w:r w:rsidRPr="0089550C">
        <w:rPr>
          <w:rFonts w:ascii="Arial MT" w:eastAsia="Arial MT" w:hAnsi="Arial MT" w:cs="Arial MT"/>
          <w:spacing w:val="-2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j)</w:t>
      </w:r>
      <w:r w:rsidRPr="0089550C">
        <w:rPr>
          <w:rFonts w:ascii="Arial MT" w:eastAsia="Arial MT" w:hAnsi="Arial MT" w:cs="Arial MT"/>
          <w:spacing w:val="-1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dyrektywy</w:t>
      </w:r>
      <w:r w:rsidRPr="0089550C">
        <w:rPr>
          <w:rFonts w:ascii="Arial MT" w:eastAsia="Arial MT" w:hAnsi="Arial MT" w:cs="Arial MT"/>
          <w:spacing w:val="2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2009/81/WE na</w:t>
      </w:r>
      <w:r w:rsidRPr="0089550C">
        <w:rPr>
          <w:rFonts w:ascii="Arial MT" w:eastAsia="Arial MT" w:hAnsi="Arial MT" w:cs="Arial MT"/>
          <w:spacing w:val="1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rzecz</w:t>
      </w:r>
      <w:r w:rsidRPr="0089550C">
        <w:rPr>
          <w:rFonts w:ascii="Arial MT" w:eastAsia="Arial MT" w:hAnsi="Arial MT" w:cs="Arial MT"/>
          <w:spacing w:val="-1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lub</w:t>
      </w:r>
      <w:r w:rsidRPr="0089550C">
        <w:rPr>
          <w:rFonts w:ascii="Arial MT" w:eastAsia="Arial MT" w:hAnsi="Arial MT" w:cs="Arial MT"/>
          <w:spacing w:val="-4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z</w:t>
      </w:r>
      <w:r w:rsidRPr="0089550C">
        <w:rPr>
          <w:rFonts w:ascii="Arial MT" w:eastAsia="Arial MT" w:hAnsi="Arial MT" w:cs="Arial MT"/>
          <w:spacing w:val="2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udziałem:</w:t>
      </w:r>
    </w:p>
    <w:p w:rsidR="0089550C" w:rsidRPr="0089550C" w:rsidRDefault="0089550C" w:rsidP="00FB1784">
      <w:pPr>
        <w:widowControl w:val="0"/>
        <w:numPr>
          <w:ilvl w:val="1"/>
          <w:numId w:val="37"/>
        </w:numPr>
        <w:tabs>
          <w:tab w:val="left" w:pos="938"/>
          <w:tab w:val="left" w:pos="939"/>
        </w:tabs>
        <w:autoSpaceDE w:val="0"/>
        <w:autoSpaceDN w:val="0"/>
        <w:spacing w:before="2" w:after="0" w:line="183" w:lineRule="exact"/>
        <w:ind w:hanging="361"/>
        <w:rPr>
          <w:rFonts w:ascii="Arial MT" w:eastAsia="Arial MT" w:hAnsi="Arial MT" w:cs="Arial MT"/>
          <w:sz w:val="16"/>
        </w:rPr>
      </w:pPr>
      <w:r w:rsidRPr="0089550C">
        <w:rPr>
          <w:rFonts w:ascii="Arial MT" w:eastAsia="Arial MT" w:hAnsi="Arial MT" w:cs="Arial MT"/>
          <w:sz w:val="16"/>
        </w:rPr>
        <w:t>obywateli</w:t>
      </w:r>
      <w:r w:rsidRPr="0089550C">
        <w:rPr>
          <w:rFonts w:ascii="Arial MT" w:eastAsia="Arial MT" w:hAnsi="Arial MT" w:cs="Arial MT"/>
          <w:spacing w:val="-9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rosyjskich</w:t>
      </w:r>
      <w:r w:rsidRPr="0089550C">
        <w:rPr>
          <w:rFonts w:ascii="Arial MT" w:eastAsia="Arial MT" w:hAnsi="Arial MT" w:cs="Arial MT"/>
          <w:spacing w:val="-10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lub</w:t>
      </w:r>
      <w:r w:rsidRPr="0089550C">
        <w:rPr>
          <w:rFonts w:ascii="Arial MT" w:eastAsia="Arial MT" w:hAnsi="Arial MT" w:cs="Arial MT"/>
          <w:spacing w:val="-8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osób</w:t>
      </w:r>
      <w:r w:rsidRPr="0089550C">
        <w:rPr>
          <w:rFonts w:ascii="Arial MT" w:eastAsia="Arial MT" w:hAnsi="Arial MT" w:cs="Arial MT"/>
          <w:spacing w:val="-10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fizycznych</w:t>
      </w:r>
      <w:r w:rsidRPr="0089550C">
        <w:rPr>
          <w:rFonts w:ascii="Arial MT" w:eastAsia="Arial MT" w:hAnsi="Arial MT" w:cs="Arial MT"/>
          <w:spacing w:val="-8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lub</w:t>
      </w:r>
      <w:r w:rsidRPr="0089550C">
        <w:rPr>
          <w:rFonts w:ascii="Arial MT" w:eastAsia="Arial MT" w:hAnsi="Arial MT" w:cs="Arial MT"/>
          <w:spacing w:val="-10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prawnych,</w:t>
      </w:r>
      <w:r w:rsidRPr="0089550C">
        <w:rPr>
          <w:rFonts w:ascii="Arial MT" w:eastAsia="Arial MT" w:hAnsi="Arial MT" w:cs="Arial MT"/>
          <w:spacing w:val="-7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podmiotów</w:t>
      </w:r>
      <w:r w:rsidRPr="0089550C">
        <w:rPr>
          <w:rFonts w:ascii="Arial MT" w:eastAsia="Arial MT" w:hAnsi="Arial MT" w:cs="Arial MT"/>
          <w:spacing w:val="-11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lub</w:t>
      </w:r>
      <w:r w:rsidRPr="0089550C">
        <w:rPr>
          <w:rFonts w:ascii="Arial MT" w:eastAsia="Arial MT" w:hAnsi="Arial MT" w:cs="Arial MT"/>
          <w:spacing w:val="-8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organów</w:t>
      </w:r>
      <w:r w:rsidRPr="0089550C">
        <w:rPr>
          <w:rFonts w:ascii="Arial MT" w:eastAsia="Arial MT" w:hAnsi="Arial MT" w:cs="Arial MT"/>
          <w:spacing w:val="-8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z</w:t>
      </w:r>
      <w:r w:rsidRPr="0089550C">
        <w:rPr>
          <w:rFonts w:ascii="Arial MT" w:eastAsia="Arial MT" w:hAnsi="Arial MT" w:cs="Arial MT"/>
          <w:spacing w:val="-3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siedzibą</w:t>
      </w:r>
      <w:r w:rsidRPr="0089550C">
        <w:rPr>
          <w:rFonts w:ascii="Arial MT" w:eastAsia="Arial MT" w:hAnsi="Arial MT" w:cs="Arial MT"/>
          <w:spacing w:val="-8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w</w:t>
      </w:r>
      <w:r w:rsidRPr="0089550C">
        <w:rPr>
          <w:rFonts w:ascii="Arial MT" w:eastAsia="Arial MT" w:hAnsi="Arial MT" w:cs="Arial MT"/>
          <w:spacing w:val="-8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Rosji;</w:t>
      </w:r>
    </w:p>
    <w:p w:rsidR="0089550C" w:rsidRPr="0089550C" w:rsidRDefault="0089550C" w:rsidP="00FB1784">
      <w:pPr>
        <w:widowControl w:val="0"/>
        <w:numPr>
          <w:ilvl w:val="1"/>
          <w:numId w:val="37"/>
        </w:numPr>
        <w:tabs>
          <w:tab w:val="left" w:pos="938"/>
          <w:tab w:val="left" w:pos="939"/>
        </w:tabs>
        <w:autoSpaceDE w:val="0"/>
        <w:autoSpaceDN w:val="0"/>
        <w:spacing w:after="0" w:line="240" w:lineRule="auto"/>
        <w:ind w:right="512"/>
        <w:rPr>
          <w:rFonts w:ascii="Arial MT" w:eastAsia="Arial MT" w:hAnsi="Arial MT" w:cs="Arial MT"/>
          <w:sz w:val="16"/>
        </w:rPr>
      </w:pPr>
      <w:r w:rsidRPr="0089550C">
        <w:rPr>
          <w:rFonts w:ascii="Arial MT" w:eastAsia="Arial MT" w:hAnsi="Arial MT" w:cs="Arial MT"/>
          <w:spacing w:val="-1"/>
          <w:sz w:val="16"/>
        </w:rPr>
        <w:t>o</w:t>
      </w:r>
      <w:r w:rsidRPr="0089550C">
        <w:rPr>
          <w:rFonts w:ascii="Arial MT" w:eastAsia="Arial MT" w:hAnsi="Arial MT" w:cs="Arial MT"/>
          <w:sz w:val="16"/>
        </w:rPr>
        <w:t>s</w:t>
      </w:r>
      <w:r w:rsidRPr="0089550C">
        <w:rPr>
          <w:rFonts w:ascii="Arial MT" w:eastAsia="Arial MT" w:hAnsi="Arial MT" w:cs="Arial MT"/>
          <w:spacing w:val="-1"/>
          <w:sz w:val="16"/>
        </w:rPr>
        <w:t>ó</w:t>
      </w:r>
      <w:r w:rsidRPr="0089550C">
        <w:rPr>
          <w:rFonts w:ascii="Arial MT" w:eastAsia="Arial MT" w:hAnsi="Arial MT" w:cs="Arial MT"/>
          <w:sz w:val="16"/>
        </w:rPr>
        <w:t xml:space="preserve">b </w:t>
      </w:r>
      <w:r w:rsidRPr="0089550C">
        <w:rPr>
          <w:rFonts w:ascii="Arial MT" w:eastAsia="Arial MT" w:hAnsi="Arial MT" w:cs="Arial MT"/>
          <w:spacing w:val="-1"/>
          <w:sz w:val="16"/>
        </w:rPr>
        <w:t>prawn</w:t>
      </w:r>
      <w:r w:rsidRPr="0089550C">
        <w:rPr>
          <w:rFonts w:ascii="Arial MT" w:eastAsia="Arial MT" w:hAnsi="Arial MT" w:cs="Arial MT"/>
          <w:spacing w:val="-2"/>
          <w:sz w:val="16"/>
        </w:rPr>
        <w:t>y</w:t>
      </w:r>
      <w:r w:rsidRPr="0089550C">
        <w:rPr>
          <w:rFonts w:ascii="Arial MT" w:eastAsia="Arial MT" w:hAnsi="Arial MT" w:cs="Arial MT"/>
          <w:sz w:val="16"/>
        </w:rPr>
        <w:t>c</w:t>
      </w:r>
      <w:r w:rsidRPr="0089550C">
        <w:rPr>
          <w:rFonts w:ascii="Arial MT" w:eastAsia="Arial MT" w:hAnsi="Arial MT" w:cs="Arial MT"/>
          <w:spacing w:val="-1"/>
          <w:sz w:val="16"/>
        </w:rPr>
        <w:t>h</w:t>
      </w:r>
      <w:r w:rsidRPr="0089550C">
        <w:rPr>
          <w:rFonts w:ascii="Arial MT" w:eastAsia="Arial MT" w:hAnsi="Arial MT" w:cs="Arial MT"/>
          <w:sz w:val="16"/>
        </w:rPr>
        <w:t>,</w:t>
      </w:r>
      <w:r w:rsidRPr="0089550C">
        <w:rPr>
          <w:rFonts w:ascii="Arial MT" w:eastAsia="Arial MT" w:hAnsi="Arial MT" w:cs="Arial MT"/>
          <w:spacing w:val="-1"/>
          <w:sz w:val="16"/>
        </w:rPr>
        <w:t xml:space="preserve"> pod</w:t>
      </w:r>
      <w:r w:rsidRPr="0089550C">
        <w:rPr>
          <w:rFonts w:ascii="Arial MT" w:eastAsia="Arial MT" w:hAnsi="Arial MT" w:cs="Arial MT"/>
          <w:sz w:val="16"/>
        </w:rPr>
        <w:t>mi</w:t>
      </w:r>
      <w:r w:rsidRPr="0089550C">
        <w:rPr>
          <w:rFonts w:ascii="Arial MT" w:eastAsia="Arial MT" w:hAnsi="Arial MT" w:cs="Arial MT"/>
          <w:spacing w:val="-1"/>
          <w:sz w:val="16"/>
        </w:rPr>
        <w:t>o</w:t>
      </w:r>
      <w:r w:rsidRPr="0089550C">
        <w:rPr>
          <w:rFonts w:ascii="Arial MT" w:eastAsia="Arial MT" w:hAnsi="Arial MT" w:cs="Arial MT"/>
          <w:sz w:val="16"/>
        </w:rPr>
        <w:t>t</w:t>
      </w:r>
      <w:r w:rsidRPr="0089550C">
        <w:rPr>
          <w:rFonts w:ascii="Arial MT" w:eastAsia="Arial MT" w:hAnsi="Arial MT" w:cs="Arial MT"/>
          <w:spacing w:val="-1"/>
          <w:sz w:val="16"/>
        </w:rPr>
        <w:t>ó</w:t>
      </w:r>
      <w:r w:rsidRPr="0089550C">
        <w:rPr>
          <w:rFonts w:ascii="Arial MT" w:eastAsia="Arial MT" w:hAnsi="Arial MT" w:cs="Arial MT"/>
          <w:sz w:val="16"/>
        </w:rPr>
        <w:t>w</w:t>
      </w:r>
      <w:r w:rsidRPr="0089550C">
        <w:rPr>
          <w:rFonts w:ascii="Arial MT" w:eastAsia="Arial MT" w:hAnsi="Arial MT" w:cs="Arial MT"/>
          <w:spacing w:val="-3"/>
          <w:sz w:val="16"/>
        </w:rPr>
        <w:t xml:space="preserve"> </w:t>
      </w:r>
      <w:r w:rsidRPr="0089550C">
        <w:rPr>
          <w:rFonts w:ascii="Arial MT" w:eastAsia="Arial MT" w:hAnsi="Arial MT" w:cs="Arial MT"/>
          <w:spacing w:val="-1"/>
          <w:sz w:val="16"/>
        </w:rPr>
        <w:t>lu</w:t>
      </w:r>
      <w:r w:rsidRPr="0089550C">
        <w:rPr>
          <w:rFonts w:ascii="Arial MT" w:eastAsia="Arial MT" w:hAnsi="Arial MT" w:cs="Arial MT"/>
          <w:sz w:val="16"/>
        </w:rPr>
        <w:t xml:space="preserve">b </w:t>
      </w:r>
      <w:r w:rsidRPr="0089550C">
        <w:rPr>
          <w:rFonts w:ascii="Arial MT" w:eastAsia="Arial MT" w:hAnsi="Arial MT" w:cs="Arial MT"/>
          <w:spacing w:val="-1"/>
          <w:sz w:val="16"/>
        </w:rPr>
        <w:t>o</w:t>
      </w:r>
      <w:r w:rsidRPr="0089550C">
        <w:rPr>
          <w:rFonts w:ascii="Arial MT" w:eastAsia="Arial MT" w:hAnsi="Arial MT" w:cs="Arial MT"/>
          <w:spacing w:val="-4"/>
          <w:sz w:val="16"/>
        </w:rPr>
        <w:t>r</w:t>
      </w:r>
      <w:r w:rsidRPr="0089550C">
        <w:rPr>
          <w:rFonts w:ascii="Arial MT" w:eastAsia="Arial MT" w:hAnsi="Arial MT" w:cs="Arial MT"/>
          <w:spacing w:val="-1"/>
          <w:sz w:val="16"/>
        </w:rPr>
        <w:t>ganów</w:t>
      </w:r>
      <w:r w:rsidRPr="0089550C">
        <w:rPr>
          <w:rFonts w:ascii="Arial MT" w:eastAsia="Arial MT" w:hAnsi="Arial MT" w:cs="Arial MT"/>
          <w:sz w:val="16"/>
        </w:rPr>
        <w:t>,</w:t>
      </w:r>
      <w:r w:rsidRPr="0089550C">
        <w:rPr>
          <w:rFonts w:ascii="Arial MT" w:eastAsia="Arial MT" w:hAnsi="Arial MT" w:cs="Arial MT"/>
          <w:spacing w:val="1"/>
          <w:sz w:val="16"/>
        </w:rPr>
        <w:t xml:space="preserve"> </w:t>
      </w:r>
      <w:r w:rsidRPr="0089550C">
        <w:rPr>
          <w:rFonts w:ascii="Arial MT" w:eastAsia="Arial MT" w:hAnsi="Arial MT" w:cs="Arial MT"/>
          <w:spacing w:val="-1"/>
          <w:sz w:val="16"/>
        </w:rPr>
        <w:t>d</w:t>
      </w:r>
      <w:r w:rsidRPr="0089550C">
        <w:rPr>
          <w:rFonts w:ascii="Arial MT" w:eastAsia="Arial MT" w:hAnsi="Arial MT" w:cs="Arial MT"/>
          <w:sz w:val="16"/>
        </w:rPr>
        <w:t>o</w:t>
      </w:r>
      <w:r w:rsidRPr="0089550C">
        <w:rPr>
          <w:rFonts w:ascii="Arial MT" w:eastAsia="Arial MT" w:hAnsi="Arial MT" w:cs="Arial MT"/>
          <w:spacing w:val="3"/>
          <w:sz w:val="16"/>
        </w:rPr>
        <w:t xml:space="preserve"> </w:t>
      </w:r>
      <w:r w:rsidRPr="0089550C">
        <w:rPr>
          <w:rFonts w:ascii="Arial MT" w:eastAsia="Arial MT" w:hAnsi="Arial MT" w:cs="Arial MT"/>
          <w:spacing w:val="-2"/>
          <w:sz w:val="16"/>
        </w:rPr>
        <w:t>k</w:t>
      </w:r>
      <w:r w:rsidRPr="0089550C">
        <w:rPr>
          <w:rFonts w:ascii="Arial MT" w:eastAsia="Arial MT" w:hAnsi="Arial MT" w:cs="Arial MT"/>
          <w:sz w:val="16"/>
        </w:rPr>
        <w:t>t</w:t>
      </w:r>
      <w:r w:rsidRPr="0089550C">
        <w:rPr>
          <w:rFonts w:ascii="Arial MT" w:eastAsia="Arial MT" w:hAnsi="Arial MT" w:cs="Arial MT"/>
          <w:spacing w:val="-1"/>
          <w:sz w:val="16"/>
        </w:rPr>
        <w:t>ór</w:t>
      </w:r>
      <w:r w:rsidRPr="0089550C">
        <w:rPr>
          <w:rFonts w:ascii="Arial MT" w:eastAsia="Arial MT" w:hAnsi="Arial MT" w:cs="Arial MT"/>
          <w:spacing w:val="-2"/>
          <w:sz w:val="16"/>
        </w:rPr>
        <w:t>y</w:t>
      </w:r>
      <w:r w:rsidRPr="0089550C">
        <w:rPr>
          <w:rFonts w:ascii="Arial MT" w:eastAsia="Arial MT" w:hAnsi="Arial MT" w:cs="Arial MT"/>
          <w:sz w:val="16"/>
        </w:rPr>
        <w:t xml:space="preserve">ch </w:t>
      </w:r>
      <w:r w:rsidRPr="0089550C">
        <w:rPr>
          <w:rFonts w:ascii="Arial MT" w:eastAsia="Arial MT" w:hAnsi="Arial MT" w:cs="Arial MT"/>
          <w:spacing w:val="-1"/>
          <w:sz w:val="16"/>
        </w:rPr>
        <w:t>praw</w:t>
      </w:r>
      <w:r w:rsidRPr="0089550C">
        <w:rPr>
          <w:rFonts w:ascii="Arial MT" w:eastAsia="Arial MT" w:hAnsi="Arial MT" w:cs="Arial MT"/>
          <w:sz w:val="16"/>
        </w:rPr>
        <w:t xml:space="preserve">a </w:t>
      </w:r>
      <w:r w:rsidRPr="0089550C">
        <w:rPr>
          <w:rFonts w:ascii="Arial MT" w:eastAsia="Arial MT" w:hAnsi="Arial MT" w:cs="Arial MT"/>
          <w:spacing w:val="-1"/>
          <w:sz w:val="16"/>
        </w:rPr>
        <w:t>wł</w:t>
      </w:r>
      <w:r w:rsidRPr="0089550C">
        <w:rPr>
          <w:rFonts w:ascii="Arial MT" w:eastAsia="Arial MT" w:hAnsi="Arial MT" w:cs="Arial MT"/>
          <w:spacing w:val="-3"/>
          <w:sz w:val="16"/>
        </w:rPr>
        <w:t>a</w:t>
      </w:r>
      <w:r w:rsidRPr="0089550C">
        <w:rPr>
          <w:rFonts w:ascii="Arial MT" w:eastAsia="Arial MT" w:hAnsi="Arial MT" w:cs="Arial MT"/>
          <w:sz w:val="16"/>
        </w:rPr>
        <w:t>s</w:t>
      </w:r>
      <w:r w:rsidRPr="0089550C">
        <w:rPr>
          <w:rFonts w:ascii="Arial MT" w:eastAsia="Arial MT" w:hAnsi="Arial MT" w:cs="Arial MT"/>
          <w:spacing w:val="-1"/>
          <w:sz w:val="16"/>
        </w:rPr>
        <w:t>no</w:t>
      </w:r>
      <w:r w:rsidRPr="0089550C">
        <w:rPr>
          <w:rFonts w:ascii="Arial MT" w:eastAsia="Arial MT" w:hAnsi="Arial MT" w:cs="Arial MT"/>
          <w:spacing w:val="-2"/>
          <w:w w:val="50"/>
          <w:sz w:val="16"/>
        </w:rPr>
        <w:t>ś</w:t>
      </w:r>
      <w:r w:rsidRPr="0089550C">
        <w:rPr>
          <w:rFonts w:ascii="Arial MT" w:eastAsia="Arial MT" w:hAnsi="Arial MT" w:cs="Arial MT"/>
          <w:sz w:val="16"/>
        </w:rPr>
        <w:t>ci</w:t>
      </w:r>
      <w:r w:rsidRPr="0089550C">
        <w:rPr>
          <w:rFonts w:ascii="Arial MT" w:eastAsia="Arial MT" w:hAnsi="Arial MT" w:cs="Arial MT"/>
          <w:spacing w:val="1"/>
          <w:sz w:val="16"/>
        </w:rPr>
        <w:t xml:space="preserve"> </w:t>
      </w:r>
      <w:r w:rsidRPr="0089550C">
        <w:rPr>
          <w:rFonts w:ascii="Arial MT" w:eastAsia="Arial MT" w:hAnsi="Arial MT" w:cs="Arial MT"/>
          <w:spacing w:val="-1"/>
          <w:sz w:val="16"/>
        </w:rPr>
        <w:t>b</w:t>
      </w:r>
      <w:r w:rsidRPr="0089550C">
        <w:rPr>
          <w:rFonts w:ascii="Arial MT" w:eastAsia="Arial MT" w:hAnsi="Arial MT" w:cs="Arial MT"/>
          <w:spacing w:val="-4"/>
          <w:sz w:val="16"/>
        </w:rPr>
        <w:t>e</w:t>
      </w:r>
      <w:r w:rsidRPr="0089550C">
        <w:rPr>
          <w:rFonts w:ascii="Arial MT" w:eastAsia="Arial MT" w:hAnsi="Arial MT" w:cs="Arial MT"/>
          <w:sz w:val="16"/>
        </w:rPr>
        <w:t>z</w:t>
      </w:r>
      <w:r w:rsidRPr="0089550C">
        <w:rPr>
          <w:rFonts w:ascii="Arial MT" w:eastAsia="Arial MT" w:hAnsi="Arial MT" w:cs="Arial MT"/>
          <w:spacing w:val="-1"/>
          <w:sz w:val="16"/>
        </w:rPr>
        <w:t>po</w:t>
      </w:r>
      <w:r w:rsidRPr="0089550C">
        <w:rPr>
          <w:rFonts w:ascii="Arial MT" w:eastAsia="Arial MT" w:hAnsi="Arial MT" w:cs="Arial MT"/>
          <w:w w:val="50"/>
          <w:sz w:val="16"/>
        </w:rPr>
        <w:t>ś</w:t>
      </w:r>
      <w:r w:rsidRPr="0089550C">
        <w:rPr>
          <w:rFonts w:ascii="Arial MT" w:eastAsia="Arial MT" w:hAnsi="Arial MT" w:cs="Arial MT"/>
          <w:spacing w:val="-1"/>
          <w:sz w:val="16"/>
        </w:rPr>
        <w:t>redni</w:t>
      </w:r>
      <w:r w:rsidRPr="0089550C">
        <w:rPr>
          <w:rFonts w:ascii="Arial MT" w:eastAsia="Arial MT" w:hAnsi="Arial MT" w:cs="Arial MT"/>
          <w:sz w:val="16"/>
        </w:rPr>
        <w:t>o</w:t>
      </w:r>
      <w:r w:rsidRPr="0089550C">
        <w:rPr>
          <w:rFonts w:ascii="Arial MT" w:eastAsia="Arial MT" w:hAnsi="Arial MT" w:cs="Arial MT"/>
          <w:spacing w:val="-2"/>
          <w:sz w:val="16"/>
        </w:rPr>
        <w:t xml:space="preserve"> </w:t>
      </w:r>
      <w:r w:rsidRPr="0089550C">
        <w:rPr>
          <w:rFonts w:ascii="Arial MT" w:eastAsia="Arial MT" w:hAnsi="Arial MT" w:cs="Arial MT"/>
          <w:spacing w:val="-1"/>
          <w:sz w:val="16"/>
        </w:rPr>
        <w:t>lu</w:t>
      </w:r>
      <w:r w:rsidRPr="0089550C">
        <w:rPr>
          <w:rFonts w:ascii="Arial MT" w:eastAsia="Arial MT" w:hAnsi="Arial MT" w:cs="Arial MT"/>
          <w:sz w:val="16"/>
        </w:rPr>
        <w:t xml:space="preserve">b </w:t>
      </w:r>
      <w:r w:rsidRPr="0089550C">
        <w:rPr>
          <w:rFonts w:ascii="Arial MT" w:eastAsia="Arial MT" w:hAnsi="Arial MT" w:cs="Arial MT"/>
          <w:spacing w:val="-1"/>
          <w:sz w:val="16"/>
        </w:rPr>
        <w:t>po</w:t>
      </w:r>
      <w:r w:rsidRPr="0089550C">
        <w:rPr>
          <w:rFonts w:ascii="Arial MT" w:eastAsia="Arial MT" w:hAnsi="Arial MT" w:cs="Arial MT"/>
          <w:w w:val="50"/>
          <w:sz w:val="16"/>
        </w:rPr>
        <w:t>ś</w:t>
      </w:r>
      <w:r w:rsidRPr="0089550C">
        <w:rPr>
          <w:rFonts w:ascii="Arial MT" w:eastAsia="Arial MT" w:hAnsi="Arial MT" w:cs="Arial MT"/>
          <w:spacing w:val="-1"/>
          <w:sz w:val="16"/>
        </w:rPr>
        <w:t>redni</w:t>
      </w:r>
      <w:r w:rsidRPr="0089550C">
        <w:rPr>
          <w:rFonts w:ascii="Arial MT" w:eastAsia="Arial MT" w:hAnsi="Arial MT" w:cs="Arial MT"/>
          <w:sz w:val="16"/>
        </w:rPr>
        <w:t>o</w:t>
      </w:r>
      <w:r w:rsidRPr="0089550C">
        <w:rPr>
          <w:rFonts w:ascii="Arial MT" w:eastAsia="Arial MT" w:hAnsi="Arial MT" w:cs="Arial MT"/>
          <w:spacing w:val="-2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w</w:t>
      </w:r>
      <w:r w:rsidRPr="0089550C">
        <w:rPr>
          <w:rFonts w:ascii="Arial MT" w:eastAsia="Arial MT" w:hAnsi="Arial MT" w:cs="Arial MT"/>
          <w:spacing w:val="4"/>
          <w:sz w:val="16"/>
        </w:rPr>
        <w:t xml:space="preserve"> </w:t>
      </w:r>
      <w:r w:rsidRPr="0089550C">
        <w:rPr>
          <w:rFonts w:ascii="Arial MT" w:eastAsia="Arial MT" w:hAnsi="Arial MT" w:cs="Arial MT"/>
          <w:spacing w:val="-4"/>
          <w:sz w:val="16"/>
        </w:rPr>
        <w:t>p</w:t>
      </w:r>
      <w:r w:rsidRPr="0089550C">
        <w:rPr>
          <w:rFonts w:ascii="Arial MT" w:eastAsia="Arial MT" w:hAnsi="Arial MT" w:cs="Arial MT"/>
          <w:spacing w:val="-1"/>
          <w:sz w:val="16"/>
        </w:rPr>
        <w:t>ona</w:t>
      </w:r>
      <w:r w:rsidRPr="0089550C">
        <w:rPr>
          <w:rFonts w:ascii="Arial MT" w:eastAsia="Arial MT" w:hAnsi="Arial MT" w:cs="Arial MT"/>
          <w:sz w:val="16"/>
        </w:rPr>
        <w:t xml:space="preserve">d </w:t>
      </w:r>
      <w:r w:rsidRPr="0089550C">
        <w:rPr>
          <w:rFonts w:ascii="Arial MT" w:eastAsia="Arial MT" w:hAnsi="Arial MT" w:cs="Arial MT"/>
          <w:spacing w:val="-1"/>
          <w:sz w:val="16"/>
        </w:rPr>
        <w:t>5</w:t>
      </w:r>
      <w:r w:rsidRPr="0089550C">
        <w:rPr>
          <w:rFonts w:ascii="Arial MT" w:eastAsia="Arial MT" w:hAnsi="Arial MT" w:cs="Arial MT"/>
          <w:sz w:val="16"/>
        </w:rPr>
        <w:t>0 % należą</w:t>
      </w:r>
      <w:r w:rsidRPr="0089550C">
        <w:rPr>
          <w:rFonts w:ascii="Arial MT" w:eastAsia="Arial MT" w:hAnsi="Arial MT" w:cs="Arial MT"/>
          <w:spacing w:val="-3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do</w:t>
      </w:r>
      <w:r w:rsidRPr="0089550C">
        <w:rPr>
          <w:rFonts w:ascii="Arial MT" w:eastAsia="Arial MT" w:hAnsi="Arial MT" w:cs="Arial MT"/>
          <w:spacing w:val="-3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podmiotu,</w:t>
      </w:r>
      <w:r w:rsidRPr="0089550C">
        <w:rPr>
          <w:rFonts w:ascii="Arial MT" w:eastAsia="Arial MT" w:hAnsi="Arial MT" w:cs="Arial MT"/>
          <w:spacing w:val="-3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o</w:t>
      </w:r>
      <w:r w:rsidRPr="0089550C">
        <w:rPr>
          <w:rFonts w:ascii="Arial MT" w:eastAsia="Arial MT" w:hAnsi="Arial MT" w:cs="Arial MT"/>
          <w:spacing w:val="-3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którym</w:t>
      </w:r>
      <w:r w:rsidRPr="0089550C">
        <w:rPr>
          <w:rFonts w:ascii="Arial MT" w:eastAsia="Arial MT" w:hAnsi="Arial MT" w:cs="Arial MT"/>
          <w:spacing w:val="-4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mowa</w:t>
      </w:r>
      <w:r w:rsidRPr="0089550C">
        <w:rPr>
          <w:rFonts w:ascii="Arial MT" w:eastAsia="Arial MT" w:hAnsi="Arial MT" w:cs="Arial MT"/>
          <w:spacing w:val="-3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w</w:t>
      </w:r>
      <w:r w:rsidRPr="0089550C">
        <w:rPr>
          <w:rFonts w:ascii="Arial MT" w:eastAsia="Arial MT" w:hAnsi="Arial MT" w:cs="Arial MT"/>
          <w:spacing w:val="-3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lit.</w:t>
      </w:r>
      <w:r w:rsidRPr="0089550C">
        <w:rPr>
          <w:rFonts w:ascii="Arial MT" w:eastAsia="Arial MT" w:hAnsi="Arial MT" w:cs="Arial MT"/>
          <w:spacing w:val="-2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a)</w:t>
      </w:r>
      <w:r w:rsidRPr="0089550C">
        <w:rPr>
          <w:rFonts w:ascii="Arial MT" w:eastAsia="Arial MT" w:hAnsi="Arial MT" w:cs="Arial MT"/>
          <w:spacing w:val="-5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niniejszego</w:t>
      </w:r>
      <w:r w:rsidRPr="0089550C">
        <w:rPr>
          <w:rFonts w:ascii="Arial MT" w:eastAsia="Arial MT" w:hAnsi="Arial MT" w:cs="Arial MT"/>
          <w:spacing w:val="-3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ustępu;</w:t>
      </w:r>
      <w:r w:rsidRPr="0089550C">
        <w:rPr>
          <w:rFonts w:ascii="Arial MT" w:eastAsia="Arial MT" w:hAnsi="Arial MT" w:cs="Arial MT"/>
          <w:spacing w:val="-2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lub</w:t>
      </w:r>
    </w:p>
    <w:p w:rsidR="0089550C" w:rsidRPr="0089550C" w:rsidRDefault="0089550C" w:rsidP="00FB1784">
      <w:pPr>
        <w:widowControl w:val="0"/>
        <w:numPr>
          <w:ilvl w:val="1"/>
          <w:numId w:val="37"/>
        </w:numPr>
        <w:tabs>
          <w:tab w:val="left" w:pos="938"/>
          <w:tab w:val="left" w:pos="939"/>
        </w:tabs>
        <w:autoSpaceDE w:val="0"/>
        <w:autoSpaceDN w:val="0"/>
        <w:spacing w:before="1" w:after="0" w:line="240" w:lineRule="auto"/>
        <w:ind w:right="166"/>
        <w:rPr>
          <w:rFonts w:ascii="Arial MT" w:eastAsia="Arial MT" w:hAnsi="Arial MT" w:cs="Arial MT"/>
          <w:sz w:val="16"/>
        </w:rPr>
      </w:pPr>
      <w:r w:rsidRPr="0089550C">
        <w:rPr>
          <w:rFonts w:ascii="Arial MT" w:eastAsia="Arial MT" w:hAnsi="Arial MT" w:cs="Arial MT"/>
          <w:sz w:val="16"/>
        </w:rPr>
        <w:t>osób</w:t>
      </w:r>
      <w:r w:rsidRPr="0089550C">
        <w:rPr>
          <w:rFonts w:ascii="Arial MT" w:eastAsia="Arial MT" w:hAnsi="Arial MT" w:cs="Arial MT"/>
          <w:spacing w:val="-7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fizycznych</w:t>
      </w:r>
      <w:r w:rsidRPr="0089550C">
        <w:rPr>
          <w:rFonts w:ascii="Arial MT" w:eastAsia="Arial MT" w:hAnsi="Arial MT" w:cs="Arial MT"/>
          <w:spacing w:val="-10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lub</w:t>
      </w:r>
      <w:r w:rsidRPr="0089550C">
        <w:rPr>
          <w:rFonts w:ascii="Arial MT" w:eastAsia="Arial MT" w:hAnsi="Arial MT" w:cs="Arial MT"/>
          <w:spacing w:val="-6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prawnych,</w:t>
      </w:r>
      <w:r w:rsidRPr="0089550C">
        <w:rPr>
          <w:rFonts w:ascii="Arial MT" w:eastAsia="Arial MT" w:hAnsi="Arial MT" w:cs="Arial MT"/>
          <w:spacing w:val="-6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podmiotów</w:t>
      </w:r>
      <w:r w:rsidRPr="0089550C">
        <w:rPr>
          <w:rFonts w:ascii="Arial MT" w:eastAsia="Arial MT" w:hAnsi="Arial MT" w:cs="Arial MT"/>
          <w:spacing w:val="-7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lub</w:t>
      </w:r>
      <w:r w:rsidRPr="0089550C">
        <w:rPr>
          <w:rFonts w:ascii="Arial MT" w:eastAsia="Arial MT" w:hAnsi="Arial MT" w:cs="Arial MT"/>
          <w:spacing w:val="-9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organów</w:t>
      </w:r>
      <w:r w:rsidRPr="0089550C">
        <w:rPr>
          <w:rFonts w:ascii="Arial MT" w:eastAsia="Arial MT" w:hAnsi="Arial MT" w:cs="Arial MT"/>
          <w:spacing w:val="-7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działających</w:t>
      </w:r>
      <w:r w:rsidRPr="0089550C">
        <w:rPr>
          <w:rFonts w:ascii="Arial MT" w:eastAsia="Arial MT" w:hAnsi="Arial MT" w:cs="Arial MT"/>
          <w:spacing w:val="-10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w</w:t>
      </w:r>
      <w:r w:rsidRPr="0089550C">
        <w:rPr>
          <w:rFonts w:ascii="Arial MT" w:eastAsia="Arial MT" w:hAnsi="Arial MT" w:cs="Arial MT"/>
          <w:spacing w:val="-2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imieniu</w:t>
      </w:r>
      <w:r w:rsidRPr="0089550C">
        <w:rPr>
          <w:rFonts w:ascii="Arial MT" w:eastAsia="Arial MT" w:hAnsi="Arial MT" w:cs="Arial MT"/>
          <w:spacing w:val="-7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lub</w:t>
      </w:r>
      <w:r w:rsidRPr="0089550C">
        <w:rPr>
          <w:rFonts w:ascii="Arial MT" w:eastAsia="Arial MT" w:hAnsi="Arial MT" w:cs="Arial MT"/>
          <w:spacing w:val="-9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pod</w:t>
      </w:r>
      <w:r w:rsidRPr="0089550C">
        <w:rPr>
          <w:rFonts w:ascii="Arial MT" w:eastAsia="Arial MT" w:hAnsi="Arial MT" w:cs="Arial MT"/>
          <w:spacing w:val="-7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kierunkiem</w:t>
      </w:r>
      <w:r w:rsidRPr="0089550C">
        <w:rPr>
          <w:rFonts w:ascii="Arial MT" w:eastAsia="Arial MT" w:hAnsi="Arial MT" w:cs="Arial MT"/>
          <w:spacing w:val="-9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podmiotu,</w:t>
      </w:r>
      <w:r w:rsidRPr="0089550C">
        <w:rPr>
          <w:rFonts w:ascii="Arial MT" w:eastAsia="Arial MT" w:hAnsi="Arial MT" w:cs="Arial MT"/>
          <w:spacing w:val="-7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o</w:t>
      </w:r>
      <w:r w:rsidRPr="0089550C">
        <w:rPr>
          <w:rFonts w:ascii="Arial MT" w:eastAsia="Arial MT" w:hAnsi="Arial MT" w:cs="Arial MT"/>
          <w:spacing w:val="-7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którym</w:t>
      </w:r>
      <w:r w:rsidRPr="0089550C">
        <w:rPr>
          <w:rFonts w:ascii="Arial MT" w:eastAsia="Arial MT" w:hAnsi="Arial MT" w:cs="Arial MT"/>
          <w:spacing w:val="1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mowa</w:t>
      </w:r>
      <w:r w:rsidRPr="0089550C">
        <w:rPr>
          <w:rFonts w:ascii="Arial MT" w:eastAsia="Arial MT" w:hAnsi="Arial MT" w:cs="Arial MT"/>
          <w:spacing w:val="-1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w</w:t>
      </w:r>
      <w:r w:rsidRPr="0089550C">
        <w:rPr>
          <w:rFonts w:ascii="Arial MT" w:eastAsia="Arial MT" w:hAnsi="Arial MT" w:cs="Arial MT"/>
          <w:spacing w:val="-1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lit.</w:t>
      </w:r>
      <w:r w:rsidRPr="0089550C">
        <w:rPr>
          <w:rFonts w:ascii="Arial MT" w:eastAsia="Arial MT" w:hAnsi="Arial MT" w:cs="Arial MT"/>
          <w:spacing w:val="-1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a)</w:t>
      </w:r>
      <w:r w:rsidRPr="0089550C">
        <w:rPr>
          <w:rFonts w:ascii="Arial MT" w:eastAsia="Arial MT" w:hAnsi="Arial MT" w:cs="Arial MT"/>
          <w:spacing w:val="-1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lub</w:t>
      </w:r>
      <w:r w:rsidRPr="0089550C">
        <w:rPr>
          <w:rFonts w:ascii="Arial MT" w:eastAsia="Arial MT" w:hAnsi="Arial MT" w:cs="Arial MT"/>
          <w:spacing w:val="-1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b)</w:t>
      </w:r>
      <w:r w:rsidRPr="0089550C">
        <w:rPr>
          <w:rFonts w:ascii="Arial MT" w:eastAsia="Arial MT" w:hAnsi="Arial MT" w:cs="Arial MT"/>
          <w:spacing w:val="-3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niniejszego</w:t>
      </w:r>
      <w:r w:rsidRPr="0089550C">
        <w:rPr>
          <w:rFonts w:ascii="Arial MT" w:eastAsia="Arial MT" w:hAnsi="Arial MT" w:cs="Arial MT"/>
          <w:spacing w:val="-4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ustępu,</w:t>
      </w:r>
    </w:p>
    <w:p w:rsidR="0089550C" w:rsidRPr="0089550C" w:rsidRDefault="0089550C" w:rsidP="0089550C">
      <w:pPr>
        <w:widowControl w:val="0"/>
        <w:autoSpaceDE w:val="0"/>
        <w:autoSpaceDN w:val="0"/>
        <w:spacing w:after="0" w:line="240" w:lineRule="auto"/>
        <w:ind w:right="132"/>
        <w:jc w:val="both"/>
        <w:rPr>
          <w:rFonts w:ascii="Arial MT" w:eastAsia="Arial MT" w:hAnsi="Arial MT" w:cs="Arial MT"/>
          <w:sz w:val="16"/>
        </w:rPr>
      </w:pPr>
      <w:r w:rsidRPr="0089550C">
        <w:rPr>
          <w:rFonts w:ascii="Arial MT" w:eastAsia="Arial MT" w:hAnsi="Arial MT" w:cs="Arial MT"/>
          <w:sz w:val="16"/>
        </w:rPr>
        <w:t>w t</w:t>
      </w:r>
      <w:r w:rsidRPr="0089550C">
        <w:rPr>
          <w:rFonts w:ascii="Arial MT" w:eastAsia="Arial MT" w:hAnsi="Arial MT" w:cs="Arial MT"/>
          <w:spacing w:val="-2"/>
          <w:sz w:val="16"/>
        </w:rPr>
        <w:t>y</w:t>
      </w:r>
      <w:r w:rsidRPr="0089550C">
        <w:rPr>
          <w:rFonts w:ascii="Arial MT" w:eastAsia="Arial MT" w:hAnsi="Arial MT" w:cs="Arial MT"/>
          <w:sz w:val="16"/>
        </w:rPr>
        <w:t xml:space="preserve">m </w:t>
      </w:r>
      <w:r w:rsidRPr="0089550C">
        <w:rPr>
          <w:rFonts w:ascii="Arial MT" w:eastAsia="Arial MT" w:hAnsi="Arial MT" w:cs="Arial MT"/>
          <w:spacing w:val="21"/>
          <w:sz w:val="16"/>
        </w:rPr>
        <w:t xml:space="preserve"> </w:t>
      </w:r>
      <w:r w:rsidRPr="0089550C">
        <w:rPr>
          <w:rFonts w:ascii="Arial MT" w:eastAsia="Arial MT" w:hAnsi="Arial MT" w:cs="Arial MT"/>
          <w:spacing w:val="-1"/>
          <w:sz w:val="16"/>
        </w:rPr>
        <w:t>pod</w:t>
      </w:r>
      <w:r w:rsidRPr="0089550C">
        <w:rPr>
          <w:rFonts w:ascii="Arial MT" w:eastAsia="Arial MT" w:hAnsi="Arial MT" w:cs="Arial MT"/>
          <w:spacing w:val="-4"/>
          <w:sz w:val="16"/>
        </w:rPr>
        <w:t>w</w:t>
      </w:r>
      <w:r w:rsidRPr="0089550C">
        <w:rPr>
          <w:rFonts w:ascii="Arial MT" w:eastAsia="Arial MT" w:hAnsi="Arial MT" w:cs="Arial MT"/>
          <w:sz w:val="16"/>
        </w:rPr>
        <w:t>yk</w:t>
      </w:r>
      <w:r w:rsidRPr="0089550C">
        <w:rPr>
          <w:rFonts w:ascii="Arial MT" w:eastAsia="Arial MT" w:hAnsi="Arial MT" w:cs="Arial MT"/>
          <w:spacing w:val="-1"/>
          <w:sz w:val="16"/>
        </w:rPr>
        <w:t>ona</w:t>
      </w:r>
      <w:r w:rsidRPr="0089550C">
        <w:rPr>
          <w:rFonts w:ascii="Arial MT" w:eastAsia="Arial MT" w:hAnsi="Arial MT" w:cs="Arial MT"/>
          <w:spacing w:val="-4"/>
          <w:sz w:val="16"/>
        </w:rPr>
        <w:t>w</w:t>
      </w:r>
      <w:r w:rsidRPr="0089550C">
        <w:rPr>
          <w:rFonts w:ascii="Arial MT" w:eastAsia="Arial MT" w:hAnsi="Arial MT" w:cs="Arial MT"/>
          <w:sz w:val="16"/>
        </w:rPr>
        <w:t>c</w:t>
      </w:r>
      <w:r w:rsidRPr="0089550C">
        <w:rPr>
          <w:rFonts w:ascii="Arial MT" w:eastAsia="Arial MT" w:hAnsi="Arial MT" w:cs="Arial MT"/>
          <w:spacing w:val="-1"/>
          <w:sz w:val="16"/>
        </w:rPr>
        <w:t>ów</w:t>
      </w:r>
      <w:r w:rsidRPr="0089550C">
        <w:rPr>
          <w:rFonts w:ascii="Arial MT" w:eastAsia="Arial MT" w:hAnsi="Arial MT" w:cs="Arial MT"/>
          <w:sz w:val="16"/>
        </w:rPr>
        <w:t xml:space="preserve">,  </w:t>
      </w:r>
      <w:r w:rsidRPr="0089550C">
        <w:rPr>
          <w:rFonts w:ascii="Arial MT" w:eastAsia="Arial MT" w:hAnsi="Arial MT" w:cs="Arial MT"/>
          <w:spacing w:val="-23"/>
          <w:sz w:val="16"/>
        </w:rPr>
        <w:t xml:space="preserve"> </w:t>
      </w:r>
      <w:r w:rsidRPr="0089550C">
        <w:rPr>
          <w:rFonts w:ascii="Arial MT" w:eastAsia="Arial MT" w:hAnsi="Arial MT" w:cs="Arial MT"/>
          <w:spacing w:val="-1"/>
          <w:sz w:val="16"/>
        </w:rPr>
        <w:t>d</w:t>
      </w:r>
      <w:r w:rsidRPr="0089550C">
        <w:rPr>
          <w:rFonts w:ascii="Arial MT" w:eastAsia="Arial MT" w:hAnsi="Arial MT" w:cs="Arial MT"/>
          <w:spacing w:val="-4"/>
          <w:sz w:val="16"/>
        </w:rPr>
        <w:t>o</w:t>
      </w:r>
      <w:r w:rsidRPr="0089550C">
        <w:rPr>
          <w:rFonts w:ascii="Arial MT" w:eastAsia="Arial MT" w:hAnsi="Arial MT" w:cs="Arial MT"/>
          <w:sz w:val="16"/>
        </w:rPr>
        <w:t>st</w:t>
      </w:r>
      <w:r w:rsidRPr="0089550C">
        <w:rPr>
          <w:rFonts w:ascii="Arial MT" w:eastAsia="Arial MT" w:hAnsi="Arial MT" w:cs="Arial MT"/>
          <w:spacing w:val="-1"/>
          <w:sz w:val="16"/>
        </w:rPr>
        <w:t>a</w:t>
      </w:r>
      <w:r w:rsidRPr="0089550C">
        <w:rPr>
          <w:rFonts w:ascii="Arial MT" w:eastAsia="Arial MT" w:hAnsi="Arial MT" w:cs="Arial MT"/>
          <w:spacing w:val="-4"/>
          <w:sz w:val="16"/>
        </w:rPr>
        <w:t>w</w:t>
      </w:r>
      <w:r w:rsidRPr="0089550C">
        <w:rPr>
          <w:rFonts w:ascii="Arial MT" w:eastAsia="Arial MT" w:hAnsi="Arial MT" w:cs="Arial MT"/>
          <w:sz w:val="16"/>
        </w:rPr>
        <w:t>c</w:t>
      </w:r>
      <w:r w:rsidRPr="0089550C">
        <w:rPr>
          <w:rFonts w:ascii="Arial MT" w:eastAsia="Arial MT" w:hAnsi="Arial MT" w:cs="Arial MT"/>
          <w:spacing w:val="-1"/>
          <w:sz w:val="16"/>
        </w:rPr>
        <w:t>ó</w:t>
      </w:r>
      <w:r w:rsidRPr="0089550C">
        <w:rPr>
          <w:rFonts w:ascii="Arial MT" w:eastAsia="Arial MT" w:hAnsi="Arial MT" w:cs="Arial MT"/>
          <w:sz w:val="16"/>
        </w:rPr>
        <w:t xml:space="preserve">w  </w:t>
      </w:r>
      <w:r w:rsidRPr="0089550C">
        <w:rPr>
          <w:rFonts w:ascii="Arial MT" w:eastAsia="Arial MT" w:hAnsi="Arial MT" w:cs="Arial MT"/>
          <w:spacing w:val="-21"/>
          <w:sz w:val="16"/>
        </w:rPr>
        <w:t xml:space="preserve"> </w:t>
      </w:r>
      <w:r w:rsidRPr="0089550C">
        <w:rPr>
          <w:rFonts w:ascii="Arial MT" w:eastAsia="Arial MT" w:hAnsi="Arial MT" w:cs="Arial MT"/>
          <w:spacing w:val="-1"/>
          <w:sz w:val="16"/>
        </w:rPr>
        <w:t>lu</w:t>
      </w:r>
      <w:r w:rsidRPr="0089550C">
        <w:rPr>
          <w:rFonts w:ascii="Arial MT" w:eastAsia="Arial MT" w:hAnsi="Arial MT" w:cs="Arial MT"/>
          <w:sz w:val="16"/>
        </w:rPr>
        <w:t xml:space="preserve">b </w:t>
      </w:r>
      <w:r w:rsidRPr="0089550C">
        <w:rPr>
          <w:rFonts w:ascii="Arial MT" w:eastAsia="Arial MT" w:hAnsi="Arial MT" w:cs="Arial MT"/>
          <w:spacing w:val="18"/>
          <w:sz w:val="16"/>
        </w:rPr>
        <w:t xml:space="preserve"> </w:t>
      </w:r>
      <w:r w:rsidRPr="0089550C">
        <w:rPr>
          <w:rFonts w:ascii="Arial MT" w:eastAsia="Arial MT" w:hAnsi="Arial MT" w:cs="Arial MT"/>
          <w:spacing w:val="-1"/>
          <w:sz w:val="16"/>
        </w:rPr>
        <w:t>pod</w:t>
      </w:r>
      <w:r w:rsidRPr="0089550C">
        <w:rPr>
          <w:rFonts w:ascii="Arial MT" w:eastAsia="Arial MT" w:hAnsi="Arial MT" w:cs="Arial MT"/>
          <w:sz w:val="16"/>
        </w:rPr>
        <w:t>mi</w:t>
      </w:r>
      <w:r w:rsidRPr="0089550C">
        <w:rPr>
          <w:rFonts w:ascii="Arial MT" w:eastAsia="Arial MT" w:hAnsi="Arial MT" w:cs="Arial MT"/>
          <w:spacing w:val="-1"/>
          <w:sz w:val="16"/>
        </w:rPr>
        <w:t>o</w:t>
      </w:r>
      <w:r w:rsidRPr="0089550C">
        <w:rPr>
          <w:rFonts w:ascii="Arial MT" w:eastAsia="Arial MT" w:hAnsi="Arial MT" w:cs="Arial MT"/>
          <w:sz w:val="16"/>
        </w:rPr>
        <w:t>t</w:t>
      </w:r>
      <w:r w:rsidRPr="0089550C">
        <w:rPr>
          <w:rFonts w:ascii="Arial MT" w:eastAsia="Arial MT" w:hAnsi="Arial MT" w:cs="Arial MT"/>
          <w:spacing w:val="-1"/>
          <w:sz w:val="16"/>
        </w:rPr>
        <w:t>ó</w:t>
      </w:r>
      <w:r w:rsidRPr="0089550C">
        <w:rPr>
          <w:rFonts w:ascii="Arial MT" w:eastAsia="Arial MT" w:hAnsi="Arial MT" w:cs="Arial MT"/>
          <w:spacing w:val="-4"/>
          <w:sz w:val="16"/>
        </w:rPr>
        <w:t>w</w:t>
      </w:r>
      <w:r w:rsidRPr="0089550C">
        <w:rPr>
          <w:rFonts w:ascii="Arial MT" w:eastAsia="Arial MT" w:hAnsi="Arial MT" w:cs="Arial MT"/>
          <w:sz w:val="16"/>
        </w:rPr>
        <w:t xml:space="preserve">,  </w:t>
      </w:r>
      <w:r w:rsidRPr="0089550C">
        <w:rPr>
          <w:rFonts w:ascii="Arial MT" w:eastAsia="Arial MT" w:hAnsi="Arial MT" w:cs="Arial MT"/>
          <w:spacing w:val="-23"/>
          <w:sz w:val="16"/>
        </w:rPr>
        <w:t xml:space="preserve"> </w:t>
      </w:r>
      <w:r w:rsidRPr="0089550C">
        <w:rPr>
          <w:rFonts w:ascii="Arial MT" w:eastAsia="Arial MT" w:hAnsi="Arial MT" w:cs="Arial MT"/>
          <w:spacing w:val="-1"/>
          <w:sz w:val="16"/>
        </w:rPr>
        <w:t>n</w:t>
      </w:r>
      <w:r w:rsidRPr="0089550C">
        <w:rPr>
          <w:rFonts w:ascii="Arial MT" w:eastAsia="Arial MT" w:hAnsi="Arial MT" w:cs="Arial MT"/>
          <w:sz w:val="16"/>
        </w:rPr>
        <w:t>a</w:t>
      </w:r>
      <w:r w:rsidRPr="0089550C">
        <w:rPr>
          <w:rFonts w:ascii="Arial MT" w:eastAsia="Arial MT" w:hAnsi="Arial MT" w:cs="Arial MT"/>
          <w:spacing w:val="-2"/>
          <w:sz w:val="16"/>
        </w:rPr>
        <w:t xml:space="preserve"> k</w:t>
      </w:r>
      <w:r w:rsidRPr="0089550C">
        <w:rPr>
          <w:rFonts w:ascii="Arial MT" w:eastAsia="Arial MT" w:hAnsi="Arial MT" w:cs="Arial MT"/>
          <w:sz w:val="16"/>
        </w:rPr>
        <w:t>t</w:t>
      </w:r>
      <w:r w:rsidRPr="0089550C">
        <w:rPr>
          <w:rFonts w:ascii="Arial MT" w:eastAsia="Arial MT" w:hAnsi="Arial MT" w:cs="Arial MT"/>
          <w:spacing w:val="-1"/>
          <w:sz w:val="16"/>
        </w:rPr>
        <w:t>ór</w:t>
      </w:r>
      <w:r w:rsidRPr="0089550C">
        <w:rPr>
          <w:rFonts w:ascii="Arial MT" w:eastAsia="Arial MT" w:hAnsi="Arial MT" w:cs="Arial MT"/>
          <w:spacing w:val="-2"/>
          <w:sz w:val="16"/>
        </w:rPr>
        <w:t>y</w:t>
      </w:r>
      <w:r w:rsidRPr="0089550C">
        <w:rPr>
          <w:rFonts w:ascii="Arial MT" w:eastAsia="Arial MT" w:hAnsi="Arial MT" w:cs="Arial MT"/>
          <w:sz w:val="16"/>
        </w:rPr>
        <w:t xml:space="preserve">ch </w:t>
      </w:r>
      <w:r w:rsidRPr="0089550C">
        <w:rPr>
          <w:rFonts w:ascii="Arial MT" w:eastAsia="Arial MT" w:hAnsi="Arial MT" w:cs="Arial MT"/>
          <w:spacing w:val="18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z</w:t>
      </w:r>
      <w:r w:rsidRPr="0089550C">
        <w:rPr>
          <w:rFonts w:ascii="Arial MT" w:eastAsia="Arial MT" w:hAnsi="Arial MT" w:cs="Arial MT"/>
          <w:spacing w:val="-1"/>
          <w:sz w:val="16"/>
        </w:rPr>
        <w:t>doln</w:t>
      </w:r>
      <w:r w:rsidRPr="0089550C">
        <w:rPr>
          <w:rFonts w:ascii="Arial MT" w:eastAsia="Arial MT" w:hAnsi="Arial MT" w:cs="Arial MT"/>
          <w:spacing w:val="-4"/>
          <w:sz w:val="16"/>
        </w:rPr>
        <w:t>o</w:t>
      </w:r>
      <w:r w:rsidRPr="0089550C">
        <w:rPr>
          <w:rFonts w:ascii="Arial MT" w:eastAsia="Arial MT" w:hAnsi="Arial MT" w:cs="Arial MT"/>
          <w:w w:val="50"/>
          <w:sz w:val="16"/>
        </w:rPr>
        <w:t>ś</w:t>
      </w:r>
      <w:r w:rsidRPr="0089550C">
        <w:rPr>
          <w:rFonts w:ascii="Arial MT" w:eastAsia="Arial MT" w:hAnsi="Arial MT" w:cs="Arial MT"/>
          <w:spacing w:val="-2"/>
          <w:sz w:val="16"/>
        </w:rPr>
        <w:t>c</w:t>
      </w:r>
      <w:r w:rsidRPr="0089550C">
        <w:rPr>
          <w:rFonts w:ascii="Arial MT" w:eastAsia="Arial MT" w:hAnsi="Arial MT" w:cs="Arial MT"/>
          <w:sz w:val="16"/>
        </w:rPr>
        <w:t xml:space="preserve">i </w:t>
      </w:r>
      <w:r w:rsidRPr="0089550C">
        <w:rPr>
          <w:rFonts w:ascii="Arial MT" w:eastAsia="Arial MT" w:hAnsi="Arial MT" w:cs="Arial MT"/>
          <w:spacing w:val="21"/>
          <w:sz w:val="16"/>
        </w:rPr>
        <w:t xml:space="preserve"> </w:t>
      </w:r>
      <w:r w:rsidRPr="0089550C">
        <w:rPr>
          <w:rFonts w:ascii="Arial MT" w:eastAsia="Arial MT" w:hAnsi="Arial MT" w:cs="Arial MT"/>
          <w:spacing w:val="-1"/>
          <w:sz w:val="16"/>
        </w:rPr>
        <w:t>poleg</w:t>
      </w:r>
      <w:r w:rsidRPr="0089550C">
        <w:rPr>
          <w:rFonts w:ascii="Arial MT" w:eastAsia="Arial MT" w:hAnsi="Arial MT" w:cs="Arial MT"/>
          <w:sz w:val="16"/>
        </w:rPr>
        <w:t xml:space="preserve">a </w:t>
      </w:r>
      <w:r w:rsidRPr="0089550C">
        <w:rPr>
          <w:rFonts w:ascii="Arial MT" w:eastAsia="Arial MT" w:hAnsi="Arial MT" w:cs="Arial MT"/>
          <w:spacing w:val="18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s</w:t>
      </w:r>
      <w:r w:rsidRPr="0089550C">
        <w:rPr>
          <w:rFonts w:ascii="Arial MT" w:eastAsia="Arial MT" w:hAnsi="Arial MT" w:cs="Arial MT"/>
          <w:spacing w:val="-1"/>
          <w:w w:val="64"/>
          <w:sz w:val="16"/>
        </w:rPr>
        <w:t>i</w:t>
      </w:r>
      <w:r w:rsidRPr="0089550C">
        <w:rPr>
          <w:rFonts w:ascii="Arial MT" w:eastAsia="Arial MT" w:hAnsi="Arial MT" w:cs="Arial MT"/>
          <w:w w:val="64"/>
          <w:sz w:val="16"/>
        </w:rPr>
        <w:t>ę</w:t>
      </w:r>
      <w:r w:rsidRPr="0089550C">
        <w:rPr>
          <w:rFonts w:ascii="Arial MT" w:eastAsia="Arial MT" w:hAnsi="Arial MT" w:cs="Arial MT"/>
          <w:sz w:val="16"/>
        </w:rPr>
        <w:t xml:space="preserve"> </w:t>
      </w:r>
      <w:r w:rsidRPr="0089550C">
        <w:rPr>
          <w:rFonts w:ascii="Arial MT" w:eastAsia="Arial MT" w:hAnsi="Arial MT" w:cs="Arial MT"/>
          <w:spacing w:val="18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w</w:t>
      </w:r>
      <w:r w:rsidRPr="0089550C">
        <w:rPr>
          <w:rFonts w:ascii="Arial MT" w:eastAsia="Arial MT" w:hAnsi="Arial MT" w:cs="Arial MT"/>
          <w:spacing w:val="2"/>
          <w:sz w:val="16"/>
        </w:rPr>
        <w:t xml:space="preserve"> </w:t>
      </w:r>
      <w:r w:rsidRPr="0089550C">
        <w:rPr>
          <w:rFonts w:ascii="Arial MT" w:eastAsia="Arial MT" w:hAnsi="Arial MT" w:cs="Arial MT"/>
          <w:spacing w:val="-1"/>
          <w:sz w:val="16"/>
        </w:rPr>
        <w:t>r</w:t>
      </w:r>
      <w:r w:rsidRPr="0089550C">
        <w:rPr>
          <w:rFonts w:ascii="Arial MT" w:eastAsia="Arial MT" w:hAnsi="Arial MT" w:cs="Arial MT"/>
          <w:spacing w:val="-4"/>
          <w:sz w:val="16"/>
        </w:rPr>
        <w:t>o</w:t>
      </w:r>
      <w:r w:rsidRPr="0089550C">
        <w:rPr>
          <w:rFonts w:ascii="Arial MT" w:eastAsia="Arial MT" w:hAnsi="Arial MT" w:cs="Arial MT"/>
          <w:sz w:val="16"/>
        </w:rPr>
        <w:t>z</w:t>
      </w:r>
      <w:r w:rsidRPr="0089550C">
        <w:rPr>
          <w:rFonts w:ascii="Arial MT" w:eastAsia="Arial MT" w:hAnsi="Arial MT" w:cs="Arial MT"/>
          <w:spacing w:val="-1"/>
          <w:sz w:val="16"/>
        </w:rPr>
        <w:t>u</w:t>
      </w:r>
      <w:r w:rsidRPr="0089550C">
        <w:rPr>
          <w:rFonts w:ascii="Arial MT" w:eastAsia="Arial MT" w:hAnsi="Arial MT" w:cs="Arial MT"/>
          <w:sz w:val="16"/>
        </w:rPr>
        <w:t>m</w:t>
      </w:r>
      <w:r w:rsidRPr="0089550C">
        <w:rPr>
          <w:rFonts w:ascii="Arial MT" w:eastAsia="Arial MT" w:hAnsi="Arial MT" w:cs="Arial MT"/>
          <w:spacing w:val="-2"/>
          <w:sz w:val="16"/>
        </w:rPr>
        <w:t>i</w:t>
      </w:r>
      <w:r w:rsidRPr="0089550C">
        <w:rPr>
          <w:rFonts w:ascii="Arial MT" w:eastAsia="Arial MT" w:hAnsi="Arial MT" w:cs="Arial MT"/>
          <w:spacing w:val="-1"/>
          <w:sz w:val="16"/>
        </w:rPr>
        <w:t>en</w:t>
      </w:r>
      <w:r w:rsidRPr="0089550C">
        <w:rPr>
          <w:rFonts w:ascii="Arial MT" w:eastAsia="Arial MT" w:hAnsi="Arial MT" w:cs="Arial MT"/>
          <w:sz w:val="16"/>
        </w:rPr>
        <w:t xml:space="preserve">iu </w:t>
      </w:r>
      <w:r w:rsidRPr="0089550C">
        <w:rPr>
          <w:rFonts w:ascii="Arial MT" w:eastAsia="Arial MT" w:hAnsi="Arial MT" w:cs="Arial MT"/>
          <w:spacing w:val="21"/>
          <w:sz w:val="16"/>
        </w:rPr>
        <w:t xml:space="preserve"> </w:t>
      </w:r>
      <w:r w:rsidRPr="0089550C">
        <w:rPr>
          <w:rFonts w:ascii="Arial MT" w:eastAsia="Arial MT" w:hAnsi="Arial MT" w:cs="Arial MT"/>
          <w:spacing w:val="-1"/>
          <w:sz w:val="16"/>
        </w:rPr>
        <w:t>d</w:t>
      </w:r>
      <w:r w:rsidRPr="0089550C">
        <w:rPr>
          <w:rFonts w:ascii="Arial MT" w:eastAsia="Arial MT" w:hAnsi="Arial MT" w:cs="Arial MT"/>
          <w:sz w:val="16"/>
        </w:rPr>
        <w:t>y</w:t>
      </w:r>
      <w:r w:rsidRPr="0089550C">
        <w:rPr>
          <w:rFonts w:ascii="Arial MT" w:eastAsia="Arial MT" w:hAnsi="Arial MT" w:cs="Arial MT"/>
          <w:spacing w:val="-1"/>
          <w:sz w:val="16"/>
        </w:rPr>
        <w:t>re</w:t>
      </w:r>
      <w:r w:rsidRPr="0089550C">
        <w:rPr>
          <w:rFonts w:ascii="Arial MT" w:eastAsia="Arial MT" w:hAnsi="Arial MT" w:cs="Arial MT"/>
          <w:spacing w:val="-2"/>
          <w:sz w:val="16"/>
        </w:rPr>
        <w:t>kt</w:t>
      </w:r>
      <w:r w:rsidRPr="0089550C">
        <w:rPr>
          <w:rFonts w:ascii="Arial MT" w:eastAsia="Arial MT" w:hAnsi="Arial MT" w:cs="Arial MT"/>
          <w:sz w:val="16"/>
        </w:rPr>
        <w:t xml:space="preserve">yw </w:t>
      </w:r>
      <w:r w:rsidRPr="0089550C">
        <w:rPr>
          <w:rFonts w:ascii="Arial MT" w:eastAsia="Arial MT" w:hAnsi="Arial MT" w:cs="Arial MT"/>
          <w:spacing w:val="20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w</w:t>
      </w:r>
      <w:r w:rsidRPr="0089550C">
        <w:rPr>
          <w:rFonts w:ascii="Arial MT" w:eastAsia="Arial MT" w:hAnsi="Arial MT" w:cs="Arial MT"/>
          <w:spacing w:val="-1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s</w:t>
      </w:r>
      <w:r w:rsidRPr="0089550C">
        <w:rPr>
          <w:rFonts w:ascii="Arial MT" w:eastAsia="Arial MT" w:hAnsi="Arial MT" w:cs="Arial MT"/>
          <w:spacing w:val="-1"/>
          <w:sz w:val="16"/>
        </w:rPr>
        <w:t>praw</w:t>
      </w:r>
      <w:r w:rsidRPr="0089550C">
        <w:rPr>
          <w:rFonts w:ascii="Arial MT" w:eastAsia="Arial MT" w:hAnsi="Arial MT" w:cs="Arial MT"/>
          <w:sz w:val="16"/>
        </w:rPr>
        <w:t>ie z</w:t>
      </w:r>
      <w:r w:rsidRPr="0089550C">
        <w:rPr>
          <w:rFonts w:ascii="Arial MT" w:eastAsia="Arial MT" w:hAnsi="Arial MT" w:cs="Arial MT"/>
          <w:spacing w:val="-1"/>
          <w:sz w:val="16"/>
        </w:rPr>
        <w:t>a</w:t>
      </w:r>
      <w:r w:rsidRPr="0089550C">
        <w:rPr>
          <w:rFonts w:ascii="Arial MT" w:eastAsia="Arial MT" w:hAnsi="Arial MT" w:cs="Arial MT"/>
          <w:sz w:val="16"/>
        </w:rPr>
        <w:t>mó</w:t>
      </w:r>
      <w:r w:rsidRPr="0089550C">
        <w:rPr>
          <w:rFonts w:ascii="Arial MT" w:eastAsia="Arial MT" w:hAnsi="Arial MT" w:cs="Arial MT"/>
          <w:spacing w:val="-2"/>
          <w:sz w:val="16"/>
        </w:rPr>
        <w:t>w</w:t>
      </w:r>
      <w:r w:rsidRPr="0089550C">
        <w:rPr>
          <w:rFonts w:ascii="Arial MT" w:eastAsia="Arial MT" w:hAnsi="Arial MT" w:cs="Arial MT"/>
          <w:spacing w:val="-1"/>
          <w:w w:val="75"/>
          <w:sz w:val="16"/>
        </w:rPr>
        <w:t>ie</w:t>
      </w:r>
      <w:r w:rsidRPr="0089550C">
        <w:rPr>
          <w:rFonts w:ascii="Arial MT" w:eastAsia="Arial MT" w:hAnsi="Arial MT" w:cs="Arial MT"/>
          <w:w w:val="75"/>
          <w:sz w:val="16"/>
        </w:rPr>
        <w:t>ń</w:t>
      </w:r>
      <w:r w:rsidRPr="0089550C">
        <w:rPr>
          <w:rFonts w:ascii="Arial MT" w:eastAsia="Arial MT" w:hAnsi="Arial MT" w:cs="Arial MT"/>
          <w:sz w:val="16"/>
        </w:rPr>
        <w:t xml:space="preserve"> </w:t>
      </w:r>
      <w:r w:rsidRPr="0089550C">
        <w:rPr>
          <w:rFonts w:ascii="Arial MT" w:eastAsia="Arial MT" w:hAnsi="Arial MT" w:cs="Arial MT"/>
          <w:spacing w:val="-1"/>
          <w:sz w:val="16"/>
        </w:rPr>
        <w:t>publ</w:t>
      </w:r>
      <w:r w:rsidRPr="0089550C">
        <w:rPr>
          <w:rFonts w:ascii="Arial MT" w:eastAsia="Arial MT" w:hAnsi="Arial MT" w:cs="Arial MT"/>
          <w:spacing w:val="-2"/>
          <w:sz w:val="16"/>
        </w:rPr>
        <w:t>ic</w:t>
      </w:r>
      <w:r w:rsidRPr="0089550C">
        <w:rPr>
          <w:rFonts w:ascii="Arial MT" w:eastAsia="Arial MT" w:hAnsi="Arial MT" w:cs="Arial MT"/>
          <w:sz w:val="16"/>
        </w:rPr>
        <w:t>z</w:t>
      </w:r>
      <w:r w:rsidRPr="0089550C">
        <w:rPr>
          <w:rFonts w:ascii="Arial MT" w:eastAsia="Arial MT" w:hAnsi="Arial MT" w:cs="Arial MT"/>
          <w:spacing w:val="-1"/>
          <w:sz w:val="16"/>
        </w:rPr>
        <w:t>n</w:t>
      </w:r>
      <w:r w:rsidRPr="0089550C">
        <w:rPr>
          <w:rFonts w:ascii="Arial MT" w:eastAsia="Arial MT" w:hAnsi="Arial MT" w:cs="Arial MT"/>
          <w:spacing w:val="-2"/>
          <w:sz w:val="16"/>
        </w:rPr>
        <w:t>y</w:t>
      </w:r>
      <w:r w:rsidRPr="0089550C">
        <w:rPr>
          <w:rFonts w:ascii="Arial MT" w:eastAsia="Arial MT" w:hAnsi="Arial MT" w:cs="Arial MT"/>
          <w:sz w:val="16"/>
        </w:rPr>
        <w:t>c</w:t>
      </w:r>
      <w:r w:rsidRPr="0089550C">
        <w:rPr>
          <w:rFonts w:ascii="Arial MT" w:eastAsia="Arial MT" w:hAnsi="Arial MT" w:cs="Arial MT"/>
          <w:spacing w:val="-1"/>
          <w:sz w:val="16"/>
        </w:rPr>
        <w:t>h</w:t>
      </w:r>
      <w:r w:rsidRPr="0089550C">
        <w:rPr>
          <w:rFonts w:ascii="Arial MT" w:eastAsia="Arial MT" w:hAnsi="Arial MT" w:cs="Arial MT"/>
          <w:sz w:val="16"/>
        </w:rPr>
        <w:t>,</w:t>
      </w:r>
      <w:r w:rsidRPr="0089550C">
        <w:rPr>
          <w:rFonts w:ascii="Arial MT" w:eastAsia="Arial MT" w:hAnsi="Arial MT" w:cs="Arial MT"/>
          <w:spacing w:val="-1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w</w:t>
      </w:r>
      <w:r w:rsidRPr="0089550C">
        <w:rPr>
          <w:rFonts w:ascii="Arial MT" w:eastAsia="Arial MT" w:hAnsi="Arial MT" w:cs="Arial MT"/>
          <w:spacing w:val="1"/>
          <w:sz w:val="16"/>
        </w:rPr>
        <w:t xml:space="preserve"> </w:t>
      </w:r>
      <w:r w:rsidRPr="0089550C">
        <w:rPr>
          <w:rFonts w:ascii="Arial MT" w:eastAsia="Arial MT" w:hAnsi="Arial MT" w:cs="Arial MT"/>
          <w:spacing w:val="-1"/>
          <w:sz w:val="16"/>
        </w:rPr>
        <w:t>p</w:t>
      </w:r>
      <w:r w:rsidRPr="0089550C">
        <w:rPr>
          <w:rFonts w:ascii="Arial MT" w:eastAsia="Arial MT" w:hAnsi="Arial MT" w:cs="Arial MT"/>
          <w:spacing w:val="-4"/>
          <w:sz w:val="16"/>
        </w:rPr>
        <w:t>r</w:t>
      </w:r>
      <w:r w:rsidRPr="0089550C">
        <w:rPr>
          <w:rFonts w:ascii="Arial MT" w:eastAsia="Arial MT" w:hAnsi="Arial MT" w:cs="Arial MT"/>
          <w:sz w:val="16"/>
        </w:rPr>
        <w:t>zy</w:t>
      </w:r>
      <w:r w:rsidRPr="0089550C">
        <w:rPr>
          <w:rFonts w:ascii="Arial MT" w:eastAsia="Arial MT" w:hAnsi="Arial MT" w:cs="Arial MT"/>
          <w:spacing w:val="-1"/>
          <w:sz w:val="16"/>
        </w:rPr>
        <w:t>pa</w:t>
      </w:r>
      <w:r w:rsidRPr="0089550C">
        <w:rPr>
          <w:rFonts w:ascii="Arial MT" w:eastAsia="Arial MT" w:hAnsi="Arial MT" w:cs="Arial MT"/>
          <w:spacing w:val="-4"/>
          <w:sz w:val="16"/>
        </w:rPr>
        <w:t>d</w:t>
      </w:r>
      <w:r w:rsidRPr="0089550C">
        <w:rPr>
          <w:rFonts w:ascii="Arial MT" w:eastAsia="Arial MT" w:hAnsi="Arial MT" w:cs="Arial MT"/>
          <w:sz w:val="16"/>
        </w:rPr>
        <w:t xml:space="preserve">ku </w:t>
      </w:r>
      <w:r w:rsidRPr="0089550C">
        <w:rPr>
          <w:rFonts w:ascii="Arial MT" w:eastAsia="Arial MT" w:hAnsi="Arial MT" w:cs="Arial MT"/>
          <w:spacing w:val="-1"/>
          <w:sz w:val="16"/>
        </w:rPr>
        <w:t>g</w:t>
      </w:r>
      <w:r w:rsidRPr="0089550C">
        <w:rPr>
          <w:rFonts w:ascii="Arial MT" w:eastAsia="Arial MT" w:hAnsi="Arial MT" w:cs="Arial MT"/>
          <w:spacing w:val="-4"/>
          <w:sz w:val="16"/>
        </w:rPr>
        <w:t>d</w:t>
      </w:r>
      <w:r w:rsidRPr="0089550C">
        <w:rPr>
          <w:rFonts w:ascii="Arial MT" w:eastAsia="Arial MT" w:hAnsi="Arial MT" w:cs="Arial MT"/>
          <w:sz w:val="16"/>
        </w:rPr>
        <w:t>y</w:t>
      </w:r>
      <w:r w:rsidRPr="0089550C">
        <w:rPr>
          <w:rFonts w:ascii="Arial MT" w:eastAsia="Arial MT" w:hAnsi="Arial MT" w:cs="Arial MT"/>
          <w:spacing w:val="2"/>
          <w:sz w:val="16"/>
        </w:rPr>
        <w:t xml:space="preserve"> </w:t>
      </w:r>
      <w:r w:rsidRPr="0089550C">
        <w:rPr>
          <w:rFonts w:ascii="Arial MT" w:eastAsia="Arial MT" w:hAnsi="Arial MT" w:cs="Arial MT"/>
          <w:spacing w:val="-1"/>
          <w:sz w:val="16"/>
        </w:rPr>
        <w:t>pr</w:t>
      </w:r>
      <w:r w:rsidRPr="0089550C">
        <w:rPr>
          <w:rFonts w:ascii="Arial MT" w:eastAsia="Arial MT" w:hAnsi="Arial MT" w:cs="Arial MT"/>
          <w:spacing w:val="-2"/>
          <w:sz w:val="16"/>
        </w:rPr>
        <w:t>z</w:t>
      </w:r>
      <w:r w:rsidRPr="0089550C">
        <w:rPr>
          <w:rFonts w:ascii="Arial MT" w:eastAsia="Arial MT" w:hAnsi="Arial MT" w:cs="Arial MT"/>
          <w:sz w:val="16"/>
        </w:rPr>
        <w:t>y</w:t>
      </w:r>
      <w:r w:rsidRPr="0089550C">
        <w:rPr>
          <w:rFonts w:ascii="Arial MT" w:eastAsia="Arial MT" w:hAnsi="Arial MT" w:cs="Arial MT"/>
          <w:spacing w:val="-1"/>
          <w:sz w:val="16"/>
        </w:rPr>
        <w:t>pad</w:t>
      </w:r>
      <w:r w:rsidRPr="0089550C">
        <w:rPr>
          <w:rFonts w:ascii="Arial MT" w:eastAsia="Arial MT" w:hAnsi="Arial MT" w:cs="Arial MT"/>
          <w:sz w:val="16"/>
        </w:rPr>
        <w:t xml:space="preserve">a </w:t>
      </w:r>
      <w:r w:rsidRPr="0089550C">
        <w:rPr>
          <w:rFonts w:ascii="Arial MT" w:eastAsia="Arial MT" w:hAnsi="Arial MT" w:cs="Arial MT"/>
          <w:spacing w:val="-1"/>
          <w:sz w:val="16"/>
        </w:rPr>
        <w:t>n</w:t>
      </w:r>
      <w:r w:rsidRPr="0089550C">
        <w:rPr>
          <w:rFonts w:ascii="Arial MT" w:eastAsia="Arial MT" w:hAnsi="Arial MT" w:cs="Arial MT"/>
          <w:sz w:val="16"/>
        </w:rPr>
        <w:t xml:space="preserve">a </w:t>
      </w:r>
      <w:r w:rsidRPr="0089550C">
        <w:rPr>
          <w:rFonts w:ascii="Arial MT" w:eastAsia="Arial MT" w:hAnsi="Arial MT" w:cs="Arial MT"/>
          <w:spacing w:val="-1"/>
          <w:sz w:val="16"/>
        </w:rPr>
        <w:t>n</w:t>
      </w:r>
      <w:r w:rsidRPr="0089550C">
        <w:rPr>
          <w:rFonts w:ascii="Arial MT" w:eastAsia="Arial MT" w:hAnsi="Arial MT" w:cs="Arial MT"/>
          <w:sz w:val="16"/>
        </w:rPr>
        <w:t>i</w:t>
      </w:r>
      <w:r w:rsidRPr="0089550C">
        <w:rPr>
          <w:rFonts w:ascii="Arial MT" w:eastAsia="Arial MT" w:hAnsi="Arial MT" w:cs="Arial MT"/>
          <w:spacing w:val="1"/>
          <w:sz w:val="16"/>
        </w:rPr>
        <w:t>c</w:t>
      </w:r>
      <w:r w:rsidRPr="0089550C">
        <w:rPr>
          <w:rFonts w:ascii="Arial MT" w:eastAsia="Arial MT" w:hAnsi="Arial MT" w:cs="Arial MT"/>
          <w:sz w:val="16"/>
        </w:rPr>
        <w:t>h</w:t>
      </w:r>
      <w:r w:rsidRPr="0089550C">
        <w:rPr>
          <w:rFonts w:ascii="Arial MT" w:eastAsia="Arial MT" w:hAnsi="Arial MT" w:cs="Arial MT"/>
          <w:spacing w:val="-2"/>
          <w:sz w:val="16"/>
        </w:rPr>
        <w:t xml:space="preserve"> </w:t>
      </w:r>
      <w:r w:rsidRPr="0089550C">
        <w:rPr>
          <w:rFonts w:ascii="Arial MT" w:eastAsia="Arial MT" w:hAnsi="Arial MT" w:cs="Arial MT"/>
          <w:spacing w:val="-1"/>
          <w:sz w:val="16"/>
        </w:rPr>
        <w:t>pona</w:t>
      </w:r>
      <w:r w:rsidRPr="0089550C">
        <w:rPr>
          <w:rFonts w:ascii="Arial MT" w:eastAsia="Arial MT" w:hAnsi="Arial MT" w:cs="Arial MT"/>
          <w:sz w:val="16"/>
        </w:rPr>
        <w:t xml:space="preserve">d </w:t>
      </w:r>
      <w:r w:rsidRPr="0089550C">
        <w:rPr>
          <w:rFonts w:ascii="Arial MT" w:eastAsia="Arial MT" w:hAnsi="Arial MT" w:cs="Arial MT"/>
          <w:spacing w:val="-1"/>
          <w:sz w:val="16"/>
        </w:rPr>
        <w:t>1</w:t>
      </w:r>
      <w:r w:rsidRPr="0089550C">
        <w:rPr>
          <w:rFonts w:ascii="Arial MT" w:eastAsia="Arial MT" w:hAnsi="Arial MT" w:cs="Arial MT"/>
          <w:sz w:val="16"/>
        </w:rPr>
        <w:t>0</w:t>
      </w:r>
      <w:r w:rsidRPr="0089550C">
        <w:rPr>
          <w:rFonts w:ascii="Arial MT" w:eastAsia="Arial MT" w:hAnsi="Arial MT" w:cs="Arial MT"/>
          <w:spacing w:val="-1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%</w:t>
      </w:r>
      <w:r w:rsidRPr="0089550C">
        <w:rPr>
          <w:rFonts w:ascii="Arial MT" w:eastAsia="Arial MT" w:hAnsi="Arial MT" w:cs="Arial MT"/>
          <w:spacing w:val="-1"/>
          <w:sz w:val="16"/>
        </w:rPr>
        <w:t xml:space="preserve"> war</w:t>
      </w:r>
      <w:r w:rsidRPr="0089550C">
        <w:rPr>
          <w:rFonts w:ascii="Arial MT" w:eastAsia="Arial MT" w:hAnsi="Arial MT" w:cs="Arial MT"/>
          <w:sz w:val="16"/>
        </w:rPr>
        <w:t>t</w:t>
      </w:r>
      <w:r w:rsidRPr="0089550C">
        <w:rPr>
          <w:rFonts w:ascii="Arial MT" w:eastAsia="Arial MT" w:hAnsi="Arial MT" w:cs="Arial MT"/>
          <w:spacing w:val="-1"/>
          <w:sz w:val="16"/>
        </w:rPr>
        <w:t>o</w:t>
      </w:r>
      <w:r w:rsidRPr="0089550C">
        <w:rPr>
          <w:rFonts w:ascii="Arial MT" w:eastAsia="Arial MT" w:hAnsi="Arial MT" w:cs="Arial MT"/>
          <w:spacing w:val="-2"/>
          <w:w w:val="50"/>
          <w:sz w:val="16"/>
        </w:rPr>
        <w:t>ś</w:t>
      </w:r>
      <w:r w:rsidRPr="0089550C">
        <w:rPr>
          <w:rFonts w:ascii="Arial MT" w:eastAsia="Arial MT" w:hAnsi="Arial MT" w:cs="Arial MT"/>
          <w:sz w:val="16"/>
        </w:rPr>
        <w:t>ci</w:t>
      </w:r>
      <w:r w:rsidRPr="0089550C">
        <w:rPr>
          <w:rFonts w:ascii="Arial MT" w:eastAsia="Arial MT" w:hAnsi="Arial MT" w:cs="Arial MT"/>
          <w:spacing w:val="-2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z</w:t>
      </w:r>
      <w:r w:rsidRPr="0089550C">
        <w:rPr>
          <w:rFonts w:ascii="Arial MT" w:eastAsia="Arial MT" w:hAnsi="Arial MT" w:cs="Arial MT"/>
          <w:spacing w:val="-4"/>
          <w:sz w:val="16"/>
        </w:rPr>
        <w:t>a</w:t>
      </w:r>
      <w:r w:rsidRPr="0089550C">
        <w:rPr>
          <w:rFonts w:ascii="Arial MT" w:eastAsia="Arial MT" w:hAnsi="Arial MT" w:cs="Arial MT"/>
          <w:sz w:val="16"/>
        </w:rPr>
        <w:t>mó</w:t>
      </w:r>
      <w:r w:rsidRPr="0089550C">
        <w:rPr>
          <w:rFonts w:ascii="Arial MT" w:eastAsia="Arial MT" w:hAnsi="Arial MT" w:cs="Arial MT"/>
          <w:spacing w:val="-2"/>
          <w:sz w:val="16"/>
        </w:rPr>
        <w:t>w</w:t>
      </w:r>
      <w:r w:rsidRPr="0089550C">
        <w:rPr>
          <w:rFonts w:ascii="Arial MT" w:eastAsia="Arial MT" w:hAnsi="Arial MT" w:cs="Arial MT"/>
          <w:spacing w:val="-1"/>
          <w:sz w:val="16"/>
        </w:rPr>
        <w:t>ienia.</w:t>
      </w:r>
    </w:p>
    <w:p w:rsidR="0089550C" w:rsidRPr="0089550C" w:rsidRDefault="0089550C" w:rsidP="0089550C">
      <w:pPr>
        <w:widowControl w:val="0"/>
        <w:autoSpaceDE w:val="0"/>
        <w:autoSpaceDN w:val="0"/>
        <w:spacing w:after="0" w:line="240" w:lineRule="auto"/>
        <w:ind w:right="132"/>
        <w:jc w:val="both"/>
        <w:rPr>
          <w:rFonts w:ascii="Arial MT" w:eastAsia="Arial MT" w:hAnsi="Arial MT" w:cs="Arial MT"/>
          <w:sz w:val="16"/>
        </w:rPr>
      </w:pPr>
      <w:r w:rsidRPr="0089550C">
        <w:rPr>
          <w:rFonts w:ascii="Arial MT" w:eastAsia="Arial MT" w:hAnsi="Arial MT" w:cs="Arial MT"/>
          <w:w w:val="101"/>
          <w:sz w:val="16"/>
          <w:vertAlign w:val="superscript"/>
        </w:rPr>
        <w:t>3</w:t>
      </w:r>
      <w:r w:rsidRPr="0089550C">
        <w:rPr>
          <w:rFonts w:ascii="Arial MT" w:eastAsia="Arial MT" w:hAnsi="Arial MT" w:cs="Arial MT"/>
          <w:spacing w:val="14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z w:val="16"/>
        </w:rPr>
        <w:t>Zg</w:t>
      </w:r>
      <w:r w:rsidRPr="0089550C">
        <w:rPr>
          <w:rFonts w:ascii="Arial MT" w:eastAsia="Arial MT" w:hAnsi="Arial MT" w:cs="Arial MT"/>
          <w:color w:val="212121"/>
          <w:spacing w:val="-2"/>
          <w:sz w:val="16"/>
        </w:rPr>
        <w:t>o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dni</w:t>
      </w:r>
      <w:r w:rsidRPr="0089550C">
        <w:rPr>
          <w:rFonts w:ascii="Arial MT" w:eastAsia="Arial MT" w:hAnsi="Arial MT" w:cs="Arial MT"/>
          <w:color w:val="212121"/>
          <w:sz w:val="16"/>
        </w:rPr>
        <w:t>e</w:t>
      </w:r>
      <w:r w:rsidRPr="0089550C">
        <w:rPr>
          <w:rFonts w:ascii="Arial MT" w:eastAsia="Arial MT" w:hAnsi="Arial MT" w:cs="Arial MT"/>
          <w:color w:val="212121"/>
          <w:spacing w:val="12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z w:val="16"/>
        </w:rPr>
        <w:t>z</w:t>
      </w:r>
      <w:r w:rsidRPr="0089550C">
        <w:rPr>
          <w:rFonts w:ascii="Arial MT" w:eastAsia="Arial MT" w:hAnsi="Arial MT" w:cs="Arial MT"/>
          <w:color w:val="212121"/>
          <w:spacing w:val="16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z w:val="16"/>
        </w:rPr>
        <w:t>t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r</w:t>
      </w:r>
      <w:r w:rsidRPr="0089550C">
        <w:rPr>
          <w:rFonts w:ascii="Arial MT" w:eastAsia="Arial MT" w:hAnsi="Arial MT" w:cs="Arial MT"/>
          <w:color w:val="212121"/>
          <w:spacing w:val="-4"/>
          <w:sz w:val="16"/>
        </w:rPr>
        <w:t>e</w:t>
      </w:r>
      <w:r w:rsidRPr="0089550C">
        <w:rPr>
          <w:rFonts w:ascii="Arial MT" w:eastAsia="Arial MT" w:hAnsi="Arial MT" w:cs="Arial MT"/>
          <w:color w:val="212121"/>
          <w:spacing w:val="-2"/>
          <w:w w:val="50"/>
          <w:sz w:val="16"/>
        </w:rPr>
        <w:t>ś</w:t>
      </w:r>
      <w:r w:rsidRPr="0089550C">
        <w:rPr>
          <w:rFonts w:ascii="Arial MT" w:eastAsia="Arial MT" w:hAnsi="Arial MT" w:cs="Arial MT"/>
          <w:color w:val="212121"/>
          <w:sz w:val="16"/>
        </w:rPr>
        <w:t>c</w:t>
      </w:r>
      <w:r w:rsidRPr="0089550C">
        <w:rPr>
          <w:rFonts w:ascii="Arial MT" w:eastAsia="Arial MT" w:hAnsi="Arial MT" w:cs="Arial MT"/>
          <w:color w:val="212121"/>
          <w:spacing w:val="-1"/>
          <w:w w:val="64"/>
          <w:sz w:val="16"/>
        </w:rPr>
        <w:t>i</w:t>
      </w:r>
      <w:r w:rsidRPr="0089550C">
        <w:rPr>
          <w:rFonts w:ascii="Arial MT" w:eastAsia="Arial MT" w:hAnsi="Arial MT" w:cs="Arial MT"/>
          <w:color w:val="212121"/>
          <w:w w:val="64"/>
          <w:sz w:val="16"/>
        </w:rPr>
        <w:t>ą</w:t>
      </w:r>
      <w:r w:rsidRPr="0089550C">
        <w:rPr>
          <w:rFonts w:ascii="Arial MT" w:eastAsia="Arial MT" w:hAnsi="Arial MT" w:cs="Arial MT"/>
          <w:color w:val="212121"/>
          <w:spacing w:val="14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ar</w:t>
      </w:r>
      <w:r w:rsidRPr="0089550C">
        <w:rPr>
          <w:rFonts w:ascii="Arial MT" w:eastAsia="Arial MT" w:hAnsi="Arial MT" w:cs="Arial MT"/>
          <w:color w:val="212121"/>
          <w:spacing w:val="-2"/>
          <w:sz w:val="16"/>
        </w:rPr>
        <w:t>t</w:t>
      </w:r>
      <w:r w:rsidRPr="0089550C">
        <w:rPr>
          <w:rFonts w:ascii="Arial MT" w:eastAsia="Arial MT" w:hAnsi="Arial MT" w:cs="Arial MT"/>
          <w:color w:val="212121"/>
          <w:sz w:val="16"/>
        </w:rPr>
        <w:t>.</w:t>
      </w:r>
      <w:r w:rsidRPr="0089550C">
        <w:rPr>
          <w:rFonts w:ascii="Arial MT" w:eastAsia="Arial MT" w:hAnsi="Arial MT" w:cs="Arial MT"/>
          <w:color w:val="212121"/>
          <w:spacing w:val="16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z w:val="16"/>
        </w:rPr>
        <w:t>7</w:t>
      </w:r>
      <w:r w:rsidRPr="0089550C">
        <w:rPr>
          <w:rFonts w:ascii="Arial MT" w:eastAsia="Arial MT" w:hAnsi="Arial MT" w:cs="Arial MT"/>
          <w:color w:val="212121"/>
          <w:spacing w:val="12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u</w:t>
      </w:r>
      <w:r w:rsidRPr="0089550C">
        <w:rPr>
          <w:rFonts w:ascii="Arial MT" w:eastAsia="Arial MT" w:hAnsi="Arial MT" w:cs="Arial MT"/>
          <w:color w:val="212121"/>
          <w:spacing w:val="-2"/>
          <w:sz w:val="16"/>
        </w:rPr>
        <w:t>s</w:t>
      </w:r>
      <w:r w:rsidRPr="0089550C">
        <w:rPr>
          <w:rFonts w:ascii="Arial MT" w:eastAsia="Arial MT" w:hAnsi="Arial MT" w:cs="Arial MT"/>
          <w:color w:val="212121"/>
          <w:sz w:val="16"/>
        </w:rPr>
        <w:t>t.</w:t>
      </w:r>
      <w:r w:rsidRPr="0089550C">
        <w:rPr>
          <w:rFonts w:ascii="Arial MT" w:eastAsia="Arial MT" w:hAnsi="Arial MT" w:cs="Arial MT"/>
          <w:color w:val="212121"/>
          <w:spacing w:val="16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z w:val="16"/>
        </w:rPr>
        <w:t>1</w:t>
      </w:r>
      <w:r w:rsidRPr="0089550C">
        <w:rPr>
          <w:rFonts w:ascii="Arial MT" w:eastAsia="Arial MT" w:hAnsi="Arial MT" w:cs="Arial MT"/>
          <w:color w:val="212121"/>
          <w:spacing w:val="12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u</w:t>
      </w:r>
      <w:r w:rsidRPr="0089550C">
        <w:rPr>
          <w:rFonts w:ascii="Arial MT" w:eastAsia="Arial MT" w:hAnsi="Arial MT" w:cs="Arial MT"/>
          <w:color w:val="212121"/>
          <w:spacing w:val="-2"/>
          <w:sz w:val="16"/>
        </w:rPr>
        <w:t>s</w:t>
      </w:r>
      <w:r w:rsidRPr="0089550C">
        <w:rPr>
          <w:rFonts w:ascii="Arial MT" w:eastAsia="Arial MT" w:hAnsi="Arial MT" w:cs="Arial MT"/>
          <w:color w:val="212121"/>
          <w:sz w:val="16"/>
        </w:rPr>
        <w:t>t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aw</w:t>
      </w:r>
      <w:r w:rsidRPr="0089550C">
        <w:rPr>
          <w:rFonts w:ascii="Arial MT" w:eastAsia="Arial MT" w:hAnsi="Arial MT" w:cs="Arial MT"/>
          <w:color w:val="212121"/>
          <w:sz w:val="16"/>
        </w:rPr>
        <w:t>y</w:t>
      </w:r>
      <w:r w:rsidRPr="0089550C">
        <w:rPr>
          <w:rFonts w:ascii="Arial MT" w:eastAsia="Arial MT" w:hAnsi="Arial MT" w:cs="Arial MT"/>
          <w:color w:val="212121"/>
          <w:spacing w:val="13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z w:val="16"/>
        </w:rPr>
        <w:t>z</w:t>
      </w:r>
      <w:r w:rsidRPr="0089550C">
        <w:rPr>
          <w:rFonts w:ascii="Arial MT" w:eastAsia="Arial MT" w:hAnsi="Arial MT" w:cs="Arial MT"/>
          <w:color w:val="212121"/>
          <w:spacing w:val="16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dni</w:t>
      </w:r>
      <w:r w:rsidRPr="0089550C">
        <w:rPr>
          <w:rFonts w:ascii="Arial MT" w:eastAsia="Arial MT" w:hAnsi="Arial MT" w:cs="Arial MT"/>
          <w:color w:val="212121"/>
          <w:sz w:val="16"/>
        </w:rPr>
        <w:t>a</w:t>
      </w:r>
      <w:r w:rsidRPr="0089550C">
        <w:rPr>
          <w:rFonts w:ascii="Arial MT" w:eastAsia="Arial MT" w:hAnsi="Arial MT" w:cs="Arial MT"/>
          <w:color w:val="212121"/>
          <w:spacing w:val="12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1</w:t>
      </w:r>
      <w:r w:rsidRPr="0089550C">
        <w:rPr>
          <w:rFonts w:ascii="Arial MT" w:eastAsia="Arial MT" w:hAnsi="Arial MT" w:cs="Arial MT"/>
          <w:color w:val="212121"/>
          <w:sz w:val="16"/>
        </w:rPr>
        <w:t>3</w:t>
      </w:r>
      <w:r w:rsidRPr="0089550C">
        <w:rPr>
          <w:rFonts w:ascii="Arial MT" w:eastAsia="Arial MT" w:hAnsi="Arial MT" w:cs="Arial MT"/>
          <w:color w:val="212121"/>
          <w:spacing w:val="12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z w:val="16"/>
        </w:rPr>
        <w:t>k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wie</w:t>
      </w:r>
      <w:r w:rsidRPr="0089550C">
        <w:rPr>
          <w:rFonts w:ascii="Arial MT" w:eastAsia="Arial MT" w:hAnsi="Arial MT" w:cs="Arial MT"/>
          <w:color w:val="212121"/>
          <w:sz w:val="16"/>
        </w:rPr>
        <w:t>t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ni</w:t>
      </w:r>
      <w:r w:rsidRPr="0089550C">
        <w:rPr>
          <w:rFonts w:ascii="Arial MT" w:eastAsia="Arial MT" w:hAnsi="Arial MT" w:cs="Arial MT"/>
          <w:color w:val="212121"/>
          <w:sz w:val="16"/>
        </w:rPr>
        <w:t>a</w:t>
      </w:r>
      <w:r w:rsidRPr="0089550C">
        <w:rPr>
          <w:rFonts w:ascii="Arial MT" w:eastAsia="Arial MT" w:hAnsi="Arial MT" w:cs="Arial MT"/>
          <w:color w:val="212121"/>
          <w:spacing w:val="12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202</w:t>
      </w:r>
      <w:r w:rsidRPr="0089550C">
        <w:rPr>
          <w:rFonts w:ascii="Arial MT" w:eastAsia="Arial MT" w:hAnsi="Arial MT" w:cs="Arial MT"/>
          <w:color w:val="212121"/>
          <w:sz w:val="16"/>
        </w:rPr>
        <w:t>2</w:t>
      </w:r>
      <w:r w:rsidRPr="0089550C">
        <w:rPr>
          <w:rFonts w:ascii="Arial MT" w:eastAsia="Arial MT" w:hAnsi="Arial MT" w:cs="Arial MT"/>
          <w:color w:val="212121"/>
          <w:spacing w:val="14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r</w:t>
      </w:r>
      <w:r w:rsidRPr="0089550C">
        <w:rPr>
          <w:rFonts w:ascii="Arial MT" w:eastAsia="Arial MT" w:hAnsi="Arial MT" w:cs="Arial MT"/>
          <w:color w:val="212121"/>
          <w:sz w:val="16"/>
        </w:rPr>
        <w:t>.</w:t>
      </w:r>
      <w:r w:rsidRPr="0089550C">
        <w:rPr>
          <w:rFonts w:ascii="Arial MT" w:eastAsia="Arial MT" w:hAnsi="Arial MT" w:cs="Arial MT"/>
          <w:color w:val="212121"/>
          <w:spacing w:val="22"/>
          <w:sz w:val="16"/>
        </w:rPr>
        <w:t xml:space="preserve"> </w:t>
      </w:r>
      <w:r w:rsidRPr="0089550C">
        <w:rPr>
          <w:rFonts w:ascii="Arial" w:eastAsia="Arial MT" w:hAnsi="Arial" w:cs="Arial MT"/>
          <w:i/>
          <w:color w:val="212121"/>
          <w:sz w:val="16"/>
        </w:rPr>
        <w:t>o</w:t>
      </w:r>
      <w:r w:rsidRPr="0089550C">
        <w:rPr>
          <w:rFonts w:ascii="Arial" w:eastAsia="Arial MT" w:hAnsi="Arial" w:cs="Arial MT"/>
          <w:i/>
          <w:color w:val="212121"/>
          <w:spacing w:val="12"/>
          <w:sz w:val="16"/>
        </w:rPr>
        <w:t xml:space="preserve"> </w:t>
      </w:r>
      <w:r w:rsidRPr="0089550C">
        <w:rPr>
          <w:rFonts w:ascii="Arial" w:eastAsia="Arial MT" w:hAnsi="Arial" w:cs="Arial MT"/>
          <w:i/>
          <w:color w:val="212121"/>
          <w:spacing w:val="-2"/>
          <w:sz w:val="16"/>
        </w:rPr>
        <w:t>s</w:t>
      </w:r>
      <w:r w:rsidRPr="0089550C">
        <w:rPr>
          <w:rFonts w:ascii="Arial" w:eastAsia="Arial MT" w:hAnsi="Arial" w:cs="Arial MT"/>
          <w:i/>
          <w:color w:val="212121"/>
          <w:sz w:val="16"/>
        </w:rPr>
        <w:t>z</w:t>
      </w:r>
      <w:r w:rsidRPr="0089550C">
        <w:rPr>
          <w:rFonts w:ascii="Arial" w:eastAsia="Arial MT" w:hAnsi="Arial" w:cs="Arial MT"/>
          <w:i/>
          <w:color w:val="212121"/>
          <w:spacing w:val="-2"/>
          <w:sz w:val="16"/>
        </w:rPr>
        <w:t>c</w:t>
      </w:r>
      <w:r w:rsidRPr="0089550C">
        <w:rPr>
          <w:rFonts w:ascii="Arial" w:eastAsia="Arial MT" w:hAnsi="Arial" w:cs="Arial MT"/>
          <w:i/>
          <w:color w:val="212121"/>
          <w:sz w:val="16"/>
        </w:rPr>
        <w:t>z</w:t>
      </w:r>
      <w:r w:rsidRPr="0089550C">
        <w:rPr>
          <w:rFonts w:ascii="Arial" w:eastAsia="Arial MT" w:hAnsi="Arial" w:cs="Arial MT"/>
          <w:i/>
          <w:color w:val="212121"/>
          <w:spacing w:val="-1"/>
          <w:sz w:val="16"/>
        </w:rPr>
        <w:t>egól</w:t>
      </w:r>
      <w:r w:rsidRPr="0089550C">
        <w:rPr>
          <w:rFonts w:ascii="Arial" w:eastAsia="Arial MT" w:hAnsi="Arial" w:cs="Arial MT"/>
          <w:i/>
          <w:color w:val="212121"/>
          <w:spacing w:val="-3"/>
          <w:sz w:val="16"/>
        </w:rPr>
        <w:t>n</w:t>
      </w:r>
      <w:r w:rsidRPr="0089550C">
        <w:rPr>
          <w:rFonts w:ascii="Arial" w:eastAsia="Arial MT" w:hAnsi="Arial" w:cs="Arial MT"/>
          <w:i/>
          <w:color w:val="212121"/>
          <w:sz w:val="16"/>
        </w:rPr>
        <w:t>ych</w:t>
      </w:r>
      <w:r w:rsidRPr="0089550C">
        <w:rPr>
          <w:rFonts w:ascii="Arial" w:eastAsia="Arial MT" w:hAnsi="Arial" w:cs="Arial MT"/>
          <w:i/>
          <w:color w:val="212121"/>
          <w:spacing w:val="12"/>
          <w:sz w:val="16"/>
        </w:rPr>
        <w:t xml:space="preserve"> </w:t>
      </w:r>
      <w:r w:rsidRPr="0089550C">
        <w:rPr>
          <w:rFonts w:ascii="Arial" w:eastAsia="Arial MT" w:hAnsi="Arial" w:cs="Arial MT"/>
          <w:i/>
          <w:color w:val="212121"/>
          <w:spacing w:val="-1"/>
          <w:sz w:val="16"/>
        </w:rPr>
        <w:t>ro</w:t>
      </w:r>
      <w:r w:rsidRPr="0089550C">
        <w:rPr>
          <w:rFonts w:ascii="Arial" w:eastAsia="Arial MT" w:hAnsi="Arial" w:cs="Arial MT"/>
          <w:i/>
          <w:color w:val="212121"/>
          <w:spacing w:val="-2"/>
          <w:sz w:val="16"/>
        </w:rPr>
        <w:t>z</w:t>
      </w:r>
      <w:r w:rsidRPr="0089550C">
        <w:rPr>
          <w:rFonts w:ascii="Arial" w:eastAsia="Arial MT" w:hAnsi="Arial" w:cs="Arial MT"/>
          <w:i/>
          <w:color w:val="212121"/>
          <w:spacing w:val="1"/>
          <w:sz w:val="16"/>
        </w:rPr>
        <w:t>w</w:t>
      </w:r>
      <w:r w:rsidRPr="0089550C">
        <w:rPr>
          <w:rFonts w:ascii="Arial" w:eastAsia="Arial MT" w:hAnsi="Arial" w:cs="Arial MT"/>
          <w:i/>
          <w:color w:val="212121"/>
          <w:spacing w:val="-1"/>
          <w:sz w:val="16"/>
        </w:rPr>
        <w:t>ią</w:t>
      </w:r>
      <w:r w:rsidRPr="0089550C">
        <w:rPr>
          <w:rFonts w:ascii="Arial" w:eastAsia="Arial MT" w:hAnsi="Arial" w:cs="Arial MT"/>
          <w:i/>
          <w:color w:val="212121"/>
          <w:sz w:val="16"/>
        </w:rPr>
        <w:t>z</w:t>
      </w:r>
      <w:r w:rsidRPr="0089550C">
        <w:rPr>
          <w:rFonts w:ascii="Arial" w:eastAsia="Arial MT" w:hAnsi="Arial" w:cs="Arial MT"/>
          <w:i/>
          <w:color w:val="212121"/>
          <w:spacing w:val="-1"/>
          <w:sz w:val="16"/>
        </w:rPr>
        <w:t>ania</w:t>
      </w:r>
      <w:r w:rsidRPr="0089550C">
        <w:rPr>
          <w:rFonts w:ascii="Arial" w:eastAsia="Arial MT" w:hAnsi="Arial" w:cs="Arial MT"/>
          <w:i/>
          <w:color w:val="212121"/>
          <w:sz w:val="16"/>
        </w:rPr>
        <w:t>ch</w:t>
      </w:r>
      <w:r w:rsidRPr="0089550C">
        <w:rPr>
          <w:rFonts w:ascii="Arial" w:eastAsia="Arial MT" w:hAnsi="Arial" w:cs="Arial MT"/>
          <w:i/>
          <w:color w:val="212121"/>
          <w:spacing w:val="12"/>
          <w:sz w:val="16"/>
        </w:rPr>
        <w:t xml:space="preserve"> </w:t>
      </w:r>
      <w:r w:rsidRPr="0089550C">
        <w:rPr>
          <w:rFonts w:ascii="Arial" w:eastAsia="Arial MT" w:hAnsi="Arial" w:cs="Arial MT"/>
          <w:i/>
          <w:color w:val="212121"/>
          <w:sz w:val="16"/>
        </w:rPr>
        <w:t>w</w:t>
      </w:r>
      <w:r w:rsidRPr="0089550C">
        <w:rPr>
          <w:rFonts w:ascii="Arial" w:eastAsia="Arial MT" w:hAnsi="Arial" w:cs="Arial MT"/>
          <w:i/>
          <w:color w:val="212121"/>
          <w:spacing w:val="11"/>
          <w:sz w:val="16"/>
        </w:rPr>
        <w:t xml:space="preserve"> </w:t>
      </w:r>
      <w:r w:rsidRPr="0089550C">
        <w:rPr>
          <w:rFonts w:ascii="Arial" w:eastAsia="Arial MT" w:hAnsi="Arial" w:cs="Arial MT"/>
          <w:i/>
          <w:color w:val="212121"/>
          <w:spacing w:val="-2"/>
          <w:sz w:val="16"/>
        </w:rPr>
        <w:t>z</w:t>
      </w:r>
      <w:r w:rsidRPr="0089550C">
        <w:rPr>
          <w:rFonts w:ascii="Arial" w:eastAsia="Arial MT" w:hAnsi="Arial" w:cs="Arial MT"/>
          <w:i/>
          <w:color w:val="212121"/>
          <w:spacing w:val="-1"/>
          <w:sz w:val="16"/>
        </w:rPr>
        <w:t>a</w:t>
      </w:r>
      <w:r w:rsidRPr="0089550C">
        <w:rPr>
          <w:rFonts w:ascii="Arial" w:eastAsia="Arial MT" w:hAnsi="Arial" w:cs="Arial MT"/>
          <w:i/>
          <w:color w:val="212121"/>
          <w:sz w:val="16"/>
        </w:rPr>
        <w:t>k</w:t>
      </w:r>
      <w:r w:rsidRPr="0089550C">
        <w:rPr>
          <w:rFonts w:ascii="Arial" w:eastAsia="Arial MT" w:hAnsi="Arial" w:cs="Arial MT"/>
          <w:i/>
          <w:color w:val="212121"/>
          <w:spacing w:val="-1"/>
          <w:sz w:val="16"/>
        </w:rPr>
        <w:t>re</w:t>
      </w:r>
      <w:r w:rsidRPr="0089550C">
        <w:rPr>
          <w:rFonts w:ascii="Arial" w:eastAsia="Arial MT" w:hAnsi="Arial" w:cs="Arial MT"/>
          <w:i/>
          <w:color w:val="212121"/>
          <w:sz w:val="16"/>
        </w:rPr>
        <w:t>s</w:t>
      </w:r>
      <w:r w:rsidRPr="0089550C">
        <w:rPr>
          <w:rFonts w:ascii="Arial" w:eastAsia="Arial MT" w:hAnsi="Arial" w:cs="Arial MT"/>
          <w:i/>
          <w:color w:val="212121"/>
          <w:spacing w:val="-1"/>
          <w:sz w:val="16"/>
        </w:rPr>
        <w:t>i</w:t>
      </w:r>
      <w:r w:rsidRPr="0089550C">
        <w:rPr>
          <w:rFonts w:ascii="Arial" w:eastAsia="Arial MT" w:hAnsi="Arial" w:cs="Arial MT"/>
          <w:i/>
          <w:color w:val="212121"/>
          <w:sz w:val="16"/>
        </w:rPr>
        <w:t>e</w:t>
      </w:r>
      <w:r w:rsidRPr="0089550C">
        <w:rPr>
          <w:rFonts w:ascii="Arial" w:eastAsia="Arial MT" w:hAnsi="Arial" w:cs="Arial MT"/>
          <w:i/>
          <w:color w:val="212121"/>
          <w:spacing w:val="12"/>
          <w:sz w:val="16"/>
        </w:rPr>
        <w:t xml:space="preserve"> </w:t>
      </w:r>
      <w:r w:rsidRPr="0089550C">
        <w:rPr>
          <w:rFonts w:ascii="Arial" w:eastAsia="Arial MT" w:hAnsi="Arial" w:cs="Arial MT"/>
          <w:i/>
          <w:color w:val="212121"/>
          <w:spacing w:val="-1"/>
          <w:sz w:val="16"/>
        </w:rPr>
        <w:t>pr</w:t>
      </w:r>
      <w:r w:rsidRPr="0089550C">
        <w:rPr>
          <w:rFonts w:ascii="Arial" w:eastAsia="Arial MT" w:hAnsi="Arial" w:cs="Arial MT"/>
          <w:i/>
          <w:color w:val="212121"/>
          <w:sz w:val="16"/>
        </w:rPr>
        <w:t>z</w:t>
      </w:r>
      <w:r w:rsidRPr="0089550C">
        <w:rPr>
          <w:rFonts w:ascii="Arial" w:eastAsia="Arial MT" w:hAnsi="Arial" w:cs="Arial MT"/>
          <w:i/>
          <w:color w:val="212121"/>
          <w:spacing w:val="-1"/>
          <w:sz w:val="16"/>
        </w:rPr>
        <w:t>e</w:t>
      </w:r>
      <w:r w:rsidRPr="0089550C">
        <w:rPr>
          <w:rFonts w:ascii="Arial" w:eastAsia="Arial MT" w:hAnsi="Arial" w:cs="Arial MT"/>
          <w:i/>
          <w:color w:val="212121"/>
          <w:spacing w:val="-2"/>
          <w:sz w:val="16"/>
        </w:rPr>
        <w:t>c</w:t>
      </w:r>
      <w:r w:rsidRPr="0089550C">
        <w:rPr>
          <w:rFonts w:ascii="Arial" w:eastAsia="Arial MT" w:hAnsi="Arial" w:cs="Arial MT"/>
          <w:i/>
          <w:color w:val="212121"/>
          <w:spacing w:val="-3"/>
          <w:sz w:val="16"/>
        </w:rPr>
        <w:t>i</w:t>
      </w:r>
      <w:r w:rsidRPr="0089550C">
        <w:rPr>
          <w:rFonts w:ascii="Arial" w:eastAsia="Arial MT" w:hAnsi="Arial" w:cs="Arial MT"/>
          <w:i/>
          <w:color w:val="212121"/>
          <w:spacing w:val="1"/>
          <w:sz w:val="16"/>
        </w:rPr>
        <w:t>w</w:t>
      </w:r>
      <w:r w:rsidRPr="0089550C">
        <w:rPr>
          <w:rFonts w:ascii="Arial" w:eastAsia="Arial MT" w:hAnsi="Arial" w:cs="Arial MT"/>
          <w:i/>
          <w:color w:val="212121"/>
          <w:spacing w:val="-1"/>
          <w:sz w:val="16"/>
        </w:rPr>
        <w:t>d</w:t>
      </w:r>
      <w:r w:rsidRPr="0089550C">
        <w:rPr>
          <w:rFonts w:ascii="Arial" w:eastAsia="Arial MT" w:hAnsi="Arial" w:cs="Arial MT"/>
          <w:i/>
          <w:color w:val="212121"/>
          <w:sz w:val="16"/>
        </w:rPr>
        <w:t>z</w:t>
      </w:r>
      <w:r w:rsidRPr="0089550C">
        <w:rPr>
          <w:rFonts w:ascii="Arial" w:eastAsia="Arial MT" w:hAnsi="Arial" w:cs="Arial MT"/>
          <w:i/>
          <w:color w:val="212121"/>
          <w:spacing w:val="-1"/>
          <w:sz w:val="16"/>
        </w:rPr>
        <w:t xml:space="preserve">iałania </w:t>
      </w:r>
      <w:r w:rsidRPr="0089550C">
        <w:rPr>
          <w:rFonts w:ascii="Arial" w:eastAsia="Arial MT" w:hAnsi="Arial" w:cs="Arial MT"/>
          <w:i/>
          <w:color w:val="212121"/>
          <w:sz w:val="16"/>
        </w:rPr>
        <w:t>wspieraniu agresji na Ukrainę oraz służących ochronie bezpieczeństwa narodowego,</w:t>
      </w:r>
      <w:r w:rsidRPr="0089550C">
        <w:rPr>
          <w:rFonts w:ascii="Arial" w:eastAsia="Arial MT" w:hAnsi="Arial" w:cs="Arial MT"/>
          <w:i/>
          <w:color w:val="212121"/>
          <w:spacing w:val="1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z w:val="16"/>
        </w:rPr>
        <w:t>z postępowania o udzielenie zamówienia</w:t>
      </w:r>
      <w:r w:rsidRPr="0089550C">
        <w:rPr>
          <w:rFonts w:ascii="Arial MT" w:eastAsia="Arial MT" w:hAnsi="Arial MT" w:cs="Arial MT"/>
          <w:color w:val="212121"/>
          <w:spacing w:val="-42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z w:val="16"/>
        </w:rPr>
        <w:t>publicznego</w:t>
      </w:r>
      <w:r w:rsidRPr="0089550C">
        <w:rPr>
          <w:rFonts w:ascii="Arial MT" w:eastAsia="Arial MT" w:hAnsi="Arial MT" w:cs="Arial MT"/>
          <w:color w:val="212121"/>
          <w:spacing w:val="-5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z w:val="16"/>
        </w:rPr>
        <w:t>lub</w:t>
      </w:r>
      <w:r w:rsidRPr="0089550C">
        <w:rPr>
          <w:rFonts w:ascii="Arial MT" w:eastAsia="Arial MT" w:hAnsi="Arial MT" w:cs="Arial MT"/>
          <w:color w:val="212121"/>
          <w:spacing w:val="-4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z w:val="16"/>
        </w:rPr>
        <w:t>konkursu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z w:val="16"/>
        </w:rPr>
        <w:t>prowadzonego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z w:val="16"/>
        </w:rPr>
        <w:t>na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z w:val="16"/>
        </w:rPr>
        <w:t>podstawie</w:t>
      </w:r>
      <w:r w:rsidRPr="0089550C">
        <w:rPr>
          <w:rFonts w:ascii="Arial MT" w:eastAsia="Arial MT" w:hAnsi="Arial MT" w:cs="Arial MT"/>
          <w:color w:val="212121"/>
          <w:spacing w:val="-3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z w:val="16"/>
        </w:rPr>
        <w:t>ustawy</w:t>
      </w:r>
      <w:r w:rsidRPr="0089550C">
        <w:rPr>
          <w:rFonts w:ascii="Arial MT" w:eastAsia="Arial MT" w:hAnsi="Arial MT" w:cs="Arial MT"/>
          <w:color w:val="212121"/>
          <w:spacing w:val="-2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z w:val="16"/>
        </w:rPr>
        <w:t>Pzp</w:t>
      </w:r>
      <w:r w:rsidRPr="0089550C">
        <w:rPr>
          <w:rFonts w:ascii="Arial MT" w:eastAsia="Arial MT" w:hAnsi="Arial MT" w:cs="Arial MT"/>
          <w:color w:val="212121"/>
          <w:spacing w:val="-2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z w:val="16"/>
        </w:rPr>
        <w:t>wyklucza</w:t>
      </w:r>
      <w:r w:rsidRPr="0089550C">
        <w:rPr>
          <w:rFonts w:ascii="Arial MT" w:eastAsia="Arial MT" w:hAnsi="Arial MT" w:cs="Arial MT"/>
          <w:color w:val="212121"/>
          <w:spacing w:val="-3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z w:val="16"/>
        </w:rPr>
        <w:t>się:</w:t>
      </w:r>
    </w:p>
    <w:p w:rsidR="0089550C" w:rsidRPr="0089550C" w:rsidRDefault="0089550C" w:rsidP="00FB1784">
      <w:pPr>
        <w:widowControl w:val="0"/>
        <w:numPr>
          <w:ilvl w:val="0"/>
          <w:numId w:val="36"/>
        </w:numPr>
        <w:tabs>
          <w:tab w:val="left" w:pos="413"/>
        </w:tabs>
        <w:autoSpaceDE w:val="0"/>
        <w:autoSpaceDN w:val="0"/>
        <w:spacing w:after="0" w:line="240" w:lineRule="auto"/>
        <w:ind w:right="141"/>
        <w:rPr>
          <w:rFonts w:ascii="Arial MT" w:eastAsia="Arial MT" w:hAnsi="Arial MT" w:cs="Arial MT"/>
          <w:sz w:val="16"/>
        </w:rPr>
      </w:pPr>
      <w:r w:rsidRPr="0089550C">
        <w:rPr>
          <w:rFonts w:ascii="Arial MT" w:eastAsia="Arial MT" w:hAnsi="Arial MT" w:cs="Arial MT"/>
          <w:color w:val="212121"/>
          <w:spacing w:val="-1"/>
          <w:sz w:val="16"/>
        </w:rPr>
        <w:t>w</w:t>
      </w:r>
      <w:r w:rsidRPr="0089550C">
        <w:rPr>
          <w:rFonts w:ascii="Arial MT" w:eastAsia="Arial MT" w:hAnsi="Arial MT" w:cs="Arial MT"/>
          <w:color w:val="212121"/>
          <w:sz w:val="16"/>
        </w:rPr>
        <w:t>yk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onaw</w:t>
      </w:r>
      <w:r w:rsidRPr="0089550C">
        <w:rPr>
          <w:rFonts w:ascii="Arial MT" w:eastAsia="Arial MT" w:hAnsi="Arial MT" w:cs="Arial MT"/>
          <w:color w:val="212121"/>
          <w:sz w:val="16"/>
        </w:rPr>
        <w:t>c</w:t>
      </w:r>
      <w:r w:rsidRPr="0089550C">
        <w:rPr>
          <w:rFonts w:ascii="Arial MT" w:eastAsia="Arial MT" w:hAnsi="Arial MT" w:cs="Arial MT"/>
          <w:color w:val="212121"/>
          <w:w w:val="55"/>
          <w:sz w:val="16"/>
        </w:rPr>
        <w:t>ę</w:t>
      </w:r>
      <w:r w:rsidRPr="0089550C">
        <w:rPr>
          <w:rFonts w:ascii="Arial MT" w:eastAsia="Arial MT" w:hAnsi="Arial MT" w:cs="Arial MT"/>
          <w:color w:val="212121"/>
          <w:spacing w:val="7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or</w:t>
      </w:r>
      <w:r w:rsidRPr="0089550C">
        <w:rPr>
          <w:rFonts w:ascii="Arial MT" w:eastAsia="Arial MT" w:hAnsi="Arial MT" w:cs="Arial MT"/>
          <w:color w:val="212121"/>
          <w:spacing w:val="-4"/>
          <w:sz w:val="16"/>
        </w:rPr>
        <w:t>a</w:t>
      </w:r>
      <w:r w:rsidRPr="0089550C">
        <w:rPr>
          <w:rFonts w:ascii="Arial MT" w:eastAsia="Arial MT" w:hAnsi="Arial MT" w:cs="Arial MT"/>
          <w:color w:val="212121"/>
          <w:sz w:val="16"/>
        </w:rPr>
        <w:t>z</w:t>
      </w:r>
      <w:r w:rsidRPr="0089550C">
        <w:rPr>
          <w:rFonts w:ascii="Arial MT" w:eastAsia="Arial MT" w:hAnsi="Arial MT" w:cs="Arial MT"/>
          <w:color w:val="212121"/>
          <w:spacing w:val="11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u</w:t>
      </w:r>
      <w:r w:rsidRPr="0089550C">
        <w:rPr>
          <w:rFonts w:ascii="Arial MT" w:eastAsia="Arial MT" w:hAnsi="Arial MT" w:cs="Arial MT"/>
          <w:color w:val="212121"/>
          <w:spacing w:val="-2"/>
          <w:sz w:val="16"/>
        </w:rPr>
        <w:t>c</w:t>
      </w:r>
      <w:r w:rsidRPr="0089550C">
        <w:rPr>
          <w:rFonts w:ascii="Arial MT" w:eastAsia="Arial MT" w:hAnsi="Arial MT" w:cs="Arial MT"/>
          <w:color w:val="212121"/>
          <w:sz w:val="16"/>
        </w:rPr>
        <w:t>z</w:t>
      </w:r>
      <w:r w:rsidRPr="0089550C">
        <w:rPr>
          <w:rFonts w:ascii="Arial MT" w:eastAsia="Arial MT" w:hAnsi="Arial MT" w:cs="Arial MT"/>
          <w:color w:val="212121"/>
          <w:spacing w:val="-4"/>
          <w:sz w:val="16"/>
        </w:rPr>
        <w:t>e</w:t>
      </w:r>
      <w:r w:rsidRPr="0089550C">
        <w:rPr>
          <w:rFonts w:ascii="Arial MT" w:eastAsia="Arial MT" w:hAnsi="Arial MT" w:cs="Arial MT"/>
          <w:color w:val="212121"/>
          <w:sz w:val="16"/>
        </w:rPr>
        <w:t>st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n</w:t>
      </w:r>
      <w:r w:rsidRPr="0089550C">
        <w:rPr>
          <w:rFonts w:ascii="Arial MT" w:eastAsia="Arial MT" w:hAnsi="Arial MT" w:cs="Arial MT"/>
          <w:color w:val="212121"/>
          <w:spacing w:val="-3"/>
          <w:sz w:val="16"/>
        </w:rPr>
        <w:t>i</w:t>
      </w:r>
      <w:r w:rsidRPr="0089550C">
        <w:rPr>
          <w:rFonts w:ascii="Arial MT" w:eastAsia="Arial MT" w:hAnsi="Arial MT" w:cs="Arial MT"/>
          <w:color w:val="212121"/>
          <w:sz w:val="16"/>
        </w:rPr>
        <w:t>ka</w:t>
      </w:r>
      <w:r w:rsidRPr="0089550C">
        <w:rPr>
          <w:rFonts w:ascii="Arial MT" w:eastAsia="Arial MT" w:hAnsi="Arial MT" w:cs="Arial MT"/>
          <w:color w:val="212121"/>
          <w:spacing w:val="7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z w:val="16"/>
        </w:rPr>
        <w:t>k</w:t>
      </w:r>
      <w:r w:rsidRPr="0089550C">
        <w:rPr>
          <w:rFonts w:ascii="Arial MT" w:eastAsia="Arial MT" w:hAnsi="Arial MT" w:cs="Arial MT"/>
          <w:color w:val="212121"/>
          <w:spacing w:val="-4"/>
          <w:sz w:val="16"/>
        </w:rPr>
        <w:t>o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n</w:t>
      </w:r>
      <w:r w:rsidRPr="0089550C">
        <w:rPr>
          <w:rFonts w:ascii="Arial MT" w:eastAsia="Arial MT" w:hAnsi="Arial MT" w:cs="Arial MT"/>
          <w:color w:val="212121"/>
          <w:sz w:val="16"/>
        </w:rPr>
        <w:t>k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ur</w:t>
      </w:r>
      <w:r w:rsidRPr="0089550C">
        <w:rPr>
          <w:rFonts w:ascii="Arial MT" w:eastAsia="Arial MT" w:hAnsi="Arial MT" w:cs="Arial MT"/>
          <w:color w:val="212121"/>
          <w:sz w:val="16"/>
        </w:rPr>
        <w:t>su</w:t>
      </w:r>
      <w:r w:rsidRPr="0089550C">
        <w:rPr>
          <w:rFonts w:ascii="Arial MT" w:eastAsia="Arial MT" w:hAnsi="Arial MT" w:cs="Arial MT"/>
          <w:color w:val="212121"/>
          <w:spacing w:val="7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4"/>
          <w:sz w:val="16"/>
        </w:rPr>
        <w:t>w</w:t>
      </w:r>
      <w:r w:rsidRPr="0089550C">
        <w:rPr>
          <w:rFonts w:ascii="Arial MT" w:eastAsia="Arial MT" w:hAnsi="Arial MT" w:cs="Arial MT"/>
          <w:color w:val="212121"/>
          <w:sz w:val="16"/>
        </w:rPr>
        <w:t>ymi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enioneg</w:t>
      </w:r>
      <w:r w:rsidRPr="0089550C">
        <w:rPr>
          <w:rFonts w:ascii="Arial MT" w:eastAsia="Arial MT" w:hAnsi="Arial MT" w:cs="Arial MT"/>
          <w:color w:val="212121"/>
          <w:sz w:val="16"/>
        </w:rPr>
        <w:t>o</w:t>
      </w:r>
      <w:r w:rsidRPr="0089550C">
        <w:rPr>
          <w:rFonts w:ascii="Arial MT" w:eastAsia="Arial MT" w:hAnsi="Arial MT" w:cs="Arial MT"/>
          <w:color w:val="212121"/>
          <w:spacing w:val="7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z w:val="16"/>
        </w:rPr>
        <w:t>w</w:t>
      </w:r>
      <w:r w:rsidRPr="0089550C">
        <w:rPr>
          <w:rFonts w:ascii="Arial MT" w:eastAsia="Arial MT" w:hAnsi="Arial MT" w:cs="Arial MT"/>
          <w:color w:val="212121"/>
          <w:spacing w:val="7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w</w:t>
      </w:r>
      <w:r w:rsidRPr="0089550C">
        <w:rPr>
          <w:rFonts w:ascii="Arial MT" w:eastAsia="Arial MT" w:hAnsi="Arial MT" w:cs="Arial MT"/>
          <w:color w:val="212121"/>
          <w:spacing w:val="-2"/>
          <w:sz w:val="16"/>
        </w:rPr>
        <w:t>y</w:t>
      </w:r>
      <w:r w:rsidRPr="0089550C">
        <w:rPr>
          <w:rFonts w:ascii="Arial MT" w:eastAsia="Arial MT" w:hAnsi="Arial MT" w:cs="Arial MT"/>
          <w:color w:val="212121"/>
          <w:sz w:val="16"/>
        </w:rPr>
        <w:t>k</w:t>
      </w:r>
      <w:r w:rsidRPr="0089550C">
        <w:rPr>
          <w:rFonts w:ascii="Arial MT" w:eastAsia="Arial MT" w:hAnsi="Arial MT" w:cs="Arial MT"/>
          <w:color w:val="212121"/>
          <w:spacing w:val="-4"/>
          <w:sz w:val="16"/>
        </w:rPr>
        <w:t>a</w:t>
      </w:r>
      <w:r w:rsidRPr="0089550C">
        <w:rPr>
          <w:rFonts w:ascii="Arial MT" w:eastAsia="Arial MT" w:hAnsi="Arial MT" w:cs="Arial MT"/>
          <w:color w:val="212121"/>
          <w:sz w:val="16"/>
        </w:rPr>
        <w:t>z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a</w:t>
      </w:r>
      <w:r w:rsidRPr="0089550C">
        <w:rPr>
          <w:rFonts w:ascii="Arial MT" w:eastAsia="Arial MT" w:hAnsi="Arial MT" w:cs="Arial MT"/>
          <w:color w:val="212121"/>
          <w:spacing w:val="-2"/>
          <w:sz w:val="16"/>
        </w:rPr>
        <w:t>c</w:t>
      </w:r>
      <w:r w:rsidRPr="0089550C">
        <w:rPr>
          <w:rFonts w:ascii="Arial MT" w:eastAsia="Arial MT" w:hAnsi="Arial MT" w:cs="Arial MT"/>
          <w:color w:val="212121"/>
          <w:sz w:val="16"/>
        </w:rPr>
        <w:t>h</w:t>
      </w:r>
      <w:r w:rsidRPr="0089550C">
        <w:rPr>
          <w:rFonts w:ascii="Arial MT" w:eastAsia="Arial MT" w:hAnsi="Arial MT" w:cs="Arial MT"/>
          <w:color w:val="212121"/>
          <w:spacing w:val="7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o</w:t>
      </w:r>
      <w:r w:rsidRPr="0089550C">
        <w:rPr>
          <w:rFonts w:ascii="Arial MT" w:eastAsia="Arial MT" w:hAnsi="Arial MT" w:cs="Arial MT"/>
          <w:color w:val="212121"/>
          <w:sz w:val="16"/>
        </w:rPr>
        <w:t>k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re</w:t>
      </w:r>
      <w:r w:rsidRPr="0089550C">
        <w:rPr>
          <w:rFonts w:ascii="Arial MT" w:eastAsia="Arial MT" w:hAnsi="Arial MT" w:cs="Arial MT"/>
          <w:color w:val="212121"/>
          <w:w w:val="50"/>
          <w:sz w:val="16"/>
        </w:rPr>
        <w:t>ś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lo</w:t>
      </w:r>
      <w:r w:rsidRPr="0089550C">
        <w:rPr>
          <w:rFonts w:ascii="Arial MT" w:eastAsia="Arial MT" w:hAnsi="Arial MT" w:cs="Arial MT"/>
          <w:color w:val="212121"/>
          <w:spacing w:val="-4"/>
          <w:sz w:val="16"/>
        </w:rPr>
        <w:t>n</w:t>
      </w:r>
      <w:r w:rsidRPr="0089550C">
        <w:rPr>
          <w:rFonts w:ascii="Arial MT" w:eastAsia="Arial MT" w:hAnsi="Arial MT" w:cs="Arial MT"/>
          <w:color w:val="212121"/>
          <w:sz w:val="16"/>
        </w:rPr>
        <w:t>ych</w:t>
      </w:r>
      <w:r w:rsidRPr="0089550C">
        <w:rPr>
          <w:rFonts w:ascii="Arial MT" w:eastAsia="Arial MT" w:hAnsi="Arial MT" w:cs="Arial MT"/>
          <w:color w:val="212121"/>
          <w:spacing w:val="7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z w:val="16"/>
        </w:rPr>
        <w:t>w</w:t>
      </w:r>
      <w:r w:rsidRPr="0089550C">
        <w:rPr>
          <w:rFonts w:ascii="Arial MT" w:eastAsia="Arial MT" w:hAnsi="Arial MT" w:cs="Arial MT"/>
          <w:color w:val="212121"/>
          <w:spacing w:val="7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r</w:t>
      </w:r>
      <w:r w:rsidRPr="0089550C">
        <w:rPr>
          <w:rFonts w:ascii="Arial MT" w:eastAsia="Arial MT" w:hAnsi="Arial MT" w:cs="Arial MT"/>
          <w:color w:val="212121"/>
          <w:spacing w:val="-4"/>
          <w:sz w:val="16"/>
        </w:rPr>
        <w:t>o</w:t>
      </w:r>
      <w:r w:rsidRPr="0089550C">
        <w:rPr>
          <w:rFonts w:ascii="Arial MT" w:eastAsia="Arial MT" w:hAnsi="Arial MT" w:cs="Arial MT"/>
          <w:color w:val="212121"/>
          <w:sz w:val="16"/>
        </w:rPr>
        <w:t>z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por</w:t>
      </w:r>
      <w:r w:rsidRPr="0089550C">
        <w:rPr>
          <w:rFonts w:ascii="Arial MT" w:eastAsia="Arial MT" w:hAnsi="Arial MT" w:cs="Arial MT"/>
          <w:color w:val="212121"/>
          <w:sz w:val="16"/>
        </w:rPr>
        <w:t>z</w:t>
      </w:r>
      <w:r w:rsidRPr="0089550C">
        <w:rPr>
          <w:rFonts w:ascii="Arial MT" w:eastAsia="Arial MT" w:hAnsi="Arial MT" w:cs="Arial MT"/>
          <w:color w:val="212121"/>
          <w:spacing w:val="-1"/>
          <w:w w:val="55"/>
          <w:sz w:val="16"/>
        </w:rPr>
        <w:t>ą</w:t>
      </w:r>
      <w:r w:rsidRPr="0089550C">
        <w:rPr>
          <w:rFonts w:ascii="Arial MT" w:eastAsia="Arial MT" w:hAnsi="Arial MT" w:cs="Arial MT"/>
          <w:color w:val="212121"/>
          <w:spacing w:val="-4"/>
          <w:sz w:val="16"/>
        </w:rPr>
        <w:t>d</w:t>
      </w:r>
      <w:r w:rsidRPr="0089550C">
        <w:rPr>
          <w:rFonts w:ascii="Arial MT" w:eastAsia="Arial MT" w:hAnsi="Arial MT" w:cs="Arial MT"/>
          <w:color w:val="212121"/>
          <w:sz w:val="16"/>
        </w:rPr>
        <w:t>z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eni</w:t>
      </w:r>
      <w:r w:rsidRPr="0089550C">
        <w:rPr>
          <w:rFonts w:ascii="Arial MT" w:eastAsia="Arial MT" w:hAnsi="Arial MT" w:cs="Arial MT"/>
          <w:color w:val="212121"/>
          <w:sz w:val="16"/>
        </w:rPr>
        <w:t>u</w:t>
      </w:r>
      <w:r w:rsidRPr="0089550C">
        <w:rPr>
          <w:rFonts w:ascii="Arial MT" w:eastAsia="Arial MT" w:hAnsi="Arial MT" w:cs="Arial MT"/>
          <w:color w:val="212121"/>
          <w:spacing w:val="7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765</w:t>
      </w:r>
      <w:r w:rsidRPr="0089550C">
        <w:rPr>
          <w:rFonts w:ascii="Arial MT" w:eastAsia="Arial MT" w:hAnsi="Arial MT" w:cs="Arial MT"/>
          <w:color w:val="212121"/>
          <w:sz w:val="16"/>
        </w:rPr>
        <w:t>/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200</w:t>
      </w:r>
      <w:r w:rsidRPr="0089550C">
        <w:rPr>
          <w:rFonts w:ascii="Arial MT" w:eastAsia="Arial MT" w:hAnsi="Arial MT" w:cs="Arial MT"/>
          <w:color w:val="212121"/>
          <w:sz w:val="16"/>
        </w:rPr>
        <w:t>6</w:t>
      </w:r>
      <w:r w:rsidRPr="0089550C">
        <w:rPr>
          <w:rFonts w:ascii="Arial MT" w:eastAsia="Arial MT" w:hAnsi="Arial MT" w:cs="Arial MT"/>
          <w:color w:val="212121"/>
          <w:spacing w:val="7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z w:val="16"/>
        </w:rPr>
        <w:t>i</w:t>
      </w:r>
      <w:r w:rsidRPr="0089550C">
        <w:rPr>
          <w:rFonts w:ascii="Arial MT" w:eastAsia="Arial MT" w:hAnsi="Arial MT" w:cs="Arial MT"/>
          <w:color w:val="212121"/>
          <w:spacing w:val="8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ro</w:t>
      </w:r>
      <w:r w:rsidRPr="0089550C">
        <w:rPr>
          <w:rFonts w:ascii="Arial MT" w:eastAsia="Arial MT" w:hAnsi="Arial MT" w:cs="Arial MT"/>
          <w:color w:val="212121"/>
          <w:sz w:val="16"/>
        </w:rPr>
        <w:t>z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por</w:t>
      </w:r>
      <w:r w:rsidRPr="0089550C">
        <w:rPr>
          <w:rFonts w:ascii="Arial MT" w:eastAsia="Arial MT" w:hAnsi="Arial MT" w:cs="Arial MT"/>
          <w:color w:val="212121"/>
          <w:sz w:val="16"/>
        </w:rPr>
        <w:t>z</w:t>
      </w:r>
      <w:r w:rsidRPr="0089550C">
        <w:rPr>
          <w:rFonts w:ascii="Arial MT" w:eastAsia="Arial MT" w:hAnsi="Arial MT" w:cs="Arial MT"/>
          <w:color w:val="212121"/>
          <w:spacing w:val="-1"/>
          <w:w w:val="55"/>
          <w:sz w:val="16"/>
        </w:rPr>
        <w:t>ą</w:t>
      </w:r>
      <w:r w:rsidRPr="0089550C">
        <w:rPr>
          <w:rFonts w:ascii="Arial MT" w:eastAsia="Arial MT" w:hAnsi="Arial MT" w:cs="Arial MT"/>
          <w:color w:val="212121"/>
          <w:spacing w:val="-4"/>
          <w:sz w:val="16"/>
        </w:rPr>
        <w:t>d</w:t>
      </w:r>
      <w:r w:rsidRPr="0089550C">
        <w:rPr>
          <w:rFonts w:ascii="Arial MT" w:eastAsia="Arial MT" w:hAnsi="Arial MT" w:cs="Arial MT"/>
          <w:color w:val="212121"/>
          <w:sz w:val="16"/>
        </w:rPr>
        <w:t>z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en</w:t>
      </w:r>
      <w:r w:rsidRPr="0089550C">
        <w:rPr>
          <w:rFonts w:ascii="Arial MT" w:eastAsia="Arial MT" w:hAnsi="Arial MT" w:cs="Arial MT"/>
          <w:color w:val="212121"/>
          <w:spacing w:val="-3"/>
          <w:sz w:val="16"/>
        </w:rPr>
        <w:t>i</w:t>
      </w:r>
      <w:r w:rsidRPr="0089550C">
        <w:rPr>
          <w:rFonts w:ascii="Arial MT" w:eastAsia="Arial MT" w:hAnsi="Arial MT" w:cs="Arial MT"/>
          <w:color w:val="212121"/>
          <w:sz w:val="16"/>
        </w:rPr>
        <w:t xml:space="preserve">u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269</w:t>
      </w:r>
      <w:r w:rsidRPr="0089550C">
        <w:rPr>
          <w:rFonts w:ascii="Arial MT" w:eastAsia="Arial MT" w:hAnsi="Arial MT" w:cs="Arial MT"/>
          <w:color w:val="212121"/>
          <w:sz w:val="16"/>
        </w:rPr>
        <w:t>/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201</w:t>
      </w:r>
      <w:r w:rsidRPr="0089550C">
        <w:rPr>
          <w:rFonts w:ascii="Arial MT" w:eastAsia="Arial MT" w:hAnsi="Arial MT" w:cs="Arial MT"/>
          <w:color w:val="212121"/>
          <w:sz w:val="16"/>
        </w:rPr>
        <w:t xml:space="preserve">4 </w:t>
      </w:r>
      <w:r w:rsidRPr="0089550C">
        <w:rPr>
          <w:rFonts w:ascii="Arial MT" w:eastAsia="Arial MT" w:hAnsi="Arial MT" w:cs="Arial MT"/>
          <w:color w:val="212121"/>
          <w:spacing w:val="-18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alb</w:t>
      </w:r>
      <w:r w:rsidRPr="0089550C">
        <w:rPr>
          <w:rFonts w:ascii="Arial MT" w:eastAsia="Arial MT" w:hAnsi="Arial MT" w:cs="Arial MT"/>
          <w:color w:val="212121"/>
          <w:sz w:val="16"/>
        </w:rPr>
        <w:t xml:space="preserve">o </w:t>
      </w:r>
      <w:r w:rsidRPr="0089550C">
        <w:rPr>
          <w:rFonts w:ascii="Arial MT" w:eastAsia="Arial MT" w:hAnsi="Arial MT" w:cs="Arial MT"/>
          <w:color w:val="212121"/>
          <w:spacing w:val="-19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wpi</w:t>
      </w:r>
      <w:r w:rsidRPr="0089550C">
        <w:rPr>
          <w:rFonts w:ascii="Arial MT" w:eastAsia="Arial MT" w:hAnsi="Arial MT" w:cs="Arial MT"/>
          <w:color w:val="212121"/>
          <w:spacing w:val="1"/>
          <w:sz w:val="16"/>
        </w:rPr>
        <w:t>s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aneg</w:t>
      </w:r>
      <w:r w:rsidRPr="0089550C">
        <w:rPr>
          <w:rFonts w:ascii="Arial MT" w:eastAsia="Arial MT" w:hAnsi="Arial MT" w:cs="Arial MT"/>
          <w:color w:val="212121"/>
          <w:sz w:val="16"/>
        </w:rPr>
        <w:t xml:space="preserve">o </w:t>
      </w:r>
      <w:r w:rsidRPr="0089550C">
        <w:rPr>
          <w:rFonts w:ascii="Arial MT" w:eastAsia="Arial MT" w:hAnsi="Arial MT" w:cs="Arial MT"/>
          <w:color w:val="212121"/>
          <w:spacing w:val="-18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n</w:t>
      </w:r>
      <w:r w:rsidRPr="0089550C">
        <w:rPr>
          <w:rFonts w:ascii="Arial MT" w:eastAsia="Arial MT" w:hAnsi="Arial MT" w:cs="Arial MT"/>
          <w:color w:val="212121"/>
          <w:sz w:val="16"/>
        </w:rPr>
        <w:t xml:space="preserve">a </w:t>
      </w:r>
      <w:r w:rsidRPr="0089550C">
        <w:rPr>
          <w:rFonts w:ascii="Arial MT" w:eastAsia="Arial MT" w:hAnsi="Arial MT" w:cs="Arial MT"/>
          <w:color w:val="212121"/>
          <w:spacing w:val="-21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l</w:t>
      </w:r>
      <w:r w:rsidRPr="0089550C">
        <w:rPr>
          <w:rFonts w:ascii="Arial MT" w:eastAsia="Arial MT" w:hAnsi="Arial MT" w:cs="Arial MT"/>
          <w:color w:val="212121"/>
          <w:spacing w:val="-2"/>
          <w:sz w:val="16"/>
        </w:rPr>
        <w:t>i</w:t>
      </w:r>
      <w:r w:rsidRPr="0089550C">
        <w:rPr>
          <w:rFonts w:ascii="Arial MT" w:eastAsia="Arial MT" w:hAnsi="Arial MT" w:cs="Arial MT"/>
          <w:color w:val="212121"/>
          <w:sz w:val="16"/>
        </w:rPr>
        <w:t>s</w:t>
      </w:r>
      <w:r w:rsidRPr="0089550C">
        <w:rPr>
          <w:rFonts w:ascii="Arial MT" w:eastAsia="Arial MT" w:hAnsi="Arial MT" w:cs="Arial MT"/>
          <w:color w:val="212121"/>
          <w:spacing w:val="-2"/>
          <w:sz w:val="16"/>
        </w:rPr>
        <w:t>t</w:t>
      </w:r>
      <w:r w:rsidRPr="0089550C">
        <w:rPr>
          <w:rFonts w:ascii="Arial MT" w:eastAsia="Arial MT" w:hAnsi="Arial MT" w:cs="Arial MT"/>
          <w:color w:val="212121"/>
          <w:w w:val="55"/>
          <w:sz w:val="16"/>
        </w:rPr>
        <w:t>ę</w:t>
      </w:r>
      <w:r w:rsidRPr="0089550C">
        <w:rPr>
          <w:rFonts w:ascii="Arial MT" w:eastAsia="Arial MT" w:hAnsi="Arial MT" w:cs="Arial MT"/>
          <w:color w:val="212121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18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n</w:t>
      </w:r>
      <w:r w:rsidRPr="0089550C">
        <w:rPr>
          <w:rFonts w:ascii="Arial MT" w:eastAsia="Arial MT" w:hAnsi="Arial MT" w:cs="Arial MT"/>
          <w:color w:val="212121"/>
          <w:sz w:val="16"/>
        </w:rPr>
        <w:t xml:space="preserve">a </w:t>
      </w:r>
      <w:r w:rsidRPr="0089550C">
        <w:rPr>
          <w:rFonts w:ascii="Arial MT" w:eastAsia="Arial MT" w:hAnsi="Arial MT" w:cs="Arial MT"/>
          <w:color w:val="212121"/>
          <w:spacing w:val="-18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pod</w:t>
      </w:r>
      <w:r w:rsidRPr="0089550C">
        <w:rPr>
          <w:rFonts w:ascii="Arial MT" w:eastAsia="Arial MT" w:hAnsi="Arial MT" w:cs="Arial MT"/>
          <w:color w:val="212121"/>
          <w:sz w:val="16"/>
        </w:rPr>
        <w:t>st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awi</w:t>
      </w:r>
      <w:r w:rsidRPr="0089550C">
        <w:rPr>
          <w:rFonts w:ascii="Arial MT" w:eastAsia="Arial MT" w:hAnsi="Arial MT" w:cs="Arial MT"/>
          <w:color w:val="212121"/>
          <w:sz w:val="16"/>
        </w:rPr>
        <w:t xml:space="preserve">e </w:t>
      </w:r>
      <w:r w:rsidRPr="0089550C">
        <w:rPr>
          <w:rFonts w:ascii="Arial MT" w:eastAsia="Arial MT" w:hAnsi="Arial MT" w:cs="Arial MT"/>
          <w:color w:val="212121"/>
          <w:spacing w:val="-20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de</w:t>
      </w:r>
      <w:r w:rsidRPr="0089550C">
        <w:rPr>
          <w:rFonts w:ascii="Arial MT" w:eastAsia="Arial MT" w:hAnsi="Arial MT" w:cs="Arial MT"/>
          <w:color w:val="212121"/>
          <w:spacing w:val="-2"/>
          <w:sz w:val="16"/>
        </w:rPr>
        <w:t>cy</w:t>
      </w:r>
      <w:r w:rsidRPr="0089550C">
        <w:rPr>
          <w:rFonts w:ascii="Arial MT" w:eastAsia="Arial MT" w:hAnsi="Arial MT" w:cs="Arial MT"/>
          <w:color w:val="212121"/>
          <w:sz w:val="16"/>
        </w:rPr>
        <w:t>z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j</w:t>
      </w:r>
      <w:r w:rsidRPr="0089550C">
        <w:rPr>
          <w:rFonts w:ascii="Arial MT" w:eastAsia="Arial MT" w:hAnsi="Arial MT" w:cs="Arial MT"/>
          <w:color w:val="212121"/>
          <w:sz w:val="16"/>
        </w:rPr>
        <w:t xml:space="preserve">i </w:t>
      </w:r>
      <w:r w:rsidRPr="0089550C">
        <w:rPr>
          <w:rFonts w:ascii="Arial MT" w:eastAsia="Arial MT" w:hAnsi="Arial MT" w:cs="Arial MT"/>
          <w:color w:val="212121"/>
          <w:spacing w:val="-17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z w:val="16"/>
        </w:rPr>
        <w:t xml:space="preserve">w </w:t>
      </w:r>
      <w:r w:rsidRPr="0089550C">
        <w:rPr>
          <w:rFonts w:ascii="Arial MT" w:eastAsia="Arial MT" w:hAnsi="Arial MT" w:cs="Arial MT"/>
          <w:color w:val="212121"/>
          <w:spacing w:val="-21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z w:val="16"/>
        </w:rPr>
        <w:t>s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praw</w:t>
      </w:r>
      <w:r w:rsidRPr="0089550C">
        <w:rPr>
          <w:rFonts w:ascii="Arial MT" w:eastAsia="Arial MT" w:hAnsi="Arial MT" w:cs="Arial MT"/>
          <w:color w:val="212121"/>
          <w:spacing w:val="-3"/>
          <w:sz w:val="16"/>
        </w:rPr>
        <w:t>i</w:t>
      </w:r>
      <w:r w:rsidRPr="0089550C">
        <w:rPr>
          <w:rFonts w:ascii="Arial MT" w:eastAsia="Arial MT" w:hAnsi="Arial MT" w:cs="Arial MT"/>
          <w:color w:val="212121"/>
          <w:sz w:val="16"/>
        </w:rPr>
        <w:t xml:space="preserve">e </w:t>
      </w:r>
      <w:r w:rsidRPr="0089550C">
        <w:rPr>
          <w:rFonts w:ascii="Arial MT" w:eastAsia="Arial MT" w:hAnsi="Arial MT" w:cs="Arial MT"/>
          <w:color w:val="212121"/>
          <w:spacing w:val="-18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wpi</w:t>
      </w:r>
      <w:r w:rsidRPr="0089550C">
        <w:rPr>
          <w:rFonts w:ascii="Arial MT" w:eastAsia="Arial MT" w:hAnsi="Arial MT" w:cs="Arial MT"/>
          <w:color w:val="212121"/>
          <w:spacing w:val="1"/>
          <w:sz w:val="16"/>
        </w:rPr>
        <w:t>s</w:t>
      </w:r>
      <w:r w:rsidRPr="0089550C">
        <w:rPr>
          <w:rFonts w:ascii="Arial MT" w:eastAsia="Arial MT" w:hAnsi="Arial MT" w:cs="Arial MT"/>
          <w:color w:val="212121"/>
          <w:sz w:val="16"/>
        </w:rPr>
        <w:t xml:space="preserve">u </w:t>
      </w:r>
      <w:r w:rsidRPr="0089550C">
        <w:rPr>
          <w:rFonts w:ascii="Arial MT" w:eastAsia="Arial MT" w:hAnsi="Arial MT" w:cs="Arial MT"/>
          <w:color w:val="212121"/>
          <w:spacing w:val="-18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n</w:t>
      </w:r>
      <w:r w:rsidRPr="0089550C">
        <w:rPr>
          <w:rFonts w:ascii="Arial MT" w:eastAsia="Arial MT" w:hAnsi="Arial MT" w:cs="Arial MT"/>
          <w:color w:val="212121"/>
          <w:sz w:val="16"/>
        </w:rPr>
        <w:t xml:space="preserve">a </w:t>
      </w:r>
      <w:r w:rsidRPr="0089550C">
        <w:rPr>
          <w:rFonts w:ascii="Arial MT" w:eastAsia="Arial MT" w:hAnsi="Arial MT" w:cs="Arial MT"/>
          <w:color w:val="212121"/>
          <w:spacing w:val="-21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l</w:t>
      </w:r>
      <w:r w:rsidRPr="0089550C">
        <w:rPr>
          <w:rFonts w:ascii="Arial MT" w:eastAsia="Arial MT" w:hAnsi="Arial MT" w:cs="Arial MT"/>
          <w:color w:val="212121"/>
          <w:spacing w:val="-2"/>
          <w:sz w:val="16"/>
        </w:rPr>
        <w:t>i</w:t>
      </w:r>
      <w:r w:rsidRPr="0089550C">
        <w:rPr>
          <w:rFonts w:ascii="Arial MT" w:eastAsia="Arial MT" w:hAnsi="Arial MT" w:cs="Arial MT"/>
          <w:color w:val="212121"/>
          <w:sz w:val="16"/>
        </w:rPr>
        <w:t>st</w:t>
      </w:r>
      <w:r w:rsidRPr="0089550C">
        <w:rPr>
          <w:rFonts w:ascii="Arial MT" w:eastAsia="Arial MT" w:hAnsi="Arial MT" w:cs="Arial MT"/>
          <w:color w:val="212121"/>
          <w:w w:val="55"/>
          <w:sz w:val="16"/>
        </w:rPr>
        <w:t>ę</w:t>
      </w:r>
      <w:r w:rsidRPr="0089550C">
        <w:rPr>
          <w:rFonts w:ascii="Arial MT" w:eastAsia="Arial MT" w:hAnsi="Arial MT" w:cs="Arial MT"/>
          <w:color w:val="212121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18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r</w:t>
      </w:r>
      <w:r w:rsidRPr="0089550C">
        <w:rPr>
          <w:rFonts w:ascii="Arial MT" w:eastAsia="Arial MT" w:hAnsi="Arial MT" w:cs="Arial MT"/>
          <w:color w:val="212121"/>
          <w:spacing w:val="-4"/>
          <w:sz w:val="16"/>
        </w:rPr>
        <w:t>o</w:t>
      </w:r>
      <w:r w:rsidRPr="0089550C">
        <w:rPr>
          <w:rFonts w:ascii="Arial MT" w:eastAsia="Arial MT" w:hAnsi="Arial MT" w:cs="Arial MT"/>
          <w:color w:val="212121"/>
          <w:sz w:val="16"/>
        </w:rPr>
        <w:t>z</w:t>
      </w:r>
      <w:r w:rsidRPr="0089550C">
        <w:rPr>
          <w:rFonts w:ascii="Arial MT" w:eastAsia="Arial MT" w:hAnsi="Arial MT" w:cs="Arial MT"/>
          <w:color w:val="212121"/>
          <w:spacing w:val="-2"/>
          <w:sz w:val="16"/>
        </w:rPr>
        <w:t>s</w:t>
      </w:r>
      <w:r w:rsidRPr="0089550C">
        <w:rPr>
          <w:rFonts w:ascii="Arial MT" w:eastAsia="Arial MT" w:hAnsi="Arial MT" w:cs="Arial MT"/>
          <w:color w:val="212121"/>
          <w:sz w:val="16"/>
        </w:rPr>
        <w:t>t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r</w:t>
      </w:r>
      <w:r w:rsidRPr="0089550C">
        <w:rPr>
          <w:rFonts w:ascii="Arial MT" w:eastAsia="Arial MT" w:hAnsi="Arial MT" w:cs="Arial MT"/>
          <w:color w:val="212121"/>
          <w:spacing w:val="-2"/>
          <w:sz w:val="16"/>
        </w:rPr>
        <w:t>z</w:t>
      </w:r>
      <w:r w:rsidRPr="0089550C">
        <w:rPr>
          <w:rFonts w:ascii="Arial MT" w:eastAsia="Arial MT" w:hAnsi="Arial MT" w:cs="Arial MT"/>
          <w:color w:val="212121"/>
          <w:sz w:val="16"/>
        </w:rPr>
        <w:t>y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ga</w:t>
      </w:r>
      <w:r w:rsidRPr="0089550C">
        <w:rPr>
          <w:rFonts w:ascii="Arial MT" w:eastAsia="Arial MT" w:hAnsi="Arial MT" w:cs="Arial MT"/>
          <w:color w:val="212121"/>
          <w:spacing w:val="-1"/>
          <w:w w:val="64"/>
          <w:sz w:val="16"/>
        </w:rPr>
        <w:t>j</w:t>
      </w:r>
      <w:r w:rsidRPr="0089550C">
        <w:rPr>
          <w:rFonts w:ascii="Arial MT" w:eastAsia="Arial MT" w:hAnsi="Arial MT" w:cs="Arial MT"/>
          <w:color w:val="212121"/>
          <w:spacing w:val="-3"/>
          <w:w w:val="64"/>
          <w:sz w:val="16"/>
        </w:rPr>
        <w:t>ą</w:t>
      </w:r>
      <w:r w:rsidRPr="0089550C">
        <w:rPr>
          <w:rFonts w:ascii="Arial MT" w:eastAsia="Arial MT" w:hAnsi="Arial MT" w:cs="Arial MT"/>
          <w:color w:val="212121"/>
          <w:sz w:val="16"/>
        </w:rPr>
        <w:t>c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e</w:t>
      </w:r>
      <w:r w:rsidRPr="0089550C">
        <w:rPr>
          <w:rFonts w:ascii="Arial MT" w:eastAsia="Arial MT" w:hAnsi="Arial MT" w:cs="Arial MT"/>
          <w:color w:val="212121"/>
          <w:sz w:val="16"/>
        </w:rPr>
        <w:t xml:space="preserve">j </w:t>
      </w:r>
      <w:r w:rsidRPr="0089550C">
        <w:rPr>
          <w:rFonts w:ascii="Arial MT" w:eastAsia="Arial MT" w:hAnsi="Arial MT" w:cs="Arial MT"/>
          <w:color w:val="212121"/>
          <w:spacing w:val="-20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z w:val="16"/>
        </w:rPr>
        <w:t xml:space="preserve">o </w:t>
      </w:r>
      <w:r w:rsidRPr="0089550C">
        <w:rPr>
          <w:rFonts w:ascii="Arial MT" w:eastAsia="Arial MT" w:hAnsi="Arial MT" w:cs="Arial MT"/>
          <w:color w:val="212121"/>
          <w:spacing w:val="-18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z w:val="16"/>
        </w:rPr>
        <w:t>z</w:t>
      </w:r>
      <w:r w:rsidRPr="0089550C">
        <w:rPr>
          <w:rFonts w:ascii="Arial MT" w:eastAsia="Arial MT" w:hAnsi="Arial MT" w:cs="Arial MT"/>
          <w:color w:val="212121"/>
          <w:spacing w:val="-4"/>
          <w:sz w:val="16"/>
        </w:rPr>
        <w:t>a</w:t>
      </w:r>
      <w:r w:rsidRPr="0089550C">
        <w:rPr>
          <w:rFonts w:ascii="Arial MT" w:eastAsia="Arial MT" w:hAnsi="Arial MT" w:cs="Arial MT"/>
          <w:color w:val="212121"/>
          <w:sz w:val="16"/>
        </w:rPr>
        <w:t>st</w:t>
      </w:r>
      <w:r w:rsidRPr="0089550C">
        <w:rPr>
          <w:rFonts w:ascii="Arial MT" w:eastAsia="Arial MT" w:hAnsi="Arial MT" w:cs="Arial MT"/>
          <w:color w:val="212121"/>
          <w:spacing w:val="-4"/>
          <w:sz w:val="16"/>
        </w:rPr>
        <w:t>o</w:t>
      </w:r>
      <w:r w:rsidRPr="0089550C">
        <w:rPr>
          <w:rFonts w:ascii="Arial MT" w:eastAsia="Arial MT" w:hAnsi="Arial MT" w:cs="Arial MT"/>
          <w:color w:val="212121"/>
          <w:sz w:val="16"/>
        </w:rPr>
        <w:t>s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owani</w:t>
      </w:r>
      <w:r w:rsidRPr="0089550C">
        <w:rPr>
          <w:rFonts w:ascii="Arial MT" w:eastAsia="Arial MT" w:hAnsi="Arial MT" w:cs="Arial MT"/>
          <w:color w:val="212121"/>
          <w:sz w:val="16"/>
        </w:rPr>
        <w:t xml:space="preserve">u </w:t>
      </w:r>
      <w:r w:rsidRPr="0089550C">
        <w:rPr>
          <w:rFonts w:ascii="Arial MT" w:eastAsia="Arial MT" w:hAnsi="Arial MT" w:cs="Arial MT"/>
          <w:color w:val="212121"/>
          <w:spacing w:val="-18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w w:val="50"/>
          <w:sz w:val="16"/>
        </w:rPr>
        <w:t>ś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ro</w:t>
      </w:r>
      <w:r w:rsidRPr="0089550C">
        <w:rPr>
          <w:rFonts w:ascii="Arial MT" w:eastAsia="Arial MT" w:hAnsi="Arial MT" w:cs="Arial MT"/>
          <w:color w:val="212121"/>
          <w:spacing w:val="-4"/>
          <w:sz w:val="16"/>
        </w:rPr>
        <w:t>d</w:t>
      </w:r>
      <w:r w:rsidRPr="0089550C">
        <w:rPr>
          <w:rFonts w:ascii="Arial MT" w:eastAsia="Arial MT" w:hAnsi="Arial MT" w:cs="Arial MT"/>
          <w:color w:val="212121"/>
          <w:sz w:val="16"/>
        </w:rPr>
        <w:t>k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a</w:t>
      </w:r>
      <w:r w:rsidRPr="0089550C">
        <w:rPr>
          <w:rFonts w:ascii="Arial MT" w:eastAsia="Arial MT" w:hAnsi="Arial MT" w:cs="Arial MT"/>
          <w:color w:val="212121"/>
          <w:sz w:val="16"/>
        </w:rPr>
        <w:t xml:space="preserve">, </w:t>
      </w:r>
      <w:r w:rsidRPr="0089550C">
        <w:rPr>
          <w:rFonts w:ascii="Arial MT" w:eastAsia="Arial MT" w:hAnsi="Arial MT" w:cs="Arial MT"/>
          <w:color w:val="212121"/>
          <w:spacing w:val="-19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z w:val="16"/>
        </w:rPr>
        <w:t>o którym</w:t>
      </w:r>
      <w:r w:rsidRPr="0089550C">
        <w:rPr>
          <w:rFonts w:ascii="Arial MT" w:eastAsia="Arial MT" w:hAnsi="Arial MT" w:cs="Arial MT"/>
          <w:color w:val="212121"/>
          <w:spacing w:val="-2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z w:val="16"/>
        </w:rPr>
        <w:t>mowa w art.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z w:val="16"/>
        </w:rPr>
        <w:t>1 pkt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z w:val="16"/>
        </w:rPr>
        <w:t>3 ustawy;</w:t>
      </w:r>
    </w:p>
    <w:p w:rsidR="0089550C" w:rsidRPr="0089550C" w:rsidRDefault="0089550C" w:rsidP="00FB1784">
      <w:pPr>
        <w:widowControl w:val="0"/>
        <w:numPr>
          <w:ilvl w:val="0"/>
          <w:numId w:val="36"/>
        </w:numPr>
        <w:tabs>
          <w:tab w:val="left" w:pos="421"/>
        </w:tabs>
        <w:autoSpaceDE w:val="0"/>
        <w:autoSpaceDN w:val="0"/>
        <w:spacing w:after="0" w:line="240" w:lineRule="auto"/>
        <w:ind w:right="140"/>
        <w:rPr>
          <w:rFonts w:ascii="Arial MT" w:eastAsia="Arial MT" w:hAnsi="Arial MT" w:cs="Arial MT"/>
          <w:sz w:val="16"/>
        </w:rPr>
      </w:pPr>
      <w:r w:rsidRPr="0089550C">
        <w:rPr>
          <w:rFonts w:ascii="Arial MT" w:eastAsia="Arial MT" w:hAnsi="Arial MT" w:cs="Arial MT"/>
          <w:color w:val="212121"/>
          <w:sz w:val="16"/>
        </w:rPr>
        <w:t>wykonawcę oraz uczestnika konkursu, którego beneficjentem rzeczywistym w rozumieniu ustawy z dnia 1 marca 2018 r. o</w:t>
      </w:r>
      <w:r w:rsidRPr="0089550C">
        <w:rPr>
          <w:rFonts w:ascii="Arial MT" w:eastAsia="Arial MT" w:hAnsi="Arial MT" w:cs="Arial MT"/>
          <w:color w:val="212121"/>
          <w:spacing w:val="1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z w:val="16"/>
        </w:rPr>
        <w:t>przeciwdziałaniu praniu pieniędzy oraz finansowaniu terroryzmu (Dz. U. z 2022 r. poz. 593 i 655) jest osoba wymieniona w</w:t>
      </w:r>
      <w:r w:rsidRPr="0089550C">
        <w:rPr>
          <w:rFonts w:ascii="Arial MT" w:eastAsia="Arial MT" w:hAnsi="Arial MT" w:cs="Arial MT"/>
          <w:color w:val="212121"/>
          <w:spacing w:val="1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w</w:t>
      </w:r>
      <w:r w:rsidRPr="0089550C">
        <w:rPr>
          <w:rFonts w:ascii="Arial MT" w:eastAsia="Arial MT" w:hAnsi="Arial MT" w:cs="Arial MT"/>
          <w:color w:val="212121"/>
          <w:sz w:val="16"/>
        </w:rPr>
        <w:t>yk</w:t>
      </w:r>
      <w:r w:rsidRPr="0089550C">
        <w:rPr>
          <w:rFonts w:ascii="Arial MT" w:eastAsia="Arial MT" w:hAnsi="Arial MT" w:cs="Arial MT"/>
          <w:color w:val="212121"/>
          <w:spacing w:val="-4"/>
          <w:sz w:val="16"/>
        </w:rPr>
        <w:t>a</w:t>
      </w:r>
      <w:r w:rsidRPr="0089550C">
        <w:rPr>
          <w:rFonts w:ascii="Arial MT" w:eastAsia="Arial MT" w:hAnsi="Arial MT" w:cs="Arial MT"/>
          <w:color w:val="212121"/>
          <w:sz w:val="16"/>
        </w:rPr>
        <w:t>z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a</w:t>
      </w:r>
      <w:r w:rsidRPr="0089550C">
        <w:rPr>
          <w:rFonts w:ascii="Arial MT" w:eastAsia="Arial MT" w:hAnsi="Arial MT" w:cs="Arial MT"/>
          <w:color w:val="212121"/>
          <w:sz w:val="16"/>
        </w:rPr>
        <w:t xml:space="preserve">ch </w:t>
      </w:r>
      <w:r w:rsidRPr="0089550C">
        <w:rPr>
          <w:rFonts w:ascii="Arial MT" w:eastAsia="Arial MT" w:hAnsi="Arial MT" w:cs="Arial MT"/>
          <w:color w:val="212121"/>
          <w:spacing w:val="6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o</w:t>
      </w:r>
      <w:r w:rsidRPr="0089550C">
        <w:rPr>
          <w:rFonts w:ascii="Arial MT" w:eastAsia="Arial MT" w:hAnsi="Arial MT" w:cs="Arial MT"/>
          <w:color w:val="212121"/>
          <w:sz w:val="16"/>
        </w:rPr>
        <w:t>k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r</w:t>
      </w:r>
      <w:r w:rsidRPr="0089550C">
        <w:rPr>
          <w:rFonts w:ascii="Arial MT" w:eastAsia="Arial MT" w:hAnsi="Arial MT" w:cs="Arial MT"/>
          <w:color w:val="212121"/>
          <w:spacing w:val="-4"/>
          <w:sz w:val="16"/>
        </w:rPr>
        <w:t>e</w:t>
      </w:r>
      <w:r w:rsidRPr="0089550C">
        <w:rPr>
          <w:rFonts w:ascii="Arial MT" w:eastAsia="Arial MT" w:hAnsi="Arial MT" w:cs="Arial MT"/>
          <w:color w:val="212121"/>
          <w:w w:val="50"/>
          <w:sz w:val="16"/>
        </w:rPr>
        <w:t>ś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lon</w:t>
      </w:r>
      <w:r w:rsidRPr="0089550C">
        <w:rPr>
          <w:rFonts w:ascii="Arial MT" w:eastAsia="Arial MT" w:hAnsi="Arial MT" w:cs="Arial MT"/>
          <w:color w:val="212121"/>
          <w:sz w:val="16"/>
        </w:rPr>
        <w:t xml:space="preserve">ych </w:t>
      </w:r>
      <w:r w:rsidRPr="0089550C">
        <w:rPr>
          <w:rFonts w:ascii="Arial MT" w:eastAsia="Arial MT" w:hAnsi="Arial MT" w:cs="Arial MT"/>
          <w:color w:val="212121"/>
          <w:spacing w:val="8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z w:val="16"/>
        </w:rPr>
        <w:t xml:space="preserve">w </w:t>
      </w:r>
      <w:r w:rsidRPr="0089550C">
        <w:rPr>
          <w:rFonts w:ascii="Arial MT" w:eastAsia="Arial MT" w:hAnsi="Arial MT" w:cs="Arial MT"/>
          <w:color w:val="212121"/>
          <w:spacing w:val="8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r</w:t>
      </w:r>
      <w:r w:rsidRPr="0089550C">
        <w:rPr>
          <w:rFonts w:ascii="Arial MT" w:eastAsia="Arial MT" w:hAnsi="Arial MT" w:cs="Arial MT"/>
          <w:color w:val="212121"/>
          <w:spacing w:val="-4"/>
          <w:sz w:val="16"/>
        </w:rPr>
        <w:t>o</w:t>
      </w:r>
      <w:r w:rsidRPr="0089550C">
        <w:rPr>
          <w:rFonts w:ascii="Arial MT" w:eastAsia="Arial MT" w:hAnsi="Arial MT" w:cs="Arial MT"/>
          <w:color w:val="212121"/>
          <w:sz w:val="16"/>
        </w:rPr>
        <w:t>z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por</w:t>
      </w:r>
      <w:r w:rsidRPr="0089550C">
        <w:rPr>
          <w:rFonts w:ascii="Arial MT" w:eastAsia="Arial MT" w:hAnsi="Arial MT" w:cs="Arial MT"/>
          <w:color w:val="212121"/>
          <w:sz w:val="16"/>
        </w:rPr>
        <w:t>z</w:t>
      </w:r>
      <w:r w:rsidRPr="0089550C">
        <w:rPr>
          <w:rFonts w:ascii="Arial MT" w:eastAsia="Arial MT" w:hAnsi="Arial MT" w:cs="Arial MT"/>
          <w:color w:val="212121"/>
          <w:spacing w:val="-1"/>
          <w:w w:val="55"/>
          <w:sz w:val="16"/>
        </w:rPr>
        <w:t>ą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d</w:t>
      </w:r>
      <w:r w:rsidRPr="0089550C">
        <w:rPr>
          <w:rFonts w:ascii="Arial MT" w:eastAsia="Arial MT" w:hAnsi="Arial MT" w:cs="Arial MT"/>
          <w:color w:val="212121"/>
          <w:sz w:val="16"/>
        </w:rPr>
        <w:t>z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eni</w:t>
      </w:r>
      <w:r w:rsidRPr="0089550C">
        <w:rPr>
          <w:rFonts w:ascii="Arial MT" w:eastAsia="Arial MT" w:hAnsi="Arial MT" w:cs="Arial MT"/>
          <w:color w:val="212121"/>
          <w:sz w:val="16"/>
        </w:rPr>
        <w:t xml:space="preserve">u </w:t>
      </w:r>
      <w:r w:rsidRPr="0089550C">
        <w:rPr>
          <w:rFonts w:ascii="Arial MT" w:eastAsia="Arial MT" w:hAnsi="Arial MT" w:cs="Arial MT"/>
          <w:color w:val="212121"/>
          <w:spacing w:val="8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76</w:t>
      </w:r>
      <w:r w:rsidRPr="0089550C">
        <w:rPr>
          <w:rFonts w:ascii="Arial MT" w:eastAsia="Arial MT" w:hAnsi="Arial MT" w:cs="Arial MT"/>
          <w:color w:val="212121"/>
          <w:spacing w:val="-4"/>
          <w:sz w:val="16"/>
        </w:rPr>
        <w:t>5</w:t>
      </w:r>
      <w:r w:rsidRPr="0089550C">
        <w:rPr>
          <w:rFonts w:ascii="Arial MT" w:eastAsia="Arial MT" w:hAnsi="Arial MT" w:cs="Arial MT"/>
          <w:color w:val="212121"/>
          <w:sz w:val="16"/>
        </w:rPr>
        <w:t>/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200</w:t>
      </w:r>
      <w:r w:rsidRPr="0089550C">
        <w:rPr>
          <w:rFonts w:ascii="Arial MT" w:eastAsia="Arial MT" w:hAnsi="Arial MT" w:cs="Arial MT"/>
          <w:color w:val="212121"/>
          <w:sz w:val="16"/>
        </w:rPr>
        <w:t xml:space="preserve">6 </w:t>
      </w:r>
      <w:r w:rsidRPr="0089550C">
        <w:rPr>
          <w:rFonts w:ascii="Arial MT" w:eastAsia="Arial MT" w:hAnsi="Arial MT" w:cs="Arial MT"/>
          <w:color w:val="212121"/>
          <w:spacing w:val="8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z w:val="16"/>
        </w:rPr>
        <w:t xml:space="preserve">i </w:t>
      </w:r>
      <w:r w:rsidRPr="0089550C">
        <w:rPr>
          <w:rFonts w:ascii="Arial MT" w:eastAsia="Arial MT" w:hAnsi="Arial MT" w:cs="Arial MT"/>
          <w:color w:val="212121"/>
          <w:spacing w:val="9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r</w:t>
      </w:r>
      <w:r w:rsidRPr="0089550C">
        <w:rPr>
          <w:rFonts w:ascii="Arial MT" w:eastAsia="Arial MT" w:hAnsi="Arial MT" w:cs="Arial MT"/>
          <w:color w:val="212121"/>
          <w:spacing w:val="-4"/>
          <w:sz w:val="16"/>
        </w:rPr>
        <w:t>o</w:t>
      </w:r>
      <w:r w:rsidRPr="0089550C">
        <w:rPr>
          <w:rFonts w:ascii="Arial MT" w:eastAsia="Arial MT" w:hAnsi="Arial MT" w:cs="Arial MT"/>
          <w:color w:val="212121"/>
          <w:sz w:val="16"/>
        </w:rPr>
        <w:t>z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por</w:t>
      </w:r>
      <w:r w:rsidRPr="0089550C">
        <w:rPr>
          <w:rFonts w:ascii="Arial MT" w:eastAsia="Arial MT" w:hAnsi="Arial MT" w:cs="Arial MT"/>
          <w:color w:val="212121"/>
          <w:sz w:val="16"/>
        </w:rPr>
        <w:t>z</w:t>
      </w:r>
      <w:r w:rsidRPr="0089550C">
        <w:rPr>
          <w:rFonts w:ascii="Arial MT" w:eastAsia="Arial MT" w:hAnsi="Arial MT" w:cs="Arial MT"/>
          <w:color w:val="212121"/>
          <w:spacing w:val="-1"/>
          <w:w w:val="55"/>
          <w:sz w:val="16"/>
        </w:rPr>
        <w:t>ą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d</w:t>
      </w:r>
      <w:r w:rsidRPr="0089550C">
        <w:rPr>
          <w:rFonts w:ascii="Arial MT" w:eastAsia="Arial MT" w:hAnsi="Arial MT" w:cs="Arial MT"/>
          <w:color w:val="212121"/>
          <w:spacing w:val="-2"/>
          <w:sz w:val="16"/>
        </w:rPr>
        <w:t>z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eni</w:t>
      </w:r>
      <w:r w:rsidRPr="0089550C">
        <w:rPr>
          <w:rFonts w:ascii="Arial MT" w:eastAsia="Arial MT" w:hAnsi="Arial MT" w:cs="Arial MT"/>
          <w:color w:val="212121"/>
          <w:sz w:val="16"/>
        </w:rPr>
        <w:t xml:space="preserve">u </w:t>
      </w:r>
      <w:r w:rsidRPr="0089550C">
        <w:rPr>
          <w:rFonts w:ascii="Arial MT" w:eastAsia="Arial MT" w:hAnsi="Arial MT" w:cs="Arial MT"/>
          <w:color w:val="212121"/>
          <w:spacing w:val="8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269</w:t>
      </w:r>
      <w:r w:rsidRPr="0089550C">
        <w:rPr>
          <w:rFonts w:ascii="Arial MT" w:eastAsia="Arial MT" w:hAnsi="Arial MT" w:cs="Arial MT"/>
          <w:color w:val="212121"/>
          <w:sz w:val="16"/>
        </w:rPr>
        <w:t>/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201</w:t>
      </w:r>
      <w:r w:rsidRPr="0089550C">
        <w:rPr>
          <w:rFonts w:ascii="Arial MT" w:eastAsia="Arial MT" w:hAnsi="Arial MT" w:cs="Arial MT"/>
          <w:color w:val="212121"/>
          <w:sz w:val="16"/>
        </w:rPr>
        <w:t xml:space="preserve">4 </w:t>
      </w:r>
      <w:r w:rsidRPr="0089550C">
        <w:rPr>
          <w:rFonts w:ascii="Arial MT" w:eastAsia="Arial MT" w:hAnsi="Arial MT" w:cs="Arial MT"/>
          <w:color w:val="212121"/>
          <w:spacing w:val="8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alb</w:t>
      </w:r>
      <w:r w:rsidRPr="0089550C">
        <w:rPr>
          <w:rFonts w:ascii="Arial MT" w:eastAsia="Arial MT" w:hAnsi="Arial MT" w:cs="Arial MT"/>
          <w:color w:val="212121"/>
          <w:sz w:val="16"/>
        </w:rPr>
        <w:t xml:space="preserve">o </w:t>
      </w:r>
      <w:r w:rsidRPr="0089550C">
        <w:rPr>
          <w:rFonts w:ascii="Arial MT" w:eastAsia="Arial MT" w:hAnsi="Arial MT" w:cs="Arial MT"/>
          <w:color w:val="212121"/>
          <w:spacing w:val="8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wpi</w:t>
      </w:r>
      <w:r w:rsidRPr="0089550C">
        <w:rPr>
          <w:rFonts w:ascii="Arial MT" w:eastAsia="Arial MT" w:hAnsi="Arial MT" w:cs="Arial MT"/>
          <w:color w:val="212121"/>
          <w:spacing w:val="1"/>
          <w:sz w:val="16"/>
        </w:rPr>
        <w:t>s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an</w:t>
      </w:r>
      <w:r w:rsidRPr="0089550C">
        <w:rPr>
          <w:rFonts w:ascii="Arial MT" w:eastAsia="Arial MT" w:hAnsi="Arial MT" w:cs="Arial MT"/>
          <w:color w:val="212121"/>
          <w:sz w:val="16"/>
        </w:rPr>
        <w:t xml:space="preserve">a </w:t>
      </w:r>
      <w:r w:rsidRPr="0089550C">
        <w:rPr>
          <w:rFonts w:ascii="Arial MT" w:eastAsia="Arial MT" w:hAnsi="Arial MT" w:cs="Arial MT"/>
          <w:color w:val="212121"/>
          <w:spacing w:val="8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n</w:t>
      </w:r>
      <w:r w:rsidRPr="0089550C">
        <w:rPr>
          <w:rFonts w:ascii="Arial MT" w:eastAsia="Arial MT" w:hAnsi="Arial MT" w:cs="Arial MT"/>
          <w:color w:val="212121"/>
          <w:sz w:val="16"/>
        </w:rPr>
        <w:t xml:space="preserve">a </w:t>
      </w:r>
      <w:r w:rsidRPr="0089550C">
        <w:rPr>
          <w:rFonts w:ascii="Arial MT" w:eastAsia="Arial MT" w:hAnsi="Arial MT" w:cs="Arial MT"/>
          <w:color w:val="212121"/>
          <w:spacing w:val="6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l</w:t>
      </w:r>
      <w:r w:rsidRPr="0089550C">
        <w:rPr>
          <w:rFonts w:ascii="Arial MT" w:eastAsia="Arial MT" w:hAnsi="Arial MT" w:cs="Arial MT"/>
          <w:color w:val="212121"/>
          <w:sz w:val="16"/>
        </w:rPr>
        <w:t>i</w:t>
      </w:r>
      <w:r w:rsidRPr="0089550C">
        <w:rPr>
          <w:rFonts w:ascii="Arial MT" w:eastAsia="Arial MT" w:hAnsi="Arial MT" w:cs="Arial MT"/>
          <w:color w:val="212121"/>
          <w:spacing w:val="-2"/>
          <w:sz w:val="16"/>
        </w:rPr>
        <w:t>s</w:t>
      </w:r>
      <w:r w:rsidRPr="0089550C">
        <w:rPr>
          <w:rFonts w:ascii="Arial MT" w:eastAsia="Arial MT" w:hAnsi="Arial MT" w:cs="Arial MT"/>
          <w:color w:val="212121"/>
          <w:sz w:val="16"/>
        </w:rPr>
        <w:t>t</w:t>
      </w:r>
      <w:r w:rsidRPr="0089550C">
        <w:rPr>
          <w:rFonts w:ascii="Arial MT" w:eastAsia="Arial MT" w:hAnsi="Arial MT" w:cs="Arial MT"/>
          <w:color w:val="212121"/>
          <w:w w:val="55"/>
          <w:sz w:val="16"/>
        </w:rPr>
        <w:t>ę</w:t>
      </w:r>
      <w:r w:rsidRPr="0089550C">
        <w:rPr>
          <w:rFonts w:ascii="Arial MT" w:eastAsia="Arial MT" w:hAnsi="Arial MT" w:cs="Arial MT"/>
          <w:color w:val="212121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8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lu</w:t>
      </w:r>
      <w:r w:rsidRPr="0089550C">
        <w:rPr>
          <w:rFonts w:ascii="Arial MT" w:eastAsia="Arial MT" w:hAnsi="Arial MT" w:cs="Arial MT"/>
          <w:color w:val="212121"/>
          <w:sz w:val="16"/>
        </w:rPr>
        <w:t xml:space="preserve">b </w:t>
      </w:r>
      <w:r w:rsidRPr="0089550C">
        <w:rPr>
          <w:rFonts w:ascii="Arial MT" w:eastAsia="Arial MT" w:hAnsi="Arial MT" w:cs="Arial MT"/>
          <w:color w:val="212121"/>
          <w:spacing w:val="8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b</w:t>
      </w:r>
      <w:r w:rsidRPr="0089550C">
        <w:rPr>
          <w:rFonts w:ascii="Arial MT" w:eastAsia="Arial MT" w:hAnsi="Arial MT" w:cs="Arial MT"/>
          <w:color w:val="212121"/>
          <w:spacing w:val="-1"/>
          <w:w w:val="55"/>
          <w:sz w:val="16"/>
        </w:rPr>
        <w:t>ę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d</w:t>
      </w:r>
      <w:r w:rsidRPr="0089550C">
        <w:rPr>
          <w:rFonts w:ascii="Arial MT" w:eastAsia="Arial MT" w:hAnsi="Arial MT" w:cs="Arial MT"/>
          <w:color w:val="212121"/>
          <w:spacing w:val="-4"/>
          <w:w w:val="55"/>
          <w:sz w:val="16"/>
        </w:rPr>
        <w:t>ą</w:t>
      </w:r>
      <w:r w:rsidRPr="0089550C">
        <w:rPr>
          <w:rFonts w:ascii="Arial MT" w:eastAsia="Arial MT" w:hAnsi="Arial MT" w:cs="Arial MT"/>
          <w:color w:val="212121"/>
          <w:sz w:val="16"/>
        </w:rPr>
        <w:t xml:space="preserve">ca </w:t>
      </w:r>
      <w:r w:rsidRPr="0089550C">
        <w:rPr>
          <w:rFonts w:ascii="Arial MT" w:eastAsia="Arial MT" w:hAnsi="Arial MT" w:cs="Arial MT"/>
          <w:color w:val="212121"/>
          <w:spacing w:val="8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z w:val="16"/>
        </w:rPr>
        <w:t>t</w:t>
      </w:r>
      <w:r w:rsidRPr="0089550C">
        <w:rPr>
          <w:rFonts w:ascii="Arial MT" w:eastAsia="Arial MT" w:hAnsi="Arial MT" w:cs="Arial MT"/>
          <w:color w:val="212121"/>
          <w:spacing w:val="-4"/>
          <w:sz w:val="16"/>
        </w:rPr>
        <w:t>a</w:t>
      </w:r>
      <w:r w:rsidRPr="0089550C">
        <w:rPr>
          <w:rFonts w:ascii="Arial MT" w:eastAsia="Arial MT" w:hAnsi="Arial MT" w:cs="Arial MT"/>
          <w:color w:val="212121"/>
          <w:sz w:val="16"/>
        </w:rPr>
        <w:t>k</w:t>
      </w:r>
      <w:r w:rsidRPr="0089550C">
        <w:rPr>
          <w:rFonts w:ascii="Arial MT" w:eastAsia="Arial MT" w:hAnsi="Arial MT" w:cs="Arial MT"/>
          <w:color w:val="212121"/>
          <w:spacing w:val="-5"/>
          <w:sz w:val="16"/>
        </w:rPr>
        <w:t>i</w:t>
      </w:r>
      <w:r w:rsidRPr="0089550C">
        <w:rPr>
          <w:rFonts w:ascii="Arial MT" w:eastAsia="Arial MT" w:hAnsi="Arial MT" w:cs="Arial MT"/>
          <w:color w:val="212121"/>
          <w:sz w:val="16"/>
        </w:rPr>
        <w:t>m beneficjentem rzeczywistym od dnia 24 lutego 2022 r., o ile została wpisana na listę na podstawie decyzji w sprawie wpisu na</w:t>
      </w:r>
      <w:r w:rsidRPr="0089550C">
        <w:rPr>
          <w:rFonts w:ascii="Arial MT" w:eastAsia="Arial MT" w:hAnsi="Arial MT" w:cs="Arial MT"/>
          <w:color w:val="212121"/>
          <w:spacing w:val="1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l</w:t>
      </w:r>
      <w:r w:rsidRPr="0089550C">
        <w:rPr>
          <w:rFonts w:ascii="Arial MT" w:eastAsia="Arial MT" w:hAnsi="Arial MT" w:cs="Arial MT"/>
          <w:color w:val="212121"/>
          <w:sz w:val="16"/>
        </w:rPr>
        <w:t>i</w:t>
      </w:r>
      <w:r w:rsidRPr="0089550C">
        <w:rPr>
          <w:rFonts w:ascii="Arial MT" w:eastAsia="Arial MT" w:hAnsi="Arial MT" w:cs="Arial MT"/>
          <w:color w:val="212121"/>
          <w:spacing w:val="-2"/>
          <w:sz w:val="16"/>
        </w:rPr>
        <w:t>s</w:t>
      </w:r>
      <w:r w:rsidRPr="0089550C">
        <w:rPr>
          <w:rFonts w:ascii="Arial MT" w:eastAsia="Arial MT" w:hAnsi="Arial MT" w:cs="Arial MT"/>
          <w:color w:val="212121"/>
          <w:sz w:val="16"/>
        </w:rPr>
        <w:t>t</w:t>
      </w:r>
      <w:r w:rsidRPr="0089550C">
        <w:rPr>
          <w:rFonts w:ascii="Arial MT" w:eastAsia="Arial MT" w:hAnsi="Arial MT" w:cs="Arial MT"/>
          <w:color w:val="212121"/>
          <w:w w:val="55"/>
          <w:sz w:val="16"/>
        </w:rPr>
        <w:t>ę</w:t>
      </w:r>
      <w:r w:rsidRPr="0089550C">
        <w:rPr>
          <w:rFonts w:ascii="Arial MT" w:eastAsia="Arial MT" w:hAnsi="Arial MT" w:cs="Arial MT"/>
          <w:color w:val="212121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ro</w:t>
      </w:r>
      <w:r w:rsidRPr="0089550C">
        <w:rPr>
          <w:rFonts w:ascii="Arial MT" w:eastAsia="Arial MT" w:hAnsi="Arial MT" w:cs="Arial MT"/>
          <w:color w:val="212121"/>
          <w:spacing w:val="-2"/>
          <w:sz w:val="16"/>
        </w:rPr>
        <w:t>z</w:t>
      </w:r>
      <w:r w:rsidRPr="0089550C">
        <w:rPr>
          <w:rFonts w:ascii="Arial MT" w:eastAsia="Arial MT" w:hAnsi="Arial MT" w:cs="Arial MT"/>
          <w:color w:val="212121"/>
          <w:sz w:val="16"/>
        </w:rPr>
        <w:t>st</w:t>
      </w:r>
      <w:r w:rsidRPr="0089550C">
        <w:rPr>
          <w:rFonts w:ascii="Arial MT" w:eastAsia="Arial MT" w:hAnsi="Arial MT" w:cs="Arial MT"/>
          <w:color w:val="212121"/>
          <w:spacing w:val="-4"/>
          <w:sz w:val="16"/>
        </w:rPr>
        <w:t>r</w:t>
      </w:r>
      <w:r w:rsidRPr="0089550C">
        <w:rPr>
          <w:rFonts w:ascii="Arial MT" w:eastAsia="Arial MT" w:hAnsi="Arial MT" w:cs="Arial MT"/>
          <w:color w:val="212121"/>
          <w:spacing w:val="-2"/>
          <w:sz w:val="16"/>
        </w:rPr>
        <w:t>z</w:t>
      </w:r>
      <w:r w:rsidRPr="0089550C">
        <w:rPr>
          <w:rFonts w:ascii="Arial MT" w:eastAsia="Arial MT" w:hAnsi="Arial MT" w:cs="Arial MT"/>
          <w:color w:val="212121"/>
          <w:sz w:val="16"/>
        </w:rPr>
        <w:t>y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ga</w:t>
      </w:r>
      <w:r w:rsidRPr="0089550C">
        <w:rPr>
          <w:rFonts w:ascii="Arial MT" w:eastAsia="Arial MT" w:hAnsi="Arial MT" w:cs="Arial MT"/>
          <w:color w:val="212121"/>
          <w:spacing w:val="-1"/>
          <w:w w:val="74"/>
          <w:sz w:val="16"/>
        </w:rPr>
        <w:t>ją</w:t>
      </w:r>
      <w:r w:rsidRPr="0089550C">
        <w:rPr>
          <w:rFonts w:ascii="Arial MT" w:eastAsia="Arial MT" w:hAnsi="Arial MT" w:cs="Arial MT"/>
          <w:color w:val="212121"/>
          <w:w w:val="74"/>
          <w:sz w:val="16"/>
        </w:rPr>
        <w:t>c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e</w:t>
      </w:r>
      <w:r w:rsidRPr="0089550C">
        <w:rPr>
          <w:rFonts w:ascii="Arial MT" w:eastAsia="Arial MT" w:hAnsi="Arial MT" w:cs="Arial MT"/>
          <w:color w:val="212121"/>
          <w:sz w:val="16"/>
        </w:rPr>
        <w:t>j</w:t>
      </w:r>
      <w:r w:rsidRPr="0089550C">
        <w:rPr>
          <w:rFonts w:ascii="Arial MT" w:eastAsia="Arial MT" w:hAnsi="Arial MT" w:cs="Arial MT"/>
          <w:color w:val="212121"/>
          <w:spacing w:val="-2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z w:val="16"/>
        </w:rPr>
        <w:t>o</w:t>
      </w:r>
      <w:r w:rsidRPr="0089550C">
        <w:rPr>
          <w:rFonts w:ascii="Arial MT" w:eastAsia="Arial MT" w:hAnsi="Arial MT" w:cs="Arial MT"/>
          <w:color w:val="212121"/>
          <w:spacing w:val="-2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z w:val="16"/>
        </w:rPr>
        <w:t>z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a</w:t>
      </w:r>
      <w:r w:rsidRPr="0089550C">
        <w:rPr>
          <w:rFonts w:ascii="Arial MT" w:eastAsia="Arial MT" w:hAnsi="Arial MT" w:cs="Arial MT"/>
          <w:color w:val="212121"/>
          <w:spacing w:val="-2"/>
          <w:sz w:val="16"/>
        </w:rPr>
        <w:t>s</w:t>
      </w:r>
      <w:r w:rsidRPr="0089550C">
        <w:rPr>
          <w:rFonts w:ascii="Arial MT" w:eastAsia="Arial MT" w:hAnsi="Arial MT" w:cs="Arial MT"/>
          <w:color w:val="212121"/>
          <w:sz w:val="16"/>
        </w:rPr>
        <w:t>t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o</w:t>
      </w:r>
      <w:r w:rsidRPr="0089550C">
        <w:rPr>
          <w:rFonts w:ascii="Arial MT" w:eastAsia="Arial MT" w:hAnsi="Arial MT" w:cs="Arial MT"/>
          <w:color w:val="212121"/>
          <w:sz w:val="16"/>
        </w:rPr>
        <w:t>s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owan</w:t>
      </w:r>
      <w:r w:rsidRPr="0089550C">
        <w:rPr>
          <w:rFonts w:ascii="Arial MT" w:eastAsia="Arial MT" w:hAnsi="Arial MT" w:cs="Arial MT"/>
          <w:color w:val="212121"/>
          <w:spacing w:val="-3"/>
          <w:sz w:val="16"/>
        </w:rPr>
        <w:t>i</w:t>
      </w:r>
      <w:r w:rsidRPr="0089550C">
        <w:rPr>
          <w:rFonts w:ascii="Arial MT" w:eastAsia="Arial MT" w:hAnsi="Arial MT" w:cs="Arial MT"/>
          <w:color w:val="212121"/>
          <w:sz w:val="16"/>
        </w:rPr>
        <w:t>u</w:t>
      </w:r>
      <w:r w:rsidRPr="0089550C">
        <w:rPr>
          <w:rFonts w:ascii="Arial MT" w:eastAsia="Arial MT" w:hAnsi="Arial MT" w:cs="Arial MT"/>
          <w:color w:val="212121"/>
          <w:spacing w:val="2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w w:val="50"/>
          <w:sz w:val="16"/>
        </w:rPr>
        <w:t>ś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rod</w:t>
      </w:r>
      <w:r w:rsidRPr="0089550C">
        <w:rPr>
          <w:rFonts w:ascii="Arial MT" w:eastAsia="Arial MT" w:hAnsi="Arial MT" w:cs="Arial MT"/>
          <w:color w:val="212121"/>
          <w:sz w:val="16"/>
        </w:rPr>
        <w:t>k</w:t>
      </w:r>
      <w:r w:rsidRPr="0089550C">
        <w:rPr>
          <w:rFonts w:ascii="Arial MT" w:eastAsia="Arial MT" w:hAnsi="Arial MT" w:cs="Arial MT"/>
          <w:color w:val="212121"/>
          <w:spacing w:val="-4"/>
          <w:sz w:val="16"/>
        </w:rPr>
        <w:t>a</w:t>
      </w:r>
      <w:r w:rsidRPr="0089550C">
        <w:rPr>
          <w:rFonts w:ascii="Arial MT" w:eastAsia="Arial MT" w:hAnsi="Arial MT" w:cs="Arial MT"/>
          <w:color w:val="212121"/>
          <w:sz w:val="16"/>
        </w:rPr>
        <w:t>,</w:t>
      </w:r>
      <w:r w:rsidRPr="0089550C">
        <w:rPr>
          <w:rFonts w:ascii="Arial MT" w:eastAsia="Arial MT" w:hAnsi="Arial MT" w:cs="Arial MT"/>
          <w:color w:val="212121"/>
          <w:spacing w:val="1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z w:val="16"/>
        </w:rPr>
        <w:t>o</w:t>
      </w:r>
      <w:r w:rsidRPr="0089550C">
        <w:rPr>
          <w:rFonts w:ascii="Arial MT" w:eastAsia="Arial MT" w:hAnsi="Arial MT" w:cs="Arial MT"/>
          <w:color w:val="212121"/>
          <w:spacing w:val="-3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2"/>
          <w:sz w:val="16"/>
        </w:rPr>
        <w:t>k</w:t>
      </w:r>
      <w:r w:rsidRPr="0089550C">
        <w:rPr>
          <w:rFonts w:ascii="Arial MT" w:eastAsia="Arial MT" w:hAnsi="Arial MT" w:cs="Arial MT"/>
          <w:color w:val="212121"/>
          <w:sz w:val="16"/>
        </w:rPr>
        <w:t>t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ór</w:t>
      </w:r>
      <w:r w:rsidRPr="0089550C">
        <w:rPr>
          <w:rFonts w:ascii="Arial MT" w:eastAsia="Arial MT" w:hAnsi="Arial MT" w:cs="Arial MT"/>
          <w:color w:val="212121"/>
          <w:spacing w:val="-2"/>
          <w:sz w:val="16"/>
        </w:rPr>
        <w:t>y</w:t>
      </w:r>
      <w:r w:rsidRPr="0089550C">
        <w:rPr>
          <w:rFonts w:ascii="Arial MT" w:eastAsia="Arial MT" w:hAnsi="Arial MT" w:cs="Arial MT"/>
          <w:color w:val="212121"/>
          <w:sz w:val="16"/>
        </w:rPr>
        <w:t>m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z w:val="16"/>
        </w:rPr>
        <w:t>mo</w:t>
      </w:r>
      <w:r w:rsidRPr="0089550C">
        <w:rPr>
          <w:rFonts w:ascii="Arial MT" w:eastAsia="Arial MT" w:hAnsi="Arial MT" w:cs="Arial MT"/>
          <w:color w:val="212121"/>
          <w:spacing w:val="-2"/>
          <w:sz w:val="16"/>
        </w:rPr>
        <w:t>w</w:t>
      </w:r>
      <w:r w:rsidRPr="0089550C">
        <w:rPr>
          <w:rFonts w:ascii="Arial MT" w:eastAsia="Arial MT" w:hAnsi="Arial MT" w:cs="Arial MT"/>
          <w:color w:val="212121"/>
          <w:sz w:val="16"/>
        </w:rPr>
        <w:t xml:space="preserve">a w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ar</w:t>
      </w:r>
      <w:r w:rsidRPr="0089550C">
        <w:rPr>
          <w:rFonts w:ascii="Arial MT" w:eastAsia="Arial MT" w:hAnsi="Arial MT" w:cs="Arial MT"/>
          <w:color w:val="212121"/>
          <w:spacing w:val="-2"/>
          <w:sz w:val="16"/>
        </w:rPr>
        <w:t>t</w:t>
      </w:r>
      <w:r w:rsidRPr="0089550C">
        <w:rPr>
          <w:rFonts w:ascii="Arial MT" w:eastAsia="Arial MT" w:hAnsi="Arial MT" w:cs="Arial MT"/>
          <w:color w:val="212121"/>
          <w:sz w:val="16"/>
        </w:rPr>
        <w:t>.</w:t>
      </w:r>
      <w:r w:rsidRPr="0089550C">
        <w:rPr>
          <w:rFonts w:ascii="Arial MT" w:eastAsia="Arial MT" w:hAnsi="Arial MT" w:cs="Arial MT"/>
          <w:color w:val="212121"/>
          <w:spacing w:val="1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z w:val="16"/>
        </w:rPr>
        <w:t>1</w:t>
      </w:r>
      <w:r w:rsidRPr="0089550C">
        <w:rPr>
          <w:rFonts w:ascii="Arial MT" w:eastAsia="Arial MT" w:hAnsi="Arial MT" w:cs="Arial MT"/>
          <w:color w:val="212121"/>
          <w:spacing w:val="-5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p</w:t>
      </w:r>
      <w:r w:rsidRPr="0089550C">
        <w:rPr>
          <w:rFonts w:ascii="Arial MT" w:eastAsia="Arial MT" w:hAnsi="Arial MT" w:cs="Arial MT"/>
          <w:color w:val="212121"/>
          <w:sz w:val="16"/>
        </w:rPr>
        <w:t>kt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z w:val="16"/>
        </w:rPr>
        <w:t xml:space="preserve">3 </w:t>
      </w:r>
      <w:r w:rsidRPr="0089550C">
        <w:rPr>
          <w:rFonts w:ascii="Arial MT" w:eastAsia="Arial MT" w:hAnsi="Arial MT" w:cs="Arial MT"/>
          <w:color w:val="212121"/>
          <w:spacing w:val="-4"/>
          <w:sz w:val="16"/>
        </w:rPr>
        <w:t>u</w:t>
      </w:r>
      <w:r w:rsidRPr="0089550C">
        <w:rPr>
          <w:rFonts w:ascii="Arial MT" w:eastAsia="Arial MT" w:hAnsi="Arial MT" w:cs="Arial MT"/>
          <w:color w:val="212121"/>
          <w:sz w:val="16"/>
        </w:rPr>
        <w:t>st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aw</w:t>
      </w:r>
      <w:r w:rsidRPr="0089550C">
        <w:rPr>
          <w:rFonts w:ascii="Arial MT" w:eastAsia="Arial MT" w:hAnsi="Arial MT" w:cs="Arial MT"/>
          <w:color w:val="212121"/>
          <w:spacing w:val="-2"/>
          <w:sz w:val="16"/>
        </w:rPr>
        <w:t>y</w:t>
      </w:r>
      <w:r w:rsidRPr="0089550C">
        <w:rPr>
          <w:rFonts w:ascii="Arial MT" w:eastAsia="Arial MT" w:hAnsi="Arial MT" w:cs="Arial MT"/>
          <w:color w:val="212121"/>
          <w:sz w:val="16"/>
        </w:rPr>
        <w:t>;</w:t>
      </w:r>
    </w:p>
    <w:p w:rsidR="0089550C" w:rsidRPr="0089550C" w:rsidRDefault="0089550C" w:rsidP="00FB1784">
      <w:pPr>
        <w:widowControl w:val="0"/>
        <w:numPr>
          <w:ilvl w:val="0"/>
          <w:numId w:val="36"/>
        </w:numPr>
        <w:tabs>
          <w:tab w:val="left" w:pos="430"/>
        </w:tabs>
        <w:autoSpaceDE w:val="0"/>
        <w:autoSpaceDN w:val="0"/>
        <w:spacing w:after="0" w:line="240" w:lineRule="auto"/>
        <w:ind w:right="132"/>
        <w:rPr>
          <w:rFonts w:ascii="Arial MT" w:eastAsia="Arial MT" w:hAnsi="Arial MT" w:cs="Arial MT"/>
          <w:sz w:val="16"/>
        </w:rPr>
      </w:pPr>
      <w:r w:rsidRPr="0089550C">
        <w:rPr>
          <w:rFonts w:ascii="Arial MT" w:eastAsia="Arial MT" w:hAnsi="Arial MT" w:cs="Arial MT"/>
          <w:color w:val="212121"/>
          <w:sz w:val="16"/>
        </w:rPr>
        <w:t>wykonawcę oraz uczestnika konkursu, którego jednostką dominującą w rozumieniu art. 3 ust. 1 pkt 37 ustawy z dnia 29</w:t>
      </w:r>
      <w:r w:rsidRPr="0089550C">
        <w:rPr>
          <w:rFonts w:ascii="Arial MT" w:eastAsia="Arial MT" w:hAnsi="Arial MT" w:cs="Arial MT"/>
          <w:color w:val="212121"/>
          <w:spacing w:val="1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wr</w:t>
      </w:r>
      <w:r w:rsidRPr="0089550C">
        <w:rPr>
          <w:rFonts w:ascii="Arial MT" w:eastAsia="Arial MT" w:hAnsi="Arial MT" w:cs="Arial MT"/>
          <w:color w:val="212121"/>
          <w:sz w:val="16"/>
        </w:rPr>
        <w:t>z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e</w:t>
      </w:r>
      <w:r w:rsidRPr="0089550C">
        <w:rPr>
          <w:rFonts w:ascii="Arial MT" w:eastAsia="Arial MT" w:hAnsi="Arial MT" w:cs="Arial MT"/>
          <w:color w:val="212121"/>
          <w:w w:val="50"/>
          <w:sz w:val="16"/>
        </w:rPr>
        <w:t>ś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ni</w:t>
      </w:r>
      <w:r w:rsidRPr="0089550C">
        <w:rPr>
          <w:rFonts w:ascii="Arial MT" w:eastAsia="Arial MT" w:hAnsi="Arial MT" w:cs="Arial MT"/>
          <w:color w:val="212121"/>
          <w:sz w:val="16"/>
        </w:rPr>
        <w:t xml:space="preserve">a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199</w:t>
      </w:r>
      <w:r w:rsidRPr="0089550C">
        <w:rPr>
          <w:rFonts w:ascii="Arial MT" w:eastAsia="Arial MT" w:hAnsi="Arial MT" w:cs="Arial MT"/>
          <w:color w:val="212121"/>
          <w:sz w:val="16"/>
        </w:rPr>
        <w:t xml:space="preserve">4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r</w:t>
      </w:r>
      <w:r w:rsidRPr="0089550C">
        <w:rPr>
          <w:rFonts w:ascii="Arial MT" w:eastAsia="Arial MT" w:hAnsi="Arial MT" w:cs="Arial MT"/>
          <w:color w:val="212121"/>
          <w:sz w:val="16"/>
        </w:rPr>
        <w:t>.</w:t>
      </w:r>
      <w:r w:rsidRPr="0089550C">
        <w:rPr>
          <w:rFonts w:ascii="Arial MT" w:eastAsia="Arial MT" w:hAnsi="Arial MT" w:cs="Arial MT"/>
          <w:color w:val="212121"/>
          <w:spacing w:val="1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z w:val="16"/>
        </w:rPr>
        <w:t xml:space="preserve">o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r</w:t>
      </w:r>
      <w:r w:rsidRPr="0089550C">
        <w:rPr>
          <w:rFonts w:ascii="Arial MT" w:eastAsia="Arial MT" w:hAnsi="Arial MT" w:cs="Arial MT"/>
          <w:color w:val="212121"/>
          <w:spacing w:val="-4"/>
          <w:sz w:val="16"/>
        </w:rPr>
        <w:t>a</w:t>
      </w:r>
      <w:r w:rsidRPr="0089550C">
        <w:rPr>
          <w:rFonts w:ascii="Arial MT" w:eastAsia="Arial MT" w:hAnsi="Arial MT" w:cs="Arial MT"/>
          <w:color w:val="212121"/>
          <w:sz w:val="16"/>
        </w:rPr>
        <w:t>c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hun</w:t>
      </w:r>
      <w:r w:rsidRPr="0089550C">
        <w:rPr>
          <w:rFonts w:ascii="Arial MT" w:eastAsia="Arial MT" w:hAnsi="Arial MT" w:cs="Arial MT"/>
          <w:color w:val="212121"/>
          <w:sz w:val="16"/>
        </w:rPr>
        <w:t>k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ow</w:t>
      </w:r>
      <w:r w:rsidRPr="0089550C">
        <w:rPr>
          <w:rFonts w:ascii="Arial MT" w:eastAsia="Arial MT" w:hAnsi="Arial MT" w:cs="Arial MT"/>
          <w:color w:val="212121"/>
          <w:spacing w:val="-4"/>
          <w:sz w:val="16"/>
        </w:rPr>
        <w:t>o</w:t>
      </w:r>
      <w:r w:rsidRPr="0089550C">
        <w:rPr>
          <w:rFonts w:ascii="Arial MT" w:eastAsia="Arial MT" w:hAnsi="Arial MT" w:cs="Arial MT"/>
          <w:color w:val="212121"/>
          <w:w w:val="50"/>
          <w:sz w:val="16"/>
        </w:rPr>
        <w:t>ś</w:t>
      </w:r>
      <w:r w:rsidRPr="0089550C">
        <w:rPr>
          <w:rFonts w:ascii="Arial MT" w:eastAsia="Arial MT" w:hAnsi="Arial MT" w:cs="Arial MT"/>
          <w:color w:val="212121"/>
          <w:sz w:val="16"/>
        </w:rPr>
        <w:t>ci</w:t>
      </w:r>
      <w:r w:rsidRPr="0089550C">
        <w:rPr>
          <w:rFonts w:ascii="Arial MT" w:eastAsia="Arial MT" w:hAnsi="Arial MT" w:cs="Arial MT"/>
          <w:color w:val="212121"/>
          <w:spacing w:val="-2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(D</w:t>
      </w:r>
      <w:r w:rsidRPr="0089550C">
        <w:rPr>
          <w:rFonts w:ascii="Arial MT" w:eastAsia="Arial MT" w:hAnsi="Arial MT" w:cs="Arial MT"/>
          <w:color w:val="212121"/>
          <w:sz w:val="16"/>
        </w:rPr>
        <w:t>z.</w:t>
      </w:r>
      <w:r w:rsidRPr="0089550C">
        <w:rPr>
          <w:rFonts w:ascii="Arial MT" w:eastAsia="Arial MT" w:hAnsi="Arial MT" w:cs="Arial MT"/>
          <w:color w:val="212121"/>
          <w:spacing w:val="1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U</w:t>
      </w:r>
      <w:r w:rsidRPr="0089550C">
        <w:rPr>
          <w:rFonts w:ascii="Arial MT" w:eastAsia="Arial MT" w:hAnsi="Arial MT" w:cs="Arial MT"/>
          <w:color w:val="212121"/>
          <w:sz w:val="16"/>
        </w:rPr>
        <w:t>.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z w:val="16"/>
        </w:rPr>
        <w:t>z</w:t>
      </w:r>
      <w:r w:rsidRPr="0089550C">
        <w:rPr>
          <w:rFonts w:ascii="Arial MT" w:eastAsia="Arial MT" w:hAnsi="Arial MT" w:cs="Arial MT"/>
          <w:color w:val="212121"/>
          <w:spacing w:val="2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202</w:t>
      </w:r>
      <w:r w:rsidRPr="0089550C">
        <w:rPr>
          <w:rFonts w:ascii="Arial MT" w:eastAsia="Arial MT" w:hAnsi="Arial MT" w:cs="Arial MT"/>
          <w:color w:val="212121"/>
          <w:sz w:val="16"/>
        </w:rPr>
        <w:t xml:space="preserve">1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r</w:t>
      </w:r>
      <w:r w:rsidRPr="0089550C">
        <w:rPr>
          <w:rFonts w:ascii="Arial MT" w:eastAsia="Arial MT" w:hAnsi="Arial MT" w:cs="Arial MT"/>
          <w:color w:val="212121"/>
          <w:sz w:val="16"/>
        </w:rPr>
        <w:t>.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 xml:space="preserve"> po</w:t>
      </w:r>
      <w:r w:rsidRPr="0089550C">
        <w:rPr>
          <w:rFonts w:ascii="Arial MT" w:eastAsia="Arial MT" w:hAnsi="Arial MT" w:cs="Arial MT"/>
          <w:color w:val="212121"/>
          <w:spacing w:val="-2"/>
          <w:sz w:val="16"/>
        </w:rPr>
        <w:t>z</w:t>
      </w:r>
      <w:r w:rsidRPr="0089550C">
        <w:rPr>
          <w:rFonts w:ascii="Arial MT" w:eastAsia="Arial MT" w:hAnsi="Arial MT" w:cs="Arial MT"/>
          <w:color w:val="212121"/>
          <w:sz w:val="16"/>
        </w:rPr>
        <w:t>.</w:t>
      </w:r>
      <w:r w:rsidRPr="0089550C">
        <w:rPr>
          <w:rFonts w:ascii="Arial MT" w:eastAsia="Arial MT" w:hAnsi="Arial MT" w:cs="Arial MT"/>
          <w:color w:val="212121"/>
          <w:spacing w:val="1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217</w:t>
      </w:r>
      <w:r w:rsidRPr="0089550C">
        <w:rPr>
          <w:rFonts w:ascii="Arial MT" w:eastAsia="Arial MT" w:hAnsi="Arial MT" w:cs="Arial MT"/>
          <w:color w:val="212121"/>
          <w:sz w:val="16"/>
        </w:rPr>
        <w:t>,</w:t>
      </w:r>
      <w:r w:rsidRPr="0089550C">
        <w:rPr>
          <w:rFonts w:ascii="Arial MT" w:eastAsia="Arial MT" w:hAnsi="Arial MT" w:cs="Arial MT"/>
          <w:color w:val="212121"/>
          <w:spacing w:val="1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210</w:t>
      </w:r>
      <w:r w:rsidRPr="0089550C">
        <w:rPr>
          <w:rFonts w:ascii="Arial MT" w:eastAsia="Arial MT" w:hAnsi="Arial MT" w:cs="Arial MT"/>
          <w:color w:val="212121"/>
          <w:sz w:val="16"/>
        </w:rPr>
        <w:t>5 i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 xml:space="preserve"> 2106)</w:t>
      </w:r>
      <w:r w:rsidRPr="0089550C">
        <w:rPr>
          <w:rFonts w:ascii="Arial MT" w:eastAsia="Arial MT" w:hAnsi="Arial MT" w:cs="Arial MT"/>
          <w:color w:val="212121"/>
          <w:sz w:val="16"/>
        </w:rPr>
        <w:t>,</w:t>
      </w:r>
      <w:r w:rsidRPr="0089550C">
        <w:rPr>
          <w:rFonts w:ascii="Arial MT" w:eastAsia="Arial MT" w:hAnsi="Arial MT" w:cs="Arial MT"/>
          <w:color w:val="212121"/>
          <w:spacing w:val="1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je</w:t>
      </w:r>
      <w:r w:rsidRPr="0089550C">
        <w:rPr>
          <w:rFonts w:ascii="Arial MT" w:eastAsia="Arial MT" w:hAnsi="Arial MT" w:cs="Arial MT"/>
          <w:color w:val="212121"/>
          <w:sz w:val="16"/>
        </w:rPr>
        <w:t>st</w:t>
      </w:r>
      <w:r w:rsidRPr="0089550C">
        <w:rPr>
          <w:rFonts w:ascii="Arial MT" w:eastAsia="Arial MT" w:hAnsi="Arial MT" w:cs="Arial MT"/>
          <w:color w:val="212121"/>
          <w:spacing w:val="1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po</w:t>
      </w:r>
      <w:r w:rsidRPr="0089550C">
        <w:rPr>
          <w:rFonts w:ascii="Arial MT" w:eastAsia="Arial MT" w:hAnsi="Arial MT" w:cs="Arial MT"/>
          <w:color w:val="212121"/>
          <w:spacing w:val="-4"/>
          <w:sz w:val="16"/>
        </w:rPr>
        <w:t>d</w:t>
      </w:r>
      <w:r w:rsidRPr="0089550C">
        <w:rPr>
          <w:rFonts w:ascii="Arial MT" w:eastAsia="Arial MT" w:hAnsi="Arial MT" w:cs="Arial MT"/>
          <w:color w:val="212121"/>
          <w:sz w:val="16"/>
        </w:rPr>
        <w:t>mi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o</w:t>
      </w:r>
      <w:r w:rsidRPr="0089550C">
        <w:rPr>
          <w:rFonts w:ascii="Arial MT" w:eastAsia="Arial MT" w:hAnsi="Arial MT" w:cs="Arial MT"/>
          <w:color w:val="212121"/>
          <w:sz w:val="16"/>
        </w:rPr>
        <w:t>t</w:t>
      </w:r>
      <w:r w:rsidRPr="0089550C">
        <w:rPr>
          <w:rFonts w:ascii="Arial MT" w:eastAsia="Arial MT" w:hAnsi="Arial MT" w:cs="Arial MT"/>
          <w:color w:val="212121"/>
          <w:spacing w:val="1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4"/>
          <w:sz w:val="16"/>
        </w:rPr>
        <w:t>w</w:t>
      </w:r>
      <w:r w:rsidRPr="0089550C">
        <w:rPr>
          <w:rFonts w:ascii="Arial MT" w:eastAsia="Arial MT" w:hAnsi="Arial MT" w:cs="Arial MT"/>
          <w:color w:val="212121"/>
          <w:sz w:val="16"/>
        </w:rPr>
        <w:t>y</w:t>
      </w:r>
      <w:r w:rsidRPr="0089550C">
        <w:rPr>
          <w:rFonts w:ascii="Arial MT" w:eastAsia="Arial MT" w:hAnsi="Arial MT" w:cs="Arial MT"/>
          <w:color w:val="212121"/>
          <w:spacing w:val="-2"/>
          <w:sz w:val="16"/>
        </w:rPr>
        <w:t>m</w:t>
      </w:r>
      <w:r w:rsidRPr="0089550C">
        <w:rPr>
          <w:rFonts w:ascii="Arial MT" w:eastAsia="Arial MT" w:hAnsi="Arial MT" w:cs="Arial MT"/>
          <w:color w:val="212121"/>
          <w:spacing w:val="7"/>
          <w:sz w:val="16"/>
        </w:rPr>
        <w:t>i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enion</w:t>
      </w:r>
      <w:r w:rsidRPr="0089550C">
        <w:rPr>
          <w:rFonts w:ascii="Arial MT" w:eastAsia="Arial MT" w:hAnsi="Arial MT" w:cs="Arial MT"/>
          <w:color w:val="212121"/>
          <w:sz w:val="16"/>
        </w:rPr>
        <w:t>y</w:t>
      </w:r>
      <w:r w:rsidRPr="0089550C">
        <w:rPr>
          <w:rFonts w:ascii="Arial MT" w:eastAsia="Arial MT" w:hAnsi="Arial MT" w:cs="Arial MT"/>
          <w:color w:val="212121"/>
          <w:spacing w:val="2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z w:val="16"/>
        </w:rPr>
        <w:t>w</w:t>
      </w:r>
      <w:r w:rsidRPr="0089550C">
        <w:rPr>
          <w:rFonts w:ascii="Arial MT" w:eastAsia="Arial MT" w:hAnsi="Arial MT" w:cs="Arial MT"/>
          <w:color w:val="212121"/>
          <w:spacing w:val="-3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w</w:t>
      </w:r>
      <w:r w:rsidRPr="0089550C">
        <w:rPr>
          <w:rFonts w:ascii="Arial MT" w:eastAsia="Arial MT" w:hAnsi="Arial MT" w:cs="Arial MT"/>
          <w:color w:val="212121"/>
          <w:sz w:val="16"/>
        </w:rPr>
        <w:t>yk</w:t>
      </w:r>
      <w:r w:rsidRPr="0089550C">
        <w:rPr>
          <w:rFonts w:ascii="Arial MT" w:eastAsia="Arial MT" w:hAnsi="Arial MT" w:cs="Arial MT"/>
          <w:color w:val="212121"/>
          <w:spacing w:val="-4"/>
          <w:sz w:val="16"/>
        </w:rPr>
        <w:t>a</w:t>
      </w:r>
      <w:r w:rsidRPr="0089550C">
        <w:rPr>
          <w:rFonts w:ascii="Arial MT" w:eastAsia="Arial MT" w:hAnsi="Arial MT" w:cs="Arial MT"/>
          <w:color w:val="212121"/>
          <w:sz w:val="16"/>
        </w:rPr>
        <w:t>z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a</w:t>
      </w:r>
      <w:r w:rsidRPr="0089550C">
        <w:rPr>
          <w:rFonts w:ascii="Arial MT" w:eastAsia="Arial MT" w:hAnsi="Arial MT" w:cs="Arial MT"/>
          <w:color w:val="212121"/>
          <w:sz w:val="16"/>
        </w:rPr>
        <w:t xml:space="preserve">ch </w:t>
      </w:r>
      <w:r w:rsidRPr="0089550C">
        <w:rPr>
          <w:rFonts w:ascii="Arial MT" w:eastAsia="Arial MT" w:hAnsi="Arial MT" w:cs="Arial MT"/>
          <w:color w:val="212121"/>
          <w:spacing w:val="-4"/>
          <w:sz w:val="16"/>
        </w:rPr>
        <w:t>o</w:t>
      </w:r>
      <w:r w:rsidRPr="0089550C">
        <w:rPr>
          <w:rFonts w:ascii="Arial MT" w:eastAsia="Arial MT" w:hAnsi="Arial MT" w:cs="Arial MT"/>
          <w:color w:val="212121"/>
          <w:sz w:val="16"/>
        </w:rPr>
        <w:t>k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re</w:t>
      </w:r>
      <w:r w:rsidRPr="0089550C">
        <w:rPr>
          <w:rFonts w:ascii="Arial MT" w:eastAsia="Arial MT" w:hAnsi="Arial MT" w:cs="Arial MT"/>
          <w:color w:val="212121"/>
          <w:spacing w:val="-2"/>
          <w:w w:val="50"/>
          <w:sz w:val="16"/>
        </w:rPr>
        <w:t>ś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lon</w:t>
      </w:r>
      <w:r w:rsidRPr="0089550C">
        <w:rPr>
          <w:rFonts w:ascii="Arial MT" w:eastAsia="Arial MT" w:hAnsi="Arial MT" w:cs="Arial MT"/>
          <w:color w:val="212121"/>
          <w:spacing w:val="-2"/>
          <w:sz w:val="16"/>
        </w:rPr>
        <w:t>y</w:t>
      </w:r>
      <w:r w:rsidRPr="0089550C">
        <w:rPr>
          <w:rFonts w:ascii="Arial MT" w:eastAsia="Arial MT" w:hAnsi="Arial MT" w:cs="Arial MT"/>
          <w:color w:val="212121"/>
          <w:sz w:val="16"/>
        </w:rPr>
        <w:t>ch</w:t>
      </w:r>
      <w:r w:rsidRPr="0089550C">
        <w:rPr>
          <w:rFonts w:ascii="Arial MT" w:eastAsia="Arial MT" w:hAnsi="Arial MT" w:cs="Arial MT"/>
          <w:color w:val="212121"/>
          <w:spacing w:val="-2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z w:val="16"/>
        </w:rPr>
        <w:t xml:space="preserve">w </w:t>
      </w:r>
      <w:r w:rsidRPr="0089550C">
        <w:rPr>
          <w:rFonts w:ascii="Arial MT" w:eastAsia="Arial MT" w:hAnsi="Arial MT" w:cs="Arial MT"/>
          <w:color w:val="212121"/>
          <w:w w:val="95"/>
          <w:sz w:val="16"/>
        </w:rPr>
        <w:t>rozporządzeniu 765/2006 i rozporządzeniu 269/2014 albo wpisany na listę lub będący taką jednostką dominującą od dnia 24</w:t>
      </w:r>
      <w:r w:rsidRPr="0089550C">
        <w:rPr>
          <w:rFonts w:ascii="Arial MT" w:eastAsia="Arial MT" w:hAnsi="Arial MT" w:cs="Arial MT"/>
          <w:color w:val="212121"/>
          <w:spacing w:val="1"/>
          <w:w w:val="95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z w:val="16"/>
        </w:rPr>
        <w:t>lutego 2022 r., o ile został wpisany na listę na podstawie decyzji w sprawie wpisu na listę rozstrzygającej o zastosowaniu</w:t>
      </w:r>
      <w:r w:rsidRPr="0089550C">
        <w:rPr>
          <w:rFonts w:ascii="Arial MT" w:eastAsia="Arial MT" w:hAnsi="Arial MT" w:cs="Arial MT"/>
          <w:color w:val="212121"/>
          <w:spacing w:val="1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w w:val="50"/>
          <w:sz w:val="16"/>
        </w:rPr>
        <w:t>ś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rod</w:t>
      </w:r>
      <w:r w:rsidRPr="0089550C">
        <w:rPr>
          <w:rFonts w:ascii="Arial MT" w:eastAsia="Arial MT" w:hAnsi="Arial MT" w:cs="Arial MT"/>
          <w:color w:val="212121"/>
          <w:sz w:val="16"/>
        </w:rPr>
        <w:t>k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a</w:t>
      </w:r>
      <w:r w:rsidRPr="0089550C">
        <w:rPr>
          <w:rFonts w:ascii="Arial MT" w:eastAsia="Arial MT" w:hAnsi="Arial MT" w:cs="Arial MT"/>
          <w:color w:val="212121"/>
          <w:sz w:val="16"/>
        </w:rPr>
        <w:t>,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z w:val="16"/>
        </w:rPr>
        <w:t>o</w:t>
      </w:r>
      <w:r w:rsidRPr="0089550C">
        <w:rPr>
          <w:rFonts w:ascii="Arial MT" w:eastAsia="Arial MT" w:hAnsi="Arial MT" w:cs="Arial MT"/>
          <w:color w:val="212121"/>
          <w:spacing w:val="-2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z w:val="16"/>
        </w:rPr>
        <w:t>kt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ó</w:t>
      </w:r>
      <w:r w:rsidRPr="0089550C">
        <w:rPr>
          <w:rFonts w:ascii="Arial MT" w:eastAsia="Arial MT" w:hAnsi="Arial MT" w:cs="Arial MT"/>
          <w:color w:val="212121"/>
          <w:spacing w:val="-4"/>
          <w:sz w:val="16"/>
        </w:rPr>
        <w:t>r</w:t>
      </w:r>
      <w:r w:rsidRPr="0089550C">
        <w:rPr>
          <w:rFonts w:ascii="Arial MT" w:eastAsia="Arial MT" w:hAnsi="Arial MT" w:cs="Arial MT"/>
          <w:color w:val="212121"/>
          <w:sz w:val="16"/>
        </w:rPr>
        <w:t>ym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z w:val="16"/>
        </w:rPr>
        <w:t>mo</w:t>
      </w:r>
      <w:r w:rsidRPr="0089550C">
        <w:rPr>
          <w:rFonts w:ascii="Arial MT" w:eastAsia="Arial MT" w:hAnsi="Arial MT" w:cs="Arial MT"/>
          <w:color w:val="212121"/>
          <w:spacing w:val="-2"/>
          <w:sz w:val="16"/>
        </w:rPr>
        <w:t>w</w:t>
      </w:r>
      <w:r w:rsidRPr="0089550C">
        <w:rPr>
          <w:rFonts w:ascii="Arial MT" w:eastAsia="Arial MT" w:hAnsi="Arial MT" w:cs="Arial MT"/>
          <w:color w:val="212121"/>
          <w:sz w:val="16"/>
        </w:rPr>
        <w:t>a w</w:t>
      </w:r>
      <w:r w:rsidRPr="0089550C">
        <w:rPr>
          <w:rFonts w:ascii="Arial MT" w:eastAsia="Arial MT" w:hAnsi="Arial MT" w:cs="Arial MT"/>
          <w:color w:val="212121"/>
          <w:spacing w:val="-3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ar</w:t>
      </w:r>
      <w:r w:rsidRPr="0089550C">
        <w:rPr>
          <w:rFonts w:ascii="Arial MT" w:eastAsia="Arial MT" w:hAnsi="Arial MT" w:cs="Arial MT"/>
          <w:color w:val="212121"/>
          <w:sz w:val="16"/>
        </w:rPr>
        <w:t>t.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z w:val="16"/>
        </w:rPr>
        <w:t xml:space="preserve">1 </w:t>
      </w:r>
      <w:r w:rsidRPr="0089550C">
        <w:rPr>
          <w:rFonts w:ascii="Arial MT" w:eastAsia="Arial MT" w:hAnsi="Arial MT" w:cs="Arial MT"/>
          <w:color w:val="212121"/>
          <w:spacing w:val="-4"/>
          <w:sz w:val="16"/>
        </w:rPr>
        <w:t>p</w:t>
      </w:r>
      <w:r w:rsidRPr="0089550C">
        <w:rPr>
          <w:rFonts w:ascii="Arial MT" w:eastAsia="Arial MT" w:hAnsi="Arial MT" w:cs="Arial MT"/>
          <w:color w:val="212121"/>
          <w:spacing w:val="-2"/>
          <w:sz w:val="16"/>
        </w:rPr>
        <w:t>k</w:t>
      </w:r>
      <w:r w:rsidRPr="0089550C">
        <w:rPr>
          <w:rFonts w:ascii="Arial MT" w:eastAsia="Arial MT" w:hAnsi="Arial MT" w:cs="Arial MT"/>
          <w:color w:val="212121"/>
          <w:sz w:val="16"/>
        </w:rPr>
        <w:t>t</w:t>
      </w:r>
      <w:r w:rsidRPr="0089550C">
        <w:rPr>
          <w:rFonts w:ascii="Arial MT" w:eastAsia="Arial MT" w:hAnsi="Arial MT" w:cs="Arial MT"/>
          <w:color w:val="212121"/>
          <w:spacing w:val="1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z w:val="16"/>
        </w:rPr>
        <w:t xml:space="preserve">3 </w:t>
      </w:r>
      <w:r w:rsidRPr="0089550C">
        <w:rPr>
          <w:rFonts w:ascii="Arial MT" w:eastAsia="Arial MT" w:hAnsi="Arial MT" w:cs="Arial MT"/>
          <w:color w:val="212121"/>
          <w:spacing w:val="-4"/>
          <w:sz w:val="16"/>
        </w:rPr>
        <w:t>u</w:t>
      </w:r>
      <w:r w:rsidRPr="0089550C">
        <w:rPr>
          <w:rFonts w:ascii="Arial MT" w:eastAsia="Arial MT" w:hAnsi="Arial MT" w:cs="Arial MT"/>
          <w:color w:val="212121"/>
          <w:sz w:val="16"/>
        </w:rPr>
        <w:t>st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a</w:t>
      </w:r>
      <w:r w:rsidRPr="0089550C">
        <w:rPr>
          <w:rFonts w:ascii="Arial MT" w:eastAsia="Arial MT" w:hAnsi="Arial MT" w:cs="Arial MT"/>
          <w:color w:val="212121"/>
          <w:spacing w:val="-4"/>
          <w:sz w:val="16"/>
        </w:rPr>
        <w:t>w</w:t>
      </w:r>
      <w:r w:rsidRPr="0089550C">
        <w:rPr>
          <w:rFonts w:ascii="Arial MT" w:eastAsia="Arial MT" w:hAnsi="Arial MT" w:cs="Arial MT"/>
          <w:color w:val="212121"/>
          <w:sz w:val="16"/>
        </w:rPr>
        <w:t>y.</w:t>
      </w:r>
    </w:p>
    <w:p w:rsidR="0089550C" w:rsidRPr="0089550C" w:rsidRDefault="0089550C" w:rsidP="0089550C">
      <w:pPr>
        <w:widowControl w:val="0"/>
        <w:tabs>
          <w:tab w:val="left" w:pos="430"/>
        </w:tabs>
        <w:autoSpaceDE w:val="0"/>
        <w:autoSpaceDN w:val="0"/>
        <w:spacing w:after="0" w:line="240" w:lineRule="auto"/>
        <w:ind w:right="132"/>
        <w:rPr>
          <w:rFonts w:ascii="Arial MT" w:eastAsia="Arial MT" w:hAnsi="Arial MT" w:cs="Arial MT"/>
          <w:color w:val="212121"/>
          <w:sz w:val="16"/>
        </w:rPr>
      </w:pPr>
    </w:p>
    <w:p w:rsidR="0089550C" w:rsidRPr="0089550C" w:rsidRDefault="0089550C" w:rsidP="0089550C">
      <w:pPr>
        <w:widowControl w:val="0"/>
        <w:tabs>
          <w:tab w:val="left" w:pos="430"/>
        </w:tabs>
        <w:autoSpaceDE w:val="0"/>
        <w:autoSpaceDN w:val="0"/>
        <w:spacing w:after="0" w:line="240" w:lineRule="auto"/>
        <w:ind w:right="132"/>
        <w:rPr>
          <w:rFonts w:ascii="Arial MT" w:eastAsia="Arial MT" w:hAnsi="Arial MT" w:cs="Arial MT"/>
          <w:color w:val="212121"/>
          <w:sz w:val="16"/>
        </w:rPr>
      </w:pPr>
    </w:p>
    <w:p w:rsidR="0089550C" w:rsidRPr="0089550C" w:rsidRDefault="0089550C" w:rsidP="0089550C">
      <w:pPr>
        <w:widowControl w:val="0"/>
        <w:tabs>
          <w:tab w:val="left" w:pos="430"/>
        </w:tabs>
        <w:autoSpaceDE w:val="0"/>
        <w:autoSpaceDN w:val="0"/>
        <w:spacing w:after="0" w:line="240" w:lineRule="auto"/>
        <w:ind w:right="132"/>
        <w:rPr>
          <w:rFonts w:ascii="Arial MT" w:eastAsia="Arial MT" w:hAnsi="Arial MT" w:cs="Arial MT"/>
          <w:sz w:val="16"/>
        </w:rPr>
      </w:pPr>
    </w:p>
    <w:p w:rsidR="0089550C" w:rsidRPr="0089550C" w:rsidRDefault="0089550C" w:rsidP="0089550C">
      <w:pPr>
        <w:widowControl w:val="0"/>
        <w:autoSpaceDE w:val="0"/>
        <w:autoSpaceDN w:val="0"/>
        <w:spacing w:before="2" w:after="0" w:line="240" w:lineRule="auto"/>
        <w:rPr>
          <w:rFonts w:ascii="Arial MT" w:eastAsia="Arial MT" w:hAnsi="Arial MT" w:cs="Arial MT"/>
          <w:sz w:val="5"/>
        </w:rPr>
      </w:pPr>
    </w:p>
    <w:p w:rsidR="0089550C" w:rsidRPr="0089550C" w:rsidRDefault="0089550C" w:rsidP="0089550C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sz w:val="20"/>
        </w:rPr>
      </w:pPr>
      <w:r w:rsidRPr="0089550C">
        <w:rPr>
          <w:rFonts w:ascii="Times New Roman" w:eastAsia="Times New Roman" w:hAnsi="Times New Roman" w:cs="Times New Roman"/>
          <w:noProof/>
          <w:sz w:val="20"/>
          <w:szCs w:val="20"/>
          <w:lang w:eastAsia="pl-PL"/>
        </w:rPr>
        <mc:AlternateContent>
          <mc:Choice Requires="wps">
            <w:drawing>
              <wp:inline distT="0" distB="0" distL="0" distR="0">
                <wp:extent cx="5796915" cy="308610"/>
                <wp:effectExtent l="0" t="0" r="0" b="0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6915" cy="308610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550C" w:rsidRDefault="0089550C" w:rsidP="0089550C">
                            <w:pPr>
                              <w:rPr>
                                <w:rFonts w:ascii="Arial" w:hAnsi="Arial"/>
                                <w:b/>
                                <w:sz w:val="21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1"/>
                              </w:rPr>
                              <w:t>OŚWIADCZENIE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1"/>
                              </w:rPr>
                              <w:t>DOTYCZĄCE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6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1"/>
                              </w:rPr>
                              <w:t>PODWYKONAWCY,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1"/>
                              </w:rPr>
                              <w:t>NA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1"/>
                              </w:rPr>
                              <w:t>KTÓREGO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1"/>
                              </w:rPr>
                              <w:t>PRZYPADA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1"/>
                              </w:rPr>
                              <w:t>PONAD</w:t>
                            </w:r>
                            <w:r>
                              <w:rPr>
                                <w:rFonts w:ascii="Arial" w:hAnsi="Arial"/>
                                <w:b/>
                                <w:spacing w:val="6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1"/>
                              </w:rPr>
                              <w:t>10%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6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1"/>
                              </w:rPr>
                              <w:t>WARTOŚCI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1"/>
                              </w:rPr>
                              <w:t>ZAMÓWIENIA: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Pole tekstowe 2" o:spid="_x0000_s1027" type="#_x0000_t202" style="width:456.45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" fillcolor="#bebebe" stroked="f">
                <v:textbox inset="0,0,0,0">
                  <w:txbxContent>
                    <w:p w:rsidR="0089550C" w:rsidRDefault="0089550C" w:rsidP="0089550C">
                      <w:pPr>
                        <w:rPr>
                          <w:rFonts w:ascii="Arial" w:hAnsi="Arial"/>
                          <w:b/>
                          <w:sz w:val="21"/>
                        </w:rPr>
                      </w:pPr>
                      <w:r>
                        <w:rPr>
                          <w:rFonts w:ascii="Arial" w:hAnsi="Arial"/>
                          <w:b/>
                          <w:sz w:val="21"/>
                        </w:rPr>
                        <w:t>OŚWIADCZENIE</w:t>
                      </w:r>
                      <w:r>
                        <w:rPr>
                          <w:rFonts w:ascii="Arial" w:hAnsi="Arial"/>
                          <w:b/>
                          <w:spacing w:val="2"/>
                          <w:sz w:val="2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1"/>
                        </w:rPr>
                        <w:t>DOTYCZĄCE</w:t>
                      </w:r>
                      <w:r>
                        <w:rPr>
                          <w:rFonts w:ascii="Arial" w:hAnsi="Arial"/>
                          <w:b/>
                          <w:spacing w:val="6"/>
                          <w:sz w:val="2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1"/>
                        </w:rPr>
                        <w:t>PODWYKONAWCY,</w:t>
                      </w:r>
                      <w:r>
                        <w:rPr>
                          <w:rFonts w:ascii="Arial" w:hAnsi="Arial"/>
                          <w:b/>
                          <w:spacing w:val="3"/>
                          <w:sz w:val="2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1"/>
                        </w:rPr>
                        <w:t>NA</w:t>
                      </w:r>
                      <w:r>
                        <w:rPr>
                          <w:rFonts w:ascii="Arial" w:hAnsi="Arial"/>
                          <w:b/>
                          <w:spacing w:val="4"/>
                          <w:sz w:val="2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1"/>
                        </w:rPr>
                        <w:t>KTÓREGO</w:t>
                      </w:r>
                      <w:r>
                        <w:rPr>
                          <w:rFonts w:ascii="Arial" w:hAnsi="Arial"/>
                          <w:b/>
                          <w:spacing w:val="3"/>
                          <w:sz w:val="2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1"/>
                        </w:rPr>
                        <w:t>PRZYPADA</w:t>
                      </w:r>
                      <w:r>
                        <w:rPr>
                          <w:rFonts w:ascii="Arial" w:hAnsi="Arial"/>
                          <w:b/>
                          <w:spacing w:val="4"/>
                          <w:sz w:val="2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1"/>
                        </w:rPr>
                        <w:t>PONAD</w:t>
                      </w:r>
                      <w:r>
                        <w:rPr>
                          <w:rFonts w:ascii="Arial" w:hAnsi="Arial"/>
                          <w:b/>
                          <w:spacing w:val="6"/>
                          <w:sz w:val="2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1"/>
                        </w:rPr>
                        <w:t>10%</w:t>
                      </w:r>
                      <w:r>
                        <w:rPr>
                          <w:rFonts w:ascii="Arial" w:hAnsi="Arial"/>
                          <w:b/>
                          <w:spacing w:val="-56"/>
                          <w:sz w:val="2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1"/>
                        </w:rPr>
                        <w:t>WARTOŚCI</w:t>
                      </w:r>
                      <w:r>
                        <w:rPr>
                          <w:rFonts w:ascii="Arial" w:hAnsi="Arial"/>
                          <w:b/>
                          <w:spacing w:val="-3"/>
                          <w:sz w:val="2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1"/>
                        </w:rPr>
                        <w:t>ZAMÓWIENIA: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89550C" w:rsidRPr="0089550C" w:rsidRDefault="0089550C" w:rsidP="0089550C">
      <w:pPr>
        <w:widowControl w:val="0"/>
        <w:autoSpaceDE w:val="0"/>
        <w:autoSpaceDN w:val="0"/>
        <w:spacing w:after="0" w:line="158" w:lineRule="exact"/>
        <w:jc w:val="both"/>
        <w:rPr>
          <w:rFonts w:ascii="Arial" w:eastAsia="Arial MT" w:hAnsi="Arial" w:cs="Arial MT"/>
          <w:i/>
          <w:color w:val="2E74B5"/>
          <w:sz w:val="16"/>
        </w:rPr>
      </w:pPr>
      <w:r w:rsidRPr="0089550C">
        <w:rPr>
          <w:rFonts w:ascii="Arial MT" w:eastAsia="Arial MT" w:hAnsi="Arial MT" w:cs="Arial MT"/>
          <w:color w:val="2E74B5"/>
          <w:sz w:val="16"/>
        </w:rPr>
        <w:t>[UWAGA</w:t>
      </w:r>
      <w:r w:rsidRPr="0089550C">
        <w:rPr>
          <w:rFonts w:ascii="Arial" w:eastAsia="Arial MT" w:hAnsi="Arial" w:cs="Arial MT"/>
          <w:i/>
          <w:color w:val="2E74B5"/>
          <w:sz w:val="16"/>
        </w:rPr>
        <w:t>:</w:t>
      </w:r>
      <w:r w:rsidRPr="0089550C">
        <w:rPr>
          <w:rFonts w:ascii="Arial" w:eastAsia="Arial MT" w:hAnsi="Arial" w:cs="Arial MT"/>
          <w:i/>
          <w:color w:val="2E74B5"/>
          <w:spacing w:val="-5"/>
          <w:sz w:val="16"/>
        </w:rPr>
        <w:t xml:space="preserve"> </w:t>
      </w:r>
      <w:r w:rsidRPr="0089550C">
        <w:rPr>
          <w:rFonts w:ascii="Arial" w:eastAsia="Arial MT" w:hAnsi="Arial" w:cs="Arial MT"/>
          <w:i/>
          <w:color w:val="2E74B5"/>
          <w:sz w:val="16"/>
        </w:rPr>
        <w:t>wypełnić</w:t>
      </w:r>
      <w:r w:rsidRPr="0089550C">
        <w:rPr>
          <w:rFonts w:ascii="Arial" w:eastAsia="Arial MT" w:hAnsi="Arial" w:cs="Arial MT"/>
          <w:i/>
          <w:color w:val="2E74B5"/>
          <w:spacing w:val="-1"/>
          <w:sz w:val="16"/>
        </w:rPr>
        <w:t xml:space="preserve"> </w:t>
      </w:r>
      <w:r w:rsidRPr="0089550C">
        <w:rPr>
          <w:rFonts w:ascii="Arial" w:eastAsia="Arial MT" w:hAnsi="Arial" w:cs="Arial MT"/>
          <w:i/>
          <w:color w:val="2E74B5"/>
          <w:sz w:val="16"/>
        </w:rPr>
        <w:t>tylko</w:t>
      </w:r>
      <w:r w:rsidRPr="0089550C">
        <w:rPr>
          <w:rFonts w:ascii="Arial" w:eastAsia="Arial MT" w:hAnsi="Arial" w:cs="Arial MT"/>
          <w:i/>
          <w:color w:val="2E74B5"/>
          <w:spacing w:val="-3"/>
          <w:sz w:val="16"/>
        </w:rPr>
        <w:t xml:space="preserve"> </w:t>
      </w:r>
      <w:r w:rsidRPr="0089550C">
        <w:rPr>
          <w:rFonts w:ascii="Arial" w:eastAsia="Arial MT" w:hAnsi="Arial" w:cs="Arial MT"/>
          <w:i/>
          <w:color w:val="2E74B5"/>
          <w:sz w:val="16"/>
        </w:rPr>
        <w:t>w</w:t>
      </w:r>
      <w:r w:rsidRPr="0089550C">
        <w:rPr>
          <w:rFonts w:ascii="Arial" w:eastAsia="Arial MT" w:hAnsi="Arial" w:cs="Arial MT"/>
          <w:i/>
          <w:color w:val="2E74B5"/>
          <w:spacing w:val="-2"/>
          <w:sz w:val="16"/>
        </w:rPr>
        <w:t xml:space="preserve"> </w:t>
      </w:r>
      <w:r w:rsidRPr="0089550C">
        <w:rPr>
          <w:rFonts w:ascii="Arial" w:eastAsia="Arial MT" w:hAnsi="Arial" w:cs="Arial MT"/>
          <w:i/>
          <w:color w:val="2E74B5"/>
          <w:sz w:val="16"/>
        </w:rPr>
        <w:t>przypadku</w:t>
      </w:r>
      <w:r w:rsidRPr="0089550C">
        <w:rPr>
          <w:rFonts w:ascii="Arial" w:eastAsia="Arial MT" w:hAnsi="Arial" w:cs="Arial MT"/>
          <w:i/>
          <w:color w:val="2E74B5"/>
          <w:spacing w:val="-1"/>
          <w:sz w:val="16"/>
        </w:rPr>
        <w:t xml:space="preserve"> </w:t>
      </w:r>
      <w:r w:rsidRPr="0089550C">
        <w:rPr>
          <w:rFonts w:ascii="Arial" w:eastAsia="Arial MT" w:hAnsi="Arial" w:cs="Arial MT"/>
          <w:i/>
          <w:color w:val="2E74B5"/>
          <w:sz w:val="16"/>
        </w:rPr>
        <w:t>podwykonawcy</w:t>
      </w:r>
      <w:r w:rsidRPr="0089550C">
        <w:rPr>
          <w:rFonts w:ascii="Arial" w:eastAsia="Arial MT" w:hAnsi="Arial" w:cs="Arial MT"/>
          <w:i/>
          <w:color w:val="2E74B5"/>
          <w:spacing w:val="-2"/>
          <w:sz w:val="16"/>
        </w:rPr>
        <w:t xml:space="preserve"> </w:t>
      </w:r>
      <w:r w:rsidRPr="0089550C">
        <w:rPr>
          <w:rFonts w:ascii="Arial" w:eastAsia="Arial MT" w:hAnsi="Arial" w:cs="Arial MT"/>
          <w:i/>
          <w:color w:val="2E74B5"/>
          <w:sz w:val="16"/>
        </w:rPr>
        <w:t>(niebędącego</w:t>
      </w:r>
      <w:r w:rsidRPr="0089550C">
        <w:rPr>
          <w:rFonts w:ascii="Arial" w:eastAsia="Arial MT" w:hAnsi="Arial" w:cs="Arial MT"/>
          <w:i/>
          <w:color w:val="2E74B5"/>
          <w:spacing w:val="-3"/>
          <w:sz w:val="16"/>
        </w:rPr>
        <w:t xml:space="preserve"> </w:t>
      </w:r>
      <w:r w:rsidRPr="0089550C">
        <w:rPr>
          <w:rFonts w:ascii="Arial" w:eastAsia="Arial MT" w:hAnsi="Arial" w:cs="Arial MT"/>
          <w:i/>
          <w:color w:val="2E74B5"/>
          <w:sz w:val="16"/>
        </w:rPr>
        <w:t>podmiotem</w:t>
      </w:r>
      <w:r w:rsidRPr="0089550C">
        <w:rPr>
          <w:rFonts w:ascii="Arial" w:eastAsia="Arial MT" w:hAnsi="Arial" w:cs="Arial MT"/>
          <w:i/>
          <w:color w:val="2E74B5"/>
          <w:spacing w:val="-3"/>
          <w:sz w:val="16"/>
        </w:rPr>
        <w:t xml:space="preserve"> </w:t>
      </w:r>
      <w:r w:rsidRPr="0089550C">
        <w:rPr>
          <w:rFonts w:ascii="Arial" w:eastAsia="Arial MT" w:hAnsi="Arial" w:cs="Arial MT"/>
          <w:i/>
          <w:color w:val="2E74B5"/>
          <w:sz w:val="16"/>
        </w:rPr>
        <w:t>udostępniającym</w:t>
      </w:r>
      <w:r w:rsidRPr="0089550C">
        <w:rPr>
          <w:rFonts w:ascii="Arial" w:eastAsia="Arial MT" w:hAnsi="Arial" w:cs="Arial MT"/>
          <w:i/>
          <w:color w:val="2E74B5"/>
          <w:spacing w:val="-4"/>
          <w:sz w:val="16"/>
        </w:rPr>
        <w:t xml:space="preserve"> </w:t>
      </w:r>
      <w:r w:rsidRPr="0089550C">
        <w:rPr>
          <w:rFonts w:ascii="Arial" w:eastAsia="Arial MT" w:hAnsi="Arial" w:cs="Arial MT"/>
          <w:i/>
          <w:color w:val="2E74B5"/>
          <w:sz w:val="16"/>
        </w:rPr>
        <w:t>zasoby),</w:t>
      </w:r>
      <w:r w:rsidRPr="0089550C">
        <w:rPr>
          <w:rFonts w:ascii="Arial" w:eastAsia="Arial MT" w:hAnsi="Arial" w:cs="Arial MT"/>
          <w:i/>
          <w:color w:val="2E74B5"/>
          <w:spacing w:val="1"/>
          <w:sz w:val="16"/>
        </w:rPr>
        <w:t xml:space="preserve"> </w:t>
      </w:r>
      <w:r w:rsidRPr="0089550C">
        <w:rPr>
          <w:rFonts w:ascii="Arial" w:eastAsia="Arial MT" w:hAnsi="Arial" w:cs="Arial MT"/>
          <w:i/>
          <w:color w:val="2E74B5"/>
          <w:sz w:val="16"/>
        </w:rPr>
        <w:t>na</w:t>
      </w:r>
      <w:r w:rsidRPr="0089550C">
        <w:rPr>
          <w:rFonts w:ascii="Arial" w:eastAsia="Arial MT" w:hAnsi="Arial" w:cs="Arial MT"/>
          <w:i/>
          <w:color w:val="2E74B5"/>
          <w:spacing w:val="-6"/>
          <w:sz w:val="16"/>
        </w:rPr>
        <w:t xml:space="preserve"> </w:t>
      </w:r>
      <w:r w:rsidRPr="0089550C">
        <w:rPr>
          <w:rFonts w:ascii="Arial" w:eastAsia="Arial MT" w:hAnsi="Arial" w:cs="Arial MT"/>
          <w:i/>
          <w:color w:val="2E74B5"/>
          <w:sz w:val="16"/>
        </w:rPr>
        <w:t>którego</w:t>
      </w:r>
      <w:r w:rsidRPr="0089550C">
        <w:rPr>
          <w:rFonts w:ascii="Arial" w:eastAsia="Arial MT" w:hAnsi="Arial" w:cs="Arial MT"/>
          <w:i/>
          <w:color w:val="2E74B5"/>
          <w:spacing w:val="-2"/>
          <w:sz w:val="16"/>
        </w:rPr>
        <w:t xml:space="preserve"> </w:t>
      </w:r>
      <w:r w:rsidRPr="0089550C">
        <w:rPr>
          <w:rFonts w:ascii="Arial" w:eastAsia="Arial MT" w:hAnsi="Arial" w:cs="Arial MT"/>
          <w:i/>
          <w:color w:val="2E74B5"/>
          <w:sz w:val="16"/>
        </w:rPr>
        <w:t>przypada ponad 10% wartości zamówienia. W przypadku więcej niż jednego podwykonawcy, na którego</w:t>
      </w:r>
      <w:r w:rsidRPr="0089550C">
        <w:rPr>
          <w:rFonts w:ascii="Arial" w:eastAsia="Arial MT" w:hAnsi="Arial" w:cs="Arial MT"/>
          <w:i/>
          <w:color w:val="2E74B5"/>
          <w:spacing w:val="1"/>
          <w:sz w:val="16"/>
        </w:rPr>
        <w:t xml:space="preserve"> </w:t>
      </w:r>
      <w:r w:rsidRPr="0089550C">
        <w:rPr>
          <w:rFonts w:ascii="Arial" w:eastAsia="Arial MT" w:hAnsi="Arial" w:cs="Arial MT"/>
          <w:i/>
          <w:color w:val="2E74B5"/>
          <w:sz w:val="16"/>
        </w:rPr>
        <w:t>zdolnościach lub sytuacji</w:t>
      </w:r>
      <w:r w:rsidRPr="0089550C">
        <w:rPr>
          <w:rFonts w:ascii="Arial" w:eastAsia="Arial MT" w:hAnsi="Arial" w:cs="Arial MT"/>
          <w:i/>
          <w:color w:val="2E74B5"/>
          <w:spacing w:val="1"/>
          <w:sz w:val="16"/>
        </w:rPr>
        <w:t xml:space="preserve"> </w:t>
      </w:r>
      <w:r w:rsidRPr="0089550C">
        <w:rPr>
          <w:rFonts w:ascii="Arial" w:eastAsia="Arial MT" w:hAnsi="Arial" w:cs="Arial MT"/>
          <w:i/>
          <w:color w:val="2E74B5"/>
          <w:sz w:val="16"/>
        </w:rPr>
        <w:t>wykonawca nie polega, a na którego przypada ponad 10% wartości zamówienia, należy zastosować tyle razy, ile jest to</w:t>
      </w:r>
      <w:r w:rsidRPr="0089550C">
        <w:rPr>
          <w:rFonts w:ascii="Arial" w:eastAsia="Arial MT" w:hAnsi="Arial" w:cs="Arial MT"/>
          <w:i/>
          <w:color w:val="2E74B5"/>
          <w:spacing w:val="1"/>
          <w:sz w:val="16"/>
        </w:rPr>
        <w:t xml:space="preserve"> </w:t>
      </w:r>
      <w:r w:rsidRPr="0089550C">
        <w:rPr>
          <w:rFonts w:ascii="Arial" w:eastAsia="Arial MT" w:hAnsi="Arial" w:cs="Arial MT"/>
          <w:i/>
          <w:color w:val="2E74B5"/>
          <w:sz w:val="16"/>
        </w:rPr>
        <w:t>konieczne.</w:t>
      </w:r>
      <w:r w:rsidRPr="0089550C">
        <w:rPr>
          <w:rFonts w:ascii="Arial MT" w:eastAsia="Arial MT" w:hAnsi="Arial MT" w:cs="Arial MT"/>
          <w:color w:val="2E74B5"/>
          <w:sz w:val="16"/>
        </w:rPr>
        <w:t>]</w:t>
      </w:r>
    </w:p>
    <w:p w:rsidR="0089550C" w:rsidRPr="0089550C" w:rsidRDefault="0089550C" w:rsidP="0089550C">
      <w:pPr>
        <w:widowControl w:val="0"/>
        <w:autoSpaceDE w:val="0"/>
        <w:autoSpaceDN w:val="0"/>
        <w:spacing w:before="10" w:after="0" w:line="240" w:lineRule="auto"/>
        <w:rPr>
          <w:rFonts w:ascii="Arial MT" w:eastAsia="Arial MT" w:hAnsi="Arial MT" w:cs="Arial MT"/>
          <w:sz w:val="20"/>
        </w:rPr>
      </w:pPr>
    </w:p>
    <w:p w:rsidR="0089550C" w:rsidRPr="0089550C" w:rsidRDefault="0089550C" w:rsidP="0089550C">
      <w:pPr>
        <w:widowControl w:val="0"/>
        <w:autoSpaceDE w:val="0"/>
        <w:autoSpaceDN w:val="0"/>
        <w:spacing w:before="1" w:after="0" w:line="240" w:lineRule="auto"/>
        <w:ind w:right="181"/>
        <w:rPr>
          <w:rFonts w:ascii="Arial" w:eastAsia="Arial MT" w:hAnsi="Arial" w:cs="Arial"/>
          <w:sz w:val="21"/>
        </w:rPr>
      </w:pPr>
      <w:r w:rsidRPr="0089550C">
        <w:rPr>
          <w:rFonts w:ascii="Arial" w:eastAsia="Arial MT" w:hAnsi="Arial" w:cs="Arial"/>
          <w:b/>
          <w:spacing w:val="-1"/>
          <w:w w:val="95"/>
          <w:sz w:val="21"/>
        </w:rPr>
        <w:t>Oświadczam</w:t>
      </w:r>
      <w:r w:rsidRPr="0089550C">
        <w:rPr>
          <w:rFonts w:ascii="Arial" w:eastAsia="Arial MT" w:hAnsi="Arial" w:cs="Arial"/>
          <w:spacing w:val="-1"/>
          <w:w w:val="95"/>
          <w:sz w:val="21"/>
        </w:rPr>
        <w:t>,</w:t>
      </w:r>
      <w:r w:rsidRPr="0089550C">
        <w:rPr>
          <w:rFonts w:ascii="Arial" w:eastAsia="Arial MT" w:hAnsi="Arial" w:cs="Arial"/>
          <w:spacing w:val="-10"/>
          <w:w w:val="95"/>
          <w:sz w:val="21"/>
        </w:rPr>
        <w:t xml:space="preserve"> </w:t>
      </w:r>
      <w:r w:rsidRPr="0089550C">
        <w:rPr>
          <w:rFonts w:ascii="Arial" w:eastAsia="Arial MT" w:hAnsi="Arial" w:cs="Arial"/>
          <w:spacing w:val="-1"/>
          <w:w w:val="95"/>
          <w:sz w:val="21"/>
        </w:rPr>
        <w:t>że</w:t>
      </w:r>
      <w:r w:rsidRPr="0089550C">
        <w:rPr>
          <w:rFonts w:ascii="Arial" w:eastAsia="Arial MT" w:hAnsi="Arial" w:cs="Arial"/>
          <w:spacing w:val="-9"/>
          <w:w w:val="95"/>
          <w:sz w:val="21"/>
        </w:rPr>
        <w:t xml:space="preserve"> </w:t>
      </w:r>
      <w:r w:rsidRPr="0089550C">
        <w:rPr>
          <w:rFonts w:ascii="Arial" w:eastAsia="Arial MT" w:hAnsi="Arial" w:cs="Arial"/>
          <w:spacing w:val="-1"/>
          <w:w w:val="95"/>
          <w:sz w:val="21"/>
        </w:rPr>
        <w:t>w</w:t>
      </w:r>
      <w:r w:rsidRPr="0089550C">
        <w:rPr>
          <w:rFonts w:ascii="Arial" w:eastAsia="Arial MT" w:hAnsi="Arial" w:cs="Arial"/>
          <w:spacing w:val="-8"/>
          <w:w w:val="95"/>
          <w:sz w:val="21"/>
        </w:rPr>
        <w:t xml:space="preserve"> </w:t>
      </w:r>
      <w:r w:rsidRPr="0089550C">
        <w:rPr>
          <w:rFonts w:ascii="Arial" w:eastAsia="Arial MT" w:hAnsi="Arial" w:cs="Arial"/>
          <w:spacing w:val="-1"/>
          <w:w w:val="95"/>
          <w:sz w:val="21"/>
        </w:rPr>
        <w:t>stosunku</w:t>
      </w:r>
      <w:r w:rsidRPr="0089550C">
        <w:rPr>
          <w:rFonts w:ascii="Arial" w:eastAsia="Arial MT" w:hAnsi="Arial" w:cs="Arial"/>
          <w:spacing w:val="-8"/>
          <w:w w:val="95"/>
          <w:sz w:val="21"/>
        </w:rPr>
        <w:t xml:space="preserve"> </w:t>
      </w:r>
      <w:r w:rsidRPr="0089550C">
        <w:rPr>
          <w:rFonts w:ascii="Arial" w:eastAsia="Arial MT" w:hAnsi="Arial" w:cs="Arial"/>
          <w:spacing w:val="-1"/>
          <w:w w:val="95"/>
          <w:sz w:val="21"/>
        </w:rPr>
        <w:t>do</w:t>
      </w:r>
      <w:r w:rsidRPr="0089550C">
        <w:rPr>
          <w:rFonts w:ascii="Arial" w:eastAsia="Arial MT" w:hAnsi="Arial" w:cs="Arial"/>
          <w:spacing w:val="-9"/>
          <w:w w:val="95"/>
          <w:sz w:val="21"/>
        </w:rPr>
        <w:t xml:space="preserve"> </w:t>
      </w:r>
      <w:r w:rsidRPr="0089550C">
        <w:rPr>
          <w:rFonts w:ascii="Arial" w:eastAsia="Arial MT" w:hAnsi="Arial" w:cs="Arial"/>
          <w:spacing w:val="-1"/>
          <w:w w:val="95"/>
          <w:sz w:val="21"/>
        </w:rPr>
        <w:t>następującego</w:t>
      </w:r>
      <w:r w:rsidRPr="0089550C">
        <w:rPr>
          <w:rFonts w:ascii="Arial" w:eastAsia="Arial MT" w:hAnsi="Arial" w:cs="Arial"/>
          <w:spacing w:val="-9"/>
          <w:w w:val="95"/>
          <w:sz w:val="21"/>
        </w:rPr>
        <w:t xml:space="preserve"> </w:t>
      </w:r>
      <w:r w:rsidRPr="0089550C">
        <w:rPr>
          <w:rFonts w:ascii="Arial" w:eastAsia="Arial MT" w:hAnsi="Arial" w:cs="Arial"/>
          <w:w w:val="95"/>
          <w:sz w:val="21"/>
        </w:rPr>
        <w:t>podmiotu,</w:t>
      </w:r>
      <w:r w:rsidRPr="0089550C">
        <w:rPr>
          <w:rFonts w:ascii="Arial" w:eastAsia="Arial MT" w:hAnsi="Arial" w:cs="Arial"/>
          <w:spacing w:val="-9"/>
          <w:w w:val="95"/>
          <w:sz w:val="21"/>
        </w:rPr>
        <w:t xml:space="preserve"> </w:t>
      </w:r>
      <w:r w:rsidRPr="0089550C">
        <w:rPr>
          <w:rFonts w:ascii="Arial" w:eastAsia="Arial MT" w:hAnsi="Arial" w:cs="Arial"/>
          <w:w w:val="95"/>
          <w:sz w:val="21"/>
        </w:rPr>
        <w:t>będącego</w:t>
      </w:r>
      <w:r w:rsidRPr="0089550C">
        <w:rPr>
          <w:rFonts w:ascii="Arial" w:eastAsia="Arial MT" w:hAnsi="Arial" w:cs="Arial"/>
          <w:spacing w:val="-8"/>
          <w:w w:val="95"/>
          <w:sz w:val="21"/>
        </w:rPr>
        <w:t xml:space="preserve"> </w:t>
      </w:r>
      <w:r w:rsidRPr="0089550C">
        <w:rPr>
          <w:rFonts w:ascii="Arial" w:eastAsia="Arial MT" w:hAnsi="Arial" w:cs="Arial"/>
          <w:w w:val="95"/>
          <w:sz w:val="21"/>
        </w:rPr>
        <w:t>podwykonawcą,</w:t>
      </w:r>
      <w:r w:rsidRPr="0089550C">
        <w:rPr>
          <w:rFonts w:ascii="Arial" w:eastAsia="Arial MT" w:hAnsi="Arial" w:cs="Arial"/>
          <w:spacing w:val="-8"/>
          <w:w w:val="95"/>
          <w:sz w:val="21"/>
        </w:rPr>
        <w:t xml:space="preserve"> </w:t>
      </w:r>
      <w:r w:rsidRPr="0089550C">
        <w:rPr>
          <w:rFonts w:ascii="Arial" w:eastAsia="Arial MT" w:hAnsi="Arial" w:cs="Arial"/>
          <w:w w:val="95"/>
          <w:sz w:val="21"/>
        </w:rPr>
        <w:t>na</w:t>
      </w:r>
      <w:r w:rsidRPr="0089550C">
        <w:rPr>
          <w:rFonts w:ascii="Arial" w:eastAsia="Arial MT" w:hAnsi="Arial" w:cs="Arial"/>
          <w:spacing w:val="-9"/>
          <w:w w:val="95"/>
          <w:sz w:val="21"/>
        </w:rPr>
        <w:t xml:space="preserve"> </w:t>
      </w:r>
      <w:r w:rsidRPr="0089550C">
        <w:rPr>
          <w:rFonts w:ascii="Arial" w:eastAsia="Arial MT" w:hAnsi="Arial" w:cs="Arial"/>
          <w:w w:val="95"/>
          <w:sz w:val="21"/>
        </w:rPr>
        <w:t>którego</w:t>
      </w:r>
      <w:r w:rsidRPr="0089550C">
        <w:rPr>
          <w:rFonts w:ascii="Arial" w:eastAsia="Arial MT" w:hAnsi="Arial" w:cs="Arial"/>
          <w:spacing w:val="-52"/>
          <w:w w:val="95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przypada</w:t>
      </w:r>
      <w:r w:rsidRPr="0089550C">
        <w:rPr>
          <w:rFonts w:ascii="Arial" w:eastAsia="Arial MT" w:hAnsi="Arial" w:cs="Arial"/>
          <w:spacing w:val="-3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ponad</w:t>
      </w:r>
      <w:r w:rsidRPr="0089550C">
        <w:rPr>
          <w:rFonts w:ascii="Arial" w:eastAsia="Arial MT" w:hAnsi="Arial" w:cs="Arial"/>
          <w:spacing w:val="-1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10%</w:t>
      </w:r>
      <w:r w:rsidRPr="0089550C">
        <w:rPr>
          <w:rFonts w:ascii="Arial" w:eastAsia="Arial MT" w:hAnsi="Arial" w:cs="Arial"/>
          <w:spacing w:val="-4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wartości</w:t>
      </w:r>
      <w:r w:rsidRPr="0089550C">
        <w:rPr>
          <w:rFonts w:ascii="Arial" w:eastAsia="Arial MT" w:hAnsi="Arial" w:cs="Arial"/>
          <w:spacing w:val="-1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zamówienia:</w:t>
      </w:r>
    </w:p>
    <w:p w:rsidR="0089550C" w:rsidRPr="0089550C" w:rsidRDefault="0089550C" w:rsidP="0089550C">
      <w:pPr>
        <w:widowControl w:val="0"/>
        <w:autoSpaceDE w:val="0"/>
        <w:autoSpaceDN w:val="0"/>
        <w:spacing w:after="0" w:line="241" w:lineRule="exact"/>
        <w:rPr>
          <w:rFonts w:ascii="Arial" w:eastAsia="Arial MT" w:hAnsi="Arial" w:cs="Arial"/>
          <w:sz w:val="21"/>
        </w:rPr>
      </w:pPr>
      <w:r w:rsidRPr="0089550C">
        <w:rPr>
          <w:rFonts w:ascii="Arial" w:eastAsia="Arial MT" w:hAnsi="Arial" w:cs="Arial"/>
          <w:sz w:val="21"/>
        </w:rPr>
        <w:t>……………………………………………………………………………………………….………..….…</w:t>
      </w:r>
    </w:p>
    <w:p w:rsidR="0089550C" w:rsidRPr="0089550C" w:rsidRDefault="0089550C" w:rsidP="0089550C">
      <w:pPr>
        <w:widowControl w:val="0"/>
        <w:autoSpaceDE w:val="0"/>
        <w:autoSpaceDN w:val="0"/>
        <w:spacing w:after="0" w:line="240" w:lineRule="auto"/>
        <w:rPr>
          <w:rFonts w:ascii="Arial" w:eastAsia="Arial MT" w:hAnsi="Arial" w:cs="Arial"/>
          <w:b/>
          <w:sz w:val="16"/>
        </w:rPr>
      </w:pPr>
      <w:r w:rsidRPr="0089550C">
        <w:rPr>
          <w:rFonts w:ascii="Arial" w:eastAsia="Arial MT" w:hAnsi="Arial" w:cs="Arial"/>
          <w:b/>
          <w:sz w:val="16"/>
        </w:rPr>
        <w:t>……………………………………………………………………………………………………………………………………………..…</w:t>
      </w:r>
    </w:p>
    <w:p w:rsidR="0089550C" w:rsidRPr="0089550C" w:rsidRDefault="0089550C" w:rsidP="0089550C">
      <w:pPr>
        <w:widowControl w:val="0"/>
        <w:tabs>
          <w:tab w:val="left" w:pos="962"/>
          <w:tab w:val="left" w:pos="1607"/>
          <w:tab w:val="left" w:pos="2766"/>
          <w:tab w:val="left" w:pos="3463"/>
          <w:tab w:val="left" w:pos="3804"/>
          <w:tab w:val="left" w:pos="4440"/>
          <w:tab w:val="left" w:pos="4810"/>
          <w:tab w:val="left" w:pos="5810"/>
          <w:tab w:val="left" w:pos="6242"/>
          <w:tab w:val="left" w:pos="7197"/>
          <w:tab w:val="left" w:pos="8319"/>
        </w:tabs>
        <w:autoSpaceDE w:val="0"/>
        <w:autoSpaceDN w:val="0"/>
        <w:spacing w:after="0" w:line="240" w:lineRule="auto"/>
        <w:rPr>
          <w:rFonts w:ascii="Arial" w:eastAsia="Arial MT" w:hAnsi="Arial" w:cs="Arial"/>
          <w:sz w:val="16"/>
        </w:rPr>
      </w:pPr>
      <w:r w:rsidRPr="0089550C">
        <w:rPr>
          <w:rFonts w:ascii="Arial" w:eastAsia="Arial MT" w:hAnsi="Arial" w:cs="Arial"/>
          <w:i/>
          <w:sz w:val="16"/>
        </w:rPr>
        <w:t>(podać</w:t>
      </w:r>
      <w:r w:rsidRPr="0089550C">
        <w:rPr>
          <w:rFonts w:ascii="Arial" w:eastAsia="Arial MT" w:hAnsi="Arial" w:cs="Arial"/>
          <w:i/>
          <w:sz w:val="16"/>
        </w:rPr>
        <w:tab/>
        <w:t>pełną</w:t>
      </w:r>
      <w:r w:rsidRPr="0089550C">
        <w:rPr>
          <w:rFonts w:ascii="Arial" w:eastAsia="Arial MT" w:hAnsi="Arial" w:cs="Arial"/>
          <w:i/>
          <w:sz w:val="16"/>
        </w:rPr>
        <w:tab/>
        <w:t>nazwę/firmę,</w:t>
      </w:r>
      <w:r w:rsidRPr="0089550C">
        <w:rPr>
          <w:rFonts w:ascii="Arial" w:eastAsia="Arial MT" w:hAnsi="Arial" w:cs="Arial"/>
          <w:i/>
          <w:sz w:val="16"/>
        </w:rPr>
        <w:tab/>
        <w:t>adres,</w:t>
      </w:r>
      <w:r w:rsidRPr="0089550C">
        <w:rPr>
          <w:rFonts w:ascii="Arial" w:eastAsia="Arial MT" w:hAnsi="Arial" w:cs="Arial"/>
          <w:i/>
          <w:sz w:val="16"/>
        </w:rPr>
        <w:tab/>
        <w:t>a</w:t>
      </w:r>
      <w:r w:rsidRPr="0089550C">
        <w:rPr>
          <w:rFonts w:ascii="Arial" w:eastAsia="Arial MT" w:hAnsi="Arial" w:cs="Arial"/>
          <w:i/>
          <w:sz w:val="16"/>
        </w:rPr>
        <w:tab/>
        <w:t>także</w:t>
      </w:r>
      <w:r w:rsidRPr="0089550C">
        <w:rPr>
          <w:rFonts w:ascii="Arial" w:eastAsia="Arial MT" w:hAnsi="Arial" w:cs="Arial"/>
          <w:i/>
          <w:sz w:val="16"/>
        </w:rPr>
        <w:tab/>
        <w:t>w</w:t>
      </w:r>
      <w:r w:rsidRPr="0089550C">
        <w:rPr>
          <w:rFonts w:ascii="Arial" w:eastAsia="Arial MT" w:hAnsi="Arial" w:cs="Arial"/>
          <w:i/>
          <w:sz w:val="16"/>
        </w:rPr>
        <w:tab/>
        <w:t>zależności</w:t>
      </w:r>
      <w:r w:rsidRPr="0089550C">
        <w:rPr>
          <w:rFonts w:ascii="Arial" w:eastAsia="Arial MT" w:hAnsi="Arial" w:cs="Arial"/>
          <w:i/>
          <w:sz w:val="16"/>
        </w:rPr>
        <w:tab/>
        <w:t>od</w:t>
      </w:r>
      <w:r w:rsidRPr="0089550C">
        <w:rPr>
          <w:rFonts w:ascii="Arial" w:eastAsia="Arial MT" w:hAnsi="Arial" w:cs="Arial"/>
          <w:i/>
          <w:sz w:val="16"/>
        </w:rPr>
        <w:tab/>
        <w:t>podmiotu:</w:t>
      </w:r>
      <w:r w:rsidRPr="0089550C">
        <w:rPr>
          <w:rFonts w:ascii="Arial" w:eastAsia="Arial MT" w:hAnsi="Arial" w:cs="Arial"/>
          <w:i/>
          <w:sz w:val="16"/>
        </w:rPr>
        <w:tab/>
        <w:t>NIP/PESEL,</w:t>
      </w:r>
      <w:r w:rsidRPr="0089550C">
        <w:rPr>
          <w:rFonts w:ascii="Arial" w:eastAsia="Arial MT" w:hAnsi="Arial" w:cs="Arial"/>
          <w:i/>
          <w:sz w:val="16"/>
        </w:rPr>
        <w:tab/>
        <w:t>KRS/CEiDG)</w:t>
      </w:r>
      <w:r w:rsidRPr="0089550C">
        <w:rPr>
          <w:rFonts w:ascii="Arial" w:eastAsia="Arial MT" w:hAnsi="Arial" w:cs="Arial"/>
          <w:sz w:val="16"/>
        </w:rPr>
        <w:t>,</w:t>
      </w:r>
    </w:p>
    <w:p w:rsidR="0089550C" w:rsidRPr="0089550C" w:rsidRDefault="0089550C" w:rsidP="0089550C">
      <w:pPr>
        <w:widowControl w:val="0"/>
        <w:autoSpaceDE w:val="0"/>
        <w:autoSpaceDN w:val="0"/>
        <w:spacing w:before="10" w:after="0" w:line="240" w:lineRule="auto"/>
        <w:rPr>
          <w:rFonts w:ascii="Arial" w:eastAsia="Arial MT" w:hAnsi="Arial" w:cs="Arial"/>
          <w:sz w:val="20"/>
        </w:rPr>
      </w:pPr>
    </w:p>
    <w:p w:rsidR="0089550C" w:rsidRPr="0089550C" w:rsidRDefault="0089550C" w:rsidP="0089550C">
      <w:pPr>
        <w:widowControl w:val="0"/>
        <w:autoSpaceDE w:val="0"/>
        <w:autoSpaceDN w:val="0"/>
        <w:spacing w:after="0" w:line="240" w:lineRule="auto"/>
        <w:ind w:right="86"/>
        <w:rPr>
          <w:rFonts w:ascii="Arial" w:eastAsia="Arial MT" w:hAnsi="Arial" w:cs="Arial"/>
          <w:sz w:val="21"/>
        </w:rPr>
      </w:pPr>
      <w:r w:rsidRPr="0089550C">
        <w:rPr>
          <w:rFonts w:ascii="Arial" w:eastAsia="Arial MT" w:hAnsi="Arial" w:cs="Arial"/>
          <w:b/>
          <w:sz w:val="21"/>
          <w:u w:val="thick"/>
        </w:rPr>
        <w:t>nie</w:t>
      </w:r>
      <w:r w:rsidRPr="0089550C">
        <w:rPr>
          <w:rFonts w:ascii="Arial" w:eastAsia="Arial MT" w:hAnsi="Arial" w:cs="Arial"/>
          <w:b/>
          <w:spacing w:val="29"/>
          <w:sz w:val="21"/>
          <w:u w:val="thick"/>
        </w:rPr>
        <w:t xml:space="preserve"> </w:t>
      </w:r>
      <w:r w:rsidRPr="0089550C">
        <w:rPr>
          <w:rFonts w:ascii="Arial" w:eastAsia="Arial MT" w:hAnsi="Arial" w:cs="Arial"/>
          <w:b/>
          <w:sz w:val="21"/>
          <w:u w:val="thick"/>
        </w:rPr>
        <w:t>zachodzą</w:t>
      </w:r>
      <w:r w:rsidRPr="0089550C">
        <w:rPr>
          <w:rFonts w:ascii="Arial" w:eastAsia="Arial MT" w:hAnsi="Arial" w:cs="Arial"/>
          <w:b/>
          <w:spacing w:val="38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podstawy</w:t>
      </w:r>
      <w:r w:rsidRPr="0089550C">
        <w:rPr>
          <w:rFonts w:ascii="Arial" w:eastAsia="Arial MT" w:hAnsi="Arial" w:cs="Arial"/>
          <w:spacing w:val="38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wykluczenia</w:t>
      </w:r>
      <w:r w:rsidRPr="0089550C">
        <w:rPr>
          <w:rFonts w:ascii="Arial" w:eastAsia="Arial MT" w:hAnsi="Arial" w:cs="Arial"/>
          <w:spacing w:val="41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z</w:t>
      </w:r>
      <w:r w:rsidRPr="0089550C">
        <w:rPr>
          <w:rFonts w:ascii="Arial" w:eastAsia="Arial MT" w:hAnsi="Arial" w:cs="Arial"/>
          <w:spacing w:val="39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postępowania</w:t>
      </w:r>
      <w:r w:rsidRPr="0089550C">
        <w:rPr>
          <w:rFonts w:ascii="Arial" w:eastAsia="Arial MT" w:hAnsi="Arial" w:cs="Arial"/>
          <w:spacing w:val="38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o</w:t>
      </w:r>
      <w:r w:rsidRPr="0089550C">
        <w:rPr>
          <w:rFonts w:ascii="Arial" w:eastAsia="Arial MT" w:hAnsi="Arial" w:cs="Arial"/>
          <w:spacing w:val="40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udzielenie</w:t>
      </w:r>
      <w:r w:rsidRPr="0089550C">
        <w:rPr>
          <w:rFonts w:ascii="Arial" w:eastAsia="Arial MT" w:hAnsi="Arial" w:cs="Arial"/>
          <w:spacing w:val="41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zamówienia</w:t>
      </w:r>
      <w:r w:rsidRPr="0089550C">
        <w:rPr>
          <w:rFonts w:ascii="Arial" w:eastAsia="Arial MT" w:hAnsi="Arial" w:cs="Arial"/>
          <w:spacing w:val="46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przewidziane</w:t>
      </w:r>
      <w:r w:rsidRPr="0089550C">
        <w:rPr>
          <w:rFonts w:ascii="Arial" w:eastAsia="Arial MT" w:hAnsi="Arial" w:cs="Arial"/>
          <w:spacing w:val="-56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w</w:t>
      </w:r>
      <w:r w:rsidRPr="0089550C">
        <w:rPr>
          <w:rFonts w:ascii="Arial" w:eastAsia="Arial MT" w:hAnsi="Arial" w:cs="Arial"/>
          <w:spacing w:val="42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art.</w:t>
      </w:r>
      <w:r w:rsidRPr="0089550C">
        <w:rPr>
          <w:rFonts w:ascii="Arial" w:eastAsia="Arial MT" w:hAnsi="Arial" w:cs="Arial"/>
          <w:spacing w:val="40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5k</w:t>
      </w:r>
      <w:r w:rsidRPr="0089550C">
        <w:rPr>
          <w:rFonts w:ascii="Arial" w:eastAsia="Arial MT" w:hAnsi="Arial" w:cs="Arial"/>
          <w:spacing w:val="-9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rozporządzenia</w:t>
      </w:r>
      <w:r w:rsidRPr="0089550C">
        <w:rPr>
          <w:rFonts w:ascii="Arial" w:eastAsia="Arial MT" w:hAnsi="Arial" w:cs="Arial"/>
          <w:spacing w:val="-11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833/2014</w:t>
      </w:r>
      <w:r w:rsidRPr="0089550C">
        <w:rPr>
          <w:rFonts w:ascii="Arial" w:eastAsia="Arial MT" w:hAnsi="Arial" w:cs="Arial"/>
          <w:spacing w:val="-9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w</w:t>
      </w:r>
      <w:r w:rsidRPr="0089550C">
        <w:rPr>
          <w:rFonts w:ascii="Arial" w:eastAsia="Arial MT" w:hAnsi="Arial" w:cs="Arial"/>
          <w:spacing w:val="-7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brzmieniu</w:t>
      </w:r>
      <w:r w:rsidRPr="0089550C">
        <w:rPr>
          <w:rFonts w:ascii="Arial" w:eastAsia="Arial MT" w:hAnsi="Arial" w:cs="Arial"/>
          <w:spacing w:val="-9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nadanym</w:t>
      </w:r>
      <w:r w:rsidRPr="0089550C">
        <w:rPr>
          <w:rFonts w:ascii="Arial" w:eastAsia="Arial MT" w:hAnsi="Arial" w:cs="Arial"/>
          <w:spacing w:val="-8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rozporządzeniem</w:t>
      </w:r>
      <w:r w:rsidRPr="0089550C">
        <w:rPr>
          <w:rFonts w:ascii="Arial" w:eastAsia="Arial MT" w:hAnsi="Arial" w:cs="Arial"/>
          <w:spacing w:val="-9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2022/576.</w:t>
      </w:r>
    </w:p>
    <w:p w:rsidR="0089550C" w:rsidRPr="0089550C" w:rsidRDefault="0089550C" w:rsidP="0089550C">
      <w:pPr>
        <w:widowControl w:val="0"/>
        <w:autoSpaceDE w:val="0"/>
        <w:autoSpaceDN w:val="0"/>
        <w:spacing w:before="2" w:after="0" w:line="240" w:lineRule="auto"/>
        <w:rPr>
          <w:rFonts w:ascii="Arial" w:eastAsia="Arial MT" w:hAnsi="Arial" w:cs="Arial"/>
          <w:sz w:val="19"/>
        </w:rPr>
      </w:pPr>
      <w:r w:rsidRPr="0089550C">
        <w:rPr>
          <w:rFonts w:ascii="Arial" w:eastAsia="Times New Roman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margin">
                  <wp:posOffset>149225</wp:posOffset>
                </wp:positionH>
                <wp:positionV relativeFrom="paragraph">
                  <wp:posOffset>158750</wp:posOffset>
                </wp:positionV>
                <wp:extent cx="5819775" cy="306705"/>
                <wp:effectExtent l="0" t="0" r="9525" b="0"/>
                <wp:wrapTopAndBottom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9775" cy="306705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550C" w:rsidRDefault="0089550C" w:rsidP="0089550C">
                            <w:pPr>
                              <w:spacing w:line="242" w:lineRule="auto"/>
                              <w:rPr>
                                <w:rFonts w:ascii="Arial" w:hAnsi="Arial"/>
                                <w:b/>
                                <w:sz w:val="21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1"/>
                              </w:rPr>
                              <w:t>OŚWIADCZENIE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1"/>
                              </w:rPr>
                              <w:t>DOTYCZĄCE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6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1"/>
                              </w:rPr>
                              <w:t>DOSTAWCY,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3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1"/>
                              </w:rPr>
                              <w:t>NA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4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1"/>
                              </w:rPr>
                              <w:t>KTÓREGO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3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1"/>
                              </w:rPr>
                              <w:t>PRZYPADA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2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1"/>
                              </w:rPr>
                              <w:t>PONAD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4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1"/>
                              </w:rPr>
                              <w:t>10%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6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1"/>
                              </w:rPr>
                              <w:t>WARTOŚCI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1"/>
                              </w:rPr>
                              <w:t>ZAMÓWIENIA:</w:t>
                            </w:r>
                          </w:p>
                          <w:p w:rsidR="0089550C" w:rsidRDefault="0089550C" w:rsidP="0089550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1" o:spid="_x0000_s1028" type="#_x0000_t202" style="position:absolute;margin-left:11.75pt;margin-top:12.5pt;width:458.25pt;height:24.15pt;z-index:-25165414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" fillcolor="#bebebe" stroked="f">
                <v:textbox inset="0,0,0,0">
                  <w:txbxContent>
                    <w:p w:rsidR="0089550C" w:rsidRDefault="0089550C" w:rsidP="0089550C">
                      <w:pPr>
                        <w:spacing w:line="242" w:lineRule="auto"/>
                        <w:rPr>
                          <w:rFonts w:ascii="Arial" w:hAnsi="Arial"/>
                          <w:b/>
                          <w:sz w:val="21"/>
                        </w:rPr>
                      </w:pPr>
                      <w:r>
                        <w:rPr>
                          <w:rFonts w:ascii="Arial" w:hAnsi="Arial"/>
                          <w:b/>
                          <w:sz w:val="21"/>
                        </w:rPr>
                        <w:t>OŚWIADCZENIE</w:t>
                      </w:r>
                      <w:r>
                        <w:rPr>
                          <w:rFonts w:ascii="Arial" w:hAnsi="Arial"/>
                          <w:b/>
                          <w:spacing w:val="41"/>
                          <w:sz w:val="2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1"/>
                        </w:rPr>
                        <w:t>DOTYCZĄCE</w:t>
                      </w:r>
                      <w:r>
                        <w:rPr>
                          <w:rFonts w:ascii="Arial" w:hAnsi="Arial"/>
                          <w:b/>
                          <w:spacing w:val="46"/>
                          <w:sz w:val="2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1"/>
                        </w:rPr>
                        <w:t>DOSTAWCY,</w:t>
                      </w:r>
                      <w:r>
                        <w:rPr>
                          <w:rFonts w:ascii="Arial" w:hAnsi="Arial"/>
                          <w:b/>
                          <w:spacing w:val="43"/>
                          <w:sz w:val="2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1"/>
                        </w:rPr>
                        <w:t>NA</w:t>
                      </w:r>
                      <w:r>
                        <w:rPr>
                          <w:rFonts w:ascii="Arial" w:hAnsi="Arial"/>
                          <w:b/>
                          <w:spacing w:val="44"/>
                          <w:sz w:val="2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1"/>
                        </w:rPr>
                        <w:t>KTÓREGO</w:t>
                      </w:r>
                      <w:r>
                        <w:rPr>
                          <w:rFonts w:ascii="Arial" w:hAnsi="Arial"/>
                          <w:b/>
                          <w:spacing w:val="43"/>
                          <w:sz w:val="2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1"/>
                        </w:rPr>
                        <w:t>PRZYPADA</w:t>
                      </w:r>
                      <w:r>
                        <w:rPr>
                          <w:rFonts w:ascii="Arial" w:hAnsi="Arial"/>
                          <w:b/>
                          <w:spacing w:val="42"/>
                          <w:sz w:val="2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1"/>
                        </w:rPr>
                        <w:t>PONAD</w:t>
                      </w:r>
                      <w:r>
                        <w:rPr>
                          <w:rFonts w:ascii="Arial" w:hAnsi="Arial"/>
                          <w:b/>
                          <w:spacing w:val="44"/>
                          <w:sz w:val="2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1"/>
                        </w:rPr>
                        <w:t>10%</w:t>
                      </w:r>
                      <w:r>
                        <w:rPr>
                          <w:rFonts w:ascii="Arial" w:hAnsi="Arial"/>
                          <w:b/>
                          <w:spacing w:val="-56"/>
                          <w:sz w:val="2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1"/>
                        </w:rPr>
                        <w:t>WARTOŚCI</w:t>
                      </w:r>
                      <w:r>
                        <w:rPr>
                          <w:rFonts w:ascii="Arial" w:hAnsi="Arial"/>
                          <w:b/>
                          <w:spacing w:val="-3"/>
                          <w:sz w:val="2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1"/>
                        </w:rPr>
                        <w:t>ZAMÓWIENIA:</w:t>
                      </w:r>
                    </w:p>
                    <w:p w:rsidR="0089550C" w:rsidRDefault="0089550C" w:rsidP="0089550C"/>
                  </w:txbxContent>
                </v:textbox>
                <w10:wrap type="topAndBottom" anchorx="margin"/>
              </v:shape>
            </w:pict>
          </mc:Fallback>
        </mc:AlternateContent>
      </w:r>
    </w:p>
    <w:p w:rsidR="0089550C" w:rsidRPr="0089550C" w:rsidRDefault="0089550C" w:rsidP="0089550C">
      <w:pPr>
        <w:widowControl w:val="0"/>
        <w:autoSpaceDE w:val="0"/>
        <w:autoSpaceDN w:val="0"/>
        <w:spacing w:after="0" w:line="168" w:lineRule="exact"/>
        <w:rPr>
          <w:rFonts w:ascii="Arial" w:eastAsia="Arial MT" w:hAnsi="Arial" w:cs="Arial"/>
          <w:i/>
          <w:color w:val="2E74B5"/>
          <w:sz w:val="16"/>
        </w:rPr>
      </w:pPr>
      <w:r w:rsidRPr="0089550C">
        <w:rPr>
          <w:rFonts w:ascii="Arial" w:eastAsia="Arial MT" w:hAnsi="Arial" w:cs="Arial"/>
          <w:color w:val="2E74B5"/>
          <w:sz w:val="16"/>
        </w:rPr>
        <w:t>[UWAGA</w:t>
      </w:r>
      <w:r w:rsidRPr="0089550C">
        <w:rPr>
          <w:rFonts w:ascii="Arial" w:eastAsia="Arial MT" w:hAnsi="Arial" w:cs="Arial"/>
          <w:i/>
          <w:color w:val="2E74B5"/>
          <w:sz w:val="16"/>
        </w:rPr>
        <w:t>:</w:t>
      </w:r>
      <w:r w:rsidRPr="0089550C">
        <w:rPr>
          <w:rFonts w:ascii="Arial" w:eastAsia="Arial MT" w:hAnsi="Arial" w:cs="Arial"/>
          <w:i/>
          <w:color w:val="2E74B5"/>
          <w:spacing w:val="-4"/>
          <w:sz w:val="16"/>
        </w:rPr>
        <w:t xml:space="preserve"> </w:t>
      </w:r>
      <w:r w:rsidRPr="0089550C">
        <w:rPr>
          <w:rFonts w:ascii="Arial" w:eastAsia="Arial MT" w:hAnsi="Arial" w:cs="Arial"/>
          <w:i/>
          <w:color w:val="2E74B5"/>
          <w:sz w:val="16"/>
        </w:rPr>
        <w:t>wypełnić</w:t>
      </w:r>
      <w:r w:rsidRPr="0089550C">
        <w:rPr>
          <w:rFonts w:ascii="Arial" w:eastAsia="Arial MT" w:hAnsi="Arial" w:cs="Arial"/>
          <w:i/>
          <w:color w:val="2E74B5"/>
          <w:spacing w:val="-1"/>
          <w:sz w:val="16"/>
        </w:rPr>
        <w:t xml:space="preserve"> </w:t>
      </w:r>
      <w:r w:rsidRPr="0089550C">
        <w:rPr>
          <w:rFonts w:ascii="Arial" w:eastAsia="Arial MT" w:hAnsi="Arial" w:cs="Arial"/>
          <w:i/>
          <w:color w:val="2E74B5"/>
          <w:sz w:val="16"/>
        </w:rPr>
        <w:t>tylko</w:t>
      </w:r>
      <w:r w:rsidRPr="0089550C">
        <w:rPr>
          <w:rFonts w:ascii="Arial" w:eastAsia="Arial MT" w:hAnsi="Arial" w:cs="Arial"/>
          <w:i/>
          <w:color w:val="2E74B5"/>
          <w:spacing w:val="-5"/>
          <w:sz w:val="16"/>
        </w:rPr>
        <w:t xml:space="preserve"> </w:t>
      </w:r>
      <w:r w:rsidRPr="0089550C">
        <w:rPr>
          <w:rFonts w:ascii="Arial" w:eastAsia="Arial MT" w:hAnsi="Arial" w:cs="Arial"/>
          <w:i/>
          <w:color w:val="2E74B5"/>
          <w:sz w:val="16"/>
        </w:rPr>
        <w:t>w przypadku</w:t>
      </w:r>
      <w:r w:rsidRPr="0089550C">
        <w:rPr>
          <w:rFonts w:ascii="Arial" w:eastAsia="Arial MT" w:hAnsi="Arial" w:cs="Arial"/>
          <w:i/>
          <w:color w:val="2E74B5"/>
          <w:spacing w:val="-3"/>
          <w:sz w:val="16"/>
        </w:rPr>
        <w:t xml:space="preserve"> </w:t>
      </w:r>
      <w:r w:rsidRPr="0089550C">
        <w:rPr>
          <w:rFonts w:ascii="Arial" w:eastAsia="Arial MT" w:hAnsi="Arial" w:cs="Arial"/>
          <w:i/>
          <w:color w:val="2E74B5"/>
          <w:sz w:val="16"/>
        </w:rPr>
        <w:t>dostawcy,</w:t>
      </w:r>
      <w:r w:rsidRPr="0089550C">
        <w:rPr>
          <w:rFonts w:ascii="Arial" w:eastAsia="Arial MT" w:hAnsi="Arial" w:cs="Arial"/>
          <w:i/>
          <w:color w:val="2E74B5"/>
          <w:spacing w:val="-4"/>
          <w:sz w:val="16"/>
        </w:rPr>
        <w:t xml:space="preserve"> </w:t>
      </w:r>
      <w:r w:rsidRPr="0089550C">
        <w:rPr>
          <w:rFonts w:ascii="Arial" w:eastAsia="Arial MT" w:hAnsi="Arial" w:cs="Arial"/>
          <w:i/>
          <w:color w:val="2E74B5"/>
          <w:sz w:val="16"/>
        </w:rPr>
        <w:t>na</w:t>
      </w:r>
      <w:r w:rsidRPr="0089550C">
        <w:rPr>
          <w:rFonts w:ascii="Arial" w:eastAsia="Arial MT" w:hAnsi="Arial" w:cs="Arial"/>
          <w:i/>
          <w:color w:val="2E74B5"/>
          <w:spacing w:val="-2"/>
          <w:sz w:val="16"/>
        </w:rPr>
        <w:t xml:space="preserve"> </w:t>
      </w:r>
      <w:r w:rsidRPr="0089550C">
        <w:rPr>
          <w:rFonts w:ascii="Arial" w:eastAsia="Arial MT" w:hAnsi="Arial" w:cs="Arial"/>
          <w:i/>
          <w:color w:val="2E74B5"/>
          <w:sz w:val="16"/>
        </w:rPr>
        <w:t>którego</w:t>
      </w:r>
      <w:r w:rsidRPr="0089550C">
        <w:rPr>
          <w:rFonts w:ascii="Arial" w:eastAsia="Arial MT" w:hAnsi="Arial" w:cs="Arial"/>
          <w:i/>
          <w:color w:val="2E74B5"/>
          <w:spacing w:val="-3"/>
          <w:sz w:val="16"/>
        </w:rPr>
        <w:t xml:space="preserve"> </w:t>
      </w:r>
      <w:r w:rsidRPr="0089550C">
        <w:rPr>
          <w:rFonts w:ascii="Arial" w:eastAsia="Arial MT" w:hAnsi="Arial" w:cs="Arial"/>
          <w:i/>
          <w:color w:val="2E74B5"/>
          <w:sz w:val="16"/>
        </w:rPr>
        <w:t>przypada</w:t>
      </w:r>
      <w:r w:rsidRPr="0089550C">
        <w:rPr>
          <w:rFonts w:ascii="Arial" w:eastAsia="Arial MT" w:hAnsi="Arial" w:cs="Arial"/>
          <w:i/>
          <w:color w:val="2E74B5"/>
          <w:spacing w:val="-3"/>
          <w:sz w:val="16"/>
        </w:rPr>
        <w:t xml:space="preserve"> </w:t>
      </w:r>
      <w:r w:rsidRPr="0089550C">
        <w:rPr>
          <w:rFonts w:ascii="Arial" w:eastAsia="Arial MT" w:hAnsi="Arial" w:cs="Arial"/>
          <w:i/>
          <w:color w:val="2E74B5"/>
          <w:sz w:val="16"/>
        </w:rPr>
        <w:t>ponad</w:t>
      </w:r>
      <w:r w:rsidRPr="0089550C">
        <w:rPr>
          <w:rFonts w:ascii="Arial" w:eastAsia="Arial MT" w:hAnsi="Arial" w:cs="Arial"/>
          <w:i/>
          <w:color w:val="2E74B5"/>
          <w:spacing w:val="-3"/>
          <w:sz w:val="16"/>
        </w:rPr>
        <w:t xml:space="preserve"> </w:t>
      </w:r>
      <w:r w:rsidRPr="0089550C">
        <w:rPr>
          <w:rFonts w:ascii="Arial" w:eastAsia="Arial MT" w:hAnsi="Arial" w:cs="Arial"/>
          <w:i/>
          <w:color w:val="2E74B5"/>
          <w:sz w:val="16"/>
        </w:rPr>
        <w:t>10%</w:t>
      </w:r>
      <w:r w:rsidRPr="0089550C">
        <w:rPr>
          <w:rFonts w:ascii="Arial" w:eastAsia="Arial MT" w:hAnsi="Arial" w:cs="Arial"/>
          <w:i/>
          <w:color w:val="2E74B5"/>
          <w:spacing w:val="-3"/>
          <w:sz w:val="16"/>
        </w:rPr>
        <w:t xml:space="preserve"> </w:t>
      </w:r>
      <w:r w:rsidRPr="0089550C">
        <w:rPr>
          <w:rFonts w:ascii="Arial" w:eastAsia="Arial MT" w:hAnsi="Arial" w:cs="Arial"/>
          <w:i/>
          <w:color w:val="2E74B5"/>
          <w:sz w:val="16"/>
        </w:rPr>
        <w:t>wartości</w:t>
      </w:r>
      <w:r w:rsidRPr="0089550C">
        <w:rPr>
          <w:rFonts w:ascii="Arial" w:eastAsia="Arial MT" w:hAnsi="Arial" w:cs="Arial"/>
          <w:i/>
          <w:color w:val="2E74B5"/>
          <w:spacing w:val="-5"/>
          <w:sz w:val="16"/>
        </w:rPr>
        <w:t xml:space="preserve"> </w:t>
      </w:r>
      <w:r w:rsidRPr="0089550C">
        <w:rPr>
          <w:rFonts w:ascii="Arial" w:eastAsia="Arial MT" w:hAnsi="Arial" w:cs="Arial"/>
          <w:i/>
          <w:color w:val="2E74B5"/>
          <w:sz w:val="16"/>
        </w:rPr>
        <w:t>zamówienia.</w:t>
      </w:r>
      <w:r w:rsidRPr="0089550C">
        <w:rPr>
          <w:rFonts w:ascii="Arial" w:eastAsia="Arial MT" w:hAnsi="Arial" w:cs="Arial"/>
          <w:i/>
          <w:color w:val="2E74B5"/>
          <w:spacing w:val="-2"/>
          <w:sz w:val="16"/>
        </w:rPr>
        <w:t xml:space="preserve"> </w:t>
      </w:r>
      <w:r w:rsidRPr="0089550C">
        <w:rPr>
          <w:rFonts w:ascii="Arial" w:eastAsia="Arial MT" w:hAnsi="Arial" w:cs="Arial"/>
          <w:i/>
          <w:color w:val="2E74B5"/>
          <w:sz w:val="16"/>
        </w:rPr>
        <w:t>W</w:t>
      </w:r>
      <w:r w:rsidRPr="0089550C">
        <w:rPr>
          <w:rFonts w:ascii="Arial" w:eastAsia="Arial MT" w:hAnsi="Arial" w:cs="Arial"/>
          <w:i/>
          <w:color w:val="2E74B5"/>
          <w:spacing w:val="-2"/>
          <w:sz w:val="16"/>
        </w:rPr>
        <w:t xml:space="preserve"> </w:t>
      </w:r>
      <w:r w:rsidRPr="0089550C">
        <w:rPr>
          <w:rFonts w:ascii="Arial" w:eastAsia="Arial MT" w:hAnsi="Arial" w:cs="Arial"/>
          <w:i/>
          <w:color w:val="2E74B5"/>
          <w:sz w:val="16"/>
        </w:rPr>
        <w:t>przypadku</w:t>
      </w:r>
      <w:r w:rsidRPr="0089550C">
        <w:rPr>
          <w:rFonts w:ascii="Arial" w:eastAsia="Arial MT" w:hAnsi="Arial" w:cs="Arial"/>
          <w:i/>
          <w:color w:val="2E74B5"/>
          <w:spacing w:val="-6"/>
          <w:sz w:val="16"/>
        </w:rPr>
        <w:t xml:space="preserve"> </w:t>
      </w:r>
      <w:r w:rsidRPr="0089550C">
        <w:rPr>
          <w:rFonts w:ascii="Arial" w:eastAsia="Arial MT" w:hAnsi="Arial" w:cs="Arial"/>
          <w:i/>
          <w:color w:val="2E74B5"/>
          <w:sz w:val="16"/>
        </w:rPr>
        <w:t>więcej</w:t>
      </w:r>
      <w:r w:rsidRPr="0089550C">
        <w:rPr>
          <w:rFonts w:ascii="Arial" w:eastAsia="Arial MT" w:hAnsi="Arial" w:cs="Arial"/>
          <w:i/>
          <w:color w:val="2E74B5"/>
          <w:spacing w:val="-4"/>
          <w:sz w:val="16"/>
        </w:rPr>
        <w:t xml:space="preserve"> </w:t>
      </w:r>
      <w:r w:rsidRPr="0089550C">
        <w:rPr>
          <w:rFonts w:ascii="Arial" w:eastAsia="Arial MT" w:hAnsi="Arial" w:cs="Arial"/>
          <w:i/>
          <w:color w:val="2E74B5"/>
          <w:sz w:val="16"/>
        </w:rPr>
        <w:t>niż jednego</w:t>
      </w:r>
      <w:r w:rsidRPr="0089550C">
        <w:rPr>
          <w:rFonts w:ascii="Arial" w:eastAsia="Arial MT" w:hAnsi="Arial" w:cs="Arial"/>
          <w:i/>
          <w:color w:val="2E74B5"/>
          <w:spacing w:val="-3"/>
          <w:sz w:val="16"/>
        </w:rPr>
        <w:t xml:space="preserve"> </w:t>
      </w:r>
      <w:r w:rsidRPr="0089550C">
        <w:rPr>
          <w:rFonts w:ascii="Arial" w:eastAsia="Arial MT" w:hAnsi="Arial" w:cs="Arial"/>
          <w:i/>
          <w:color w:val="2E74B5"/>
          <w:sz w:val="16"/>
        </w:rPr>
        <w:t>dostawcy,</w:t>
      </w:r>
      <w:r w:rsidRPr="0089550C">
        <w:rPr>
          <w:rFonts w:ascii="Arial" w:eastAsia="Arial MT" w:hAnsi="Arial" w:cs="Arial"/>
          <w:i/>
          <w:color w:val="2E74B5"/>
          <w:spacing w:val="-2"/>
          <w:sz w:val="16"/>
        </w:rPr>
        <w:t xml:space="preserve"> </w:t>
      </w:r>
      <w:r w:rsidRPr="0089550C">
        <w:rPr>
          <w:rFonts w:ascii="Arial" w:eastAsia="Arial MT" w:hAnsi="Arial" w:cs="Arial"/>
          <w:i/>
          <w:color w:val="2E74B5"/>
          <w:sz w:val="16"/>
        </w:rPr>
        <w:t>na</w:t>
      </w:r>
      <w:r w:rsidRPr="0089550C">
        <w:rPr>
          <w:rFonts w:ascii="Arial" w:eastAsia="Arial MT" w:hAnsi="Arial" w:cs="Arial"/>
          <w:i/>
          <w:color w:val="2E74B5"/>
          <w:spacing w:val="-5"/>
          <w:sz w:val="16"/>
        </w:rPr>
        <w:t xml:space="preserve"> </w:t>
      </w:r>
      <w:r w:rsidRPr="0089550C">
        <w:rPr>
          <w:rFonts w:ascii="Arial" w:eastAsia="Arial MT" w:hAnsi="Arial" w:cs="Arial"/>
          <w:i/>
          <w:color w:val="2E74B5"/>
          <w:sz w:val="16"/>
        </w:rPr>
        <w:t>którego</w:t>
      </w:r>
      <w:r w:rsidRPr="0089550C">
        <w:rPr>
          <w:rFonts w:ascii="Arial" w:eastAsia="Arial MT" w:hAnsi="Arial" w:cs="Arial"/>
          <w:i/>
          <w:color w:val="2E74B5"/>
          <w:spacing w:val="-3"/>
          <w:sz w:val="16"/>
        </w:rPr>
        <w:t xml:space="preserve"> </w:t>
      </w:r>
      <w:r w:rsidRPr="0089550C">
        <w:rPr>
          <w:rFonts w:ascii="Arial" w:eastAsia="Arial MT" w:hAnsi="Arial" w:cs="Arial"/>
          <w:i/>
          <w:color w:val="2E74B5"/>
          <w:sz w:val="16"/>
        </w:rPr>
        <w:t>przypada</w:t>
      </w:r>
      <w:r w:rsidRPr="0089550C">
        <w:rPr>
          <w:rFonts w:ascii="Arial" w:eastAsia="Arial MT" w:hAnsi="Arial" w:cs="Arial"/>
          <w:i/>
          <w:color w:val="2E74B5"/>
          <w:spacing w:val="-2"/>
          <w:sz w:val="16"/>
        </w:rPr>
        <w:t xml:space="preserve"> </w:t>
      </w:r>
      <w:r w:rsidRPr="0089550C">
        <w:rPr>
          <w:rFonts w:ascii="Arial" w:eastAsia="Arial MT" w:hAnsi="Arial" w:cs="Arial"/>
          <w:i/>
          <w:color w:val="2E74B5"/>
          <w:sz w:val="16"/>
        </w:rPr>
        <w:t>ponad</w:t>
      </w:r>
      <w:r w:rsidRPr="0089550C">
        <w:rPr>
          <w:rFonts w:ascii="Arial" w:eastAsia="Arial MT" w:hAnsi="Arial" w:cs="Arial"/>
          <w:i/>
          <w:color w:val="2E74B5"/>
          <w:spacing w:val="-3"/>
          <w:sz w:val="16"/>
        </w:rPr>
        <w:t xml:space="preserve"> </w:t>
      </w:r>
      <w:r w:rsidRPr="0089550C">
        <w:rPr>
          <w:rFonts w:ascii="Arial" w:eastAsia="Arial MT" w:hAnsi="Arial" w:cs="Arial"/>
          <w:i/>
          <w:color w:val="2E74B5"/>
          <w:sz w:val="16"/>
        </w:rPr>
        <w:t>10%</w:t>
      </w:r>
      <w:r w:rsidRPr="0089550C">
        <w:rPr>
          <w:rFonts w:ascii="Arial" w:eastAsia="Arial MT" w:hAnsi="Arial" w:cs="Arial"/>
          <w:i/>
          <w:color w:val="2E74B5"/>
          <w:spacing w:val="-6"/>
          <w:sz w:val="16"/>
        </w:rPr>
        <w:t xml:space="preserve"> </w:t>
      </w:r>
      <w:r w:rsidRPr="0089550C">
        <w:rPr>
          <w:rFonts w:ascii="Arial" w:eastAsia="Arial MT" w:hAnsi="Arial" w:cs="Arial"/>
          <w:i/>
          <w:color w:val="2E74B5"/>
          <w:sz w:val="16"/>
        </w:rPr>
        <w:t>wartości</w:t>
      </w:r>
      <w:r w:rsidRPr="0089550C">
        <w:rPr>
          <w:rFonts w:ascii="Arial" w:eastAsia="Arial MT" w:hAnsi="Arial" w:cs="Arial"/>
          <w:i/>
          <w:color w:val="2E74B5"/>
          <w:spacing w:val="-6"/>
          <w:sz w:val="16"/>
        </w:rPr>
        <w:t xml:space="preserve"> </w:t>
      </w:r>
      <w:r w:rsidRPr="0089550C">
        <w:rPr>
          <w:rFonts w:ascii="Arial" w:eastAsia="Arial MT" w:hAnsi="Arial" w:cs="Arial"/>
          <w:i/>
          <w:color w:val="2E74B5"/>
          <w:sz w:val="16"/>
        </w:rPr>
        <w:t>zamówienia,</w:t>
      </w:r>
      <w:r w:rsidRPr="0089550C">
        <w:rPr>
          <w:rFonts w:ascii="Arial" w:eastAsia="Arial MT" w:hAnsi="Arial" w:cs="Arial"/>
          <w:i/>
          <w:color w:val="2E74B5"/>
          <w:spacing w:val="-4"/>
          <w:sz w:val="16"/>
        </w:rPr>
        <w:t xml:space="preserve"> </w:t>
      </w:r>
      <w:r w:rsidRPr="0089550C">
        <w:rPr>
          <w:rFonts w:ascii="Arial" w:eastAsia="Arial MT" w:hAnsi="Arial" w:cs="Arial"/>
          <w:i/>
          <w:color w:val="2E74B5"/>
          <w:sz w:val="16"/>
        </w:rPr>
        <w:t>należy</w:t>
      </w:r>
      <w:r w:rsidRPr="0089550C">
        <w:rPr>
          <w:rFonts w:ascii="Arial" w:eastAsia="Arial MT" w:hAnsi="Arial" w:cs="Arial"/>
          <w:i/>
          <w:color w:val="2E74B5"/>
          <w:spacing w:val="3"/>
          <w:sz w:val="16"/>
        </w:rPr>
        <w:t xml:space="preserve"> </w:t>
      </w:r>
      <w:r w:rsidRPr="0089550C">
        <w:rPr>
          <w:rFonts w:ascii="Arial" w:eastAsia="Arial MT" w:hAnsi="Arial" w:cs="Arial"/>
          <w:i/>
          <w:color w:val="2E74B5"/>
          <w:sz w:val="16"/>
        </w:rPr>
        <w:t>zastosować</w:t>
      </w:r>
      <w:r w:rsidRPr="0089550C">
        <w:rPr>
          <w:rFonts w:ascii="Arial" w:eastAsia="Arial MT" w:hAnsi="Arial" w:cs="Arial"/>
          <w:i/>
          <w:color w:val="2E74B5"/>
          <w:spacing w:val="-4"/>
          <w:sz w:val="16"/>
        </w:rPr>
        <w:t xml:space="preserve"> </w:t>
      </w:r>
      <w:r w:rsidRPr="0089550C">
        <w:rPr>
          <w:rFonts w:ascii="Arial" w:eastAsia="Arial MT" w:hAnsi="Arial" w:cs="Arial"/>
          <w:i/>
          <w:color w:val="2E74B5"/>
          <w:sz w:val="16"/>
        </w:rPr>
        <w:t>tyle</w:t>
      </w:r>
      <w:r w:rsidRPr="0089550C">
        <w:rPr>
          <w:rFonts w:ascii="Arial" w:eastAsia="Arial MT" w:hAnsi="Arial" w:cs="Arial"/>
          <w:i/>
          <w:color w:val="2E74B5"/>
          <w:spacing w:val="-4"/>
          <w:sz w:val="16"/>
        </w:rPr>
        <w:t xml:space="preserve"> </w:t>
      </w:r>
      <w:r w:rsidRPr="0089550C">
        <w:rPr>
          <w:rFonts w:ascii="Arial" w:eastAsia="Arial MT" w:hAnsi="Arial" w:cs="Arial"/>
          <w:i/>
          <w:color w:val="2E74B5"/>
          <w:sz w:val="16"/>
        </w:rPr>
        <w:t>razy,</w:t>
      </w:r>
      <w:r w:rsidRPr="0089550C">
        <w:rPr>
          <w:rFonts w:ascii="Arial" w:eastAsia="Arial MT" w:hAnsi="Arial" w:cs="Arial"/>
          <w:i/>
          <w:color w:val="2E74B5"/>
          <w:spacing w:val="-4"/>
          <w:sz w:val="16"/>
        </w:rPr>
        <w:t xml:space="preserve"> </w:t>
      </w:r>
      <w:r w:rsidRPr="0089550C">
        <w:rPr>
          <w:rFonts w:ascii="Arial" w:eastAsia="Arial MT" w:hAnsi="Arial" w:cs="Arial"/>
          <w:i/>
          <w:color w:val="2E74B5"/>
          <w:sz w:val="16"/>
        </w:rPr>
        <w:t>ile</w:t>
      </w:r>
      <w:r w:rsidRPr="0089550C">
        <w:rPr>
          <w:rFonts w:ascii="Arial" w:eastAsia="Arial MT" w:hAnsi="Arial" w:cs="Arial"/>
          <w:i/>
          <w:color w:val="2E74B5"/>
          <w:spacing w:val="-5"/>
          <w:sz w:val="16"/>
        </w:rPr>
        <w:t xml:space="preserve"> </w:t>
      </w:r>
      <w:r w:rsidRPr="0089550C">
        <w:rPr>
          <w:rFonts w:ascii="Arial" w:eastAsia="Arial MT" w:hAnsi="Arial" w:cs="Arial"/>
          <w:i/>
          <w:color w:val="2E74B5"/>
          <w:sz w:val="16"/>
        </w:rPr>
        <w:t>jest</w:t>
      </w:r>
      <w:r w:rsidRPr="0089550C">
        <w:rPr>
          <w:rFonts w:ascii="Arial" w:eastAsia="Arial MT" w:hAnsi="Arial" w:cs="Arial"/>
          <w:i/>
          <w:color w:val="2E74B5"/>
          <w:spacing w:val="-3"/>
          <w:sz w:val="16"/>
        </w:rPr>
        <w:t xml:space="preserve"> </w:t>
      </w:r>
      <w:r w:rsidRPr="0089550C">
        <w:rPr>
          <w:rFonts w:ascii="Arial" w:eastAsia="Arial MT" w:hAnsi="Arial" w:cs="Arial"/>
          <w:i/>
          <w:color w:val="2E74B5"/>
          <w:sz w:val="16"/>
        </w:rPr>
        <w:t>to</w:t>
      </w:r>
      <w:r w:rsidRPr="0089550C">
        <w:rPr>
          <w:rFonts w:ascii="Arial" w:eastAsia="Arial MT" w:hAnsi="Arial" w:cs="Arial"/>
          <w:i/>
          <w:color w:val="2E74B5"/>
          <w:spacing w:val="-5"/>
          <w:sz w:val="16"/>
        </w:rPr>
        <w:t xml:space="preserve"> </w:t>
      </w:r>
      <w:r w:rsidRPr="0089550C">
        <w:rPr>
          <w:rFonts w:ascii="Arial" w:eastAsia="Arial MT" w:hAnsi="Arial" w:cs="Arial"/>
          <w:i/>
          <w:color w:val="2E74B5"/>
          <w:sz w:val="16"/>
        </w:rPr>
        <w:t>konieczne.</w:t>
      </w:r>
      <w:r w:rsidRPr="0089550C">
        <w:rPr>
          <w:rFonts w:ascii="Arial" w:eastAsia="Arial MT" w:hAnsi="Arial" w:cs="Arial"/>
          <w:color w:val="2E74B5"/>
          <w:sz w:val="16"/>
        </w:rPr>
        <w:t>]</w:t>
      </w:r>
    </w:p>
    <w:p w:rsidR="0089550C" w:rsidRPr="0089550C" w:rsidRDefault="0089550C" w:rsidP="0089550C">
      <w:pPr>
        <w:widowControl w:val="0"/>
        <w:autoSpaceDE w:val="0"/>
        <w:autoSpaceDN w:val="0"/>
        <w:spacing w:before="9" w:after="0" w:line="240" w:lineRule="auto"/>
        <w:rPr>
          <w:rFonts w:ascii="Arial" w:eastAsia="Arial MT" w:hAnsi="Arial" w:cs="Arial"/>
          <w:sz w:val="20"/>
        </w:rPr>
      </w:pPr>
    </w:p>
    <w:p w:rsidR="0089550C" w:rsidRPr="0089550C" w:rsidRDefault="0089550C" w:rsidP="0089550C">
      <w:pPr>
        <w:widowControl w:val="0"/>
        <w:autoSpaceDE w:val="0"/>
        <w:autoSpaceDN w:val="0"/>
        <w:spacing w:after="0" w:line="240" w:lineRule="auto"/>
        <w:ind w:right="181"/>
        <w:rPr>
          <w:rFonts w:ascii="Arial" w:eastAsia="Arial MT" w:hAnsi="Arial" w:cs="Arial"/>
          <w:sz w:val="21"/>
        </w:rPr>
      </w:pPr>
      <w:r w:rsidRPr="0089550C">
        <w:rPr>
          <w:rFonts w:ascii="Arial" w:eastAsia="Arial MT" w:hAnsi="Arial" w:cs="Arial"/>
          <w:b/>
          <w:spacing w:val="-1"/>
          <w:w w:val="95"/>
          <w:sz w:val="21"/>
        </w:rPr>
        <w:t>Oświadczam</w:t>
      </w:r>
      <w:r w:rsidRPr="0089550C">
        <w:rPr>
          <w:rFonts w:ascii="Arial" w:eastAsia="Arial MT" w:hAnsi="Arial" w:cs="Arial"/>
          <w:spacing w:val="-1"/>
          <w:w w:val="95"/>
          <w:sz w:val="21"/>
        </w:rPr>
        <w:t>,</w:t>
      </w:r>
      <w:r w:rsidRPr="0089550C">
        <w:rPr>
          <w:rFonts w:ascii="Arial" w:eastAsia="Arial MT" w:hAnsi="Arial" w:cs="Arial"/>
          <w:spacing w:val="-10"/>
          <w:w w:val="95"/>
          <w:sz w:val="21"/>
        </w:rPr>
        <w:t xml:space="preserve"> </w:t>
      </w:r>
      <w:r w:rsidRPr="0089550C">
        <w:rPr>
          <w:rFonts w:ascii="Arial" w:eastAsia="Arial MT" w:hAnsi="Arial" w:cs="Arial"/>
          <w:spacing w:val="-1"/>
          <w:w w:val="95"/>
          <w:sz w:val="21"/>
        </w:rPr>
        <w:t>że</w:t>
      </w:r>
      <w:r w:rsidRPr="0089550C">
        <w:rPr>
          <w:rFonts w:ascii="Arial" w:eastAsia="Arial MT" w:hAnsi="Arial" w:cs="Arial"/>
          <w:spacing w:val="-9"/>
          <w:w w:val="95"/>
          <w:sz w:val="21"/>
        </w:rPr>
        <w:t xml:space="preserve"> </w:t>
      </w:r>
      <w:r w:rsidRPr="0089550C">
        <w:rPr>
          <w:rFonts w:ascii="Arial" w:eastAsia="Arial MT" w:hAnsi="Arial" w:cs="Arial"/>
          <w:spacing w:val="-1"/>
          <w:w w:val="95"/>
          <w:sz w:val="21"/>
        </w:rPr>
        <w:t>w</w:t>
      </w:r>
      <w:r w:rsidRPr="0089550C">
        <w:rPr>
          <w:rFonts w:ascii="Arial" w:eastAsia="Arial MT" w:hAnsi="Arial" w:cs="Arial"/>
          <w:spacing w:val="-9"/>
          <w:w w:val="95"/>
          <w:sz w:val="21"/>
        </w:rPr>
        <w:t xml:space="preserve"> </w:t>
      </w:r>
      <w:r w:rsidRPr="0089550C">
        <w:rPr>
          <w:rFonts w:ascii="Arial" w:eastAsia="Arial MT" w:hAnsi="Arial" w:cs="Arial"/>
          <w:spacing w:val="-1"/>
          <w:w w:val="95"/>
          <w:sz w:val="21"/>
        </w:rPr>
        <w:t>stosunku</w:t>
      </w:r>
      <w:r w:rsidRPr="0089550C">
        <w:rPr>
          <w:rFonts w:ascii="Arial" w:eastAsia="Arial MT" w:hAnsi="Arial" w:cs="Arial"/>
          <w:spacing w:val="-9"/>
          <w:w w:val="95"/>
          <w:sz w:val="21"/>
        </w:rPr>
        <w:t xml:space="preserve"> </w:t>
      </w:r>
      <w:r w:rsidRPr="0089550C">
        <w:rPr>
          <w:rFonts w:ascii="Arial" w:eastAsia="Arial MT" w:hAnsi="Arial" w:cs="Arial"/>
          <w:spacing w:val="-1"/>
          <w:w w:val="95"/>
          <w:sz w:val="21"/>
        </w:rPr>
        <w:t>do</w:t>
      </w:r>
      <w:r w:rsidRPr="0089550C">
        <w:rPr>
          <w:rFonts w:ascii="Arial" w:eastAsia="Arial MT" w:hAnsi="Arial" w:cs="Arial"/>
          <w:spacing w:val="-9"/>
          <w:w w:val="95"/>
          <w:sz w:val="21"/>
        </w:rPr>
        <w:t xml:space="preserve"> </w:t>
      </w:r>
      <w:r w:rsidRPr="0089550C">
        <w:rPr>
          <w:rFonts w:ascii="Arial" w:eastAsia="Arial MT" w:hAnsi="Arial" w:cs="Arial"/>
          <w:spacing w:val="-1"/>
          <w:w w:val="95"/>
          <w:sz w:val="21"/>
        </w:rPr>
        <w:t>następującego</w:t>
      </w:r>
      <w:r w:rsidRPr="0089550C">
        <w:rPr>
          <w:rFonts w:ascii="Arial" w:eastAsia="Arial MT" w:hAnsi="Arial" w:cs="Arial"/>
          <w:spacing w:val="-9"/>
          <w:w w:val="95"/>
          <w:sz w:val="21"/>
        </w:rPr>
        <w:t xml:space="preserve"> </w:t>
      </w:r>
      <w:r w:rsidRPr="0089550C">
        <w:rPr>
          <w:rFonts w:ascii="Arial" w:eastAsia="Arial MT" w:hAnsi="Arial" w:cs="Arial"/>
          <w:spacing w:val="-1"/>
          <w:w w:val="95"/>
          <w:sz w:val="21"/>
        </w:rPr>
        <w:t>podmiotu,</w:t>
      </w:r>
      <w:r w:rsidRPr="0089550C">
        <w:rPr>
          <w:rFonts w:ascii="Arial" w:eastAsia="Arial MT" w:hAnsi="Arial" w:cs="Arial"/>
          <w:spacing w:val="-10"/>
          <w:w w:val="95"/>
          <w:sz w:val="21"/>
        </w:rPr>
        <w:t xml:space="preserve"> </w:t>
      </w:r>
      <w:r w:rsidRPr="0089550C">
        <w:rPr>
          <w:rFonts w:ascii="Arial" w:eastAsia="Arial MT" w:hAnsi="Arial" w:cs="Arial"/>
          <w:spacing w:val="-1"/>
          <w:w w:val="95"/>
          <w:sz w:val="21"/>
        </w:rPr>
        <w:t>będącego</w:t>
      </w:r>
      <w:r w:rsidRPr="0089550C">
        <w:rPr>
          <w:rFonts w:ascii="Arial" w:eastAsia="Arial MT" w:hAnsi="Arial" w:cs="Arial"/>
          <w:spacing w:val="-8"/>
          <w:w w:val="95"/>
          <w:sz w:val="21"/>
        </w:rPr>
        <w:t xml:space="preserve"> </w:t>
      </w:r>
      <w:r w:rsidRPr="0089550C">
        <w:rPr>
          <w:rFonts w:ascii="Arial" w:eastAsia="Arial MT" w:hAnsi="Arial" w:cs="Arial"/>
          <w:spacing w:val="-1"/>
          <w:w w:val="95"/>
          <w:sz w:val="21"/>
        </w:rPr>
        <w:t>dostawcą,</w:t>
      </w:r>
      <w:r w:rsidRPr="0089550C">
        <w:rPr>
          <w:rFonts w:ascii="Arial" w:eastAsia="Arial MT" w:hAnsi="Arial" w:cs="Arial"/>
          <w:spacing w:val="-10"/>
          <w:w w:val="95"/>
          <w:sz w:val="21"/>
        </w:rPr>
        <w:t xml:space="preserve"> </w:t>
      </w:r>
      <w:r w:rsidRPr="0089550C">
        <w:rPr>
          <w:rFonts w:ascii="Arial" w:eastAsia="Arial MT" w:hAnsi="Arial" w:cs="Arial"/>
          <w:w w:val="95"/>
          <w:sz w:val="21"/>
        </w:rPr>
        <w:t>na</w:t>
      </w:r>
      <w:r w:rsidRPr="0089550C">
        <w:rPr>
          <w:rFonts w:ascii="Arial" w:eastAsia="Arial MT" w:hAnsi="Arial" w:cs="Arial"/>
          <w:spacing w:val="-9"/>
          <w:w w:val="95"/>
          <w:sz w:val="21"/>
        </w:rPr>
        <w:t xml:space="preserve"> </w:t>
      </w:r>
      <w:r w:rsidRPr="0089550C">
        <w:rPr>
          <w:rFonts w:ascii="Arial" w:eastAsia="Arial MT" w:hAnsi="Arial" w:cs="Arial"/>
          <w:w w:val="95"/>
          <w:sz w:val="21"/>
        </w:rPr>
        <w:t>którego</w:t>
      </w:r>
      <w:r w:rsidRPr="0089550C">
        <w:rPr>
          <w:rFonts w:ascii="Arial" w:eastAsia="Arial MT" w:hAnsi="Arial" w:cs="Arial"/>
          <w:spacing w:val="-53"/>
          <w:w w:val="95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przypada</w:t>
      </w:r>
      <w:r w:rsidRPr="0089550C">
        <w:rPr>
          <w:rFonts w:ascii="Arial" w:eastAsia="Arial MT" w:hAnsi="Arial" w:cs="Arial"/>
          <w:spacing w:val="-3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ponad</w:t>
      </w:r>
      <w:r w:rsidRPr="0089550C">
        <w:rPr>
          <w:rFonts w:ascii="Arial" w:eastAsia="Arial MT" w:hAnsi="Arial" w:cs="Arial"/>
          <w:spacing w:val="-2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10%</w:t>
      </w:r>
      <w:r w:rsidRPr="0089550C">
        <w:rPr>
          <w:rFonts w:ascii="Arial" w:eastAsia="Arial MT" w:hAnsi="Arial" w:cs="Arial"/>
          <w:spacing w:val="-3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wartości</w:t>
      </w:r>
      <w:r w:rsidRPr="0089550C">
        <w:rPr>
          <w:rFonts w:ascii="Arial" w:eastAsia="Arial MT" w:hAnsi="Arial" w:cs="Arial"/>
          <w:spacing w:val="-2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zamówienia:</w:t>
      </w:r>
    </w:p>
    <w:p w:rsidR="0089550C" w:rsidRPr="0089550C" w:rsidRDefault="0089550C" w:rsidP="0089550C">
      <w:pPr>
        <w:widowControl w:val="0"/>
        <w:autoSpaceDE w:val="0"/>
        <w:autoSpaceDN w:val="0"/>
        <w:spacing w:before="2" w:after="0" w:line="241" w:lineRule="exact"/>
        <w:rPr>
          <w:rFonts w:ascii="Arial" w:eastAsia="Arial MT" w:hAnsi="Arial" w:cs="Arial"/>
          <w:sz w:val="21"/>
        </w:rPr>
      </w:pPr>
      <w:r w:rsidRPr="0089550C">
        <w:rPr>
          <w:rFonts w:ascii="Arial" w:eastAsia="Arial MT" w:hAnsi="Arial" w:cs="Arial"/>
          <w:sz w:val="21"/>
        </w:rPr>
        <w:t>………………………………………………………………………………………………………………</w:t>
      </w:r>
    </w:p>
    <w:p w:rsidR="0089550C" w:rsidRPr="0089550C" w:rsidRDefault="0089550C" w:rsidP="0089550C">
      <w:pPr>
        <w:widowControl w:val="0"/>
        <w:autoSpaceDE w:val="0"/>
        <w:autoSpaceDN w:val="0"/>
        <w:spacing w:after="0" w:line="241" w:lineRule="exact"/>
        <w:rPr>
          <w:rFonts w:ascii="Arial" w:eastAsia="Arial MT" w:hAnsi="Arial" w:cs="Arial"/>
          <w:sz w:val="21"/>
        </w:rPr>
      </w:pPr>
      <w:r w:rsidRPr="0089550C">
        <w:rPr>
          <w:rFonts w:ascii="Arial" w:eastAsia="Arial MT" w:hAnsi="Arial" w:cs="Arial"/>
          <w:sz w:val="21"/>
        </w:rPr>
        <w:t>……………………………………………………………………………………………….………..….…</w:t>
      </w:r>
    </w:p>
    <w:p w:rsidR="0089550C" w:rsidRPr="0089550C" w:rsidRDefault="0089550C" w:rsidP="0089550C">
      <w:pPr>
        <w:widowControl w:val="0"/>
        <w:autoSpaceDE w:val="0"/>
        <w:autoSpaceDN w:val="0"/>
        <w:spacing w:before="2" w:after="0" w:line="240" w:lineRule="auto"/>
        <w:rPr>
          <w:rFonts w:ascii="Arial" w:eastAsia="Arial MT" w:hAnsi="Arial" w:cs="Arial"/>
          <w:sz w:val="16"/>
        </w:rPr>
      </w:pPr>
      <w:r w:rsidRPr="0089550C">
        <w:rPr>
          <w:rFonts w:ascii="Arial" w:eastAsia="Arial MT" w:hAnsi="Arial" w:cs="Arial"/>
          <w:i/>
          <w:sz w:val="16"/>
        </w:rPr>
        <w:t>(podać</w:t>
      </w:r>
      <w:r w:rsidRPr="0089550C">
        <w:rPr>
          <w:rFonts w:ascii="Arial" w:eastAsia="Arial MT" w:hAnsi="Arial" w:cs="Arial"/>
          <w:i/>
          <w:spacing w:val="-1"/>
          <w:sz w:val="16"/>
        </w:rPr>
        <w:t xml:space="preserve"> </w:t>
      </w:r>
      <w:r w:rsidRPr="0089550C">
        <w:rPr>
          <w:rFonts w:ascii="Arial" w:eastAsia="Arial MT" w:hAnsi="Arial" w:cs="Arial"/>
          <w:i/>
          <w:sz w:val="16"/>
        </w:rPr>
        <w:t>pełną</w:t>
      </w:r>
      <w:r w:rsidRPr="0089550C">
        <w:rPr>
          <w:rFonts w:ascii="Arial" w:eastAsia="Arial MT" w:hAnsi="Arial" w:cs="Arial"/>
          <w:i/>
          <w:spacing w:val="-3"/>
          <w:sz w:val="16"/>
        </w:rPr>
        <w:t xml:space="preserve"> </w:t>
      </w:r>
      <w:r w:rsidRPr="0089550C">
        <w:rPr>
          <w:rFonts w:ascii="Arial" w:eastAsia="Arial MT" w:hAnsi="Arial" w:cs="Arial"/>
          <w:i/>
          <w:sz w:val="16"/>
        </w:rPr>
        <w:t>nazwę/firmę,</w:t>
      </w:r>
      <w:r w:rsidRPr="0089550C">
        <w:rPr>
          <w:rFonts w:ascii="Arial" w:eastAsia="Arial MT" w:hAnsi="Arial" w:cs="Arial"/>
          <w:i/>
          <w:spacing w:val="-3"/>
          <w:sz w:val="16"/>
        </w:rPr>
        <w:t xml:space="preserve"> </w:t>
      </w:r>
      <w:r w:rsidRPr="0089550C">
        <w:rPr>
          <w:rFonts w:ascii="Arial" w:eastAsia="Arial MT" w:hAnsi="Arial" w:cs="Arial"/>
          <w:i/>
          <w:sz w:val="16"/>
        </w:rPr>
        <w:t>adres,</w:t>
      </w:r>
      <w:r w:rsidRPr="0089550C">
        <w:rPr>
          <w:rFonts w:ascii="Arial" w:eastAsia="Arial MT" w:hAnsi="Arial" w:cs="Arial"/>
          <w:i/>
          <w:spacing w:val="-6"/>
          <w:sz w:val="16"/>
        </w:rPr>
        <w:t xml:space="preserve"> </w:t>
      </w:r>
      <w:r w:rsidRPr="0089550C">
        <w:rPr>
          <w:rFonts w:ascii="Arial" w:eastAsia="Arial MT" w:hAnsi="Arial" w:cs="Arial"/>
          <w:i/>
          <w:sz w:val="16"/>
        </w:rPr>
        <w:t>a</w:t>
      </w:r>
      <w:r w:rsidRPr="0089550C">
        <w:rPr>
          <w:rFonts w:ascii="Arial" w:eastAsia="Arial MT" w:hAnsi="Arial" w:cs="Arial"/>
          <w:i/>
          <w:spacing w:val="-3"/>
          <w:sz w:val="16"/>
        </w:rPr>
        <w:t xml:space="preserve"> </w:t>
      </w:r>
      <w:r w:rsidRPr="0089550C">
        <w:rPr>
          <w:rFonts w:ascii="Arial" w:eastAsia="Arial MT" w:hAnsi="Arial" w:cs="Arial"/>
          <w:i/>
          <w:sz w:val="16"/>
        </w:rPr>
        <w:t>także</w:t>
      </w:r>
      <w:r w:rsidRPr="0089550C">
        <w:rPr>
          <w:rFonts w:ascii="Arial" w:eastAsia="Arial MT" w:hAnsi="Arial" w:cs="Arial"/>
          <w:i/>
          <w:spacing w:val="-5"/>
          <w:sz w:val="16"/>
        </w:rPr>
        <w:t xml:space="preserve"> </w:t>
      </w:r>
      <w:r w:rsidRPr="0089550C">
        <w:rPr>
          <w:rFonts w:ascii="Arial" w:eastAsia="Arial MT" w:hAnsi="Arial" w:cs="Arial"/>
          <w:i/>
          <w:sz w:val="16"/>
        </w:rPr>
        <w:t>w</w:t>
      </w:r>
      <w:r w:rsidRPr="0089550C">
        <w:rPr>
          <w:rFonts w:ascii="Arial" w:eastAsia="Arial MT" w:hAnsi="Arial" w:cs="Arial"/>
          <w:i/>
          <w:spacing w:val="-5"/>
          <w:sz w:val="16"/>
        </w:rPr>
        <w:t xml:space="preserve"> </w:t>
      </w:r>
      <w:r w:rsidRPr="0089550C">
        <w:rPr>
          <w:rFonts w:ascii="Arial" w:eastAsia="Arial MT" w:hAnsi="Arial" w:cs="Arial"/>
          <w:i/>
          <w:sz w:val="16"/>
        </w:rPr>
        <w:t>zależności</w:t>
      </w:r>
      <w:r w:rsidRPr="0089550C">
        <w:rPr>
          <w:rFonts w:ascii="Arial" w:eastAsia="Arial MT" w:hAnsi="Arial" w:cs="Arial"/>
          <w:i/>
          <w:spacing w:val="-2"/>
          <w:sz w:val="16"/>
        </w:rPr>
        <w:t xml:space="preserve"> </w:t>
      </w:r>
      <w:r w:rsidRPr="0089550C">
        <w:rPr>
          <w:rFonts w:ascii="Arial" w:eastAsia="Arial MT" w:hAnsi="Arial" w:cs="Arial"/>
          <w:i/>
          <w:sz w:val="16"/>
        </w:rPr>
        <w:t>od</w:t>
      </w:r>
      <w:r w:rsidRPr="0089550C">
        <w:rPr>
          <w:rFonts w:ascii="Arial" w:eastAsia="Arial MT" w:hAnsi="Arial" w:cs="Arial"/>
          <w:i/>
          <w:spacing w:val="-3"/>
          <w:sz w:val="16"/>
        </w:rPr>
        <w:t xml:space="preserve"> </w:t>
      </w:r>
      <w:r w:rsidRPr="0089550C">
        <w:rPr>
          <w:rFonts w:ascii="Arial" w:eastAsia="Arial MT" w:hAnsi="Arial" w:cs="Arial"/>
          <w:i/>
          <w:sz w:val="16"/>
        </w:rPr>
        <w:t>podmiotu:</w:t>
      </w:r>
      <w:r w:rsidRPr="0089550C">
        <w:rPr>
          <w:rFonts w:ascii="Arial" w:eastAsia="Arial MT" w:hAnsi="Arial" w:cs="Arial"/>
          <w:i/>
          <w:spacing w:val="-3"/>
          <w:sz w:val="16"/>
        </w:rPr>
        <w:t xml:space="preserve"> </w:t>
      </w:r>
      <w:r w:rsidRPr="0089550C">
        <w:rPr>
          <w:rFonts w:ascii="Arial" w:eastAsia="Arial MT" w:hAnsi="Arial" w:cs="Arial"/>
          <w:i/>
          <w:sz w:val="16"/>
        </w:rPr>
        <w:t>NIP/PESEL,</w:t>
      </w:r>
      <w:r w:rsidRPr="0089550C">
        <w:rPr>
          <w:rFonts w:ascii="Arial" w:eastAsia="Arial MT" w:hAnsi="Arial" w:cs="Arial"/>
          <w:i/>
          <w:spacing w:val="-4"/>
          <w:sz w:val="16"/>
        </w:rPr>
        <w:t xml:space="preserve"> </w:t>
      </w:r>
      <w:r w:rsidRPr="0089550C">
        <w:rPr>
          <w:rFonts w:ascii="Arial" w:eastAsia="Arial MT" w:hAnsi="Arial" w:cs="Arial"/>
          <w:i/>
          <w:sz w:val="16"/>
        </w:rPr>
        <w:t>KRS/CEiDG)</w:t>
      </w:r>
      <w:r w:rsidRPr="0089550C">
        <w:rPr>
          <w:rFonts w:ascii="Arial" w:eastAsia="Arial MT" w:hAnsi="Arial" w:cs="Arial"/>
          <w:sz w:val="16"/>
        </w:rPr>
        <w:t>,</w:t>
      </w:r>
    </w:p>
    <w:p w:rsidR="0089550C" w:rsidRPr="0089550C" w:rsidRDefault="0089550C" w:rsidP="0089550C">
      <w:pPr>
        <w:widowControl w:val="0"/>
        <w:autoSpaceDE w:val="0"/>
        <w:autoSpaceDN w:val="0"/>
        <w:spacing w:before="9" w:after="0" w:line="240" w:lineRule="auto"/>
        <w:rPr>
          <w:rFonts w:ascii="Arial" w:eastAsia="Arial MT" w:hAnsi="Arial" w:cs="Arial"/>
          <w:sz w:val="20"/>
        </w:rPr>
      </w:pPr>
    </w:p>
    <w:p w:rsidR="0089550C" w:rsidRPr="0089550C" w:rsidRDefault="0089550C" w:rsidP="0089550C">
      <w:pPr>
        <w:widowControl w:val="0"/>
        <w:autoSpaceDE w:val="0"/>
        <w:autoSpaceDN w:val="0"/>
        <w:spacing w:before="1" w:after="0" w:line="240" w:lineRule="auto"/>
        <w:ind w:right="86"/>
        <w:rPr>
          <w:rFonts w:ascii="Arial" w:eastAsia="Arial MT" w:hAnsi="Arial" w:cs="Arial"/>
          <w:sz w:val="21"/>
        </w:rPr>
      </w:pPr>
      <w:r w:rsidRPr="0089550C">
        <w:rPr>
          <w:rFonts w:ascii="Arial" w:eastAsia="Arial MT" w:hAnsi="Arial" w:cs="Arial"/>
          <w:sz w:val="21"/>
        </w:rPr>
        <w:t>nie</w:t>
      </w:r>
      <w:r w:rsidRPr="0089550C">
        <w:rPr>
          <w:rFonts w:ascii="Arial" w:eastAsia="Arial MT" w:hAnsi="Arial" w:cs="Arial"/>
          <w:spacing w:val="26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zachodzą</w:t>
      </w:r>
      <w:r w:rsidRPr="0089550C">
        <w:rPr>
          <w:rFonts w:ascii="Arial" w:eastAsia="Arial MT" w:hAnsi="Arial" w:cs="Arial"/>
          <w:spacing w:val="39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podstawy</w:t>
      </w:r>
      <w:r w:rsidRPr="0089550C">
        <w:rPr>
          <w:rFonts w:ascii="Arial" w:eastAsia="Arial MT" w:hAnsi="Arial" w:cs="Arial"/>
          <w:spacing w:val="36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wykluczenia</w:t>
      </w:r>
      <w:r w:rsidRPr="0089550C">
        <w:rPr>
          <w:rFonts w:ascii="Arial" w:eastAsia="Arial MT" w:hAnsi="Arial" w:cs="Arial"/>
          <w:spacing w:val="38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z</w:t>
      </w:r>
      <w:r w:rsidRPr="0089550C">
        <w:rPr>
          <w:rFonts w:ascii="Arial" w:eastAsia="Arial MT" w:hAnsi="Arial" w:cs="Arial"/>
          <w:spacing w:val="38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postępowania</w:t>
      </w:r>
      <w:r w:rsidRPr="0089550C">
        <w:rPr>
          <w:rFonts w:ascii="Arial" w:eastAsia="Arial MT" w:hAnsi="Arial" w:cs="Arial"/>
          <w:spacing w:val="38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o</w:t>
      </w:r>
      <w:r w:rsidRPr="0089550C">
        <w:rPr>
          <w:rFonts w:ascii="Arial" w:eastAsia="Arial MT" w:hAnsi="Arial" w:cs="Arial"/>
          <w:spacing w:val="39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udzielenie</w:t>
      </w:r>
      <w:r w:rsidRPr="0089550C">
        <w:rPr>
          <w:rFonts w:ascii="Arial" w:eastAsia="Arial MT" w:hAnsi="Arial" w:cs="Arial"/>
          <w:spacing w:val="38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zamówienia</w:t>
      </w:r>
      <w:r w:rsidRPr="0089550C">
        <w:rPr>
          <w:rFonts w:ascii="Arial" w:eastAsia="Arial MT" w:hAnsi="Arial" w:cs="Arial"/>
          <w:spacing w:val="38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przewidziane</w:t>
      </w:r>
      <w:r w:rsidRPr="0089550C">
        <w:rPr>
          <w:rFonts w:ascii="Arial" w:eastAsia="Arial MT" w:hAnsi="Arial" w:cs="Arial"/>
          <w:spacing w:val="-55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w</w:t>
      </w:r>
      <w:r w:rsidRPr="0089550C">
        <w:rPr>
          <w:rFonts w:ascii="Arial" w:eastAsia="Arial MT" w:hAnsi="Arial" w:cs="Arial"/>
          <w:spacing w:val="41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art.</w:t>
      </w:r>
      <w:r w:rsidRPr="0089550C">
        <w:rPr>
          <w:rFonts w:ascii="Arial" w:eastAsia="Arial MT" w:hAnsi="Arial" w:cs="Arial"/>
          <w:spacing w:val="40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5k</w:t>
      </w:r>
      <w:r w:rsidRPr="0089550C">
        <w:rPr>
          <w:rFonts w:ascii="Arial" w:eastAsia="Arial MT" w:hAnsi="Arial" w:cs="Arial"/>
          <w:spacing w:val="-9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rozporządzenia</w:t>
      </w:r>
      <w:r w:rsidRPr="0089550C">
        <w:rPr>
          <w:rFonts w:ascii="Arial" w:eastAsia="Arial MT" w:hAnsi="Arial" w:cs="Arial"/>
          <w:spacing w:val="-11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833/2014</w:t>
      </w:r>
      <w:r w:rsidRPr="0089550C">
        <w:rPr>
          <w:rFonts w:ascii="Arial" w:eastAsia="Arial MT" w:hAnsi="Arial" w:cs="Arial"/>
          <w:spacing w:val="-9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w</w:t>
      </w:r>
      <w:r w:rsidRPr="0089550C">
        <w:rPr>
          <w:rFonts w:ascii="Arial" w:eastAsia="Arial MT" w:hAnsi="Arial" w:cs="Arial"/>
          <w:spacing w:val="-8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brzmieniu</w:t>
      </w:r>
      <w:r w:rsidRPr="0089550C">
        <w:rPr>
          <w:rFonts w:ascii="Arial" w:eastAsia="Arial MT" w:hAnsi="Arial" w:cs="Arial"/>
          <w:spacing w:val="-8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nadanym</w:t>
      </w:r>
      <w:r w:rsidRPr="0089550C">
        <w:rPr>
          <w:rFonts w:ascii="Arial" w:eastAsia="Arial MT" w:hAnsi="Arial" w:cs="Arial"/>
          <w:spacing w:val="-8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rozporządzeniem</w:t>
      </w:r>
      <w:r w:rsidRPr="0089550C">
        <w:rPr>
          <w:rFonts w:ascii="Arial" w:eastAsia="Arial MT" w:hAnsi="Arial" w:cs="Arial"/>
          <w:spacing w:val="-10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2022/576.</w:t>
      </w:r>
    </w:p>
    <w:p w:rsidR="0089550C" w:rsidRPr="0089550C" w:rsidRDefault="0089550C" w:rsidP="0089550C">
      <w:pPr>
        <w:widowControl w:val="0"/>
        <w:autoSpaceDE w:val="0"/>
        <w:autoSpaceDN w:val="0"/>
        <w:spacing w:before="10" w:after="0" w:line="240" w:lineRule="auto"/>
        <w:rPr>
          <w:rFonts w:ascii="Arial MT" w:eastAsia="Arial MT" w:hAnsi="Arial MT" w:cs="Arial MT"/>
          <w:sz w:val="23"/>
        </w:rPr>
      </w:pPr>
    </w:p>
    <w:p w:rsidR="0089550C" w:rsidRPr="0089550C" w:rsidRDefault="0089550C" w:rsidP="0089550C">
      <w:pPr>
        <w:widowControl w:val="0"/>
        <w:tabs>
          <w:tab w:val="left" w:pos="9318"/>
        </w:tabs>
        <w:autoSpaceDE w:val="0"/>
        <w:autoSpaceDN w:val="0"/>
        <w:spacing w:before="94" w:after="0" w:line="241" w:lineRule="exact"/>
        <w:jc w:val="center"/>
        <w:rPr>
          <w:rFonts w:ascii="Arial" w:eastAsia="Arial MT" w:hAnsi="Arial" w:cs="Arial"/>
          <w:b/>
          <w:sz w:val="21"/>
          <w:shd w:val="clear" w:color="auto" w:fill="BEBEBE"/>
        </w:rPr>
      </w:pPr>
      <w:r w:rsidRPr="0089550C">
        <w:rPr>
          <w:rFonts w:ascii="Arial" w:eastAsia="Arial MT" w:hAnsi="Arial" w:cs="Arial"/>
          <w:b/>
          <w:sz w:val="21"/>
          <w:shd w:val="clear" w:color="auto" w:fill="BEBEBE"/>
        </w:rPr>
        <w:t>OŚWIADCZENIE</w:t>
      </w:r>
      <w:r w:rsidRPr="0089550C">
        <w:rPr>
          <w:rFonts w:ascii="Arial" w:eastAsia="Arial MT" w:hAnsi="Arial" w:cs="Arial"/>
          <w:b/>
          <w:spacing w:val="-8"/>
          <w:sz w:val="21"/>
          <w:shd w:val="clear" w:color="auto" w:fill="BEBEBE"/>
        </w:rPr>
        <w:t xml:space="preserve"> </w:t>
      </w:r>
      <w:r w:rsidRPr="0089550C">
        <w:rPr>
          <w:rFonts w:ascii="Arial" w:eastAsia="Arial MT" w:hAnsi="Arial" w:cs="Arial"/>
          <w:b/>
          <w:sz w:val="21"/>
          <w:shd w:val="clear" w:color="auto" w:fill="BEBEBE"/>
        </w:rPr>
        <w:t>DOTYCZĄCE</w:t>
      </w:r>
      <w:r w:rsidRPr="0089550C">
        <w:rPr>
          <w:rFonts w:ascii="Arial" w:eastAsia="Arial MT" w:hAnsi="Arial" w:cs="Arial"/>
          <w:b/>
          <w:spacing w:val="-5"/>
          <w:sz w:val="21"/>
          <w:shd w:val="clear" w:color="auto" w:fill="BEBEBE"/>
        </w:rPr>
        <w:t xml:space="preserve"> </w:t>
      </w:r>
      <w:r w:rsidRPr="0089550C">
        <w:rPr>
          <w:rFonts w:ascii="Arial" w:eastAsia="Arial MT" w:hAnsi="Arial" w:cs="Arial"/>
          <w:b/>
          <w:sz w:val="21"/>
          <w:shd w:val="clear" w:color="auto" w:fill="BEBEBE"/>
        </w:rPr>
        <w:t>PODANYCH INFORMACJI:</w:t>
      </w:r>
    </w:p>
    <w:p w:rsidR="0089550C" w:rsidRPr="0089550C" w:rsidRDefault="0089550C" w:rsidP="0089550C">
      <w:pPr>
        <w:widowControl w:val="0"/>
        <w:tabs>
          <w:tab w:val="left" w:pos="9318"/>
        </w:tabs>
        <w:autoSpaceDE w:val="0"/>
        <w:autoSpaceDN w:val="0"/>
        <w:spacing w:before="94" w:after="0" w:line="241" w:lineRule="exact"/>
        <w:jc w:val="center"/>
        <w:rPr>
          <w:rFonts w:ascii="Arial" w:eastAsia="Arial MT" w:hAnsi="Arial" w:cs="Arial"/>
          <w:b/>
          <w:sz w:val="21"/>
        </w:rPr>
      </w:pPr>
    </w:p>
    <w:p w:rsidR="0089550C" w:rsidRPr="0089550C" w:rsidRDefault="0089550C" w:rsidP="0089550C">
      <w:pPr>
        <w:widowControl w:val="0"/>
        <w:autoSpaceDE w:val="0"/>
        <w:autoSpaceDN w:val="0"/>
        <w:spacing w:after="0" w:line="240" w:lineRule="auto"/>
        <w:ind w:right="136"/>
        <w:jc w:val="both"/>
        <w:rPr>
          <w:rFonts w:ascii="Arial" w:eastAsia="Arial MT" w:hAnsi="Arial" w:cs="Arial"/>
          <w:sz w:val="21"/>
        </w:rPr>
      </w:pPr>
      <w:r w:rsidRPr="0089550C">
        <w:rPr>
          <w:rFonts w:ascii="Arial" w:eastAsia="Arial MT" w:hAnsi="Arial" w:cs="Arial"/>
          <w:b/>
          <w:spacing w:val="-1"/>
          <w:sz w:val="21"/>
        </w:rPr>
        <w:t>Oświadczam,</w:t>
      </w:r>
      <w:r w:rsidRPr="0089550C">
        <w:rPr>
          <w:rFonts w:ascii="Arial" w:eastAsia="Arial MT" w:hAnsi="Arial" w:cs="Arial"/>
          <w:b/>
          <w:spacing w:val="25"/>
          <w:sz w:val="21"/>
        </w:rPr>
        <w:t xml:space="preserve"> </w:t>
      </w:r>
      <w:r w:rsidRPr="0089550C">
        <w:rPr>
          <w:rFonts w:ascii="Arial" w:eastAsia="Arial MT" w:hAnsi="Arial" w:cs="Arial"/>
          <w:spacing w:val="-1"/>
          <w:sz w:val="21"/>
        </w:rPr>
        <w:t>że</w:t>
      </w:r>
      <w:r w:rsidRPr="0089550C">
        <w:rPr>
          <w:rFonts w:ascii="Arial" w:eastAsia="Arial MT" w:hAnsi="Arial" w:cs="Arial"/>
          <w:spacing w:val="25"/>
          <w:sz w:val="21"/>
        </w:rPr>
        <w:t xml:space="preserve"> </w:t>
      </w:r>
      <w:r w:rsidRPr="0089550C">
        <w:rPr>
          <w:rFonts w:ascii="Arial" w:eastAsia="Arial MT" w:hAnsi="Arial" w:cs="Arial"/>
          <w:spacing w:val="-1"/>
          <w:sz w:val="21"/>
        </w:rPr>
        <w:t>wszystkie</w:t>
      </w:r>
      <w:r w:rsidRPr="0089550C">
        <w:rPr>
          <w:rFonts w:ascii="Arial" w:eastAsia="Arial MT" w:hAnsi="Arial" w:cs="Arial"/>
          <w:spacing w:val="24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informacje</w:t>
      </w:r>
      <w:r w:rsidRPr="0089550C">
        <w:rPr>
          <w:rFonts w:ascii="Arial" w:eastAsia="Arial MT" w:hAnsi="Arial" w:cs="Arial"/>
          <w:spacing w:val="25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podane</w:t>
      </w:r>
      <w:r w:rsidRPr="0089550C">
        <w:rPr>
          <w:rFonts w:ascii="Arial" w:eastAsia="Arial MT" w:hAnsi="Arial" w:cs="Arial"/>
          <w:spacing w:val="25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w</w:t>
      </w:r>
      <w:r w:rsidRPr="0089550C">
        <w:rPr>
          <w:rFonts w:ascii="Arial" w:eastAsia="Arial MT" w:hAnsi="Arial" w:cs="Arial"/>
          <w:spacing w:val="26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powyższych</w:t>
      </w:r>
      <w:r w:rsidRPr="0089550C">
        <w:rPr>
          <w:rFonts w:ascii="Arial" w:eastAsia="Arial MT" w:hAnsi="Arial" w:cs="Arial"/>
          <w:spacing w:val="26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oświadczeniach</w:t>
      </w:r>
      <w:r w:rsidRPr="0089550C">
        <w:rPr>
          <w:rFonts w:ascii="Arial" w:eastAsia="Arial MT" w:hAnsi="Arial" w:cs="Arial"/>
          <w:spacing w:val="26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są</w:t>
      </w:r>
      <w:r w:rsidRPr="0089550C">
        <w:rPr>
          <w:rFonts w:ascii="Arial" w:eastAsia="Arial MT" w:hAnsi="Arial" w:cs="Arial"/>
          <w:spacing w:val="26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aktualne</w:t>
      </w:r>
      <w:r w:rsidRPr="0089550C">
        <w:rPr>
          <w:rFonts w:ascii="Arial" w:eastAsia="Arial MT" w:hAnsi="Arial" w:cs="Arial"/>
          <w:spacing w:val="-56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i</w:t>
      </w:r>
      <w:r w:rsidRPr="0089550C">
        <w:rPr>
          <w:rFonts w:ascii="Arial" w:eastAsia="Arial MT" w:hAnsi="Arial" w:cs="Arial"/>
          <w:spacing w:val="1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zgodne</w:t>
      </w:r>
      <w:r w:rsidRPr="0089550C">
        <w:rPr>
          <w:rFonts w:ascii="Arial" w:eastAsia="Arial MT" w:hAnsi="Arial" w:cs="Arial"/>
          <w:spacing w:val="1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z</w:t>
      </w:r>
      <w:r w:rsidRPr="0089550C">
        <w:rPr>
          <w:rFonts w:ascii="Arial" w:eastAsia="Arial MT" w:hAnsi="Arial" w:cs="Arial"/>
          <w:spacing w:val="1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prawdą</w:t>
      </w:r>
      <w:r w:rsidRPr="0089550C">
        <w:rPr>
          <w:rFonts w:ascii="Arial" w:eastAsia="Arial MT" w:hAnsi="Arial" w:cs="Arial"/>
          <w:spacing w:val="1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oraz</w:t>
      </w:r>
      <w:r w:rsidRPr="0089550C">
        <w:rPr>
          <w:rFonts w:ascii="Arial" w:eastAsia="Arial MT" w:hAnsi="Arial" w:cs="Arial"/>
          <w:spacing w:val="1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zostały</w:t>
      </w:r>
      <w:r w:rsidRPr="0089550C">
        <w:rPr>
          <w:rFonts w:ascii="Arial" w:eastAsia="Arial MT" w:hAnsi="Arial" w:cs="Arial"/>
          <w:spacing w:val="1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przedstawione</w:t>
      </w:r>
      <w:r w:rsidRPr="0089550C">
        <w:rPr>
          <w:rFonts w:ascii="Arial" w:eastAsia="Arial MT" w:hAnsi="Arial" w:cs="Arial"/>
          <w:spacing w:val="1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z</w:t>
      </w:r>
      <w:r w:rsidRPr="0089550C">
        <w:rPr>
          <w:rFonts w:ascii="Arial" w:eastAsia="Arial MT" w:hAnsi="Arial" w:cs="Arial"/>
          <w:spacing w:val="1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pełną</w:t>
      </w:r>
      <w:r w:rsidRPr="0089550C">
        <w:rPr>
          <w:rFonts w:ascii="Arial" w:eastAsia="Arial MT" w:hAnsi="Arial" w:cs="Arial"/>
          <w:spacing w:val="1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świadomością</w:t>
      </w:r>
      <w:r w:rsidRPr="0089550C">
        <w:rPr>
          <w:rFonts w:ascii="Arial" w:eastAsia="Arial MT" w:hAnsi="Arial" w:cs="Arial"/>
          <w:spacing w:val="1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konsekwencji</w:t>
      </w:r>
      <w:r w:rsidRPr="0089550C">
        <w:rPr>
          <w:rFonts w:ascii="Arial" w:eastAsia="Arial MT" w:hAnsi="Arial" w:cs="Arial"/>
          <w:spacing w:val="1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wprowadzenia</w:t>
      </w:r>
      <w:r w:rsidRPr="0089550C">
        <w:rPr>
          <w:rFonts w:ascii="Arial" w:eastAsia="Arial MT" w:hAnsi="Arial" w:cs="Arial"/>
          <w:spacing w:val="-6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zamawiającego</w:t>
      </w:r>
      <w:r w:rsidRPr="0089550C">
        <w:rPr>
          <w:rFonts w:ascii="Arial" w:eastAsia="Arial MT" w:hAnsi="Arial" w:cs="Arial"/>
          <w:spacing w:val="-7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w</w:t>
      </w:r>
      <w:r w:rsidRPr="0089550C">
        <w:rPr>
          <w:rFonts w:ascii="Arial" w:eastAsia="Arial MT" w:hAnsi="Arial" w:cs="Arial"/>
          <w:spacing w:val="-4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błąd</w:t>
      </w:r>
      <w:r w:rsidRPr="0089550C">
        <w:rPr>
          <w:rFonts w:ascii="Arial" w:eastAsia="Arial MT" w:hAnsi="Arial" w:cs="Arial"/>
          <w:spacing w:val="-5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przy</w:t>
      </w:r>
      <w:r w:rsidRPr="0089550C">
        <w:rPr>
          <w:rFonts w:ascii="Arial" w:eastAsia="Arial MT" w:hAnsi="Arial" w:cs="Arial"/>
          <w:spacing w:val="-6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przedstawianiu</w:t>
      </w:r>
      <w:r w:rsidRPr="0089550C">
        <w:rPr>
          <w:rFonts w:ascii="Arial" w:eastAsia="Arial MT" w:hAnsi="Arial" w:cs="Arial"/>
          <w:spacing w:val="-5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informacji.</w:t>
      </w:r>
    </w:p>
    <w:p w:rsidR="0089550C" w:rsidRPr="0089550C" w:rsidRDefault="0089550C" w:rsidP="0089550C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sz w:val="24"/>
        </w:rPr>
      </w:pPr>
    </w:p>
    <w:p w:rsidR="0089550C" w:rsidRPr="0089550C" w:rsidRDefault="0089550C" w:rsidP="0089550C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sz w:val="24"/>
        </w:rPr>
      </w:pPr>
    </w:p>
    <w:p w:rsidR="0089550C" w:rsidRPr="0089550C" w:rsidRDefault="0089550C" w:rsidP="0089550C">
      <w:pPr>
        <w:widowControl w:val="0"/>
        <w:autoSpaceDE w:val="0"/>
        <w:autoSpaceDN w:val="0"/>
        <w:spacing w:before="5" w:after="0" w:line="240" w:lineRule="auto"/>
        <w:rPr>
          <w:rFonts w:ascii="Arial MT" w:eastAsia="Arial MT" w:hAnsi="Arial MT" w:cs="Arial MT"/>
          <w:sz w:val="25"/>
        </w:rPr>
      </w:pPr>
    </w:p>
    <w:p w:rsidR="0089550C" w:rsidRPr="0089550C" w:rsidRDefault="0089550C" w:rsidP="0089550C">
      <w:pPr>
        <w:widowControl w:val="0"/>
        <w:autoSpaceDE w:val="0"/>
        <w:autoSpaceDN w:val="0"/>
        <w:spacing w:after="0" w:line="240" w:lineRule="auto"/>
        <w:ind w:right="86"/>
        <w:jc w:val="right"/>
        <w:rPr>
          <w:rFonts w:ascii="Arial" w:eastAsia="Arial MT" w:hAnsi="Arial" w:cs="Arial MT"/>
          <w:b/>
          <w:color w:val="FF0000"/>
          <w:spacing w:val="1"/>
          <w:sz w:val="20"/>
        </w:rPr>
      </w:pPr>
      <w:r w:rsidRPr="0089550C">
        <w:rPr>
          <w:rFonts w:ascii="Arial" w:eastAsia="Arial MT" w:hAnsi="Arial" w:cs="Arial MT"/>
          <w:b/>
          <w:color w:val="FF0000"/>
          <w:sz w:val="20"/>
        </w:rPr>
        <w:t>Uwaga!!! Oświadczenie należy podpisać</w:t>
      </w:r>
      <w:r w:rsidRPr="0089550C">
        <w:rPr>
          <w:rFonts w:ascii="Arial" w:eastAsia="Arial MT" w:hAnsi="Arial" w:cs="Arial MT"/>
          <w:b/>
          <w:color w:val="FF0000"/>
          <w:spacing w:val="1"/>
          <w:sz w:val="20"/>
        </w:rPr>
        <w:t xml:space="preserve"> </w:t>
      </w:r>
    </w:p>
    <w:p w:rsidR="0089550C" w:rsidRPr="0089550C" w:rsidRDefault="0089550C" w:rsidP="0089550C">
      <w:pPr>
        <w:widowControl w:val="0"/>
        <w:autoSpaceDE w:val="0"/>
        <w:autoSpaceDN w:val="0"/>
        <w:spacing w:after="0" w:line="240" w:lineRule="auto"/>
        <w:ind w:right="86"/>
        <w:jc w:val="right"/>
        <w:rPr>
          <w:rFonts w:ascii="Arial" w:eastAsia="Arial MT" w:hAnsi="Arial" w:cs="Arial MT"/>
          <w:b/>
          <w:color w:val="FF0000"/>
          <w:spacing w:val="4"/>
          <w:sz w:val="20"/>
        </w:rPr>
      </w:pPr>
      <w:r w:rsidRPr="0089550C">
        <w:rPr>
          <w:rFonts w:ascii="Arial" w:eastAsia="Arial MT" w:hAnsi="Arial" w:cs="Arial MT"/>
          <w:b/>
          <w:color w:val="FF0000"/>
          <w:sz w:val="20"/>
          <w:u w:val="thick" w:color="FF0000"/>
        </w:rPr>
        <w:t>kwalifikowanym</w:t>
      </w:r>
      <w:r w:rsidRPr="0089550C">
        <w:rPr>
          <w:rFonts w:ascii="Arial" w:eastAsia="Arial MT" w:hAnsi="Arial" w:cs="Arial MT"/>
          <w:b/>
          <w:color w:val="FF0000"/>
          <w:spacing w:val="1"/>
          <w:sz w:val="20"/>
          <w:u w:val="thick" w:color="FF0000"/>
        </w:rPr>
        <w:t xml:space="preserve"> </w:t>
      </w:r>
      <w:r w:rsidRPr="0089550C">
        <w:rPr>
          <w:rFonts w:ascii="Arial" w:eastAsia="Arial MT" w:hAnsi="Arial" w:cs="Arial MT"/>
          <w:b/>
          <w:color w:val="FF0000"/>
          <w:sz w:val="20"/>
          <w:u w:val="thick" w:color="FF0000"/>
        </w:rPr>
        <w:t>podpisem</w:t>
      </w:r>
      <w:r w:rsidRPr="0089550C">
        <w:rPr>
          <w:rFonts w:ascii="Arial" w:eastAsia="Arial MT" w:hAnsi="Arial" w:cs="Arial MT"/>
          <w:b/>
          <w:color w:val="FF0000"/>
          <w:spacing w:val="1"/>
          <w:sz w:val="20"/>
          <w:u w:val="thick" w:color="FF0000"/>
        </w:rPr>
        <w:t xml:space="preserve"> </w:t>
      </w:r>
      <w:r w:rsidRPr="0089550C">
        <w:rPr>
          <w:rFonts w:ascii="Arial" w:eastAsia="Arial MT" w:hAnsi="Arial" w:cs="Arial MT"/>
          <w:b/>
          <w:color w:val="FF0000"/>
          <w:sz w:val="20"/>
          <w:u w:val="thick" w:color="FF0000"/>
        </w:rPr>
        <w:t>elektronicznym</w:t>
      </w:r>
      <w:r w:rsidRPr="0089550C">
        <w:rPr>
          <w:rFonts w:ascii="Arial" w:eastAsia="Arial MT" w:hAnsi="Arial" w:cs="Arial MT"/>
          <w:b/>
          <w:color w:val="FF0000"/>
          <w:spacing w:val="1"/>
          <w:sz w:val="20"/>
          <w:u w:val="thick" w:color="FF0000"/>
        </w:rPr>
        <w:t xml:space="preserve"> </w:t>
      </w:r>
      <w:r w:rsidRPr="0089550C">
        <w:rPr>
          <w:rFonts w:ascii="Arial" w:eastAsia="Arial MT" w:hAnsi="Arial" w:cs="Arial MT"/>
          <w:b/>
          <w:color w:val="FF0000"/>
          <w:sz w:val="20"/>
        </w:rPr>
        <w:t xml:space="preserve">przez </w:t>
      </w:r>
      <w:r w:rsidRPr="0089550C">
        <w:rPr>
          <w:rFonts w:ascii="Arial" w:eastAsia="Arial MT" w:hAnsi="Arial" w:cs="Arial MT"/>
          <w:b/>
          <w:color w:val="FF0000"/>
          <w:spacing w:val="-53"/>
          <w:sz w:val="20"/>
        </w:rPr>
        <w:t xml:space="preserve"> </w:t>
      </w:r>
      <w:r w:rsidRPr="0089550C">
        <w:rPr>
          <w:rFonts w:ascii="Arial" w:eastAsia="Arial MT" w:hAnsi="Arial" w:cs="Arial MT"/>
          <w:b/>
          <w:color w:val="FF0000"/>
          <w:sz w:val="20"/>
        </w:rPr>
        <w:t>osobę</w:t>
      </w:r>
      <w:r w:rsidRPr="0089550C">
        <w:rPr>
          <w:rFonts w:ascii="Arial" w:eastAsia="Arial MT" w:hAnsi="Arial" w:cs="Arial MT"/>
          <w:b/>
          <w:color w:val="FF0000"/>
          <w:spacing w:val="4"/>
          <w:sz w:val="20"/>
        </w:rPr>
        <w:t xml:space="preserve"> </w:t>
      </w:r>
    </w:p>
    <w:p w:rsidR="0089550C" w:rsidRPr="0089550C" w:rsidRDefault="0089550C" w:rsidP="0089550C">
      <w:pPr>
        <w:widowControl w:val="0"/>
        <w:autoSpaceDE w:val="0"/>
        <w:autoSpaceDN w:val="0"/>
        <w:spacing w:after="0" w:line="240" w:lineRule="auto"/>
        <w:ind w:right="86"/>
        <w:jc w:val="right"/>
        <w:rPr>
          <w:rFonts w:ascii="Arial" w:eastAsia="Arial MT" w:hAnsi="Arial" w:cs="Arial MT"/>
          <w:b/>
          <w:sz w:val="20"/>
        </w:rPr>
      </w:pPr>
      <w:r w:rsidRPr="0089550C">
        <w:rPr>
          <w:rFonts w:ascii="Arial" w:eastAsia="Arial MT" w:hAnsi="Arial" w:cs="Arial MT"/>
          <w:b/>
          <w:color w:val="FF0000"/>
          <w:sz w:val="20"/>
        </w:rPr>
        <w:t>lub</w:t>
      </w:r>
      <w:r w:rsidRPr="0089550C">
        <w:rPr>
          <w:rFonts w:ascii="Arial" w:eastAsia="Arial MT" w:hAnsi="Arial" w:cs="Arial MT"/>
          <w:b/>
          <w:color w:val="FF0000"/>
          <w:spacing w:val="6"/>
          <w:sz w:val="20"/>
        </w:rPr>
        <w:t xml:space="preserve"> </w:t>
      </w:r>
      <w:r w:rsidRPr="0089550C">
        <w:rPr>
          <w:rFonts w:ascii="Arial" w:eastAsia="Arial MT" w:hAnsi="Arial" w:cs="Arial MT"/>
          <w:b/>
          <w:color w:val="FF0000"/>
          <w:sz w:val="20"/>
        </w:rPr>
        <w:t>osoby</w:t>
      </w:r>
      <w:r w:rsidRPr="0089550C">
        <w:rPr>
          <w:rFonts w:ascii="Arial" w:eastAsia="Arial MT" w:hAnsi="Arial" w:cs="Arial MT"/>
          <w:b/>
          <w:color w:val="FF0000"/>
          <w:spacing w:val="4"/>
          <w:sz w:val="20"/>
        </w:rPr>
        <w:t xml:space="preserve"> </w:t>
      </w:r>
      <w:r w:rsidRPr="0089550C">
        <w:rPr>
          <w:rFonts w:ascii="Arial" w:eastAsia="Arial MT" w:hAnsi="Arial" w:cs="Arial MT"/>
          <w:b/>
          <w:color w:val="FF0000"/>
          <w:sz w:val="20"/>
        </w:rPr>
        <w:t>umocowane</w:t>
      </w:r>
      <w:r w:rsidRPr="0089550C">
        <w:rPr>
          <w:rFonts w:ascii="Arial" w:eastAsia="Arial MT" w:hAnsi="Arial" w:cs="Arial MT"/>
          <w:b/>
          <w:color w:val="FF0000"/>
          <w:spacing w:val="4"/>
          <w:sz w:val="20"/>
        </w:rPr>
        <w:t xml:space="preserve"> </w:t>
      </w:r>
      <w:r w:rsidRPr="0089550C">
        <w:rPr>
          <w:rFonts w:ascii="Arial" w:eastAsia="Arial MT" w:hAnsi="Arial" w:cs="Arial MT"/>
          <w:b/>
          <w:color w:val="FF0000"/>
          <w:sz w:val="20"/>
        </w:rPr>
        <w:t>do</w:t>
      </w:r>
      <w:r w:rsidRPr="0089550C">
        <w:rPr>
          <w:rFonts w:ascii="Arial" w:eastAsia="Arial MT" w:hAnsi="Arial" w:cs="Arial MT"/>
          <w:b/>
          <w:color w:val="FF0000"/>
          <w:spacing w:val="6"/>
          <w:sz w:val="20"/>
        </w:rPr>
        <w:t xml:space="preserve"> </w:t>
      </w:r>
      <w:r w:rsidRPr="0089550C">
        <w:rPr>
          <w:rFonts w:ascii="Arial" w:eastAsia="Arial MT" w:hAnsi="Arial" w:cs="Arial MT"/>
          <w:b/>
          <w:color w:val="FF0000"/>
          <w:sz w:val="20"/>
        </w:rPr>
        <w:t>złożenia</w:t>
      </w:r>
      <w:r w:rsidRPr="0089550C">
        <w:rPr>
          <w:rFonts w:ascii="Arial" w:eastAsia="Arial MT" w:hAnsi="Arial" w:cs="Arial MT"/>
          <w:b/>
          <w:color w:val="FF0000"/>
          <w:spacing w:val="4"/>
          <w:sz w:val="20"/>
        </w:rPr>
        <w:t xml:space="preserve"> </w:t>
      </w:r>
      <w:r w:rsidRPr="0089550C">
        <w:rPr>
          <w:rFonts w:ascii="Arial" w:eastAsia="Arial MT" w:hAnsi="Arial" w:cs="Arial MT"/>
          <w:b/>
          <w:color w:val="FF0000"/>
          <w:sz w:val="20"/>
        </w:rPr>
        <w:t>podpisu</w:t>
      </w:r>
      <w:r w:rsidRPr="0089550C">
        <w:rPr>
          <w:rFonts w:ascii="Arial" w:eastAsia="Arial MT" w:hAnsi="Arial" w:cs="Arial MT"/>
          <w:b/>
          <w:color w:val="FF0000"/>
          <w:spacing w:val="-53"/>
          <w:sz w:val="20"/>
        </w:rPr>
        <w:t xml:space="preserve"> </w:t>
      </w:r>
      <w:r w:rsidRPr="0089550C">
        <w:rPr>
          <w:rFonts w:ascii="Arial" w:eastAsia="Arial MT" w:hAnsi="Arial" w:cs="Arial MT"/>
          <w:b/>
          <w:color w:val="FF0000"/>
          <w:sz w:val="20"/>
        </w:rPr>
        <w:t>w</w:t>
      </w:r>
      <w:r w:rsidRPr="0089550C">
        <w:rPr>
          <w:rFonts w:ascii="Arial" w:eastAsia="Arial MT" w:hAnsi="Arial" w:cs="Arial MT"/>
          <w:b/>
          <w:color w:val="FF0000"/>
          <w:spacing w:val="-1"/>
          <w:sz w:val="20"/>
        </w:rPr>
        <w:t xml:space="preserve"> </w:t>
      </w:r>
      <w:r w:rsidRPr="0089550C">
        <w:rPr>
          <w:rFonts w:ascii="Arial" w:eastAsia="Arial MT" w:hAnsi="Arial" w:cs="Arial MT"/>
          <w:b/>
          <w:color w:val="FF0000"/>
          <w:sz w:val="20"/>
        </w:rPr>
        <w:t>imieniu wykonawcy</w:t>
      </w:r>
    </w:p>
    <w:p w:rsidR="0089550C" w:rsidRPr="0089550C" w:rsidRDefault="0089550C" w:rsidP="0089550C">
      <w:pPr>
        <w:widowControl w:val="0"/>
        <w:autoSpaceDE w:val="0"/>
        <w:autoSpaceDN w:val="0"/>
        <w:spacing w:after="0" w:line="240" w:lineRule="auto"/>
        <w:rPr>
          <w:rFonts w:ascii="Arial" w:eastAsia="Arial MT" w:hAnsi="Arial MT" w:cs="Arial MT"/>
          <w:b/>
        </w:rPr>
      </w:pPr>
    </w:p>
    <w:p w:rsidR="0089550C" w:rsidRPr="0089550C" w:rsidRDefault="0089550C" w:rsidP="0089550C">
      <w:pPr>
        <w:widowControl w:val="0"/>
        <w:autoSpaceDE w:val="0"/>
        <w:autoSpaceDN w:val="0"/>
        <w:spacing w:after="0" w:line="240" w:lineRule="auto"/>
        <w:rPr>
          <w:rFonts w:ascii="Arial" w:eastAsia="Arial MT" w:hAnsi="Arial MT" w:cs="Arial MT"/>
          <w:b/>
        </w:rPr>
      </w:pPr>
    </w:p>
    <w:p w:rsidR="0089550C" w:rsidRPr="0089550C" w:rsidRDefault="0089550C" w:rsidP="0089550C">
      <w:pPr>
        <w:widowControl w:val="0"/>
        <w:autoSpaceDE w:val="0"/>
        <w:autoSpaceDN w:val="0"/>
        <w:spacing w:after="0" w:line="240" w:lineRule="auto"/>
        <w:rPr>
          <w:rFonts w:ascii="Arial" w:eastAsia="Arial MT" w:hAnsi="Arial MT" w:cs="Arial MT"/>
          <w:b/>
        </w:rPr>
      </w:pPr>
    </w:p>
    <w:p w:rsidR="0089550C" w:rsidRPr="0089550C" w:rsidRDefault="0089550C" w:rsidP="0089550C">
      <w:pPr>
        <w:widowControl w:val="0"/>
        <w:autoSpaceDE w:val="0"/>
        <w:autoSpaceDN w:val="0"/>
        <w:spacing w:after="0" w:line="240" w:lineRule="auto"/>
        <w:rPr>
          <w:rFonts w:ascii="Arial" w:eastAsia="Arial MT" w:hAnsi="Arial MT" w:cs="Arial MT"/>
          <w:b/>
        </w:rPr>
      </w:pPr>
    </w:p>
    <w:p w:rsidR="0089550C" w:rsidRPr="0089550C" w:rsidRDefault="0089550C" w:rsidP="0089550C">
      <w:pPr>
        <w:widowControl w:val="0"/>
        <w:autoSpaceDE w:val="0"/>
        <w:autoSpaceDN w:val="0"/>
        <w:spacing w:after="0" w:line="240" w:lineRule="auto"/>
        <w:rPr>
          <w:rFonts w:ascii="Arial" w:eastAsia="Arial MT" w:hAnsi="Arial MT" w:cs="Arial MT"/>
          <w:b/>
        </w:rPr>
      </w:pPr>
    </w:p>
    <w:p w:rsidR="0089550C" w:rsidRPr="0089550C" w:rsidRDefault="0089550C" w:rsidP="0089550C">
      <w:pPr>
        <w:widowControl w:val="0"/>
        <w:autoSpaceDE w:val="0"/>
        <w:autoSpaceDN w:val="0"/>
        <w:spacing w:after="0" w:line="240" w:lineRule="auto"/>
        <w:rPr>
          <w:rFonts w:ascii="Arial" w:eastAsia="Arial MT" w:hAnsi="Arial MT" w:cs="Arial MT"/>
          <w:b/>
        </w:rPr>
      </w:pPr>
    </w:p>
    <w:p w:rsidR="0089550C" w:rsidRPr="0089550C" w:rsidRDefault="0089550C" w:rsidP="0089550C">
      <w:pPr>
        <w:widowControl w:val="0"/>
        <w:autoSpaceDE w:val="0"/>
        <w:autoSpaceDN w:val="0"/>
        <w:spacing w:after="0" w:line="240" w:lineRule="auto"/>
        <w:rPr>
          <w:rFonts w:ascii="Arial" w:eastAsia="Arial MT" w:hAnsi="Arial MT" w:cs="Arial MT"/>
          <w:b/>
        </w:rPr>
      </w:pPr>
    </w:p>
    <w:p w:rsidR="0089550C" w:rsidRPr="0089550C" w:rsidRDefault="0089550C" w:rsidP="0089550C">
      <w:pPr>
        <w:widowControl w:val="0"/>
        <w:autoSpaceDE w:val="0"/>
        <w:autoSpaceDN w:val="0"/>
        <w:spacing w:before="3" w:after="0" w:line="240" w:lineRule="auto"/>
        <w:rPr>
          <w:rFonts w:ascii="Arial" w:eastAsia="Arial MT" w:hAnsi="Arial" w:cs="Arial"/>
          <w:b/>
          <w:sz w:val="20"/>
        </w:rPr>
      </w:pPr>
    </w:p>
    <w:p w:rsidR="0089550C" w:rsidRPr="0089550C" w:rsidRDefault="0089550C" w:rsidP="0089550C">
      <w:pPr>
        <w:widowControl w:val="0"/>
        <w:autoSpaceDE w:val="0"/>
        <w:autoSpaceDN w:val="0"/>
        <w:spacing w:after="0" w:line="240" w:lineRule="auto"/>
        <w:ind w:right="136"/>
        <w:jc w:val="both"/>
        <w:rPr>
          <w:rFonts w:ascii="Arial" w:eastAsia="Arial MT" w:hAnsi="Arial" w:cs="Arial"/>
          <w:b/>
          <w:sz w:val="20"/>
          <w:szCs w:val="20"/>
        </w:rPr>
      </w:pPr>
      <w:r w:rsidRPr="0089550C">
        <w:rPr>
          <w:rFonts w:ascii="Arial" w:eastAsia="Arial MT" w:hAnsi="Arial" w:cs="Arial"/>
          <w:b/>
          <w:spacing w:val="-1"/>
          <w:w w:val="99"/>
          <w:sz w:val="20"/>
          <w:szCs w:val="20"/>
        </w:rPr>
        <w:t>*</w:t>
      </w:r>
      <w:r w:rsidRPr="0089550C">
        <w:rPr>
          <w:rFonts w:ascii="Arial" w:eastAsia="Arial MT" w:hAnsi="Arial" w:cs="Arial"/>
          <w:b/>
          <w:w w:val="99"/>
          <w:sz w:val="20"/>
          <w:szCs w:val="20"/>
        </w:rPr>
        <w:t>)O</w:t>
      </w:r>
      <w:r w:rsidRPr="0089550C">
        <w:rPr>
          <w:rFonts w:ascii="Arial" w:eastAsia="Arial MT" w:hAnsi="Arial" w:cs="Arial"/>
          <w:b/>
          <w:spacing w:val="1"/>
          <w:w w:val="49"/>
          <w:sz w:val="20"/>
          <w:szCs w:val="20"/>
        </w:rPr>
        <w:t>ś</w:t>
      </w:r>
      <w:r w:rsidRPr="0089550C">
        <w:rPr>
          <w:rFonts w:ascii="Arial" w:eastAsia="Arial MT" w:hAnsi="Arial" w:cs="Arial"/>
          <w:b/>
          <w:spacing w:val="-1"/>
          <w:w w:val="99"/>
          <w:sz w:val="20"/>
          <w:szCs w:val="20"/>
        </w:rPr>
        <w:t>wiad</w:t>
      </w:r>
      <w:r w:rsidRPr="0089550C">
        <w:rPr>
          <w:rFonts w:ascii="Arial" w:eastAsia="Arial MT" w:hAnsi="Arial" w:cs="Arial"/>
          <w:b/>
          <w:spacing w:val="1"/>
          <w:w w:val="99"/>
          <w:sz w:val="20"/>
          <w:szCs w:val="20"/>
        </w:rPr>
        <w:t>cz</w:t>
      </w:r>
      <w:r w:rsidRPr="0089550C">
        <w:rPr>
          <w:rFonts w:ascii="Arial" w:eastAsia="Arial MT" w:hAnsi="Arial" w:cs="Arial"/>
          <w:b/>
          <w:spacing w:val="-1"/>
          <w:w w:val="99"/>
          <w:sz w:val="20"/>
          <w:szCs w:val="20"/>
        </w:rPr>
        <w:t>e</w:t>
      </w:r>
      <w:r w:rsidRPr="0089550C">
        <w:rPr>
          <w:rFonts w:ascii="Arial" w:eastAsia="Arial MT" w:hAnsi="Arial" w:cs="Arial"/>
          <w:b/>
          <w:spacing w:val="1"/>
          <w:w w:val="99"/>
          <w:sz w:val="20"/>
          <w:szCs w:val="20"/>
        </w:rPr>
        <w:t>n</w:t>
      </w:r>
      <w:r w:rsidRPr="0089550C">
        <w:rPr>
          <w:rFonts w:ascii="Arial" w:eastAsia="Arial MT" w:hAnsi="Arial" w:cs="Arial"/>
          <w:b/>
          <w:spacing w:val="-2"/>
          <w:w w:val="99"/>
          <w:sz w:val="20"/>
          <w:szCs w:val="20"/>
        </w:rPr>
        <w:t>i</w:t>
      </w:r>
      <w:r w:rsidRPr="0089550C">
        <w:rPr>
          <w:rFonts w:ascii="Arial" w:eastAsia="Arial MT" w:hAnsi="Arial" w:cs="Arial"/>
          <w:b/>
          <w:w w:val="99"/>
          <w:sz w:val="20"/>
          <w:szCs w:val="20"/>
        </w:rPr>
        <w:t>e</w:t>
      </w:r>
      <w:r w:rsidRPr="0089550C">
        <w:rPr>
          <w:rFonts w:ascii="Arial" w:eastAsia="Arial MT" w:hAnsi="Arial" w:cs="Arial"/>
          <w:b/>
          <w:sz w:val="20"/>
          <w:szCs w:val="20"/>
        </w:rPr>
        <w:t xml:space="preserve"> </w:t>
      </w:r>
      <w:r w:rsidRPr="0089550C">
        <w:rPr>
          <w:rFonts w:ascii="Arial" w:eastAsia="Arial MT" w:hAnsi="Arial" w:cs="Arial"/>
          <w:b/>
          <w:spacing w:val="1"/>
          <w:w w:val="99"/>
          <w:sz w:val="20"/>
          <w:szCs w:val="20"/>
        </w:rPr>
        <w:t>z</w:t>
      </w:r>
      <w:r w:rsidRPr="0089550C">
        <w:rPr>
          <w:rFonts w:ascii="Arial" w:eastAsia="Arial MT" w:hAnsi="Arial" w:cs="Arial"/>
          <w:b/>
          <w:spacing w:val="-1"/>
          <w:w w:val="99"/>
          <w:sz w:val="20"/>
          <w:szCs w:val="20"/>
        </w:rPr>
        <w:t>o</w:t>
      </w:r>
      <w:r w:rsidRPr="0089550C">
        <w:rPr>
          <w:rFonts w:ascii="Arial" w:eastAsia="Arial MT" w:hAnsi="Arial" w:cs="Arial"/>
          <w:b/>
          <w:spacing w:val="1"/>
          <w:w w:val="99"/>
          <w:sz w:val="20"/>
          <w:szCs w:val="20"/>
        </w:rPr>
        <w:t>b</w:t>
      </w:r>
      <w:r w:rsidRPr="0089550C">
        <w:rPr>
          <w:rFonts w:ascii="Arial" w:eastAsia="Arial MT" w:hAnsi="Arial" w:cs="Arial"/>
          <w:b/>
          <w:spacing w:val="-1"/>
          <w:w w:val="99"/>
          <w:sz w:val="20"/>
          <w:szCs w:val="20"/>
        </w:rPr>
        <w:t>ow</w:t>
      </w:r>
      <w:r w:rsidRPr="0089550C">
        <w:rPr>
          <w:rFonts w:ascii="Arial" w:eastAsia="Arial MT" w:hAnsi="Arial" w:cs="Arial"/>
          <w:b/>
          <w:w w:val="99"/>
          <w:sz w:val="20"/>
          <w:szCs w:val="20"/>
        </w:rPr>
        <w:t>i</w:t>
      </w:r>
      <w:r w:rsidRPr="0089550C">
        <w:rPr>
          <w:rFonts w:ascii="Arial" w:eastAsia="Arial MT" w:hAnsi="Arial" w:cs="Arial"/>
          <w:b/>
          <w:spacing w:val="-1"/>
          <w:w w:val="70"/>
          <w:sz w:val="20"/>
          <w:szCs w:val="20"/>
        </w:rPr>
        <w:t>ą</w:t>
      </w:r>
      <w:r w:rsidRPr="0089550C">
        <w:rPr>
          <w:rFonts w:ascii="Arial" w:eastAsia="Arial MT" w:hAnsi="Arial" w:cs="Arial"/>
          <w:b/>
          <w:w w:val="70"/>
          <w:sz w:val="20"/>
          <w:szCs w:val="20"/>
        </w:rPr>
        <w:t>z</w:t>
      </w:r>
      <w:r w:rsidRPr="0089550C">
        <w:rPr>
          <w:rFonts w:ascii="Arial" w:eastAsia="Arial MT" w:hAnsi="Arial" w:cs="Arial"/>
          <w:b/>
          <w:spacing w:val="1"/>
          <w:w w:val="99"/>
          <w:sz w:val="20"/>
          <w:szCs w:val="20"/>
        </w:rPr>
        <w:t>a</w:t>
      </w:r>
      <w:r w:rsidRPr="0089550C">
        <w:rPr>
          <w:rFonts w:ascii="Arial" w:eastAsia="Arial MT" w:hAnsi="Arial" w:cs="Arial"/>
          <w:b/>
          <w:spacing w:val="-1"/>
          <w:w w:val="99"/>
          <w:sz w:val="20"/>
          <w:szCs w:val="20"/>
        </w:rPr>
        <w:t>n</w:t>
      </w:r>
      <w:r w:rsidRPr="0089550C">
        <w:rPr>
          <w:rFonts w:ascii="Arial" w:eastAsia="Arial MT" w:hAnsi="Arial" w:cs="Arial"/>
          <w:b/>
          <w:w w:val="99"/>
          <w:sz w:val="20"/>
          <w:szCs w:val="20"/>
        </w:rPr>
        <w:t>y</w:t>
      </w:r>
      <w:r w:rsidRPr="0089550C">
        <w:rPr>
          <w:rFonts w:ascii="Arial" w:eastAsia="Arial MT" w:hAnsi="Arial" w:cs="Arial"/>
          <w:b/>
          <w:sz w:val="20"/>
          <w:szCs w:val="20"/>
        </w:rPr>
        <w:t xml:space="preserve"> </w:t>
      </w:r>
      <w:r w:rsidRPr="0089550C">
        <w:rPr>
          <w:rFonts w:ascii="Arial" w:eastAsia="Arial MT" w:hAnsi="Arial" w:cs="Arial"/>
          <w:b/>
          <w:spacing w:val="1"/>
          <w:w w:val="99"/>
          <w:sz w:val="20"/>
          <w:szCs w:val="20"/>
        </w:rPr>
        <w:t>j</w:t>
      </w:r>
      <w:r w:rsidRPr="0089550C">
        <w:rPr>
          <w:rFonts w:ascii="Arial" w:eastAsia="Arial MT" w:hAnsi="Arial" w:cs="Arial"/>
          <w:b/>
          <w:spacing w:val="-1"/>
          <w:w w:val="99"/>
          <w:sz w:val="20"/>
          <w:szCs w:val="20"/>
        </w:rPr>
        <w:t>e</w:t>
      </w:r>
      <w:r w:rsidRPr="0089550C">
        <w:rPr>
          <w:rFonts w:ascii="Arial" w:eastAsia="Arial MT" w:hAnsi="Arial" w:cs="Arial"/>
          <w:b/>
          <w:w w:val="99"/>
          <w:sz w:val="20"/>
          <w:szCs w:val="20"/>
        </w:rPr>
        <w:t>st</w:t>
      </w:r>
      <w:r w:rsidRPr="0089550C">
        <w:rPr>
          <w:rFonts w:ascii="Arial" w:eastAsia="Arial MT" w:hAnsi="Arial" w:cs="Arial"/>
          <w:b/>
          <w:spacing w:val="-2"/>
          <w:sz w:val="20"/>
          <w:szCs w:val="20"/>
        </w:rPr>
        <w:t xml:space="preserve"> </w:t>
      </w:r>
      <w:r w:rsidRPr="0089550C">
        <w:rPr>
          <w:rFonts w:ascii="Arial" w:eastAsia="Arial MT" w:hAnsi="Arial" w:cs="Arial"/>
          <w:b/>
          <w:spacing w:val="1"/>
          <w:w w:val="99"/>
          <w:sz w:val="20"/>
          <w:szCs w:val="20"/>
        </w:rPr>
        <w:t>z</w:t>
      </w:r>
      <w:r w:rsidRPr="0089550C">
        <w:rPr>
          <w:rFonts w:ascii="Arial" w:eastAsia="Arial MT" w:hAnsi="Arial" w:cs="Arial"/>
          <w:b/>
          <w:spacing w:val="-2"/>
          <w:w w:val="99"/>
          <w:sz w:val="20"/>
          <w:szCs w:val="20"/>
        </w:rPr>
        <w:t>ł</w:t>
      </w:r>
      <w:r w:rsidRPr="0089550C">
        <w:rPr>
          <w:rFonts w:ascii="Arial" w:eastAsia="Arial MT" w:hAnsi="Arial" w:cs="Arial"/>
          <w:b/>
          <w:spacing w:val="-1"/>
          <w:w w:val="67"/>
          <w:sz w:val="20"/>
          <w:szCs w:val="20"/>
        </w:rPr>
        <w:t>o</w:t>
      </w:r>
      <w:r w:rsidRPr="0089550C">
        <w:rPr>
          <w:rFonts w:ascii="Arial" w:eastAsia="Arial MT" w:hAnsi="Arial" w:cs="Arial"/>
          <w:b/>
          <w:w w:val="67"/>
          <w:sz w:val="20"/>
          <w:szCs w:val="20"/>
        </w:rPr>
        <w:t>ż</w:t>
      </w:r>
      <w:r w:rsidRPr="0089550C">
        <w:rPr>
          <w:rFonts w:ascii="Arial" w:eastAsia="Arial MT" w:hAnsi="Arial" w:cs="Arial"/>
          <w:b/>
          <w:spacing w:val="1"/>
          <w:w w:val="99"/>
          <w:sz w:val="20"/>
          <w:szCs w:val="20"/>
        </w:rPr>
        <w:t>y</w:t>
      </w:r>
      <w:r w:rsidRPr="0089550C">
        <w:rPr>
          <w:rFonts w:ascii="Arial" w:eastAsia="Arial MT" w:hAnsi="Arial" w:cs="Arial"/>
          <w:b/>
          <w:w w:val="49"/>
          <w:sz w:val="20"/>
          <w:szCs w:val="20"/>
        </w:rPr>
        <w:t>ć</w:t>
      </w:r>
      <w:r w:rsidRPr="0089550C">
        <w:rPr>
          <w:rFonts w:ascii="Arial" w:eastAsia="Arial MT" w:hAnsi="Arial" w:cs="Arial"/>
          <w:b/>
          <w:spacing w:val="4"/>
          <w:sz w:val="20"/>
          <w:szCs w:val="20"/>
        </w:rPr>
        <w:t xml:space="preserve"> </w:t>
      </w:r>
      <w:r w:rsidRPr="0089550C">
        <w:rPr>
          <w:rFonts w:ascii="Arial" w:eastAsia="Arial MT" w:hAnsi="Arial" w:cs="Arial"/>
          <w:b/>
          <w:spacing w:val="-1"/>
          <w:w w:val="99"/>
          <w:sz w:val="20"/>
          <w:szCs w:val="20"/>
        </w:rPr>
        <w:t>w</w:t>
      </w:r>
      <w:r w:rsidRPr="0089550C">
        <w:rPr>
          <w:rFonts w:ascii="Arial" w:eastAsia="Arial MT" w:hAnsi="Arial" w:cs="Arial"/>
          <w:b/>
          <w:w w:val="99"/>
          <w:sz w:val="20"/>
          <w:szCs w:val="20"/>
        </w:rPr>
        <w:t>r</w:t>
      </w:r>
      <w:r w:rsidRPr="0089550C">
        <w:rPr>
          <w:rFonts w:ascii="Arial" w:eastAsia="Arial MT" w:hAnsi="Arial" w:cs="Arial"/>
          <w:b/>
          <w:spacing w:val="-1"/>
          <w:w w:val="99"/>
          <w:sz w:val="20"/>
          <w:szCs w:val="20"/>
        </w:rPr>
        <w:t>a</w:t>
      </w:r>
      <w:r w:rsidRPr="0089550C">
        <w:rPr>
          <w:rFonts w:ascii="Arial" w:eastAsia="Arial MT" w:hAnsi="Arial" w:cs="Arial"/>
          <w:b/>
          <w:w w:val="99"/>
          <w:sz w:val="20"/>
          <w:szCs w:val="20"/>
        </w:rPr>
        <w:t>z</w:t>
      </w:r>
      <w:r w:rsidRPr="0089550C">
        <w:rPr>
          <w:rFonts w:ascii="Arial" w:eastAsia="Arial MT" w:hAnsi="Arial" w:cs="Arial"/>
          <w:b/>
          <w:sz w:val="20"/>
          <w:szCs w:val="20"/>
        </w:rPr>
        <w:t xml:space="preserve"> </w:t>
      </w:r>
      <w:r w:rsidRPr="0089550C">
        <w:rPr>
          <w:rFonts w:ascii="Arial" w:eastAsia="Arial MT" w:hAnsi="Arial" w:cs="Arial"/>
          <w:b/>
          <w:w w:val="99"/>
          <w:sz w:val="20"/>
          <w:szCs w:val="20"/>
        </w:rPr>
        <w:t>z</w:t>
      </w:r>
      <w:r w:rsidRPr="0089550C">
        <w:rPr>
          <w:rFonts w:ascii="Arial" w:eastAsia="Arial MT" w:hAnsi="Arial" w:cs="Arial"/>
          <w:b/>
          <w:sz w:val="20"/>
          <w:szCs w:val="20"/>
        </w:rPr>
        <w:t xml:space="preserve"> </w:t>
      </w:r>
      <w:r w:rsidRPr="0089550C">
        <w:rPr>
          <w:rFonts w:ascii="Arial" w:eastAsia="Arial MT" w:hAnsi="Arial" w:cs="Arial"/>
          <w:b/>
          <w:spacing w:val="-1"/>
          <w:w w:val="99"/>
          <w:sz w:val="20"/>
          <w:szCs w:val="20"/>
        </w:rPr>
        <w:t>ofe</w:t>
      </w:r>
      <w:r w:rsidRPr="0089550C">
        <w:rPr>
          <w:rFonts w:ascii="Arial" w:eastAsia="Arial MT" w:hAnsi="Arial" w:cs="Arial"/>
          <w:b/>
          <w:w w:val="99"/>
          <w:sz w:val="20"/>
          <w:szCs w:val="20"/>
        </w:rPr>
        <w:t>r</w:t>
      </w:r>
      <w:r w:rsidRPr="0089550C">
        <w:rPr>
          <w:rFonts w:ascii="Arial" w:eastAsia="Arial MT" w:hAnsi="Arial" w:cs="Arial"/>
          <w:b/>
          <w:w w:val="65"/>
          <w:sz w:val="20"/>
          <w:szCs w:val="20"/>
        </w:rPr>
        <w:t>tą</w:t>
      </w:r>
      <w:r w:rsidRPr="0089550C">
        <w:rPr>
          <w:rFonts w:ascii="Arial" w:eastAsia="Arial MT" w:hAnsi="Arial" w:cs="Arial"/>
          <w:b/>
          <w:sz w:val="20"/>
          <w:szCs w:val="20"/>
        </w:rPr>
        <w:t xml:space="preserve"> </w:t>
      </w:r>
      <w:r w:rsidRPr="0089550C">
        <w:rPr>
          <w:rFonts w:ascii="Arial" w:eastAsia="Arial MT" w:hAnsi="Arial" w:cs="Arial"/>
          <w:b/>
          <w:spacing w:val="1"/>
          <w:w w:val="99"/>
          <w:sz w:val="20"/>
          <w:szCs w:val="20"/>
        </w:rPr>
        <w:t>k</w:t>
      </w:r>
      <w:r w:rsidRPr="0089550C">
        <w:rPr>
          <w:rFonts w:ascii="Arial" w:eastAsia="Arial MT" w:hAnsi="Arial" w:cs="Arial"/>
          <w:b/>
          <w:spacing w:val="-1"/>
          <w:w w:val="67"/>
          <w:sz w:val="20"/>
          <w:szCs w:val="20"/>
        </w:rPr>
        <w:t>a</w:t>
      </w:r>
      <w:r w:rsidRPr="0089550C">
        <w:rPr>
          <w:rFonts w:ascii="Arial" w:eastAsia="Arial MT" w:hAnsi="Arial" w:cs="Arial"/>
          <w:b/>
          <w:w w:val="67"/>
          <w:sz w:val="20"/>
          <w:szCs w:val="20"/>
        </w:rPr>
        <w:t>ż</w:t>
      </w:r>
      <w:r w:rsidRPr="0089550C">
        <w:rPr>
          <w:rFonts w:ascii="Arial" w:eastAsia="Arial MT" w:hAnsi="Arial" w:cs="Arial"/>
          <w:b/>
          <w:spacing w:val="-1"/>
          <w:w w:val="99"/>
          <w:sz w:val="20"/>
          <w:szCs w:val="20"/>
        </w:rPr>
        <w:t>d</w:t>
      </w:r>
      <w:r w:rsidRPr="0089550C">
        <w:rPr>
          <w:rFonts w:ascii="Arial" w:eastAsia="Arial MT" w:hAnsi="Arial" w:cs="Arial"/>
          <w:b/>
          <w:w w:val="99"/>
          <w:sz w:val="20"/>
          <w:szCs w:val="20"/>
        </w:rPr>
        <w:t>y</w:t>
      </w:r>
      <w:r w:rsidRPr="0089550C">
        <w:rPr>
          <w:rFonts w:ascii="Arial" w:eastAsia="Arial MT" w:hAnsi="Arial" w:cs="Arial"/>
          <w:b/>
          <w:sz w:val="20"/>
          <w:szCs w:val="20"/>
        </w:rPr>
        <w:t xml:space="preserve"> </w:t>
      </w:r>
      <w:r w:rsidRPr="0089550C">
        <w:rPr>
          <w:rFonts w:ascii="Arial" w:eastAsia="Arial MT" w:hAnsi="Arial" w:cs="Arial"/>
          <w:b/>
          <w:spacing w:val="-1"/>
          <w:w w:val="99"/>
          <w:sz w:val="20"/>
          <w:szCs w:val="20"/>
        </w:rPr>
        <w:t>w</w:t>
      </w:r>
      <w:r w:rsidRPr="0089550C">
        <w:rPr>
          <w:rFonts w:ascii="Arial" w:eastAsia="Arial MT" w:hAnsi="Arial" w:cs="Arial"/>
          <w:b/>
          <w:spacing w:val="1"/>
          <w:w w:val="99"/>
          <w:sz w:val="20"/>
          <w:szCs w:val="20"/>
        </w:rPr>
        <w:t>yk</w:t>
      </w:r>
      <w:r w:rsidRPr="0089550C">
        <w:rPr>
          <w:rFonts w:ascii="Arial" w:eastAsia="Arial MT" w:hAnsi="Arial" w:cs="Arial"/>
          <w:b/>
          <w:spacing w:val="-1"/>
          <w:w w:val="99"/>
          <w:sz w:val="20"/>
          <w:szCs w:val="20"/>
        </w:rPr>
        <w:t>onaw</w:t>
      </w:r>
      <w:r w:rsidRPr="0089550C">
        <w:rPr>
          <w:rFonts w:ascii="Arial" w:eastAsia="Arial MT" w:hAnsi="Arial" w:cs="Arial"/>
          <w:b/>
          <w:w w:val="99"/>
          <w:sz w:val="20"/>
          <w:szCs w:val="20"/>
        </w:rPr>
        <w:t>c</w:t>
      </w:r>
      <w:r w:rsidRPr="0089550C">
        <w:rPr>
          <w:rFonts w:ascii="Arial" w:eastAsia="Arial MT" w:hAnsi="Arial" w:cs="Arial"/>
          <w:b/>
          <w:spacing w:val="-1"/>
          <w:w w:val="99"/>
          <w:sz w:val="20"/>
          <w:szCs w:val="20"/>
        </w:rPr>
        <w:t>a/</w:t>
      </w:r>
      <w:r w:rsidRPr="0089550C">
        <w:rPr>
          <w:rFonts w:ascii="Arial" w:eastAsia="Arial MT" w:hAnsi="Arial" w:cs="Arial"/>
          <w:b/>
          <w:w w:val="99"/>
          <w:sz w:val="20"/>
          <w:szCs w:val="20"/>
        </w:rPr>
        <w:t>k</w:t>
      </w:r>
      <w:r w:rsidRPr="0089550C">
        <w:rPr>
          <w:rFonts w:ascii="Arial" w:eastAsia="Arial MT" w:hAnsi="Arial" w:cs="Arial"/>
          <w:b/>
          <w:spacing w:val="1"/>
          <w:w w:val="99"/>
          <w:sz w:val="20"/>
          <w:szCs w:val="20"/>
        </w:rPr>
        <w:t>a</w:t>
      </w:r>
      <w:r w:rsidRPr="0089550C">
        <w:rPr>
          <w:rFonts w:ascii="Arial" w:eastAsia="Arial MT" w:hAnsi="Arial" w:cs="Arial"/>
          <w:b/>
          <w:spacing w:val="1"/>
          <w:w w:val="49"/>
          <w:sz w:val="20"/>
          <w:szCs w:val="20"/>
        </w:rPr>
        <w:t>ż</w:t>
      </w:r>
      <w:r w:rsidRPr="0089550C">
        <w:rPr>
          <w:rFonts w:ascii="Arial" w:eastAsia="Arial MT" w:hAnsi="Arial" w:cs="Arial"/>
          <w:b/>
          <w:spacing w:val="-1"/>
          <w:w w:val="99"/>
          <w:sz w:val="20"/>
          <w:szCs w:val="20"/>
        </w:rPr>
        <w:t>d</w:t>
      </w:r>
      <w:r w:rsidRPr="0089550C">
        <w:rPr>
          <w:rFonts w:ascii="Arial" w:eastAsia="Arial MT" w:hAnsi="Arial" w:cs="Arial"/>
          <w:b/>
          <w:w w:val="99"/>
          <w:sz w:val="20"/>
          <w:szCs w:val="20"/>
        </w:rPr>
        <w:t>y</w:t>
      </w:r>
      <w:r w:rsidRPr="0089550C">
        <w:rPr>
          <w:rFonts w:ascii="Arial" w:eastAsia="Arial MT" w:hAnsi="Arial" w:cs="Arial"/>
          <w:b/>
          <w:sz w:val="20"/>
          <w:szCs w:val="20"/>
        </w:rPr>
        <w:t xml:space="preserve"> </w:t>
      </w:r>
      <w:r w:rsidRPr="0089550C">
        <w:rPr>
          <w:rFonts w:ascii="Arial" w:eastAsia="Arial MT" w:hAnsi="Arial" w:cs="Arial"/>
          <w:b/>
          <w:w w:val="99"/>
          <w:sz w:val="20"/>
          <w:szCs w:val="20"/>
        </w:rPr>
        <w:t>z</w:t>
      </w:r>
      <w:r w:rsidRPr="0089550C">
        <w:rPr>
          <w:rFonts w:ascii="Arial" w:eastAsia="Arial MT" w:hAnsi="Arial" w:cs="Arial"/>
          <w:b/>
          <w:sz w:val="20"/>
          <w:szCs w:val="20"/>
        </w:rPr>
        <w:t xml:space="preserve"> </w:t>
      </w:r>
      <w:r w:rsidRPr="0089550C">
        <w:rPr>
          <w:rFonts w:ascii="Arial" w:eastAsia="Arial MT" w:hAnsi="Arial" w:cs="Arial"/>
          <w:b/>
          <w:spacing w:val="-1"/>
          <w:w w:val="99"/>
          <w:sz w:val="20"/>
          <w:szCs w:val="20"/>
        </w:rPr>
        <w:t>w</w:t>
      </w:r>
      <w:r w:rsidRPr="0089550C">
        <w:rPr>
          <w:rFonts w:ascii="Arial" w:eastAsia="Arial MT" w:hAnsi="Arial" w:cs="Arial"/>
          <w:b/>
          <w:spacing w:val="1"/>
          <w:w w:val="99"/>
          <w:sz w:val="20"/>
          <w:szCs w:val="20"/>
        </w:rPr>
        <w:t>yk</w:t>
      </w:r>
      <w:r w:rsidRPr="0089550C">
        <w:rPr>
          <w:rFonts w:ascii="Arial" w:eastAsia="Arial MT" w:hAnsi="Arial" w:cs="Arial"/>
          <w:b/>
          <w:spacing w:val="-1"/>
          <w:w w:val="99"/>
          <w:sz w:val="20"/>
          <w:szCs w:val="20"/>
        </w:rPr>
        <w:t>onaw</w:t>
      </w:r>
      <w:r w:rsidRPr="0089550C">
        <w:rPr>
          <w:rFonts w:ascii="Arial" w:eastAsia="Arial MT" w:hAnsi="Arial" w:cs="Arial"/>
          <w:b/>
          <w:w w:val="99"/>
          <w:sz w:val="20"/>
          <w:szCs w:val="20"/>
        </w:rPr>
        <w:t>c</w:t>
      </w:r>
      <w:r w:rsidRPr="0089550C">
        <w:rPr>
          <w:rFonts w:ascii="Arial" w:eastAsia="Arial MT" w:hAnsi="Arial" w:cs="Arial"/>
          <w:b/>
          <w:spacing w:val="-1"/>
          <w:w w:val="99"/>
          <w:sz w:val="20"/>
          <w:szCs w:val="20"/>
        </w:rPr>
        <w:t xml:space="preserve">ów </w:t>
      </w:r>
      <w:r w:rsidRPr="0089550C">
        <w:rPr>
          <w:rFonts w:ascii="Arial" w:eastAsia="Arial MT" w:hAnsi="Arial" w:cs="Arial"/>
          <w:b/>
          <w:spacing w:val="-1"/>
          <w:sz w:val="20"/>
          <w:szCs w:val="20"/>
        </w:rPr>
        <w:t xml:space="preserve">wspólnie ubiegających się o udzielenie zamówienia </w:t>
      </w:r>
      <w:r w:rsidRPr="0089550C">
        <w:rPr>
          <w:rFonts w:ascii="Arial" w:eastAsia="Arial MT" w:hAnsi="Arial" w:cs="Arial"/>
          <w:b/>
          <w:sz w:val="20"/>
          <w:szCs w:val="20"/>
        </w:rPr>
        <w:t>tj. każdy członek konsorcjum; każdy wspólnik</w:t>
      </w:r>
      <w:r w:rsidRPr="0089550C">
        <w:rPr>
          <w:rFonts w:ascii="Arial" w:eastAsia="Arial MT" w:hAnsi="Arial" w:cs="Arial"/>
          <w:b/>
          <w:spacing w:val="1"/>
          <w:sz w:val="20"/>
          <w:szCs w:val="20"/>
        </w:rPr>
        <w:t xml:space="preserve"> </w:t>
      </w:r>
      <w:r w:rsidRPr="0089550C">
        <w:rPr>
          <w:rFonts w:ascii="Arial" w:eastAsia="Arial MT" w:hAnsi="Arial" w:cs="Arial"/>
          <w:b/>
          <w:sz w:val="20"/>
          <w:szCs w:val="20"/>
        </w:rPr>
        <w:t>spółki</w:t>
      </w:r>
      <w:r w:rsidRPr="0089550C">
        <w:rPr>
          <w:rFonts w:ascii="Arial" w:eastAsia="Arial MT" w:hAnsi="Arial" w:cs="Arial"/>
          <w:b/>
          <w:spacing w:val="-3"/>
          <w:sz w:val="20"/>
          <w:szCs w:val="20"/>
        </w:rPr>
        <w:t xml:space="preserve"> </w:t>
      </w:r>
      <w:r w:rsidRPr="0089550C">
        <w:rPr>
          <w:rFonts w:ascii="Arial" w:eastAsia="Arial MT" w:hAnsi="Arial" w:cs="Arial"/>
          <w:b/>
          <w:sz w:val="20"/>
          <w:szCs w:val="20"/>
        </w:rPr>
        <w:t>cywilnej</w:t>
      </w:r>
    </w:p>
    <w:p w:rsidR="0089550C" w:rsidRPr="0089550C" w:rsidRDefault="0089550C" w:rsidP="0089550C">
      <w:pPr>
        <w:widowControl w:val="0"/>
        <w:autoSpaceDE w:val="0"/>
        <w:autoSpaceDN w:val="0"/>
        <w:spacing w:after="0" w:line="240" w:lineRule="auto"/>
        <w:ind w:right="136"/>
        <w:jc w:val="both"/>
        <w:rPr>
          <w:rFonts w:ascii="Arial" w:eastAsia="Arial MT" w:hAnsi="Arial" w:cs="Arial"/>
          <w:b/>
          <w:sz w:val="20"/>
          <w:szCs w:val="20"/>
        </w:rPr>
      </w:pPr>
    </w:p>
    <w:p w:rsidR="0089550C" w:rsidRPr="0089550C" w:rsidRDefault="0089550C" w:rsidP="0089550C">
      <w:pPr>
        <w:widowControl w:val="0"/>
        <w:autoSpaceDE w:val="0"/>
        <w:autoSpaceDN w:val="0"/>
        <w:spacing w:after="0" w:line="240" w:lineRule="auto"/>
        <w:ind w:right="136"/>
        <w:jc w:val="both"/>
        <w:rPr>
          <w:rFonts w:ascii="Arial" w:eastAsia="Arial MT" w:hAnsi="Arial" w:cs="Arial"/>
          <w:b/>
          <w:sz w:val="20"/>
          <w:szCs w:val="20"/>
        </w:rPr>
      </w:pPr>
    </w:p>
    <w:p w:rsidR="0089550C" w:rsidRPr="0089550C" w:rsidRDefault="0089550C" w:rsidP="0089550C">
      <w:pPr>
        <w:widowControl w:val="0"/>
        <w:autoSpaceDE w:val="0"/>
        <w:autoSpaceDN w:val="0"/>
        <w:spacing w:after="0" w:line="240" w:lineRule="auto"/>
        <w:ind w:right="136"/>
        <w:jc w:val="both"/>
        <w:rPr>
          <w:rFonts w:ascii="Arial" w:eastAsia="Arial MT" w:hAnsi="Arial" w:cs="Arial"/>
          <w:b/>
          <w:sz w:val="20"/>
          <w:szCs w:val="20"/>
        </w:rPr>
      </w:pPr>
    </w:p>
    <w:p w:rsidR="0089550C" w:rsidRPr="0089550C" w:rsidRDefault="0089550C" w:rsidP="0089550C">
      <w:pPr>
        <w:widowControl w:val="0"/>
        <w:autoSpaceDE w:val="0"/>
        <w:autoSpaceDN w:val="0"/>
        <w:spacing w:after="0" w:line="240" w:lineRule="auto"/>
        <w:ind w:right="136"/>
        <w:jc w:val="both"/>
        <w:rPr>
          <w:rFonts w:ascii="Arial" w:eastAsia="Arial MT" w:hAnsi="Arial" w:cs="Arial"/>
          <w:b/>
          <w:sz w:val="20"/>
          <w:szCs w:val="20"/>
        </w:rPr>
      </w:pPr>
    </w:p>
    <w:p w:rsidR="0089550C" w:rsidRPr="0089550C" w:rsidRDefault="0089550C" w:rsidP="0089550C">
      <w:pPr>
        <w:widowControl w:val="0"/>
        <w:autoSpaceDE w:val="0"/>
        <w:autoSpaceDN w:val="0"/>
        <w:spacing w:after="0" w:line="240" w:lineRule="auto"/>
        <w:ind w:right="136"/>
        <w:jc w:val="both"/>
        <w:rPr>
          <w:rFonts w:ascii="Arial" w:eastAsia="Arial MT" w:hAnsi="Arial" w:cs="Arial"/>
          <w:b/>
          <w:sz w:val="20"/>
          <w:szCs w:val="20"/>
        </w:rPr>
      </w:pPr>
    </w:p>
    <w:p w:rsidR="0089550C" w:rsidRPr="0089550C" w:rsidRDefault="0089550C" w:rsidP="0089550C">
      <w:pPr>
        <w:widowControl w:val="0"/>
        <w:autoSpaceDE w:val="0"/>
        <w:autoSpaceDN w:val="0"/>
        <w:spacing w:after="0" w:line="240" w:lineRule="auto"/>
        <w:ind w:right="136"/>
        <w:jc w:val="both"/>
        <w:rPr>
          <w:rFonts w:ascii="Arial" w:eastAsia="Arial MT" w:hAnsi="Arial" w:cs="Arial"/>
          <w:b/>
          <w:sz w:val="20"/>
          <w:szCs w:val="20"/>
        </w:rPr>
      </w:pPr>
    </w:p>
    <w:p w:rsidR="0089550C" w:rsidRPr="0089550C" w:rsidRDefault="0089550C" w:rsidP="0089550C">
      <w:pPr>
        <w:widowControl w:val="0"/>
        <w:autoSpaceDE w:val="0"/>
        <w:autoSpaceDN w:val="0"/>
        <w:spacing w:before="79" w:after="0" w:line="240" w:lineRule="auto"/>
        <w:ind w:right="135"/>
        <w:jc w:val="right"/>
        <w:rPr>
          <w:rFonts w:ascii="Arial" w:eastAsia="Arial MT" w:hAnsi="Arial" w:cs="Arial MT"/>
          <w:b/>
          <w:spacing w:val="-53"/>
          <w:sz w:val="20"/>
        </w:rPr>
      </w:pPr>
      <w:r w:rsidRPr="0089550C">
        <w:rPr>
          <w:rFonts w:ascii="Arial" w:eastAsia="Arial MT" w:hAnsi="Arial" w:cs="Arial MT"/>
          <w:b/>
          <w:sz w:val="20"/>
        </w:rPr>
        <w:t>Załącznik</w:t>
      </w:r>
      <w:r w:rsidRPr="0089550C">
        <w:rPr>
          <w:rFonts w:ascii="Arial" w:eastAsia="Arial MT" w:hAnsi="Arial" w:cs="Arial MT"/>
          <w:b/>
          <w:spacing w:val="1"/>
          <w:sz w:val="20"/>
        </w:rPr>
        <w:t xml:space="preserve"> </w:t>
      </w:r>
      <w:r w:rsidR="0030479F">
        <w:rPr>
          <w:rFonts w:ascii="Arial" w:eastAsia="Arial MT" w:hAnsi="Arial" w:cs="Arial MT"/>
          <w:b/>
          <w:sz w:val="20"/>
        </w:rPr>
        <w:t>Nr 10b</w:t>
      </w:r>
      <w:bookmarkStart w:id="0" w:name="_GoBack"/>
      <w:bookmarkEnd w:id="0"/>
      <w:r w:rsidRPr="0089550C">
        <w:rPr>
          <w:rFonts w:ascii="Arial" w:eastAsia="Arial MT" w:hAnsi="Arial" w:cs="Arial MT"/>
          <w:b/>
          <w:sz w:val="20"/>
        </w:rPr>
        <w:t xml:space="preserve"> do SWZ</w:t>
      </w:r>
      <w:r w:rsidRPr="0089550C">
        <w:rPr>
          <w:rFonts w:ascii="Arial" w:eastAsia="Arial MT" w:hAnsi="Arial" w:cs="Arial MT"/>
          <w:b/>
          <w:spacing w:val="-53"/>
          <w:sz w:val="20"/>
        </w:rPr>
        <w:t xml:space="preserve"> </w:t>
      </w:r>
    </w:p>
    <w:p w:rsidR="0089550C" w:rsidRPr="0089550C" w:rsidRDefault="0089550C" w:rsidP="0089550C">
      <w:pPr>
        <w:widowControl w:val="0"/>
        <w:autoSpaceDE w:val="0"/>
        <w:autoSpaceDN w:val="0"/>
        <w:spacing w:after="0" w:line="240" w:lineRule="auto"/>
        <w:ind w:right="135"/>
        <w:jc w:val="right"/>
        <w:rPr>
          <w:rFonts w:ascii="Arial MT" w:eastAsia="Arial MT" w:hAnsi="Arial MT" w:cs="Arial MT"/>
          <w:color w:val="FF0000"/>
          <w:w w:val="95"/>
          <w:sz w:val="20"/>
        </w:rPr>
      </w:pPr>
      <w:r w:rsidRPr="0089550C">
        <w:rPr>
          <w:rFonts w:ascii="Arial MT" w:eastAsia="Arial MT" w:hAnsi="Arial MT" w:cs="Arial MT"/>
          <w:color w:val="FF0000"/>
          <w:w w:val="95"/>
          <w:sz w:val="20"/>
        </w:rPr>
        <w:t xml:space="preserve">(oświadczenie podmiotu udostepniającego zasoby </w:t>
      </w:r>
    </w:p>
    <w:p w:rsidR="0089550C" w:rsidRPr="0089550C" w:rsidRDefault="0089550C" w:rsidP="0089550C">
      <w:pPr>
        <w:widowControl w:val="0"/>
        <w:autoSpaceDE w:val="0"/>
        <w:autoSpaceDN w:val="0"/>
        <w:spacing w:after="0" w:line="240" w:lineRule="auto"/>
        <w:ind w:right="135"/>
        <w:jc w:val="right"/>
        <w:rPr>
          <w:rFonts w:ascii="Arial MT" w:eastAsia="Arial MT" w:hAnsi="Arial MT" w:cs="Arial MT"/>
          <w:color w:val="FF0000"/>
          <w:sz w:val="20"/>
        </w:rPr>
      </w:pPr>
      <w:r w:rsidRPr="0089550C">
        <w:rPr>
          <w:rFonts w:ascii="Arial MT" w:eastAsia="Arial MT" w:hAnsi="Arial MT" w:cs="Arial MT"/>
          <w:color w:val="FF0000"/>
          <w:w w:val="95"/>
          <w:sz w:val="20"/>
        </w:rPr>
        <w:t>składa wraz z ofertą Wykonawca)</w:t>
      </w:r>
    </w:p>
    <w:p w:rsidR="0089550C" w:rsidRPr="0089550C" w:rsidRDefault="0089550C" w:rsidP="0089550C">
      <w:pPr>
        <w:widowControl w:val="0"/>
        <w:autoSpaceDE w:val="0"/>
        <w:autoSpaceDN w:val="0"/>
        <w:spacing w:before="8" w:after="0" w:line="240" w:lineRule="auto"/>
        <w:rPr>
          <w:rFonts w:ascii="Arial MT" w:eastAsia="Arial MT" w:hAnsi="Arial MT" w:cs="Arial MT"/>
          <w:sz w:val="11"/>
        </w:rPr>
      </w:pPr>
    </w:p>
    <w:p w:rsidR="0089550C" w:rsidRPr="0089550C" w:rsidRDefault="0089550C" w:rsidP="0089550C">
      <w:pPr>
        <w:widowControl w:val="0"/>
        <w:autoSpaceDE w:val="0"/>
        <w:autoSpaceDN w:val="0"/>
        <w:spacing w:before="94" w:after="0" w:line="240" w:lineRule="auto"/>
        <w:ind w:left="4737"/>
        <w:outlineLvl w:val="1"/>
        <w:rPr>
          <w:rFonts w:ascii="Arial" w:eastAsia="Arial" w:hAnsi="Arial" w:cs="Arial"/>
          <w:b/>
          <w:bCs/>
        </w:rPr>
      </w:pPr>
      <w:r w:rsidRPr="0089550C">
        <w:rPr>
          <w:rFonts w:ascii="Arial" w:eastAsia="Arial" w:hAnsi="Arial" w:cs="Arial"/>
          <w:b/>
          <w:bCs/>
        </w:rPr>
        <w:t>Zamawiający:</w:t>
      </w:r>
    </w:p>
    <w:p w:rsidR="0089550C" w:rsidRPr="0089550C" w:rsidRDefault="0089550C" w:rsidP="0089550C">
      <w:pPr>
        <w:widowControl w:val="0"/>
        <w:autoSpaceDE w:val="0"/>
        <w:autoSpaceDN w:val="0"/>
        <w:spacing w:before="2" w:after="0" w:line="240" w:lineRule="auto"/>
        <w:ind w:left="3810" w:right="1105" w:firstLine="708"/>
        <w:rPr>
          <w:rFonts w:ascii="Arial" w:eastAsia="Arial MT" w:hAnsi="Arial" w:cs="Arial MT"/>
          <w:b/>
          <w:spacing w:val="-59"/>
        </w:rPr>
      </w:pPr>
      <w:r w:rsidRPr="0089550C">
        <w:rPr>
          <w:rFonts w:ascii="Arial" w:eastAsia="Arial MT" w:hAnsi="Arial" w:cs="Arial MT"/>
          <w:b/>
        </w:rPr>
        <w:t xml:space="preserve">   41. Baza Lotnictwa Szkolnego</w:t>
      </w:r>
      <w:r w:rsidRPr="0089550C">
        <w:rPr>
          <w:rFonts w:ascii="Arial" w:eastAsia="Arial MT" w:hAnsi="Arial" w:cs="Arial MT"/>
          <w:b/>
          <w:spacing w:val="-59"/>
        </w:rPr>
        <w:t xml:space="preserve"> </w:t>
      </w:r>
    </w:p>
    <w:p w:rsidR="0089550C" w:rsidRPr="0089550C" w:rsidRDefault="0089550C" w:rsidP="0089550C">
      <w:pPr>
        <w:widowControl w:val="0"/>
        <w:autoSpaceDE w:val="0"/>
        <w:autoSpaceDN w:val="0"/>
        <w:spacing w:before="2" w:after="0" w:line="240" w:lineRule="auto"/>
        <w:ind w:left="4248" w:right="1105" w:firstLine="270"/>
        <w:rPr>
          <w:rFonts w:ascii="Arial" w:eastAsia="Arial MT" w:hAnsi="Arial" w:cs="Arial MT"/>
          <w:b/>
        </w:rPr>
      </w:pPr>
      <w:r w:rsidRPr="0089550C">
        <w:rPr>
          <w:rFonts w:ascii="Arial" w:eastAsia="Arial MT" w:hAnsi="Arial" w:cs="Arial MT"/>
          <w:b/>
        </w:rPr>
        <w:t xml:space="preserve">   ul.</w:t>
      </w:r>
      <w:r w:rsidRPr="0089550C">
        <w:rPr>
          <w:rFonts w:ascii="Arial" w:eastAsia="Arial MT" w:hAnsi="Arial" w:cs="Arial MT"/>
          <w:b/>
          <w:spacing w:val="-1"/>
        </w:rPr>
        <w:t xml:space="preserve"> </w:t>
      </w:r>
      <w:r w:rsidRPr="0089550C">
        <w:rPr>
          <w:rFonts w:ascii="Arial" w:eastAsia="Arial MT" w:hAnsi="Arial" w:cs="Arial MT"/>
          <w:b/>
        </w:rPr>
        <w:t>Brygady</w:t>
      </w:r>
      <w:r w:rsidRPr="0089550C">
        <w:rPr>
          <w:rFonts w:ascii="Arial" w:eastAsia="Arial MT" w:hAnsi="Arial" w:cs="Arial MT"/>
          <w:b/>
          <w:spacing w:val="-1"/>
        </w:rPr>
        <w:t xml:space="preserve"> </w:t>
      </w:r>
      <w:r w:rsidRPr="0089550C">
        <w:rPr>
          <w:rFonts w:ascii="Arial" w:eastAsia="Arial MT" w:hAnsi="Arial" w:cs="Arial MT"/>
          <w:b/>
        </w:rPr>
        <w:t>Pościgowej</w:t>
      </w:r>
      <w:r w:rsidRPr="0089550C">
        <w:rPr>
          <w:rFonts w:ascii="Arial" w:eastAsia="Arial MT" w:hAnsi="Arial" w:cs="Arial MT"/>
          <w:b/>
          <w:spacing w:val="2"/>
        </w:rPr>
        <w:t xml:space="preserve"> </w:t>
      </w:r>
      <w:r w:rsidRPr="0089550C">
        <w:rPr>
          <w:rFonts w:ascii="Arial" w:eastAsia="Arial MT" w:hAnsi="Arial" w:cs="Arial MT"/>
          <w:b/>
        </w:rPr>
        <w:t>5</w:t>
      </w:r>
    </w:p>
    <w:p w:rsidR="0089550C" w:rsidRPr="0089550C" w:rsidRDefault="0089550C" w:rsidP="0089550C">
      <w:pPr>
        <w:widowControl w:val="0"/>
        <w:autoSpaceDE w:val="0"/>
        <w:autoSpaceDN w:val="0"/>
        <w:spacing w:after="0" w:line="240" w:lineRule="auto"/>
        <w:ind w:left="3810" w:firstLine="708"/>
        <w:outlineLvl w:val="1"/>
        <w:rPr>
          <w:rFonts w:ascii="Arial" w:eastAsia="Arial" w:hAnsi="Arial" w:cs="Arial"/>
          <w:b/>
          <w:bCs/>
        </w:rPr>
      </w:pPr>
      <w:r w:rsidRPr="0089550C">
        <w:rPr>
          <w:rFonts w:ascii="Arial" w:eastAsia="Arial" w:hAnsi="Arial" w:cs="Arial"/>
          <w:b/>
          <w:bCs/>
        </w:rPr>
        <w:t xml:space="preserve">   08-521</w:t>
      </w:r>
      <w:r w:rsidRPr="0089550C">
        <w:rPr>
          <w:rFonts w:ascii="Arial" w:eastAsia="Arial" w:hAnsi="Arial" w:cs="Arial"/>
          <w:b/>
          <w:bCs/>
          <w:spacing w:val="-2"/>
        </w:rPr>
        <w:t xml:space="preserve"> </w:t>
      </w:r>
      <w:r w:rsidRPr="0089550C">
        <w:rPr>
          <w:rFonts w:ascii="Arial" w:eastAsia="Arial" w:hAnsi="Arial" w:cs="Arial"/>
          <w:b/>
          <w:bCs/>
        </w:rPr>
        <w:t>Dęblin</w:t>
      </w:r>
    </w:p>
    <w:p w:rsidR="0089550C" w:rsidRPr="0089550C" w:rsidRDefault="0089550C" w:rsidP="0089550C">
      <w:pPr>
        <w:widowControl w:val="0"/>
        <w:autoSpaceDE w:val="0"/>
        <w:autoSpaceDN w:val="0"/>
        <w:spacing w:before="1" w:after="0" w:line="240" w:lineRule="auto"/>
        <w:ind w:left="3810" w:firstLine="708"/>
        <w:rPr>
          <w:rFonts w:ascii="Arial" w:eastAsia="Arial MT" w:hAnsi="Arial" w:cs="Arial MT"/>
          <w:i/>
        </w:rPr>
      </w:pPr>
      <w:r w:rsidRPr="0089550C">
        <w:rPr>
          <w:rFonts w:ascii="Arial MT" w:eastAsia="Arial MT" w:hAnsi="Arial MT" w:cs="Arial MT"/>
        </w:rPr>
        <w:t xml:space="preserve">   (</w:t>
      </w:r>
      <w:r w:rsidRPr="0089550C">
        <w:rPr>
          <w:rFonts w:ascii="Arial" w:eastAsia="Arial MT" w:hAnsi="Arial" w:cs="Arial MT"/>
          <w:i/>
        </w:rPr>
        <w:t>pełna</w:t>
      </w:r>
      <w:r w:rsidRPr="0089550C">
        <w:rPr>
          <w:rFonts w:ascii="Arial" w:eastAsia="Arial MT" w:hAnsi="Arial" w:cs="Arial MT"/>
          <w:i/>
          <w:spacing w:val="-3"/>
        </w:rPr>
        <w:t xml:space="preserve"> </w:t>
      </w:r>
      <w:r w:rsidRPr="0089550C">
        <w:rPr>
          <w:rFonts w:ascii="Arial" w:eastAsia="Arial MT" w:hAnsi="Arial" w:cs="Arial MT"/>
          <w:i/>
        </w:rPr>
        <w:t>nazwa/firma,</w:t>
      </w:r>
      <w:r w:rsidRPr="0089550C">
        <w:rPr>
          <w:rFonts w:ascii="Arial" w:eastAsia="Arial MT" w:hAnsi="Arial" w:cs="Arial MT"/>
          <w:i/>
          <w:spacing w:val="-4"/>
        </w:rPr>
        <w:t xml:space="preserve"> </w:t>
      </w:r>
      <w:r w:rsidRPr="0089550C">
        <w:rPr>
          <w:rFonts w:ascii="Arial" w:eastAsia="Arial MT" w:hAnsi="Arial" w:cs="Arial MT"/>
          <w:i/>
        </w:rPr>
        <w:t>adres)</w:t>
      </w:r>
    </w:p>
    <w:p w:rsidR="0089550C" w:rsidRPr="0089550C" w:rsidRDefault="0089550C" w:rsidP="0089550C">
      <w:pPr>
        <w:widowControl w:val="0"/>
        <w:autoSpaceDE w:val="0"/>
        <w:autoSpaceDN w:val="0"/>
        <w:spacing w:before="3" w:after="0" w:line="240" w:lineRule="auto"/>
        <w:rPr>
          <w:rFonts w:ascii="Arial" w:eastAsia="Arial MT" w:hAnsi="Arial MT" w:cs="Arial MT"/>
          <w:i/>
          <w:sz w:val="16"/>
        </w:rPr>
      </w:pPr>
    </w:p>
    <w:p w:rsidR="0089550C" w:rsidRPr="0089550C" w:rsidRDefault="0089550C" w:rsidP="0089550C">
      <w:pPr>
        <w:widowControl w:val="0"/>
        <w:autoSpaceDE w:val="0"/>
        <w:autoSpaceDN w:val="0"/>
        <w:spacing w:before="93" w:after="0" w:line="240" w:lineRule="auto"/>
        <w:outlineLvl w:val="1"/>
        <w:rPr>
          <w:rFonts w:ascii="Arial" w:eastAsia="Arial" w:hAnsi="Arial" w:cs="Arial"/>
          <w:b/>
          <w:bCs/>
        </w:rPr>
      </w:pPr>
      <w:r w:rsidRPr="0089550C">
        <w:rPr>
          <w:rFonts w:ascii="Arial" w:eastAsia="Arial" w:hAnsi="Arial" w:cs="Arial"/>
          <w:b/>
          <w:bCs/>
        </w:rPr>
        <w:t>Wykonawca:</w:t>
      </w:r>
    </w:p>
    <w:p w:rsidR="0089550C" w:rsidRPr="0089550C" w:rsidRDefault="0089550C" w:rsidP="0089550C">
      <w:pPr>
        <w:widowControl w:val="0"/>
        <w:autoSpaceDE w:val="0"/>
        <w:autoSpaceDN w:val="0"/>
        <w:spacing w:before="2" w:after="0" w:line="252" w:lineRule="exact"/>
        <w:rPr>
          <w:rFonts w:ascii="Arial MT" w:eastAsia="Arial MT" w:hAnsi="Arial MT" w:cs="Arial MT"/>
        </w:rPr>
      </w:pPr>
      <w:r w:rsidRPr="0089550C">
        <w:rPr>
          <w:rFonts w:ascii="Arial MT" w:eastAsia="Arial MT" w:hAnsi="Arial MT" w:cs="Arial MT"/>
        </w:rPr>
        <w:t>…………………………………………………</w:t>
      </w:r>
    </w:p>
    <w:p w:rsidR="0089550C" w:rsidRPr="0089550C" w:rsidRDefault="0089550C" w:rsidP="0089550C">
      <w:pPr>
        <w:widowControl w:val="0"/>
        <w:autoSpaceDE w:val="0"/>
        <w:autoSpaceDN w:val="0"/>
        <w:spacing w:after="0" w:line="252" w:lineRule="exact"/>
        <w:rPr>
          <w:rFonts w:ascii="Arial MT" w:eastAsia="Arial MT" w:hAnsi="Arial MT" w:cs="Arial MT"/>
        </w:rPr>
      </w:pPr>
      <w:r w:rsidRPr="0089550C">
        <w:rPr>
          <w:rFonts w:ascii="Arial MT" w:eastAsia="Arial MT" w:hAnsi="Arial MT" w:cs="Arial MT"/>
        </w:rPr>
        <w:t>……………………………………………</w:t>
      </w:r>
    </w:p>
    <w:p w:rsidR="0089550C" w:rsidRPr="0089550C" w:rsidRDefault="0089550C" w:rsidP="0089550C">
      <w:pPr>
        <w:widowControl w:val="0"/>
        <w:autoSpaceDE w:val="0"/>
        <w:autoSpaceDN w:val="0"/>
        <w:spacing w:after="0" w:line="240" w:lineRule="auto"/>
        <w:ind w:right="4985"/>
        <w:rPr>
          <w:rFonts w:ascii="Arial" w:eastAsia="Arial MT" w:hAnsi="Arial" w:cs="Arial MT"/>
          <w:i/>
        </w:rPr>
      </w:pPr>
      <w:r w:rsidRPr="0089550C">
        <w:rPr>
          <w:rFonts w:ascii="Arial MT" w:eastAsia="Arial MT" w:hAnsi="Arial MT" w:cs="Arial MT"/>
        </w:rPr>
        <w:t>………………………………………………</w:t>
      </w:r>
      <w:r w:rsidRPr="0089550C">
        <w:rPr>
          <w:rFonts w:ascii="Arial MT" w:eastAsia="Arial MT" w:hAnsi="Arial MT" w:cs="Arial MT"/>
          <w:spacing w:val="1"/>
        </w:rPr>
        <w:t xml:space="preserve"> </w:t>
      </w:r>
      <w:r w:rsidRPr="0089550C">
        <w:rPr>
          <w:rFonts w:ascii="Arial" w:eastAsia="Arial MT" w:hAnsi="Arial" w:cs="Arial MT"/>
          <w:i/>
        </w:rPr>
        <w:t>(pełna nazwa/firma, adres, w zależności od</w:t>
      </w:r>
      <w:r w:rsidRPr="0089550C">
        <w:rPr>
          <w:rFonts w:ascii="Arial" w:eastAsia="Arial MT" w:hAnsi="Arial" w:cs="Arial MT"/>
          <w:i/>
          <w:spacing w:val="-59"/>
        </w:rPr>
        <w:t xml:space="preserve"> </w:t>
      </w:r>
      <w:r w:rsidRPr="0089550C">
        <w:rPr>
          <w:rFonts w:ascii="Arial" w:eastAsia="Arial MT" w:hAnsi="Arial" w:cs="Arial MT"/>
          <w:i/>
        </w:rPr>
        <w:t>podmiotu:</w:t>
      </w:r>
      <w:r w:rsidRPr="0089550C">
        <w:rPr>
          <w:rFonts w:ascii="Arial" w:eastAsia="Arial MT" w:hAnsi="Arial" w:cs="Arial MT"/>
          <w:i/>
          <w:spacing w:val="-3"/>
        </w:rPr>
        <w:t xml:space="preserve"> </w:t>
      </w:r>
      <w:r w:rsidRPr="0089550C">
        <w:rPr>
          <w:rFonts w:ascii="Arial" w:eastAsia="Arial MT" w:hAnsi="Arial" w:cs="Arial MT"/>
          <w:i/>
        </w:rPr>
        <w:t>NIP/PESEL, KRS/CEiDG)</w:t>
      </w:r>
    </w:p>
    <w:p w:rsidR="0089550C" w:rsidRPr="0089550C" w:rsidRDefault="0089550C" w:rsidP="0089550C">
      <w:pPr>
        <w:widowControl w:val="0"/>
        <w:autoSpaceDE w:val="0"/>
        <w:autoSpaceDN w:val="0"/>
        <w:spacing w:after="0" w:line="240" w:lineRule="auto"/>
        <w:rPr>
          <w:rFonts w:ascii="Arial" w:eastAsia="Arial MT" w:hAnsi="Arial MT" w:cs="Arial MT"/>
          <w:i/>
        </w:rPr>
      </w:pPr>
    </w:p>
    <w:p w:rsidR="0089550C" w:rsidRPr="0089550C" w:rsidRDefault="0089550C" w:rsidP="0089550C">
      <w:pPr>
        <w:widowControl w:val="0"/>
        <w:autoSpaceDE w:val="0"/>
        <w:autoSpaceDN w:val="0"/>
        <w:spacing w:after="0" w:line="252" w:lineRule="exact"/>
        <w:rPr>
          <w:rFonts w:ascii="Arial MT" w:eastAsia="Arial MT" w:hAnsi="Arial MT" w:cs="Arial MT"/>
        </w:rPr>
      </w:pPr>
      <w:r w:rsidRPr="0089550C">
        <w:rPr>
          <w:rFonts w:ascii="Arial MT" w:eastAsia="Arial MT" w:hAnsi="Arial MT" w:cs="Arial MT"/>
          <w:u w:val="single"/>
        </w:rPr>
        <w:t>reprezentowany</w:t>
      </w:r>
      <w:r w:rsidRPr="0089550C">
        <w:rPr>
          <w:rFonts w:ascii="Arial MT" w:eastAsia="Arial MT" w:hAnsi="Arial MT" w:cs="Arial MT"/>
          <w:spacing w:val="-2"/>
          <w:u w:val="single"/>
        </w:rPr>
        <w:t xml:space="preserve"> </w:t>
      </w:r>
      <w:r w:rsidRPr="0089550C">
        <w:rPr>
          <w:rFonts w:ascii="Arial MT" w:eastAsia="Arial MT" w:hAnsi="Arial MT" w:cs="Arial MT"/>
          <w:u w:val="single"/>
        </w:rPr>
        <w:t>przez:</w:t>
      </w:r>
    </w:p>
    <w:p w:rsidR="0089550C" w:rsidRPr="0089550C" w:rsidRDefault="0089550C" w:rsidP="0089550C">
      <w:pPr>
        <w:widowControl w:val="0"/>
        <w:autoSpaceDE w:val="0"/>
        <w:autoSpaceDN w:val="0"/>
        <w:spacing w:after="0" w:line="252" w:lineRule="exact"/>
        <w:rPr>
          <w:rFonts w:ascii="Arial MT" w:eastAsia="Arial MT" w:hAnsi="Arial MT" w:cs="Arial MT"/>
        </w:rPr>
      </w:pPr>
      <w:r w:rsidRPr="0089550C">
        <w:rPr>
          <w:rFonts w:ascii="Arial MT" w:eastAsia="Arial MT" w:hAnsi="Arial MT" w:cs="Arial MT"/>
        </w:rPr>
        <w:t>………………………………………………</w:t>
      </w:r>
    </w:p>
    <w:p w:rsidR="0089550C" w:rsidRPr="0089550C" w:rsidRDefault="0089550C" w:rsidP="0089550C">
      <w:pPr>
        <w:widowControl w:val="0"/>
        <w:autoSpaceDE w:val="0"/>
        <w:autoSpaceDN w:val="0"/>
        <w:spacing w:before="2" w:after="0" w:line="240" w:lineRule="auto"/>
        <w:ind w:right="5180"/>
        <w:jc w:val="both"/>
        <w:rPr>
          <w:rFonts w:ascii="Arial" w:eastAsia="Arial MT" w:hAnsi="Arial" w:cs="Arial MT"/>
          <w:i/>
        </w:rPr>
      </w:pPr>
      <w:r w:rsidRPr="0089550C">
        <w:rPr>
          <w:rFonts w:ascii="Arial MT" w:eastAsia="Arial MT" w:hAnsi="Arial MT" w:cs="Arial MT"/>
        </w:rPr>
        <w:t>……………………………………………..</w:t>
      </w:r>
      <w:r w:rsidRPr="0089550C">
        <w:rPr>
          <w:rFonts w:ascii="Arial MT" w:eastAsia="Arial MT" w:hAnsi="Arial MT" w:cs="Arial MT"/>
          <w:spacing w:val="1"/>
        </w:rPr>
        <w:t xml:space="preserve"> </w:t>
      </w:r>
      <w:r w:rsidRPr="0089550C">
        <w:rPr>
          <w:rFonts w:ascii="Arial" w:eastAsia="Arial MT" w:hAnsi="Arial" w:cs="Arial MT"/>
          <w:i/>
        </w:rPr>
        <w:t>(imię, nazwisko, stanowisko/podstawa do</w:t>
      </w:r>
      <w:r w:rsidRPr="0089550C">
        <w:rPr>
          <w:rFonts w:ascii="Arial" w:eastAsia="Arial MT" w:hAnsi="Arial" w:cs="Arial MT"/>
          <w:i/>
          <w:spacing w:val="-59"/>
        </w:rPr>
        <w:t xml:space="preserve"> </w:t>
      </w:r>
      <w:r w:rsidRPr="0089550C">
        <w:rPr>
          <w:rFonts w:ascii="Arial" w:eastAsia="Arial MT" w:hAnsi="Arial" w:cs="Arial MT"/>
          <w:i/>
        </w:rPr>
        <w:t>reprezentacji)</w:t>
      </w:r>
    </w:p>
    <w:p w:rsidR="0089550C" w:rsidRPr="0089550C" w:rsidRDefault="0089550C" w:rsidP="0089550C">
      <w:pPr>
        <w:widowControl w:val="0"/>
        <w:autoSpaceDE w:val="0"/>
        <w:autoSpaceDN w:val="0"/>
        <w:spacing w:after="0" w:line="240" w:lineRule="auto"/>
        <w:rPr>
          <w:rFonts w:ascii="Arial" w:eastAsia="Arial MT" w:hAnsi="Arial MT" w:cs="Arial MT"/>
          <w:i/>
          <w:sz w:val="24"/>
        </w:rPr>
      </w:pPr>
    </w:p>
    <w:p w:rsidR="0089550C" w:rsidRPr="0089550C" w:rsidRDefault="0089550C" w:rsidP="0089550C">
      <w:pPr>
        <w:widowControl w:val="0"/>
        <w:autoSpaceDE w:val="0"/>
        <w:autoSpaceDN w:val="0"/>
        <w:spacing w:after="0" w:line="240" w:lineRule="auto"/>
        <w:rPr>
          <w:rFonts w:ascii="Arial" w:eastAsia="Arial MT" w:hAnsi="Arial MT" w:cs="Arial MT"/>
          <w:i/>
          <w:sz w:val="24"/>
        </w:rPr>
      </w:pPr>
    </w:p>
    <w:p w:rsidR="0089550C" w:rsidRPr="0089550C" w:rsidRDefault="0089550C" w:rsidP="0089550C">
      <w:pPr>
        <w:widowControl w:val="0"/>
        <w:autoSpaceDE w:val="0"/>
        <w:autoSpaceDN w:val="0"/>
        <w:spacing w:before="139" w:after="0" w:line="240" w:lineRule="auto"/>
        <w:ind w:right="1744"/>
        <w:jc w:val="center"/>
        <w:outlineLvl w:val="1"/>
        <w:rPr>
          <w:rFonts w:ascii="Arial" w:eastAsia="Arial" w:hAnsi="Arial" w:cs="Arial"/>
          <w:b/>
          <w:bCs/>
        </w:rPr>
      </w:pPr>
      <w:r w:rsidRPr="0089550C">
        <w:rPr>
          <w:rFonts w:ascii="Arial" w:eastAsia="Arial" w:hAnsi="Arial" w:cs="Arial"/>
          <w:b/>
          <w:bCs/>
          <w:u w:val="thick"/>
        </w:rPr>
        <w:t>Oświadczenia podmiotu udostępniającego zasoby</w:t>
      </w:r>
    </w:p>
    <w:p w:rsidR="0089550C" w:rsidRPr="0089550C" w:rsidRDefault="0089550C" w:rsidP="0089550C">
      <w:pPr>
        <w:widowControl w:val="0"/>
        <w:autoSpaceDE w:val="0"/>
        <w:autoSpaceDN w:val="0"/>
        <w:spacing w:before="10" w:after="0" w:line="240" w:lineRule="auto"/>
        <w:jc w:val="center"/>
        <w:rPr>
          <w:rFonts w:ascii="Arial" w:eastAsia="Arial MT" w:hAnsi="Arial" w:cs="Arial"/>
          <w:b/>
          <w:sz w:val="13"/>
        </w:rPr>
      </w:pPr>
    </w:p>
    <w:p w:rsidR="0089550C" w:rsidRPr="0089550C" w:rsidRDefault="0089550C" w:rsidP="0089550C">
      <w:pPr>
        <w:widowControl w:val="0"/>
        <w:autoSpaceDE w:val="0"/>
        <w:autoSpaceDN w:val="0"/>
        <w:spacing w:before="92" w:after="0" w:line="240" w:lineRule="auto"/>
        <w:ind w:right="360"/>
        <w:jc w:val="center"/>
        <w:rPr>
          <w:rFonts w:ascii="Arial" w:eastAsia="Arial MT" w:hAnsi="Arial" w:cs="Arial"/>
          <w:b/>
          <w:sz w:val="20"/>
        </w:rPr>
      </w:pPr>
      <w:r w:rsidRPr="0089550C">
        <w:rPr>
          <w:rFonts w:ascii="Arial" w:eastAsia="Arial MT" w:hAnsi="Arial" w:cs="Arial"/>
          <w:b/>
          <w:sz w:val="20"/>
          <w:u w:val="thick"/>
        </w:rPr>
        <w:t>DOTYCZĄCE</w:t>
      </w:r>
      <w:r w:rsidRPr="0089550C">
        <w:rPr>
          <w:rFonts w:ascii="Arial" w:eastAsia="Arial MT" w:hAnsi="Arial" w:cs="Arial"/>
          <w:b/>
          <w:spacing w:val="-6"/>
          <w:sz w:val="20"/>
          <w:u w:val="thick"/>
        </w:rPr>
        <w:t xml:space="preserve"> </w:t>
      </w:r>
      <w:r w:rsidRPr="0089550C">
        <w:rPr>
          <w:rFonts w:ascii="Arial" w:eastAsia="Arial MT" w:hAnsi="Arial" w:cs="Arial"/>
          <w:b/>
          <w:sz w:val="20"/>
          <w:u w:val="thick"/>
        </w:rPr>
        <w:t>PRZESŁANEK</w:t>
      </w:r>
      <w:r w:rsidRPr="0089550C">
        <w:rPr>
          <w:rFonts w:ascii="Arial" w:eastAsia="Arial MT" w:hAnsi="Arial" w:cs="Arial"/>
          <w:b/>
          <w:spacing w:val="-4"/>
          <w:sz w:val="20"/>
          <w:u w:val="thick"/>
        </w:rPr>
        <w:t xml:space="preserve"> </w:t>
      </w:r>
      <w:r w:rsidRPr="0089550C">
        <w:rPr>
          <w:rFonts w:ascii="Arial" w:eastAsia="Arial MT" w:hAnsi="Arial" w:cs="Arial"/>
          <w:b/>
          <w:sz w:val="20"/>
          <w:u w:val="thick"/>
        </w:rPr>
        <w:t>WYKLUCZENIA</w:t>
      </w:r>
      <w:r w:rsidRPr="0089550C">
        <w:rPr>
          <w:rFonts w:ascii="Arial" w:eastAsia="Arial MT" w:hAnsi="Arial" w:cs="Arial"/>
          <w:b/>
          <w:spacing w:val="-5"/>
          <w:sz w:val="20"/>
          <w:u w:val="thick"/>
        </w:rPr>
        <w:t xml:space="preserve"> </w:t>
      </w:r>
      <w:r w:rsidRPr="0089550C">
        <w:rPr>
          <w:rFonts w:ascii="Arial" w:eastAsia="Arial MT" w:hAnsi="Arial" w:cs="Arial"/>
          <w:b/>
          <w:sz w:val="20"/>
          <w:u w:val="thick"/>
        </w:rPr>
        <w:t>Z</w:t>
      </w:r>
      <w:r w:rsidRPr="0089550C">
        <w:rPr>
          <w:rFonts w:ascii="Arial" w:eastAsia="Arial MT" w:hAnsi="Arial" w:cs="Arial"/>
          <w:b/>
          <w:spacing w:val="-5"/>
          <w:sz w:val="20"/>
          <w:u w:val="thick"/>
        </w:rPr>
        <w:t xml:space="preserve"> </w:t>
      </w:r>
      <w:r w:rsidRPr="0089550C">
        <w:rPr>
          <w:rFonts w:ascii="Arial" w:eastAsia="Arial MT" w:hAnsi="Arial" w:cs="Arial"/>
          <w:b/>
          <w:sz w:val="20"/>
          <w:u w:val="thick"/>
        </w:rPr>
        <w:t>ART.</w:t>
      </w:r>
      <w:r w:rsidRPr="0089550C">
        <w:rPr>
          <w:rFonts w:ascii="Arial" w:eastAsia="Arial MT" w:hAnsi="Arial" w:cs="Arial"/>
          <w:b/>
          <w:spacing w:val="-6"/>
          <w:sz w:val="20"/>
          <w:u w:val="thick"/>
        </w:rPr>
        <w:t xml:space="preserve"> </w:t>
      </w:r>
      <w:r w:rsidRPr="0089550C">
        <w:rPr>
          <w:rFonts w:ascii="Arial" w:eastAsia="Arial MT" w:hAnsi="Arial" w:cs="Arial"/>
          <w:b/>
          <w:sz w:val="20"/>
          <w:u w:val="thick"/>
        </w:rPr>
        <w:t>5K</w:t>
      </w:r>
      <w:r w:rsidRPr="0089550C">
        <w:rPr>
          <w:rFonts w:ascii="Arial" w:eastAsia="Arial MT" w:hAnsi="Arial" w:cs="Arial"/>
          <w:b/>
          <w:spacing w:val="-5"/>
          <w:sz w:val="20"/>
          <w:u w:val="thick"/>
        </w:rPr>
        <w:t xml:space="preserve"> </w:t>
      </w:r>
      <w:r w:rsidRPr="0089550C">
        <w:rPr>
          <w:rFonts w:ascii="Arial" w:eastAsia="Arial MT" w:hAnsi="Arial" w:cs="Arial"/>
          <w:b/>
          <w:sz w:val="20"/>
          <w:u w:val="thick"/>
        </w:rPr>
        <w:t>ROZPORZĄDZENIA</w:t>
      </w:r>
      <w:r w:rsidRPr="0089550C">
        <w:rPr>
          <w:rFonts w:ascii="Arial" w:eastAsia="Arial MT" w:hAnsi="Arial" w:cs="Arial"/>
          <w:b/>
          <w:spacing w:val="-6"/>
          <w:sz w:val="20"/>
          <w:u w:val="thick"/>
        </w:rPr>
        <w:t xml:space="preserve"> </w:t>
      </w:r>
      <w:r w:rsidRPr="0089550C">
        <w:rPr>
          <w:rFonts w:ascii="Arial" w:eastAsia="Arial MT" w:hAnsi="Arial" w:cs="Arial"/>
          <w:b/>
          <w:sz w:val="20"/>
          <w:u w:val="thick"/>
        </w:rPr>
        <w:t>833/2014</w:t>
      </w:r>
      <w:r w:rsidRPr="0089550C">
        <w:rPr>
          <w:rFonts w:ascii="Arial" w:eastAsia="Arial MT" w:hAnsi="Arial" w:cs="Arial"/>
          <w:b/>
          <w:spacing w:val="-5"/>
          <w:sz w:val="20"/>
          <w:u w:val="thick"/>
        </w:rPr>
        <w:t xml:space="preserve"> </w:t>
      </w:r>
      <w:r w:rsidRPr="0089550C">
        <w:rPr>
          <w:rFonts w:ascii="Arial" w:eastAsia="Arial MT" w:hAnsi="Arial" w:cs="Arial"/>
          <w:b/>
          <w:sz w:val="20"/>
          <w:u w:val="thick"/>
        </w:rPr>
        <w:t>ORAZ</w:t>
      </w:r>
      <w:r w:rsidRPr="0089550C">
        <w:rPr>
          <w:rFonts w:ascii="Arial" w:eastAsia="Arial MT" w:hAnsi="Arial" w:cs="Arial"/>
          <w:b/>
          <w:spacing w:val="-53"/>
          <w:sz w:val="20"/>
        </w:rPr>
        <w:t xml:space="preserve"> </w:t>
      </w:r>
      <w:r w:rsidRPr="0089550C">
        <w:rPr>
          <w:rFonts w:ascii="Arial" w:eastAsia="Arial MT" w:hAnsi="Arial" w:cs="Arial"/>
          <w:b/>
          <w:sz w:val="20"/>
          <w:u w:val="thick"/>
        </w:rPr>
        <w:t>ART. 7 UST. 1 USTAWY O SZCZEGÓLNYCH ROZWIĄZANIACH W ZAKRESIE</w:t>
      </w:r>
      <w:r w:rsidRPr="0089550C">
        <w:rPr>
          <w:rFonts w:ascii="Arial" w:eastAsia="Arial MT" w:hAnsi="Arial" w:cs="Arial"/>
          <w:b/>
          <w:spacing w:val="1"/>
          <w:sz w:val="20"/>
        </w:rPr>
        <w:t xml:space="preserve"> </w:t>
      </w:r>
      <w:r w:rsidRPr="0089550C">
        <w:rPr>
          <w:rFonts w:ascii="Arial" w:eastAsia="Arial MT" w:hAnsi="Arial" w:cs="Arial"/>
          <w:b/>
          <w:sz w:val="20"/>
          <w:u w:val="thick"/>
        </w:rPr>
        <w:t>PRZECIWDZIAŁANIA WSPIERANIU AGRESJI NA UKRAINĘ ORAZ SŁUŻĄCYCH OCHRONIE</w:t>
      </w:r>
      <w:r w:rsidRPr="0089550C">
        <w:rPr>
          <w:rFonts w:ascii="Arial" w:eastAsia="Arial MT" w:hAnsi="Arial" w:cs="Arial"/>
          <w:b/>
          <w:spacing w:val="-53"/>
          <w:sz w:val="20"/>
        </w:rPr>
        <w:t xml:space="preserve"> </w:t>
      </w:r>
      <w:r w:rsidRPr="0089550C">
        <w:rPr>
          <w:rFonts w:ascii="Arial" w:eastAsia="Arial MT" w:hAnsi="Arial" w:cs="Arial"/>
          <w:b/>
          <w:sz w:val="20"/>
          <w:u w:val="thick"/>
        </w:rPr>
        <w:t>BEZPIECZEŃSTWA NARODOWEGO</w:t>
      </w:r>
    </w:p>
    <w:p w:rsidR="0089550C" w:rsidRPr="0089550C" w:rsidRDefault="0089550C" w:rsidP="0089550C">
      <w:pPr>
        <w:widowControl w:val="0"/>
        <w:autoSpaceDE w:val="0"/>
        <w:autoSpaceDN w:val="0"/>
        <w:spacing w:after="0" w:line="241" w:lineRule="exact"/>
        <w:ind w:right="119"/>
        <w:jc w:val="center"/>
        <w:rPr>
          <w:rFonts w:ascii="Arial" w:eastAsia="Arial MT" w:hAnsi="Arial" w:cs="Arial"/>
          <w:b/>
          <w:sz w:val="21"/>
        </w:rPr>
      </w:pPr>
      <w:r w:rsidRPr="0089550C">
        <w:rPr>
          <w:rFonts w:ascii="Arial" w:eastAsia="Arial MT" w:hAnsi="Arial" w:cs="Arial"/>
          <w:b/>
          <w:sz w:val="21"/>
        </w:rPr>
        <w:t>składane</w:t>
      </w:r>
      <w:r w:rsidRPr="0089550C">
        <w:rPr>
          <w:rFonts w:ascii="Arial" w:eastAsia="Arial MT" w:hAnsi="Arial" w:cs="Arial"/>
          <w:b/>
          <w:spacing w:val="-5"/>
          <w:sz w:val="21"/>
        </w:rPr>
        <w:t xml:space="preserve"> </w:t>
      </w:r>
      <w:r w:rsidRPr="0089550C">
        <w:rPr>
          <w:rFonts w:ascii="Arial" w:eastAsia="Arial MT" w:hAnsi="Arial" w:cs="Arial"/>
          <w:b/>
          <w:sz w:val="21"/>
        </w:rPr>
        <w:t>na</w:t>
      </w:r>
      <w:r w:rsidRPr="0089550C">
        <w:rPr>
          <w:rFonts w:ascii="Arial" w:eastAsia="Arial MT" w:hAnsi="Arial" w:cs="Arial"/>
          <w:b/>
          <w:spacing w:val="-2"/>
          <w:sz w:val="21"/>
        </w:rPr>
        <w:t xml:space="preserve"> </w:t>
      </w:r>
      <w:r w:rsidRPr="0089550C">
        <w:rPr>
          <w:rFonts w:ascii="Arial" w:eastAsia="Arial MT" w:hAnsi="Arial" w:cs="Arial"/>
          <w:b/>
          <w:sz w:val="21"/>
        </w:rPr>
        <w:t>podstawie</w:t>
      </w:r>
      <w:r w:rsidRPr="0089550C">
        <w:rPr>
          <w:rFonts w:ascii="Arial" w:eastAsia="Arial MT" w:hAnsi="Arial" w:cs="Arial"/>
          <w:b/>
          <w:spacing w:val="-4"/>
          <w:sz w:val="21"/>
        </w:rPr>
        <w:t xml:space="preserve"> </w:t>
      </w:r>
      <w:r w:rsidRPr="0089550C">
        <w:rPr>
          <w:rFonts w:ascii="Arial" w:eastAsia="Arial MT" w:hAnsi="Arial" w:cs="Arial"/>
          <w:b/>
          <w:sz w:val="21"/>
        </w:rPr>
        <w:t>art.</w:t>
      </w:r>
      <w:r w:rsidRPr="0089550C">
        <w:rPr>
          <w:rFonts w:ascii="Arial" w:eastAsia="Arial MT" w:hAnsi="Arial" w:cs="Arial"/>
          <w:b/>
          <w:spacing w:val="-2"/>
          <w:sz w:val="21"/>
        </w:rPr>
        <w:t xml:space="preserve"> </w:t>
      </w:r>
      <w:r w:rsidRPr="0089550C">
        <w:rPr>
          <w:rFonts w:ascii="Arial" w:eastAsia="Arial MT" w:hAnsi="Arial" w:cs="Arial"/>
          <w:b/>
          <w:sz w:val="21"/>
        </w:rPr>
        <w:t>125</w:t>
      </w:r>
      <w:r w:rsidRPr="0089550C">
        <w:rPr>
          <w:rFonts w:ascii="Arial" w:eastAsia="Arial MT" w:hAnsi="Arial" w:cs="Arial"/>
          <w:b/>
          <w:spacing w:val="-2"/>
          <w:sz w:val="21"/>
        </w:rPr>
        <w:t xml:space="preserve"> </w:t>
      </w:r>
      <w:r w:rsidRPr="0089550C">
        <w:rPr>
          <w:rFonts w:ascii="Arial" w:eastAsia="Arial MT" w:hAnsi="Arial" w:cs="Arial"/>
          <w:b/>
          <w:sz w:val="21"/>
        </w:rPr>
        <w:t>ust.</w:t>
      </w:r>
      <w:r w:rsidRPr="0089550C">
        <w:rPr>
          <w:rFonts w:ascii="Arial" w:eastAsia="Arial MT" w:hAnsi="Arial" w:cs="Arial"/>
          <w:b/>
          <w:spacing w:val="-2"/>
          <w:sz w:val="21"/>
        </w:rPr>
        <w:t xml:space="preserve"> </w:t>
      </w:r>
      <w:r w:rsidRPr="0089550C">
        <w:rPr>
          <w:rFonts w:ascii="Arial" w:eastAsia="Arial MT" w:hAnsi="Arial" w:cs="Arial"/>
          <w:b/>
          <w:sz w:val="21"/>
        </w:rPr>
        <w:t>1</w:t>
      </w:r>
      <w:r w:rsidRPr="0089550C">
        <w:rPr>
          <w:rFonts w:ascii="Arial" w:eastAsia="Arial MT" w:hAnsi="Arial" w:cs="Arial"/>
          <w:b/>
          <w:spacing w:val="-2"/>
          <w:sz w:val="21"/>
        </w:rPr>
        <w:t xml:space="preserve"> </w:t>
      </w:r>
      <w:r w:rsidRPr="0089550C">
        <w:rPr>
          <w:rFonts w:ascii="Arial" w:eastAsia="Arial MT" w:hAnsi="Arial" w:cs="Arial"/>
          <w:b/>
          <w:sz w:val="21"/>
        </w:rPr>
        <w:t>ustawy</w:t>
      </w:r>
      <w:r w:rsidRPr="0089550C">
        <w:rPr>
          <w:rFonts w:ascii="Arial" w:eastAsia="Arial MT" w:hAnsi="Arial" w:cs="Arial"/>
          <w:b/>
          <w:spacing w:val="-2"/>
          <w:sz w:val="21"/>
        </w:rPr>
        <w:t xml:space="preserve"> </w:t>
      </w:r>
      <w:r w:rsidRPr="0089550C">
        <w:rPr>
          <w:rFonts w:ascii="Arial" w:eastAsia="Arial MT" w:hAnsi="Arial" w:cs="Arial"/>
          <w:b/>
          <w:sz w:val="21"/>
        </w:rPr>
        <w:t>Pzp</w:t>
      </w:r>
    </w:p>
    <w:p w:rsidR="0089550C" w:rsidRPr="0089550C" w:rsidRDefault="0089550C" w:rsidP="0089550C">
      <w:pPr>
        <w:widowControl w:val="0"/>
        <w:autoSpaceDE w:val="0"/>
        <w:autoSpaceDN w:val="0"/>
        <w:spacing w:after="0" w:line="240" w:lineRule="auto"/>
        <w:rPr>
          <w:rFonts w:ascii="Arial" w:eastAsia="Arial MT" w:hAnsi="Arial MT" w:cs="Arial MT"/>
          <w:b/>
          <w:sz w:val="21"/>
        </w:rPr>
      </w:pPr>
    </w:p>
    <w:p w:rsidR="0089550C" w:rsidRPr="0089550C" w:rsidRDefault="0089550C" w:rsidP="0089550C">
      <w:pPr>
        <w:widowControl w:val="0"/>
        <w:autoSpaceDE w:val="0"/>
        <w:autoSpaceDN w:val="0"/>
        <w:spacing w:after="0" w:line="240" w:lineRule="auto"/>
        <w:ind w:right="132"/>
        <w:jc w:val="both"/>
        <w:rPr>
          <w:rFonts w:ascii="Arial" w:eastAsia="Arial MT" w:hAnsi="Arial" w:cs="Arial"/>
        </w:rPr>
      </w:pPr>
      <w:r w:rsidRPr="0089550C">
        <w:rPr>
          <w:rFonts w:ascii="Arial" w:eastAsia="Arial MT" w:hAnsi="Arial" w:cs="Arial"/>
        </w:rPr>
        <w:t>Na</w:t>
      </w:r>
      <w:r w:rsidRPr="0089550C">
        <w:rPr>
          <w:rFonts w:ascii="Arial" w:eastAsia="Arial MT" w:hAnsi="Arial" w:cs="Arial"/>
          <w:spacing w:val="-9"/>
        </w:rPr>
        <w:t xml:space="preserve"> </w:t>
      </w:r>
      <w:r w:rsidRPr="0089550C">
        <w:rPr>
          <w:rFonts w:ascii="Arial" w:eastAsia="Arial MT" w:hAnsi="Arial" w:cs="Arial"/>
        </w:rPr>
        <w:t>potrzeby</w:t>
      </w:r>
      <w:r w:rsidRPr="0089550C">
        <w:rPr>
          <w:rFonts w:ascii="Arial" w:eastAsia="Arial MT" w:hAnsi="Arial" w:cs="Arial"/>
          <w:spacing w:val="-9"/>
        </w:rPr>
        <w:t xml:space="preserve"> </w:t>
      </w:r>
      <w:r w:rsidRPr="0089550C">
        <w:rPr>
          <w:rFonts w:ascii="Arial" w:eastAsia="Arial MT" w:hAnsi="Arial" w:cs="Arial"/>
        </w:rPr>
        <w:t>postępowania</w:t>
      </w:r>
      <w:r w:rsidRPr="0089550C">
        <w:rPr>
          <w:rFonts w:ascii="Arial" w:eastAsia="Arial MT" w:hAnsi="Arial" w:cs="Arial"/>
          <w:spacing w:val="-9"/>
        </w:rPr>
        <w:t xml:space="preserve"> </w:t>
      </w:r>
      <w:r w:rsidRPr="0089550C">
        <w:rPr>
          <w:rFonts w:ascii="Arial" w:eastAsia="Arial MT" w:hAnsi="Arial" w:cs="Arial"/>
        </w:rPr>
        <w:t>o</w:t>
      </w:r>
      <w:r w:rsidRPr="0089550C">
        <w:rPr>
          <w:rFonts w:ascii="Arial" w:eastAsia="Arial MT" w:hAnsi="Arial" w:cs="Arial"/>
          <w:spacing w:val="-9"/>
        </w:rPr>
        <w:t xml:space="preserve"> </w:t>
      </w:r>
      <w:r w:rsidRPr="0089550C">
        <w:rPr>
          <w:rFonts w:ascii="Arial" w:eastAsia="Arial MT" w:hAnsi="Arial" w:cs="Arial"/>
        </w:rPr>
        <w:t>udzielenie</w:t>
      </w:r>
      <w:r w:rsidRPr="0089550C">
        <w:rPr>
          <w:rFonts w:ascii="Arial" w:eastAsia="Arial MT" w:hAnsi="Arial" w:cs="Arial"/>
          <w:spacing w:val="-9"/>
        </w:rPr>
        <w:t xml:space="preserve"> </w:t>
      </w:r>
      <w:r w:rsidRPr="0089550C">
        <w:rPr>
          <w:rFonts w:ascii="Arial" w:eastAsia="Arial MT" w:hAnsi="Arial" w:cs="Arial"/>
        </w:rPr>
        <w:t>zamówienia</w:t>
      </w:r>
      <w:r w:rsidRPr="0089550C">
        <w:rPr>
          <w:rFonts w:ascii="Arial" w:eastAsia="Arial MT" w:hAnsi="Arial" w:cs="Arial"/>
          <w:spacing w:val="-8"/>
        </w:rPr>
        <w:t xml:space="preserve"> </w:t>
      </w:r>
      <w:r w:rsidRPr="0089550C">
        <w:rPr>
          <w:rFonts w:ascii="Arial" w:eastAsia="Arial MT" w:hAnsi="Arial" w:cs="Arial"/>
        </w:rPr>
        <w:t>publicznego</w:t>
      </w:r>
      <w:r w:rsidRPr="0089550C">
        <w:rPr>
          <w:rFonts w:ascii="Arial" w:eastAsia="Arial MT" w:hAnsi="Arial" w:cs="Arial"/>
          <w:spacing w:val="-9"/>
        </w:rPr>
        <w:t xml:space="preserve"> </w:t>
      </w:r>
      <w:r w:rsidRPr="0089550C">
        <w:rPr>
          <w:rFonts w:ascii="Arial" w:eastAsia="Arial MT" w:hAnsi="Arial" w:cs="Arial"/>
        </w:rPr>
        <w:t>pn.</w:t>
      </w:r>
      <w:r w:rsidRPr="0089550C">
        <w:rPr>
          <w:rFonts w:ascii="Arial" w:eastAsia="Arial MT" w:hAnsi="Arial" w:cs="Arial"/>
          <w:spacing w:val="-4"/>
        </w:rPr>
        <w:t xml:space="preserve"> </w:t>
      </w:r>
      <w:r w:rsidRPr="0089550C">
        <w:rPr>
          <w:rFonts w:ascii="Arial" w:eastAsia="Arial MT" w:hAnsi="Arial" w:cs="Arial"/>
          <w:b/>
        </w:rPr>
        <w:t xml:space="preserve">„Wykonanie usługi związanej z przeglądem, konserwacją, naprawą urządzeń instalacji wentylacji mechanicznej i klimatyzacji znajdujących się w budynkach administrowanych przez 41.Bazę Lotnictwa Szkolnego w Dęblinie, Nr 38/24/N” </w:t>
      </w:r>
      <w:r w:rsidRPr="0089550C">
        <w:rPr>
          <w:rFonts w:ascii="Arial" w:eastAsia="Arial MT" w:hAnsi="Arial" w:cs="Arial"/>
          <w:w w:val="95"/>
        </w:rPr>
        <w:t>prowadzonego</w:t>
      </w:r>
      <w:r w:rsidRPr="0089550C">
        <w:rPr>
          <w:rFonts w:ascii="Arial" w:eastAsia="Arial MT" w:hAnsi="Arial" w:cs="Arial"/>
          <w:spacing w:val="22"/>
          <w:w w:val="95"/>
        </w:rPr>
        <w:t xml:space="preserve"> </w:t>
      </w:r>
      <w:r w:rsidRPr="0089550C">
        <w:rPr>
          <w:rFonts w:ascii="Arial" w:eastAsia="Arial MT" w:hAnsi="Arial" w:cs="Arial"/>
          <w:w w:val="95"/>
        </w:rPr>
        <w:t>przez</w:t>
      </w:r>
      <w:r w:rsidRPr="0089550C">
        <w:rPr>
          <w:rFonts w:ascii="Arial" w:eastAsia="Arial MT" w:hAnsi="Arial" w:cs="Arial"/>
          <w:spacing w:val="22"/>
          <w:w w:val="95"/>
        </w:rPr>
        <w:t xml:space="preserve"> </w:t>
      </w:r>
      <w:r w:rsidRPr="0089550C">
        <w:rPr>
          <w:rFonts w:ascii="Arial" w:eastAsia="Arial MT" w:hAnsi="Arial" w:cs="Arial"/>
          <w:b/>
          <w:w w:val="95"/>
        </w:rPr>
        <w:t>41.Bazę</w:t>
      </w:r>
      <w:r w:rsidRPr="0089550C">
        <w:rPr>
          <w:rFonts w:ascii="Arial" w:eastAsia="Arial MT" w:hAnsi="Arial" w:cs="Arial"/>
          <w:b/>
          <w:spacing w:val="22"/>
          <w:w w:val="95"/>
        </w:rPr>
        <w:t xml:space="preserve"> </w:t>
      </w:r>
      <w:r w:rsidRPr="0089550C">
        <w:rPr>
          <w:rFonts w:ascii="Arial" w:eastAsia="Arial MT" w:hAnsi="Arial" w:cs="Arial"/>
          <w:b/>
          <w:w w:val="95"/>
        </w:rPr>
        <w:t>Lotnictwa</w:t>
      </w:r>
      <w:r w:rsidRPr="0089550C">
        <w:rPr>
          <w:rFonts w:ascii="Arial" w:eastAsia="Arial MT" w:hAnsi="Arial" w:cs="Arial"/>
          <w:b/>
          <w:spacing w:val="18"/>
          <w:w w:val="95"/>
        </w:rPr>
        <w:t xml:space="preserve"> </w:t>
      </w:r>
      <w:r w:rsidRPr="0089550C">
        <w:rPr>
          <w:rFonts w:ascii="Arial" w:eastAsia="Arial MT" w:hAnsi="Arial" w:cs="Arial"/>
          <w:b/>
          <w:w w:val="95"/>
        </w:rPr>
        <w:t>Szkolnego</w:t>
      </w:r>
      <w:r w:rsidRPr="0089550C">
        <w:rPr>
          <w:rFonts w:ascii="Arial" w:eastAsia="Arial MT" w:hAnsi="Arial" w:cs="Arial"/>
          <w:b/>
          <w:spacing w:val="23"/>
          <w:w w:val="95"/>
        </w:rPr>
        <w:t xml:space="preserve"> </w:t>
      </w:r>
      <w:r w:rsidRPr="0089550C">
        <w:rPr>
          <w:rFonts w:ascii="Arial" w:eastAsia="Arial MT" w:hAnsi="Arial" w:cs="Arial"/>
          <w:b/>
          <w:w w:val="95"/>
        </w:rPr>
        <w:t>w</w:t>
      </w:r>
      <w:r w:rsidRPr="0089550C">
        <w:rPr>
          <w:rFonts w:ascii="Arial" w:eastAsia="Arial MT" w:hAnsi="Arial" w:cs="Arial"/>
          <w:b/>
          <w:spacing w:val="20"/>
          <w:w w:val="95"/>
        </w:rPr>
        <w:t xml:space="preserve"> </w:t>
      </w:r>
      <w:r w:rsidRPr="0089550C">
        <w:rPr>
          <w:rFonts w:ascii="Arial" w:eastAsia="Arial MT" w:hAnsi="Arial" w:cs="Arial"/>
          <w:b/>
          <w:w w:val="95"/>
        </w:rPr>
        <w:t>Dęblinie</w:t>
      </w:r>
      <w:r w:rsidRPr="0089550C">
        <w:rPr>
          <w:rFonts w:ascii="Arial" w:eastAsia="Arial MT" w:hAnsi="Arial" w:cs="Arial"/>
          <w:i/>
          <w:w w:val="95"/>
        </w:rPr>
        <w:t>,</w:t>
      </w:r>
      <w:r w:rsidRPr="0089550C">
        <w:rPr>
          <w:rFonts w:ascii="Arial" w:eastAsia="Arial MT" w:hAnsi="Arial" w:cs="Arial"/>
          <w:i/>
          <w:spacing w:val="26"/>
          <w:w w:val="95"/>
        </w:rPr>
        <w:t xml:space="preserve"> </w:t>
      </w:r>
      <w:r w:rsidRPr="0089550C">
        <w:rPr>
          <w:rFonts w:ascii="Arial" w:eastAsia="Arial MT" w:hAnsi="Arial" w:cs="Arial"/>
          <w:w w:val="95"/>
        </w:rPr>
        <w:t>oświadczam,</w:t>
      </w:r>
      <w:r w:rsidRPr="0089550C">
        <w:rPr>
          <w:rFonts w:ascii="Arial" w:eastAsia="Arial MT" w:hAnsi="Arial" w:cs="Arial"/>
          <w:spacing w:val="21"/>
          <w:w w:val="95"/>
        </w:rPr>
        <w:t xml:space="preserve"> </w:t>
      </w:r>
      <w:r w:rsidRPr="0089550C">
        <w:rPr>
          <w:rFonts w:ascii="Arial" w:eastAsia="Arial MT" w:hAnsi="Arial" w:cs="Arial"/>
          <w:w w:val="95"/>
        </w:rPr>
        <w:t>co</w:t>
      </w:r>
      <w:r w:rsidRPr="0089550C">
        <w:rPr>
          <w:rFonts w:ascii="Arial" w:eastAsia="Arial MT" w:hAnsi="Arial" w:cs="Arial"/>
          <w:spacing w:val="22"/>
          <w:w w:val="95"/>
        </w:rPr>
        <w:t xml:space="preserve"> </w:t>
      </w:r>
      <w:r w:rsidRPr="0089550C">
        <w:rPr>
          <w:rFonts w:ascii="Arial" w:eastAsia="Arial MT" w:hAnsi="Arial" w:cs="Arial"/>
          <w:w w:val="95"/>
        </w:rPr>
        <w:t>następuje:</w:t>
      </w:r>
    </w:p>
    <w:p w:rsidR="0089550C" w:rsidRPr="0089550C" w:rsidRDefault="0089550C" w:rsidP="0089550C">
      <w:pPr>
        <w:widowControl w:val="0"/>
        <w:autoSpaceDE w:val="0"/>
        <w:autoSpaceDN w:val="0"/>
        <w:spacing w:before="10" w:after="0" w:line="240" w:lineRule="auto"/>
        <w:rPr>
          <w:rFonts w:ascii="Arial MT" w:eastAsia="Arial MT" w:hAnsi="Arial MT" w:cs="Arial MT"/>
          <w:sz w:val="11"/>
        </w:rPr>
      </w:pPr>
    </w:p>
    <w:p w:rsidR="0089550C" w:rsidRPr="0089550C" w:rsidRDefault="0089550C" w:rsidP="0089550C">
      <w:pPr>
        <w:widowControl w:val="0"/>
        <w:tabs>
          <w:tab w:val="left" w:pos="9318"/>
        </w:tabs>
        <w:autoSpaceDE w:val="0"/>
        <w:autoSpaceDN w:val="0"/>
        <w:spacing w:before="95" w:after="0" w:line="241" w:lineRule="exact"/>
        <w:rPr>
          <w:rFonts w:ascii="Arial" w:eastAsia="Arial MT" w:hAnsi="Arial" w:cs="Arial"/>
          <w:b/>
          <w:sz w:val="21"/>
        </w:rPr>
      </w:pPr>
      <w:r w:rsidRPr="0089550C">
        <w:rPr>
          <w:rFonts w:ascii="Arial" w:eastAsia="Arial MT" w:hAnsi="Arial" w:cs="Arial"/>
          <w:b/>
          <w:sz w:val="21"/>
          <w:shd w:val="clear" w:color="auto" w:fill="BEBEBE"/>
        </w:rPr>
        <w:t>OŚWIADCZENIA</w:t>
      </w:r>
      <w:r w:rsidRPr="0089550C">
        <w:rPr>
          <w:rFonts w:ascii="Arial" w:eastAsia="Arial MT" w:hAnsi="Arial" w:cs="Arial"/>
          <w:b/>
          <w:spacing w:val="-5"/>
          <w:sz w:val="21"/>
          <w:shd w:val="clear" w:color="auto" w:fill="BEBEBE"/>
        </w:rPr>
        <w:t xml:space="preserve"> </w:t>
      </w:r>
      <w:r w:rsidRPr="0089550C">
        <w:rPr>
          <w:rFonts w:ascii="Arial" w:eastAsia="Arial MT" w:hAnsi="Arial" w:cs="Arial"/>
          <w:b/>
          <w:sz w:val="21"/>
          <w:shd w:val="clear" w:color="auto" w:fill="BEBEBE"/>
        </w:rPr>
        <w:t>DOTYCZĄCE</w:t>
      </w:r>
      <w:r w:rsidRPr="0089550C">
        <w:rPr>
          <w:rFonts w:ascii="Arial" w:eastAsia="Arial MT" w:hAnsi="Arial" w:cs="Arial"/>
          <w:b/>
          <w:spacing w:val="-5"/>
          <w:sz w:val="21"/>
          <w:shd w:val="clear" w:color="auto" w:fill="BEBEBE"/>
        </w:rPr>
        <w:t xml:space="preserve"> </w:t>
      </w:r>
      <w:r w:rsidRPr="0089550C">
        <w:rPr>
          <w:rFonts w:ascii="Arial" w:eastAsia="Arial MT" w:hAnsi="Arial" w:cs="Arial"/>
          <w:b/>
          <w:sz w:val="21"/>
          <w:shd w:val="clear" w:color="auto" w:fill="BEBEBE"/>
        </w:rPr>
        <w:t>WYKONAWCY:</w:t>
      </w:r>
      <w:r w:rsidRPr="0089550C">
        <w:rPr>
          <w:rFonts w:ascii="Arial" w:eastAsia="Arial MT" w:hAnsi="Arial" w:cs="Arial"/>
          <w:b/>
          <w:sz w:val="21"/>
          <w:shd w:val="clear" w:color="auto" w:fill="BEBEBE"/>
        </w:rPr>
        <w:tab/>
      </w:r>
    </w:p>
    <w:p w:rsidR="0089550C" w:rsidRPr="0089550C" w:rsidRDefault="0089550C" w:rsidP="00FB1784">
      <w:pPr>
        <w:widowControl w:val="0"/>
        <w:numPr>
          <w:ilvl w:val="0"/>
          <w:numId w:val="40"/>
        </w:numPr>
        <w:tabs>
          <w:tab w:val="left" w:pos="503"/>
        </w:tabs>
        <w:autoSpaceDE w:val="0"/>
        <w:autoSpaceDN w:val="0"/>
        <w:spacing w:after="0" w:line="240" w:lineRule="auto"/>
        <w:ind w:right="130"/>
        <w:jc w:val="both"/>
        <w:rPr>
          <w:rFonts w:ascii="Arial" w:eastAsia="Arial MT" w:hAnsi="Arial" w:cs="Arial"/>
          <w:sz w:val="14"/>
        </w:rPr>
      </w:pPr>
      <w:r w:rsidRPr="0089550C">
        <w:rPr>
          <w:rFonts w:ascii="Arial" w:eastAsia="Arial MT" w:hAnsi="Arial" w:cs="Arial"/>
          <w:b/>
          <w:sz w:val="21"/>
        </w:rPr>
        <w:t>Oświadczam</w:t>
      </w:r>
      <w:r w:rsidRPr="0089550C">
        <w:rPr>
          <w:rFonts w:ascii="Arial" w:eastAsia="Arial MT" w:hAnsi="Arial" w:cs="Arial"/>
          <w:sz w:val="21"/>
        </w:rPr>
        <w:t xml:space="preserve">,  </w:t>
      </w:r>
      <w:r w:rsidRPr="0089550C">
        <w:rPr>
          <w:rFonts w:ascii="Arial" w:eastAsia="Arial MT" w:hAnsi="Arial" w:cs="Arial"/>
          <w:spacing w:val="1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 xml:space="preserve">że  </w:t>
      </w:r>
      <w:r w:rsidRPr="0089550C">
        <w:rPr>
          <w:rFonts w:ascii="Arial" w:eastAsia="Arial MT" w:hAnsi="Arial" w:cs="Arial"/>
          <w:spacing w:val="1"/>
          <w:sz w:val="21"/>
        </w:rPr>
        <w:t xml:space="preserve"> </w:t>
      </w:r>
      <w:r w:rsidRPr="0089550C">
        <w:rPr>
          <w:rFonts w:ascii="Arial" w:eastAsia="Arial MT" w:hAnsi="Arial" w:cs="Arial"/>
          <w:b/>
          <w:sz w:val="21"/>
          <w:u w:val="thick"/>
        </w:rPr>
        <w:t>nie    podlegam</w:t>
      </w:r>
      <w:r w:rsidRPr="0089550C">
        <w:rPr>
          <w:rFonts w:ascii="Arial" w:eastAsia="Arial MT" w:hAnsi="Arial" w:cs="Arial"/>
          <w:b/>
          <w:sz w:val="21"/>
        </w:rPr>
        <w:t xml:space="preserve">    </w:t>
      </w:r>
      <w:r w:rsidRPr="0089550C">
        <w:rPr>
          <w:rFonts w:ascii="Arial" w:eastAsia="Arial MT" w:hAnsi="Arial" w:cs="Arial"/>
          <w:sz w:val="21"/>
        </w:rPr>
        <w:t>wykluczeniu    z    postępowania    na    podstawie</w:t>
      </w:r>
      <w:r w:rsidRPr="0089550C">
        <w:rPr>
          <w:rFonts w:ascii="Arial" w:eastAsia="Arial MT" w:hAnsi="Arial" w:cs="Arial"/>
          <w:spacing w:val="1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art. 5k rozporządzenia Rady (UE) nr 833/2014 z dnia 31 lipca 2014 r. dotyczącego środków</w:t>
      </w:r>
      <w:r w:rsidRPr="0089550C">
        <w:rPr>
          <w:rFonts w:ascii="Arial" w:eastAsia="Arial MT" w:hAnsi="Arial" w:cs="Arial"/>
          <w:spacing w:val="1"/>
          <w:sz w:val="21"/>
        </w:rPr>
        <w:t xml:space="preserve"> </w:t>
      </w:r>
      <w:r w:rsidRPr="0089550C">
        <w:rPr>
          <w:rFonts w:ascii="Arial" w:eastAsia="Arial MT" w:hAnsi="Arial" w:cs="Arial"/>
          <w:spacing w:val="-2"/>
          <w:sz w:val="21"/>
        </w:rPr>
        <w:t xml:space="preserve">ograniczających w związku z działaniami Rosji destabilizującymi </w:t>
      </w:r>
      <w:r w:rsidRPr="0089550C">
        <w:rPr>
          <w:rFonts w:ascii="Arial" w:eastAsia="Arial MT" w:hAnsi="Arial" w:cs="Arial"/>
          <w:spacing w:val="-1"/>
          <w:sz w:val="21"/>
        </w:rPr>
        <w:t>sytuację na Ukrainie (Dz. Urz.</w:t>
      </w:r>
      <w:r w:rsidRPr="0089550C">
        <w:rPr>
          <w:rFonts w:ascii="Arial" w:eastAsia="Arial MT" w:hAnsi="Arial" w:cs="Arial"/>
          <w:sz w:val="21"/>
        </w:rPr>
        <w:t xml:space="preserve"> UE</w:t>
      </w:r>
      <w:r w:rsidRPr="0089550C">
        <w:rPr>
          <w:rFonts w:ascii="Arial" w:eastAsia="Arial MT" w:hAnsi="Arial" w:cs="Arial"/>
          <w:spacing w:val="1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nr</w:t>
      </w:r>
      <w:r w:rsidRPr="0089550C">
        <w:rPr>
          <w:rFonts w:ascii="Arial" w:eastAsia="Arial MT" w:hAnsi="Arial" w:cs="Arial"/>
          <w:spacing w:val="1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L</w:t>
      </w:r>
      <w:r w:rsidRPr="0089550C">
        <w:rPr>
          <w:rFonts w:ascii="Arial" w:eastAsia="Arial MT" w:hAnsi="Arial" w:cs="Arial"/>
          <w:spacing w:val="1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229</w:t>
      </w:r>
      <w:r w:rsidRPr="0089550C">
        <w:rPr>
          <w:rFonts w:ascii="Arial" w:eastAsia="Arial MT" w:hAnsi="Arial" w:cs="Arial"/>
          <w:spacing w:val="1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z</w:t>
      </w:r>
      <w:r w:rsidRPr="0089550C">
        <w:rPr>
          <w:rFonts w:ascii="Arial" w:eastAsia="Arial MT" w:hAnsi="Arial" w:cs="Arial"/>
          <w:spacing w:val="1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31.7.2014,</w:t>
      </w:r>
      <w:r w:rsidRPr="0089550C">
        <w:rPr>
          <w:rFonts w:ascii="Arial" w:eastAsia="Arial MT" w:hAnsi="Arial" w:cs="Arial"/>
          <w:spacing w:val="1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str.</w:t>
      </w:r>
      <w:r w:rsidRPr="0089550C">
        <w:rPr>
          <w:rFonts w:ascii="Arial" w:eastAsia="Arial MT" w:hAnsi="Arial" w:cs="Arial"/>
          <w:spacing w:val="1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1),</w:t>
      </w:r>
      <w:r w:rsidRPr="0089550C">
        <w:rPr>
          <w:rFonts w:ascii="Arial" w:eastAsia="Arial MT" w:hAnsi="Arial" w:cs="Arial"/>
          <w:spacing w:val="1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dalej:</w:t>
      </w:r>
      <w:r w:rsidRPr="0089550C">
        <w:rPr>
          <w:rFonts w:ascii="Arial" w:eastAsia="Arial MT" w:hAnsi="Arial" w:cs="Arial"/>
          <w:spacing w:val="1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rozporządzenie</w:t>
      </w:r>
      <w:r w:rsidRPr="0089550C">
        <w:rPr>
          <w:rFonts w:ascii="Arial" w:eastAsia="Arial MT" w:hAnsi="Arial" w:cs="Arial"/>
          <w:spacing w:val="1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833/2014,</w:t>
      </w:r>
      <w:r w:rsidRPr="0089550C">
        <w:rPr>
          <w:rFonts w:ascii="Arial" w:eastAsia="Arial MT" w:hAnsi="Arial" w:cs="Arial"/>
          <w:spacing w:val="1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w</w:t>
      </w:r>
      <w:r w:rsidRPr="0089550C">
        <w:rPr>
          <w:rFonts w:ascii="Arial" w:eastAsia="Arial MT" w:hAnsi="Arial" w:cs="Arial"/>
          <w:spacing w:val="1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brzmieniu</w:t>
      </w:r>
      <w:r w:rsidRPr="0089550C">
        <w:rPr>
          <w:rFonts w:ascii="Arial" w:eastAsia="Arial MT" w:hAnsi="Arial" w:cs="Arial"/>
          <w:spacing w:val="1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nadanym</w:t>
      </w:r>
      <w:r w:rsidRPr="0089550C">
        <w:rPr>
          <w:rFonts w:ascii="Arial" w:eastAsia="Arial MT" w:hAnsi="Arial" w:cs="Arial"/>
          <w:spacing w:val="1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rozporządzeniem Rady (UE) 2022/576 w sprawie zmiany rozporządzenia (UE) nr 833/2014</w:t>
      </w:r>
      <w:r w:rsidRPr="0089550C">
        <w:rPr>
          <w:rFonts w:ascii="Arial" w:eastAsia="Arial MT" w:hAnsi="Arial" w:cs="Arial"/>
          <w:spacing w:val="1"/>
          <w:sz w:val="21"/>
        </w:rPr>
        <w:t xml:space="preserve"> </w:t>
      </w:r>
      <w:r w:rsidRPr="0089550C">
        <w:rPr>
          <w:rFonts w:ascii="Arial" w:eastAsia="Arial MT" w:hAnsi="Arial" w:cs="Arial"/>
          <w:w w:val="95"/>
          <w:sz w:val="21"/>
        </w:rPr>
        <w:t>dotyczącego środków ograniczających w związku z działaniami Rosji destabilizującymi sytuację</w:t>
      </w:r>
      <w:r w:rsidRPr="0089550C">
        <w:rPr>
          <w:rFonts w:ascii="Arial" w:eastAsia="Arial MT" w:hAnsi="Arial" w:cs="Arial"/>
          <w:spacing w:val="1"/>
          <w:w w:val="95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na</w:t>
      </w:r>
      <w:r w:rsidRPr="0089550C">
        <w:rPr>
          <w:rFonts w:ascii="Arial" w:eastAsia="Arial MT" w:hAnsi="Arial" w:cs="Arial"/>
          <w:spacing w:val="-5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Ukrainie</w:t>
      </w:r>
      <w:r w:rsidRPr="0089550C">
        <w:rPr>
          <w:rFonts w:ascii="Arial" w:eastAsia="Arial MT" w:hAnsi="Arial" w:cs="Arial"/>
          <w:spacing w:val="-4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(Dz.</w:t>
      </w:r>
      <w:r w:rsidRPr="0089550C">
        <w:rPr>
          <w:rFonts w:ascii="Arial" w:eastAsia="Arial MT" w:hAnsi="Arial" w:cs="Arial"/>
          <w:spacing w:val="-6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Urz.</w:t>
      </w:r>
      <w:r w:rsidRPr="0089550C">
        <w:rPr>
          <w:rFonts w:ascii="Arial" w:eastAsia="Arial MT" w:hAnsi="Arial" w:cs="Arial"/>
          <w:spacing w:val="-5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UE</w:t>
      </w:r>
      <w:r w:rsidRPr="0089550C">
        <w:rPr>
          <w:rFonts w:ascii="Arial" w:eastAsia="Arial MT" w:hAnsi="Arial" w:cs="Arial"/>
          <w:spacing w:val="-6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nr</w:t>
      </w:r>
      <w:r w:rsidRPr="0089550C">
        <w:rPr>
          <w:rFonts w:ascii="Arial" w:eastAsia="Arial MT" w:hAnsi="Arial" w:cs="Arial"/>
          <w:spacing w:val="-6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L</w:t>
      </w:r>
      <w:r w:rsidRPr="0089550C">
        <w:rPr>
          <w:rFonts w:ascii="Arial" w:eastAsia="Arial MT" w:hAnsi="Arial" w:cs="Arial"/>
          <w:spacing w:val="-4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111</w:t>
      </w:r>
      <w:r w:rsidRPr="0089550C">
        <w:rPr>
          <w:rFonts w:ascii="Arial" w:eastAsia="Arial MT" w:hAnsi="Arial" w:cs="Arial"/>
          <w:spacing w:val="-3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z</w:t>
      </w:r>
      <w:r w:rsidRPr="0089550C">
        <w:rPr>
          <w:rFonts w:ascii="Arial" w:eastAsia="Arial MT" w:hAnsi="Arial" w:cs="Arial"/>
          <w:spacing w:val="-6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8.4.2022,</w:t>
      </w:r>
      <w:r w:rsidRPr="0089550C">
        <w:rPr>
          <w:rFonts w:ascii="Arial" w:eastAsia="Arial MT" w:hAnsi="Arial" w:cs="Arial"/>
          <w:spacing w:val="-5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str.</w:t>
      </w:r>
      <w:r w:rsidRPr="0089550C">
        <w:rPr>
          <w:rFonts w:ascii="Arial" w:eastAsia="Arial MT" w:hAnsi="Arial" w:cs="Arial"/>
          <w:spacing w:val="-5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1),</w:t>
      </w:r>
      <w:r w:rsidRPr="0089550C">
        <w:rPr>
          <w:rFonts w:ascii="Arial" w:eastAsia="Arial MT" w:hAnsi="Arial" w:cs="Arial"/>
          <w:spacing w:val="-7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dalej:</w:t>
      </w:r>
      <w:r w:rsidRPr="0089550C">
        <w:rPr>
          <w:rFonts w:ascii="Arial" w:eastAsia="Arial MT" w:hAnsi="Arial" w:cs="Arial"/>
          <w:spacing w:val="-5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rozporządzenie</w:t>
      </w:r>
      <w:r w:rsidRPr="0089550C">
        <w:rPr>
          <w:rFonts w:ascii="Arial" w:eastAsia="Arial MT" w:hAnsi="Arial" w:cs="Arial"/>
          <w:spacing w:val="-4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2022/576.</w:t>
      </w:r>
      <w:r w:rsidRPr="0089550C">
        <w:rPr>
          <w:rFonts w:ascii="Arial" w:eastAsia="Arial MT" w:hAnsi="Arial" w:cs="Arial"/>
          <w:position w:val="7"/>
          <w:sz w:val="14"/>
        </w:rPr>
        <w:t>2</w:t>
      </w:r>
    </w:p>
    <w:p w:rsidR="0089550C" w:rsidRPr="0089550C" w:rsidRDefault="0089550C" w:rsidP="0089550C">
      <w:pPr>
        <w:widowControl w:val="0"/>
        <w:autoSpaceDE w:val="0"/>
        <w:autoSpaceDN w:val="0"/>
        <w:spacing w:before="10" w:after="0" w:line="240" w:lineRule="auto"/>
        <w:rPr>
          <w:rFonts w:ascii="Arial MT" w:eastAsia="Arial MT" w:hAnsi="Arial MT" w:cs="Arial MT"/>
          <w:sz w:val="23"/>
        </w:rPr>
      </w:pPr>
      <w:r w:rsidRPr="0089550C">
        <w:rPr>
          <w:rFonts w:ascii="Times New Roman" w:eastAsia="Times New Roman" w:hAnsi="Times New Roman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63360" behindDoc="1" locked="0" layoutInCell="1" allowOverlap="1">
                <wp:simplePos x="0" y="0"/>
                <wp:positionH relativeFrom="page">
                  <wp:posOffset>901065</wp:posOffset>
                </wp:positionH>
                <wp:positionV relativeFrom="paragraph">
                  <wp:posOffset>198755</wp:posOffset>
                </wp:positionV>
                <wp:extent cx="1828800" cy="6350"/>
                <wp:effectExtent l="0" t="0" r="0" b="0"/>
                <wp:wrapTopAndBottom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129FC2" id="Prostokąt 5" o:spid="_x0000_s1026" style="position:absolute;margin-left:70.95pt;margin-top:15.65pt;width:2in;height:.5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" fillcolor="black" stroked="f">
                <w10:wrap type="topAndBottom" anchorx="page"/>
              </v:rect>
            </w:pict>
          </mc:Fallback>
        </mc:AlternateContent>
      </w:r>
    </w:p>
    <w:p w:rsidR="0089550C" w:rsidRPr="0089550C" w:rsidRDefault="0089550C" w:rsidP="00FB1784">
      <w:pPr>
        <w:widowControl w:val="0"/>
        <w:numPr>
          <w:ilvl w:val="0"/>
          <w:numId w:val="40"/>
        </w:numPr>
        <w:tabs>
          <w:tab w:val="left" w:pos="503"/>
        </w:tabs>
        <w:autoSpaceDE w:val="0"/>
        <w:autoSpaceDN w:val="0"/>
        <w:spacing w:before="77" w:after="0" w:line="240" w:lineRule="auto"/>
        <w:ind w:right="134"/>
        <w:jc w:val="both"/>
        <w:rPr>
          <w:rFonts w:ascii="Arial" w:eastAsia="Arial MT" w:hAnsi="Arial" w:cs="Arial"/>
          <w:sz w:val="14"/>
        </w:rPr>
      </w:pPr>
      <w:r w:rsidRPr="0089550C">
        <w:rPr>
          <w:rFonts w:ascii="Arial" w:eastAsia="Arial MT" w:hAnsi="Arial" w:cs="Arial"/>
          <w:b/>
          <w:sz w:val="21"/>
        </w:rPr>
        <w:t>Oświadczam</w:t>
      </w:r>
      <w:r w:rsidRPr="0089550C">
        <w:rPr>
          <w:rFonts w:ascii="Arial" w:eastAsia="Arial MT" w:hAnsi="Arial" w:cs="Arial"/>
          <w:sz w:val="21"/>
        </w:rPr>
        <w:t>,</w:t>
      </w:r>
      <w:r w:rsidRPr="0089550C">
        <w:rPr>
          <w:rFonts w:ascii="Arial" w:eastAsia="Arial MT" w:hAnsi="Arial" w:cs="Arial"/>
          <w:spacing w:val="-6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że</w:t>
      </w:r>
      <w:r w:rsidRPr="0089550C">
        <w:rPr>
          <w:rFonts w:ascii="Arial" w:eastAsia="Arial MT" w:hAnsi="Arial" w:cs="Arial"/>
          <w:spacing w:val="-3"/>
          <w:sz w:val="21"/>
        </w:rPr>
        <w:t xml:space="preserve"> </w:t>
      </w:r>
      <w:r w:rsidRPr="0089550C">
        <w:rPr>
          <w:rFonts w:ascii="Arial" w:eastAsia="Arial MT" w:hAnsi="Arial" w:cs="Arial"/>
          <w:b/>
          <w:sz w:val="21"/>
          <w:u w:val="thick"/>
        </w:rPr>
        <w:t>nie</w:t>
      </w:r>
      <w:r w:rsidRPr="0089550C">
        <w:rPr>
          <w:rFonts w:ascii="Arial" w:eastAsia="Arial MT" w:hAnsi="Arial" w:cs="Arial"/>
          <w:b/>
          <w:spacing w:val="-5"/>
          <w:sz w:val="21"/>
          <w:u w:val="thick"/>
        </w:rPr>
        <w:t xml:space="preserve"> </w:t>
      </w:r>
      <w:r w:rsidRPr="0089550C">
        <w:rPr>
          <w:rFonts w:ascii="Arial" w:eastAsia="Arial MT" w:hAnsi="Arial" w:cs="Arial"/>
          <w:b/>
          <w:sz w:val="21"/>
          <w:u w:val="thick"/>
        </w:rPr>
        <w:t>zachodzą</w:t>
      </w:r>
      <w:r w:rsidRPr="0089550C">
        <w:rPr>
          <w:rFonts w:ascii="Arial" w:eastAsia="Arial MT" w:hAnsi="Arial" w:cs="Arial"/>
          <w:b/>
          <w:spacing w:val="-4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w</w:t>
      </w:r>
      <w:r w:rsidRPr="0089550C">
        <w:rPr>
          <w:rFonts w:ascii="Arial" w:eastAsia="Arial MT" w:hAnsi="Arial" w:cs="Arial"/>
          <w:spacing w:val="-4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stosunku</w:t>
      </w:r>
      <w:r w:rsidRPr="0089550C">
        <w:rPr>
          <w:rFonts w:ascii="Arial" w:eastAsia="Arial MT" w:hAnsi="Arial" w:cs="Arial"/>
          <w:spacing w:val="-4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do</w:t>
      </w:r>
      <w:r w:rsidRPr="0089550C">
        <w:rPr>
          <w:rFonts w:ascii="Arial" w:eastAsia="Arial MT" w:hAnsi="Arial" w:cs="Arial"/>
          <w:spacing w:val="-4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mnie</w:t>
      </w:r>
      <w:r w:rsidRPr="0089550C">
        <w:rPr>
          <w:rFonts w:ascii="Arial" w:eastAsia="Arial MT" w:hAnsi="Arial" w:cs="Arial"/>
          <w:spacing w:val="-5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przesłanki</w:t>
      </w:r>
      <w:r w:rsidRPr="0089550C">
        <w:rPr>
          <w:rFonts w:ascii="Arial" w:eastAsia="Arial MT" w:hAnsi="Arial" w:cs="Arial"/>
          <w:spacing w:val="-4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wykluczenia</w:t>
      </w:r>
      <w:r w:rsidRPr="0089550C">
        <w:rPr>
          <w:rFonts w:ascii="Arial" w:eastAsia="Arial MT" w:hAnsi="Arial" w:cs="Arial"/>
          <w:spacing w:val="-6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z</w:t>
      </w:r>
      <w:r w:rsidRPr="0089550C">
        <w:rPr>
          <w:rFonts w:ascii="Arial" w:eastAsia="Arial MT" w:hAnsi="Arial" w:cs="Arial"/>
          <w:spacing w:val="-4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postępowania</w:t>
      </w:r>
      <w:r w:rsidRPr="0089550C">
        <w:rPr>
          <w:rFonts w:ascii="Arial" w:eastAsia="Arial MT" w:hAnsi="Arial" w:cs="Arial"/>
          <w:spacing w:val="-56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 xml:space="preserve">na podstawie art. </w:t>
      </w:r>
      <w:r w:rsidRPr="0089550C">
        <w:rPr>
          <w:rFonts w:ascii="Arial" w:eastAsia="Arial MT" w:hAnsi="Arial" w:cs="Arial"/>
          <w:color w:val="212121"/>
          <w:sz w:val="21"/>
        </w:rPr>
        <w:t xml:space="preserve">7 ust. 1 ustawy z dnia 13 kwietnia 2022 r. </w:t>
      </w:r>
      <w:r w:rsidRPr="0089550C">
        <w:rPr>
          <w:rFonts w:ascii="Arial" w:eastAsia="Arial MT" w:hAnsi="Arial" w:cs="Arial"/>
          <w:i/>
          <w:color w:val="212121"/>
          <w:sz w:val="21"/>
        </w:rPr>
        <w:t>o szczególnych rozwiązaniach w</w:t>
      </w:r>
      <w:r w:rsidRPr="0089550C">
        <w:rPr>
          <w:rFonts w:ascii="Arial" w:eastAsia="Arial MT" w:hAnsi="Arial" w:cs="Arial"/>
          <w:i/>
          <w:color w:val="212121"/>
          <w:spacing w:val="1"/>
          <w:sz w:val="21"/>
        </w:rPr>
        <w:t xml:space="preserve"> </w:t>
      </w:r>
      <w:r w:rsidRPr="0089550C">
        <w:rPr>
          <w:rFonts w:ascii="Arial" w:eastAsia="Arial MT" w:hAnsi="Arial" w:cs="Arial"/>
          <w:i/>
          <w:color w:val="212121"/>
          <w:sz w:val="21"/>
        </w:rPr>
        <w:t xml:space="preserve">zakresie przeciwdziałania wspieraniu agresji na Ukrainę oraz służących </w:t>
      </w:r>
      <w:r w:rsidRPr="0089550C">
        <w:rPr>
          <w:rFonts w:ascii="Arial" w:eastAsia="Arial MT" w:hAnsi="Arial" w:cs="Arial"/>
          <w:i/>
          <w:color w:val="212121"/>
          <w:sz w:val="21"/>
        </w:rPr>
        <w:lastRenderedPageBreak/>
        <w:t>ochronie bezpieczeństwa</w:t>
      </w:r>
      <w:r w:rsidRPr="0089550C">
        <w:rPr>
          <w:rFonts w:ascii="Arial" w:eastAsia="Arial MT" w:hAnsi="Arial" w:cs="Arial"/>
          <w:i/>
          <w:color w:val="212121"/>
          <w:spacing w:val="-56"/>
          <w:sz w:val="21"/>
        </w:rPr>
        <w:t xml:space="preserve"> </w:t>
      </w:r>
      <w:r w:rsidRPr="0089550C">
        <w:rPr>
          <w:rFonts w:ascii="Arial" w:eastAsia="Arial MT" w:hAnsi="Arial" w:cs="Arial"/>
          <w:i/>
          <w:color w:val="212121"/>
          <w:sz w:val="21"/>
        </w:rPr>
        <w:t>narodowego.</w:t>
      </w:r>
      <w:r w:rsidRPr="0089550C">
        <w:rPr>
          <w:rFonts w:ascii="Arial" w:eastAsia="Arial MT" w:hAnsi="Arial" w:cs="Arial"/>
          <w:color w:val="212121"/>
          <w:position w:val="7"/>
          <w:sz w:val="14"/>
        </w:rPr>
        <w:t>3</w:t>
      </w:r>
    </w:p>
    <w:p w:rsidR="0089550C" w:rsidRPr="0089550C" w:rsidRDefault="0089550C" w:rsidP="0089550C">
      <w:pPr>
        <w:widowControl w:val="0"/>
        <w:autoSpaceDE w:val="0"/>
        <w:autoSpaceDN w:val="0"/>
        <w:spacing w:before="9" w:after="0" w:line="240" w:lineRule="auto"/>
        <w:rPr>
          <w:rFonts w:ascii="Arial MT" w:eastAsia="Arial MT" w:hAnsi="Arial MT" w:cs="Arial MT"/>
          <w:sz w:val="18"/>
        </w:rPr>
      </w:pPr>
    </w:p>
    <w:p w:rsidR="0089550C" w:rsidRPr="0089550C" w:rsidRDefault="0089550C" w:rsidP="0089550C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sz w:val="20"/>
        </w:rPr>
      </w:pPr>
    </w:p>
    <w:p w:rsidR="0089550C" w:rsidRPr="0089550C" w:rsidRDefault="0089550C" w:rsidP="0089550C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sz w:val="20"/>
        </w:rPr>
      </w:pPr>
    </w:p>
    <w:p w:rsidR="0089550C" w:rsidRPr="0089550C" w:rsidRDefault="0089550C" w:rsidP="0089550C">
      <w:pPr>
        <w:widowControl w:val="0"/>
        <w:autoSpaceDE w:val="0"/>
        <w:autoSpaceDN w:val="0"/>
        <w:spacing w:before="10" w:after="0" w:line="240" w:lineRule="auto"/>
        <w:rPr>
          <w:rFonts w:ascii="Arial MT" w:eastAsia="Arial MT" w:hAnsi="Arial MT" w:cs="Arial MT"/>
          <w:sz w:val="11"/>
        </w:rPr>
      </w:pPr>
      <w:r w:rsidRPr="0089550C">
        <w:rPr>
          <w:rFonts w:ascii="Times New Roman" w:eastAsia="Times New Roman" w:hAnsi="Times New Roman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64384" behindDoc="1" locked="0" layoutInCell="1" allowOverlap="1">
                <wp:simplePos x="0" y="0"/>
                <wp:positionH relativeFrom="page">
                  <wp:posOffset>901065</wp:posOffset>
                </wp:positionH>
                <wp:positionV relativeFrom="paragraph">
                  <wp:posOffset>111760</wp:posOffset>
                </wp:positionV>
                <wp:extent cx="5760085" cy="6350"/>
                <wp:effectExtent l="0" t="0" r="0" b="0"/>
                <wp:wrapTopAndBottom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6008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A8F0B5" id="Prostokąt 3" o:spid="_x0000_s1026" style="position:absolute;margin-left:70.95pt;margin-top:8.8pt;width:453.55pt;height:.5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" fillcolor="black" stroked="f">
                <w10:wrap type="topAndBottom" anchorx="page"/>
              </v:rect>
            </w:pict>
          </mc:Fallback>
        </mc:AlternateContent>
      </w:r>
    </w:p>
    <w:p w:rsidR="0089550C" w:rsidRPr="0089550C" w:rsidRDefault="0089550C" w:rsidP="0089550C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sz w:val="28"/>
        </w:rPr>
      </w:pPr>
    </w:p>
    <w:p w:rsidR="0089550C" w:rsidRPr="0089550C" w:rsidRDefault="0089550C" w:rsidP="0089550C">
      <w:pPr>
        <w:widowControl w:val="0"/>
        <w:autoSpaceDE w:val="0"/>
        <w:autoSpaceDN w:val="0"/>
        <w:spacing w:before="101" w:after="0" w:line="240" w:lineRule="auto"/>
        <w:ind w:right="132"/>
        <w:jc w:val="both"/>
        <w:rPr>
          <w:rFonts w:ascii="Arial MT" w:eastAsia="Arial MT" w:hAnsi="Arial MT" w:cs="Arial MT"/>
          <w:sz w:val="16"/>
        </w:rPr>
      </w:pPr>
      <w:r w:rsidRPr="0089550C">
        <w:rPr>
          <w:rFonts w:ascii="Arial MT" w:eastAsia="Arial MT" w:hAnsi="Arial MT" w:cs="Arial MT"/>
          <w:w w:val="101"/>
          <w:sz w:val="16"/>
          <w:vertAlign w:val="superscript"/>
        </w:rPr>
        <w:t>2</w:t>
      </w:r>
      <w:r w:rsidRPr="0089550C">
        <w:rPr>
          <w:rFonts w:ascii="Arial MT" w:eastAsia="Arial MT" w:hAnsi="Arial MT" w:cs="Arial MT"/>
          <w:sz w:val="16"/>
        </w:rPr>
        <w:t xml:space="preserve"> </w:t>
      </w:r>
      <w:r w:rsidRPr="0089550C">
        <w:rPr>
          <w:rFonts w:ascii="Arial MT" w:eastAsia="Arial MT" w:hAnsi="Arial MT" w:cs="Arial MT"/>
          <w:spacing w:val="-16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Z</w:t>
      </w:r>
      <w:r w:rsidRPr="0089550C">
        <w:rPr>
          <w:rFonts w:ascii="Arial MT" w:eastAsia="Arial MT" w:hAnsi="Arial MT" w:cs="Arial MT"/>
          <w:spacing w:val="-1"/>
          <w:sz w:val="16"/>
        </w:rPr>
        <w:t>godni</w:t>
      </w:r>
      <w:r w:rsidRPr="0089550C">
        <w:rPr>
          <w:rFonts w:ascii="Arial MT" w:eastAsia="Arial MT" w:hAnsi="Arial MT" w:cs="Arial MT"/>
          <w:sz w:val="16"/>
        </w:rPr>
        <w:t xml:space="preserve">e </w:t>
      </w:r>
      <w:r w:rsidRPr="0089550C">
        <w:rPr>
          <w:rFonts w:ascii="Arial MT" w:eastAsia="Arial MT" w:hAnsi="Arial MT" w:cs="Arial MT"/>
          <w:spacing w:val="-15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 xml:space="preserve">z </w:t>
      </w:r>
      <w:r w:rsidRPr="0089550C">
        <w:rPr>
          <w:rFonts w:ascii="Arial MT" w:eastAsia="Arial MT" w:hAnsi="Arial MT" w:cs="Arial MT"/>
          <w:spacing w:val="-16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t</w:t>
      </w:r>
      <w:r w:rsidRPr="0089550C">
        <w:rPr>
          <w:rFonts w:ascii="Arial MT" w:eastAsia="Arial MT" w:hAnsi="Arial MT" w:cs="Arial MT"/>
          <w:spacing w:val="-1"/>
          <w:sz w:val="16"/>
        </w:rPr>
        <w:t>re</w:t>
      </w:r>
      <w:r w:rsidRPr="0089550C">
        <w:rPr>
          <w:rFonts w:ascii="Arial MT" w:eastAsia="Arial MT" w:hAnsi="Arial MT" w:cs="Arial MT"/>
          <w:spacing w:val="-2"/>
          <w:w w:val="50"/>
          <w:sz w:val="16"/>
        </w:rPr>
        <w:t>ś</w:t>
      </w:r>
      <w:r w:rsidRPr="0089550C">
        <w:rPr>
          <w:rFonts w:ascii="Arial MT" w:eastAsia="Arial MT" w:hAnsi="Arial MT" w:cs="Arial MT"/>
          <w:sz w:val="16"/>
        </w:rPr>
        <w:t>c</w:t>
      </w:r>
      <w:r w:rsidRPr="0089550C">
        <w:rPr>
          <w:rFonts w:ascii="Arial MT" w:eastAsia="Arial MT" w:hAnsi="Arial MT" w:cs="Arial MT"/>
          <w:spacing w:val="-1"/>
          <w:w w:val="64"/>
          <w:sz w:val="16"/>
        </w:rPr>
        <w:t>i</w:t>
      </w:r>
      <w:r w:rsidRPr="0089550C">
        <w:rPr>
          <w:rFonts w:ascii="Arial MT" w:eastAsia="Arial MT" w:hAnsi="Arial MT" w:cs="Arial MT"/>
          <w:w w:val="64"/>
          <w:sz w:val="16"/>
        </w:rPr>
        <w:t>ą</w:t>
      </w:r>
      <w:r w:rsidRPr="0089550C">
        <w:rPr>
          <w:rFonts w:ascii="Arial MT" w:eastAsia="Arial MT" w:hAnsi="Arial MT" w:cs="Arial MT"/>
          <w:sz w:val="16"/>
        </w:rPr>
        <w:t xml:space="preserve"> </w:t>
      </w:r>
      <w:r w:rsidRPr="0089550C">
        <w:rPr>
          <w:rFonts w:ascii="Arial MT" w:eastAsia="Arial MT" w:hAnsi="Arial MT" w:cs="Arial MT"/>
          <w:spacing w:val="-18"/>
          <w:sz w:val="16"/>
        </w:rPr>
        <w:t xml:space="preserve"> </w:t>
      </w:r>
      <w:r w:rsidRPr="0089550C">
        <w:rPr>
          <w:rFonts w:ascii="Arial MT" w:eastAsia="Arial MT" w:hAnsi="Arial MT" w:cs="Arial MT"/>
          <w:spacing w:val="-1"/>
          <w:sz w:val="16"/>
        </w:rPr>
        <w:t>ar</w:t>
      </w:r>
      <w:r w:rsidRPr="0089550C">
        <w:rPr>
          <w:rFonts w:ascii="Arial MT" w:eastAsia="Arial MT" w:hAnsi="Arial MT" w:cs="Arial MT"/>
          <w:sz w:val="16"/>
        </w:rPr>
        <w:t xml:space="preserve">t. </w:t>
      </w:r>
      <w:r w:rsidRPr="0089550C">
        <w:rPr>
          <w:rFonts w:ascii="Arial MT" w:eastAsia="Arial MT" w:hAnsi="Arial MT" w:cs="Arial MT"/>
          <w:spacing w:val="-17"/>
          <w:sz w:val="16"/>
        </w:rPr>
        <w:t xml:space="preserve"> </w:t>
      </w:r>
      <w:r w:rsidRPr="0089550C">
        <w:rPr>
          <w:rFonts w:ascii="Arial MT" w:eastAsia="Arial MT" w:hAnsi="Arial MT" w:cs="Arial MT"/>
          <w:spacing w:val="-1"/>
          <w:sz w:val="16"/>
        </w:rPr>
        <w:t>5</w:t>
      </w:r>
      <w:r w:rsidRPr="0089550C">
        <w:rPr>
          <w:rFonts w:ascii="Arial MT" w:eastAsia="Arial MT" w:hAnsi="Arial MT" w:cs="Arial MT"/>
          <w:sz w:val="16"/>
        </w:rPr>
        <w:t xml:space="preserve">k </w:t>
      </w:r>
      <w:r w:rsidRPr="0089550C">
        <w:rPr>
          <w:rFonts w:ascii="Arial MT" w:eastAsia="Arial MT" w:hAnsi="Arial MT" w:cs="Arial MT"/>
          <w:spacing w:val="-14"/>
          <w:sz w:val="16"/>
        </w:rPr>
        <w:t xml:space="preserve"> </w:t>
      </w:r>
      <w:r w:rsidRPr="0089550C">
        <w:rPr>
          <w:rFonts w:ascii="Arial MT" w:eastAsia="Arial MT" w:hAnsi="Arial MT" w:cs="Arial MT"/>
          <w:spacing w:val="-4"/>
          <w:sz w:val="16"/>
        </w:rPr>
        <w:t>u</w:t>
      </w:r>
      <w:r w:rsidRPr="0089550C">
        <w:rPr>
          <w:rFonts w:ascii="Arial MT" w:eastAsia="Arial MT" w:hAnsi="Arial MT" w:cs="Arial MT"/>
          <w:sz w:val="16"/>
        </w:rPr>
        <w:t>s</w:t>
      </w:r>
      <w:r w:rsidRPr="0089550C">
        <w:rPr>
          <w:rFonts w:ascii="Arial MT" w:eastAsia="Arial MT" w:hAnsi="Arial MT" w:cs="Arial MT"/>
          <w:spacing w:val="-2"/>
          <w:sz w:val="16"/>
        </w:rPr>
        <w:t>t</w:t>
      </w:r>
      <w:r w:rsidRPr="0089550C">
        <w:rPr>
          <w:rFonts w:ascii="Arial MT" w:eastAsia="Arial MT" w:hAnsi="Arial MT" w:cs="Arial MT"/>
          <w:sz w:val="16"/>
        </w:rPr>
        <w:t xml:space="preserve">. </w:t>
      </w:r>
      <w:r w:rsidRPr="0089550C">
        <w:rPr>
          <w:rFonts w:ascii="Arial MT" w:eastAsia="Arial MT" w:hAnsi="Arial MT" w:cs="Arial MT"/>
          <w:spacing w:val="-14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 xml:space="preserve">1 </w:t>
      </w:r>
      <w:r w:rsidRPr="0089550C">
        <w:rPr>
          <w:rFonts w:ascii="Arial MT" w:eastAsia="Arial MT" w:hAnsi="Arial MT" w:cs="Arial MT"/>
          <w:spacing w:val="-16"/>
          <w:sz w:val="16"/>
        </w:rPr>
        <w:t xml:space="preserve"> </w:t>
      </w:r>
      <w:r w:rsidRPr="0089550C">
        <w:rPr>
          <w:rFonts w:ascii="Arial MT" w:eastAsia="Arial MT" w:hAnsi="Arial MT" w:cs="Arial MT"/>
          <w:spacing w:val="-1"/>
          <w:sz w:val="16"/>
        </w:rPr>
        <w:t>ro</w:t>
      </w:r>
      <w:r w:rsidRPr="0089550C">
        <w:rPr>
          <w:rFonts w:ascii="Arial MT" w:eastAsia="Arial MT" w:hAnsi="Arial MT" w:cs="Arial MT"/>
          <w:sz w:val="16"/>
        </w:rPr>
        <w:t>z</w:t>
      </w:r>
      <w:r w:rsidRPr="0089550C">
        <w:rPr>
          <w:rFonts w:ascii="Arial MT" w:eastAsia="Arial MT" w:hAnsi="Arial MT" w:cs="Arial MT"/>
          <w:spacing w:val="-1"/>
          <w:sz w:val="16"/>
        </w:rPr>
        <w:t>por</w:t>
      </w:r>
      <w:r w:rsidRPr="0089550C">
        <w:rPr>
          <w:rFonts w:ascii="Arial MT" w:eastAsia="Arial MT" w:hAnsi="Arial MT" w:cs="Arial MT"/>
          <w:sz w:val="16"/>
        </w:rPr>
        <w:t>z</w:t>
      </w:r>
      <w:r w:rsidRPr="0089550C">
        <w:rPr>
          <w:rFonts w:ascii="Arial MT" w:eastAsia="Arial MT" w:hAnsi="Arial MT" w:cs="Arial MT"/>
          <w:spacing w:val="-1"/>
          <w:w w:val="55"/>
          <w:sz w:val="16"/>
        </w:rPr>
        <w:t>ą</w:t>
      </w:r>
      <w:r w:rsidRPr="0089550C">
        <w:rPr>
          <w:rFonts w:ascii="Arial MT" w:eastAsia="Arial MT" w:hAnsi="Arial MT" w:cs="Arial MT"/>
          <w:spacing w:val="-1"/>
          <w:sz w:val="16"/>
        </w:rPr>
        <w:t>d</w:t>
      </w:r>
      <w:r w:rsidRPr="0089550C">
        <w:rPr>
          <w:rFonts w:ascii="Arial MT" w:eastAsia="Arial MT" w:hAnsi="Arial MT" w:cs="Arial MT"/>
          <w:sz w:val="16"/>
        </w:rPr>
        <w:t>z</w:t>
      </w:r>
      <w:r w:rsidRPr="0089550C">
        <w:rPr>
          <w:rFonts w:ascii="Arial MT" w:eastAsia="Arial MT" w:hAnsi="Arial MT" w:cs="Arial MT"/>
          <w:spacing w:val="-1"/>
          <w:sz w:val="16"/>
        </w:rPr>
        <w:t>e</w:t>
      </w:r>
      <w:r w:rsidRPr="0089550C">
        <w:rPr>
          <w:rFonts w:ascii="Arial MT" w:eastAsia="Arial MT" w:hAnsi="Arial MT" w:cs="Arial MT"/>
          <w:spacing w:val="-4"/>
          <w:sz w:val="16"/>
        </w:rPr>
        <w:t>n</w:t>
      </w:r>
      <w:r w:rsidRPr="0089550C">
        <w:rPr>
          <w:rFonts w:ascii="Arial MT" w:eastAsia="Arial MT" w:hAnsi="Arial MT" w:cs="Arial MT"/>
          <w:spacing w:val="-1"/>
          <w:sz w:val="16"/>
        </w:rPr>
        <w:t>i</w:t>
      </w:r>
      <w:r w:rsidRPr="0089550C">
        <w:rPr>
          <w:rFonts w:ascii="Arial MT" w:eastAsia="Arial MT" w:hAnsi="Arial MT" w:cs="Arial MT"/>
          <w:sz w:val="16"/>
        </w:rPr>
        <w:t xml:space="preserve">a </w:t>
      </w:r>
      <w:r w:rsidRPr="0089550C">
        <w:rPr>
          <w:rFonts w:ascii="Arial MT" w:eastAsia="Arial MT" w:hAnsi="Arial MT" w:cs="Arial MT"/>
          <w:spacing w:val="-15"/>
          <w:sz w:val="16"/>
        </w:rPr>
        <w:t xml:space="preserve"> </w:t>
      </w:r>
      <w:r w:rsidRPr="0089550C">
        <w:rPr>
          <w:rFonts w:ascii="Arial MT" w:eastAsia="Arial MT" w:hAnsi="Arial MT" w:cs="Arial MT"/>
          <w:spacing w:val="-1"/>
          <w:sz w:val="16"/>
        </w:rPr>
        <w:t>833</w:t>
      </w:r>
      <w:r w:rsidRPr="0089550C">
        <w:rPr>
          <w:rFonts w:ascii="Arial MT" w:eastAsia="Arial MT" w:hAnsi="Arial MT" w:cs="Arial MT"/>
          <w:sz w:val="16"/>
        </w:rPr>
        <w:t>/</w:t>
      </w:r>
      <w:r w:rsidRPr="0089550C">
        <w:rPr>
          <w:rFonts w:ascii="Arial MT" w:eastAsia="Arial MT" w:hAnsi="Arial MT" w:cs="Arial MT"/>
          <w:spacing w:val="-1"/>
          <w:sz w:val="16"/>
        </w:rPr>
        <w:t>201</w:t>
      </w:r>
      <w:r w:rsidRPr="0089550C">
        <w:rPr>
          <w:rFonts w:ascii="Arial MT" w:eastAsia="Arial MT" w:hAnsi="Arial MT" w:cs="Arial MT"/>
          <w:sz w:val="16"/>
        </w:rPr>
        <w:t xml:space="preserve">4 </w:t>
      </w:r>
      <w:r w:rsidRPr="0089550C">
        <w:rPr>
          <w:rFonts w:ascii="Arial MT" w:eastAsia="Arial MT" w:hAnsi="Arial MT" w:cs="Arial MT"/>
          <w:spacing w:val="-16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 xml:space="preserve">w </w:t>
      </w:r>
      <w:r w:rsidRPr="0089550C">
        <w:rPr>
          <w:rFonts w:ascii="Arial MT" w:eastAsia="Arial MT" w:hAnsi="Arial MT" w:cs="Arial MT"/>
          <w:spacing w:val="-16"/>
          <w:sz w:val="16"/>
        </w:rPr>
        <w:t xml:space="preserve"> </w:t>
      </w:r>
      <w:r w:rsidRPr="0089550C">
        <w:rPr>
          <w:rFonts w:ascii="Arial MT" w:eastAsia="Arial MT" w:hAnsi="Arial MT" w:cs="Arial MT"/>
          <w:spacing w:val="-1"/>
          <w:sz w:val="16"/>
        </w:rPr>
        <w:t>b</w:t>
      </w:r>
      <w:r w:rsidRPr="0089550C">
        <w:rPr>
          <w:rFonts w:ascii="Arial MT" w:eastAsia="Arial MT" w:hAnsi="Arial MT" w:cs="Arial MT"/>
          <w:spacing w:val="-4"/>
          <w:sz w:val="16"/>
        </w:rPr>
        <w:t>r</w:t>
      </w:r>
      <w:r w:rsidRPr="0089550C">
        <w:rPr>
          <w:rFonts w:ascii="Arial MT" w:eastAsia="Arial MT" w:hAnsi="Arial MT" w:cs="Arial MT"/>
          <w:spacing w:val="-2"/>
          <w:sz w:val="16"/>
        </w:rPr>
        <w:t>z</w:t>
      </w:r>
      <w:r w:rsidRPr="0089550C">
        <w:rPr>
          <w:rFonts w:ascii="Arial MT" w:eastAsia="Arial MT" w:hAnsi="Arial MT" w:cs="Arial MT"/>
          <w:sz w:val="16"/>
        </w:rPr>
        <w:t>mi</w:t>
      </w:r>
      <w:r w:rsidRPr="0089550C">
        <w:rPr>
          <w:rFonts w:ascii="Arial MT" w:eastAsia="Arial MT" w:hAnsi="Arial MT" w:cs="Arial MT"/>
          <w:spacing w:val="-1"/>
          <w:sz w:val="16"/>
        </w:rPr>
        <w:t>eni</w:t>
      </w:r>
      <w:r w:rsidRPr="0089550C">
        <w:rPr>
          <w:rFonts w:ascii="Arial MT" w:eastAsia="Arial MT" w:hAnsi="Arial MT" w:cs="Arial MT"/>
          <w:sz w:val="16"/>
        </w:rPr>
        <w:t xml:space="preserve">u </w:t>
      </w:r>
      <w:r w:rsidRPr="0089550C">
        <w:rPr>
          <w:rFonts w:ascii="Arial MT" w:eastAsia="Arial MT" w:hAnsi="Arial MT" w:cs="Arial MT"/>
          <w:spacing w:val="-15"/>
          <w:sz w:val="16"/>
        </w:rPr>
        <w:t xml:space="preserve"> </w:t>
      </w:r>
      <w:r w:rsidRPr="0089550C">
        <w:rPr>
          <w:rFonts w:ascii="Arial MT" w:eastAsia="Arial MT" w:hAnsi="Arial MT" w:cs="Arial MT"/>
          <w:spacing w:val="-1"/>
          <w:sz w:val="16"/>
        </w:rPr>
        <w:t>nadan</w:t>
      </w:r>
      <w:r w:rsidRPr="0089550C">
        <w:rPr>
          <w:rFonts w:ascii="Arial MT" w:eastAsia="Arial MT" w:hAnsi="Arial MT" w:cs="Arial MT"/>
          <w:spacing w:val="-2"/>
          <w:sz w:val="16"/>
        </w:rPr>
        <w:t>y</w:t>
      </w:r>
      <w:r w:rsidRPr="0089550C">
        <w:rPr>
          <w:rFonts w:ascii="Arial MT" w:eastAsia="Arial MT" w:hAnsi="Arial MT" w:cs="Arial MT"/>
          <w:sz w:val="16"/>
        </w:rPr>
        <w:t xml:space="preserve">m </w:t>
      </w:r>
      <w:r w:rsidRPr="0089550C">
        <w:rPr>
          <w:rFonts w:ascii="Arial MT" w:eastAsia="Arial MT" w:hAnsi="Arial MT" w:cs="Arial MT"/>
          <w:spacing w:val="-15"/>
          <w:sz w:val="16"/>
        </w:rPr>
        <w:t xml:space="preserve"> </w:t>
      </w:r>
      <w:r w:rsidRPr="0089550C">
        <w:rPr>
          <w:rFonts w:ascii="Arial MT" w:eastAsia="Arial MT" w:hAnsi="Arial MT" w:cs="Arial MT"/>
          <w:spacing w:val="-1"/>
          <w:sz w:val="16"/>
        </w:rPr>
        <w:t>ro</w:t>
      </w:r>
      <w:r w:rsidRPr="0089550C">
        <w:rPr>
          <w:rFonts w:ascii="Arial MT" w:eastAsia="Arial MT" w:hAnsi="Arial MT" w:cs="Arial MT"/>
          <w:sz w:val="16"/>
        </w:rPr>
        <w:t>z</w:t>
      </w:r>
      <w:r w:rsidRPr="0089550C">
        <w:rPr>
          <w:rFonts w:ascii="Arial MT" w:eastAsia="Arial MT" w:hAnsi="Arial MT" w:cs="Arial MT"/>
          <w:spacing w:val="-1"/>
          <w:sz w:val="16"/>
        </w:rPr>
        <w:t>po</w:t>
      </w:r>
      <w:r w:rsidRPr="0089550C">
        <w:rPr>
          <w:rFonts w:ascii="Arial MT" w:eastAsia="Arial MT" w:hAnsi="Arial MT" w:cs="Arial MT"/>
          <w:spacing w:val="-4"/>
          <w:sz w:val="16"/>
        </w:rPr>
        <w:t>r</w:t>
      </w:r>
      <w:r w:rsidRPr="0089550C">
        <w:rPr>
          <w:rFonts w:ascii="Arial MT" w:eastAsia="Arial MT" w:hAnsi="Arial MT" w:cs="Arial MT"/>
          <w:sz w:val="16"/>
        </w:rPr>
        <w:t>z</w:t>
      </w:r>
      <w:r w:rsidRPr="0089550C">
        <w:rPr>
          <w:rFonts w:ascii="Arial MT" w:eastAsia="Arial MT" w:hAnsi="Arial MT" w:cs="Arial MT"/>
          <w:spacing w:val="-1"/>
          <w:w w:val="55"/>
          <w:sz w:val="16"/>
        </w:rPr>
        <w:t>ą</w:t>
      </w:r>
      <w:r w:rsidRPr="0089550C">
        <w:rPr>
          <w:rFonts w:ascii="Arial MT" w:eastAsia="Arial MT" w:hAnsi="Arial MT" w:cs="Arial MT"/>
          <w:spacing w:val="-1"/>
          <w:sz w:val="16"/>
        </w:rPr>
        <w:t>d</w:t>
      </w:r>
      <w:r w:rsidRPr="0089550C">
        <w:rPr>
          <w:rFonts w:ascii="Arial MT" w:eastAsia="Arial MT" w:hAnsi="Arial MT" w:cs="Arial MT"/>
          <w:sz w:val="16"/>
        </w:rPr>
        <w:t>z</w:t>
      </w:r>
      <w:r w:rsidRPr="0089550C">
        <w:rPr>
          <w:rFonts w:ascii="Arial MT" w:eastAsia="Arial MT" w:hAnsi="Arial MT" w:cs="Arial MT"/>
          <w:spacing w:val="-1"/>
          <w:sz w:val="16"/>
        </w:rPr>
        <w:t>eni</w:t>
      </w:r>
      <w:r w:rsidRPr="0089550C">
        <w:rPr>
          <w:rFonts w:ascii="Arial MT" w:eastAsia="Arial MT" w:hAnsi="Arial MT" w:cs="Arial MT"/>
          <w:spacing w:val="-3"/>
          <w:sz w:val="16"/>
        </w:rPr>
        <w:t>e</w:t>
      </w:r>
      <w:r w:rsidRPr="0089550C">
        <w:rPr>
          <w:rFonts w:ascii="Arial MT" w:eastAsia="Arial MT" w:hAnsi="Arial MT" w:cs="Arial MT"/>
          <w:sz w:val="16"/>
        </w:rPr>
        <w:t xml:space="preserve">m </w:t>
      </w:r>
      <w:r w:rsidRPr="0089550C">
        <w:rPr>
          <w:rFonts w:ascii="Arial MT" w:eastAsia="Arial MT" w:hAnsi="Arial MT" w:cs="Arial MT"/>
          <w:spacing w:val="-15"/>
          <w:sz w:val="16"/>
        </w:rPr>
        <w:t xml:space="preserve"> </w:t>
      </w:r>
      <w:r w:rsidRPr="0089550C">
        <w:rPr>
          <w:rFonts w:ascii="Arial MT" w:eastAsia="Arial MT" w:hAnsi="Arial MT" w:cs="Arial MT"/>
          <w:spacing w:val="-1"/>
          <w:sz w:val="16"/>
        </w:rPr>
        <w:t>2022</w:t>
      </w:r>
      <w:r w:rsidRPr="0089550C">
        <w:rPr>
          <w:rFonts w:ascii="Arial MT" w:eastAsia="Arial MT" w:hAnsi="Arial MT" w:cs="Arial MT"/>
          <w:sz w:val="16"/>
        </w:rPr>
        <w:t>/</w:t>
      </w:r>
      <w:r w:rsidRPr="0089550C">
        <w:rPr>
          <w:rFonts w:ascii="Arial MT" w:eastAsia="Arial MT" w:hAnsi="Arial MT" w:cs="Arial MT"/>
          <w:spacing w:val="-1"/>
          <w:sz w:val="16"/>
        </w:rPr>
        <w:t>57</w:t>
      </w:r>
      <w:r w:rsidRPr="0089550C">
        <w:rPr>
          <w:rFonts w:ascii="Arial MT" w:eastAsia="Arial MT" w:hAnsi="Arial MT" w:cs="Arial MT"/>
          <w:sz w:val="16"/>
        </w:rPr>
        <w:t xml:space="preserve">6 </w:t>
      </w:r>
      <w:r w:rsidRPr="0089550C">
        <w:rPr>
          <w:rFonts w:ascii="Arial MT" w:eastAsia="Arial MT" w:hAnsi="Arial MT" w:cs="Arial MT"/>
          <w:spacing w:val="-18"/>
          <w:sz w:val="16"/>
        </w:rPr>
        <w:t xml:space="preserve"> </w:t>
      </w:r>
      <w:r w:rsidRPr="0089550C">
        <w:rPr>
          <w:rFonts w:ascii="Arial MT" w:eastAsia="Arial MT" w:hAnsi="Arial MT" w:cs="Arial MT"/>
          <w:spacing w:val="6"/>
          <w:sz w:val="16"/>
        </w:rPr>
        <w:t>z</w:t>
      </w:r>
      <w:r w:rsidRPr="0089550C">
        <w:rPr>
          <w:rFonts w:ascii="Arial MT" w:eastAsia="Arial MT" w:hAnsi="Arial MT" w:cs="Arial MT"/>
          <w:spacing w:val="-1"/>
          <w:sz w:val="16"/>
        </w:rPr>
        <w:t>a</w:t>
      </w:r>
      <w:r w:rsidRPr="0089550C">
        <w:rPr>
          <w:rFonts w:ascii="Arial MT" w:eastAsia="Arial MT" w:hAnsi="Arial MT" w:cs="Arial MT"/>
          <w:sz w:val="16"/>
        </w:rPr>
        <w:t>k</w:t>
      </w:r>
      <w:r w:rsidRPr="0089550C">
        <w:rPr>
          <w:rFonts w:ascii="Arial MT" w:eastAsia="Arial MT" w:hAnsi="Arial MT" w:cs="Arial MT"/>
          <w:spacing w:val="-4"/>
          <w:sz w:val="16"/>
        </w:rPr>
        <w:t>a</w:t>
      </w:r>
      <w:r w:rsidRPr="0089550C">
        <w:rPr>
          <w:rFonts w:ascii="Arial MT" w:eastAsia="Arial MT" w:hAnsi="Arial MT" w:cs="Arial MT"/>
          <w:sz w:val="16"/>
        </w:rPr>
        <w:t>z</w:t>
      </w:r>
      <w:r w:rsidRPr="0089550C">
        <w:rPr>
          <w:rFonts w:ascii="Arial MT" w:eastAsia="Arial MT" w:hAnsi="Arial MT" w:cs="Arial MT"/>
          <w:spacing w:val="-1"/>
          <w:sz w:val="16"/>
        </w:rPr>
        <w:t>uj</w:t>
      </w:r>
      <w:r w:rsidRPr="0089550C">
        <w:rPr>
          <w:rFonts w:ascii="Arial MT" w:eastAsia="Arial MT" w:hAnsi="Arial MT" w:cs="Arial MT"/>
          <w:sz w:val="16"/>
        </w:rPr>
        <w:t xml:space="preserve">e </w:t>
      </w:r>
      <w:r w:rsidRPr="0089550C">
        <w:rPr>
          <w:rFonts w:ascii="Arial MT" w:eastAsia="Arial MT" w:hAnsi="Arial MT" w:cs="Arial MT"/>
          <w:spacing w:val="-18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s</w:t>
      </w:r>
      <w:r w:rsidRPr="0089550C">
        <w:rPr>
          <w:rFonts w:ascii="Arial MT" w:eastAsia="Arial MT" w:hAnsi="Arial MT" w:cs="Arial MT"/>
          <w:spacing w:val="-1"/>
          <w:w w:val="64"/>
          <w:sz w:val="16"/>
        </w:rPr>
        <w:t xml:space="preserve">ię </w:t>
      </w:r>
      <w:r w:rsidRPr="0089550C">
        <w:rPr>
          <w:rFonts w:ascii="Arial MT" w:eastAsia="Arial MT" w:hAnsi="Arial MT" w:cs="Arial MT"/>
          <w:sz w:val="16"/>
        </w:rPr>
        <w:t>udzielania lub dalszego wykonywania wszelkich zamówień publicznych lub koncesji objętych zakresem dyrektyw w sprawie</w:t>
      </w:r>
      <w:r w:rsidRPr="0089550C">
        <w:rPr>
          <w:rFonts w:ascii="Arial MT" w:eastAsia="Arial MT" w:hAnsi="Arial MT" w:cs="Arial MT"/>
          <w:spacing w:val="1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z</w:t>
      </w:r>
      <w:r w:rsidRPr="0089550C">
        <w:rPr>
          <w:rFonts w:ascii="Arial MT" w:eastAsia="Arial MT" w:hAnsi="Arial MT" w:cs="Arial MT"/>
          <w:spacing w:val="-1"/>
          <w:sz w:val="16"/>
        </w:rPr>
        <w:t>a</w:t>
      </w:r>
      <w:r w:rsidRPr="0089550C">
        <w:rPr>
          <w:rFonts w:ascii="Arial MT" w:eastAsia="Arial MT" w:hAnsi="Arial MT" w:cs="Arial MT"/>
          <w:sz w:val="16"/>
        </w:rPr>
        <w:t>mó</w:t>
      </w:r>
      <w:r w:rsidRPr="0089550C">
        <w:rPr>
          <w:rFonts w:ascii="Arial MT" w:eastAsia="Arial MT" w:hAnsi="Arial MT" w:cs="Arial MT"/>
          <w:spacing w:val="-2"/>
          <w:sz w:val="16"/>
        </w:rPr>
        <w:t>w</w:t>
      </w:r>
      <w:r w:rsidRPr="0089550C">
        <w:rPr>
          <w:rFonts w:ascii="Arial MT" w:eastAsia="Arial MT" w:hAnsi="Arial MT" w:cs="Arial MT"/>
          <w:spacing w:val="-1"/>
          <w:w w:val="75"/>
          <w:sz w:val="16"/>
        </w:rPr>
        <w:t>ie</w:t>
      </w:r>
      <w:r w:rsidRPr="0089550C">
        <w:rPr>
          <w:rFonts w:ascii="Arial MT" w:eastAsia="Arial MT" w:hAnsi="Arial MT" w:cs="Arial MT"/>
          <w:w w:val="75"/>
          <w:sz w:val="16"/>
        </w:rPr>
        <w:t>ń</w:t>
      </w:r>
      <w:r w:rsidRPr="0089550C">
        <w:rPr>
          <w:rFonts w:ascii="Arial MT" w:eastAsia="Arial MT" w:hAnsi="Arial MT" w:cs="Arial MT"/>
          <w:sz w:val="16"/>
        </w:rPr>
        <w:t xml:space="preserve"> </w:t>
      </w:r>
      <w:r w:rsidRPr="0089550C">
        <w:rPr>
          <w:rFonts w:ascii="Arial MT" w:eastAsia="Arial MT" w:hAnsi="Arial MT" w:cs="Arial MT"/>
          <w:spacing w:val="5"/>
          <w:sz w:val="16"/>
        </w:rPr>
        <w:t xml:space="preserve"> </w:t>
      </w:r>
      <w:r w:rsidRPr="0089550C">
        <w:rPr>
          <w:rFonts w:ascii="Arial MT" w:eastAsia="Arial MT" w:hAnsi="Arial MT" w:cs="Arial MT"/>
          <w:spacing w:val="-1"/>
          <w:sz w:val="16"/>
        </w:rPr>
        <w:t>publ</w:t>
      </w:r>
      <w:r w:rsidRPr="0089550C">
        <w:rPr>
          <w:rFonts w:ascii="Arial MT" w:eastAsia="Arial MT" w:hAnsi="Arial MT" w:cs="Arial MT"/>
          <w:spacing w:val="-2"/>
          <w:sz w:val="16"/>
        </w:rPr>
        <w:t>ic</w:t>
      </w:r>
      <w:r w:rsidRPr="0089550C">
        <w:rPr>
          <w:rFonts w:ascii="Arial MT" w:eastAsia="Arial MT" w:hAnsi="Arial MT" w:cs="Arial MT"/>
          <w:sz w:val="16"/>
        </w:rPr>
        <w:t>z</w:t>
      </w:r>
      <w:r w:rsidRPr="0089550C">
        <w:rPr>
          <w:rFonts w:ascii="Arial MT" w:eastAsia="Arial MT" w:hAnsi="Arial MT" w:cs="Arial MT"/>
          <w:spacing w:val="-1"/>
          <w:sz w:val="16"/>
        </w:rPr>
        <w:t>n</w:t>
      </w:r>
      <w:r w:rsidRPr="0089550C">
        <w:rPr>
          <w:rFonts w:ascii="Arial MT" w:eastAsia="Arial MT" w:hAnsi="Arial MT" w:cs="Arial MT"/>
          <w:spacing w:val="-2"/>
          <w:sz w:val="16"/>
        </w:rPr>
        <w:t>y</w:t>
      </w:r>
      <w:r w:rsidRPr="0089550C">
        <w:rPr>
          <w:rFonts w:ascii="Arial MT" w:eastAsia="Arial MT" w:hAnsi="Arial MT" w:cs="Arial MT"/>
          <w:sz w:val="16"/>
        </w:rPr>
        <w:t>c</w:t>
      </w:r>
      <w:r w:rsidRPr="0089550C">
        <w:rPr>
          <w:rFonts w:ascii="Arial MT" w:eastAsia="Arial MT" w:hAnsi="Arial MT" w:cs="Arial MT"/>
          <w:spacing w:val="-1"/>
          <w:sz w:val="16"/>
        </w:rPr>
        <w:t>h</w:t>
      </w:r>
      <w:r w:rsidRPr="0089550C">
        <w:rPr>
          <w:rFonts w:ascii="Arial MT" w:eastAsia="Arial MT" w:hAnsi="Arial MT" w:cs="Arial MT"/>
          <w:sz w:val="16"/>
        </w:rPr>
        <w:t xml:space="preserve">, </w:t>
      </w:r>
      <w:r w:rsidRPr="0089550C">
        <w:rPr>
          <w:rFonts w:ascii="Arial MT" w:eastAsia="Arial MT" w:hAnsi="Arial MT" w:cs="Arial MT"/>
          <w:spacing w:val="7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a</w:t>
      </w:r>
      <w:r w:rsidRPr="0089550C">
        <w:rPr>
          <w:rFonts w:ascii="Arial MT" w:eastAsia="Arial MT" w:hAnsi="Arial MT" w:cs="Arial MT"/>
          <w:spacing w:val="-1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t</w:t>
      </w:r>
      <w:r w:rsidRPr="0089550C">
        <w:rPr>
          <w:rFonts w:ascii="Arial MT" w:eastAsia="Arial MT" w:hAnsi="Arial MT" w:cs="Arial MT"/>
          <w:spacing w:val="-4"/>
          <w:sz w:val="16"/>
        </w:rPr>
        <w:t>a</w:t>
      </w:r>
      <w:r w:rsidRPr="0089550C">
        <w:rPr>
          <w:rFonts w:ascii="Arial MT" w:eastAsia="Arial MT" w:hAnsi="Arial MT" w:cs="Arial MT"/>
          <w:sz w:val="16"/>
        </w:rPr>
        <w:t>k</w:t>
      </w:r>
      <w:r w:rsidRPr="0089550C">
        <w:rPr>
          <w:rFonts w:ascii="Arial MT" w:eastAsia="Arial MT" w:hAnsi="Arial MT" w:cs="Arial MT"/>
          <w:w w:val="50"/>
          <w:sz w:val="16"/>
        </w:rPr>
        <w:t>ż</w:t>
      </w:r>
      <w:r w:rsidRPr="0089550C">
        <w:rPr>
          <w:rFonts w:ascii="Arial MT" w:eastAsia="Arial MT" w:hAnsi="Arial MT" w:cs="Arial MT"/>
          <w:sz w:val="16"/>
        </w:rPr>
        <w:t xml:space="preserve">e </w:t>
      </w:r>
      <w:r w:rsidRPr="0089550C">
        <w:rPr>
          <w:rFonts w:ascii="Arial MT" w:eastAsia="Arial MT" w:hAnsi="Arial MT" w:cs="Arial MT"/>
          <w:spacing w:val="1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z</w:t>
      </w:r>
      <w:r w:rsidRPr="0089550C">
        <w:rPr>
          <w:rFonts w:ascii="Arial MT" w:eastAsia="Arial MT" w:hAnsi="Arial MT" w:cs="Arial MT"/>
          <w:spacing w:val="-1"/>
          <w:sz w:val="16"/>
        </w:rPr>
        <w:t>a</w:t>
      </w:r>
      <w:r w:rsidRPr="0089550C">
        <w:rPr>
          <w:rFonts w:ascii="Arial MT" w:eastAsia="Arial MT" w:hAnsi="Arial MT" w:cs="Arial MT"/>
          <w:sz w:val="16"/>
        </w:rPr>
        <w:t>k</w:t>
      </w:r>
      <w:r w:rsidRPr="0089550C">
        <w:rPr>
          <w:rFonts w:ascii="Arial MT" w:eastAsia="Arial MT" w:hAnsi="Arial MT" w:cs="Arial MT"/>
          <w:spacing w:val="-1"/>
          <w:sz w:val="16"/>
        </w:rPr>
        <w:t>r</w:t>
      </w:r>
      <w:r w:rsidRPr="0089550C">
        <w:rPr>
          <w:rFonts w:ascii="Arial MT" w:eastAsia="Arial MT" w:hAnsi="Arial MT" w:cs="Arial MT"/>
          <w:spacing w:val="-4"/>
          <w:sz w:val="16"/>
        </w:rPr>
        <w:t>e</w:t>
      </w:r>
      <w:r w:rsidRPr="0089550C">
        <w:rPr>
          <w:rFonts w:ascii="Arial MT" w:eastAsia="Arial MT" w:hAnsi="Arial MT" w:cs="Arial MT"/>
          <w:sz w:val="16"/>
        </w:rPr>
        <w:t>s</w:t>
      </w:r>
      <w:r w:rsidRPr="0089550C">
        <w:rPr>
          <w:rFonts w:ascii="Arial MT" w:eastAsia="Arial MT" w:hAnsi="Arial MT" w:cs="Arial MT"/>
          <w:spacing w:val="-1"/>
          <w:sz w:val="16"/>
        </w:rPr>
        <w:t>e</w:t>
      </w:r>
      <w:r w:rsidRPr="0089550C">
        <w:rPr>
          <w:rFonts w:ascii="Arial MT" w:eastAsia="Arial MT" w:hAnsi="Arial MT" w:cs="Arial MT"/>
          <w:sz w:val="16"/>
        </w:rPr>
        <w:t xml:space="preserve">m </w:t>
      </w:r>
      <w:r w:rsidRPr="0089550C">
        <w:rPr>
          <w:rFonts w:ascii="Arial MT" w:eastAsia="Arial MT" w:hAnsi="Arial MT" w:cs="Arial MT"/>
          <w:spacing w:val="7"/>
          <w:sz w:val="16"/>
        </w:rPr>
        <w:t xml:space="preserve"> </w:t>
      </w:r>
      <w:r w:rsidRPr="0089550C">
        <w:rPr>
          <w:rFonts w:ascii="Arial MT" w:eastAsia="Arial MT" w:hAnsi="Arial MT" w:cs="Arial MT"/>
          <w:spacing w:val="-1"/>
          <w:sz w:val="16"/>
        </w:rPr>
        <w:t>ar</w:t>
      </w:r>
      <w:r w:rsidRPr="0089550C">
        <w:rPr>
          <w:rFonts w:ascii="Arial MT" w:eastAsia="Arial MT" w:hAnsi="Arial MT" w:cs="Arial MT"/>
          <w:spacing w:val="-2"/>
          <w:sz w:val="16"/>
        </w:rPr>
        <w:t>t</w:t>
      </w:r>
      <w:r w:rsidRPr="0089550C">
        <w:rPr>
          <w:rFonts w:ascii="Arial MT" w:eastAsia="Arial MT" w:hAnsi="Arial MT" w:cs="Arial MT"/>
          <w:sz w:val="16"/>
        </w:rPr>
        <w:t>.</w:t>
      </w:r>
      <w:r w:rsidRPr="0089550C">
        <w:rPr>
          <w:rFonts w:ascii="Arial MT" w:eastAsia="Arial MT" w:hAnsi="Arial MT" w:cs="Arial MT"/>
          <w:spacing w:val="4"/>
          <w:sz w:val="16"/>
        </w:rPr>
        <w:t xml:space="preserve"> </w:t>
      </w:r>
      <w:r w:rsidRPr="0089550C">
        <w:rPr>
          <w:rFonts w:ascii="Arial MT" w:eastAsia="Arial MT" w:hAnsi="Arial MT" w:cs="Arial MT"/>
          <w:spacing w:val="-1"/>
          <w:sz w:val="16"/>
        </w:rPr>
        <w:t>1</w:t>
      </w:r>
      <w:r w:rsidRPr="0089550C">
        <w:rPr>
          <w:rFonts w:ascii="Arial MT" w:eastAsia="Arial MT" w:hAnsi="Arial MT" w:cs="Arial MT"/>
          <w:sz w:val="16"/>
        </w:rPr>
        <w:t xml:space="preserve">0 </w:t>
      </w:r>
      <w:r w:rsidRPr="0089550C">
        <w:rPr>
          <w:rFonts w:ascii="Arial MT" w:eastAsia="Arial MT" w:hAnsi="Arial MT" w:cs="Arial MT"/>
          <w:spacing w:val="6"/>
          <w:sz w:val="16"/>
        </w:rPr>
        <w:t xml:space="preserve"> </w:t>
      </w:r>
      <w:r w:rsidRPr="0089550C">
        <w:rPr>
          <w:rFonts w:ascii="Arial MT" w:eastAsia="Arial MT" w:hAnsi="Arial MT" w:cs="Arial MT"/>
          <w:spacing w:val="-4"/>
          <w:sz w:val="16"/>
        </w:rPr>
        <w:t>u</w:t>
      </w:r>
      <w:r w:rsidRPr="0089550C">
        <w:rPr>
          <w:rFonts w:ascii="Arial MT" w:eastAsia="Arial MT" w:hAnsi="Arial MT" w:cs="Arial MT"/>
          <w:sz w:val="16"/>
        </w:rPr>
        <w:t>s</w:t>
      </w:r>
      <w:r w:rsidRPr="0089550C">
        <w:rPr>
          <w:rFonts w:ascii="Arial MT" w:eastAsia="Arial MT" w:hAnsi="Arial MT" w:cs="Arial MT"/>
          <w:spacing w:val="-2"/>
          <w:sz w:val="16"/>
        </w:rPr>
        <w:t>t</w:t>
      </w:r>
      <w:r w:rsidRPr="0089550C">
        <w:rPr>
          <w:rFonts w:ascii="Arial MT" w:eastAsia="Arial MT" w:hAnsi="Arial MT" w:cs="Arial MT"/>
          <w:sz w:val="16"/>
        </w:rPr>
        <w:t>.</w:t>
      </w:r>
      <w:r w:rsidRPr="0089550C">
        <w:rPr>
          <w:rFonts w:ascii="Arial MT" w:eastAsia="Arial MT" w:hAnsi="Arial MT" w:cs="Arial MT"/>
          <w:spacing w:val="2"/>
          <w:sz w:val="16"/>
        </w:rPr>
        <w:t xml:space="preserve"> </w:t>
      </w:r>
      <w:r w:rsidRPr="0089550C">
        <w:rPr>
          <w:rFonts w:ascii="Arial MT" w:eastAsia="Arial MT" w:hAnsi="Arial MT" w:cs="Arial MT"/>
          <w:spacing w:val="-4"/>
          <w:sz w:val="16"/>
        </w:rPr>
        <w:t>1</w:t>
      </w:r>
      <w:r w:rsidRPr="0089550C">
        <w:rPr>
          <w:rFonts w:ascii="Arial MT" w:eastAsia="Arial MT" w:hAnsi="Arial MT" w:cs="Arial MT"/>
          <w:sz w:val="16"/>
        </w:rPr>
        <w:t xml:space="preserve">, </w:t>
      </w:r>
      <w:r w:rsidRPr="0089550C">
        <w:rPr>
          <w:rFonts w:ascii="Arial MT" w:eastAsia="Arial MT" w:hAnsi="Arial MT" w:cs="Arial MT"/>
          <w:spacing w:val="7"/>
          <w:sz w:val="16"/>
        </w:rPr>
        <w:t xml:space="preserve"> </w:t>
      </w:r>
      <w:r w:rsidRPr="0089550C">
        <w:rPr>
          <w:rFonts w:ascii="Arial MT" w:eastAsia="Arial MT" w:hAnsi="Arial MT" w:cs="Arial MT"/>
          <w:spacing w:val="-1"/>
          <w:sz w:val="16"/>
        </w:rPr>
        <w:t>3</w:t>
      </w:r>
      <w:r w:rsidRPr="0089550C">
        <w:rPr>
          <w:rFonts w:ascii="Arial MT" w:eastAsia="Arial MT" w:hAnsi="Arial MT" w:cs="Arial MT"/>
          <w:sz w:val="16"/>
        </w:rPr>
        <w:t xml:space="preserve">, </w:t>
      </w:r>
      <w:r w:rsidRPr="0089550C">
        <w:rPr>
          <w:rFonts w:ascii="Arial MT" w:eastAsia="Arial MT" w:hAnsi="Arial MT" w:cs="Arial MT"/>
          <w:spacing w:val="5"/>
          <w:sz w:val="16"/>
        </w:rPr>
        <w:t xml:space="preserve"> </w:t>
      </w:r>
      <w:r w:rsidRPr="0089550C">
        <w:rPr>
          <w:rFonts w:ascii="Arial MT" w:eastAsia="Arial MT" w:hAnsi="Arial MT" w:cs="Arial MT"/>
          <w:spacing w:val="-1"/>
          <w:sz w:val="16"/>
        </w:rPr>
        <w:t>u</w:t>
      </w:r>
      <w:r w:rsidRPr="0089550C">
        <w:rPr>
          <w:rFonts w:ascii="Arial MT" w:eastAsia="Arial MT" w:hAnsi="Arial MT" w:cs="Arial MT"/>
          <w:spacing w:val="-2"/>
          <w:sz w:val="16"/>
        </w:rPr>
        <w:t>s</w:t>
      </w:r>
      <w:r w:rsidRPr="0089550C">
        <w:rPr>
          <w:rFonts w:ascii="Arial MT" w:eastAsia="Arial MT" w:hAnsi="Arial MT" w:cs="Arial MT"/>
          <w:sz w:val="16"/>
        </w:rPr>
        <w:t>t.</w:t>
      </w:r>
      <w:r w:rsidRPr="0089550C">
        <w:rPr>
          <w:rFonts w:ascii="Arial MT" w:eastAsia="Arial MT" w:hAnsi="Arial MT" w:cs="Arial MT"/>
          <w:spacing w:val="-3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 xml:space="preserve">6 </w:t>
      </w:r>
      <w:r w:rsidRPr="0089550C">
        <w:rPr>
          <w:rFonts w:ascii="Arial MT" w:eastAsia="Arial MT" w:hAnsi="Arial MT" w:cs="Arial MT"/>
          <w:spacing w:val="6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 xml:space="preserve">lit. </w:t>
      </w:r>
      <w:r w:rsidRPr="0089550C">
        <w:rPr>
          <w:rFonts w:ascii="Arial MT" w:eastAsia="Arial MT" w:hAnsi="Arial MT" w:cs="Arial MT"/>
          <w:spacing w:val="-1"/>
          <w:sz w:val="16"/>
        </w:rPr>
        <w:t>a)–e)</w:t>
      </w:r>
      <w:r w:rsidRPr="0089550C">
        <w:rPr>
          <w:rFonts w:ascii="Arial MT" w:eastAsia="Arial MT" w:hAnsi="Arial MT" w:cs="Arial MT"/>
          <w:sz w:val="16"/>
        </w:rPr>
        <w:t xml:space="preserve">, </w:t>
      </w:r>
      <w:r w:rsidRPr="0089550C">
        <w:rPr>
          <w:rFonts w:ascii="Arial MT" w:eastAsia="Arial MT" w:hAnsi="Arial MT" w:cs="Arial MT"/>
          <w:spacing w:val="7"/>
          <w:sz w:val="16"/>
        </w:rPr>
        <w:t xml:space="preserve"> </w:t>
      </w:r>
      <w:r w:rsidRPr="0089550C">
        <w:rPr>
          <w:rFonts w:ascii="Arial MT" w:eastAsia="Arial MT" w:hAnsi="Arial MT" w:cs="Arial MT"/>
          <w:spacing w:val="-4"/>
          <w:sz w:val="16"/>
        </w:rPr>
        <w:t>u</w:t>
      </w:r>
      <w:r w:rsidRPr="0089550C">
        <w:rPr>
          <w:rFonts w:ascii="Arial MT" w:eastAsia="Arial MT" w:hAnsi="Arial MT" w:cs="Arial MT"/>
          <w:sz w:val="16"/>
        </w:rPr>
        <w:t xml:space="preserve">st. </w:t>
      </w:r>
      <w:r w:rsidRPr="0089550C">
        <w:rPr>
          <w:rFonts w:ascii="Arial MT" w:eastAsia="Arial MT" w:hAnsi="Arial MT" w:cs="Arial MT"/>
          <w:spacing w:val="-1"/>
          <w:sz w:val="16"/>
        </w:rPr>
        <w:t>8</w:t>
      </w:r>
      <w:r w:rsidRPr="0089550C">
        <w:rPr>
          <w:rFonts w:ascii="Arial MT" w:eastAsia="Arial MT" w:hAnsi="Arial MT" w:cs="Arial MT"/>
          <w:sz w:val="16"/>
        </w:rPr>
        <w:t xml:space="preserve">, </w:t>
      </w:r>
      <w:r w:rsidRPr="0089550C">
        <w:rPr>
          <w:rFonts w:ascii="Arial MT" w:eastAsia="Arial MT" w:hAnsi="Arial MT" w:cs="Arial MT"/>
          <w:spacing w:val="5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 xml:space="preserve">9 </w:t>
      </w:r>
      <w:r w:rsidRPr="0089550C">
        <w:rPr>
          <w:rFonts w:ascii="Arial MT" w:eastAsia="Arial MT" w:hAnsi="Arial MT" w:cs="Arial MT"/>
          <w:spacing w:val="6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i</w:t>
      </w:r>
      <w:r w:rsidRPr="0089550C">
        <w:rPr>
          <w:rFonts w:ascii="Arial MT" w:eastAsia="Arial MT" w:hAnsi="Arial MT" w:cs="Arial MT"/>
          <w:spacing w:val="1"/>
          <w:sz w:val="16"/>
        </w:rPr>
        <w:t xml:space="preserve"> </w:t>
      </w:r>
      <w:r w:rsidRPr="0089550C">
        <w:rPr>
          <w:rFonts w:ascii="Arial MT" w:eastAsia="Arial MT" w:hAnsi="Arial MT" w:cs="Arial MT"/>
          <w:spacing w:val="-1"/>
          <w:sz w:val="16"/>
        </w:rPr>
        <w:t>1</w:t>
      </w:r>
      <w:r w:rsidRPr="0089550C">
        <w:rPr>
          <w:rFonts w:ascii="Arial MT" w:eastAsia="Arial MT" w:hAnsi="Arial MT" w:cs="Arial MT"/>
          <w:spacing w:val="-4"/>
          <w:sz w:val="16"/>
        </w:rPr>
        <w:t>0</w:t>
      </w:r>
      <w:r w:rsidRPr="0089550C">
        <w:rPr>
          <w:rFonts w:ascii="Arial MT" w:eastAsia="Arial MT" w:hAnsi="Arial MT" w:cs="Arial MT"/>
          <w:sz w:val="16"/>
        </w:rPr>
        <w:t xml:space="preserve">, </w:t>
      </w:r>
      <w:r w:rsidRPr="0089550C">
        <w:rPr>
          <w:rFonts w:ascii="Arial MT" w:eastAsia="Arial MT" w:hAnsi="Arial MT" w:cs="Arial MT"/>
          <w:spacing w:val="7"/>
          <w:sz w:val="16"/>
        </w:rPr>
        <w:t xml:space="preserve"> </w:t>
      </w:r>
      <w:r w:rsidRPr="0089550C">
        <w:rPr>
          <w:rFonts w:ascii="Arial MT" w:eastAsia="Arial MT" w:hAnsi="Arial MT" w:cs="Arial MT"/>
          <w:spacing w:val="-1"/>
          <w:sz w:val="16"/>
        </w:rPr>
        <w:t>ar</w:t>
      </w:r>
      <w:r w:rsidRPr="0089550C">
        <w:rPr>
          <w:rFonts w:ascii="Arial MT" w:eastAsia="Arial MT" w:hAnsi="Arial MT" w:cs="Arial MT"/>
          <w:spacing w:val="-2"/>
          <w:sz w:val="16"/>
        </w:rPr>
        <w:t>t</w:t>
      </w:r>
      <w:r w:rsidRPr="0089550C">
        <w:rPr>
          <w:rFonts w:ascii="Arial MT" w:eastAsia="Arial MT" w:hAnsi="Arial MT" w:cs="Arial MT"/>
          <w:sz w:val="16"/>
        </w:rPr>
        <w:t>.</w:t>
      </w:r>
      <w:r w:rsidRPr="0089550C">
        <w:rPr>
          <w:rFonts w:ascii="Arial MT" w:eastAsia="Arial MT" w:hAnsi="Arial MT" w:cs="Arial MT"/>
          <w:spacing w:val="2"/>
          <w:sz w:val="16"/>
        </w:rPr>
        <w:t xml:space="preserve"> </w:t>
      </w:r>
      <w:r w:rsidRPr="0089550C">
        <w:rPr>
          <w:rFonts w:ascii="Arial MT" w:eastAsia="Arial MT" w:hAnsi="Arial MT" w:cs="Arial MT"/>
          <w:spacing w:val="-4"/>
          <w:sz w:val="16"/>
        </w:rPr>
        <w:t>1</w:t>
      </w:r>
      <w:r w:rsidRPr="0089550C">
        <w:rPr>
          <w:rFonts w:ascii="Arial MT" w:eastAsia="Arial MT" w:hAnsi="Arial MT" w:cs="Arial MT"/>
          <w:spacing w:val="-1"/>
          <w:sz w:val="16"/>
        </w:rPr>
        <w:t>1</w:t>
      </w:r>
      <w:r w:rsidRPr="0089550C">
        <w:rPr>
          <w:rFonts w:ascii="Arial MT" w:eastAsia="Arial MT" w:hAnsi="Arial MT" w:cs="Arial MT"/>
          <w:sz w:val="16"/>
        </w:rPr>
        <w:t xml:space="preserve">, </w:t>
      </w:r>
      <w:r w:rsidRPr="0089550C">
        <w:rPr>
          <w:rFonts w:ascii="Arial MT" w:eastAsia="Arial MT" w:hAnsi="Arial MT" w:cs="Arial MT"/>
          <w:spacing w:val="7"/>
          <w:sz w:val="16"/>
        </w:rPr>
        <w:t xml:space="preserve"> </w:t>
      </w:r>
      <w:r w:rsidRPr="0089550C">
        <w:rPr>
          <w:rFonts w:ascii="Arial MT" w:eastAsia="Arial MT" w:hAnsi="Arial MT" w:cs="Arial MT"/>
          <w:spacing w:val="-1"/>
          <w:sz w:val="16"/>
        </w:rPr>
        <w:t>12</w:t>
      </w:r>
      <w:r w:rsidRPr="0089550C">
        <w:rPr>
          <w:rFonts w:ascii="Arial MT" w:eastAsia="Arial MT" w:hAnsi="Arial MT" w:cs="Arial MT"/>
          <w:sz w:val="16"/>
        </w:rPr>
        <w:t xml:space="preserve">, </w:t>
      </w:r>
      <w:r w:rsidRPr="0089550C">
        <w:rPr>
          <w:rFonts w:ascii="Arial MT" w:eastAsia="Arial MT" w:hAnsi="Arial MT" w:cs="Arial MT"/>
          <w:spacing w:val="7"/>
          <w:sz w:val="16"/>
        </w:rPr>
        <w:t xml:space="preserve"> </w:t>
      </w:r>
      <w:r w:rsidRPr="0089550C">
        <w:rPr>
          <w:rFonts w:ascii="Arial MT" w:eastAsia="Arial MT" w:hAnsi="Arial MT" w:cs="Arial MT"/>
          <w:spacing w:val="-1"/>
          <w:sz w:val="16"/>
        </w:rPr>
        <w:t>1</w:t>
      </w:r>
      <w:r w:rsidRPr="0089550C">
        <w:rPr>
          <w:rFonts w:ascii="Arial MT" w:eastAsia="Arial MT" w:hAnsi="Arial MT" w:cs="Arial MT"/>
          <w:sz w:val="16"/>
        </w:rPr>
        <w:t xml:space="preserve">3 </w:t>
      </w:r>
      <w:r w:rsidRPr="0089550C">
        <w:rPr>
          <w:rFonts w:ascii="Arial MT" w:eastAsia="Arial MT" w:hAnsi="Arial MT" w:cs="Arial MT"/>
          <w:spacing w:val="6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 xml:space="preserve">i </w:t>
      </w:r>
      <w:r w:rsidRPr="0089550C">
        <w:rPr>
          <w:rFonts w:ascii="Arial MT" w:eastAsia="Arial MT" w:hAnsi="Arial MT" w:cs="Arial MT"/>
          <w:spacing w:val="-1"/>
          <w:sz w:val="16"/>
        </w:rPr>
        <w:t>1</w:t>
      </w:r>
      <w:r w:rsidRPr="0089550C">
        <w:rPr>
          <w:rFonts w:ascii="Arial MT" w:eastAsia="Arial MT" w:hAnsi="Arial MT" w:cs="Arial MT"/>
          <w:sz w:val="16"/>
        </w:rPr>
        <w:t xml:space="preserve">4 </w:t>
      </w:r>
      <w:r w:rsidRPr="0089550C">
        <w:rPr>
          <w:rFonts w:ascii="Arial MT" w:eastAsia="Arial MT" w:hAnsi="Arial MT" w:cs="Arial MT"/>
          <w:spacing w:val="6"/>
          <w:sz w:val="16"/>
        </w:rPr>
        <w:t xml:space="preserve"> </w:t>
      </w:r>
      <w:r w:rsidRPr="0089550C">
        <w:rPr>
          <w:rFonts w:ascii="Arial MT" w:eastAsia="Arial MT" w:hAnsi="Arial MT" w:cs="Arial MT"/>
          <w:spacing w:val="-1"/>
          <w:sz w:val="16"/>
        </w:rPr>
        <w:t>d</w:t>
      </w:r>
      <w:r w:rsidRPr="0089550C">
        <w:rPr>
          <w:rFonts w:ascii="Arial MT" w:eastAsia="Arial MT" w:hAnsi="Arial MT" w:cs="Arial MT"/>
          <w:sz w:val="16"/>
        </w:rPr>
        <w:t>y</w:t>
      </w:r>
      <w:r w:rsidRPr="0089550C">
        <w:rPr>
          <w:rFonts w:ascii="Arial MT" w:eastAsia="Arial MT" w:hAnsi="Arial MT" w:cs="Arial MT"/>
          <w:spacing w:val="-1"/>
          <w:sz w:val="16"/>
        </w:rPr>
        <w:t>r</w:t>
      </w:r>
      <w:r w:rsidRPr="0089550C">
        <w:rPr>
          <w:rFonts w:ascii="Arial MT" w:eastAsia="Arial MT" w:hAnsi="Arial MT" w:cs="Arial MT"/>
          <w:spacing w:val="-4"/>
          <w:sz w:val="16"/>
        </w:rPr>
        <w:t>e</w:t>
      </w:r>
      <w:r w:rsidRPr="0089550C">
        <w:rPr>
          <w:rFonts w:ascii="Arial MT" w:eastAsia="Arial MT" w:hAnsi="Arial MT" w:cs="Arial MT"/>
          <w:sz w:val="16"/>
        </w:rPr>
        <w:t>k</w:t>
      </w:r>
      <w:r w:rsidRPr="0089550C">
        <w:rPr>
          <w:rFonts w:ascii="Arial MT" w:eastAsia="Arial MT" w:hAnsi="Arial MT" w:cs="Arial MT"/>
          <w:spacing w:val="-2"/>
          <w:sz w:val="16"/>
        </w:rPr>
        <w:t>t</w:t>
      </w:r>
      <w:r w:rsidRPr="0089550C">
        <w:rPr>
          <w:rFonts w:ascii="Arial MT" w:eastAsia="Arial MT" w:hAnsi="Arial MT" w:cs="Arial MT"/>
          <w:sz w:val="16"/>
        </w:rPr>
        <w:t>y</w:t>
      </w:r>
      <w:r w:rsidRPr="0089550C">
        <w:rPr>
          <w:rFonts w:ascii="Arial MT" w:eastAsia="Arial MT" w:hAnsi="Arial MT" w:cs="Arial MT"/>
          <w:spacing w:val="-1"/>
          <w:sz w:val="16"/>
        </w:rPr>
        <w:t>w</w:t>
      </w:r>
      <w:r w:rsidRPr="0089550C">
        <w:rPr>
          <w:rFonts w:ascii="Arial MT" w:eastAsia="Arial MT" w:hAnsi="Arial MT" w:cs="Arial MT"/>
          <w:sz w:val="16"/>
        </w:rPr>
        <w:t>y 2014/23/UE, art. 7 i 8, art. 10 lit. b)–f) i lit. h)–j) dyrektywy 2014/24/UE, art. 18, art. 21 lit. b)–e) i lit. g)–i), art. 29 i 30 dyrektywy</w:t>
      </w:r>
      <w:r w:rsidRPr="0089550C">
        <w:rPr>
          <w:rFonts w:ascii="Arial MT" w:eastAsia="Arial MT" w:hAnsi="Arial MT" w:cs="Arial MT"/>
          <w:spacing w:val="1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2014/25/UE oraz</w:t>
      </w:r>
      <w:r w:rsidRPr="0089550C">
        <w:rPr>
          <w:rFonts w:ascii="Arial MT" w:eastAsia="Arial MT" w:hAnsi="Arial MT" w:cs="Arial MT"/>
          <w:spacing w:val="1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art.</w:t>
      </w:r>
      <w:r w:rsidRPr="0089550C">
        <w:rPr>
          <w:rFonts w:ascii="Arial MT" w:eastAsia="Arial MT" w:hAnsi="Arial MT" w:cs="Arial MT"/>
          <w:spacing w:val="3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13</w:t>
      </w:r>
      <w:r w:rsidRPr="0089550C">
        <w:rPr>
          <w:rFonts w:ascii="Arial MT" w:eastAsia="Arial MT" w:hAnsi="Arial MT" w:cs="Arial MT"/>
          <w:spacing w:val="-3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lit.</w:t>
      </w:r>
      <w:r w:rsidRPr="0089550C">
        <w:rPr>
          <w:rFonts w:ascii="Arial MT" w:eastAsia="Arial MT" w:hAnsi="Arial MT" w:cs="Arial MT"/>
          <w:spacing w:val="1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a)–d),</w:t>
      </w:r>
      <w:r w:rsidRPr="0089550C">
        <w:rPr>
          <w:rFonts w:ascii="Arial MT" w:eastAsia="Arial MT" w:hAnsi="Arial MT" w:cs="Arial MT"/>
          <w:spacing w:val="-1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lit.</w:t>
      </w:r>
      <w:r w:rsidRPr="0089550C">
        <w:rPr>
          <w:rFonts w:ascii="Arial MT" w:eastAsia="Arial MT" w:hAnsi="Arial MT" w:cs="Arial MT"/>
          <w:spacing w:val="-2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f)–h)</w:t>
      </w:r>
      <w:r w:rsidRPr="0089550C">
        <w:rPr>
          <w:rFonts w:ascii="Arial MT" w:eastAsia="Arial MT" w:hAnsi="Arial MT" w:cs="Arial MT"/>
          <w:spacing w:val="-1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i</w:t>
      </w:r>
      <w:r w:rsidRPr="0089550C">
        <w:rPr>
          <w:rFonts w:ascii="Arial MT" w:eastAsia="Arial MT" w:hAnsi="Arial MT" w:cs="Arial MT"/>
          <w:spacing w:val="-1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lit.</w:t>
      </w:r>
      <w:r w:rsidRPr="0089550C">
        <w:rPr>
          <w:rFonts w:ascii="Arial MT" w:eastAsia="Arial MT" w:hAnsi="Arial MT" w:cs="Arial MT"/>
          <w:spacing w:val="-2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j)</w:t>
      </w:r>
      <w:r w:rsidRPr="0089550C">
        <w:rPr>
          <w:rFonts w:ascii="Arial MT" w:eastAsia="Arial MT" w:hAnsi="Arial MT" w:cs="Arial MT"/>
          <w:spacing w:val="-1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dyrektywy</w:t>
      </w:r>
      <w:r w:rsidRPr="0089550C">
        <w:rPr>
          <w:rFonts w:ascii="Arial MT" w:eastAsia="Arial MT" w:hAnsi="Arial MT" w:cs="Arial MT"/>
          <w:spacing w:val="2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2009/81/WE na</w:t>
      </w:r>
      <w:r w:rsidRPr="0089550C">
        <w:rPr>
          <w:rFonts w:ascii="Arial MT" w:eastAsia="Arial MT" w:hAnsi="Arial MT" w:cs="Arial MT"/>
          <w:spacing w:val="1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rzecz</w:t>
      </w:r>
      <w:r w:rsidRPr="0089550C">
        <w:rPr>
          <w:rFonts w:ascii="Arial MT" w:eastAsia="Arial MT" w:hAnsi="Arial MT" w:cs="Arial MT"/>
          <w:spacing w:val="-1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lub</w:t>
      </w:r>
      <w:r w:rsidRPr="0089550C">
        <w:rPr>
          <w:rFonts w:ascii="Arial MT" w:eastAsia="Arial MT" w:hAnsi="Arial MT" w:cs="Arial MT"/>
          <w:spacing w:val="-4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z</w:t>
      </w:r>
      <w:r w:rsidRPr="0089550C">
        <w:rPr>
          <w:rFonts w:ascii="Arial MT" w:eastAsia="Arial MT" w:hAnsi="Arial MT" w:cs="Arial MT"/>
          <w:spacing w:val="2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udziałem:</w:t>
      </w:r>
    </w:p>
    <w:p w:rsidR="0089550C" w:rsidRPr="0089550C" w:rsidRDefault="0089550C" w:rsidP="00FB1784">
      <w:pPr>
        <w:widowControl w:val="0"/>
        <w:numPr>
          <w:ilvl w:val="0"/>
          <w:numId w:val="39"/>
        </w:numPr>
        <w:tabs>
          <w:tab w:val="left" w:pos="938"/>
          <w:tab w:val="left" w:pos="939"/>
        </w:tabs>
        <w:autoSpaceDE w:val="0"/>
        <w:autoSpaceDN w:val="0"/>
        <w:spacing w:before="2" w:after="0" w:line="183" w:lineRule="exact"/>
        <w:rPr>
          <w:rFonts w:ascii="Arial MT" w:eastAsia="Arial MT" w:hAnsi="Arial MT" w:cs="Arial MT"/>
          <w:sz w:val="16"/>
        </w:rPr>
      </w:pPr>
      <w:r w:rsidRPr="0089550C">
        <w:rPr>
          <w:rFonts w:ascii="Arial MT" w:eastAsia="Arial MT" w:hAnsi="Arial MT" w:cs="Arial MT"/>
          <w:sz w:val="16"/>
        </w:rPr>
        <w:t>obywateli</w:t>
      </w:r>
      <w:r w:rsidRPr="0089550C">
        <w:rPr>
          <w:rFonts w:ascii="Arial MT" w:eastAsia="Arial MT" w:hAnsi="Arial MT" w:cs="Arial MT"/>
          <w:spacing w:val="-9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rosyjskich</w:t>
      </w:r>
      <w:r w:rsidRPr="0089550C">
        <w:rPr>
          <w:rFonts w:ascii="Arial MT" w:eastAsia="Arial MT" w:hAnsi="Arial MT" w:cs="Arial MT"/>
          <w:spacing w:val="-10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lub</w:t>
      </w:r>
      <w:r w:rsidRPr="0089550C">
        <w:rPr>
          <w:rFonts w:ascii="Arial MT" w:eastAsia="Arial MT" w:hAnsi="Arial MT" w:cs="Arial MT"/>
          <w:spacing w:val="-8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osób</w:t>
      </w:r>
      <w:r w:rsidRPr="0089550C">
        <w:rPr>
          <w:rFonts w:ascii="Arial MT" w:eastAsia="Arial MT" w:hAnsi="Arial MT" w:cs="Arial MT"/>
          <w:spacing w:val="-10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fizycznych</w:t>
      </w:r>
      <w:r w:rsidRPr="0089550C">
        <w:rPr>
          <w:rFonts w:ascii="Arial MT" w:eastAsia="Arial MT" w:hAnsi="Arial MT" w:cs="Arial MT"/>
          <w:spacing w:val="-8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lub</w:t>
      </w:r>
      <w:r w:rsidRPr="0089550C">
        <w:rPr>
          <w:rFonts w:ascii="Arial MT" w:eastAsia="Arial MT" w:hAnsi="Arial MT" w:cs="Arial MT"/>
          <w:spacing w:val="-10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prawnych,</w:t>
      </w:r>
      <w:r w:rsidRPr="0089550C">
        <w:rPr>
          <w:rFonts w:ascii="Arial MT" w:eastAsia="Arial MT" w:hAnsi="Arial MT" w:cs="Arial MT"/>
          <w:spacing w:val="-7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podmiotów</w:t>
      </w:r>
      <w:r w:rsidRPr="0089550C">
        <w:rPr>
          <w:rFonts w:ascii="Arial MT" w:eastAsia="Arial MT" w:hAnsi="Arial MT" w:cs="Arial MT"/>
          <w:spacing w:val="-11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lub</w:t>
      </w:r>
      <w:r w:rsidRPr="0089550C">
        <w:rPr>
          <w:rFonts w:ascii="Arial MT" w:eastAsia="Arial MT" w:hAnsi="Arial MT" w:cs="Arial MT"/>
          <w:spacing w:val="-8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organów</w:t>
      </w:r>
      <w:r w:rsidRPr="0089550C">
        <w:rPr>
          <w:rFonts w:ascii="Arial MT" w:eastAsia="Arial MT" w:hAnsi="Arial MT" w:cs="Arial MT"/>
          <w:spacing w:val="-8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z</w:t>
      </w:r>
      <w:r w:rsidRPr="0089550C">
        <w:rPr>
          <w:rFonts w:ascii="Arial MT" w:eastAsia="Arial MT" w:hAnsi="Arial MT" w:cs="Arial MT"/>
          <w:spacing w:val="-3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siedzibą</w:t>
      </w:r>
      <w:r w:rsidRPr="0089550C">
        <w:rPr>
          <w:rFonts w:ascii="Arial MT" w:eastAsia="Arial MT" w:hAnsi="Arial MT" w:cs="Arial MT"/>
          <w:spacing w:val="-8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w</w:t>
      </w:r>
      <w:r w:rsidRPr="0089550C">
        <w:rPr>
          <w:rFonts w:ascii="Arial MT" w:eastAsia="Arial MT" w:hAnsi="Arial MT" w:cs="Arial MT"/>
          <w:spacing w:val="-8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Rosji;</w:t>
      </w:r>
    </w:p>
    <w:p w:rsidR="0089550C" w:rsidRPr="0089550C" w:rsidRDefault="0089550C" w:rsidP="00FB1784">
      <w:pPr>
        <w:widowControl w:val="0"/>
        <w:numPr>
          <w:ilvl w:val="0"/>
          <w:numId w:val="39"/>
        </w:numPr>
        <w:tabs>
          <w:tab w:val="left" w:pos="938"/>
          <w:tab w:val="left" w:pos="939"/>
        </w:tabs>
        <w:autoSpaceDE w:val="0"/>
        <w:autoSpaceDN w:val="0"/>
        <w:spacing w:after="0" w:line="240" w:lineRule="auto"/>
        <w:ind w:right="512"/>
        <w:rPr>
          <w:rFonts w:ascii="Arial MT" w:eastAsia="Arial MT" w:hAnsi="Arial MT" w:cs="Arial MT"/>
          <w:sz w:val="16"/>
        </w:rPr>
      </w:pPr>
      <w:r w:rsidRPr="0089550C">
        <w:rPr>
          <w:rFonts w:ascii="Arial MT" w:eastAsia="Arial MT" w:hAnsi="Arial MT" w:cs="Arial MT"/>
          <w:spacing w:val="-1"/>
          <w:sz w:val="16"/>
        </w:rPr>
        <w:t>o</w:t>
      </w:r>
      <w:r w:rsidRPr="0089550C">
        <w:rPr>
          <w:rFonts w:ascii="Arial MT" w:eastAsia="Arial MT" w:hAnsi="Arial MT" w:cs="Arial MT"/>
          <w:sz w:val="16"/>
        </w:rPr>
        <w:t>s</w:t>
      </w:r>
      <w:r w:rsidRPr="0089550C">
        <w:rPr>
          <w:rFonts w:ascii="Arial MT" w:eastAsia="Arial MT" w:hAnsi="Arial MT" w:cs="Arial MT"/>
          <w:spacing w:val="-1"/>
          <w:sz w:val="16"/>
        </w:rPr>
        <w:t>ó</w:t>
      </w:r>
      <w:r w:rsidRPr="0089550C">
        <w:rPr>
          <w:rFonts w:ascii="Arial MT" w:eastAsia="Arial MT" w:hAnsi="Arial MT" w:cs="Arial MT"/>
          <w:sz w:val="16"/>
        </w:rPr>
        <w:t xml:space="preserve">b </w:t>
      </w:r>
      <w:r w:rsidRPr="0089550C">
        <w:rPr>
          <w:rFonts w:ascii="Arial MT" w:eastAsia="Arial MT" w:hAnsi="Arial MT" w:cs="Arial MT"/>
          <w:spacing w:val="-1"/>
          <w:sz w:val="16"/>
        </w:rPr>
        <w:t>prawn</w:t>
      </w:r>
      <w:r w:rsidRPr="0089550C">
        <w:rPr>
          <w:rFonts w:ascii="Arial MT" w:eastAsia="Arial MT" w:hAnsi="Arial MT" w:cs="Arial MT"/>
          <w:spacing w:val="-2"/>
          <w:sz w:val="16"/>
        </w:rPr>
        <w:t>y</w:t>
      </w:r>
      <w:r w:rsidRPr="0089550C">
        <w:rPr>
          <w:rFonts w:ascii="Arial MT" w:eastAsia="Arial MT" w:hAnsi="Arial MT" w:cs="Arial MT"/>
          <w:sz w:val="16"/>
        </w:rPr>
        <w:t>c</w:t>
      </w:r>
      <w:r w:rsidRPr="0089550C">
        <w:rPr>
          <w:rFonts w:ascii="Arial MT" w:eastAsia="Arial MT" w:hAnsi="Arial MT" w:cs="Arial MT"/>
          <w:spacing w:val="-1"/>
          <w:sz w:val="16"/>
        </w:rPr>
        <w:t>h</w:t>
      </w:r>
      <w:r w:rsidRPr="0089550C">
        <w:rPr>
          <w:rFonts w:ascii="Arial MT" w:eastAsia="Arial MT" w:hAnsi="Arial MT" w:cs="Arial MT"/>
          <w:sz w:val="16"/>
        </w:rPr>
        <w:t>,</w:t>
      </w:r>
      <w:r w:rsidRPr="0089550C">
        <w:rPr>
          <w:rFonts w:ascii="Arial MT" w:eastAsia="Arial MT" w:hAnsi="Arial MT" w:cs="Arial MT"/>
          <w:spacing w:val="-1"/>
          <w:sz w:val="16"/>
        </w:rPr>
        <w:t xml:space="preserve"> pod</w:t>
      </w:r>
      <w:r w:rsidRPr="0089550C">
        <w:rPr>
          <w:rFonts w:ascii="Arial MT" w:eastAsia="Arial MT" w:hAnsi="Arial MT" w:cs="Arial MT"/>
          <w:sz w:val="16"/>
        </w:rPr>
        <w:t>mi</w:t>
      </w:r>
      <w:r w:rsidRPr="0089550C">
        <w:rPr>
          <w:rFonts w:ascii="Arial MT" w:eastAsia="Arial MT" w:hAnsi="Arial MT" w:cs="Arial MT"/>
          <w:spacing w:val="-1"/>
          <w:sz w:val="16"/>
        </w:rPr>
        <w:t>o</w:t>
      </w:r>
      <w:r w:rsidRPr="0089550C">
        <w:rPr>
          <w:rFonts w:ascii="Arial MT" w:eastAsia="Arial MT" w:hAnsi="Arial MT" w:cs="Arial MT"/>
          <w:sz w:val="16"/>
        </w:rPr>
        <w:t>t</w:t>
      </w:r>
      <w:r w:rsidRPr="0089550C">
        <w:rPr>
          <w:rFonts w:ascii="Arial MT" w:eastAsia="Arial MT" w:hAnsi="Arial MT" w:cs="Arial MT"/>
          <w:spacing w:val="-1"/>
          <w:sz w:val="16"/>
        </w:rPr>
        <w:t>ó</w:t>
      </w:r>
      <w:r w:rsidRPr="0089550C">
        <w:rPr>
          <w:rFonts w:ascii="Arial MT" w:eastAsia="Arial MT" w:hAnsi="Arial MT" w:cs="Arial MT"/>
          <w:sz w:val="16"/>
        </w:rPr>
        <w:t>w</w:t>
      </w:r>
      <w:r w:rsidRPr="0089550C">
        <w:rPr>
          <w:rFonts w:ascii="Arial MT" w:eastAsia="Arial MT" w:hAnsi="Arial MT" w:cs="Arial MT"/>
          <w:spacing w:val="-3"/>
          <w:sz w:val="16"/>
        </w:rPr>
        <w:t xml:space="preserve"> </w:t>
      </w:r>
      <w:r w:rsidRPr="0089550C">
        <w:rPr>
          <w:rFonts w:ascii="Arial MT" w:eastAsia="Arial MT" w:hAnsi="Arial MT" w:cs="Arial MT"/>
          <w:spacing w:val="-1"/>
          <w:sz w:val="16"/>
        </w:rPr>
        <w:t>lu</w:t>
      </w:r>
      <w:r w:rsidRPr="0089550C">
        <w:rPr>
          <w:rFonts w:ascii="Arial MT" w:eastAsia="Arial MT" w:hAnsi="Arial MT" w:cs="Arial MT"/>
          <w:sz w:val="16"/>
        </w:rPr>
        <w:t xml:space="preserve">b </w:t>
      </w:r>
      <w:r w:rsidRPr="0089550C">
        <w:rPr>
          <w:rFonts w:ascii="Arial MT" w:eastAsia="Arial MT" w:hAnsi="Arial MT" w:cs="Arial MT"/>
          <w:spacing w:val="-1"/>
          <w:sz w:val="16"/>
        </w:rPr>
        <w:t>o</w:t>
      </w:r>
      <w:r w:rsidRPr="0089550C">
        <w:rPr>
          <w:rFonts w:ascii="Arial MT" w:eastAsia="Arial MT" w:hAnsi="Arial MT" w:cs="Arial MT"/>
          <w:spacing w:val="-4"/>
          <w:sz w:val="16"/>
        </w:rPr>
        <w:t>r</w:t>
      </w:r>
      <w:r w:rsidRPr="0089550C">
        <w:rPr>
          <w:rFonts w:ascii="Arial MT" w:eastAsia="Arial MT" w:hAnsi="Arial MT" w:cs="Arial MT"/>
          <w:spacing w:val="-1"/>
          <w:sz w:val="16"/>
        </w:rPr>
        <w:t>ganów</w:t>
      </w:r>
      <w:r w:rsidRPr="0089550C">
        <w:rPr>
          <w:rFonts w:ascii="Arial MT" w:eastAsia="Arial MT" w:hAnsi="Arial MT" w:cs="Arial MT"/>
          <w:sz w:val="16"/>
        </w:rPr>
        <w:t>,</w:t>
      </w:r>
      <w:r w:rsidRPr="0089550C">
        <w:rPr>
          <w:rFonts w:ascii="Arial MT" w:eastAsia="Arial MT" w:hAnsi="Arial MT" w:cs="Arial MT"/>
          <w:spacing w:val="1"/>
          <w:sz w:val="16"/>
        </w:rPr>
        <w:t xml:space="preserve"> </w:t>
      </w:r>
      <w:r w:rsidRPr="0089550C">
        <w:rPr>
          <w:rFonts w:ascii="Arial MT" w:eastAsia="Arial MT" w:hAnsi="Arial MT" w:cs="Arial MT"/>
          <w:spacing w:val="-1"/>
          <w:sz w:val="16"/>
        </w:rPr>
        <w:t>d</w:t>
      </w:r>
      <w:r w:rsidRPr="0089550C">
        <w:rPr>
          <w:rFonts w:ascii="Arial MT" w:eastAsia="Arial MT" w:hAnsi="Arial MT" w:cs="Arial MT"/>
          <w:sz w:val="16"/>
        </w:rPr>
        <w:t>o</w:t>
      </w:r>
      <w:r w:rsidRPr="0089550C">
        <w:rPr>
          <w:rFonts w:ascii="Arial MT" w:eastAsia="Arial MT" w:hAnsi="Arial MT" w:cs="Arial MT"/>
          <w:spacing w:val="3"/>
          <w:sz w:val="16"/>
        </w:rPr>
        <w:t xml:space="preserve"> </w:t>
      </w:r>
      <w:r w:rsidRPr="0089550C">
        <w:rPr>
          <w:rFonts w:ascii="Arial MT" w:eastAsia="Arial MT" w:hAnsi="Arial MT" w:cs="Arial MT"/>
          <w:spacing w:val="-2"/>
          <w:sz w:val="16"/>
        </w:rPr>
        <w:t>k</w:t>
      </w:r>
      <w:r w:rsidRPr="0089550C">
        <w:rPr>
          <w:rFonts w:ascii="Arial MT" w:eastAsia="Arial MT" w:hAnsi="Arial MT" w:cs="Arial MT"/>
          <w:sz w:val="16"/>
        </w:rPr>
        <w:t>t</w:t>
      </w:r>
      <w:r w:rsidRPr="0089550C">
        <w:rPr>
          <w:rFonts w:ascii="Arial MT" w:eastAsia="Arial MT" w:hAnsi="Arial MT" w:cs="Arial MT"/>
          <w:spacing w:val="-1"/>
          <w:sz w:val="16"/>
        </w:rPr>
        <w:t>ór</w:t>
      </w:r>
      <w:r w:rsidRPr="0089550C">
        <w:rPr>
          <w:rFonts w:ascii="Arial MT" w:eastAsia="Arial MT" w:hAnsi="Arial MT" w:cs="Arial MT"/>
          <w:spacing w:val="-2"/>
          <w:sz w:val="16"/>
        </w:rPr>
        <w:t>y</w:t>
      </w:r>
      <w:r w:rsidRPr="0089550C">
        <w:rPr>
          <w:rFonts w:ascii="Arial MT" w:eastAsia="Arial MT" w:hAnsi="Arial MT" w:cs="Arial MT"/>
          <w:sz w:val="16"/>
        </w:rPr>
        <w:t xml:space="preserve">ch </w:t>
      </w:r>
      <w:r w:rsidRPr="0089550C">
        <w:rPr>
          <w:rFonts w:ascii="Arial MT" w:eastAsia="Arial MT" w:hAnsi="Arial MT" w:cs="Arial MT"/>
          <w:spacing w:val="-1"/>
          <w:sz w:val="16"/>
        </w:rPr>
        <w:t>praw</w:t>
      </w:r>
      <w:r w:rsidRPr="0089550C">
        <w:rPr>
          <w:rFonts w:ascii="Arial MT" w:eastAsia="Arial MT" w:hAnsi="Arial MT" w:cs="Arial MT"/>
          <w:sz w:val="16"/>
        </w:rPr>
        <w:t xml:space="preserve">a </w:t>
      </w:r>
      <w:r w:rsidRPr="0089550C">
        <w:rPr>
          <w:rFonts w:ascii="Arial MT" w:eastAsia="Arial MT" w:hAnsi="Arial MT" w:cs="Arial MT"/>
          <w:spacing w:val="-1"/>
          <w:sz w:val="16"/>
        </w:rPr>
        <w:t>wł</w:t>
      </w:r>
      <w:r w:rsidRPr="0089550C">
        <w:rPr>
          <w:rFonts w:ascii="Arial MT" w:eastAsia="Arial MT" w:hAnsi="Arial MT" w:cs="Arial MT"/>
          <w:spacing w:val="-3"/>
          <w:sz w:val="16"/>
        </w:rPr>
        <w:t>a</w:t>
      </w:r>
      <w:r w:rsidRPr="0089550C">
        <w:rPr>
          <w:rFonts w:ascii="Arial MT" w:eastAsia="Arial MT" w:hAnsi="Arial MT" w:cs="Arial MT"/>
          <w:sz w:val="16"/>
        </w:rPr>
        <w:t>s</w:t>
      </w:r>
      <w:r w:rsidRPr="0089550C">
        <w:rPr>
          <w:rFonts w:ascii="Arial MT" w:eastAsia="Arial MT" w:hAnsi="Arial MT" w:cs="Arial MT"/>
          <w:spacing w:val="-1"/>
          <w:sz w:val="16"/>
        </w:rPr>
        <w:t>no</w:t>
      </w:r>
      <w:r w:rsidRPr="0089550C">
        <w:rPr>
          <w:rFonts w:ascii="Arial MT" w:eastAsia="Arial MT" w:hAnsi="Arial MT" w:cs="Arial MT"/>
          <w:spacing w:val="-2"/>
          <w:w w:val="50"/>
          <w:sz w:val="16"/>
        </w:rPr>
        <w:t>ś</w:t>
      </w:r>
      <w:r w:rsidRPr="0089550C">
        <w:rPr>
          <w:rFonts w:ascii="Arial MT" w:eastAsia="Arial MT" w:hAnsi="Arial MT" w:cs="Arial MT"/>
          <w:sz w:val="16"/>
        </w:rPr>
        <w:t>ci</w:t>
      </w:r>
      <w:r w:rsidRPr="0089550C">
        <w:rPr>
          <w:rFonts w:ascii="Arial MT" w:eastAsia="Arial MT" w:hAnsi="Arial MT" w:cs="Arial MT"/>
          <w:spacing w:val="1"/>
          <w:sz w:val="16"/>
        </w:rPr>
        <w:t xml:space="preserve"> </w:t>
      </w:r>
      <w:r w:rsidRPr="0089550C">
        <w:rPr>
          <w:rFonts w:ascii="Arial MT" w:eastAsia="Arial MT" w:hAnsi="Arial MT" w:cs="Arial MT"/>
          <w:spacing w:val="-1"/>
          <w:sz w:val="16"/>
        </w:rPr>
        <w:t>b</w:t>
      </w:r>
      <w:r w:rsidRPr="0089550C">
        <w:rPr>
          <w:rFonts w:ascii="Arial MT" w:eastAsia="Arial MT" w:hAnsi="Arial MT" w:cs="Arial MT"/>
          <w:spacing w:val="-4"/>
          <w:sz w:val="16"/>
        </w:rPr>
        <w:t>e</w:t>
      </w:r>
      <w:r w:rsidRPr="0089550C">
        <w:rPr>
          <w:rFonts w:ascii="Arial MT" w:eastAsia="Arial MT" w:hAnsi="Arial MT" w:cs="Arial MT"/>
          <w:sz w:val="16"/>
        </w:rPr>
        <w:t>z</w:t>
      </w:r>
      <w:r w:rsidRPr="0089550C">
        <w:rPr>
          <w:rFonts w:ascii="Arial MT" w:eastAsia="Arial MT" w:hAnsi="Arial MT" w:cs="Arial MT"/>
          <w:spacing w:val="-1"/>
          <w:sz w:val="16"/>
        </w:rPr>
        <w:t>po</w:t>
      </w:r>
      <w:r w:rsidRPr="0089550C">
        <w:rPr>
          <w:rFonts w:ascii="Arial MT" w:eastAsia="Arial MT" w:hAnsi="Arial MT" w:cs="Arial MT"/>
          <w:w w:val="50"/>
          <w:sz w:val="16"/>
        </w:rPr>
        <w:t>ś</w:t>
      </w:r>
      <w:r w:rsidRPr="0089550C">
        <w:rPr>
          <w:rFonts w:ascii="Arial MT" w:eastAsia="Arial MT" w:hAnsi="Arial MT" w:cs="Arial MT"/>
          <w:spacing w:val="-1"/>
          <w:sz w:val="16"/>
        </w:rPr>
        <w:t>redni</w:t>
      </w:r>
      <w:r w:rsidRPr="0089550C">
        <w:rPr>
          <w:rFonts w:ascii="Arial MT" w:eastAsia="Arial MT" w:hAnsi="Arial MT" w:cs="Arial MT"/>
          <w:sz w:val="16"/>
        </w:rPr>
        <w:t>o</w:t>
      </w:r>
      <w:r w:rsidRPr="0089550C">
        <w:rPr>
          <w:rFonts w:ascii="Arial MT" w:eastAsia="Arial MT" w:hAnsi="Arial MT" w:cs="Arial MT"/>
          <w:spacing w:val="-2"/>
          <w:sz w:val="16"/>
        </w:rPr>
        <w:t xml:space="preserve"> </w:t>
      </w:r>
      <w:r w:rsidRPr="0089550C">
        <w:rPr>
          <w:rFonts w:ascii="Arial MT" w:eastAsia="Arial MT" w:hAnsi="Arial MT" w:cs="Arial MT"/>
          <w:spacing w:val="-1"/>
          <w:sz w:val="16"/>
        </w:rPr>
        <w:t>lu</w:t>
      </w:r>
      <w:r w:rsidRPr="0089550C">
        <w:rPr>
          <w:rFonts w:ascii="Arial MT" w:eastAsia="Arial MT" w:hAnsi="Arial MT" w:cs="Arial MT"/>
          <w:sz w:val="16"/>
        </w:rPr>
        <w:t xml:space="preserve">b </w:t>
      </w:r>
      <w:r w:rsidRPr="0089550C">
        <w:rPr>
          <w:rFonts w:ascii="Arial MT" w:eastAsia="Arial MT" w:hAnsi="Arial MT" w:cs="Arial MT"/>
          <w:spacing w:val="-1"/>
          <w:sz w:val="16"/>
        </w:rPr>
        <w:t>po</w:t>
      </w:r>
      <w:r w:rsidRPr="0089550C">
        <w:rPr>
          <w:rFonts w:ascii="Arial MT" w:eastAsia="Arial MT" w:hAnsi="Arial MT" w:cs="Arial MT"/>
          <w:w w:val="50"/>
          <w:sz w:val="16"/>
        </w:rPr>
        <w:t>ś</w:t>
      </w:r>
      <w:r w:rsidRPr="0089550C">
        <w:rPr>
          <w:rFonts w:ascii="Arial MT" w:eastAsia="Arial MT" w:hAnsi="Arial MT" w:cs="Arial MT"/>
          <w:spacing w:val="-1"/>
          <w:sz w:val="16"/>
        </w:rPr>
        <w:t>redni</w:t>
      </w:r>
      <w:r w:rsidRPr="0089550C">
        <w:rPr>
          <w:rFonts w:ascii="Arial MT" w:eastAsia="Arial MT" w:hAnsi="Arial MT" w:cs="Arial MT"/>
          <w:sz w:val="16"/>
        </w:rPr>
        <w:t>o</w:t>
      </w:r>
      <w:r w:rsidRPr="0089550C">
        <w:rPr>
          <w:rFonts w:ascii="Arial MT" w:eastAsia="Arial MT" w:hAnsi="Arial MT" w:cs="Arial MT"/>
          <w:spacing w:val="-2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w</w:t>
      </w:r>
      <w:r w:rsidRPr="0089550C">
        <w:rPr>
          <w:rFonts w:ascii="Arial MT" w:eastAsia="Arial MT" w:hAnsi="Arial MT" w:cs="Arial MT"/>
          <w:spacing w:val="4"/>
          <w:sz w:val="16"/>
        </w:rPr>
        <w:t xml:space="preserve"> </w:t>
      </w:r>
      <w:r w:rsidRPr="0089550C">
        <w:rPr>
          <w:rFonts w:ascii="Arial MT" w:eastAsia="Arial MT" w:hAnsi="Arial MT" w:cs="Arial MT"/>
          <w:spacing w:val="-4"/>
          <w:sz w:val="16"/>
        </w:rPr>
        <w:t>p</w:t>
      </w:r>
      <w:r w:rsidRPr="0089550C">
        <w:rPr>
          <w:rFonts w:ascii="Arial MT" w:eastAsia="Arial MT" w:hAnsi="Arial MT" w:cs="Arial MT"/>
          <w:spacing w:val="-1"/>
          <w:sz w:val="16"/>
        </w:rPr>
        <w:t>ona</w:t>
      </w:r>
      <w:r w:rsidRPr="0089550C">
        <w:rPr>
          <w:rFonts w:ascii="Arial MT" w:eastAsia="Arial MT" w:hAnsi="Arial MT" w:cs="Arial MT"/>
          <w:sz w:val="16"/>
        </w:rPr>
        <w:t xml:space="preserve">d </w:t>
      </w:r>
      <w:r w:rsidRPr="0089550C">
        <w:rPr>
          <w:rFonts w:ascii="Arial MT" w:eastAsia="Arial MT" w:hAnsi="Arial MT" w:cs="Arial MT"/>
          <w:spacing w:val="-1"/>
          <w:sz w:val="16"/>
        </w:rPr>
        <w:t>5</w:t>
      </w:r>
      <w:r w:rsidRPr="0089550C">
        <w:rPr>
          <w:rFonts w:ascii="Arial MT" w:eastAsia="Arial MT" w:hAnsi="Arial MT" w:cs="Arial MT"/>
          <w:sz w:val="16"/>
        </w:rPr>
        <w:t>0 % należą</w:t>
      </w:r>
      <w:r w:rsidRPr="0089550C">
        <w:rPr>
          <w:rFonts w:ascii="Arial MT" w:eastAsia="Arial MT" w:hAnsi="Arial MT" w:cs="Arial MT"/>
          <w:spacing w:val="-3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do</w:t>
      </w:r>
      <w:r w:rsidRPr="0089550C">
        <w:rPr>
          <w:rFonts w:ascii="Arial MT" w:eastAsia="Arial MT" w:hAnsi="Arial MT" w:cs="Arial MT"/>
          <w:spacing w:val="-3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podmiotu,</w:t>
      </w:r>
      <w:r w:rsidRPr="0089550C">
        <w:rPr>
          <w:rFonts w:ascii="Arial MT" w:eastAsia="Arial MT" w:hAnsi="Arial MT" w:cs="Arial MT"/>
          <w:spacing w:val="-3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o</w:t>
      </w:r>
      <w:r w:rsidRPr="0089550C">
        <w:rPr>
          <w:rFonts w:ascii="Arial MT" w:eastAsia="Arial MT" w:hAnsi="Arial MT" w:cs="Arial MT"/>
          <w:spacing w:val="-3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którym</w:t>
      </w:r>
      <w:r w:rsidRPr="0089550C">
        <w:rPr>
          <w:rFonts w:ascii="Arial MT" w:eastAsia="Arial MT" w:hAnsi="Arial MT" w:cs="Arial MT"/>
          <w:spacing w:val="-4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mowa</w:t>
      </w:r>
      <w:r w:rsidRPr="0089550C">
        <w:rPr>
          <w:rFonts w:ascii="Arial MT" w:eastAsia="Arial MT" w:hAnsi="Arial MT" w:cs="Arial MT"/>
          <w:spacing w:val="-3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w</w:t>
      </w:r>
      <w:r w:rsidRPr="0089550C">
        <w:rPr>
          <w:rFonts w:ascii="Arial MT" w:eastAsia="Arial MT" w:hAnsi="Arial MT" w:cs="Arial MT"/>
          <w:spacing w:val="-3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lit.</w:t>
      </w:r>
      <w:r w:rsidRPr="0089550C">
        <w:rPr>
          <w:rFonts w:ascii="Arial MT" w:eastAsia="Arial MT" w:hAnsi="Arial MT" w:cs="Arial MT"/>
          <w:spacing w:val="-2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a)</w:t>
      </w:r>
      <w:r w:rsidRPr="0089550C">
        <w:rPr>
          <w:rFonts w:ascii="Arial MT" w:eastAsia="Arial MT" w:hAnsi="Arial MT" w:cs="Arial MT"/>
          <w:spacing w:val="-5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niniejszego</w:t>
      </w:r>
      <w:r w:rsidRPr="0089550C">
        <w:rPr>
          <w:rFonts w:ascii="Arial MT" w:eastAsia="Arial MT" w:hAnsi="Arial MT" w:cs="Arial MT"/>
          <w:spacing w:val="-3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ustępu;</w:t>
      </w:r>
      <w:r w:rsidRPr="0089550C">
        <w:rPr>
          <w:rFonts w:ascii="Arial MT" w:eastAsia="Arial MT" w:hAnsi="Arial MT" w:cs="Arial MT"/>
          <w:spacing w:val="-2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lub</w:t>
      </w:r>
    </w:p>
    <w:p w:rsidR="0089550C" w:rsidRPr="0089550C" w:rsidRDefault="0089550C" w:rsidP="00FB1784">
      <w:pPr>
        <w:widowControl w:val="0"/>
        <w:numPr>
          <w:ilvl w:val="0"/>
          <w:numId w:val="39"/>
        </w:numPr>
        <w:tabs>
          <w:tab w:val="left" w:pos="938"/>
          <w:tab w:val="left" w:pos="939"/>
        </w:tabs>
        <w:autoSpaceDE w:val="0"/>
        <w:autoSpaceDN w:val="0"/>
        <w:spacing w:before="1" w:after="0" w:line="240" w:lineRule="auto"/>
        <w:ind w:right="166"/>
        <w:rPr>
          <w:rFonts w:ascii="Arial MT" w:eastAsia="Arial MT" w:hAnsi="Arial MT" w:cs="Arial MT"/>
          <w:sz w:val="16"/>
        </w:rPr>
      </w:pPr>
      <w:r w:rsidRPr="0089550C">
        <w:rPr>
          <w:rFonts w:ascii="Arial MT" w:eastAsia="Arial MT" w:hAnsi="Arial MT" w:cs="Arial MT"/>
          <w:sz w:val="16"/>
        </w:rPr>
        <w:t>osób</w:t>
      </w:r>
      <w:r w:rsidRPr="0089550C">
        <w:rPr>
          <w:rFonts w:ascii="Arial MT" w:eastAsia="Arial MT" w:hAnsi="Arial MT" w:cs="Arial MT"/>
          <w:spacing w:val="-7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fizycznych</w:t>
      </w:r>
      <w:r w:rsidRPr="0089550C">
        <w:rPr>
          <w:rFonts w:ascii="Arial MT" w:eastAsia="Arial MT" w:hAnsi="Arial MT" w:cs="Arial MT"/>
          <w:spacing w:val="-10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lub</w:t>
      </w:r>
      <w:r w:rsidRPr="0089550C">
        <w:rPr>
          <w:rFonts w:ascii="Arial MT" w:eastAsia="Arial MT" w:hAnsi="Arial MT" w:cs="Arial MT"/>
          <w:spacing w:val="-6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prawnych,</w:t>
      </w:r>
      <w:r w:rsidRPr="0089550C">
        <w:rPr>
          <w:rFonts w:ascii="Arial MT" w:eastAsia="Arial MT" w:hAnsi="Arial MT" w:cs="Arial MT"/>
          <w:spacing w:val="-6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podmiotów</w:t>
      </w:r>
      <w:r w:rsidRPr="0089550C">
        <w:rPr>
          <w:rFonts w:ascii="Arial MT" w:eastAsia="Arial MT" w:hAnsi="Arial MT" w:cs="Arial MT"/>
          <w:spacing w:val="-7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lub</w:t>
      </w:r>
      <w:r w:rsidRPr="0089550C">
        <w:rPr>
          <w:rFonts w:ascii="Arial MT" w:eastAsia="Arial MT" w:hAnsi="Arial MT" w:cs="Arial MT"/>
          <w:spacing w:val="-9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organów</w:t>
      </w:r>
      <w:r w:rsidRPr="0089550C">
        <w:rPr>
          <w:rFonts w:ascii="Arial MT" w:eastAsia="Arial MT" w:hAnsi="Arial MT" w:cs="Arial MT"/>
          <w:spacing w:val="-7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działających</w:t>
      </w:r>
      <w:r w:rsidRPr="0089550C">
        <w:rPr>
          <w:rFonts w:ascii="Arial MT" w:eastAsia="Arial MT" w:hAnsi="Arial MT" w:cs="Arial MT"/>
          <w:spacing w:val="-10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w</w:t>
      </w:r>
      <w:r w:rsidRPr="0089550C">
        <w:rPr>
          <w:rFonts w:ascii="Arial MT" w:eastAsia="Arial MT" w:hAnsi="Arial MT" w:cs="Arial MT"/>
          <w:spacing w:val="-2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imieniu</w:t>
      </w:r>
      <w:r w:rsidRPr="0089550C">
        <w:rPr>
          <w:rFonts w:ascii="Arial MT" w:eastAsia="Arial MT" w:hAnsi="Arial MT" w:cs="Arial MT"/>
          <w:spacing w:val="-7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lub</w:t>
      </w:r>
      <w:r w:rsidRPr="0089550C">
        <w:rPr>
          <w:rFonts w:ascii="Arial MT" w:eastAsia="Arial MT" w:hAnsi="Arial MT" w:cs="Arial MT"/>
          <w:spacing w:val="-9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pod</w:t>
      </w:r>
      <w:r w:rsidRPr="0089550C">
        <w:rPr>
          <w:rFonts w:ascii="Arial MT" w:eastAsia="Arial MT" w:hAnsi="Arial MT" w:cs="Arial MT"/>
          <w:spacing w:val="-7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kierunkiem</w:t>
      </w:r>
      <w:r w:rsidRPr="0089550C">
        <w:rPr>
          <w:rFonts w:ascii="Arial MT" w:eastAsia="Arial MT" w:hAnsi="Arial MT" w:cs="Arial MT"/>
          <w:spacing w:val="-9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podmiotu,</w:t>
      </w:r>
      <w:r w:rsidRPr="0089550C">
        <w:rPr>
          <w:rFonts w:ascii="Arial MT" w:eastAsia="Arial MT" w:hAnsi="Arial MT" w:cs="Arial MT"/>
          <w:spacing w:val="-7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o</w:t>
      </w:r>
      <w:r w:rsidRPr="0089550C">
        <w:rPr>
          <w:rFonts w:ascii="Arial MT" w:eastAsia="Arial MT" w:hAnsi="Arial MT" w:cs="Arial MT"/>
          <w:spacing w:val="-7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którym</w:t>
      </w:r>
      <w:r w:rsidRPr="0089550C">
        <w:rPr>
          <w:rFonts w:ascii="Arial MT" w:eastAsia="Arial MT" w:hAnsi="Arial MT" w:cs="Arial MT"/>
          <w:spacing w:val="1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mowa</w:t>
      </w:r>
      <w:r w:rsidRPr="0089550C">
        <w:rPr>
          <w:rFonts w:ascii="Arial MT" w:eastAsia="Arial MT" w:hAnsi="Arial MT" w:cs="Arial MT"/>
          <w:spacing w:val="-1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w</w:t>
      </w:r>
      <w:r w:rsidRPr="0089550C">
        <w:rPr>
          <w:rFonts w:ascii="Arial MT" w:eastAsia="Arial MT" w:hAnsi="Arial MT" w:cs="Arial MT"/>
          <w:spacing w:val="-1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lit.</w:t>
      </w:r>
      <w:r w:rsidRPr="0089550C">
        <w:rPr>
          <w:rFonts w:ascii="Arial MT" w:eastAsia="Arial MT" w:hAnsi="Arial MT" w:cs="Arial MT"/>
          <w:spacing w:val="-1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a)</w:t>
      </w:r>
      <w:r w:rsidRPr="0089550C">
        <w:rPr>
          <w:rFonts w:ascii="Arial MT" w:eastAsia="Arial MT" w:hAnsi="Arial MT" w:cs="Arial MT"/>
          <w:spacing w:val="-1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lub</w:t>
      </w:r>
      <w:r w:rsidRPr="0089550C">
        <w:rPr>
          <w:rFonts w:ascii="Arial MT" w:eastAsia="Arial MT" w:hAnsi="Arial MT" w:cs="Arial MT"/>
          <w:spacing w:val="-1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b)</w:t>
      </w:r>
      <w:r w:rsidRPr="0089550C">
        <w:rPr>
          <w:rFonts w:ascii="Arial MT" w:eastAsia="Arial MT" w:hAnsi="Arial MT" w:cs="Arial MT"/>
          <w:spacing w:val="-3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niniejszego</w:t>
      </w:r>
      <w:r w:rsidRPr="0089550C">
        <w:rPr>
          <w:rFonts w:ascii="Arial MT" w:eastAsia="Arial MT" w:hAnsi="Arial MT" w:cs="Arial MT"/>
          <w:spacing w:val="-4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ustępu,</w:t>
      </w:r>
    </w:p>
    <w:p w:rsidR="0089550C" w:rsidRPr="0089550C" w:rsidRDefault="0089550C" w:rsidP="0089550C">
      <w:pPr>
        <w:widowControl w:val="0"/>
        <w:autoSpaceDE w:val="0"/>
        <w:autoSpaceDN w:val="0"/>
        <w:spacing w:after="0" w:line="240" w:lineRule="auto"/>
        <w:ind w:right="132"/>
        <w:jc w:val="both"/>
        <w:rPr>
          <w:rFonts w:ascii="Arial MT" w:eastAsia="Arial MT" w:hAnsi="Arial MT" w:cs="Arial MT"/>
          <w:sz w:val="16"/>
        </w:rPr>
      </w:pPr>
      <w:r w:rsidRPr="0089550C">
        <w:rPr>
          <w:rFonts w:ascii="Arial MT" w:eastAsia="Arial MT" w:hAnsi="Arial MT" w:cs="Arial MT"/>
          <w:sz w:val="16"/>
        </w:rPr>
        <w:t>w t</w:t>
      </w:r>
      <w:r w:rsidRPr="0089550C">
        <w:rPr>
          <w:rFonts w:ascii="Arial MT" w:eastAsia="Arial MT" w:hAnsi="Arial MT" w:cs="Arial MT"/>
          <w:spacing w:val="-2"/>
          <w:sz w:val="16"/>
        </w:rPr>
        <w:t>y</w:t>
      </w:r>
      <w:r w:rsidRPr="0089550C">
        <w:rPr>
          <w:rFonts w:ascii="Arial MT" w:eastAsia="Arial MT" w:hAnsi="Arial MT" w:cs="Arial MT"/>
          <w:sz w:val="16"/>
        </w:rPr>
        <w:t xml:space="preserve">m </w:t>
      </w:r>
      <w:r w:rsidRPr="0089550C">
        <w:rPr>
          <w:rFonts w:ascii="Arial MT" w:eastAsia="Arial MT" w:hAnsi="Arial MT" w:cs="Arial MT"/>
          <w:spacing w:val="21"/>
          <w:sz w:val="16"/>
        </w:rPr>
        <w:t xml:space="preserve"> </w:t>
      </w:r>
      <w:r w:rsidRPr="0089550C">
        <w:rPr>
          <w:rFonts w:ascii="Arial MT" w:eastAsia="Arial MT" w:hAnsi="Arial MT" w:cs="Arial MT"/>
          <w:spacing w:val="-1"/>
          <w:sz w:val="16"/>
        </w:rPr>
        <w:t>pod</w:t>
      </w:r>
      <w:r w:rsidRPr="0089550C">
        <w:rPr>
          <w:rFonts w:ascii="Arial MT" w:eastAsia="Arial MT" w:hAnsi="Arial MT" w:cs="Arial MT"/>
          <w:spacing w:val="-4"/>
          <w:sz w:val="16"/>
        </w:rPr>
        <w:t>w</w:t>
      </w:r>
      <w:r w:rsidRPr="0089550C">
        <w:rPr>
          <w:rFonts w:ascii="Arial MT" w:eastAsia="Arial MT" w:hAnsi="Arial MT" w:cs="Arial MT"/>
          <w:sz w:val="16"/>
        </w:rPr>
        <w:t>yk</w:t>
      </w:r>
      <w:r w:rsidRPr="0089550C">
        <w:rPr>
          <w:rFonts w:ascii="Arial MT" w:eastAsia="Arial MT" w:hAnsi="Arial MT" w:cs="Arial MT"/>
          <w:spacing w:val="-1"/>
          <w:sz w:val="16"/>
        </w:rPr>
        <w:t>ona</w:t>
      </w:r>
      <w:r w:rsidRPr="0089550C">
        <w:rPr>
          <w:rFonts w:ascii="Arial MT" w:eastAsia="Arial MT" w:hAnsi="Arial MT" w:cs="Arial MT"/>
          <w:spacing w:val="-4"/>
          <w:sz w:val="16"/>
        </w:rPr>
        <w:t>w</w:t>
      </w:r>
      <w:r w:rsidRPr="0089550C">
        <w:rPr>
          <w:rFonts w:ascii="Arial MT" w:eastAsia="Arial MT" w:hAnsi="Arial MT" w:cs="Arial MT"/>
          <w:sz w:val="16"/>
        </w:rPr>
        <w:t>c</w:t>
      </w:r>
      <w:r w:rsidRPr="0089550C">
        <w:rPr>
          <w:rFonts w:ascii="Arial MT" w:eastAsia="Arial MT" w:hAnsi="Arial MT" w:cs="Arial MT"/>
          <w:spacing w:val="-1"/>
          <w:sz w:val="16"/>
        </w:rPr>
        <w:t>ów</w:t>
      </w:r>
      <w:r w:rsidRPr="0089550C">
        <w:rPr>
          <w:rFonts w:ascii="Arial MT" w:eastAsia="Arial MT" w:hAnsi="Arial MT" w:cs="Arial MT"/>
          <w:sz w:val="16"/>
        </w:rPr>
        <w:t xml:space="preserve">,  </w:t>
      </w:r>
      <w:r w:rsidRPr="0089550C">
        <w:rPr>
          <w:rFonts w:ascii="Arial MT" w:eastAsia="Arial MT" w:hAnsi="Arial MT" w:cs="Arial MT"/>
          <w:spacing w:val="-23"/>
          <w:sz w:val="16"/>
        </w:rPr>
        <w:t xml:space="preserve"> </w:t>
      </w:r>
      <w:r w:rsidRPr="0089550C">
        <w:rPr>
          <w:rFonts w:ascii="Arial MT" w:eastAsia="Arial MT" w:hAnsi="Arial MT" w:cs="Arial MT"/>
          <w:spacing w:val="-1"/>
          <w:sz w:val="16"/>
        </w:rPr>
        <w:t>d</w:t>
      </w:r>
      <w:r w:rsidRPr="0089550C">
        <w:rPr>
          <w:rFonts w:ascii="Arial MT" w:eastAsia="Arial MT" w:hAnsi="Arial MT" w:cs="Arial MT"/>
          <w:spacing w:val="-4"/>
          <w:sz w:val="16"/>
        </w:rPr>
        <w:t>o</w:t>
      </w:r>
      <w:r w:rsidRPr="0089550C">
        <w:rPr>
          <w:rFonts w:ascii="Arial MT" w:eastAsia="Arial MT" w:hAnsi="Arial MT" w:cs="Arial MT"/>
          <w:sz w:val="16"/>
        </w:rPr>
        <w:t>st</w:t>
      </w:r>
      <w:r w:rsidRPr="0089550C">
        <w:rPr>
          <w:rFonts w:ascii="Arial MT" w:eastAsia="Arial MT" w:hAnsi="Arial MT" w:cs="Arial MT"/>
          <w:spacing w:val="-1"/>
          <w:sz w:val="16"/>
        </w:rPr>
        <w:t>a</w:t>
      </w:r>
      <w:r w:rsidRPr="0089550C">
        <w:rPr>
          <w:rFonts w:ascii="Arial MT" w:eastAsia="Arial MT" w:hAnsi="Arial MT" w:cs="Arial MT"/>
          <w:spacing w:val="-4"/>
          <w:sz w:val="16"/>
        </w:rPr>
        <w:t>w</w:t>
      </w:r>
      <w:r w:rsidRPr="0089550C">
        <w:rPr>
          <w:rFonts w:ascii="Arial MT" w:eastAsia="Arial MT" w:hAnsi="Arial MT" w:cs="Arial MT"/>
          <w:sz w:val="16"/>
        </w:rPr>
        <w:t>c</w:t>
      </w:r>
      <w:r w:rsidRPr="0089550C">
        <w:rPr>
          <w:rFonts w:ascii="Arial MT" w:eastAsia="Arial MT" w:hAnsi="Arial MT" w:cs="Arial MT"/>
          <w:spacing w:val="-1"/>
          <w:sz w:val="16"/>
        </w:rPr>
        <w:t>ó</w:t>
      </w:r>
      <w:r w:rsidRPr="0089550C">
        <w:rPr>
          <w:rFonts w:ascii="Arial MT" w:eastAsia="Arial MT" w:hAnsi="Arial MT" w:cs="Arial MT"/>
          <w:sz w:val="16"/>
        </w:rPr>
        <w:t xml:space="preserve">w  </w:t>
      </w:r>
      <w:r w:rsidRPr="0089550C">
        <w:rPr>
          <w:rFonts w:ascii="Arial MT" w:eastAsia="Arial MT" w:hAnsi="Arial MT" w:cs="Arial MT"/>
          <w:spacing w:val="-21"/>
          <w:sz w:val="16"/>
        </w:rPr>
        <w:t xml:space="preserve"> </w:t>
      </w:r>
      <w:r w:rsidRPr="0089550C">
        <w:rPr>
          <w:rFonts w:ascii="Arial MT" w:eastAsia="Arial MT" w:hAnsi="Arial MT" w:cs="Arial MT"/>
          <w:spacing w:val="-1"/>
          <w:sz w:val="16"/>
        </w:rPr>
        <w:t>lu</w:t>
      </w:r>
      <w:r w:rsidRPr="0089550C">
        <w:rPr>
          <w:rFonts w:ascii="Arial MT" w:eastAsia="Arial MT" w:hAnsi="Arial MT" w:cs="Arial MT"/>
          <w:sz w:val="16"/>
        </w:rPr>
        <w:t xml:space="preserve">b </w:t>
      </w:r>
      <w:r w:rsidRPr="0089550C">
        <w:rPr>
          <w:rFonts w:ascii="Arial MT" w:eastAsia="Arial MT" w:hAnsi="Arial MT" w:cs="Arial MT"/>
          <w:spacing w:val="18"/>
          <w:sz w:val="16"/>
        </w:rPr>
        <w:t xml:space="preserve"> </w:t>
      </w:r>
      <w:r w:rsidRPr="0089550C">
        <w:rPr>
          <w:rFonts w:ascii="Arial MT" w:eastAsia="Arial MT" w:hAnsi="Arial MT" w:cs="Arial MT"/>
          <w:spacing w:val="-1"/>
          <w:sz w:val="16"/>
        </w:rPr>
        <w:t>pod</w:t>
      </w:r>
      <w:r w:rsidRPr="0089550C">
        <w:rPr>
          <w:rFonts w:ascii="Arial MT" w:eastAsia="Arial MT" w:hAnsi="Arial MT" w:cs="Arial MT"/>
          <w:sz w:val="16"/>
        </w:rPr>
        <w:t>mi</w:t>
      </w:r>
      <w:r w:rsidRPr="0089550C">
        <w:rPr>
          <w:rFonts w:ascii="Arial MT" w:eastAsia="Arial MT" w:hAnsi="Arial MT" w:cs="Arial MT"/>
          <w:spacing w:val="-1"/>
          <w:sz w:val="16"/>
        </w:rPr>
        <w:t>o</w:t>
      </w:r>
      <w:r w:rsidRPr="0089550C">
        <w:rPr>
          <w:rFonts w:ascii="Arial MT" w:eastAsia="Arial MT" w:hAnsi="Arial MT" w:cs="Arial MT"/>
          <w:sz w:val="16"/>
        </w:rPr>
        <w:t>t</w:t>
      </w:r>
      <w:r w:rsidRPr="0089550C">
        <w:rPr>
          <w:rFonts w:ascii="Arial MT" w:eastAsia="Arial MT" w:hAnsi="Arial MT" w:cs="Arial MT"/>
          <w:spacing w:val="-1"/>
          <w:sz w:val="16"/>
        </w:rPr>
        <w:t>ó</w:t>
      </w:r>
      <w:r w:rsidRPr="0089550C">
        <w:rPr>
          <w:rFonts w:ascii="Arial MT" w:eastAsia="Arial MT" w:hAnsi="Arial MT" w:cs="Arial MT"/>
          <w:spacing w:val="-4"/>
          <w:sz w:val="16"/>
        </w:rPr>
        <w:t>w</w:t>
      </w:r>
      <w:r w:rsidRPr="0089550C">
        <w:rPr>
          <w:rFonts w:ascii="Arial MT" w:eastAsia="Arial MT" w:hAnsi="Arial MT" w:cs="Arial MT"/>
          <w:sz w:val="16"/>
        </w:rPr>
        <w:t xml:space="preserve">,  </w:t>
      </w:r>
      <w:r w:rsidRPr="0089550C">
        <w:rPr>
          <w:rFonts w:ascii="Arial MT" w:eastAsia="Arial MT" w:hAnsi="Arial MT" w:cs="Arial MT"/>
          <w:spacing w:val="-23"/>
          <w:sz w:val="16"/>
        </w:rPr>
        <w:t xml:space="preserve"> </w:t>
      </w:r>
      <w:r w:rsidRPr="0089550C">
        <w:rPr>
          <w:rFonts w:ascii="Arial MT" w:eastAsia="Arial MT" w:hAnsi="Arial MT" w:cs="Arial MT"/>
          <w:spacing w:val="-1"/>
          <w:sz w:val="16"/>
        </w:rPr>
        <w:t>n</w:t>
      </w:r>
      <w:r w:rsidRPr="0089550C">
        <w:rPr>
          <w:rFonts w:ascii="Arial MT" w:eastAsia="Arial MT" w:hAnsi="Arial MT" w:cs="Arial MT"/>
          <w:sz w:val="16"/>
        </w:rPr>
        <w:t>a</w:t>
      </w:r>
      <w:r w:rsidRPr="0089550C">
        <w:rPr>
          <w:rFonts w:ascii="Arial MT" w:eastAsia="Arial MT" w:hAnsi="Arial MT" w:cs="Arial MT"/>
          <w:spacing w:val="-2"/>
          <w:sz w:val="16"/>
        </w:rPr>
        <w:t xml:space="preserve"> k</w:t>
      </w:r>
      <w:r w:rsidRPr="0089550C">
        <w:rPr>
          <w:rFonts w:ascii="Arial MT" w:eastAsia="Arial MT" w:hAnsi="Arial MT" w:cs="Arial MT"/>
          <w:sz w:val="16"/>
        </w:rPr>
        <w:t>t</w:t>
      </w:r>
      <w:r w:rsidRPr="0089550C">
        <w:rPr>
          <w:rFonts w:ascii="Arial MT" w:eastAsia="Arial MT" w:hAnsi="Arial MT" w:cs="Arial MT"/>
          <w:spacing w:val="-1"/>
          <w:sz w:val="16"/>
        </w:rPr>
        <w:t>ór</w:t>
      </w:r>
      <w:r w:rsidRPr="0089550C">
        <w:rPr>
          <w:rFonts w:ascii="Arial MT" w:eastAsia="Arial MT" w:hAnsi="Arial MT" w:cs="Arial MT"/>
          <w:spacing w:val="-2"/>
          <w:sz w:val="16"/>
        </w:rPr>
        <w:t>y</w:t>
      </w:r>
      <w:r w:rsidRPr="0089550C">
        <w:rPr>
          <w:rFonts w:ascii="Arial MT" w:eastAsia="Arial MT" w:hAnsi="Arial MT" w:cs="Arial MT"/>
          <w:sz w:val="16"/>
        </w:rPr>
        <w:t xml:space="preserve">ch </w:t>
      </w:r>
      <w:r w:rsidRPr="0089550C">
        <w:rPr>
          <w:rFonts w:ascii="Arial MT" w:eastAsia="Arial MT" w:hAnsi="Arial MT" w:cs="Arial MT"/>
          <w:spacing w:val="18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z</w:t>
      </w:r>
      <w:r w:rsidRPr="0089550C">
        <w:rPr>
          <w:rFonts w:ascii="Arial MT" w:eastAsia="Arial MT" w:hAnsi="Arial MT" w:cs="Arial MT"/>
          <w:spacing w:val="-1"/>
          <w:sz w:val="16"/>
        </w:rPr>
        <w:t>doln</w:t>
      </w:r>
      <w:r w:rsidRPr="0089550C">
        <w:rPr>
          <w:rFonts w:ascii="Arial MT" w:eastAsia="Arial MT" w:hAnsi="Arial MT" w:cs="Arial MT"/>
          <w:spacing w:val="-4"/>
          <w:sz w:val="16"/>
        </w:rPr>
        <w:t>o</w:t>
      </w:r>
      <w:r w:rsidRPr="0089550C">
        <w:rPr>
          <w:rFonts w:ascii="Arial MT" w:eastAsia="Arial MT" w:hAnsi="Arial MT" w:cs="Arial MT"/>
          <w:w w:val="50"/>
          <w:sz w:val="16"/>
        </w:rPr>
        <w:t>ś</w:t>
      </w:r>
      <w:r w:rsidRPr="0089550C">
        <w:rPr>
          <w:rFonts w:ascii="Arial MT" w:eastAsia="Arial MT" w:hAnsi="Arial MT" w:cs="Arial MT"/>
          <w:spacing w:val="-2"/>
          <w:sz w:val="16"/>
        </w:rPr>
        <w:t>c</w:t>
      </w:r>
      <w:r w:rsidRPr="0089550C">
        <w:rPr>
          <w:rFonts w:ascii="Arial MT" w:eastAsia="Arial MT" w:hAnsi="Arial MT" w:cs="Arial MT"/>
          <w:sz w:val="16"/>
        </w:rPr>
        <w:t xml:space="preserve">i </w:t>
      </w:r>
      <w:r w:rsidRPr="0089550C">
        <w:rPr>
          <w:rFonts w:ascii="Arial MT" w:eastAsia="Arial MT" w:hAnsi="Arial MT" w:cs="Arial MT"/>
          <w:spacing w:val="21"/>
          <w:sz w:val="16"/>
        </w:rPr>
        <w:t xml:space="preserve"> </w:t>
      </w:r>
      <w:r w:rsidRPr="0089550C">
        <w:rPr>
          <w:rFonts w:ascii="Arial MT" w:eastAsia="Arial MT" w:hAnsi="Arial MT" w:cs="Arial MT"/>
          <w:spacing w:val="-1"/>
          <w:sz w:val="16"/>
        </w:rPr>
        <w:t>poleg</w:t>
      </w:r>
      <w:r w:rsidRPr="0089550C">
        <w:rPr>
          <w:rFonts w:ascii="Arial MT" w:eastAsia="Arial MT" w:hAnsi="Arial MT" w:cs="Arial MT"/>
          <w:sz w:val="16"/>
        </w:rPr>
        <w:t xml:space="preserve">a </w:t>
      </w:r>
      <w:r w:rsidRPr="0089550C">
        <w:rPr>
          <w:rFonts w:ascii="Arial MT" w:eastAsia="Arial MT" w:hAnsi="Arial MT" w:cs="Arial MT"/>
          <w:spacing w:val="18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s</w:t>
      </w:r>
      <w:r w:rsidRPr="0089550C">
        <w:rPr>
          <w:rFonts w:ascii="Arial MT" w:eastAsia="Arial MT" w:hAnsi="Arial MT" w:cs="Arial MT"/>
          <w:spacing w:val="-1"/>
          <w:w w:val="64"/>
          <w:sz w:val="16"/>
        </w:rPr>
        <w:t>i</w:t>
      </w:r>
      <w:r w:rsidRPr="0089550C">
        <w:rPr>
          <w:rFonts w:ascii="Arial MT" w:eastAsia="Arial MT" w:hAnsi="Arial MT" w:cs="Arial MT"/>
          <w:w w:val="64"/>
          <w:sz w:val="16"/>
        </w:rPr>
        <w:t>ę</w:t>
      </w:r>
      <w:r w:rsidRPr="0089550C">
        <w:rPr>
          <w:rFonts w:ascii="Arial MT" w:eastAsia="Arial MT" w:hAnsi="Arial MT" w:cs="Arial MT"/>
          <w:sz w:val="16"/>
        </w:rPr>
        <w:t xml:space="preserve"> </w:t>
      </w:r>
      <w:r w:rsidRPr="0089550C">
        <w:rPr>
          <w:rFonts w:ascii="Arial MT" w:eastAsia="Arial MT" w:hAnsi="Arial MT" w:cs="Arial MT"/>
          <w:spacing w:val="18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w</w:t>
      </w:r>
      <w:r w:rsidRPr="0089550C">
        <w:rPr>
          <w:rFonts w:ascii="Arial MT" w:eastAsia="Arial MT" w:hAnsi="Arial MT" w:cs="Arial MT"/>
          <w:spacing w:val="2"/>
          <w:sz w:val="16"/>
        </w:rPr>
        <w:t xml:space="preserve"> </w:t>
      </w:r>
      <w:r w:rsidRPr="0089550C">
        <w:rPr>
          <w:rFonts w:ascii="Arial MT" w:eastAsia="Arial MT" w:hAnsi="Arial MT" w:cs="Arial MT"/>
          <w:spacing w:val="-1"/>
          <w:sz w:val="16"/>
        </w:rPr>
        <w:t>r</w:t>
      </w:r>
      <w:r w:rsidRPr="0089550C">
        <w:rPr>
          <w:rFonts w:ascii="Arial MT" w:eastAsia="Arial MT" w:hAnsi="Arial MT" w:cs="Arial MT"/>
          <w:spacing w:val="-4"/>
          <w:sz w:val="16"/>
        </w:rPr>
        <w:t>o</w:t>
      </w:r>
      <w:r w:rsidRPr="0089550C">
        <w:rPr>
          <w:rFonts w:ascii="Arial MT" w:eastAsia="Arial MT" w:hAnsi="Arial MT" w:cs="Arial MT"/>
          <w:sz w:val="16"/>
        </w:rPr>
        <w:t>z</w:t>
      </w:r>
      <w:r w:rsidRPr="0089550C">
        <w:rPr>
          <w:rFonts w:ascii="Arial MT" w:eastAsia="Arial MT" w:hAnsi="Arial MT" w:cs="Arial MT"/>
          <w:spacing w:val="-1"/>
          <w:sz w:val="16"/>
        </w:rPr>
        <w:t>u</w:t>
      </w:r>
      <w:r w:rsidRPr="0089550C">
        <w:rPr>
          <w:rFonts w:ascii="Arial MT" w:eastAsia="Arial MT" w:hAnsi="Arial MT" w:cs="Arial MT"/>
          <w:sz w:val="16"/>
        </w:rPr>
        <w:t>m</w:t>
      </w:r>
      <w:r w:rsidRPr="0089550C">
        <w:rPr>
          <w:rFonts w:ascii="Arial MT" w:eastAsia="Arial MT" w:hAnsi="Arial MT" w:cs="Arial MT"/>
          <w:spacing w:val="-2"/>
          <w:sz w:val="16"/>
        </w:rPr>
        <w:t>i</w:t>
      </w:r>
      <w:r w:rsidRPr="0089550C">
        <w:rPr>
          <w:rFonts w:ascii="Arial MT" w:eastAsia="Arial MT" w:hAnsi="Arial MT" w:cs="Arial MT"/>
          <w:spacing w:val="-1"/>
          <w:sz w:val="16"/>
        </w:rPr>
        <w:t>en</w:t>
      </w:r>
      <w:r w:rsidRPr="0089550C">
        <w:rPr>
          <w:rFonts w:ascii="Arial MT" w:eastAsia="Arial MT" w:hAnsi="Arial MT" w:cs="Arial MT"/>
          <w:sz w:val="16"/>
        </w:rPr>
        <w:t xml:space="preserve">iu </w:t>
      </w:r>
      <w:r w:rsidRPr="0089550C">
        <w:rPr>
          <w:rFonts w:ascii="Arial MT" w:eastAsia="Arial MT" w:hAnsi="Arial MT" w:cs="Arial MT"/>
          <w:spacing w:val="21"/>
          <w:sz w:val="16"/>
        </w:rPr>
        <w:t xml:space="preserve"> </w:t>
      </w:r>
      <w:r w:rsidRPr="0089550C">
        <w:rPr>
          <w:rFonts w:ascii="Arial MT" w:eastAsia="Arial MT" w:hAnsi="Arial MT" w:cs="Arial MT"/>
          <w:spacing w:val="-1"/>
          <w:sz w:val="16"/>
        </w:rPr>
        <w:t>d</w:t>
      </w:r>
      <w:r w:rsidRPr="0089550C">
        <w:rPr>
          <w:rFonts w:ascii="Arial MT" w:eastAsia="Arial MT" w:hAnsi="Arial MT" w:cs="Arial MT"/>
          <w:sz w:val="16"/>
        </w:rPr>
        <w:t>y</w:t>
      </w:r>
      <w:r w:rsidRPr="0089550C">
        <w:rPr>
          <w:rFonts w:ascii="Arial MT" w:eastAsia="Arial MT" w:hAnsi="Arial MT" w:cs="Arial MT"/>
          <w:spacing w:val="-1"/>
          <w:sz w:val="16"/>
        </w:rPr>
        <w:t>re</w:t>
      </w:r>
      <w:r w:rsidRPr="0089550C">
        <w:rPr>
          <w:rFonts w:ascii="Arial MT" w:eastAsia="Arial MT" w:hAnsi="Arial MT" w:cs="Arial MT"/>
          <w:spacing w:val="-2"/>
          <w:sz w:val="16"/>
        </w:rPr>
        <w:t>kt</w:t>
      </w:r>
      <w:r w:rsidRPr="0089550C">
        <w:rPr>
          <w:rFonts w:ascii="Arial MT" w:eastAsia="Arial MT" w:hAnsi="Arial MT" w:cs="Arial MT"/>
          <w:sz w:val="16"/>
        </w:rPr>
        <w:t xml:space="preserve">yw </w:t>
      </w:r>
      <w:r w:rsidRPr="0089550C">
        <w:rPr>
          <w:rFonts w:ascii="Arial MT" w:eastAsia="Arial MT" w:hAnsi="Arial MT" w:cs="Arial MT"/>
          <w:spacing w:val="20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w</w:t>
      </w:r>
      <w:r w:rsidRPr="0089550C">
        <w:rPr>
          <w:rFonts w:ascii="Arial MT" w:eastAsia="Arial MT" w:hAnsi="Arial MT" w:cs="Arial MT"/>
          <w:spacing w:val="-1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s</w:t>
      </w:r>
      <w:r w:rsidRPr="0089550C">
        <w:rPr>
          <w:rFonts w:ascii="Arial MT" w:eastAsia="Arial MT" w:hAnsi="Arial MT" w:cs="Arial MT"/>
          <w:spacing w:val="-1"/>
          <w:sz w:val="16"/>
        </w:rPr>
        <w:t>praw</w:t>
      </w:r>
      <w:r w:rsidRPr="0089550C">
        <w:rPr>
          <w:rFonts w:ascii="Arial MT" w:eastAsia="Arial MT" w:hAnsi="Arial MT" w:cs="Arial MT"/>
          <w:sz w:val="16"/>
        </w:rPr>
        <w:t>ie z</w:t>
      </w:r>
      <w:r w:rsidRPr="0089550C">
        <w:rPr>
          <w:rFonts w:ascii="Arial MT" w:eastAsia="Arial MT" w:hAnsi="Arial MT" w:cs="Arial MT"/>
          <w:spacing w:val="-1"/>
          <w:sz w:val="16"/>
        </w:rPr>
        <w:t>a</w:t>
      </w:r>
      <w:r w:rsidRPr="0089550C">
        <w:rPr>
          <w:rFonts w:ascii="Arial MT" w:eastAsia="Arial MT" w:hAnsi="Arial MT" w:cs="Arial MT"/>
          <w:sz w:val="16"/>
        </w:rPr>
        <w:t>mó</w:t>
      </w:r>
      <w:r w:rsidRPr="0089550C">
        <w:rPr>
          <w:rFonts w:ascii="Arial MT" w:eastAsia="Arial MT" w:hAnsi="Arial MT" w:cs="Arial MT"/>
          <w:spacing w:val="-2"/>
          <w:sz w:val="16"/>
        </w:rPr>
        <w:t>w</w:t>
      </w:r>
      <w:r w:rsidRPr="0089550C">
        <w:rPr>
          <w:rFonts w:ascii="Arial MT" w:eastAsia="Arial MT" w:hAnsi="Arial MT" w:cs="Arial MT"/>
          <w:spacing w:val="-1"/>
          <w:w w:val="75"/>
          <w:sz w:val="16"/>
        </w:rPr>
        <w:t>ie</w:t>
      </w:r>
      <w:r w:rsidRPr="0089550C">
        <w:rPr>
          <w:rFonts w:ascii="Arial MT" w:eastAsia="Arial MT" w:hAnsi="Arial MT" w:cs="Arial MT"/>
          <w:w w:val="75"/>
          <w:sz w:val="16"/>
        </w:rPr>
        <w:t>ń</w:t>
      </w:r>
      <w:r w:rsidRPr="0089550C">
        <w:rPr>
          <w:rFonts w:ascii="Arial MT" w:eastAsia="Arial MT" w:hAnsi="Arial MT" w:cs="Arial MT"/>
          <w:sz w:val="16"/>
        </w:rPr>
        <w:t xml:space="preserve"> </w:t>
      </w:r>
      <w:r w:rsidRPr="0089550C">
        <w:rPr>
          <w:rFonts w:ascii="Arial MT" w:eastAsia="Arial MT" w:hAnsi="Arial MT" w:cs="Arial MT"/>
          <w:spacing w:val="-1"/>
          <w:sz w:val="16"/>
        </w:rPr>
        <w:t>publ</w:t>
      </w:r>
      <w:r w:rsidRPr="0089550C">
        <w:rPr>
          <w:rFonts w:ascii="Arial MT" w:eastAsia="Arial MT" w:hAnsi="Arial MT" w:cs="Arial MT"/>
          <w:spacing w:val="-2"/>
          <w:sz w:val="16"/>
        </w:rPr>
        <w:t>ic</w:t>
      </w:r>
      <w:r w:rsidRPr="0089550C">
        <w:rPr>
          <w:rFonts w:ascii="Arial MT" w:eastAsia="Arial MT" w:hAnsi="Arial MT" w:cs="Arial MT"/>
          <w:sz w:val="16"/>
        </w:rPr>
        <w:t>z</w:t>
      </w:r>
      <w:r w:rsidRPr="0089550C">
        <w:rPr>
          <w:rFonts w:ascii="Arial MT" w:eastAsia="Arial MT" w:hAnsi="Arial MT" w:cs="Arial MT"/>
          <w:spacing w:val="-1"/>
          <w:sz w:val="16"/>
        </w:rPr>
        <w:t>n</w:t>
      </w:r>
      <w:r w:rsidRPr="0089550C">
        <w:rPr>
          <w:rFonts w:ascii="Arial MT" w:eastAsia="Arial MT" w:hAnsi="Arial MT" w:cs="Arial MT"/>
          <w:spacing w:val="-2"/>
          <w:sz w:val="16"/>
        </w:rPr>
        <w:t>y</w:t>
      </w:r>
      <w:r w:rsidRPr="0089550C">
        <w:rPr>
          <w:rFonts w:ascii="Arial MT" w:eastAsia="Arial MT" w:hAnsi="Arial MT" w:cs="Arial MT"/>
          <w:sz w:val="16"/>
        </w:rPr>
        <w:t>c</w:t>
      </w:r>
      <w:r w:rsidRPr="0089550C">
        <w:rPr>
          <w:rFonts w:ascii="Arial MT" w:eastAsia="Arial MT" w:hAnsi="Arial MT" w:cs="Arial MT"/>
          <w:spacing w:val="-1"/>
          <w:sz w:val="16"/>
        </w:rPr>
        <w:t>h</w:t>
      </w:r>
      <w:r w:rsidRPr="0089550C">
        <w:rPr>
          <w:rFonts w:ascii="Arial MT" w:eastAsia="Arial MT" w:hAnsi="Arial MT" w:cs="Arial MT"/>
          <w:sz w:val="16"/>
        </w:rPr>
        <w:t>,</w:t>
      </w:r>
      <w:r w:rsidRPr="0089550C">
        <w:rPr>
          <w:rFonts w:ascii="Arial MT" w:eastAsia="Arial MT" w:hAnsi="Arial MT" w:cs="Arial MT"/>
          <w:spacing w:val="-1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w</w:t>
      </w:r>
      <w:r w:rsidRPr="0089550C">
        <w:rPr>
          <w:rFonts w:ascii="Arial MT" w:eastAsia="Arial MT" w:hAnsi="Arial MT" w:cs="Arial MT"/>
          <w:spacing w:val="1"/>
          <w:sz w:val="16"/>
        </w:rPr>
        <w:t xml:space="preserve"> </w:t>
      </w:r>
      <w:r w:rsidRPr="0089550C">
        <w:rPr>
          <w:rFonts w:ascii="Arial MT" w:eastAsia="Arial MT" w:hAnsi="Arial MT" w:cs="Arial MT"/>
          <w:spacing w:val="-1"/>
          <w:sz w:val="16"/>
        </w:rPr>
        <w:t>p</w:t>
      </w:r>
      <w:r w:rsidRPr="0089550C">
        <w:rPr>
          <w:rFonts w:ascii="Arial MT" w:eastAsia="Arial MT" w:hAnsi="Arial MT" w:cs="Arial MT"/>
          <w:spacing w:val="-4"/>
          <w:sz w:val="16"/>
        </w:rPr>
        <w:t>r</w:t>
      </w:r>
      <w:r w:rsidRPr="0089550C">
        <w:rPr>
          <w:rFonts w:ascii="Arial MT" w:eastAsia="Arial MT" w:hAnsi="Arial MT" w:cs="Arial MT"/>
          <w:sz w:val="16"/>
        </w:rPr>
        <w:t>zy</w:t>
      </w:r>
      <w:r w:rsidRPr="0089550C">
        <w:rPr>
          <w:rFonts w:ascii="Arial MT" w:eastAsia="Arial MT" w:hAnsi="Arial MT" w:cs="Arial MT"/>
          <w:spacing w:val="-1"/>
          <w:sz w:val="16"/>
        </w:rPr>
        <w:t>pa</w:t>
      </w:r>
      <w:r w:rsidRPr="0089550C">
        <w:rPr>
          <w:rFonts w:ascii="Arial MT" w:eastAsia="Arial MT" w:hAnsi="Arial MT" w:cs="Arial MT"/>
          <w:spacing w:val="-4"/>
          <w:sz w:val="16"/>
        </w:rPr>
        <w:t>d</w:t>
      </w:r>
      <w:r w:rsidRPr="0089550C">
        <w:rPr>
          <w:rFonts w:ascii="Arial MT" w:eastAsia="Arial MT" w:hAnsi="Arial MT" w:cs="Arial MT"/>
          <w:sz w:val="16"/>
        </w:rPr>
        <w:t xml:space="preserve">ku </w:t>
      </w:r>
      <w:r w:rsidRPr="0089550C">
        <w:rPr>
          <w:rFonts w:ascii="Arial MT" w:eastAsia="Arial MT" w:hAnsi="Arial MT" w:cs="Arial MT"/>
          <w:spacing w:val="-1"/>
          <w:sz w:val="16"/>
        </w:rPr>
        <w:t>g</w:t>
      </w:r>
      <w:r w:rsidRPr="0089550C">
        <w:rPr>
          <w:rFonts w:ascii="Arial MT" w:eastAsia="Arial MT" w:hAnsi="Arial MT" w:cs="Arial MT"/>
          <w:spacing w:val="-4"/>
          <w:sz w:val="16"/>
        </w:rPr>
        <w:t>d</w:t>
      </w:r>
      <w:r w:rsidRPr="0089550C">
        <w:rPr>
          <w:rFonts w:ascii="Arial MT" w:eastAsia="Arial MT" w:hAnsi="Arial MT" w:cs="Arial MT"/>
          <w:sz w:val="16"/>
        </w:rPr>
        <w:t>y</w:t>
      </w:r>
      <w:r w:rsidRPr="0089550C">
        <w:rPr>
          <w:rFonts w:ascii="Arial MT" w:eastAsia="Arial MT" w:hAnsi="Arial MT" w:cs="Arial MT"/>
          <w:spacing w:val="2"/>
          <w:sz w:val="16"/>
        </w:rPr>
        <w:t xml:space="preserve"> </w:t>
      </w:r>
      <w:r w:rsidRPr="0089550C">
        <w:rPr>
          <w:rFonts w:ascii="Arial MT" w:eastAsia="Arial MT" w:hAnsi="Arial MT" w:cs="Arial MT"/>
          <w:spacing w:val="-1"/>
          <w:sz w:val="16"/>
        </w:rPr>
        <w:t>pr</w:t>
      </w:r>
      <w:r w:rsidRPr="0089550C">
        <w:rPr>
          <w:rFonts w:ascii="Arial MT" w:eastAsia="Arial MT" w:hAnsi="Arial MT" w:cs="Arial MT"/>
          <w:spacing w:val="-2"/>
          <w:sz w:val="16"/>
        </w:rPr>
        <w:t>z</w:t>
      </w:r>
      <w:r w:rsidRPr="0089550C">
        <w:rPr>
          <w:rFonts w:ascii="Arial MT" w:eastAsia="Arial MT" w:hAnsi="Arial MT" w:cs="Arial MT"/>
          <w:sz w:val="16"/>
        </w:rPr>
        <w:t>y</w:t>
      </w:r>
      <w:r w:rsidRPr="0089550C">
        <w:rPr>
          <w:rFonts w:ascii="Arial MT" w:eastAsia="Arial MT" w:hAnsi="Arial MT" w:cs="Arial MT"/>
          <w:spacing w:val="-1"/>
          <w:sz w:val="16"/>
        </w:rPr>
        <w:t>pad</w:t>
      </w:r>
      <w:r w:rsidRPr="0089550C">
        <w:rPr>
          <w:rFonts w:ascii="Arial MT" w:eastAsia="Arial MT" w:hAnsi="Arial MT" w:cs="Arial MT"/>
          <w:sz w:val="16"/>
        </w:rPr>
        <w:t xml:space="preserve">a </w:t>
      </w:r>
      <w:r w:rsidRPr="0089550C">
        <w:rPr>
          <w:rFonts w:ascii="Arial MT" w:eastAsia="Arial MT" w:hAnsi="Arial MT" w:cs="Arial MT"/>
          <w:spacing w:val="-1"/>
          <w:sz w:val="16"/>
        </w:rPr>
        <w:t>n</w:t>
      </w:r>
      <w:r w:rsidRPr="0089550C">
        <w:rPr>
          <w:rFonts w:ascii="Arial MT" w:eastAsia="Arial MT" w:hAnsi="Arial MT" w:cs="Arial MT"/>
          <w:sz w:val="16"/>
        </w:rPr>
        <w:t xml:space="preserve">a </w:t>
      </w:r>
      <w:r w:rsidRPr="0089550C">
        <w:rPr>
          <w:rFonts w:ascii="Arial MT" w:eastAsia="Arial MT" w:hAnsi="Arial MT" w:cs="Arial MT"/>
          <w:spacing w:val="-1"/>
          <w:sz w:val="16"/>
        </w:rPr>
        <w:t>n</w:t>
      </w:r>
      <w:r w:rsidRPr="0089550C">
        <w:rPr>
          <w:rFonts w:ascii="Arial MT" w:eastAsia="Arial MT" w:hAnsi="Arial MT" w:cs="Arial MT"/>
          <w:sz w:val="16"/>
        </w:rPr>
        <w:t>i</w:t>
      </w:r>
      <w:r w:rsidRPr="0089550C">
        <w:rPr>
          <w:rFonts w:ascii="Arial MT" w:eastAsia="Arial MT" w:hAnsi="Arial MT" w:cs="Arial MT"/>
          <w:spacing w:val="1"/>
          <w:sz w:val="16"/>
        </w:rPr>
        <w:t>c</w:t>
      </w:r>
      <w:r w:rsidRPr="0089550C">
        <w:rPr>
          <w:rFonts w:ascii="Arial MT" w:eastAsia="Arial MT" w:hAnsi="Arial MT" w:cs="Arial MT"/>
          <w:sz w:val="16"/>
        </w:rPr>
        <w:t>h</w:t>
      </w:r>
      <w:r w:rsidRPr="0089550C">
        <w:rPr>
          <w:rFonts w:ascii="Arial MT" w:eastAsia="Arial MT" w:hAnsi="Arial MT" w:cs="Arial MT"/>
          <w:spacing w:val="-2"/>
          <w:sz w:val="16"/>
        </w:rPr>
        <w:t xml:space="preserve"> </w:t>
      </w:r>
      <w:r w:rsidRPr="0089550C">
        <w:rPr>
          <w:rFonts w:ascii="Arial MT" w:eastAsia="Arial MT" w:hAnsi="Arial MT" w:cs="Arial MT"/>
          <w:spacing w:val="-1"/>
          <w:sz w:val="16"/>
        </w:rPr>
        <w:t>pona</w:t>
      </w:r>
      <w:r w:rsidRPr="0089550C">
        <w:rPr>
          <w:rFonts w:ascii="Arial MT" w:eastAsia="Arial MT" w:hAnsi="Arial MT" w:cs="Arial MT"/>
          <w:sz w:val="16"/>
        </w:rPr>
        <w:t xml:space="preserve">d </w:t>
      </w:r>
      <w:r w:rsidRPr="0089550C">
        <w:rPr>
          <w:rFonts w:ascii="Arial MT" w:eastAsia="Arial MT" w:hAnsi="Arial MT" w:cs="Arial MT"/>
          <w:spacing w:val="-1"/>
          <w:sz w:val="16"/>
        </w:rPr>
        <w:t>1</w:t>
      </w:r>
      <w:r w:rsidRPr="0089550C">
        <w:rPr>
          <w:rFonts w:ascii="Arial MT" w:eastAsia="Arial MT" w:hAnsi="Arial MT" w:cs="Arial MT"/>
          <w:sz w:val="16"/>
        </w:rPr>
        <w:t>0</w:t>
      </w:r>
      <w:r w:rsidRPr="0089550C">
        <w:rPr>
          <w:rFonts w:ascii="Arial MT" w:eastAsia="Arial MT" w:hAnsi="Arial MT" w:cs="Arial MT"/>
          <w:spacing w:val="-1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%</w:t>
      </w:r>
      <w:r w:rsidRPr="0089550C">
        <w:rPr>
          <w:rFonts w:ascii="Arial MT" w:eastAsia="Arial MT" w:hAnsi="Arial MT" w:cs="Arial MT"/>
          <w:spacing w:val="-1"/>
          <w:sz w:val="16"/>
        </w:rPr>
        <w:t xml:space="preserve"> war</w:t>
      </w:r>
      <w:r w:rsidRPr="0089550C">
        <w:rPr>
          <w:rFonts w:ascii="Arial MT" w:eastAsia="Arial MT" w:hAnsi="Arial MT" w:cs="Arial MT"/>
          <w:sz w:val="16"/>
        </w:rPr>
        <w:t>t</w:t>
      </w:r>
      <w:r w:rsidRPr="0089550C">
        <w:rPr>
          <w:rFonts w:ascii="Arial MT" w:eastAsia="Arial MT" w:hAnsi="Arial MT" w:cs="Arial MT"/>
          <w:spacing w:val="-1"/>
          <w:sz w:val="16"/>
        </w:rPr>
        <w:t>o</w:t>
      </w:r>
      <w:r w:rsidRPr="0089550C">
        <w:rPr>
          <w:rFonts w:ascii="Arial MT" w:eastAsia="Arial MT" w:hAnsi="Arial MT" w:cs="Arial MT"/>
          <w:spacing w:val="-2"/>
          <w:w w:val="50"/>
          <w:sz w:val="16"/>
        </w:rPr>
        <w:t>ś</w:t>
      </w:r>
      <w:r w:rsidRPr="0089550C">
        <w:rPr>
          <w:rFonts w:ascii="Arial MT" w:eastAsia="Arial MT" w:hAnsi="Arial MT" w:cs="Arial MT"/>
          <w:sz w:val="16"/>
        </w:rPr>
        <w:t>ci</w:t>
      </w:r>
      <w:r w:rsidRPr="0089550C">
        <w:rPr>
          <w:rFonts w:ascii="Arial MT" w:eastAsia="Arial MT" w:hAnsi="Arial MT" w:cs="Arial MT"/>
          <w:spacing w:val="-2"/>
          <w:sz w:val="16"/>
        </w:rPr>
        <w:t xml:space="preserve"> </w:t>
      </w:r>
      <w:r w:rsidRPr="0089550C">
        <w:rPr>
          <w:rFonts w:ascii="Arial MT" w:eastAsia="Arial MT" w:hAnsi="Arial MT" w:cs="Arial MT"/>
          <w:sz w:val="16"/>
        </w:rPr>
        <w:t>z</w:t>
      </w:r>
      <w:r w:rsidRPr="0089550C">
        <w:rPr>
          <w:rFonts w:ascii="Arial MT" w:eastAsia="Arial MT" w:hAnsi="Arial MT" w:cs="Arial MT"/>
          <w:spacing w:val="-4"/>
          <w:sz w:val="16"/>
        </w:rPr>
        <w:t>a</w:t>
      </w:r>
      <w:r w:rsidRPr="0089550C">
        <w:rPr>
          <w:rFonts w:ascii="Arial MT" w:eastAsia="Arial MT" w:hAnsi="Arial MT" w:cs="Arial MT"/>
          <w:sz w:val="16"/>
        </w:rPr>
        <w:t>mó</w:t>
      </w:r>
      <w:r w:rsidRPr="0089550C">
        <w:rPr>
          <w:rFonts w:ascii="Arial MT" w:eastAsia="Arial MT" w:hAnsi="Arial MT" w:cs="Arial MT"/>
          <w:spacing w:val="-2"/>
          <w:sz w:val="16"/>
        </w:rPr>
        <w:t>w</w:t>
      </w:r>
      <w:r w:rsidRPr="0089550C">
        <w:rPr>
          <w:rFonts w:ascii="Arial MT" w:eastAsia="Arial MT" w:hAnsi="Arial MT" w:cs="Arial MT"/>
          <w:spacing w:val="-1"/>
          <w:sz w:val="16"/>
        </w:rPr>
        <w:t>ienia.</w:t>
      </w:r>
    </w:p>
    <w:p w:rsidR="0089550C" w:rsidRPr="0089550C" w:rsidRDefault="0089550C" w:rsidP="0089550C">
      <w:pPr>
        <w:widowControl w:val="0"/>
        <w:autoSpaceDE w:val="0"/>
        <w:autoSpaceDN w:val="0"/>
        <w:spacing w:after="0" w:line="240" w:lineRule="auto"/>
        <w:ind w:right="132"/>
        <w:jc w:val="both"/>
        <w:rPr>
          <w:rFonts w:ascii="Arial MT" w:eastAsia="Arial MT" w:hAnsi="Arial MT" w:cs="Arial MT"/>
          <w:sz w:val="16"/>
        </w:rPr>
      </w:pPr>
      <w:r w:rsidRPr="0089550C">
        <w:rPr>
          <w:rFonts w:ascii="Arial MT" w:eastAsia="Arial MT" w:hAnsi="Arial MT" w:cs="Arial MT"/>
          <w:w w:val="101"/>
          <w:sz w:val="16"/>
          <w:vertAlign w:val="superscript"/>
        </w:rPr>
        <w:t>3</w:t>
      </w:r>
      <w:r w:rsidRPr="0089550C">
        <w:rPr>
          <w:rFonts w:ascii="Arial MT" w:eastAsia="Arial MT" w:hAnsi="Arial MT" w:cs="Arial MT"/>
          <w:spacing w:val="14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z w:val="16"/>
        </w:rPr>
        <w:t>Zg</w:t>
      </w:r>
      <w:r w:rsidRPr="0089550C">
        <w:rPr>
          <w:rFonts w:ascii="Arial MT" w:eastAsia="Arial MT" w:hAnsi="Arial MT" w:cs="Arial MT"/>
          <w:color w:val="212121"/>
          <w:spacing w:val="-2"/>
          <w:sz w:val="16"/>
        </w:rPr>
        <w:t>o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dni</w:t>
      </w:r>
      <w:r w:rsidRPr="0089550C">
        <w:rPr>
          <w:rFonts w:ascii="Arial MT" w:eastAsia="Arial MT" w:hAnsi="Arial MT" w:cs="Arial MT"/>
          <w:color w:val="212121"/>
          <w:sz w:val="16"/>
        </w:rPr>
        <w:t>e</w:t>
      </w:r>
      <w:r w:rsidRPr="0089550C">
        <w:rPr>
          <w:rFonts w:ascii="Arial MT" w:eastAsia="Arial MT" w:hAnsi="Arial MT" w:cs="Arial MT"/>
          <w:color w:val="212121"/>
          <w:spacing w:val="12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z w:val="16"/>
        </w:rPr>
        <w:t>z</w:t>
      </w:r>
      <w:r w:rsidRPr="0089550C">
        <w:rPr>
          <w:rFonts w:ascii="Arial MT" w:eastAsia="Arial MT" w:hAnsi="Arial MT" w:cs="Arial MT"/>
          <w:color w:val="212121"/>
          <w:spacing w:val="16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z w:val="16"/>
        </w:rPr>
        <w:t>t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r</w:t>
      </w:r>
      <w:r w:rsidRPr="0089550C">
        <w:rPr>
          <w:rFonts w:ascii="Arial MT" w:eastAsia="Arial MT" w:hAnsi="Arial MT" w:cs="Arial MT"/>
          <w:color w:val="212121"/>
          <w:spacing w:val="-4"/>
          <w:sz w:val="16"/>
        </w:rPr>
        <w:t>e</w:t>
      </w:r>
      <w:r w:rsidRPr="0089550C">
        <w:rPr>
          <w:rFonts w:ascii="Arial MT" w:eastAsia="Arial MT" w:hAnsi="Arial MT" w:cs="Arial MT"/>
          <w:color w:val="212121"/>
          <w:spacing w:val="-2"/>
          <w:w w:val="50"/>
          <w:sz w:val="16"/>
        </w:rPr>
        <w:t>ś</w:t>
      </w:r>
      <w:r w:rsidRPr="0089550C">
        <w:rPr>
          <w:rFonts w:ascii="Arial MT" w:eastAsia="Arial MT" w:hAnsi="Arial MT" w:cs="Arial MT"/>
          <w:color w:val="212121"/>
          <w:sz w:val="16"/>
        </w:rPr>
        <w:t>c</w:t>
      </w:r>
      <w:r w:rsidRPr="0089550C">
        <w:rPr>
          <w:rFonts w:ascii="Arial MT" w:eastAsia="Arial MT" w:hAnsi="Arial MT" w:cs="Arial MT"/>
          <w:color w:val="212121"/>
          <w:spacing w:val="-1"/>
          <w:w w:val="64"/>
          <w:sz w:val="16"/>
        </w:rPr>
        <w:t>i</w:t>
      </w:r>
      <w:r w:rsidRPr="0089550C">
        <w:rPr>
          <w:rFonts w:ascii="Arial MT" w:eastAsia="Arial MT" w:hAnsi="Arial MT" w:cs="Arial MT"/>
          <w:color w:val="212121"/>
          <w:w w:val="64"/>
          <w:sz w:val="16"/>
        </w:rPr>
        <w:t>ą</w:t>
      </w:r>
      <w:r w:rsidRPr="0089550C">
        <w:rPr>
          <w:rFonts w:ascii="Arial MT" w:eastAsia="Arial MT" w:hAnsi="Arial MT" w:cs="Arial MT"/>
          <w:color w:val="212121"/>
          <w:spacing w:val="14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ar</w:t>
      </w:r>
      <w:r w:rsidRPr="0089550C">
        <w:rPr>
          <w:rFonts w:ascii="Arial MT" w:eastAsia="Arial MT" w:hAnsi="Arial MT" w:cs="Arial MT"/>
          <w:color w:val="212121"/>
          <w:spacing w:val="-2"/>
          <w:sz w:val="16"/>
        </w:rPr>
        <w:t>t</w:t>
      </w:r>
      <w:r w:rsidRPr="0089550C">
        <w:rPr>
          <w:rFonts w:ascii="Arial MT" w:eastAsia="Arial MT" w:hAnsi="Arial MT" w:cs="Arial MT"/>
          <w:color w:val="212121"/>
          <w:sz w:val="16"/>
        </w:rPr>
        <w:t>.</w:t>
      </w:r>
      <w:r w:rsidRPr="0089550C">
        <w:rPr>
          <w:rFonts w:ascii="Arial MT" w:eastAsia="Arial MT" w:hAnsi="Arial MT" w:cs="Arial MT"/>
          <w:color w:val="212121"/>
          <w:spacing w:val="16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z w:val="16"/>
        </w:rPr>
        <w:t>7</w:t>
      </w:r>
      <w:r w:rsidRPr="0089550C">
        <w:rPr>
          <w:rFonts w:ascii="Arial MT" w:eastAsia="Arial MT" w:hAnsi="Arial MT" w:cs="Arial MT"/>
          <w:color w:val="212121"/>
          <w:spacing w:val="12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u</w:t>
      </w:r>
      <w:r w:rsidRPr="0089550C">
        <w:rPr>
          <w:rFonts w:ascii="Arial MT" w:eastAsia="Arial MT" w:hAnsi="Arial MT" w:cs="Arial MT"/>
          <w:color w:val="212121"/>
          <w:spacing w:val="-2"/>
          <w:sz w:val="16"/>
        </w:rPr>
        <w:t>s</w:t>
      </w:r>
      <w:r w:rsidRPr="0089550C">
        <w:rPr>
          <w:rFonts w:ascii="Arial MT" w:eastAsia="Arial MT" w:hAnsi="Arial MT" w:cs="Arial MT"/>
          <w:color w:val="212121"/>
          <w:sz w:val="16"/>
        </w:rPr>
        <w:t>t.</w:t>
      </w:r>
      <w:r w:rsidRPr="0089550C">
        <w:rPr>
          <w:rFonts w:ascii="Arial MT" w:eastAsia="Arial MT" w:hAnsi="Arial MT" w:cs="Arial MT"/>
          <w:color w:val="212121"/>
          <w:spacing w:val="16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z w:val="16"/>
        </w:rPr>
        <w:t>1</w:t>
      </w:r>
      <w:r w:rsidRPr="0089550C">
        <w:rPr>
          <w:rFonts w:ascii="Arial MT" w:eastAsia="Arial MT" w:hAnsi="Arial MT" w:cs="Arial MT"/>
          <w:color w:val="212121"/>
          <w:spacing w:val="12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u</w:t>
      </w:r>
      <w:r w:rsidRPr="0089550C">
        <w:rPr>
          <w:rFonts w:ascii="Arial MT" w:eastAsia="Arial MT" w:hAnsi="Arial MT" w:cs="Arial MT"/>
          <w:color w:val="212121"/>
          <w:spacing w:val="-2"/>
          <w:sz w:val="16"/>
        </w:rPr>
        <w:t>s</w:t>
      </w:r>
      <w:r w:rsidRPr="0089550C">
        <w:rPr>
          <w:rFonts w:ascii="Arial MT" w:eastAsia="Arial MT" w:hAnsi="Arial MT" w:cs="Arial MT"/>
          <w:color w:val="212121"/>
          <w:sz w:val="16"/>
        </w:rPr>
        <w:t>t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aw</w:t>
      </w:r>
      <w:r w:rsidRPr="0089550C">
        <w:rPr>
          <w:rFonts w:ascii="Arial MT" w:eastAsia="Arial MT" w:hAnsi="Arial MT" w:cs="Arial MT"/>
          <w:color w:val="212121"/>
          <w:sz w:val="16"/>
        </w:rPr>
        <w:t>y</w:t>
      </w:r>
      <w:r w:rsidRPr="0089550C">
        <w:rPr>
          <w:rFonts w:ascii="Arial MT" w:eastAsia="Arial MT" w:hAnsi="Arial MT" w:cs="Arial MT"/>
          <w:color w:val="212121"/>
          <w:spacing w:val="13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z w:val="16"/>
        </w:rPr>
        <w:t>z</w:t>
      </w:r>
      <w:r w:rsidRPr="0089550C">
        <w:rPr>
          <w:rFonts w:ascii="Arial MT" w:eastAsia="Arial MT" w:hAnsi="Arial MT" w:cs="Arial MT"/>
          <w:color w:val="212121"/>
          <w:spacing w:val="16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dni</w:t>
      </w:r>
      <w:r w:rsidRPr="0089550C">
        <w:rPr>
          <w:rFonts w:ascii="Arial MT" w:eastAsia="Arial MT" w:hAnsi="Arial MT" w:cs="Arial MT"/>
          <w:color w:val="212121"/>
          <w:sz w:val="16"/>
        </w:rPr>
        <w:t>a</w:t>
      </w:r>
      <w:r w:rsidRPr="0089550C">
        <w:rPr>
          <w:rFonts w:ascii="Arial MT" w:eastAsia="Arial MT" w:hAnsi="Arial MT" w:cs="Arial MT"/>
          <w:color w:val="212121"/>
          <w:spacing w:val="12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1</w:t>
      </w:r>
      <w:r w:rsidRPr="0089550C">
        <w:rPr>
          <w:rFonts w:ascii="Arial MT" w:eastAsia="Arial MT" w:hAnsi="Arial MT" w:cs="Arial MT"/>
          <w:color w:val="212121"/>
          <w:sz w:val="16"/>
        </w:rPr>
        <w:t>3</w:t>
      </w:r>
      <w:r w:rsidRPr="0089550C">
        <w:rPr>
          <w:rFonts w:ascii="Arial MT" w:eastAsia="Arial MT" w:hAnsi="Arial MT" w:cs="Arial MT"/>
          <w:color w:val="212121"/>
          <w:spacing w:val="12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z w:val="16"/>
        </w:rPr>
        <w:t>k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wie</w:t>
      </w:r>
      <w:r w:rsidRPr="0089550C">
        <w:rPr>
          <w:rFonts w:ascii="Arial MT" w:eastAsia="Arial MT" w:hAnsi="Arial MT" w:cs="Arial MT"/>
          <w:color w:val="212121"/>
          <w:sz w:val="16"/>
        </w:rPr>
        <w:t>t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ni</w:t>
      </w:r>
      <w:r w:rsidRPr="0089550C">
        <w:rPr>
          <w:rFonts w:ascii="Arial MT" w:eastAsia="Arial MT" w:hAnsi="Arial MT" w:cs="Arial MT"/>
          <w:color w:val="212121"/>
          <w:sz w:val="16"/>
        </w:rPr>
        <w:t>a</w:t>
      </w:r>
      <w:r w:rsidRPr="0089550C">
        <w:rPr>
          <w:rFonts w:ascii="Arial MT" w:eastAsia="Arial MT" w:hAnsi="Arial MT" w:cs="Arial MT"/>
          <w:color w:val="212121"/>
          <w:spacing w:val="12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202</w:t>
      </w:r>
      <w:r w:rsidRPr="0089550C">
        <w:rPr>
          <w:rFonts w:ascii="Arial MT" w:eastAsia="Arial MT" w:hAnsi="Arial MT" w:cs="Arial MT"/>
          <w:color w:val="212121"/>
          <w:sz w:val="16"/>
        </w:rPr>
        <w:t>2</w:t>
      </w:r>
      <w:r w:rsidRPr="0089550C">
        <w:rPr>
          <w:rFonts w:ascii="Arial MT" w:eastAsia="Arial MT" w:hAnsi="Arial MT" w:cs="Arial MT"/>
          <w:color w:val="212121"/>
          <w:spacing w:val="14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r</w:t>
      </w:r>
      <w:r w:rsidRPr="0089550C">
        <w:rPr>
          <w:rFonts w:ascii="Arial MT" w:eastAsia="Arial MT" w:hAnsi="Arial MT" w:cs="Arial MT"/>
          <w:color w:val="212121"/>
          <w:sz w:val="16"/>
        </w:rPr>
        <w:t>.</w:t>
      </w:r>
      <w:r w:rsidRPr="0089550C">
        <w:rPr>
          <w:rFonts w:ascii="Arial MT" w:eastAsia="Arial MT" w:hAnsi="Arial MT" w:cs="Arial MT"/>
          <w:color w:val="212121"/>
          <w:spacing w:val="22"/>
          <w:sz w:val="16"/>
        </w:rPr>
        <w:t xml:space="preserve"> </w:t>
      </w:r>
      <w:r w:rsidRPr="0089550C">
        <w:rPr>
          <w:rFonts w:ascii="Arial" w:eastAsia="Arial MT" w:hAnsi="Arial" w:cs="Arial MT"/>
          <w:i/>
          <w:color w:val="212121"/>
          <w:sz w:val="16"/>
        </w:rPr>
        <w:t>o</w:t>
      </w:r>
      <w:r w:rsidRPr="0089550C">
        <w:rPr>
          <w:rFonts w:ascii="Arial" w:eastAsia="Arial MT" w:hAnsi="Arial" w:cs="Arial MT"/>
          <w:i/>
          <w:color w:val="212121"/>
          <w:spacing w:val="12"/>
          <w:sz w:val="16"/>
        </w:rPr>
        <w:t xml:space="preserve"> </w:t>
      </w:r>
      <w:r w:rsidRPr="0089550C">
        <w:rPr>
          <w:rFonts w:ascii="Arial" w:eastAsia="Arial MT" w:hAnsi="Arial" w:cs="Arial MT"/>
          <w:i/>
          <w:color w:val="212121"/>
          <w:spacing w:val="-2"/>
          <w:sz w:val="16"/>
        </w:rPr>
        <w:t>s</w:t>
      </w:r>
      <w:r w:rsidRPr="0089550C">
        <w:rPr>
          <w:rFonts w:ascii="Arial" w:eastAsia="Arial MT" w:hAnsi="Arial" w:cs="Arial MT"/>
          <w:i/>
          <w:color w:val="212121"/>
          <w:sz w:val="16"/>
        </w:rPr>
        <w:t>z</w:t>
      </w:r>
      <w:r w:rsidRPr="0089550C">
        <w:rPr>
          <w:rFonts w:ascii="Arial" w:eastAsia="Arial MT" w:hAnsi="Arial" w:cs="Arial MT"/>
          <w:i/>
          <w:color w:val="212121"/>
          <w:spacing w:val="-2"/>
          <w:sz w:val="16"/>
        </w:rPr>
        <w:t>c</w:t>
      </w:r>
      <w:r w:rsidRPr="0089550C">
        <w:rPr>
          <w:rFonts w:ascii="Arial" w:eastAsia="Arial MT" w:hAnsi="Arial" w:cs="Arial MT"/>
          <w:i/>
          <w:color w:val="212121"/>
          <w:sz w:val="16"/>
        </w:rPr>
        <w:t>z</w:t>
      </w:r>
      <w:r w:rsidRPr="0089550C">
        <w:rPr>
          <w:rFonts w:ascii="Arial" w:eastAsia="Arial MT" w:hAnsi="Arial" w:cs="Arial MT"/>
          <w:i/>
          <w:color w:val="212121"/>
          <w:spacing w:val="-1"/>
          <w:sz w:val="16"/>
        </w:rPr>
        <w:t>egól</w:t>
      </w:r>
      <w:r w:rsidRPr="0089550C">
        <w:rPr>
          <w:rFonts w:ascii="Arial" w:eastAsia="Arial MT" w:hAnsi="Arial" w:cs="Arial MT"/>
          <w:i/>
          <w:color w:val="212121"/>
          <w:spacing w:val="-3"/>
          <w:sz w:val="16"/>
        </w:rPr>
        <w:t>n</w:t>
      </w:r>
      <w:r w:rsidRPr="0089550C">
        <w:rPr>
          <w:rFonts w:ascii="Arial" w:eastAsia="Arial MT" w:hAnsi="Arial" w:cs="Arial MT"/>
          <w:i/>
          <w:color w:val="212121"/>
          <w:sz w:val="16"/>
        </w:rPr>
        <w:t>ych</w:t>
      </w:r>
      <w:r w:rsidRPr="0089550C">
        <w:rPr>
          <w:rFonts w:ascii="Arial" w:eastAsia="Arial MT" w:hAnsi="Arial" w:cs="Arial MT"/>
          <w:i/>
          <w:color w:val="212121"/>
          <w:spacing w:val="12"/>
          <w:sz w:val="16"/>
        </w:rPr>
        <w:t xml:space="preserve"> </w:t>
      </w:r>
      <w:r w:rsidRPr="0089550C">
        <w:rPr>
          <w:rFonts w:ascii="Arial" w:eastAsia="Arial MT" w:hAnsi="Arial" w:cs="Arial MT"/>
          <w:i/>
          <w:color w:val="212121"/>
          <w:spacing w:val="-1"/>
          <w:sz w:val="16"/>
        </w:rPr>
        <w:t>ro</w:t>
      </w:r>
      <w:r w:rsidRPr="0089550C">
        <w:rPr>
          <w:rFonts w:ascii="Arial" w:eastAsia="Arial MT" w:hAnsi="Arial" w:cs="Arial MT"/>
          <w:i/>
          <w:color w:val="212121"/>
          <w:spacing w:val="-2"/>
          <w:sz w:val="16"/>
        </w:rPr>
        <w:t>z</w:t>
      </w:r>
      <w:r w:rsidRPr="0089550C">
        <w:rPr>
          <w:rFonts w:ascii="Arial" w:eastAsia="Arial MT" w:hAnsi="Arial" w:cs="Arial MT"/>
          <w:i/>
          <w:color w:val="212121"/>
          <w:spacing w:val="1"/>
          <w:sz w:val="16"/>
        </w:rPr>
        <w:t>w</w:t>
      </w:r>
      <w:r w:rsidRPr="0089550C">
        <w:rPr>
          <w:rFonts w:ascii="Arial" w:eastAsia="Arial MT" w:hAnsi="Arial" w:cs="Arial MT"/>
          <w:i/>
          <w:color w:val="212121"/>
          <w:spacing w:val="-1"/>
          <w:sz w:val="16"/>
        </w:rPr>
        <w:t>ią</w:t>
      </w:r>
      <w:r w:rsidRPr="0089550C">
        <w:rPr>
          <w:rFonts w:ascii="Arial" w:eastAsia="Arial MT" w:hAnsi="Arial" w:cs="Arial MT"/>
          <w:i/>
          <w:color w:val="212121"/>
          <w:sz w:val="16"/>
        </w:rPr>
        <w:t>z</w:t>
      </w:r>
      <w:r w:rsidRPr="0089550C">
        <w:rPr>
          <w:rFonts w:ascii="Arial" w:eastAsia="Arial MT" w:hAnsi="Arial" w:cs="Arial MT"/>
          <w:i/>
          <w:color w:val="212121"/>
          <w:spacing w:val="-1"/>
          <w:sz w:val="16"/>
        </w:rPr>
        <w:t>ania</w:t>
      </w:r>
      <w:r w:rsidRPr="0089550C">
        <w:rPr>
          <w:rFonts w:ascii="Arial" w:eastAsia="Arial MT" w:hAnsi="Arial" w:cs="Arial MT"/>
          <w:i/>
          <w:color w:val="212121"/>
          <w:sz w:val="16"/>
        </w:rPr>
        <w:t>ch</w:t>
      </w:r>
      <w:r w:rsidRPr="0089550C">
        <w:rPr>
          <w:rFonts w:ascii="Arial" w:eastAsia="Arial MT" w:hAnsi="Arial" w:cs="Arial MT"/>
          <w:i/>
          <w:color w:val="212121"/>
          <w:spacing w:val="12"/>
          <w:sz w:val="16"/>
        </w:rPr>
        <w:t xml:space="preserve"> </w:t>
      </w:r>
      <w:r w:rsidRPr="0089550C">
        <w:rPr>
          <w:rFonts w:ascii="Arial" w:eastAsia="Arial MT" w:hAnsi="Arial" w:cs="Arial MT"/>
          <w:i/>
          <w:color w:val="212121"/>
          <w:sz w:val="16"/>
        </w:rPr>
        <w:t>w</w:t>
      </w:r>
      <w:r w:rsidRPr="0089550C">
        <w:rPr>
          <w:rFonts w:ascii="Arial" w:eastAsia="Arial MT" w:hAnsi="Arial" w:cs="Arial MT"/>
          <w:i/>
          <w:color w:val="212121"/>
          <w:spacing w:val="11"/>
          <w:sz w:val="16"/>
        </w:rPr>
        <w:t xml:space="preserve"> </w:t>
      </w:r>
      <w:r w:rsidRPr="0089550C">
        <w:rPr>
          <w:rFonts w:ascii="Arial" w:eastAsia="Arial MT" w:hAnsi="Arial" w:cs="Arial MT"/>
          <w:i/>
          <w:color w:val="212121"/>
          <w:spacing w:val="-2"/>
          <w:sz w:val="16"/>
        </w:rPr>
        <w:t>z</w:t>
      </w:r>
      <w:r w:rsidRPr="0089550C">
        <w:rPr>
          <w:rFonts w:ascii="Arial" w:eastAsia="Arial MT" w:hAnsi="Arial" w:cs="Arial MT"/>
          <w:i/>
          <w:color w:val="212121"/>
          <w:spacing w:val="-1"/>
          <w:sz w:val="16"/>
        </w:rPr>
        <w:t>a</w:t>
      </w:r>
      <w:r w:rsidRPr="0089550C">
        <w:rPr>
          <w:rFonts w:ascii="Arial" w:eastAsia="Arial MT" w:hAnsi="Arial" w:cs="Arial MT"/>
          <w:i/>
          <w:color w:val="212121"/>
          <w:sz w:val="16"/>
        </w:rPr>
        <w:t>k</w:t>
      </w:r>
      <w:r w:rsidRPr="0089550C">
        <w:rPr>
          <w:rFonts w:ascii="Arial" w:eastAsia="Arial MT" w:hAnsi="Arial" w:cs="Arial MT"/>
          <w:i/>
          <w:color w:val="212121"/>
          <w:spacing w:val="-1"/>
          <w:sz w:val="16"/>
        </w:rPr>
        <w:t>re</w:t>
      </w:r>
      <w:r w:rsidRPr="0089550C">
        <w:rPr>
          <w:rFonts w:ascii="Arial" w:eastAsia="Arial MT" w:hAnsi="Arial" w:cs="Arial MT"/>
          <w:i/>
          <w:color w:val="212121"/>
          <w:sz w:val="16"/>
        </w:rPr>
        <w:t>s</w:t>
      </w:r>
      <w:r w:rsidRPr="0089550C">
        <w:rPr>
          <w:rFonts w:ascii="Arial" w:eastAsia="Arial MT" w:hAnsi="Arial" w:cs="Arial MT"/>
          <w:i/>
          <w:color w:val="212121"/>
          <w:spacing w:val="-1"/>
          <w:sz w:val="16"/>
        </w:rPr>
        <w:t>i</w:t>
      </w:r>
      <w:r w:rsidRPr="0089550C">
        <w:rPr>
          <w:rFonts w:ascii="Arial" w:eastAsia="Arial MT" w:hAnsi="Arial" w:cs="Arial MT"/>
          <w:i/>
          <w:color w:val="212121"/>
          <w:sz w:val="16"/>
        </w:rPr>
        <w:t>e</w:t>
      </w:r>
      <w:r w:rsidRPr="0089550C">
        <w:rPr>
          <w:rFonts w:ascii="Arial" w:eastAsia="Arial MT" w:hAnsi="Arial" w:cs="Arial MT"/>
          <w:i/>
          <w:color w:val="212121"/>
          <w:spacing w:val="12"/>
          <w:sz w:val="16"/>
        </w:rPr>
        <w:t xml:space="preserve"> </w:t>
      </w:r>
      <w:r w:rsidRPr="0089550C">
        <w:rPr>
          <w:rFonts w:ascii="Arial" w:eastAsia="Arial MT" w:hAnsi="Arial" w:cs="Arial MT"/>
          <w:i/>
          <w:color w:val="212121"/>
          <w:spacing w:val="-1"/>
          <w:sz w:val="16"/>
        </w:rPr>
        <w:t>pr</w:t>
      </w:r>
      <w:r w:rsidRPr="0089550C">
        <w:rPr>
          <w:rFonts w:ascii="Arial" w:eastAsia="Arial MT" w:hAnsi="Arial" w:cs="Arial MT"/>
          <w:i/>
          <w:color w:val="212121"/>
          <w:sz w:val="16"/>
        </w:rPr>
        <w:t>z</w:t>
      </w:r>
      <w:r w:rsidRPr="0089550C">
        <w:rPr>
          <w:rFonts w:ascii="Arial" w:eastAsia="Arial MT" w:hAnsi="Arial" w:cs="Arial MT"/>
          <w:i/>
          <w:color w:val="212121"/>
          <w:spacing w:val="-1"/>
          <w:sz w:val="16"/>
        </w:rPr>
        <w:t>e</w:t>
      </w:r>
      <w:r w:rsidRPr="0089550C">
        <w:rPr>
          <w:rFonts w:ascii="Arial" w:eastAsia="Arial MT" w:hAnsi="Arial" w:cs="Arial MT"/>
          <w:i/>
          <w:color w:val="212121"/>
          <w:spacing w:val="-2"/>
          <w:sz w:val="16"/>
        </w:rPr>
        <w:t>c</w:t>
      </w:r>
      <w:r w:rsidRPr="0089550C">
        <w:rPr>
          <w:rFonts w:ascii="Arial" w:eastAsia="Arial MT" w:hAnsi="Arial" w:cs="Arial MT"/>
          <w:i/>
          <w:color w:val="212121"/>
          <w:spacing w:val="-3"/>
          <w:sz w:val="16"/>
        </w:rPr>
        <w:t>i</w:t>
      </w:r>
      <w:r w:rsidRPr="0089550C">
        <w:rPr>
          <w:rFonts w:ascii="Arial" w:eastAsia="Arial MT" w:hAnsi="Arial" w:cs="Arial MT"/>
          <w:i/>
          <w:color w:val="212121"/>
          <w:spacing w:val="1"/>
          <w:sz w:val="16"/>
        </w:rPr>
        <w:t>w</w:t>
      </w:r>
      <w:r w:rsidRPr="0089550C">
        <w:rPr>
          <w:rFonts w:ascii="Arial" w:eastAsia="Arial MT" w:hAnsi="Arial" w:cs="Arial MT"/>
          <w:i/>
          <w:color w:val="212121"/>
          <w:spacing w:val="-1"/>
          <w:sz w:val="16"/>
        </w:rPr>
        <w:t>d</w:t>
      </w:r>
      <w:r w:rsidRPr="0089550C">
        <w:rPr>
          <w:rFonts w:ascii="Arial" w:eastAsia="Arial MT" w:hAnsi="Arial" w:cs="Arial MT"/>
          <w:i/>
          <w:color w:val="212121"/>
          <w:sz w:val="16"/>
        </w:rPr>
        <w:t>z</w:t>
      </w:r>
      <w:r w:rsidRPr="0089550C">
        <w:rPr>
          <w:rFonts w:ascii="Arial" w:eastAsia="Arial MT" w:hAnsi="Arial" w:cs="Arial MT"/>
          <w:i/>
          <w:color w:val="212121"/>
          <w:spacing w:val="-1"/>
          <w:sz w:val="16"/>
        </w:rPr>
        <w:t xml:space="preserve">iałania </w:t>
      </w:r>
      <w:r w:rsidRPr="0089550C">
        <w:rPr>
          <w:rFonts w:ascii="Arial" w:eastAsia="Arial MT" w:hAnsi="Arial" w:cs="Arial MT"/>
          <w:i/>
          <w:color w:val="212121"/>
          <w:sz w:val="16"/>
        </w:rPr>
        <w:t>wspieraniu agresji na Ukrainę oraz służących ochronie bezpieczeństwa narodowego,</w:t>
      </w:r>
      <w:r w:rsidRPr="0089550C">
        <w:rPr>
          <w:rFonts w:ascii="Arial" w:eastAsia="Arial MT" w:hAnsi="Arial" w:cs="Arial MT"/>
          <w:i/>
          <w:color w:val="212121"/>
          <w:spacing w:val="1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z w:val="16"/>
        </w:rPr>
        <w:t>z postępowania o udzielenie zamówienia</w:t>
      </w:r>
      <w:r w:rsidRPr="0089550C">
        <w:rPr>
          <w:rFonts w:ascii="Arial MT" w:eastAsia="Arial MT" w:hAnsi="Arial MT" w:cs="Arial MT"/>
          <w:color w:val="212121"/>
          <w:spacing w:val="-42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z w:val="16"/>
        </w:rPr>
        <w:t>publicznego</w:t>
      </w:r>
      <w:r w:rsidRPr="0089550C">
        <w:rPr>
          <w:rFonts w:ascii="Arial MT" w:eastAsia="Arial MT" w:hAnsi="Arial MT" w:cs="Arial MT"/>
          <w:color w:val="212121"/>
          <w:spacing w:val="-5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z w:val="16"/>
        </w:rPr>
        <w:t>lub</w:t>
      </w:r>
      <w:r w:rsidRPr="0089550C">
        <w:rPr>
          <w:rFonts w:ascii="Arial MT" w:eastAsia="Arial MT" w:hAnsi="Arial MT" w:cs="Arial MT"/>
          <w:color w:val="212121"/>
          <w:spacing w:val="-4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z w:val="16"/>
        </w:rPr>
        <w:t>konkursu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z w:val="16"/>
        </w:rPr>
        <w:t>prowadzonego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z w:val="16"/>
        </w:rPr>
        <w:t>na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z w:val="16"/>
        </w:rPr>
        <w:t>podstawie</w:t>
      </w:r>
      <w:r w:rsidRPr="0089550C">
        <w:rPr>
          <w:rFonts w:ascii="Arial MT" w:eastAsia="Arial MT" w:hAnsi="Arial MT" w:cs="Arial MT"/>
          <w:color w:val="212121"/>
          <w:spacing w:val="-3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z w:val="16"/>
        </w:rPr>
        <w:t>ustawy</w:t>
      </w:r>
      <w:r w:rsidRPr="0089550C">
        <w:rPr>
          <w:rFonts w:ascii="Arial MT" w:eastAsia="Arial MT" w:hAnsi="Arial MT" w:cs="Arial MT"/>
          <w:color w:val="212121"/>
          <w:spacing w:val="-2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z w:val="16"/>
        </w:rPr>
        <w:t>Pzp</w:t>
      </w:r>
      <w:r w:rsidRPr="0089550C">
        <w:rPr>
          <w:rFonts w:ascii="Arial MT" w:eastAsia="Arial MT" w:hAnsi="Arial MT" w:cs="Arial MT"/>
          <w:color w:val="212121"/>
          <w:spacing w:val="-2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z w:val="16"/>
        </w:rPr>
        <w:t>wyklucza</w:t>
      </w:r>
      <w:r w:rsidRPr="0089550C">
        <w:rPr>
          <w:rFonts w:ascii="Arial MT" w:eastAsia="Arial MT" w:hAnsi="Arial MT" w:cs="Arial MT"/>
          <w:color w:val="212121"/>
          <w:spacing w:val="-3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z w:val="16"/>
        </w:rPr>
        <w:t>się:</w:t>
      </w:r>
    </w:p>
    <w:p w:rsidR="0089550C" w:rsidRPr="0089550C" w:rsidRDefault="0089550C" w:rsidP="00FB1784">
      <w:pPr>
        <w:widowControl w:val="0"/>
        <w:numPr>
          <w:ilvl w:val="0"/>
          <w:numId w:val="36"/>
        </w:numPr>
        <w:tabs>
          <w:tab w:val="left" w:pos="413"/>
        </w:tabs>
        <w:autoSpaceDE w:val="0"/>
        <w:autoSpaceDN w:val="0"/>
        <w:spacing w:after="0" w:line="240" w:lineRule="auto"/>
        <w:ind w:right="141"/>
        <w:rPr>
          <w:rFonts w:ascii="Arial MT" w:eastAsia="Arial MT" w:hAnsi="Arial MT" w:cs="Arial MT"/>
          <w:sz w:val="16"/>
        </w:rPr>
      </w:pPr>
      <w:r w:rsidRPr="0089550C">
        <w:rPr>
          <w:rFonts w:ascii="Arial MT" w:eastAsia="Arial MT" w:hAnsi="Arial MT" w:cs="Arial MT"/>
          <w:color w:val="212121"/>
          <w:spacing w:val="-1"/>
          <w:sz w:val="16"/>
        </w:rPr>
        <w:t>w</w:t>
      </w:r>
      <w:r w:rsidRPr="0089550C">
        <w:rPr>
          <w:rFonts w:ascii="Arial MT" w:eastAsia="Arial MT" w:hAnsi="Arial MT" w:cs="Arial MT"/>
          <w:color w:val="212121"/>
          <w:sz w:val="16"/>
        </w:rPr>
        <w:t>yk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onaw</w:t>
      </w:r>
      <w:r w:rsidRPr="0089550C">
        <w:rPr>
          <w:rFonts w:ascii="Arial MT" w:eastAsia="Arial MT" w:hAnsi="Arial MT" w:cs="Arial MT"/>
          <w:color w:val="212121"/>
          <w:sz w:val="16"/>
        </w:rPr>
        <w:t>c</w:t>
      </w:r>
      <w:r w:rsidRPr="0089550C">
        <w:rPr>
          <w:rFonts w:ascii="Arial MT" w:eastAsia="Arial MT" w:hAnsi="Arial MT" w:cs="Arial MT"/>
          <w:color w:val="212121"/>
          <w:w w:val="55"/>
          <w:sz w:val="16"/>
        </w:rPr>
        <w:t>ę</w:t>
      </w:r>
      <w:r w:rsidRPr="0089550C">
        <w:rPr>
          <w:rFonts w:ascii="Arial MT" w:eastAsia="Arial MT" w:hAnsi="Arial MT" w:cs="Arial MT"/>
          <w:color w:val="212121"/>
          <w:spacing w:val="7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or</w:t>
      </w:r>
      <w:r w:rsidRPr="0089550C">
        <w:rPr>
          <w:rFonts w:ascii="Arial MT" w:eastAsia="Arial MT" w:hAnsi="Arial MT" w:cs="Arial MT"/>
          <w:color w:val="212121"/>
          <w:spacing w:val="-4"/>
          <w:sz w:val="16"/>
        </w:rPr>
        <w:t>a</w:t>
      </w:r>
      <w:r w:rsidRPr="0089550C">
        <w:rPr>
          <w:rFonts w:ascii="Arial MT" w:eastAsia="Arial MT" w:hAnsi="Arial MT" w:cs="Arial MT"/>
          <w:color w:val="212121"/>
          <w:sz w:val="16"/>
        </w:rPr>
        <w:t>z</w:t>
      </w:r>
      <w:r w:rsidRPr="0089550C">
        <w:rPr>
          <w:rFonts w:ascii="Arial MT" w:eastAsia="Arial MT" w:hAnsi="Arial MT" w:cs="Arial MT"/>
          <w:color w:val="212121"/>
          <w:spacing w:val="11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u</w:t>
      </w:r>
      <w:r w:rsidRPr="0089550C">
        <w:rPr>
          <w:rFonts w:ascii="Arial MT" w:eastAsia="Arial MT" w:hAnsi="Arial MT" w:cs="Arial MT"/>
          <w:color w:val="212121"/>
          <w:spacing w:val="-2"/>
          <w:sz w:val="16"/>
        </w:rPr>
        <w:t>c</w:t>
      </w:r>
      <w:r w:rsidRPr="0089550C">
        <w:rPr>
          <w:rFonts w:ascii="Arial MT" w:eastAsia="Arial MT" w:hAnsi="Arial MT" w:cs="Arial MT"/>
          <w:color w:val="212121"/>
          <w:sz w:val="16"/>
        </w:rPr>
        <w:t>z</w:t>
      </w:r>
      <w:r w:rsidRPr="0089550C">
        <w:rPr>
          <w:rFonts w:ascii="Arial MT" w:eastAsia="Arial MT" w:hAnsi="Arial MT" w:cs="Arial MT"/>
          <w:color w:val="212121"/>
          <w:spacing w:val="-4"/>
          <w:sz w:val="16"/>
        </w:rPr>
        <w:t>e</w:t>
      </w:r>
      <w:r w:rsidRPr="0089550C">
        <w:rPr>
          <w:rFonts w:ascii="Arial MT" w:eastAsia="Arial MT" w:hAnsi="Arial MT" w:cs="Arial MT"/>
          <w:color w:val="212121"/>
          <w:sz w:val="16"/>
        </w:rPr>
        <w:t>st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n</w:t>
      </w:r>
      <w:r w:rsidRPr="0089550C">
        <w:rPr>
          <w:rFonts w:ascii="Arial MT" w:eastAsia="Arial MT" w:hAnsi="Arial MT" w:cs="Arial MT"/>
          <w:color w:val="212121"/>
          <w:spacing w:val="-3"/>
          <w:sz w:val="16"/>
        </w:rPr>
        <w:t>i</w:t>
      </w:r>
      <w:r w:rsidRPr="0089550C">
        <w:rPr>
          <w:rFonts w:ascii="Arial MT" w:eastAsia="Arial MT" w:hAnsi="Arial MT" w:cs="Arial MT"/>
          <w:color w:val="212121"/>
          <w:sz w:val="16"/>
        </w:rPr>
        <w:t>ka</w:t>
      </w:r>
      <w:r w:rsidRPr="0089550C">
        <w:rPr>
          <w:rFonts w:ascii="Arial MT" w:eastAsia="Arial MT" w:hAnsi="Arial MT" w:cs="Arial MT"/>
          <w:color w:val="212121"/>
          <w:spacing w:val="7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z w:val="16"/>
        </w:rPr>
        <w:t>k</w:t>
      </w:r>
      <w:r w:rsidRPr="0089550C">
        <w:rPr>
          <w:rFonts w:ascii="Arial MT" w:eastAsia="Arial MT" w:hAnsi="Arial MT" w:cs="Arial MT"/>
          <w:color w:val="212121"/>
          <w:spacing w:val="-4"/>
          <w:sz w:val="16"/>
        </w:rPr>
        <w:t>o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n</w:t>
      </w:r>
      <w:r w:rsidRPr="0089550C">
        <w:rPr>
          <w:rFonts w:ascii="Arial MT" w:eastAsia="Arial MT" w:hAnsi="Arial MT" w:cs="Arial MT"/>
          <w:color w:val="212121"/>
          <w:sz w:val="16"/>
        </w:rPr>
        <w:t>k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ur</w:t>
      </w:r>
      <w:r w:rsidRPr="0089550C">
        <w:rPr>
          <w:rFonts w:ascii="Arial MT" w:eastAsia="Arial MT" w:hAnsi="Arial MT" w:cs="Arial MT"/>
          <w:color w:val="212121"/>
          <w:sz w:val="16"/>
        </w:rPr>
        <w:t>su</w:t>
      </w:r>
      <w:r w:rsidRPr="0089550C">
        <w:rPr>
          <w:rFonts w:ascii="Arial MT" w:eastAsia="Arial MT" w:hAnsi="Arial MT" w:cs="Arial MT"/>
          <w:color w:val="212121"/>
          <w:spacing w:val="7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4"/>
          <w:sz w:val="16"/>
        </w:rPr>
        <w:t>w</w:t>
      </w:r>
      <w:r w:rsidRPr="0089550C">
        <w:rPr>
          <w:rFonts w:ascii="Arial MT" w:eastAsia="Arial MT" w:hAnsi="Arial MT" w:cs="Arial MT"/>
          <w:color w:val="212121"/>
          <w:sz w:val="16"/>
        </w:rPr>
        <w:t>ymi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enioneg</w:t>
      </w:r>
      <w:r w:rsidRPr="0089550C">
        <w:rPr>
          <w:rFonts w:ascii="Arial MT" w:eastAsia="Arial MT" w:hAnsi="Arial MT" w:cs="Arial MT"/>
          <w:color w:val="212121"/>
          <w:sz w:val="16"/>
        </w:rPr>
        <w:t>o</w:t>
      </w:r>
      <w:r w:rsidRPr="0089550C">
        <w:rPr>
          <w:rFonts w:ascii="Arial MT" w:eastAsia="Arial MT" w:hAnsi="Arial MT" w:cs="Arial MT"/>
          <w:color w:val="212121"/>
          <w:spacing w:val="7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z w:val="16"/>
        </w:rPr>
        <w:t>w</w:t>
      </w:r>
      <w:r w:rsidRPr="0089550C">
        <w:rPr>
          <w:rFonts w:ascii="Arial MT" w:eastAsia="Arial MT" w:hAnsi="Arial MT" w:cs="Arial MT"/>
          <w:color w:val="212121"/>
          <w:spacing w:val="7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w</w:t>
      </w:r>
      <w:r w:rsidRPr="0089550C">
        <w:rPr>
          <w:rFonts w:ascii="Arial MT" w:eastAsia="Arial MT" w:hAnsi="Arial MT" w:cs="Arial MT"/>
          <w:color w:val="212121"/>
          <w:spacing w:val="-2"/>
          <w:sz w:val="16"/>
        </w:rPr>
        <w:t>y</w:t>
      </w:r>
      <w:r w:rsidRPr="0089550C">
        <w:rPr>
          <w:rFonts w:ascii="Arial MT" w:eastAsia="Arial MT" w:hAnsi="Arial MT" w:cs="Arial MT"/>
          <w:color w:val="212121"/>
          <w:sz w:val="16"/>
        </w:rPr>
        <w:t>k</w:t>
      </w:r>
      <w:r w:rsidRPr="0089550C">
        <w:rPr>
          <w:rFonts w:ascii="Arial MT" w:eastAsia="Arial MT" w:hAnsi="Arial MT" w:cs="Arial MT"/>
          <w:color w:val="212121"/>
          <w:spacing w:val="-4"/>
          <w:sz w:val="16"/>
        </w:rPr>
        <w:t>a</w:t>
      </w:r>
      <w:r w:rsidRPr="0089550C">
        <w:rPr>
          <w:rFonts w:ascii="Arial MT" w:eastAsia="Arial MT" w:hAnsi="Arial MT" w:cs="Arial MT"/>
          <w:color w:val="212121"/>
          <w:sz w:val="16"/>
        </w:rPr>
        <w:t>z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a</w:t>
      </w:r>
      <w:r w:rsidRPr="0089550C">
        <w:rPr>
          <w:rFonts w:ascii="Arial MT" w:eastAsia="Arial MT" w:hAnsi="Arial MT" w:cs="Arial MT"/>
          <w:color w:val="212121"/>
          <w:spacing w:val="-2"/>
          <w:sz w:val="16"/>
        </w:rPr>
        <w:t>c</w:t>
      </w:r>
      <w:r w:rsidRPr="0089550C">
        <w:rPr>
          <w:rFonts w:ascii="Arial MT" w:eastAsia="Arial MT" w:hAnsi="Arial MT" w:cs="Arial MT"/>
          <w:color w:val="212121"/>
          <w:sz w:val="16"/>
        </w:rPr>
        <w:t>h</w:t>
      </w:r>
      <w:r w:rsidRPr="0089550C">
        <w:rPr>
          <w:rFonts w:ascii="Arial MT" w:eastAsia="Arial MT" w:hAnsi="Arial MT" w:cs="Arial MT"/>
          <w:color w:val="212121"/>
          <w:spacing w:val="7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o</w:t>
      </w:r>
      <w:r w:rsidRPr="0089550C">
        <w:rPr>
          <w:rFonts w:ascii="Arial MT" w:eastAsia="Arial MT" w:hAnsi="Arial MT" w:cs="Arial MT"/>
          <w:color w:val="212121"/>
          <w:sz w:val="16"/>
        </w:rPr>
        <w:t>k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re</w:t>
      </w:r>
      <w:r w:rsidRPr="0089550C">
        <w:rPr>
          <w:rFonts w:ascii="Arial MT" w:eastAsia="Arial MT" w:hAnsi="Arial MT" w:cs="Arial MT"/>
          <w:color w:val="212121"/>
          <w:w w:val="50"/>
          <w:sz w:val="16"/>
        </w:rPr>
        <w:t>ś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lo</w:t>
      </w:r>
      <w:r w:rsidRPr="0089550C">
        <w:rPr>
          <w:rFonts w:ascii="Arial MT" w:eastAsia="Arial MT" w:hAnsi="Arial MT" w:cs="Arial MT"/>
          <w:color w:val="212121"/>
          <w:spacing w:val="-4"/>
          <w:sz w:val="16"/>
        </w:rPr>
        <w:t>n</w:t>
      </w:r>
      <w:r w:rsidRPr="0089550C">
        <w:rPr>
          <w:rFonts w:ascii="Arial MT" w:eastAsia="Arial MT" w:hAnsi="Arial MT" w:cs="Arial MT"/>
          <w:color w:val="212121"/>
          <w:sz w:val="16"/>
        </w:rPr>
        <w:t>ych</w:t>
      </w:r>
      <w:r w:rsidRPr="0089550C">
        <w:rPr>
          <w:rFonts w:ascii="Arial MT" w:eastAsia="Arial MT" w:hAnsi="Arial MT" w:cs="Arial MT"/>
          <w:color w:val="212121"/>
          <w:spacing w:val="7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z w:val="16"/>
        </w:rPr>
        <w:t>w</w:t>
      </w:r>
      <w:r w:rsidRPr="0089550C">
        <w:rPr>
          <w:rFonts w:ascii="Arial MT" w:eastAsia="Arial MT" w:hAnsi="Arial MT" w:cs="Arial MT"/>
          <w:color w:val="212121"/>
          <w:spacing w:val="7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r</w:t>
      </w:r>
      <w:r w:rsidRPr="0089550C">
        <w:rPr>
          <w:rFonts w:ascii="Arial MT" w:eastAsia="Arial MT" w:hAnsi="Arial MT" w:cs="Arial MT"/>
          <w:color w:val="212121"/>
          <w:spacing w:val="-4"/>
          <w:sz w:val="16"/>
        </w:rPr>
        <w:t>o</w:t>
      </w:r>
      <w:r w:rsidRPr="0089550C">
        <w:rPr>
          <w:rFonts w:ascii="Arial MT" w:eastAsia="Arial MT" w:hAnsi="Arial MT" w:cs="Arial MT"/>
          <w:color w:val="212121"/>
          <w:sz w:val="16"/>
        </w:rPr>
        <w:t>z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por</w:t>
      </w:r>
      <w:r w:rsidRPr="0089550C">
        <w:rPr>
          <w:rFonts w:ascii="Arial MT" w:eastAsia="Arial MT" w:hAnsi="Arial MT" w:cs="Arial MT"/>
          <w:color w:val="212121"/>
          <w:sz w:val="16"/>
        </w:rPr>
        <w:t>z</w:t>
      </w:r>
      <w:r w:rsidRPr="0089550C">
        <w:rPr>
          <w:rFonts w:ascii="Arial MT" w:eastAsia="Arial MT" w:hAnsi="Arial MT" w:cs="Arial MT"/>
          <w:color w:val="212121"/>
          <w:spacing w:val="-1"/>
          <w:w w:val="55"/>
          <w:sz w:val="16"/>
        </w:rPr>
        <w:t>ą</w:t>
      </w:r>
      <w:r w:rsidRPr="0089550C">
        <w:rPr>
          <w:rFonts w:ascii="Arial MT" w:eastAsia="Arial MT" w:hAnsi="Arial MT" w:cs="Arial MT"/>
          <w:color w:val="212121"/>
          <w:spacing w:val="-4"/>
          <w:sz w:val="16"/>
        </w:rPr>
        <w:t>d</w:t>
      </w:r>
      <w:r w:rsidRPr="0089550C">
        <w:rPr>
          <w:rFonts w:ascii="Arial MT" w:eastAsia="Arial MT" w:hAnsi="Arial MT" w:cs="Arial MT"/>
          <w:color w:val="212121"/>
          <w:sz w:val="16"/>
        </w:rPr>
        <w:t>z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eni</w:t>
      </w:r>
      <w:r w:rsidRPr="0089550C">
        <w:rPr>
          <w:rFonts w:ascii="Arial MT" w:eastAsia="Arial MT" w:hAnsi="Arial MT" w:cs="Arial MT"/>
          <w:color w:val="212121"/>
          <w:sz w:val="16"/>
        </w:rPr>
        <w:t>u</w:t>
      </w:r>
      <w:r w:rsidRPr="0089550C">
        <w:rPr>
          <w:rFonts w:ascii="Arial MT" w:eastAsia="Arial MT" w:hAnsi="Arial MT" w:cs="Arial MT"/>
          <w:color w:val="212121"/>
          <w:spacing w:val="7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765</w:t>
      </w:r>
      <w:r w:rsidRPr="0089550C">
        <w:rPr>
          <w:rFonts w:ascii="Arial MT" w:eastAsia="Arial MT" w:hAnsi="Arial MT" w:cs="Arial MT"/>
          <w:color w:val="212121"/>
          <w:sz w:val="16"/>
        </w:rPr>
        <w:t>/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200</w:t>
      </w:r>
      <w:r w:rsidRPr="0089550C">
        <w:rPr>
          <w:rFonts w:ascii="Arial MT" w:eastAsia="Arial MT" w:hAnsi="Arial MT" w:cs="Arial MT"/>
          <w:color w:val="212121"/>
          <w:sz w:val="16"/>
        </w:rPr>
        <w:t>6</w:t>
      </w:r>
      <w:r w:rsidRPr="0089550C">
        <w:rPr>
          <w:rFonts w:ascii="Arial MT" w:eastAsia="Arial MT" w:hAnsi="Arial MT" w:cs="Arial MT"/>
          <w:color w:val="212121"/>
          <w:spacing w:val="7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z w:val="16"/>
        </w:rPr>
        <w:t>i</w:t>
      </w:r>
      <w:r w:rsidRPr="0089550C">
        <w:rPr>
          <w:rFonts w:ascii="Arial MT" w:eastAsia="Arial MT" w:hAnsi="Arial MT" w:cs="Arial MT"/>
          <w:color w:val="212121"/>
          <w:spacing w:val="8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ro</w:t>
      </w:r>
      <w:r w:rsidRPr="0089550C">
        <w:rPr>
          <w:rFonts w:ascii="Arial MT" w:eastAsia="Arial MT" w:hAnsi="Arial MT" w:cs="Arial MT"/>
          <w:color w:val="212121"/>
          <w:sz w:val="16"/>
        </w:rPr>
        <w:t>z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por</w:t>
      </w:r>
      <w:r w:rsidRPr="0089550C">
        <w:rPr>
          <w:rFonts w:ascii="Arial MT" w:eastAsia="Arial MT" w:hAnsi="Arial MT" w:cs="Arial MT"/>
          <w:color w:val="212121"/>
          <w:sz w:val="16"/>
        </w:rPr>
        <w:t>z</w:t>
      </w:r>
      <w:r w:rsidRPr="0089550C">
        <w:rPr>
          <w:rFonts w:ascii="Arial MT" w:eastAsia="Arial MT" w:hAnsi="Arial MT" w:cs="Arial MT"/>
          <w:color w:val="212121"/>
          <w:spacing w:val="-1"/>
          <w:w w:val="55"/>
          <w:sz w:val="16"/>
        </w:rPr>
        <w:t>ą</w:t>
      </w:r>
      <w:r w:rsidRPr="0089550C">
        <w:rPr>
          <w:rFonts w:ascii="Arial MT" w:eastAsia="Arial MT" w:hAnsi="Arial MT" w:cs="Arial MT"/>
          <w:color w:val="212121"/>
          <w:spacing w:val="-4"/>
          <w:sz w:val="16"/>
        </w:rPr>
        <w:t>d</w:t>
      </w:r>
      <w:r w:rsidRPr="0089550C">
        <w:rPr>
          <w:rFonts w:ascii="Arial MT" w:eastAsia="Arial MT" w:hAnsi="Arial MT" w:cs="Arial MT"/>
          <w:color w:val="212121"/>
          <w:sz w:val="16"/>
        </w:rPr>
        <w:t>z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en</w:t>
      </w:r>
      <w:r w:rsidRPr="0089550C">
        <w:rPr>
          <w:rFonts w:ascii="Arial MT" w:eastAsia="Arial MT" w:hAnsi="Arial MT" w:cs="Arial MT"/>
          <w:color w:val="212121"/>
          <w:spacing w:val="-3"/>
          <w:sz w:val="16"/>
        </w:rPr>
        <w:t>i</w:t>
      </w:r>
      <w:r w:rsidRPr="0089550C">
        <w:rPr>
          <w:rFonts w:ascii="Arial MT" w:eastAsia="Arial MT" w:hAnsi="Arial MT" w:cs="Arial MT"/>
          <w:color w:val="212121"/>
          <w:sz w:val="16"/>
        </w:rPr>
        <w:t xml:space="preserve">u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269</w:t>
      </w:r>
      <w:r w:rsidRPr="0089550C">
        <w:rPr>
          <w:rFonts w:ascii="Arial MT" w:eastAsia="Arial MT" w:hAnsi="Arial MT" w:cs="Arial MT"/>
          <w:color w:val="212121"/>
          <w:sz w:val="16"/>
        </w:rPr>
        <w:t>/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201</w:t>
      </w:r>
      <w:r w:rsidRPr="0089550C">
        <w:rPr>
          <w:rFonts w:ascii="Arial MT" w:eastAsia="Arial MT" w:hAnsi="Arial MT" w:cs="Arial MT"/>
          <w:color w:val="212121"/>
          <w:sz w:val="16"/>
        </w:rPr>
        <w:t xml:space="preserve">4 </w:t>
      </w:r>
      <w:r w:rsidRPr="0089550C">
        <w:rPr>
          <w:rFonts w:ascii="Arial MT" w:eastAsia="Arial MT" w:hAnsi="Arial MT" w:cs="Arial MT"/>
          <w:color w:val="212121"/>
          <w:spacing w:val="-18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alb</w:t>
      </w:r>
      <w:r w:rsidRPr="0089550C">
        <w:rPr>
          <w:rFonts w:ascii="Arial MT" w:eastAsia="Arial MT" w:hAnsi="Arial MT" w:cs="Arial MT"/>
          <w:color w:val="212121"/>
          <w:sz w:val="16"/>
        </w:rPr>
        <w:t xml:space="preserve">o </w:t>
      </w:r>
      <w:r w:rsidRPr="0089550C">
        <w:rPr>
          <w:rFonts w:ascii="Arial MT" w:eastAsia="Arial MT" w:hAnsi="Arial MT" w:cs="Arial MT"/>
          <w:color w:val="212121"/>
          <w:spacing w:val="-19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wpi</w:t>
      </w:r>
      <w:r w:rsidRPr="0089550C">
        <w:rPr>
          <w:rFonts w:ascii="Arial MT" w:eastAsia="Arial MT" w:hAnsi="Arial MT" w:cs="Arial MT"/>
          <w:color w:val="212121"/>
          <w:spacing w:val="1"/>
          <w:sz w:val="16"/>
        </w:rPr>
        <w:t>s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aneg</w:t>
      </w:r>
      <w:r w:rsidRPr="0089550C">
        <w:rPr>
          <w:rFonts w:ascii="Arial MT" w:eastAsia="Arial MT" w:hAnsi="Arial MT" w:cs="Arial MT"/>
          <w:color w:val="212121"/>
          <w:sz w:val="16"/>
        </w:rPr>
        <w:t xml:space="preserve">o </w:t>
      </w:r>
      <w:r w:rsidRPr="0089550C">
        <w:rPr>
          <w:rFonts w:ascii="Arial MT" w:eastAsia="Arial MT" w:hAnsi="Arial MT" w:cs="Arial MT"/>
          <w:color w:val="212121"/>
          <w:spacing w:val="-18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n</w:t>
      </w:r>
      <w:r w:rsidRPr="0089550C">
        <w:rPr>
          <w:rFonts w:ascii="Arial MT" w:eastAsia="Arial MT" w:hAnsi="Arial MT" w:cs="Arial MT"/>
          <w:color w:val="212121"/>
          <w:sz w:val="16"/>
        </w:rPr>
        <w:t xml:space="preserve">a </w:t>
      </w:r>
      <w:r w:rsidRPr="0089550C">
        <w:rPr>
          <w:rFonts w:ascii="Arial MT" w:eastAsia="Arial MT" w:hAnsi="Arial MT" w:cs="Arial MT"/>
          <w:color w:val="212121"/>
          <w:spacing w:val="-21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l</w:t>
      </w:r>
      <w:r w:rsidRPr="0089550C">
        <w:rPr>
          <w:rFonts w:ascii="Arial MT" w:eastAsia="Arial MT" w:hAnsi="Arial MT" w:cs="Arial MT"/>
          <w:color w:val="212121"/>
          <w:spacing w:val="-2"/>
          <w:sz w:val="16"/>
        </w:rPr>
        <w:t>i</w:t>
      </w:r>
      <w:r w:rsidRPr="0089550C">
        <w:rPr>
          <w:rFonts w:ascii="Arial MT" w:eastAsia="Arial MT" w:hAnsi="Arial MT" w:cs="Arial MT"/>
          <w:color w:val="212121"/>
          <w:sz w:val="16"/>
        </w:rPr>
        <w:t>s</w:t>
      </w:r>
      <w:r w:rsidRPr="0089550C">
        <w:rPr>
          <w:rFonts w:ascii="Arial MT" w:eastAsia="Arial MT" w:hAnsi="Arial MT" w:cs="Arial MT"/>
          <w:color w:val="212121"/>
          <w:spacing w:val="-2"/>
          <w:sz w:val="16"/>
        </w:rPr>
        <w:t>t</w:t>
      </w:r>
      <w:r w:rsidRPr="0089550C">
        <w:rPr>
          <w:rFonts w:ascii="Arial MT" w:eastAsia="Arial MT" w:hAnsi="Arial MT" w:cs="Arial MT"/>
          <w:color w:val="212121"/>
          <w:w w:val="55"/>
          <w:sz w:val="16"/>
        </w:rPr>
        <w:t>ę</w:t>
      </w:r>
      <w:r w:rsidRPr="0089550C">
        <w:rPr>
          <w:rFonts w:ascii="Arial MT" w:eastAsia="Arial MT" w:hAnsi="Arial MT" w:cs="Arial MT"/>
          <w:color w:val="212121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18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n</w:t>
      </w:r>
      <w:r w:rsidRPr="0089550C">
        <w:rPr>
          <w:rFonts w:ascii="Arial MT" w:eastAsia="Arial MT" w:hAnsi="Arial MT" w:cs="Arial MT"/>
          <w:color w:val="212121"/>
          <w:sz w:val="16"/>
        </w:rPr>
        <w:t xml:space="preserve">a </w:t>
      </w:r>
      <w:r w:rsidRPr="0089550C">
        <w:rPr>
          <w:rFonts w:ascii="Arial MT" w:eastAsia="Arial MT" w:hAnsi="Arial MT" w:cs="Arial MT"/>
          <w:color w:val="212121"/>
          <w:spacing w:val="-18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pod</w:t>
      </w:r>
      <w:r w:rsidRPr="0089550C">
        <w:rPr>
          <w:rFonts w:ascii="Arial MT" w:eastAsia="Arial MT" w:hAnsi="Arial MT" w:cs="Arial MT"/>
          <w:color w:val="212121"/>
          <w:sz w:val="16"/>
        </w:rPr>
        <w:t>st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awi</w:t>
      </w:r>
      <w:r w:rsidRPr="0089550C">
        <w:rPr>
          <w:rFonts w:ascii="Arial MT" w:eastAsia="Arial MT" w:hAnsi="Arial MT" w:cs="Arial MT"/>
          <w:color w:val="212121"/>
          <w:sz w:val="16"/>
        </w:rPr>
        <w:t xml:space="preserve">e </w:t>
      </w:r>
      <w:r w:rsidRPr="0089550C">
        <w:rPr>
          <w:rFonts w:ascii="Arial MT" w:eastAsia="Arial MT" w:hAnsi="Arial MT" w:cs="Arial MT"/>
          <w:color w:val="212121"/>
          <w:spacing w:val="-20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de</w:t>
      </w:r>
      <w:r w:rsidRPr="0089550C">
        <w:rPr>
          <w:rFonts w:ascii="Arial MT" w:eastAsia="Arial MT" w:hAnsi="Arial MT" w:cs="Arial MT"/>
          <w:color w:val="212121"/>
          <w:spacing w:val="-2"/>
          <w:sz w:val="16"/>
        </w:rPr>
        <w:t>cy</w:t>
      </w:r>
      <w:r w:rsidRPr="0089550C">
        <w:rPr>
          <w:rFonts w:ascii="Arial MT" w:eastAsia="Arial MT" w:hAnsi="Arial MT" w:cs="Arial MT"/>
          <w:color w:val="212121"/>
          <w:sz w:val="16"/>
        </w:rPr>
        <w:t>z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j</w:t>
      </w:r>
      <w:r w:rsidRPr="0089550C">
        <w:rPr>
          <w:rFonts w:ascii="Arial MT" w:eastAsia="Arial MT" w:hAnsi="Arial MT" w:cs="Arial MT"/>
          <w:color w:val="212121"/>
          <w:sz w:val="16"/>
        </w:rPr>
        <w:t xml:space="preserve">i </w:t>
      </w:r>
      <w:r w:rsidRPr="0089550C">
        <w:rPr>
          <w:rFonts w:ascii="Arial MT" w:eastAsia="Arial MT" w:hAnsi="Arial MT" w:cs="Arial MT"/>
          <w:color w:val="212121"/>
          <w:spacing w:val="-17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z w:val="16"/>
        </w:rPr>
        <w:t xml:space="preserve">w </w:t>
      </w:r>
      <w:r w:rsidRPr="0089550C">
        <w:rPr>
          <w:rFonts w:ascii="Arial MT" w:eastAsia="Arial MT" w:hAnsi="Arial MT" w:cs="Arial MT"/>
          <w:color w:val="212121"/>
          <w:spacing w:val="-21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z w:val="16"/>
        </w:rPr>
        <w:t>s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praw</w:t>
      </w:r>
      <w:r w:rsidRPr="0089550C">
        <w:rPr>
          <w:rFonts w:ascii="Arial MT" w:eastAsia="Arial MT" w:hAnsi="Arial MT" w:cs="Arial MT"/>
          <w:color w:val="212121"/>
          <w:spacing w:val="-3"/>
          <w:sz w:val="16"/>
        </w:rPr>
        <w:t>i</w:t>
      </w:r>
      <w:r w:rsidRPr="0089550C">
        <w:rPr>
          <w:rFonts w:ascii="Arial MT" w:eastAsia="Arial MT" w:hAnsi="Arial MT" w:cs="Arial MT"/>
          <w:color w:val="212121"/>
          <w:sz w:val="16"/>
        </w:rPr>
        <w:t xml:space="preserve">e </w:t>
      </w:r>
      <w:r w:rsidRPr="0089550C">
        <w:rPr>
          <w:rFonts w:ascii="Arial MT" w:eastAsia="Arial MT" w:hAnsi="Arial MT" w:cs="Arial MT"/>
          <w:color w:val="212121"/>
          <w:spacing w:val="-18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wpi</w:t>
      </w:r>
      <w:r w:rsidRPr="0089550C">
        <w:rPr>
          <w:rFonts w:ascii="Arial MT" w:eastAsia="Arial MT" w:hAnsi="Arial MT" w:cs="Arial MT"/>
          <w:color w:val="212121"/>
          <w:spacing w:val="1"/>
          <w:sz w:val="16"/>
        </w:rPr>
        <w:t>s</w:t>
      </w:r>
      <w:r w:rsidRPr="0089550C">
        <w:rPr>
          <w:rFonts w:ascii="Arial MT" w:eastAsia="Arial MT" w:hAnsi="Arial MT" w:cs="Arial MT"/>
          <w:color w:val="212121"/>
          <w:sz w:val="16"/>
        </w:rPr>
        <w:t xml:space="preserve">u </w:t>
      </w:r>
      <w:r w:rsidRPr="0089550C">
        <w:rPr>
          <w:rFonts w:ascii="Arial MT" w:eastAsia="Arial MT" w:hAnsi="Arial MT" w:cs="Arial MT"/>
          <w:color w:val="212121"/>
          <w:spacing w:val="-18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n</w:t>
      </w:r>
      <w:r w:rsidRPr="0089550C">
        <w:rPr>
          <w:rFonts w:ascii="Arial MT" w:eastAsia="Arial MT" w:hAnsi="Arial MT" w:cs="Arial MT"/>
          <w:color w:val="212121"/>
          <w:sz w:val="16"/>
        </w:rPr>
        <w:t xml:space="preserve">a </w:t>
      </w:r>
      <w:r w:rsidRPr="0089550C">
        <w:rPr>
          <w:rFonts w:ascii="Arial MT" w:eastAsia="Arial MT" w:hAnsi="Arial MT" w:cs="Arial MT"/>
          <w:color w:val="212121"/>
          <w:spacing w:val="-21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l</w:t>
      </w:r>
      <w:r w:rsidRPr="0089550C">
        <w:rPr>
          <w:rFonts w:ascii="Arial MT" w:eastAsia="Arial MT" w:hAnsi="Arial MT" w:cs="Arial MT"/>
          <w:color w:val="212121"/>
          <w:spacing w:val="-2"/>
          <w:sz w:val="16"/>
        </w:rPr>
        <w:t>i</w:t>
      </w:r>
      <w:r w:rsidRPr="0089550C">
        <w:rPr>
          <w:rFonts w:ascii="Arial MT" w:eastAsia="Arial MT" w:hAnsi="Arial MT" w:cs="Arial MT"/>
          <w:color w:val="212121"/>
          <w:sz w:val="16"/>
        </w:rPr>
        <w:t>st</w:t>
      </w:r>
      <w:r w:rsidRPr="0089550C">
        <w:rPr>
          <w:rFonts w:ascii="Arial MT" w:eastAsia="Arial MT" w:hAnsi="Arial MT" w:cs="Arial MT"/>
          <w:color w:val="212121"/>
          <w:w w:val="55"/>
          <w:sz w:val="16"/>
        </w:rPr>
        <w:t>ę</w:t>
      </w:r>
      <w:r w:rsidRPr="0089550C">
        <w:rPr>
          <w:rFonts w:ascii="Arial MT" w:eastAsia="Arial MT" w:hAnsi="Arial MT" w:cs="Arial MT"/>
          <w:color w:val="212121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18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r</w:t>
      </w:r>
      <w:r w:rsidRPr="0089550C">
        <w:rPr>
          <w:rFonts w:ascii="Arial MT" w:eastAsia="Arial MT" w:hAnsi="Arial MT" w:cs="Arial MT"/>
          <w:color w:val="212121"/>
          <w:spacing w:val="-4"/>
          <w:sz w:val="16"/>
        </w:rPr>
        <w:t>o</w:t>
      </w:r>
      <w:r w:rsidRPr="0089550C">
        <w:rPr>
          <w:rFonts w:ascii="Arial MT" w:eastAsia="Arial MT" w:hAnsi="Arial MT" w:cs="Arial MT"/>
          <w:color w:val="212121"/>
          <w:sz w:val="16"/>
        </w:rPr>
        <w:t>z</w:t>
      </w:r>
      <w:r w:rsidRPr="0089550C">
        <w:rPr>
          <w:rFonts w:ascii="Arial MT" w:eastAsia="Arial MT" w:hAnsi="Arial MT" w:cs="Arial MT"/>
          <w:color w:val="212121"/>
          <w:spacing w:val="-2"/>
          <w:sz w:val="16"/>
        </w:rPr>
        <w:t>s</w:t>
      </w:r>
      <w:r w:rsidRPr="0089550C">
        <w:rPr>
          <w:rFonts w:ascii="Arial MT" w:eastAsia="Arial MT" w:hAnsi="Arial MT" w:cs="Arial MT"/>
          <w:color w:val="212121"/>
          <w:sz w:val="16"/>
        </w:rPr>
        <w:t>t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r</w:t>
      </w:r>
      <w:r w:rsidRPr="0089550C">
        <w:rPr>
          <w:rFonts w:ascii="Arial MT" w:eastAsia="Arial MT" w:hAnsi="Arial MT" w:cs="Arial MT"/>
          <w:color w:val="212121"/>
          <w:spacing w:val="-2"/>
          <w:sz w:val="16"/>
        </w:rPr>
        <w:t>z</w:t>
      </w:r>
      <w:r w:rsidRPr="0089550C">
        <w:rPr>
          <w:rFonts w:ascii="Arial MT" w:eastAsia="Arial MT" w:hAnsi="Arial MT" w:cs="Arial MT"/>
          <w:color w:val="212121"/>
          <w:sz w:val="16"/>
        </w:rPr>
        <w:t>y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ga</w:t>
      </w:r>
      <w:r w:rsidRPr="0089550C">
        <w:rPr>
          <w:rFonts w:ascii="Arial MT" w:eastAsia="Arial MT" w:hAnsi="Arial MT" w:cs="Arial MT"/>
          <w:color w:val="212121"/>
          <w:spacing w:val="-1"/>
          <w:w w:val="64"/>
          <w:sz w:val="16"/>
        </w:rPr>
        <w:t>j</w:t>
      </w:r>
      <w:r w:rsidRPr="0089550C">
        <w:rPr>
          <w:rFonts w:ascii="Arial MT" w:eastAsia="Arial MT" w:hAnsi="Arial MT" w:cs="Arial MT"/>
          <w:color w:val="212121"/>
          <w:spacing w:val="-3"/>
          <w:w w:val="64"/>
          <w:sz w:val="16"/>
        </w:rPr>
        <w:t>ą</w:t>
      </w:r>
      <w:r w:rsidRPr="0089550C">
        <w:rPr>
          <w:rFonts w:ascii="Arial MT" w:eastAsia="Arial MT" w:hAnsi="Arial MT" w:cs="Arial MT"/>
          <w:color w:val="212121"/>
          <w:sz w:val="16"/>
        </w:rPr>
        <w:t>c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e</w:t>
      </w:r>
      <w:r w:rsidRPr="0089550C">
        <w:rPr>
          <w:rFonts w:ascii="Arial MT" w:eastAsia="Arial MT" w:hAnsi="Arial MT" w:cs="Arial MT"/>
          <w:color w:val="212121"/>
          <w:sz w:val="16"/>
        </w:rPr>
        <w:t xml:space="preserve">j </w:t>
      </w:r>
      <w:r w:rsidRPr="0089550C">
        <w:rPr>
          <w:rFonts w:ascii="Arial MT" w:eastAsia="Arial MT" w:hAnsi="Arial MT" w:cs="Arial MT"/>
          <w:color w:val="212121"/>
          <w:spacing w:val="-20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z w:val="16"/>
        </w:rPr>
        <w:t xml:space="preserve">o </w:t>
      </w:r>
      <w:r w:rsidRPr="0089550C">
        <w:rPr>
          <w:rFonts w:ascii="Arial MT" w:eastAsia="Arial MT" w:hAnsi="Arial MT" w:cs="Arial MT"/>
          <w:color w:val="212121"/>
          <w:spacing w:val="-18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z w:val="16"/>
        </w:rPr>
        <w:t>z</w:t>
      </w:r>
      <w:r w:rsidRPr="0089550C">
        <w:rPr>
          <w:rFonts w:ascii="Arial MT" w:eastAsia="Arial MT" w:hAnsi="Arial MT" w:cs="Arial MT"/>
          <w:color w:val="212121"/>
          <w:spacing w:val="-4"/>
          <w:sz w:val="16"/>
        </w:rPr>
        <w:t>a</w:t>
      </w:r>
      <w:r w:rsidRPr="0089550C">
        <w:rPr>
          <w:rFonts w:ascii="Arial MT" w:eastAsia="Arial MT" w:hAnsi="Arial MT" w:cs="Arial MT"/>
          <w:color w:val="212121"/>
          <w:sz w:val="16"/>
        </w:rPr>
        <w:t>st</w:t>
      </w:r>
      <w:r w:rsidRPr="0089550C">
        <w:rPr>
          <w:rFonts w:ascii="Arial MT" w:eastAsia="Arial MT" w:hAnsi="Arial MT" w:cs="Arial MT"/>
          <w:color w:val="212121"/>
          <w:spacing w:val="-4"/>
          <w:sz w:val="16"/>
        </w:rPr>
        <w:t>o</w:t>
      </w:r>
      <w:r w:rsidRPr="0089550C">
        <w:rPr>
          <w:rFonts w:ascii="Arial MT" w:eastAsia="Arial MT" w:hAnsi="Arial MT" w:cs="Arial MT"/>
          <w:color w:val="212121"/>
          <w:sz w:val="16"/>
        </w:rPr>
        <w:t>s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owani</w:t>
      </w:r>
      <w:r w:rsidRPr="0089550C">
        <w:rPr>
          <w:rFonts w:ascii="Arial MT" w:eastAsia="Arial MT" w:hAnsi="Arial MT" w:cs="Arial MT"/>
          <w:color w:val="212121"/>
          <w:sz w:val="16"/>
        </w:rPr>
        <w:t xml:space="preserve">u </w:t>
      </w:r>
      <w:r w:rsidRPr="0089550C">
        <w:rPr>
          <w:rFonts w:ascii="Arial MT" w:eastAsia="Arial MT" w:hAnsi="Arial MT" w:cs="Arial MT"/>
          <w:color w:val="212121"/>
          <w:spacing w:val="-18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w w:val="50"/>
          <w:sz w:val="16"/>
        </w:rPr>
        <w:t>ś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ro</w:t>
      </w:r>
      <w:r w:rsidRPr="0089550C">
        <w:rPr>
          <w:rFonts w:ascii="Arial MT" w:eastAsia="Arial MT" w:hAnsi="Arial MT" w:cs="Arial MT"/>
          <w:color w:val="212121"/>
          <w:spacing w:val="-4"/>
          <w:sz w:val="16"/>
        </w:rPr>
        <w:t>d</w:t>
      </w:r>
      <w:r w:rsidRPr="0089550C">
        <w:rPr>
          <w:rFonts w:ascii="Arial MT" w:eastAsia="Arial MT" w:hAnsi="Arial MT" w:cs="Arial MT"/>
          <w:color w:val="212121"/>
          <w:sz w:val="16"/>
        </w:rPr>
        <w:t>k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a</w:t>
      </w:r>
      <w:r w:rsidRPr="0089550C">
        <w:rPr>
          <w:rFonts w:ascii="Arial MT" w:eastAsia="Arial MT" w:hAnsi="Arial MT" w:cs="Arial MT"/>
          <w:color w:val="212121"/>
          <w:sz w:val="16"/>
        </w:rPr>
        <w:t xml:space="preserve">, </w:t>
      </w:r>
      <w:r w:rsidRPr="0089550C">
        <w:rPr>
          <w:rFonts w:ascii="Arial MT" w:eastAsia="Arial MT" w:hAnsi="Arial MT" w:cs="Arial MT"/>
          <w:color w:val="212121"/>
          <w:spacing w:val="-19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z w:val="16"/>
        </w:rPr>
        <w:t>o którym</w:t>
      </w:r>
      <w:r w:rsidRPr="0089550C">
        <w:rPr>
          <w:rFonts w:ascii="Arial MT" w:eastAsia="Arial MT" w:hAnsi="Arial MT" w:cs="Arial MT"/>
          <w:color w:val="212121"/>
          <w:spacing w:val="-2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z w:val="16"/>
        </w:rPr>
        <w:t>mowa w art.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z w:val="16"/>
        </w:rPr>
        <w:t>1 pkt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z w:val="16"/>
        </w:rPr>
        <w:t>3 ustawy;</w:t>
      </w:r>
    </w:p>
    <w:p w:rsidR="0089550C" w:rsidRPr="0089550C" w:rsidRDefault="0089550C" w:rsidP="00FB1784">
      <w:pPr>
        <w:widowControl w:val="0"/>
        <w:numPr>
          <w:ilvl w:val="0"/>
          <w:numId w:val="36"/>
        </w:numPr>
        <w:tabs>
          <w:tab w:val="left" w:pos="421"/>
        </w:tabs>
        <w:autoSpaceDE w:val="0"/>
        <w:autoSpaceDN w:val="0"/>
        <w:spacing w:after="0" w:line="240" w:lineRule="auto"/>
        <w:ind w:right="140"/>
        <w:rPr>
          <w:rFonts w:ascii="Arial MT" w:eastAsia="Arial MT" w:hAnsi="Arial MT" w:cs="Arial MT"/>
          <w:sz w:val="16"/>
        </w:rPr>
      </w:pPr>
      <w:r w:rsidRPr="0089550C">
        <w:rPr>
          <w:rFonts w:ascii="Arial MT" w:eastAsia="Arial MT" w:hAnsi="Arial MT" w:cs="Arial MT"/>
          <w:color w:val="212121"/>
          <w:sz w:val="16"/>
        </w:rPr>
        <w:t>wykonawcę oraz uczestnika konkursu, którego beneficjentem rzeczywistym w rozumieniu ustawy z dnia 1 marca 2018 r. o</w:t>
      </w:r>
      <w:r w:rsidRPr="0089550C">
        <w:rPr>
          <w:rFonts w:ascii="Arial MT" w:eastAsia="Arial MT" w:hAnsi="Arial MT" w:cs="Arial MT"/>
          <w:color w:val="212121"/>
          <w:spacing w:val="1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z w:val="16"/>
        </w:rPr>
        <w:t>przeciwdziałaniu praniu pieniędzy oraz finansowaniu terroryzmu (Dz. U. z 2022 r. poz. 593 i 655) jest osoba wymieniona w</w:t>
      </w:r>
      <w:r w:rsidRPr="0089550C">
        <w:rPr>
          <w:rFonts w:ascii="Arial MT" w:eastAsia="Arial MT" w:hAnsi="Arial MT" w:cs="Arial MT"/>
          <w:color w:val="212121"/>
          <w:spacing w:val="1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w</w:t>
      </w:r>
      <w:r w:rsidRPr="0089550C">
        <w:rPr>
          <w:rFonts w:ascii="Arial MT" w:eastAsia="Arial MT" w:hAnsi="Arial MT" w:cs="Arial MT"/>
          <w:color w:val="212121"/>
          <w:sz w:val="16"/>
        </w:rPr>
        <w:t>yk</w:t>
      </w:r>
      <w:r w:rsidRPr="0089550C">
        <w:rPr>
          <w:rFonts w:ascii="Arial MT" w:eastAsia="Arial MT" w:hAnsi="Arial MT" w:cs="Arial MT"/>
          <w:color w:val="212121"/>
          <w:spacing w:val="-4"/>
          <w:sz w:val="16"/>
        </w:rPr>
        <w:t>a</w:t>
      </w:r>
      <w:r w:rsidRPr="0089550C">
        <w:rPr>
          <w:rFonts w:ascii="Arial MT" w:eastAsia="Arial MT" w:hAnsi="Arial MT" w:cs="Arial MT"/>
          <w:color w:val="212121"/>
          <w:sz w:val="16"/>
        </w:rPr>
        <w:t>z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a</w:t>
      </w:r>
      <w:r w:rsidRPr="0089550C">
        <w:rPr>
          <w:rFonts w:ascii="Arial MT" w:eastAsia="Arial MT" w:hAnsi="Arial MT" w:cs="Arial MT"/>
          <w:color w:val="212121"/>
          <w:sz w:val="16"/>
        </w:rPr>
        <w:t xml:space="preserve">ch </w:t>
      </w:r>
      <w:r w:rsidRPr="0089550C">
        <w:rPr>
          <w:rFonts w:ascii="Arial MT" w:eastAsia="Arial MT" w:hAnsi="Arial MT" w:cs="Arial MT"/>
          <w:color w:val="212121"/>
          <w:spacing w:val="6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o</w:t>
      </w:r>
      <w:r w:rsidRPr="0089550C">
        <w:rPr>
          <w:rFonts w:ascii="Arial MT" w:eastAsia="Arial MT" w:hAnsi="Arial MT" w:cs="Arial MT"/>
          <w:color w:val="212121"/>
          <w:sz w:val="16"/>
        </w:rPr>
        <w:t>k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r</w:t>
      </w:r>
      <w:r w:rsidRPr="0089550C">
        <w:rPr>
          <w:rFonts w:ascii="Arial MT" w:eastAsia="Arial MT" w:hAnsi="Arial MT" w:cs="Arial MT"/>
          <w:color w:val="212121"/>
          <w:spacing w:val="-4"/>
          <w:sz w:val="16"/>
        </w:rPr>
        <w:t>e</w:t>
      </w:r>
      <w:r w:rsidRPr="0089550C">
        <w:rPr>
          <w:rFonts w:ascii="Arial MT" w:eastAsia="Arial MT" w:hAnsi="Arial MT" w:cs="Arial MT"/>
          <w:color w:val="212121"/>
          <w:w w:val="50"/>
          <w:sz w:val="16"/>
        </w:rPr>
        <w:t>ś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lon</w:t>
      </w:r>
      <w:r w:rsidRPr="0089550C">
        <w:rPr>
          <w:rFonts w:ascii="Arial MT" w:eastAsia="Arial MT" w:hAnsi="Arial MT" w:cs="Arial MT"/>
          <w:color w:val="212121"/>
          <w:sz w:val="16"/>
        </w:rPr>
        <w:t xml:space="preserve">ych </w:t>
      </w:r>
      <w:r w:rsidRPr="0089550C">
        <w:rPr>
          <w:rFonts w:ascii="Arial MT" w:eastAsia="Arial MT" w:hAnsi="Arial MT" w:cs="Arial MT"/>
          <w:color w:val="212121"/>
          <w:spacing w:val="8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z w:val="16"/>
        </w:rPr>
        <w:t xml:space="preserve">w </w:t>
      </w:r>
      <w:r w:rsidRPr="0089550C">
        <w:rPr>
          <w:rFonts w:ascii="Arial MT" w:eastAsia="Arial MT" w:hAnsi="Arial MT" w:cs="Arial MT"/>
          <w:color w:val="212121"/>
          <w:spacing w:val="8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r</w:t>
      </w:r>
      <w:r w:rsidRPr="0089550C">
        <w:rPr>
          <w:rFonts w:ascii="Arial MT" w:eastAsia="Arial MT" w:hAnsi="Arial MT" w:cs="Arial MT"/>
          <w:color w:val="212121"/>
          <w:spacing w:val="-4"/>
          <w:sz w:val="16"/>
        </w:rPr>
        <w:t>o</w:t>
      </w:r>
      <w:r w:rsidRPr="0089550C">
        <w:rPr>
          <w:rFonts w:ascii="Arial MT" w:eastAsia="Arial MT" w:hAnsi="Arial MT" w:cs="Arial MT"/>
          <w:color w:val="212121"/>
          <w:sz w:val="16"/>
        </w:rPr>
        <w:t>z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por</w:t>
      </w:r>
      <w:r w:rsidRPr="0089550C">
        <w:rPr>
          <w:rFonts w:ascii="Arial MT" w:eastAsia="Arial MT" w:hAnsi="Arial MT" w:cs="Arial MT"/>
          <w:color w:val="212121"/>
          <w:sz w:val="16"/>
        </w:rPr>
        <w:t>z</w:t>
      </w:r>
      <w:r w:rsidRPr="0089550C">
        <w:rPr>
          <w:rFonts w:ascii="Arial MT" w:eastAsia="Arial MT" w:hAnsi="Arial MT" w:cs="Arial MT"/>
          <w:color w:val="212121"/>
          <w:spacing w:val="-1"/>
          <w:w w:val="55"/>
          <w:sz w:val="16"/>
        </w:rPr>
        <w:t>ą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d</w:t>
      </w:r>
      <w:r w:rsidRPr="0089550C">
        <w:rPr>
          <w:rFonts w:ascii="Arial MT" w:eastAsia="Arial MT" w:hAnsi="Arial MT" w:cs="Arial MT"/>
          <w:color w:val="212121"/>
          <w:sz w:val="16"/>
        </w:rPr>
        <w:t>z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eni</w:t>
      </w:r>
      <w:r w:rsidRPr="0089550C">
        <w:rPr>
          <w:rFonts w:ascii="Arial MT" w:eastAsia="Arial MT" w:hAnsi="Arial MT" w:cs="Arial MT"/>
          <w:color w:val="212121"/>
          <w:sz w:val="16"/>
        </w:rPr>
        <w:t xml:space="preserve">u </w:t>
      </w:r>
      <w:r w:rsidRPr="0089550C">
        <w:rPr>
          <w:rFonts w:ascii="Arial MT" w:eastAsia="Arial MT" w:hAnsi="Arial MT" w:cs="Arial MT"/>
          <w:color w:val="212121"/>
          <w:spacing w:val="8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76</w:t>
      </w:r>
      <w:r w:rsidRPr="0089550C">
        <w:rPr>
          <w:rFonts w:ascii="Arial MT" w:eastAsia="Arial MT" w:hAnsi="Arial MT" w:cs="Arial MT"/>
          <w:color w:val="212121"/>
          <w:spacing w:val="-4"/>
          <w:sz w:val="16"/>
        </w:rPr>
        <w:t>5</w:t>
      </w:r>
      <w:r w:rsidRPr="0089550C">
        <w:rPr>
          <w:rFonts w:ascii="Arial MT" w:eastAsia="Arial MT" w:hAnsi="Arial MT" w:cs="Arial MT"/>
          <w:color w:val="212121"/>
          <w:sz w:val="16"/>
        </w:rPr>
        <w:t>/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200</w:t>
      </w:r>
      <w:r w:rsidRPr="0089550C">
        <w:rPr>
          <w:rFonts w:ascii="Arial MT" w:eastAsia="Arial MT" w:hAnsi="Arial MT" w:cs="Arial MT"/>
          <w:color w:val="212121"/>
          <w:sz w:val="16"/>
        </w:rPr>
        <w:t xml:space="preserve">6 </w:t>
      </w:r>
      <w:r w:rsidRPr="0089550C">
        <w:rPr>
          <w:rFonts w:ascii="Arial MT" w:eastAsia="Arial MT" w:hAnsi="Arial MT" w:cs="Arial MT"/>
          <w:color w:val="212121"/>
          <w:spacing w:val="8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z w:val="16"/>
        </w:rPr>
        <w:t xml:space="preserve">i </w:t>
      </w:r>
      <w:r w:rsidRPr="0089550C">
        <w:rPr>
          <w:rFonts w:ascii="Arial MT" w:eastAsia="Arial MT" w:hAnsi="Arial MT" w:cs="Arial MT"/>
          <w:color w:val="212121"/>
          <w:spacing w:val="9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r</w:t>
      </w:r>
      <w:r w:rsidRPr="0089550C">
        <w:rPr>
          <w:rFonts w:ascii="Arial MT" w:eastAsia="Arial MT" w:hAnsi="Arial MT" w:cs="Arial MT"/>
          <w:color w:val="212121"/>
          <w:spacing w:val="-4"/>
          <w:sz w:val="16"/>
        </w:rPr>
        <w:t>o</w:t>
      </w:r>
      <w:r w:rsidRPr="0089550C">
        <w:rPr>
          <w:rFonts w:ascii="Arial MT" w:eastAsia="Arial MT" w:hAnsi="Arial MT" w:cs="Arial MT"/>
          <w:color w:val="212121"/>
          <w:sz w:val="16"/>
        </w:rPr>
        <w:t>z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por</w:t>
      </w:r>
      <w:r w:rsidRPr="0089550C">
        <w:rPr>
          <w:rFonts w:ascii="Arial MT" w:eastAsia="Arial MT" w:hAnsi="Arial MT" w:cs="Arial MT"/>
          <w:color w:val="212121"/>
          <w:sz w:val="16"/>
        </w:rPr>
        <w:t>z</w:t>
      </w:r>
      <w:r w:rsidRPr="0089550C">
        <w:rPr>
          <w:rFonts w:ascii="Arial MT" w:eastAsia="Arial MT" w:hAnsi="Arial MT" w:cs="Arial MT"/>
          <w:color w:val="212121"/>
          <w:spacing w:val="-1"/>
          <w:w w:val="55"/>
          <w:sz w:val="16"/>
        </w:rPr>
        <w:t>ą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d</w:t>
      </w:r>
      <w:r w:rsidRPr="0089550C">
        <w:rPr>
          <w:rFonts w:ascii="Arial MT" w:eastAsia="Arial MT" w:hAnsi="Arial MT" w:cs="Arial MT"/>
          <w:color w:val="212121"/>
          <w:spacing w:val="-2"/>
          <w:sz w:val="16"/>
        </w:rPr>
        <w:t>z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eni</w:t>
      </w:r>
      <w:r w:rsidRPr="0089550C">
        <w:rPr>
          <w:rFonts w:ascii="Arial MT" w:eastAsia="Arial MT" w:hAnsi="Arial MT" w:cs="Arial MT"/>
          <w:color w:val="212121"/>
          <w:sz w:val="16"/>
        </w:rPr>
        <w:t xml:space="preserve">u </w:t>
      </w:r>
      <w:r w:rsidRPr="0089550C">
        <w:rPr>
          <w:rFonts w:ascii="Arial MT" w:eastAsia="Arial MT" w:hAnsi="Arial MT" w:cs="Arial MT"/>
          <w:color w:val="212121"/>
          <w:spacing w:val="8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269</w:t>
      </w:r>
      <w:r w:rsidRPr="0089550C">
        <w:rPr>
          <w:rFonts w:ascii="Arial MT" w:eastAsia="Arial MT" w:hAnsi="Arial MT" w:cs="Arial MT"/>
          <w:color w:val="212121"/>
          <w:sz w:val="16"/>
        </w:rPr>
        <w:t>/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201</w:t>
      </w:r>
      <w:r w:rsidRPr="0089550C">
        <w:rPr>
          <w:rFonts w:ascii="Arial MT" w:eastAsia="Arial MT" w:hAnsi="Arial MT" w:cs="Arial MT"/>
          <w:color w:val="212121"/>
          <w:sz w:val="16"/>
        </w:rPr>
        <w:t xml:space="preserve">4 </w:t>
      </w:r>
      <w:r w:rsidRPr="0089550C">
        <w:rPr>
          <w:rFonts w:ascii="Arial MT" w:eastAsia="Arial MT" w:hAnsi="Arial MT" w:cs="Arial MT"/>
          <w:color w:val="212121"/>
          <w:spacing w:val="8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alb</w:t>
      </w:r>
      <w:r w:rsidRPr="0089550C">
        <w:rPr>
          <w:rFonts w:ascii="Arial MT" w:eastAsia="Arial MT" w:hAnsi="Arial MT" w:cs="Arial MT"/>
          <w:color w:val="212121"/>
          <w:sz w:val="16"/>
        </w:rPr>
        <w:t xml:space="preserve">o </w:t>
      </w:r>
      <w:r w:rsidRPr="0089550C">
        <w:rPr>
          <w:rFonts w:ascii="Arial MT" w:eastAsia="Arial MT" w:hAnsi="Arial MT" w:cs="Arial MT"/>
          <w:color w:val="212121"/>
          <w:spacing w:val="8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wpi</w:t>
      </w:r>
      <w:r w:rsidRPr="0089550C">
        <w:rPr>
          <w:rFonts w:ascii="Arial MT" w:eastAsia="Arial MT" w:hAnsi="Arial MT" w:cs="Arial MT"/>
          <w:color w:val="212121"/>
          <w:spacing w:val="1"/>
          <w:sz w:val="16"/>
        </w:rPr>
        <w:t>s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an</w:t>
      </w:r>
      <w:r w:rsidRPr="0089550C">
        <w:rPr>
          <w:rFonts w:ascii="Arial MT" w:eastAsia="Arial MT" w:hAnsi="Arial MT" w:cs="Arial MT"/>
          <w:color w:val="212121"/>
          <w:sz w:val="16"/>
        </w:rPr>
        <w:t xml:space="preserve">a </w:t>
      </w:r>
      <w:r w:rsidRPr="0089550C">
        <w:rPr>
          <w:rFonts w:ascii="Arial MT" w:eastAsia="Arial MT" w:hAnsi="Arial MT" w:cs="Arial MT"/>
          <w:color w:val="212121"/>
          <w:spacing w:val="8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n</w:t>
      </w:r>
      <w:r w:rsidRPr="0089550C">
        <w:rPr>
          <w:rFonts w:ascii="Arial MT" w:eastAsia="Arial MT" w:hAnsi="Arial MT" w:cs="Arial MT"/>
          <w:color w:val="212121"/>
          <w:sz w:val="16"/>
        </w:rPr>
        <w:t xml:space="preserve">a </w:t>
      </w:r>
      <w:r w:rsidRPr="0089550C">
        <w:rPr>
          <w:rFonts w:ascii="Arial MT" w:eastAsia="Arial MT" w:hAnsi="Arial MT" w:cs="Arial MT"/>
          <w:color w:val="212121"/>
          <w:spacing w:val="6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l</w:t>
      </w:r>
      <w:r w:rsidRPr="0089550C">
        <w:rPr>
          <w:rFonts w:ascii="Arial MT" w:eastAsia="Arial MT" w:hAnsi="Arial MT" w:cs="Arial MT"/>
          <w:color w:val="212121"/>
          <w:sz w:val="16"/>
        </w:rPr>
        <w:t>i</w:t>
      </w:r>
      <w:r w:rsidRPr="0089550C">
        <w:rPr>
          <w:rFonts w:ascii="Arial MT" w:eastAsia="Arial MT" w:hAnsi="Arial MT" w:cs="Arial MT"/>
          <w:color w:val="212121"/>
          <w:spacing w:val="-2"/>
          <w:sz w:val="16"/>
        </w:rPr>
        <w:t>s</w:t>
      </w:r>
      <w:r w:rsidRPr="0089550C">
        <w:rPr>
          <w:rFonts w:ascii="Arial MT" w:eastAsia="Arial MT" w:hAnsi="Arial MT" w:cs="Arial MT"/>
          <w:color w:val="212121"/>
          <w:sz w:val="16"/>
        </w:rPr>
        <w:t>t</w:t>
      </w:r>
      <w:r w:rsidRPr="0089550C">
        <w:rPr>
          <w:rFonts w:ascii="Arial MT" w:eastAsia="Arial MT" w:hAnsi="Arial MT" w:cs="Arial MT"/>
          <w:color w:val="212121"/>
          <w:w w:val="55"/>
          <w:sz w:val="16"/>
        </w:rPr>
        <w:t>ę</w:t>
      </w:r>
      <w:r w:rsidRPr="0089550C">
        <w:rPr>
          <w:rFonts w:ascii="Arial MT" w:eastAsia="Arial MT" w:hAnsi="Arial MT" w:cs="Arial MT"/>
          <w:color w:val="212121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8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lu</w:t>
      </w:r>
      <w:r w:rsidRPr="0089550C">
        <w:rPr>
          <w:rFonts w:ascii="Arial MT" w:eastAsia="Arial MT" w:hAnsi="Arial MT" w:cs="Arial MT"/>
          <w:color w:val="212121"/>
          <w:sz w:val="16"/>
        </w:rPr>
        <w:t xml:space="preserve">b </w:t>
      </w:r>
      <w:r w:rsidRPr="0089550C">
        <w:rPr>
          <w:rFonts w:ascii="Arial MT" w:eastAsia="Arial MT" w:hAnsi="Arial MT" w:cs="Arial MT"/>
          <w:color w:val="212121"/>
          <w:spacing w:val="8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b</w:t>
      </w:r>
      <w:r w:rsidRPr="0089550C">
        <w:rPr>
          <w:rFonts w:ascii="Arial MT" w:eastAsia="Arial MT" w:hAnsi="Arial MT" w:cs="Arial MT"/>
          <w:color w:val="212121"/>
          <w:spacing w:val="-1"/>
          <w:w w:val="55"/>
          <w:sz w:val="16"/>
        </w:rPr>
        <w:t>ę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d</w:t>
      </w:r>
      <w:r w:rsidRPr="0089550C">
        <w:rPr>
          <w:rFonts w:ascii="Arial MT" w:eastAsia="Arial MT" w:hAnsi="Arial MT" w:cs="Arial MT"/>
          <w:color w:val="212121"/>
          <w:spacing w:val="-4"/>
          <w:w w:val="55"/>
          <w:sz w:val="16"/>
        </w:rPr>
        <w:t>ą</w:t>
      </w:r>
      <w:r w:rsidRPr="0089550C">
        <w:rPr>
          <w:rFonts w:ascii="Arial MT" w:eastAsia="Arial MT" w:hAnsi="Arial MT" w:cs="Arial MT"/>
          <w:color w:val="212121"/>
          <w:sz w:val="16"/>
        </w:rPr>
        <w:t xml:space="preserve">ca </w:t>
      </w:r>
      <w:r w:rsidRPr="0089550C">
        <w:rPr>
          <w:rFonts w:ascii="Arial MT" w:eastAsia="Arial MT" w:hAnsi="Arial MT" w:cs="Arial MT"/>
          <w:color w:val="212121"/>
          <w:spacing w:val="8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z w:val="16"/>
        </w:rPr>
        <w:t>t</w:t>
      </w:r>
      <w:r w:rsidRPr="0089550C">
        <w:rPr>
          <w:rFonts w:ascii="Arial MT" w:eastAsia="Arial MT" w:hAnsi="Arial MT" w:cs="Arial MT"/>
          <w:color w:val="212121"/>
          <w:spacing w:val="-4"/>
          <w:sz w:val="16"/>
        </w:rPr>
        <w:t>a</w:t>
      </w:r>
      <w:r w:rsidRPr="0089550C">
        <w:rPr>
          <w:rFonts w:ascii="Arial MT" w:eastAsia="Arial MT" w:hAnsi="Arial MT" w:cs="Arial MT"/>
          <w:color w:val="212121"/>
          <w:sz w:val="16"/>
        </w:rPr>
        <w:t>k</w:t>
      </w:r>
      <w:r w:rsidRPr="0089550C">
        <w:rPr>
          <w:rFonts w:ascii="Arial MT" w:eastAsia="Arial MT" w:hAnsi="Arial MT" w:cs="Arial MT"/>
          <w:color w:val="212121"/>
          <w:spacing w:val="-5"/>
          <w:sz w:val="16"/>
        </w:rPr>
        <w:t>i</w:t>
      </w:r>
      <w:r w:rsidRPr="0089550C">
        <w:rPr>
          <w:rFonts w:ascii="Arial MT" w:eastAsia="Arial MT" w:hAnsi="Arial MT" w:cs="Arial MT"/>
          <w:color w:val="212121"/>
          <w:sz w:val="16"/>
        </w:rPr>
        <w:t>m beneficjentem rzeczywistym od dnia 24 lutego 2022 r., o ile została wpisana na listę na podstawie decyzji w sprawie wpisu na</w:t>
      </w:r>
      <w:r w:rsidRPr="0089550C">
        <w:rPr>
          <w:rFonts w:ascii="Arial MT" w:eastAsia="Arial MT" w:hAnsi="Arial MT" w:cs="Arial MT"/>
          <w:color w:val="212121"/>
          <w:spacing w:val="1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l</w:t>
      </w:r>
      <w:r w:rsidRPr="0089550C">
        <w:rPr>
          <w:rFonts w:ascii="Arial MT" w:eastAsia="Arial MT" w:hAnsi="Arial MT" w:cs="Arial MT"/>
          <w:color w:val="212121"/>
          <w:sz w:val="16"/>
        </w:rPr>
        <w:t>i</w:t>
      </w:r>
      <w:r w:rsidRPr="0089550C">
        <w:rPr>
          <w:rFonts w:ascii="Arial MT" w:eastAsia="Arial MT" w:hAnsi="Arial MT" w:cs="Arial MT"/>
          <w:color w:val="212121"/>
          <w:spacing w:val="-2"/>
          <w:sz w:val="16"/>
        </w:rPr>
        <w:t>s</w:t>
      </w:r>
      <w:r w:rsidRPr="0089550C">
        <w:rPr>
          <w:rFonts w:ascii="Arial MT" w:eastAsia="Arial MT" w:hAnsi="Arial MT" w:cs="Arial MT"/>
          <w:color w:val="212121"/>
          <w:sz w:val="16"/>
        </w:rPr>
        <w:t>t</w:t>
      </w:r>
      <w:r w:rsidRPr="0089550C">
        <w:rPr>
          <w:rFonts w:ascii="Arial MT" w:eastAsia="Arial MT" w:hAnsi="Arial MT" w:cs="Arial MT"/>
          <w:color w:val="212121"/>
          <w:w w:val="55"/>
          <w:sz w:val="16"/>
        </w:rPr>
        <w:t>ę</w:t>
      </w:r>
      <w:r w:rsidRPr="0089550C">
        <w:rPr>
          <w:rFonts w:ascii="Arial MT" w:eastAsia="Arial MT" w:hAnsi="Arial MT" w:cs="Arial MT"/>
          <w:color w:val="212121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ro</w:t>
      </w:r>
      <w:r w:rsidRPr="0089550C">
        <w:rPr>
          <w:rFonts w:ascii="Arial MT" w:eastAsia="Arial MT" w:hAnsi="Arial MT" w:cs="Arial MT"/>
          <w:color w:val="212121"/>
          <w:spacing w:val="-2"/>
          <w:sz w:val="16"/>
        </w:rPr>
        <w:t>z</w:t>
      </w:r>
      <w:r w:rsidRPr="0089550C">
        <w:rPr>
          <w:rFonts w:ascii="Arial MT" w:eastAsia="Arial MT" w:hAnsi="Arial MT" w:cs="Arial MT"/>
          <w:color w:val="212121"/>
          <w:sz w:val="16"/>
        </w:rPr>
        <w:t>st</w:t>
      </w:r>
      <w:r w:rsidRPr="0089550C">
        <w:rPr>
          <w:rFonts w:ascii="Arial MT" w:eastAsia="Arial MT" w:hAnsi="Arial MT" w:cs="Arial MT"/>
          <w:color w:val="212121"/>
          <w:spacing w:val="-4"/>
          <w:sz w:val="16"/>
        </w:rPr>
        <w:t>r</w:t>
      </w:r>
      <w:r w:rsidRPr="0089550C">
        <w:rPr>
          <w:rFonts w:ascii="Arial MT" w:eastAsia="Arial MT" w:hAnsi="Arial MT" w:cs="Arial MT"/>
          <w:color w:val="212121"/>
          <w:spacing w:val="-2"/>
          <w:sz w:val="16"/>
        </w:rPr>
        <w:t>z</w:t>
      </w:r>
      <w:r w:rsidRPr="0089550C">
        <w:rPr>
          <w:rFonts w:ascii="Arial MT" w:eastAsia="Arial MT" w:hAnsi="Arial MT" w:cs="Arial MT"/>
          <w:color w:val="212121"/>
          <w:sz w:val="16"/>
        </w:rPr>
        <w:t>y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ga</w:t>
      </w:r>
      <w:r w:rsidRPr="0089550C">
        <w:rPr>
          <w:rFonts w:ascii="Arial MT" w:eastAsia="Arial MT" w:hAnsi="Arial MT" w:cs="Arial MT"/>
          <w:color w:val="212121"/>
          <w:spacing w:val="-1"/>
          <w:w w:val="74"/>
          <w:sz w:val="16"/>
        </w:rPr>
        <w:t>ją</w:t>
      </w:r>
      <w:r w:rsidRPr="0089550C">
        <w:rPr>
          <w:rFonts w:ascii="Arial MT" w:eastAsia="Arial MT" w:hAnsi="Arial MT" w:cs="Arial MT"/>
          <w:color w:val="212121"/>
          <w:w w:val="74"/>
          <w:sz w:val="16"/>
        </w:rPr>
        <w:t>c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e</w:t>
      </w:r>
      <w:r w:rsidRPr="0089550C">
        <w:rPr>
          <w:rFonts w:ascii="Arial MT" w:eastAsia="Arial MT" w:hAnsi="Arial MT" w:cs="Arial MT"/>
          <w:color w:val="212121"/>
          <w:sz w:val="16"/>
        </w:rPr>
        <w:t>j</w:t>
      </w:r>
      <w:r w:rsidRPr="0089550C">
        <w:rPr>
          <w:rFonts w:ascii="Arial MT" w:eastAsia="Arial MT" w:hAnsi="Arial MT" w:cs="Arial MT"/>
          <w:color w:val="212121"/>
          <w:spacing w:val="-2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z w:val="16"/>
        </w:rPr>
        <w:t>o</w:t>
      </w:r>
      <w:r w:rsidRPr="0089550C">
        <w:rPr>
          <w:rFonts w:ascii="Arial MT" w:eastAsia="Arial MT" w:hAnsi="Arial MT" w:cs="Arial MT"/>
          <w:color w:val="212121"/>
          <w:spacing w:val="-2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z w:val="16"/>
        </w:rPr>
        <w:t>z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a</w:t>
      </w:r>
      <w:r w:rsidRPr="0089550C">
        <w:rPr>
          <w:rFonts w:ascii="Arial MT" w:eastAsia="Arial MT" w:hAnsi="Arial MT" w:cs="Arial MT"/>
          <w:color w:val="212121"/>
          <w:spacing w:val="-2"/>
          <w:sz w:val="16"/>
        </w:rPr>
        <w:t>s</w:t>
      </w:r>
      <w:r w:rsidRPr="0089550C">
        <w:rPr>
          <w:rFonts w:ascii="Arial MT" w:eastAsia="Arial MT" w:hAnsi="Arial MT" w:cs="Arial MT"/>
          <w:color w:val="212121"/>
          <w:sz w:val="16"/>
        </w:rPr>
        <w:t>t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o</w:t>
      </w:r>
      <w:r w:rsidRPr="0089550C">
        <w:rPr>
          <w:rFonts w:ascii="Arial MT" w:eastAsia="Arial MT" w:hAnsi="Arial MT" w:cs="Arial MT"/>
          <w:color w:val="212121"/>
          <w:sz w:val="16"/>
        </w:rPr>
        <w:t>s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owan</w:t>
      </w:r>
      <w:r w:rsidRPr="0089550C">
        <w:rPr>
          <w:rFonts w:ascii="Arial MT" w:eastAsia="Arial MT" w:hAnsi="Arial MT" w:cs="Arial MT"/>
          <w:color w:val="212121"/>
          <w:spacing w:val="-3"/>
          <w:sz w:val="16"/>
        </w:rPr>
        <w:t>i</w:t>
      </w:r>
      <w:r w:rsidRPr="0089550C">
        <w:rPr>
          <w:rFonts w:ascii="Arial MT" w:eastAsia="Arial MT" w:hAnsi="Arial MT" w:cs="Arial MT"/>
          <w:color w:val="212121"/>
          <w:sz w:val="16"/>
        </w:rPr>
        <w:t>u</w:t>
      </w:r>
      <w:r w:rsidRPr="0089550C">
        <w:rPr>
          <w:rFonts w:ascii="Arial MT" w:eastAsia="Arial MT" w:hAnsi="Arial MT" w:cs="Arial MT"/>
          <w:color w:val="212121"/>
          <w:spacing w:val="2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w w:val="50"/>
          <w:sz w:val="16"/>
        </w:rPr>
        <w:t>ś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rod</w:t>
      </w:r>
      <w:r w:rsidRPr="0089550C">
        <w:rPr>
          <w:rFonts w:ascii="Arial MT" w:eastAsia="Arial MT" w:hAnsi="Arial MT" w:cs="Arial MT"/>
          <w:color w:val="212121"/>
          <w:sz w:val="16"/>
        </w:rPr>
        <w:t>k</w:t>
      </w:r>
      <w:r w:rsidRPr="0089550C">
        <w:rPr>
          <w:rFonts w:ascii="Arial MT" w:eastAsia="Arial MT" w:hAnsi="Arial MT" w:cs="Arial MT"/>
          <w:color w:val="212121"/>
          <w:spacing w:val="-4"/>
          <w:sz w:val="16"/>
        </w:rPr>
        <w:t>a</w:t>
      </w:r>
      <w:r w:rsidRPr="0089550C">
        <w:rPr>
          <w:rFonts w:ascii="Arial MT" w:eastAsia="Arial MT" w:hAnsi="Arial MT" w:cs="Arial MT"/>
          <w:color w:val="212121"/>
          <w:sz w:val="16"/>
        </w:rPr>
        <w:t>,</w:t>
      </w:r>
      <w:r w:rsidRPr="0089550C">
        <w:rPr>
          <w:rFonts w:ascii="Arial MT" w:eastAsia="Arial MT" w:hAnsi="Arial MT" w:cs="Arial MT"/>
          <w:color w:val="212121"/>
          <w:spacing w:val="1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z w:val="16"/>
        </w:rPr>
        <w:t>o</w:t>
      </w:r>
      <w:r w:rsidRPr="0089550C">
        <w:rPr>
          <w:rFonts w:ascii="Arial MT" w:eastAsia="Arial MT" w:hAnsi="Arial MT" w:cs="Arial MT"/>
          <w:color w:val="212121"/>
          <w:spacing w:val="-3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2"/>
          <w:sz w:val="16"/>
        </w:rPr>
        <w:t>k</w:t>
      </w:r>
      <w:r w:rsidRPr="0089550C">
        <w:rPr>
          <w:rFonts w:ascii="Arial MT" w:eastAsia="Arial MT" w:hAnsi="Arial MT" w:cs="Arial MT"/>
          <w:color w:val="212121"/>
          <w:sz w:val="16"/>
        </w:rPr>
        <w:t>t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ór</w:t>
      </w:r>
      <w:r w:rsidRPr="0089550C">
        <w:rPr>
          <w:rFonts w:ascii="Arial MT" w:eastAsia="Arial MT" w:hAnsi="Arial MT" w:cs="Arial MT"/>
          <w:color w:val="212121"/>
          <w:spacing w:val="-2"/>
          <w:sz w:val="16"/>
        </w:rPr>
        <w:t>y</w:t>
      </w:r>
      <w:r w:rsidRPr="0089550C">
        <w:rPr>
          <w:rFonts w:ascii="Arial MT" w:eastAsia="Arial MT" w:hAnsi="Arial MT" w:cs="Arial MT"/>
          <w:color w:val="212121"/>
          <w:sz w:val="16"/>
        </w:rPr>
        <w:t>m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z w:val="16"/>
        </w:rPr>
        <w:t>mo</w:t>
      </w:r>
      <w:r w:rsidRPr="0089550C">
        <w:rPr>
          <w:rFonts w:ascii="Arial MT" w:eastAsia="Arial MT" w:hAnsi="Arial MT" w:cs="Arial MT"/>
          <w:color w:val="212121"/>
          <w:spacing w:val="-2"/>
          <w:sz w:val="16"/>
        </w:rPr>
        <w:t>w</w:t>
      </w:r>
      <w:r w:rsidRPr="0089550C">
        <w:rPr>
          <w:rFonts w:ascii="Arial MT" w:eastAsia="Arial MT" w:hAnsi="Arial MT" w:cs="Arial MT"/>
          <w:color w:val="212121"/>
          <w:sz w:val="16"/>
        </w:rPr>
        <w:t xml:space="preserve">a w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ar</w:t>
      </w:r>
      <w:r w:rsidRPr="0089550C">
        <w:rPr>
          <w:rFonts w:ascii="Arial MT" w:eastAsia="Arial MT" w:hAnsi="Arial MT" w:cs="Arial MT"/>
          <w:color w:val="212121"/>
          <w:spacing w:val="-2"/>
          <w:sz w:val="16"/>
        </w:rPr>
        <w:t>t</w:t>
      </w:r>
      <w:r w:rsidRPr="0089550C">
        <w:rPr>
          <w:rFonts w:ascii="Arial MT" w:eastAsia="Arial MT" w:hAnsi="Arial MT" w:cs="Arial MT"/>
          <w:color w:val="212121"/>
          <w:sz w:val="16"/>
        </w:rPr>
        <w:t>.</w:t>
      </w:r>
      <w:r w:rsidRPr="0089550C">
        <w:rPr>
          <w:rFonts w:ascii="Arial MT" w:eastAsia="Arial MT" w:hAnsi="Arial MT" w:cs="Arial MT"/>
          <w:color w:val="212121"/>
          <w:spacing w:val="1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z w:val="16"/>
        </w:rPr>
        <w:t>1</w:t>
      </w:r>
      <w:r w:rsidRPr="0089550C">
        <w:rPr>
          <w:rFonts w:ascii="Arial MT" w:eastAsia="Arial MT" w:hAnsi="Arial MT" w:cs="Arial MT"/>
          <w:color w:val="212121"/>
          <w:spacing w:val="-5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p</w:t>
      </w:r>
      <w:r w:rsidRPr="0089550C">
        <w:rPr>
          <w:rFonts w:ascii="Arial MT" w:eastAsia="Arial MT" w:hAnsi="Arial MT" w:cs="Arial MT"/>
          <w:color w:val="212121"/>
          <w:sz w:val="16"/>
        </w:rPr>
        <w:t>kt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z w:val="16"/>
        </w:rPr>
        <w:t xml:space="preserve">3 </w:t>
      </w:r>
      <w:r w:rsidRPr="0089550C">
        <w:rPr>
          <w:rFonts w:ascii="Arial MT" w:eastAsia="Arial MT" w:hAnsi="Arial MT" w:cs="Arial MT"/>
          <w:color w:val="212121"/>
          <w:spacing w:val="-4"/>
          <w:sz w:val="16"/>
        </w:rPr>
        <w:t>u</w:t>
      </w:r>
      <w:r w:rsidRPr="0089550C">
        <w:rPr>
          <w:rFonts w:ascii="Arial MT" w:eastAsia="Arial MT" w:hAnsi="Arial MT" w:cs="Arial MT"/>
          <w:color w:val="212121"/>
          <w:sz w:val="16"/>
        </w:rPr>
        <w:t>st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aw</w:t>
      </w:r>
      <w:r w:rsidRPr="0089550C">
        <w:rPr>
          <w:rFonts w:ascii="Arial MT" w:eastAsia="Arial MT" w:hAnsi="Arial MT" w:cs="Arial MT"/>
          <w:color w:val="212121"/>
          <w:spacing w:val="-2"/>
          <w:sz w:val="16"/>
        </w:rPr>
        <w:t>y</w:t>
      </w:r>
      <w:r w:rsidRPr="0089550C">
        <w:rPr>
          <w:rFonts w:ascii="Arial MT" w:eastAsia="Arial MT" w:hAnsi="Arial MT" w:cs="Arial MT"/>
          <w:color w:val="212121"/>
          <w:sz w:val="16"/>
        </w:rPr>
        <w:t>;</w:t>
      </w:r>
    </w:p>
    <w:p w:rsidR="0089550C" w:rsidRPr="0089550C" w:rsidRDefault="0089550C" w:rsidP="00FB1784">
      <w:pPr>
        <w:widowControl w:val="0"/>
        <w:numPr>
          <w:ilvl w:val="0"/>
          <w:numId w:val="36"/>
        </w:numPr>
        <w:tabs>
          <w:tab w:val="left" w:pos="430"/>
        </w:tabs>
        <w:autoSpaceDE w:val="0"/>
        <w:autoSpaceDN w:val="0"/>
        <w:spacing w:after="0" w:line="240" w:lineRule="auto"/>
        <w:ind w:right="132"/>
        <w:rPr>
          <w:rFonts w:ascii="Arial MT" w:eastAsia="Arial MT" w:hAnsi="Arial MT" w:cs="Arial MT"/>
          <w:sz w:val="16"/>
        </w:rPr>
      </w:pPr>
      <w:r w:rsidRPr="0089550C">
        <w:rPr>
          <w:rFonts w:ascii="Arial MT" w:eastAsia="Arial MT" w:hAnsi="Arial MT" w:cs="Arial MT"/>
          <w:color w:val="212121"/>
          <w:sz w:val="16"/>
        </w:rPr>
        <w:t>wykonawcę oraz uczestnika konkursu, którego jednostką dominującą w rozumieniu art. 3 ust. 1 pkt 37 ustawy z dnia 29</w:t>
      </w:r>
      <w:r w:rsidRPr="0089550C">
        <w:rPr>
          <w:rFonts w:ascii="Arial MT" w:eastAsia="Arial MT" w:hAnsi="Arial MT" w:cs="Arial MT"/>
          <w:color w:val="212121"/>
          <w:spacing w:val="1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wr</w:t>
      </w:r>
      <w:r w:rsidRPr="0089550C">
        <w:rPr>
          <w:rFonts w:ascii="Arial MT" w:eastAsia="Arial MT" w:hAnsi="Arial MT" w:cs="Arial MT"/>
          <w:color w:val="212121"/>
          <w:sz w:val="16"/>
        </w:rPr>
        <w:t>z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e</w:t>
      </w:r>
      <w:r w:rsidRPr="0089550C">
        <w:rPr>
          <w:rFonts w:ascii="Arial MT" w:eastAsia="Arial MT" w:hAnsi="Arial MT" w:cs="Arial MT"/>
          <w:color w:val="212121"/>
          <w:w w:val="50"/>
          <w:sz w:val="16"/>
        </w:rPr>
        <w:t>ś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ni</w:t>
      </w:r>
      <w:r w:rsidRPr="0089550C">
        <w:rPr>
          <w:rFonts w:ascii="Arial MT" w:eastAsia="Arial MT" w:hAnsi="Arial MT" w:cs="Arial MT"/>
          <w:color w:val="212121"/>
          <w:sz w:val="16"/>
        </w:rPr>
        <w:t xml:space="preserve">a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199</w:t>
      </w:r>
      <w:r w:rsidRPr="0089550C">
        <w:rPr>
          <w:rFonts w:ascii="Arial MT" w:eastAsia="Arial MT" w:hAnsi="Arial MT" w:cs="Arial MT"/>
          <w:color w:val="212121"/>
          <w:sz w:val="16"/>
        </w:rPr>
        <w:t xml:space="preserve">4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r</w:t>
      </w:r>
      <w:r w:rsidRPr="0089550C">
        <w:rPr>
          <w:rFonts w:ascii="Arial MT" w:eastAsia="Arial MT" w:hAnsi="Arial MT" w:cs="Arial MT"/>
          <w:color w:val="212121"/>
          <w:sz w:val="16"/>
        </w:rPr>
        <w:t>.</w:t>
      </w:r>
      <w:r w:rsidRPr="0089550C">
        <w:rPr>
          <w:rFonts w:ascii="Arial MT" w:eastAsia="Arial MT" w:hAnsi="Arial MT" w:cs="Arial MT"/>
          <w:color w:val="212121"/>
          <w:spacing w:val="1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z w:val="16"/>
        </w:rPr>
        <w:t xml:space="preserve">o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r</w:t>
      </w:r>
      <w:r w:rsidRPr="0089550C">
        <w:rPr>
          <w:rFonts w:ascii="Arial MT" w:eastAsia="Arial MT" w:hAnsi="Arial MT" w:cs="Arial MT"/>
          <w:color w:val="212121"/>
          <w:spacing w:val="-4"/>
          <w:sz w:val="16"/>
        </w:rPr>
        <w:t>a</w:t>
      </w:r>
      <w:r w:rsidRPr="0089550C">
        <w:rPr>
          <w:rFonts w:ascii="Arial MT" w:eastAsia="Arial MT" w:hAnsi="Arial MT" w:cs="Arial MT"/>
          <w:color w:val="212121"/>
          <w:sz w:val="16"/>
        </w:rPr>
        <w:t>c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hun</w:t>
      </w:r>
      <w:r w:rsidRPr="0089550C">
        <w:rPr>
          <w:rFonts w:ascii="Arial MT" w:eastAsia="Arial MT" w:hAnsi="Arial MT" w:cs="Arial MT"/>
          <w:color w:val="212121"/>
          <w:sz w:val="16"/>
        </w:rPr>
        <w:t>k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ow</w:t>
      </w:r>
      <w:r w:rsidRPr="0089550C">
        <w:rPr>
          <w:rFonts w:ascii="Arial MT" w:eastAsia="Arial MT" w:hAnsi="Arial MT" w:cs="Arial MT"/>
          <w:color w:val="212121"/>
          <w:spacing w:val="-4"/>
          <w:sz w:val="16"/>
        </w:rPr>
        <w:t>o</w:t>
      </w:r>
      <w:r w:rsidRPr="0089550C">
        <w:rPr>
          <w:rFonts w:ascii="Arial MT" w:eastAsia="Arial MT" w:hAnsi="Arial MT" w:cs="Arial MT"/>
          <w:color w:val="212121"/>
          <w:w w:val="50"/>
          <w:sz w:val="16"/>
        </w:rPr>
        <w:t>ś</w:t>
      </w:r>
      <w:r w:rsidRPr="0089550C">
        <w:rPr>
          <w:rFonts w:ascii="Arial MT" w:eastAsia="Arial MT" w:hAnsi="Arial MT" w:cs="Arial MT"/>
          <w:color w:val="212121"/>
          <w:sz w:val="16"/>
        </w:rPr>
        <w:t>ci</w:t>
      </w:r>
      <w:r w:rsidRPr="0089550C">
        <w:rPr>
          <w:rFonts w:ascii="Arial MT" w:eastAsia="Arial MT" w:hAnsi="Arial MT" w:cs="Arial MT"/>
          <w:color w:val="212121"/>
          <w:spacing w:val="-2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(D</w:t>
      </w:r>
      <w:r w:rsidRPr="0089550C">
        <w:rPr>
          <w:rFonts w:ascii="Arial MT" w:eastAsia="Arial MT" w:hAnsi="Arial MT" w:cs="Arial MT"/>
          <w:color w:val="212121"/>
          <w:sz w:val="16"/>
        </w:rPr>
        <w:t>z.</w:t>
      </w:r>
      <w:r w:rsidRPr="0089550C">
        <w:rPr>
          <w:rFonts w:ascii="Arial MT" w:eastAsia="Arial MT" w:hAnsi="Arial MT" w:cs="Arial MT"/>
          <w:color w:val="212121"/>
          <w:spacing w:val="1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U</w:t>
      </w:r>
      <w:r w:rsidRPr="0089550C">
        <w:rPr>
          <w:rFonts w:ascii="Arial MT" w:eastAsia="Arial MT" w:hAnsi="Arial MT" w:cs="Arial MT"/>
          <w:color w:val="212121"/>
          <w:sz w:val="16"/>
        </w:rPr>
        <w:t>.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z w:val="16"/>
        </w:rPr>
        <w:t>z</w:t>
      </w:r>
      <w:r w:rsidRPr="0089550C">
        <w:rPr>
          <w:rFonts w:ascii="Arial MT" w:eastAsia="Arial MT" w:hAnsi="Arial MT" w:cs="Arial MT"/>
          <w:color w:val="212121"/>
          <w:spacing w:val="2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202</w:t>
      </w:r>
      <w:r w:rsidRPr="0089550C">
        <w:rPr>
          <w:rFonts w:ascii="Arial MT" w:eastAsia="Arial MT" w:hAnsi="Arial MT" w:cs="Arial MT"/>
          <w:color w:val="212121"/>
          <w:sz w:val="16"/>
        </w:rPr>
        <w:t xml:space="preserve">1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r</w:t>
      </w:r>
      <w:r w:rsidRPr="0089550C">
        <w:rPr>
          <w:rFonts w:ascii="Arial MT" w:eastAsia="Arial MT" w:hAnsi="Arial MT" w:cs="Arial MT"/>
          <w:color w:val="212121"/>
          <w:sz w:val="16"/>
        </w:rPr>
        <w:t>.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 xml:space="preserve"> po</w:t>
      </w:r>
      <w:r w:rsidRPr="0089550C">
        <w:rPr>
          <w:rFonts w:ascii="Arial MT" w:eastAsia="Arial MT" w:hAnsi="Arial MT" w:cs="Arial MT"/>
          <w:color w:val="212121"/>
          <w:spacing w:val="-2"/>
          <w:sz w:val="16"/>
        </w:rPr>
        <w:t>z</w:t>
      </w:r>
      <w:r w:rsidRPr="0089550C">
        <w:rPr>
          <w:rFonts w:ascii="Arial MT" w:eastAsia="Arial MT" w:hAnsi="Arial MT" w:cs="Arial MT"/>
          <w:color w:val="212121"/>
          <w:sz w:val="16"/>
        </w:rPr>
        <w:t>.</w:t>
      </w:r>
      <w:r w:rsidRPr="0089550C">
        <w:rPr>
          <w:rFonts w:ascii="Arial MT" w:eastAsia="Arial MT" w:hAnsi="Arial MT" w:cs="Arial MT"/>
          <w:color w:val="212121"/>
          <w:spacing w:val="1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217</w:t>
      </w:r>
      <w:r w:rsidRPr="0089550C">
        <w:rPr>
          <w:rFonts w:ascii="Arial MT" w:eastAsia="Arial MT" w:hAnsi="Arial MT" w:cs="Arial MT"/>
          <w:color w:val="212121"/>
          <w:sz w:val="16"/>
        </w:rPr>
        <w:t>,</w:t>
      </w:r>
      <w:r w:rsidRPr="0089550C">
        <w:rPr>
          <w:rFonts w:ascii="Arial MT" w:eastAsia="Arial MT" w:hAnsi="Arial MT" w:cs="Arial MT"/>
          <w:color w:val="212121"/>
          <w:spacing w:val="1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210</w:t>
      </w:r>
      <w:r w:rsidRPr="0089550C">
        <w:rPr>
          <w:rFonts w:ascii="Arial MT" w:eastAsia="Arial MT" w:hAnsi="Arial MT" w:cs="Arial MT"/>
          <w:color w:val="212121"/>
          <w:sz w:val="16"/>
        </w:rPr>
        <w:t>5 i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 xml:space="preserve"> 2106)</w:t>
      </w:r>
      <w:r w:rsidRPr="0089550C">
        <w:rPr>
          <w:rFonts w:ascii="Arial MT" w:eastAsia="Arial MT" w:hAnsi="Arial MT" w:cs="Arial MT"/>
          <w:color w:val="212121"/>
          <w:sz w:val="16"/>
        </w:rPr>
        <w:t>,</w:t>
      </w:r>
      <w:r w:rsidRPr="0089550C">
        <w:rPr>
          <w:rFonts w:ascii="Arial MT" w:eastAsia="Arial MT" w:hAnsi="Arial MT" w:cs="Arial MT"/>
          <w:color w:val="212121"/>
          <w:spacing w:val="1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je</w:t>
      </w:r>
      <w:r w:rsidRPr="0089550C">
        <w:rPr>
          <w:rFonts w:ascii="Arial MT" w:eastAsia="Arial MT" w:hAnsi="Arial MT" w:cs="Arial MT"/>
          <w:color w:val="212121"/>
          <w:sz w:val="16"/>
        </w:rPr>
        <w:t>st</w:t>
      </w:r>
      <w:r w:rsidRPr="0089550C">
        <w:rPr>
          <w:rFonts w:ascii="Arial MT" w:eastAsia="Arial MT" w:hAnsi="Arial MT" w:cs="Arial MT"/>
          <w:color w:val="212121"/>
          <w:spacing w:val="1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po</w:t>
      </w:r>
      <w:r w:rsidRPr="0089550C">
        <w:rPr>
          <w:rFonts w:ascii="Arial MT" w:eastAsia="Arial MT" w:hAnsi="Arial MT" w:cs="Arial MT"/>
          <w:color w:val="212121"/>
          <w:spacing w:val="-4"/>
          <w:sz w:val="16"/>
        </w:rPr>
        <w:t>d</w:t>
      </w:r>
      <w:r w:rsidRPr="0089550C">
        <w:rPr>
          <w:rFonts w:ascii="Arial MT" w:eastAsia="Arial MT" w:hAnsi="Arial MT" w:cs="Arial MT"/>
          <w:color w:val="212121"/>
          <w:sz w:val="16"/>
        </w:rPr>
        <w:t>mi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o</w:t>
      </w:r>
      <w:r w:rsidRPr="0089550C">
        <w:rPr>
          <w:rFonts w:ascii="Arial MT" w:eastAsia="Arial MT" w:hAnsi="Arial MT" w:cs="Arial MT"/>
          <w:color w:val="212121"/>
          <w:sz w:val="16"/>
        </w:rPr>
        <w:t>t</w:t>
      </w:r>
      <w:r w:rsidRPr="0089550C">
        <w:rPr>
          <w:rFonts w:ascii="Arial MT" w:eastAsia="Arial MT" w:hAnsi="Arial MT" w:cs="Arial MT"/>
          <w:color w:val="212121"/>
          <w:spacing w:val="1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4"/>
          <w:sz w:val="16"/>
        </w:rPr>
        <w:t>w</w:t>
      </w:r>
      <w:r w:rsidRPr="0089550C">
        <w:rPr>
          <w:rFonts w:ascii="Arial MT" w:eastAsia="Arial MT" w:hAnsi="Arial MT" w:cs="Arial MT"/>
          <w:color w:val="212121"/>
          <w:sz w:val="16"/>
        </w:rPr>
        <w:t>y</w:t>
      </w:r>
      <w:r w:rsidRPr="0089550C">
        <w:rPr>
          <w:rFonts w:ascii="Arial MT" w:eastAsia="Arial MT" w:hAnsi="Arial MT" w:cs="Arial MT"/>
          <w:color w:val="212121"/>
          <w:spacing w:val="-2"/>
          <w:sz w:val="16"/>
        </w:rPr>
        <w:t>m</w:t>
      </w:r>
      <w:r w:rsidRPr="0089550C">
        <w:rPr>
          <w:rFonts w:ascii="Arial MT" w:eastAsia="Arial MT" w:hAnsi="Arial MT" w:cs="Arial MT"/>
          <w:color w:val="212121"/>
          <w:spacing w:val="7"/>
          <w:sz w:val="16"/>
        </w:rPr>
        <w:t>i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enion</w:t>
      </w:r>
      <w:r w:rsidRPr="0089550C">
        <w:rPr>
          <w:rFonts w:ascii="Arial MT" w:eastAsia="Arial MT" w:hAnsi="Arial MT" w:cs="Arial MT"/>
          <w:color w:val="212121"/>
          <w:sz w:val="16"/>
        </w:rPr>
        <w:t>y</w:t>
      </w:r>
      <w:r w:rsidRPr="0089550C">
        <w:rPr>
          <w:rFonts w:ascii="Arial MT" w:eastAsia="Arial MT" w:hAnsi="Arial MT" w:cs="Arial MT"/>
          <w:color w:val="212121"/>
          <w:spacing w:val="2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z w:val="16"/>
        </w:rPr>
        <w:t>w</w:t>
      </w:r>
      <w:r w:rsidRPr="0089550C">
        <w:rPr>
          <w:rFonts w:ascii="Arial MT" w:eastAsia="Arial MT" w:hAnsi="Arial MT" w:cs="Arial MT"/>
          <w:color w:val="212121"/>
          <w:spacing w:val="-3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w</w:t>
      </w:r>
      <w:r w:rsidRPr="0089550C">
        <w:rPr>
          <w:rFonts w:ascii="Arial MT" w:eastAsia="Arial MT" w:hAnsi="Arial MT" w:cs="Arial MT"/>
          <w:color w:val="212121"/>
          <w:sz w:val="16"/>
        </w:rPr>
        <w:t>yk</w:t>
      </w:r>
      <w:r w:rsidRPr="0089550C">
        <w:rPr>
          <w:rFonts w:ascii="Arial MT" w:eastAsia="Arial MT" w:hAnsi="Arial MT" w:cs="Arial MT"/>
          <w:color w:val="212121"/>
          <w:spacing w:val="-4"/>
          <w:sz w:val="16"/>
        </w:rPr>
        <w:t>a</w:t>
      </w:r>
      <w:r w:rsidRPr="0089550C">
        <w:rPr>
          <w:rFonts w:ascii="Arial MT" w:eastAsia="Arial MT" w:hAnsi="Arial MT" w:cs="Arial MT"/>
          <w:color w:val="212121"/>
          <w:sz w:val="16"/>
        </w:rPr>
        <w:t>z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a</w:t>
      </w:r>
      <w:r w:rsidRPr="0089550C">
        <w:rPr>
          <w:rFonts w:ascii="Arial MT" w:eastAsia="Arial MT" w:hAnsi="Arial MT" w:cs="Arial MT"/>
          <w:color w:val="212121"/>
          <w:sz w:val="16"/>
        </w:rPr>
        <w:t xml:space="preserve">ch </w:t>
      </w:r>
      <w:r w:rsidRPr="0089550C">
        <w:rPr>
          <w:rFonts w:ascii="Arial MT" w:eastAsia="Arial MT" w:hAnsi="Arial MT" w:cs="Arial MT"/>
          <w:color w:val="212121"/>
          <w:spacing w:val="-4"/>
          <w:sz w:val="16"/>
        </w:rPr>
        <w:t>o</w:t>
      </w:r>
      <w:r w:rsidRPr="0089550C">
        <w:rPr>
          <w:rFonts w:ascii="Arial MT" w:eastAsia="Arial MT" w:hAnsi="Arial MT" w:cs="Arial MT"/>
          <w:color w:val="212121"/>
          <w:sz w:val="16"/>
        </w:rPr>
        <w:t>k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re</w:t>
      </w:r>
      <w:r w:rsidRPr="0089550C">
        <w:rPr>
          <w:rFonts w:ascii="Arial MT" w:eastAsia="Arial MT" w:hAnsi="Arial MT" w:cs="Arial MT"/>
          <w:color w:val="212121"/>
          <w:spacing w:val="-2"/>
          <w:w w:val="50"/>
          <w:sz w:val="16"/>
        </w:rPr>
        <w:t>ś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lon</w:t>
      </w:r>
      <w:r w:rsidRPr="0089550C">
        <w:rPr>
          <w:rFonts w:ascii="Arial MT" w:eastAsia="Arial MT" w:hAnsi="Arial MT" w:cs="Arial MT"/>
          <w:color w:val="212121"/>
          <w:spacing w:val="-2"/>
          <w:sz w:val="16"/>
        </w:rPr>
        <w:t>y</w:t>
      </w:r>
      <w:r w:rsidRPr="0089550C">
        <w:rPr>
          <w:rFonts w:ascii="Arial MT" w:eastAsia="Arial MT" w:hAnsi="Arial MT" w:cs="Arial MT"/>
          <w:color w:val="212121"/>
          <w:sz w:val="16"/>
        </w:rPr>
        <w:t>ch</w:t>
      </w:r>
      <w:r w:rsidRPr="0089550C">
        <w:rPr>
          <w:rFonts w:ascii="Arial MT" w:eastAsia="Arial MT" w:hAnsi="Arial MT" w:cs="Arial MT"/>
          <w:color w:val="212121"/>
          <w:spacing w:val="-2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z w:val="16"/>
        </w:rPr>
        <w:t xml:space="preserve">w </w:t>
      </w:r>
      <w:r w:rsidRPr="0089550C">
        <w:rPr>
          <w:rFonts w:ascii="Arial MT" w:eastAsia="Arial MT" w:hAnsi="Arial MT" w:cs="Arial MT"/>
          <w:color w:val="212121"/>
          <w:w w:val="95"/>
          <w:sz w:val="16"/>
        </w:rPr>
        <w:t>rozporządzeniu 765/2006 i rozporządzeniu 269/2014 albo wpisany na listę lub będący taką jednostką dominującą od dnia 24</w:t>
      </w:r>
      <w:r w:rsidRPr="0089550C">
        <w:rPr>
          <w:rFonts w:ascii="Arial MT" w:eastAsia="Arial MT" w:hAnsi="Arial MT" w:cs="Arial MT"/>
          <w:color w:val="212121"/>
          <w:spacing w:val="1"/>
          <w:w w:val="95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z w:val="16"/>
        </w:rPr>
        <w:t>lutego 2022 r., o ile został wpisany na listę na podstawie decyzji w sprawie wpisu na listę rozstrzygającej o zastosowaniu</w:t>
      </w:r>
      <w:r w:rsidRPr="0089550C">
        <w:rPr>
          <w:rFonts w:ascii="Arial MT" w:eastAsia="Arial MT" w:hAnsi="Arial MT" w:cs="Arial MT"/>
          <w:color w:val="212121"/>
          <w:spacing w:val="1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w w:val="50"/>
          <w:sz w:val="16"/>
        </w:rPr>
        <w:t>ś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rod</w:t>
      </w:r>
      <w:r w:rsidRPr="0089550C">
        <w:rPr>
          <w:rFonts w:ascii="Arial MT" w:eastAsia="Arial MT" w:hAnsi="Arial MT" w:cs="Arial MT"/>
          <w:color w:val="212121"/>
          <w:sz w:val="16"/>
        </w:rPr>
        <w:t>k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a</w:t>
      </w:r>
      <w:r w:rsidRPr="0089550C">
        <w:rPr>
          <w:rFonts w:ascii="Arial MT" w:eastAsia="Arial MT" w:hAnsi="Arial MT" w:cs="Arial MT"/>
          <w:color w:val="212121"/>
          <w:sz w:val="16"/>
        </w:rPr>
        <w:t>,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z w:val="16"/>
        </w:rPr>
        <w:t>o</w:t>
      </w:r>
      <w:r w:rsidRPr="0089550C">
        <w:rPr>
          <w:rFonts w:ascii="Arial MT" w:eastAsia="Arial MT" w:hAnsi="Arial MT" w:cs="Arial MT"/>
          <w:color w:val="212121"/>
          <w:spacing w:val="-2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z w:val="16"/>
        </w:rPr>
        <w:t>kt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ó</w:t>
      </w:r>
      <w:r w:rsidRPr="0089550C">
        <w:rPr>
          <w:rFonts w:ascii="Arial MT" w:eastAsia="Arial MT" w:hAnsi="Arial MT" w:cs="Arial MT"/>
          <w:color w:val="212121"/>
          <w:spacing w:val="-4"/>
          <w:sz w:val="16"/>
        </w:rPr>
        <w:t>r</w:t>
      </w:r>
      <w:r w:rsidRPr="0089550C">
        <w:rPr>
          <w:rFonts w:ascii="Arial MT" w:eastAsia="Arial MT" w:hAnsi="Arial MT" w:cs="Arial MT"/>
          <w:color w:val="212121"/>
          <w:sz w:val="16"/>
        </w:rPr>
        <w:t>ym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z w:val="16"/>
        </w:rPr>
        <w:t>mo</w:t>
      </w:r>
      <w:r w:rsidRPr="0089550C">
        <w:rPr>
          <w:rFonts w:ascii="Arial MT" w:eastAsia="Arial MT" w:hAnsi="Arial MT" w:cs="Arial MT"/>
          <w:color w:val="212121"/>
          <w:spacing w:val="-2"/>
          <w:sz w:val="16"/>
        </w:rPr>
        <w:t>w</w:t>
      </w:r>
      <w:r w:rsidRPr="0089550C">
        <w:rPr>
          <w:rFonts w:ascii="Arial MT" w:eastAsia="Arial MT" w:hAnsi="Arial MT" w:cs="Arial MT"/>
          <w:color w:val="212121"/>
          <w:sz w:val="16"/>
        </w:rPr>
        <w:t>a w</w:t>
      </w:r>
      <w:r w:rsidRPr="0089550C">
        <w:rPr>
          <w:rFonts w:ascii="Arial MT" w:eastAsia="Arial MT" w:hAnsi="Arial MT" w:cs="Arial MT"/>
          <w:color w:val="212121"/>
          <w:spacing w:val="-3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ar</w:t>
      </w:r>
      <w:r w:rsidRPr="0089550C">
        <w:rPr>
          <w:rFonts w:ascii="Arial MT" w:eastAsia="Arial MT" w:hAnsi="Arial MT" w:cs="Arial MT"/>
          <w:color w:val="212121"/>
          <w:sz w:val="16"/>
        </w:rPr>
        <w:t>t.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z w:val="16"/>
        </w:rPr>
        <w:t xml:space="preserve">1 </w:t>
      </w:r>
      <w:r w:rsidRPr="0089550C">
        <w:rPr>
          <w:rFonts w:ascii="Arial MT" w:eastAsia="Arial MT" w:hAnsi="Arial MT" w:cs="Arial MT"/>
          <w:color w:val="212121"/>
          <w:spacing w:val="-4"/>
          <w:sz w:val="16"/>
        </w:rPr>
        <w:t>p</w:t>
      </w:r>
      <w:r w:rsidRPr="0089550C">
        <w:rPr>
          <w:rFonts w:ascii="Arial MT" w:eastAsia="Arial MT" w:hAnsi="Arial MT" w:cs="Arial MT"/>
          <w:color w:val="212121"/>
          <w:spacing w:val="-2"/>
          <w:sz w:val="16"/>
        </w:rPr>
        <w:t>k</w:t>
      </w:r>
      <w:r w:rsidRPr="0089550C">
        <w:rPr>
          <w:rFonts w:ascii="Arial MT" w:eastAsia="Arial MT" w:hAnsi="Arial MT" w:cs="Arial MT"/>
          <w:color w:val="212121"/>
          <w:sz w:val="16"/>
        </w:rPr>
        <w:t>t</w:t>
      </w:r>
      <w:r w:rsidRPr="0089550C">
        <w:rPr>
          <w:rFonts w:ascii="Arial MT" w:eastAsia="Arial MT" w:hAnsi="Arial MT" w:cs="Arial MT"/>
          <w:color w:val="212121"/>
          <w:spacing w:val="1"/>
          <w:sz w:val="16"/>
        </w:rPr>
        <w:t xml:space="preserve"> </w:t>
      </w:r>
      <w:r w:rsidRPr="0089550C">
        <w:rPr>
          <w:rFonts w:ascii="Arial MT" w:eastAsia="Arial MT" w:hAnsi="Arial MT" w:cs="Arial MT"/>
          <w:color w:val="212121"/>
          <w:sz w:val="16"/>
        </w:rPr>
        <w:t xml:space="preserve">3 </w:t>
      </w:r>
      <w:r w:rsidRPr="0089550C">
        <w:rPr>
          <w:rFonts w:ascii="Arial MT" w:eastAsia="Arial MT" w:hAnsi="Arial MT" w:cs="Arial MT"/>
          <w:color w:val="212121"/>
          <w:spacing w:val="-4"/>
          <w:sz w:val="16"/>
        </w:rPr>
        <w:t>u</w:t>
      </w:r>
      <w:r w:rsidRPr="0089550C">
        <w:rPr>
          <w:rFonts w:ascii="Arial MT" w:eastAsia="Arial MT" w:hAnsi="Arial MT" w:cs="Arial MT"/>
          <w:color w:val="212121"/>
          <w:sz w:val="16"/>
        </w:rPr>
        <w:t>st</w:t>
      </w:r>
      <w:r w:rsidRPr="0089550C">
        <w:rPr>
          <w:rFonts w:ascii="Arial MT" w:eastAsia="Arial MT" w:hAnsi="Arial MT" w:cs="Arial MT"/>
          <w:color w:val="212121"/>
          <w:spacing w:val="-1"/>
          <w:sz w:val="16"/>
        </w:rPr>
        <w:t>a</w:t>
      </w:r>
      <w:r w:rsidRPr="0089550C">
        <w:rPr>
          <w:rFonts w:ascii="Arial MT" w:eastAsia="Arial MT" w:hAnsi="Arial MT" w:cs="Arial MT"/>
          <w:color w:val="212121"/>
          <w:spacing w:val="-4"/>
          <w:sz w:val="16"/>
        </w:rPr>
        <w:t>w</w:t>
      </w:r>
      <w:r w:rsidRPr="0089550C">
        <w:rPr>
          <w:rFonts w:ascii="Arial MT" w:eastAsia="Arial MT" w:hAnsi="Arial MT" w:cs="Arial MT"/>
          <w:color w:val="212121"/>
          <w:sz w:val="16"/>
        </w:rPr>
        <w:t>y.</w:t>
      </w:r>
    </w:p>
    <w:p w:rsidR="0089550C" w:rsidRPr="0089550C" w:rsidRDefault="0089550C" w:rsidP="0089550C">
      <w:pPr>
        <w:widowControl w:val="0"/>
        <w:tabs>
          <w:tab w:val="left" w:pos="430"/>
        </w:tabs>
        <w:autoSpaceDE w:val="0"/>
        <w:autoSpaceDN w:val="0"/>
        <w:spacing w:after="0" w:line="240" w:lineRule="auto"/>
        <w:ind w:right="132"/>
        <w:rPr>
          <w:rFonts w:ascii="Arial MT" w:eastAsia="Arial MT" w:hAnsi="Arial MT" w:cs="Arial MT"/>
          <w:color w:val="212121"/>
          <w:sz w:val="16"/>
        </w:rPr>
      </w:pPr>
    </w:p>
    <w:p w:rsidR="0089550C" w:rsidRPr="0089550C" w:rsidRDefault="0089550C" w:rsidP="0089550C">
      <w:pPr>
        <w:widowControl w:val="0"/>
        <w:tabs>
          <w:tab w:val="left" w:pos="430"/>
        </w:tabs>
        <w:autoSpaceDE w:val="0"/>
        <w:autoSpaceDN w:val="0"/>
        <w:spacing w:after="0" w:line="240" w:lineRule="auto"/>
        <w:ind w:right="132"/>
        <w:rPr>
          <w:rFonts w:ascii="Arial MT" w:eastAsia="Arial MT" w:hAnsi="Arial MT" w:cs="Arial MT"/>
          <w:color w:val="212121"/>
          <w:sz w:val="16"/>
        </w:rPr>
      </w:pPr>
    </w:p>
    <w:p w:rsidR="0089550C" w:rsidRPr="0089550C" w:rsidRDefault="0089550C" w:rsidP="0089550C">
      <w:pPr>
        <w:widowControl w:val="0"/>
        <w:tabs>
          <w:tab w:val="left" w:pos="430"/>
        </w:tabs>
        <w:autoSpaceDE w:val="0"/>
        <w:autoSpaceDN w:val="0"/>
        <w:spacing w:after="0" w:line="240" w:lineRule="auto"/>
        <w:ind w:right="132"/>
        <w:rPr>
          <w:rFonts w:ascii="Arial MT" w:eastAsia="Arial MT" w:hAnsi="Arial MT" w:cs="Arial MT"/>
          <w:sz w:val="16"/>
        </w:rPr>
      </w:pPr>
    </w:p>
    <w:p w:rsidR="0089550C" w:rsidRPr="0089550C" w:rsidRDefault="0089550C" w:rsidP="0089550C">
      <w:pPr>
        <w:widowControl w:val="0"/>
        <w:autoSpaceDE w:val="0"/>
        <w:autoSpaceDN w:val="0"/>
        <w:spacing w:before="2" w:after="0" w:line="240" w:lineRule="auto"/>
        <w:rPr>
          <w:rFonts w:ascii="Arial MT" w:eastAsia="Arial MT" w:hAnsi="Arial MT" w:cs="Arial MT"/>
          <w:sz w:val="5"/>
        </w:rPr>
      </w:pPr>
    </w:p>
    <w:p w:rsidR="0089550C" w:rsidRPr="0089550C" w:rsidRDefault="0089550C" w:rsidP="0089550C">
      <w:pPr>
        <w:widowControl w:val="0"/>
        <w:autoSpaceDE w:val="0"/>
        <w:autoSpaceDN w:val="0"/>
        <w:spacing w:before="10" w:after="0" w:line="240" w:lineRule="auto"/>
        <w:rPr>
          <w:rFonts w:ascii="Arial MT" w:eastAsia="Arial MT" w:hAnsi="Arial MT" w:cs="Arial MT"/>
          <w:sz w:val="23"/>
        </w:rPr>
      </w:pPr>
    </w:p>
    <w:p w:rsidR="0089550C" w:rsidRPr="0089550C" w:rsidRDefault="0089550C" w:rsidP="0089550C">
      <w:pPr>
        <w:widowControl w:val="0"/>
        <w:tabs>
          <w:tab w:val="left" w:pos="9318"/>
        </w:tabs>
        <w:autoSpaceDE w:val="0"/>
        <w:autoSpaceDN w:val="0"/>
        <w:spacing w:before="94" w:after="0" w:line="241" w:lineRule="exact"/>
        <w:jc w:val="center"/>
        <w:rPr>
          <w:rFonts w:ascii="Arial" w:eastAsia="Arial MT" w:hAnsi="Arial" w:cs="Arial"/>
          <w:b/>
          <w:sz w:val="21"/>
          <w:shd w:val="clear" w:color="auto" w:fill="BEBEBE"/>
        </w:rPr>
      </w:pPr>
      <w:r w:rsidRPr="0089550C">
        <w:rPr>
          <w:rFonts w:ascii="Arial" w:eastAsia="Arial MT" w:hAnsi="Arial" w:cs="Arial"/>
          <w:b/>
          <w:sz w:val="21"/>
          <w:shd w:val="clear" w:color="auto" w:fill="BEBEBE"/>
        </w:rPr>
        <w:t>OŚWIADCZENIE</w:t>
      </w:r>
      <w:r w:rsidRPr="0089550C">
        <w:rPr>
          <w:rFonts w:ascii="Arial" w:eastAsia="Arial MT" w:hAnsi="Arial" w:cs="Arial"/>
          <w:b/>
          <w:spacing w:val="-8"/>
          <w:sz w:val="21"/>
          <w:shd w:val="clear" w:color="auto" w:fill="BEBEBE"/>
        </w:rPr>
        <w:t xml:space="preserve"> </w:t>
      </w:r>
      <w:r w:rsidRPr="0089550C">
        <w:rPr>
          <w:rFonts w:ascii="Arial" w:eastAsia="Arial MT" w:hAnsi="Arial" w:cs="Arial"/>
          <w:b/>
          <w:sz w:val="21"/>
          <w:shd w:val="clear" w:color="auto" w:fill="BEBEBE"/>
        </w:rPr>
        <w:t>DOTYCZĄCE</w:t>
      </w:r>
      <w:r w:rsidRPr="0089550C">
        <w:rPr>
          <w:rFonts w:ascii="Arial" w:eastAsia="Arial MT" w:hAnsi="Arial" w:cs="Arial"/>
          <w:b/>
          <w:spacing w:val="-5"/>
          <w:sz w:val="21"/>
          <w:shd w:val="clear" w:color="auto" w:fill="BEBEBE"/>
        </w:rPr>
        <w:t xml:space="preserve"> </w:t>
      </w:r>
      <w:r w:rsidRPr="0089550C">
        <w:rPr>
          <w:rFonts w:ascii="Arial" w:eastAsia="Arial MT" w:hAnsi="Arial" w:cs="Arial"/>
          <w:b/>
          <w:sz w:val="21"/>
          <w:shd w:val="clear" w:color="auto" w:fill="BEBEBE"/>
        </w:rPr>
        <w:t>PODANYCH INFORMACJI:</w:t>
      </w:r>
    </w:p>
    <w:p w:rsidR="0089550C" w:rsidRPr="0089550C" w:rsidRDefault="0089550C" w:rsidP="0089550C">
      <w:pPr>
        <w:widowControl w:val="0"/>
        <w:tabs>
          <w:tab w:val="left" w:pos="9318"/>
        </w:tabs>
        <w:autoSpaceDE w:val="0"/>
        <w:autoSpaceDN w:val="0"/>
        <w:spacing w:before="94" w:after="0" w:line="241" w:lineRule="exact"/>
        <w:jc w:val="center"/>
        <w:rPr>
          <w:rFonts w:ascii="Arial" w:eastAsia="Arial MT" w:hAnsi="Arial" w:cs="Arial"/>
          <w:b/>
          <w:sz w:val="21"/>
        </w:rPr>
      </w:pPr>
    </w:p>
    <w:p w:rsidR="0089550C" w:rsidRPr="0089550C" w:rsidRDefault="0089550C" w:rsidP="0089550C">
      <w:pPr>
        <w:widowControl w:val="0"/>
        <w:autoSpaceDE w:val="0"/>
        <w:autoSpaceDN w:val="0"/>
        <w:spacing w:after="0" w:line="240" w:lineRule="auto"/>
        <w:ind w:right="136"/>
        <w:jc w:val="both"/>
        <w:rPr>
          <w:rFonts w:ascii="Arial" w:eastAsia="Arial MT" w:hAnsi="Arial" w:cs="Arial"/>
          <w:sz w:val="21"/>
        </w:rPr>
      </w:pPr>
      <w:r w:rsidRPr="0089550C">
        <w:rPr>
          <w:rFonts w:ascii="Arial" w:eastAsia="Arial MT" w:hAnsi="Arial" w:cs="Arial"/>
          <w:b/>
          <w:spacing w:val="-1"/>
          <w:sz w:val="21"/>
        </w:rPr>
        <w:t>Oświadczam,</w:t>
      </w:r>
      <w:r w:rsidRPr="0089550C">
        <w:rPr>
          <w:rFonts w:ascii="Arial" w:eastAsia="Arial MT" w:hAnsi="Arial" w:cs="Arial"/>
          <w:b/>
          <w:spacing w:val="25"/>
          <w:sz w:val="21"/>
        </w:rPr>
        <w:t xml:space="preserve"> </w:t>
      </w:r>
      <w:r w:rsidRPr="0089550C">
        <w:rPr>
          <w:rFonts w:ascii="Arial" w:eastAsia="Arial MT" w:hAnsi="Arial" w:cs="Arial"/>
          <w:spacing w:val="-1"/>
          <w:sz w:val="21"/>
        </w:rPr>
        <w:t>że</w:t>
      </w:r>
      <w:r w:rsidRPr="0089550C">
        <w:rPr>
          <w:rFonts w:ascii="Arial" w:eastAsia="Arial MT" w:hAnsi="Arial" w:cs="Arial"/>
          <w:spacing w:val="25"/>
          <w:sz w:val="21"/>
        </w:rPr>
        <w:t xml:space="preserve"> </w:t>
      </w:r>
      <w:r w:rsidRPr="0089550C">
        <w:rPr>
          <w:rFonts w:ascii="Arial" w:eastAsia="Arial MT" w:hAnsi="Arial" w:cs="Arial"/>
          <w:spacing w:val="-1"/>
          <w:sz w:val="21"/>
        </w:rPr>
        <w:t>wszystkie</w:t>
      </w:r>
      <w:r w:rsidRPr="0089550C">
        <w:rPr>
          <w:rFonts w:ascii="Arial" w:eastAsia="Arial MT" w:hAnsi="Arial" w:cs="Arial"/>
          <w:spacing w:val="24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informacje</w:t>
      </w:r>
      <w:r w:rsidRPr="0089550C">
        <w:rPr>
          <w:rFonts w:ascii="Arial" w:eastAsia="Arial MT" w:hAnsi="Arial" w:cs="Arial"/>
          <w:spacing w:val="25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podane</w:t>
      </w:r>
      <w:r w:rsidRPr="0089550C">
        <w:rPr>
          <w:rFonts w:ascii="Arial" w:eastAsia="Arial MT" w:hAnsi="Arial" w:cs="Arial"/>
          <w:spacing w:val="25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w</w:t>
      </w:r>
      <w:r w:rsidRPr="0089550C">
        <w:rPr>
          <w:rFonts w:ascii="Arial" w:eastAsia="Arial MT" w:hAnsi="Arial" w:cs="Arial"/>
          <w:spacing w:val="26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powyższych</w:t>
      </w:r>
      <w:r w:rsidRPr="0089550C">
        <w:rPr>
          <w:rFonts w:ascii="Arial" w:eastAsia="Arial MT" w:hAnsi="Arial" w:cs="Arial"/>
          <w:spacing w:val="26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oświadczeniach</w:t>
      </w:r>
      <w:r w:rsidRPr="0089550C">
        <w:rPr>
          <w:rFonts w:ascii="Arial" w:eastAsia="Arial MT" w:hAnsi="Arial" w:cs="Arial"/>
          <w:spacing w:val="26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są</w:t>
      </w:r>
      <w:r w:rsidRPr="0089550C">
        <w:rPr>
          <w:rFonts w:ascii="Arial" w:eastAsia="Arial MT" w:hAnsi="Arial" w:cs="Arial"/>
          <w:spacing w:val="26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aktualne</w:t>
      </w:r>
      <w:r w:rsidRPr="0089550C">
        <w:rPr>
          <w:rFonts w:ascii="Arial" w:eastAsia="Arial MT" w:hAnsi="Arial" w:cs="Arial"/>
          <w:spacing w:val="-56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i</w:t>
      </w:r>
      <w:r w:rsidRPr="0089550C">
        <w:rPr>
          <w:rFonts w:ascii="Arial" w:eastAsia="Arial MT" w:hAnsi="Arial" w:cs="Arial"/>
          <w:spacing w:val="1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zgodne</w:t>
      </w:r>
      <w:r w:rsidRPr="0089550C">
        <w:rPr>
          <w:rFonts w:ascii="Arial" w:eastAsia="Arial MT" w:hAnsi="Arial" w:cs="Arial"/>
          <w:spacing w:val="1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z</w:t>
      </w:r>
      <w:r w:rsidRPr="0089550C">
        <w:rPr>
          <w:rFonts w:ascii="Arial" w:eastAsia="Arial MT" w:hAnsi="Arial" w:cs="Arial"/>
          <w:spacing w:val="1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prawdą</w:t>
      </w:r>
      <w:r w:rsidRPr="0089550C">
        <w:rPr>
          <w:rFonts w:ascii="Arial" w:eastAsia="Arial MT" w:hAnsi="Arial" w:cs="Arial"/>
          <w:spacing w:val="1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oraz</w:t>
      </w:r>
      <w:r w:rsidRPr="0089550C">
        <w:rPr>
          <w:rFonts w:ascii="Arial" w:eastAsia="Arial MT" w:hAnsi="Arial" w:cs="Arial"/>
          <w:spacing w:val="1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zostały</w:t>
      </w:r>
      <w:r w:rsidRPr="0089550C">
        <w:rPr>
          <w:rFonts w:ascii="Arial" w:eastAsia="Arial MT" w:hAnsi="Arial" w:cs="Arial"/>
          <w:spacing w:val="1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przedstawione</w:t>
      </w:r>
      <w:r w:rsidRPr="0089550C">
        <w:rPr>
          <w:rFonts w:ascii="Arial" w:eastAsia="Arial MT" w:hAnsi="Arial" w:cs="Arial"/>
          <w:spacing w:val="1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z</w:t>
      </w:r>
      <w:r w:rsidRPr="0089550C">
        <w:rPr>
          <w:rFonts w:ascii="Arial" w:eastAsia="Arial MT" w:hAnsi="Arial" w:cs="Arial"/>
          <w:spacing w:val="1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pełną</w:t>
      </w:r>
      <w:r w:rsidRPr="0089550C">
        <w:rPr>
          <w:rFonts w:ascii="Arial" w:eastAsia="Arial MT" w:hAnsi="Arial" w:cs="Arial"/>
          <w:spacing w:val="1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świadomością</w:t>
      </w:r>
      <w:r w:rsidRPr="0089550C">
        <w:rPr>
          <w:rFonts w:ascii="Arial" w:eastAsia="Arial MT" w:hAnsi="Arial" w:cs="Arial"/>
          <w:spacing w:val="1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konsekwencji</w:t>
      </w:r>
      <w:r w:rsidRPr="0089550C">
        <w:rPr>
          <w:rFonts w:ascii="Arial" w:eastAsia="Arial MT" w:hAnsi="Arial" w:cs="Arial"/>
          <w:spacing w:val="1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wprowadzenia</w:t>
      </w:r>
      <w:r w:rsidRPr="0089550C">
        <w:rPr>
          <w:rFonts w:ascii="Arial" w:eastAsia="Arial MT" w:hAnsi="Arial" w:cs="Arial"/>
          <w:spacing w:val="-6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zamawiającego</w:t>
      </w:r>
      <w:r w:rsidRPr="0089550C">
        <w:rPr>
          <w:rFonts w:ascii="Arial" w:eastAsia="Arial MT" w:hAnsi="Arial" w:cs="Arial"/>
          <w:spacing w:val="-7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w</w:t>
      </w:r>
      <w:r w:rsidRPr="0089550C">
        <w:rPr>
          <w:rFonts w:ascii="Arial" w:eastAsia="Arial MT" w:hAnsi="Arial" w:cs="Arial"/>
          <w:spacing w:val="-4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błąd</w:t>
      </w:r>
      <w:r w:rsidRPr="0089550C">
        <w:rPr>
          <w:rFonts w:ascii="Arial" w:eastAsia="Arial MT" w:hAnsi="Arial" w:cs="Arial"/>
          <w:spacing w:val="-5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przy</w:t>
      </w:r>
      <w:r w:rsidRPr="0089550C">
        <w:rPr>
          <w:rFonts w:ascii="Arial" w:eastAsia="Arial MT" w:hAnsi="Arial" w:cs="Arial"/>
          <w:spacing w:val="-6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przedstawianiu</w:t>
      </w:r>
      <w:r w:rsidRPr="0089550C">
        <w:rPr>
          <w:rFonts w:ascii="Arial" w:eastAsia="Arial MT" w:hAnsi="Arial" w:cs="Arial"/>
          <w:spacing w:val="-5"/>
          <w:sz w:val="21"/>
        </w:rPr>
        <w:t xml:space="preserve"> </w:t>
      </w:r>
      <w:r w:rsidRPr="0089550C">
        <w:rPr>
          <w:rFonts w:ascii="Arial" w:eastAsia="Arial MT" w:hAnsi="Arial" w:cs="Arial"/>
          <w:sz w:val="21"/>
        </w:rPr>
        <w:t>informacji.</w:t>
      </w:r>
    </w:p>
    <w:p w:rsidR="0089550C" w:rsidRPr="0089550C" w:rsidRDefault="0089550C" w:rsidP="0089550C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sz w:val="24"/>
        </w:rPr>
      </w:pPr>
    </w:p>
    <w:p w:rsidR="0089550C" w:rsidRPr="0089550C" w:rsidRDefault="0089550C" w:rsidP="0089550C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sz w:val="24"/>
        </w:rPr>
      </w:pPr>
    </w:p>
    <w:p w:rsidR="0089550C" w:rsidRPr="0089550C" w:rsidRDefault="0089550C" w:rsidP="0089550C">
      <w:pPr>
        <w:widowControl w:val="0"/>
        <w:autoSpaceDE w:val="0"/>
        <w:autoSpaceDN w:val="0"/>
        <w:spacing w:before="5" w:after="0" w:line="240" w:lineRule="auto"/>
        <w:rPr>
          <w:rFonts w:ascii="Arial MT" w:eastAsia="Arial MT" w:hAnsi="Arial MT" w:cs="Arial MT"/>
          <w:sz w:val="25"/>
        </w:rPr>
      </w:pPr>
    </w:p>
    <w:p w:rsidR="0089550C" w:rsidRPr="0089550C" w:rsidRDefault="0089550C" w:rsidP="0089550C">
      <w:pPr>
        <w:widowControl w:val="0"/>
        <w:autoSpaceDE w:val="0"/>
        <w:autoSpaceDN w:val="0"/>
        <w:spacing w:after="0" w:line="240" w:lineRule="auto"/>
        <w:ind w:right="86"/>
        <w:jc w:val="right"/>
        <w:rPr>
          <w:rFonts w:ascii="Arial" w:eastAsia="Arial MT" w:hAnsi="Arial" w:cs="Arial MT"/>
          <w:b/>
          <w:color w:val="FF0000"/>
          <w:spacing w:val="1"/>
          <w:sz w:val="20"/>
        </w:rPr>
      </w:pPr>
      <w:r w:rsidRPr="0089550C">
        <w:rPr>
          <w:rFonts w:ascii="Arial" w:eastAsia="Arial MT" w:hAnsi="Arial" w:cs="Arial MT"/>
          <w:b/>
          <w:color w:val="FF0000"/>
          <w:sz w:val="20"/>
        </w:rPr>
        <w:t>Uwaga!!! Oświadczenie należy podpisać</w:t>
      </w:r>
      <w:r w:rsidRPr="0089550C">
        <w:rPr>
          <w:rFonts w:ascii="Arial" w:eastAsia="Arial MT" w:hAnsi="Arial" w:cs="Arial MT"/>
          <w:b/>
          <w:color w:val="FF0000"/>
          <w:spacing w:val="1"/>
          <w:sz w:val="20"/>
        </w:rPr>
        <w:t xml:space="preserve"> </w:t>
      </w:r>
    </w:p>
    <w:p w:rsidR="0089550C" w:rsidRPr="0089550C" w:rsidRDefault="0089550C" w:rsidP="0089550C">
      <w:pPr>
        <w:widowControl w:val="0"/>
        <w:autoSpaceDE w:val="0"/>
        <w:autoSpaceDN w:val="0"/>
        <w:spacing w:after="0" w:line="240" w:lineRule="auto"/>
        <w:ind w:right="86"/>
        <w:jc w:val="right"/>
        <w:rPr>
          <w:rFonts w:ascii="Arial" w:eastAsia="Arial MT" w:hAnsi="Arial" w:cs="Arial MT"/>
          <w:b/>
          <w:color w:val="FF0000"/>
          <w:spacing w:val="4"/>
          <w:sz w:val="20"/>
        </w:rPr>
      </w:pPr>
      <w:r w:rsidRPr="0089550C">
        <w:rPr>
          <w:rFonts w:ascii="Arial" w:eastAsia="Arial MT" w:hAnsi="Arial" w:cs="Arial MT"/>
          <w:b/>
          <w:color w:val="FF0000"/>
          <w:sz w:val="20"/>
          <w:u w:val="thick" w:color="FF0000"/>
        </w:rPr>
        <w:t>kwalifikowanym</w:t>
      </w:r>
      <w:r w:rsidRPr="0089550C">
        <w:rPr>
          <w:rFonts w:ascii="Arial" w:eastAsia="Arial MT" w:hAnsi="Arial" w:cs="Arial MT"/>
          <w:b/>
          <w:color w:val="FF0000"/>
          <w:spacing w:val="1"/>
          <w:sz w:val="20"/>
          <w:u w:val="thick" w:color="FF0000"/>
        </w:rPr>
        <w:t xml:space="preserve"> </w:t>
      </w:r>
      <w:r w:rsidRPr="0089550C">
        <w:rPr>
          <w:rFonts w:ascii="Arial" w:eastAsia="Arial MT" w:hAnsi="Arial" w:cs="Arial MT"/>
          <w:b/>
          <w:color w:val="FF0000"/>
          <w:sz w:val="20"/>
          <w:u w:val="thick" w:color="FF0000"/>
        </w:rPr>
        <w:t>podpisem</w:t>
      </w:r>
      <w:r w:rsidRPr="0089550C">
        <w:rPr>
          <w:rFonts w:ascii="Arial" w:eastAsia="Arial MT" w:hAnsi="Arial" w:cs="Arial MT"/>
          <w:b/>
          <w:color w:val="FF0000"/>
          <w:spacing w:val="1"/>
          <w:sz w:val="20"/>
          <w:u w:val="thick" w:color="FF0000"/>
        </w:rPr>
        <w:t xml:space="preserve"> </w:t>
      </w:r>
      <w:r w:rsidRPr="0089550C">
        <w:rPr>
          <w:rFonts w:ascii="Arial" w:eastAsia="Arial MT" w:hAnsi="Arial" w:cs="Arial MT"/>
          <w:b/>
          <w:color w:val="FF0000"/>
          <w:sz w:val="20"/>
          <w:u w:val="thick" w:color="FF0000"/>
        </w:rPr>
        <w:t>elektronicznym</w:t>
      </w:r>
      <w:r w:rsidRPr="0089550C">
        <w:rPr>
          <w:rFonts w:ascii="Arial" w:eastAsia="Arial MT" w:hAnsi="Arial" w:cs="Arial MT"/>
          <w:b/>
          <w:color w:val="FF0000"/>
          <w:spacing w:val="1"/>
          <w:sz w:val="20"/>
          <w:u w:val="thick" w:color="FF0000"/>
        </w:rPr>
        <w:t xml:space="preserve"> </w:t>
      </w:r>
      <w:r w:rsidRPr="0089550C">
        <w:rPr>
          <w:rFonts w:ascii="Arial" w:eastAsia="Arial MT" w:hAnsi="Arial" w:cs="Arial MT"/>
          <w:b/>
          <w:color w:val="FF0000"/>
          <w:sz w:val="20"/>
        </w:rPr>
        <w:t xml:space="preserve">przez </w:t>
      </w:r>
      <w:r w:rsidRPr="0089550C">
        <w:rPr>
          <w:rFonts w:ascii="Arial" w:eastAsia="Arial MT" w:hAnsi="Arial" w:cs="Arial MT"/>
          <w:b/>
          <w:color w:val="FF0000"/>
          <w:spacing w:val="-53"/>
          <w:sz w:val="20"/>
        </w:rPr>
        <w:t xml:space="preserve"> </w:t>
      </w:r>
      <w:r w:rsidRPr="0089550C">
        <w:rPr>
          <w:rFonts w:ascii="Arial" w:eastAsia="Arial MT" w:hAnsi="Arial" w:cs="Arial MT"/>
          <w:b/>
          <w:color w:val="FF0000"/>
          <w:sz w:val="20"/>
        </w:rPr>
        <w:t>osobę</w:t>
      </w:r>
      <w:r w:rsidRPr="0089550C">
        <w:rPr>
          <w:rFonts w:ascii="Arial" w:eastAsia="Arial MT" w:hAnsi="Arial" w:cs="Arial MT"/>
          <w:b/>
          <w:color w:val="FF0000"/>
          <w:spacing w:val="4"/>
          <w:sz w:val="20"/>
        </w:rPr>
        <w:t xml:space="preserve"> </w:t>
      </w:r>
    </w:p>
    <w:p w:rsidR="0089550C" w:rsidRPr="0089550C" w:rsidRDefault="0089550C" w:rsidP="0089550C">
      <w:pPr>
        <w:widowControl w:val="0"/>
        <w:autoSpaceDE w:val="0"/>
        <w:autoSpaceDN w:val="0"/>
        <w:spacing w:after="0" w:line="240" w:lineRule="auto"/>
        <w:ind w:right="86"/>
        <w:jc w:val="right"/>
        <w:rPr>
          <w:rFonts w:ascii="Arial" w:eastAsia="Arial MT" w:hAnsi="Arial" w:cs="Arial MT"/>
          <w:b/>
          <w:sz w:val="20"/>
        </w:rPr>
      </w:pPr>
      <w:r w:rsidRPr="0089550C">
        <w:rPr>
          <w:rFonts w:ascii="Arial" w:eastAsia="Arial MT" w:hAnsi="Arial" w:cs="Arial MT"/>
          <w:b/>
          <w:color w:val="FF0000"/>
          <w:sz w:val="20"/>
        </w:rPr>
        <w:t>lub</w:t>
      </w:r>
      <w:r w:rsidRPr="0089550C">
        <w:rPr>
          <w:rFonts w:ascii="Arial" w:eastAsia="Arial MT" w:hAnsi="Arial" w:cs="Arial MT"/>
          <w:b/>
          <w:color w:val="FF0000"/>
          <w:spacing w:val="6"/>
          <w:sz w:val="20"/>
        </w:rPr>
        <w:t xml:space="preserve"> </w:t>
      </w:r>
      <w:r w:rsidRPr="0089550C">
        <w:rPr>
          <w:rFonts w:ascii="Arial" w:eastAsia="Arial MT" w:hAnsi="Arial" w:cs="Arial MT"/>
          <w:b/>
          <w:color w:val="FF0000"/>
          <w:sz w:val="20"/>
        </w:rPr>
        <w:t>osoby</w:t>
      </w:r>
      <w:r w:rsidRPr="0089550C">
        <w:rPr>
          <w:rFonts w:ascii="Arial" w:eastAsia="Arial MT" w:hAnsi="Arial" w:cs="Arial MT"/>
          <w:b/>
          <w:color w:val="FF0000"/>
          <w:spacing w:val="4"/>
          <w:sz w:val="20"/>
        </w:rPr>
        <w:t xml:space="preserve"> </w:t>
      </w:r>
      <w:r w:rsidRPr="0089550C">
        <w:rPr>
          <w:rFonts w:ascii="Arial" w:eastAsia="Arial MT" w:hAnsi="Arial" w:cs="Arial MT"/>
          <w:b/>
          <w:color w:val="FF0000"/>
          <w:sz w:val="20"/>
        </w:rPr>
        <w:t>umocowane</w:t>
      </w:r>
      <w:r w:rsidRPr="0089550C">
        <w:rPr>
          <w:rFonts w:ascii="Arial" w:eastAsia="Arial MT" w:hAnsi="Arial" w:cs="Arial MT"/>
          <w:b/>
          <w:color w:val="FF0000"/>
          <w:spacing w:val="4"/>
          <w:sz w:val="20"/>
        </w:rPr>
        <w:t xml:space="preserve"> </w:t>
      </w:r>
      <w:r w:rsidRPr="0089550C">
        <w:rPr>
          <w:rFonts w:ascii="Arial" w:eastAsia="Arial MT" w:hAnsi="Arial" w:cs="Arial MT"/>
          <w:b/>
          <w:color w:val="FF0000"/>
          <w:sz w:val="20"/>
        </w:rPr>
        <w:t>do</w:t>
      </w:r>
      <w:r w:rsidRPr="0089550C">
        <w:rPr>
          <w:rFonts w:ascii="Arial" w:eastAsia="Arial MT" w:hAnsi="Arial" w:cs="Arial MT"/>
          <w:b/>
          <w:color w:val="FF0000"/>
          <w:spacing w:val="6"/>
          <w:sz w:val="20"/>
        </w:rPr>
        <w:t xml:space="preserve"> </w:t>
      </w:r>
      <w:r w:rsidRPr="0089550C">
        <w:rPr>
          <w:rFonts w:ascii="Arial" w:eastAsia="Arial MT" w:hAnsi="Arial" w:cs="Arial MT"/>
          <w:b/>
          <w:color w:val="FF0000"/>
          <w:sz w:val="20"/>
        </w:rPr>
        <w:t>złożenia</w:t>
      </w:r>
      <w:r w:rsidRPr="0089550C">
        <w:rPr>
          <w:rFonts w:ascii="Arial" w:eastAsia="Arial MT" w:hAnsi="Arial" w:cs="Arial MT"/>
          <w:b/>
          <w:color w:val="FF0000"/>
          <w:spacing w:val="4"/>
          <w:sz w:val="20"/>
        </w:rPr>
        <w:t xml:space="preserve"> </w:t>
      </w:r>
      <w:r w:rsidRPr="0089550C">
        <w:rPr>
          <w:rFonts w:ascii="Arial" w:eastAsia="Arial MT" w:hAnsi="Arial" w:cs="Arial MT"/>
          <w:b/>
          <w:color w:val="FF0000"/>
          <w:sz w:val="20"/>
        </w:rPr>
        <w:t>podpisu</w:t>
      </w:r>
      <w:r w:rsidRPr="0089550C">
        <w:rPr>
          <w:rFonts w:ascii="Arial" w:eastAsia="Arial MT" w:hAnsi="Arial" w:cs="Arial MT"/>
          <w:b/>
          <w:color w:val="FF0000"/>
          <w:spacing w:val="-53"/>
          <w:sz w:val="20"/>
        </w:rPr>
        <w:t xml:space="preserve"> </w:t>
      </w:r>
      <w:r w:rsidRPr="0089550C">
        <w:rPr>
          <w:rFonts w:ascii="Arial" w:eastAsia="Arial MT" w:hAnsi="Arial" w:cs="Arial MT"/>
          <w:b/>
          <w:color w:val="FF0000"/>
          <w:sz w:val="20"/>
        </w:rPr>
        <w:t>w</w:t>
      </w:r>
      <w:r w:rsidRPr="0089550C">
        <w:rPr>
          <w:rFonts w:ascii="Arial" w:eastAsia="Arial MT" w:hAnsi="Arial" w:cs="Arial MT"/>
          <w:b/>
          <w:color w:val="FF0000"/>
          <w:spacing w:val="-1"/>
          <w:sz w:val="20"/>
        </w:rPr>
        <w:t xml:space="preserve"> </w:t>
      </w:r>
      <w:r w:rsidRPr="0089550C">
        <w:rPr>
          <w:rFonts w:ascii="Arial" w:eastAsia="Arial MT" w:hAnsi="Arial" w:cs="Arial MT"/>
          <w:b/>
          <w:color w:val="FF0000"/>
          <w:sz w:val="20"/>
        </w:rPr>
        <w:t>imieniu wykonawcy</w:t>
      </w:r>
    </w:p>
    <w:p w:rsidR="0089550C" w:rsidRPr="0089550C" w:rsidRDefault="0089550C" w:rsidP="0089550C">
      <w:pPr>
        <w:widowControl w:val="0"/>
        <w:autoSpaceDE w:val="0"/>
        <w:autoSpaceDN w:val="0"/>
        <w:spacing w:after="0" w:line="240" w:lineRule="auto"/>
        <w:rPr>
          <w:rFonts w:ascii="Arial" w:eastAsia="Arial MT" w:hAnsi="Arial MT" w:cs="Arial MT"/>
          <w:b/>
        </w:rPr>
      </w:pPr>
    </w:p>
    <w:p w:rsidR="0089550C" w:rsidRPr="0089550C" w:rsidRDefault="0089550C" w:rsidP="0089550C">
      <w:pPr>
        <w:widowControl w:val="0"/>
        <w:autoSpaceDE w:val="0"/>
        <w:autoSpaceDN w:val="0"/>
        <w:spacing w:after="0" w:line="240" w:lineRule="auto"/>
        <w:rPr>
          <w:rFonts w:ascii="Arial" w:eastAsia="Arial MT" w:hAnsi="Arial MT" w:cs="Arial MT"/>
          <w:b/>
        </w:rPr>
      </w:pPr>
    </w:p>
    <w:p w:rsidR="0089550C" w:rsidRPr="0089550C" w:rsidRDefault="0089550C" w:rsidP="0089550C">
      <w:pPr>
        <w:widowControl w:val="0"/>
        <w:autoSpaceDE w:val="0"/>
        <w:autoSpaceDN w:val="0"/>
        <w:spacing w:after="0" w:line="240" w:lineRule="auto"/>
        <w:rPr>
          <w:rFonts w:ascii="Arial" w:eastAsia="Arial MT" w:hAnsi="Arial MT" w:cs="Arial MT"/>
          <w:b/>
        </w:rPr>
      </w:pPr>
    </w:p>
    <w:p w:rsidR="0089550C" w:rsidRPr="0089550C" w:rsidRDefault="0089550C" w:rsidP="0089550C">
      <w:pPr>
        <w:widowControl w:val="0"/>
        <w:autoSpaceDE w:val="0"/>
        <w:autoSpaceDN w:val="0"/>
        <w:spacing w:after="0" w:line="240" w:lineRule="auto"/>
        <w:rPr>
          <w:rFonts w:ascii="Arial" w:eastAsia="Arial MT" w:hAnsi="Arial MT" w:cs="Arial MT"/>
          <w:b/>
        </w:rPr>
      </w:pPr>
    </w:p>
    <w:p w:rsidR="0089550C" w:rsidRPr="0089550C" w:rsidRDefault="0089550C" w:rsidP="0089550C">
      <w:pPr>
        <w:widowControl w:val="0"/>
        <w:autoSpaceDE w:val="0"/>
        <w:autoSpaceDN w:val="0"/>
        <w:spacing w:after="0" w:line="240" w:lineRule="auto"/>
        <w:rPr>
          <w:rFonts w:ascii="Arial" w:eastAsia="Arial MT" w:hAnsi="Arial MT" w:cs="Arial MT"/>
          <w:b/>
        </w:rPr>
      </w:pPr>
    </w:p>
    <w:p w:rsidR="0089550C" w:rsidRPr="0089550C" w:rsidRDefault="0089550C" w:rsidP="0089550C">
      <w:pPr>
        <w:widowControl w:val="0"/>
        <w:autoSpaceDE w:val="0"/>
        <w:autoSpaceDN w:val="0"/>
        <w:spacing w:after="0" w:line="240" w:lineRule="auto"/>
        <w:rPr>
          <w:rFonts w:ascii="Arial" w:eastAsia="Arial MT" w:hAnsi="Arial MT" w:cs="Arial MT"/>
          <w:b/>
        </w:rPr>
      </w:pPr>
    </w:p>
    <w:p w:rsidR="0089550C" w:rsidRPr="0089550C" w:rsidRDefault="0089550C" w:rsidP="0089550C">
      <w:pPr>
        <w:widowControl w:val="0"/>
        <w:autoSpaceDE w:val="0"/>
        <w:autoSpaceDN w:val="0"/>
        <w:spacing w:after="0" w:line="240" w:lineRule="auto"/>
        <w:rPr>
          <w:rFonts w:ascii="Arial" w:eastAsia="Arial MT" w:hAnsi="Arial MT" w:cs="Arial MT"/>
          <w:b/>
        </w:rPr>
      </w:pPr>
    </w:p>
    <w:p w:rsidR="0089550C" w:rsidRPr="0089550C" w:rsidRDefault="0089550C" w:rsidP="0089550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color w:val="000000"/>
          <w:lang w:eastAsia="pl-PL"/>
        </w:rPr>
      </w:pPr>
    </w:p>
    <w:p w:rsidR="0089550C" w:rsidRPr="0089550C" w:rsidRDefault="0089550C" w:rsidP="0089550C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bCs/>
          <w:color w:val="000000"/>
          <w:lang w:eastAsia="pl-PL"/>
        </w:rPr>
      </w:pPr>
    </w:p>
    <w:p w:rsidR="0089550C" w:rsidRPr="0089550C" w:rsidRDefault="0089550C" w:rsidP="0089550C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bCs/>
          <w:color w:val="000000"/>
          <w:lang w:eastAsia="pl-PL"/>
        </w:rPr>
      </w:pPr>
    </w:p>
    <w:p w:rsidR="0089550C" w:rsidRPr="0089550C" w:rsidRDefault="0089550C" w:rsidP="0089550C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bCs/>
          <w:color w:val="000000"/>
          <w:lang w:eastAsia="pl-PL"/>
        </w:rPr>
      </w:pPr>
    </w:p>
    <w:p w:rsidR="0089550C" w:rsidRPr="0089550C" w:rsidRDefault="0089550C" w:rsidP="0089550C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bCs/>
          <w:color w:val="000000"/>
          <w:lang w:eastAsia="pl-PL"/>
        </w:rPr>
      </w:pPr>
    </w:p>
    <w:p w:rsidR="00101746" w:rsidRDefault="00101746"/>
    <w:sectPr w:rsidR="001017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40D9" w:rsidRDefault="001C40D9" w:rsidP="0089550C">
      <w:pPr>
        <w:spacing w:after="0" w:line="240" w:lineRule="auto"/>
      </w:pPr>
      <w:r>
        <w:separator/>
      </w:r>
    </w:p>
  </w:endnote>
  <w:endnote w:type="continuationSeparator" w:id="0">
    <w:p w:rsidR="001C40D9" w:rsidRDefault="001C40D9" w:rsidP="008955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">
    <w:charset w:val="00"/>
    <w:family w:val="auto"/>
    <w:pitch w:val="variable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G Omega (WE)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Times New Roman Normaln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40D9" w:rsidRDefault="001C40D9" w:rsidP="0089550C">
      <w:pPr>
        <w:spacing w:after="0" w:line="240" w:lineRule="auto"/>
      </w:pPr>
      <w:r>
        <w:separator/>
      </w:r>
    </w:p>
  </w:footnote>
  <w:footnote w:type="continuationSeparator" w:id="0">
    <w:p w:rsidR="001C40D9" w:rsidRDefault="001C40D9" w:rsidP="008955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0CAA5B3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FE12B80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561A9E7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1"/>
    <w:multiLevelType w:val="multilevel"/>
    <w:tmpl w:val="00000001"/>
    <w:name w:val="WWNum1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4"/>
    <w:multiLevelType w:val="multilevel"/>
    <w:tmpl w:val="00000004"/>
    <w:name w:val="WWNum4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09"/>
    <w:multiLevelType w:val="multilevel"/>
    <w:tmpl w:val="00000009"/>
    <w:name w:val="WW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150071F"/>
    <w:multiLevelType w:val="multilevel"/>
    <w:tmpl w:val="1AA0E1F2"/>
    <w:styleLink w:val="Styl413"/>
    <w:lvl w:ilvl="0">
      <w:start w:val="1"/>
      <w:numFmt w:val="decimal"/>
      <w:lvlText w:val="%1."/>
      <w:lvlJc w:val="left"/>
      <w:pPr>
        <w:tabs>
          <w:tab w:val="num" w:pos="340"/>
        </w:tabs>
        <w:ind w:left="511" w:hanging="227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1B240C3"/>
    <w:multiLevelType w:val="multilevel"/>
    <w:tmpl w:val="54A0F41A"/>
    <w:styleLink w:val="WWNum64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1.%2.%3."/>
      <w:lvlJc w:val="righ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lowerLetter"/>
      <w:lvlText w:val="%1.%2.%3.%4.%5."/>
      <w:lvlJc w:val="left"/>
      <w:pPr>
        <w:ind w:left="0" w:firstLine="0"/>
      </w:pPr>
    </w:lvl>
    <w:lvl w:ilvl="5">
      <w:start w:val="1"/>
      <w:numFmt w:val="lowerRoman"/>
      <w:lvlText w:val="%1.%2.%3.%4.%5.%6."/>
      <w:lvlJc w:val="righ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lowerLetter"/>
      <w:lvlText w:val="%1.%2.%3.%4.%5.%6.%7.%8."/>
      <w:lvlJc w:val="left"/>
      <w:pPr>
        <w:ind w:left="0" w:firstLine="0"/>
      </w:pPr>
    </w:lvl>
    <w:lvl w:ilvl="8">
      <w:start w:val="1"/>
      <w:numFmt w:val="lowerRoman"/>
      <w:lvlText w:val="%1.%2.%3.%4.%5.%6.%7.%8.%9."/>
      <w:lvlJc w:val="right"/>
      <w:pPr>
        <w:ind w:left="0" w:firstLine="0"/>
      </w:pPr>
    </w:lvl>
  </w:abstractNum>
  <w:abstractNum w:abstractNumId="8" w15:restartNumberingAfterBreak="0">
    <w:nsid w:val="036D1B38"/>
    <w:multiLevelType w:val="multilevel"/>
    <w:tmpl w:val="E8EA10B6"/>
    <w:styleLink w:val="Styl5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044509D7"/>
    <w:multiLevelType w:val="multilevel"/>
    <w:tmpl w:val="BDF875EE"/>
    <w:styleLink w:val="Styl5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56025B"/>
    <w:multiLevelType w:val="hybridMultilevel"/>
    <w:tmpl w:val="6AD8579C"/>
    <w:lvl w:ilvl="0" w:tplc="9F005B42">
      <w:start w:val="1"/>
      <w:numFmt w:val="decimal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6604F8E"/>
    <w:multiLevelType w:val="hybridMultilevel"/>
    <w:tmpl w:val="E436A56E"/>
    <w:styleLink w:val="Styl5121"/>
    <w:lvl w:ilvl="0" w:tplc="D906405C">
      <w:start w:val="1"/>
      <w:numFmt w:val="decimal"/>
      <w:pStyle w:val="wskazwki"/>
      <w:lvlText w:val="%1."/>
      <w:lvlJc w:val="left"/>
      <w:pPr>
        <w:ind w:left="720" w:hanging="360"/>
      </w:pPr>
      <w:rPr>
        <w:b w:val="0"/>
      </w:rPr>
    </w:lvl>
    <w:lvl w:ilvl="1" w:tplc="BFE68F7C">
      <w:start w:val="1"/>
      <w:numFmt w:val="lowerLetter"/>
      <w:pStyle w:val="wskazwki2-poz"/>
      <w:lvlText w:val="%2)"/>
      <w:lvlJc w:val="left"/>
      <w:pPr>
        <w:ind w:left="1440" w:hanging="360"/>
      </w:pPr>
    </w:lvl>
    <w:lvl w:ilvl="2" w:tplc="6C267D74">
      <w:start w:val="1"/>
      <w:numFmt w:val="bullet"/>
      <w:pStyle w:val="wskazwki3-poz"/>
      <w:lvlText w:val=""/>
      <w:lvlJc w:val="left"/>
      <w:pPr>
        <w:ind w:left="2307" w:hanging="180"/>
      </w:pPr>
      <w:rPr>
        <w:rFonts w:ascii="Symbol" w:hAnsi="Symbol" w:hint="default"/>
        <w:sz w:val="22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79047A8"/>
    <w:multiLevelType w:val="multilevel"/>
    <w:tmpl w:val="0415001D"/>
    <w:styleLink w:val="Styl412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0D6E585E"/>
    <w:multiLevelType w:val="multilevel"/>
    <w:tmpl w:val="A3347C5A"/>
    <w:styleLink w:val="WWNum33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1.%2.%3."/>
      <w:lvlJc w:val="righ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lowerLetter"/>
      <w:lvlText w:val="%1.%2.%3.%4.%5."/>
      <w:lvlJc w:val="left"/>
      <w:pPr>
        <w:ind w:left="0" w:firstLine="0"/>
      </w:pPr>
    </w:lvl>
    <w:lvl w:ilvl="5">
      <w:start w:val="1"/>
      <w:numFmt w:val="lowerRoman"/>
      <w:lvlText w:val="%1.%2.%3.%4.%5.%6."/>
      <w:lvlJc w:val="righ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lowerLetter"/>
      <w:lvlText w:val="%1.%2.%3.%4.%5.%6.%7.%8."/>
      <w:lvlJc w:val="left"/>
      <w:pPr>
        <w:ind w:left="0" w:firstLine="0"/>
      </w:pPr>
    </w:lvl>
    <w:lvl w:ilvl="8">
      <w:start w:val="1"/>
      <w:numFmt w:val="lowerRoman"/>
      <w:lvlText w:val="%1.%2.%3.%4.%5.%6.%7.%8.%9."/>
      <w:lvlJc w:val="right"/>
      <w:pPr>
        <w:ind w:left="0" w:firstLine="0"/>
      </w:pPr>
    </w:lvl>
  </w:abstractNum>
  <w:abstractNum w:abstractNumId="14" w15:restartNumberingAfterBreak="0">
    <w:nsid w:val="12032C47"/>
    <w:multiLevelType w:val="hybridMultilevel"/>
    <w:tmpl w:val="5D12F8C8"/>
    <w:styleLink w:val="Styl31"/>
    <w:lvl w:ilvl="0" w:tplc="C7F0F8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24E7964"/>
    <w:multiLevelType w:val="hybridMultilevel"/>
    <w:tmpl w:val="D7D8F1A4"/>
    <w:styleLink w:val="Styl513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2DC27A9"/>
    <w:multiLevelType w:val="multilevel"/>
    <w:tmpl w:val="5880AE92"/>
    <w:styleLink w:val="WWNum3"/>
    <w:lvl w:ilvl="0">
      <w:start w:val="1"/>
      <w:numFmt w:val="decimal"/>
      <w:lvlText w:val="%1."/>
      <w:lvlJc w:val="left"/>
      <w:pPr>
        <w:ind w:left="0" w:firstLine="0"/>
      </w:pPr>
      <w:rPr>
        <w:b w:val="0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1.%2.%3."/>
      <w:lvlJc w:val="righ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lowerLetter"/>
      <w:lvlText w:val="%1.%2.%3.%4.%5."/>
      <w:lvlJc w:val="left"/>
      <w:pPr>
        <w:ind w:left="0" w:firstLine="0"/>
      </w:pPr>
    </w:lvl>
    <w:lvl w:ilvl="5">
      <w:start w:val="1"/>
      <w:numFmt w:val="lowerRoman"/>
      <w:lvlText w:val="%1.%2.%3.%4.%5.%6."/>
      <w:lvlJc w:val="righ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lowerLetter"/>
      <w:lvlText w:val="%1.%2.%3.%4.%5.%6.%7.%8."/>
      <w:lvlJc w:val="left"/>
      <w:pPr>
        <w:ind w:left="0" w:firstLine="0"/>
      </w:pPr>
    </w:lvl>
    <w:lvl w:ilvl="8">
      <w:start w:val="1"/>
      <w:numFmt w:val="lowerRoman"/>
      <w:lvlText w:val="%1.%2.%3.%4.%5.%6.%7.%8.%9."/>
      <w:lvlJc w:val="right"/>
      <w:pPr>
        <w:ind w:left="0" w:firstLine="0"/>
      </w:pPr>
    </w:lvl>
  </w:abstractNum>
  <w:abstractNum w:abstractNumId="17" w15:restartNumberingAfterBreak="0">
    <w:nsid w:val="177C14C3"/>
    <w:multiLevelType w:val="multilevel"/>
    <w:tmpl w:val="41C6A73A"/>
    <w:styleLink w:val="Styl3121"/>
    <w:lvl w:ilvl="0">
      <w:start w:val="1"/>
      <w:numFmt w:val="lowerLetter"/>
      <w:lvlText w:val="%1"/>
      <w:lvlJc w:val="left"/>
      <w:pPr>
        <w:ind w:left="1069" w:hanging="360"/>
      </w:pPr>
      <w:rPr>
        <w:rFonts w:hint="default"/>
        <w:b/>
        <w:bCs/>
      </w:rPr>
    </w:lvl>
    <w:lvl w:ilvl="1">
      <w:start w:val="1"/>
      <w:numFmt w:val="decimal"/>
      <w:lvlText w:val="%2)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1B6C3297"/>
    <w:multiLevelType w:val="multilevel"/>
    <w:tmpl w:val="9900FACA"/>
    <w:lvl w:ilvl="0">
      <w:start w:val="1"/>
      <w:numFmt w:val="decimal"/>
      <w:pStyle w:val="ZAZ1"/>
      <w:lvlText w:val="%1."/>
      <w:lvlJc w:val="left"/>
      <w:pPr>
        <w:tabs>
          <w:tab w:val="num" w:pos="624"/>
        </w:tabs>
        <w:ind w:left="454" w:hanging="454"/>
      </w:pPr>
      <w:rPr>
        <w:rFonts w:hint="default"/>
      </w:rPr>
    </w:lvl>
    <w:lvl w:ilvl="1">
      <w:start w:val="1"/>
      <w:numFmt w:val="decimal"/>
      <w:pStyle w:val="ZAZ11"/>
      <w:isLgl/>
      <w:lvlText w:val="%1.%2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 w15:restartNumberingAfterBreak="0">
    <w:nsid w:val="1B972432"/>
    <w:multiLevelType w:val="hybridMultilevel"/>
    <w:tmpl w:val="D70447D2"/>
    <w:styleLink w:val="Styl23"/>
    <w:lvl w:ilvl="0" w:tplc="E216EE4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0" w15:restartNumberingAfterBreak="0">
    <w:nsid w:val="1E513F2A"/>
    <w:multiLevelType w:val="multilevel"/>
    <w:tmpl w:val="FF7A79B8"/>
    <w:styleLink w:val="Styl2121"/>
    <w:lvl w:ilvl="0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498" w:hanging="360"/>
      </w:pPr>
    </w:lvl>
    <w:lvl w:ilvl="2">
      <w:start w:val="1"/>
      <w:numFmt w:val="lowerRoman"/>
      <w:lvlText w:val="%3."/>
      <w:lvlJc w:val="right"/>
      <w:pPr>
        <w:ind w:left="3218" w:hanging="180"/>
      </w:pPr>
    </w:lvl>
    <w:lvl w:ilvl="3">
      <w:start w:val="1"/>
      <w:numFmt w:val="decimal"/>
      <w:lvlText w:val="%4."/>
      <w:lvlJc w:val="left"/>
      <w:pPr>
        <w:ind w:left="3938" w:hanging="360"/>
      </w:pPr>
    </w:lvl>
    <w:lvl w:ilvl="4">
      <w:start w:val="1"/>
      <w:numFmt w:val="lowerLetter"/>
      <w:lvlText w:val="%5."/>
      <w:lvlJc w:val="left"/>
      <w:pPr>
        <w:ind w:left="4658" w:hanging="360"/>
      </w:pPr>
    </w:lvl>
    <w:lvl w:ilvl="5">
      <w:start w:val="1"/>
      <w:numFmt w:val="lowerRoman"/>
      <w:lvlText w:val="%6."/>
      <w:lvlJc w:val="right"/>
      <w:pPr>
        <w:ind w:left="5378" w:hanging="180"/>
      </w:pPr>
    </w:lvl>
    <w:lvl w:ilvl="6">
      <w:start w:val="1"/>
      <w:numFmt w:val="decimal"/>
      <w:lvlText w:val="%7."/>
      <w:lvlJc w:val="left"/>
      <w:pPr>
        <w:ind w:left="6098" w:hanging="360"/>
      </w:pPr>
    </w:lvl>
    <w:lvl w:ilvl="7">
      <w:start w:val="1"/>
      <w:numFmt w:val="lowerLetter"/>
      <w:lvlText w:val="%8."/>
      <w:lvlJc w:val="left"/>
      <w:pPr>
        <w:ind w:left="6818" w:hanging="360"/>
      </w:pPr>
    </w:lvl>
    <w:lvl w:ilvl="8">
      <w:start w:val="1"/>
      <w:numFmt w:val="lowerRoman"/>
      <w:lvlText w:val="%9."/>
      <w:lvlJc w:val="right"/>
      <w:pPr>
        <w:ind w:left="7538" w:hanging="180"/>
      </w:pPr>
    </w:lvl>
  </w:abstractNum>
  <w:abstractNum w:abstractNumId="21" w15:restartNumberingAfterBreak="0">
    <w:nsid w:val="23135053"/>
    <w:multiLevelType w:val="multilevel"/>
    <w:tmpl w:val="99AA7752"/>
    <w:styleLink w:val="WWNum3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1.%2.%3."/>
      <w:lvlJc w:val="righ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lowerLetter"/>
      <w:lvlText w:val="%1.%2.%3.%4.%5."/>
      <w:lvlJc w:val="left"/>
      <w:pPr>
        <w:ind w:left="0" w:firstLine="0"/>
      </w:pPr>
    </w:lvl>
    <w:lvl w:ilvl="5">
      <w:start w:val="1"/>
      <w:numFmt w:val="lowerRoman"/>
      <w:lvlText w:val="%1.%2.%3.%4.%5.%6."/>
      <w:lvlJc w:val="righ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lowerLetter"/>
      <w:lvlText w:val="%1.%2.%3.%4.%5.%6.%7.%8."/>
      <w:lvlJc w:val="left"/>
      <w:pPr>
        <w:ind w:left="0" w:firstLine="0"/>
      </w:pPr>
    </w:lvl>
    <w:lvl w:ilvl="8">
      <w:start w:val="1"/>
      <w:numFmt w:val="lowerRoman"/>
      <w:lvlText w:val="%1.%2.%3.%4.%5.%6.%7.%8.%9."/>
      <w:lvlJc w:val="right"/>
      <w:pPr>
        <w:ind w:left="0" w:firstLine="0"/>
      </w:pPr>
    </w:lvl>
  </w:abstractNum>
  <w:abstractNum w:abstractNumId="22" w15:restartNumberingAfterBreak="0">
    <w:nsid w:val="25F2677E"/>
    <w:multiLevelType w:val="hybridMultilevel"/>
    <w:tmpl w:val="482AE182"/>
    <w:lvl w:ilvl="0" w:tplc="CFD47650">
      <w:start w:val="1"/>
      <w:numFmt w:val="decimal"/>
      <w:lvlText w:val="%1."/>
      <w:lvlJc w:val="left"/>
      <w:pPr>
        <w:ind w:left="218" w:hanging="284"/>
      </w:pPr>
      <w:rPr>
        <w:rFonts w:ascii="Arial MT" w:eastAsia="Arial MT" w:hAnsi="Arial MT" w:cs="Arial MT" w:hint="default"/>
        <w:w w:val="100"/>
        <w:sz w:val="21"/>
        <w:szCs w:val="21"/>
        <w:lang w:val="pl-PL" w:eastAsia="en-US" w:bidi="ar-SA"/>
      </w:rPr>
    </w:lvl>
    <w:lvl w:ilvl="1" w:tplc="7FCC4760">
      <w:start w:val="1"/>
      <w:numFmt w:val="lowerLetter"/>
      <w:lvlText w:val="%2)"/>
      <w:lvlJc w:val="left"/>
      <w:pPr>
        <w:ind w:left="938" w:hanging="360"/>
      </w:pPr>
      <w:rPr>
        <w:rFonts w:ascii="Arial MT" w:eastAsia="Arial MT" w:hAnsi="Arial MT" w:cs="Arial MT" w:hint="default"/>
        <w:spacing w:val="-1"/>
        <w:w w:val="100"/>
        <w:sz w:val="16"/>
        <w:szCs w:val="16"/>
        <w:lang w:val="pl-PL" w:eastAsia="en-US" w:bidi="ar-SA"/>
      </w:rPr>
    </w:lvl>
    <w:lvl w:ilvl="2" w:tplc="7E6ED430">
      <w:numFmt w:val="bullet"/>
      <w:lvlText w:val="•"/>
      <w:lvlJc w:val="left"/>
      <w:pPr>
        <w:ind w:left="1882" w:hanging="360"/>
      </w:pPr>
      <w:rPr>
        <w:rFonts w:hint="default"/>
        <w:lang w:val="pl-PL" w:eastAsia="en-US" w:bidi="ar-SA"/>
      </w:rPr>
    </w:lvl>
    <w:lvl w:ilvl="3" w:tplc="ED962988">
      <w:numFmt w:val="bullet"/>
      <w:lvlText w:val="•"/>
      <w:lvlJc w:val="left"/>
      <w:pPr>
        <w:ind w:left="2825" w:hanging="360"/>
      </w:pPr>
      <w:rPr>
        <w:rFonts w:hint="default"/>
        <w:lang w:val="pl-PL" w:eastAsia="en-US" w:bidi="ar-SA"/>
      </w:rPr>
    </w:lvl>
    <w:lvl w:ilvl="4" w:tplc="AF422012">
      <w:numFmt w:val="bullet"/>
      <w:lvlText w:val="•"/>
      <w:lvlJc w:val="left"/>
      <w:pPr>
        <w:ind w:left="3768" w:hanging="360"/>
      </w:pPr>
      <w:rPr>
        <w:rFonts w:hint="default"/>
        <w:lang w:val="pl-PL" w:eastAsia="en-US" w:bidi="ar-SA"/>
      </w:rPr>
    </w:lvl>
    <w:lvl w:ilvl="5" w:tplc="BF243E5E">
      <w:numFmt w:val="bullet"/>
      <w:lvlText w:val="•"/>
      <w:lvlJc w:val="left"/>
      <w:pPr>
        <w:ind w:left="4711" w:hanging="360"/>
      </w:pPr>
      <w:rPr>
        <w:rFonts w:hint="default"/>
        <w:lang w:val="pl-PL" w:eastAsia="en-US" w:bidi="ar-SA"/>
      </w:rPr>
    </w:lvl>
    <w:lvl w:ilvl="6" w:tplc="2898D368">
      <w:numFmt w:val="bullet"/>
      <w:lvlText w:val="•"/>
      <w:lvlJc w:val="left"/>
      <w:pPr>
        <w:ind w:left="5654" w:hanging="360"/>
      </w:pPr>
      <w:rPr>
        <w:rFonts w:hint="default"/>
        <w:lang w:val="pl-PL" w:eastAsia="en-US" w:bidi="ar-SA"/>
      </w:rPr>
    </w:lvl>
    <w:lvl w:ilvl="7" w:tplc="DEBC8DC2">
      <w:numFmt w:val="bullet"/>
      <w:lvlText w:val="•"/>
      <w:lvlJc w:val="left"/>
      <w:pPr>
        <w:ind w:left="6597" w:hanging="360"/>
      </w:pPr>
      <w:rPr>
        <w:rFonts w:hint="default"/>
        <w:lang w:val="pl-PL" w:eastAsia="en-US" w:bidi="ar-SA"/>
      </w:rPr>
    </w:lvl>
    <w:lvl w:ilvl="8" w:tplc="E146D7C2">
      <w:numFmt w:val="bullet"/>
      <w:lvlText w:val="•"/>
      <w:lvlJc w:val="left"/>
      <w:pPr>
        <w:ind w:left="7540" w:hanging="360"/>
      </w:pPr>
      <w:rPr>
        <w:rFonts w:hint="default"/>
        <w:lang w:val="pl-PL" w:eastAsia="en-US" w:bidi="ar-SA"/>
      </w:rPr>
    </w:lvl>
  </w:abstractNum>
  <w:abstractNum w:abstractNumId="23" w15:restartNumberingAfterBreak="0">
    <w:nsid w:val="260D76FE"/>
    <w:multiLevelType w:val="multilevel"/>
    <w:tmpl w:val="24C28F2C"/>
    <w:styleLink w:val="WWNum44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0" w:firstLine="0"/>
      </w:pPr>
    </w:lvl>
    <w:lvl w:ilvl="2">
      <w:start w:val="1"/>
      <w:numFmt w:val="lowerRoman"/>
      <w:lvlText w:val="%1.%2.%3."/>
      <w:lvlJc w:val="righ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lowerLetter"/>
      <w:lvlText w:val="%1.%2.%3.%4.%5."/>
      <w:lvlJc w:val="left"/>
      <w:pPr>
        <w:ind w:left="0" w:firstLine="0"/>
      </w:pPr>
    </w:lvl>
    <w:lvl w:ilvl="5">
      <w:start w:val="1"/>
      <w:numFmt w:val="lowerRoman"/>
      <w:lvlText w:val="%1.%2.%3.%4.%5.%6."/>
      <w:lvlJc w:val="righ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lowerLetter"/>
      <w:lvlText w:val="%1.%2.%3.%4.%5.%6.%7.%8."/>
      <w:lvlJc w:val="left"/>
      <w:pPr>
        <w:ind w:left="0" w:firstLine="0"/>
      </w:pPr>
    </w:lvl>
    <w:lvl w:ilvl="8">
      <w:start w:val="1"/>
      <w:numFmt w:val="lowerRoman"/>
      <w:lvlText w:val="%1.%2.%3.%4.%5.%6.%7.%8.%9."/>
      <w:lvlJc w:val="right"/>
      <w:pPr>
        <w:ind w:left="0" w:firstLine="0"/>
      </w:pPr>
    </w:lvl>
  </w:abstractNum>
  <w:abstractNum w:abstractNumId="24" w15:restartNumberingAfterBreak="0">
    <w:nsid w:val="263D30ED"/>
    <w:multiLevelType w:val="multilevel"/>
    <w:tmpl w:val="5360DE2C"/>
    <w:styleLink w:val="WWNum36"/>
    <w:lvl w:ilvl="0">
      <w:start w:val="7"/>
      <w:numFmt w:val="decimal"/>
      <w:lvlText w:val="%1."/>
      <w:lvlJc w:val="left"/>
      <w:pPr>
        <w:ind w:left="0" w:firstLine="0"/>
      </w:pPr>
      <w:rPr>
        <w:i w:val="0"/>
        <w:color w:val="00000A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1.%2.%3."/>
      <w:lvlJc w:val="righ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lowerLetter"/>
      <w:lvlText w:val="%1.%2.%3.%4.%5."/>
      <w:lvlJc w:val="left"/>
      <w:pPr>
        <w:ind w:left="0" w:firstLine="0"/>
      </w:pPr>
    </w:lvl>
    <w:lvl w:ilvl="5">
      <w:start w:val="1"/>
      <w:numFmt w:val="lowerRoman"/>
      <w:lvlText w:val="%1.%2.%3.%4.%5.%6."/>
      <w:lvlJc w:val="righ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lowerLetter"/>
      <w:lvlText w:val="%1.%2.%3.%4.%5.%6.%7.%8."/>
      <w:lvlJc w:val="left"/>
      <w:pPr>
        <w:ind w:left="0" w:firstLine="0"/>
      </w:pPr>
    </w:lvl>
    <w:lvl w:ilvl="8">
      <w:start w:val="1"/>
      <w:numFmt w:val="lowerRoman"/>
      <w:lvlText w:val="%1.%2.%3.%4.%5.%6.%7.%8.%9."/>
      <w:lvlJc w:val="right"/>
      <w:pPr>
        <w:ind w:left="0" w:firstLine="0"/>
      </w:pPr>
    </w:lvl>
  </w:abstractNum>
  <w:abstractNum w:abstractNumId="25" w15:restartNumberingAfterBreak="0">
    <w:nsid w:val="2768718D"/>
    <w:multiLevelType w:val="hybridMultilevel"/>
    <w:tmpl w:val="6018D480"/>
    <w:styleLink w:val="Styl531"/>
    <w:lvl w:ilvl="0" w:tplc="B1C2119A">
      <w:start w:val="1"/>
      <w:numFmt w:val="bullet"/>
      <w:pStyle w:val="mylnik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0D4B7A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5C2B0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5622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4E8B7B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5C080C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8C734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7347D0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93C67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9891ECD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7" w15:restartNumberingAfterBreak="0">
    <w:nsid w:val="2A1E7FE2"/>
    <w:multiLevelType w:val="multilevel"/>
    <w:tmpl w:val="8A3EFFBA"/>
    <w:styleLink w:val="WWNum361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1.%2.%3."/>
      <w:lvlJc w:val="righ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lowerLetter"/>
      <w:lvlText w:val="%1.%2.%3.%4.%5."/>
      <w:lvlJc w:val="left"/>
      <w:pPr>
        <w:ind w:left="0" w:firstLine="0"/>
      </w:pPr>
    </w:lvl>
    <w:lvl w:ilvl="5">
      <w:start w:val="1"/>
      <w:numFmt w:val="lowerRoman"/>
      <w:lvlText w:val="%1.%2.%3.%4.%5.%6."/>
      <w:lvlJc w:val="righ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lowerLetter"/>
      <w:lvlText w:val="%1.%2.%3.%4.%5.%6.%7.%8."/>
      <w:lvlJc w:val="left"/>
      <w:pPr>
        <w:ind w:left="0" w:firstLine="0"/>
      </w:pPr>
    </w:lvl>
    <w:lvl w:ilvl="8">
      <w:start w:val="1"/>
      <w:numFmt w:val="lowerRoman"/>
      <w:lvlText w:val="%1.%2.%3.%4.%5.%6.%7.%8.%9."/>
      <w:lvlJc w:val="right"/>
      <w:pPr>
        <w:ind w:left="0" w:firstLine="0"/>
      </w:pPr>
    </w:lvl>
  </w:abstractNum>
  <w:abstractNum w:abstractNumId="28" w15:restartNumberingAfterBreak="0">
    <w:nsid w:val="2B621C42"/>
    <w:multiLevelType w:val="hybridMultilevel"/>
    <w:tmpl w:val="886C1704"/>
    <w:lvl w:ilvl="0" w:tplc="6AE2D3DE">
      <w:start w:val="1"/>
      <w:numFmt w:val="decimal"/>
      <w:lvlText w:val="%1)"/>
      <w:lvlJc w:val="left"/>
      <w:pPr>
        <w:ind w:left="218" w:hanging="195"/>
      </w:pPr>
      <w:rPr>
        <w:rFonts w:ascii="Arial MT" w:eastAsia="Arial MT" w:hAnsi="Arial MT" w:cs="Arial MT" w:hint="default"/>
        <w:color w:val="212121"/>
        <w:spacing w:val="-1"/>
        <w:w w:val="100"/>
        <w:sz w:val="16"/>
        <w:szCs w:val="16"/>
        <w:lang w:val="pl-PL" w:eastAsia="en-US" w:bidi="ar-SA"/>
      </w:rPr>
    </w:lvl>
    <w:lvl w:ilvl="1" w:tplc="953806F4">
      <w:numFmt w:val="bullet"/>
      <w:lvlText w:val="•"/>
      <w:lvlJc w:val="left"/>
      <w:pPr>
        <w:ind w:left="1140" w:hanging="195"/>
      </w:pPr>
      <w:rPr>
        <w:rFonts w:hint="default"/>
        <w:lang w:val="pl-PL" w:eastAsia="en-US" w:bidi="ar-SA"/>
      </w:rPr>
    </w:lvl>
    <w:lvl w:ilvl="2" w:tplc="211EF4BA">
      <w:numFmt w:val="bullet"/>
      <w:lvlText w:val="•"/>
      <w:lvlJc w:val="left"/>
      <w:pPr>
        <w:ind w:left="2061" w:hanging="195"/>
      </w:pPr>
      <w:rPr>
        <w:rFonts w:hint="default"/>
        <w:lang w:val="pl-PL" w:eastAsia="en-US" w:bidi="ar-SA"/>
      </w:rPr>
    </w:lvl>
    <w:lvl w:ilvl="3" w:tplc="0CC8C59C">
      <w:numFmt w:val="bullet"/>
      <w:lvlText w:val="•"/>
      <w:lvlJc w:val="left"/>
      <w:pPr>
        <w:ind w:left="2981" w:hanging="195"/>
      </w:pPr>
      <w:rPr>
        <w:rFonts w:hint="default"/>
        <w:lang w:val="pl-PL" w:eastAsia="en-US" w:bidi="ar-SA"/>
      </w:rPr>
    </w:lvl>
    <w:lvl w:ilvl="4" w:tplc="9CD08520">
      <w:numFmt w:val="bullet"/>
      <w:lvlText w:val="•"/>
      <w:lvlJc w:val="left"/>
      <w:pPr>
        <w:ind w:left="3902" w:hanging="195"/>
      </w:pPr>
      <w:rPr>
        <w:rFonts w:hint="default"/>
        <w:lang w:val="pl-PL" w:eastAsia="en-US" w:bidi="ar-SA"/>
      </w:rPr>
    </w:lvl>
    <w:lvl w:ilvl="5" w:tplc="98E4EC8C">
      <w:numFmt w:val="bullet"/>
      <w:lvlText w:val="•"/>
      <w:lvlJc w:val="left"/>
      <w:pPr>
        <w:ind w:left="4823" w:hanging="195"/>
      </w:pPr>
      <w:rPr>
        <w:rFonts w:hint="default"/>
        <w:lang w:val="pl-PL" w:eastAsia="en-US" w:bidi="ar-SA"/>
      </w:rPr>
    </w:lvl>
    <w:lvl w:ilvl="6" w:tplc="5BA66264">
      <w:numFmt w:val="bullet"/>
      <w:lvlText w:val="•"/>
      <w:lvlJc w:val="left"/>
      <w:pPr>
        <w:ind w:left="5743" w:hanging="195"/>
      </w:pPr>
      <w:rPr>
        <w:rFonts w:hint="default"/>
        <w:lang w:val="pl-PL" w:eastAsia="en-US" w:bidi="ar-SA"/>
      </w:rPr>
    </w:lvl>
    <w:lvl w:ilvl="7" w:tplc="1674AF6A">
      <w:numFmt w:val="bullet"/>
      <w:lvlText w:val="•"/>
      <w:lvlJc w:val="left"/>
      <w:pPr>
        <w:ind w:left="6664" w:hanging="195"/>
      </w:pPr>
      <w:rPr>
        <w:rFonts w:hint="default"/>
        <w:lang w:val="pl-PL" w:eastAsia="en-US" w:bidi="ar-SA"/>
      </w:rPr>
    </w:lvl>
    <w:lvl w:ilvl="8" w:tplc="1466DDE6">
      <w:numFmt w:val="bullet"/>
      <w:lvlText w:val="•"/>
      <w:lvlJc w:val="left"/>
      <w:pPr>
        <w:ind w:left="7585" w:hanging="195"/>
      </w:pPr>
      <w:rPr>
        <w:rFonts w:hint="default"/>
        <w:lang w:val="pl-PL" w:eastAsia="en-US" w:bidi="ar-SA"/>
      </w:rPr>
    </w:lvl>
  </w:abstractNum>
  <w:abstractNum w:abstractNumId="29" w15:restartNumberingAfterBreak="0">
    <w:nsid w:val="2F2C72A5"/>
    <w:multiLevelType w:val="hybridMultilevel"/>
    <w:tmpl w:val="E182E7D8"/>
    <w:lvl w:ilvl="0" w:tplc="DF78AD7E">
      <w:start w:val="1"/>
      <w:numFmt w:val="bullet"/>
      <w:pStyle w:val="Wyliczani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300A30F8"/>
    <w:multiLevelType w:val="multilevel"/>
    <w:tmpl w:val="B99E68CA"/>
    <w:styleLink w:val="Biecalista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4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A25743"/>
    <w:multiLevelType w:val="hybridMultilevel"/>
    <w:tmpl w:val="E714AC98"/>
    <w:styleLink w:val="Styl231"/>
    <w:lvl w:ilvl="0" w:tplc="684809CE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2617659"/>
    <w:multiLevelType w:val="multilevel"/>
    <w:tmpl w:val="B26A05A6"/>
    <w:styleLink w:val="Styl4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4321371"/>
    <w:multiLevelType w:val="hybridMultilevel"/>
    <w:tmpl w:val="08143806"/>
    <w:styleLink w:val="Styl212"/>
    <w:lvl w:ilvl="0" w:tplc="FE44444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5B21F05"/>
    <w:multiLevelType w:val="hybridMultilevel"/>
    <w:tmpl w:val="6AD8579C"/>
    <w:lvl w:ilvl="0" w:tplc="9F005B42">
      <w:start w:val="1"/>
      <w:numFmt w:val="decimal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38ED1D10"/>
    <w:multiLevelType w:val="hybridMultilevel"/>
    <w:tmpl w:val="33F00136"/>
    <w:styleLink w:val="Styl31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94C4B10"/>
    <w:multiLevelType w:val="hybridMultilevel"/>
    <w:tmpl w:val="EA3A6810"/>
    <w:styleLink w:val="Styl312"/>
    <w:lvl w:ilvl="0" w:tplc="FE44444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CB700BA"/>
    <w:multiLevelType w:val="multilevel"/>
    <w:tmpl w:val="FE521D90"/>
    <w:styleLink w:val="WWNum441"/>
    <w:lvl w:ilvl="0">
      <w:start w:val="1"/>
      <w:numFmt w:val="decimal"/>
      <w:lvlText w:val="%1."/>
      <w:lvlJc w:val="left"/>
      <w:pPr>
        <w:ind w:left="0" w:firstLine="0"/>
      </w:pPr>
      <w:rPr>
        <w:b w:val="0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cs="Times New Roman"/>
      </w:rPr>
    </w:lvl>
  </w:abstractNum>
  <w:abstractNum w:abstractNumId="38" w15:restartNumberingAfterBreak="0">
    <w:nsid w:val="3EDF26BD"/>
    <w:multiLevelType w:val="multilevel"/>
    <w:tmpl w:val="B37C1A3C"/>
    <w:styleLink w:val="WWNum30"/>
    <w:lvl w:ilvl="0">
      <w:start w:val="1"/>
      <w:numFmt w:val="decimal"/>
      <w:lvlText w:val="%1."/>
      <w:lvlJc w:val="left"/>
      <w:pPr>
        <w:ind w:left="0" w:firstLine="0"/>
      </w:pPr>
      <w:rPr>
        <w:i w:val="0"/>
        <w:color w:val="00000A"/>
      </w:rPr>
    </w:lvl>
    <w:lvl w:ilvl="1">
      <w:start w:val="5"/>
      <w:numFmt w:val="decimal"/>
      <w:lvlText w:val="%2."/>
      <w:lvlJc w:val="left"/>
      <w:pPr>
        <w:ind w:left="0" w:firstLine="0"/>
      </w:pPr>
      <w:rPr>
        <w:i w:val="0"/>
      </w:rPr>
    </w:lvl>
    <w:lvl w:ilvl="2">
      <w:start w:val="1"/>
      <w:numFmt w:val="lowerRoman"/>
      <w:lvlText w:val="%1.%2.%3."/>
      <w:lvlJc w:val="righ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lowerLetter"/>
      <w:lvlText w:val="%1.%2.%3.%4.%5."/>
      <w:lvlJc w:val="left"/>
      <w:pPr>
        <w:ind w:left="0" w:firstLine="0"/>
      </w:pPr>
    </w:lvl>
    <w:lvl w:ilvl="5">
      <w:start w:val="1"/>
      <w:numFmt w:val="lowerRoman"/>
      <w:lvlText w:val="%1.%2.%3.%4.%5.%6."/>
      <w:lvlJc w:val="righ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lowerLetter"/>
      <w:lvlText w:val="%1.%2.%3.%4.%5.%6.%7.%8."/>
      <w:lvlJc w:val="left"/>
      <w:pPr>
        <w:ind w:left="0" w:firstLine="0"/>
      </w:pPr>
    </w:lvl>
    <w:lvl w:ilvl="8">
      <w:start w:val="1"/>
      <w:numFmt w:val="lowerRoman"/>
      <w:lvlText w:val="%1.%2.%3.%4.%5.%6.%7.%8.%9."/>
      <w:lvlJc w:val="right"/>
      <w:pPr>
        <w:ind w:left="0" w:firstLine="0"/>
      </w:pPr>
    </w:lvl>
  </w:abstractNum>
  <w:abstractNum w:abstractNumId="39" w15:restartNumberingAfterBreak="0">
    <w:nsid w:val="46D10C7A"/>
    <w:multiLevelType w:val="multilevel"/>
    <w:tmpl w:val="946204DE"/>
    <w:styleLink w:val="WWNum621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1.%2.%3."/>
      <w:lvlJc w:val="righ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lowerLetter"/>
      <w:lvlText w:val="%1.%2.%3.%4.%5."/>
      <w:lvlJc w:val="left"/>
      <w:pPr>
        <w:ind w:left="0" w:firstLine="0"/>
      </w:pPr>
    </w:lvl>
    <w:lvl w:ilvl="5">
      <w:start w:val="1"/>
      <w:numFmt w:val="lowerRoman"/>
      <w:lvlText w:val="%1.%2.%3.%4.%5.%6."/>
      <w:lvlJc w:val="righ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lowerLetter"/>
      <w:lvlText w:val="%1.%2.%3.%4.%5.%6.%7.%8."/>
      <w:lvlJc w:val="left"/>
      <w:pPr>
        <w:ind w:left="0" w:firstLine="0"/>
      </w:pPr>
    </w:lvl>
    <w:lvl w:ilvl="8">
      <w:start w:val="1"/>
      <w:numFmt w:val="lowerRoman"/>
      <w:lvlText w:val="%1.%2.%3.%4.%5.%6.%7.%8.%9."/>
      <w:lvlJc w:val="right"/>
      <w:pPr>
        <w:ind w:left="0" w:firstLine="0"/>
      </w:pPr>
    </w:lvl>
  </w:abstractNum>
  <w:abstractNum w:abstractNumId="40" w15:restartNumberingAfterBreak="0">
    <w:nsid w:val="4D6C6F55"/>
    <w:multiLevelType w:val="hybridMultilevel"/>
    <w:tmpl w:val="DD1C2420"/>
    <w:styleLink w:val="Styl24"/>
    <w:lvl w:ilvl="0" w:tplc="5342803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158621C"/>
    <w:multiLevelType w:val="hybridMultilevel"/>
    <w:tmpl w:val="F2FE90AE"/>
    <w:styleLink w:val="Styl213"/>
    <w:lvl w:ilvl="0" w:tplc="0B32B9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34129E0"/>
    <w:multiLevelType w:val="hybridMultilevel"/>
    <w:tmpl w:val="98DCC4C2"/>
    <w:styleLink w:val="Styl21"/>
    <w:lvl w:ilvl="0" w:tplc="226E2AA0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70A6230"/>
    <w:multiLevelType w:val="multilevel"/>
    <w:tmpl w:val="83EC6230"/>
    <w:lvl w:ilvl="0">
      <w:start w:val="1"/>
      <w:numFmt w:val="decimal"/>
      <w:pStyle w:val="TableParagraph"/>
      <w:lvlText w:val="%1."/>
      <w:lvlJc w:val="left"/>
      <w:pPr>
        <w:ind w:left="360" w:hanging="360"/>
      </w:pPr>
      <w:rPr>
        <w:rFonts w:ascii="Arial" w:hAnsi="Arial" w:cs="Arial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5C544F56"/>
    <w:multiLevelType w:val="hybridMultilevel"/>
    <w:tmpl w:val="B3A4146E"/>
    <w:lvl w:ilvl="0" w:tplc="FFFFFFFF">
      <w:start w:val="1"/>
      <w:numFmt w:val="lowerLetter"/>
      <w:pStyle w:val="Poziom1-czesc"/>
      <w:lvlText w:val="%1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5C6C736E"/>
    <w:multiLevelType w:val="multilevel"/>
    <w:tmpl w:val="755602D8"/>
    <w:styleLink w:val="WWNum37"/>
    <w:lvl w:ilvl="0">
      <w:start w:val="1"/>
      <w:numFmt w:val="decimal"/>
      <w:lvlText w:val="%1)"/>
      <w:lvlJc w:val="left"/>
      <w:pPr>
        <w:ind w:left="0" w:firstLine="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1.%2.%3."/>
      <w:lvlJc w:val="righ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lowerLetter"/>
      <w:lvlText w:val="%1.%2.%3.%4.%5."/>
      <w:lvlJc w:val="left"/>
      <w:pPr>
        <w:ind w:left="0" w:firstLine="0"/>
      </w:pPr>
    </w:lvl>
    <w:lvl w:ilvl="5">
      <w:start w:val="1"/>
      <w:numFmt w:val="lowerRoman"/>
      <w:lvlText w:val="%1.%2.%3.%4.%5.%6."/>
      <w:lvlJc w:val="righ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lowerLetter"/>
      <w:lvlText w:val="%1.%2.%3.%4.%5.%6.%7.%8."/>
      <w:lvlJc w:val="left"/>
      <w:pPr>
        <w:ind w:left="0" w:firstLine="0"/>
      </w:pPr>
    </w:lvl>
    <w:lvl w:ilvl="8">
      <w:start w:val="1"/>
      <w:numFmt w:val="lowerRoman"/>
      <w:lvlText w:val="%1.%2.%3.%4.%5.%6.%7.%8.%9."/>
      <w:lvlJc w:val="right"/>
      <w:pPr>
        <w:ind w:left="0" w:firstLine="0"/>
      </w:pPr>
    </w:lvl>
  </w:abstractNum>
  <w:abstractNum w:abstractNumId="46" w15:restartNumberingAfterBreak="0">
    <w:nsid w:val="5D1664B7"/>
    <w:multiLevelType w:val="hybridMultilevel"/>
    <w:tmpl w:val="1250F5DE"/>
    <w:lvl w:ilvl="0" w:tplc="7FCC4760">
      <w:start w:val="1"/>
      <w:numFmt w:val="lowerLetter"/>
      <w:lvlText w:val="%1)"/>
      <w:lvlJc w:val="left"/>
      <w:pPr>
        <w:ind w:left="938" w:hanging="360"/>
      </w:pPr>
      <w:rPr>
        <w:rFonts w:ascii="Arial MT" w:eastAsia="Arial MT" w:hAnsi="Arial MT" w:cs="Arial MT" w:hint="default"/>
        <w:spacing w:val="-1"/>
        <w:w w:val="100"/>
        <w:sz w:val="16"/>
        <w:szCs w:val="16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08C24D3"/>
    <w:multiLevelType w:val="hybridMultilevel"/>
    <w:tmpl w:val="BAAAC4B8"/>
    <w:styleLink w:val="Styl53"/>
    <w:lvl w:ilvl="0" w:tplc="FE44444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6BA67D06"/>
    <w:multiLevelType w:val="hybridMultilevel"/>
    <w:tmpl w:val="2CB4554C"/>
    <w:styleLink w:val="Styl43"/>
    <w:lvl w:ilvl="0" w:tplc="FE44444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6C6D5163"/>
    <w:multiLevelType w:val="multilevel"/>
    <w:tmpl w:val="00946A66"/>
    <w:styleLink w:val="WWNum641"/>
    <w:lvl w:ilvl="0">
      <w:start w:val="1"/>
      <w:numFmt w:val="decimal"/>
      <w:lvlText w:val="%1."/>
      <w:lvlJc w:val="left"/>
      <w:pPr>
        <w:ind w:left="0" w:firstLine="0"/>
      </w:pPr>
      <w:rPr>
        <w:b w:val="0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1.%2.%3."/>
      <w:lvlJc w:val="righ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lowerLetter"/>
      <w:lvlText w:val="%1.%2.%3.%4.%5."/>
      <w:lvlJc w:val="left"/>
      <w:pPr>
        <w:ind w:left="0" w:firstLine="0"/>
      </w:pPr>
    </w:lvl>
    <w:lvl w:ilvl="5">
      <w:start w:val="1"/>
      <w:numFmt w:val="lowerRoman"/>
      <w:lvlText w:val="%1.%2.%3.%4.%5.%6."/>
      <w:lvlJc w:val="righ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lowerLetter"/>
      <w:lvlText w:val="%1.%2.%3.%4.%5.%6.%7.%8."/>
      <w:lvlJc w:val="left"/>
      <w:pPr>
        <w:ind w:left="0" w:firstLine="0"/>
      </w:pPr>
    </w:lvl>
    <w:lvl w:ilvl="8">
      <w:start w:val="1"/>
      <w:numFmt w:val="lowerRoman"/>
      <w:lvlText w:val="%1.%2.%3.%4.%5.%6.%7.%8.%9."/>
      <w:lvlJc w:val="right"/>
      <w:pPr>
        <w:ind w:left="0" w:firstLine="0"/>
      </w:pPr>
    </w:lvl>
  </w:abstractNum>
  <w:abstractNum w:abstractNumId="50" w15:restartNumberingAfterBreak="0">
    <w:nsid w:val="6C793862"/>
    <w:multiLevelType w:val="singleLevel"/>
    <w:tmpl w:val="709CAD72"/>
    <w:lvl w:ilvl="0">
      <w:start w:val="1"/>
      <w:numFmt w:val="bullet"/>
      <w:pStyle w:val="wyliczanie0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b w:val="0"/>
        <w:color w:val="auto"/>
      </w:rPr>
    </w:lvl>
  </w:abstractNum>
  <w:abstractNum w:abstractNumId="51" w15:restartNumberingAfterBreak="0">
    <w:nsid w:val="6D231B97"/>
    <w:multiLevelType w:val="hybridMultilevel"/>
    <w:tmpl w:val="36722CC4"/>
    <w:styleLink w:val="Styl44"/>
    <w:lvl w:ilvl="0" w:tplc="5342803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DDB480E"/>
    <w:multiLevelType w:val="hybridMultilevel"/>
    <w:tmpl w:val="25D0152A"/>
    <w:lvl w:ilvl="0" w:tplc="854AD6D4">
      <w:start w:val="1"/>
      <w:numFmt w:val="lowerLetter"/>
      <w:pStyle w:val="norm2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28104C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E068D7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89564018">
      <w:start w:val="2"/>
      <w:numFmt w:val="bullet"/>
      <w:lvlText w:val=""/>
      <w:lvlJc w:val="left"/>
      <w:pPr>
        <w:ind w:left="2880" w:hanging="360"/>
      </w:pPr>
      <w:rPr>
        <w:rFonts w:ascii="Symbol" w:eastAsia="Times New Roman" w:hAnsi="Symbol" w:cs="Times New Roman" w:hint="default"/>
      </w:rPr>
    </w:lvl>
    <w:lvl w:ilvl="4" w:tplc="56D829A4">
      <w:start w:val="1"/>
      <w:numFmt w:val="decimal"/>
      <w:lvlText w:val="%5)"/>
      <w:lvlJc w:val="left"/>
      <w:pPr>
        <w:ind w:left="360" w:hanging="360"/>
      </w:pPr>
      <w:rPr>
        <w:rFonts w:hint="default"/>
        <w:color w:val="auto"/>
      </w:rPr>
    </w:lvl>
    <w:lvl w:ilvl="5" w:tplc="A830BB9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F08CB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2EB3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6E0F4B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755F1D93"/>
    <w:multiLevelType w:val="hybridMultilevel"/>
    <w:tmpl w:val="58F4FB38"/>
    <w:styleLink w:val="Styl512"/>
    <w:lvl w:ilvl="0" w:tplc="FE44444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7891334D"/>
    <w:multiLevelType w:val="multilevel"/>
    <w:tmpl w:val="89B0B4AE"/>
    <w:styleLink w:val="WWNum71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1.%2.%3."/>
      <w:lvlJc w:val="righ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lowerLetter"/>
      <w:lvlText w:val="%1.%2.%3.%4.%5."/>
      <w:lvlJc w:val="left"/>
      <w:pPr>
        <w:ind w:left="0" w:firstLine="0"/>
      </w:pPr>
    </w:lvl>
    <w:lvl w:ilvl="5">
      <w:start w:val="1"/>
      <w:numFmt w:val="lowerRoman"/>
      <w:lvlText w:val="%1.%2.%3.%4.%5.%6."/>
      <w:lvlJc w:val="righ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lowerLetter"/>
      <w:lvlText w:val="%1.%2.%3.%4.%5.%6.%7.%8."/>
      <w:lvlJc w:val="left"/>
      <w:pPr>
        <w:ind w:left="0" w:firstLine="0"/>
      </w:pPr>
    </w:lvl>
    <w:lvl w:ilvl="8">
      <w:start w:val="1"/>
      <w:numFmt w:val="lowerRoman"/>
      <w:lvlText w:val="%1.%2.%3.%4.%5.%6.%7.%8.%9."/>
      <w:lvlJc w:val="right"/>
      <w:pPr>
        <w:ind w:left="0" w:firstLine="0"/>
      </w:pPr>
    </w:lvl>
  </w:abstractNum>
  <w:abstractNum w:abstractNumId="55" w15:restartNumberingAfterBreak="0">
    <w:nsid w:val="797E3A16"/>
    <w:multiLevelType w:val="multilevel"/>
    <w:tmpl w:val="184C99E4"/>
    <w:styleLink w:val="Styl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Times New Roman" w:eastAsia="Times New Roman" w:hAnsi="Times New Roman" w:cs="Times New Roman" w:hint="default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 w15:restartNumberingAfterBreak="0">
    <w:nsid w:val="7B466E35"/>
    <w:multiLevelType w:val="multilevel"/>
    <w:tmpl w:val="AB28CF40"/>
    <w:styleLink w:val="WWNum91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1.%2.%3."/>
      <w:lvlJc w:val="righ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lowerLetter"/>
      <w:lvlText w:val="%1.%2.%3.%4.%5."/>
      <w:lvlJc w:val="left"/>
      <w:pPr>
        <w:ind w:left="0" w:firstLine="0"/>
      </w:pPr>
    </w:lvl>
    <w:lvl w:ilvl="5">
      <w:start w:val="1"/>
      <w:numFmt w:val="lowerRoman"/>
      <w:lvlText w:val="%1.%2.%3.%4.%5.%6."/>
      <w:lvlJc w:val="righ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lowerLetter"/>
      <w:lvlText w:val="%1.%2.%3.%4.%5.%6.%7.%8."/>
      <w:lvlJc w:val="left"/>
      <w:pPr>
        <w:ind w:left="0" w:firstLine="0"/>
      </w:pPr>
    </w:lvl>
    <w:lvl w:ilvl="8">
      <w:start w:val="1"/>
      <w:numFmt w:val="lowerRoman"/>
      <w:lvlText w:val="%1.%2.%3.%4.%5.%6.%7.%8.%9."/>
      <w:lvlJc w:val="right"/>
      <w:pPr>
        <w:ind w:left="0" w:firstLine="0"/>
      </w:pPr>
    </w:lvl>
  </w:abstractNum>
  <w:abstractNum w:abstractNumId="57" w15:restartNumberingAfterBreak="0">
    <w:nsid w:val="7B6A6B97"/>
    <w:multiLevelType w:val="multilevel"/>
    <w:tmpl w:val="9A94B0D6"/>
    <w:styleLink w:val="WWNum34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lowerLetter"/>
      <w:lvlText w:val="%2)"/>
      <w:lvlJc w:val="left"/>
      <w:pPr>
        <w:ind w:left="0" w:firstLine="0"/>
      </w:pPr>
    </w:lvl>
    <w:lvl w:ilvl="2">
      <w:start w:val="1"/>
      <w:numFmt w:val="lowerRoman"/>
      <w:lvlText w:val="%1.%2.%3)"/>
      <w:lvlJc w:val="left"/>
      <w:pPr>
        <w:ind w:left="0" w:firstLine="0"/>
      </w:pPr>
    </w:lvl>
    <w:lvl w:ilvl="3">
      <w:start w:val="1"/>
      <w:numFmt w:val="decimal"/>
      <w:lvlText w:val="(%1.%2.%3.%4)"/>
      <w:lvlJc w:val="left"/>
      <w:pPr>
        <w:ind w:left="0" w:firstLine="0"/>
      </w:pPr>
    </w:lvl>
    <w:lvl w:ilvl="4">
      <w:start w:val="1"/>
      <w:numFmt w:val="lowerLetter"/>
      <w:lvlText w:val="(%1.%2.%3.%4.%5)"/>
      <w:lvlJc w:val="left"/>
      <w:pPr>
        <w:ind w:left="0" w:firstLine="0"/>
      </w:pPr>
    </w:lvl>
    <w:lvl w:ilvl="5">
      <w:start w:val="1"/>
      <w:numFmt w:val="lowerRoman"/>
      <w:lvlText w:val="(%1.%2.%3.%4.%5.%6)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)"/>
      <w:lvlJc w:val="left"/>
      <w:pPr>
        <w:ind w:left="0" w:firstLine="0"/>
      </w:pPr>
    </w:lvl>
    <w:lvl w:ilvl="8">
      <w:start w:val="1"/>
      <w:numFmt w:val="lowerRoman"/>
      <w:lvlText w:val="%1.%2.%3.%4.%5.%6.%7.%8.%9."/>
      <w:lvlJc w:val="left"/>
      <w:pPr>
        <w:ind w:left="0" w:firstLine="0"/>
      </w:pPr>
    </w:lvl>
  </w:abstractNum>
  <w:abstractNum w:abstractNumId="58" w15:restartNumberingAfterBreak="0">
    <w:nsid w:val="7D587E7A"/>
    <w:multiLevelType w:val="hybridMultilevel"/>
    <w:tmpl w:val="C69A7630"/>
    <w:styleLink w:val="Styl431"/>
    <w:lvl w:ilvl="0" w:tplc="86B8DAA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FB63AF9"/>
    <w:multiLevelType w:val="multilevel"/>
    <w:tmpl w:val="48485154"/>
    <w:styleLink w:val="WWNum631"/>
    <w:lvl w:ilvl="0">
      <w:start w:val="1"/>
      <w:numFmt w:val="decimal"/>
      <w:lvlText w:val="%1."/>
      <w:lvlJc w:val="left"/>
      <w:pPr>
        <w:ind w:left="0" w:firstLine="0"/>
      </w:pPr>
      <w:rPr>
        <w:b w:val="0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1.%2.%3."/>
      <w:lvlJc w:val="righ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lowerLetter"/>
      <w:lvlText w:val="%1.%2.%3.%4.%5."/>
      <w:lvlJc w:val="left"/>
      <w:pPr>
        <w:ind w:left="0" w:firstLine="0"/>
      </w:pPr>
    </w:lvl>
    <w:lvl w:ilvl="5">
      <w:start w:val="1"/>
      <w:numFmt w:val="lowerRoman"/>
      <w:lvlText w:val="%1.%2.%3.%4.%5.%6."/>
      <w:lvlJc w:val="righ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lowerLetter"/>
      <w:lvlText w:val="%1.%2.%3.%4.%5.%6.%7.%8."/>
      <w:lvlJc w:val="left"/>
      <w:pPr>
        <w:ind w:left="0" w:firstLine="0"/>
      </w:pPr>
    </w:lvl>
    <w:lvl w:ilvl="8">
      <w:start w:val="1"/>
      <w:numFmt w:val="lowerRoman"/>
      <w:lvlText w:val="%1.%2.%3.%4.%5.%6.%7.%8.%9."/>
      <w:lvlJc w:val="right"/>
      <w:pPr>
        <w:ind w:left="0" w:firstLine="0"/>
      </w:pPr>
    </w:lvl>
  </w:abstractNum>
  <w:num w:numId="1">
    <w:abstractNumId w:val="52"/>
  </w:num>
  <w:num w:numId="2">
    <w:abstractNumId w:val="0"/>
  </w:num>
  <w:num w:numId="3">
    <w:abstractNumId w:val="1"/>
  </w:num>
  <w:num w:numId="4">
    <w:abstractNumId w:val="2"/>
  </w:num>
  <w:num w:numId="5">
    <w:abstractNumId w:val="50"/>
  </w:num>
  <w:num w:numId="6">
    <w:abstractNumId w:val="43"/>
  </w:num>
  <w:num w:numId="7">
    <w:abstractNumId w:val="40"/>
  </w:num>
  <w:num w:numId="8">
    <w:abstractNumId w:val="51"/>
  </w:num>
  <w:num w:numId="9">
    <w:abstractNumId w:val="9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b w:val="0"/>
          <w:sz w:val="24"/>
          <w:szCs w:val="24"/>
        </w:rPr>
      </w:lvl>
    </w:lvlOverride>
  </w:num>
  <w:num w:numId="10">
    <w:abstractNumId w:val="15"/>
  </w:num>
  <w:num w:numId="11">
    <w:abstractNumId w:val="35"/>
  </w:num>
  <w:num w:numId="12">
    <w:abstractNumId w:val="41"/>
  </w:num>
  <w:num w:numId="13">
    <w:abstractNumId w:val="6"/>
  </w:num>
  <w:num w:numId="14">
    <w:abstractNumId w:val="31"/>
  </w:num>
  <w:num w:numId="15">
    <w:abstractNumId w:val="58"/>
  </w:num>
  <w:num w:numId="16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20"/>
  </w:num>
  <w:num w:numId="20">
    <w:abstractNumId w:val="12"/>
  </w:num>
  <w:num w:numId="21">
    <w:abstractNumId w:val="8"/>
  </w:num>
  <w:num w:numId="22">
    <w:abstractNumId w:val="14"/>
  </w:num>
  <w:num w:numId="23">
    <w:abstractNumId w:val="42"/>
  </w:num>
  <w:num w:numId="24">
    <w:abstractNumId w:val="55"/>
  </w:num>
  <w:num w:numId="25">
    <w:abstractNumId w:val="26"/>
  </w:num>
  <w:num w:numId="26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</w:num>
  <w:num w:numId="28">
    <w:abstractNumId w:val="48"/>
  </w:num>
  <w:num w:numId="29">
    <w:abstractNumId w:val="47"/>
  </w:num>
  <w:num w:numId="30">
    <w:abstractNumId w:val="53"/>
  </w:num>
  <w:num w:numId="31">
    <w:abstractNumId w:val="36"/>
  </w:num>
  <w:num w:numId="32">
    <w:abstractNumId w:val="33"/>
  </w:num>
  <w:num w:numId="33">
    <w:abstractNumId w:val="32"/>
  </w:num>
  <w:num w:numId="34">
    <w:abstractNumId w:val="18"/>
  </w:num>
  <w:num w:numId="35">
    <w:abstractNumId w:val="29"/>
  </w:num>
  <w:num w:numId="36">
    <w:abstractNumId w:val="28"/>
  </w:num>
  <w:num w:numId="37">
    <w:abstractNumId w:val="22"/>
  </w:num>
  <w:num w:numId="38">
    <w:abstractNumId w:val="34"/>
  </w:num>
  <w:num w:numId="39">
    <w:abstractNumId w:val="46"/>
  </w:num>
  <w:num w:numId="40">
    <w:abstractNumId w:val="10"/>
  </w:num>
  <w:num w:numId="41">
    <w:abstractNumId w:val="23"/>
  </w:num>
  <w:num w:numId="42">
    <w:abstractNumId w:val="21"/>
  </w:num>
  <w:num w:numId="43">
    <w:abstractNumId w:val="54"/>
  </w:num>
  <w:num w:numId="44">
    <w:abstractNumId w:val="56"/>
  </w:num>
  <w:num w:numId="45">
    <w:abstractNumId w:val="16"/>
  </w:num>
  <w:num w:numId="46">
    <w:abstractNumId w:val="38"/>
  </w:num>
  <w:num w:numId="47">
    <w:abstractNumId w:val="57"/>
  </w:num>
  <w:num w:numId="48">
    <w:abstractNumId w:val="24"/>
  </w:num>
  <w:num w:numId="49">
    <w:abstractNumId w:val="59"/>
  </w:num>
  <w:num w:numId="50">
    <w:abstractNumId w:val="39"/>
  </w:num>
  <w:num w:numId="51">
    <w:abstractNumId w:val="49"/>
  </w:num>
  <w:num w:numId="52">
    <w:abstractNumId w:val="27"/>
  </w:num>
  <w:num w:numId="53">
    <w:abstractNumId w:val="13"/>
  </w:num>
  <w:num w:numId="54">
    <w:abstractNumId w:val="37"/>
  </w:num>
  <w:num w:numId="55">
    <w:abstractNumId w:val="7"/>
  </w:num>
  <w:num w:numId="56">
    <w:abstractNumId w:val="45"/>
  </w:num>
  <w:num w:numId="57">
    <w:abstractNumId w:val="30"/>
  </w:num>
  <w:num w:numId="58">
    <w:abstractNumId w:val="9"/>
  </w:num>
  <w:num w:numId="59">
    <w:abstractNumId w:val="11"/>
  </w:num>
  <w:num w:numId="60">
    <w:abstractNumId w:val="25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829"/>
    <w:rsid w:val="00101746"/>
    <w:rsid w:val="001C40D9"/>
    <w:rsid w:val="0030479F"/>
    <w:rsid w:val="00865829"/>
    <w:rsid w:val="0089550C"/>
    <w:rsid w:val="00FB1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EC0230"/>
  <w15:chartTrackingRefBased/>
  <w15:docId w15:val="{DEFE4FE1-DA5C-48CB-97F7-2DAAD05B5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0" w:unhideWhenUsed="1" w:qFormat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 w:qFormat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9550C"/>
    <w:pPr>
      <w:keepNext/>
      <w:numPr>
        <w:numId w:val="25"/>
      </w:numPr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9550C"/>
    <w:pPr>
      <w:keepNext/>
      <w:numPr>
        <w:ilvl w:val="1"/>
        <w:numId w:val="25"/>
      </w:numPr>
      <w:spacing w:before="240" w:after="60" w:line="100" w:lineRule="atLeast"/>
      <w:jc w:val="both"/>
      <w:outlineLvl w:val="1"/>
    </w:pPr>
    <w:rPr>
      <w:rFonts w:ascii="Cambria" w:eastAsia="Times New Roman" w:hAnsi="Cambria" w:cs="Times New Roman"/>
      <w:b/>
      <w:bCs/>
      <w:i/>
      <w:iCs/>
      <w:kern w:val="1"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9550C"/>
    <w:pPr>
      <w:keepNext/>
      <w:numPr>
        <w:ilvl w:val="2"/>
        <w:numId w:val="25"/>
      </w:numPr>
      <w:spacing w:before="240" w:after="60" w:line="100" w:lineRule="atLeast"/>
      <w:jc w:val="both"/>
      <w:outlineLvl w:val="2"/>
    </w:pPr>
    <w:rPr>
      <w:rFonts w:ascii="Cambria" w:eastAsia="Times New Roman" w:hAnsi="Cambria" w:cs="Times New Roman"/>
      <w:b/>
      <w:bCs/>
      <w:kern w:val="1"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9550C"/>
    <w:pPr>
      <w:keepNext/>
      <w:keepLines/>
      <w:numPr>
        <w:ilvl w:val="3"/>
        <w:numId w:val="25"/>
      </w:numPr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89550C"/>
    <w:pPr>
      <w:keepNext/>
      <w:widowControl w:val="0"/>
      <w:numPr>
        <w:ilvl w:val="4"/>
        <w:numId w:val="25"/>
      </w:numPr>
      <w:autoSpaceDE w:val="0"/>
      <w:autoSpaceDN w:val="0"/>
      <w:adjustRightInd w:val="0"/>
      <w:spacing w:after="0" w:line="360" w:lineRule="auto"/>
      <w:ind w:right="-8"/>
      <w:jc w:val="center"/>
      <w:outlineLvl w:val="4"/>
    </w:pPr>
    <w:rPr>
      <w:rFonts w:ascii="Times New Roman" w:eastAsia="Times New Roman" w:hAnsi="Times New Roman" w:cs="Times New Roman"/>
      <w:b/>
      <w:bCs/>
      <w:sz w:val="44"/>
      <w:szCs w:val="28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89550C"/>
    <w:pPr>
      <w:keepNext/>
      <w:widowControl w:val="0"/>
      <w:numPr>
        <w:ilvl w:val="5"/>
        <w:numId w:val="25"/>
      </w:numPr>
      <w:autoSpaceDE w:val="0"/>
      <w:autoSpaceDN w:val="0"/>
      <w:adjustRightInd w:val="0"/>
      <w:spacing w:after="0" w:line="240" w:lineRule="auto"/>
      <w:jc w:val="right"/>
      <w:outlineLvl w:val="5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89550C"/>
    <w:pPr>
      <w:keepNext/>
      <w:widowControl w:val="0"/>
      <w:numPr>
        <w:ilvl w:val="6"/>
        <w:numId w:val="25"/>
      </w:numPr>
      <w:autoSpaceDE w:val="0"/>
      <w:autoSpaceDN w:val="0"/>
      <w:adjustRightInd w:val="0"/>
      <w:spacing w:before="160" w:after="0" w:line="240" w:lineRule="auto"/>
      <w:ind w:right="6087"/>
      <w:outlineLvl w:val="6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89550C"/>
    <w:pPr>
      <w:keepNext/>
      <w:widowControl w:val="0"/>
      <w:numPr>
        <w:ilvl w:val="7"/>
        <w:numId w:val="25"/>
      </w:numPr>
      <w:autoSpaceDE w:val="0"/>
      <w:autoSpaceDN w:val="0"/>
      <w:adjustRightInd w:val="0"/>
      <w:spacing w:before="80" w:after="0" w:line="240" w:lineRule="auto"/>
      <w:ind w:right="-8"/>
      <w:outlineLvl w:val="7"/>
    </w:pPr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89550C"/>
    <w:pPr>
      <w:keepNext/>
      <w:widowControl w:val="0"/>
      <w:numPr>
        <w:ilvl w:val="8"/>
        <w:numId w:val="25"/>
      </w:numPr>
      <w:autoSpaceDE w:val="0"/>
      <w:autoSpaceDN w:val="0"/>
      <w:adjustRightInd w:val="0"/>
      <w:spacing w:before="1300" w:after="0" w:line="240" w:lineRule="auto"/>
      <w:jc w:val="center"/>
      <w:outlineLvl w:val="8"/>
    </w:pPr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55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550C"/>
  </w:style>
  <w:style w:type="paragraph" w:styleId="Stopka">
    <w:name w:val="footer"/>
    <w:aliases w:val="Stopka1"/>
    <w:basedOn w:val="Normalny"/>
    <w:link w:val="StopkaZnak"/>
    <w:uiPriority w:val="99"/>
    <w:unhideWhenUsed/>
    <w:rsid w:val="008955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Stopka1 Znak"/>
    <w:basedOn w:val="Domylnaczcionkaakapitu"/>
    <w:link w:val="Stopka"/>
    <w:uiPriority w:val="99"/>
    <w:rsid w:val="0089550C"/>
  </w:style>
  <w:style w:type="character" w:customStyle="1" w:styleId="Nagwek1Znak">
    <w:name w:val="Nagłówek 1 Znak"/>
    <w:basedOn w:val="Domylnaczcionkaakapitu"/>
    <w:link w:val="Nagwek1"/>
    <w:uiPriority w:val="9"/>
    <w:rsid w:val="0089550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9550C"/>
    <w:rPr>
      <w:rFonts w:ascii="Cambria" w:eastAsia="Times New Roman" w:hAnsi="Cambria" w:cs="Times New Roman"/>
      <w:b/>
      <w:bCs/>
      <w:i/>
      <w:iCs/>
      <w:kern w:val="1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89550C"/>
    <w:rPr>
      <w:rFonts w:ascii="Cambria" w:eastAsia="Times New Roman" w:hAnsi="Cambria" w:cs="Times New Roman"/>
      <w:b/>
      <w:bCs/>
      <w:kern w:val="1"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rsid w:val="0089550C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89550C"/>
    <w:rPr>
      <w:rFonts w:ascii="Times New Roman" w:eastAsia="Times New Roman" w:hAnsi="Times New Roman" w:cs="Times New Roman"/>
      <w:b/>
      <w:bCs/>
      <w:sz w:val="44"/>
      <w:szCs w:val="28"/>
      <w:lang w:eastAsia="pl-PL"/>
    </w:rPr>
  </w:style>
  <w:style w:type="character" w:customStyle="1" w:styleId="Nagwek6Znak">
    <w:name w:val="Nagłówek 6 Znak"/>
    <w:basedOn w:val="Domylnaczcionkaakapitu"/>
    <w:link w:val="Nagwek6"/>
    <w:rsid w:val="0089550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89550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89550C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89550C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89550C"/>
  </w:style>
  <w:style w:type="character" w:styleId="Hipercze">
    <w:name w:val="Hyperlink"/>
    <w:uiPriority w:val="99"/>
    <w:unhideWhenUsed/>
    <w:rsid w:val="0089550C"/>
    <w:rPr>
      <w:rFonts w:ascii="Verdana" w:hAnsi="Verdana" w:hint="default"/>
      <w:color w:val="0000FF"/>
      <w:sz w:val="20"/>
      <w:szCs w:val="20"/>
      <w:u w:val="single"/>
    </w:rPr>
  </w:style>
  <w:style w:type="paragraph" w:styleId="Lista">
    <w:name w:val="List"/>
    <w:basedOn w:val="Normalny"/>
    <w:unhideWhenUsed/>
    <w:rsid w:val="0089550C"/>
    <w:pPr>
      <w:overflowPunct w:val="0"/>
      <w:autoSpaceDE w:val="0"/>
      <w:autoSpaceDN w:val="0"/>
      <w:adjustRightInd w:val="0"/>
      <w:spacing w:after="0" w:line="240" w:lineRule="auto"/>
      <w:ind w:left="360" w:hanging="360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qFormat/>
    <w:rsid w:val="0089550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9550C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89550C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9550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3Znak">
    <w:name w:val="Tekst podstawowy 3 Znak"/>
    <w:aliases w:val="Znak Znak"/>
    <w:link w:val="Tekstpodstawowy3"/>
    <w:locked/>
    <w:rsid w:val="0089550C"/>
    <w:rPr>
      <w:rFonts w:ascii="Arial" w:eastAsia="Times New Roman" w:hAnsi="Arial" w:cs="Times New Roman"/>
      <w:color w:val="000000"/>
      <w:sz w:val="20"/>
      <w:szCs w:val="20"/>
      <w:lang w:eastAsia="pl-PL"/>
    </w:rPr>
  </w:style>
  <w:style w:type="paragraph" w:styleId="Tekstpodstawowy3">
    <w:name w:val="Body Text 3"/>
    <w:aliases w:val="Znak"/>
    <w:basedOn w:val="Normalny"/>
    <w:link w:val="Tekstpodstawowy3Znak"/>
    <w:unhideWhenUsed/>
    <w:rsid w:val="0089550C"/>
    <w:pPr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pl-PL"/>
    </w:rPr>
  </w:style>
  <w:style w:type="character" w:customStyle="1" w:styleId="Tekstpodstawowy3Znak1">
    <w:name w:val="Tekst podstawowy 3 Znak1"/>
    <w:aliases w:val="Znak Znak1"/>
    <w:basedOn w:val="Domylnaczcionkaakapitu"/>
    <w:uiPriority w:val="99"/>
    <w:semiHidden/>
    <w:rsid w:val="0089550C"/>
    <w:rPr>
      <w:sz w:val="16"/>
      <w:szCs w:val="16"/>
    </w:rPr>
  </w:style>
  <w:style w:type="paragraph" w:styleId="Tekstblokowy">
    <w:name w:val="Block Text"/>
    <w:basedOn w:val="Normalny"/>
    <w:unhideWhenUsed/>
    <w:rsid w:val="0089550C"/>
    <w:pPr>
      <w:suppressAutoHyphens/>
      <w:spacing w:before="120" w:after="0" w:line="240" w:lineRule="auto"/>
      <w:ind w:left="360" w:right="-1"/>
      <w:jc w:val="both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89550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1">
    <w:name w:val="Styl1"/>
    <w:basedOn w:val="Normalny"/>
    <w:rsid w:val="0089550C"/>
    <w:pPr>
      <w:widowControl w:val="0"/>
      <w:spacing w:before="240"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Style1">
    <w:name w:val="Style1"/>
    <w:basedOn w:val="Normalny"/>
    <w:uiPriority w:val="99"/>
    <w:rsid w:val="0089550C"/>
    <w:pPr>
      <w:widowControl w:val="0"/>
      <w:autoSpaceDE w:val="0"/>
      <w:autoSpaceDN w:val="0"/>
      <w:adjustRightInd w:val="0"/>
      <w:spacing w:after="0" w:line="210" w:lineRule="exact"/>
      <w:ind w:hanging="211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rsid w:val="0089550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Teksttreci">
    <w:name w:val="Tekst treści_"/>
    <w:link w:val="Teksttreci0"/>
    <w:locked/>
    <w:rsid w:val="0089550C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9550C"/>
    <w:pPr>
      <w:shd w:val="clear" w:color="auto" w:fill="FFFFFF"/>
      <w:spacing w:before="360" w:after="60" w:line="0" w:lineRule="atLeast"/>
      <w:ind w:hanging="940"/>
      <w:jc w:val="both"/>
    </w:pPr>
  </w:style>
  <w:style w:type="character" w:customStyle="1" w:styleId="Teksttreci2">
    <w:name w:val="Tekst treści (2)_"/>
    <w:link w:val="Teksttreci20"/>
    <w:locked/>
    <w:rsid w:val="0089550C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9550C"/>
    <w:pPr>
      <w:shd w:val="clear" w:color="auto" w:fill="FFFFFF"/>
      <w:spacing w:after="0" w:line="0" w:lineRule="atLeast"/>
      <w:ind w:hanging="420"/>
    </w:pPr>
  </w:style>
  <w:style w:type="character" w:customStyle="1" w:styleId="FontStyle16">
    <w:name w:val="Font Style16"/>
    <w:uiPriority w:val="99"/>
    <w:rsid w:val="0089550C"/>
    <w:rPr>
      <w:rFonts w:ascii="Arial" w:hAnsi="Arial" w:cs="Arial" w:hint="default"/>
      <w:sz w:val="16"/>
      <w:szCs w:val="16"/>
    </w:rPr>
  </w:style>
  <w:style w:type="character" w:customStyle="1" w:styleId="Teksttreci2Bezpogrubienia">
    <w:name w:val="Tekst treści (2) + Bez pogrubienia"/>
    <w:rsid w:val="0089550C"/>
    <w:rPr>
      <w:b/>
      <w:bCs/>
      <w:shd w:val="clear" w:color="auto" w:fill="FFFFFF"/>
    </w:rPr>
  </w:style>
  <w:style w:type="paragraph" w:styleId="Tekstdymka">
    <w:name w:val="Balloon Text"/>
    <w:basedOn w:val="Normalny"/>
    <w:link w:val="TekstdymkaZnak"/>
    <w:uiPriority w:val="99"/>
    <w:unhideWhenUsed/>
    <w:rsid w:val="0089550C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rsid w:val="0089550C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8955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">
    <w:name w:val="Styl"/>
    <w:rsid w:val="0089550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ety2">
    <w:name w:val="Tekst podstawowy wciety 2"/>
    <w:basedOn w:val="Normalny"/>
    <w:next w:val="Normalny"/>
    <w:rsid w:val="0089550C"/>
    <w:pPr>
      <w:autoSpaceDE w:val="0"/>
      <w:autoSpaceDN w:val="0"/>
      <w:adjustRightInd w:val="0"/>
      <w:spacing w:after="0" w:line="240" w:lineRule="auto"/>
    </w:pPr>
    <w:rPr>
      <w:rFonts w:ascii="TimesNewRoman,Bold" w:eastAsia="Times New Roman" w:hAnsi="TimesNewRoman,Bold" w:cs="Times New Roman"/>
      <w:sz w:val="24"/>
      <w:szCs w:val="20"/>
      <w:lang w:eastAsia="pl-PL"/>
    </w:rPr>
  </w:style>
  <w:style w:type="character" w:customStyle="1" w:styleId="Domylnaczcionkaakapitu1">
    <w:name w:val="Domyślna czcionka akapitu1"/>
    <w:rsid w:val="0089550C"/>
  </w:style>
  <w:style w:type="character" w:customStyle="1" w:styleId="TekstprzypisukocowegoZnak">
    <w:name w:val="Tekst przypisu końcowego Znak"/>
    <w:link w:val="Tekstprzypisukocowego"/>
    <w:uiPriority w:val="99"/>
    <w:rsid w:val="0089550C"/>
    <w:rPr>
      <w:sz w:val="20"/>
      <w:szCs w:val="20"/>
    </w:rPr>
  </w:style>
  <w:style w:type="character" w:customStyle="1" w:styleId="Odwoanieprzypisukocowego1">
    <w:name w:val="Odwołanie przypisu końcowego1"/>
    <w:rsid w:val="0089550C"/>
    <w:rPr>
      <w:vertAlign w:val="superscript"/>
    </w:rPr>
  </w:style>
  <w:style w:type="character" w:customStyle="1" w:styleId="ListLabel1">
    <w:name w:val="ListLabel 1"/>
    <w:rsid w:val="0089550C"/>
    <w:rPr>
      <w:rFonts w:cs="Courier New"/>
    </w:rPr>
  </w:style>
  <w:style w:type="character" w:customStyle="1" w:styleId="ListLabel2">
    <w:name w:val="ListLabel 2"/>
    <w:rsid w:val="0089550C"/>
    <w:rPr>
      <w:rFonts w:cs="Calibri"/>
    </w:rPr>
  </w:style>
  <w:style w:type="paragraph" w:customStyle="1" w:styleId="Nagwek10">
    <w:name w:val="Nagłówek1"/>
    <w:basedOn w:val="Normalny"/>
    <w:next w:val="Tekstpodstawowy"/>
    <w:rsid w:val="0089550C"/>
    <w:pPr>
      <w:keepNext/>
      <w:spacing w:before="240" w:after="120" w:line="100" w:lineRule="atLeast"/>
      <w:jc w:val="both"/>
    </w:pPr>
    <w:rPr>
      <w:rFonts w:ascii="Arial" w:eastAsia="Microsoft YaHei" w:hAnsi="Arial" w:cs="Mangal"/>
      <w:kern w:val="1"/>
      <w:sz w:val="28"/>
      <w:szCs w:val="28"/>
      <w:lang w:eastAsia="ar-SA"/>
    </w:rPr>
  </w:style>
  <w:style w:type="paragraph" w:customStyle="1" w:styleId="Podpis1">
    <w:name w:val="Podpis1"/>
    <w:basedOn w:val="Normalny"/>
    <w:rsid w:val="0089550C"/>
    <w:pPr>
      <w:suppressLineNumbers/>
      <w:spacing w:before="120" w:after="120" w:line="100" w:lineRule="atLeast"/>
      <w:jc w:val="both"/>
    </w:pPr>
    <w:rPr>
      <w:rFonts w:ascii="Calibri" w:eastAsia="SimSun" w:hAnsi="Calibri" w:cs="Mangal"/>
      <w:i/>
      <w:iCs/>
      <w:kern w:val="1"/>
      <w:sz w:val="24"/>
      <w:szCs w:val="24"/>
      <w:lang w:eastAsia="ar-SA"/>
    </w:rPr>
  </w:style>
  <w:style w:type="paragraph" w:customStyle="1" w:styleId="Indeks">
    <w:name w:val="Indeks"/>
    <w:basedOn w:val="Normalny"/>
    <w:rsid w:val="0089550C"/>
    <w:pPr>
      <w:suppressLineNumbers/>
      <w:spacing w:after="0" w:line="100" w:lineRule="atLeast"/>
      <w:jc w:val="both"/>
    </w:pPr>
    <w:rPr>
      <w:rFonts w:ascii="Calibri" w:eastAsia="SimSun" w:hAnsi="Calibri" w:cs="Mangal"/>
      <w:kern w:val="1"/>
      <w:lang w:eastAsia="ar-SA"/>
    </w:rPr>
  </w:style>
  <w:style w:type="paragraph" w:customStyle="1" w:styleId="Akapitzlist1">
    <w:name w:val="Akapit z listą1"/>
    <w:basedOn w:val="Normalny"/>
    <w:uiPriority w:val="34"/>
    <w:rsid w:val="0089550C"/>
    <w:pPr>
      <w:spacing w:after="200" w:line="100" w:lineRule="atLeast"/>
      <w:ind w:left="720"/>
      <w:jc w:val="both"/>
    </w:pPr>
    <w:rPr>
      <w:rFonts w:ascii="Calibri" w:eastAsia="SimSun" w:hAnsi="Calibri" w:cs="Calibri"/>
      <w:kern w:val="1"/>
      <w:lang w:eastAsia="ar-SA"/>
    </w:rPr>
  </w:style>
  <w:style w:type="paragraph" w:customStyle="1" w:styleId="Tekstdymka1">
    <w:name w:val="Tekst dymka1"/>
    <w:basedOn w:val="Normalny"/>
    <w:rsid w:val="0089550C"/>
    <w:pPr>
      <w:spacing w:after="0" w:line="100" w:lineRule="atLeast"/>
      <w:jc w:val="both"/>
    </w:pPr>
    <w:rPr>
      <w:rFonts w:ascii="Tahoma" w:eastAsia="SimSun" w:hAnsi="Tahoma" w:cs="Tahoma"/>
      <w:kern w:val="1"/>
      <w:sz w:val="16"/>
      <w:szCs w:val="16"/>
      <w:lang w:eastAsia="ar-SA"/>
    </w:rPr>
  </w:style>
  <w:style w:type="character" w:customStyle="1" w:styleId="NagwekZnak1">
    <w:name w:val="Nagłówek Znak1"/>
    <w:uiPriority w:val="99"/>
    <w:rsid w:val="0089550C"/>
    <w:rPr>
      <w:rFonts w:ascii="Calibri" w:eastAsia="SimSun" w:hAnsi="Calibri" w:cs="Calibri"/>
      <w:kern w:val="1"/>
      <w:sz w:val="22"/>
      <w:szCs w:val="22"/>
      <w:lang w:eastAsia="ar-SA"/>
    </w:rPr>
  </w:style>
  <w:style w:type="character" w:customStyle="1" w:styleId="StopkaZnak1">
    <w:name w:val="Stopka Znak1"/>
    <w:rsid w:val="0089550C"/>
    <w:rPr>
      <w:rFonts w:ascii="Calibri" w:eastAsia="SimSun" w:hAnsi="Calibri" w:cs="Calibri"/>
      <w:kern w:val="1"/>
      <w:sz w:val="22"/>
      <w:szCs w:val="22"/>
      <w:lang w:eastAsia="ar-SA"/>
    </w:rPr>
  </w:style>
  <w:style w:type="paragraph" w:customStyle="1" w:styleId="Tekstprzypisukocowego1">
    <w:name w:val="Tekst przypisu końcowego1"/>
    <w:basedOn w:val="Normalny"/>
    <w:rsid w:val="0089550C"/>
    <w:pPr>
      <w:spacing w:after="0" w:line="100" w:lineRule="atLeast"/>
      <w:jc w:val="both"/>
    </w:pPr>
    <w:rPr>
      <w:rFonts w:ascii="Calibri" w:eastAsia="SimSun" w:hAnsi="Calibri" w:cs="Calibri"/>
      <w:kern w:val="1"/>
      <w:sz w:val="20"/>
      <w:szCs w:val="20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9550C"/>
    <w:pPr>
      <w:keepLines/>
      <w:spacing w:before="480" w:line="276" w:lineRule="auto"/>
      <w:outlineLvl w:val="9"/>
    </w:pPr>
    <w:rPr>
      <w:rFonts w:ascii="Cambria" w:hAnsi="Cambria"/>
      <w:bCs/>
      <w:color w:val="365F91"/>
      <w:szCs w:val="28"/>
    </w:rPr>
  </w:style>
  <w:style w:type="paragraph" w:styleId="Cytatintensywny">
    <w:name w:val="Intense Quote"/>
    <w:aliases w:val="styl 1"/>
    <w:basedOn w:val="Normalny"/>
    <w:next w:val="Normalny"/>
    <w:link w:val="CytatintensywnyZnak"/>
    <w:uiPriority w:val="30"/>
    <w:qFormat/>
    <w:rsid w:val="0089550C"/>
    <w:pPr>
      <w:pBdr>
        <w:bottom w:val="single" w:sz="4" w:space="4" w:color="4F81BD"/>
      </w:pBdr>
      <w:spacing w:before="200" w:after="280" w:line="100" w:lineRule="atLeast"/>
      <w:ind w:left="936" w:right="936"/>
      <w:jc w:val="both"/>
    </w:pPr>
    <w:rPr>
      <w:rFonts w:ascii="Calibri" w:eastAsia="SimSun" w:hAnsi="Calibri" w:cs="Times New Roman"/>
      <w:b/>
      <w:bCs/>
      <w:i/>
      <w:iCs/>
      <w:color w:val="4F81BD"/>
      <w:kern w:val="1"/>
      <w:lang w:eastAsia="ar-SA"/>
    </w:rPr>
  </w:style>
  <w:style w:type="character" w:customStyle="1" w:styleId="CytatintensywnyZnak">
    <w:name w:val="Cytat intensywny Znak"/>
    <w:aliases w:val="styl 1 Znak"/>
    <w:basedOn w:val="Domylnaczcionkaakapitu"/>
    <w:link w:val="Cytatintensywny"/>
    <w:uiPriority w:val="30"/>
    <w:rsid w:val="0089550C"/>
    <w:rPr>
      <w:rFonts w:ascii="Calibri" w:eastAsia="SimSun" w:hAnsi="Calibri" w:cs="Times New Roman"/>
      <w:b/>
      <w:bCs/>
      <w:i/>
      <w:iCs/>
      <w:color w:val="4F81BD"/>
      <w:kern w:val="1"/>
      <w:lang w:eastAsia="ar-SA"/>
    </w:rPr>
  </w:style>
  <w:style w:type="paragraph" w:styleId="Tytu">
    <w:name w:val="Title"/>
    <w:aliases w:val="nagłówek 1"/>
    <w:basedOn w:val="Normalny"/>
    <w:next w:val="Normalny"/>
    <w:link w:val="TytuZnak"/>
    <w:qFormat/>
    <w:rsid w:val="0089550C"/>
    <w:pPr>
      <w:spacing w:before="240" w:after="60" w:line="100" w:lineRule="atLeast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character" w:customStyle="1" w:styleId="TytuZnak">
    <w:name w:val="Tytuł Znak"/>
    <w:aliases w:val="nagłówek 1 Znak"/>
    <w:basedOn w:val="Domylnaczcionkaakapitu"/>
    <w:link w:val="Tytu"/>
    <w:rsid w:val="0089550C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character" w:styleId="Pogrubienie">
    <w:name w:val="Strong"/>
    <w:aliases w:val="nagłówek 2,Tekst treści + Arial1,5,5 pt,Nagłówek lub stopka + 9,Strong,Nagłówek lub stopka + 11,Odstępy 3 pt"/>
    <w:uiPriority w:val="22"/>
    <w:qFormat/>
    <w:rsid w:val="0089550C"/>
    <w:rPr>
      <w:b/>
      <w:bCs/>
    </w:rPr>
  </w:style>
  <w:style w:type="paragraph" w:styleId="Spistreci2">
    <w:name w:val="toc 2"/>
    <w:basedOn w:val="Normalny"/>
    <w:next w:val="Normalny"/>
    <w:autoRedefine/>
    <w:unhideWhenUsed/>
    <w:qFormat/>
    <w:rsid w:val="0089550C"/>
    <w:pPr>
      <w:tabs>
        <w:tab w:val="right" w:leader="dot" w:pos="9062"/>
      </w:tabs>
      <w:spacing w:after="100" w:line="276" w:lineRule="auto"/>
      <w:ind w:left="220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styleId="Spistreci7">
    <w:name w:val="toc 7"/>
    <w:aliases w:val="ola"/>
    <w:basedOn w:val="Nagwek1"/>
    <w:next w:val="Nagwek2"/>
    <w:autoRedefine/>
    <w:uiPriority w:val="39"/>
    <w:unhideWhenUsed/>
    <w:rsid w:val="0089550C"/>
    <w:pPr>
      <w:spacing w:before="240" w:after="60" w:line="100" w:lineRule="atLeast"/>
      <w:ind w:left="1320"/>
      <w:jc w:val="both"/>
    </w:pPr>
    <w:rPr>
      <w:rFonts w:ascii="Cambria" w:hAnsi="Cambria"/>
      <w:b w:val="0"/>
      <w:bCs/>
      <w:i/>
      <w:kern w:val="32"/>
      <w:sz w:val="32"/>
      <w:szCs w:val="32"/>
      <w:lang w:eastAsia="ar-SA"/>
    </w:rPr>
  </w:style>
  <w:style w:type="paragraph" w:styleId="Spistreci1">
    <w:name w:val="toc 1"/>
    <w:basedOn w:val="Normalny"/>
    <w:next w:val="Normalny"/>
    <w:autoRedefine/>
    <w:unhideWhenUsed/>
    <w:qFormat/>
    <w:rsid w:val="0089550C"/>
    <w:pPr>
      <w:tabs>
        <w:tab w:val="right" w:leader="dot" w:pos="9062"/>
      </w:tabs>
      <w:spacing w:after="100" w:line="276" w:lineRule="auto"/>
    </w:pPr>
    <w:rPr>
      <w:rFonts w:ascii="Times New Roman" w:eastAsia="Times New Roman" w:hAnsi="Times New Roman" w:cs="Times New Roman"/>
      <w:b/>
      <w:noProof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nhideWhenUsed/>
    <w:qFormat/>
    <w:rsid w:val="0089550C"/>
    <w:pPr>
      <w:spacing w:after="100" w:line="276" w:lineRule="auto"/>
      <w:ind w:left="440"/>
    </w:pPr>
    <w:rPr>
      <w:rFonts w:ascii="Calibri" w:eastAsia="Times New Roman" w:hAnsi="Calibri" w:cs="Times New Roman"/>
      <w:lang w:eastAsia="pl-PL"/>
    </w:rPr>
  </w:style>
  <w:style w:type="character" w:customStyle="1" w:styleId="TekstdymkaZnak1">
    <w:name w:val="Tekst dymka Znak1"/>
    <w:uiPriority w:val="99"/>
    <w:semiHidden/>
    <w:rsid w:val="0089550C"/>
    <w:rPr>
      <w:rFonts w:ascii="Tahoma" w:eastAsia="SimSun" w:hAnsi="Tahoma" w:cs="Tahoma"/>
      <w:kern w:val="1"/>
      <w:sz w:val="16"/>
      <w:szCs w:val="16"/>
      <w:lang w:eastAsia="ar-SA"/>
    </w:rPr>
  </w:style>
  <w:style w:type="paragraph" w:customStyle="1" w:styleId="Zawartotabeli">
    <w:name w:val="Zawartość tabeli"/>
    <w:basedOn w:val="Normalny"/>
    <w:rsid w:val="0089550C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apple-converted-space">
    <w:name w:val="apple-converted-space"/>
    <w:rsid w:val="0089550C"/>
  </w:style>
  <w:style w:type="paragraph" w:styleId="Spistreci4">
    <w:name w:val="toc 4"/>
    <w:basedOn w:val="Normalny"/>
    <w:next w:val="Normalny"/>
    <w:autoRedefine/>
    <w:unhideWhenUsed/>
    <w:rsid w:val="0089550C"/>
    <w:pPr>
      <w:spacing w:after="100"/>
      <w:ind w:left="660"/>
    </w:pPr>
    <w:rPr>
      <w:rFonts w:ascii="Calibri" w:eastAsia="Times New Roman" w:hAnsi="Calibri" w:cs="Times New Roman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89550C"/>
    <w:pPr>
      <w:spacing w:after="100"/>
      <w:ind w:left="880"/>
    </w:pPr>
    <w:rPr>
      <w:rFonts w:ascii="Calibri" w:eastAsia="Times New Roman" w:hAnsi="Calibri" w:cs="Times New Roman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89550C"/>
    <w:pPr>
      <w:spacing w:after="100"/>
      <w:ind w:left="1100"/>
    </w:pPr>
    <w:rPr>
      <w:rFonts w:ascii="Calibri" w:eastAsia="Times New Roman" w:hAnsi="Calibri" w:cs="Times New Roman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89550C"/>
    <w:pPr>
      <w:spacing w:after="100"/>
      <w:ind w:left="1540"/>
    </w:pPr>
    <w:rPr>
      <w:rFonts w:ascii="Calibri" w:eastAsia="Times New Roman" w:hAnsi="Calibri" w:cs="Times New Roman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89550C"/>
    <w:pPr>
      <w:spacing w:after="100"/>
      <w:ind w:left="1760"/>
    </w:pPr>
    <w:rPr>
      <w:rFonts w:ascii="Calibri" w:eastAsia="Times New Roman" w:hAnsi="Calibri" w:cs="Times New Roman"/>
      <w:lang w:eastAsia="pl-PL"/>
    </w:rPr>
  </w:style>
  <w:style w:type="paragraph" w:customStyle="1" w:styleId="Zwykytekst1">
    <w:name w:val="Zwykły tekst1"/>
    <w:basedOn w:val="Normalny"/>
    <w:uiPriority w:val="99"/>
    <w:rsid w:val="0089550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qFormat/>
    <w:rsid w:val="0089550C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9550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ny1">
    <w:name w:val="Normalny1"/>
    <w:rsid w:val="0089550C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Numerstrony">
    <w:name w:val="page number"/>
    <w:basedOn w:val="Domylnaczcionkaakapitu"/>
    <w:rsid w:val="0089550C"/>
  </w:style>
  <w:style w:type="paragraph" w:customStyle="1" w:styleId="Styl10">
    <w:name w:val="Styl 1"/>
    <w:basedOn w:val="Nagwek4"/>
    <w:autoRedefine/>
    <w:rsid w:val="0089550C"/>
    <w:pPr>
      <w:keepLines w:val="0"/>
      <w:suppressAutoHyphens/>
      <w:overflowPunct w:val="0"/>
      <w:autoSpaceDE w:val="0"/>
      <w:spacing w:before="240" w:after="60"/>
      <w:textAlignment w:val="baseline"/>
    </w:pPr>
    <w:rPr>
      <w:rFonts w:ascii="Arial" w:hAnsi="Arial"/>
      <w:i w:val="0"/>
      <w:iCs w:val="0"/>
      <w:color w:val="auto"/>
      <w:sz w:val="24"/>
      <w:szCs w:val="28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89550C"/>
    <w:pPr>
      <w:suppressAutoHyphens/>
      <w:overflowPunct w:val="0"/>
      <w:autoSpaceDE w:val="0"/>
      <w:spacing w:after="120" w:line="48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9550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89550C"/>
    <w:pPr>
      <w:widowControl w:val="0"/>
      <w:shd w:val="clear" w:color="auto" w:fill="FFFFFF"/>
      <w:suppressAutoHyphens/>
      <w:autoSpaceDE w:val="0"/>
      <w:spacing w:before="5" w:after="0" w:line="264" w:lineRule="exact"/>
      <w:ind w:left="14" w:right="-46"/>
      <w:jc w:val="both"/>
    </w:pPr>
    <w:rPr>
      <w:rFonts w:ascii="Arial" w:eastAsia="Times New Roman" w:hAnsi="Arial" w:cs="Arial"/>
      <w:color w:val="000000"/>
      <w:spacing w:val="3"/>
      <w:szCs w:val="21"/>
      <w:lang w:eastAsia="ar-SA"/>
    </w:rPr>
  </w:style>
  <w:style w:type="paragraph" w:styleId="NormalnyWeb">
    <w:name w:val="Normal (Web)"/>
    <w:basedOn w:val="Normalny"/>
    <w:uiPriority w:val="99"/>
    <w:rsid w:val="0089550C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rsid w:val="0089550C"/>
    <w:pPr>
      <w:suppressAutoHyphens/>
      <w:overflowPunct w:val="0"/>
      <w:autoSpaceDE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9550C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A0">
    <w:name w:val="A0"/>
    <w:rsid w:val="0089550C"/>
    <w:rPr>
      <w:color w:val="000000"/>
      <w:sz w:val="16"/>
      <w:szCs w:val="16"/>
    </w:rPr>
  </w:style>
  <w:style w:type="paragraph" w:customStyle="1" w:styleId="norm2">
    <w:name w:val="_norm2"/>
    <w:basedOn w:val="Normalny"/>
    <w:rsid w:val="0089550C"/>
    <w:pPr>
      <w:numPr>
        <w:numId w:val="1"/>
      </w:numPr>
      <w:shd w:val="clear" w:color="auto" w:fill="FFFFFF"/>
      <w:suppressAutoHyphens/>
      <w:spacing w:before="41" w:after="0" w:line="360" w:lineRule="auto"/>
      <w:jc w:val="both"/>
    </w:pPr>
    <w:rPr>
      <w:rFonts w:ascii="Arial" w:eastAsia="Times New Roman" w:hAnsi="Arial" w:cs="Arial"/>
      <w:color w:val="00000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8955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9550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89550C"/>
    <w:rPr>
      <w:rFonts w:cs="Times New Roman"/>
      <w:vertAlign w:val="superscript"/>
    </w:rPr>
  </w:style>
  <w:style w:type="numbering" w:customStyle="1" w:styleId="Bezlisty11">
    <w:name w:val="Bez listy11"/>
    <w:next w:val="Bezlisty"/>
    <w:uiPriority w:val="99"/>
    <w:semiHidden/>
    <w:unhideWhenUsed/>
    <w:rsid w:val="0089550C"/>
  </w:style>
  <w:style w:type="paragraph" w:customStyle="1" w:styleId="msonormal0">
    <w:name w:val="msonormal"/>
    <w:basedOn w:val="Normalny"/>
    <w:uiPriority w:val="99"/>
    <w:rsid w:val="008955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89550C"/>
    <w:rPr>
      <w:rFonts w:ascii="Calibri" w:eastAsia="Times New Roman" w:hAnsi="Calibri" w:cs="Times New Roman"/>
      <w:lang w:eastAsia="pl-PL"/>
    </w:rPr>
  </w:style>
  <w:style w:type="paragraph" w:styleId="Bezodstpw">
    <w:name w:val="No Spacing"/>
    <w:link w:val="BezodstpwZnak"/>
    <w:uiPriority w:val="1"/>
    <w:qFormat/>
    <w:rsid w:val="0089550C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Arial">
    <w:name w:val="Arial"/>
    <w:aliases w:val="12 pt"/>
    <w:basedOn w:val="Normalny"/>
    <w:uiPriority w:val="99"/>
    <w:rsid w:val="0089550C"/>
    <w:pPr>
      <w:spacing w:after="200" w:line="240" w:lineRule="auto"/>
    </w:pPr>
    <w:rPr>
      <w:rFonts w:ascii="Arial" w:eastAsia="Times New Roman" w:hAnsi="Arial" w:cs="Arial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89550C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89550C"/>
  </w:style>
  <w:style w:type="table" w:customStyle="1" w:styleId="Tabela-Siatka2">
    <w:name w:val="Tabela - Siatka2"/>
    <w:basedOn w:val="Standardowy"/>
    <w:next w:val="Tabela-Siatka"/>
    <w:rsid w:val="0089550C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">
    <w:name w:val="Bez listy111"/>
    <w:next w:val="Bezlisty"/>
    <w:uiPriority w:val="99"/>
    <w:semiHidden/>
    <w:unhideWhenUsed/>
    <w:rsid w:val="0089550C"/>
  </w:style>
  <w:style w:type="paragraph" w:styleId="Listapunktowana2">
    <w:name w:val="List Bullet 2"/>
    <w:basedOn w:val="Normalny"/>
    <w:autoRedefine/>
    <w:rsid w:val="0089550C"/>
    <w:pPr>
      <w:tabs>
        <w:tab w:val="left" w:pos="708"/>
      </w:tabs>
      <w:spacing w:after="0" w:line="276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textnode">
    <w:name w:val="textnode"/>
    <w:basedOn w:val="Domylnaczcionkaakapitu"/>
    <w:rsid w:val="0089550C"/>
  </w:style>
  <w:style w:type="numbering" w:customStyle="1" w:styleId="Bezlisty3">
    <w:name w:val="Bez listy3"/>
    <w:next w:val="Bezlisty"/>
    <w:uiPriority w:val="99"/>
    <w:semiHidden/>
    <w:unhideWhenUsed/>
    <w:rsid w:val="0089550C"/>
  </w:style>
  <w:style w:type="table" w:customStyle="1" w:styleId="Tabela-Siatka3">
    <w:name w:val="Tabela - Siatka3"/>
    <w:basedOn w:val="Standardowy"/>
    <w:next w:val="Tabela-Siatka"/>
    <w:uiPriority w:val="59"/>
    <w:rsid w:val="0089550C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">
    <w:name w:val="Bez listy12"/>
    <w:next w:val="Bezlisty"/>
    <w:uiPriority w:val="99"/>
    <w:semiHidden/>
    <w:unhideWhenUsed/>
    <w:rsid w:val="0089550C"/>
  </w:style>
  <w:style w:type="table" w:customStyle="1" w:styleId="Tabela-Siatka4">
    <w:name w:val="Tabela - Siatka4"/>
    <w:basedOn w:val="Standardowy"/>
    <w:next w:val="Tabela-Siatka"/>
    <w:uiPriority w:val="59"/>
    <w:rsid w:val="008955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Pogrubienie">
    <w:name w:val="Tekst treści + Pogrubienie"/>
    <w:rsid w:val="0089550C"/>
    <w:rPr>
      <w:b/>
      <w:bCs/>
      <w:shd w:val="clear" w:color="auto" w:fill="FFFFFF"/>
    </w:rPr>
  </w:style>
  <w:style w:type="paragraph" w:styleId="Tekstprzypisukocowego">
    <w:name w:val="endnote text"/>
    <w:basedOn w:val="Normalny"/>
    <w:link w:val="TekstprzypisukocowegoZnak"/>
    <w:uiPriority w:val="99"/>
    <w:rsid w:val="0089550C"/>
    <w:pPr>
      <w:spacing w:after="0" w:line="240" w:lineRule="auto"/>
    </w:pPr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89550C"/>
    <w:rPr>
      <w:sz w:val="20"/>
      <w:szCs w:val="20"/>
    </w:rPr>
  </w:style>
  <w:style w:type="character" w:styleId="Odwoanieprzypisukocowego">
    <w:name w:val="endnote reference"/>
    <w:uiPriority w:val="99"/>
    <w:rsid w:val="0089550C"/>
    <w:rPr>
      <w:rFonts w:cs="Times New Roman"/>
      <w:vertAlign w:val="superscript"/>
    </w:rPr>
  </w:style>
  <w:style w:type="paragraph" w:customStyle="1" w:styleId="documentdescription">
    <w:name w:val="documentdescription"/>
    <w:basedOn w:val="Normalny"/>
    <w:rsid w:val="008955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ink-ftp">
    <w:name w:val="link-ftp"/>
    <w:rsid w:val="0089550C"/>
    <w:rPr>
      <w:rFonts w:cs="Times New Roman"/>
    </w:rPr>
  </w:style>
  <w:style w:type="paragraph" w:customStyle="1" w:styleId="callout">
    <w:name w:val="callout"/>
    <w:basedOn w:val="Normalny"/>
    <w:rsid w:val="008955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rsid w:val="0089550C"/>
    <w:pPr>
      <w:spacing w:after="0" w:line="304" w:lineRule="atLeast"/>
      <w:ind w:firstLine="283"/>
      <w:jc w:val="both"/>
    </w:pPr>
    <w:rPr>
      <w:rFonts w:ascii="Times New Roman" w:eastAsia="Times New Roman" w:hAnsi="Times New Roman" w:cs="Times New Roman"/>
      <w:color w:val="000000"/>
      <w:szCs w:val="20"/>
      <w:lang w:eastAsia="pl-PL"/>
    </w:rPr>
  </w:style>
  <w:style w:type="paragraph" w:styleId="Mapadokumentu">
    <w:name w:val="Document Map"/>
    <w:basedOn w:val="Normalny"/>
    <w:link w:val="MapadokumentuZnak"/>
    <w:uiPriority w:val="99"/>
    <w:rsid w:val="0089550C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uiPriority w:val="99"/>
    <w:rsid w:val="0089550C"/>
    <w:rPr>
      <w:rFonts w:ascii="Tahoma" w:eastAsia="Times New Roman" w:hAnsi="Tahoma" w:cs="Times New Roman"/>
      <w:sz w:val="16"/>
      <w:szCs w:val="16"/>
      <w:lang w:eastAsia="pl-PL"/>
    </w:rPr>
  </w:style>
  <w:style w:type="character" w:customStyle="1" w:styleId="TeksttreciArial">
    <w:name w:val="Tekst treści + Arial"/>
    <w:aliases w:val="7 pt"/>
    <w:uiPriority w:val="99"/>
    <w:rsid w:val="0089550C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shd w:val="clear" w:color="auto" w:fill="FFFFFF"/>
      <w:lang w:val="pl-PL"/>
    </w:rPr>
  </w:style>
  <w:style w:type="paragraph" w:customStyle="1" w:styleId="Standard">
    <w:name w:val="Standard"/>
    <w:link w:val="StandardZnak"/>
    <w:rsid w:val="0089550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  <w:style w:type="character" w:customStyle="1" w:styleId="StandardZnak">
    <w:name w:val="Standard Znak"/>
    <w:link w:val="Standard"/>
    <w:locked/>
    <w:rsid w:val="0089550C"/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  <w:style w:type="paragraph" w:customStyle="1" w:styleId="Heading21">
    <w:name w:val="Heading 21"/>
    <w:basedOn w:val="Standard"/>
    <w:next w:val="Standard"/>
    <w:uiPriority w:val="99"/>
    <w:rsid w:val="0089550C"/>
    <w:pPr>
      <w:keepNext/>
      <w:outlineLvl w:val="1"/>
    </w:pPr>
    <w:rPr>
      <w:b/>
      <w:bCs/>
      <w:u w:val="single"/>
    </w:rPr>
  </w:style>
  <w:style w:type="character" w:customStyle="1" w:styleId="Nagwek11">
    <w:name w:val="Nagłówek #1_"/>
    <w:link w:val="Nagwek12"/>
    <w:locked/>
    <w:rsid w:val="0089550C"/>
    <w:rPr>
      <w:rFonts w:ascii="Arial" w:eastAsia="Times New Roman" w:hAnsi="Arial" w:cs="Arial"/>
      <w:b/>
      <w:bCs/>
      <w:spacing w:val="-20"/>
      <w:sz w:val="49"/>
      <w:szCs w:val="49"/>
      <w:shd w:val="clear" w:color="auto" w:fill="FFFFFF"/>
      <w:lang w:val="en-US"/>
    </w:rPr>
  </w:style>
  <w:style w:type="paragraph" w:customStyle="1" w:styleId="Nagwek12">
    <w:name w:val="Nagłówek #1"/>
    <w:basedOn w:val="Normalny"/>
    <w:link w:val="Nagwek11"/>
    <w:rsid w:val="0089550C"/>
    <w:pPr>
      <w:widowControl w:val="0"/>
      <w:shd w:val="clear" w:color="auto" w:fill="FFFFFF"/>
      <w:spacing w:after="60" w:line="240" w:lineRule="atLeast"/>
      <w:outlineLvl w:val="0"/>
    </w:pPr>
    <w:rPr>
      <w:rFonts w:ascii="Arial" w:eastAsia="Times New Roman" w:hAnsi="Arial" w:cs="Arial"/>
      <w:b/>
      <w:bCs/>
      <w:spacing w:val="-20"/>
      <w:sz w:val="49"/>
      <w:szCs w:val="49"/>
      <w:lang w:val="en-US"/>
    </w:rPr>
  </w:style>
  <w:style w:type="character" w:customStyle="1" w:styleId="ver8b1">
    <w:name w:val="ver8b1"/>
    <w:uiPriority w:val="99"/>
    <w:rsid w:val="0089550C"/>
  </w:style>
  <w:style w:type="character" w:customStyle="1" w:styleId="FontStyle107">
    <w:name w:val="Font Style107"/>
    <w:rsid w:val="0089550C"/>
    <w:rPr>
      <w:rFonts w:ascii="Arial" w:hAnsi="Arial"/>
      <w:b/>
      <w:sz w:val="24"/>
    </w:rPr>
  </w:style>
  <w:style w:type="character" w:styleId="Odwoaniedokomentarza">
    <w:name w:val="annotation reference"/>
    <w:uiPriority w:val="99"/>
    <w:rsid w:val="0089550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8955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9550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8955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89550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treciKursywa">
    <w:name w:val="Tekst treści + Kursywa"/>
    <w:rsid w:val="0089550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TeksttreciArial7pt">
    <w:name w:val="Tekst treści + Arial;7 pt"/>
    <w:rsid w:val="0089550C"/>
    <w:rPr>
      <w:rFonts w:ascii="Arial" w:eastAsia="Arial" w:hAnsi="Arial" w:cs="Arial"/>
      <w:color w:val="000000"/>
      <w:spacing w:val="0"/>
      <w:w w:val="100"/>
      <w:position w:val="0"/>
      <w:sz w:val="14"/>
      <w:szCs w:val="14"/>
      <w:shd w:val="clear" w:color="auto" w:fill="FFFFFF"/>
      <w:lang w:val="pl-PL"/>
    </w:rPr>
  </w:style>
  <w:style w:type="character" w:customStyle="1" w:styleId="PogrubienieTeksttreciArial75pt">
    <w:name w:val="Pogrubienie;Tekst treści + Arial;7;5 pt"/>
    <w:rsid w:val="0089550C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/>
    </w:rPr>
  </w:style>
  <w:style w:type="character" w:customStyle="1" w:styleId="TeksttreciArial55pt">
    <w:name w:val="Tekst treści + Arial;5;5 pt"/>
    <w:rsid w:val="0089550C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pl-PL"/>
    </w:rPr>
  </w:style>
  <w:style w:type="paragraph" w:customStyle="1" w:styleId="Nagwek21">
    <w:name w:val="Nagłówek 21"/>
    <w:basedOn w:val="Standard"/>
    <w:next w:val="Standard"/>
    <w:rsid w:val="0089550C"/>
    <w:pPr>
      <w:keepNext/>
      <w:outlineLvl w:val="1"/>
    </w:pPr>
    <w:rPr>
      <w:rFonts w:eastAsia="Andale Sans UI"/>
      <w:b/>
      <w:bCs/>
      <w:u w:val="single"/>
    </w:rPr>
  </w:style>
  <w:style w:type="character" w:styleId="Tekstzastpczy">
    <w:name w:val="Placeholder Text"/>
    <w:uiPriority w:val="99"/>
    <w:semiHidden/>
    <w:rsid w:val="0089550C"/>
    <w:rPr>
      <w:color w:val="808080"/>
    </w:rPr>
  </w:style>
  <w:style w:type="paragraph" w:customStyle="1" w:styleId="tek">
    <w:name w:val="tek"/>
    <w:basedOn w:val="Normalny"/>
    <w:rsid w:val="0089550C"/>
    <w:pPr>
      <w:spacing w:before="100" w:after="100" w:line="240" w:lineRule="auto"/>
    </w:pPr>
    <w:rPr>
      <w:rFonts w:ascii="Verdana" w:eastAsia="Times New Roman" w:hAnsi="Verdana" w:cs="Times New Roman"/>
      <w:sz w:val="16"/>
      <w:szCs w:val="20"/>
      <w:lang w:eastAsia="pl-PL"/>
    </w:rPr>
  </w:style>
  <w:style w:type="paragraph" w:customStyle="1" w:styleId="WW-Tekstpodstawowy2">
    <w:name w:val="WW-Tekst podstawowy 2"/>
    <w:basedOn w:val="Normalny"/>
    <w:rsid w:val="0089550C"/>
    <w:pPr>
      <w:suppressAutoHyphens/>
      <w:spacing w:after="0" w:line="36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pkt">
    <w:name w:val="pkt"/>
    <w:basedOn w:val="Normalny"/>
    <w:rsid w:val="0089550C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nhideWhenUsed/>
    <w:rsid w:val="0089550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89550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32">
    <w:name w:val="Tekst podstawowy 32"/>
    <w:basedOn w:val="Normalny"/>
    <w:rsid w:val="0089550C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E-1">
    <w:name w:val="E-1"/>
    <w:basedOn w:val="Normalny"/>
    <w:rsid w:val="0089550C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Edward">
    <w:name w:val="Edward"/>
    <w:basedOn w:val="Normalny"/>
    <w:rsid w:val="0089550C"/>
    <w:pPr>
      <w:spacing w:after="0" w:line="240" w:lineRule="auto"/>
    </w:pPr>
    <w:rPr>
      <w:rFonts w:ascii="Tms Rmn" w:eastAsia="Times New Roman" w:hAnsi="Tms Rmn" w:cs="Times New Roman"/>
      <w:noProof/>
      <w:sz w:val="20"/>
      <w:szCs w:val="20"/>
      <w:lang w:eastAsia="pl-PL"/>
    </w:rPr>
  </w:style>
  <w:style w:type="paragraph" w:customStyle="1" w:styleId="western">
    <w:name w:val="western"/>
    <w:basedOn w:val="Normalny"/>
    <w:rsid w:val="0089550C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333333"/>
      <w:sz w:val="17"/>
      <w:szCs w:val="17"/>
      <w:lang w:eastAsia="pl-PL"/>
    </w:rPr>
  </w:style>
  <w:style w:type="paragraph" w:customStyle="1" w:styleId="Nagwek110">
    <w:name w:val="Nagłówek 11"/>
    <w:basedOn w:val="Normalny"/>
    <w:rsid w:val="0089550C"/>
    <w:pPr>
      <w:spacing w:before="240" w:after="240" w:line="240" w:lineRule="auto"/>
      <w:jc w:val="both"/>
    </w:pPr>
    <w:rPr>
      <w:rFonts w:ascii="Arial" w:eastAsia="Times New Roman" w:hAnsi="Arial" w:cs="Arial"/>
      <w:b/>
      <w:bCs/>
      <w:sz w:val="20"/>
      <w:szCs w:val="24"/>
      <w:lang w:eastAsia="pl-PL"/>
    </w:rPr>
  </w:style>
  <w:style w:type="paragraph" w:customStyle="1" w:styleId="marek">
    <w:name w:val="marek"/>
    <w:basedOn w:val="Normalny"/>
    <w:rsid w:val="0089550C"/>
    <w:pPr>
      <w:widowControl w:val="0"/>
      <w:overflowPunct w:val="0"/>
      <w:autoSpaceDE w:val="0"/>
      <w:autoSpaceDN w:val="0"/>
      <w:adjustRightInd w:val="0"/>
      <w:spacing w:after="0" w:line="36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biggertext">
    <w:name w:val="biggertext"/>
    <w:basedOn w:val="Domylnaczcionkaakapitu"/>
    <w:rsid w:val="0089550C"/>
  </w:style>
  <w:style w:type="character" w:styleId="Uwydatnienie">
    <w:name w:val="Emphasis"/>
    <w:uiPriority w:val="20"/>
    <w:qFormat/>
    <w:rsid w:val="0089550C"/>
    <w:rPr>
      <w:i/>
      <w:iCs/>
    </w:rPr>
  </w:style>
  <w:style w:type="character" w:customStyle="1" w:styleId="st">
    <w:name w:val="st"/>
    <w:basedOn w:val="Domylnaczcionkaakapitu"/>
    <w:rsid w:val="0089550C"/>
  </w:style>
  <w:style w:type="character" w:customStyle="1" w:styleId="Nagwek40">
    <w:name w:val="Nagłówek #4_"/>
    <w:link w:val="Nagwek41"/>
    <w:rsid w:val="0089550C"/>
    <w:rPr>
      <w:rFonts w:ascii="Palatino Linotype" w:eastAsia="Palatino Linotype" w:hAnsi="Palatino Linotype" w:cs="Palatino Linotype"/>
      <w:sz w:val="20"/>
      <w:szCs w:val="20"/>
      <w:shd w:val="clear" w:color="auto" w:fill="FFFFFF"/>
    </w:rPr>
  </w:style>
  <w:style w:type="paragraph" w:customStyle="1" w:styleId="Nagwek41">
    <w:name w:val="Nagłówek #4"/>
    <w:basedOn w:val="Normalny"/>
    <w:link w:val="Nagwek40"/>
    <w:rsid w:val="0089550C"/>
    <w:pPr>
      <w:shd w:val="clear" w:color="auto" w:fill="FFFFFF"/>
      <w:spacing w:after="120" w:line="0" w:lineRule="atLeast"/>
      <w:ind w:hanging="1540"/>
      <w:outlineLvl w:val="3"/>
    </w:pPr>
    <w:rPr>
      <w:rFonts w:ascii="Palatino Linotype" w:eastAsia="Palatino Linotype" w:hAnsi="Palatino Linotype" w:cs="Palatino Linotype"/>
      <w:sz w:val="20"/>
      <w:szCs w:val="20"/>
    </w:rPr>
  </w:style>
  <w:style w:type="character" w:customStyle="1" w:styleId="Teksttreci3">
    <w:name w:val="Tekst treści (3)_"/>
    <w:link w:val="Teksttreci30"/>
    <w:rsid w:val="0089550C"/>
    <w:rPr>
      <w:rFonts w:ascii="Palatino Linotype" w:eastAsia="Palatino Linotype" w:hAnsi="Palatino Linotype" w:cs="Palatino Linotype"/>
      <w:sz w:val="20"/>
      <w:szCs w:val="20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89550C"/>
    <w:pPr>
      <w:shd w:val="clear" w:color="auto" w:fill="FFFFFF"/>
      <w:spacing w:after="300" w:line="293" w:lineRule="exact"/>
      <w:ind w:hanging="360"/>
      <w:jc w:val="both"/>
    </w:pPr>
    <w:rPr>
      <w:rFonts w:ascii="Palatino Linotype" w:eastAsia="Palatino Linotype" w:hAnsi="Palatino Linotype" w:cs="Palatino Linotype"/>
      <w:sz w:val="20"/>
      <w:szCs w:val="20"/>
    </w:rPr>
  </w:style>
  <w:style w:type="character" w:customStyle="1" w:styleId="Teksttreci3PogrubienieBezkursywy">
    <w:name w:val="Tekst treści (3) + Pogrubienie;Bez kursywy"/>
    <w:rsid w:val="0089550C"/>
    <w:rPr>
      <w:rFonts w:ascii="Palatino Linotype" w:eastAsia="Palatino Linotype" w:hAnsi="Palatino Linotype" w:cs="Palatino Linotype"/>
      <w:b/>
      <w:bCs/>
      <w:i/>
      <w:iCs/>
      <w:sz w:val="20"/>
      <w:szCs w:val="20"/>
      <w:shd w:val="clear" w:color="auto" w:fill="FFFFFF"/>
    </w:rPr>
  </w:style>
  <w:style w:type="character" w:customStyle="1" w:styleId="Teksttreci9">
    <w:name w:val="Tekst treści (9)_"/>
    <w:link w:val="Teksttreci90"/>
    <w:rsid w:val="0089550C"/>
    <w:rPr>
      <w:rFonts w:ascii="Trebuchet MS" w:eastAsia="Trebuchet MS" w:hAnsi="Trebuchet MS" w:cs="Trebuchet MS"/>
      <w:spacing w:val="-40"/>
      <w:sz w:val="50"/>
      <w:szCs w:val="50"/>
      <w:shd w:val="clear" w:color="auto" w:fill="FFFFFF"/>
    </w:rPr>
  </w:style>
  <w:style w:type="paragraph" w:customStyle="1" w:styleId="Teksttreci90">
    <w:name w:val="Tekst treści (9)"/>
    <w:basedOn w:val="Normalny"/>
    <w:link w:val="Teksttreci9"/>
    <w:rsid w:val="0089550C"/>
    <w:pPr>
      <w:shd w:val="clear" w:color="auto" w:fill="FFFFFF"/>
      <w:spacing w:after="0" w:line="0" w:lineRule="atLeast"/>
    </w:pPr>
    <w:rPr>
      <w:rFonts w:ascii="Trebuchet MS" w:eastAsia="Trebuchet MS" w:hAnsi="Trebuchet MS" w:cs="Trebuchet MS"/>
      <w:spacing w:val="-40"/>
      <w:sz w:val="50"/>
      <w:szCs w:val="50"/>
    </w:rPr>
  </w:style>
  <w:style w:type="character" w:customStyle="1" w:styleId="Teksttreci9Arial22ptKursywaOdstpy0pt">
    <w:name w:val="Tekst treści (9) + Arial;22 pt;Kursywa;Odstępy 0 pt"/>
    <w:rsid w:val="0089550C"/>
    <w:rPr>
      <w:rFonts w:ascii="Arial" w:eastAsia="Arial" w:hAnsi="Arial" w:cs="Arial"/>
      <w:b w:val="0"/>
      <w:bCs w:val="0"/>
      <w:i/>
      <w:iCs/>
      <w:smallCaps w:val="0"/>
      <w:strike w:val="0"/>
      <w:spacing w:val="0"/>
      <w:sz w:val="44"/>
      <w:szCs w:val="44"/>
      <w:shd w:val="clear" w:color="auto" w:fill="FFFFFF"/>
    </w:rPr>
  </w:style>
  <w:style w:type="character" w:styleId="UyteHipercze">
    <w:name w:val="FollowedHyperlink"/>
    <w:uiPriority w:val="99"/>
    <w:unhideWhenUsed/>
    <w:rsid w:val="0089550C"/>
    <w:rPr>
      <w:color w:val="800080"/>
      <w:u w:val="single"/>
    </w:rPr>
  </w:style>
  <w:style w:type="paragraph" w:customStyle="1" w:styleId="xl32">
    <w:name w:val="xl32"/>
    <w:basedOn w:val="Normalny"/>
    <w:rsid w:val="0089550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89550C"/>
    <w:pPr>
      <w:suppressAutoHyphens/>
      <w:spacing w:after="0" w:line="240" w:lineRule="auto"/>
      <w:jc w:val="both"/>
    </w:pPr>
    <w:rPr>
      <w:rFonts w:ascii="Arial Narrow" w:eastAsia="Times New Roman" w:hAnsi="Arial Narrow" w:cs="Times New Roman"/>
      <w:b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89550C"/>
    <w:pPr>
      <w:suppressAutoHyphens/>
      <w:spacing w:after="0" w:line="240" w:lineRule="auto"/>
      <w:jc w:val="center"/>
    </w:pPr>
    <w:rPr>
      <w:rFonts w:ascii="Arial Narrow" w:eastAsia="Times New Roman" w:hAnsi="Arial Narrow" w:cs="Times New Roman"/>
      <w:b/>
      <w:sz w:val="32"/>
      <w:szCs w:val="24"/>
      <w:u w:val="single"/>
      <w:lang w:eastAsia="ar-SA"/>
    </w:rPr>
  </w:style>
  <w:style w:type="paragraph" w:customStyle="1" w:styleId="przypis">
    <w:name w:val="przypis"/>
    <w:basedOn w:val="Normalny"/>
    <w:rsid w:val="0089550C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NormalnyWeb1">
    <w:name w:val="Normalny (Web)1"/>
    <w:basedOn w:val="Normalny"/>
    <w:rsid w:val="0089550C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e9">
    <w:name w:val="Style9"/>
    <w:basedOn w:val="Normalny"/>
    <w:uiPriority w:val="99"/>
    <w:rsid w:val="0089550C"/>
    <w:pPr>
      <w:widowControl w:val="0"/>
      <w:autoSpaceDE w:val="0"/>
      <w:autoSpaceDN w:val="0"/>
      <w:adjustRightInd w:val="0"/>
      <w:spacing w:after="0" w:line="210" w:lineRule="exact"/>
      <w:ind w:firstLine="322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rsid w:val="0089550C"/>
    <w:pPr>
      <w:widowControl w:val="0"/>
      <w:autoSpaceDE w:val="0"/>
      <w:autoSpaceDN w:val="0"/>
      <w:adjustRightInd w:val="0"/>
      <w:spacing w:after="0" w:line="211" w:lineRule="exact"/>
      <w:ind w:firstLine="326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89550C"/>
    <w:pPr>
      <w:spacing w:after="0" w:line="240" w:lineRule="auto"/>
      <w:jc w:val="center"/>
    </w:pPr>
    <w:rPr>
      <w:rFonts w:ascii="Arial" w:eastAsia="Times New Roman" w:hAnsi="Arial" w:cs="Times New Roman"/>
      <w:b/>
      <w:sz w:val="32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89550C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Legenda">
    <w:name w:val="caption"/>
    <w:basedOn w:val="Normalny"/>
    <w:next w:val="Normalny"/>
    <w:qFormat/>
    <w:rsid w:val="0089550C"/>
    <w:p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HTML-wstpniesformatowany">
    <w:name w:val="HTML Preformatted"/>
    <w:basedOn w:val="Normalny"/>
    <w:link w:val="HTML-wstpniesformatowanyZnak"/>
    <w:rsid w:val="008955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ourier New" w:hAnsi="Courier New" w:cs="Times New Roman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89550C"/>
    <w:rPr>
      <w:rFonts w:ascii="Courier New" w:eastAsia="Courier New" w:hAnsi="Courier New" w:cs="Times New Roman"/>
      <w:sz w:val="20"/>
      <w:szCs w:val="20"/>
      <w:lang w:eastAsia="pl-PL"/>
    </w:rPr>
  </w:style>
  <w:style w:type="character" w:customStyle="1" w:styleId="br21">
    <w:name w:val="br21"/>
    <w:rsid w:val="0089550C"/>
    <w:rPr>
      <w:rFonts w:ascii="Verdana" w:hAnsi="Verdana" w:hint="default"/>
      <w:color w:val="A52A2A"/>
      <w:sz w:val="28"/>
      <w:szCs w:val="28"/>
    </w:rPr>
  </w:style>
  <w:style w:type="paragraph" w:customStyle="1" w:styleId="Blockquote">
    <w:name w:val="Blockquote"/>
    <w:basedOn w:val="Normalny"/>
    <w:rsid w:val="0089550C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customStyle="1" w:styleId="Naglwek2">
    <w:name w:val="Naglówek 2"/>
    <w:basedOn w:val="Normalny"/>
    <w:next w:val="Normalny"/>
    <w:rsid w:val="0089550C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spacing w:after="0" w:line="240" w:lineRule="auto"/>
      <w:ind w:left="576" w:hanging="576"/>
      <w:jc w:val="center"/>
      <w:textAlignment w:val="baseline"/>
    </w:pPr>
    <w:rPr>
      <w:rFonts w:ascii="Arial" w:eastAsia="Times New Roman" w:hAnsi="Arial" w:cs="Times New Roman"/>
      <w:b/>
      <w:sz w:val="28"/>
      <w:szCs w:val="20"/>
      <w:lang w:eastAsia="pl-PL"/>
    </w:rPr>
  </w:style>
  <w:style w:type="paragraph" w:customStyle="1" w:styleId="pkt1">
    <w:name w:val="pkt1"/>
    <w:basedOn w:val="pkt"/>
    <w:rsid w:val="0089550C"/>
    <w:pPr>
      <w:ind w:left="850" w:hanging="425"/>
    </w:pPr>
    <w:rPr>
      <w:szCs w:val="20"/>
    </w:rPr>
  </w:style>
  <w:style w:type="paragraph" w:customStyle="1" w:styleId="NaglNwek1">
    <w:name w:val="NaglNwek 1"/>
    <w:basedOn w:val="Normalny"/>
    <w:next w:val="Normalny"/>
    <w:rsid w:val="0089550C"/>
    <w:pPr>
      <w:keepNext/>
      <w:spacing w:after="0" w:line="360" w:lineRule="auto"/>
      <w:jc w:val="center"/>
    </w:pPr>
    <w:rPr>
      <w:rFonts w:ascii="Arial" w:eastAsia="Times New Roman" w:hAnsi="Arial" w:cs="Times New Roman"/>
      <w:b/>
      <w:color w:val="000000"/>
      <w:sz w:val="32"/>
      <w:szCs w:val="20"/>
      <w:lang w:eastAsia="pl-PL"/>
    </w:rPr>
  </w:style>
  <w:style w:type="paragraph" w:styleId="Podpis">
    <w:name w:val="Signature"/>
    <w:basedOn w:val="Normalny"/>
    <w:link w:val="PodpisZnak"/>
    <w:rsid w:val="0089550C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ar-SA"/>
    </w:rPr>
  </w:style>
  <w:style w:type="character" w:customStyle="1" w:styleId="PodpisZnak">
    <w:name w:val="Podpis Znak"/>
    <w:basedOn w:val="Domylnaczcionkaakapitu"/>
    <w:link w:val="Podpis"/>
    <w:rsid w:val="0089550C"/>
    <w:rPr>
      <w:rFonts w:ascii="Times New Roman" w:eastAsia="Times New Roman" w:hAnsi="Times New Roman" w:cs="Times New Roman"/>
      <w:i/>
      <w:iCs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89550C"/>
    <w:pPr>
      <w:widowControl/>
      <w:jc w:val="center"/>
    </w:pPr>
    <w:rPr>
      <w:rFonts w:eastAsia="Times New Roman" w:cs="Times New Roman"/>
      <w:b/>
      <w:bCs/>
      <w:i/>
      <w:iCs/>
      <w:kern w:val="0"/>
      <w:szCs w:val="20"/>
      <w:lang w:eastAsia="ar-SA" w:bidi="ar-SA"/>
    </w:rPr>
  </w:style>
  <w:style w:type="paragraph" w:customStyle="1" w:styleId="WW-Nagwek">
    <w:name w:val="WW-Nagłówek"/>
    <w:basedOn w:val="Normalny"/>
    <w:next w:val="Tekstpodstawowy"/>
    <w:rsid w:val="0089550C"/>
    <w:pPr>
      <w:keepNext/>
      <w:suppressAutoHyphens/>
      <w:spacing w:before="240" w:after="120" w:line="240" w:lineRule="auto"/>
    </w:pPr>
    <w:rPr>
      <w:rFonts w:ascii="Times New Roman" w:eastAsia="HG Mincho Light J" w:hAnsi="Times New Roman" w:cs="Times New Roman"/>
      <w:sz w:val="28"/>
      <w:szCs w:val="28"/>
      <w:lang w:eastAsia="ar-SA"/>
    </w:rPr>
  </w:style>
  <w:style w:type="paragraph" w:customStyle="1" w:styleId="WW-Podpis">
    <w:name w:val="WW-Podpis"/>
    <w:basedOn w:val="Normalny"/>
    <w:rsid w:val="0089550C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ar-SA"/>
    </w:rPr>
  </w:style>
  <w:style w:type="paragraph" w:customStyle="1" w:styleId="WW-Indeks">
    <w:name w:val="WW-Indeks"/>
    <w:basedOn w:val="Normalny"/>
    <w:rsid w:val="0089550C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Nagwek1">
    <w:name w:val="WW-Nagłówek1"/>
    <w:basedOn w:val="Normalny"/>
    <w:next w:val="Tekstpodstawowy"/>
    <w:rsid w:val="0089550C"/>
    <w:pPr>
      <w:keepNext/>
      <w:suppressAutoHyphens/>
      <w:spacing w:before="240" w:after="120" w:line="240" w:lineRule="auto"/>
    </w:pPr>
    <w:rPr>
      <w:rFonts w:ascii="Times New Roman" w:eastAsia="HG Mincho Light J" w:hAnsi="Times New Roman" w:cs="Times New Roman"/>
      <w:sz w:val="28"/>
      <w:szCs w:val="28"/>
      <w:lang w:eastAsia="ar-SA"/>
    </w:rPr>
  </w:style>
  <w:style w:type="paragraph" w:customStyle="1" w:styleId="WW-Podpis1">
    <w:name w:val="WW-Podpis1"/>
    <w:basedOn w:val="Normalny"/>
    <w:rsid w:val="0089550C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ar-SA"/>
    </w:rPr>
  </w:style>
  <w:style w:type="paragraph" w:customStyle="1" w:styleId="WW-Indeks1">
    <w:name w:val="WW-Indeks1"/>
    <w:basedOn w:val="Normalny"/>
    <w:rsid w:val="0089550C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Nagwek11">
    <w:name w:val="WW-Nagłówek11"/>
    <w:basedOn w:val="Normalny"/>
    <w:next w:val="Tekstpodstawowy"/>
    <w:rsid w:val="0089550C"/>
    <w:pPr>
      <w:keepNext/>
      <w:suppressAutoHyphens/>
      <w:spacing w:before="240" w:after="120" w:line="240" w:lineRule="auto"/>
    </w:pPr>
    <w:rPr>
      <w:rFonts w:ascii="Times New Roman" w:eastAsia="HG Mincho Light J" w:hAnsi="Times New Roman" w:cs="Times New Roman"/>
      <w:sz w:val="28"/>
      <w:szCs w:val="28"/>
      <w:lang w:eastAsia="ar-SA"/>
    </w:rPr>
  </w:style>
  <w:style w:type="paragraph" w:customStyle="1" w:styleId="WW-Podpis11">
    <w:name w:val="WW-Podpis11"/>
    <w:basedOn w:val="Normalny"/>
    <w:rsid w:val="0089550C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ar-SA"/>
    </w:rPr>
  </w:style>
  <w:style w:type="paragraph" w:customStyle="1" w:styleId="WW-Indeks11">
    <w:name w:val="WW-Indeks11"/>
    <w:basedOn w:val="Normalny"/>
    <w:rsid w:val="0089550C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Nagwek111">
    <w:name w:val="WW-Nagłówek111"/>
    <w:basedOn w:val="Normalny"/>
    <w:next w:val="Tekstpodstawowy"/>
    <w:rsid w:val="0089550C"/>
    <w:pPr>
      <w:keepNext/>
      <w:suppressAutoHyphens/>
      <w:spacing w:before="240" w:after="120" w:line="240" w:lineRule="auto"/>
    </w:pPr>
    <w:rPr>
      <w:rFonts w:ascii="Times New Roman" w:eastAsia="HG Mincho Light J" w:hAnsi="Times New Roman" w:cs="Times New Roman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89550C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ar-SA"/>
    </w:rPr>
  </w:style>
  <w:style w:type="paragraph" w:customStyle="1" w:styleId="WW-Indeks111">
    <w:name w:val="WW-Indeks111"/>
    <w:basedOn w:val="Normalny"/>
    <w:rsid w:val="0089550C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Nagwek1111">
    <w:name w:val="WW-Nagłówek1111"/>
    <w:basedOn w:val="Normalny"/>
    <w:next w:val="Tekstpodstawowy"/>
    <w:rsid w:val="0089550C"/>
    <w:pPr>
      <w:keepNext/>
      <w:suppressAutoHyphens/>
      <w:spacing w:before="240" w:after="120" w:line="240" w:lineRule="auto"/>
    </w:pPr>
    <w:rPr>
      <w:rFonts w:ascii="Times" w:eastAsia="Mincho" w:hAnsi="Times" w:cs="Tahoma"/>
      <w:sz w:val="28"/>
      <w:szCs w:val="28"/>
      <w:lang w:eastAsia="ar-SA"/>
    </w:rPr>
  </w:style>
  <w:style w:type="paragraph" w:customStyle="1" w:styleId="WW-Indeks1111">
    <w:name w:val="WW-Indeks1111"/>
    <w:basedOn w:val="Normalny"/>
    <w:rsid w:val="0089550C"/>
    <w:pPr>
      <w:suppressLineNumbers/>
      <w:suppressAutoHyphens/>
      <w:spacing w:after="0" w:line="240" w:lineRule="auto"/>
    </w:pPr>
    <w:rPr>
      <w:rFonts w:ascii="Times" w:eastAsia="Times New Roman" w:hAnsi="Times" w:cs="Tahoma"/>
      <w:sz w:val="20"/>
      <w:szCs w:val="20"/>
      <w:lang w:eastAsia="ar-SA"/>
    </w:rPr>
  </w:style>
  <w:style w:type="paragraph" w:customStyle="1" w:styleId="WW-Zawartotabeli">
    <w:name w:val="WW-Zawartość tabeli"/>
    <w:basedOn w:val="Tekstpodstawowy"/>
    <w:rsid w:val="0089550C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">
    <w:name w:val="WW-Zawartość tabeli1"/>
    <w:basedOn w:val="Tekstpodstawowy"/>
    <w:rsid w:val="0089550C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">
    <w:name w:val="WW-Zawartość tabeli11"/>
    <w:basedOn w:val="Tekstpodstawowy"/>
    <w:rsid w:val="0089550C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1">
    <w:name w:val="WW-Zawartość tabeli111"/>
    <w:basedOn w:val="Tekstpodstawowy"/>
    <w:rsid w:val="0089550C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11">
    <w:name w:val="WW-Zawartość tabeli1111"/>
    <w:basedOn w:val="Tekstpodstawowy"/>
    <w:rsid w:val="0089550C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Nagwektabeli">
    <w:name w:val="WW-Nagłówek tabeli"/>
    <w:basedOn w:val="WW-Zawartotabeli"/>
    <w:rsid w:val="0089550C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89550C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89550C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89550C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89550C"/>
    <w:pPr>
      <w:jc w:val="center"/>
    </w:pPr>
    <w:rPr>
      <w:b/>
      <w:bCs/>
      <w:i/>
      <w:iCs/>
    </w:rPr>
  </w:style>
  <w:style w:type="paragraph" w:styleId="Indeks1">
    <w:name w:val="index 1"/>
    <w:basedOn w:val="Normalny"/>
    <w:next w:val="Normalny"/>
    <w:autoRedefine/>
    <w:semiHidden/>
    <w:unhideWhenUsed/>
    <w:rsid w:val="0089550C"/>
    <w:pPr>
      <w:spacing w:after="0" w:line="240" w:lineRule="auto"/>
      <w:ind w:left="200" w:hanging="20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indeksu">
    <w:name w:val="index heading"/>
    <w:basedOn w:val="Normalny"/>
    <w:next w:val="Indeks1"/>
    <w:rsid w:val="008955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1">
    <w:name w:val="Font Style11"/>
    <w:uiPriority w:val="99"/>
    <w:rsid w:val="0089550C"/>
    <w:rPr>
      <w:rFonts w:ascii="Arial" w:hAnsi="Arial" w:cs="Arial"/>
      <w:sz w:val="22"/>
      <w:szCs w:val="22"/>
    </w:rPr>
  </w:style>
  <w:style w:type="paragraph" w:customStyle="1" w:styleId="Style6">
    <w:name w:val="Style6"/>
    <w:basedOn w:val="Normalny"/>
    <w:uiPriority w:val="99"/>
    <w:rsid w:val="0089550C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38">
    <w:name w:val="Style38"/>
    <w:basedOn w:val="Normalny"/>
    <w:uiPriority w:val="99"/>
    <w:rsid w:val="0089550C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39">
    <w:name w:val="Style39"/>
    <w:basedOn w:val="Normalny"/>
    <w:uiPriority w:val="99"/>
    <w:rsid w:val="0089550C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40">
    <w:name w:val="Style40"/>
    <w:basedOn w:val="Normalny"/>
    <w:uiPriority w:val="99"/>
    <w:rsid w:val="0089550C"/>
    <w:pPr>
      <w:widowControl w:val="0"/>
      <w:autoSpaceDE w:val="0"/>
      <w:autoSpaceDN w:val="0"/>
      <w:adjustRightInd w:val="0"/>
      <w:spacing w:after="0" w:line="230" w:lineRule="exact"/>
      <w:ind w:hanging="180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42">
    <w:name w:val="Style42"/>
    <w:basedOn w:val="Normalny"/>
    <w:uiPriority w:val="99"/>
    <w:rsid w:val="0089550C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44">
    <w:name w:val="Style44"/>
    <w:basedOn w:val="Normalny"/>
    <w:uiPriority w:val="99"/>
    <w:rsid w:val="008955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57">
    <w:name w:val="Font Style57"/>
    <w:uiPriority w:val="99"/>
    <w:rsid w:val="0089550C"/>
    <w:rPr>
      <w:rFonts w:ascii="Arial" w:hAnsi="Arial" w:cs="Arial"/>
      <w:b/>
      <w:bCs/>
      <w:sz w:val="20"/>
      <w:szCs w:val="20"/>
    </w:rPr>
  </w:style>
  <w:style w:type="character" w:customStyle="1" w:styleId="FontStyle59">
    <w:name w:val="Font Style59"/>
    <w:uiPriority w:val="99"/>
    <w:rsid w:val="0089550C"/>
    <w:rPr>
      <w:rFonts w:ascii="Arial" w:hAnsi="Arial" w:cs="Arial"/>
      <w:sz w:val="20"/>
      <w:szCs w:val="20"/>
    </w:rPr>
  </w:style>
  <w:style w:type="character" w:customStyle="1" w:styleId="FontStyle65">
    <w:name w:val="Font Style65"/>
    <w:uiPriority w:val="99"/>
    <w:rsid w:val="0089550C"/>
    <w:rPr>
      <w:rFonts w:ascii="Arial" w:hAnsi="Arial" w:cs="Arial"/>
      <w:b/>
      <w:bCs/>
      <w:sz w:val="16"/>
      <w:szCs w:val="16"/>
    </w:rPr>
  </w:style>
  <w:style w:type="character" w:customStyle="1" w:styleId="FontStyle66">
    <w:name w:val="Font Style66"/>
    <w:uiPriority w:val="99"/>
    <w:rsid w:val="0089550C"/>
    <w:rPr>
      <w:rFonts w:ascii="Arial" w:hAnsi="Arial" w:cs="Arial"/>
      <w:b/>
      <w:bCs/>
      <w:sz w:val="16"/>
      <w:szCs w:val="16"/>
    </w:rPr>
  </w:style>
  <w:style w:type="paragraph" w:customStyle="1" w:styleId="Style45">
    <w:name w:val="Style45"/>
    <w:basedOn w:val="Normalny"/>
    <w:uiPriority w:val="99"/>
    <w:rsid w:val="008955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67">
    <w:name w:val="Font Style67"/>
    <w:uiPriority w:val="99"/>
    <w:rsid w:val="0089550C"/>
    <w:rPr>
      <w:rFonts w:ascii="Trebuchet MS" w:hAnsi="Trebuchet MS" w:cs="Trebuchet MS"/>
      <w:b/>
      <w:bCs/>
      <w:spacing w:val="-10"/>
      <w:sz w:val="20"/>
      <w:szCs w:val="20"/>
    </w:rPr>
  </w:style>
  <w:style w:type="paragraph" w:customStyle="1" w:styleId="NormalnyWeb2">
    <w:name w:val="Normalny (Web)2"/>
    <w:basedOn w:val="Normalny"/>
    <w:rsid w:val="0089550C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ntStyle13">
    <w:name w:val="Font Style13"/>
    <w:rsid w:val="0089550C"/>
    <w:rPr>
      <w:rFonts w:ascii="Times New Roman" w:hAnsi="Times New Roman" w:cs="Times New Roman"/>
      <w:sz w:val="22"/>
      <w:szCs w:val="22"/>
    </w:rPr>
  </w:style>
  <w:style w:type="paragraph" w:customStyle="1" w:styleId="tyt">
    <w:name w:val="tyt"/>
    <w:basedOn w:val="Normalny"/>
    <w:rsid w:val="0089550C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NormalnyWeb3">
    <w:name w:val="Normalny (Web)3"/>
    <w:basedOn w:val="Normalny"/>
    <w:rsid w:val="0089550C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ntStyle58">
    <w:name w:val="Font Style58"/>
    <w:rsid w:val="0089550C"/>
    <w:rPr>
      <w:rFonts w:ascii="Times New Roman" w:hAnsi="Times New Roman" w:cs="Times New Roman"/>
      <w:sz w:val="20"/>
      <w:szCs w:val="20"/>
    </w:rPr>
  </w:style>
  <w:style w:type="paragraph" w:customStyle="1" w:styleId="NormalnyWeb4">
    <w:name w:val="Normalny (Web)4"/>
    <w:basedOn w:val="Normalny"/>
    <w:rsid w:val="0089550C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pple-style-span">
    <w:name w:val="apple-style-span"/>
    <w:basedOn w:val="Domylnaczcionkaakapitu"/>
    <w:rsid w:val="0089550C"/>
  </w:style>
  <w:style w:type="character" w:customStyle="1" w:styleId="Nagweklubstopka">
    <w:name w:val="Nagłówek lub stopka_"/>
    <w:link w:val="Nagweklubstopka0"/>
    <w:rsid w:val="0089550C"/>
    <w:rPr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89550C"/>
    <w:pPr>
      <w:shd w:val="clear" w:color="auto" w:fill="FFFFFF"/>
      <w:spacing w:after="0" w:line="240" w:lineRule="auto"/>
    </w:pPr>
  </w:style>
  <w:style w:type="character" w:customStyle="1" w:styleId="Nagweklubstopka95pt">
    <w:name w:val="Nagłówek lub stopka + 9;5 pt"/>
    <w:rsid w:val="0089550C"/>
    <w:rPr>
      <w:sz w:val="19"/>
      <w:szCs w:val="19"/>
      <w:shd w:val="clear" w:color="auto" w:fill="FFFFFF"/>
    </w:rPr>
  </w:style>
  <w:style w:type="character" w:customStyle="1" w:styleId="Teksttreci6">
    <w:name w:val="Tekst treści (6)_"/>
    <w:link w:val="Teksttreci60"/>
    <w:rsid w:val="0089550C"/>
    <w:rPr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89550C"/>
    <w:pPr>
      <w:shd w:val="clear" w:color="auto" w:fill="FFFFFF"/>
      <w:spacing w:after="0" w:line="0" w:lineRule="atLeast"/>
      <w:ind w:hanging="420"/>
    </w:pPr>
  </w:style>
  <w:style w:type="character" w:customStyle="1" w:styleId="Nagweklubstopka11ptKursywa">
    <w:name w:val="Nagłówek lub stopka + 11 pt;Kursywa"/>
    <w:rsid w:val="0089550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Nagweklubstopka95ptKursywa">
    <w:name w:val="Nagłówek lub stopka + 9;5 pt;Kursywa"/>
    <w:rsid w:val="0089550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22">
    <w:name w:val="Nagłówek #2 (2)_"/>
    <w:link w:val="Nagwek220"/>
    <w:rsid w:val="0089550C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20">
    <w:name w:val="Nagłówek #2 (2)"/>
    <w:basedOn w:val="Normalny"/>
    <w:link w:val="Nagwek22"/>
    <w:rsid w:val="0089550C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3"/>
      <w:szCs w:val="23"/>
    </w:rPr>
  </w:style>
  <w:style w:type="character" w:customStyle="1" w:styleId="Teksttreci10">
    <w:name w:val="Tekst treści (10)_"/>
    <w:link w:val="Teksttreci100"/>
    <w:rsid w:val="0089550C"/>
    <w:rPr>
      <w:rFonts w:ascii="MS Mincho" w:eastAsia="MS Mincho" w:hAnsi="MS Mincho" w:cs="MS Mincho"/>
      <w:sz w:val="34"/>
      <w:szCs w:val="34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89550C"/>
    <w:pPr>
      <w:shd w:val="clear" w:color="auto" w:fill="FFFFFF"/>
      <w:spacing w:after="600" w:line="0" w:lineRule="atLeast"/>
    </w:pPr>
    <w:rPr>
      <w:rFonts w:ascii="MS Mincho" w:eastAsia="MS Mincho" w:hAnsi="MS Mincho" w:cs="MS Mincho"/>
      <w:sz w:val="34"/>
      <w:szCs w:val="34"/>
    </w:rPr>
  </w:style>
  <w:style w:type="character" w:customStyle="1" w:styleId="Teksttreci11">
    <w:name w:val="Tekst treści (11)_"/>
    <w:link w:val="Teksttreci110"/>
    <w:rsid w:val="0089550C"/>
    <w:rPr>
      <w:rFonts w:ascii="MS Mincho" w:eastAsia="MS Mincho" w:hAnsi="MS Mincho" w:cs="MS Mincho"/>
      <w:sz w:val="33"/>
      <w:szCs w:val="33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89550C"/>
    <w:pPr>
      <w:shd w:val="clear" w:color="auto" w:fill="FFFFFF"/>
      <w:spacing w:before="600" w:after="420" w:line="0" w:lineRule="atLeast"/>
    </w:pPr>
    <w:rPr>
      <w:rFonts w:ascii="MS Mincho" w:eastAsia="MS Mincho" w:hAnsi="MS Mincho" w:cs="MS Mincho"/>
      <w:sz w:val="33"/>
      <w:szCs w:val="33"/>
    </w:rPr>
  </w:style>
  <w:style w:type="character" w:customStyle="1" w:styleId="Nagwek23">
    <w:name w:val="Nagłówek #2 (3)_"/>
    <w:link w:val="Nagwek230"/>
    <w:rsid w:val="0089550C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30">
    <w:name w:val="Nagłówek #2 (3)"/>
    <w:basedOn w:val="Normalny"/>
    <w:link w:val="Nagwek23"/>
    <w:rsid w:val="0089550C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3"/>
      <w:szCs w:val="23"/>
    </w:rPr>
  </w:style>
  <w:style w:type="character" w:customStyle="1" w:styleId="Nagwek30">
    <w:name w:val="Nagłówek #3_"/>
    <w:link w:val="Nagwek31"/>
    <w:rsid w:val="0089550C"/>
    <w:rPr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89550C"/>
    <w:pPr>
      <w:shd w:val="clear" w:color="auto" w:fill="FFFFFF"/>
      <w:spacing w:before="540" w:after="300" w:line="0" w:lineRule="atLeast"/>
      <w:outlineLvl w:val="2"/>
    </w:pPr>
  </w:style>
  <w:style w:type="character" w:customStyle="1" w:styleId="PogrubienieNagweklubstopka115ptOdstpy3pt">
    <w:name w:val="Pogrubienie;Nagłówek lub stopka + 11;5 pt;Odstępy 3 pt"/>
    <w:rsid w:val="0089550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sz w:val="23"/>
      <w:szCs w:val="23"/>
      <w:shd w:val="clear" w:color="auto" w:fill="FFFFFF"/>
    </w:rPr>
  </w:style>
  <w:style w:type="character" w:customStyle="1" w:styleId="Nagwek24">
    <w:name w:val="Nagłówek #2 (4)_"/>
    <w:link w:val="Nagwek240"/>
    <w:rsid w:val="0089550C"/>
    <w:rPr>
      <w:shd w:val="clear" w:color="auto" w:fill="FFFFFF"/>
    </w:rPr>
  </w:style>
  <w:style w:type="paragraph" w:customStyle="1" w:styleId="Nagwek240">
    <w:name w:val="Nagłówek #2 (4)"/>
    <w:basedOn w:val="Normalny"/>
    <w:link w:val="Nagwek24"/>
    <w:rsid w:val="0089550C"/>
    <w:pPr>
      <w:shd w:val="clear" w:color="auto" w:fill="FFFFFF"/>
      <w:spacing w:before="540" w:after="300" w:line="0" w:lineRule="atLeast"/>
      <w:outlineLvl w:val="1"/>
    </w:pPr>
  </w:style>
  <w:style w:type="character" w:customStyle="1" w:styleId="Teksttreci12">
    <w:name w:val="Tekst treści (12)_"/>
    <w:link w:val="Teksttreci120"/>
    <w:rsid w:val="0089550C"/>
    <w:rPr>
      <w:sz w:val="27"/>
      <w:szCs w:val="27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89550C"/>
    <w:pPr>
      <w:shd w:val="clear" w:color="auto" w:fill="FFFFFF"/>
      <w:spacing w:after="120" w:line="0" w:lineRule="atLeast"/>
      <w:ind w:hanging="420"/>
      <w:jc w:val="both"/>
    </w:pPr>
    <w:rPr>
      <w:sz w:val="27"/>
      <w:szCs w:val="27"/>
    </w:rPr>
  </w:style>
  <w:style w:type="character" w:customStyle="1" w:styleId="Teksttreci13">
    <w:name w:val="Tekst treści (13)_"/>
    <w:link w:val="Teksttreci130"/>
    <w:rsid w:val="0089550C"/>
    <w:rPr>
      <w:rFonts w:ascii="MS Mincho" w:eastAsia="MS Mincho" w:hAnsi="MS Mincho" w:cs="MS Mincho"/>
      <w:sz w:val="30"/>
      <w:szCs w:val="30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89550C"/>
    <w:pPr>
      <w:shd w:val="clear" w:color="auto" w:fill="FFFFFF"/>
      <w:spacing w:before="120" w:after="660" w:line="0" w:lineRule="atLeast"/>
    </w:pPr>
    <w:rPr>
      <w:rFonts w:ascii="MS Mincho" w:eastAsia="MS Mincho" w:hAnsi="MS Mincho" w:cs="MS Mincho"/>
      <w:sz w:val="30"/>
      <w:szCs w:val="30"/>
    </w:rPr>
  </w:style>
  <w:style w:type="character" w:customStyle="1" w:styleId="Nagwek25">
    <w:name w:val="Nagłówek #2 (5)_"/>
    <w:link w:val="Nagwek250"/>
    <w:rsid w:val="0089550C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50">
    <w:name w:val="Nagłówek #2 (5)"/>
    <w:basedOn w:val="Normalny"/>
    <w:link w:val="Nagwek25"/>
    <w:rsid w:val="0089550C"/>
    <w:pPr>
      <w:shd w:val="clear" w:color="auto" w:fill="FFFFFF"/>
      <w:spacing w:before="480" w:after="300" w:line="0" w:lineRule="atLeast"/>
      <w:outlineLvl w:val="1"/>
    </w:pPr>
    <w:rPr>
      <w:rFonts w:ascii="MS Mincho" w:eastAsia="MS Mincho" w:hAnsi="MS Mincho" w:cs="MS Mincho"/>
      <w:sz w:val="23"/>
      <w:szCs w:val="23"/>
    </w:rPr>
  </w:style>
  <w:style w:type="character" w:customStyle="1" w:styleId="Nagwek42">
    <w:name w:val="Nagłówek #4 (2)_"/>
    <w:link w:val="Nagwek420"/>
    <w:rsid w:val="0089550C"/>
    <w:rPr>
      <w:sz w:val="18"/>
      <w:szCs w:val="18"/>
      <w:shd w:val="clear" w:color="auto" w:fill="FFFFFF"/>
    </w:rPr>
  </w:style>
  <w:style w:type="paragraph" w:customStyle="1" w:styleId="Nagwek420">
    <w:name w:val="Nagłówek #4 (2)"/>
    <w:basedOn w:val="Normalny"/>
    <w:link w:val="Nagwek42"/>
    <w:rsid w:val="0089550C"/>
    <w:pPr>
      <w:shd w:val="clear" w:color="auto" w:fill="FFFFFF"/>
      <w:spacing w:before="480" w:after="0" w:line="0" w:lineRule="atLeast"/>
      <w:outlineLvl w:val="3"/>
    </w:pPr>
    <w:rPr>
      <w:sz w:val="18"/>
      <w:szCs w:val="18"/>
    </w:rPr>
  </w:style>
  <w:style w:type="character" w:customStyle="1" w:styleId="Teksttreci16">
    <w:name w:val="Tekst treści (16)_"/>
    <w:link w:val="Teksttreci160"/>
    <w:rsid w:val="0089550C"/>
    <w:rPr>
      <w:sz w:val="25"/>
      <w:szCs w:val="25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89550C"/>
    <w:pPr>
      <w:shd w:val="clear" w:color="auto" w:fill="FFFFFF"/>
      <w:spacing w:after="480" w:line="326" w:lineRule="exact"/>
      <w:jc w:val="center"/>
    </w:pPr>
    <w:rPr>
      <w:sz w:val="25"/>
      <w:szCs w:val="25"/>
    </w:rPr>
  </w:style>
  <w:style w:type="character" w:customStyle="1" w:styleId="Teksttreci16135pt">
    <w:name w:val="Tekst treści (16) + 13;5 pt"/>
    <w:rsid w:val="0089550C"/>
    <w:rPr>
      <w:sz w:val="27"/>
      <w:szCs w:val="27"/>
      <w:shd w:val="clear" w:color="auto" w:fill="FFFFFF"/>
    </w:rPr>
  </w:style>
  <w:style w:type="character" w:customStyle="1" w:styleId="Teksttreci14">
    <w:name w:val="Tekst treści (14)_"/>
    <w:link w:val="Teksttreci140"/>
    <w:rsid w:val="0089550C"/>
    <w:rPr>
      <w:sz w:val="18"/>
      <w:szCs w:val="18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89550C"/>
    <w:pPr>
      <w:shd w:val="clear" w:color="auto" w:fill="FFFFFF"/>
      <w:spacing w:after="0" w:line="0" w:lineRule="atLeast"/>
    </w:pPr>
    <w:rPr>
      <w:sz w:val="18"/>
      <w:szCs w:val="18"/>
    </w:rPr>
  </w:style>
  <w:style w:type="character" w:customStyle="1" w:styleId="Teksttreci15">
    <w:name w:val="Tekst treści (15)_"/>
    <w:link w:val="Teksttreci150"/>
    <w:rsid w:val="0089550C"/>
    <w:rPr>
      <w:spacing w:val="10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89550C"/>
    <w:pPr>
      <w:shd w:val="clear" w:color="auto" w:fill="FFFFFF"/>
      <w:spacing w:after="0" w:line="0" w:lineRule="atLeast"/>
    </w:pPr>
    <w:rPr>
      <w:spacing w:val="10"/>
    </w:rPr>
  </w:style>
  <w:style w:type="character" w:customStyle="1" w:styleId="Podpistabeli">
    <w:name w:val="Podpis tabeli_"/>
    <w:link w:val="Podpistabeli0"/>
    <w:rsid w:val="0089550C"/>
    <w:rPr>
      <w:sz w:val="19"/>
      <w:szCs w:val="19"/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89550C"/>
    <w:pPr>
      <w:shd w:val="clear" w:color="auto" w:fill="FFFFFF"/>
      <w:spacing w:after="0" w:line="0" w:lineRule="atLeast"/>
    </w:pPr>
    <w:rPr>
      <w:sz w:val="19"/>
      <w:szCs w:val="19"/>
    </w:rPr>
  </w:style>
  <w:style w:type="character" w:customStyle="1" w:styleId="Teksttreci17">
    <w:name w:val="Tekst treści (17)_"/>
    <w:link w:val="Teksttreci170"/>
    <w:rsid w:val="0089550C"/>
    <w:rPr>
      <w:sz w:val="19"/>
      <w:szCs w:val="19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89550C"/>
    <w:pPr>
      <w:shd w:val="clear" w:color="auto" w:fill="FFFFFF"/>
      <w:spacing w:after="1380" w:line="0" w:lineRule="atLeast"/>
    </w:pPr>
    <w:rPr>
      <w:sz w:val="19"/>
      <w:szCs w:val="19"/>
    </w:rPr>
  </w:style>
  <w:style w:type="character" w:customStyle="1" w:styleId="Nagwek20">
    <w:name w:val="Nagłówek #2_"/>
    <w:link w:val="Nagwek26"/>
    <w:rsid w:val="0089550C"/>
    <w:rPr>
      <w:sz w:val="27"/>
      <w:szCs w:val="27"/>
      <w:shd w:val="clear" w:color="auto" w:fill="FFFFFF"/>
    </w:rPr>
  </w:style>
  <w:style w:type="paragraph" w:customStyle="1" w:styleId="Nagwek26">
    <w:name w:val="Nagłówek #2"/>
    <w:basedOn w:val="Normalny"/>
    <w:link w:val="Nagwek20"/>
    <w:rsid w:val="0089550C"/>
    <w:pPr>
      <w:shd w:val="clear" w:color="auto" w:fill="FFFFFF"/>
      <w:spacing w:before="1380" w:after="900" w:line="0" w:lineRule="atLeast"/>
      <w:outlineLvl w:val="1"/>
    </w:pPr>
    <w:rPr>
      <w:sz w:val="27"/>
      <w:szCs w:val="27"/>
    </w:rPr>
  </w:style>
  <w:style w:type="character" w:customStyle="1" w:styleId="Teksttreci18">
    <w:name w:val="Tekst treści (18)_"/>
    <w:link w:val="Teksttreci180"/>
    <w:rsid w:val="0089550C"/>
    <w:rPr>
      <w:sz w:val="17"/>
      <w:szCs w:val="17"/>
      <w:shd w:val="clear" w:color="auto" w:fill="FFFFFF"/>
    </w:rPr>
  </w:style>
  <w:style w:type="paragraph" w:customStyle="1" w:styleId="Teksttreci180">
    <w:name w:val="Tekst treści (18)"/>
    <w:basedOn w:val="Normalny"/>
    <w:link w:val="Teksttreci18"/>
    <w:rsid w:val="0089550C"/>
    <w:pPr>
      <w:shd w:val="clear" w:color="auto" w:fill="FFFFFF"/>
      <w:spacing w:before="720" w:after="1560" w:line="0" w:lineRule="atLeast"/>
    </w:pPr>
    <w:rPr>
      <w:sz w:val="17"/>
      <w:szCs w:val="17"/>
    </w:rPr>
  </w:style>
  <w:style w:type="character" w:customStyle="1" w:styleId="Nagwek260">
    <w:name w:val="Nagłówek #2 (6)_"/>
    <w:link w:val="Nagwek261"/>
    <w:rsid w:val="0089550C"/>
    <w:rPr>
      <w:rFonts w:ascii="MS Mincho" w:eastAsia="MS Mincho" w:hAnsi="MS Mincho" w:cs="MS Mincho"/>
      <w:sz w:val="24"/>
      <w:szCs w:val="24"/>
      <w:shd w:val="clear" w:color="auto" w:fill="FFFFFF"/>
    </w:rPr>
  </w:style>
  <w:style w:type="paragraph" w:customStyle="1" w:styleId="Nagwek261">
    <w:name w:val="Nagłówek #2 (6)"/>
    <w:basedOn w:val="Normalny"/>
    <w:link w:val="Nagwek260"/>
    <w:rsid w:val="0089550C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4"/>
      <w:szCs w:val="24"/>
    </w:rPr>
  </w:style>
  <w:style w:type="character" w:customStyle="1" w:styleId="Teksttreci6Odstpy1pt">
    <w:name w:val="Tekst treści (6) + Odstępy 1 pt"/>
    <w:rsid w:val="0089550C"/>
    <w:rPr>
      <w:spacing w:val="30"/>
      <w:shd w:val="clear" w:color="auto" w:fill="FFFFFF"/>
    </w:rPr>
  </w:style>
  <w:style w:type="character" w:customStyle="1" w:styleId="Teksttreci19">
    <w:name w:val="Tekst treści (19)_"/>
    <w:link w:val="Teksttreci190"/>
    <w:rsid w:val="0089550C"/>
    <w:rPr>
      <w:rFonts w:ascii="MS Mincho" w:eastAsia="MS Mincho" w:hAnsi="MS Mincho" w:cs="MS Mincho"/>
      <w:sz w:val="21"/>
      <w:szCs w:val="21"/>
      <w:shd w:val="clear" w:color="auto" w:fill="FFFFFF"/>
    </w:rPr>
  </w:style>
  <w:style w:type="paragraph" w:customStyle="1" w:styleId="Teksttreci190">
    <w:name w:val="Tekst treści (19)"/>
    <w:basedOn w:val="Normalny"/>
    <w:link w:val="Teksttreci19"/>
    <w:rsid w:val="0089550C"/>
    <w:pPr>
      <w:shd w:val="clear" w:color="auto" w:fill="FFFFFF"/>
      <w:spacing w:before="480" w:after="300" w:line="0" w:lineRule="atLeast"/>
    </w:pPr>
    <w:rPr>
      <w:rFonts w:ascii="MS Mincho" w:eastAsia="MS Mincho" w:hAnsi="MS Mincho" w:cs="MS Mincho"/>
      <w:sz w:val="21"/>
      <w:szCs w:val="21"/>
    </w:rPr>
  </w:style>
  <w:style w:type="character" w:customStyle="1" w:styleId="Teksttreci200">
    <w:name w:val="Tekst treści (20)_"/>
    <w:link w:val="Teksttreci201"/>
    <w:rsid w:val="0089550C"/>
    <w:rPr>
      <w:sz w:val="19"/>
      <w:szCs w:val="19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89550C"/>
    <w:pPr>
      <w:shd w:val="clear" w:color="auto" w:fill="FFFFFF"/>
      <w:spacing w:after="0" w:line="0" w:lineRule="atLeast"/>
    </w:pPr>
    <w:rPr>
      <w:sz w:val="19"/>
      <w:szCs w:val="19"/>
    </w:rPr>
  </w:style>
  <w:style w:type="paragraph" w:customStyle="1" w:styleId="tekst">
    <w:name w:val="tekst"/>
    <w:basedOn w:val="Normalny"/>
    <w:rsid w:val="0089550C"/>
    <w:pPr>
      <w:suppressLineNumbers/>
      <w:spacing w:before="60" w:after="60" w:line="240" w:lineRule="auto"/>
      <w:ind w:right="4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numerowana2">
    <w:name w:val="List Number 2"/>
    <w:basedOn w:val="Normalny"/>
    <w:rsid w:val="0089550C"/>
    <w:pPr>
      <w:numPr>
        <w:numId w:val="2"/>
      </w:numPr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2">
    <w:name w:val="List 2"/>
    <w:basedOn w:val="Normalny"/>
    <w:rsid w:val="0089550C"/>
    <w:pPr>
      <w:spacing w:after="0" w:line="240" w:lineRule="auto"/>
      <w:ind w:left="566" w:hanging="283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cietyzkresk13">
    <w:name w:val="Wciety zkresk1 3"/>
    <w:basedOn w:val="Normalny"/>
    <w:rsid w:val="0089550C"/>
    <w:pPr>
      <w:tabs>
        <w:tab w:val="left" w:pos="567"/>
      </w:tabs>
      <w:spacing w:after="0" w:line="360" w:lineRule="auto"/>
      <w:ind w:left="567" w:hanging="567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zwykly">
    <w:name w:val="zwykly"/>
    <w:basedOn w:val="Normalny"/>
    <w:rsid w:val="0089550C"/>
    <w:pPr>
      <w:tabs>
        <w:tab w:val="left" w:pos="397"/>
        <w:tab w:val="left" w:pos="794"/>
        <w:tab w:val="left" w:pos="1191"/>
      </w:tabs>
      <w:spacing w:after="0" w:line="360" w:lineRule="atLeast"/>
    </w:pPr>
    <w:rPr>
      <w:rFonts w:ascii="Times New Roman" w:eastAsia="Times New Roman" w:hAnsi="Times New Roman" w:cs="Times New Roman"/>
      <w:sz w:val="24"/>
      <w:szCs w:val="24"/>
      <w:lang w:val="en-GB" w:eastAsia="pl-PL"/>
    </w:rPr>
  </w:style>
  <w:style w:type="paragraph" w:styleId="Listanumerowana">
    <w:name w:val="List Number"/>
    <w:basedOn w:val="Normalny"/>
    <w:rsid w:val="0089550C"/>
    <w:pPr>
      <w:numPr>
        <w:numId w:val="3"/>
      </w:numPr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ypunktowanie">
    <w:name w:val="Wypunktowanie"/>
    <w:basedOn w:val="Normalny"/>
    <w:rsid w:val="0089550C"/>
    <w:pPr>
      <w:widowControl w:val="0"/>
      <w:tabs>
        <w:tab w:val="num" w:pos="851"/>
      </w:tabs>
      <w:spacing w:after="120" w:line="240" w:lineRule="auto"/>
      <w:ind w:left="850" w:hanging="425"/>
      <w:jc w:val="both"/>
    </w:pPr>
    <w:rPr>
      <w:rFonts w:ascii="CG Omega (WE)" w:eastAsia="Times New Roman" w:hAnsi="CG Omega (WE)" w:cs="Times New Roman"/>
      <w:sz w:val="24"/>
      <w:szCs w:val="20"/>
      <w:lang w:eastAsia="pl-PL"/>
    </w:rPr>
  </w:style>
  <w:style w:type="paragraph" w:customStyle="1" w:styleId="NormalnyWeb5">
    <w:name w:val="Normalny (Web)5"/>
    <w:basedOn w:val="Normalny"/>
    <w:rsid w:val="0089550C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ustb">
    <w:name w:val="ustb"/>
    <w:basedOn w:val="Domylnaczcionkaakapitu"/>
    <w:rsid w:val="0089550C"/>
  </w:style>
  <w:style w:type="character" w:customStyle="1" w:styleId="ustl">
    <w:name w:val="ustl"/>
    <w:basedOn w:val="Domylnaczcionkaakapitu"/>
    <w:rsid w:val="0089550C"/>
  </w:style>
  <w:style w:type="character" w:customStyle="1" w:styleId="pktl">
    <w:name w:val="pktl"/>
    <w:basedOn w:val="Domylnaczcionkaakapitu"/>
    <w:rsid w:val="0089550C"/>
  </w:style>
  <w:style w:type="character" w:customStyle="1" w:styleId="status">
    <w:name w:val="status"/>
    <w:basedOn w:val="Domylnaczcionkaakapitu"/>
    <w:rsid w:val="0089550C"/>
  </w:style>
  <w:style w:type="character" w:customStyle="1" w:styleId="ZnakZnak5">
    <w:name w:val="Znak Znak5"/>
    <w:semiHidden/>
    <w:rsid w:val="0089550C"/>
    <w:rPr>
      <w:rFonts w:ascii="Times New Roman" w:hAnsi="Times New Roman"/>
    </w:rPr>
  </w:style>
  <w:style w:type="character" w:customStyle="1" w:styleId="Nagweklubstopka11pt">
    <w:name w:val="Nagłówek lub stopka + 11 pt"/>
    <w:aliases w:val="Kursywa"/>
    <w:rsid w:val="0089550C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pacing w:val="0"/>
      <w:sz w:val="22"/>
      <w:szCs w:val="22"/>
      <w:u w:val="none"/>
      <w:effect w:val="none"/>
      <w:shd w:val="clear" w:color="auto" w:fill="FFFFFF"/>
    </w:rPr>
  </w:style>
  <w:style w:type="character" w:customStyle="1" w:styleId="Teksttreci4">
    <w:name w:val="Tekst treści (4)_"/>
    <w:link w:val="Teksttreci40"/>
    <w:rsid w:val="0089550C"/>
    <w:rPr>
      <w:rFonts w:ascii="Palatino Linotype" w:eastAsia="Palatino Linotype" w:hAnsi="Palatino Linotype" w:cs="Palatino Linotype"/>
      <w:sz w:val="17"/>
      <w:szCs w:val="17"/>
      <w:shd w:val="clear" w:color="auto" w:fill="FFFFFF"/>
    </w:rPr>
  </w:style>
  <w:style w:type="character" w:customStyle="1" w:styleId="PogrubienieTeksttreci410pt">
    <w:name w:val="Pogrubienie;Tekst treści (4) + 10 pt"/>
    <w:rsid w:val="0089550C"/>
    <w:rPr>
      <w:rFonts w:ascii="Palatino Linotype" w:eastAsia="Palatino Linotype" w:hAnsi="Palatino Linotype" w:cs="Palatino Linotype"/>
      <w:b/>
      <w:bCs/>
      <w:sz w:val="20"/>
      <w:szCs w:val="20"/>
      <w:shd w:val="clear" w:color="auto" w:fill="FFFFFF"/>
    </w:rPr>
  </w:style>
  <w:style w:type="character" w:customStyle="1" w:styleId="Teksttreci4Bezkursywy">
    <w:name w:val="Tekst treści (4) + Bez kursywy"/>
    <w:rsid w:val="0089550C"/>
    <w:rPr>
      <w:rFonts w:ascii="Palatino Linotype" w:eastAsia="Palatino Linotype" w:hAnsi="Palatino Linotype" w:cs="Palatino Linotype"/>
      <w:i/>
      <w:iCs/>
      <w:sz w:val="17"/>
      <w:szCs w:val="1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89550C"/>
    <w:pPr>
      <w:shd w:val="clear" w:color="auto" w:fill="FFFFFF"/>
      <w:spacing w:after="0" w:line="278" w:lineRule="exact"/>
      <w:ind w:hanging="440"/>
      <w:jc w:val="both"/>
    </w:pPr>
    <w:rPr>
      <w:rFonts w:ascii="Palatino Linotype" w:eastAsia="Palatino Linotype" w:hAnsi="Palatino Linotype" w:cs="Palatino Linotype"/>
      <w:sz w:val="17"/>
      <w:szCs w:val="17"/>
    </w:rPr>
  </w:style>
  <w:style w:type="character" w:customStyle="1" w:styleId="Teksttreci285ptBezpogrubieniaKursywa">
    <w:name w:val="Tekst treści (2) + 8;5 pt;Bez pogrubienia;Kursywa"/>
    <w:rsid w:val="0089550C"/>
    <w:rPr>
      <w:rFonts w:ascii="Palatino Linotype" w:eastAsia="Palatino Linotype" w:hAnsi="Palatino Linotype" w:cs="Palatino Linotype"/>
      <w:b/>
      <w:bCs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2BezpogrubieniaKursywa">
    <w:name w:val="Tekst treści (2) + Bez pogrubienia;Kursywa"/>
    <w:rsid w:val="0089550C"/>
    <w:rPr>
      <w:rFonts w:ascii="Palatino Linotype" w:eastAsia="Palatino Linotype" w:hAnsi="Palatino Linotype" w:cs="Palatino Linotype"/>
      <w:b/>
      <w:bCs/>
      <w:i/>
      <w:iCs/>
      <w:smallCaps w:val="0"/>
      <w:strike w:val="0"/>
      <w:spacing w:val="0"/>
      <w:sz w:val="20"/>
      <w:szCs w:val="20"/>
      <w:shd w:val="clear" w:color="auto" w:fill="FFFFFF"/>
    </w:rPr>
  </w:style>
  <w:style w:type="paragraph" w:customStyle="1" w:styleId="black">
    <w:name w:val="black"/>
    <w:basedOn w:val="Normalny"/>
    <w:rsid w:val="008955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lack1">
    <w:name w:val="black1"/>
    <w:basedOn w:val="Domylnaczcionkaakapitu"/>
    <w:rsid w:val="0089550C"/>
  </w:style>
  <w:style w:type="character" w:customStyle="1" w:styleId="h1">
    <w:name w:val="h1"/>
    <w:basedOn w:val="Domylnaczcionkaakapitu"/>
    <w:rsid w:val="0089550C"/>
  </w:style>
  <w:style w:type="paragraph" w:customStyle="1" w:styleId="celp">
    <w:name w:val="cel_p"/>
    <w:basedOn w:val="Normalny"/>
    <w:rsid w:val="008955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">
    <w:name w:val="List Bullet"/>
    <w:basedOn w:val="Normalny"/>
    <w:uiPriority w:val="99"/>
    <w:unhideWhenUsed/>
    <w:rsid w:val="0089550C"/>
    <w:pPr>
      <w:numPr>
        <w:numId w:val="4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Odstpy-1pt">
    <w:name w:val="Tekst treści + Odstępy -1 pt"/>
    <w:rsid w:val="0089550C"/>
    <w:rPr>
      <w:rFonts w:ascii="Arial" w:eastAsia="Arial" w:hAnsi="Arial" w:cs="Arial"/>
      <w:spacing w:val="-20"/>
      <w:sz w:val="24"/>
      <w:szCs w:val="24"/>
      <w:shd w:val="clear" w:color="auto" w:fill="FFFFFF"/>
    </w:rPr>
  </w:style>
  <w:style w:type="character" w:customStyle="1" w:styleId="TeksttreciOdstpy7pt">
    <w:name w:val="Tekst treści + Odstępy 7 pt"/>
    <w:rsid w:val="0089550C"/>
    <w:rPr>
      <w:rFonts w:ascii="Arial" w:eastAsia="Arial" w:hAnsi="Arial" w:cs="Arial"/>
      <w:spacing w:val="140"/>
      <w:sz w:val="24"/>
      <w:szCs w:val="24"/>
      <w:shd w:val="clear" w:color="auto" w:fill="FFFFFF"/>
    </w:rPr>
  </w:style>
  <w:style w:type="paragraph" w:customStyle="1" w:styleId="1CheckMark">
    <w:name w:val="1Check Mark"/>
    <w:rsid w:val="0089550C"/>
    <w:pPr>
      <w:tabs>
        <w:tab w:val="left" w:pos="720"/>
      </w:tabs>
      <w:spacing w:after="0" w:line="240" w:lineRule="auto"/>
      <w:ind w:left="720" w:hanging="720"/>
    </w:pPr>
    <w:rPr>
      <w:rFonts w:ascii="Times New Roman Normalny" w:eastAsia="Times New Roman" w:hAnsi="Times New Roman Normalny" w:cs="Times New Roman"/>
      <w:sz w:val="24"/>
      <w:szCs w:val="20"/>
      <w:lang w:eastAsia="pl-PL"/>
    </w:rPr>
  </w:style>
  <w:style w:type="paragraph" w:customStyle="1" w:styleId="AbsatzTableFormat">
    <w:name w:val="AbsatzTableFormat"/>
    <w:basedOn w:val="Normalny"/>
    <w:autoRedefine/>
    <w:rsid w:val="0089550C"/>
    <w:pPr>
      <w:spacing w:after="0" w:line="240" w:lineRule="auto"/>
    </w:pPr>
    <w:rPr>
      <w:rFonts w:ascii="Arial" w:eastAsia="Times New Roman" w:hAnsi="Arial" w:cs="Times New Roman"/>
      <w:szCs w:val="20"/>
      <w:lang w:eastAsia="pl-PL"/>
    </w:rPr>
  </w:style>
  <w:style w:type="paragraph" w:customStyle="1" w:styleId="WW-Tekstpodstawowywcity3">
    <w:name w:val="WW-Tekst podstawowy wcięty 3"/>
    <w:basedOn w:val="Normalny"/>
    <w:rsid w:val="0089550C"/>
    <w:pPr>
      <w:tabs>
        <w:tab w:val="left" w:pos="4678"/>
      </w:tabs>
      <w:suppressAutoHyphens/>
      <w:spacing w:after="0" w:line="240" w:lineRule="auto"/>
      <w:ind w:left="709" w:hanging="425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paragraph" w:customStyle="1" w:styleId="Lista-kontynuacja21">
    <w:name w:val="Lista - kontynuacja 21"/>
    <w:basedOn w:val="Normalny"/>
    <w:rsid w:val="0089550C"/>
    <w:pPr>
      <w:suppressAutoHyphens/>
      <w:spacing w:line="240" w:lineRule="auto"/>
      <w:ind w:left="1080" w:hanging="36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footnotedescription">
    <w:name w:val="footnote description"/>
    <w:next w:val="Normalny"/>
    <w:link w:val="footnotedescriptionChar"/>
    <w:hidden/>
    <w:rsid w:val="0089550C"/>
    <w:pPr>
      <w:spacing w:after="0"/>
    </w:pPr>
    <w:rPr>
      <w:rFonts w:ascii="Verdana" w:eastAsia="Times New Roman" w:hAnsi="Verdana" w:cs="Times New Roman"/>
      <w:color w:val="000000"/>
      <w:szCs w:val="20"/>
      <w:lang w:eastAsia="pl-PL"/>
    </w:rPr>
  </w:style>
  <w:style w:type="character" w:customStyle="1" w:styleId="footnotedescriptionChar">
    <w:name w:val="footnote description Char"/>
    <w:link w:val="footnotedescription"/>
    <w:locked/>
    <w:rsid w:val="0089550C"/>
    <w:rPr>
      <w:rFonts w:ascii="Verdana" w:eastAsia="Times New Roman" w:hAnsi="Verdana" w:cs="Times New Roman"/>
      <w:color w:val="000000"/>
      <w:szCs w:val="20"/>
      <w:lang w:eastAsia="pl-PL"/>
    </w:rPr>
  </w:style>
  <w:style w:type="character" w:customStyle="1" w:styleId="footnotemark">
    <w:name w:val="footnote mark"/>
    <w:hidden/>
    <w:rsid w:val="0089550C"/>
    <w:rPr>
      <w:rFonts w:ascii="Verdana" w:hAnsi="Verdana"/>
      <w:color w:val="000000"/>
      <w:sz w:val="20"/>
      <w:vertAlign w:val="superscript"/>
    </w:rPr>
  </w:style>
  <w:style w:type="table" w:customStyle="1" w:styleId="TableGrid">
    <w:name w:val="TableGrid"/>
    <w:rsid w:val="0089550C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11">
    <w:name w:val="Tabela - Siatka11"/>
    <w:basedOn w:val="Standardowy"/>
    <w:next w:val="Tabela-Siatka"/>
    <w:uiPriority w:val="39"/>
    <w:rsid w:val="0089550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dokbold">
    <w:name w:val="tekst dok. bold"/>
    <w:uiPriority w:val="99"/>
    <w:rsid w:val="0089550C"/>
    <w:rPr>
      <w:b/>
    </w:rPr>
  </w:style>
  <w:style w:type="character" w:customStyle="1" w:styleId="Numerstrony1">
    <w:name w:val="Numer strony1"/>
    <w:basedOn w:val="Domylnaczcionkaakapitu1"/>
    <w:rsid w:val="0089550C"/>
  </w:style>
  <w:style w:type="character" w:customStyle="1" w:styleId="Odwoanieprzypisudolnego1">
    <w:name w:val="Odwołanie przypisu dolnego1"/>
    <w:rsid w:val="0089550C"/>
    <w:rPr>
      <w:vertAlign w:val="superscript"/>
    </w:rPr>
  </w:style>
  <w:style w:type="character" w:customStyle="1" w:styleId="Znakiprzypiswdolnych">
    <w:name w:val="Znaki przypisów dolnych"/>
    <w:rsid w:val="0089550C"/>
  </w:style>
  <w:style w:type="character" w:customStyle="1" w:styleId="WW8Num6z1">
    <w:name w:val="WW8Num6z1"/>
    <w:rsid w:val="0089550C"/>
    <w:rPr>
      <w:b/>
    </w:rPr>
  </w:style>
  <w:style w:type="character" w:customStyle="1" w:styleId="WW8Num7z0">
    <w:name w:val="WW8Num7z0"/>
    <w:rsid w:val="0089550C"/>
    <w:rPr>
      <w:rFonts w:ascii="Symbol" w:hAnsi="Symbol" w:cs="Symbol"/>
    </w:rPr>
  </w:style>
  <w:style w:type="character" w:customStyle="1" w:styleId="WW8Num7z1">
    <w:name w:val="WW8Num7z1"/>
    <w:rsid w:val="0089550C"/>
    <w:rPr>
      <w:rFonts w:ascii="Courier New" w:hAnsi="Courier New" w:cs="Courier New"/>
    </w:rPr>
  </w:style>
  <w:style w:type="character" w:customStyle="1" w:styleId="WW8Num7z2">
    <w:name w:val="WW8Num7z2"/>
    <w:rsid w:val="0089550C"/>
    <w:rPr>
      <w:rFonts w:ascii="Wingdings" w:hAnsi="Wingdings" w:cs="Wingdings"/>
    </w:rPr>
  </w:style>
  <w:style w:type="character" w:customStyle="1" w:styleId="WW8Num2z0">
    <w:name w:val="WW8Num2z0"/>
    <w:rsid w:val="0089550C"/>
    <w:rPr>
      <w:rFonts w:ascii="Symbol" w:hAnsi="Symbol" w:cs="Symbol"/>
    </w:rPr>
  </w:style>
  <w:style w:type="character" w:customStyle="1" w:styleId="WW8Num2z1">
    <w:name w:val="WW8Num2z1"/>
    <w:rsid w:val="0089550C"/>
    <w:rPr>
      <w:rFonts w:ascii="Courier New" w:hAnsi="Courier New" w:cs="Courier New"/>
    </w:rPr>
  </w:style>
  <w:style w:type="character" w:customStyle="1" w:styleId="WW8Num2z2">
    <w:name w:val="WW8Num2z2"/>
    <w:rsid w:val="0089550C"/>
    <w:rPr>
      <w:rFonts w:ascii="Wingdings" w:hAnsi="Wingdings" w:cs="Wingdings"/>
    </w:rPr>
  </w:style>
  <w:style w:type="character" w:customStyle="1" w:styleId="Znakinumeracji">
    <w:name w:val="Znaki numeracji"/>
    <w:rsid w:val="0089550C"/>
  </w:style>
  <w:style w:type="character" w:customStyle="1" w:styleId="Znakiprzypiswkocowych">
    <w:name w:val="Znaki przypisów końcowych"/>
    <w:rsid w:val="0089550C"/>
  </w:style>
  <w:style w:type="paragraph" w:customStyle="1" w:styleId="Tekstprzypisudolnego1">
    <w:name w:val="Tekst przypisu dolnego1"/>
    <w:basedOn w:val="Normalny"/>
    <w:rsid w:val="0089550C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Tekstpodstawowy33">
    <w:name w:val="Tekst podstawowy 33"/>
    <w:basedOn w:val="Normalny"/>
    <w:rsid w:val="0089550C"/>
    <w:pPr>
      <w:suppressAutoHyphens/>
      <w:spacing w:after="120" w:line="100" w:lineRule="atLeast"/>
    </w:pPr>
    <w:rPr>
      <w:rFonts w:ascii="Times New Roman" w:eastAsia="Times New Roman" w:hAnsi="Times New Roman" w:cs="Times New Roman"/>
      <w:kern w:val="1"/>
      <w:sz w:val="16"/>
      <w:szCs w:val="16"/>
      <w:lang w:eastAsia="ar-SA"/>
    </w:rPr>
  </w:style>
  <w:style w:type="paragraph" w:customStyle="1" w:styleId="font5">
    <w:name w:val="font5"/>
    <w:basedOn w:val="Normalny"/>
    <w:rsid w:val="0089550C"/>
    <w:pPr>
      <w:spacing w:before="100" w:beforeAutospacing="1" w:after="100" w:afterAutospacing="1" w:line="240" w:lineRule="auto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font6">
    <w:name w:val="font6"/>
    <w:basedOn w:val="Normalny"/>
    <w:rsid w:val="0089550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font7">
    <w:name w:val="font7"/>
    <w:basedOn w:val="Normalny"/>
    <w:rsid w:val="0089550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4"/>
      <w:szCs w:val="14"/>
      <w:lang w:eastAsia="pl-PL"/>
    </w:rPr>
  </w:style>
  <w:style w:type="paragraph" w:customStyle="1" w:styleId="xl68">
    <w:name w:val="xl68"/>
    <w:basedOn w:val="Normalny"/>
    <w:rsid w:val="008955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69">
    <w:name w:val="xl69"/>
    <w:basedOn w:val="Normalny"/>
    <w:rsid w:val="008955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70">
    <w:name w:val="xl70"/>
    <w:basedOn w:val="Normalny"/>
    <w:rsid w:val="008955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71">
    <w:name w:val="xl71"/>
    <w:basedOn w:val="Normalny"/>
    <w:rsid w:val="008955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72">
    <w:name w:val="xl72"/>
    <w:basedOn w:val="Normalny"/>
    <w:rsid w:val="008955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73">
    <w:name w:val="xl73"/>
    <w:basedOn w:val="Normalny"/>
    <w:rsid w:val="008955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74">
    <w:name w:val="xl74"/>
    <w:basedOn w:val="Normalny"/>
    <w:rsid w:val="008955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75">
    <w:name w:val="xl75"/>
    <w:basedOn w:val="Normalny"/>
    <w:rsid w:val="008955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76">
    <w:name w:val="xl76"/>
    <w:basedOn w:val="Normalny"/>
    <w:rsid w:val="008955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77">
    <w:name w:val="xl77"/>
    <w:basedOn w:val="Normalny"/>
    <w:rsid w:val="008955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78">
    <w:name w:val="xl78"/>
    <w:basedOn w:val="Normalny"/>
    <w:rsid w:val="008955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pl-PL"/>
    </w:rPr>
  </w:style>
  <w:style w:type="paragraph" w:customStyle="1" w:styleId="xl79">
    <w:name w:val="xl79"/>
    <w:basedOn w:val="Normalny"/>
    <w:rsid w:val="008955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80">
    <w:name w:val="xl80"/>
    <w:basedOn w:val="Normalny"/>
    <w:rsid w:val="008955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81">
    <w:name w:val="xl81"/>
    <w:basedOn w:val="Normalny"/>
    <w:rsid w:val="008955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82">
    <w:name w:val="xl82"/>
    <w:basedOn w:val="Normalny"/>
    <w:rsid w:val="008955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83">
    <w:name w:val="xl83"/>
    <w:basedOn w:val="Normalny"/>
    <w:rsid w:val="008955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84">
    <w:name w:val="xl84"/>
    <w:basedOn w:val="Normalny"/>
    <w:rsid w:val="008955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customStyle="1" w:styleId="xl85">
    <w:name w:val="xl85"/>
    <w:basedOn w:val="Normalny"/>
    <w:rsid w:val="008955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86">
    <w:name w:val="xl86"/>
    <w:basedOn w:val="Normalny"/>
    <w:rsid w:val="008955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87">
    <w:name w:val="xl87"/>
    <w:basedOn w:val="Normalny"/>
    <w:rsid w:val="008955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88">
    <w:name w:val="xl88"/>
    <w:basedOn w:val="Normalny"/>
    <w:rsid w:val="008955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9">
    <w:name w:val="xl89"/>
    <w:basedOn w:val="Normalny"/>
    <w:rsid w:val="008955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90">
    <w:name w:val="xl90"/>
    <w:basedOn w:val="Normalny"/>
    <w:rsid w:val="008955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91">
    <w:name w:val="xl91"/>
    <w:basedOn w:val="Normalny"/>
    <w:rsid w:val="008955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92">
    <w:name w:val="xl92"/>
    <w:basedOn w:val="Normalny"/>
    <w:rsid w:val="0089550C"/>
    <w:pPr>
      <w:spacing w:before="100" w:beforeAutospacing="1" w:after="100" w:afterAutospacing="1" w:line="240" w:lineRule="auto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93">
    <w:name w:val="xl93"/>
    <w:basedOn w:val="Normalny"/>
    <w:rsid w:val="008955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92D050"/>
      <w:sz w:val="14"/>
      <w:szCs w:val="14"/>
      <w:lang w:eastAsia="pl-PL"/>
    </w:rPr>
  </w:style>
  <w:style w:type="paragraph" w:customStyle="1" w:styleId="xl94">
    <w:name w:val="xl94"/>
    <w:basedOn w:val="Normalny"/>
    <w:rsid w:val="008955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pl-PL"/>
    </w:rPr>
  </w:style>
  <w:style w:type="paragraph" w:customStyle="1" w:styleId="xl95">
    <w:name w:val="xl95"/>
    <w:basedOn w:val="Normalny"/>
    <w:rsid w:val="008955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6">
    <w:name w:val="xl96"/>
    <w:basedOn w:val="Normalny"/>
    <w:rsid w:val="008955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97">
    <w:name w:val="xl97"/>
    <w:basedOn w:val="Normalny"/>
    <w:rsid w:val="008955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98">
    <w:name w:val="xl98"/>
    <w:basedOn w:val="Normalny"/>
    <w:rsid w:val="008955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pl-PL"/>
    </w:rPr>
  </w:style>
  <w:style w:type="paragraph" w:customStyle="1" w:styleId="xl99">
    <w:name w:val="xl99"/>
    <w:basedOn w:val="Normalny"/>
    <w:rsid w:val="008955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00">
    <w:name w:val="xl100"/>
    <w:basedOn w:val="Normalny"/>
    <w:rsid w:val="008955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DD5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01">
    <w:name w:val="xl101"/>
    <w:basedOn w:val="Normalny"/>
    <w:rsid w:val="008955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02">
    <w:name w:val="xl102"/>
    <w:basedOn w:val="Normalny"/>
    <w:rsid w:val="008955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48A5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03">
    <w:name w:val="xl103"/>
    <w:basedOn w:val="Normalny"/>
    <w:rsid w:val="008955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64A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04">
    <w:name w:val="xl104"/>
    <w:basedOn w:val="Normalny"/>
    <w:rsid w:val="008955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05">
    <w:name w:val="xl105"/>
    <w:basedOn w:val="Normalny"/>
    <w:rsid w:val="008955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06">
    <w:name w:val="xl106"/>
    <w:basedOn w:val="Normalny"/>
    <w:rsid w:val="008955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07">
    <w:name w:val="xl107"/>
    <w:basedOn w:val="Normalny"/>
    <w:rsid w:val="008955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08">
    <w:name w:val="xl108"/>
    <w:basedOn w:val="Normalny"/>
    <w:rsid w:val="008955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09">
    <w:name w:val="xl109"/>
    <w:basedOn w:val="Normalny"/>
    <w:rsid w:val="008955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64A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pl-PL"/>
    </w:rPr>
  </w:style>
  <w:style w:type="paragraph" w:customStyle="1" w:styleId="xl110">
    <w:name w:val="xl110"/>
    <w:basedOn w:val="Normalny"/>
    <w:rsid w:val="008955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11">
    <w:name w:val="xl111"/>
    <w:basedOn w:val="Normalny"/>
    <w:rsid w:val="008955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12">
    <w:name w:val="xl112"/>
    <w:basedOn w:val="Normalny"/>
    <w:rsid w:val="008955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13">
    <w:name w:val="xl113"/>
    <w:basedOn w:val="Normalny"/>
    <w:rsid w:val="008955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4">
    <w:name w:val="xl114"/>
    <w:basedOn w:val="Normalny"/>
    <w:rsid w:val="008955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15">
    <w:name w:val="xl115"/>
    <w:basedOn w:val="Normalny"/>
    <w:rsid w:val="008955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16">
    <w:name w:val="xl116"/>
    <w:basedOn w:val="Normalny"/>
    <w:rsid w:val="008955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17">
    <w:name w:val="xl117"/>
    <w:basedOn w:val="Normalny"/>
    <w:rsid w:val="008955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4"/>
      <w:szCs w:val="14"/>
      <w:lang w:eastAsia="pl-PL"/>
    </w:rPr>
  </w:style>
  <w:style w:type="paragraph" w:customStyle="1" w:styleId="xl118">
    <w:name w:val="xl118"/>
    <w:basedOn w:val="Normalny"/>
    <w:rsid w:val="0089550C"/>
    <w:pPr>
      <w:spacing w:before="100" w:beforeAutospacing="1" w:after="100" w:afterAutospacing="1" w:line="240" w:lineRule="auto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19">
    <w:name w:val="xl119"/>
    <w:basedOn w:val="Normalny"/>
    <w:rsid w:val="008955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20">
    <w:name w:val="xl120"/>
    <w:basedOn w:val="Normalny"/>
    <w:rsid w:val="008955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21">
    <w:name w:val="xl121"/>
    <w:basedOn w:val="Normalny"/>
    <w:rsid w:val="008955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22">
    <w:name w:val="xl122"/>
    <w:basedOn w:val="Normalny"/>
    <w:rsid w:val="0089550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23">
    <w:name w:val="xl123"/>
    <w:basedOn w:val="Normalny"/>
    <w:rsid w:val="008955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24">
    <w:name w:val="xl124"/>
    <w:basedOn w:val="Normalny"/>
    <w:rsid w:val="008955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25">
    <w:name w:val="xl125"/>
    <w:basedOn w:val="Normalny"/>
    <w:rsid w:val="008955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26">
    <w:name w:val="xl126"/>
    <w:basedOn w:val="Normalny"/>
    <w:rsid w:val="008955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27">
    <w:name w:val="xl127"/>
    <w:basedOn w:val="Normalny"/>
    <w:rsid w:val="008955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128">
    <w:name w:val="xl128"/>
    <w:basedOn w:val="Normalny"/>
    <w:rsid w:val="008955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4"/>
      <w:szCs w:val="14"/>
      <w:lang w:eastAsia="pl-PL"/>
    </w:rPr>
  </w:style>
  <w:style w:type="paragraph" w:customStyle="1" w:styleId="xl129">
    <w:name w:val="xl129"/>
    <w:basedOn w:val="Normalny"/>
    <w:rsid w:val="008955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pl-PL"/>
    </w:rPr>
  </w:style>
  <w:style w:type="paragraph" w:customStyle="1" w:styleId="xl130">
    <w:name w:val="xl130"/>
    <w:basedOn w:val="Normalny"/>
    <w:rsid w:val="008955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31">
    <w:name w:val="xl131"/>
    <w:basedOn w:val="Normalny"/>
    <w:rsid w:val="008955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4"/>
      <w:szCs w:val="14"/>
      <w:lang w:eastAsia="pl-PL"/>
    </w:rPr>
  </w:style>
  <w:style w:type="paragraph" w:customStyle="1" w:styleId="xl132">
    <w:name w:val="xl132"/>
    <w:basedOn w:val="Normalny"/>
    <w:rsid w:val="008955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33">
    <w:name w:val="xl133"/>
    <w:basedOn w:val="Normalny"/>
    <w:rsid w:val="008955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4"/>
      <w:szCs w:val="14"/>
      <w:lang w:eastAsia="pl-PL"/>
    </w:rPr>
  </w:style>
  <w:style w:type="paragraph" w:customStyle="1" w:styleId="xl134">
    <w:name w:val="xl134"/>
    <w:basedOn w:val="Normalny"/>
    <w:rsid w:val="008955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35">
    <w:name w:val="xl135"/>
    <w:basedOn w:val="Normalny"/>
    <w:rsid w:val="008955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36">
    <w:name w:val="xl136"/>
    <w:basedOn w:val="Normalny"/>
    <w:rsid w:val="008955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37">
    <w:name w:val="xl137"/>
    <w:basedOn w:val="Normalny"/>
    <w:rsid w:val="0089550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8955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3">
    <w:name w:val="Font Style53"/>
    <w:uiPriority w:val="99"/>
    <w:rsid w:val="0089550C"/>
    <w:rPr>
      <w:rFonts w:ascii="Calibri" w:hAnsi="Calibri" w:cs="Calibri"/>
      <w:i/>
      <w:iCs/>
      <w:sz w:val="20"/>
      <w:szCs w:val="20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89550C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22">
    <w:name w:val="Tabela - Siatka22"/>
    <w:basedOn w:val="Standardowy"/>
    <w:next w:val="Tabela-Siatka"/>
    <w:uiPriority w:val="59"/>
    <w:rsid w:val="008955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0">
    <w:name w:val="paragraf_0"/>
    <w:rsid w:val="0089550C"/>
    <w:pPr>
      <w:tabs>
        <w:tab w:val="left" w:pos="1701"/>
        <w:tab w:val="left" w:pos="2551"/>
        <w:tab w:val="left" w:pos="3402"/>
        <w:tab w:val="left" w:pos="4252"/>
        <w:tab w:val="left" w:pos="5103"/>
        <w:tab w:val="right" w:pos="5953"/>
        <w:tab w:val="left" w:pos="6804"/>
        <w:tab w:val="left" w:pos="7314"/>
        <w:tab w:val="left" w:pos="7654"/>
        <w:tab w:val="left" w:pos="8505"/>
      </w:tabs>
      <w:overflowPunct w:val="0"/>
      <w:autoSpaceDE w:val="0"/>
      <w:autoSpaceDN w:val="0"/>
      <w:adjustRightInd w:val="0"/>
      <w:spacing w:after="120" w:line="320" w:lineRule="atLeast"/>
      <w:ind w:firstLine="567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pl-PL"/>
    </w:rPr>
  </w:style>
  <w:style w:type="table" w:customStyle="1" w:styleId="Tabela-Siatka221">
    <w:name w:val="Tabela - Siatka221"/>
    <w:basedOn w:val="Standardowy"/>
    <w:next w:val="Tabela-Siatka"/>
    <w:uiPriority w:val="59"/>
    <w:rsid w:val="008955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2">
    <w:name w:val="Tabela - Siatka222"/>
    <w:basedOn w:val="Standardowy"/>
    <w:next w:val="Tabela-Siatka"/>
    <w:uiPriority w:val="59"/>
    <w:rsid w:val="008955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yliczanie0">
    <w:name w:val="wyliczanie"/>
    <w:basedOn w:val="Normalny"/>
    <w:rsid w:val="0089550C"/>
    <w:pPr>
      <w:numPr>
        <w:numId w:val="5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yl3">
    <w:name w:val="Styl3"/>
    <w:basedOn w:val="wyliczanie0"/>
    <w:autoRedefine/>
    <w:rsid w:val="0089550C"/>
    <w:pPr>
      <w:numPr>
        <w:numId w:val="0"/>
      </w:numPr>
    </w:pPr>
    <w:rPr>
      <w:b/>
      <w:szCs w:val="24"/>
    </w:rPr>
  </w:style>
  <w:style w:type="paragraph" w:customStyle="1" w:styleId="TableParagraph">
    <w:name w:val="Table Paragraph"/>
    <w:basedOn w:val="Normalny"/>
    <w:uiPriority w:val="1"/>
    <w:qFormat/>
    <w:rsid w:val="0089550C"/>
    <w:pPr>
      <w:widowControl w:val="0"/>
      <w:numPr>
        <w:numId w:val="6"/>
      </w:numPr>
      <w:autoSpaceDE w:val="0"/>
      <w:autoSpaceDN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paragraph" w:customStyle="1" w:styleId="Akapitzlist2">
    <w:name w:val="Akapit z listą2"/>
    <w:basedOn w:val="Normalny"/>
    <w:qFormat/>
    <w:rsid w:val="0089550C"/>
    <w:pPr>
      <w:spacing w:after="120" w:line="240" w:lineRule="auto"/>
      <w:ind w:left="720"/>
      <w:contextualSpacing/>
      <w:jc w:val="both"/>
    </w:pPr>
    <w:rPr>
      <w:rFonts w:ascii="Calibri" w:eastAsia="Calibri" w:hAnsi="Calibri" w:cs="Times New Roman"/>
    </w:rPr>
  </w:style>
  <w:style w:type="paragraph" w:customStyle="1" w:styleId="Akapitzlist12">
    <w:name w:val="Akapit z listą12"/>
    <w:basedOn w:val="Normalny"/>
    <w:uiPriority w:val="34"/>
    <w:qFormat/>
    <w:rsid w:val="0089550C"/>
    <w:pPr>
      <w:spacing w:after="120" w:line="240" w:lineRule="auto"/>
      <w:ind w:left="720"/>
      <w:contextualSpacing/>
      <w:jc w:val="both"/>
    </w:pPr>
    <w:rPr>
      <w:rFonts w:ascii="Calibri" w:eastAsia="Calibri" w:hAnsi="Calibri" w:cs="Times New Roman"/>
    </w:rPr>
  </w:style>
  <w:style w:type="numbering" w:customStyle="1" w:styleId="Bezlisty4">
    <w:name w:val="Bez listy4"/>
    <w:next w:val="Bezlisty"/>
    <w:uiPriority w:val="99"/>
    <w:semiHidden/>
    <w:unhideWhenUsed/>
    <w:rsid w:val="0089550C"/>
  </w:style>
  <w:style w:type="numbering" w:customStyle="1" w:styleId="Bezlisty13">
    <w:name w:val="Bez listy13"/>
    <w:next w:val="Bezlisty"/>
    <w:uiPriority w:val="99"/>
    <w:semiHidden/>
    <w:unhideWhenUsed/>
    <w:rsid w:val="0089550C"/>
  </w:style>
  <w:style w:type="numbering" w:customStyle="1" w:styleId="Bezlisty1111">
    <w:name w:val="Bez listy1111"/>
    <w:next w:val="Bezlisty"/>
    <w:uiPriority w:val="99"/>
    <w:semiHidden/>
    <w:unhideWhenUsed/>
    <w:rsid w:val="0089550C"/>
  </w:style>
  <w:style w:type="numbering" w:customStyle="1" w:styleId="Bezlisty21">
    <w:name w:val="Bez listy21"/>
    <w:next w:val="Bezlisty"/>
    <w:uiPriority w:val="99"/>
    <w:semiHidden/>
    <w:unhideWhenUsed/>
    <w:rsid w:val="0089550C"/>
  </w:style>
  <w:style w:type="numbering" w:customStyle="1" w:styleId="Bezlisty11111">
    <w:name w:val="Bez listy11111"/>
    <w:next w:val="Bezlisty"/>
    <w:uiPriority w:val="99"/>
    <w:semiHidden/>
    <w:unhideWhenUsed/>
    <w:rsid w:val="0089550C"/>
  </w:style>
  <w:style w:type="numbering" w:customStyle="1" w:styleId="Bezlisty31">
    <w:name w:val="Bez listy31"/>
    <w:next w:val="Bezlisty"/>
    <w:uiPriority w:val="99"/>
    <w:semiHidden/>
    <w:unhideWhenUsed/>
    <w:rsid w:val="0089550C"/>
  </w:style>
  <w:style w:type="numbering" w:customStyle="1" w:styleId="Bezlisty121">
    <w:name w:val="Bez listy121"/>
    <w:next w:val="Bezlisty"/>
    <w:uiPriority w:val="99"/>
    <w:semiHidden/>
    <w:unhideWhenUsed/>
    <w:rsid w:val="0089550C"/>
  </w:style>
  <w:style w:type="numbering" w:customStyle="1" w:styleId="Bezlisty41">
    <w:name w:val="Bez listy41"/>
    <w:next w:val="Bezlisty"/>
    <w:uiPriority w:val="99"/>
    <w:semiHidden/>
    <w:unhideWhenUsed/>
    <w:rsid w:val="0089550C"/>
  </w:style>
  <w:style w:type="paragraph" w:customStyle="1" w:styleId="Style20">
    <w:name w:val="Style20"/>
    <w:basedOn w:val="Normalny"/>
    <w:uiPriority w:val="99"/>
    <w:rsid w:val="0089550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15">
    <w:name w:val="Style15"/>
    <w:basedOn w:val="Normalny"/>
    <w:uiPriority w:val="99"/>
    <w:rsid w:val="0089550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22">
    <w:name w:val="Style22"/>
    <w:basedOn w:val="Normalny"/>
    <w:uiPriority w:val="99"/>
    <w:rsid w:val="008955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23">
    <w:name w:val="Style23"/>
    <w:basedOn w:val="Normalny"/>
    <w:uiPriority w:val="99"/>
    <w:rsid w:val="0089550C"/>
    <w:pPr>
      <w:widowControl w:val="0"/>
      <w:autoSpaceDE w:val="0"/>
      <w:autoSpaceDN w:val="0"/>
      <w:adjustRightInd w:val="0"/>
      <w:spacing w:after="0" w:line="209" w:lineRule="exact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32">
    <w:name w:val="Style32"/>
    <w:basedOn w:val="Normalny"/>
    <w:uiPriority w:val="99"/>
    <w:rsid w:val="0089550C"/>
    <w:pPr>
      <w:widowControl w:val="0"/>
      <w:autoSpaceDE w:val="0"/>
      <w:autoSpaceDN w:val="0"/>
      <w:adjustRightInd w:val="0"/>
      <w:spacing w:after="0" w:line="209" w:lineRule="exact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25">
    <w:name w:val="Style25"/>
    <w:basedOn w:val="Normalny"/>
    <w:uiPriority w:val="99"/>
    <w:rsid w:val="008955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89550C"/>
    <w:pPr>
      <w:widowControl w:val="0"/>
      <w:autoSpaceDE w:val="0"/>
      <w:autoSpaceDN w:val="0"/>
      <w:adjustRightInd w:val="0"/>
      <w:spacing w:after="0" w:line="209" w:lineRule="exact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12">
    <w:name w:val="Style12"/>
    <w:basedOn w:val="Normalny"/>
    <w:uiPriority w:val="99"/>
    <w:rsid w:val="008955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18">
    <w:name w:val="Style18"/>
    <w:basedOn w:val="Normalny"/>
    <w:uiPriority w:val="99"/>
    <w:rsid w:val="0089550C"/>
    <w:pPr>
      <w:widowControl w:val="0"/>
      <w:autoSpaceDE w:val="0"/>
      <w:autoSpaceDN w:val="0"/>
      <w:adjustRightInd w:val="0"/>
      <w:spacing w:after="0" w:line="209" w:lineRule="exact"/>
      <w:ind w:hanging="338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21">
    <w:name w:val="Style21"/>
    <w:basedOn w:val="Normalny"/>
    <w:uiPriority w:val="99"/>
    <w:rsid w:val="0089550C"/>
    <w:pPr>
      <w:widowControl w:val="0"/>
      <w:autoSpaceDE w:val="0"/>
      <w:autoSpaceDN w:val="0"/>
      <w:adjustRightInd w:val="0"/>
      <w:spacing w:after="0" w:line="209" w:lineRule="exact"/>
      <w:ind w:hanging="180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29">
    <w:name w:val="Style29"/>
    <w:basedOn w:val="Normalny"/>
    <w:uiPriority w:val="99"/>
    <w:rsid w:val="008955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89550C"/>
    <w:pPr>
      <w:widowControl w:val="0"/>
      <w:autoSpaceDE w:val="0"/>
      <w:autoSpaceDN w:val="0"/>
      <w:adjustRightInd w:val="0"/>
      <w:spacing w:after="0" w:line="230" w:lineRule="exact"/>
      <w:ind w:firstLine="35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89550C"/>
    <w:pPr>
      <w:widowControl w:val="0"/>
      <w:autoSpaceDE w:val="0"/>
      <w:autoSpaceDN w:val="0"/>
      <w:adjustRightInd w:val="0"/>
      <w:spacing w:after="0" w:line="230" w:lineRule="exact"/>
      <w:ind w:firstLine="706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rsid w:val="0089550C"/>
    <w:pPr>
      <w:widowControl w:val="0"/>
      <w:autoSpaceDE w:val="0"/>
      <w:autoSpaceDN w:val="0"/>
      <w:adjustRightInd w:val="0"/>
      <w:spacing w:after="0" w:line="241" w:lineRule="exact"/>
      <w:ind w:firstLine="360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19">
    <w:name w:val="Style19"/>
    <w:basedOn w:val="Normalny"/>
    <w:uiPriority w:val="99"/>
    <w:rsid w:val="0089550C"/>
    <w:pPr>
      <w:widowControl w:val="0"/>
      <w:autoSpaceDE w:val="0"/>
      <w:autoSpaceDN w:val="0"/>
      <w:adjustRightInd w:val="0"/>
      <w:spacing w:after="0" w:line="229" w:lineRule="exact"/>
      <w:ind w:hanging="346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35">
    <w:name w:val="Style35"/>
    <w:basedOn w:val="Normalny"/>
    <w:uiPriority w:val="99"/>
    <w:rsid w:val="008955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37">
    <w:name w:val="Style37"/>
    <w:basedOn w:val="Normalny"/>
    <w:uiPriority w:val="99"/>
    <w:rsid w:val="0089550C"/>
    <w:pPr>
      <w:widowControl w:val="0"/>
      <w:autoSpaceDE w:val="0"/>
      <w:autoSpaceDN w:val="0"/>
      <w:adjustRightInd w:val="0"/>
      <w:spacing w:after="0" w:line="230" w:lineRule="exact"/>
      <w:ind w:hanging="360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52">
    <w:name w:val="Style52"/>
    <w:basedOn w:val="Normalny"/>
    <w:uiPriority w:val="99"/>
    <w:rsid w:val="0089550C"/>
    <w:pPr>
      <w:widowControl w:val="0"/>
      <w:autoSpaceDE w:val="0"/>
      <w:autoSpaceDN w:val="0"/>
      <w:adjustRightInd w:val="0"/>
      <w:spacing w:after="0" w:line="209" w:lineRule="exact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63">
    <w:name w:val="Style63"/>
    <w:basedOn w:val="Normalny"/>
    <w:uiPriority w:val="99"/>
    <w:rsid w:val="008955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65">
    <w:name w:val="Style65"/>
    <w:basedOn w:val="Normalny"/>
    <w:uiPriority w:val="99"/>
    <w:rsid w:val="0089550C"/>
    <w:pPr>
      <w:widowControl w:val="0"/>
      <w:autoSpaceDE w:val="0"/>
      <w:autoSpaceDN w:val="0"/>
      <w:adjustRightInd w:val="0"/>
      <w:spacing w:after="0" w:line="209" w:lineRule="exact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36">
    <w:name w:val="Style36"/>
    <w:basedOn w:val="Normalny"/>
    <w:uiPriority w:val="99"/>
    <w:rsid w:val="0089550C"/>
    <w:pPr>
      <w:widowControl w:val="0"/>
      <w:autoSpaceDE w:val="0"/>
      <w:autoSpaceDN w:val="0"/>
      <w:adjustRightInd w:val="0"/>
      <w:spacing w:after="0" w:line="205" w:lineRule="exact"/>
      <w:ind w:hanging="360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43">
    <w:name w:val="Font Style43"/>
    <w:uiPriority w:val="99"/>
    <w:rsid w:val="0089550C"/>
    <w:rPr>
      <w:rFonts w:ascii="Arial" w:hAnsi="Arial" w:cs="Arial" w:hint="default"/>
      <w:b/>
      <w:bCs/>
      <w:sz w:val="24"/>
      <w:szCs w:val="24"/>
    </w:rPr>
  </w:style>
  <w:style w:type="character" w:customStyle="1" w:styleId="FontStyle45">
    <w:name w:val="Font Style45"/>
    <w:uiPriority w:val="99"/>
    <w:rsid w:val="0089550C"/>
    <w:rPr>
      <w:rFonts w:ascii="Arial" w:hAnsi="Arial" w:cs="Arial" w:hint="default"/>
      <w:sz w:val="18"/>
      <w:szCs w:val="18"/>
    </w:rPr>
  </w:style>
  <w:style w:type="character" w:customStyle="1" w:styleId="FontStyle49">
    <w:name w:val="Font Style49"/>
    <w:uiPriority w:val="99"/>
    <w:rsid w:val="0089550C"/>
    <w:rPr>
      <w:rFonts w:ascii="Arial" w:hAnsi="Arial" w:cs="Arial" w:hint="default"/>
      <w:b/>
      <w:bCs/>
      <w:sz w:val="18"/>
      <w:szCs w:val="18"/>
    </w:rPr>
  </w:style>
  <w:style w:type="character" w:customStyle="1" w:styleId="FontStyle73">
    <w:name w:val="Font Style73"/>
    <w:uiPriority w:val="99"/>
    <w:rsid w:val="0089550C"/>
    <w:rPr>
      <w:rFonts w:ascii="Arial" w:hAnsi="Arial" w:cs="Arial" w:hint="default"/>
      <w:b/>
      <w:bCs/>
      <w:i/>
      <w:iCs/>
      <w:sz w:val="26"/>
      <w:szCs w:val="26"/>
    </w:rPr>
  </w:style>
  <w:style w:type="character" w:customStyle="1" w:styleId="FontStyle46">
    <w:name w:val="Font Style46"/>
    <w:uiPriority w:val="99"/>
    <w:rsid w:val="0089550C"/>
    <w:rPr>
      <w:rFonts w:ascii="Arial" w:hAnsi="Arial" w:cs="Arial" w:hint="default"/>
      <w:b/>
      <w:bCs/>
      <w:sz w:val="18"/>
      <w:szCs w:val="18"/>
    </w:rPr>
  </w:style>
  <w:style w:type="character" w:customStyle="1" w:styleId="FontStyle47">
    <w:name w:val="Font Style47"/>
    <w:uiPriority w:val="99"/>
    <w:rsid w:val="0089550C"/>
    <w:rPr>
      <w:rFonts w:ascii="Arial" w:hAnsi="Arial" w:cs="Arial" w:hint="default"/>
      <w:b/>
      <w:bCs/>
      <w:sz w:val="14"/>
      <w:szCs w:val="14"/>
    </w:rPr>
  </w:style>
  <w:style w:type="character" w:customStyle="1" w:styleId="FontStyle48">
    <w:name w:val="Font Style48"/>
    <w:uiPriority w:val="99"/>
    <w:rsid w:val="0089550C"/>
    <w:rPr>
      <w:rFonts w:ascii="Arial" w:hAnsi="Arial" w:cs="Arial" w:hint="default"/>
      <w:b/>
      <w:bCs/>
      <w:sz w:val="14"/>
      <w:szCs w:val="14"/>
    </w:rPr>
  </w:style>
  <w:style w:type="character" w:customStyle="1" w:styleId="FontStyle54">
    <w:name w:val="Font Style54"/>
    <w:uiPriority w:val="99"/>
    <w:rsid w:val="0089550C"/>
    <w:rPr>
      <w:rFonts w:ascii="Arial" w:hAnsi="Arial" w:cs="Arial" w:hint="default"/>
      <w:b/>
      <w:bCs/>
      <w:i/>
      <w:iCs/>
      <w:sz w:val="18"/>
      <w:szCs w:val="18"/>
    </w:rPr>
  </w:style>
  <w:style w:type="character" w:customStyle="1" w:styleId="FontStyle51">
    <w:name w:val="Font Style51"/>
    <w:uiPriority w:val="99"/>
    <w:rsid w:val="0089550C"/>
    <w:rPr>
      <w:rFonts w:ascii="Arial" w:hAnsi="Arial" w:cs="Arial" w:hint="default"/>
      <w:b/>
      <w:bCs/>
      <w:sz w:val="18"/>
      <w:szCs w:val="18"/>
    </w:rPr>
  </w:style>
  <w:style w:type="character" w:customStyle="1" w:styleId="FontStyle98">
    <w:name w:val="Font Style98"/>
    <w:uiPriority w:val="99"/>
    <w:rsid w:val="0089550C"/>
    <w:rPr>
      <w:rFonts w:ascii="Arial" w:hAnsi="Arial" w:cs="Arial" w:hint="default"/>
      <w:sz w:val="16"/>
      <w:szCs w:val="16"/>
    </w:rPr>
  </w:style>
  <w:style w:type="character" w:customStyle="1" w:styleId="FontStyle113">
    <w:name w:val="Font Style113"/>
    <w:uiPriority w:val="99"/>
    <w:rsid w:val="0089550C"/>
    <w:rPr>
      <w:rFonts w:ascii="Arial" w:hAnsi="Arial" w:cs="Arial" w:hint="default"/>
      <w:b/>
      <w:bCs/>
      <w:sz w:val="24"/>
      <w:szCs w:val="24"/>
    </w:rPr>
  </w:style>
  <w:style w:type="character" w:customStyle="1" w:styleId="FontStyle55">
    <w:name w:val="Font Style55"/>
    <w:uiPriority w:val="99"/>
    <w:rsid w:val="0089550C"/>
    <w:rPr>
      <w:rFonts w:ascii="Arial" w:hAnsi="Arial" w:cs="Arial" w:hint="default"/>
      <w:b/>
      <w:bCs/>
      <w:sz w:val="14"/>
      <w:szCs w:val="14"/>
    </w:rPr>
  </w:style>
  <w:style w:type="table" w:customStyle="1" w:styleId="Tabela-Siatka5">
    <w:name w:val="Tabela - Siatka5"/>
    <w:basedOn w:val="Standardowy"/>
    <w:next w:val="Tabela-Siatka"/>
    <w:uiPriority w:val="59"/>
    <w:rsid w:val="008955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gadnieniaZnak">
    <w:name w:val="Zagadnienia Znak"/>
    <w:link w:val="Zagadnienia"/>
    <w:locked/>
    <w:rsid w:val="0089550C"/>
    <w:rPr>
      <w:rFonts w:ascii="Arial" w:hAnsi="Arial" w:cs="Arial"/>
      <w:spacing w:val="-6"/>
      <w:w w:val="102"/>
      <w:sz w:val="24"/>
      <w:szCs w:val="24"/>
    </w:rPr>
  </w:style>
  <w:style w:type="paragraph" w:customStyle="1" w:styleId="Zagadnienia">
    <w:name w:val="Zagadnienia"/>
    <w:basedOn w:val="Normalny"/>
    <w:link w:val="ZagadnieniaZnak"/>
    <w:autoRedefine/>
    <w:rsid w:val="0089550C"/>
    <w:pPr>
      <w:keepLines/>
      <w:suppressAutoHyphens/>
      <w:autoSpaceDE w:val="0"/>
      <w:autoSpaceDN w:val="0"/>
      <w:adjustRightInd w:val="0"/>
      <w:spacing w:before="60" w:after="0" w:line="240" w:lineRule="auto"/>
      <w:jc w:val="both"/>
    </w:pPr>
    <w:rPr>
      <w:rFonts w:ascii="Arial" w:hAnsi="Arial" w:cs="Arial"/>
      <w:spacing w:val="-6"/>
      <w:w w:val="102"/>
      <w:sz w:val="24"/>
      <w:szCs w:val="24"/>
    </w:rPr>
  </w:style>
  <w:style w:type="character" w:customStyle="1" w:styleId="godzinyZnak">
    <w:name w:val="godziny Znak"/>
    <w:link w:val="godziny"/>
    <w:locked/>
    <w:rsid w:val="0089550C"/>
    <w:rPr>
      <w:rFonts w:ascii="Arial" w:hAnsi="Arial" w:cs="Arial"/>
      <w:color w:val="0000FF"/>
      <w:sz w:val="24"/>
      <w:szCs w:val="24"/>
    </w:rPr>
  </w:style>
  <w:style w:type="paragraph" w:customStyle="1" w:styleId="godziny">
    <w:name w:val="godziny"/>
    <w:basedOn w:val="Normalny"/>
    <w:link w:val="godzinyZnak"/>
    <w:rsid w:val="0089550C"/>
    <w:pPr>
      <w:keepNext/>
      <w:widowControl w:val="0"/>
      <w:autoSpaceDE w:val="0"/>
      <w:autoSpaceDN w:val="0"/>
      <w:adjustRightInd w:val="0"/>
      <w:spacing w:after="60" w:line="240" w:lineRule="auto"/>
      <w:jc w:val="right"/>
    </w:pPr>
    <w:rPr>
      <w:rFonts w:ascii="Arial" w:hAnsi="Arial" w:cs="Arial"/>
      <w:color w:val="0000FF"/>
      <w:sz w:val="24"/>
      <w:szCs w:val="24"/>
    </w:rPr>
  </w:style>
  <w:style w:type="character" w:customStyle="1" w:styleId="TEMATZnak">
    <w:name w:val="TEMAT Znak"/>
    <w:link w:val="TEMAT"/>
    <w:locked/>
    <w:rsid w:val="0089550C"/>
    <w:rPr>
      <w:rFonts w:ascii="Arial" w:hAnsi="Arial" w:cs="Arial"/>
      <w:b/>
      <w:caps/>
      <w:color w:val="FF0000"/>
      <w:sz w:val="24"/>
      <w:szCs w:val="24"/>
    </w:rPr>
  </w:style>
  <w:style w:type="paragraph" w:customStyle="1" w:styleId="TEMAT">
    <w:name w:val="TEMAT"/>
    <w:basedOn w:val="Normalny"/>
    <w:next w:val="Normalny"/>
    <w:link w:val="TEMATZnak"/>
    <w:rsid w:val="0089550C"/>
    <w:pPr>
      <w:keepNext/>
      <w:tabs>
        <w:tab w:val="left" w:pos="1304"/>
        <w:tab w:val="right" w:pos="9356"/>
      </w:tabs>
      <w:suppressAutoHyphens/>
      <w:spacing w:before="180" w:after="60" w:line="240" w:lineRule="auto"/>
      <w:ind w:left="1304" w:hanging="1304"/>
      <w:jc w:val="both"/>
    </w:pPr>
    <w:rPr>
      <w:rFonts w:ascii="Arial" w:hAnsi="Arial" w:cs="Arial"/>
      <w:b/>
      <w:caps/>
      <w:color w:val="FF0000"/>
      <w:sz w:val="24"/>
      <w:szCs w:val="24"/>
    </w:rPr>
  </w:style>
  <w:style w:type="character" w:customStyle="1" w:styleId="mylnikZnak">
    <w:name w:val="myślnik Znak"/>
    <w:link w:val="mylnik"/>
    <w:uiPriority w:val="99"/>
    <w:locked/>
    <w:rsid w:val="0089550C"/>
    <w:rPr>
      <w:rFonts w:ascii="Arial" w:hAnsi="Arial" w:cs="Arial"/>
      <w:spacing w:val="-6"/>
      <w:w w:val="102"/>
      <w:sz w:val="24"/>
      <w:szCs w:val="24"/>
    </w:rPr>
  </w:style>
  <w:style w:type="paragraph" w:customStyle="1" w:styleId="mylnik">
    <w:name w:val="myślnik"/>
    <w:basedOn w:val="Normalny"/>
    <w:link w:val="mylnikZnak"/>
    <w:autoRedefine/>
    <w:uiPriority w:val="99"/>
    <w:rsid w:val="0089550C"/>
    <w:pPr>
      <w:keepLines/>
      <w:numPr>
        <w:numId w:val="16"/>
      </w:numPr>
      <w:suppressAutoHyphens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pacing w:val="-6"/>
      <w:w w:val="102"/>
      <w:sz w:val="24"/>
      <w:szCs w:val="24"/>
    </w:rPr>
  </w:style>
  <w:style w:type="character" w:customStyle="1" w:styleId="PUNKTYZnak1">
    <w:name w:val="PUNKTY Znak1"/>
    <w:link w:val="PUNKTY"/>
    <w:locked/>
    <w:rsid w:val="0089550C"/>
    <w:rPr>
      <w:rFonts w:ascii="Arial" w:hAnsi="Arial" w:cs="Arial"/>
      <w:b/>
      <w:caps/>
      <w:snapToGrid w:val="0"/>
      <w:color w:val="FF00FF"/>
      <w:sz w:val="24"/>
      <w:szCs w:val="24"/>
    </w:rPr>
  </w:style>
  <w:style w:type="paragraph" w:customStyle="1" w:styleId="PUNKTY">
    <w:name w:val="PUNKTY"/>
    <w:basedOn w:val="Normalny"/>
    <w:link w:val="PUNKTYZnak1"/>
    <w:rsid w:val="0089550C"/>
    <w:pPr>
      <w:keepNext/>
      <w:keepLines/>
      <w:widowControl w:val="0"/>
      <w:tabs>
        <w:tab w:val="left" w:pos="426"/>
      </w:tabs>
      <w:suppressAutoHyphens/>
      <w:autoSpaceDE w:val="0"/>
      <w:autoSpaceDN w:val="0"/>
      <w:adjustRightInd w:val="0"/>
      <w:snapToGrid w:val="0"/>
      <w:spacing w:before="120" w:after="120" w:line="240" w:lineRule="auto"/>
      <w:ind w:left="425" w:hanging="425"/>
    </w:pPr>
    <w:rPr>
      <w:rFonts w:ascii="Arial" w:hAnsi="Arial" w:cs="Arial"/>
      <w:b/>
      <w:caps/>
      <w:snapToGrid w:val="0"/>
      <w:color w:val="FF00FF"/>
      <w:sz w:val="24"/>
      <w:szCs w:val="24"/>
    </w:rPr>
  </w:style>
  <w:style w:type="character" w:customStyle="1" w:styleId="ZajciaiCeleksztaceniaZnak">
    <w:name w:val="Zajęcia i Cele kształcenia Znak"/>
    <w:link w:val="ZajciaiCeleksztacenia"/>
    <w:locked/>
    <w:rsid w:val="0089550C"/>
    <w:rPr>
      <w:rFonts w:ascii="Arial" w:hAnsi="Arial" w:cs="Arial"/>
      <w:b/>
      <w:caps/>
      <w:snapToGrid w:val="0"/>
      <w:color w:val="FF0000"/>
      <w:w w:val="102"/>
      <w:sz w:val="24"/>
      <w:szCs w:val="24"/>
    </w:rPr>
  </w:style>
  <w:style w:type="paragraph" w:customStyle="1" w:styleId="ZajciaiCeleksztacenia">
    <w:name w:val="Zajęcia i Cele kształcenia"/>
    <w:basedOn w:val="TEMAT"/>
    <w:link w:val="ZajciaiCeleksztaceniaZnak"/>
    <w:autoRedefine/>
    <w:rsid w:val="0089550C"/>
    <w:pPr>
      <w:tabs>
        <w:tab w:val="clear" w:pos="1304"/>
      </w:tabs>
      <w:snapToGrid w:val="0"/>
      <w:spacing w:before="120" w:after="0"/>
      <w:ind w:left="1320" w:hanging="1320"/>
    </w:pPr>
    <w:rPr>
      <w:snapToGrid w:val="0"/>
      <w:w w:val="102"/>
    </w:rPr>
  </w:style>
  <w:style w:type="character" w:customStyle="1" w:styleId="wskazwkiZnak">
    <w:name w:val="wskazówki Znak"/>
    <w:link w:val="wskazwki"/>
    <w:uiPriority w:val="99"/>
    <w:locked/>
    <w:rsid w:val="0089550C"/>
    <w:rPr>
      <w:rFonts w:ascii="Arial" w:hAnsi="Arial" w:cs="Arial"/>
      <w:color w:val="808000"/>
      <w:sz w:val="24"/>
      <w:szCs w:val="24"/>
      <w:shd w:val="clear" w:color="auto" w:fill="FFFFFF"/>
    </w:rPr>
  </w:style>
  <w:style w:type="paragraph" w:customStyle="1" w:styleId="wskazwki">
    <w:name w:val="wskazówki"/>
    <w:basedOn w:val="Normalny"/>
    <w:link w:val="wskazwkiZnak"/>
    <w:uiPriority w:val="99"/>
    <w:rsid w:val="0089550C"/>
    <w:pPr>
      <w:keepLines/>
      <w:numPr>
        <w:numId w:val="17"/>
      </w:numPr>
      <w:suppressLineNumbers/>
      <w:shd w:val="clear" w:color="auto" w:fill="FFFFFF"/>
      <w:suppressAutoHyphens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color w:val="808000"/>
      <w:sz w:val="24"/>
      <w:szCs w:val="24"/>
    </w:rPr>
  </w:style>
  <w:style w:type="character" w:customStyle="1" w:styleId="TemattabelaZnak">
    <w:name w:val="Temat tabela Znak"/>
    <w:link w:val="Temattabela"/>
    <w:locked/>
    <w:rsid w:val="0089550C"/>
    <w:rPr>
      <w:rFonts w:ascii="Arial" w:hAnsi="Arial" w:cs="Arial"/>
      <w:b/>
    </w:rPr>
  </w:style>
  <w:style w:type="paragraph" w:customStyle="1" w:styleId="Temattabela">
    <w:name w:val="Temat tabela"/>
    <w:basedOn w:val="Normalny"/>
    <w:link w:val="TemattabelaZnak"/>
    <w:rsid w:val="0089550C"/>
    <w:pPr>
      <w:widowControl w:val="0"/>
      <w:suppressAutoHyphens/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b/>
    </w:rPr>
  </w:style>
  <w:style w:type="character" w:customStyle="1" w:styleId="TabelkarodekZnak">
    <w:name w:val="Tabelka środek Znak"/>
    <w:link w:val="Tabelkarodek"/>
    <w:locked/>
    <w:rsid w:val="0089550C"/>
    <w:rPr>
      <w:rFonts w:ascii="Arial" w:hAnsi="Arial" w:cs="Arial"/>
      <w:b/>
    </w:rPr>
  </w:style>
  <w:style w:type="paragraph" w:customStyle="1" w:styleId="Tabelkarodek">
    <w:name w:val="Tabelka środek"/>
    <w:basedOn w:val="Temattabela"/>
    <w:link w:val="TabelkarodekZnak"/>
    <w:rsid w:val="0089550C"/>
    <w:pPr>
      <w:spacing w:before="20" w:after="20"/>
      <w:ind w:left="57" w:right="57"/>
    </w:pPr>
  </w:style>
  <w:style w:type="character" w:customStyle="1" w:styleId="TabelkatematZnak">
    <w:name w:val="Tabelka temat Znak"/>
    <w:link w:val="Tabelkatemat"/>
    <w:locked/>
    <w:rsid w:val="0089550C"/>
    <w:rPr>
      <w:rFonts w:ascii="Arial" w:hAnsi="Arial" w:cs="Arial"/>
      <w:b/>
    </w:rPr>
  </w:style>
  <w:style w:type="paragraph" w:customStyle="1" w:styleId="Tabelkatemat">
    <w:name w:val="Tabelka temat"/>
    <w:basedOn w:val="Tabelkarodek"/>
    <w:link w:val="TabelkatematZnak"/>
    <w:rsid w:val="0089550C"/>
  </w:style>
  <w:style w:type="paragraph" w:customStyle="1" w:styleId="wskazwki2-poz">
    <w:name w:val="wskazówki 2-poz"/>
    <w:basedOn w:val="wskazwki"/>
    <w:uiPriority w:val="99"/>
    <w:rsid w:val="0089550C"/>
    <w:pPr>
      <w:numPr>
        <w:ilvl w:val="1"/>
      </w:numPr>
      <w:tabs>
        <w:tab w:val="num" w:pos="360"/>
        <w:tab w:val="num" w:pos="794"/>
        <w:tab w:val="num" w:pos="1440"/>
      </w:tabs>
      <w:ind w:left="1080" w:hanging="240"/>
    </w:pPr>
  </w:style>
  <w:style w:type="paragraph" w:customStyle="1" w:styleId="wskazwki3-poz">
    <w:name w:val="wskazówki 3-poz"/>
    <w:basedOn w:val="wskazwki"/>
    <w:uiPriority w:val="99"/>
    <w:rsid w:val="0089550C"/>
    <w:pPr>
      <w:numPr>
        <w:ilvl w:val="2"/>
      </w:numPr>
      <w:tabs>
        <w:tab w:val="num" w:pos="360"/>
        <w:tab w:val="num" w:pos="2160"/>
        <w:tab w:val="num" w:pos="2340"/>
      </w:tabs>
      <w:ind w:left="1418" w:hanging="425"/>
    </w:pPr>
  </w:style>
  <w:style w:type="character" w:customStyle="1" w:styleId="styletype13">
    <w:name w:val="styletype13"/>
    <w:rsid w:val="0089550C"/>
  </w:style>
  <w:style w:type="paragraph" w:customStyle="1" w:styleId="ListParagraph1">
    <w:name w:val="List Paragraph1"/>
    <w:basedOn w:val="Normalny"/>
    <w:uiPriority w:val="99"/>
    <w:rsid w:val="0089550C"/>
    <w:pPr>
      <w:spacing w:after="200" w:line="276" w:lineRule="auto"/>
      <w:ind w:left="720"/>
    </w:pPr>
    <w:rPr>
      <w:rFonts w:ascii="Calibri" w:eastAsia="Calibri" w:hAnsi="Calibri" w:cs="Calibri"/>
      <w:lang w:eastAsia="pl-PL"/>
    </w:rPr>
  </w:style>
  <w:style w:type="paragraph" w:customStyle="1" w:styleId="Zal-text">
    <w:name w:val="Zal-text"/>
    <w:basedOn w:val="Normalny"/>
    <w:uiPriority w:val="99"/>
    <w:rsid w:val="0089550C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 w:hanging="357"/>
      <w:jc w:val="both"/>
      <w:textAlignment w:val="center"/>
    </w:pPr>
    <w:rPr>
      <w:rFonts w:ascii="MyriadPro-Regular" w:eastAsia="Times New Roman" w:hAnsi="MyriadPro-Regular" w:cs="Times New Roman"/>
      <w:color w:val="000000"/>
      <w:lang w:eastAsia="pl-PL"/>
    </w:rPr>
  </w:style>
  <w:style w:type="character" w:styleId="Wyrnieniedelikatne">
    <w:name w:val="Subtle Emphasis"/>
    <w:uiPriority w:val="19"/>
    <w:qFormat/>
    <w:rsid w:val="0089550C"/>
    <w:rPr>
      <w:i/>
      <w:iCs/>
      <w:color w:val="808080"/>
    </w:rPr>
  </w:style>
  <w:style w:type="character" w:customStyle="1" w:styleId="postbody1">
    <w:name w:val="postbody1"/>
    <w:rsid w:val="0089550C"/>
    <w:rPr>
      <w:sz w:val="16"/>
      <w:szCs w:val="16"/>
    </w:rPr>
  </w:style>
  <w:style w:type="paragraph" w:customStyle="1" w:styleId="Tekstpodstawowywcity22">
    <w:name w:val="Tekst podstawowy wcięty 22"/>
    <w:basedOn w:val="Normalny"/>
    <w:uiPriority w:val="99"/>
    <w:rsid w:val="0089550C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89550C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e4">
    <w:name w:val="Style4"/>
    <w:basedOn w:val="Normalny"/>
    <w:uiPriority w:val="99"/>
    <w:rsid w:val="0089550C"/>
    <w:pPr>
      <w:widowControl w:val="0"/>
      <w:autoSpaceDE w:val="0"/>
      <w:autoSpaceDN w:val="0"/>
      <w:adjustRightInd w:val="0"/>
      <w:spacing w:after="0" w:line="408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89550C"/>
    <w:pPr>
      <w:widowControl w:val="0"/>
      <w:autoSpaceDE w:val="0"/>
      <w:autoSpaceDN w:val="0"/>
      <w:adjustRightInd w:val="0"/>
      <w:spacing w:after="0" w:line="408" w:lineRule="exact"/>
      <w:ind w:hanging="35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aragraphpunkt2">
    <w:name w:val="paragraphpunkt2"/>
    <w:rsid w:val="0089550C"/>
    <w:rPr>
      <w:b/>
      <w:bCs/>
    </w:rPr>
  </w:style>
  <w:style w:type="character" w:customStyle="1" w:styleId="akapitdomyslny2">
    <w:name w:val="akapitdomyslny2"/>
    <w:rsid w:val="0089550C"/>
  </w:style>
  <w:style w:type="character" w:customStyle="1" w:styleId="FontStyle19">
    <w:name w:val="Font Style19"/>
    <w:rsid w:val="0089550C"/>
    <w:rPr>
      <w:rFonts w:ascii="Times New Roman" w:hAnsi="Times New Roman" w:cs="Times New Roman"/>
      <w:b/>
      <w:bCs/>
      <w:spacing w:val="10"/>
      <w:sz w:val="22"/>
      <w:szCs w:val="22"/>
    </w:rPr>
  </w:style>
  <w:style w:type="paragraph" w:customStyle="1" w:styleId="WW-Zwykytekst">
    <w:name w:val="WW-Zwykły tekst"/>
    <w:basedOn w:val="Normalny"/>
    <w:uiPriority w:val="99"/>
    <w:rsid w:val="0089550C"/>
    <w:pPr>
      <w:suppressAutoHyphens/>
      <w:spacing w:after="120" w:line="240" w:lineRule="auto"/>
      <w:ind w:left="170" w:hanging="357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ust">
    <w:name w:val="ust"/>
    <w:uiPriority w:val="99"/>
    <w:rsid w:val="0089550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xt">
    <w:name w:val="text"/>
    <w:basedOn w:val="Domylnaczcionkaakapitu"/>
    <w:uiPriority w:val="99"/>
    <w:rsid w:val="0089550C"/>
  </w:style>
  <w:style w:type="character" w:customStyle="1" w:styleId="FontStyle93">
    <w:name w:val="Font Style93"/>
    <w:uiPriority w:val="99"/>
    <w:rsid w:val="0089550C"/>
    <w:rPr>
      <w:rFonts w:ascii="Arial" w:hAnsi="Arial" w:cs="Arial"/>
      <w:sz w:val="18"/>
      <w:szCs w:val="18"/>
    </w:rPr>
  </w:style>
  <w:style w:type="character" w:customStyle="1" w:styleId="spelle">
    <w:name w:val="spelle"/>
    <w:basedOn w:val="Domylnaczcionkaakapitu"/>
    <w:uiPriority w:val="99"/>
    <w:rsid w:val="0089550C"/>
  </w:style>
  <w:style w:type="character" w:customStyle="1" w:styleId="grame">
    <w:name w:val="grame"/>
    <w:basedOn w:val="Domylnaczcionkaakapitu"/>
    <w:uiPriority w:val="99"/>
    <w:rsid w:val="0089550C"/>
  </w:style>
  <w:style w:type="paragraph" w:customStyle="1" w:styleId="Style3">
    <w:name w:val="Style3"/>
    <w:basedOn w:val="Normalny"/>
    <w:uiPriority w:val="99"/>
    <w:rsid w:val="0089550C"/>
    <w:pPr>
      <w:widowControl w:val="0"/>
      <w:autoSpaceDE w:val="0"/>
      <w:autoSpaceDN w:val="0"/>
      <w:adjustRightInd w:val="0"/>
      <w:spacing w:after="0" w:line="254" w:lineRule="exact"/>
      <w:ind w:hanging="413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ostbody">
    <w:name w:val="postbody"/>
    <w:basedOn w:val="Domylnaczcionkaakapitu"/>
    <w:uiPriority w:val="99"/>
    <w:rsid w:val="0089550C"/>
  </w:style>
  <w:style w:type="character" w:customStyle="1" w:styleId="ZnakZnak11">
    <w:name w:val="Znak Znak11"/>
    <w:uiPriority w:val="99"/>
    <w:rsid w:val="0089550C"/>
    <w:rPr>
      <w:lang w:val="pl-PL" w:eastAsia="pl-PL"/>
    </w:rPr>
  </w:style>
  <w:style w:type="character" w:customStyle="1" w:styleId="ZnakZnak6">
    <w:name w:val="Znak Znak6"/>
    <w:uiPriority w:val="99"/>
    <w:rsid w:val="0089550C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body-main">
    <w:name w:val="body-main"/>
    <w:basedOn w:val="Normalny"/>
    <w:uiPriority w:val="99"/>
    <w:rsid w:val="008955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2">
    <w:name w:val="Tekst podstawowy 212"/>
    <w:basedOn w:val="Normalny"/>
    <w:uiPriority w:val="99"/>
    <w:rsid w:val="0089550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lang w:val="de-DE" w:eastAsia="ar-SA"/>
    </w:rPr>
  </w:style>
  <w:style w:type="paragraph" w:customStyle="1" w:styleId="Tekstpodstawowy211">
    <w:name w:val="Tekst podstawowy 211"/>
    <w:basedOn w:val="Normalny"/>
    <w:uiPriority w:val="99"/>
    <w:rsid w:val="0089550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lang w:val="de-DE" w:eastAsia="ar-SA"/>
    </w:rPr>
  </w:style>
  <w:style w:type="character" w:customStyle="1" w:styleId="FontStyle15">
    <w:name w:val="Font Style15"/>
    <w:uiPriority w:val="99"/>
    <w:rsid w:val="0089550C"/>
    <w:rPr>
      <w:rFonts w:ascii="Times New Roman" w:hAnsi="Times New Roman" w:cs="Times New Roman"/>
      <w:sz w:val="20"/>
      <w:szCs w:val="20"/>
    </w:rPr>
  </w:style>
  <w:style w:type="character" w:customStyle="1" w:styleId="FontStyle28">
    <w:name w:val="Font Style28"/>
    <w:uiPriority w:val="99"/>
    <w:rsid w:val="0089550C"/>
    <w:rPr>
      <w:rFonts w:ascii="Times New Roman" w:hAnsi="Times New Roman" w:cs="Times New Roman"/>
      <w:sz w:val="20"/>
      <w:szCs w:val="20"/>
    </w:rPr>
  </w:style>
  <w:style w:type="paragraph" w:customStyle="1" w:styleId="Akapitzlist11">
    <w:name w:val="Akapit z listą11"/>
    <w:basedOn w:val="Normalny"/>
    <w:uiPriority w:val="34"/>
    <w:qFormat/>
    <w:rsid w:val="0089550C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26">
    <w:name w:val="Znak26"/>
    <w:uiPriority w:val="99"/>
    <w:rsid w:val="0089550C"/>
    <w:rPr>
      <w:rFonts w:ascii="Times New Roman" w:hAnsi="Times New Roman" w:cs="Times New Roman"/>
      <w:b/>
      <w:bCs/>
      <w:sz w:val="24"/>
      <w:szCs w:val="24"/>
    </w:rPr>
  </w:style>
  <w:style w:type="paragraph" w:customStyle="1" w:styleId="Tekstpodstawowywcity211">
    <w:name w:val="Tekst podstawowy wcięty 211"/>
    <w:uiPriority w:val="99"/>
    <w:rsid w:val="0089550C"/>
    <w:pPr>
      <w:widowControl w:val="0"/>
      <w:suppressAutoHyphens/>
      <w:spacing w:after="200" w:line="276" w:lineRule="auto"/>
      <w:ind w:left="720" w:hanging="357"/>
      <w:jc w:val="both"/>
    </w:pPr>
    <w:rPr>
      <w:rFonts w:ascii="Calibri" w:eastAsia="Arial Unicode MS" w:hAnsi="Calibri" w:cs="Calibri"/>
      <w:kern w:val="1"/>
      <w:sz w:val="24"/>
      <w:szCs w:val="24"/>
      <w:lang w:eastAsia="ar-SA"/>
    </w:rPr>
  </w:style>
  <w:style w:type="paragraph" w:customStyle="1" w:styleId="Tekstpodstawowy311">
    <w:name w:val="Tekst podstawowy 311"/>
    <w:uiPriority w:val="99"/>
    <w:rsid w:val="0089550C"/>
    <w:pPr>
      <w:widowControl w:val="0"/>
      <w:suppressAutoHyphens/>
      <w:spacing w:after="200" w:line="360" w:lineRule="auto"/>
      <w:ind w:left="714" w:hanging="357"/>
      <w:jc w:val="both"/>
    </w:pPr>
    <w:rPr>
      <w:rFonts w:ascii="Calibri" w:eastAsia="Arial Unicode MS" w:hAnsi="Calibri" w:cs="Calibri"/>
      <w:kern w:val="1"/>
      <w:sz w:val="24"/>
      <w:szCs w:val="24"/>
      <w:lang w:eastAsia="ar-SA"/>
    </w:rPr>
  </w:style>
  <w:style w:type="numbering" w:customStyle="1" w:styleId="Styl5">
    <w:name w:val="Styl5"/>
    <w:rsid w:val="0089550C"/>
  </w:style>
  <w:style w:type="numbering" w:customStyle="1" w:styleId="Styl2">
    <w:name w:val="Styl2"/>
    <w:rsid w:val="0089550C"/>
  </w:style>
  <w:style w:type="numbering" w:customStyle="1" w:styleId="Styl4">
    <w:name w:val="Styl4"/>
    <w:rsid w:val="0089550C"/>
  </w:style>
  <w:style w:type="table" w:customStyle="1" w:styleId="Tabela-Siatka6">
    <w:name w:val="Tabela - Siatka6"/>
    <w:basedOn w:val="Standardowy"/>
    <w:next w:val="Tabela-Siatka"/>
    <w:uiPriority w:val="59"/>
    <w:rsid w:val="008955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51">
    <w:name w:val="Styl51"/>
    <w:rsid w:val="0089550C"/>
    <w:pPr>
      <w:numPr>
        <w:numId w:val="21"/>
      </w:numPr>
    </w:pPr>
  </w:style>
  <w:style w:type="numbering" w:customStyle="1" w:styleId="Styl21">
    <w:name w:val="Styl21"/>
    <w:rsid w:val="0089550C"/>
    <w:pPr>
      <w:numPr>
        <w:numId w:val="23"/>
      </w:numPr>
    </w:pPr>
  </w:style>
  <w:style w:type="numbering" w:customStyle="1" w:styleId="Styl41">
    <w:name w:val="Styl41"/>
    <w:rsid w:val="0089550C"/>
    <w:pPr>
      <w:numPr>
        <w:numId w:val="24"/>
      </w:numPr>
    </w:pPr>
  </w:style>
  <w:style w:type="numbering" w:customStyle="1" w:styleId="Styl31">
    <w:name w:val="Styl31"/>
    <w:rsid w:val="0089550C"/>
    <w:pPr>
      <w:numPr>
        <w:numId w:val="22"/>
      </w:numPr>
    </w:pPr>
  </w:style>
  <w:style w:type="numbering" w:customStyle="1" w:styleId="Bezlisty5">
    <w:name w:val="Bez listy5"/>
    <w:next w:val="Bezlisty"/>
    <w:uiPriority w:val="99"/>
    <w:semiHidden/>
    <w:unhideWhenUsed/>
    <w:rsid w:val="0089550C"/>
  </w:style>
  <w:style w:type="numbering" w:customStyle="1" w:styleId="Bezlisty6">
    <w:name w:val="Bez listy6"/>
    <w:next w:val="Bezlisty"/>
    <w:uiPriority w:val="99"/>
    <w:semiHidden/>
    <w:unhideWhenUsed/>
    <w:rsid w:val="0089550C"/>
  </w:style>
  <w:style w:type="table" w:customStyle="1" w:styleId="Tabela-Siatka7">
    <w:name w:val="Tabela - Siatka7"/>
    <w:basedOn w:val="Standardowy"/>
    <w:next w:val="Tabela-Siatka"/>
    <w:uiPriority w:val="59"/>
    <w:rsid w:val="008955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1">
    <w:name w:val="Bez listy131"/>
    <w:next w:val="Bezlisty"/>
    <w:uiPriority w:val="99"/>
    <w:semiHidden/>
    <w:unhideWhenUsed/>
    <w:rsid w:val="0089550C"/>
  </w:style>
  <w:style w:type="table" w:customStyle="1" w:styleId="Tabela-Siatka12">
    <w:name w:val="Tabela - Siatka12"/>
    <w:basedOn w:val="Standardowy"/>
    <w:next w:val="Tabela-Siatka"/>
    <w:uiPriority w:val="59"/>
    <w:rsid w:val="0089550C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1">
    <w:name w:val="Bez listy211"/>
    <w:next w:val="Bezlisty"/>
    <w:uiPriority w:val="99"/>
    <w:semiHidden/>
    <w:unhideWhenUsed/>
    <w:rsid w:val="0089550C"/>
  </w:style>
  <w:style w:type="table" w:customStyle="1" w:styleId="Tabela-Siatka23">
    <w:name w:val="Tabela - Siatka23"/>
    <w:basedOn w:val="Standardowy"/>
    <w:next w:val="Tabela-Siatka"/>
    <w:uiPriority w:val="59"/>
    <w:rsid w:val="0089550C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11">
    <w:name w:val="Bez listy111111"/>
    <w:next w:val="Bezlisty"/>
    <w:uiPriority w:val="99"/>
    <w:semiHidden/>
    <w:unhideWhenUsed/>
    <w:rsid w:val="0089550C"/>
  </w:style>
  <w:style w:type="numbering" w:customStyle="1" w:styleId="Bezlisty311">
    <w:name w:val="Bez listy311"/>
    <w:next w:val="Bezlisty"/>
    <w:uiPriority w:val="99"/>
    <w:semiHidden/>
    <w:unhideWhenUsed/>
    <w:rsid w:val="0089550C"/>
  </w:style>
  <w:style w:type="table" w:customStyle="1" w:styleId="Tabela-Siatka31">
    <w:name w:val="Tabela - Siatka31"/>
    <w:basedOn w:val="Standardowy"/>
    <w:next w:val="Tabela-Siatka"/>
    <w:uiPriority w:val="59"/>
    <w:rsid w:val="0089550C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1">
    <w:name w:val="Bez listy1211"/>
    <w:next w:val="Bezlisty"/>
    <w:uiPriority w:val="99"/>
    <w:semiHidden/>
    <w:unhideWhenUsed/>
    <w:rsid w:val="0089550C"/>
  </w:style>
  <w:style w:type="table" w:customStyle="1" w:styleId="Tabela-Siatka41">
    <w:name w:val="Tabela - Siatka41"/>
    <w:basedOn w:val="Standardowy"/>
    <w:next w:val="Tabela-Siatka"/>
    <w:uiPriority w:val="59"/>
    <w:rsid w:val="008955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Grid1"/>
    <w:rsid w:val="0089550C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111">
    <w:name w:val="Tabela - Siatka111"/>
    <w:basedOn w:val="Standardowy"/>
    <w:next w:val="Tabela-Siatka"/>
    <w:uiPriority w:val="39"/>
    <w:rsid w:val="0089550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1">
    <w:name w:val="Tabela - Siatka211"/>
    <w:basedOn w:val="Standardowy"/>
    <w:next w:val="Tabela-Siatka"/>
    <w:uiPriority w:val="59"/>
    <w:rsid w:val="008955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11">
    <w:name w:val="Bez listy411"/>
    <w:next w:val="Bezlisty"/>
    <w:uiPriority w:val="99"/>
    <w:semiHidden/>
    <w:unhideWhenUsed/>
    <w:rsid w:val="0089550C"/>
  </w:style>
  <w:style w:type="table" w:customStyle="1" w:styleId="Tabela-Siatka51">
    <w:name w:val="Tabela - Siatka51"/>
    <w:basedOn w:val="Standardowy"/>
    <w:next w:val="Tabela-Siatka"/>
    <w:uiPriority w:val="59"/>
    <w:rsid w:val="008955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52">
    <w:name w:val="Styl52"/>
    <w:rsid w:val="0089550C"/>
  </w:style>
  <w:style w:type="numbering" w:customStyle="1" w:styleId="Styl22">
    <w:name w:val="Styl22"/>
    <w:rsid w:val="0089550C"/>
  </w:style>
  <w:style w:type="numbering" w:customStyle="1" w:styleId="Styl42">
    <w:name w:val="Styl42"/>
    <w:rsid w:val="0089550C"/>
  </w:style>
  <w:style w:type="numbering" w:customStyle="1" w:styleId="Styl32">
    <w:name w:val="Styl32"/>
    <w:rsid w:val="0089550C"/>
  </w:style>
  <w:style w:type="table" w:customStyle="1" w:styleId="Tabela-Siatka61">
    <w:name w:val="Tabela - Siatka61"/>
    <w:basedOn w:val="Standardowy"/>
    <w:next w:val="Tabela-Siatka"/>
    <w:uiPriority w:val="59"/>
    <w:rsid w:val="008955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511">
    <w:name w:val="Styl511"/>
    <w:rsid w:val="0089550C"/>
  </w:style>
  <w:style w:type="numbering" w:customStyle="1" w:styleId="Styl211">
    <w:name w:val="Styl211"/>
    <w:rsid w:val="0089550C"/>
  </w:style>
  <w:style w:type="numbering" w:customStyle="1" w:styleId="Styl411">
    <w:name w:val="Styl411"/>
    <w:rsid w:val="0089550C"/>
  </w:style>
  <w:style w:type="numbering" w:customStyle="1" w:styleId="Styl311">
    <w:name w:val="Styl311"/>
    <w:rsid w:val="0089550C"/>
  </w:style>
  <w:style w:type="numbering" w:customStyle="1" w:styleId="Bezlisty7">
    <w:name w:val="Bez listy7"/>
    <w:next w:val="Bezlisty"/>
    <w:uiPriority w:val="99"/>
    <w:semiHidden/>
    <w:unhideWhenUsed/>
    <w:rsid w:val="0089550C"/>
  </w:style>
  <w:style w:type="numbering" w:customStyle="1" w:styleId="Bezlisty8">
    <w:name w:val="Bez listy8"/>
    <w:next w:val="Bezlisty"/>
    <w:semiHidden/>
    <w:unhideWhenUsed/>
    <w:rsid w:val="0089550C"/>
  </w:style>
  <w:style w:type="table" w:customStyle="1" w:styleId="Tabela-Siatka8">
    <w:name w:val="Tabela - Siatka8"/>
    <w:basedOn w:val="Standardowy"/>
    <w:next w:val="Tabela-Siatka"/>
    <w:rsid w:val="008955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listy9">
    <w:name w:val="Bez listy9"/>
    <w:next w:val="Bezlisty"/>
    <w:semiHidden/>
    <w:unhideWhenUsed/>
    <w:rsid w:val="0089550C"/>
  </w:style>
  <w:style w:type="table" w:customStyle="1" w:styleId="Tabela-Siatka9">
    <w:name w:val="Tabela - Siatka9"/>
    <w:basedOn w:val="Standardowy"/>
    <w:next w:val="Tabela-Siatka"/>
    <w:rsid w:val="008955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listy10">
    <w:name w:val="Bez listy10"/>
    <w:next w:val="Bezlisty"/>
    <w:semiHidden/>
    <w:unhideWhenUsed/>
    <w:rsid w:val="0089550C"/>
  </w:style>
  <w:style w:type="table" w:customStyle="1" w:styleId="Tabela-Siatka10">
    <w:name w:val="Tabela - Siatka10"/>
    <w:basedOn w:val="Standardowy"/>
    <w:next w:val="Tabela-Siatka"/>
    <w:rsid w:val="008955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3">
    <w:name w:val="Tabela - Siatka13"/>
    <w:basedOn w:val="Standardowy"/>
    <w:next w:val="Tabela-Siatka"/>
    <w:rsid w:val="008955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3">
    <w:name w:val="Tabela - Siatka223"/>
    <w:basedOn w:val="Standardowy"/>
    <w:next w:val="Tabela-Siatka"/>
    <w:uiPriority w:val="59"/>
    <w:rsid w:val="008955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4">
    <w:name w:val="Tabela - Siatka224"/>
    <w:basedOn w:val="Standardowy"/>
    <w:next w:val="Tabela-Siatka"/>
    <w:uiPriority w:val="59"/>
    <w:rsid w:val="008955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5">
    <w:name w:val="Tabela - Siatka225"/>
    <w:basedOn w:val="Standardowy"/>
    <w:next w:val="Tabela-Siatka"/>
    <w:uiPriority w:val="59"/>
    <w:rsid w:val="008955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2">
    <w:name w:val="Tabela - Siatka62"/>
    <w:basedOn w:val="Standardowy"/>
    <w:next w:val="Tabela-Siatka"/>
    <w:rsid w:val="008955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rsid w:val="0089550C"/>
  </w:style>
  <w:style w:type="paragraph" w:customStyle="1" w:styleId="FR4">
    <w:name w:val="FR4"/>
    <w:rsid w:val="0089550C"/>
    <w:pPr>
      <w:widowControl w:val="0"/>
      <w:spacing w:after="0" w:line="280" w:lineRule="auto"/>
      <w:ind w:left="240"/>
      <w:jc w:val="both"/>
    </w:pPr>
    <w:rPr>
      <w:rFonts w:ascii="Arial" w:eastAsia="Times New Roman" w:hAnsi="Arial" w:cs="Times New Roman"/>
      <w:i/>
      <w:sz w:val="20"/>
      <w:szCs w:val="20"/>
      <w:lang w:eastAsia="pl-PL"/>
    </w:rPr>
  </w:style>
  <w:style w:type="paragraph" w:customStyle="1" w:styleId="Text1">
    <w:name w:val="Text 1"/>
    <w:basedOn w:val="Normalny"/>
    <w:uiPriority w:val="99"/>
    <w:rsid w:val="0089550C"/>
    <w:pPr>
      <w:tabs>
        <w:tab w:val="left" w:pos="284"/>
        <w:tab w:val="left" w:pos="567"/>
        <w:tab w:val="left" w:pos="709"/>
      </w:tabs>
      <w:spacing w:after="60" w:line="300" w:lineRule="exact"/>
      <w:jc w:val="both"/>
    </w:pPr>
    <w:rPr>
      <w:rFonts w:ascii="Times New Roman" w:eastAsia="Times New Roman" w:hAnsi="Times New Roman" w:cs="Times New Roman"/>
      <w:spacing w:val="2"/>
      <w:sz w:val="24"/>
      <w:szCs w:val="24"/>
      <w:lang w:eastAsia="pl-PL"/>
    </w:rPr>
  </w:style>
  <w:style w:type="paragraph" w:customStyle="1" w:styleId="Text0">
    <w:name w:val="Text"/>
    <w:basedOn w:val="Normalny"/>
    <w:rsid w:val="0089550C"/>
    <w:pPr>
      <w:tabs>
        <w:tab w:val="left" w:pos="567"/>
      </w:tabs>
      <w:spacing w:before="60" w:after="60" w:line="280" w:lineRule="exact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89550C"/>
    <w:pPr>
      <w:ind w:firstLine="210"/>
    </w:pPr>
    <w:rPr>
      <w:sz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89550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oziom1-czesc">
    <w:name w:val="Poziom 1 -czesc"/>
    <w:basedOn w:val="Normalny"/>
    <w:rsid w:val="0089550C"/>
    <w:pPr>
      <w:numPr>
        <w:numId w:val="26"/>
      </w:num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oziom2-pkt">
    <w:name w:val="Poziom 2 - pkt"/>
    <w:basedOn w:val="Normalny"/>
    <w:rsid w:val="0089550C"/>
    <w:pPr>
      <w:tabs>
        <w:tab w:val="num" w:pos="680"/>
      </w:tabs>
      <w:spacing w:after="0" w:line="240" w:lineRule="auto"/>
      <w:ind w:left="680" w:hanging="39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oziom3-ppkt">
    <w:name w:val="Poziom 3 - ppkt"/>
    <w:basedOn w:val="Normalny"/>
    <w:rsid w:val="0089550C"/>
    <w:pPr>
      <w:tabs>
        <w:tab w:val="num" w:pos="1134"/>
      </w:tabs>
      <w:spacing w:after="0" w:line="240" w:lineRule="auto"/>
      <w:ind w:left="1134" w:hanging="397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F3dotyczy">
    <w:name w:val="F3_dotyczy"/>
    <w:aliases w:val="załącznik"/>
    <w:basedOn w:val="Normalny"/>
    <w:rsid w:val="0089550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F4AKAPIT">
    <w:name w:val="F4_AKAPIT"/>
    <w:basedOn w:val="Normalny"/>
    <w:rsid w:val="0089550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Akapitzlist4">
    <w:name w:val="Akapit z listą4"/>
    <w:basedOn w:val="Normalny"/>
    <w:uiPriority w:val="34"/>
    <w:qFormat/>
    <w:rsid w:val="0089550C"/>
    <w:pPr>
      <w:spacing w:after="120" w:line="240" w:lineRule="auto"/>
      <w:ind w:left="720"/>
      <w:contextualSpacing/>
      <w:jc w:val="both"/>
    </w:pPr>
    <w:rPr>
      <w:rFonts w:ascii="Calibri" w:eastAsia="Calibri" w:hAnsi="Calibri" w:cs="Times New Roman"/>
    </w:rPr>
  </w:style>
  <w:style w:type="paragraph" w:customStyle="1" w:styleId="Akapitzlist5">
    <w:name w:val="Akapit z listą5"/>
    <w:basedOn w:val="Normalny"/>
    <w:uiPriority w:val="34"/>
    <w:qFormat/>
    <w:rsid w:val="0089550C"/>
    <w:pPr>
      <w:spacing w:after="120" w:line="240" w:lineRule="auto"/>
      <w:ind w:left="720"/>
      <w:contextualSpacing/>
      <w:jc w:val="both"/>
    </w:pPr>
    <w:rPr>
      <w:rFonts w:ascii="Calibri" w:eastAsia="Calibri" w:hAnsi="Calibri" w:cs="Times New Roman"/>
    </w:rPr>
  </w:style>
  <w:style w:type="paragraph" w:customStyle="1" w:styleId="Texte1xx">
    <w:name w:val="Texte 1.xx"/>
    <w:basedOn w:val="Normalny"/>
    <w:uiPriority w:val="99"/>
    <w:rsid w:val="0089550C"/>
    <w:pPr>
      <w:suppressAutoHyphens/>
      <w:spacing w:before="120" w:after="120" w:line="240" w:lineRule="auto"/>
      <w:ind w:left="1418" w:firstLine="1"/>
      <w:jc w:val="both"/>
    </w:pPr>
    <w:rPr>
      <w:rFonts w:ascii="Arial" w:eastAsia="Times New Roman" w:hAnsi="Arial" w:cs="Times New Roman"/>
      <w:szCs w:val="20"/>
      <w:lang w:eastAsia="ar-SA"/>
    </w:rPr>
  </w:style>
  <w:style w:type="character" w:customStyle="1" w:styleId="ng-binding">
    <w:name w:val="ng-binding"/>
    <w:rsid w:val="0089550C"/>
  </w:style>
  <w:style w:type="paragraph" w:customStyle="1" w:styleId="gwp0cfa10damsonormal">
    <w:name w:val="gwp0cfa10da_msonormal"/>
    <w:basedOn w:val="Normalny"/>
    <w:rsid w:val="008955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52">
    <w:name w:val="Tabela - Siatka52"/>
    <w:basedOn w:val="Standardowy"/>
    <w:uiPriority w:val="59"/>
    <w:rsid w:val="0089550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">
    <w:name w:val="Nierozpoznana wzmianka"/>
    <w:uiPriority w:val="99"/>
    <w:semiHidden/>
    <w:unhideWhenUsed/>
    <w:rsid w:val="0089550C"/>
    <w:rPr>
      <w:color w:val="605E5C"/>
      <w:shd w:val="clear" w:color="auto" w:fill="E1DFDD"/>
    </w:rPr>
  </w:style>
  <w:style w:type="numbering" w:customStyle="1" w:styleId="Bezlisty1111111">
    <w:name w:val="Bez listy1111111"/>
    <w:next w:val="Bezlisty"/>
    <w:uiPriority w:val="99"/>
    <w:semiHidden/>
    <w:unhideWhenUsed/>
    <w:rsid w:val="0089550C"/>
  </w:style>
  <w:style w:type="numbering" w:customStyle="1" w:styleId="Bezlisty14">
    <w:name w:val="Bez listy14"/>
    <w:next w:val="Bezlisty"/>
    <w:uiPriority w:val="99"/>
    <w:semiHidden/>
    <w:unhideWhenUsed/>
    <w:rsid w:val="0089550C"/>
  </w:style>
  <w:style w:type="table" w:customStyle="1" w:styleId="Tabela-Siatka14">
    <w:name w:val="Tabela - Siatka14"/>
    <w:basedOn w:val="Standardowy"/>
    <w:next w:val="Tabela-Siatka"/>
    <w:uiPriority w:val="59"/>
    <w:rsid w:val="008955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">
    <w:name w:val="Bez listy15"/>
    <w:next w:val="Bezlisty"/>
    <w:uiPriority w:val="99"/>
    <w:semiHidden/>
    <w:unhideWhenUsed/>
    <w:rsid w:val="0089550C"/>
  </w:style>
  <w:style w:type="table" w:customStyle="1" w:styleId="Tabela-Siatka15">
    <w:name w:val="Tabela - Siatka15"/>
    <w:basedOn w:val="Standardowy"/>
    <w:next w:val="Tabela-Siatka"/>
    <w:uiPriority w:val="59"/>
    <w:rsid w:val="0089550C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2">
    <w:name w:val="Bez listy22"/>
    <w:next w:val="Bezlisty"/>
    <w:uiPriority w:val="99"/>
    <w:semiHidden/>
    <w:unhideWhenUsed/>
    <w:rsid w:val="0089550C"/>
  </w:style>
  <w:style w:type="table" w:customStyle="1" w:styleId="Tabela-Siatka24">
    <w:name w:val="Tabela - Siatka24"/>
    <w:basedOn w:val="Standardowy"/>
    <w:next w:val="Tabela-Siatka"/>
    <w:uiPriority w:val="59"/>
    <w:rsid w:val="0089550C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">
    <w:name w:val="Bez listy112"/>
    <w:next w:val="Bezlisty"/>
    <w:uiPriority w:val="99"/>
    <w:semiHidden/>
    <w:unhideWhenUsed/>
    <w:rsid w:val="0089550C"/>
  </w:style>
  <w:style w:type="numbering" w:customStyle="1" w:styleId="Bezlisty32">
    <w:name w:val="Bez listy32"/>
    <w:next w:val="Bezlisty"/>
    <w:uiPriority w:val="99"/>
    <w:semiHidden/>
    <w:unhideWhenUsed/>
    <w:rsid w:val="0089550C"/>
  </w:style>
  <w:style w:type="table" w:customStyle="1" w:styleId="Tabela-Siatka32">
    <w:name w:val="Tabela - Siatka32"/>
    <w:basedOn w:val="Standardowy"/>
    <w:next w:val="Tabela-Siatka"/>
    <w:uiPriority w:val="59"/>
    <w:rsid w:val="0089550C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2">
    <w:name w:val="Bez listy122"/>
    <w:next w:val="Bezlisty"/>
    <w:uiPriority w:val="99"/>
    <w:semiHidden/>
    <w:unhideWhenUsed/>
    <w:rsid w:val="0089550C"/>
  </w:style>
  <w:style w:type="table" w:customStyle="1" w:styleId="Tabela-Siatka42">
    <w:name w:val="Tabela - Siatka42"/>
    <w:basedOn w:val="Standardowy"/>
    <w:next w:val="Tabela-Siatka"/>
    <w:uiPriority w:val="59"/>
    <w:rsid w:val="008955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Grid2"/>
    <w:rsid w:val="0089550C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112">
    <w:name w:val="Tabela - Siatka112"/>
    <w:basedOn w:val="Standardowy"/>
    <w:next w:val="Tabela-Siatka"/>
    <w:uiPriority w:val="39"/>
    <w:rsid w:val="0089550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2">
    <w:name w:val="Tabela - Siatka212"/>
    <w:basedOn w:val="Standardowy"/>
    <w:next w:val="Tabela-Siatka"/>
    <w:uiPriority w:val="59"/>
    <w:rsid w:val="008955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6">
    <w:name w:val="Tabela - Siatka226"/>
    <w:basedOn w:val="Standardowy"/>
    <w:next w:val="Tabela-Siatka"/>
    <w:uiPriority w:val="59"/>
    <w:rsid w:val="008955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11">
    <w:name w:val="Tabela - Siatka2211"/>
    <w:basedOn w:val="Standardowy"/>
    <w:next w:val="Tabela-Siatka"/>
    <w:uiPriority w:val="59"/>
    <w:rsid w:val="008955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21">
    <w:name w:val="Tabela - Siatka2221"/>
    <w:basedOn w:val="Standardowy"/>
    <w:next w:val="Tabela-Siatka"/>
    <w:uiPriority w:val="59"/>
    <w:rsid w:val="008955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2">
    <w:name w:val="Bez listy42"/>
    <w:next w:val="Bezlisty"/>
    <w:uiPriority w:val="99"/>
    <w:semiHidden/>
    <w:unhideWhenUsed/>
    <w:rsid w:val="0089550C"/>
  </w:style>
  <w:style w:type="numbering" w:customStyle="1" w:styleId="Bezlisty132">
    <w:name w:val="Bez listy132"/>
    <w:next w:val="Bezlisty"/>
    <w:uiPriority w:val="99"/>
    <w:semiHidden/>
    <w:unhideWhenUsed/>
    <w:rsid w:val="0089550C"/>
  </w:style>
  <w:style w:type="numbering" w:customStyle="1" w:styleId="Bezlisty1112">
    <w:name w:val="Bez listy1112"/>
    <w:next w:val="Bezlisty"/>
    <w:uiPriority w:val="99"/>
    <w:semiHidden/>
    <w:unhideWhenUsed/>
    <w:rsid w:val="0089550C"/>
  </w:style>
  <w:style w:type="numbering" w:customStyle="1" w:styleId="Bezlisty212">
    <w:name w:val="Bez listy212"/>
    <w:next w:val="Bezlisty"/>
    <w:uiPriority w:val="99"/>
    <w:semiHidden/>
    <w:unhideWhenUsed/>
    <w:rsid w:val="0089550C"/>
  </w:style>
  <w:style w:type="numbering" w:customStyle="1" w:styleId="Bezlisty11112">
    <w:name w:val="Bez listy11112"/>
    <w:next w:val="Bezlisty"/>
    <w:uiPriority w:val="99"/>
    <w:semiHidden/>
    <w:unhideWhenUsed/>
    <w:rsid w:val="0089550C"/>
  </w:style>
  <w:style w:type="numbering" w:customStyle="1" w:styleId="Bezlisty312">
    <w:name w:val="Bez listy312"/>
    <w:next w:val="Bezlisty"/>
    <w:uiPriority w:val="99"/>
    <w:semiHidden/>
    <w:unhideWhenUsed/>
    <w:rsid w:val="0089550C"/>
  </w:style>
  <w:style w:type="numbering" w:customStyle="1" w:styleId="Bezlisty1212">
    <w:name w:val="Bez listy1212"/>
    <w:next w:val="Bezlisty"/>
    <w:uiPriority w:val="99"/>
    <w:semiHidden/>
    <w:unhideWhenUsed/>
    <w:rsid w:val="0089550C"/>
  </w:style>
  <w:style w:type="numbering" w:customStyle="1" w:styleId="Bezlisty412">
    <w:name w:val="Bez listy412"/>
    <w:next w:val="Bezlisty"/>
    <w:uiPriority w:val="99"/>
    <w:semiHidden/>
    <w:unhideWhenUsed/>
    <w:rsid w:val="0089550C"/>
  </w:style>
  <w:style w:type="numbering" w:customStyle="1" w:styleId="Styl53">
    <w:name w:val="Styl53"/>
    <w:rsid w:val="0089550C"/>
    <w:pPr>
      <w:numPr>
        <w:numId w:val="29"/>
      </w:numPr>
    </w:pPr>
  </w:style>
  <w:style w:type="numbering" w:customStyle="1" w:styleId="Styl23">
    <w:name w:val="Styl23"/>
    <w:rsid w:val="0089550C"/>
    <w:pPr>
      <w:numPr>
        <w:numId w:val="27"/>
      </w:numPr>
    </w:pPr>
  </w:style>
  <w:style w:type="numbering" w:customStyle="1" w:styleId="Styl43">
    <w:name w:val="Styl43"/>
    <w:rsid w:val="0089550C"/>
    <w:pPr>
      <w:numPr>
        <w:numId w:val="28"/>
      </w:numPr>
    </w:pPr>
  </w:style>
  <w:style w:type="table" w:customStyle="1" w:styleId="Tabela-Siatka63">
    <w:name w:val="Tabela - Siatka63"/>
    <w:basedOn w:val="Standardowy"/>
    <w:next w:val="Tabela-Siatka"/>
    <w:uiPriority w:val="59"/>
    <w:rsid w:val="008955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512">
    <w:name w:val="Styl512"/>
    <w:rsid w:val="0089550C"/>
    <w:pPr>
      <w:numPr>
        <w:numId w:val="30"/>
      </w:numPr>
    </w:pPr>
  </w:style>
  <w:style w:type="numbering" w:customStyle="1" w:styleId="Styl212">
    <w:name w:val="Styl212"/>
    <w:rsid w:val="0089550C"/>
    <w:pPr>
      <w:numPr>
        <w:numId w:val="32"/>
      </w:numPr>
    </w:pPr>
  </w:style>
  <w:style w:type="numbering" w:customStyle="1" w:styleId="Styl412">
    <w:name w:val="Styl412"/>
    <w:rsid w:val="0089550C"/>
    <w:pPr>
      <w:numPr>
        <w:numId w:val="33"/>
      </w:numPr>
    </w:pPr>
  </w:style>
  <w:style w:type="numbering" w:customStyle="1" w:styleId="Styl312">
    <w:name w:val="Styl312"/>
    <w:rsid w:val="0089550C"/>
    <w:pPr>
      <w:numPr>
        <w:numId w:val="31"/>
      </w:numPr>
    </w:pPr>
  </w:style>
  <w:style w:type="numbering" w:customStyle="1" w:styleId="Bezlisty51">
    <w:name w:val="Bez listy51"/>
    <w:next w:val="Bezlisty"/>
    <w:uiPriority w:val="99"/>
    <w:semiHidden/>
    <w:unhideWhenUsed/>
    <w:rsid w:val="0089550C"/>
  </w:style>
  <w:style w:type="numbering" w:customStyle="1" w:styleId="Bezlisty61">
    <w:name w:val="Bez listy61"/>
    <w:next w:val="Bezlisty"/>
    <w:uiPriority w:val="99"/>
    <w:semiHidden/>
    <w:unhideWhenUsed/>
    <w:rsid w:val="0089550C"/>
  </w:style>
  <w:style w:type="table" w:customStyle="1" w:styleId="Tabela-Siatka71">
    <w:name w:val="Tabela - Siatka71"/>
    <w:basedOn w:val="Standardowy"/>
    <w:next w:val="Tabela-Siatka"/>
    <w:uiPriority w:val="59"/>
    <w:rsid w:val="008955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11">
    <w:name w:val="Bez listy1311"/>
    <w:next w:val="Bezlisty"/>
    <w:uiPriority w:val="99"/>
    <w:semiHidden/>
    <w:unhideWhenUsed/>
    <w:rsid w:val="0089550C"/>
  </w:style>
  <w:style w:type="table" w:customStyle="1" w:styleId="Tabela-Siatka121">
    <w:name w:val="Tabela - Siatka121"/>
    <w:basedOn w:val="Standardowy"/>
    <w:next w:val="Tabela-Siatka"/>
    <w:uiPriority w:val="59"/>
    <w:rsid w:val="0089550C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11">
    <w:name w:val="Bez listy2111"/>
    <w:next w:val="Bezlisty"/>
    <w:uiPriority w:val="99"/>
    <w:semiHidden/>
    <w:unhideWhenUsed/>
    <w:rsid w:val="0089550C"/>
  </w:style>
  <w:style w:type="table" w:customStyle="1" w:styleId="Tabela-Siatka231">
    <w:name w:val="Tabela - Siatka231"/>
    <w:basedOn w:val="Standardowy"/>
    <w:next w:val="Tabela-Siatka"/>
    <w:uiPriority w:val="59"/>
    <w:rsid w:val="0089550C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12">
    <w:name w:val="Bez listy111112"/>
    <w:next w:val="Bezlisty"/>
    <w:uiPriority w:val="99"/>
    <w:semiHidden/>
    <w:unhideWhenUsed/>
    <w:rsid w:val="0089550C"/>
  </w:style>
  <w:style w:type="numbering" w:customStyle="1" w:styleId="Bezlisty3111">
    <w:name w:val="Bez listy3111"/>
    <w:next w:val="Bezlisty"/>
    <w:uiPriority w:val="99"/>
    <w:semiHidden/>
    <w:unhideWhenUsed/>
    <w:rsid w:val="0089550C"/>
  </w:style>
  <w:style w:type="table" w:customStyle="1" w:styleId="Tabela-Siatka311">
    <w:name w:val="Tabela - Siatka311"/>
    <w:basedOn w:val="Standardowy"/>
    <w:next w:val="Tabela-Siatka"/>
    <w:uiPriority w:val="59"/>
    <w:rsid w:val="0089550C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11">
    <w:name w:val="Bez listy12111"/>
    <w:next w:val="Bezlisty"/>
    <w:uiPriority w:val="99"/>
    <w:semiHidden/>
    <w:unhideWhenUsed/>
    <w:rsid w:val="0089550C"/>
  </w:style>
  <w:style w:type="table" w:customStyle="1" w:styleId="Tabela-Siatka411">
    <w:name w:val="Tabela - Siatka411"/>
    <w:basedOn w:val="Standardowy"/>
    <w:next w:val="Tabela-Siatka"/>
    <w:uiPriority w:val="59"/>
    <w:rsid w:val="008955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Grid11"/>
    <w:rsid w:val="0089550C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1111">
    <w:name w:val="Tabela - Siatka1111"/>
    <w:basedOn w:val="Standardowy"/>
    <w:next w:val="Tabela-Siatka"/>
    <w:uiPriority w:val="39"/>
    <w:rsid w:val="0089550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11">
    <w:name w:val="Tabela - Siatka2111"/>
    <w:basedOn w:val="Standardowy"/>
    <w:next w:val="Tabela-Siatka"/>
    <w:uiPriority w:val="59"/>
    <w:rsid w:val="008955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111">
    <w:name w:val="Bez listy4111"/>
    <w:next w:val="Bezlisty"/>
    <w:uiPriority w:val="99"/>
    <w:semiHidden/>
    <w:unhideWhenUsed/>
    <w:rsid w:val="0089550C"/>
  </w:style>
  <w:style w:type="table" w:customStyle="1" w:styleId="Tabela-Siatka511">
    <w:name w:val="Tabela - Siatka511"/>
    <w:basedOn w:val="Standardowy"/>
    <w:next w:val="Tabela-Siatka"/>
    <w:uiPriority w:val="59"/>
    <w:rsid w:val="008955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521">
    <w:name w:val="Styl521"/>
    <w:rsid w:val="0089550C"/>
  </w:style>
  <w:style w:type="numbering" w:customStyle="1" w:styleId="Styl221">
    <w:name w:val="Styl221"/>
    <w:rsid w:val="0089550C"/>
  </w:style>
  <w:style w:type="numbering" w:customStyle="1" w:styleId="Styl421">
    <w:name w:val="Styl421"/>
    <w:rsid w:val="0089550C"/>
  </w:style>
  <w:style w:type="numbering" w:customStyle="1" w:styleId="Styl321">
    <w:name w:val="Styl321"/>
    <w:rsid w:val="0089550C"/>
  </w:style>
  <w:style w:type="table" w:customStyle="1" w:styleId="Tabela-Siatka611">
    <w:name w:val="Tabela - Siatka611"/>
    <w:basedOn w:val="Standardowy"/>
    <w:next w:val="Tabela-Siatka"/>
    <w:uiPriority w:val="59"/>
    <w:rsid w:val="008955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5111">
    <w:name w:val="Styl5111"/>
    <w:rsid w:val="0089550C"/>
  </w:style>
  <w:style w:type="numbering" w:customStyle="1" w:styleId="Styl2111">
    <w:name w:val="Styl2111"/>
    <w:rsid w:val="0089550C"/>
  </w:style>
  <w:style w:type="numbering" w:customStyle="1" w:styleId="Styl4111">
    <w:name w:val="Styl4111"/>
    <w:rsid w:val="0089550C"/>
  </w:style>
  <w:style w:type="numbering" w:customStyle="1" w:styleId="Styl3111">
    <w:name w:val="Styl3111"/>
    <w:rsid w:val="0089550C"/>
  </w:style>
  <w:style w:type="numbering" w:customStyle="1" w:styleId="Bezlisty71">
    <w:name w:val="Bez listy71"/>
    <w:next w:val="Bezlisty"/>
    <w:uiPriority w:val="99"/>
    <w:semiHidden/>
    <w:unhideWhenUsed/>
    <w:rsid w:val="0089550C"/>
  </w:style>
  <w:style w:type="numbering" w:customStyle="1" w:styleId="Bezlisty81">
    <w:name w:val="Bez listy81"/>
    <w:next w:val="Bezlisty"/>
    <w:semiHidden/>
    <w:unhideWhenUsed/>
    <w:rsid w:val="0089550C"/>
  </w:style>
  <w:style w:type="table" w:customStyle="1" w:styleId="Tabela-Siatka81">
    <w:name w:val="Tabela - Siatka81"/>
    <w:basedOn w:val="Standardowy"/>
    <w:next w:val="Tabela-Siatka"/>
    <w:rsid w:val="008955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listy91">
    <w:name w:val="Bez listy91"/>
    <w:next w:val="Bezlisty"/>
    <w:semiHidden/>
    <w:unhideWhenUsed/>
    <w:rsid w:val="0089550C"/>
  </w:style>
  <w:style w:type="table" w:customStyle="1" w:styleId="Tabela-Siatka91">
    <w:name w:val="Tabela - Siatka91"/>
    <w:basedOn w:val="Standardowy"/>
    <w:next w:val="Tabela-Siatka"/>
    <w:rsid w:val="008955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listy101">
    <w:name w:val="Bez listy101"/>
    <w:next w:val="Bezlisty"/>
    <w:semiHidden/>
    <w:unhideWhenUsed/>
    <w:rsid w:val="0089550C"/>
  </w:style>
  <w:style w:type="table" w:customStyle="1" w:styleId="Tabela-Siatka101">
    <w:name w:val="Tabela - Siatka101"/>
    <w:basedOn w:val="Standardowy"/>
    <w:next w:val="Tabela-Siatka"/>
    <w:rsid w:val="008955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31">
    <w:name w:val="Tabela - Siatka131"/>
    <w:basedOn w:val="Standardowy"/>
    <w:next w:val="Tabela-Siatka"/>
    <w:rsid w:val="008955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31">
    <w:name w:val="Tabela - Siatka2231"/>
    <w:basedOn w:val="Standardowy"/>
    <w:next w:val="Tabela-Siatka"/>
    <w:uiPriority w:val="59"/>
    <w:rsid w:val="008955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41">
    <w:name w:val="Tabela - Siatka2241"/>
    <w:basedOn w:val="Standardowy"/>
    <w:next w:val="Tabela-Siatka"/>
    <w:uiPriority w:val="59"/>
    <w:rsid w:val="008955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51">
    <w:name w:val="Tabela - Siatka2251"/>
    <w:basedOn w:val="Standardowy"/>
    <w:next w:val="Tabela-Siatka"/>
    <w:uiPriority w:val="59"/>
    <w:rsid w:val="008955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21">
    <w:name w:val="Tabela - Siatka621"/>
    <w:basedOn w:val="Standardowy"/>
    <w:next w:val="Tabela-Siatka"/>
    <w:rsid w:val="008955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6">
    <w:name w:val="Bez listy16"/>
    <w:next w:val="Bezlisty"/>
    <w:uiPriority w:val="99"/>
    <w:semiHidden/>
    <w:unhideWhenUsed/>
    <w:rsid w:val="0089550C"/>
  </w:style>
  <w:style w:type="numbering" w:customStyle="1" w:styleId="Bezlisty17">
    <w:name w:val="Bez listy17"/>
    <w:next w:val="Bezlisty"/>
    <w:uiPriority w:val="99"/>
    <w:semiHidden/>
    <w:unhideWhenUsed/>
    <w:rsid w:val="0089550C"/>
  </w:style>
  <w:style w:type="table" w:customStyle="1" w:styleId="Tabela-Siatka16">
    <w:name w:val="Tabela - Siatka16"/>
    <w:basedOn w:val="Standardowy"/>
    <w:next w:val="Tabela-Siatka"/>
    <w:uiPriority w:val="59"/>
    <w:rsid w:val="008955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">
    <w:name w:val="Bez listy113"/>
    <w:next w:val="Bezlisty"/>
    <w:uiPriority w:val="99"/>
    <w:semiHidden/>
    <w:unhideWhenUsed/>
    <w:rsid w:val="0089550C"/>
  </w:style>
  <w:style w:type="table" w:customStyle="1" w:styleId="Tabela-Siatka17">
    <w:name w:val="Tabela - Siatka17"/>
    <w:basedOn w:val="Standardowy"/>
    <w:next w:val="Tabela-Siatka"/>
    <w:uiPriority w:val="59"/>
    <w:rsid w:val="0089550C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3">
    <w:name w:val="Bez listy23"/>
    <w:next w:val="Bezlisty"/>
    <w:uiPriority w:val="99"/>
    <w:semiHidden/>
    <w:unhideWhenUsed/>
    <w:rsid w:val="0089550C"/>
  </w:style>
  <w:style w:type="table" w:customStyle="1" w:styleId="Tabela-Siatka25">
    <w:name w:val="Tabela - Siatka25"/>
    <w:basedOn w:val="Standardowy"/>
    <w:next w:val="Tabela-Siatka"/>
    <w:uiPriority w:val="59"/>
    <w:rsid w:val="0089550C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3">
    <w:name w:val="Bez listy1113"/>
    <w:next w:val="Bezlisty"/>
    <w:uiPriority w:val="99"/>
    <w:semiHidden/>
    <w:unhideWhenUsed/>
    <w:rsid w:val="0089550C"/>
  </w:style>
  <w:style w:type="numbering" w:customStyle="1" w:styleId="Bezlisty33">
    <w:name w:val="Bez listy33"/>
    <w:next w:val="Bezlisty"/>
    <w:uiPriority w:val="99"/>
    <w:semiHidden/>
    <w:unhideWhenUsed/>
    <w:rsid w:val="0089550C"/>
  </w:style>
  <w:style w:type="table" w:customStyle="1" w:styleId="Tabela-Siatka33">
    <w:name w:val="Tabela - Siatka33"/>
    <w:basedOn w:val="Standardowy"/>
    <w:next w:val="Tabela-Siatka"/>
    <w:uiPriority w:val="59"/>
    <w:rsid w:val="0089550C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3">
    <w:name w:val="Bez listy123"/>
    <w:next w:val="Bezlisty"/>
    <w:uiPriority w:val="99"/>
    <w:semiHidden/>
    <w:unhideWhenUsed/>
    <w:rsid w:val="0089550C"/>
  </w:style>
  <w:style w:type="table" w:customStyle="1" w:styleId="Tabela-Siatka43">
    <w:name w:val="Tabela - Siatka43"/>
    <w:basedOn w:val="Standardowy"/>
    <w:next w:val="Tabela-Siatka"/>
    <w:uiPriority w:val="59"/>
    <w:rsid w:val="008955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Grid3"/>
    <w:rsid w:val="0089550C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113">
    <w:name w:val="Tabela - Siatka113"/>
    <w:basedOn w:val="Standardowy"/>
    <w:next w:val="Tabela-Siatka"/>
    <w:uiPriority w:val="39"/>
    <w:rsid w:val="0089550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3">
    <w:name w:val="Tabela - Siatka213"/>
    <w:basedOn w:val="Standardowy"/>
    <w:next w:val="Tabela-Siatka"/>
    <w:uiPriority w:val="59"/>
    <w:rsid w:val="008955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7">
    <w:name w:val="Tabela - Siatka227"/>
    <w:basedOn w:val="Standardowy"/>
    <w:next w:val="Tabela-Siatka"/>
    <w:uiPriority w:val="59"/>
    <w:rsid w:val="008955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12">
    <w:name w:val="Tabela - Siatka2212"/>
    <w:basedOn w:val="Standardowy"/>
    <w:next w:val="Tabela-Siatka"/>
    <w:uiPriority w:val="59"/>
    <w:rsid w:val="008955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22">
    <w:name w:val="Tabela - Siatka2222"/>
    <w:basedOn w:val="Standardowy"/>
    <w:next w:val="Tabela-Siatka"/>
    <w:uiPriority w:val="59"/>
    <w:rsid w:val="008955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3">
    <w:name w:val="Bez listy43"/>
    <w:next w:val="Bezlisty"/>
    <w:uiPriority w:val="99"/>
    <w:semiHidden/>
    <w:unhideWhenUsed/>
    <w:rsid w:val="0089550C"/>
  </w:style>
  <w:style w:type="numbering" w:customStyle="1" w:styleId="Bezlisty133">
    <w:name w:val="Bez listy133"/>
    <w:next w:val="Bezlisty"/>
    <w:uiPriority w:val="99"/>
    <w:semiHidden/>
    <w:unhideWhenUsed/>
    <w:rsid w:val="0089550C"/>
  </w:style>
  <w:style w:type="numbering" w:customStyle="1" w:styleId="Bezlisty11113">
    <w:name w:val="Bez listy11113"/>
    <w:next w:val="Bezlisty"/>
    <w:uiPriority w:val="99"/>
    <w:semiHidden/>
    <w:unhideWhenUsed/>
    <w:rsid w:val="0089550C"/>
  </w:style>
  <w:style w:type="numbering" w:customStyle="1" w:styleId="Bezlisty213">
    <w:name w:val="Bez listy213"/>
    <w:next w:val="Bezlisty"/>
    <w:uiPriority w:val="99"/>
    <w:semiHidden/>
    <w:unhideWhenUsed/>
    <w:rsid w:val="0089550C"/>
  </w:style>
  <w:style w:type="numbering" w:customStyle="1" w:styleId="Bezlisty111113">
    <w:name w:val="Bez listy111113"/>
    <w:next w:val="Bezlisty"/>
    <w:uiPriority w:val="99"/>
    <w:semiHidden/>
    <w:unhideWhenUsed/>
    <w:rsid w:val="0089550C"/>
  </w:style>
  <w:style w:type="numbering" w:customStyle="1" w:styleId="Bezlisty313">
    <w:name w:val="Bez listy313"/>
    <w:next w:val="Bezlisty"/>
    <w:uiPriority w:val="99"/>
    <w:semiHidden/>
    <w:unhideWhenUsed/>
    <w:rsid w:val="0089550C"/>
  </w:style>
  <w:style w:type="numbering" w:customStyle="1" w:styleId="Bezlisty1213">
    <w:name w:val="Bez listy1213"/>
    <w:next w:val="Bezlisty"/>
    <w:uiPriority w:val="99"/>
    <w:semiHidden/>
    <w:unhideWhenUsed/>
    <w:rsid w:val="0089550C"/>
  </w:style>
  <w:style w:type="numbering" w:customStyle="1" w:styleId="Bezlisty413">
    <w:name w:val="Bez listy413"/>
    <w:next w:val="Bezlisty"/>
    <w:uiPriority w:val="99"/>
    <w:semiHidden/>
    <w:unhideWhenUsed/>
    <w:rsid w:val="0089550C"/>
  </w:style>
  <w:style w:type="table" w:customStyle="1" w:styleId="Tabela-Siatka53">
    <w:name w:val="Tabela - Siatka53"/>
    <w:basedOn w:val="Standardowy"/>
    <w:next w:val="Tabela-Siatka"/>
    <w:uiPriority w:val="59"/>
    <w:rsid w:val="008955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54">
    <w:name w:val="Styl54"/>
    <w:rsid w:val="0089550C"/>
    <w:pPr>
      <w:numPr>
        <w:numId w:val="58"/>
      </w:numPr>
    </w:pPr>
  </w:style>
  <w:style w:type="numbering" w:customStyle="1" w:styleId="Styl24">
    <w:name w:val="Styl24"/>
    <w:rsid w:val="0089550C"/>
    <w:pPr>
      <w:numPr>
        <w:numId w:val="7"/>
      </w:numPr>
    </w:pPr>
  </w:style>
  <w:style w:type="numbering" w:customStyle="1" w:styleId="Styl44">
    <w:name w:val="Styl44"/>
    <w:rsid w:val="0089550C"/>
    <w:pPr>
      <w:numPr>
        <w:numId w:val="8"/>
      </w:numPr>
    </w:pPr>
  </w:style>
  <w:style w:type="table" w:customStyle="1" w:styleId="Tabela-Siatka64">
    <w:name w:val="Tabela - Siatka64"/>
    <w:basedOn w:val="Standardowy"/>
    <w:next w:val="Tabela-Siatka"/>
    <w:uiPriority w:val="59"/>
    <w:rsid w:val="008955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513">
    <w:name w:val="Styl513"/>
    <w:rsid w:val="0089550C"/>
    <w:pPr>
      <w:numPr>
        <w:numId w:val="10"/>
      </w:numPr>
    </w:pPr>
  </w:style>
  <w:style w:type="numbering" w:customStyle="1" w:styleId="Styl213">
    <w:name w:val="Styl213"/>
    <w:rsid w:val="0089550C"/>
    <w:pPr>
      <w:numPr>
        <w:numId w:val="12"/>
      </w:numPr>
    </w:pPr>
  </w:style>
  <w:style w:type="numbering" w:customStyle="1" w:styleId="Styl413">
    <w:name w:val="Styl413"/>
    <w:rsid w:val="0089550C"/>
    <w:pPr>
      <w:numPr>
        <w:numId w:val="13"/>
      </w:numPr>
    </w:pPr>
  </w:style>
  <w:style w:type="numbering" w:customStyle="1" w:styleId="Styl313">
    <w:name w:val="Styl313"/>
    <w:rsid w:val="0089550C"/>
    <w:pPr>
      <w:numPr>
        <w:numId w:val="11"/>
      </w:numPr>
    </w:pPr>
  </w:style>
  <w:style w:type="numbering" w:customStyle="1" w:styleId="Bezlisty52">
    <w:name w:val="Bez listy52"/>
    <w:next w:val="Bezlisty"/>
    <w:uiPriority w:val="99"/>
    <w:semiHidden/>
    <w:unhideWhenUsed/>
    <w:rsid w:val="0089550C"/>
  </w:style>
  <w:style w:type="numbering" w:customStyle="1" w:styleId="Bezlisty62">
    <w:name w:val="Bez listy62"/>
    <w:next w:val="Bezlisty"/>
    <w:uiPriority w:val="99"/>
    <w:semiHidden/>
    <w:unhideWhenUsed/>
    <w:rsid w:val="0089550C"/>
  </w:style>
  <w:style w:type="table" w:customStyle="1" w:styleId="Tabela-Siatka72">
    <w:name w:val="Tabela - Siatka72"/>
    <w:basedOn w:val="Standardowy"/>
    <w:next w:val="Tabela-Siatka"/>
    <w:uiPriority w:val="59"/>
    <w:rsid w:val="008955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12">
    <w:name w:val="Bez listy1312"/>
    <w:next w:val="Bezlisty"/>
    <w:uiPriority w:val="99"/>
    <w:semiHidden/>
    <w:unhideWhenUsed/>
    <w:rsid w:val="0089550C"/>
  </w:style>
  <w:style w:type="table" w:customStyle="1" w:styleId="Tabela-Siatka122">
    <w:name w:val="Tabela - Siatka122"/>
    <w:basedOn w:val="Standardowy"/>
    <w:next w:val="Tabela-Siatka"/>
    <w:uiPriority w:val="59"/>
    <w:rsid w:val="0089550C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12">
    <w:name w:val="Bez listy2112"/>
    <w:next w:val="Bezlisty"/>
    <w:uiPriority w:val="99"/>
    <w:semiHidden/>
    <w:unhideWhenUsed/>
    <w:rsid w:val="0089550C"/>
  </w:style>
  <w:style w:type="table" w:customStyle="1" w:styleId="Tabela-Siatka232">
    <w:name w:val="Tabela - Siatka232"/>
    <w:basedOn w:val="Standardowy"/>
    <w:next w:val="Tabela-Siatka"/>
    <w:uiPriority w:val="59"/>
    <w:rsid w:val="0089550C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1111">
    <w:name w:val="Bez listy11111111"/>
    <w:next w:val="Bezlisty"/>
    <w:uiPriority w:val="99"/>
    <w:semiHidden/>
    <w:unhideWhenUsed/>
    <w:rsid w:val="0089550C"/>
  </w:style>
  <w:style w:type="numbering" w:customStyle="1" w:styleId="Bezlisty3112">
    <w:name w:val="Bez listy3112"/>
    <w:next w:val="Bezlisty"/>
    <w:uiPriority w:val="99"/>
    <w:semiHidden/>
    <w:unhideWhenUsed/>
    <w:rsid w:val="0089550C"/>
  </w:style>
  <w:style w:type="table" w:customStyle="1" w:styleId="Tabela-Siatka312">
    <w:name w:val="Tabela - Siatka312"/>
    <w:basedOn w:val="Standardowy"/>
    <w:next w:val="Tabela-Siatka"/>
    <w:uiPriority w:val="59"/>
    <w:rsid w:val="0089550C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12">
    <w:name w:val="Bez listy12112"/>
    <w:next w:val="Bezlisty"/>
    <w:uiPriority w:val="99"/>
    <w:semiHidden/>
    <w:unhideWhenUsed/>
    <w:rsid w:val="0089550C"/>
  </w:style>
  <w:style w:type="table" w:customStyle="1" w:styleId="Tabela-Siatka412">
    <w:name w:val="Tabela - Siatka412"/>
    <w:basedOn w:val="Standardowy"/>
    <w:next w:val="Tabela-Siatka"/>
    <w:uiPriority w:val="59"/>
    <w:rsid w:val="008955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Grid12"/>
    <w:rsid w:val="0089550C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1112">
    <w:name w:val="Tabela - Siatka1112"/>
    <w:basedOn w:val="Standardowy"/>
    <w:next w:val="Tabela-Siatka"/>
    <w:uiPriority w:val="39"/>
    <w:rsid w:val="0089550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12">
    <w:name w:val="Tabela - Siatka2112"/>
    <w:basedOn w:val="Standardowy"/>
    <w:next w:val="Tabela-Siatka"/>
    <w:uiPriority w:val="59"/>
    <w:rsid w:val="008955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112">
    <w:name w:val="Bez listy4112"/>
    <w:next w:val="Bezlisty"/>
    <w:uiPriority w:val="99"/>
    <w:semiHidden/>
    <w:unhideWhenUsed/>
    <w:rsid w:val="0089550C"/>
  </w:style>
  <w:style w:type="table" w:customStyle="1" w:styleId="Tabela-Siatka512">
    <w:name w:val="Tabela - Siatka512"/>
    <w:basedOn w:val="Standardowy"/>
    <w:next w:val="Tabela-Siatka"/>
    <w:uiPriority w:val="59"/>
    <w:rsid w:val="008955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522">
    <w:name w:val="Styl522"/>
    <w:rsid w:val="0089550C"/>
  </w:style>
  <w:style w:type="numbering" w:customStyle="1" w:styleId="Styl222">
    <w:name w:val="Styl222"/>
    <w:rsid w:val="0089550C"/>
  </w:style>
  <w:style w:type="numbering" w:customStyle="1" w:styleId="Styl422">
    <w:name w:val="Styl422"/>
    <w:rsid w:val="0089550C"/>
  </w:style>
  <w:style w:type="numbering" w:customStyle="1" w:styleId="Styl322">
    <w:name w:val="Styl322"/>
    <w:rsid w:val="0089550C"/>
  </w:style>
  <w:style w:type="table" w:customStyle="1" w:styleId="Tabela-Siatka612">
    <w:name w:val="Tabela - Siatka612"/>
    <w:basedOn w:val="Standardowy"/>
    <w:next w:val="Tabela-Siatka"/>
    <w:uiPriority w:val="59"/>
    <w:rsid w:val="008955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5112">
    <w:name w:val="Styl5112"/>
    <w:rsid w:val="0089550C"/>
  </w:style>
  <w:style w:type="numbering" w:customStyle="1" w:styleId="Styl2112">
    <w:name w:val="Styl2112"/>
    <w:rsid w:val="0089550C"/>
  </w:style>
  <w:style w:type="numbering" w:customStyle="1" w:styleId="Styl4112">
    <w:name w:val="Styl4112"/>
    <w:rsid w:val="0089550C"/>
  </w:style>
  <w:style w:type="numbering" w:customStyle="1" w:styleId="Styl3112">
    <w:name w:val="Styl3112"/>
    <w:rsid w:val="0089550C"/>
  </w:style>
  <w:style w:type="numbering" w:customStyle="1" w:styleId="Bezlisty72">
    <w:name w:val="Bez listy72"/>
    <w:next w:val="Bezlisty"/>
    <w:uiPriority w:val="99"/>
    <w:semiHidden/>
    <w:unhideWhenUsed/>
    <w:rsid w:val="0089550C"/>
  </w:style>
  <w:style w:type="numbering" w:customStyle="1" w:styleId="Bezlisty82">
    <w:name w:val="Bez listy82"/>
    <w:next w:val="Bezlisty"/>
    <w:semiHidden/>
    <w:unhideWhenUsed/>
    <w:rsid w:val="0089550C"/>
  </w:style>
  <w:style w:type="table" w:customStyle="1" w:styleId="Tabela-Siatka82">
    <w:name w:val="Tabela - Siatka82"/>
    <w:basedOn w:val="Standardowy"/>
    <w:next w:val="Tabela-Siatka"/>
    <w:rsid w:val="008955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listy92">
    <w:name w:val="Bez listy92"/>
    <w:next w:val="Bezlisty"/>
    <w:semiHidden/>
    <w:unhideWhenUsed/>
    <w:rsid w:val="0089550C"/>
  </w:style>
  <w:style w:type="table" w:customStyle="1" w:styleId="Tabela-Siatka92">
    <w:name w:val="Tabela - Siatka92"/>
    <w:basedOn w:val="Standardowy"/>
    <w:next w:val="Tabela-Siatka"/>
    <w:rsid w:val="008955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listy102">
    <w:name w:val="Bez listy102"/>
    <w:next w:val="Bezlisty"/>
    <w:semiHidden/>
    <w:unhideWhenUsed/>
    <w:rsid w:val="0089550C"/>
  </w:style>
  <w:style w:type="table" w:customStyle="1" w:styleId="Tabela-Siatka102">
    <w:name w:val="Tabela - Siatka102"/>
    <w:basedOn w:val="Standardowy"/>
    <w:next w:val="Tabela-Siatka"/>
    <w:rsid w:val="008955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32">
    <w:name w:val="Tabela - Siatka132"/>
    <w:basedOn w:val="Standardowy"/>
    <w:next w:val="Tabela-Siatka"/>
    <w:rsid w:val="008955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32">
    <w:name w:val="Tabela - Siatka2232"/>
    <w:basedOn w:val="Standardowy"/>
    <w:next w:val="Tabela-Siatka"/>
    <w:uiPriority w:val="59"/>
    <w:rsid w:val="008955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42">
    <w:name w:val="Tabela - Siatka2242"/>
    <w:basedOn w:val="Standardowy"/>
    <w:next w:val="Tabela-Siatka"/>
    <w:uiPriority w:val="59"/>
    <w:rsid w:val="008955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52">
    <w:name w:val="Tabela - Siatka2252"/>
    <w:basedOn w:val="Standardowy"/>
    <w:next w:val="Tabela-Siatka"/>
    <w:uiPriority w:val="59"/>
    <w:rsid w:val="008955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22">
    <w:name w:val="Tabela - Siatka622"/>
    <w:basedOn w:val="Standardowy"/>
    <w:next w:val="Tabela-Siatka"/>
    <w:rsid w:val="008955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1">
    <w:name w:val="Bez listy141"/>
    <w:next w:val="Bezlisty"/>
    <w:uiPriority w:val="99"/>
    <w:semiHidden/>
    <w:unhideWhenUsed/>
    <w:rsid w:val="0089550C"/>
  </w:style>
  <w:style w:type="table" w:customStyle="1" w:styleId="Tabela-Siatka141">
    <w:name w:val="Tabela - Siatka141"/>
    <w:basedOn w:val="Standardowy"/>
    <w:next w:val="Tabela-Siatka"/>
    <w:uiPriority w:val="59"/>
    <w:rsid w:val="008955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1">
    <w:name w:val="Bez listy151"/>
    <w:next w:val="Bezlisty"/>
    <w:uiPriority w:val="99"/>
    <w:semiHidden/>
    <w:unhideWhenUsed/>
    <w:rsid w:val="0089550C"/>
  </w:style>
  <w:style w:type="table" w:customStyle="1" w:styleId="Tabela-Siatka151">
    <w:name w:val="Tabela - Siatka151"/>
    <w:basedOn w:val="Standardowy"/>
    <w:next w:val="Tabela-Siatka"/>
    <w:uiPriority w:val="59"/>
    <w:rsid w:val="0089550C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21">
    <w:name w:val="Bez listy221"/>
    <w:next w:val="Bezlisty"/>
    <w:uiPriority w:val="99"/>
    <w:semiHidden/>
    <w:unhideWhenUsed/>
    <w:rsid w:val="0089550C"/>
  </w:style>
  <w:style w:type="table" w:customStyle="1" w:styleId="Tabela-Siatka241">
    <w:name w:val="Tabela - Siatka241"/>
    <w:basedOn w:val="Standardowy"/>
    <w:next w:val="Tabela-Siatka"/>
    <w:uiPriority w:val="59"/>
    <w:rsid w:val="0089550C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1">
    <w:name w:val="Bez listy1121"/>
    <w:next w:val="Bezlisty"/>
    <w:uiPriority w:val="99"/>
    <w:semiHidden/>
    <w:unhideWhenUsed/>
    <w:rsid w:val="0089550C"/>
  </w:style>
  <w:style w:type="numbering" w:customStyle="1" w:styleId="Bezlisty321">
    <w:name w:val="Bez listy321"/>
    <w:next w:val="Bezlisty"/>
    <w:uiPriority w:val="99"/>
    <w:semiHidden/>
    <w:unhideWhenUsed/>
    <w:rsid w:val="0089550C"/>
  </w:style>
  <w:style w:type="table" w:customStyle="1" w:styleId="Tabela-Siatka321">
    <w:name w:val="Tabela - Siatka321"/>
    <w:basedOn w:val="Standardowy"/>
    <w:next w:val="Tabela-Siatka"/>
    <w:uiPriority w:val="59"/>
    <w:rsid w:val="0089550C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21">
    <w:name w:val="Bez listy1221"/>
    <w:next w:val="Bezlisty"/>
    <w:uiPriority w:val="99"/>
    <w:semiHidden/>
    <w:unhideWhenUsed/>
    <w:rsid w:val="0089550C"/>
  </w:style>
  <w:style w:type="table" w:customStyle="1" w:styleId="Tabela-Siatka421">
    <w:name w:val="Tabela - Siatka421"/>
    <w:basedOn w:val="Standardowy"/>
    <w:next w:val="Tabela-Siatka"/>
    <w:uiPriority w:val="59"/>
    <w:rsid w:val="008955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Grid21"/>
    <w:rsid w:val="0089550C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1121">
    <w:name w:val="Tabela - Siatka1121"/>
    <w:basedOn w:val="Standardowy"/>
    <w:next w:val="Tabela-Siatka"/>
    <w:uiPriority w:val="39"/>
    <w:rsid w:val="0089550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21">
    <w:name w:val="Tabela - Siatka2121"/>
    <w:basedOn w:val="Standardowy"/>
    <w:next w:val="Tabela-Siatka"/>
    <w:uiPriority w:val="59"/>
    <w:rsid w:val="008955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61">
    <w:name w:val="Tabela - Siatka2261"/>
    <w:basedOn w:val="Standardowy"/>
    <w:next w:val="Tabela-Siatka"/>
    <w:uiPriority w:val="59"/>
    <w:rsid w:val="008955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111">
    <w:name w:val="Tabela - Siatka22111"/>
    <w:basedOn w:val="Standardowy"/>
    <w:next w:val="Tabela-Siatka"/>
    <w:uiPriority w:val="59"/>
    <w:rsid w:val="008955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211">
    <w:name w:val="Tabela - Siatka22211"/>
    <w:basedOn w:val="Standardowy"/>
    <w:next w:val="Tabela-Siatka"/>
    <w:uiPriority w:val="59"/>
    <w:rsid w:val="008955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21">
    <w:name w:val="Bez listy421"/>
    <w:next w:val="Bezlisty"/>
    <w:uiPriority w:val="99"/>
    <w:semiHidden/>
    <w:unhideWhenUsed/>
    <w:rsid w:val="0089550C"/>
  </w:style>
  <w:style w:type="numbering" w:customStyle="1" w:styleId="Bezlisty1321">
    <w:name w:val="Bez listy1321"/>
    <w:next w:val="Bezlisty"/>
    <w:uiPriority w:val="99"/>
    <w:semiHidden/>
    <w:unhideWhenUsed/>
    <w:rsid w:val="0089550C"/>
  </w:style>
  <w:style w:type="numbering" w:customStyle="1" w:styleId="Bezlisty11121">
    <w:name w:val="Bez listy11121"/>
    <w:next w:val="Bezlisty"/>
    <w:uiPriority w:val="99"/>
    <w:semiHidden/>
    <w:unhideWhenUsed/>
    <w:rsid w:val="0089550C"/>
  </w:style>
  <w:style w:type="numbering" w:customStyle="1" w:styleId="Bezlisty2121">
    <w:name w:val="Bez listy2121"/>
    <w:next w:val="Bezlisty"/>
    <w:uiPriority w:val="99"/>
    <w:semiHidden/>
    <w:unhideWhenUsed/>
    <w:rsid w:val="0089550C"/>
  </w:style>
  <w:style w:type="numbering" w:customStyle="1" w:styleId="Bezlisty111121">
    <w:name w:val="Bez listy111121"/>
    <w:next w:val="Bezlisty"/>
    <w:uiPriority w:val="99"/>
    <w:semiHidden/>
    <w:unhideWhenUsed/>
    <w:rsid w:val="0089550C"/>
  </w:style>
  <w:style w:type="numbering" w:customStyle="1" w:styleId="Bezlisty3121">
    <w:name w:val="Bez listy3121"/>
    <w:next w:val="Bezlisty"/>
    <w:uiPriority w:val="99"/>
    <w:semiHidden/>
    <w:unhideWhenUsed/>
    <w:rsid w:val="0089550C"/>
  </w:style>
  <w:style w:type="numbering" w:customStyle="1" w:styleId="Bezlisty12121">
    <w:name w:val="Bez listy12121"/>
    <w:next w:val="Bezlisty"/>
    <w:uiPriority w:val="99"/>
    <w:semiHidden/>
    <w:unhideWhenUsed/>
    <w:rsid w:val="0089550C"/>
  </w:style>
  <w:style w:type="numbering" w:customStyle="1" w:styleId="Bezlisty4121">
    <w:name w:val="Bez listy4121"/>
    <w:next w:val="Bezlisty"/>
    <w:uiPriority w:val="99"/>
    <w:semiHidden/>
    <w:unhideWhenUsed/>
    <w:rsid w:val="0089550C"/>
  </w:style>
  <w:style w:type="table" w:customStyle="1" w:styleId="Tabela-Siatka521">
    <w:name w:val="Tabela - Siatka521"/>
    <w:basedOn w:val="Standardowy"/>
    <w:next w:val="Tabela-Siatka"/>
    <w:uiPriority w:val="59"/>
    <w:rsid w:val="008955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531">
    <w:name w:val="Styl531"/>
    <w:rsid w:val="0089550C"/>
    <w:pPr>
      <w:numPr>
        <w:numId w:val="60"/>
      </w:numPr>
    </w:pPr>
  </w:style>
  <w:style w:type="numbering" w:customStyle="1" w:styleId="Styl231">
    <w:name w:val="Styl231"/>
    <w:rsid w:val="0089550C"/>
    <w:pPr>
      <w:numPr>
        <w:numId w:val="14"/>
      </w:numPr>
    </w:pPr>
  </w:style>
  <w:style w:type="numbering" w:customStyle="1" w:styleId="Styl431">
    <w:name w:val="Styl431"/>
    <w:rsid w:val="0089550C"/>
    <w:pPr>
      <w:numPr>
        <w:numId w:val="15"/>
      </w:numPr>
    </w:pPr>
  </w:style>
  <w:style w:type="table" w:customStyle="1" w:styleId="Tabela-Siatka631">
    <w:name w:val="Tabela - Siatka631"/>
    <w:basedOn w:val="Standardowy"/>
    <w:next w:val="Tabela-Siatka"/>
    <w:uiPriority w:val="59"/>
    <w:rsid w:val="008955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5121">
    <w:name w:val="Styl5121"/>
    <w:rsid w:val="0089550C"/>
    <w:pPr>
      <w:numPr>
        <w:numId w:val="59"/>
      </w:numPr>
    </w:pPr>
  </w:style>
  <w:style w:type="numbering" w:customStyle="1" w:styleId="Styl2121">
    <w:name w:val="Styl2121"/>
    <w:rsid w:val="0089550C"/>
    <w:pPr>
      <w:numPr>
        <w:numId w:val="19"/>
      </w:numPr>
    </w:pPr>
  </w:style>
  <w:style w:type="numbering" w:customStyle="1" w:styleId="Styl4121">
    <w:name w:val="Styl4121"/>
    <w:rsid w:val="0089550C"/>
    <w:pPr>
      <w:numPr>
        <w:numId w:val="20"/>
      </w:numPr>
    </w:pPr>
  </w:style>
  <w:style w:type="numbering" w:customStyle="1" w:styleId="Styl3121">
    <w:name w:val="Styl3121"/>
    <w:rsid w:val="0089550C"/>
    <w:pPr>
      <w:numPr>
        <w:numId w:val="18"/>
      </w:numPr>
    </w:pPr>
  </w:style>
  <w:style w:type="numbering" w:customStyle="1" w:styleId="Bezlisty511">
    <w:name w:val="Bez listy511"/>
    <w:next w:val="Bezlisty"/>
    <w:uiPriority w:val="99"/>
    <w:semiHidden/>
    <w:unhideWhenUsed/>
    <w:rsid w:val="0089550C"/>
  </w:style>
  <w:style w:type="numbering" w:customStyle="1" w:styleId="Bezlisty611">
    <w:name w:val="Bez listy611"/>
    <w:next w:val="Bezlisty"/>
    <w:uiPriority w:val="99"/>
    <w:semiHidden/>
    <w:unhideWhenUsed/>
    <w:rsid w:val="0089550C"/>
  </w:style>
  <w:style w:type="table" w:customStyle="1" w:styleId="Tabela-Siatka711">
    <w:name w:val="Tabela - Siatka711"/>
    <w:basedOn w:val="Standardowy"/>
    <w:next w:val="Tabela-Siatka"/>
    <w:uiPriority w:val="59"/>
    <w:rsid w:val="008955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111">
    <w:name w:val="Bez listy13111"/>
    <w:next w:val="Bezlisty"/>
    <w:uiPriority w:val="99"/>
    <w:semiHidden/>
    <w:unhideWhenUsed/>
    <w:rsid w:val="0089550C"/>
  </w:style>
  <w:style w:type="table" w:customStyle="1" w:styleId="Tabela-Siatka1211">
    <w:name w:val="Tabela - Siatka1211"/>
    <w:basedOn w:val="Standardowy"/>
    <w:next w:val="Tabela-Siatka"/>
    <w:uiPriority w:val="59"/>
    <w:rsid w:val="0089550C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111">
    <w:name w:val="Bez listy21111"/>
    <w:next w:val="Bezlisty"/>
    <w:uiPriority w:val="99"/>
    <w:semiHidden/>
    <w:unhideWhenUsed/>
    <w:rsid w:val="0089550C"/>
  </w:style>
  <w:style w:type="table" w:customStyle="1" w:styleId="Tabela-Siatka2311">
    <w:name w:val="Tabela - Siatka2311"/>
    <w:basedOn w:val="Standardowy"/>
    <w:next w:val="Tabela-Siatka"/>
    <w:uiPriority w:val="59"/>
    <w:rsid w:val="0089550C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121">
    <w:name w:val="Bez listy1111121"/>
    <w:next w:val="Bezlisty"/>
    <w:uiPriority w:val="99"/>
    <w:semiHidden/>
    <w:unhideWhenUsed/>
    <w:rsid w:val="0089550C"/>
  </w:style>
  <w:style w:type="numbering" w:customStyle="1" w:styleId="Bezlisty31111">
    <w:name w:val="Bez listy31111"/>
    <w:next w:val="Bezlisty"/>
    <w:uiPriority w:val="99"/>
    <w:semiHidden/>
    <w:unhideWhenUsed/>
    <w:rsid w:val="0089550C"/>
  </w:style>
  <w:style w:type="table" w:customStyle="1" w:styleId="Tabela-Siatka3111">
    <w:name w:val="Tabela - Siatka3111"/>
    <w:basedOn w:val="Standardowy"/>
    <w:next w:val="Tabela-Siatka"/>
    <w:uiPriority w:val="59"/>
    <w:rsid w:val="0089550C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111">
    <w:name w:val="Bez listy121111"/>
    <w:next w:val="Bezlisty"/>
    <w:uiPriority w:val="99"/>
    <w:semiHidden/>
    <w:unhideWhenUsed/>
    <w:rsid w:val="0089550C"/>
  </w:style>
  <w:style w:type="table" w:customStyle="1" w:styleId="Tabela-Siatka4111">
    <w:name w:val="Tabela - Siatka4111"/>
    <w:basedOn w:val="Standardowy"/>
    <w:next w:val="Tabela-Siatka"/>
    <w:uiPriority w:val="59"/>
    <w:rsid w:val="008955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">
    <w:name w:val="TableGrid111"/>
    <w:rsid w:val="0089550C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11111">
    <w:name w:val="Tabela - Siatka11111"/>
    <w:basedOn w:val="Standardowy"/>
    <w:next w:val="Tabela-Siatka"/>
    <w:uiPriority w:val="39"/>
    <w:rsid w:val="0089550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111">
    <w:name w:val="Tabela - Siatka21111"/>
    <w:basedOn w:val="Standardowy"/>
    <w:next w:val="Tabela-Siatka"/>
    <w:uiPriority w:val="59"/>
    <w:rsid w:val="008955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1111">
    <w:name w:val="Bez listy41111"/>
    <w:next w:val="Bezlisty"/>
    <w:uiPriority w:val="99"/>
    <w:semiHidden/>
    <w:unhideWhenUsed/>
    <w:rsid w:val="0089550C"/>
  </w:style>
  <w:style w:type="table" w:customStyle="1" w:styleId="Tabela-Siatka5111">
    <w:name w:val="Tabela - Siatka5111"/>
    <w:basedOn w:val="Standardowy"/>
    <w:next w:val="Tabela-Siatka"/>
    <w:uiPriority w:val="59"/>
    <w:rsid w:val="008955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5211">
    <w:name w:val="Styl5211"/>
    <w:rsid w:val="0089550C"/>
  </w:style>
  <w:style w:type="numbering" w:customStyle="1" w:styleId="Styl2211">
    <w:name w:val="Styl2211"/>
    <w:rsid w:val="0089550C"/>
  </w:style>
  <w:style w:type="numbering" w:customStyle="1" w:styleId="Styl4211">
    <w:name w:val="Styl4211"/>
    <w:rsid w:val="0089550C"/>
  </w:style>
  <w:style w:type="numbering" w:customStyle="1" w:styleId="Styl3211">
    <w:name w:val="Styl3211"/>
    <w:rsid w:val="0089550C"/>
  </w:style>
  <w:style w:type="table" w:customStyle="1" w:styleId="Tabela-Siatka6111">
    <w:name w:val="Tabela - Siatka6111"/>
    <w:basedOn w:val="Standardowy"/>
    <w:next w:val="Tabela-Siatka"/>
    <w:uiPriority w:val="59"/>
    <w:rsid w:val="008955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51111">
    <w:name w:val="Styl51111"/>
    <w:rsid w:val="0089550C"/>
  </w:style>
  <w:style w:type="numbering" w:customStyle="1" w:styleId="Styl21111">
    <w:name w:val="Styl21111"/>
    <w:rsid w:val="0089550C"/>
  </w:style>
  <w:style w:type="numbering" w:customStyle="1" w:styleId="Styl41111">
    <w:name w:val="Styl41111"/>
    <w:rsid w:val="0089550C"/>
  </w:style>
  <w:style w:type="numbering" w:customStyle="1" w:styleId="Styl31111">
    <w:name w:val="Styl31111"/>
    <w:rsid w:val="0089550C"/>
  </w:style>
  <w:style w:type="numbering" w:customStyle="1" w:styleId="Bezlisty711">
    <w:name w:val="Bez listy711"/>
    <w:next w:val="Bezlisty"/>
    <w:uiPriority w:val="99"/>
    <w:semiHidden/>
    <w:unhideWhenUsed/>
    <w:rsid w:val="0089550C"/>
  </w:style>
  <w:style w:type="numbering" w:customStyle="1" w:styleId="Bezlisty811">
    <w:name w:val="Bez listy811"/>
    <w:next w:val="Bezlisty"/>
    <w:semiHidden/>
    <w:unhideWhenUsed/>
    <w:rsid w:val="0089550C"/>
  </w:style>
  <w:style w:type="table" w:customStyle="1" w:styleId="Tabela-Siatka811">
    <w:name w:val="Tabela - Siatka811"/>
    <w:basedOn w:val="Standardowy"/>
    <w:next w:val="Tabela-Siatka"/>
    <w:rsid w:val="008955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listy911">
    <w:name w:val="Bez listy911"/>
    <w:next w:val="Bezlisty"/>
    <w:semiHidden/>
    <w:unhideWhenUsed/>
    <w:rsid w:val="0089550C"/>
  </w:style>
  <w:style w:type="table" w:customStyle="1" w:styleId="Tabela-Siatka911">
    <w:name w:val="Tabela - Siatka911"/>
    <w:basedOn w:val="Standardowy"/>
    <w:next w:val="Tabela-Siatka"/>
    <w:rsid w:val="008955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listy1011">
    <w:name w:val="Bez listy1011"/>
    <w:next w:val="Bezlisty"/>
    <w:semiHidden/>
    <w:unhideWhenUsed/>
    <w:rsid w:val="0089550C"/>
  </w:style>
  <w:style w:type="table" w:customStyle="1" w:styleId="Tabela-Siatka1011">
    <w:name w:val="Tabela - Siatka1011"/>
    <w:basedOn w:val="Standardowy"/>
    <w:next w:val="Tabela-Siatka"/>
    <w:rsid w:val="008955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311">
    <w:name w:val="Tabela - Siatka1311"/>
    <w:basedOn w:val="Standardowy"/>
    <w:next w:val="Tabela-Siatka"/>
    <w:rsid w:val="008955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311">
    <w:name w:val="Tabela - Siatka22311"/>
    <w:basedOn w:val="Standardowy"/>
    <w:next w:val="Tabela-Siatka"/>
    <w:uiPriority w:val="59"/>
    <w:rsid w:val="008955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411">
    <w:name w:val="Tabela - Siatka22411"/>
    <w:basedOn w:val="Standardowy"/>
    <w:next w:val="Tabela-Siatka"/>
    <w:uiPriority w:val="59"/>
    <w:rsid w:val="008955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511">
    <w:name w:val="Tabela - Siatka22511"/>
    <w:basedOn w:val="Standardowy"/>
    <w:next w:val="Tabela-Siatka"/>
    <w:uiPriority w:val="59"/>
    <w:rsid w:val="008955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211">
    <w:name w:val="Tabela - Siatka6211"/>
    <w:basedOn w:val="Standardowy"/>
    <w:next w:val="Tabela-Siatka"/>
    <w:rsid w:val="008955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8">
    <w:name w:val="Tabela - Siatka18"/>
    <w:basedOn w:val="Standardowy"/>
    <w:next w:val="Tabela-Siatka"/>
    <w:rsid w:val="008955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9">
    <w:name w:val="Tabela - Siatka19"/>
    <w:basedOn w:val="Standardowy"/>
    <w:next w:val="Tabela-Siatka"/>
    <w:rsid w:val="008955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0">
    <w:name w:val="Tabela - Siatka20"/>
    <w:basedOn w:val="Standardowy"/>
    <w:next w:val="Tabela-Siatka"/>
    <w:rsid w:val="008955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6">
    <w:name w:val="Tabela - Siatka26"/>
    <w:basedOn w:val="Standardowy"/>
    <w:next w:val="Tabela-Siatka"/>
    <w:rsid w:val="008955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7">
    <w:name w:val="Tabela - Siatka27"/>
    <w:basedOn w:val="Standardowy"/>
    <w:next w:val="Tabela-Siatka"/>
    <w:rsid w:val="008955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70">
    <w:name w:val="Font Style70"/>
    <w:uiPriority w:val="99"/>
    <w:rsid w:val="0089550C"/>
    <w:rPr>
      <w:rFonts w:ascii="Arial" w:hAnsi="Arial" w:cs="Arial" w:hint="default"/>
      <w:b/>
      <w:bCs/>
      <w:color w:val="000000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89550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89550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89550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ezlisty18">
    <w:name w:val="Bez listy18"/>
    <w:next w:val="Bezlisty"/>
    <w:uiPriority w:val="99"/>
    <w:semiHidden/>
    <w:unhideWhenUsed/>
    <w:rsid w:val="0089550C"/>
  </w:style>
  <w:style w:type="table" w:customStyle="1" w:styleId="TableNormal3">
    <w:name w:val="Table Normal3"/>
    <w:uiPriority w:val="2"/>
    <w:semiHidden/>
    <w:unhideWhenUsed/>
    <w:qFormat/>
    <w:rsid w:val="0089550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ezlisty19">
    <w:name w:val="Bez listy19"/>
    <w:next w:val="Bezlisty"/>
    <w:uiPriority w:val="99"/>
    <w:semiHidden/>
    <w:unhideWhenUsed/>
    <w:rsid w:val="0089550C"/>
  </w:style>
  <w:style w:type="table" w:customStyle="1" w:styleId="TableNormal4">
    <w:name w:val="Table Normal4"/>
    <w:uiPriority w:val="2"/>
    <w:semiHidden/>
    <w:unhideWhenUsed/>
    <w:qFormat/>
    <w:rsid w:val="0089550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AZ1">
    <w:name w:val="ZAZ_1"/>
    <w:basedOn w:val="Normalny"/>
    <w:next w:val="Normalny"/>
    <w:link w:val="ZAZ1Znak"/>
    <w:autoRedefine/>
    <w:qFormat/>
    <w:rsid w:val="0089550C"/>
    <w:pPr>
      <w:numPr>
        <w:numId w:val="34"/>
      </w:numPr>
      <w:spacing w:after="0" w:line="288" w:lineRule="auto"/>
      <w:jc w:val="both"/>
    </w:pPr>
    <w:rPr>
      <w:rFonts w:ascii="Arial" w:eastAsia="Times New Roman" w:hAnsi="Arial" w:cs="Times New Roman"/>
      <w:b/>
      <w:szCs w:val="24"/>
      <w:lang w:val="x-none" w:eastAsia="ar-SA"/>
    </w:rPr>
  </w:style>
  <w:style w:type="character" w:customStyle="1" w:styleId="ZAZ1Znak">
    <w:name w:val="ZAZ_1 Znak"/>
    <w:link w:val="ZAZ1"/>
    <w:rsid w:val="0089550C"/>
    <w:rPr>
      <w:rFonts w:ascii="Arial" w:eastAsia="Times New Roman" w:hAnsi="Arial" w:cs="Times New Roman"/>
      <w:b/>
      <w:szCs w:val="24"/>
      <w:lang w:val="x-none" w:eastAsia="ar-SA"/>
    </w:rPr>
  </w:style>
  <w:style w:type="paragraph" w:customStyle="1" w:styleId="ZAZ11">
    <w:name w:val="ZAZ_1.1"/>
    <w:basedOn w:val="ZAZ1"/>
    <w:next w:val="Normalny"/>
    <w:qFormat/>
    <w:rsid w:val="0089550C"/>
    <w:pPr>
      <w:numPr>
        <w:ilvl w:val="1"/>
      </w:numPr>
      <w:tabs>
        <w:tab w:val="clear" w:pos="624"/>
        <w:tab w:val="num" w:pos="360"/>
        <w:tab w:val="num" w:pos="1080"/>
      </w:tabs>
      <w:ind w:left="1080" w:hanging="360"/>
    </w:pPr>
  </w:style>
  <w:style w:type="paragraph" w:customStyle="1" w:styleId="Wyliczanie">
    <w:name w:val="Wyliczanie"/>
    <w:basedOn w:val="Normalny"/>
    <w:autoRedefine/>
    <w:qFormat/>
    <w:rsid w:val="0089550C"/>
    <w:pPr>
      <w:numPr>
        <w:numId w:val="35"/>
      </w:numPr>
      <w:tabs>
        <w:tab w:val="left" w:pos="284"/>
        <w:tab w:val="left" w:pos="426"/>
      </w:tabs>
      <w:spacing w:after="0" w:line="276" w:lineRule="auto"/>
      <w:jc w:val="both"/>
    </w:pPr>
    <w:rPr>
      <w:rFonts w:ascii="Arial" w:eastAsia="Calibri" w:hAnsi="Arial" w:cs="Times New Roman"/>
      <w:i/>
      <w:sz w:val="20"/>
      <w:szCs w:val="24"/>
    </w:rPr>
  </w:style>
  <w:style w:type="numbering" w:customStyle="1" w:styleId="Bezlisty20">
    <w:name w:val="Bez listy20"/>
    <w:next w:val="Bezlisty"/>
    <w:uiPriority w:val="99"/>
    <w:semiHidden/>
    <w:unhideWhenUsed/>
    <w:rsid w:val="0089550C"/>
  </w:style>
  <w:style w:type="table" w:customStyle="1" w:styleId="TableNormal5">
    <w:name w:val="Table Normal5"/>
    <w:uiPriority w:val="2"/>
    <w:semiHidden/>
    <w:unhideWhenUsed/>
    <w:qFormat/>
    <w:rsid w:val="0089550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ekstprzypisudolnegoZnak1">
    <w:name w:val="Tekst przypisu dolnego Znak1"/>
    <w:uiPriority w:val="99"/>
    <w:rsid w:val="0089550C"/>
    <w:rPr>
      <w:rFonts w:ascii="Times New Roman" w:eastAsia="Times New Roman" w:hAnsi="Times New Roman"/>
      <w:lang w:val="x-none" w:eastAsia="ar-SA"/>
    </w:rPr>
  </w:style>
  <w:style w:type="paragraph" w:customStyle="1" w:styleId="Nagwek410">
    <w:name w:val="Nagłówek 41"/>
    <w:basedOn w:val="Normalny"/>
    <w:next w:val="Normalny"/>
    <w:uiPriority w:val="9"/>
    <w:unhideWhenUsed/>
    <w:qFormat/>
    <w:rsid w:val="0089550C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pl-PL"/>
    </w:rPr>
  </w:style>
  <w:style w:type="character" w:customStyle="1" w:styleId="Domylnaczcionkaakapitu11">
    <w:name w:val="Domyślna czcionka akapitu11"/>
    <w:rsid w:val="0089550C"/>
  </w:style>
  <w:style w:type="character" w:customStyle="1" w:styleId="Odwoanieprzypisukocowego11">
    <w:name w:val="Odwołanie przypisu końcowego11"/>
    <w:rsid w:val="0089550C"/>
    <w:rPr>
      <w:vertAlign w:val="superscript"/>
    </w:rPr>
  </w:style>
  <w:style w:type="paragraph" w:customStyle="1" w:styleId="Tekstdymka11">
    <w:name w:val="Tekst dymka11"/>
    <w:basedOn w:val="Normalny"/>
    <w:rsid w:val="0089550C"/>
    <w:pPr>
      <w:spacing w:after="0" w:line="100" w:lineRule="atLeast"/>
      <w:jc w:val="both"/>
    </w:pPr>
    <w:rPr>
      <w:rFonts w:ascii="Tahoma" w:eastAsia="SimSun" w:hAnsi="Tahoma" w:cs="Tahoma"/>
      <w:kern w:val="1"/>
      <w:sz w:val="16"/>
      <w:szCs w:val="16"/>
      <w:lang w:eastAsia="ar-SA"/>
    </w:rPr>
  </w:style>
  <w:style w:type="paragraph" w:customStyle="1" w:styleId="Tekstprzypisukocowego11">
    <w:name w:val="Tekst przypisu końcowego11"/>
    <w:basedOn w:val="Normalny"/>
    <w:rsid w:val="0089550C"/>
    <w:pPr>
      <w:spacing w:after="0" w:line="100" w:lineRule="atLeast"/>
      <w:jc w:val="both"/>
    </w:pPr>
    <w:rPr>
      <w:rFonts w:ascii="Calibri" w:eastAsia="SimSun" w:hAnsi="Calibri" w:cs="Calibri"/>
      <w:kern w:val="1"/>
      <w:sz w:val="20"/>
      <w:szCs w:val="20"/>
      <w:lang w:eastAsia="ar-SA"/>
    </w:rPr>
  </w:style>
  <w:style w:type="character" w:customStyle="1" w:styleId="DeltaViewInsertion">
    <w:name w:val="DeltaView Insertion"/>
    <w:uiPriority w:val="99"/>
    <w:rsid w:val="0089550C"/>
    <w:rPr>
      <w:b/>
      <w:bCs/>
      <w:i/>
      <w:iCs/>
      <w:spacing w:val="0"/>
    </w:rPr>
  </w:style>
  <w:style w:type="paragraph" w:customStyle="1" w:styleId="Tekstprzypisukocowego2">
    <w:name w:val="Tekst przypisu końcowego2"/>
    <w:basedOn w:val="Normalny"/>
    <w:next w:val="Tekstprzypisukocowego"/>
    <w:uiPriority w:val="99"/>
    <w:rsid w:val="0089550C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numbering" w:customStyle="1" w:styleId="WWNum44">
    <w:name w:val="WWNum44"/>
    <w:rsid w:val="0089550C"/>
    <w:pPr>
      <w:numPr>
        <w:numId w:val="41"/>
      </w:numPr>
    </w:pPr>
  </w:style>
  <w:style w:type="numbering" w:customStyle="1" w:styleId="WWNum3">
    <w:name w:val="WWNum3"/>
    <w:rsid w:val="0089550C"/>
    <w:pPr>
      <w:numPr>
        <w:numId w:val="45"/>
      </w:numPr>
    </w:pPr>
  </w:style>
  <w:style w:type="numbering" w:customStyle="1" w:styleId="WWNum30">
    <w:name w:val="WWNum30"/>
    <w:rsid w:val="0089550C"/>
    <w:pPr>
      <w:numPr>
        <w:numId w:val="46"/>
      </w:numPr>
    </w:pPr>
  </w:style>
  <w:style w:type="numbering" w:customStyle="1" w:styleId="WWNum34">
    <w:name w:val="WWNum34"/>
    <w:rsid w:val="0089550C"/>
    <w:pPr>
      <w:numPr>
        <w:numId w:val="47"/>
      </w:numPr>
    </w:pPr>
  </w:style>
  <w:style w:type="numbering" w:customStyle="1" w:styleId="WWNum36">
    <w:name w:val="WWNum36"/>
    <w:rsid w:val="0089550C"/>
    <w:pPr>
      <w:numPr>
        <w:numId w:val="48"/>
      </w:numPr>
    </w:pPr>
  </w:style>
  <w:style w:type="numbering" w:customStyle="1" w:styleId="WWNum33">
    <w:name w:val="WWNum33"/>
    <w:rsid w:val="0089550C"/>
    <w:pPr>
      <w:numPr>
        <w:numId w:val="53"/>
      </w:numPr>
    </w:pPr>
  </w:style>
  <w:style w:type="numbering" w:customStyle="1" w:styleId="WWNum37">
    <w:name w:val="WWNum37"/>
    <w:rsid w:val="0089550C"/>
    <w:pPr>
      <w:numPr>
        <w:numId w:val="56"/>
      </w:numPr>
    </w:pPr>
  </w:style>
  <w:style w:type="numbering" w:customStyle="1" w:styleId="WWNum64">
    <w:name w:val="WWNum64"/>
    <w:rsid w:val="0089550C"/>
    <w:pPr>
      <w:numPr>
        <w:numId w:val="55"/>
      </w:numPr>
    </w:pPr>
  </w:style>
  <w:style w:type="numbering" w:customStyle="1" w:styleId="WWNum38">
    <w:name w:val="WWNum38"/>
    <w:basedOn w:val="Bezlisty"/>
    <w:rsid w:val="0089550C"/>
    <w:pPr>
      <w:numPr>
        <w:numId w:val="42"/>
      </w:numPr>
    </w:pPr>
  </w:style>
  <w:style w:type="numbering" w:customStyle="1" w:styleId="WWNum71">
    <w:name w:val="WWNum71"/>
    <w:basedOn w:val="Bezlisty"/>
    <w:rsid w:val="0089550C"/>
    <w:pPr>
      <w:numPr>
        <w:numId w:val="43"/>
      </w:numPr>
    </w:pPr>
  </w:style>
  <w:style w:type="numbering" w:customStyle="1" w:styleId="WWNum91">
    <w:name w:val="WWNum91"/>
    <w:basedOn w:val="Bezlisty"/>
    <w:rsid w:val="0089550C"/>
    <w:pPr>
      <w:numPr>
        <w:numId w:val="44"/>
      </w:numPr>
    </w:pPr>
  </w:style>
  <w:style w:type="numbering" w:customStyle="1" w:styleId="WWNum361">
    <w:name w:val="WWNum361"/>
    <w:basedOn w:val="Bezlisty"/>
    <w:rsid w:val="0089550C"/>
    <w:pPr>
      <w:numPr>
        <w:numId w:val="52"/>
      </w:numPr>
    </w:pPr>
  </w:style>
  <w:style w:type="numbering" w:customStyle="1" w:styleId="WWNum441">
    <w:name w:val="WWNum441"/>
    <w:basedOn w:val="Bezlisty"/>
    <w:rsid w:val="0089550C"/>
    <w:pPr>
      <w:numPr>
        <w:numId w:val="54"/>
      </w:numPr>
    </w:pPr>
  </w:style>
  <w:style w:type="numbering" w:customStyle="1" w:styleId="WWNum621">
    <w:name w:val="WWNum621"/>
    <w:basedOn w:val="Bezlisty"/>
    <w:rsid w:val="0089550C"/>
    <w:pPr>
      <w:numPr>
        <w:numId w:val="50"/>
      </w:numPr>
    </w:pPr>
  </w:style>
  <w:style w:type="numbering" w:customStyle="1" w:styleId="WWNum631">
    <w:name w:val="WWNum631"/>
    <w:basedOn w:val="Bezlisty"/>
    <w:rsid w:val="0089550C"/>
    <w:pPr>
      <w:numPr>
        <w:numId w:val="49"/>
      </w:numPr>
    </w:pPr>
  </w:style>
  <w:style w:type="numbering" w:customStyle="1" w:styleId="WWNum641">
    <w:name w:val="WWNum641"/>
    <w:basedOn w:val="Bezlisty"/>
    <w:rsid w:val="0089550C"/>
    <w:pPr>
      <w:numPr>
        <w:numId w:val="51"/>
      </w:numPr>
    </w:pPr>
  </w:style>
  <w:style w:type="character" w:customStyle="1" w:styleId="Bodytext2">
    <w:name w:val="Body text (2)_"/>
    <w:link w:val="Bodytext20"/>
    <w:rsid w:val="0089550C"/>
    <w:rPr>
      <w:rFonts w:ascii="Times New Roman" w:eastAsia="Times New Roman" w:hAnsi="Times New Roman"/>
      <w:shd w:val="clear" w:color="auto" w:fill="FFFFFF"/>
    </w:rPr>
  </w:style>
  <w:style w:type="character" w:customStyle="1" w:styleId="Bodytext3">
    <w:name w:val="Body text (3)_"/>
    <w:link w:val="Bodytext30"/>
    <w:rsid w:val="0089550C"/>
    <w:rPr>
      <w:rFonts w:ascii="Times New Roman" w:eastAsia="Times New Roman" w:hAnsi="Times New Roman"/>
      <w:i/>
      <w:iCs/>
      <w:sz w:val="21"/>
      <w:szCs w:val="21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89550C"/>
    <w:pPr>
      <w:widowControl w:val="0"/>
      <w:shd w:val="clear" w:color="auto" w:fill="FFFFFF"/>
      <w:spacing w:after="780" w:line="0" w:lineRule="atLeast"/>
      <w:jc w:val="both"/>
    </w:pPr>
    <w:rPr>
      <w:rFonts w:ascii="Times New Roman" w:eastAsia="Times New Roman" w:hAnsi="Times New Roman"/>
    </w:rPr>
  </w:style>
  <w:style w:type="paragraph" w:customStyle="1" w:styleId="Bodytext30">
    <w:name w:val="Body text (3)"/>
    <w:basedOn w:val="Normalny"/>
    <w:link w:val="Bodytext3"/>
    <w:rsid w:val="0089550C"/>
    <w:pPr>
      <w:widowControl w:val="0"/>
      <w:shd w:val="clear" w:color="auto" w:fill="FFFFFF"/>
      <w:spacing w:before="300" w:after="780" w:line="0" w:lineRule="atLeast"/>
    </w:pPr>
    <w:rPr>
      <w:rFonts w:ascii="Times New Roman" w:eastAsia="Times New Roman" w:hAnsi="Times New Roman"/>
      <w:i/>
      <w:iCs/>
      <w:sz w:val="21"/>
      <w:szCs w:val="21"/>
    </w:rPr>
  </w:style>
  <w:style w:type="character" w:customStyle="1" w:styleId="UnresolvedMention">
    <w:name w:val="Unresolved Mention"/>
    <w:uiPriority w:val="99"/>
    <w:semiHidden/>
    <w:unhideWhenUsed/>
    <w:rsid w:val="0089550C"/>
    <w:rPr>
      <w:color w:val="605E5C"/>
      <w:shd w:val="clear" w:color="auto" w:fill="E1DFDD"/>
    </w:rPr>
  </w:style>
  <w:style w:type="character" w:customStyle="1" w:styleId="st1">
    <w:name w:val="st1"/>
    <w:rsid w:val="0089550C"/>
  </w:style>
  <w:style w:type="character" w:customStyle="1" w:styleId="WW8Num1z0">
    <w:name w:val="WW8Num1z0"/>
    <w:rsid w:val="0089550C"/>
  </w:style>
  <w:style w:type="character" w:customStyle="1" w:styleId="WW8Num1z1">
    <w:name w:val="WW8Num1z1"/>
    <w:rsid w:val="0089550C"/>
  </w:style>
  <w:style w:type="character" w:customStyle="1" w:styleId="WW8Num1z2">
    <w:name w:val="WW8Num1z2"/>
    <w:rsid w:val="0089550C"/>
  </w:style>
  <w:style w:type="character" w:customStyle="1" w:styleId="WW8Num1z3">
    <w:name w:val="WW8Num1z3"/>
    <w:rsid w:val="0089550C"/>
  </w:style>
  <w:style w:type="character" w:customStyle="1" w:styleId="WW8Num1z4">
    <w:name w:val="WW8Num1z4"/>
    <w:rsid w:val="0089550C"/>
  </w:style>
  <w:style w:type="character" w:customStyle="1" w:styleId="WW8Num1z5">
    <w:name w:val="WW8Num1z5"/>
    <w:rsid w:val="0089550C"/>
  </w:style>
  <w:style w:type="character" w:customStyle="1" w:styleId="WW8Num1z6">
    <w:name w:val="WW8Num1z6"/>
    <w:rsid w:val="0089550C"/>
  </w:style>
  <w:style w:type="character" w:customStyle="1" w:styleId="WW8Num1z7">
    <w:name w:val="WW8Num1z7"/>
    <w:rsid w:val="0089550C"/>
  </w:style>
  <w:style w:type="character" w:customStyle="1" w:styleId="WW8Num1z8">
    <w:name w:val="WW8Num1z8"/>
    <w:rsid w:val="0089550C"/>
  </w:style>
  <w:style w:type="character" w:customStyle="1" w:styleId="WW8Num2z3">
    <w:name w:val="WW8Num2z3"/>
    <w:rsid w:val="0089550C"/>
  </w:style>
  <w:style w:type="character" w:customStyle="1" w:styleId="WW8Num2z4">
    <w:name w:val="WW8Num2z4"/>
    <w:rsid w:val="0089550C"/>
  </w:style>
  <w:style w:type="character" w:customStyle="1" w:styleId="WW8Num2z5">
    <w:name w:val="WW8Num2z5"/>
    <w:rsid w:val="0089550C"/>
  </w:style>
  <w:style w:type="character" w:customStyle="1" w:styleId="WW8Num2z6">
    <w:name w:val="WW8Num2z6"/>
    <w:rsid w:val="0089550C"/>
  </w:style>
  <w:style w:type="character" w:customStyle="1" w:styleId="WW8Num2z7">
    <w:name w:val="WW8Num2z7"/>
    <w:rsid w:val="0089550C"/>
  </w:style>
  <w:style w:type="character" w:customStyle="1" w:styleId="WW8Num2z8">
    <w:name w:val="WW8Num2z8"/>
    <w:rsid w:val="0089550C"/>
  </w:style>
  <w:style w:type="character" w:customStyle="1" w:styleId="WW8Num3z0">
    <w:name w:val="WW8Num3z0"/>
    <w:rsid w:val="0089550C"/>
    <w:rPr>
      <w:rFonts w:ascii="Times New Roman" w:eastAsia="Calibri" w:hAnsi="Times New Roman" w:cs="Times New Roman"/>
      <w:b w:val="0"/>
      <w:bCs/>
      <w:i w:val="0"/>
      <w:iCs/>
      <w:spacing w:val="2"/>
      <w:sz w:val="24"/>
      <w:szCs w:val="24"/>
    </w:rPr>
  </w:style>
  <w:style w:type="character" w:customStyle="1" w:styleId="WW8Num3z1">
    <w:name w:val="WW8Num3z1"/>
    <w:rsid w:val="0089550C"/>
  </w:style>
  <w:style w:type="character" w:customStyle="1" w:styleId="WW8Num3z2">
    <w:name w:val="WW8Num3z2"/>
    <w:rsid w:val="0089550C"/>
  </w:style>
  <w:style w:type="character" w:customStyle="1" w:styleId="WW8Num3z3">
    <w:name w:val="WW8Num3z3"/>
    <w:rsid w:val="0089550C"/>
  </w:style>
  <w:style w:type="character" w:customStyle="1" w:styleId="WW8Num3z4">
    <w:name w:val="WW8Num3z4"/>
    <w:rsid w:val="0089550C"/>
  </w:style>
  <w:style w:type="character" w:customStyle="1" w:styleId="WW8Num3z5">
    <w:name w:val="WW8Num3z5"/>
    <w:rsid w:val="0089550C"/>
  </w:style>
  <w:style w:type="character" w:customStyle="1" w:styleId="WW8Num3z6">
    <w:name w:val="WW8Num3z6"/>
    <w:rsid w:val="0089550C"/>
  </w:style>
  <w:style w:type="character" w:customStyle="1" w:styleId="WW8Num3z7">
    <w:name w:val="WW8Num3z7"/>
    <w:rsid w:val="0089550C"/>
  </w:style>
  <w:style w:type="character" w:customStyle="1" w:styleId="WW8Num3z8">
    <w:name w:val="WW8Num3z8"/>
    <w:rsid w:val="0089550C"/>
  </w:style>
  <w:style w:type="character" w:customStyle="1" w:styleId="WW8Num4z0">
    <w:name w:val="WW8Num4z0"/>
    <w:rsid w:val="0089550C"/>
    <w:rPr>
      <w:rFonts w:ascii="Wingdings" w:hAnsi="Wingdings" w:cs="Wingdings" w:hint="default"/>
      <w:spacing w:val="-2"/>
      <w:sz w:val="24"/>
      <w:szCs w:val="24"/>
    </w:rPr>
  </w:style>
  <w:style w:type="character" w:customStyle="1" w:styleId="WW8Num4z1">
    <w:name w:val="WW8Num4z1"/>
    <w:rsid w:val="0089550C"/>
    <w:rPr>
      <w:rFonts w:ascii="Courier New" w:hAnsi="Courier New" w:cs="Courier New" w:hint="default"/>
    </w:rPr>
  </w:style>
  <w:style w:type="character" w:customStyle="1" w:styleId="WW8Num4z3">
    <w:name w:val="WW8Num4z3"/>
    <w:rsid w:val="0089550C"/>
    <w:rPr>
      <w:rFonts w:ascii="Symbol" w:hAnsi="Symbol" w:cs="Symbol" w:hint="default"/>
    </w:rPr>
  </w:style>
  <w:style w:type="character" w:customStyle="1" w:styleId="WW8Num5z0">
    <w:name w:val="WW8Num5z0"/>
    <w:rsid w:val="0089550C"/>
    <w:rPr>
      <w:rFonts w:ascii="Symbol" w:hAnsi="Symbol" w:cs="Symbol" w:hint="default"/>
      <w:sz w:val="20"/>
    </w:rPr>
  </w:style>
  <w:style w:type="character" w:customStyle="1" w:styleId="WW8Num5z1">
    <w:name w:val="WW8Num5z1"/>
    <w:rsid w:val="0089550C"/>
    <w:rPr>
      <w:rFonts w:ascii="Courier New" w:hAnsi="Courier New" w:cs="Courier New" w:hint="default"/>
      <w:sz w:val="20"/>
    </w:rPr>
  </w:style>
  <w:style w:type="character" w:customStyle="1" w:styleId="WW8Num5z2">
    <w:name w:val="WW8Num5z2"/>
    <w:rsid w:val="0089550C"/>
    <w:rPr>
      <w:rFonts w:ascii="Wingdings" w:hAnsi="Wingdings" w:cs="Wingdings" w:hint="default"/>
      <w:sz w:val="20"/>
    </w:rPr>
  </w:style>
  <w:style w:type="character" w:customStyle="1" w:styleId="WW8Num6z0">
    <w:name w:val="WW8Num6z0"/>
    <w:rsid w:val="0089550C"/>
    <w:rPr>
      <w:rFonts w:ascii="Symbol" w:hAnsi="Symbol" w:cs="Symbol" w:hint="default"/>
    </w:rPr>
  </w:style>
  <w:style w:type="character" w:customStyle="1" w:styleId="WW8Num6z2">
    <w:name w:val="WW8Num6z2"/>
    <w:rsid w:val="0089550C"/>
    <w:rPr>
      <w:rFonts w:ascii="Wingdings" w:hAnsi="Wingdings" w:cs="Wingdings" w:hint="default"/>
    </w:rPr>
  </w:style>
  <w:style w:type="character" w:customStyle="1" w:styleId="WW8Num8z0">
    <w:name w:val="WW8Num8z0"/>
    <w:rsid w:val="0089550C"/>
    <w:rPr>
      <w:rFonts w:hint="default"/>
      <w:bCs/>
    </w:rPr>
  </w:style>
  <w:style w:type="character" w:customStyle="1" w:styleId="WW8Num8z1">
    <w:name w:val="WW8Num8z1"/>
    <w:rsid w:val="0089550C"/>
  </w:style>
  <w:style w:type="character" w:customStyle="1" w:styleId="WW8Num8z2">
    <w:name w:val="WW8Num8z2"/>
    <w:rsid w:val="0089550C"/>
  </w:style>
  <w:style w:type="character" w:customStyle="1" w:styleId="WW8Num8z3">
    <w:name w:val="WW8Num8z3"/>
    <w:rsid w:val="0089550C"/>
  </w:style>
  <w:style w:type="character" w:customStyle="1" w:styleId="WW8Num8z4">
    <w:name w:val="WW8Num8z4"/>
    <w:rsid w:val="0089550C"/>
  </w:style>
  <w:style w:type="character" w:customStyle="1" w:styleId="WW8Num8z5">
    <w:name w:val="WW8Num8z5"/>
    <w:rsid w:val="0089550C"/>
  </w:style>
  <w:style w:type="character" w:customStyle="1" w:styleId="WW8Num8z6">
    <w:name w:val="WW8Num8z6"/>
    <w:rsid w:val="0089550C"/>
  </w:style>
  <w:style w:type="character" w:customStyle="1" w:styleId="WW8Num8z7">
    <w:name w:val="WW8Num8z7"/>
    <w:rsid w:val="0089550C"/>
  </w:style>
  <w:style w:type="character" w:customStyle="1" w:styleId="WW8Num8z8">
    <w:name w:val="WW8Num8z8"/>
    <w:rsid w:val="0089550C"/>
  </w:style>
  <w:style w:type="character" w:customStyle="1" w:styleId="WW8Num9z0">
    <w:name w:val="WW8Num9z0"/>
    <w:rsid w:val="0089550C"/>
    <w:rPr>
      <w:rFonts w:ascii="Times New Roman" w:hAnsi="Times New Roman" w:cs="Times New Roman" w:hint="default"/>
      <w:b/>
      <w:i w:val="0"/>
      <w:iCs/>
      <w:sz w:val="24"/>
      <w:szCs w:val="16"/>
      <w:u w:val="none"/>
    </w:rPr>
  </w:style>
  <w:style w:type="character" w:customStyle="1" w:styleId="WW8Num9z1">
    <w:name w:val="WW8Num9z1"/>
    <w:rsid w:val="0089550C"/>
    <w:rPr>
      <w:rFonts w:hint="default"/>
    </w:rPr>
  </w:style>
  <w:style w:type="character" w:customStyle="1" w:styleId="WW8Num10z0">
    <w:name w:val="WW8Num10z0"/>
    <w:rsid w:val="0089550C"/>
    <w:rPr>
      <w:rFonts w:hint="default"/>
    </w:rPr>
  </w:style>
  <w:style w:type="character" w:customStyle="1" w:styleId="WW8Num10z1">
    <w:name w:val="WW8Num10z1"/>
    <w:rsid w:val="0089550C"/>
    <w:rPr>
      <w:rFonts w:hint="default"/>
      <w:b w:val="0"/>
    </w:rPr>
  </w:style>
  <w:style w:type="character" w:customStyle="1" w:styleId="WW8Num11z0">
    <w:name w:val="WW8Num11z0"/>
    <w:rsid w:val="0089550C"/>
    <w:rPr>
      <w:rFonts w:ascii="Symbol" w:hAnsi="Symbol" w:cs="Symbol" w:hint="default"/>
    </w:rPr>
  </w:style>
  <w:style w:type="character" w:customStyle="1" w:styleId="WW8Num11z1">
    <w:name w:val="WW8Num11z1"/>
    <w:rsid w:val="0089550C"/>
    <w:rPr>
      <w:rFonts w:ascii="Courier New" w:hAnsi="Courier New" w:cs="Courier New" w:hint="default"/>
    </w:rPr>
  </w:style>
  <w:style w:type="character" w:customStyle="1" w:styleId="WW8Num11z2">
    <w:name w:val="WW8Num11z2"/>
    <w:rsid w:val="0089550C"/>
    <w:rPr>
      <w:rFonts w:ascii="Wingdings" w:hAnsi="Wingdings" w:cs="Wingdings" w:hint="default"/>
    </w:rPr>
  </w:style>
  <w:style w:type="character" w:customStyle="1" w:styleId="WW8Num12z0">
    <w:name w:val="WW8Num12z0"/>
    <w:rsid w:val="0089550C"/>
    <w:rPr>
      <w:rFonts w:ascii="Times New Roman" w:hAnsi="Times New Roman" w:cs="Times New Roman" w:hint="default"/>
      <w:b w:val="0"/>
      <w:sz w:val="24"/>
      <w:szCs w:val="24"/>
    </w:rPr>
  </w:style>
  <w:style w:type="character" w:customStyle="1" w:styleId="WW8Num12z1">
    <w:name w:val="WW8Num12z1"/>
    <w:rsid w:val="0089550C"/>
  </w:style>
  <w:style w:type="character" w:customStyle="1" w:styleId="WW8Num12z2">
    <w:name w:val="WW8Num12z2"/>
    <w:rsid w:val="0089550C"/>
  </w:style>
  <w:style w:type="character" w:customStyle="1" w:styleId="WW8Num12z3">
    <w:name w:val="WW8Num12z3"/>
    <w:rsid w:val="0089550C"/>
  </w:style>
  <w:style w:type="character" w:customStyle="1" w:styleId="WW8Num12z4">
    <w:name w:val="WW8Num12z4"/>
    <w:rsid w:val="0089550C"/>
  </w:style>
  <w:style w:type="character" w:customStyle="1" w:styleId="WW8Num12z5">
    <w:name w:val="WW8Num12z5"/>
    <w:rsid w:val="0089550C"/>
  </w:style>
  <w:style w:type="character" w:customStyle="1" w:styleId="WW8Num12z6">
    <w:name w:val="WW8Num12z6"/>
    <w:rsid w:val="0089550C"/>
  </w:style>
  <w:style w:type="character" w:customStyle="1" w:styleId="WW8Num12z7">
    <w:name w:val="WW8Num12z7"/>
    <w:rsid w:val="0089550C"/>
  </w:style>
  <w:style w:type="character" w:customStyle="1" w:styleId="WW8Num12z8">
    <w:name w:val="WW8Num12z8"/>
    <w:rsid w:val="0089550C"/>
  </w:style>
  <w:style w:type="character" w:customStyle="1" w:styleId="WW8Num13z0">
    <w:name w:val="WW8Num13z0"/>
    <w:rsid w:val="0089550C"/>
    <w:rPr>
      <w:rFonts w:hint="default"/>
    </w:rPr>
  </w:style>
  <w:style w:type="character" w:customStyle="1" w:styleId="WW8Num14z0">
    <w:name w:val="WW8Num14z0"/>
    <w:rsid w:val="0089550C"/>
    <w:rPr>
      <w:rFonts w:ascii="Symbol" w:hAnsi="Symbol" w:cs="Symbol" w:hint="default"/>
    </w:rPr>
  </w:style>
  <w:style w:type="character" w:customStyle="1" w:styleId="WW8Num14z1">
    <w:name w:val="WW8Num14z1"/>
    <w:rsid w:val="0089550C"/>
    <w:rPr>
      <w:rFonts w:ascii="Courier New" w:hAnsi="Courier New" w:cs="Courier New" w:hint="default"/>
    </w:rPr>
  </w:style>
  <w:style w:type="character" w:customStyle="1" w:styleId="WW8Num14z2">
    <w:name w:val="WW8Num14z2"/>
    <w:rsid w:val="0089550C"/>
    <w:rPr>
      <w:rFonts w:ascii="Wingdings" w:hAnsi="Wingdings" w:cs="Wingdings" w:hint="default"/>
    </w:rPr>
  </w:style>
  <w:style w:type="character" w:customStyle="1" w:styleId="WW8Num15z0">
    <w:name w:val="WW8Num15z0"/>
    <w:rsid w:val="0089550C"/>
    <w:rPr>
      <w:rFonts w:ascii="Wingdings" w:hAnsi="Wingdings" w:cs="Wingdings" w:hint="default"/>
    </w:rPr>
  </w:style>
  <w:style w:type="character" w:customStyle="1" w:styleId="WW8Num15z1">
    <w:name w:val="WW8Num15z1"/>
    <w:rsid w:val="0089550C"/>
    <w:rPr>
      <w:rFonts w:ascii="Courier New" w:hAnsi="Courier New" w:cs="Courier New" w:hint="default"/>
    </w:rPr>
  </w:style>
  <w:style w:type="character" w:customStyle="1" w:styleId="WW8Num15z3">
    <w:name w:val="WW8Num15z3"/>
    <w:rsid w:val="0089550C"/>
    <w:rPr>
      <w:rFonts w:ascii="Symbol" w:hAnsi="Symbol" w:cs="Symbol" w:hint="default"/>
    </w:rPr>
  </w:style>
  <w:style w:type="character" w:customStyle="1" w:styleId="WW8Num16z0">
    <w:name w:val="WW8Num16z0"/>
    <w:rsid w:val="0089550C"/>
    <w:rPr>
      <w:rFonts w:ascii="Symbol" w:hAnsi="Symbol" w:cs="Symbol" w:hint="default"/>
    </w:rPr>
  </w:style>
  <w:style w:type="character" w:customStyle="1" w:styleId="WW8Num16z1">
    <w:name w:val="WW8Num16z1"/>
    <w:rsid w:val="0089550C"/>
    <w:rPr>
      <w:rFonts w:ascii="Courier New" w:hAnsi="Courier New" w:cs="Courier New" w:hint="default"/>
    </w:rPr>
  </w:style>
  <w:style w:type="character" w:customStyle="1" w:styleId="WW8Num16z2">
    <w:name w:val="WW8Num16z2"/>
    <w:rsid w:val="0089550C"/>
    <w:rPr>
      <w:rFonts w:ascii="Wingdings" w:hAnsi="Wingdings" w:cs="Wingdings" w:hint="default"/>
    </w:rPr>
  </w:style>
  <w:style w:type="character" w:customStyle="1" w:styleId="WW8Num17z0">
    <w:name w:val="WW8Num17z0"/>
    <w:rsid w:val="0089550C"/>
    <w:rPr>
      <w:rFonts w:ascii="Symbol" w:hAnsi="Symbol" w:cs="Symbol" w:hint="default"/>
    </w:rPr>
  </w:style>
  <w:style w:type="character" w:customStyle="1" w:styleId="WW8Num17z1">
    <w:name w:val="WW8Num17z1"/>
    <w:rsid w:val="0089550C"/>
    <w:rPr>
      <w:rFonts w:ascii="Courier New" w:hAnsi="Courier New" w:cs="Courier New" w:hint="default"/>
    </w:rPr>
  </w:style>
  <w:style w:type="character" w:customStyle="1" w:styleId="WW8Num17z2">
    <w:name w:val="WW8Num17z2"/>
    <w:rsid w:val="0089550C"/>
    <w:rPr>
      <w:rFonts w:ascii="Wingdings" w:hAnsi="Wingdings" w:cs="Wingdings" w:hint="default"/>
    </w:rPr>
  </w:style>
  <w:style w:type="character" w:customStyle="1" w:styleId="WW8Num18z0">
    <w:name w:val="WW8Num18z0"/>
    <w:rsid w:val="0089550C"/>
    <w:rPr>
      <w:rFonts w:hint="default"/>
    </w:rPr>
  </w:style>
  <w:style w:type="character" w:customStyle="1" w:styleId="WW8Num18z1">
    <w:name w:val="WW8Num18z1"/>
    <w:rsid w:val="0089550C"/>
  </w:style>
  <w:style w:type="character" w:customStyle="1" w:styleId="WW8Num18z2">
    <w:name w:val="WW8Num18z2"/>
    <w:rsid w:val="0089550C"/>
  </w:style>
  <w:style w:type="character" w:customStyle="1" w:styleId="WW8Num18z3">
    <w:name w:val="WW8Num18z3"/>
    <w:rsid w:val="0089550C"/>
  </w:style>
  <w:style w:type="character" w:customStyle="1" w:styleId="WW8Num18z4">
    <w:name w:val="WW8Num18z4"/>
    <w:rsid w:val="0089550C"/>
  </w:style>
  <w:style w:type="character" w:customStyle="1" w:styleId="WW8Num18z5">
    <w:name w:val="WW8Num18z5"/>
    <w:rsid w:val="0089550C"/>
  </w:style>
  <w:style w:type="character" w:customStyle="1" w:styleId="WW8Num18z6">
    <w:name w:val="WW8Num18z6"/>
    <w:rsid w:val="0089550C"/>
  </w:style>
  <w:style w:type="character" w:customStyle="1" w:styleId="WW8Num18z7">
    <w:name w:val="WW8Num18z7"/>
    <w:rsid w:val="0089550C"/>
  </w:style>
  <w:style w:type="character" w:customStyle="1" w:styleId="WW8Num18z8">
    <w:name w:val="WW8Num18z8"/>
    <w:rsid w:val="0089550C"/>
  </w:style>
  <w:style w:type="character" w:customStyle="1" w:styleId="WW8Num19z0">
    <w:name w:val="WW8Num19z0"/>
    <w:rsid w:val="0089550C"/>
    <w:rPr>
      <w:rFonts w:ascii="Times New Roman" w:hAnsi="Times New Roman" w:cs="Times New Roman" w:hint="default"/>
      <w:b w:val="0"/>
      <w:bCs/>
      <w:i w:val="0"/>
      <w:spacing w:val="2"/>
      <w:sz w:val="24"/>
      <w:szCs w:val="24"/>
    </w:rPr>
  </w:style>
  <w:style w:type="character" w:customStyle="1" w:styleId="WW8Num19z1">
    <w:name w:val="WW8Num19z1"/>
    <w:rsid w:val="0089550C"/>
  </w:style>
  <w:style w:type="character" w:customStyle="1" w:styleId="WW8Num19z2">
    <w:name w:val="WW8Num19z2"/>
    <w:rsid w:val="0089550C"/>
  </w:style>
  <w:style w:type="character" w:customStyle="1" w:styleId="WW8Num19z3">
    <w:name w:val="WW8Num19z3"/>
    <w:rsid w:val="0089550C"/>
  </w:style>
  <w:style w:type="character" w:customStyle="1" w:styleId="WW8Num19z4">
    <w:name w:val="WW8Num19z4"/>
    <w:rsid w:val="0089550C"/>
  </w:style>
  <w:style w:type="character" w:customStyle="1" w:styleId="WW8Num19z5">
    <w:name w:val="WW8Num19z5"/>
    <w:rsid w:val="0089550C"/>
  </w:style>
  <w:style w:type="character" w:customStyle="1" w:styleId="WW8Num19z6">
    <w:name w:val="WW8Num19z6"/>
    <w:rsid w:val="0089550C"/>
  </w:style>
  <w:style w:type="character" w:customStyle="1" w:styleId="WW8Num19z7">
    <w:name w:val="WW8Num19z7"/>
    <w:rsid w:val="0089550C"/>
  </w:style>
  <w:style w:type="character" w:customStyle="1" w:styleId="WW8Num19z8">
    <w:name w:val="WW8Num19z8"/>
    <w:rsid w:val="0089550C"/>
  </w:style>
  <w:style w:type="character" w:customStyle="1" w:styleId="WW8Num20z0">
    <w:name w:val="WW8Num20z0"/>
    <w:rsid w:val="0089550C"/>
    <w:rPr>
      <w:rFonts w:ascii="Times New Roman" w:hAnsi="Times New Roman" w:cs="Times New Roman"/>
      <w:b w:val="0"/>
      <w:sz w:val="24"/>
      <w:szCs w:val="24"/>
    </w:rPr>
  </w:style>
  <w:style w:type="character" w:customStyle="1" w:styleId="WW8Num20z1">
    <w:name w:val="WW8Num20z1"/>
    <w:rsid w:val="0089550C"/>
  </w:style>
  <w:style w:type="character" w:customStyle="1" w:styleId="WW8Num20z2">
    <w:name w:val="WW8Num20z2"/>
    <w:rsid w:val="0089550C"/>
  </w:style>
  <w:style w:type="character" w:customStyle="1" w:styleId="WW8Num20z3">
    <w:name w:val="WW8Num20z3"/>
    <w:rsid w:val="0089550C"/>
  </w:style>
  <w:style w:type="character" w:customStyle="1" w:styleId="WW8Num20z4">
    <w:name w:val="WW8Num20z4"/>
    <w:rsid w:val="0089550C"/>
  </w:style>
  <w:style w:type="character" w:customStyle="1" w:styleId="WW8Num20z5">
    <w:name w:val="WW8Num20z5"/>
    <w:rsid w:val="0089550C"/>
  </w:style>
  <w:style w:type="character" w:customStyle="1" w:styleId="WW8Num20z6">
    <w:name w:val="WW8Num20z6"/>
    <w:rsid w:val="0089550C"/>
  </w:style>
  <w:style w:type="character" w:customStyle="1" w:styleId="WW8Num20z7">
    <w:name w:val="WW8Num20z7"/>
    <w:rsid w:val="0089550C"/>
  </w:style>
  <w:style w:type="character" w:customStyle="1" w:styleId="WW8Num20z8">
    <w:name w:val="WW8Num20z8"/>
    <w:rsid w:val="0089550C"/>
  </w:style>
  <w:style w:type="character" w:customStyle="1" w:styleId="WW8Num21z0">
    <w:name w:val="WW8Num21z0"/>
    <w:rsid w:val="0089550C"/>
    <w:rPr>
      <w:rFonts w:ascii="Symbol" w:hAnsi="Symbol" w:cs="Symbol" w:hint="default"/>
    </w:rPr>
  </w:style>
  <w:style w:type="character" w:customStyle="1" w:styleId="WW8Num21z1">
    <w:name w:val="WW8Num21z1"/>
    <w:rsid w:val="0089550C"/>
    <w:rPr>
      <w:rFonts w:ascii="Courier New" w:hAnsi="Courier New" w:cs="Courier New" w:hint="default"/>
    </w:rPr>
  </w:style>
  <w:style w:type="character" w:customStyle="1" w:styleId="WW8Num21z2">
    <w:name w:val="WW8Num21z2"/>
    <w:rsid w:val="0089550C"/>
    <w:rPr>
      <w:rFonts w:ascii="Wingdings" w:hAnsi="Wingdings" w:cs="Wingdings" w:hint="default"/>
    </w:rPr>
  </w:style>
  <w:style w:type="character" w:customStyle="1" w:styleId="WW8Num22z0">
    <w:name w:val="WW8Num22z0"/>
    <w:rsid w:val="0089550C"/>
    <w:rPr>
      <w:rFonts w:hint="default"/>
    </w:rPr>
  </w:style>
  <w:style w:type="character" w:customStyle="1" w:styleId="WW8Num22z1">
    <w:name w:val="WW8Num22z1"/>
    <w:rsid w:val="0089550C"/>
    <w:rPr>
      <w:rFonts w:hint="default"/>
      <w:b w:val="0"/>
    </w:rPr>
  </w:style>
  <w:style w:type="character" w:customStyle="1" w:styleId="WW8Num23z0">
    <w:name w:val="WW8Num23z0"/>
    <w:rsid w:val="0089550C"/>
    <w:rPr>
      <w:rFonts w:ascii="Symbol" w:hAnsi="Symbol" w:cs="Symbol" w:hint="default"/>
    </w:rPr>
  </w:style>
  <w:style w:type="character" w:customStyle="1" w:styleId="WW8Num23z1">
    <w:name w:val="WW8Num23z1"/>
    <w:rsid w:val="0089550C"/>
    <w:rPr>
      <w:rFonts w:ascii="Courier New" w:hAnsi="Courier New" w:cs="Courier New" w:hint="default"/>
    </w:rPr>
  </w:style>
  <w:style w:type="character" w:customStyle="1" w:styleId="WW8Num23z2">
    <w:name w:val="WW8Num23z2"/>
    <w:rsid w:val="0089550C"/>
    <w:rPr>
      <w:rFonts w:ascii="Wingdings" w:hAnsi="Wingdings" w:cs="Wingdings" w:hint="default"/>
    </w:rPr>
  </w:style>
  <w:style w:type="character" w:customStyle="1" w:styleId="WW8Num24z0">
    <w:name w:val="WW8Num24z0"/>
    <w:rsid w:val="0089550C"/>
    <w:rPr>
      <w:rFonts w:ascii="Symbol" w:hAnsi="Symbol" w:cs="Symbol" w:hint="default"/>
    </w:rPr>
  </w:style>
  <w:style w:type="character" w:customStyle="1" w:styleId="WW8Num24z1">
    <w:name w:val="WW8Num24z1"/>
    <w:rsid w:val="0089550C"/>
    <w:rPr>
      <w:rFonts w:ascii="Courier New" w:hAnsi="Courier New" w:cs="Courier New" w:hint="default"/>
    </w:rPr>
  </w:style>
  <w:style w:type="character" w:customStyle="1" w:styleId="WW8Num24z2">
    <w:name w:val="WW8Num24z2"/>
    <w:rsid w:val="0089550C"/>
    <w:rPr>
      <w:rFonts w:ascii="Wingdings" w:hAnsi="Wingdings" w:cs="Wingdings" w:hint="default"/>
    </w:rPr>
  </w:style>
  <w:style w:type="character" w:customStyle="1" w:styleId="WW8Num25z0">
    <w:name w:val="WW8Num25z0"/>
    <w:rsid w:val="0089550C"/>
  </w:style>
  <w:style w:type="character" w:customStyle="1" w:styleId="WW8Num25z1">
    <w:name w:val="WW8Num25z1"/>
    <w:rsid w:val="0089550C"/>
  </w:style>
  <w:style w:type="character" w:customStyle="1" w:styleId="WW8Num25z2">
    <w:name w:val="WW8Num25z2"/>
    <w:rsid w:val="0089550C"/>
  </w:style>
  <w:style w:type="character" w:customStyle="1" w:styleId="WW8Num25z3">
    <w:name w:val="WW8Num25z3"/>
    <w:rsid w:val="0089550C"/>
  </w:style>
  <w:style w:type="character" w:customStyle="1" w:styleId="WW8Num25z4">
    <w:name w:val="WW8Num25z4"/>
    <w:rsid w:val="0089550C"/>
  </w:style>
  <w:style w:type="character" w:customStyle="1" w:styleId="WW8Num25z5">
    <w:name w:val="WW8Num25z5"/>
    <w:rsid w:val="0089550C"/>
  </w:style>
  <w:style w:type="character" w:customStyle="1" w:styleId="WW8Num25z6">
    <w:name w:val="WW8Num25z6"/>
    <w:rsid w:val="0089550C"/>
  </w:style>
  <w:style w:type="character" w:customStyle="1" w:styleId="WW8Num25z7">
    <w:name w:val="WW8Num25z7"/>
    <w:rsid w:val="0089550C"/>
  </w:style>
  <w:style w:type="character" w:customStyle="1" w:styleId="WW8Num25z8">
    <w:name w:val="WW8Num25z8"/>
    <w:rsid w:val="0089550C"/>
  </w:style>
  <w:style w:type="numbering" w:customStyle="1" w:styleId="Biecalista1">
    <w:name w:val="Bieżąca lista1"/>
    <w:uiPriority w:val="99"/>
    <w:rsid w:val="0089550C"/>
    <w:pPr>
      <w:numPr>
        <w:numId w:val="57"/>
      </w:numPr>
    </w:pPr>
  </w:style>
  <w:style w:type="character" w:customStyle="1" w:styleId="Nagwek4Znak1">
    <w:name w:val="Nagłówek 4 Znak1"/>
    <w:uiPriority w:val="9"/>
    <w:semiHidden/>
    <w:rsid w:val="0089550C"/>
    <w:rPr>
      <w:rFonts w:ascii="Calibri Light" w:eastAsia="Times New Roman" w:hAnsi="Calibri Light" w:cs="Times New Roman"/>
      <w:i/>
      <w:iCs/>
      <w:color w:val="2F5496"/>
    </w:rPr>
  </w:style>
  <w:style w:type="character" w:customStyle="1" w:styleId="TekstprzypisukocowegoZnak2">
    <w:name w:val="Tekst przypisu końcowego Znak2"/>
    <w:uiPriority w:val="99"/>
    <w:semiHidden/>
    <w:rsid w:val="0089550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78A8C13-4ECB-42ED-85E1-DCB1D39AA7E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2035</Words>
  <Characters>12211</Characters>
  <Application>Microsoft Office Word</Application>
  <DocSecurity>0</DocSecurity>
  <Lines>101</Lines>
  <Paragraphs>28</Paragraphs>
  <ScaleCrop>false</ScaleCrop>
  <Company>Resort Obrony Narodowej</Company>
  <LinksUpToDate>false</LinksUpToDate>
  <CharactersWithSpaces>14218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Szkutnik Monika</dc:creator>
  <cp:keywords/>
  <dc:description/>
  <cp:lastModifiedBy>Szkutnik Monika</cp:lastModifiedBy>
  <cp:revision>4</cp:revision>
  <dcterms:created xsi:type="dcterms:W3CDTF">2024-08-22T11:38:00Z</dcterms:created>
  <dcterms:modified xsi:type="dcterms:W3CDTF">2024-08-23T06:46:00Z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9d463e11-4302-4081-b09e-60d6a3141a63</vt:lpwstr>
  </property>
  <property fmtid="{D5CDD505-2E9C-101B-9397-08002B2CF9AE}" pid="3" name="bjSaver">
    <vt:lpwstr>uPKQBx2nGZLGcq6JlKfrRO8lJEZIpgHT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