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COZL/DZP/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A</w:t>
      </w:r>
      <w:r w:rsidR="0027088A">
        <w:rPr>
          <w:rFonts w:ascii="Times New Roman" w:eastAsia="Calibri" w:hAnsi="Times New Roman" w:cs="Times New Roman"/>
          <w:b/>
          <w:kern w:val="2"/>
          <w:lang w:eastAsia="zh-CN"/>
        </w:rPr>
        <w:t>S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/34</w:t>
      </w:r>
      <w:r w:rsidR="004D6D33" w:rsidRPr="007E4174">
        <w:rPr>
          <w:rFonts w:ascii="Times New Roman" w:eastAsia="Calibri" w:hAnsi="Times New Roman" w:cs="Times New Roman"/>
          <w:b/>
          <w:kern w:val="2"/>
          <w:lang w:eastAsia="zh-CN"/>
        </w:rPr>
        <w:t>11</w:t>
      </w:r>
      <w:r w:rsidR="00CB43E6" w:rsidRPr="007E4174">
        <w:rPr>
          <w:rFonts w:ascii="Times New Roman" w:eastAsia="Calibri" w:hAnsi="Times New Roman" w:cs="Times New Roman"/>
          <w:b/>
          <w:kern w:val="2"/>
          <w:lang w:eastAsia="zh-CN"/>
        </w:rPr>
        <w:t>/PN-</w:t>
      </w:r>
      <w:r w:rsidR="0027088A">
        <w:rPr>
          <w:rFonts w:ascii="Times New Roman" w:eastAsia="Calibri" w:hAnsi="Times New Roman" w:cs="Times New Roman"/>
          <w:b/>
          <w:kern w:val="2"/>
          <w:lang w:eastAsia="zh-CN"/>
        </w:rPr>
        <w:t>153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>/2</w:t>
      </w:r>
      <w:r w:rsidR="00380192">
        <w:rPr>
          <w:rFonts w:ascii="Times New Roman" w:eastAsia="Calibri" w:hAnsi="Times New Roman" w:cs="Times New Roman"/>
          <w:b/>
          <w:kern w:val="2"/>
          <w:lang w:eastAsia="zh-CN"/>
        </w:rPr>
        <w:t>4</w:t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ab/>
      </w:r>
    </w:p>
    <w:p w:rsidR="00EF4A33" w:rsidRPr="007E4174" w:rsidRDefault="00EF4A33" w:rsidP="00EF4A33">
      <w:pPr>
        <w:widowControl w:val="0"/>
        <w:suppressAutoHyphens/>
        <w:spacing w:after="0" w:line="240" w:lineRule="auto"/>
        <w:rPr>
          <w:rFonts w:ascii="Times New Roman" w:eastAsia="Calibri" w:hAnsi="Times New Roman" w:cs="Times New Roman"/>
          <w:b/>
          <w:kern w:val="2"/>
          <w:lang w:eastAsia="zh-CN"/>
        </w:rPr>
      </w:pPr>
    </w:p>
    <w:p w:rsidR="00EF4A33" w:rsidRPr="007E4174" w:rsidRDefault="00EF4A33" w:rsidP="007E4174">
      <w:pPr>
        <w:widowControl w:val="0"/>
        <w:suppressAutoHyphens/>
        <w:spacing w:after="0" w:line="240" w:lineRule="auto"/>
        <w:jc w:val="right"/>
        <w:rPr>
          <w:rFonts w:ascii="Times New Roman" w:eastAsia="Calibri" w:hAnsi="Times New Roman" w:cs="Times New Roman"/>
          <w:kern w:val="2"/>
          <w:lang w:eastAsia="zh-CN"/>
        </w:rPr>
      </w:pPr>
      <w:r w:rsidRPr="007E4174">
        <w:rPr>
          <w:rFonts w:ascii="Times New Roman" w:eastAsia="Calibri" w:hAnsi="Times New Roman" w:cs="Times New Roman"/>
          <w:b/>
          <w:kern w:val="2"/>
          <w:lang w:eastAsia="zh-CN"/>
        </w:rPr>
        <w:t xml:space="preserve">       Załącznik nr 1 do SWZ</w:t>
      </w: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7E4174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lang w:eastAsia="zh-CN"/>
        </w:rPr>
      </w:pPr>
      <w:r w:rsidRPr="007E4174">
        <w:rPr>
          <w:rFonts w:ascii="Times New Roman" w:eastAsia="Times New Roman" w:hAnsi="Times New Roman" w:cs="Times New Roman"/>
          <w:kern w:val="2"/>
          <w:lang w:eastAsia="zh-CN"/>
        </w:rPr>
        <w:t>.................................. dnia .......................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7476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FORMULARZ OFERTOWY</w:t>
      </w: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…………………………………………………………………………………………………..</w:t>
      </w:r>
    </w:p>
    <w:p w:rsidR="001A2F86" w:rsidRDefault="001A2F86" w:rsidP="001A2F86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Województwo ………………………………………………………………………………………….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REGON …………………..………..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NIP …….....……............………</w:t>
      </w:r>
    </w:p>
    <w:p w:rsidR="00082E51" w:rsidRDefault="00082E51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KRS</w:t>
      </w:r>
      <w:r w:rsidR="001F15C4">
        <w:rPr>
          <w:sz w:val="22"/>
          <w:szCs w:val="22"/>
        </w:rPr>
        <w:t>/CEIDG</w:t>
      </w:r>
      <w:r w:rsidR="005E5A29">
        <w:rPr>
          <w:sz w:val="22"/>
          <w:szCs w:val="22"/>
        </w:rPr>
        <w:t>…………………</w:t>
      </w:r>
      <w:r w:rsidR="005E5A29" w:rsidRPr="005E5A29">
        <w:rPr>
          <w:sz w:val="22"/>
          <w:szCs w:val="22"/>
        </w:rPr>
        <w:t>znajdujący się na stronie (adres strony internetowej)…………………..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Osoba upoważniona do kontaktu z Zamawiającym w sprawie przedmiotu zamówienia: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……………………………………………………………….....…………………..........……..</w:t>
      </w:r>
    </w:p>
    <w:p w:rsidR="00EF4A33" w:rsidRDefault="00EF4A33" w:rsidP="00EF4A3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………………………………………………………………………………………………….</w:t>
      </w:r>
    </w:p>
    <w:p w:rsidR="00EF4A33" w:rsidRPr="000A3F3F" w:rsidRDefault="00EF4A33" w:rsidP="000A3F3F">
      <w:pPr>
        <w:pStyle w:val="Tekstpodstawowy"/>
        <w:ind w:left="36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/imię i nazwisko, numer telefonu, e-mail/</w:t>
      </w:r>
    </w:p>
    <w:p w:rsidR="00EF4A33" w:rsidRP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EF4A33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przetargu nieograniczonego na.:</w:t>
      </w:r>
    </w:p>
    <w:p w:rsidR="003F3F6A" w:rsidRDefault="003F3F6A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8262BF" w:rsidRPr="00303387" w:rsidRDefault="0027088A" w:rsidP="008262BF">
      <w:pPr>
        <w:spacing w:after="0" w:line="240" w:lineRule="auto"/>
        <w:jc w:val="center"/>
        <w:rPr>
          <w:rFonts w:eastAsia="SimSun" w:cs="Calibri"/>
          <w:b/>
          <w:kern w:val="2"/>
          <w:lang w:eastAsia="zh-CN" w:bidi="hi-IN"/>
        </w:rPr>
      </w:pPr>
      <w:r w:rsidRPr="00107407">
        <w:rPr>
          <w:rFonts w:eastAsia="SimSun" w:cs="Calibri"/>
          <w:b/>
          <w:kern w:val="2"/>
          <w:lang w:eastAsia="zh-CN" w:bidi="hi-IN"/>
        </w:rPr>
        <w:t xml:space="preserve">„Dostawa leków onkologicznych stosowanych w programie lekowym oraz chemioterapii na potrzeby </w:t>
      </w:r>
      <w:r>
        <w:rPr>
          <w:rFonts w:eastAsia="SimSun" w:cs="Calibri"/>
          <w:b/>
          <w:kern w:val="2"/>
          <w:lang w:eastAsia="zh-CN" w:bidi="hi-IN"/>
        </w:rPr>
        <w:t>COZL</w:t>
      </w:r>
      <w:r w:rsidR="008262BF" w:rsidRPr="00CF41A2">
        <w:rPr>
          <w:rFonts w:eastAsia="SimSun" w:cs="Calibri"/>
          <w:b/>
          <w:kern w:val="2"/>
          <w:lang w:eastAsia="zh-CN" w:bidi="hi-IN"/>
        </w:rPr>
        <w:t>.</w:t>
      </w:r>
      <w:r w:rsidR="008262BF">
        <w:rPr>
          <w:rFonts w:eastAsia="SimSun" w:cs="Calibri"/>
          <w:b/>
          <w:kern w:val="2"/>
          <w:lang w:eastAsia="zh-CN" w:bidi="hi-IN"/>
        </w:rPr>
        <w:t xml:space="preserve">” Znak sprawy </w:t>
      </w:r>
      <w:r>
        <w:rPr>
          <w:b/>
        </w:rPr>
        <w:t>(COZL/DZP/AS/3411/PN-153</w:t>
      </w:r>
      <w:r w:rsidR="008262BF">
        <w:rPr>
          <w:b/>
        </w:rPr>
        <w:t>/24)</w:t>
      </w:r>
    </w:p>
    <w:p w:rsidR="00082E51" w:rsidRPr="00EF4A33" w:rsidRDefault="00082E51" w:rsidP="00EF4A33">
      <w:pPr>
        <w:tabs>
          <w:tab w:val="left" w:pos="4678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(</w:t>
      </w:r>
      <w:r w:rsidRPr="00082E51">
        <w:rPr>
          <w:rFonts w:ascii="Times New Roman" w:eastAsia="Times New Roman" w:hAnsi="Times New Roman" w:cs="Times New Roman"/>
          <w:i/>
          <w:lang w:eastAsia="zh-CN"/>
        </w:rPr>
        <w:t>tytuł postępowania przetargowego</w:t>
      </w:r>
      <w:r w:rsidR="001F15C4">
        <w:rPr>
          <w:rFonts w:ascii="Times New Roman" w:eastAsia="Times New Roman" w:hAnsi="Times New Roman" w:cs="Times New Roman"/>
          <w:i/>
          <w:lang w:eastAsia="zh-CN"/>
        </w:rPr>
        <w:t xml:space="preserve"> oraz sygnatura</w:t>
      </w:r>
      <w:r>
        <w:rPr>
          <w:rFonts w:ascii="Times New Roman" w:eastAsia="Times New Roman" w:hAnsi="Times New Roman" w:cs="Times New Roman"/>
          <w:b/>
          <w:lang w:eastAsia="zh-CN"/>
        </w:rPr>
        <w:t>)</w:t>
      </w:r>
    </w:p>
    <w:p w:rsidR="00EF4A33" w:rsidRDefault="00EF4A33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A956E0" w:rsidRPr="00EF4A33" w:rsidRDefault="00A956E0" w:rsidP="00EF4A33">
      <w:pPr>
        <w:suppressAutoHyphens/>
        <w:autoSpaceDN w:val="0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Składam/y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niniejszą ofertę na wykonanie zamówienia i: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Oświadczam/y</w:t>
      </w:r>
      <w:r w:rsidR="00EF4A33" w:rsidRPr="00EF4A33">
        <w:rPr>
          <w:rFonts w:ascii="Times New Roman" w:eastAsia="Calibri" w:hAnsi="Times New Roman" w:cs="Times New Roman"/>
          <w:lang w:eastAsia="pl-PL"/>
        </w:rPr>
        <w:t>, że zapoznałem/ liśmy się z wymaganiami Zamawiającego, dotyczącymi przedmiotu zamówienia, zamiesz</w:t>
      </w:r>
      <w:r w:rsidR="00EF4A33">
        <w:rPr>
          <w:rFonts w:ascii="Times New Roman" w:eastAsia="Calibri" w:hAnsi="Times New Roman" w:cs="Times New Roman"/>
          <w:lang w:eastAsia="pl-PL"/>
        </w:rPr>
        <w:t>czonymi w Specyfikacji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Warunków Zamówienia wraz z załącznikami i nie wnoszę/wnosimy do nich żadnych zastrzeżeń.</w:t>
      </w:r>
    </w:p>
    <w:p w:rsidR="00EF4A33" w:rsidRPr="00EF4A33" w:rsidRDefault="00EF4A33" w:rsidP="00EF4A33">
      <w:pPr>
        <w:spacing w:after="0" w:line="240" w:lineRule="auto"/>
        <w:jc w:val="both"/>
        <w:rPr>
          <w:rFonts w:ascii="Times New Roman" w:eastAsia="Calibri" w:hAnsi="Times New Roman" w:cs="Times New Roman"/>
          <w:lang w:eastAsia="pl-PL"/>
        </w:rPr>
      </w:pPr>
    </w:p>
    <w:p w:rsidR="00183ABB" w:rsidRDefault="001A6F07" w:rsidP="00380192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Calibri" w:hAnsi="Times New Roman" w:cs="Times New Roman"/>
          <w:lang w:eastAsia="pl-PL"/>
        </w:rPr>
        <w:t>Oferuję/oferujemy</w:t>
      </w:r>
      <w:r w:rsidR="00EF4A33" w:rsidRPr="00EF4A33">
        <w:rPr>
          <w:rFonts w:ascii="Times New Roman" w:eastAsia="Calibri" w:hAnsi="Times New Roman" w:cs="Times New Roman"/>
          <w:lang w:eastAsia="pl-PL"/>
        </w:rPr>
        <w:t xml:space="preserve"> wykonanie przedmiotu zamówienia na warunkach przedstawionych w niniejszej ofercie za cenę:</w:t>
      </w:r>
    </w:p>
    <w:p w:rsidR="00380192" w:rsidRDefault="00380192" w:rsidP="00380192">
      <w:pPr>
        <w:pStyle w:val="Akapitzlist"/>
        <w:rPr>
          <w:rFonts w:ascii="Times New Roman" w:eastAsia="Calibri" w:hAnsi="Times New Roman" w:cs="Times New Roman"/>
          <w:kern w:val="2"/>
          <w:sz w:val="20"/>
          <w:szCs w:val="20"/>
          <w:lang w:eastAsia="zh-CN"/>
        </w:rPr>
      </w:pPr>
    </w:p>
    <w:p w:rsidR="0027088A" w:rsidRPr="00107407" w:rsidRDefault="000A3F3F" w:rsidP="0027088A">
      <w:pPr>
        <w:spacing w:after="0" w:line="240" w:lineRule="auto"/>
        <w:rPr>
          <w:rFonts w:cs="Calibri"/>
          <w:b/>
          <w:lang w:eastAsia="zh-CN"/>
        </w:rPr>
      </w:pPr>
      <w:r>
        <w:rPr>
          <w:b/>
        </w:rPr>
        <w:t xml:space="preserve">       </w:t>
      </w:r>
      <w:r w:rsidR="0027088A" w:rsidRPr="00107407">
        <w:rPr>
          <w:rFonts w:cs="Calibri"/>
          <w:b/>
          <w:lang w:eastAsia="zh-CN"/>
        </w:rPr>
        <w:t>Część  1 –Cemiplimabum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EF4A33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EF4A33" w:rsidRPr="00EF4A33" w:rsidRDefault="00EF4A33" w:rsidP="00EF4A3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561C32" w:rsidRDefault="00EF4A33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.1</w:t>
      </w:r>
      <w:r w:rsidR="001D4754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kern w:val="2"/>
          <w:lang w:eastAsia="zh-CN"/>
        </w:rPr>
        <w:t>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0A3F3F" w:rsidRDefault="000A3F3F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27088A" w:rsidRPr="00107407" w:rsidRDefault="0027088A" w:rsidP="0027088A">
      <w:pPr>
        <w:spacing w:after="0" w:line="240" w:lineRule="auto"/>
        <w:rPr>
          <w:rFonts w:cs="Calibri"/>
          <w:b/>
          <w:lang w:eastAsia="zh-CN"/>
        </w:rPr>
      </w:pPr>
      <w:r>
        <w:rPr>
          <w:rFonts w:cs="Calibri"/>
          <w:b/>
          <w:lang w:eastAsia="zh-CN"/>
        </w:rPr>
        <w:lastRenderedPageBreak/>
        <w:t xml:space="preserve">      </w:t>
      </w:r>
      <w:r w:rsidRPr="00107407">
        <w:rPr>
          <w:rFonts w:cs="Calibri"/>
          <w:b/>
          <w:lang w:eastAsia="zh-CN"/>
        </w:rPr>
        <w:t>Część 2 –Azacitidina</w:t>
      </w:r>
    </w:p>
    <w:tbl>
      <w:tblPr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3203"/>
        <w:gridCol w:w="5496"/>
      </w:tblGrid>
      <w:tr w:rsidR="00434827" w:rsidRPr="00EF4A33" w:rsidTr="0027088A">
        <w:tc>
          <w:tcPr>
            <w:tcW w:w="3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Cena brutto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lang w:eastAsia="ar-SA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…………………………….....zł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 xml:space="preserve">Słownie: </w:t>
            </w:r>
          </w:p>
          <w:p w:rsidR="00434827" w:rsidRPr="00EF4A33" w:rsidRDefault="00434827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zh-CN"/>
              </w:rPr>
            </w:pPr>
            <w:r w:rsidRPr="00EF4A33">
              <w:rPr>
                <w:rFonts w:ascii="Times New Roman" w:eastAsia="Times New Roman" w:hAnsi="Times New Roman" w:cs="Times New Roman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434827" w:rsidRPr="00EF4A33" w:rsidRDefault="00434827" w:rsidP="004348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43482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zgodnie z załączonym do niniejszej oferty kosztorysem ofertowym sporządzonym według w</w:t>
      </w:r>
      <w:r>
        <w:rPr>
          <w:rFonts w:ascii="Times New Roman" w:eastAsia="Times New Roman" w:hAnsi="Times New Roman" w:cs="Times New Roman"/>
          <w:kern w:val="2"/>
          <w:lang w:eastAsia="zh-CN"/>
        </w:rPr>
        <w:t>zoru stanowiącego załącznik nr 2</w:t>
      </w:r>
      <w:r w:rsidR="000A3F3F">
        <w:rPr>
          <w:rFonts w:ascii="Times New Roman" w:eastAsia="Times New Roman" w:hAnsi="Times New Roman" w:cs="Times New Roman"/>
          <w:kern w:val="2"/>
          <w:lang w:eastAsia="zh-CN"/>
        </w:rPr>
        <w:t>.2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do S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WZ.</w:t>
      </w:r>
    </w:p>
    <w:p w:rsidR="00434827" w:rsidRDefault="00434827" w:rsidP="00380192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0A3F3F" w:rsidRPr="00EF4A33" w:rsidRDefault="000A3F3F" w:rsidP="0027088A">
      <w:pPr>
        <w:spacing w:after="0" w:line="240" w:lineRule="auto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cs="Calibri"/>
          <w:b/>
          <w:bCs/>
        </w:rPr>
        <w:t xml:space="preserve">       </w:t>
      </w:r>
      <w:bookmarkStart w:id="0" w:name="_GoBack"/>
      <w:bookmarkEnd w:id="0"/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w wyżej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 xml:space="preserve"> podanej cenie uwzględniłem/uwzględniliśmy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wszelk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 xml:space="preserve">ie koszty niezbędne do pełnej 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terminowej realizacji zamówienia, zgodnie z wymaganiami Zamawiającego opi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sanymi w Specyfikacji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Warunków Zamówienia, Kosztorysie ofertowym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i wzorze umowy.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uważamy się za związanych niniejszą ofertą przez okres </w:t>
      </w:r>
      <w:r w:rsidR="000B2D3B">
        <w:rPr>
          <w:rFonts w:ascii="Times New Roman" w:eastAsia="Times New Roman" w:hAnsi="Times New Roman" w:cs="Times New Roman"/>
          <w:kern w:val="2"/>
          <w:lang w:eastAsia="zh-CN"/>
        </w:rPr>
        <w:t>90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dni od upływu terminu otwarcia ofert. </w:t>
      </w:r>
    </w:p>
    <w:p w:rsidR="00EF4A33" w:rsidRPr="00EF4A33" w:rsidRDefault="00EF4A33" w:rsidP="00EF4A3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w razie wybrania naszej oferty jako </w:t>
      </w:r>
      <w:r w:rsidR="00082E51">
        <w:rPr>
          <w:rFonts w:ascii="Times New Roman" w:eastAsia="Times New Roman" w:hAnsi="Times New Roman" w:cs="Times New Roman"/>
          <w:kern w:val="2"/>
          <w:lang w:eastAsia="zh-CN"/>
        </w:rPr>
        <w:t>najkorzystniejszej zobowiązuję/zobowiązujemy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się do podpisania umowy na warunkach określonych we Wzorze Umowy.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Oświadczam, że wypełniłem</w:t>
      </w:r>
      <w:r w:rsidR="00082E51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/wypełniliśmy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EF4A33">
        <w:rPr>
          <w:rFonts w:ascii="Times New Roman" w:eastAsia="Times New Roman" w:hAnsi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wobec osób fizycznych, 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od których dane osobowe bezpośrednio lub pośrednio pozyskałem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>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że: </w:t>
      </w:r>
    </w:p>
    <w:p w:rsidR="00EF4A33" w:rsidRDefault="00EF4A33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a )    posiadam/y</w:t>
      </w: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:rsidR="003A285D" w:rsidRPr="00EF4A33" w:rsidRDefault="003A285D" w:rsidP="001A6F0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1A6F07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b)   w  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>,</w:t>
      </w:r>
      <w:r w:rsidRPr="00EF4A33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aby ilości sztuk były zgodne z zapotrzebowaniem Zamawiającego</w:t>
      </w:r>
      <w:r w:rsidR="00434827">
        <w:rPr>
          <w:rFonts w:ascii="Times New Roman" w:eastAsia="Times New Roman" w:hAnsi="Times New Roman" w:cs="Times New Roman"/>
          <w:color w:val="000000"/>
          <w:kern w:val="2"/>
          <w:lang w:eastAsia="pl-PL"/>
        </w:rPr>
        <w:t xml:space="preserve"> (jeżeli dotyczy)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EF4A33">
        <w:rPr>
          <w:rFonts w:ascii="Times New Roman" w:eastAsia="Times New Roman" w:hAnsi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="001A6F07" w:rsidRPr="001A6F07">
        <w:rPr>
          <w:rFonts w:ascii="Times New Roman" w:eastAsia="Times New Roman" w:hAnsi="Times New Roman" w:cs="Times New Roman"/>
          <w:iCs/>
          <w:kern w:val="2"/>
          <w:sz w:val="20"/>
          <w:szCs w:val="20"/>
          <w:lang w:eastAsia="zh-CN"/>
        </w:rPr>
        <w:tab/>
      </w: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mająca wartość gospodarczą,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lastRenderedPageBreak/>
        <w:t>nie została ujawniona do wiadomości publicznej,</w:t>
      </w:r>
    </w:p>
    <w:p w:rsidR="00EF4A33" w:rsidRPr="00EF4A33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ascii="Times New Roman" w:eastAsia="Times New Roman" w:hAnsi="Times New Roman" w:cs="Times New Roman"/>
          <w:kern w:val="2"/>
          <w:sz w:val="20"/>
          <w:szCs w:val="20"/>
          <w:u w:val="single"/>
          <w:lang w:eastAsia="zh-CN"/>
        </w:rPr>
      </w:pPr>
      <w:r w:rsidRPr="00EF4A33">
        <w:rPr>
          <w:rFonts w:ascii="Times New Roman" w:eastAsia="Times New Roman" w:hAnsi="Times New Roman" w:cs="Times New Roman"/>
          <w:iCs/>
          <w:kern w:val="2"/>
          <w:sz w:val="20"/>
          <w:szCs w:val="20"/>
          <w:u w:val="single"/>
          <w:lang w:eastAsia="zh-CN"/>
        </w:rPr>
        <w:t>podjęto w stosunku do niej niezbędne działania w celu zachowania poufności.)</w:t>
      </w:r>
    </w:p>
    <w:p w:rsidR="001A2F86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Oświadczam/y, że zamierzam/y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powierzyć realizację następujących części zamówienia podwykonawcom**</w:t>
      </w:r>
    </w:p>
    <w:p w:rsidR="00380192" w:rsidRPr="00EF4A33" w:rsidRDefault="00380192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Nazwa i adres Podwykonawcy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  <w:tr w:rsidR="00380192" w:rsidRPr="000213C1" w:rsidTr="000A3F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val="x-none" w:eastAsia="zh-CN"/>
              </w:rPr>
            </w:pPr>
            <w:r w:rsidRPr="000213C1">
              <w:rPr>
                <w:rFonts w:ascii="Times New Roman" w:eastAsia="Times New Roman" w:hAnsi="Times New Roman" w:cs="Times New Roman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eastAsia="zh-CN"/>
              </w:rPr>
            </w:pPr>
          </w:p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192" w:rsidRPr="000213C1" w:rsidRDefault="00380192" w:rsidP="000A3F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4"/>
                <w:kern w:val="2"/>
                <w:lang w:eastAsia="zh-CN"/>
              </w:rPr>
            </w:pPr>
          </w:p>
        </w:tc>
      </w:tr>
    </w:tbl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4"/>
          <w:kern w:val="2"/>
          <w:lang w:eastAsia="zh-CN"/>
        </w:rPr>
      </w:pPr>
    </w:p>
    <w:p w:rsidR="001A6F07" w:rsidRPr="001A6F0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Zarejestrowane nazwy i adresy wykonawców występujących wspólnie**:</w:t>
      </w:r>
    </w:p>
    <w:p w:rsidR="001A6F0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</w:t>
      </w:r>
      <w:r w:rsidR="001A6F07">
        <w:rPr>
          <w:rFonts w:ascii="Times New Roman" w:eastAsia="Times New Roman" w:hAnsi="Times New Roman" w:cs="Times New Roman"/>
          <w:kern w:val="2"/>
          <w:lang w:eastAsia="zh-CN"/>
        </w:rPr>
        <w:t>…….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Oświadczam/y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, że wybór oferty prowadzi/nie prowadzi</w:t>
      </w:r>
      <w:r w:rsidR="00EF4A33" w:rsidRPr="00EF4A33">
        <w:rPr>
          <w:rFonts w:ascii="Times New Roman" w:eastAsia="Times New Roman" w:hAnsi="Times New Roman" w:cs="Times New Roman"/>
          <w:kern w:val="2"/>
          <w:vertAlign w:val="superscript"/>
          <w:lang w:eastAsia="zh-CN"/>
        </w:rPr>
        <w:footnoteReference w:id="2"/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 xml:space="preserve"> do powstania u Zamawiającego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EF4A33" w:rsidRDefault="001A6F07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1A6F07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Wartość towaru lub usługi bez kwoty podatku VAT:</w:t>
      </w:r>
    </w:p>
    <w:p w:rsidR="001A6F07" w:rsidRPr="00EF4A33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EF4A33" w:rsidRDefault="003A285D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1A6F07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Rodzaj Wykonawcy (właściwe zaznaczyć):</w:t>
      </w:r>
    </w:p>
    <w:p w:rsidR="00183ABB" w:rsidRPr="00EF4A33" w:rsidRDefault="00183ABB" w:rsidP="00183ABB">
      <w:pPr>
        <w:suppressAutoHyphens/>
        <w:spacing w:after="0" w:line="300" w:lineRule="auto"/>
        <w:ind w:left="360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3B4D33">
        <w:rPr>
          <w:rFonts w:ascii="Times New Roman" w:eastAsia="Times New Roman" w:hAnsi="Times New Roman" w:cs="Times New Roman"/>
          <w:kern w:val="2"/>
          <w:lang w:eastAsia="zh-CN"/>
        </w:rPr>
      </w:r>
      <w:r w:rsidR="003B4D33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Mikroprzedsiębiorca;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3B4D33">
        <w:rPr>
          <w:rFonts w:ascii="Times New Roman" w:eastAsia="Times New Roman" w:hAnsi="Times New Roman" w:cs="Times New Roman"/>
          <w:kern w:val="2"/>
          <w:lang w:eastAsia="zh-CN"/>
        </w:rPr>
      </w:r>
      <w:r w:rsidR="003B4D33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Mały przedsiębiorca;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3B4D33">
        <w:rPr>
          <w:rFonts w:ascii="Times New Roman" w:eastAsia="Times New Roman" w:hAnsi="Times New Roman" w:cs="Times New Roman"/>
          <w:kern w:val="2"/>
          <w:lang w:eastAsia="zh-CN"/>
        </w:rPr>
      </w:r>
      <w:r w:rsidR="003B4D33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Średni przedsiębiorc</w:t>
      </w:r>
      <w:r>
        <w:rPr>
          <w:rFonts w:ascii="Times New Roman" w:eastAsia="Times New Roman" w:hAnsi="Times New Roman" w:cs="Times New Roman"/>
          <w:kern w:val="2"/>
          <w:lang w:eastAsia="zh-CN"/>
        </w:rPr>
        <w:t>a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>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3B4D33">
        <w:rPr>
          <w:rFonts w:ascii="Times New Roman" w:eastAsia="Times New Roman" w:hAnsi="Times New Roman" w:cs="Times New Roman"/>
          <w:kern w:val="2"/>
          <w:lang w:eastAsia="zh-CN"/>
        </w:rPr>
      </w:r>
      <w:r w:rsidR="003B4D33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Jednoosobowa działalność gospodarcza;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3B4D33">
        <w:rPr>
          <w:rFonts w:ascii="Times New Roman" w:eastAsia="Times New Roman" w:hAnsi="Times New Roman" w:cs="Times New Roman"/>
          <w:kern w:val="2"/>
          <w:lang w:eastAsia="zh-CN"/>
        </w:rPr>
      </w:r>
      <w:r w:rsidR="003B4D33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Osoba fizyczna nieprowadząca działalności gospodarczej;</w:t>
      </w:r>
    </w:p>
    <w:p w:rsidR="00183ABB" w:rsidRPr="00A20504" w:rsidRDefault="00183ABB" w:rsidP="00183ABB">
      <w:pPr>
        <w:suppressAutoHyphens/>
        <w:spacing w:after="0" w:line="300" w:lineRule="auto"/>
        <w:rPr>
          <w:rFonts w:ascii="Times New Roman" w:eastAsia="Times New Roman" w:hAnsi="Times New Roman" w:cs="Times New Roman"/>
          <w:kern w:val="2"/>
          <w:lang w:eastAsia="zh-CN"/>
        </w:rPr>
      </w:pP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instrText xml:space="preserve"> FORMCHECKBOX </w:instrText>
      </w:r>
      <w:r w:rsidR="003B4D33">
        <w:rPr>
          <w:rFonts w:ascii="Times New Roman" w:eastAsia="Times New Roman" w:hAnsi="Times New Roman" w:cs="Times New Roman"/>
          <w:kern w:val="2"/>
          <w:lang w:eastAsia="zh-CN"/>
        </w:rPr>
      </w:r>
      <w:r w:rsidR="003B4D33">
        <w:rPr>
          <w:rFonts w:ascii="Times New Roman" w:eastAsia="Times New Roman" w:hAnsi="Times New Roman" w:cs="Times New Roman"/>
          <w:kern w:val="2"/>
          <w:lang w:eastAsia="zh-CN"/>
        </w:rPr>
        <w:fldChar w:fldCharType="separate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fldChar w:fldCharType="end"/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Inny rodzaj ……………………</w:t>
      </w:r>
      <w:r>
        <w:rPr>
          <w:rFonts w:ascii="Times New Roman" w:eastAsia="Times New Roman" w:hAnsi="Times New Roman" w:cs="Times New Roman"/>
          <w:kern w:val="2"/>
          <w:lang w:eastAsia="zh-CN"/>
        </w:rPr>
        <w:t>………………………….</w:t>
      </w:r>
      <w:r w:rsidRPr="00A20504">
        <w:rPr>
          <w:rFonts w:ascii="Times New Roman" w:eastAsia="Times New Roman" w:hAnsi="Times New Roman" w:cs="Times New Roman"/>
          <w:kern w:val="2"/>
          <w:lang w:eastAsia="zh-CN"/>
        </w:rPr>
        <w:t xml:space="preserve"> (proszę wskazać jaki).</w:t>
      </w:r>
    </w:p>
    <w:p w:rsidR="00183ABB" w:rsidRDefault="00183ABB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Times New Roman" w:eastAsia="Calibri" w:hAnsi="Times New Roman" w:cs="Times New Roman"/>
          <w:kern w:val="2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EF4A33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ascii="Arial" w:eastAsia="Calibri" w:hAnsi="Arial" w:cs="Arial"/>
          <w:kern w:val="2"/>
          <w:lang w:eastAsia="zh-CN"/>
        </w:rPr>
      </w:pP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lastRenderedPageBreak/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EF4A33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ascii="Arial" w:eastAsia="Calibri" w:hAnsi="Arial" w:cs="Arial"/>
          <w:kern w:val="2"/>
          <w:sz w:val="24"/>
          <w:lang w:eastAsia="zh-CN"/>
        </w:rPr>
      </w:pPr>
      <w:r w:rsidRPr="00EF4A33">
        <w:rPr>
          <w:rFonts w:ascii="Times New Roman" w:eastAsia="Calibri" w:hAnsi="Times New Roman" w:cs="Times New Roman"/>
          <w:kern w:val="2"/>
          <w:szCs w:val="20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EF4A33" w:rsidRDefault="001A2F86" w:rsidP="00EF4A3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Załącznikami do niniejszego formularza, stanowiącymi integralną część oferty, są:</w:t>
      </w:r>
    </w:p>
    <w:p w:rsidR="00EF4A33" w:rsidRPr="00EF4A33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:rsidR="00EF4A33" w:rsidRPr="00EF4A33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>
        <w:rPr>
          <w:rFonts w:ascii="Times New Roman" w:eastAsia="Times New Roman" w:hAnsi="Times New Roman" w:cs="Times New Roman"/>
          <w:kern w:val="2"/>
          <w:lang w:eastAsia="zh-CN"/>
        </w:rPr>
        <w:t>1) Kosztorys O</w:t>
      </w:r>
      <w:r w:rsidR="00EF4A33" w:rsidRPr="00EF4A33">
        <w:rPr>
          <w:rFonts w:ascii="Times New Roman" w:eastAsia="Times New Roman" w:hAnsi="Times New Roman" w:cs="Times New Roman"/>
          <w:kern w:val="2"/>
          <w:lang w:eastAsia="zh-CN"/>
        </w:rPr>
        <w:t>fertowy (odpowiednio dla danej części, podpisany przez przedstawiciela Wykonawcy);</w:t>
      </w:r>
    </w:p>
    <w:p w:rsidR="00EF4A33" w:rsidRPr="00EF4A33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lang w:eastAsia="zh-CN"/>
        </w:rPr>
      </w:pPr>
      <w:r w:rsidRPr="00EF4A33">
        <w:rPr>
          <w:rFonts w:ascii="Times New Roman" w:eastAsia="Times New Roman" w:hAnsi="Times New Roman" w:cs="Times New Roman"/>
          <w:color w:val="000000"/>
          <w:kern w:val="2"/>
          <w:lang w:eastAsia="zh-CN"/>
        </w:rPr>
        <w:t>2) Pełnomocnictwo</w:t>
      </w:r>
    </w:p>
    <w:p w:rsidR="00EF4A33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434827" w:rsidRPr="00EF4A33" w:rsidRDefault="0043482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183ABB" w:rsidRPr="00EF4A33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:rsidR="00EF4A33" w:rsidRPr="00EF4A33" w:rsidRDefault="00EF4A33" w:rsidP="00EF4A3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EF4A33" w:rsidRDefault="00EF4A33" w:rsidP="00EF4A33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A2F86" w:rsidRDefault="001A2F86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183AB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AF5A35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</w:pPr>
    </w:p>
    <w:p w:rsidR="00EF4A33" w:rsidRPr="00EF4A33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 xml:space="preserve">* </w:t>
      </w:r>
      <w:r w:rsidRPr="00EF4A33">
        <w:rPr>
          <w:rFonts w:ascii="Times New Roman" w:eastAsia="Times New Roman" w:hAnsi="Times New Roman" w:cs="Times New Roman"/>
          <w:i/>
          <w:iCs/>
          <w:kern w:val="2"/>
          <w:sz w:val="20"/>
          <w:szCs w:val="20"/>
          <w:lang w:eastAsia="zh-CN"/>
        </w:rPr>
        <w:t>niepotrzebne skreślić</w:t>
      </w:r>
    </w:p>
    <w:p w:rsidR="00A116DD" w:rsidRPr="00082E51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EF4A33">
        <w:rPr>
          <w:rFonts w:ascii="Times New Roman" w:eastAsia="Times New Roman" w:hAnsi="Times New Roman" w:cs="Times New Roman"/>
          <w:i/>
          <w:iCs/>
          <w:spacing w:val="4"/>
          <w:kern w:val="2"/>
          <w:sz w:val="20"/>
          <w:szCs w:val="20"/>
          <w:lang w:eastAsia="zh-CN"/>
        </w:rPr>
        <w:t>** jeżeli dotyczy</w:t>
      </w:r>
    </w:p>
    <w:sectPr w:rsidR="00A116DD" w:rsidRPr="00082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D33" w:rsidRDefault="003B4D33" w:rsidP="00EF4A33">
      <w:pPr>
        <w:spacing w:after="0" w:line="240" w:lineRule="auto"/>
      </w:pPr>
      <w:r>
        <w:separator/>
      </w:r>
    </w:p>
  </w:endnote>
  <w:endnote w:type="continuationSeparator" w:id="0">
    <w:p w:rsidR="003B4D33" w:rsidRDefault="003B4D33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0A3F3F" w:rsidRDefault="000A3F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88A">
          <w:rPr>
            <w:noProof/>
          </w:rPr>
          <w:t>4</w:t>
        </w:r>
        <w:r>
          <w:fldChar w:fldCharType="end"/>
        </w:r>
      </w:p>
    </w:sdtContent>
  </w:sdt>
  <w:p w:rsidR="000A3F3F" w:rsidRDefault="000A3F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D33" w:rsidRDefault="003B4D33" w:rsidP="00EF4A33">
      <w:pPr>
        <w:spacing w:after="0" w:line="240" w:lineRule="auto"/>
      </w:pPr>
      <w:r>
        <w:separator/>
      </w:r>
    </w:p>
  </w:footnote>
  <w:footnote w:type="continuationSeparator" w:id="0">
    <w:p w:rsidR="003B4D33" w:rsidRDefault="003B4D33" w:rsidP="00EF4A33">
      <w:pPr>
        <w:spacing w:after="0" w:line="240" w:lineRule="auto"/>
      </w:pPr>
      <w:r>
        <w:continuationSeparator/>
      </w:r>
    </w:p>
  </w:footnote>
  <w:footnote w:id="1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0A3F3F" w:rsidRDefault="000A3F3F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27F2F"/>
    <w:rsid w:val="000344CF"/>
    <w:rsid w:val="00043A64"/>
    <w:rsid w:val="00054BFE"/>
    <w:rsid w:val="00082E51"/>
    <w:rsid w:val="000A3F3F"/>
    <w:rsid w:val="000B2D3B"/>
    <w:rsid w:val="0015332A"/>
    <w:rsid w:val="00183ABB"/>
    <w:rsid w:val="00190EA0"/>
    <w:rsid w:val="001918EC"/>
    <w:rsid w:val="00192697"/>
    <w:rsid w:val="001A2F86"/>
    <w:rsid w:val="001A6F07"/>
    <w:rsid w:val="001D4754"/>
    <w:rsid w:val="001F15C4"/>
    <w:rsid w:val="00265B4D"/>
    <w:rsid w:val="0027088A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0192"/>
    <w:rsid w:val="003957BA"/>
    <w:rsid w:val="003A285D"/>
    <w:rsid w:val="003B4D33"/>
    <w:rsid w:val="003C476C"/>
    <w:rsid w:val="003C650D"/>
    <w:rsid w:val="003D34AA"/>
    <w:rsid w:val="003D54EE"/>
    <w:rsid w:val="003E5C98"/>
    <w:rsid w:val="003F3F6A"/>
    <w:rsid w:val="00434827"/>
    <w:rsid w:val="00473628"/>
    <w:rsid w:val="004C0BC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B6A60"/>
    <w:rsid w:val="005C78A7"/>
    <w:rsid w:val="005E5A29"/>
    <w:rsid w:val="006119ED"/>
    <w:rsid w:val="00631142"/>
    <w:rsid w:val="006330C9"/>
    <w:rsid w:val="00650A66"/>
    <w:rsid w:val="006A15FA"/>
    <w:rsid w:val="006F3667"/>
    <w:rsid w:val="00717475"/>
    <w:rsid w:val="007476EC"/>
    <w:rsid w:val="00795E5D"/>
    <w:rsid w:val="007A0B78"/>
    <w:rsid w:val="007E4174"/>
    <w:rsid w:val="008100EE"/>
    <w:rsid w:val="008262BF"/>
    <w:rsid w:val="008274BB"/>
    <w:rsid w:val="008301F6"/>
    <w:rsid w:val="00830B19"/>
    <w:rsid w:val="008A159A"/>
    <w:rsid w:val="008C4AE2"/>
    <w:rsid w:val="008C6C49"/>
    <w:rsid w:val="008E05F5"/>
    <w:rsid w:val="00980101"/>
    <w:rsid w:val="00986157"/>
    <w:rsid w:val="00987E1E"/>
    <w:rsid w:val="009C3FF5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E13C9"/>
    <w:rsid w:val="00AF2A2B"/>
    <w:rsid w:val="00AF5A35"/>
    <w:rsid w:val="00B22341"/>
    <w:rsid w:val="00B40F0B"/>
    <w:rsid w:val="00B66966"/>
    <w:rsid w:val="00B93940"/>
    <w:rsid w:val="00BA1D67"/>
    <w:rsid w:val="00BE5A3B"/>
    <w:rsid w:val="00C251A5"/>
    <w:rsid w:val="00C51492"/>
    <w:rsid w:val="00C853EF"/>
    <w:rsid w:val="00CA1C03"/>
    <w:rsid w:val="00CA64F2"/>
    <w:rsid w:val="00CB43E6"/>
    <w:rsid w:val="00D06D4E"/>
    <w:rsid w:val="00D7054A"/>
    <w:rsid w:val="00D77EA7"/>
    <w:rsid w:val="00D96679"/>
    <w:rsid w:val="00DD218D"/>
    <w:rsid w:val="00DD50BD"/>
    <w:rsid w:val="00DF0C5A"/>
    <w:rsid w:val="00E2695B"/>
    <w:rsid w:val="00E35AB3"/>
    <w:rsid w:val="00E53088"/>
    <w:rsid w:val="00E73F9C"/>
    <w:rsid w:val="00E8640B"/>
    <w:rsid w:val="00EC6D14"/>
    <w:rsid w:val="00ED5A54"/>
    <w:rsid w:val="00EF4A33"/>
    <w:rsid w:val="00F02A58"/>
    <w:rsid w:val="00F2588C"/>
    <w:rsid w:val="00F34C12"/>
    <w:rsid w:val="00F472C3"/>
    <w:rsid w:val="00F47F64"/>
    <w:rsid w:val="00F523B7"/>
    <w:rsid w:val="00F57A4C"/>
    <w:rsid w:val="00F748C7"/>
    <w:rsid w:val="00F76F9C"/>
    <w:rsid w:val="00F8035D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styleId="NormalnyWeb">
    <w:name w:val="Normal (Web)"/>
    <w:basedOn w:val="Normalny"/>
    <w:rsid w:val="008262BF"/>
    <w:pPr>
      <w:suppressAutoHyphens/>
      <w:autoSpaceDE w:val="0"/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1037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Agnieszka Studzińska</cp:lastModifiedBy>
  <cp:revision>66</cp:revision>
  <cp:lastPrinted>2024-10-25T08:31:00Z</cp:lastPrinted>
  <dcterms:created xsi:type="dcterms:W3CDTF">2021-01-30T18:42:00Z</dcterms:created>
  <dcterms:modified xsi:type="dcterms:W3CDTF">2024-10-28T10:14:00Z</dcterms:modified>
</cp:coreProperties>
</file>