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5C7BD7" w14:textId="4CF848EB" w:rsidR="00393BD0" w:rsidRDefault="00393BD0">
      <w:pPr>
        <w:pStyle w:val="Nagwek1"/>
        <w:jc w:val="center"/>
        <w:rPr>
          <w:rFonts w:ascii="Arial" w:hAnsi="Arial" w:cs="Arial"/>
          <w:sz w:val="24"/>
          <w:szCs w:val="24"/>
        </w:rPr>
      </w:pPr>
    </w:p>
    <w:p w14:paraId="4718F76A" w14:textId="77777777" w:rsidR="00797DBA" w:rsidRPr="001E7B12" w:rsidRDefault="00797DBA" w:rsidP="00797DBA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 xml:space="preserve">Nazwa Wykonawcy  </w:t>
      </w:r>
      <w:r w:rsidRPr="001E7B12">
        <w:rPr>
          <w:rFonts w:ascii="Arial" w:hAnsi="Arial" w:cs="Arial"/>
          <w:i/>
          <w:sz w:val="20"/>
          <w:szCs w:val="20"/>
        </w:rPr>
        <w:t>……………………………………......................................………………......</w:t>
      </w:r>
    </w:p>
    <w:p w14:paraId="23D87002" w14:textId="77777777" w:rsidR="00797DBA" w:rsidRPr="001E7B12" w:rsidRDefault="00797DBA" w:rsidP="00797DBA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 xml:space="preserve">      </w:t>
      </w:r>
      <w:r w:rsidRPr="001E7B12">
        <w:rPr>
          <w:rFonts w:ascii="Arial" w:hAnsi="Arial" w:cs="Arial"/>
          <w:sz w:val="20"/>
          <w:szCs w:val="20"/>
        </w:rPr>
        <w:tab/>
        <w:t xml:space="preserve">           </w:t>
      </w:r>
    </w:p>
    <w:p w14:paraId="414DAFAE" w14:textId="77777777" w:rsidR="00797DBA" w:rsidRPr="001E7B12" w:rsidRDefault="00797DBA" w:rsidP="00797DBA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>Adres Wykonawcy    .</w:t>
      </w:r>
      <w:r w:rsidRPr="001E7B12">
        <w:rPr>
          <w:rFonts w:ascii="Arial" w:hAnsi="Arial" w:cs="Arial"/>
          <w:i/>
          <w:sz w:val="20"/>
          <w:szCs w:val="20"/>
        </w:rPr>
        <w:t>………………………………………………..........................................…….</w:t>
      </w:r>
    </w:p>
    <w:p w14:paraId="5C596D77" w14:textId="77777777" w:rsidR="00797DBA" w:rsidRPr="001E7B12" w:rsidRDefault="00797DBA" w:rsidP="00797DBA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 xml:space="preserve">                                      </w:t>
      </w:r>
      <w:r w:rsidRPr="001E7B12">
        <w:rPr>
          <w:rFonts w:ascii="Arial" w:hAnsi="Arial" w:cs="Arial"/>
          <w:sz w:val="20"/>
          <w:szCs w:val="20"/>
        </w:rPr>
        <w:tab/>
        <w:t xml:space="preserve">          </w:t>
      </w:r>
    </w:p>
    <w:p w14:paraId="6DC96477" w14:textId="77777777" w:rsidR="00797DBA" w:rsidRPr="001E7B12" w:rsidRDefault="00797DBA" w:rsidP="00797DBA">
      <w:pPr>
        <w:pStyle w:val="Standard"/>
        <w:rPr>
          <w:sz w:val="20"/>
          <w:szCs w:val="20"/>
        </w:rPr>
      </w:pPr>
      <w:r w:rsidRPr="001A7847">
        <w:rPr>
          <w:rFonts w:ascii="Arial" w:hAnsi="Arial" w:cs="Arial"/>
          <w:sz w:val="20"/>
          <w:szCs w:val="20"/>
        </w:rPr>
        <w:t>NIP: ...............................................</w:t>
      </w:r>
      <w:r w:rsidRPr="001A7847">
        <w:rPr>
          <w:rFonts w:ascii="Arial" w:hAnsi="Arial" w:cs="Arial"/>
          <w:sz w:val="20"/>
          <w:szCs w:val="20"/>
        </w:rPr>
        <w:tab/>
      </w:r>
      <w:r w:rsidRPr="001A7847">
        <w:rPr>
          <w:rFonts w:ascii="Arial" w:hAnsi="Arial" w:cs="Arial"/>
          <w:sz w:val="20"/>
          <w:szCs w:val="20"/>
        </w:rPr>
        <w:tab/>
        <w:t>REGON: .............................................</w:t>
      </w:r>
      <w:r w:rsidRPr="001E7B12">
        <w:rPr>
          <w:rFonts w:ascii="Arial" w:hAnsi="Arial" w:cs="Arial"/>
          <w:sz w:val="20"/>
          <w:szCs w:val="20"/>
        </w:rPr>
        <w:t xml:space="preserve">   </w:t>
      </w:r>
    </w:p>
    <w:p w14:paraId="62201B32" w14:textId="77777777" w:rsidR="00797DBA" w:rsidRDefault="00797DBA" w:rsidP="00797DBA">
      <w:pPr>
        <w:pStyle w:val="Standard"/>
      </w:pPr>
    </w:p>
    <w:p w14:paraId="04C031A6" w14:textId="77777777" w:rsidR="00797DBA" w:rsidRDefault="00797DBA" w:rsidP="00797DBA">
      <w:pPr>
        <w:pStyle w:val="Standard"/>
      </w:pPr>
    </w:p>
    <w:p w14:paraId="78252918" w14:textId="25E178D9" w:rsidR="00690058" w:rsidRPr="00F46538" w:rsidRDefault="00797DBA" w:rsidP="00797DBA">
      <w:pPr>
        <w:spacing w:line="276" w:lineRule="auto"/>
        <w:jc w:val="both"/>
        <w:rPr>
          <w:rFonts w:ascii="Arial" w:hAnsi="Arial" w:cs="Arial"/>
        </w:rPr>
      </w:pPr>
      <w:r w:rsidRPr="00F62D76">
        <w:rPr>
          <w:rFonts w:ascii="Arial" w:hAnsi="Arial" w:cs="Arial"/>
        </w:rPr>
        <w:t xml:space="preserve">Na potrzeby postępowania o udzielenie zamówienia publicznego pn. </w:t>
      </w:r>
      <w:r w:rsidR="00285BBC" w:rsidRPr="00285BBC">
        <w:rPr>
          <w:rFonts w:ascii="Arial" w:hAnsi="Arial" w:cs="Arial"/>
          <w:b/>
          <w:bCs/>
          <w:lang w:eastAsia="en-US" w:bidi="en-US"/>
        </w:rPr>
        <w:t xml:space="preserve">Odbiór, transport </w:t>
      </w:r>
      <w:r w:rsidR="00CD085C">
        <w:rPr>
          <w:rFonts w:ascii="Arial" w:hAnsi="Arial" w:cs="Arial"/>
          <w:b/>
          <w:bCs/>
          <w:lang w:eastAsia="en-US" w:bidi="en-US"/>
        </w:rPr>
        <w:br/>
      </w:r>
      <w:r w:rsidR="00285BBC" w:rsidRPr="00285BBC">
        <w:rPr>
          <w:rFonts w:ascii="Arial" w:hAnsi="Arial" w:cs="Arial"/>
          <w:b/>
          <w:bCs/>
          <w:lang w:eastAsia="en-US" w:bidi="en-US"/>
        </w:rPr>
        <w:t>i zagospodarowanie odpadów komunalnych od właścicieli nieruchomości zamieszkałych z terenu gminy Rychliki oraz prowadzenie Punktu Selektywnej Zbiórki Odpadów Komunalnych</w:t>
      </w:r>
      <w:r w:rsidRPr="00F62D76">
        <w:rPr>
          <w:rFonts w:ascii="Arial" w:hAnsi="Arial" w:cs="Arial"/>
          <w:i/>
        </w:rPr>
        <w:t xml:space="preserve"> </w:t>
      </w:r>
      <w:r w:rsidRPr="00F62D76">
        <w:rPr>
          <w:rFonts w:ascii="Arial" w:hAnsi="Arial" w:cs="Arial"/>
        </w:rPr>
        <w:t>przedkładam:</w:t>
      </w:r>
      <w:r w:rsidR="00690058" w:rsidRPr="00F46538">
        <w:rPr>
          <w:rFonts w:ascii="Arial" w:hAnsi="Arial" w:cs="Arial"/>
        </w:rPr>
        <w:t xml:space="preserve">   </w:t>
      </w:r>
    </w:p>
    <w:p w14:paraId="44A684BD" w14:textId="77777777" w:rsidR="00690058" w:rsidRPr="00A22DCF" w:rsidRDefault="00690058" w:rsidP="00690058">
      <w:pPr>
        <w:rPr>
          <w:rFonts w:ascii="Arial" w:hAnsi="Arial" w:cs="Arial"/>
          <w:sz w:val="21"/>
          <w:szCs w:val="21"/>
        </w:rPr>
      </w:pPr>
    </w:p>
    <w:p w14:paraId="53D1DD4A" w14:textId="77777777" w:rsidR="00690058" w:rsidRPr="00690058" w:rsidRDefault="00690058" w:rsidP="00690058"/>
    <w:p w14:paraId="54079A48" w14:textId="77777777" w:rsidR="00393BD0" w:rsidRDefault="00393BD0">
      <w:pPr>
        <w:jc w:val="center"/>
        <w:rPr>
          <w:rFonts w:ascii="Arial" w:hAnsi="Arial" w:cs="Arial"/>
          <w:b/>
          <w:sz w:val="24"/>
          <w:szCs w:val="24"/>
        </w:rPr>
      </w:pPr>
    </w:p>
    <w:p w14:paraId="42B69852" w14:textId="3AA9E1F0" w:rsidR="00393BD0" w:rsidRPr="001C29CC" w:rsidRDefault="00A110CF" w:rsidP="003F2472">
      <w:pPr>
        <w:pStyle w:val="Nagwek1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1C29CC">
        <w:rPr>
          <w:rFonts w:ascii="Arial" w:hAnsi="Arial" w:cs="Arial"/>
          <w:sz w:val="22"/>
          <w:szCs w:val="22"/>
        </w:rPr>
        <w:t xml:space="preserve">WYKAZ WYKONANYCH </w:t>
      </w:r>
      <w:r w:rsidR="00285BBC">
        <w:rPr>
          <w:rFonts w:ascii="Arial" w:hAnsi="Arial" w:cs="Arial"/>
          <w:sz w:val="22"/>
          <w:szCs w:val="22"/>
        </w:rPr>
        <w:t>USŁUG</w:t>
      </w:r>
    </w:p>
    <w:p w14:paraId="71FE50C3" w14:textId="77777777" w:rsidR="00393BD0" w:rsidRDefault="00393BD0" w:rsidP="003F247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spełniających warunek konieczny kwalifikacji Wykonawcy</w:t>
      </w:r>
    </w:p>
    <w:p w14:paraId="446D33EA" w14:textId="05DD67B1" w:rsidR="00393BD0" w:rsidRDefault="00924C9F" w:rsidP="003F247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określony</w:t>
      </w:r>
      <w:r w:rsidR="00393BD0">
        <w:rPr>
          <w:rFonts w:ascii="Arial" w:hAnsi="Arial" w:cs="Arial"/>
          <w:b/>
        </w:rPr>
        <w:t xml:space="preserve"> w </w:t>
      </w:r>
      <w:r w:rsidRPr="00924C9F">
        <w:rPr>
          <w:rFonts w:ascii="Arial" w:hAnsi="Arial" w:cs="Arial"/>
          <w:b/>
        </w:rPr>
        <w:t xml:space="preserve">Rozdziale </w:t>
      </w:r>
      <w:r>
        <w:rPr>
          <w:rFonts w:ascii="Arial" w:hAnsi="Arial" w:cs="Arial"/>
          <w:b/>
        </w:rPr>
        <w:t>VIII pkt</w:t>
      </w:r>
      <w:r w:rsidR="00797DBA">
        <w:rPr>
          <w:rFonts w:ascii="Arial" w:hAnsi="Arial" w:cs="Arial"/>
          <w:b/>
        </w:rPr>
        <w:t>.</w:t>
      </w:r>
      <w:r w:rsidR="00393BD0">
        <w:rPr>
          <w:rFonts w:ascii="Arial" w:hAnsi="Arial" w:cs="Arial"/>
          <w:b/>
        </w:rPr>
        <w:t xml:space="preserve"> </w:t>
      </w:r>
      <w:r w:rsidR="00CD085C">
        <w:rPr>
          <w:rFonts w:ascii="Arial" w:hAnsi="Arial" w:cs="Arial"/>
          <w:b/>
        </w:rPr>
        <w:t>1</w:t>
      </w:r>
      <w:r w:rsidR="00E31DBF">
        <w:rPr>
          <w:rFonts w:ascii="Arial" w:hAnsi="Arial" w:cs="Arial"/>
          <w:b/>
        </w:rPr>
        <w:t xml:space="preserve"> </w:t>
      </w:r>
      <w:proofErr w:type="spellStart"/>
      <w:r w:rsidR="00E31DBF">
        <w:rPr>
          <w:rFonts w:ascii="Arial" w:hAnsi="Arial" w:cs="Arial"/>
          <w:b/>
        </w:rPr>
        <w:t>ppkt</w:t>
      </w:r>
      <w:proofErr w:type="spellEnd"/>
      <w:r w:rsidR="00797DBA">
        <w:rPr>
          <w:rFonts w:ascii="Arial" w:hAnsi="Arial" w:cs="Arial"/>
          <w:b/>
        </w:rPr>
        <w:t>.</w:t>
      </w:r>
      <w:r w:rsidR="00E31DB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4</w:t>
      </w:r>
      <w:r w:rsidR="00797DBA">
        <w:rPr>
          <w:rFonts w:ascii="Arial" w:hAnsi="Arial" w:cs="Arial"/>
          <w:b/>
        </w:rPr>
        <w:t xml:space="preserve"> lit. </w:t>
      </w:r>
      <w:r w:rsidR="00285BBC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 </w:t>
      </w:r>
      <w:r w:rsidR="00393BD0">
        <w:rPr>
          <w:rFonts w:ascii="Arial" w:hAnsi="Arial" w:cs="Arial"/>
          <w:b/>
        </w:rPr>
        <w:t>SWZ</w:t>
      </w:r>
    </w:p>
    <w:p w14:paraId="2C6D6137" w14:textId="77777777" w:rsidR="00393BD0" w:rsidRDefault="00393BD0">
      <w:pPr>
        <w:jc w:val="center"/>
        <w:rPr>
          <w:rFonts w:ascii="Arial" w:hAnsi="Arial" w:cs="Arial"/>
          <w:b/>
        </w:rPr>
      </w:pPr>
    </w:p>
    <w:tbl>
      <w:tblPr>
        <w:tblW w:w="9479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948"/>
        <w:gridCol w:w="2608"/>
        <w:gridCol w:w="1134"/>
        <w:gridCol w:w="1134"/>
        <w:gridCol w:w="1229"/>
      </w:tblGrid>
      <w:tr w:rsidR="00797DBA" w14:paraId="431E1988" w14:textId="77777777" w:rsidTr="00797DBA">
        <w:trPr>
          <w:trHeight w:hRule="exact" w:val="397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24F097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29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2ED913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kontraktowa zamówienia</w:t>
            </w:r>
          </w:p>
        </w:tc>
        <w:tc>
          <w:tcPr>
            <w:tcW w:w="26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4A906E" w14:textId="7F903925" w:rsidR="00797DBA" w:rsidRDefault="00797DBA" w:rsidP="0049798A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Nazwa i adres </w:t>
            </w:r>
            <w:r w:rsidR="00285BBC">
              <w:rPr>
                <w:rFonts w:ascii="Arial" w:hAnsi="Arial" w:cs="Arial"/>
                <w:sz w:val="16"/>
                <w:szCs w:val="16"/>
              </w:rPr>
              <w:t>j.s.t.</w:t>
            </w:r>
            <w:r>
              <w:rPr>
                <w:rFonts w:ascii="Arial" w:hAnsi="Arial" w:cs="Arial"/>
                <w:sz w:val="16"/>
                <w:szCs w:val="16"/>
              </w:rPr>
              <w:t xml:space="preserve"> /</w:t>
            </w:r>
          </w:p>
          <w:p w14:paraId="2693C6B2" w14:textId="77777777" w:rsidR="00797DBA" w:rsidRDefault="00797DBA" w:rsidP="004979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numer telefonu kontaktowego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E3A6286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Okres realizacji zamówienia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E26992" w14:textId="2FB06085" w:rsidR="00797DBA" w:rsidRPr="006E3579" w:rsidRDefault="00797DBA" w:rsidP="004979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Ilość </w:t>
            </w:r>
            <w:r w:rsidR="00285BBC" w:rsidRPr="00285BBC">
              <w:rPr>
                <w:rFonts w:ascii="Arial" w:hAnsi="Arial" w:cs="Arial"/>
                <w:sz w:val="16"/>
                <w:szCs w:val="16"/>
              </w:rPr>
              <w:t>nieruchomości</w:t>
            </w:r>
            <w:r w:rsidR="00285BBC">
              <w:rPr>
                <w:rFonts w:ascii="Arial" w:hAnsi="Arial" w:cs="Arial"/>
                <w:sz w:val="16"/>
                <w:szCs w:val="16"/>
              </w:rPr>
              <w:t xml:space="preserve"> objętych usługą</w:t>
            </w:r>
            <w:r w:rsidR="00285BBC">
              <w:t xml:space="preserve"> </w:t>
            </w:r>
            <w:r w:rsidR="00285BBC" w:rsidRPr="00285BBC">
              <w:rPr>
                <w:rFonts w:ascii="Arial" w:hAnsi="Arial" w:cs="Arial"/>
                <w:sz w:val="16"/>
                <w:szCs w:val="16"/>
              </w:rPr>
              <w:t xml:space="preserve">odbierania i </w:t>
            </w:r>
            <w:proofErr w:type="spellStart"/>
            <w:r w:rsidR="00285BBC" w:rsidRPr="00285BBC">
              <w:rPr>
                <w:rFonts w:ascii="Arial" w:hAnsi="Arial" w:cs="Arial"/>
                <w:sz w:val="16"/>
                <w:szCs w:val="16"/>
              </w:rPr>
              <w:t>zagospodarow</w:t>
            </w:r>
            <w:proofErr w:type="spellEnd"/>
            <w:r w:rsidR="00285BBC">
              <w:rPr>
                <w:rFonts w:ascii="Arial" w:hAnsi="Arial" w:cs="Arial"/>
                <w:sz w:val="16"/>
                <w:szCs w:val="16"/>
              </w:rPr>
              <w:t>.</w:t>
            </w:r>
            <w:r w:rsidR="00285BBC" w:rsidRPr="00285BBC">
              <w:rPr>
                <w:rFonts w:ascii="Arial" w:hAnsi="Arial" w:cs="Arial"/>
                <w:sz w:val="16"/>
                <w:szCs w:val="16"/>
              </w:rPr>
              <w:t xml:space="preserve"> odpadów</w:t>
            </w:r>
            <w:r w:rsidR="00285BBC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797DBA" w14:paraId="132C2D28" w14:textId="77777777" w:rsidTr="00797DBA">
        <w:trPr>
          <w:trHeight w:hRule="exact" w:val="914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C64A53" w14:textId="77777777" w:rsidR="00797DBA" w:rsidRDefault="00797DBA" w:rsidP="0049798A"/>
        </w:tc>
        <w:tc>
          <w:tcPr>
            <w:tcW w:w="2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1E3CC6" w14:textId="77777777" w:rsidR="00797DBA" w:rsidRDefault="00797DBA" w:rsidP="0049798A"/>
        </w:tc>
        <w:tc>
          <w:tcPr>
            <w:tcW w:w="2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0E640E" w14:textId="77777777" w:rsidR="00797DBA" w:rsidRDefault="00797DBA" w:rsidP="0049798A"/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02124C3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rozpoczęcie</w:t>
            </w:r>
          </w:p>
          <w:p w14:paraId="328BFEBF" w14:textId="77777777" w:rsidR="00797DBA" w:rsidRDefault="00797DBA" w:rsidP="0049798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(m-c / rok)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FB8A351" w14:textId="77777777" w:rsidR="00797DBA" w:rsidRDefault="00797DBA" w:rsidP="0049798A">
            <w:pPr>
              <w:tabs>
                <w:tab w:val="center" w:pos="284"/>
              </w:tabs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zakończenie</w:t>
            </w:r>
          </w:p>
          <w:p w14:paraId="295E25EB" w14:textId="77777777" w:rsidR="00797DBA" w:rsidRDefault="00797DBA" w:rsidP="0049798A">
            <w:pPr>
              <w:tabs>
                <w:tab w:val="center" w:pos="284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(m-c / rok)</w:t>
            </w:r>
          </w:p>
        </w:tc>
        <w:tc>
          <w:tcPr>
            <w:tcW w:w="1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16F1B" w14:textId="77777777" w:rsidR="00797DBA" w:rsidRDefault="00797DBA" w:rsidP="0049798A">
            <w:pPr>
              <w:jc w:val="center"/>
            </w:pPr>
          </w:p>
        </w:tc>
      </w:tr>
      <w:tr w:rsidR="00797DBA" w14:paraId="3F4623CA" w14:textId="77777777" w:rsidTr="00797DBA">
        <w:trPr>
          <w:trHeight w:val="695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0CD12F4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948" w:type="dxa"/>
            <w:tcBorders>
              <w:left w:val="single" w:sz="4" w:space="0" w:color="000000"/>
              <w:bottom w:val="single" w:sz="4" w:space="0" w:color="000000"/>
            </w:tcBorders>
          </w:tcPr>
          <w:p w14:paraId="765CCFB0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</w:tcPr>
          <w:p w14:paraId="619883DA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33073835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042651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EBBD5" w14:textId="77777777" w:rsidR="00797DBA" w:rsidRDefault="00797DBA" w:rsidP="0049798A">
            <w:pPr>
              <w:snapToGrid w:val="0"/>
              <w:jc w:val="right"/>
              <w:rPr>
                <w:rFonts w:ascii="Arial" w:hAnsi="Arial" w:cs="Arial"/>
                <w:vertAlign w:val="superscript"/>
              </w:rPr>
            </w:pPr>
          </w:p>
        </w:tc>
      </w:tr>
      <w:tr w:rsidR="00797DBA" w14:paraId="0F72757E" w14:textId="77777777" w:rsidTr="00797DBA">
        <w:trPr>
          <w:trHeight w:val="695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0D7CA2A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948" w:type="dxa"/>
            <w:tcBorders>
              <w:left w:val="single" w:sz="4" w:space="0" w:color="000000"/>
              <w:bottom w:val="single" w:sz="4" w:space="0" w:color="000000"/>
            </w:tcBorders>
          </w:tcPr>
          <w:p w14:paraId="71734F33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</w:tcPr>
          <w:p w14:paraId="6FB23C3B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23BD8D9C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EE5BFC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BA2E0" w14:textId="77777777" w:rsidR="00797DBA" w:rsidRDefault="00797DBA" w:rsidP="0049798A">
            <w:pPr>
              <w:snapToGrid w:val="0"/>
              <w:jc w:val="right"/>
              <w:rPr>
                <w:rFonts w:ascii="Arial" w:hAnsi="Arial" w:cs="Arial"/>
                <w:vertAlign w:val="superscript"/>
              </w:rPr>
            </w:pPr>
          </w:p>
        </w:tc>
      </w:tr>
      <w:tr w:rsidR="00797DBA" w14:paraId="2DB319EF" w14:textId="77777777" w:rsidTr="00797DBA">
        <w:trPr>
          <w:trHeight w:val="695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51227C9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948" w:type="dxa"/>
            <w:tcBorders>
              <w:left w:val="single" w:sz="4" w:space="0" w:color="000000"/>
              <w:bottom w:val="single" w:sz="4" w:space="0" w:color="000000"/>
            </w:tcBorders>
          </w:tcPr>
          <w:p w14:paraId="148D08AA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</w:tcPr>
          <w:p w14:paraId="01920F8B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5B6AFA4C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11154C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AC1D3" w14:textId="77777777" w:rsidR="00797DBA" w:rsidRDefault="00797DBA" w:rsidP="0049798A">
            <w:pPr>
              <w:snapToGrid w:val="0"/>
              <w:jc w:val="right"/>
              <w:rPr>
                <w:rFonts w:ascii="Arial" w:hAnsi="Arial" w:cs="Arial"/>
                <w:vertAlign w:val="superscript"/>
              </w:rPr>
            </w:pPr>
          </w:p>
        </w:tc>
      </w:tr>
      <w:tr w:rsidR="00797DBA" w14:paraId="3848E0A9" w14:textId="77777777" w:rsidTr="00797DBA">
        <w:trPr>
          <w:trHeight w:val="695"/>
        </w:trPr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4AF6BE64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948" w:type="dxa"/>
            <w:tcBorders>
              <w:left w:val="single" w:sz="4" w:space="0" w:color="000000"/>
              <w:bottom w:val="single" w:sz="4" w:space="0" w:color="auto"/>
            </w:tcBorders>
          </w:tcPr>
          <w:p w14:paraId="76F2D0A0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auto"/>
            </w:tcBorders>
          </w:tcPr>
          <w:p w14:paraId="5C3A8335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14:paraId="4BC87679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475E136" w14:textId="77777777" w:rsidR="00797DBA" w:rsidRDefault="00797DBA" w:rsidP="0049798A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DCBFB" w14:textId="77777777" w:rsidR="00797DBA" w:rsidRDefault="00797DBA" w:rsidP="0049798A">
            <w:pPr>
              <w:snapToGrid w:val="0"/>
              <w:jc w:val="right"/>
              <w:rPr>
                <w:rFonts w:ascii="Arial" w:hAnsi="Arial" w:cs="Arial"/>
                <w:vertAlign w:val="superscript"/>
              </w:rPr>
            </w:pPr>
          </w:p>
        </w:tc>
      </w:tr>
    </w:tbl>
    <w:p w14:paraId="4EF2386E" w14:textId="77777777" w:rsidR="00393BD0" w:rsidRDefault="00393BD0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</w:t>
      </w:r>
    </w:p>
    <w:p w14:paraId="3D6BB358" w14:textId="56FD6E11" w:rsidR="00393BD0" w:rsidRDefault="00393BD0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UWAGA: </w:t>
      </w:r>
      <w:r>
        <w:rPr>
          <w:rFonts w:ascii="Arial" w:hAnsi="Arial" w:cs="Arial"/>
        </w:rPr>
        <w:t xml:space="preserve">Na potwierdzenie powyższego Wykonawca zobowiązany jest załączyć dokumenty zawierające informacje zaświadczające, że </w:t>
      </w:r>
      <w:r w:rsidR="00285BBC">
        <w:rPr>
          <w:rFonts w:ascii="Arial" w:hAnsi="Arial" w:cs="Arial"/>
        </w:rPr>
        <w:t>usługi</w:t>
      </w:r>
      <w:r>
        <w:rPr>
          <w:rFonts w:ascii="Arial" w:hAnsi="Arial" w:cs="Arial"/>
        </w:rPr>
        <w:t xml:space="preserve"> te zostały </w:t>
      </w:r>
      <w:r w:rsidR="002A6EC1" w:rsidRPr="002A6EC1">
        <w:rPr>
          <w:rFonts w:ascii="Arial" w:hAnsi="Arial" w:cs="Arial"/>
        </w:rPr>
        <w:t>wykonane należycie i prawidłowo ukończone</w:t>
      </w:r>
      <w:r>
        <w:rPr>
          <w:rFonts w:ascii="Arial" w:hAnsi="Arial" w:cs="Arial"/>
        </w:rPr>
        <w:t>.</w:t>
      </w:r>
    </w:p>
    <w:p w14:paraId="67CC1993" w14:textId="77777777" w:rsidR="00393BD0" w:rsidRDefault="00393BD0">
      <w:pPr>
        <w:tabs>
          <w:tab w:val="left" w:pos="851"/>
          <w:tab w:val="left" w:pos="6031"/>
        </w:tabs>
        <w:ind w:left="1578"/>
        <w:jc w:val="both"/>
        <w:rPr>
          <w:rFonts w:ascii="Arial" w:hAnsi="Arial" w:cs="Arial"/>
          <w:bCs/>
          <w:color w:val="000080"/>
          <w:sz w:val="18"/>
          <w:szCs w:val="18"/>
        </w:rPr>
      </w:pPr>
    </w:p>
    <w:p w14:paraId="1BFDF7BE" w14:textId="77777777" w:rsidR="00393BD0" w:rsidRDefault="00393BD0">
      <w:pPr>
        <w:jc w:val="both"/>
        <w:rPr>
          <w:rFonts w:ascii="Arial" w:hAnsi="Arial" w:cs="Arial"/>
        </w:rPr>
      </w:pPr>
    </w:p>
    <w:p w14:paraId="7915F79B" w14:textId="77777777" w:rsidR="00393BD0" w:rsidRDefault="00393BD0">
      <w:pPr>
        <w:jc w:val="both"/>
        <w:rPr>
          <w:rFonts w:ascii="Arial" w:hAnsi="Arial" w:cs="Arial"/>
        </w:rPr>
      </w:pPr>
    </w:p>
    <w:p w14:paraId="123884AB" w14:textId="77777777" w:rsidR="00924C9F" w:rsidRDefault="00924C9F" w:rsidP="00924C9F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1D464AD2" w14:textId="77777777" w:rsidR="00924C9F" w:rsidRPr="00D006B5" w:rsidRDefault="00924C9F" w:rsidP="00924C9F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Data</w:t>
      </w:r>
    </w:p>
    <w:p w14:paraId="3DA1A511" w14:textId="77777777" w:rsidR="00997264" w:rsidRDefault="00997264" w:rsidP="00997264">
      <w:pPr>
        <w:spacing w:before="57"/>
        <w:ind w:left="3828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D465225" w14:textId="77777777" w:rsidR="00997264" w:rsidRDefault="00997264" w:rsidP="00997264">
      <w:pPr>
        <w:spacing w:before="57"/>
        <w:ind w:left="3828"/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przez osobę/osoby upoważnioną/upoważnione</w:t>
      </w:r>
    </w:p>
    <w:p w14:paraId="0DCA458A" w14:textId="77777777" w:rsidR="00997264" w:rsidRDefault="00997264" w:rsidP="00997264">
      <w:pPr>
        <w:spacing w:before="57"/>
      </w:pPr>
    </w:p>
    <w:p w14:paraId="3664DD85" w14:textId="0306F996" w:rsidR="008D5607" w:rsidRPr="00797DBA" w:rsidRDefault="008D5607" w:rsidP="00997264">
      <w:pPr>
        <w:spacing w:before="57"/>
        <w:ind w:left="4253"/>
        <w:jc w:val="both"/>
        <w:rPr>
          <w:rFonts w:ascii="Arial" w:hAnsi="Arial" w:cs="Arial"/>
        </w:rPr>
      </w:pPr>
    </w:p>
    <w:sectPr w:rsidR="008D5607" w:rsidRPr="00797DBA" w:rsidSect="008D5607">
      <w:headerReference w:type="default" r:id="rId6"/>
      <w:footnotePr>
        <w:pos w:val="beneathText"/>
      </w:footnotePr>
      <w:pgSz w:w="11905" w:h="16837"/>
      <w:pgMar w:top="2369" w:right="990" w:bottom="1702" w:left="1418" w:header="1393" w:footer="7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4DEA2B" w14:textId="77777777" w:rsidR="004C1DE5" w:rsidRDefault="004C1DE5">
      <w:r>
        <w:separator/>
      </w:r>
    </w:p>
  </w:endnote>
  <w:endnote w:type="continuationSeparator" w:id="0">
    <w:p w14:paraId="52176F31" w14:textId="77777777" w:rsidR="004C1DE5" w:rsidRDefault="004C1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026408" w14:textId="77777777" w:rsidR="004C1DE5" w:rsidRDefault="004C1DE5">
      <w:r>
        <w:separator/>
      </w:r>
    </w:p>
  </w:footnote>
  <w:footnote w:type="continuationSeparator" w:id="0">
    <w:p w14:paraId="295F17FD" w14:textId="77777777" w:rsidR="004C1DE5" w:rsidRDefault="004C1D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813BA" w14:textId="60994452" w:rsidR="00CA68EF" w:rsidRDefault="00CA68EF" w:rsidP="00CA68EF">
    <w:pPr>
      <w:pStyle w:val="Nagwek10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="00285BBC" w:rsidRPr="00285BBC">
      <w:rPr>
        <w:rFonts w:cs="Arial"/>
        <w:bCs/>
        <w:sz w:val="18"/>
        <w:szCs w:val="18"/>
      </w:rPr>
      <w:t>2710.</w:t>
    </w:r>
    <w:r w:rsidR="00CD085C">
      <w:rPr>
        <w:rFonts w:cs="Arial"/>
        <w:bCs/>
        <w:sz w:val="18"/>
        <w:szCs w:val="18"/>
      </w:rPr>
      <w:t>8</w:t>
    </w:r>
    <w:r w:rsidR="00285BBC" w:rsidRPr="00285BBC">
      <w:rPr>
        <w:rFonts w:cs="Arial"/>
        <w:bCs/>
        <w:sz w:val="18"/>
        <w:szCs w:val="18"/>
      </w:rPr>
      <w:t>.202</w:t>
    </w:r>
    <w:r w:rsidR="00CD085C">
      <w:rPr>
        <w:rFonts w:cs="Arial"/>
        <w:bCs/>
        <w:sz w:val="18"/>
        <w:szCs w:val="18"/>
      </w:rPr>
      <w:t>4</w:t>
    </w:r>
  </w:p>
  <w:p w14:paraId="20AA0138" w14:textId="6D9DC3A5" w:rsidR="00393BD0" w:rsidRDefault="00CA68EF" w:rsidP="00CA68EF">
    <w:pPr>
      <w:pStyle w:val="Nagwek10"/>
      <w:pBdr>
        <w:bottom w:val="single" w:sz="4" w:space="1" w:color="000000"/>
      </w:pBdr>
      <w:spacing w:before="57" w:after="0" w:line="276" w:lineRule="auto"/>
      <w:jc w:val="right"/>
      <w:rPr>
        <w:rFonts w:cs="Arial"/>
        <w:b/>
        <w:bCs/>
        <w:sz w:val="20"/>
        <w:szCs w:val="20"/>
      </w:rPr>
    </w:pPr>
    <w:r w:rsidRPr="007D4E04">
      <w:rPr>
        <w:b/>
        <w:bCs/>
        <w:sz w:val="20"/>
        <w:szCs w:val="20"/>
      </w:rPr>
      <w:t xml:space="preserve">Załącznik nr </w:t>
    </w:r>
    <w:r w:rsidR="00CD085C">
      <w:rPr>
        <w:b/>
        <w:bCs/>
        <w:sz w:val="20"/>
        <w:szCs w:val="20"/>
      </w:rPr>
      <w:t>5</w:t>
    </w:r>
    <w:r w:rsidRPr="007D4E04">
      <w:rPr>
        <w:b/>
        <w:bCs/>
        <w:sz w:val="20"/>
        <w:szCs w:val="20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879"/>
    <w:rsid w:val="00014036"/>
    <w:rsid w:val="000354C9"/>
    <w:rsid w:val="000520D4"/>
    <w:rsid w:val="000A1F43"/>
    <w:rsid w:val="000C251A"/>
    <w:rsid w:val="000C53A9"/>
    <w:rsid w:val="000D13BB"/>
    <w:rsid w:val="000D7C24"/>
    <w:rsid w:val="00100E77"/>
    <w:rsid w:val="001126E2"/>
    <w:rsid w:val="001136E8"/>
    <w:rsid w:val="00123CCF"/>
    <w:rsid w:val="001440E7"/>
    <w:rsid w:val="001703E7"/>
    <w:rsid w:val="00177595"/>
    <w:rsid w:val="00180DFF"/>
    <w:rsid w:val="001A04FA"/>
    <w:rsid w:val="001B72CF"/>
    <w:rsid w:val="001C29CC"/>
    <w:rsid w:val="001E612F"/>
    <w:rsid w:val="001F2660"/>
    <w:rsid w:val="00203285"/>
    <w:rsid w:val="002320CD"/>
    <w:rsid w:val="00256B3C"/>
    <w:rsid w:val="00261701"/>
    <w:rsid w:val="00285BBC"/>
    <w:rsid w:val="002925D3"/>
    <w:rsid w:val="00294D04"/>
    <w:rsid w:val="002968C9"/>
    <w:rsid w:val="002A6EC1"/>
    <w:rsid w:val="00337B24"/>
    <w:rsid w:val="003475C9"/>
    <w:rsid w:val="003519EA"/>
    <w:rsid w:val="0037799B"/>
    <w:rsid w:val="00393BD0"/>
    <w:rsid w:val="003B5EC4"/>
    <w:rsid w:val="003D1787"/>
    <w:rsid w:val="003E2361"/>
    <w:rsid w:val="003F1A1C"/>
    <w:rsid w:val="003F2472"/>
    <w:rsid w:val="004040B1"/>
    <w:rsid w:val="00440E27"/>
    <w:rsid w:val="00441945"/>
    <w:rsid w:val="00486EF8"/>
    <w:rsid w:val="004924F6"/>
    <w:rsid w:val="00493B49"/>
    <w:rsid w:val="004C1DE5"/>
    <w:rsid w:val="004D7B9F"/>
    <w:rsid w:val="00524FD1"/>
    <w:rsid w:val="005267CC"/>
    <w:rsid w:val="00532A8B"/>
    <w:rsid w:val="00557AA4"/>
    <w:rsid w:val="005610B1"/>
    <w:rsid w:val="005811B2"/>
    <w:rsid w:val="005935BF"/>
    <w:rsid w:val="005C5221"/>
    <w:rsid w:val="005D37A4"/>
    <w:rsid w:val="005D64B1"/>
    <w:rsid w:val="00610F8E"/>
    <w:rsid w:val="00634BB2"/>
    <w:rsid w:val="00640FFE"/>
    <w:rsid w:val="00653E4C"/>
    <w:rsid w:val="00690058"/>
    <w:rsid w:val="006E3579"/>
    <w:rsid w:val="006F3997"/>
    <w:rsid w:val="00722243"/>
    <w:rsid w:val="00724234"/>
    <w:rsid w:val="00740D17"/>
    <w:rsid w:val="007461A6"/>
    <w:rsid w:val="007529B3"/>
    <w:rsid w:val="007659EC"/>
    <w:rsid w:val="00771091"/>
    <w:rsid w:val="00773FCC"/>
    <w:rsid w:val="0079035E"/>
    <w:rsid w:val="00790555"/>
    <w:rsid w:val="00797DBA"/>
    <w:rsid w:val="007A63C7"/>
    <w:rsid w:val="00847917"/>
    <w:rsid w:val="00873E8B"/>
    <w:rsid w:val="008A1A31"/>
    <w:rsid w:val="008A2C71"/>
    <w:rsid w:val="008B11BF"/>
    <w:rsid w:val="008C2EEB"/>
    <w:rsid w:val="008D5607"/>
    <w:rsid w:val="008F7B67"/>
    <w:rsid w:val="0090035D"/>
    <w:rsid w:val="00924C9F"/>
    <w:rsid w:val="00932891"/>
    <w:rsid w:val="00934B0D"/>
    <w:rsid w:val="00984E5A"/>
    <w:rsid w:val="00997264"/>
    <w:rsid w:val="009C42F0"/>
    <w:rsid w:val="009E5DD5"/>
    <w:rsid w:val="00A07526"/>
    <w:rsid w:val="00A110CF"/>
    <w:rsid w:val="00A161A8"/>
    <w:rsid w:val="00A218D2"/>
    <w:rsid w:val="00A2365C"/>
    <w:rsid w:val="00A44696"/>
    <w:rsid w:val="00A465E4"/>
    <w:rsid w:val="00AB3CC0"/>
    <w:rsid w:val="00AC09F8"/>
    <w:rsid w:val="00AC4DB6"/>
    <w:rsid w:val="00AD50B2"/>
    <w:rsid w:val="00AE34DE"/>
    <w:rsid w:val="00AF72EF"/>
    <w:rsid w:val="00B10797"/>
    <w:rsid w:val="00B2339E"/>
    <w:rsid w:val="00B469AB"/>
    <w:rsid w:val="00B46E3B"/>
    <w:rsid w:val="00B61A98"/>
    <w:rsid w:val="00B70114"/>
    <w:rsid w:val="00B76973"/>
    <w:rsid w:val="00BC326A"/>
    <w:rsid w:val="00BD086F"/>
    <w:rsid w:val="00BD704A"/>
    <w:rsid w:val="00BE3F36"/>
    <w:rsid w:val="00BF1F3C"/>
    <w:rsid w:val="00BF2985"/>
    <w:rsid w:val="00BF5CF1"/>
    <w:rsid w:val="00BF76E0"/>
    <w:rsid w:val="00C36436"/>
    <w:rsid w:val="00C467CD"/>
    <w:rsid w:val="00C625DB"/>
    <w:rsid w:val="00C62A5D"/>
    <w:rsid w:val="00C76AD1"/>
    <w:rsid w:val="00CA54C9"/>
    <w:rsid w:val="00CA68EF"/>
    <w:rsid w:val="00CB5D43"/>
    <w:rsid w:val="00CD085C"/>
    <w:rsid w:val="00CD62D7"/>
    <w:rsid w:val="00CF0ED1"/>
    <w:rsid w:val="00D24E9E"/>
    <w:rsid w:val="00D4073B"/>
    <w:rsid w:val="00D43833"/>
    <w:rsid w:val="00D9182D"/>
    <w:rsid w:val="00D92879"/>
    <w:rsid w:val="00DA572A"/>
    <w:rsid w:val="00DB7AFE"/>
    <w:rsid w:val="00DF50CC"/>
    <w:rsid w:val="00E31DBF"/>
    <w:rsid w:val="00E443C6"/>
    <w:rsid w:val="00E44D75"/>
    <w:rsid w:val="00E53CFF"/>
    <w:rsid w:val="00E54BC9"/>
    <w:rsid w:val="00EC6D68"/>
    <w:rsid w:val="00EC7A23"/>
    <w:rsid w:val="00EE6E24"/>
    <w:rsid w:val="00EE6FF7"/>
    <w:rsid w:val="00EF250B"/>
    <w:rsid w:val="00F255DE"/>
    <w:rsid w:val="00F42548"/>
    <w:rsid w:val="00F431FB"/>
    <w:rsid w:val="00F60E32"/>
    <w:rsid w:val="00F61976"/>
    <w:rsid w:val="00F63DEF"/>
    <w:rsid w:val="00F9020C"/>
    <w:rsid w:val="00F94D80"/>
    <w:rsid w:val="00F96348"/>
    <w:rsid w:val="00FA1575"/>
    <w:rsid w:val="00FB1DAA"/>
    <w:rsid w:val="00FB3836"/>
    <w:rsid w:val="00FC5EED"/>
    <w:rsid w:val="00FD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1B60B2"/>
  <w15:docId w15:val="{AAC74EFF-A309-41BF-A11F-135583F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DA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FB1DAA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FB1DAA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FB1DAA"/>
  </w:style>
  <w:style w:type="character" w:customStyle="1" w:styleId="WW-Absatz-Standardschriftart">
    <w:name w:val="WW-Absatz-Standardschriftart"/>
    <w:rsid w:val="00FB1DAA"/>
  </w:style>
  <w:style w:type="character" w:customStyle="1" w:styleId="WW-Absatz-Standardschriftart1">
    <w:name w:val="WW-Absatz-Standardschriftart1"/>
    <w:rsid w:val="00FB1DAA"/>
  </w:style>
  <w:style w:type="character" w:customStyle="1" w:styleId="WW8Num1z0">
    <w:name w:val="WW8Num1z0"/>
    <w:rsid w:val="00FB1DAA"/>
    <w:rPr>
      <w:rFonts w:ascii="Wingdings" w:hAnsi="Wingdings"/>
      <w:color w:val="auto"/>
      <w:sz w:val="24"/>
      <w:szCs w:val="24"/>
    </w:rPr>
  </w:style>
  <w:style w:type="character" w:customStyle="1" w:styleId="WW-Absatz-Standardschriftart11">
    <w:name w:val="WW-Absatz-Standardschriftart11"/>
    <w:rsid w:val="00FB1DAA"/>
  </w:style>
  <w:style w:type="character" w:customStyle="1" w:styleId="WW-Absatz-Standardschriftart111">
    <w:name w:val="WW-Absatz-Standardschriftart111"/>
    <w:rsid w:val="00FB1DAA"/>
  </w:style>
  <w:style w:type="character" w:customStyle="1" w:styleId="WW-Absatz-Standardschriftart1111">
    <w:name w:val="WW-Absatz-Standardschriftart1111"/>
    <w:rsid w:val="00FB1DAA"/>
  </w:style>
  <w:style w:type="character" w:customStyle="1" w:styleId="WW-Absatz-Standardschriftart11111">
    <w:name w:val="WW-Absatz-Standardschriftart11111"/>
    <w:rsid w:val="00FB1DAA"/>
  </w:style>
  <w:style w:type="character" w:customStyle="1" w:styleId="WW-Absatz-Standardschriftart111111">
    <w:name w:val="WW-Absatz-Standardschriftart111111"/>
    <w:rsid w:val="00FB1DAA"/>
  </w:style>
  <w:style w:type="character" w:customStyle="1" w:styleId="WW-Absatz-Standardschriftart1111111">
    <w:name w:val="WW-Absatz-Standardschriftart1111111"/>
    <w:rsid w:val="00FB1DAA"/>
  </w:style>
  <w:style w:type="character" w:customStyle="1" w:styleId="WW-Absatz-Standardschriftart11111111">
    <w:name w:val="WW-Absatz-Standardschriftart11111111"/>
    <w:rsid w:val="00FB1DAA"/>
  </w:style>
  <w:style w:type="character" w:customStyle="1" w:styleId="WW-Absatz-Standardschriftart111111111">
    <w:name w:val="WW-Absatz-Standardschriftart111111111"/>
    <w:rsid w:val="00FB1DAA"/>
  </w:style>
  <w:style w:type="character" w:customStyle="1" w:styleId="WW-Absatz-Standardschriftart1111111111">
    <w:name w:val="WW-Absatz-Standardschriftart1111111111"/>
    <w:rsid w:val="00FB1DAA"/>
  </w:style>
  <w:style w:type="character" w:customStyle="1" w:styleId="WW-Absatz-Standardschriftart11111111111">
    <w:name w:val="WW-Absatz-Standardschriftart11111111111"/>
    <w:rsid w:val="00FB1DAA"/>
  </w:style>
  <w:style w:type="character" w:customStyle="1" w:styleId="WW8Num2z0">
    <w:name w:val="WW8Num2z0"/>
    <w:rsid w:val="00FB1DAA"/>
    <w:rPr>
      <w:rFonts w:ascii="Symbol" w:hAnsi="Symbol"/>
      <w:color w:val="auto"/>
    </w:rPr>
  </w:style>
  <w:style w:type="character" w:customStyle="1" w:styleId="WW8Num3z0">
    <w:name w:val="WW8Num3z0"/>
    <w:rsid w:val="00FB1DAA"/>
    <w:rPr>
      <w:rFonts w:ascii="Wingdings" w:hAnsi="Wingdings"/>
    </w:rPr>
  </w:style>
  <w:style w:type="character" w:customStyle="1" w:styleId="WW8Num3z1">
    <w:name w:val="WW8Num3z1"/>
    <w:rsid w:val="00FB1DAA"/>
    <w:rPr>
      <w:rFonts w:ascii="Courier New" w:hAnsi="Courier New" w:cs="Courier New"/>
    </w:rPr>
  </w:style>
  <w:style w:type="character" w:customStyle="1" w:styleId="WW8Num3z3">
    <w:name w:val="WW8Num3z3"/>
    <w:rsid w:val="00FB1DAA"/>
    <w:rPr>
      <w:rFonts w:ascii="Symbol" w:hAnsi="Symbol"/>
    </w:rPr>
  </w:style>
  <w:style w:type="character" w:customStyle="1" w:styleId="WW8Num4z0">
    <w:name w:val="WW8Num4z0"/>
    <w:rsid w:val="00FB1DAA"/>
    <w:rPr>
      <w:rFonts w:ascii="Wingdings" w:hAnsi="Wingdings"/>
      <w:color w:val="auto"/>
      <w:sz w:val="24"/>
      <w:szCs w:val="24"/>
    </w:rPr>
  </w:style>
  <w:style w:type="character" w:customStyle="1" w:styleId="WW8Num4z1">
    <w:name w:val="WW8Num4z1"/>
    <w:rsid w:val="00FB1DAA"/>
    <w:rPr>
      <w:rFonts w:ascii="Courier New" w:hAnsi="Courier New" w:cs="Courier New"/>
    </w:rPr>
  </w:style>
  <w:style w:type="character" w:customStyle="1" w:styleId="WW8Num4z2">
    <w:name w:val="WW8Num4z2"/>
    <w:rsid w:val="00FB1DAA"/>
    <w:rPr>
      <w:rFonts w:ascii="Wingdings" w:hAnsi="Wingdings"/>
    </w:rPr>
  </w:style>
  <w:style w:type="character" w:customStyle="1" w:styleId="WW8Num4z3">
    <w:name w:val="WW8Num4z3"/>
    <w:rsid w:val="00FB1DAA"/>
    <w:rPr>
      <w:rFonts w:ascii="Symbol" w:hAnsi="Symbol"/>
    </w:rPr>
  </w:style>
  <w:style w:type="character" w:customStyle="1" w:styleId="WW8Num6z0">
    <w:name w:val="WW8Num6z0"/>
    <w:rsid w:val="00FB1DAA"/>
    <w:rPr>
      <w:color w:val="000080"/>
    </w:rPr>
  </w:style>
  <w:style w:type="character" w:customStyle="1" w:styleId="Domylnaczcionkaakapitu1">
    <w:name w:val="Domyślna czcionka akapitu1"/>
    <w:rsid w:val="00FB1DAA"/>
  </w:style>
  <w:style w:type="paragraph" w:styleId="Tekstpodstawowy">
    <w:name w:val="Body Text"/>
    <w:basedOn w:val="Normalny"/>
    <w:semiHidden/>
    <w:rsid w:val="00FB1DAA"/>
    <w:pPr>
      <w:spacing w:after="120"/>
    </w:pPr>
  </w:style>
  <w:style w:type="paragraph" w:styleId="Lista">
    <w:name w:val="List"/>
    <w:basedOn w:val="Tekstpodstawowy"/>
    <w:semiHidden/>
    <w:rsid w:val="00FB1DAA"/>
    <w:rPr>
      <w:rFonts w:cs="Tahoma"/>
    </w:rPr>
  </w:style>
  <w:style w:type="paragraph" w:customStyle="1" w:styleId="Podpis1">
    <w:name w:val="Podpis1"/>
    <w:basedOn w:val="Normalny"/>
    <w:rsid w:val="00FB1DAA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FB1DAA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FB1DA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Nagwek">
    <w:name w:val="header"/>
    <w:basedOn w:val="Normalny"/>
    <w:semiHidden/>
    <w:rsid w:val="00FB1DA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B1DAA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FB1DAA"/>
    <w:rPr>
      <w:sz w:val="24"/>
    </w:rPr>
  </w:style>
  <w:style w:type="paragraph" w:customStyle="1" w:styleId="Zawartotabeli">
    <w:name w:val="Zawartość tabeli"/>
    <w:basedOn w:val="Normalny"/>
    <w:rsid w:val="00FB1DAA"/>
    <w:pPr>
      <w:suppressLineNumbers/>
    </w:pPr>
  </w:style>
  <w:style w:type="paragraph" w:customStyle="1" w:styleId="Nagwektabeli">
    <w:name w:val="Nagłówek tabeli"/>
    <w:basedOn w:val="Zawartotabeli"/>
    <w:rsid w:val="00FB1DAA"/>
    <w:pPr>
      <w:jc w:val="center"/>
    </w:pPr>
    <w:rPr>
      <w:b/>
      <w:bCs/>
      <w:i/>
      <w:iCs/>
    </w:rPr>
  </w:style>
  <w:style w:type="character" w:customStyle="1" w:styleId="StopkaZnak">
    <w:name w:val="Stopka Znak"/>
    <w:basedOn w:val="Domylnaczcionkaakapitu"/>
    <w:link w:val="Stopka"/>
    <w:uiPriority w:val="99"/>
    <w:rsid w:val="007461A6"/>
    <w:rPr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10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10CF"/>
    <w:rPr>
      <w:rFonts w:ascii="Tahoma" w:hAnsi="Tahoma" w:cs="Tahoma"/>
      <w:sz w:val="16"/>
      <w:szCs w:val="16"/>
      <w:lang w:eastAsia="ar-SA"/>
    </w:rPr>
  </w:style>
  <w:style w:type="paragraph" w:customStyle="1" w:styleId="Standard">
    <w:name w:val="Standard"/>
    <w:rsid w:val="00797DBA"/>
    <w:pPr>
      <w:suppressAutoHyphens/>
      <w:autoSpaceDN w:val="0"/>
      <w:textAlignment w:val="baseline"/>
    </w:pPr>
    <w:rPr>
      <w:rFonts w:eastAsia="SimSun" w:cs="Lucida Sans"/>
      <w:kern w:val="3"/>
      <w:sz w:val="24"/>
      <w:szCs w:val="24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62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dokumentu nr 8</vt:lpstr>
    </vt:vector>
  </TitlesOfParts>
  <Company>JerzyS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dokumentu nr 8</dc:title>
  <dc:subject/>
  <dc:creator>xxx</dc:creator>
  <cp:keywords/>
  <dc:description/>
  <cp:lastModifiedBy>Komputer2</cp:lastModifiedBy>
  <cp:revision>4</cp:revision>
  <cp:lastPrinted>2014-02-25T13:11:00Z</cp:lastPrinted>
  <dcterms:created xsi:type="dcterms:W3CDTF">2024-08-09T05:44:00Z</dcterms:created>
  <dcterms:modified xsi:type="dcterms:W3CDTF">2024-09-03T07:20:00Z</dcterms:modified>
</cp:coreProperties>
</file>