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3F23EE" w14:textId="77777777" w:rsidR="00852E15" w:rsidRPr="0064230C" w:rsidRDefault="00852E15" w:rsidP="00852E15">
      <w:pPr>
        <w:tabs>
          <w:tab w:val="right" w:pos="9355"/>
        </w:tabs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ab/>
      </w:r>
    </w:p>
    <w:p w14:paraId="28521ED4" w14:textId="77777777" w:rsidR="00852E15" w:rsidRPr="0064230C" w:rsidRDefault="00852E15" w:rsidP="00852E1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64230C" w14:paraId="4CB9135E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71757BCA" w14:textId="77777777" w:rsidR="00852E15" w:rsidRPr="0064230C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431ADDE2" w14:textId="77777777" w:rsidR="00852E15" w:rsidRPr="0064230C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2"/>
                <w:szCs w:val="22"/>
              </w:rPr>
            </w:pPr>
            <w:r w:rsidRPr="0064230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78BEF759" w14:textId="77777777" w:rsidR="00852E15" w:rsidRPr="0064230C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123FFC7" w14:textId="77777777" w:rsidR="00852E15" w:rsidRPr="0064230C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D18453D" w14:textId="77777777" w:rsidR="00852E15" w:rsidRPr="0064230C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7252E18" w14:textId="77777777" w:rsidR="00852E15" w:rsidRPr="0064230C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8662F27" w14:textId="77777777" w:rsidR="00852E15" w:rsidRPr="0064230C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4230C">
              <w:rPr>
                <w:rFonts w:ascii="Arial" w:hAnsi="Arial" w:cs="Arial"/>
                <w:i/>
                <w:sz w:val="22"/>
                <w:szCs w:val="22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132BBC3E" w14:textId="77777777" w:rsidR="00852E15" w:rsidRPr="0064230C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0FE15E88" w14:textId="77777777" w:rsidR="00DF1E76" w:rsidRPr="0064230C" w:rsidRDefault="00DF1E76" w:rsidP="003544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F4503C" w14:textId="77777777" w:rsidR="00DF1E76" w:rsidRPr="0064230C" w:rsidRDefault="00DF1E76" w:rsidP="003544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B6FCEA" w14:textId="77777777" w:rsidR="00DF1E76" w:rsidRPr="0064230C" w:rsidRDefault="00DF1E76" w:rsidP="003544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118529" w14:textId="77777777" w:rsidR="003544BE" w:rsidRPr="0064230C" w:rsidRDefault="00DF1E76" w:rsidP="003544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30C">
              <w:rPr>
                <w:rFonts w:ascii="Arial" w:hAnsi="Arial" w:cs="Arial"/>
                <w:b/>
                <w:sz w:val="22"/>
                <w:szCs w:val="22"/>
              </w:rPr>
              <w:t>FORMULARZ OFERTY</w:t>
            </w:r>
          </w:p>
          <w:p w14:paraId="142E3BCE" w14:textId="77777777" w:rsidR="00852E15" w:rsidRPr="0064230C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2"/>
                <w:szCs w:val="22"/>
                <w:lang w:val="pl-PL"/>
              </w:rPr>
            </w:pPr>
          </w:p>
        </w:tc>
      </w:tr>
    </w:tbl>
    <w:p w14:paraId="7328EC90" w14:textId="77777777" w:rsidR="00852E15" w:rsidRPr="0064230C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2"/>
          <w:szCs w:val="22"/>
        </w:rPr>
      </w:pPr>
    </w:p>
    <w:p w14:paraId="04085457" w14:textId="77777777" w:rsidR="00852E15" w:rsidRPr="0064230C" w:rsidRDefault="00852E15" w:rsidP="00852E15">
      <w:pPr>
        <w:spacing w:line="276" w:lineRule="auto"/>
        <w:ind w:right="-1"/>
        <w:jc w:val="right"/>
        <w:rPr>
          <w:rFonts w:ascii="Arial" w:hAnsi="Arial" w:cs="Arial"/>
          <w:b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>Do:</w:t>
      </w:r>
      <w:r w:rsidRPr="00642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64230C">
        <w:rPr>
          <w:rFonts w:ascii="Arial" w:hAnsi="Arial" w:cs="Arial"/>
          <w:b/>
          <w:sz w:val="22"/>
          <w:szCs w:val="22"/>
        </w:rPr>
        <w:t xml:space="preserve">Gmina Nowy Tomyśl </w:t>
      </w:r>
    </w:p>
    <w:p w14:paraId="4E98432E" w14:textId="77777777" w:rsidR="00852E15" w:rsidRPr="0064230C" w:rsidRDefault="00852E15" w:rsidP="00852E15">
      <w:pPr>
        <w:spacing w:line="276" w:lineRule="auto"/>
        <w:ind w:right="-1"/>
        <w:jc w:val="right"/>
        <w:rPr>
          <w:rFonts w:ascii="Arial" w:hAnsi="Arial" w:cs="Arial"/>
          <w:b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>64-300 Nowy Tomyśl</w:t>
      </w:r>
    </w:p>
    <w:p w14:paraId="425610AE" w14:textId="77777777" w:rsidR="00852E15" w:rsidRPr="0064230C" w:rsidRDefault="00852E15" w:rsidP="00852E15">
      <w:pPr>
        <w:spacing w:line="276" w:lineRule="auto"/>
        <w:ind w:right="-1"/>
        <w:jc w:val="right"/>
        <w:rPr>
          <w:rFonts w:ascii="Arial" w:hAnsi="Arial" w:cs="Arial"/>
          <w:b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>Ul. Poznańska 33</w:t>
      </w:r>
    </w:p>
    <w:p w14:paraId="7ACABC4C" w14:textId="77777777" w:rsidR="00256AD3" w:rsidRPr="0064230C" w:rsidRDefault="00256AD3" w:rsidP="00DF1E76">
      <w:pPr>
        <w:spacing w:line="237" w:lineRule="auto"/>
        <w:ind w:right="257"/>
        <w:rPr>
          <w:rFonts w:ascii="Arial" w:hAnsi="Arial"/>
          <w:b/>
          <w:sz w:val="22"/>
          <w:szCs w:val="22"/>
        </w:rPr>
      </w:pPr>
    </w:p>
    <w:p w14:paraId="6B88722C" w14:textId="77777777" w:rsidR="00852E15" w:rsidRPr="0064230C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 xml:space="preserve">MY NIŻEJ </w:t>
      </w:r>
      <w:r w:rsidR="00B4265B" w:rsidRPr="0064230C">
        <w:rPr>
          <w:rFonts w:ascii="Arial" w:hAnsi="Arial" w:cs="Arial"/>
          <w:b/>
          <w:sz w:val="22"/>
          <w:szCs w:val="22"/>
        </w:rPr>
        <w:t>WSKAZAN</w:t>
      </w:r>
      <w:r w:rsidRPr="0064230C">
        <w:rPr>
          <w:rFonts w:ascii="Arial" w:hAnsi="Arial" w:cs="Arial"/>
          <w:b/>
          <w:sz w:val="22"/>
          <w:szCs w:val="22"/>
        </w:rPr>
        <w:t>I</w:t>
      </w:r>
      <w:r w:rsidR="0014124E" w:rsidRPr="0064230C">
        <w:rPr>
          <w:rFonts w:ascii="Arial" w:hAnsi="Arial" w:cs="Arial"/>
          <w:b/>
          <w:sz w:val="22"/>
          <w:szCs w:val="22"/>
        </w:rPr>
        <w:t>:</w:t>
      </w:r>
    </w:p>
    <w:p w14:paraId="6C90F2D3" w14:textId="77777777" w:rsidR="00852E15" w:rsidRPr="0064230C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</w:p>
    <w:p w14:paraId="0FC077C6" w14:textId="77777777" w:rsidR="00852E15" w:rsidRPr="0064230C" w:rsidRDefault="00852E15" w:rsidP="00852E15">
      <w:pPr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……………………………………………………………………………………..………………………</w:t>
      </w:r>
    </w:p>
    <w:p w14:paraId="65BFA8CA" w14:textId="77777777" w:rsidR="003544BE" w:rsidRPr="0064230C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64230C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04BB40A0" w14:textId="77777777" w:rsidR="00852E15" w:rsidRPr="0064230C" w:rsidRDefault="00852E15" w:rsidP="00852E15">
      <w:pPr>
        <w:jc w:val="both"/>
        <w:rPr>
          <w:rFonts w:ascii="Arial" w:hAnsi="Arial" w:cs="Arial"/>
          <w:sz w:val="22"/>
          <w:szCs w:val="22"/>
        </w:rPr>
      </w:pPr>
    </w:p>
    <w:p w14:paraId="1EAAFB8A" w14:textId="77777777" w:rsidR="00852E15" w:rsidRDefault="00852E15" w:rsidP="00852E15">
      <w:pPr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……………………………………………………………………………………..……………………</w:t>
      </w:r>
    </w:p>
    <w:p w14:paraId="2080A691" w14:textId="77777777" w:rsidR="000C680A" w:rsidRPr="0064230C" w:rsidRDefault="000C680A" w:rsidP="00852E15">
      <w:pPr>
        <w:jc w:val="both"/>
        <w:rPr>
          <w:rFonts w:ascii="Arial" w:hAnsi="Arial" w:cs="Arial"/>
          <w:sz w:val="22"/>
          <w:szCs w:val="22"/>
        </w:rPr>
      </w:pPr>
    </w:p>
    <w:p w14:paraId="0282BC75" w14:textId="5C693253" w:rsidR="003544BE" w:rsidRPr="0064230C" w:rsidRDefault="00CF37A0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196AE7">
        <w:rPr>
          <w:rFonts w:ascii="Arial" w:hAnsi="Arial" w:cs="Arial"/>
          <w:b/>
          <w:sz w:val="22"/>
          <w:szCs w:val="22"/>
          <w:lang w:eastAsia="pl-PL"/>
        </w:rPr>
        <w:t>T</w:t>
      </w:r>
      <w:r w:rsidR="00196AE7" w:rsidRPr="00196AE7">
        <w:rPr>
          <w:rFonts w:ascii="Arial" w:hAnsi="Arial" w:cs="Arial"/>
          <w:b/>
          <w:sz w:val="22"/>
          <w:szCs w:val="22"/>
          <w:lang w:eastAsia="pl-PL"/>
        </w:rPr>
        <w:t>el</w:t>
      </w:r>
      <w:r>
        <w:rPr>
          <w:rFonts w:ascii="Arial" w:hAnsi="Arial" w:cs="Arial"/>
          <w:b/>
          <w:sz w:val="22"/>
          <w:szCs w:val="22"/>
          <w:lang w:eastAsia="pl-PL"/>
        </w:rPr>
        <w:t>.</w:t>
      </w:r>
      <w:r w:rsidR="00196AE7" w:rsidRPr="00196AE7">
        <w:rPr>
          <w:rFonts w:ascii="Arial" w:hAnsi="Arial" w:cs="Arial"/>
          <w:b/>
          <w:sz w:val="22"/>
          <w:szCs w:val="22"/>
          <w:lang w:eastAsia="pl-PL"/>
        </w:rPr>
        <w:t>:………………………...</w:t>
      </w:r>
      <w:r w:rsidR="00196AE7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196AE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3544BE" w:rsidRPr="0064230C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6C847552" w14:textId="77777777" w:rsidR="003544BE" w:rsidRPr="0064230C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3095BA10" w14:textId="77777777" w:rsidR="003544BE" w:rsidRPr="0064230C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64230C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64230C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7B0FB82C" w14:textId="77777777" w:rsidR="003544BE" w:rsidRPr="0064230C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64230C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64230C">
        <w:rPr>
          <w:rFonts w:ascii="Arial" w:hAnsi="Arial" w:cs="Arial"/>
          <w:sz w:val="22"/>
          <w:szCs w:val="22"/>
        </w:rPr>
        <w:t>……..……………………………………</w:t>
      </w:r>
      <w:r w:rsidRPr="0064230C">
        <w:rPr>
          <w:rFonts w:ascii="Arial" w:hAnsi="Arial" w:cs="Arial"/>
          <w:sz w:val="22"/>
          <w:szCs w:val="22"/>
          <w:lang w:eastAsia="pl-PL"/>
        </w:rPr>
        <w:t>, REGON</w:t>
      </w:r>
      <w:r w:rsidRPr="0064230C">
        <w:rPr>
          <w:rFonts w:ascii="Arial" w:hAnsi="Arial" w:cs="Arial"/>
          <w:sz w:val="22"/>
          <w:szCs w:val="22"/>
        </w:rPr>
        <w:t>……..……………………………………</w:t>
      </w:r>
      <w:r w:rsidRPr="0064230C"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25197150" w14:textId="36B9A6F2" w:rsidR="003544BE" w:rsidRDefault="00CF37A0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CF37A0">
        <w:rPr>
          <w:rFonts w:ascii="Arial" w:hAnsi="Arial" w:cs="Arial"/>
          <w:sz w:val="22"/>
          <w:szCs w:val="22"/>
          <w:lang w:eastAsia="pl-PL"/>
        </w:rPr>
        <w:t>Nr rachunku bankowego: .............................................................................................................</w:t>
      </w:r>
    </w:p>
    <w:p w14:paraId="1C4F3F5B" w14:textId="77777777" w:rsidR="00CF37A0" w:rsidRPr="0064230C" w:rsidRDefault="00CF37A0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5C1CD151" w14:textId="77777777" w:rsidR="003544BE" w:rsidRPr="0064230C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64230C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64230C">
        <w:rPr>
          <w:rFonts w:ascii="Arial" w:hAnsi="Arial" w:cs="Arial"/>
          <w:sz w:val="22"/>
          <w:szCs w:val="22"/>
        </w:rPr>
        <w:t>……..……………………………………</w:t>
      </w:r>
      <w:r w:rsidRPr="0064230C">
        <w:rPr>
          <w:rFonts w:ascii="Arial" w:hAnsi="Arial" w:cs="Arial"/>
          <w:sz w:val="22"/>
          <w:szCs w:val="22"/>
          <w:lang w:eastAsia="pl-PL"/>
        </w:rPr>
        <w:t xml:space="preserve"> wpisanego do </w:t>
      </w:r>
      <w:r w:rsidRPr="0064230C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64230C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64230C">
        <w:rPr>
          <w:rFonts w:ascii="Arial" w:hAnsi="Arial" w:cs="Arial"/>
          <w:sz w:val="22"/>
          <w:szCs w:val="22"/>
        </w:rPr>
        <w:t>……..……………………………………</w:t>
      </w:r>
      <w:r w:rsidRPr="0064230C">
        <w:rPr>
          <w:rFonts w:ascii="Arial" w:hAnsi="Arial" w:cs="Arial"/>
          <w:sz w:val="22"/>
          <w:szCs w:val="22"/>
          <w:lang w:eastAsia="pl-PL"/>
        </w:rPr>
        <w:t>wysokość kapitału zakładowego * (</w:t>
      </w:r>
      <w:r w:rsidRPr="0064230C">
        <w:rPr>
          <w:rFonts w:ascii="Arial" w:hAnsi="Arial" w:cs="Arial"/>
          <w:i/>
          <w:sz w:val="22"/>
          <w:szCs w:val="22"/>
          <w:lang w:eastAsia="pl-PL"/>
        </w:rPr>
        <w:t>niepotrzebne skreślić</w:t>
      </w:r>
      <w:r w:rsidRPr="0064230C">
        <w:rPr>
          <w:rFonts w:ascii="Arial" w:hAnsi="Arial" w:cs="Arial"/>
          <w:sz w:val="22"/>
          <w:szCs w:val="22"/>
          <w:lang w:eastAsia="pl-PL"/>
        </w:rPr>
        <w:t>)</w:t>
      </w:r>
    </w:p>
    <w:p w14:paraId="589706A9" w14:textId="77777777" w:rsidR="00DF1E76" w:rsidRPr="0064230C" w:rsidRDefault="00DF1E76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34E7735D" w14:textId="1F2FCCC3" w:rsidR="00DF1E76" w:rsidRPr="0064230C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4230C">
        <w:rPr>
          <w:rFonts w:ascii="Arial" w:hAnsi="Arial" w:cs="Arial"/>
          <w:bCs/>
          <w:sz w:val="22"/>
          <w:szCs w:val="22"/>
        </w:rPr>
        <w:t xml:space="preserve">w odpowiedzi na ogłoszenie w trybie podstawowym bez negocjacji, o którym mowa w art. 275 </w:t>
      </w:r>
      <w:r w:rsidR="00447976">
        <w:rPr>
          <w:rFonts w:ascii="Arial" w:hAnsi="Arial" w:cs="Arial"/>
          <w:bCs/>
          <w:sz w:val="22"/>
          <w:szCs w:val="22"/>
        </w:rPr>
        <w:br/>
      </w:r>
      <w:r w:rsidRPr="0064230C">
        <w:rPr>
          <w:rFonts w:ascii="Arial" w:hAnsi="Arial" w:cs="Arial"/>
          <w:bCs/>
          <w:sz w:val="22"/>
          <w:szCs w:val="22"/>
        </w:rPr>
        <w:t>pkt 1 ustawy 11 września 2019 r. Prawo zamówień publicznych (tekst jedn. Dz. U. z 20</w:t>
      </w:r>
      <w:r w:rsidR="00865F03">
        <w:rPr>
          <w:rFonts w:ascii="Arial" w:hAnsi="Arial" w:cs="Arial"/>
          <w:bCs/>
          <w:sz w:val="22"/>
          <w:szCs w:val="22"/>
        </w:rPr>
        <w:t>2</w:t>
      </w:r>
      <w:r w:rsidR="00447976">
        <w:rPr>
          <w:rFonts w:ascii="Arial" w:hAnsi="Arial" w:cs="Arial"/>
          <w:bCs/>
          <w:sz w:val="22"/>
          <w:szCs w:val="22"/>
        </w:rPr>
        <w:t>2</w:t>
      </w:r>
      <w:r w:rsidRPr="0064230C">
        <w:rPr>
          <w:rFonts w:ascii="Arial" w:hAnsi="Arial" w:cs="Arial"/>
          <w:bCs/>
          <w:sz w:val="22"/>
          <w:szCs w:val="22"/>
        </w:rPr>
        <w:t xml:space="preserve"> r. poz. </w:t>
      </w:r>
      <w:r w:rsidR="00865F03">
        <w:rPr>
          <w:rFonts w:ascii="Arial" w:hAnsi="Arial" w:cs="Arial"/>
          <w:bCs/>
          <w:sz w:val="22"/>
          <w:szCs w:val="22"/>
        </w:rPr>
        <w:t>1</w:t>
      </w:r>
      <w:r w:rsidR="00447976">
        <w:rPr>
          <w:rFonts w:ascii="Arial" w:hAnsi="Arial" w:cs="Arial"/>
          <w:bCs/>
          <w:sz w:val="22"/>
          <w:szCs w:val="22"/>
        </w:rPr>
        <w:t>7</w:t>
      </w:r>
      <w:r w:rsidR="00042E84">
        <w:rPr>
          <w:rFonts w:ascii="Arial" w:hAnsi="Arial" w:cs="Arial"/>
          <w:bCs/>
          <w:sz w:val="22"/>
          <w:szCs w:val="22"/>
        </w:rPr>
        <w:t>1</w:t>
      </w:r>
      <w:r w:rsidR="00447976">
        <w:rPr>
          <w:rFonts w:ascii="Arial" w:hAnsi="Arial" w:cs="Arial"/>
          <w:bCs/>
          <w:sz w:val="22"/>
          <w:szCs w:val="22"/>
        </w:rPr>
        <w:t xml:space="preserve">0 </w:t>
      </w:r>
      <w:r w:rsidRPr="0064230C">
        <w:rPr>
          <w:rFonts w:ascii="Arial" w:hAnsi="Arial" w:cs="Arial"/>
          <w:bCs/>
          <w:sz w:val="22"/>
          <w:szCs w:val="22"/>
        </w:rPr>
        <w:t>z późn. zm.)</w:t>
      </w:r>
      <w:r w:rsidR="008301F3">
        <w:rPr>
          <w:rFonts w:ascii="Arial" w:hAnsi="Arial" w:cs="Arial"/>
          <w:bCs/>
          <w:sz w:val="22"/>
          <w:szCs w:val="22"/>
        </w:rPr>
        <w:t xml:space="preserve"> na zadanie pn.</w:t>
      </w:r>
      <w:r w:rsidR="00C60DB0">
        <w:rPr>
          <w:rFonts w:ascii="Arial" w:hAnsi="Arial" w:cs="Arial"/>
          <w:bCs/>
          <w:sz w:val="22"/>
          <w:szCs w:val="22"/>
        </w:rPr>
        <w:t xml:space="preserve"> </w:t>
      </w:r>
      <w:r w:rsidR="00812BD0">
        <w:rPr>
          <w:rFonts w:ascii="Arial" w:hAnsi="Arial" w:cs="Arial"/>
          <w:bCs/>
          <w:sz w:val="22"/>
          <w:szCs w:val="22"/>
        </w:rPr>
        <w:t>„</w:t>
      </w:r>
      <w:r w:rsidR="006B24F5" w:rsidRPr="006B24F5">
        <w:rPr>
          <w:rFonts w:ascii="Arial" w:hAnsi="Arial" w:cs="Arial"/>
          <w:b/>
          <w:sz w:val="22"/>
          <w:szCs w:val="22"/>
        </w:rPr>
        <w:t>Wykonanie usługi w zakresie dowozów i odwozów uczniów do jednostek oświatowych w roku szkolnym 202</w:t>
      </w:r>
      <w:r w:rsidR="001F0C0F">
        <w:rPr>
          <w:rFonts w:ascii="Arial" w:hAnsi="Arial" w:cs="Arial"/>
          <w:b/>
          <w:sz w:val="22"/>
          <w:szCs w:val="22"/>
        </w:rPr>
        <w:t>3</w:t>
      </w:r>
      <w:r w:rsidR="006B24F5" w:rsidRPr="006B24F5">
        <w:rPr>
          <w:rFonts w:ascii="Arial" w:hAnsi="Arial" w:cs="Arial"/>
          <w:b/>
          <w:sz w:val="22"/>
          <w:szCs w:val="22"/>
        </w:rPr>
        <w:t>/202</w:t>
      </w:r>
      <w:r w:rsidR="001F0C0F">
        <w:rPr>
          <w:rFonts w:ascii="Arial" w:hAnsi="Arial" w:cs="Arial"/>
          <w:b/>
          <w:sz w:val="22"/>
          <w:szCs w:val="22"/>
        </w:rPr>
        <w:t>4</w:t>
      </w:r>
      <w:r w:rsidR="006B24F5" w:rsidRPr="006B24F5">
        <w:rPr>
          <w:rFonts w:ascii="Arial" w:hAnsi="Arial" w:cs="Arial"/>
          <w:b/>
          <w:sz w:val="22"/>
          <w:szCs w:val="22"/>
        </w:rPr>
        <w:t xml:space="preserve"> na podstawie biletów miesięcznych</w:t>
      </w:r>
      <w:r w:rsidR="00DF6AC4" w:rsidRPr="00C60DB0">
        <w:rPr>
          <w:rFonts w:ascii="Arial" w:hAnsi="Arial" w:cs="Arial"/>
          <w:b/>
          <w:sz w:val="22"/>
          <w:szCs w:val="22"/>
        </w:rPr>
        <w:t>”</w:t>
      </w:r>
      <w:r w:rsidR="00137088">
        <w:rPr>
          <w:rFonts w:ascii="Arial" w:hAnsi="Arial" w:cs="Arial"/>
          <w:b/>
          <w:sz w:val="22"/>
          <w:szCs w:val="22"/>
        </w:rPr>
        <w:t xml:space="preserve"> </w:t>
      </w:r>
    </w:p>
    <w:p w14:paraId="202BABC7" w14:textId="77777777" w:rsidR="00852E15" w:rsidRPr="0064230C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  <w:sz w:val="22"/>
          <w:szCs w:val="22"/>
        </w:rPr>
      </w:pPr>
    </w:p>
    <w:p w14:paraId="4669C510" w14:textId="77777777" w:rsidR="00852E15" w:rsidRPr="0064230C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>SKŁADAMY OFERTĘ</w:t>
      </w:r>
      <w:r w:rsidRPr="0064230C">
        <w:rPr>
          <w:rFonts w:ascii="Arial" w:hAnsi="Arial" w:cs="Arial"/>
          <w:sz w:val="22"/>
          <w:szCs w:val="22"/>
        </w:rPr>
        <w:t xml:space="preserve"> na wykonanie przedmiotu zamówienia zgodnie ze Specyfikacją Warunków Zamówienia</w:t>
      </w:r>
      <w:r w:rsidR="008301F3">
        <w:rPr>
          <w:rFonts w:ascii="Arial" w:hAnsi="Arial" w:cs="Arial"/>
          <w:sz w:val="22"/>
          <w:szCs w:val="22"/>
        </w:rPr>
        <w:t>.</w:t>
      </w:r>
      <w:r w:rsidR="008E29F5" w:rsidRPr="0064230C">
        <w:rPr>
          <w:rFonts w:ascii="Arial" w:hAnsi="Arial" w:cs="Arial"/>
          <w:sz w:val="22"/>
          <w:szCs w:val="22"/>
        </w:rPr>
        <w:t xml:space="preserve"> </w:t>
      </w:r>
    </w:p>
    <w:p w14:paraId="62B9D37F" w14:textId="193A974F" w:rsidR="00852E15" w:rsidRPr="0064230C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>OŚWIADCZAMY,</w:t>
      </w:r>
      <w:r w:rsidRPr="0064230C">
        <w:rPr>
          <w:rFonts w:ascii="Arial" w:hAnsi="Arial" w:cs="Arial"/>
          <w:sz w:val="22"/>
          <w:szCs w:val="22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 w:rsidRPr="0064230C">
        <w:rPr>
          <w:rFonts w:ascii="Arial" w:hAnsi="Arial" w:cs="Arial"/>
          <w:sz w:val="22"/>
          <w:szCs w:val="22"/>
        </w:rPr>
        <w:t xml:space="preserve"> </w:t>
      </w:r>
      <w:r w:rsidR="00A5464E" w:rsidRPr="0064230C">
        <w:rPr>
          <w:rFonts w:ascii="Arial" w:hAnsi="Arial" w:cs="Arial"/>
          <w:sz w:val="22"/>
          <w:szCs w:val="22"/>
        </w:rPr>
        <w:t>nr</w:t>
      </w:r>
      <w:r w:rsidR="00447976">
        <w:rPr>
          <w:rFonts w:ascii="Arial" w:hAnsi="Arial" w:cs="Arial"/>
          <w:sz w:val="22"/>
          <w:szCs w:val="22"/>
        </w:rPr>
        <w:t xml:space="preserve"> </w:t>
      </w:r>
      <w:r w:rsidR="00A5464E" w:rsidRPr="002F00C4">
        <w:rPr>
          <w:rFonts w:ascii="Arial" w:hAnsi="Arial" w:cs="Arial"/>
          <w:sz w:val="22"/>
          <w:szCs w:val="22"/>
        </w:rPr>
        <w:t>ZP.271.</w:t>
      </w:r>
      <w:r w:rsidR="001F0C0F">
        <w:rPr>
          <w:rFonts w:ascii="Arial" w:hAnsi="Arial" w:cs="Arial"/>
          <w:sz w:val="22"/>
          <w:szCs w:val="22"/>
        </w:rPr>
        <w:t>36</w:t>
      </w:r>
      <w:r w:rsidR="00833098" w:rsidRPr="002F00C4">
        <w:rPr>
          <w:rFonts w:ascii="Arial" w:hAnsi="Arial" w:cs="Arial"/>
          <w:sz w:val="22"/>
          <w:szCs w:val="22"/>
        </w:rPr>
        <w:t>.202</w:t>
      </w:r>
      <w:r w:rsidR="001F0C0F">
        <w:rPr>
          <w:rFonts w:ascii="Arial" w:hAnsi="Arial" w:cs="Arial"/>
          <w:sz w:val="22"/>
          <w:szCs w:val="22"/>
        </w:rPr>
        <w:t>3</w:t>
      </w:r>
      <w:r w:rsidR="00D7231B" w:rsidRPr="002F00C4">
        <w:rPr>
          <w:rFonts w:ascii="Arial" w:hAnsi="Arial" w:cs="Arial"/>
          <w:sz w:val="22"/>
          <w:szCs w:val="22"/>
        </w:rPr>
        <w:t>.</w:t>
      </w:r>
    </w:p>
    <w:p w14:paraId="0DF3A36E" w14:textId="45A21C2C" w:rsidR="0014124E" w:rsidRDefault="00852E15" w:rsidP="00C83218">
      <w:pPr>
        <w:pStyle w:val="Zwykytekst1"/>
        <w:numPr>
          <w:ilvl w:val="2"/>
          <w:numId w:val="4"/>
        </w:num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/>
          <w:iCs/>
          <w:sz w:val="22"/>
          <w:szCs w:val="22"/>
        </w:rPr>
        <w:lastRenderedPageBreak/>
        <w:t xml:space="preserve">OFERUJEMY </w:t>
      </w:r>
      <w:r w:rsidRPr="0064230C">
        <w:rPr>
          <w:rFonts w:ascii="Arial" w:hAnsi="Arial" w:cs="Arial"/>
          <w:sz w:val="22"/>
          <w:szCs w:val="22"/>
        </w:rPr>
        <w:t>wykonanie przedmiotu zamówienia</w:t>
      </w:r>
      <w:r w:rsidR="0014124E" w:rsidRPr="0064230C">
        <w:rPr>
          <w:rFonts w:ascii="Arial" w:hAnsi="Arial" w:cs="Arial"/>
          <w:sz w:val="22"/>
          <w:szCs w:val="22"/>
        </w:rPr>
        <w:t>:</w:t>
      </w:r>
      <w:r w:rsidR="00196AE7">
        <w:rPr>
          <w:rFonts w:ascii="Arial" w:hAnsi="Arial" w:cs="Arial"/>
          <w:sz w:val="22"/>
          <w:szCs w:val="22"/>
        </w:rPr>
        <w:t>*</w:t>
      </w:r>
    </w:p>
    <w:p w14:paraId="56D162D7" w14:textId="7964059B" w:rsidR="008B63FD" w:rsidRPr="0064230C" w:rsidRDefault="008B63FD" w:rsidP="008B63FD">
      <w:pPr>
        <w:pStyle w:val="Zwykytekst1"/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3.1 za</w:t>
      </w:r>
      <w:r w:rsidR="000B46DD">
        <w:rPr>
          <w:rFonts w:ascii="Arial" w:hAnsi="Arial" w:cs="Arial"/>
          <w:b/>
          <w:iCs/>
          <w:sz w:val="22"/>
          <w:szCs w:val="22"/>
        </w:rPr>
        <w:t xml:space="preserve"> łączną</w:t>
      </w:r>
      <w:r>
        <w:rPr>
          <w:rFonts w:ascii="Arial" w:hAnsi="Arial" w:cs="Arial"/>
          <w:b/>
          <w:iCs/>
          <w:sz w:val="22"/>
          <w:szCs w:val="22"/>
        </w:rPr>
        <w:t xml:space="preserve"> cenę</w:t>
      </w:r>
      <w:r w:rsidR="00987187">
        <w:rPr>
          <w:rFonts w:ascii="Arial" w:hAnsi="Arial" w:cs="Arial"/>
          <w:b/>
          <w:iCs/>
          <w:sz w:val="22"/>
          <w:szCs w:val="22"/>
        </w:rPr>
        <w:t xml:space="preserve"> (</w:t>
      </w:r>
      <w:r w:rsidR="00987187" w:rsidRPr="00987187">
        <w:rPr>
          <w:rFonts w:ascii="Arial" w:hAnsi="Arial" w:cs="Arial"/>
          <w:b/>
          <w:iCs/>
          <w:sz w:val="22"/>
          <w:szCs w:val="22"/>
        </w:rPr>
        <w:t>cena ryczałtowa</w:t>
      </w:r>
      <w:r w:rsidR="00987187">
        <w:rPr>
          <w:rFonts w:ascii="Arial" w:hAnsi="Arial" w:cs="Arial"/>
          <w:b/>
          <w:iCs/>
          <w:sz w:val="22"/>
          <w:szCs w:val="22"/>
        </w:rPr>
        <w:t>)</w:t>
      </w:r>
      <w:r>
        <w:rPr>
          <w:rFonts w:ascii="Arial" w:hAnsi="Arial" w:cs="Arial"/>
          <w:b/>
          <w:iCs/>
          <w:sz w:val="22"/>
          <w:szCs w:val="22"/>
        </w:rPr>
        <w:t>:</w:t>
      </w:r>
    </w:p>
    <w:p w14:paraId="39C9AE91" w14:textId="2AB31D3A" w:rsidR="00196AE7" w:rsidRDefault="00196AE7" w:rsidP="00196AE7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6B24F5" w:rsidRPr="006F50B1" w14:paraId="12D7DB57" w14:textId="77777777" w:rsidTr="0013497F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6067" w14:textId="77777777" w:rsidR="006B24F5" w:rsidRPr="006F50B1" w:rsidRDefault="006B24F5" w:rsidP="0013497F">
            <w:pPr>
              <w:jc w:val="center"/>
            </w:pPr>
            <w:r w:rsidRPr="006F50B1"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43DCA" w14:textId="77777777" w:rsidR="006B24F5" w:rsidRPr="006F50B1" w:rsidRDefault="006B24F5" w:rsidP="0013497F">
            <w:pPr>
              <w:jc w:val="right"/>
            </w:pPr>
            <w:r w:rsidRPr="006F50B1">
              <w:t xml:space="preserve"> </w:t>
            </w:r>
            <w:r w:rsidRPr="006F50B1">
              <w:rPr>
                <w:bCs/>
              </w:rPr>
              <w:t xml:space="preserve">.......................................... </w:t>
            </w:r>
            <w:r w:rsidRPr="006F50B1"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3374A" w14:textId="77777777" w:rsidR="006B24F5" w:rsidRPr="006F50B1" w:rsidRDefault="006B24F5" w:rsidP="0013497F">
            <w:r w:rsidRPr="006F50B1">
              <w:t>(słownie:………………………………………</w:t>
            </w:r>
            <w:r>
              <w:t>.</w:t>
            </w:r>
            <w:r w:rsidRPr="006F50B1">
              <w:t>……………</w:t>
            </w:r>
            <w:r>
              <w:t>…………………………………………</w:t>
            </w:r>
          </w:p>
          <w:p w14:paraId="562CE19B" w14:textId="77777777" w:rsidR="006B24F5" w:rsidRPr="006F50B1" w:rsidRDefault="006B24F5" w:rsidP="0013497F">
            <w:r w:rsidRPr="006F50B1">
              <w:t>……………………………………………………….……………………</w:t>
            </w:r>
            <w:r>
              <w:t>…………………………...</w:t>
            </w:r>
            <w:r w:rsidRPr="006F50B1">
              <w:t>………………………………………………….)</w:t>
            </w:r>
          </w:p>
        </w:tc>
      </w:tr>
      <w:tr w:rsidR="006B24F5" w:rsidRPr="006F50B1" w14:paraId="7F2E7259" w14:textId="77777777" w:rsidTr="0013497F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5EE2" w14:textId="77777777" w:rsidR="006B24F5" w:rsidRPr="006F50B1" w:rsidRDefault="006B24F5" w:rsidP="0013497F">
            <w:pPr>
              <w:jc w:val="center"/>
            </w:pPr>
            <w:r w:rsidRPr="006F50B1">
              <w:t>VAT (</w:t>
            </w:r>
            <w:r w:rsidRPr="006F50B1">
              <w:rPr>
                <w:bCs/>
              </w:rPr>
              <w:t>…..</w:t>
            </w:r>
            <w:r w:rsidRPr="006F50B1"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312D7" w14:textId="77777777" w:rsidR="006B24F5" w:rsidRPr="006F50B1" w:rsidRDefault="006B24F5" w:rsidP="0013497F">
            <w:pPr>
              <w:jc w:val="right"/>
            </w:pPr>
            <w:r w:rsidRPr="006F50B1">
              <w:t xml:space="preserve"> </w:t>
            </w:r>
            <w:r w:rsidRPr="006F50B1">
              <w:rPr>
                <w:bCs/>
              </w:rPr>
              <w:t xml:space="preserve">........................................... </w:t>
            </w:r>
            <w:r w:rsidRPr="006F50B1"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69CFE" w14:textId="77777777" w:rsidR="006B24F5" w:rsidRPr="006F50B1" w:rsidRDefault="006B24F5" w:rsidP="0013497F">
            <w:r w:rsidRPr="006F50B1">
              <w:t>(słownie:………………………………………</w:t>
            </w:r>
            <w:r>
              <w:t>.</w:t>
            </w:r>
            <w:r w:rsidRPr="006F50B1">
              <w:t>……………</w:t>
            </w:r>
            <w:r>
              <w:t>…………………………………………</w:t>
            </w:r>
          </w:p>
          <w:p w14:paraId="24E1A2C7" w14:textId="77777777" w:rsidR="006B24F5" w:rsidRPr="006F50B1" w:rsidRDefault="006B24F5" w:rsidP="0013497F">
            <w:r w:rsidRPr="006F50B1">
              <w:t>……………………………………………………….……………………</w:t>
            </w:r>
            <w:r>
              <w:t>…………………………...</w:t>
            </w:r>
            <w:r w:rsidRPr="006F50B1">
              <w:t>………………………………………………….)</w:t>
            </w:r>
          </w:p>
        </w:tc>
      </w:tr>
      <w:tr w:rsidR="006B24F5" w:rsidRPr="006F50B1" w14:paraId="702EBB95" w14:textId="77777777" w:rsidTr="0013497F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E5BA2B" w14:textId="77777777" w:rsidR="006B24F5" w:rsidRPr="006F50B1" w:rsidRDefault="006B24F5" w:rsidP="0013497F">
            <w:pPr>
              <w:jc w:val="center"/>
            </w:pPr>
            <w:r w:rsidRPr="006F50B1"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F23C496" w14:textId="77777777" w:rsidR="006B24F5" w:rsidRPr="006F50B1" w:rsidRDefault="006B24F5" w:rsidP="0013497F">
            <w:pPr>
              <w:jc w:val="right"/>
            </w:pPr>
            <w:r w:rsidRPr="006F50B1">
              <w:t xml:space="preserve"> </w:t>
            </w:r>
            <w:r w:rsidRPr="006F50B1">
              <w:rPr>
                <w:bCs/>
              </w:rPr>
              <w:t xml:space="preserve">........................................... </w:t>
            </w:r>
            <w:r w:rsidRPr="006F50B1"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A397479" w14:textId="77777777" w:rsidR="006B24F5" w:rsidRPr="006F50B1" w:rsidRDefault="006B24F5" w:rsidP="0013497F">
            <w:r w:rsidRPr="006F50B1">
              <w:t>(słownie:………………………………………</w:t>
            </w:r>
            <w:r>
              <w:t>.</w:t>
            </w:r>
            <w:r w:rsidRPr="006F50B1">
              <w:t>……………</w:t>
            </w:r>
            <w:r>
              <w:t>…………………………………………</w:t>
            </w:r>
          </w:p>
          <w:p w14:paraId="393638D3" w14:textId="77777777" w:rsidR="006B24F5" w:rsidRPr="006F50B1" w:rsidRDefault="006B24F5" w:rsidP="0013497F">
            <w:r w:rsidRPr="006F50B1">
              <w:t>……………………………………………………………………………………………………….)</w:t>
            </w:r>
          </w:p>
        </w:tc>
      </w:tr>
    </w:tbl>
    <w:p w14:paraId="5CD94E8E" w14:textId="0C11A0D6" w:rsidR="00416848" w:rsidRDefault="00416848" w:rsidP="0041684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B53F854" w14:textId="77777777" w:rsidR="0060417D" w:rsidRDefault="0060417D" w:rsidP="00416848">
      <w:pPr>
        <w:jc w:val="both"/>
        <w:rPr>
          <w:rFonts w:ascii="Arial" w:hAnsi="Arial" w:cs="Arial"/>
          <w:sz w:val="20"/>
          <w:szCs w:val="20"/>
        </w:rPr>
      </w:pPr>
    </w:p>
    <w:p w14:paraId="17A79387" w14:textId="77777777" w:rsidR="00196AE7" w:rsidRDefault="00196AE7" w:rsidP="00196AE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2D351C6" w14:textId="0D5079B9" w:rsidR="00416848" w:rsidRDefault="008B63FD" w:rsidP="00416848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B63FD">
        <w:rPr>
          <w:rFonts w:ascii="Arial" w:hAnsi="Arial" w:cs="Arial"/>
          <w:b/>
          <w:sz w:val="22"/>
          <w:szCs w:val="22"/>
        </w:rPr>
        <w:t xml:space="preserve">3.2 </w:t>
      </w:r>
      <w:r w:rsidR="00812BD0" w:rsidRPr="00812BD0">
        <w:rPr>
          <w:rFonts w:ascii="Arial" w:hAnsi="Arial" w:cs="Arial"/>
          <w:b/>
          <w:sz w:val="22"/>
          <w:szCs w:val="22"/>
        </w:rPr>
        <w:t>Oświadczam, że czas podstawienia pojazdu zastępczego w przypadku awarii pojazdu wyniesie</w:t>
      </w:r>
      <w:r w:rsidR="00FE1A2F">
        <w:rPr>
          <w:rFonts w:ascii="Arial" w:hAnsi="Arial" w:cs="Arial"/>
          <w:b/>
          <w:sz w:val="22"/>
          <w:szCs w:val="22"/>
        </w:rPr>
        <w:t>:</w:t>
      </w:r>
      <w:r w:rsidR="00812BD0" w:rsidRPr="00812BD0">
        <w:rPr>
          <w:rFonts w:ascii="Arial" w:hAnsi="Arial" w:cs="Arial"/>
          <w:b/>
          <w:sz w:val="22"/>
          <w:szCs w:val="22"/>
        </w:rPr>
        <w:t xml:space="preserve">  </w:t>
      </w:r>
    </w:p>
    <w:p w14:paraId="0F13B9DB" w14:textId="77777777" w:rsidR="00FE1A2F" w:rsidRDefault="00FE1A2F" w:rsidP="00FE1A2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DAAAD79" w14:textId="2ED4D6C4" w:rsidR="00FE1A2F" w:rsidRDefault="00FE1A2F" w:rsidP="00FE1A2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12BD0">
        <w:rPr>
          <w:rFonts w:ascii="Arial" w:hAnsi="Arial" w:cs="Arial"/>
          <w:b/>
          <w:bCs/>
          <w:sz w:val="22"/>
          <w:szCs w:val="22"/>
        </w:rPr>
        <w:t>1)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E1A2F">
        <w:rPr>
          <w:rFonts w:ascii="Arial" w:hAnsi="Arial" w:cs="Arial"/>
          <w:b/>
          <w:bCs/>
          <w:sz w:val="22"/>
          <w:szCs w:val="22"/>
        </w:rPr>
        <w:t>do ………… minut – (stanowi kryterium oceny ofert)</w:t>
      </w:r>
    </w:p>
    <w:p w14:paraId="6806EF63" w14:textId="6D1A9276" w:rsidR="00FE1A2F" w:rsidRDefault="00FE1A2F" w:rsidP="00FE1A2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F71AF7B" w14:textId="77777777" w:rsidR="00FE1A2F" w:rsidRDefault="00FE1A2F" w:rsidP="00FE1A2F">
      <w:pPr>
        <w:jc w:val="both"/>
        <w:rPr>
          <w:rFonts w:ascii="Arial" w:hAnsi="Arial" w:cs="Arial"/>
          <w:b/>
          <w:sz w:val="22"/>
          <w:szCs w:val="22"/>
        </w:rPr>
      </w:pPr>
    </w:p>
    <w:p w14:paraId="42D1103E" w14:textId="43325F89" w:rsidR="0019688A" w:rsidRPr="00812BD0" w:rsidRDefault="00812BD0" w:rsidP="00416848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812BD0">
        <w:rPr>
          <w:rFonts w:ascii="Arial" w:hAnsi="Arial" w:cs="Arial"/>
          <w:bCs/>
          <w:sz w:val="22"/>
          <w:szCs w:val="22"/>
        </w:rPr>
        <w:t>Oferujemy wykonanie całości usług objętych przedmiotem zamówienia w ramach  określonej Trasy na warunkach określonych w Specyfikacji Warunków Zamówienia oraz załącznikach do SWZ</w:t>
      </w:r>
      <w:r>
        <w:rPr>
          <w:rFonts w:ascii="Arial" w:hAnsi="Arial" w:cs="Arial"/>
          <w:bCs/>
          <w:sz w:val="22"/>
          <w:szCs w:val="22"/>
        </w:rPr>
        <w:t>.</w:t>
      </w:r>
    </w:p>
    <w:p w14:paraId="6920F845" w14:textId="77777777" w:rsidR="00196AE7" w:rsidRPr="00F43191" w:rsidRDefault="00196AE7" w:rsidP="00196AE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0E16BC0" w14:textId="77777777" w:rsidR="00C41771" w:rsidRPr="0064230C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>ZOBOWIĄZUJEMY SIĘ</w:t>
      </w:r>
      <w:r w:rsidRPr="0064230C">
        <w:rPr>
          <w:rFonts w:ascii="Arial" w:hAnsi="Arial" w:cs="Arial"/>
          <w:sz w:val="22"/>
          <w:szCs w:val="22"/>
        </w:rPr>
        <w:t xml:space="preserve"> do</w:t>
      </w:r>
      <w:r w:rsidR="00DA43D4" w:rsidRPr="0064230C">
        <w:rPr>
          <w:rFonts w:ascii="Arial" w:hAnsi="Arial" w:cs="Arial"/>
          <w:sz w:val="22"/>
          <w:szCs w:val="22"/>
        </w:rPr>
        <w:t xml:space="preserve"> wykonania</w:t>
      </w:r>
      <w:r w:rsidRPr="0064230C">
        <w:rPr>
          <w:rFonts w:ascii="Arial" w:hAnsi="Arial" w:cs="Arial"/>
          <w:sz w:val="22"/>
          <w:szCs w:val="22"/>
        </w:rPr>
        <w:t xml:space="preserve"> przedmiotu zamówienia </w:t>
      </w:r>
      <w:r w:rsidRPr="0064230C">
        <w:rPr>
          <w:rFonts w:ascii="Arial" w:hAnsi="Arial" w:cs="Arial"/>
          <w:b/>
          <w:bCs/>
          <w:sz w:val="22"/>
          <w:szCs w:val="22"/>
        </w:rPr>
        <w:t>w terminie</w:t>
      </w:r>
      <w:r w:rsidR="00A55A74" w:rsidRPr="0064230C">
        <w:rPr>
          <w:rFonts w:ascii="Arial" w:hAnsi="Arial" w:cs="Arial"/>
          <w:b/>
          <w:bCs/>
          <w:sz w:val="22"/>
          <w:szCs w:val="22"/>
        </w:rPr>
        <w:t xml:space="preserve"> </w:t>
      </w:r>
      <w:r w:rsidR="0019278E">
        <w:rPr>
          <w:rFonts w:ascii="Arial" w:hAnsi="Arial" w:cs="Arial"/>
          <w:b/>
          <w:bCs/>
          <w:sz w:val="22"/>
          <w:szCs w:val="22"/>
        </w:rPr>
        <w:t>określonym w SWZ.</w:t>
      </w:r>
    </w:p>
    <w:p w14:paraId="52EF61D1" w14:textId="77777777" w:rsidR="00852E15" w:rsidRPr="0064230C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/>
          <w:bCs/>
          <w:sz w:val="22"/>
          <w:szCs w:val="22"/>
        </w:rPr>
        <w:t>5.</w:t>
      </w:r>
      <w:r w:rsidRPr="0064230C">
        <w:rPr>
          <w:rFonts w:ascii="Arial" w:hAnsi="Arial" w:cs="Arial"/>
          <w:bCs/>
          <w:sz w:val="22"/>
          <w:szCs w:val="22"/>
        </w:rPr>
        <w:t xml:space="preserve"> </w:t>
      </w:r>
      <w:r w:rsidR="00852E15" w:rsidRPr="0064230C">
        <w:rPr>
          <w:rFonts w:ascii="Arial" w:hAnsi="Arial" w:cs="Arial"/>
          <w:b/>
          <w:sz w:val="22"/>
          <w:szCs w:val="22"/>
        </w:rPr>
        <w:t xml:space="preserve">AKCEPTUJEMY </w:t>
      </w:r>
      <w:r w:rsidR="00852E15" w:rsidRPr="0064230C">
        <w:rPr>
          <w:rFonts w:ascii="Arial" w:hAnsi="Arial" w:cs="Arial"/>
          <w:sz w:val="22"/>
          <w:szCs w:val="22"/>
        </w:rPr>
        <w:t>warunki płatności określone przez Zamawiającego w Specyfikacji Warunków Zamówienia</w:t>
      </w:r>
      <w:r w:rsidR="00412A33" w:rsidRPr="0064230C">
        <w:rPr>
          <w:rFonts w:ascii="Arial" w:hAnsi="Arial" w:cs="Arial"/>
          <w:sz w:val="22"/>
          <w:szCs w:val="22"/>
        </w:rPr>
        <w:t xml:space="preserve"> </w:t>
      </w:r>
    </w:p>
    <w:p w14:paraId="44886A30" w14:textId="77777777" w:rsidR="00DF1E76" w:rsidRPr="0064230C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>6.</w:t>
      </w:r>
      <w:r w:rsidRPr="0064230C">
        <w:rPr>
          <w:rFonts w:ascii="Arial" w:hAnsi="Arial" w:cs="Arial"/>
          <w:b/>
          <w:sz w:val="22"/>
          <w:szCs w:val="22"/>
        </w:rPr>
        <w:tab/>
        <w:t>JESTEŚMY</w:t>
      </w:r>
      <w:r w:rsidRPr="0064230C">
        <w:rPr>
          <w:rFonts w:ascii="Arial" w:hAnsi="Arial" w:cs="Arial"/>
          <w:sz w:val="22"/>
          <w:szCs w:val="22"/>
        </w:rPr>
        <w:t xml:space="preserve"> związani ofertą przez czas wskazany w Specyfikacji Warunków Zamówienia.</w:t>
      </w:r>
    </w:p>
    <w:p w14:paraId="405E966B" w14:textId="77777777" w:rsidR="00DF1E76" w:rsidRPr="0064230C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 xml:space="preserve">7.  </w:t>
      </w:r>
      <w:r w:rsidRPr="0064230C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8"/>
        <w:gridCol w:w="4296"/>
      </w:tblGrid>
      <w:tr w:rsidR="00DF1E76" w:rsidRPr="0064230C" w14:paraId="4E48AEB9" w14:textId="77777777" w:rsidTr="000A19F2">
        <w:trPr>
          <w:trHeight w:val="900"/>
        </w:trPr>
        <w:tc>
          <w:tcPr>
            <w:tcW w:w="4439" w:type="dxa"/>
            <w:shd w:val="clear" w:color="auto" w:fill="E7E6E6"/>
          </w:tcPr>
          <w:p w14:paraId="07BD5EB1" w14:textId="77777777" w:rsidR="00DF1E76" w:rsidRPr="008301F3" w:rsidRDefault="00DF1E76" w:rsidP="00C83218">
            <w:pPr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01F3">
              <w:rPr>
                <w:rFonts w:ascii="Arial" w:hAnsi="Arial" w:cs="Arial"/>
                <w:b/>
                <w:sz w:val="22"/>
                <w:szCs w:val="22"/>
              </w:rPr>
              <w:t>Podwykonawca (firma lub nazwa, adres)</w:t>
            </w:r>
          </w:p>
        </w:tc>
        <w:tc>
          <w:tcPr>
            <w:tcW w:w="4421" w:type="dxa"/>
            <w:shd w:val="clear" w:color="auto" w:fill="E7E6E6"/>
          </w:tcPr>
          <w:p w14:paraId="06E65B49" w14:textId="77777777" w:rsidR="00DF1E76" w:rsidRPr="008301F3" w:rsidRDefault="00DF1E76" w:rsidP="00C83218">
            <w:pPr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01F3">
              <w:rPr>
                <w:rFonts w:ascii="Arial" w:hAnsi="Arial" w:cs="Arial"/>
                <w:b/>
                <w:sz w:val="22"/>
                <w:szCs w:val="22"/>
              </w:rPr>
              <w:t>Zakres rzeczowy</w:t>
            </w:r>
            <w:r w:rsidRPr="008301F3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</w:tc>
      </w:tr>
      <w:tr w:rsidR="00DF1E76" w:rsidRPr="0064230C" w14:paraId="699F1705" w14:textId="77777777" w:rsidTr="00DF1E76">
        <w:trPr>
          <w:trHeight w:val="837"/>
        </w:trPr>
        <w:tc>
          <w:tcPr>
            <w:tcW w:w="4439" w:type="dxa"/>
          </w:tcPr>
          <w:p w14:paraId="5563D9AE" w14:textId="77777777" w:rsidR="00DF1E76" w:rsidRPr="0064230C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2A2C651" w14:textId="77777777" w:rsidR="00DF1E76" w:rsidRPr="0064230C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64230C" w14:paraId="1B7E543D" w14:textId="77777777" w:rsidTr="00DF1E76">
        <w:trPr>
          <w:trHeight w:val="848"/>
        </w:trPr>
        <w:tc>
          <w:tcPr>
            <w:tcW w:w="4439" w:type="dxa"/>
          </w:tcPr>
          <w:p w14:paraId="174315ED" w14:textId="77777777" w:rsidR="00DF1E76" w:rsidRPr="0064230C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03ACE949" w14:textId="77777777" w:rsidR="00DF1E76" w:rsidRPr="0064230C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8725CE9" w14:textId="77777777" w:rsidR="00DF1E76" w:rsidRPr="0064230C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64230C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</w:t>
      </w:r>
    </w:p>
    <w:p w14:paraId="36632BB0" w14:textId="77777777" w:rsidR="00DF1E76" w:rsidRPr="0064230C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158FDF00" w14:textId="77777777" w:rsidR="00DF1E76" w:rsidRPr="0064230C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</w:t>
      </w:r>
    </w:p>
    <w:p w14:paraId="4B6AB13B" w14:textId="77777777" w:rsidR="00DF1E76" w:rsidRPr="0064230C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71E010B" w14:textId="77777777" w:rsidR="00DF1E76" w:rsidRPr="0064230C" w:rsidRDefault="00DF1E76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Cs/>
          <w:sz w:val="22"/>
          <w:szCs w:val="22"/>
        </w:rPr>
        <w:t>Wszelką korespondencję w sprawie niniejszego postępowania należy kierować na:</w:t>
      </w:r>
    </w:p>
    <w:p w14:paraId="351AF051" w14:textId="77777777" w:rsidR="00371B6C" w:rsidRPr="0064230C" w:rsidRDefault="00DF1E76" w:rsidP="00371B6C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bCs/>
          <w:sz w:val="22"/>
          <w:szCs w:val="22"/>
        </w:rPr>
        <w:t>e-mail:</w:t>
      </w:r>
      <w:r w:rsidR="00371B6C" w:rsidRPr="0064230C">
        <w:rPr>
          <w:rFonts w:ascii="Arial" w:hAnsi="Arial" w:cs="Arial"/>
          <w:bCs/>
          <w:sz w:val="22"/>
          <w:szCs w:val="22"/>
        </w:rPr>
        <w:t xml:space="preserve"> </w:t>
      </w:r>
      <w:r w:rsidR="00371B6C" w:rsidRPr="0064230C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</w:t>
      </w:r>
    </w:p>
    <w:p w14:paraId="65822DCA" w14:textId="77777777" w:rsidR="00371B6C" w:rsidRPr="0064230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4230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64230C">
        <w:rPr>
          <w:rFonts w:ascii="Arial" w:hAnsi="Arial" w:cs="Arial"/>
          <w:sz w:val="22"/>
          <w:szCs w:val="22"/>
        </w:rPr>
        <w:t xml:space="preserve">że </w:t>
      </w:r>
      <w:r w:rsidRPr="0064230C">
        <w:rPr>
          <w:rFonts w:ascii="Arial" w:hAnsi="Arial" w:cs="Arial"/>
          <w:sz w:val="22"/>
          <w:szCs w:val="22"/>
        </w:rPr>
        <w:t>zapoznałem (-</w:t>
      </w:r>
      <w:r w:rsidR="00852E15" w:rsidRPr="0064230C">
        <w:rPr>
          <w:rFonts w:ascii="Arial" w:hAnsi="Arial" w:cs="Arial"/>
          <w:sz w:val="22"/>
          <w:szCs w:val="22"/>
        </w:rPr>
        <w:t>liśmy się</w:t>
      </w:r>
      <w:r w:rsidRPr="0064230C">
        <w:rPr>
          <w:rFonts w:ascii="Arial" w:hAnsi="Arial" w:cs="Arial"/>
          <w:sz w:val="22"/>
          <w:szCs w:val="22"/>
        </w:rPr>
        <w:t>)</w:t>
      </w:r>
      <w:r w:rsidR="00852E15" w:rsidRPr="0064230C">
        <w:rPr>
          <w:rFonts w:ascii="Arial" w:hAnsi="Arial" w:cs="Arial"/>
          <w:sz w:val="22"/>
          <w:szCs w:val="22"/>
        </w:rPr>
        <w:t xml:space="preserve"> z </w:t>
      </w:r>
      <w:r w:rsidR="00852E15" w:rsidRPr="0064230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64230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64230C">
        <w:rPr>
          <w:rFonts w:ascii="Arial" w:hAnsi="Arial" w:cs="Arial"/>
          <w:sz w:val="22"/>
          <w:szCs w:val="22"/>
        </w:rPr>
        <w:t>zez Zamawiającego</w:t>
      </w:r>
      <w:r w:rsidRPr="0064230C">
        <w:rPr>
          <w:rFonts w:ascii="Arial" w:hAnsi="Arial" w:cs="Arial"/>
          <w:sz w:val="22"/>
          <w:szCs w:val="22"/>
        </w:rPr>
        <w:t>.</w:t>
      </w:r>
    </w:p>
    <w:p w14:paraId="4E237A78" w14:textId="77777777" w:rsidR="00371B6C" w:rsidRPr="0064230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4230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64230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64230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 w:rsidRPr="0064230C">
        <w:rPr>
          <w:rFonts w:ascii="Arial" w:hAnsi="Arial" w:cs="Arial"/>
          <w:sz w:val="22"/>
          <w:szCs w:val="22"/>
          <w:lang w:eastAsia="pl-PL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421E3080" w14:textId="77777777" w:rsidR="002D5C19" w:rsidRPr="008B63FD" w:rsidRDefault="00371B6C" w:rsidP="002D5C19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4230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64230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64230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 w:rsidRPr="0064230C">
        <w:rPr>
          <w:rFonts w:ascii="Arial" w:hAnsi="Arial" w:cs="Arial"/>
          <w:sz w:val="22"/>
          <w:szCs w:val="22"/>
          <w:lang w:eastAsia="pl-PL"/>
        </w:rPr>
        <w:br/>
        <w:t>w niniejszym postępowaniu.</w:t>
      </w:r>
    </w:p>
    <w:p w14:paraId="1B376F5A" w14:textId="77777777" w:rsidR="008B63FD" w:rsidRPr="008B63FD" w:rsidRDefault="008B63FD" w:rsidP="008B63FD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8B63FD">
        <w:rPr>
          <w:rFonts w:ascii="Arial" w:hAnsi="Arial" w:cs="Arial"/>
          <w:bCs/>
          <w:sz w:val="22"/>
          <w:szCs w:val="22"/>
        </w:rPr>
        <w:t xml:space="preserve">Rodzaj przedsiębiorstwa jakim jest Wykonawca </w:t>
      </w:r>
      <w:r w:rsidRPr="008B63FD">
        <w:rPr>
          <w:rFonts w:ascii="Arial" w:hAnsi="Arial" w:cs="Arial"/>
          <w:bCs/>
          <w:i/>
          <w:sz w:val="22"/>
          <w:szCs w:val="22"/>
        </w:rPr>
        <w:t>(zaznaczyć właściwą opcję):</w:t>
      </w:r>
    </w:p>
    <w:p w14:paraId="38B782CC" w14:textId="77777777" w:rsidR="008B63FD" w:rsidRPr="008B63FD" w:rsidRDefault="008B63FD" w:rsidP="008B63FD">
      <w:pPr>
        <w:pStyle w:val="Akapitzlist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8B63FD">
        <w:rPr>
          <w:rFonts w:ascii="Segoe UI Symbol" w:eastAsia="MS Gothic" w:hAnsi="Segoe UI Symbol" w:cs="Segoe UI Symbol"/>
          <w:bCs/>
          <w:sz w:val="22"/>
          <w:szCs w:val="22"/>
        </w:rPr>
        <w:t>☐</w:t>
      </w:r>
      <w:r w:rsidRPr="008B63FD">
        <w:rPr>
          <w:rFonts w:ascii="Arial" w:eastAsia="MS Gothic" w:hAnsi="Arial" w:cs="Arial"/>
          <w:bCs/>
          <w:sz w:val="22"/>
          <w:szCs w:val="22"/>
        </w:rPr>
        <w:t xml:space="preserve">     </w:t>
      </w:r>
      <w:r w:rsidRPr="008B63FD">
        <w:rPr>
          <w:rFonts w:ascii="Arial" w:hAnsi="Arial" w:cs="Arial"/>
          <w:bCs/>
          <w:color w:val="000000"/>
          <w:sz w:val="22"/>
          <w:szCs w:val="22"/>
        </w:rPr>
        <w:t>mikroprzedsiębiorstw</w:t>
      </w:r>
      <w:r w:rsidR="00FC446D">
        <w:rPr>
          <w:rFonts w:ascii="Arial" w:hAnsi="Arial" w:cs="Arial"/>
          <w:bCs/>
          <w:color w:val="000000"/>
          <w:sz w:val="22"/>
          <w:szCs w:val="22"/>
        </w:rPr>
        <w:t>o</w:t>
      </w:r>
      <w:r w:rsidRPr="008B63FD">
        <w:rPr>
          <w:rFonts w:ascii="Arial" w:hAnsi="Arial" w:cs="Arial"/>
          <w:bCs/>
          <w:color w:val="000000"/>
          <w:sz w:val="22"/>
          <w:szCs w:val="22"/>
        </w:rPr>
        <w:t>;</w:t>
      </w:r>
    </w:p>
    <w:p w14:paraId="7321A14D" w14:textId="77777777" w:rsidR="008B63FD" w:rsidRPr="008B63FD" w:rsidRDefault="008B63FD" w:rsidP="008B63FD">
      <w:pPr>
        <w:pStyle w:val="Akapitzlist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8B63FD">
        <w:rPr>
          <w:rFonts w:ascii="Segoe UI Symbol" w:hAnsi="Segoe UI Symbol" w:cs="Segoe UI Symbol"/>
          <w:bCs/>
          <w:sz w:val="22"/>
          <w:szCs w:val="22"/>
        </w:rPr>
        <w:t>☐</w:t>
      </w:r>
      <w:r w:rsidRPr="008B63FD">
        <w:rPr>
          <w:rFonts w:ascii="Arial" w:hAnsi="Arial" w:cs="Arial"/>
          <w:bCs/>
          <w:sz w:val="22"/>
          <w:szCs w:val="22"/>
        </w:rPr>
        <w:t xml:space="preserve">     mał</w:t>
      </w:r>
      <w:r w:rsidR="00FC446D">
        <w:rPr>
          <w:rFonts w:ascii="Arial" w:hAnsi="Arial" w:cs="Arial"/>
          <w:bCs/>
          <w:sz w:val="22"/>
          <w:szCs w:val="22"/>
        </w:rPr>
        <w:t>e</w:t>
      </w:r>
      <w:r w:rsidRPr="008B63FD">
        <w:rPr>
          <w:rFonts w:ascii="Arial" w:hAnsi="Arial" w:cs="Arial"/>
          <w:bCs/>
          <w:sz w:val="22"/>
          <w:szCs w:val="22"/>
        </w:rPr>
        <w:t xml:space="preserve"> przedsiębiorstw</w:t>
      </w:r>
      <w:r w:rsidR="00FC446D">
        <w:rPr>
          <w:rFonts w:ascii="Arial" w:hAnsi="Arial" w:cs="Arial"/>
          <w:bCs/>
          <w:sz w:val="22"/>
          <w:szCs w:val="22"/>
        </w:rPr>
        <w:t>o</w:t>
      </w:r>
      <w:r w:rsidRPr="008B63FD">
        <w:rPr>
          <w:rFonts w:ascii="Arial" w:hAnsi="Arial" w:cs="Arial"/>
          <w:bCs/>
          <w:sz w:val="22"/>
          <w:szCs w:val="22"/>
        </w:rPr>
        <w:t>;</w:t>
      </w:r>
    </w:p>
    <w:p w14:paraId="6C35F4F7" w14:textId="77777777" w:rsidR="008B63FD" w:rsidRPr="008B63FD" w:rsidRDefault="008B63FD" w:rsidP="008B63FD">
      <w:pPr>
        <w:pStyle w:val="Akapitzlist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8B63FD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Pr="008B63FD">
        <w:rPr>
          <w:rFonts w:ascii="Arial" w:hAnsi="Arial" w:cs="Arial"/>
          <w:bCs/>
          <w:color w:val="000000"/>
          <w:sz w:val="22"/>
          <w:szCs w:val="22"/>
        </w:rPr>
        <w:t xml:space="preserve">     średni</w:t>
      </w:r>
      <w:r w:rsidR="00FC446D">
        <w:rPr>
          <w:rFonts w:ascii="Arial" w:hAnsi="Arial" w:cs="Arial"/>
          <w:bCs/>
          <w:color w:val="000000"/>
          <w:sz w:val="22"/>
          <w:szCs w:val="22"/>
        </w:rPr>
        <w:t>e</w:t>
      </w:r>
      <w:r w:rsidRPr="008B63FD">
        <w:rPr>
          <w:rFonts w:ascii="Arial" w:hAnsi="Arial" w:cs="Arial"/>
          <w:bCs/>
          <w:color w:val="000000"/>
          <w:sz w:val="22"/>
          <w:szCs w:val="22"/>
        </w:rPr>
        <w:t xml:space="preserve"> przedsiębiorstw</w:t>
      </w:r>
      <w:r w:rsidR="00FC446D">
        <w:rPr>
          <w:rFonts w:ascii="Arial" w:hAnsi="Arial" w:cs="Arial"/>
          <w:bCs/>
          <w:color w:val="000000"/>
          <w:sz w:val="22"/>
          <w:szCs w:val="22"/>
        </w:rPr>
        <w:t>o</w:t>
      </w:r>
      <w:r w:rsidRPr="008B63FD">
        <w:rPr>
          <w:rFonts w:ascii="Arial" w:hAnsi="Arial" w:cs="Arial"/>
          <w:bCs/>
          <w:color w:val="000000"/>
          <w:sz w:val="22"/>
          <w:szCs w:val="22"/>
        </w:rPr>
        <w:t>;</w:t>
      </w:r>
    </w:p>
    <w:p w14:paraId="6D039A71" w14:textId="77777777" w:rsidR="008B63FD" w:rsidRPr="008B63FD" w:rsidRDefault="008B63FD" w:rsidP="008B63FD">
      <w:pPr>
        <w:pStyle w:val="Akapitzlist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8B63FD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Pr="008B63FD">
        <w:rPr>
          <w:rFonts w:ascii="Arial" w:hAnsi="Arial" w:cs="Arial"/>
          <w:bCs/>
          <w:color w:val="000000"/>
          <w:sz w:val="22"/>
          <w:szCs w:val="22"/>
        </w:rPr>
        <w:t xml:space="preserve">     jednoosobowa działalność gospodarcza;</w:t>
      </w:r>
    </w:p>
    <w:p w14:paraId="3E48E4DA" w14:textId="77777777" w:rsidR="008B63FD" w:rsidRPr="008B63FD" w:rsidRDefault="008B63FD" w:rsidP="008B63FD">
      <w:pPr>
        <w:pStyle w:val="Akapitzlist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8B63FD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Pr="008B63FD">
        <w:rPr>
          <w:rFonts w:ascii="Arial" w:hAnsi="Arial" w:cs="Arial"/>
          <w:bCs/>
          <w:color w:val="000000"/>
          <w:sz w:val="22"/>
          <w:szCs w:val="22"/>
        </w:rPr>
        <w:t xml:space="preserve">     osoba fizyczna nieprowadząca działalności gospodarczej;</w:t>
      </w:r>
    </w:p>
    <w:p w14:paraId="0D804628" w14:textId="77777777" w:rsidR="008B63FD" w:rsidRPr="008B63FD" w:rsidRDefault="008B63FD" w:rsidP="008B63FD">
      <w:pPr>
        <w:pStyle w:val="Akapitzlist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8B63FD">
        <w:rPr>
          <w:rFonts w:ascii="Segoe UI Symbol" w:eastAsia="MS Gothic" w:hAnsi="Segoe UI Symbol" w:cs="Segoe UI Symbol"/>
          <w:bCs/>
          <w:color w:val="000000"/>
          <w:sz w:val="22"/>
          <w:szCs w:val="22"/>
        </w:rPr>
        <w:t>☐</w:t>
      </w:r>
      <w:r w:rsidRPr="008B63FD">
        <w:rPr>
          <w:rFonts w:ascii="Arial" w:eastAsia="MS Gothic" w:hAnsi="Arial" w:cs="Arial"/>
          <w:bCs/>
          <w:color w:val="000000"/>
          <w:sz w:val="22"/>
          <w:szCs w:val="22"/>
        </w:rPr>
        <w:t xml:space="preserve">    </w:t>
      </w:r>
      <w:r w:rsidRPr="008B63FD">
        <w:rPr>
          <w:rFonts w:ascii="Arial" w:hAnsi="Arial" w:cs="Arial"/>
          <w:bCs/>
          <w:color w:val="000000"/>
          <w:sz w:val="22"/>
          <w:szCs w:val="22"/>
        </w:rPr>
        <w:t xml:space="preserve"> inny rodzaj</w:t>
      </w:r>
    </w:p>
    <w:p w14:paraId="0D102089" w14:textId="77777777" w:rsidR="008B63FD" w:rsidRPr="008B63FD" w:rsidRDefault="008B63FD" w:rsidP="008B63FD">
      <w:pPr>
        <w:tabs>
          <w:tab w:val="left" w:pos="360"/>
        </w:tabs>
        <w:spacing w:line="360" w:lineRule="auto"/>
        <w:ind w:left="360" w:right="28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8B63FD">
        <w:rPr>
          <w:rFonts w:ascii="Arial" w:hAnsi="Arial" w:cs="Arial"/>
          <w:bCs/>
          <w:i/>
          <w:iCs/>
          <w:sz w:val="16"/>
          <w:szCs w:val="16"/>
        </w:rPr>
        <w:t xml:space="preserve">W przypadku Wykonawców składających ofertę wspólną należy wypełnić dla każdego podmiotu osobno. </w:t>
      </w:r>
    </w:p>
    <w:p w14:paraId="3EBCDD7E" w14:textId="77777777" w:rsidR="008B63FD" w:rsidRPr="008B63FD" w:rsidRDefault="008B63FD" w:rsidP="008B63FD">
      <w:pPr>
        <w:spacing w:line="360" w:lineRule="auto"/>
        <w:ind w:left="360" w:right="28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8B63FD">
        <w:rPr>
          <w:rFonts w:ascii="Arial" w:hAnsi="Arial" w:cs="Arial"/>
          <w:bCs/>
          <w:i/>
          <w:iCs/>
          <w:sz w:val="16"/>
          <w:szCs w:val="16"/>
        </w:rPr>
        <w:t>Mikroprzedsiębiorstwo: przedsiębiorstwo, które zatrudnia mniej niż 10 osób i którego roczny obrót lub roczna suma bilansowa nie przekracza 2 milionów EURO.</w:t>
      </w:r>
    </w:p>
    <w:p w14:paraId="6E8A0DAD" w14:textId="77777777" w:rsidR="008B63FD" w:rsidRPr="008B63FD" w:rsidRDefault="008B63FD" w:rsidP="008B63FD">
      <w:pPr>
        <w:spacing w:line="360" w:lineRule="auto"/>
        <w:ind w:left="360" w:right="28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8B63FD">
        <w:rPr>
          <w:rFonts w:ascii="Arial" w:hAnsi="Arial" w:cs="Arial"/>
          <w:bCs/>
          <w:i/>
          <w:iCs/>
          <w:sz w:val="16"/>
          <w:szCs w:val="16"/>
        </w:rPr>
        <w:t>Małe przedsiębiorstwo: przedsiębiorstwo, które zatrudnia mniej niż 50 osób i kt</w:t>
      </w:r>
      <w:r w:rsidR="003E1BF5">
        <w:rPr>
          <w:rFonts w:ascii="Arial" w:hAnsi="Arial" w:cs="Arial"/>
          <w:bCs/>
          <w:i/>
          <w:iCs/>
          <w:sz w:val="16"/>
          <w:szCs w:val="16"/>
        </w:rPr>
        <w:t>ó</w:t>
      </w:r>
      <w:r w:rsidRPr="008B63FD">
        <w:rPr>
          <w:rFonts w:ascii="Arial" w:hAnsi="Arial" w:cs="Arial"/>
          <w:bCs/>
          <w:i/>
          <w:iCs/>
          <w:sz w:val="16"/>
          <w:szCs w:val="16"/>
        </w:rPr>
        <w:t>r</w:t>
      </w:r>
      <w:r w:rsidR="003E1BF5">
        <w:rPr>
          <w:rFonts w:ascii="Arial" w:hAnsi="Arial" w:cs="Arial"/>
          <w:bCs/>
          <w:i/>
          <w:iCs/>
          <w:sz w:val="16"/>
          <w:szCs w:val="16"/>
        </w:rPr>
        <w:t>e</w:t>
      </w:r>
      <w:r w:rsidRPr="008B63FD">
        <w:rPr>
          <w:rFonts w:ascii="Arial" w:hAnsi="Arial" w:cs="Arial"/>
          <w:bCs/>
          <w:i/>
          <w:iCs/>
          <w:sz w:val="16"/>
          <w:szCs w:val="16"/>
        </w:rPr>
        <w:t xml:space="preserve">go roczny obrót lub roczna suma bilansowa nie przekracza 10 milionów EURO. </w:t>
      </w:r>
    </w:p>
    <w:p w14:paraId="413B9D0F" w14:textId="77777777" w:rsidR="008B63FD" w:rsidRPr="008B63FD" w:rsidRDefault="008B63FD" w:rsidP="008B63FD">
      <w:pPr>
        <w:spacing w:line="360" w:lineRule="auto"/>
        <w:ind w:left="360" w:right="28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8B63FD">
        <w:rPr>
          <w:rFonts w:ascii="Arial" w:hAnsi="Arial" w:cs="Arial"/>
          <w:bCs/>
          <w:i/>
          <w:iCs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270521FE" w14:textId="77777777" w:rsidR="00852E15" w:rsidRPr="0064230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4230C">
        <w:rPr>
          <w:rFonts w:ascii="Arial" w:hAnsi="Arial" w:cs="Arial"/>
          <w:b/>
          <w:sz w:val="22"/>
          <w:szCs w:val="22"/>
        </w:rPr>
        <w:t xml:space="preserve">ZAŁĄCZNIKAMI </w:t>
      </w:r>
      <w:r w:rsidRPr="0064230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1149736A" w14:textId="5B902282" w:rsidR="00852E15" w:rsidRPr="0064230C" w:rsidRDefault="001F0C0F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1</w:t>
      </w:r>
      <w:r w:rsidRPr="0064230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64230C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14:paraId="49DD763C" w14:textId="77777777" w:rsidR="00852E15" w:rsidRPr="0064230C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sz w:val="22"/>
          <w:szCs w:val="22"/>
        </w:rPr>
        <w:t>2._____________________________________________________________________</w:t>
      </w:r>
    </w:p>
    <w:p w14:paraId="500DB5A3" w14:textId="77777777" w:rsidR="00852E15" w:rsidRPr="0064230C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  <w:sz w:val="22"/>
          <w:szCs w:val="22"/>
        </w:rPr>
      </w:pPr>
    </w:p>
    <w:p w14:paraId="38FDFFE3" w14:textId="77777777" w:rsidR="00852E15" w:rsidRPr="0064230C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sz w:val="22"/>
          <w:szCs w:val="22"/>
        </w:rPr>
        <w:t>3______________________________________________________________________</w:t>
      </w:r>
    </w:p>
    <w:p w14:paraId="034E80DC" w14:textId="77777777" w:rsidR="00852E15" w:rsidRPr="0064230C" w:rsidRDefault="00852E15" w:rsidP="00852E15">
      <w:pPr>
        <w:pStyle w:val="Zwykytekst1"/>
        <w:ind w:right="-1"/>
        <w:jc w:val="both"/>
        <w:rPr>
          <w:rFonts w:ascii="Arial" w:hAnsi="Arial" w:cs="Arial"/>
          <w:sz w:val="22"/>
          <w:szCs w:val="22"/>
        </w:rPr>
      </w:pPr>
    </w:p>
    <w:p w14:paraId="75B21FC8" w14:textId="77777777" w:rsidR="00852E15" w:rsidRPr="0064230C" w:rsidRDefault="00852E15" w:rsidP="00852E15">
      <w:pPr>
        <w:pStyle w:val="Zwykytekst1"/>
        <w:ind w:right="-1"/>
        <w:jc w:val="both"/>
        <w:rPr>
          <w:rFonts w:ascii="Arial" w:hAnsi="Arial" w:cs="Arial"/>
          <w:sz w:val="22"/>
          <w:szCs w:val="22"/>
        </w:rPr>
      </w:pPr>
    </w:p>
    <w:p w14:paraId="4D7A2DC6" w14:textId="70D2ECC3" w:rsidR="00DF1E76" w:rsidRPr="0064230C" w:rsidRDefault="00852E15" w:rsidP="0019688A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  <w:sz w:val="22"/>
          <w:szCs w:val="22"/>
        </w:rPr>
      </w:pPr>
      <w:r w:rsidRPr="0064230C">
        <w:rPr>
          <w:rFonts w:ascii="Arial" w:hAnsi="Arial" w:cs="Arial"/>
          <w:sz w:val="22"/>
          <w:szCs w:val="22"/>
        </w:rPr>
        <w:t>__</w:t>
      </w:r>
      <w:r w:rsidR="00833098" w:rsidRPr="0064230C">
        <w:rPr>
          <w:rFonts w:ascii="Arial" w:hAnsi="Arial" w:cs="Arial"/>
          <w:sz w:val="22"/>
          <w:szCs w:val="22"/>
        </w:rPr>
        <w:t>________________ dnia __ __ 202</w:t>
      </w:r>
      <w:r w:rsidR="001F0C0F">
        <w:rPr>
          <w:rFonts w:ascii="Arial" w:hAnsi="Arial" w:cs="Arial"/>
          <w:sz w:val="22"/>
          <w:szCs w:val="22"/>
        </w:rPr>
        <w:t>3</w:t>
      </w:r>
      <w:r w:rsidRPr="0064230C">
        <w:rPr>
          <w:rFonts w:ascii="Arial" w:hAnsi="Arial" w:cs="Arial"/>
          <w:sz w:val="22"/>
          <w:szCs w:val="22"/>
        </w:rPr>
        <w:t xml:space="preserve"> roku</w:t>
      </w:r>
      <w:r w:rsidRPr="0064230C">
        <w:rPr>
          <w:rFonts w:ascii="Arial" w:hAnsi="Arial" w:cs="Arial"/>
          <w:sz w:val="22"/>
          <w:szCs w:val="22"/>
        </w:rPr>
        <w:tab/>
      </w:r>
    </w:p>
    <w:p w14:paraId="633AE7E8" w14:textId="77777777" w:rsidR="00DF1E76" w:rsidRPr="0064230C" w:rsidRDefault="00DF1E76" w:rsidP="0014124E">
      <w:pPr>
        <w:jc w:val="both"/>
        <w:rPr>
          <w:rFonts w:ascii="Arial" w:hAnsi="Arial" w:cs="Arial"/>
          <w:sz w:val="22"/>
          <w:szCs w:val="22"/>
        </w:rPr>
      </w:pPr>
    </w:p>
    <w:p w14:paraId="65DFAD75" w14:textId="77777777" w:rsidR="00DF1E76" w:rsidRPr="0064230C" w:rsidRDefault="0019688A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>
        <w:rPr>
          <w:rFonts w:ascii="Arial" w:hAnsi="Arial" w:cs="Arial"/>
          <w:bCs/>
          <w:i/>
          <w:sz w:val="22"/>
          <w:szCs w:val="22"/>
        </w:rPr>
        <w:br/>
      </w:r>
      <w:r w:rsidR="00DF1E76" w:rsidRPr="0064230C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DF1E76" w:rsidRPr="0064230C">
        <w:rPr>
          <w:rFonts w:ascii="Arial" w:hAnsi="Arial" w:cs="Arial"/>
          <w:bCs/>
          <w:i/>
          <w:sz w:val="22"/>
          <w:szCs w:val="22"/>
        </w:rPr>
        <w:tab/>
      </w:r>
      <w:r w:rsidR="00DF1E76" w:rsidRPr="0064230C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="00DF1E76" w:rsidRPr="0064230C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510E5D36" w14:textId="77777777" w:rsidR="00DF1E76" w:rsidRPr="0064230C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64230C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2F1AB630" w14:textId="77777777" w:rsidR="00DF1E76" w:rsidRPr="0064230C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64230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2ECC138C" w14:textId="77777777" w:rsidR="002D5C19" w:rsidRDefault="002D5C19" w:rsidP="0014124E">
      <w:pPr>
        <w:jc w:val="both"/>
        <w:rPr>
          <w:rFonts w:ascii="Arial" w:hAnsi="Arial" w:cs="Arial"/>
          <w:sz w:val="22"/>
          <w:szCs w:val="22"/>
        </w:rPr>
      </w:pPr>
    </w:p>
    <w:p w14:paraId="6616BFF8" w14:textId="77777777" w:rsidR="002D5C19" w:rsidRDefault="002D5C19" w:rsidP="0014124E">
      <w:pPr>
        <w:jc w:val="both"/>
        <w:rPr>
          <w:rFonts w:ascii="Arial" w:hAnsi="Arial" w:cs="Arial"/>
          <w:sz w:val="22"/>
          <w:szCs w:val="22"/>
        </w:rPr>
      </w:pPr>
    </w:p>
    <w:p w14:paraId="11CF6C55" w14:textId="77777777" w:rsidR="002D5C19" w:rsidRPr="0064230C" w:rsidRDefault="002D5C19" w:rsidP="002D5C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*niepotrzebne skreślić</w:t>
      </w:r>
    </w:p>
    <w:sectPr w:rsidR="002D5C19" w:rsidRPr="0064230C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08AE4" w14:textId="77777777" w:rsidR="007B3B1A" w:rsidRDefault="007B3B1A">
      <w:r>
        <w:separator/>
      </w:r>
    </w:p>
  </w:endnote>
  <w:endnote w:type="continuationSeparator" w:id="0">
    <w:p w14:paraId="7781AB9D" w14:textId="77777777" w:rsidR="007B3B1A" w:rsidRDefault="007B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Mincho"/>
    <w:charset w:val="EE"/>
    <w:family w:val="auto"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934E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B8A3" w14:textId="77777777" w:rsidR="007B3B1A" w:rsidRDefault="007B3B1A">
      <w:r>
        <w:separator/>
      </w:r>
    </w:p>
  </w:footnote>
  <w:footnote w:type="continuationSeparator" w:id="0">
    <w:p w14:paraId="47287F9B" w14:textId="77777777" w:rsidR="007B3B1A" w:rsidRDefault="007B3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8019A" w14:textId="77777777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06C2684F" w14:textId="612586E8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2F00C4">
      <w:rPr>
        <w:rFonts w:ascii="Calibri" w:hAnsi="Calibri"/>
        <w:b/>
        <w:sz w:val="20"/>
        <w:szCs w:val="22"/>
      </w:rPr>
      <w:t xml:space="preserve">Numer sprawy: </w:t>
    </w:r>
    <w:r w:rsidR="00A5464E" w:rsidRPr="002F00C4">
      <w:rPr>
        <w:rFonts w:ascii="Calibri" w:hAnsi="Calibri"/>
        <w:b/>
        <w:sz w:val="20"/>
        <w:szCs w:val="22"/>
      </w:rPr>
      <w:t>ZP.271.</w:t>
    </w:r>
    <w:r w:rsidR="001F0C0F">
      <w:rPr>
        <w:rFonts w:ascii="Calibri" w:hAnsi="Calibri"/>
        <w:b/>
        <w:sz w:val="20"/>
        <w:szCs w:val="22"/>
      </w:rPr>
      <w:t>36</w:t>
    </w:r>
    <w:r w:rsidRPr="002F00C4">
      <w:rPr>
        <w:rFonts w:ascii="Calibri" w:hAnsi="Calibri"/>
        <w:b/>
        <w:sz w:val="20"/>
        <w:szCs w:val="22"/>
      </w:rPr>
      <w:t>.202</w:t>
    </w:r>
    <w:r w:rsidR="001F0C0F">
      <w:rPr>
        <w:rFonts w:ascii="Calibri" w:hAnsi="Calibri"/>
        <w:b/>
        <w:sz w:val="20"/>
        <w:szCs w:val="22"/>
      </w:rPr>
      <w:t>3</w:t>
    </w:r>
    <w:r w:rsidRPr="002F00C4">
      <w:rPr>
        <w:rFonts w:ascii="Calibri" w:hAnsi="Calibri"/>
        <w:b/>
        <w:sz w:val="20"/>
        <w:szCs w:val="22"/>
      </w:rPr>
      <w:tab/>
      <w:t>Załącznik nr 1</w:t>
    </w:r>
    <w:r w:rsidR="00CA1A6F" w:rsidRPr="002F00C4">
      <w:rPr>
        <w:rFonts w:ascii="Calibri" w:hAnsi="Calibri"/>
        <w:b/>
        <w:sz w:val="20"/>
        <w:szCs w:val="22"/>
      </w:rPr>
      <w:t xml:space="preserve"> do SWZ</w:t>
    </w:r>
  </w:p>
  <w:p w14:paraId="6B285FCF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D2456E9"/>
    <w:multiLevelType w:val="multilevel"/>
    <w:tmpl w:val="CEAAE9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9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0E42BE"/>
    <w:multiLevelType w:val="multilevel"/>
    <w:tmpl w:val="23ACF0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5" w15:restartNumberingAfterBreak="0">
    <w:nsid w:val="4F757B1C"/>
    <w:multiLevelType w:val="hybridMultilevel"/>
    <w:tmpl w:val="B1F0D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8" w15:restartNumberingAfterBreak="0">
    <w:nsid w:val="677B2CD2"/>
    <w:multiLevelType w:val="hybridMultilevel"/>
    <w:tmpl w:val="13D663B4"/>
    <w:lvl w:ilvl="0" w:tplc="7B863C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0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FAF6B8C"/>
    <w:multiLevelType w:val="hybridMultilevel"/>
    <w:tmpl w:val="CF4E9894"/>
    <w:lvl w:ilvl="0" w:tplc="CBD8A7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3" w15:restartNumberingAfterBreak="0">
    <w:nsid w:val="73777FF3"/>
    <w:multiLevelType w:val="hybridMultilevel"/>
    <w:tmpl w:val="7BA0326A"/>
    <w:lvl w:ilvl="0" w:tplc="9DF43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33649">
    <w:abstractNumId w:val="6"/>
  </w:num>
  <w:num w:numId="2" w16cid:durableId="1388722968">
    <w:abstractNumId w:val="28"/>
  </w:num>
  <w:num w:numId="3" w16cid:durableId="1498036384">
    <w:abstractNumId w:val="40"/>
  </w:num>
  <w:num w:numId="4" w16cid:durableId="1807820448">
    <w:abstractNumId w:val="52"/>
  </w:num>
  <w:num w:numId="5" w16cid:durableId="796530570">
    <w:abstractNumId w:val="42"/>
  </w:num>
  <w:num w:numId="6" w16cid:durableId="328093685">
    <w:abstractNumId w:val="41"/>
  </w:num>
  <w:num w:numId="7" w16cid:durableId="733704300">
    <w:abstractNumId w:val="48"/>
  </w:num>
  <w:num w:numId="8" w16cid:durableId="2143184295">
    <w:abstractNumId w:val="45"/>
  </w:num>
  <w:num w:numId="9" w16cid:durableId="910239129">
    <w:abstractNumId w:val="51"/>
  </w:num>
  <w:num w:numId="10" w16cid:durableId="50247632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15025352">
    <w:abstractNumId w:val="5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838"/>
    <w:rsid w:val="00033CCB"/>
    <w:rsid w:val="00033EAF"/>
    <w:rsid w:val="0003480C"/>
    <w:rsid w:val="000366DC"/>
    <w:rsid w:val="00036E35"/>
    <w:rsid w:val="00037C8E"/>
    <w:rsid w:val="00040A4B"/>
    <w:rsid w:val="0004139F"/>
    <w:rsid w:val="00041C40"/>
    <w:rsid w:val="000423D5"/>
    <w:rsid w:val="00042E84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9F2"/>
    <w:rsid w:val="000A1C88"/>
    <w:rsid w:val="000A1E4C"/>
    <w:rsid w:val="000A2E39"/>
    <w:rsid w:val="000A3B5D"/>
    <w:rsid w:val="000A5D29"/>
    <w:rsid w:val="000A620F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6DD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680A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BF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088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278E"/>
    <w:rsid w:val="001933A9"/>
    <w:rsid w:val="001935F2"/>
    <w:rsid w:val="0019686D"/>
    <w:rsid w:val="0019688A"/>
    <w:rsid w:val="00196AE7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0C0F"/>
    <w:rsid w:val="001F26A4"/>
    <w:rsid w:val="001F2705"/>
    <w:rsid w:val="001F2D9C"/>
    <w:rsid w:val="001F32C7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3AA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1DE8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5C19"/>
    <w:rsid w:val="002D6767"/>
    <w:rsid w:val="002D75AC"/>
    <w:rsid w:val="002D7AF2"/>
    <w:rsid w:val="002D7F2E"/>
    <w:rsid w:val="002E31A2"/>
    <w:rsid w:val="002E6267"/>
    <w:rsid w:val="002E6B0E"/>
    <w:rsid w:val="002E6E46"/>
    <w:rsid w:val="002F00C4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35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C784C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1BF5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07703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6848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57EF"/>
    <w:rsid w:val="00445CE8"/>
    <w:rsid w:val="00446741"/>
    <w:rsid w:val="004469D6"/>
    <w:rsid w:val="0044797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4AFA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26E8"/>
    <w:rsid w:val="005273B4"/>
    <w:rsid w:val="005322D6"/>
    <w:rsid w:val="00532E20"/>
    <w:rsid w:val="00533444"/>
    <w:rsid w:val="0053383B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417D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4E99"/>
    <w:rsid w:val="00636026"/>
    <w:rsid w:val="0064214F"/>
    <w:rsid w:val="00642172"/>
    <w:rsid w:val="0064230C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24F5"/>
    <w:rsid w:val="006B31D0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4318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3B1A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729C"/>
    <w:rsid w:val="00810863"/>
    <w:rsid w:val="008122FC"/>
    <w:rsid w:val="00812BD0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01F3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568C2"/>
    <w:rsid w:val="00860603"/>
    <w:rsid w:val="0086108B"/>
    <w:rsid w:val="00861182"/>
    <w:rsid w:val="0086179F"/>
    <w:rsid w:val="008621C9"/>
    <w:rsid w:val="00865F03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B63FD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0F3"/>
    <w:rsid w:val="00940210"/>
    <w:rsid w:val="0094129F"/>
    <w:rsid w:val="0094155A"/>
    <w:rsid w:val="009422B6"/>
    <w:rsid w:val="0094249B"/>
    <w:rsid w:val="00943AB7"/>
    <w:rsid w:val="00945B60"/>
    <w:rsid w:val="00947EDB"/>
    <w:rsid w:val="00950A05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18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9F6B2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D7A4B"/>
    <w:rsid w:val="00AE0541"/>
    <w:rsid w:val="00AE0E14"/>
    <w:rsid w:val="00AE1FAE"/>
    <w:rsid w:val="00AE3149"/>
    <w:rsid w:val="00AE378C"/>
    <w:rsid w:val="00AE3816"/>
    <w:rsid w:val="00AE4E3A"/>
    <w:rsid w:val="00AE5DFE"/>
    <w:rsid w:val="00AE756B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56DFA"/>
    <w:rsid w:val="00B637FC"/>
    <w:rsid w:val="00B64125"/>
    <w:rsid w:val="00B659DD"/>
    <w:rsid w:val="00B65EEB"/>
    <w:rsid w:val="00B67F40"/>
    <w:rsid w:val="00B70AC2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2DD8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070B"/>
    <w:rsid w:val="00C60DB0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5F21"/>
    <w:rsid w:val="00C86530"/>
    <w:rsid w:val="00C867EA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A6F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3CC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37A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4B51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526E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6AC4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110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724"/>
    <w:rsid w:val="00EF7499"/>
    <w:rsid w:val="00EF77D9"/>
    <w:rsid w:val="00F00286"/>
    <w:rsid w:val="00F007D5"/>
    <w:rsid w:val="00F01F45"/>
    <w:rsid w:val="00F02753"/>
    <w:rsid w:val="00F028FC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4D7"/>
    <w:rsid w:val="00F44674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29A"/>
    <w:rsid w:val="00FC1582"/>
    <w:rsid w:val="00FC24EE"/>
    <w:rsid w:val="00FC2D55"/>
    <w:rsid w:val="00FC2E45"/>
    <w:rsid w:val="00FC446D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A2F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3A93AC0"/>
  <w15:chartTrackingRefBased/>
  <w15:docId w15:val="{FDCBDF58-5802-4B6C-BA0B-7CF45FC2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uiPriority w:val="39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668</Words>
  <Characters>5311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Microsoft</Company>
  <LinksUpToDate>false</LinksUpToDate>
  <CharactersWithSpaces>5968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12</cp:revision>
  <cp:lastPrinted>2015-10-01T12:20:00Z</cp:lastPrinted>
  <dcterms:created xsi:type="dcterms:W3CDTF">2022-05-09T12:11:00Z</dcterms:created>
  <dcterms:modified xsi:type="dcterms:W3CDTF">2023-06-16T08:26:00Z</dcterms:modified>
  <cp:category/>
</cp:coreProperties>
</file>