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0AAF7B" w14:textId="4AFEB1EE"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hyperlink r:id="rId8" w:history="1">
        <w:r w:rsidRPr="009D538D">
          <w:rPr>
            <w:rStyle w:val="Hipercze"/>
            <w:rFonts w:asciiTheme="majorHAnsi" w:hAnsiTheme="majorHAnsi" w:cstheme="majorHAnsi"/>
            <w:color w:val="262626" w:themeColor="text1" w:themeTint="D9"/>
            <w:sz w:val="20"/>
            <w:szCs w:val="20"/>
            <w:lang w:val="en-US"/>
          </w:rPr>
          <w:t>www.pruszkow.pl</w:t>
        </w:r>
      </w:hyperlink>
      <w:r w:rsidRPr="009D538D">
        <w:rPr>
          <w:rFonts w:asciiTheme="majorHAnsi" w:hAnsiTheme="majorHAnsi" w:cstheme="majorHAnsi"/>
          <w:color w:val="262626" w:themeColor="text1" w:themeTint="D9"/>
          <w:sz w:val="20"/>
          <w:szCs w:val="20"/>
          <w:lang w:val="en-US"/>
        </w:rPr>
        <w:t xml:space="preserve">; e-mail: </w:t>
      </w:r>
      <w:hyperlink r:id="rId9" w:history="1">
        <w:r w:rsidRPr="009D538D">
          <w:rPr>
            <w:rStyle w:val="Hipercze"/>
            <w:rFonts w:asciiTheme="majorHAnsi" w:hAnsiTheme="majorHAnsi" w:cstheme="majorHAnsi"/>
            <w:color w:val="262626" w:themeColor="text1" w:themeTint="D9"/>
            <w:sz w:val="20"/>
            <w:szCs w:val="20"/>
            <w:lang w:val="en-US"/>
          </w:rPr>
          <w:t>prezydent@miasto.pruszkow.pl</w:t>
        </w:r>
      </w:hyperlink>
    </w:p>
    <w:p w14:paraId="6252C18C" w14:textId="7777777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D80781" w14:textId="490D3AD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973376" w14:textId="129DE8D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EF9878C" w14:textId="55D1D5BB"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6E0158E6" w14:textId="44BC53F5"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07EDC722" w14:textId="47FD10C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5278BF29" w14:textId="77777777"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9A2CDF">
      <w:pPr>
        <w:spacing w:after="0" w:line="240" w:lineRule="auto"/>
        <w:rPr>
          <w:rFonts w:asciiTheme="majorHAnsi" w:hAnsiTheme="majorHAnsi" w:cstheme="majorHAnsi"/>
          <w:color w:val="262626" w:themeColor="text1" w:themeTint="D9"/>
          <w:sz w:val="20"/>
          <w:szCs w:val="20"/>
        </w:rPr>
      </w:pPr>
    </w:p>
    <w:p w14:paraId="40AE39A5" w14:textId="6B329394" w:rsidR="00D83616" w:rsidRPr="009D538D" w:rsidRDefault="00A129EC" w:rsidP="009A2CDF">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544A7E">
        <w:rPr>
          <w:rFonts w:asciiTheme="majorHAnsi" w:hAnsiTheme="majorHAnsi" w:cstheme="majorHAnsi"/>
          <w:b/>
          <w:bCs/>
          <w:color w:val="262626" w:themeColor="text1" w:themeTint="D9"/>
          <w:sz w:val="20"/>
          <w:szCs w:val="20"/>
        </w:rPr>
        <w:t>42</w:t>
      </w:r>
      <w:r w:rsidR="00AC5E7B">
        <w:rPr>
          <w:rFonts w:asciiTheme="majorHAnsi" w:hAnsiTheme="majorHAnsi" w:cstheme="majorHAnsi"/>
          <w:b/>
          <w:bCs/>
          <w:color w:val="262626" w:themeColor="text1" w:themeTint="D9"/>
          <w:sz w:val="20"/>
          <w:szCs w:val="20"/>
        </w:rPr>
        <w:t>.2024</w:t>
      </w:r>
    </w:p>
    <w:p w14:paraId="76E63F69" w14:textId="77777777" w:rsidR="000E0CD1" w:rsidRPr="009D538D" w:rsidRDefault="000E0CD1" w:rsidP="00774441">
      <w:pPr>
        <w:spacing w:after="0" w:line="240" w:lineRule="auto"/>
        <w:jc w:val="center"/>
        <w:rPr>
          <w:rFonts w:asciiTheme="majorHAnsi" w:hAnsiTheme="majorHAnsi" w:cstheme="majorHAnsi"/>
          <w:color w:val="262626" w:themeColor="text1" w:themeTint="D9"/>
          <w:sz w:val="20"/>
          <w:szCs w:val="20"/>
        </w:rPr>
      </w:pPr>
    </w:p>
    <w:p w14:paraId="667FFB04" w14:textId="77777777" w:rsidR="000E73CD" w:rsidRDefault="000E73CD" w:rsidP="00FD1EA9">
      <w:pPr>
        <w:shd w:val="clear" w:color="auto" w:fill="F2F2F2" w:themeFill="background1" w:themeFillShade="F2"/>
        <w:spacing w:after="0" w:line="240" w:lineRule="auto"/>
        <w:jc w:val="both"/>
        <w:rPr>
          <w:rFonts w:asciiTheme="majorHAnsi" w:hAnsiTheme="majorHAnsi" w:cstheme="majorHAnsi"/>
          <w:b/>
          <w:bCs/>
          <w:iCs/>
          <w:color w:val="262626"/>
          <w:sz w:val="20"/>
          <w:szCs w:val="20"/>
        </w:rPr>
      </w:pPr>
    </w:p>
    <w:p w14:paraId="7403CC20" w14:textId="5EE085F5" w:rsidR="00A95E16" w:rsidRPr="00822ADB" w:rsidRDefault="00EF16ED" w:rsidP="000E73CD">
      <w:pPr>
        <w:spacing w:after="0" w:line="240" w:lineRule="auto"/>
        <w:jc w:val="both"/>
        <w:rPr>
          <w:rFonts w:asciiTheme="majorHAnsi" w:hAnsiTheme="majorHAnsi" w:cstheme="majorHAnsi"/>
          <w:b/>
          <w:bCs/>
          <w:iCs/>
          <w:color w:val="262626"/>
          <w:sz w:val="20"/>
          <w:szCs w:val="20"/>
        </w:rPr>
      </w:pPr>
      <w:r w:rsidRPr="00822ADB">
        <w:rPr>
          <w:rFonts w:asciiTheme="majorHAnsi" w:hAnsiTheme="majorHAnsi" w:cstheme="majorHAnsi"/>
          <w:b/>
          <w:bCs/>
          <w:iCs/>
          <w:color w:val="262626"/>
          <w:sz w:val="20"/>
          <w:szCs w:val="20"/>
        </w:rPr>
        <w:t>Realizacja Budżet</w:t>
      </w:r>
      <w:r w:rsidR="00544A7E">
        <w:rPr>
          <w:rFonts w:asciiTheme="majorHAnsi" w:hAnsiTheme="majorHAnsi" w:cstheme="majorHAnsi"/>
          <w:b/>
          <w:bCs/>
          <w:iCs/>
          <w:color w:val="262626"/>
          <w:sz w:val="20"/>
          <w:szCs w:val="20"/>
        </w:rPr>
        <w:t>u</w:t>
      </w:r>
      <w:r w:rsidRPr="00822ADB">
        <w:rPr>
          <w:rFonts w:asciiTheme="majorHAnsi" w:hAnsiTheme="majorHAnsi" w:cstheme="majorHAnsi"/>
          <w:b/>
          <w:bCs/>
          <w:iCs/>
          <w:color w:val="262626"/>
          <w:sz w:val="20"/>
          <w:szCs w:val="20"/>
        </w:rPr>
        <w:t xml:space="preserve"> Obywatelski</w:t>
      </w:r>
      <w:r w:rsidR="00544A7E">
        <w:rPr>
          <w:rFonts w:asciiTheme="majorHAnsi" w:hAnsiTheme="majorHAnsi" w:cstheme="majorHAnsi"/>
          <w:b/>
          <w:bCs/>
          <w:iCs/>
          <w:color w:val="262626"/>
          <w:sz w:val="20"/>
          <w:szCs w:val="20"/>
        </w:rPr>
        <w:t>ego</w:t>
      </w:r>
    </w:p>
    <w:p w14:paraId="24676FD0" w14:textId="14A84995" w:rsidR="00822ADB" w:rsidRDefault="00544A7E" w:rsidP="000E73CD">
      <w:pPr>
        <w:spacing w:after="0" w:line="240" w:lineRule="auto"/>
        <w:jc w:val="both"/>
        <w:rPr>
          <w:rFonts w:asciiTheme="majorHAnsi" w:hAnsiTheme="majorHAnsi" w:cstheme="majorHAnsi"/>
          <w:b/>
          <w:bCs/>
          <w:iCs/>
          <w:color w:val="262626"/>
          <w:sz w:val="20"/>
          <w:szCs w:val="20"/>
        </w:rPr>
      </w:pPr>
      <w:r>
        <w:rPr>
          <w:rFonts w:asciiTheme="majorHAnsi" w:hAnsiTheme="majorHAnsi" w:cstheme="majorHAnsi"/>
          <w:b/>
          <w:bCs/>
          <w:iCs/>
          <w:color w:val="262626"/>
          <w:sz w:val="20"/>
          <w:szCs w:val="20"/>
        </w:rPr>
        <w:t>„</w:t>
      </w:r>
      <w:r w:rsidR="00822ADB" w:rsidRPr="00822ADB">
        <w:rPr>
          <w:rFonts w:asciiTheme="majorHAnsi" w:hAnsiTheme="majorHAnsi" w:cstheme="majorHAnsi"/>
          <w:b/>
          <w:bCs/>
          <w:iCs/>
          <w:color w:val="262626"/>
          <w:sz w:val="20"/>
          <w:szCs w:val="20"/>
        </w:rPr>
        <w:t>Wspólna zabawa to podstawa – przebudowa placu zabaw przy Szkole Podstawowej nr 2</w:t>
      </w:r>
      <w:r>
        <w:rPr>
          <w:rFonts w:asciiTheme="majorHAnsi" w:hAnsiTheme="majorHAnsi" w:cstheme="majorHAnsi"/>
          <w:b/>
          <w:bCs/>
          <w:iCs/>
          <w:color w:val="262626"/>
          <w:sz w:val="20"/>
          <w:szCs w:val="20"/>
        </w:rPr>
        <w:t>”</w:t>
      </w:r>
    </w:p>
    <w:p w14:paraId="2E8C52BB" w14:textId="77777777" w:rsidR="000E73CD" w:rsidRPr="00822ADB" w:rsidRDefault="000E73CD" w:rsidP="00FD1EA9">
      <w:pPr>
        <w:shd w:val="clear" w:color="auto" w:fill="F2F2F2" w:themeFill="background1" w:themeFillShade="F2"/>
        <w:spacing w:after="0" w:line="240" w:lineRule="auto"/>
        <w:jc w:val="both"/>
        <w:rPr>
          <w:rFonts w:asciiTheme="majorHAnsi" w:hAnsiTheme="majorHAnsi" w:cstheme="majorHAnsi"/>
          <w:b/>
          <w:bCs/>
          <w:iCs/>
          <w:color w:val="262626"/>
          <w:sz w:val="20"/>
          <w:szCs w:val="20"/>
        </w:rPr>
      </w:pPr>
    </w:p>
    <w:p w14:paraId="6DD16F8E" w14:textId="77777777" w:rsidR="00A95E16" w:rsidRDefault="00A95E16" w:rsidP="009A2CDF">
      <w:pPr>
        <w:spacing w:after="0" w:line="240" w:lineRule="auto"/>
        <w:rPr>
          <w:rFonts w:asciiTheme="majorHAnsi" w:hAnsiTheme="majorHAnsi" w:cstheme="majorHAnsi"/>
          <w:b/>
          <w:bCs/>
          <w:color w:val="262626" w:themeColor="text1" w:themeTint="D9"/>
          <w:sz w:val="20"/>
          <w:szCs w:val="20"/>
        </w:rPr>
      </w:pPr>
    </w:p>
    <w:p w14:paraId="350DBA68" w14:textId="77777777" w:rsidR="00A95E16" w:rsidRDefault="00A95E16" w:rsidP="009A2CDF">
      <w:pPr>
        <w:spacing w:after="0" w:line="240" w:lineRule="auto"/>
        <w:rPr>
          <w:rFonts w:asciiTheme="majorHAnsi" w:hAnsiTheme="majorHAnsi" w:cstheme="majorHAnsi"/>
          <w:b/>
          <w:bCs/>
          <w:color w:val="262626" w:themeColor="text1" w:themeTint="D9"/>
          <w:sz w:val="20"/>
          <w:szCs w:val="20"/>
        </w:rPr>
      </w:pPr>
    </w:p>
    <w:p w14:paraId="3B4ADF83" w14:textId="77777777" w:rsidR="00A95E16" w:rsidRDefault="00A95E16" w:rsidP="009A2CDF">
      <w:pPr>
        <w:spacing w:after="0" w:line="240" w:lineRule="auto"/>
        <w:rPr>
          <w:rFonts w:asciiTheme="majorHAnsi" w:hAnsiTheme="majorHAnsi" w:cstheme="majorHAnsi"/>
          <w:b/>
          <w:bCs/>
          <w:color w:val="262626" w:themeColor="text1" w:themeTint="D9"/>
          <w:sz w:val="20"/>
          <w:szCs w:val="20"/>
        </w:rPr>
      </w:pPr>
    </w:p>
    <w:p w14:paraId="659444F2" w14:textId="32E5F73E" w:rsidR="00434D3B" w:rsidRPr="009D538D" w:rsidRDefault="00434D3B" w:rsidP="009A2CD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0425F80C" w14:textId="77777777" w:rsidR="00434D3B" w:rsidRPr="009D538D" w:rsidRDefault="00434D3B" w:rsidP="009A2CDF">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9A2CDF">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7777777" w:rsidR="004E5A53" w:rsidRPr="009D538D" w:rsidRDefault="004E5A53" w:rsidP="009A2CDF">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41A7A2C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571BF0B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0B77F727" w14:textId="043A5ADD" w:rsidR="00AC5E7B" w:rsidRDefault="00AC5E7B" w:rsidP="00822ADB">
      <w:pPr>
        <w:spacing w:after="0" w:line="240" w:lineRule="auto"/>
        <w:rPr>
          <w:rFonts w:asciiTheme="majorHAnsi" w:hAnsiTheme="majorHAnsi" w:cstheme="majorHAnsi"/>
          <w:color w:val="262626" w:themeColor="text1" w:themeTint="D9"/>
          <w:sz w:val="20"/>
          <w:szCs w:val="20"/>
        </w:rPr>
      </w:pPr>
    </w:p>
    <w:p w14:paraId="0EBF3D36" w14:textId="77777777" w:rsidR="00AC5E7B" w:rsidRDefault="00AC5E7B" w:rsidP="00F55D14">
      <w:pPr>
        <w:spacing w:after="0" w:line="240" w:lineRule="auto"/>
        <w:jc w:val="right"/>
        <w:rPr>
          <w:rFonts w:asciiTheme="majorHAnsi" w:hAnsiTheme="majorHAnsi" w:cstheme="majorHAnsi"/>
          <w:color w:val="262626" w:themeColor="text1" w:themeTint="D9"/>
          <w:sz w:val="20"/>
          <w:szCs w:val="20"/>
        </w:rPr>
      </w:pPr>
    </w:p>
    <w:p w14:paraId="4E81978F" w14:textId="0EE329FC" w:rsidR="00A3063B" w:rsidRDefault="00A3063B" w:rsidP="00BD2EF6">
      <w:pPr>
        <w:spacing w:after="0" w:line="240" w:lineRule="auto"/>
        <w:jc w:val="center"/>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                                                                                                                                  Zatwierdzam:      </w:t>
      </w:r>
    </w:p>
    <w:p w14:paraId="262CADA6" w14:textId="77777777" w:rsidR="00837007" w:rsidRDefault="00837007" w:rsidP="00837007">
      <w:pPr>
        <w:autoSpaceDE w:val="0"/>
        <w:autoSpaceDN w:val="0"/>
        <w:adjustRightInd w:val="0"/>
        <w:spacing w:after="0" w:line="240" w:lineRule="auto"/>
        <w:jc w:val="both"/>
        <w:rPr>
          <w:rFonts w:ascii="Calibri Light" w:eastAsia="Times New Roman" w:hAnsi="Calibri Light" w:cs="Calibri Light"/>
          <w:b/>
          <w:sz w:val="18"/>
          <w:szCs w:val="18"/>
        </w:rPr>
      </w:pPr>
    </w:p>
    <w:p w14:paraId="568C0FBF" w14:textId="100849E2" w:rsidR="000E73CD" w:rsidRDefault="00BD2EF6" w:rsidP="00837007">
      <w:pPr>
        <w:autoSpaceDE w:val="0"/>
        <w:autoSpaceDN w:val="0"/>
        <w:adjustRightInd w:val="0"/>
        <w:spacing w:after="0" w:line="240" w:lineRule="auto"/>
        <w:jc w:val="both"/>
        <w:rPr>
          <w:rFonts w:ascii="Calibri Light" w:eastAsia="Times New Roman" w:hAnsi="Calibri Light" w:cs="Calibri Light"/>
          <w:b/>
          <w:sz w:val="18"/>
          <w:szCs w:val="18"/>
        </w:rPr>
      </w:pPr>
      <w:r>
        <w:rPr>
          <w:rFonts w:ascii="Calibri Light" w:eastAsia="Times New Roman" w:hAnsi="Calibri Light" w:cs="Calibri Light"/>
          <w:b/>
          <w:sz w:val="18"/>
          <w:szCs w:val="18"/>
        </w:rPr>
        <w:t xml:space="preserve">       </w:t>
      </w:r>
    </w:p>
    <w:p w14:paraId="783A0752" w14:textId="5C083149" w:rsidR="00837007" w:rsidRDefault="00BD2EF6" w:rsidP="00BD2EF6">
      <w:pPr>
        <w:tabs>
          <w:tab w:val="left" w:pos="708"/>
          <w:tab w:val="left" w:pos="7200"/>
        </w:tabs>
        <w:spacing w:after="0" w:line="240" w:lineRule="auto"/>
        <w:jc w:val="center"/>
        <w:rPr>
          <w:rFonts w:ascii="Calibri Light" w:eastAsia="Times New Roman" w:hAnsi="Calibri Light" w:cs="Calibri Light"/>
          <w:b/>
          <w:sz w:val="18"/>
          <w:szCs w:val="18"/>
        </w:rPr>
      </w:pPr>
      <w:r>
        <w:rPr>
          <w:rFonts w:ascii="Calibri Light" w:eastAsia="Times New Roman" w:hAnsi="Calibri Light" w:cs="Calibri Light"/>
          <w:b/>
          <w:sz w:val="18"/>
          <w:szCs w:val="18"/>
        </w:rPr>
        <w:t xml:space="preserve">                                                                                                                                                Prezydent Miasta Pruszkowa</w:t>
      </w:r>
    </w:p>
    <w:p w14:paraId="228F3DB0" w14:textId="77777777" w:rsidR="00BD2EF6" w:rsidRDefault="00BD2EF6" w:rsidP="00BD2EF6">
      <w:pPr>
        <w:tabs>
          <w:tab w:val="left" w:pos="708"/>
          <w:tab w:val="left" w:pos="7200"/>
        </w:tabs>
        <w:spacing w:after="0" w:line="240" w:lineRule="auto"/>
        <w:jc w:val="center"/>
        <w:rPr>
          <w:rFonts w:ascii="Calibri Light" w:eastAsia="Times New Roman" w:hAnsi="Calibri Light" w:cs="Calibri Light"/>
          <w:b/>
          <w:sz w:val="18"/>
          <w:szCs w:val="18"/>
        </w:rPr>
      </w:pPr>
    </w:p>
    <w:p w14:paraId="30319DCF" w14:textId="75511277" w:rsidR="00BD2EF6" w:rsidRPr="00544A7E" w:rsidRDefault="00BD2EF6" w:rsidP="00BD2EF6">
      <w:pPr>
        <w:tabs>
          <w:tab w:val="left" w:pos="708"/>
          <w:tab w:val="left" w:pos="7200"/>
        </w:tabs>
        <w:spacing w:after="0" w:line="240" w:lineRule="auto"/>
        <w:jc w:val="center"/>
        <w:rPr>
          <w:rFonts w:ascii="Calibri Light" w:eastAsia="Times New Roman" w:hAnsi="Calibri Light" w:cs="Calibri Light"/>
          <w:sz w:val="24"/>
          <w:szCs w:val="24"/>
        </w:rPr>
      </w:pPr>
      <w:r>
        <w:rPr>
          <w:rFonts w:ascii="Calibri Light" w:eastAsia="Times New Roman" w:hAnsi="Calibri Light" w:cs="Calibri Light"/>
          <w:b/>
          <w:sz w:val="18"/>
          <w:szCs w:val="18"/>
        </w:rPr>
        <w:t xml:space="preserve">                                                                                                                                      /-/ Piotr Bąk</w:t>
      </w:r>
    </w:p>
    <w:p w14:paraId="05FDAE12" w14:textId="77777777" w:rsidR="00AC5E7B" w:rsidRDefault="00AC5E7B" w:rsidP="00F55D14">
      <w:pPr>
        <w:spacing w:after="0" w:line="240" w:lineRule="auto"/>
        <w:jc w:val="right"/>
        <w:rPr>
          <w:rFonts w:asciiTheme="majorHAnsi" w:hAnsiTheme="majorHAnsi" w:cstheme="majorHAnsi"/>
          <w:color w:val="262626" w:themeColor="text1" w:themeTint="D9"/>
          <w:sz w:val="20"/>
          <w:szCs w:val="20"/>
        </w:rPr>
      </w:pPr>
    </w:p>
    <w:p w14:paraId="09EB65EE" w14:textId="77777777" w:rsidR="00AC5E7B" w:rsidRPr="009D538D" w:rsidRDefault="00AC5E7B" w:rsidP="00F55D14">
      <w:pPr>
        <w:spacing w:after="0" w:line="240" w:lineRule="auto"/>
        <w:jc w:val="right"/>
        <w:rPr>
          <w:rFonts w:asciiTheme="majorHAnsi" w:hAnsiTheme="majorHAnsi" w:cstheme="majorHAnsi"/>
          <w:color w:val="262626" w:themeColor="text1" w:themeTint="D9"/>
          <w:sz w:val="20"/>
          <w:szCs w:val="20"/>
        </w:rPr>
      </w:pPr>
    </w:p>
    <w:p w14:paraId="6234B114" w14:textId="77777777" w:rsidR="000D1209" w:rsidRDefault="000D1209" w:rsidP="004D5834">
      <w:pPr>
        <w:spacing w:after="0" w:line="240" w:lineRule="auto"/>
        <w:jc w:val="center"/>
        <w:rPr>
          <w:rFonts w:asciiTheme="majorHAnsi" w:hAnsiTheme="majorHAnsi" w:cstheme="majorHAnsi"/>
          <w:color w:val="262626" w:themeColor="text1" w:themeTint="D9"/>
          <w:sz w:val="20"/>
          <w:szCs w:val="20"/>
        </w:rPr>
      </w:pPr>
    </w:p>
    <w:p w14:paraId="531B22EC"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748485E6" w14:textId="77777777" w:rsidR="006B6C33" w:rsidRDefault="006B6C33" w:rsidP="00C17E0E">
      <w:pPr>
        <w:spacing w:after="0" w:line="240" w:lineRule="auto"/>
        <w:rPr>
          <w:rFonts w:asciiTheme="majorHAnsi" w:hAnsiTheme="majorHAnsi" w:cstheme="majorHAnsi"/>
          <w:color w:val="262626" w:themeColor="text1" w:themeTint="D9"/>
          <w:sz w:val="20"/>
          <w:szCs w:val="20"/>
        </w:rPr>
      </w:pPr>
    </w:p>
    <w:p w14:paraId="189474F9" w14:textId="77777777" w:rsidR="00544A7E" w:rsidRDefault="00544A7E" w:rsidP="00C17E0E">
      <w:pPr>
        <w:spacing w:after="0" w:line="240" w:lineRule="auto"/>
        <w:rPr>
          <w:rFonts w:asciiTheme="majorHAnsi" w:hAnsiTheme="majorHAnsi" w:cstheme="majorHAnsi"/>
          <w:color w:val="262626" w:themeColor="text1" w:themeTint="D9"/>
          <w:sz w:val="20"/>
          <w:szCs w:val="20"/>
        </w:rPr>
      </w:pPr>
    </w:p>
    <w:p w14:paraId="5C23206F" w14:textId="2B7C931F" w:rsidR="00544A7E" w:rsidRDefault="007E3A71" w:rsidP="007E3A71">
      <w:pPr>
        <w:tabs>
          <w:tab w:val="left" w:pos="3210"/>
        </w:tabs>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b/>
      </w:r>
    </w:p>
    <w:p w14:paraId="62A141A5" w14:textId="77777777" w:rsidR="00653531" w:rsidRDefault="00653531" w:rsidP="00C17E0E">
      <w:pPr>
        <w:spacing w:after="0" w:line="240" w:lineRule="auto"/>
        <w:rPr>
          <w:rFonts w:asciiTheme="majorHAnsi" w:hAnsiTheme="majorHAnsi" w:cstheme="majorHAnsi"/>
          <w:color w:val="262626" w:themeColor="text1" w:themeTint="D9"/>
          <w:sz w:val="20"/>
          <w:szCs w:val="20"/>
        </w:rPr>
      </w:pPr>
    </w:p>
    <w:p w14:paraId="5E1DA40B"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14F0ECD4" w14:textId="77777777" w:rsidR="000E73CD" w:rsidRDefault="000E73CD" w:rsidP="004D5834">
      <w:pPr>
        <w:spacing w:after="0" w:line="240" w:lineRule="auto"/>
        <w:jc w:val="center"/>
        <w:rPr>
          <w:rFonts w:asciiTheme="majorHAnsi" w:hAnsiTheme="majorHAnsi" w:cstheme="majorHAnsi"/>
          <w:color w:val="262626" w:themeColor="text1" w:themeTint="D9"/>
          <w:sz w:val="20"/>
          <w:szCs w:val="20"/>
        </w:rPr>
      </w:pPr>
    </w:p>
    <w:p w14:paraId="6879874D" w14:textId="77777777"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437AF0C2" w14:textId="77777777" w:rsidR="00822ADB" w:rsidRDefault="00822ADB" w:rsidP="00CC124D">
      <w:pPr>
        <w:spacing w:after="0" w:line="240" w:lineRule="auto"/>
        <w:rPr>
          <w:rFonts w:asciiTheme="majorHAnsi" w:hAnsiTheme="majorHAnsi" w:cstheme="majorHAnsi"/>
          <w:color w:val="262626" w:themeColor="text1" w:themeTint="D9"/>
          <w:sz w:val="20"/>
          <w:szCs w:val="20"/>
        </w:rPr>
      </w:pPr>
    </w:p>
    <w:p w14:paraId="648B139F" w14:textId="77777777" w:rsidR="00544A7E" w:rsidRDefault="00544A7E" w:rsidP="00CC124D">
      <w:pPr>
        <w:spacing w:after="0" w:line="240" w:lineRule="auto"/>
        <w:rPr>
          <w:rFonts w:asciiTheme="majorHAnsi" w:hAnsiTheme="majorHAnsi" w:cstheme="majorHAnsi"/>
          <w:color w:val="262626" w:themeColor="text1" w:themeTint="D9"/>
          <w:sz w:val="20"/>
          <w:szCs w:val="20"/>
        </w:rPr>
      </w:pPr>
    </w:p>
    <w:p w14:paraId="364653A2" w14:textId="77777777" w:rsidR="00544A7E" w:rsidRDefault="00544A7E" w:rsidP="00CC124D">
      <w:pPr>
        <w:spacing w:after="0" w:line="240" w:lineRule="auto"/>
        <w:rPr>
          <w:rFonts w:asciiTheme="majorHAnsi" w:hAnsiTheme="majorHAnsi" w:cstheme="majorHAnsi"/>
          <w:color w:val="262626" w:themeColor="text1" w:themeTint="D9"/>
          <w:sz w:val="20"/>
          <w:szCs w:val="20"/>
        </w:rPr>
      </w:pPr>
    </w:p>
    <w:p w14:paraId="6E4FB513" w14:textId="77777777" w:rsidR="00544A7E" w:rsidRDefault="00544A7E" w:rsidP="00CC124D">
      <w:pPr>
        <w:spacing w:after="0" w:line="240" w:lineRule="auto"/>
        <w:rPr>
          <w:rFonts w:asciiTheme="majorHAnsi" w:hAnsiTheme="majorHAnsi" w:cstheme="majorHAnsi"/>
          <w:color w:val="262626" w:themeColor="text1" w:themeTint="D9"/>
          <w:sz w:val="20"/>
          <w:szCs w:val="20"/>
        </w:rPr>
      </w:pPr>
    </w:p>
    <w:p w14:paraId="4DBFC265" w14:textId="77777777" w:rsidR="00726751" w:rsidRPr="007C23A2" w:rsidRDefault="00726751" w:rsidP="00726751">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lastRenderedPageBreak/>
        <w:t xml:space="preserve">Rozdział I </w:t>
      </w:r>
    </w:p>
    <w:p w14:paraId="509179AD" w14:textId="77777777" w:rsidR="00726751" w:rsidRPr="007C23A2" w:rsidRDefault="00726751" w:rsidP="00726751">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INFORMACJE OGÓLNE</w:t>
      </w:r>
    </w:p>
    <w:p w14:paraId="30D1C0E8" w14:textId="77777777" w:rsidR="0077475D" w:rsidRPr="009D538D" w:rsidRDefault="0077475D" w:rsidP="00CC124D">
      <w:pPr>
        <w:spacing w:after="0" w:line="240" w:lineRule="auto"/>
        <w:rPr>
          <w:rFonts w:asciiTheme="majorHAnsi" w:hAnsiTheme="majorHAnsi" w:cstheme="majorHAnsi"/>
          <w:color w:val="262626" w:themeColor="text1" w:themeTint="D9"/>
          <w:sz w:val="20"/>
          <w:szCs w:val="20"/>
        </w:rPr>
      </w:pPr>
    </w:p>
    <w:p w14:paraId="0E71C45D" w14:textId="6759B554" w:rsidR="00F67ECD" w:rsidRPr="00F67ECD" w:rsidRDefault="00F31F32" w:rsidP="00F67EC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792BDB0C" w14:textId="77777777" w:rsidR="000E73CD" w:rsidRDefault="000E73CD" w:rsidP="00CC124D">
      <w:pPr>
        <w:spacing w:after="0" w:line="240" w:lineRule="auto"/>
        <w:rPr>
          <w:rFonts w:asciiTheme="majorHAnsi" w:hAnsiTheme="majorHAnsi" w:cstheme="majorHAnsi"/>
          <w:color w:val="262626" w:themeColor="text1" w:themeTint="D9"/>
          <w:sz w:val="20"/>
          <w:szCs w:val="20"/>
        </w:rPr>
      </w:pPr>
    </w:p>
    <w:p w14:paraId="2D43A8B9" w14:textId="79BA3FBB"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164C9655" w14:textId="7A956873" w:rsidR="00244E6F"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8677DBC" w14:textId="778E3E77" w:rsidR="00F67ECD" w:rsidRDefault="0093536C" w:rsidP="00F67EC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08D78CDC" w14:textId="77777777" w:rsidR="000E73CD" w:rsidRDefault="000E73CD" w:rsidP="00CC124D">
      <w:pPr>
        <w:spacing w:after="0" w:line="240" w:lineRule="auto"/>
        <w:jc w:val="both"/>
        <w:rPr>
          <w:rFonts w:asciiTheme="majorHAnsi" w:hAnsiTheme="majorHAnsi" w:cstheme="majorHAnsi"/>
          <w:b/>
          <w:bCs/>
          <w:color w:val="262626" w:themeColor="text1" w:themeTint="D9"/>
          <w:sz w:val="20"/>
          <w:szCs w:val="20"/>
        </w:rPr>
      </w:pPr>
    </w:p>
    <w:p w14:paraId="0F167273" w14:textId="227F4DC7"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o którym mowa w art. 275 pkt 1 ustawy z dnia 11 września 2019 r. Prawo zamówień publicznych, zwanej w dalszej części SWZ „ustawą Pzp” (</w:t>
      </w:r>
      <w:r w:rsidR="00FD1EA9">
        <w:rPr>
          <w:rFonts w:asciiTheme="majorHAnsi" w:hAnsiTheme="majorHAnsi" w:cstheme="majorHAnsi"/>
          <w:color w:val="262626" w:themeColor="text1" w:themeTint="D9"/>
          <w:sz w:val="20"/>
          <w:szCs w:val="20"/>
        </w:rPr>
        <w:t xml:space="preserve">t.j. </w:t>
      </w:r>
      <w:r w:rsidRPr="009D538D">
        <w:rPr>
          <w:rFonts w:asciiTheme="majorHAnsi" w:hAnsiTheme="majorHAnsi" w:cstheme="majorHAnsi"/>
          <w:color w:val="262626" w:themeColor="text1" w:themeTint="D9"/>
          <w:sz w:val="20"/>
          <w:szCs w:val="20"/>
        </w:rPr>
        <w:t>Dz. U. z 20</w:t>
      </w:r>
      <w:r w:rsidR="00FD1EA9">
        <w:rPr>
          <w:rFonts w:asciiTheme="majorHAnsi" w:hAnsiTheme="majorHAnsi" w:cstheme="majorHAnsi"/>
          <w:color w:val="262626" w:themeColor="text1" w:themeTint="D9"/>
          <w:sz w:val="20"/>
          <w:szCs w:val="20"/>
        </w:rPr>
        <w:t>2</w:t>
      </w:r>
      <w:r w:rsidR="00544A7E">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r., poz. </w:t>
      </w:r>
      <w:r w:rsidR="00544A7E">
        <w:rPr>
          <w:rFonts w:asciiTheme="majorHAnsi" w:hAnsiTheme="majorHAnsi" w:cstheme="majorHAnsi"/>
          <w:color w:val="262626" w:themeColor="text1" w:themeTint="D9"/>
          <w:sz w:val="20"/>
          <w:szCs w:val="20"/>
        </w:rPr>
        <w:t>1320</w:t>
      </w:r>
      <w:r w:rsidRPr="009D538D">
        <w:rPr>
          <w:rFonts w:asciiTheme="majorHAnsi" w:hAnsiTheme="majorHAnsi" w:cstheme="majorHAnsi"/>
          <w:color w:val="262626" w:themeColor="text1" w:themeTint="D9"/>
          <w:sz w:val="20"/>
          <w:szCs w:val="20"/>
        </w:rPr>
        <w:t>)</w:t>
      </w:r>
    </w:p>
    <w:p w14:paraId="6B317041" w14:textId="77777777"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689A6C" w14:textId="5CEC3DB9"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2" w:name="_Hlk67649390"/>
      <w:r w:rsidR="00C006FB" w:rsidRPr="00C006FB">
        <w:fldChar w:fldCharType="begin"/>
      </w:r>
      <w:r w:rsidR="00C006FB" w:rsidRPr="00C006FB">
        <w:rPr>
          <w:color w:val="4472C4" w:themeColor="accent1"/>
        </w:rPr>
        <w:instrText xml:space="preserve"> HYPERLINK "https://platformazakupowa.pl/pn/gm_pruszkow" </w:instrText>
      </w:r>
      <w:r w:rsidR="00C006FB" w:rsidRPr="00C006FB">
        <w:fldChar w:fldCharType="separate"/>
      </w:r>
      <w:r w:rsidR="00C006FB" w:rsidRPr="00C006FB">
        <w:rPr>
          <w:rStyle w:val="Hipercze"/>
          <w:rFonts w:asciiTheme="majorHAnsi" w:hAnsiTheme="majorHAnsi" w:cstheme="majorHAnsi"/>
          <w:color w:val="4472C4" w:themeColor="accent1"/>
          <w:sz w:val="20"/>
          <w:szCs w:val="20"/>
        </w:rPr>
        <w:t>https://platformazakupowa.pl/pn/gm_pruszkow</w:t>
      </w:r>
      <w:r w:rsidR="00C006FB" w:rsidRPr="00C006FB">
        <w:rPr>
          <w:rStyle w:val="Hipercze"/>
          <w:rFonts w:asciiTheme="majorHAnsi" w:hAnsiTheme="majorHAnsi" w:cstheme="majorHAnsi"/>
          <w:color w:val="4472C4" w:themeColor="accent1"/>
          <w:sz w:val="20"/>
          <w:szCs w:val="20"/>
        </w:rPr>
        <w:fldChar w:fldCharType="end"/>
      </w:r>
    </w:p>
    <w:bookmarkEnd w:id="2"/>
    <w:p w14:paraId="0CF8CFFE"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405003F0"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58B3DEA9" w14:textId="2EF5FF7B"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C006FB" w:rsidRPr="00C006FB">
          <w:rPr>
            <w:rStyle w:val="Hipercze"/>
            <w:rFonts w:asciiTheme="majorHAnsi" w:hAnsiTheme="majorHAnsi" w:cstheme="majorHAnsi"/>
            <w:color w:val="4472C4" w:themeColor="accent1"/>
            <w:sz w:val="20"/>
            <w:szCs w:val="20"/>
          </w:rPr>
          <w:t>https://platformazakupowa.pl/pn/gm_pruszkow</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53A310A" w14:textId="463832EA"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ustawy z dnia 11 września 2019 r. Prawo zamówień publicznych (Dz. U. z 20</w:t>
      </w:r>
      <w:r w:rsidR="00726751">
        <w:rPr>
          <w:rFonts w:asciiTheme="majorHAnsi" w:hAnsiTheme="majorHAnsi" w:cstheme="majorHAnsi"/>
          <w:color w:val="262626" w:themeColor="text1" w:themeTint="D9"/>
          <w:sz w:val="20"/>
          <w:szCs w:val="20"/>
        </w:rPr>
        <w:t>2</w:t>
      </w:r>
      <w:r w:rsidR="00544A7E">
        <w:rPr>
          <w:rFonts w:asciiTheme="majorHAnsi" w:hAnsiTheme="majorHAnsi" w:cstheme="majorHAnsi"/>
          <w:color w:val="262626" w:themeColor="text1" w:themeTint="D9"/>
          <w:sz w:val="20"/>
          <w:szCs w:val="20"/>
        </w:rPr>
        <w:t>4</w:t>
      </w:r>
      <w:r w:rsidR="00C37EF0" w:rsidRPr="009D538D">
        <w:rPr>
          <w:rFonts w:asciiTheme="majorHAnsi" w:hAnsiTheme="majorHAnsi" w:cstheme="majorHAnsi"/>
          <w:color w:val="262626" w:themeColor="text1" w:themeTint="D9"/>
          <w:sz w:val="20"/>
          <w:szCs w:val="20"/>
        </w:rPr>
        <w:t xml:space="preserve"> r., poz. </w:t>
      </w:r>
      <w:r w:rsidR="00726751">
        <w:rPr>
          <w:rFonts w:asciiTheme="majorHAnsi" w:hAnsiTheme="majorHAnsi" w:cstheme="majorHAnsi"/>
          <w:color w:val="262626" w:themeColor="text1" w:themeTint="D9"/>
          <w:sz w:val="20"/>
          <w:szCs w:val="20"/>
        </w:rPr>
        <w:t>1</w:t>
      </w:r>
      <w:r w:rsidR="00544A7E">
        <w:rPr>
          <w:rFonts w:asciiTheme="majorHAnsi" w:hAnsiTheme="majorHAnsi" w:cstheme="majorHAnsi"/>
          <w:color w:val="262626" w:themeColor="text1" w:themeTint="D9"/>
          <w:sz w:val="20"/>
          <w:szCs w:val="20"/>
        </w:rPr>
        <w:t>320</w:t>
      </w:r>
      <w:r w:rsidR="00C37EF0" w:rsidRPr="009D538D">
        <w:rPr>
          <w:rFonts w:asciiTheme="majorHAnsi" w:hAnsiTheme="majorHAnsi" w:cstheme="majorHAnsi"/>
          <w:color w:val="262626" w:themeColor="text1" w:themeTint="D9"/>
          <w:sz w:val="20"/>
          <w:szCs w:val="20"/>
        </w:rPr>
        <w:t>)</w:t>
      </w:r>
    </w:p>
    <w:p w14:paraId="5D666449"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46B47D71" w14:textId="26FF4B1A" w:rsidR="00F67ECD" w:rsidRPr="00F67ECD" w:rsidRDefault="00F31F32" w:rsidP="00F67EC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494F49FE" w14:textId="77777777" w:rsidR="000E73CD" w:rsidRDefault="000E73CD" w:rsidP="00C006FB">
      <w:pPr>
        <w:spacing w:after="0" w:line="240" w:lineRule="auto"/>
        <w:jc w:val="both"/>
        <w:rPr>
          <w:rFonts w:ascii="Calibri Light" w:hAnsi="Calibri Light"/>
          <w:sz w:val="20"/>
          <w:szCs w:val="20"/>
          <w:lang w:eastAsia="en-US"/>
        </w:rPr>
      </w:pPr>
    </w:p>
    <w:p w14:paraId="6385E193" w14:textId="01D68392" w:rsidR="00C006FB" w:rsidRPr="00F94C1B" w:rsidRDefault="00C006FB" w:rsidP="00C006FB">
      <w:pPr>
        <w:spacing w:after="0" w:line="240" w:lineRule="auto"/>
        <w:jc w:val="both"/>
        <w:rPr>
          <w:rFonts w:ascii="Calibri Light" w:hAnsi="Calibri Light"/>
          <w:sz w:val="20"/>
          <w:szCs w:val="20"/>
          <w:lang w:eastAsia="en-US"/>
        </w:rPr>
      </w:pPr>
      <w:r w:rsidRPr="00F94C1B">
        <w:rPr>
          <w:rFonts w:ascii="Calibri Light" w:hAnsi="Calibri Light"/>
          <w:sz w:val="20"/>
          <w:szCs w:val="20"/>
          <w:lang w:eastAsia="en-US"/>
        </w:rPr>
        <w:t>3.1/ 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22BBB04" w14:textId="77777777" w:rsidR="00C006FB" w:rsidRPr="00F94C1B" w:rsidRDefault="00C006FB" w:rsidP="00C006FB">
      <w:pPr>
        <w:spacing w:after="0" w:line="240" w:lineRule="auto"/>
        <w:rPr>
          <w:rFonts w:ascii="Calibri Light" w:hAnsi="Calibri Light"/>
          <w:sz w:val="20"/>
          <w:szCs w:val="20"/>
          <w:lang w:eastAsia="en-US"/>
        </w:rPr>
      </w:pPr>
    </w:p>
    <w:p w14:paraId="02B2508A" w14:textId="77777777" w:rsidR="00C006FB" w:rsidRPr="00F94C1B" w:rsidRDefault="00C006FB" w:rsidP="00C006FB">
      <w:pPr>
        <w:spacing w:after="0" w:line="240" w:lineRule="auto"/>
        <w:jc w:val="both"/>
        <w:rPr>
          <w:rFonts w:ascii="Calibri Light" w:hAnsi="Calibri Light"/>
          <w:sz w:val="20"/>
          <w:szCs w:val="20"/>
          <w:lang w:eastAsia="en-US"/>
        </w:rPr>
      </w:pPr>
      <w:r w:rsidRPr="00F94C1B">
        <w:rPr>
          <w:rFonts w:ascii="Calibri Light" w:hAnsi="Calibri Light"/>
          <w:sz w:val="20"/>
          <w:szCs w:val="20"/>
          <w:lang w:eastAsia="en-US"/>
        </w:rPr>
        <w:t>3.2/ 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0DC86792" w14:textId="77777777" w:rsidR="00C006FB" w:rsidRPr="00F94C1B" w:rsidRDefault="00C006FB" w:rsidP="00C006FB">
      <w:pPr>
        <w:spacing w:after="0" w:line="240" w:lineRule="auto"/>
        <w:rPr>
          <w:rFonts w:ascii="Calibri Light" w:hAnsi="Calibri Light"/>
          <w:sz w:val="20"/>
          <w:szCs w:val="20"/>
          <w:lang w:eastAsia="en-US"/>
        </w:rPr>
      </w:pPr>
    </w:p>
    <w:p w14:paraId="5C3A10AD" w14:textId="77777777" w:rsidR="00C006FB" w:rsidRPr="00F94C1B" w:rsidRDefault="00C006FB" w:rsidP="00C006FB">
      <w:pPr>
        <w:spacing w:after="0" w:line="240" w:lineRule="auto"/>
        <w:jc w:val="both"/>
        <w:rPr>
          <w:rFonts w:ascii="Calibri Light" w:hAnsi="Calibri Light"/>
          <w:sz w:val="20"/>
          <w:szCs w:val="20"/>
          <w:lang w:eastAsia="en-US"/>
        </w:rPr>
      </w:pPr>
      <w:r w:rsidRPr="00F94C1B">
        <w:rPr>
          <w:rFonts w:ascii="Calibri Light" w:hAnsi="Calibri Light"/>
          <w:sz w:val="20"/>
          <w:szCs w:val="20"/>
          <w:lang w:eastAsia="en-US"/>
        </w:rPr>
        <w:t>3.3/ Zamówienie może zostać udzielone wykonawcy, który:</w:t>
      </w:r>
    </w:p>
    <w:p w14:paraId="3A9E9603" w14:textId="77777777" w:rsidR="00C006FB" w:rsidRPr="00F94C1B" w:rsidRDefault="00C006FB" w:rsidP="00C006FB">
      <w:pPr>
        <w:spacing w:after="0" w:line="240" w:lineRule="auto"/>
        <w:ind w:left="426"/>
        <w:jc w:val="both"/>
        <w:rPr>
          <w:rFonts w:ascii="Calibri Light" w:hAnsi="Calibri Light"/>
          <w:b/>
          <w:bCs/>
          <w:sz w:val="20"/>
          <w:szCs w:val="20"/>
          <w:lang w:eastAsia="en-US"/>
        </w:rPr>
      </w:pPr>
      <w:r w:rsidRPr="00F94C1B">
        <w:rPr>
          <w:rFonts w:ascii="Calibri Light" w:hAnsi="Calibri Light"/>
          <w:sz w:val="20"/>
          <w:szCs w:val="20"/>
          <w:lang w:eastAsia="en-US"/>
        </w:rPr>
        <w:t xml:space="preserve">- spełnia warunki udziału w postępowaniu opisane w </w:t>
      </w:r>
      <w:r w:rsidRPr="00F94C1B">
        <w:rPr>
          <w:rFonts w:ascii="Calibri Light" w:hAnsi="Calibri Light"/>
          <w:b/>
          <w:bCs/>
          <w:sz w:val="20"/>
          <w:szCs w:val="20"/>
          <w:lang w:eastAsia="en-US"/>
        </w:rPr>
        <w:t xml:space="preserve">rozdziale II ust. 7 SWZ, </w:t>
      </w:r>
    </w:p>
    <w:p w14:paraId="70EDD0C5" w14:textId="7188ECF2" w:rsidR="00C006FB" w:rsidRPr="00F94C1B" w:rsidRDefault="00C006FB" w:rsidP="00C006FB">
      <w:pPr>
        <w:spacing w:after="0" w:line="240" w:lineRule="auto"/>
        <w:ind w:left="426"/>
        <w:jc w:val="both"/>
        <w:rPr>
          <w:rFonts w:ascii="Calibri Light" w:hAnsi="Calibri Light"/>
          <w:b/>
          <w:bCs/>
          <w:sz w:val="20"/>
          <w:szCs w:val="20"/>
          <w:lang w:eastAsia="en-US"/>
        </w:rPr>
      </w:pPr>
      <w:r w:rsidRPr="00F94C1B">
        <w:rPr>
          <w:rFonts w:ascii="Calibri Light" w:hAnsi="Calibri Light"/>
          <w:sz w:val="20"/>
          <w:szCs w:val="20"/>
          <w:lang w:eastAsia="en-US"/>
        </w:rPr>
        <w:t xml:space="preserve">- nie podlega wykluczeniu na podstawie </w:t>
      </w:r>
      <w:r w:rsidRPr="00F94C1B">
        <w:rPr>
          <w:rFonts w:ascii="Calibri Light" w:hAnsi="Calibri Light"/>
          <w:b/>
          <w:bCs/>
          <w:sz w:val="20"/>
          <w:szCs w:val="20"/>
          <w:lang w:eastAsia="en-US"/>
        </w:rPr>
        <w:t>art. 108 i art. 109 Pzp i</w:t>
      </w:r>
      <w:r w:rsidR="00AB678A">
        <w:rPr>
          <w:rFonts w:ascii="Calibri Light" w:hAnsi="Calibri Light"/>
          <w:b/>
          <w:bCs/>
          <w:sz w:val="20"/>
          <w:szCs w:val="20"/>
          <w:lang w:eastAsia="en-US"/>
        </w:rPr>
        <w:t xml:space="preserve"> </w:t>
      </w:r>
      <w:r w:rsidRPr="00F94C1B">
        <w:rPr>
          <w:rFonts w:ascii="Calibri Light" w:hAnsi="Calibri Light"/>
          <w:b/>
          <w:bCs/>
          <w:sz w:val="20"/>
          <w:szCs w:val="20"/>
          <w:lang w:eastAsia="en-US"/>
        </w:rPr>
        <w:t xml:space="preserve"> art. 7 ust. 1 Ustawy o szczególnych rozwiązaniach w zakresie przeciwdziałania wspieraniu agresji na Ukrainę oraz służących ochronie bezpieczeństwa narodowego w zakresie wskazanym w rozdz. II ust. 8 SWZ, </w:t>
      </w:r>
    </w:p>
    <w:p w14:paraId="6E6F140B" w14:textId="77777777" w:rsidR="00C006FB" w:rsidRPr="00F94C1B" w:rsidRDefault="00C006FB" w:rsidP="00C006FB">
      <w:pPr>
        <w:spacing w:after="0" w:line="240" w:lineRule="auto"/>
        <w:ind w:left="426"/>
        <w:jc w:val="both"/>
        <w:rPr>
          <w:rFonts w:ascii="Calibri Light" w:hAnsi="Calibri Light"/>
          <w:sz w:val="20"/>
          <w:szCs w:val="20"/>
          <w:lang w:eastAsia="en-US"/>
        </w:rPr>
      </w:pPr>
      <w:r w:rsidRPr="00F94C1B">
        <w:rPr>
          <w:rFonts w:ascii="Calibri Light" w:hAnsi="Calibri Light"/>
          <w:sz w:val="20"/>
          <w:szCs w:val="20"/>
          <w:lang w:eastAsia="en-US"/>
        </w:rPr>
        <w:t>- złożył ofertę niepodlegającą odrzuceniu na podstawie art. 226 ust. 1 ustawy Pzp.</w:t>
      </w:r>
    </w:p>
    <w:p w14:paraId="3660DB37" w14:textId="77777777" w:rsidR="00C006FB" w:rsidRPr="00F94C1B" w:rsidRDefault="00C006FB" w:rsidP="00C006FB">
      <w:pPr>
        <w:spacing w:after="0" w:line="240" w:lineRule="auto"/>
        <w:rPr>
          <w:rFonts w:ascii="Calibri Light" w:hAnsi="Calibri Light"/>
          <w:sz w:val="20"/>
          <w:szCs w:val="20"/>
          <w:lang w:eastAsia="en-US"/>
        </w:rPr>
      </w:pPr>
    </w:p>
    <w:p w14:paraId="3CC69224" w14:textId="77777777" w:rsidR="00C006FB" w:rsidRPr="00F94C1B" w:rsidRDefault="00C006FB" w:rsidP="00C006FB">
      <w:pPr>
        <w:spacing w:after="0" w:line="240" w:lineRule="auto"/>
        <w:rPr>
          <w:rFonts w:ascii="Calibri Light" w:hAnsi="Calibri Light"/>
          <w:sz w:val="20"/>
          <w:szCs w:val="20"/>
          <w:lang w:eastAsia="en-US"/>
        </w:rPr>
      </w:pPr>
      <w:r w:rsidRPr="00F94C1B">
        <w:rPr>
          <w:rFonts w:ascii="Calibri Light" w:hAnsi="Calibri Light"/>
          <w:sz w:val="20"/>
          <w:szCs w:val="20"/>
          <w:lang w:eastAsia="en-US"/>
        </w:rPr>
        <w:t>3.4/ Wykonawcy mogą wspólnie ubiegać się o udzielenie zamówienia. W takim przypadku:</w:t>
      </w:r>
    </w:p>
    <w:p w14:paraId="28E13BA8" w14:textId="77777777" w:rsidR="00C006FB" w:rsidRPr="00F94C1B" w:rsidRDefault="00C006FB" w:rsidP="00C006FB">
      <w:pPr>
        <w:spacing w:after="0" w:line="240" w:lineRule="auto"/>
        <w:ind w:left="426"/>
        <w:jc w:val="both"/>
        <w:rPr>
          <w:rFonts w:ascii="Calibri Light" w:hAnsi="Calibri Light"/>
          <w:sz w:val="20"/>
          <w:szCs w:val="20"/>
          <w:lang w:eastAsia="en-US"/>
        </w:rPr>
      </w:pPr>
      <w:r w:rsidRPr="00F94C1B">
        <w:rPr>
          <w:rFonts w:ascii="Calibri Light" w:hAnsi="Calibri Light"/>
          <w:sz w:val="20"/>
          <w:szCs w:val="20"/>
          <w:lang w:eastAsia="en-US"/>
        </w:rPr>
        <w:lastRenderedPageBreak/>
        <w:t>- Wykonawcy występujący wspólnie są zobowiązani do ustanowienia pełnomocnika do reprezentowania ich w postępowaniu albo do reprezentowania ich w postępowaniu i zawarcia umowy w sprawie przedmiotowego zamówienia publicznego.</w:t>
      </w:r>
    </w:p>
    <w:p w14:paraId="63BA67EF" w14:textId="77777777" w:rsidR="00C006FB" w:rsidRPr="00F94C1B" w:rsidRDefault="00C006FB" w:rsidP="00C006FB">
      <w:pPr>
        <w:spacing w:after="0" w:line="240" w:lineRule="auto"/>
        <w:ind w:left="426"/>
        <w:jc w:val="both"/>
        <w:rPr>
          <w:rFonts w:ascii="Calibri Light" w:hAnsi="Calibri Light"/>
          <w:sz w:val="20"/>
          <w:szCs w:val="20"/>
          <w:lang w:eastAsia="en-US"/>
        </w:rPr>
      </w:pPr>
      <w:r w:rsidRPr="00F94C1B">
        <w:rPr>
          <w:rFonts w:ascii="Calibri Light" w:hAnsi="Calibri Light"/>
          <w:sz w:val="20"/>
          <w:szCs w:val="20"/>
          <w:lang w:eastAsia="en-US"/>
        </w:rPr>
        <w:t>- Wszelka korespondencja będzie prowadzona przez zamawiającego wyłącznie z pełnomocnikiem.</w:t>
      </w:r>
    </w:p>
    <w:p w14:paraId="013215BE" w14:textId="77777777" w:rsidR="00C006FB" w:rsidRPr="00F94C1B" w:rsidRDefault="00C006FB" w:rsidP="00C006FB">
      <w:pPr>
        <w:spacing w:after="0" w:line="240" w:lineRule="auto"/>
        <w:rPr>
          <w:rFonts w:ascii="Calibri Light" w:hAnsi="Calibri Light"/>
          <w:sz w:val="20"/>
          <w:szCs w:val="20"/>
          <w:lang w:eastAsia="en-US"/>
        </w:rPr>
      </w:pPr>
    </w:p>
    <w:p w14:paraId="7978CC4C" w14:textId="56589AD3" w:rsidR="00C006FB" w:rsidRDefault="00C006FB" w:rsidP="00C006FB">
      <w:pPr>
        <w:spacing w:after="0" w:line="240" w:lineRule="auto"/>
        <w:rPr>
          <w:rFonts w:ascii="Calibri Light" w:hAnsi="Calibri Light"/>
          <w:b/>
          <w:bCs/>
          <w:sz w:val="20"/>
          <w:szCs w:val="20"/>
          <w:lang w:eastAsia="en-US"/>
        </w:rPr>
      </w:pPr>
      <w:r w:rsidRPr="00F94C1B">
        <w:rPr>
          <w:rFonts w:ascii="Calibri Light" w:hAnsi="Calibri Light"/>
          <w:b/>
          <w:bCs/>
          <w:sz w:val="20"/>
          <w:szCs w:val="20"/>
          <w:lang w:eastAsia="en-US"/>
        </w:rPr>
        <w:t xml:space="preserve">3.5/ Potencjał podmiotu trzeciego. </w:t>
      </w:r>
    </w:p>
    <w:p w14:paraId="20387B94" w14:textId="77777777" w:rsidR="00C006FB" w:rsidRPr="00F94C1B" w:rsidRDefault="00C006FB" w:rsidP="00C006FB">
      <w:pPr>
        <w:spacing w:after="0" w:line="240" w:lineRule="auto"/>
        <w:rPr>
          <w:rFonts w:ascii="Calibri Light" w:hAnsi="Calibri Light"/>
          <w:b/>
          <w:bCs/>
          <w:sz w:val="20"/>
          <w:szCs w:val="20"/>
          <w:lang w:eastAsia="en-US"/>
        </w:rPr>
      </w:pPr>
    </w:p>
    <w:p w14:paraId="2A427B3E" w14:textId="77777777" w:rsidR="00C006FB" w:rsidRPr="00F94C1B" w:rsidRDefault="00C006FB" w:rsidP="00C006FB">
      <w:pPr>
        <w:spacing w:after="0" w:line="240" w:lineRule="auto"/>
        <w:jc w:val="both"/>
        <w:rPr>
          <w:rFonts w:ascii="Calibri Light" w:hAnsi="Calibri Light"/>
          <w:b/>
          <w:bCs/>
          <w:sz w:val="20"/>
          <w:szCs w:val="20"/>
          <w:lang w:eastAsia="en-US"/>
        </w:rPr>
      </w:pPr>
      <w:r w:rsidRPr="00F94C1B">
        <w:rPr>
          <w:rFonts w:ascii="Calibri Light" w:hAnsi="Calibri Light"/>
          <w:sz w:val="20"/>
          <w:szCs w:val="20"/>
          <w:lang w:eastAsia="en-US"/>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Pr="00F94C1B">
        <w:rPr>
          <w:rFonts w:ascii="Calibri Light" w:hAnsi="Calibri Light"/>
          <w:b/>
          <w:bCs/>
          <w:sz w:val="20"/>
          <w:szCs w:val="20"/>
          <w:lang w:eastAsia="en-US"/>
        </w:rPr>
        <w:t>art. 108 i art. 109 Pzp</w:t>
      </w:r>
      <w:r>
        <w:rPr>
          <w:rFonts w:ascii="Calibri Light" w:hAnsi="Calibri Light"/>
          <w:b/>
          <w:bCs/>
          <w:sz w:val="20"/>
          <w:szCs w:val="20"/>
          <w:lang w:eastAsia="en-US"/>
        </w:rPr>
        <w:t xml:space="preserve"> i </w:t>
      </w:r>
      <w:r w:rsidRPr="00F94C1B">
        <w:rPr>
          <w:rFonts w:ascii="Calibri Light" w:hAnsi="Calibri Light"/>
          <w:b/>
          <w:bCs/>
          <w:sz w:val="20"/>
          <w:szCs w:val="20"/>
          <w:lang w:eastAsia="en-US"/>
        </w:rPr>
        <w:t>art. 7 ust. 1 Ustawy o szczególnych rozwiązaniach w zakresie przeciwdziałania wspieraniu agresji na Ukrainę oraz służących ochronie bezpieczeństwa narodowego w zakresie wskazanym w rozdz. II ust. 8 SWZ.</w:t>
      </w:r>
    </w:p>
    <w:p w14:paraId="537ED3A9" w14:textId="77777777" w:rsidR="00C006FB" w:rsidRPr="00F94C1B" w:rsidRDefault="00C006FB" w:rsidP="00C006FB">
      <w:pPr>
        <w:spacing w:after="0" w:line="240" w:lineRule="auto"/>
        <w:jc w:val="both"/>
        <w:rPr>
          <w:rFonts w:ascii="Calibri Light" w:hAnsi="Calibri Light"/>
          <w:b/>
          <w:bCs/>
          <w:sz w:val="20"/>
          <w:szCs w:val="20"/>
          <w:lang w:eastAsia="en-US"/>
        </w:rPr>
      </w:pPr>
    </w:p>
    <w:p w14:paraId="438AE7F1" w14:textId="2E63CE49" w:rsidR="00C006FB" w:rsidRDefault="00C006FB" w:rsidP="00C006FB">
      <w:pPr>
        <w:spacing w:after="0" w:line="240" w:lineRule="auto"/>
        <w:rPr>
          <w:rFonts w:ascii="Calibri Light" w:hAnsi="Calibri Light"/>
          <w:b/>
          <w:bCs/>
          <w:sz w:val="20"/>
          <w:szCs w:val="20"/>
          <w:lang w:eastAsia="en-US"/>
        </w:rPr>
      </w:pPr>
      <w:r w:rsidRPr="00906EF4">
        <w:rPr>
          <w:rFonts w:ascii="Calibri Light" w:hAnsi="Calibri Light"/>
          <w:b/>
          <w:bCs/>
          <w:sz w:val="20"/>
          <w:szCs w:val="20"/>
          <w:lang w:eastAsia="en-US"/>
        </w:rPr>
        <w:t>3.6/ Podwykonawstwo.</w:t>
      </w:r>
    </w:p>
    <w:p w14:paraId="45ED9772" w14:textId="77777777" w:rsidR="008101CC" w:rsidRPr="00906EF4" w:rsidRDefault="008101CC" w:rsidP="00C006FB">
      <w:pPr>
        <w:spacing w:after="0" w:line="240" w:lineRule="auto"/>
        <w:rPr>
          <w:rFonts w:ascii="Calibri Light" w:hAnsi="Calibri Light"/>
          <w:b/>
          <w:bCs/>
          <w:sz w:val="20"/>
          <w:szCs w:val="20"/>
          <w:lang w:eastAsia="en-US"/>
        </w:rPr>
      </w:pPr>
    </w:p>
    <w:p w14:paraId="42F0D175" w14:textId="77777777" w:rsidR="00C006FB" w:rsidRPr="00906EF4" w:rsidRDefault="00C006FB" w:rsidP="00C006FB">
      <w:pPr>
        <w:autoSpaceDE w:val="0"/>
        <w:autoSpaceDN w:val="0"/>
        <w:spacing w:after="0" w:line="240" w:lineRule="auto"/>
        <w:rPr>
          <w:rFonts w:ascii="Calibri Light" w:hAnsi="Calibri Light"/>
          <w:sz w:val="20"/>
          <w:szCs w:val="20"/>
          <w:lang w:eastAsia="en-US"/>
        </w:rPr>
      </w:pPr>
      <w:r w:rsidRPr="00906EF4">
        <w:rPr>
          <w:rFonts w:ascii="Calibri Light" w:hAnsi="Calibri Light"/>
          <w:sz w:val="20"/>
          <w:szCs w:val="20"/>
          <w:lang w:eastAsia="en-US"/>
        </w:rPr>
        <w:t>a) Wykonawca może powierzyć wykonanie części zamówienia podwykonawcy (podwykonawcom).</w:t>
      </w:r>
    </w:p>
    <w:p w14:paraId="2BA0453B" w14:textId="77777777" w:rsidR="00C006FB" w:rsidRPr="00906EF4" w:rsidRDefault="00C006FB" w:rsidP="00C006FB">
      <w:pPr>
        <w:autoSpaceDE w:val="0"/>
        <w:autoSpaceDN w:val="0"/>
        <w:spacing w:after="0" w:line="240" w:lineRule="auto"/>
        <w:rPr>
          <w:rFonts w:ascii="Calibri Light" w:hAnsi="Calibri Light"/>
          <w:sz w:val="20"/>
          <w:szCs w:val="20"/>
          <w:lang w:eastAsia="en-US"/>
        </w:rPr>
      </w:pPr>
    </w:p>
    <w:p w14:paraId="3E8CA61A" w14:textId="77777777" w:rsidR="00C006FB" w:rsidRPr="00906EF4" w:rsidRDefault="00C006FB" w:rsidP="00C006FB">
      <w:pPr>
        <w:autoSpaceDE w:val="0"/>
        <w:autoSpaceDN w:val="0"/>
        <w:spacing w:after="0" w:line="240" w:lineRule="auto"/>
        <w:rPr>
          <w:rFonts w:ascii="Calibri Light" w:hAnsi="Calibri Light"/>
          <w:sz w:val="20"/>
          <w:szCs w:val="20"/>
          <w:lang w:eastAsia="en-US"/>
        </w:rPr>
      </w:pPr>
      <w:r w:rsidRPr="00906EF4">
        <w:rPr>
          <w:rFonts w:ascii="Calibri Light" w:hAnsi="Calibri Light"/>
          <w:sz w:val="20"/>
          <w:szCs w:val="20"/>
          <w:lang w:eastAsia="en-US"/>
        </w:rPr>
        <w:t>b) Zamawiający nie zastrzega obowiązku osobistego wykonania przez Wykonawcę kluczowych części zamówienia.</w:t>
      </w:r>
    </w:p>
    <w:p w14:paraId="34CCF9BB" w14:textId="77777777" w:rsidR="00C006FB" w:rsidRPr="00906EF4" w:rsidRDefault="00C006FB" w:rsidP="00C006FB">
      <w:pPr>
        <w:autoSpaceDE w:val="0"/>
        <w:autoSpaceDN w:val="0"/>
        <w:spacing w:after="0" w:line="240" w:lineRule="auto"/>
        <w:rPr>
          <w:rFonts w:ascii="Calibri Light" w:hAnsi="Calibri Light"/>
          <w:sz w:val="20"/>
          <w:szCs w:val="20"/>
          <w:lang w:eastAsia="en-US"/>
        </w:rPr>
      </w:pPr>
    </w:p>
    <w:p w14:paraId="33FC02E8" w14:textId="46D7C17D" w:rsidR="0077475D" w:rsidRDefault="00C006FB" w:rsidP="008101CC">
      <w:pPr>
        <w:autoSpaceDE w:val="0"/>
        <w:autoSpaceDN w:val="0"/>
        <w:spacing w:after="0" w:line="240" w:lineRule="auto"/>
        <w:rPr>
          <w:rFonts w:ascii="Calibri Light" w:hAnsi="Calibri Light"/>
          <w:sz w:val="20"/>
          <w:szCs w:val="20"/>
          <w:lang w:eastAsia="en-US"/>
        </w:rPr>
      </w:pPr>
      <w:r w:rsidRPr="00906EF4">
        <w:rPr>
          <w:rFonts w:ascii="Calibri Light" w:hAnsi="Calibri Light"/>
          <w:sz w:val="20"/>
          <w:szCs w:val="20"/>
          <w:lang w:eastAsia="en-US"/>
        </w:rPr>
        <w:t>c) Zamawiający wymaga, aby w przypadku powierzenia części zamówienia podwykonawcom, Wykonawca wskazał w ofercie (załącznik nr 1 do SWZ) części zamówienia, których wykonanie zamierza powierzyć podwykonawcom oraz podał (o ile są mu wiadome na tym etapie) nazwy (firmy) tych podwykonawców.</w:t>
      </w:r>
    </w:p>
    <w:p w14:paraId="668BB182" w14:textId="77777777" w:rsidR="00851367" w:rsidRDefault="00851367" w:rsidP="008101CC">
      <w:pPr>
        <w:autoSpaceDE w:val="0"/>
        <w:autoSpaceDN w:val="0"/>
        <w:spacing w:after="0" w:line="240" w:lineRule="auto"/>
        <w:rPr>
          <w:rFonts w:ascii="Calibri Light" w:hAnsi="Calibri Light"/>
          <w:sz w:val="20"/>
          <w:szCs w:val="20"/>
          <w:lang w:eastAsia="en-US"/>
        </w:rPr>
      </w:pPr>
    </w:p>
    <w:p w14:paraId="59F5528B" w14:textId="77777777" w:rsidR="00851367" w:rsidRDefault="00851367" w:rsidP="00851367">
      <w:pPr>
        <w:spacing w:after="0" w:line="240" w:lineRule="auto"/>
        <w:jc w:val="both"/>
        <w:rPr>
          <w:rFonts w:asciiTheme="majorHAnsi" w:hAnsiTheme="majorHAnsi" w:cstheme="majorHAnsi"/>
          <w:color w:val="262626" w:themeColor="text1" w:themeTint="D9"/>
          <w:sz w:val="20"/>
          <w:szCs w:val="20"/>
        </w:rPr>
      </w:pPr>
      <w:r>
        <w:rPr>
          <w:rFonts w:ascii="Calibri Light" w:hAnsi="Calibri Light" w:cs="CIDFont+F1"/>
          <w:sz w:val="20"/>
          <w:szCs w:val="20"/>
        </w:rPr>
        <w:t xml:space="preserve">d) </w:t>
      </w:r>
      <w:r>
        <w:rPr>
          <w:rFonts w:asciiTheme="majorHAnsi" w:hAnsiTheme="majorHAnsi" w:cstheme="majorHAnsi"/>
          <w:color w:val="262626" w:themeColor="text1" w:themeTint="D9"/>
          <w:sz w:val="20"/>
          <w:szCs w:val="20"/>
        </w:rPr>
        <w:t>Szczegółowe postanowienia dotyczące regulacji obejmujących podwykonawstwem o zawarte są we wzorze umowy stanowiącym załącznik nr 4 do SWZ.</w:t>
      </w:r>
    </w:p>
    <w:p w14:paraId="455A2AD0"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655144C9" w14:textId="2AF0DF44" w:rsidR="00F67ECD" w:rsidRPr="00F67ECD" w:rsidRDefault="0093536C" w:rsidP="00F67EC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71C357E4" w14:textId="77777777" w:rsidR="000479FE" w:rsidRDefault="000479FE" w:rsidP="008101CC">
      <w:pPr>
        <w:spacing w:after="0" w:line="240" w:lineRule="auto"/>
        <w:rPr>
          <w:rFonts w:asciiTheme="majorHAnsi" w:hAnsiTheme="majorHAnsi" w:cstheme="majorHAnsi"/>
          <w:sz w:val="20"/>
          <w:szCs w:val="20"/>
        </w:rPr>
      </w:pPr>
    </w:p>
    <w:p w14:paraId="51C3865A" w14:textId="3FD88DC3" w:rsidR="008101CC" w:rsidRPr="00632FB9" w:rsidRDefault="008101CC" w:rsidP="008101CC">
      <w:pPr>
        <w:spacing w:after="0" w:line="240" w:lineRule="auto"/>
        <w:rPr>
          <w:rFonts w:asciiTheme="majorHAnsi" w:hAnsiTheme="majorHAnsi" w:cstheme="majorHAnsi"/>
          <w:sz w:val="20"/>
          <w:szCs w:val="20"/>
        </w:rPr>
      </w:pPr>
      <w:r w:rsidRPr="00632FB9">
        <w:rPr>
          <w:rFonts w:asciiTheme="majorHAnsi" w:hAnsiTheme="majorHAnsi" w:cstheme="majorHAnsi"/>
          <w:sz w:val="20"/>
          <w:szCs w:val="20"/>
        </w:rPr>
        <w:t xml:space="preserve">W niniejszym postępowaniu o udzielenie zamówienia komunikacja między Zamawiającym a Wykonawcami odbywa się na Platformie </w:t>
      </w:r>
      <w:hyperlink r:id="rId11" w:history="1">
        <w:r w:rsidRPr="00851367">
          <w:rPr>
            <w:rStyle w:val="Hipercze"/>
            <w:rFonts w:asciiTheme="majorHAnsi" w:hAnsiTheme="majorHAnsi" w:cstheme="majorHAnsi"/>
            <w:color w:val="4472C4" w:themeColor="accent1"/>
            <w:sz w:val="20"/>
            <w:szCs w:val="20"/>
          </w:rPr>
          <w:t>https://platformazakupowa.pl/</w:t>
        </w:r>
      </w:hyperlink>
      <w:r w:rsidRPr="00632FB9">
        <w:rPr>
          <w:rFonts w:asciiTheme="majorHAnsi" w:hAnsiTheme="majorHAnsi" w:cstheme="majorHAnsi"/>
          <w:sz w:val="20"/>
          <w:szCs w:val="20"/>
        </w:rPr>
        <w:t xml:space="preserve"> za pośrednictwem formularza </w:t>
      </w:r>
      <w:r w:rsidRPr="00851367">
        <w:rPr>
          <w:rFonts w:asciiTheme="majorHAnsi" w:hAnsiTheme="majorHAnsi" w:cstheme="majorHAnsi"/>
          <w:color w:val="4472C4" w:themeColor="accent1"/>
          <w:sz w:val="20"/>
          <w:szCs w:val="20"/>
        </w:rPr>
        <w:t>“Wyślij wiadomość do zamawiającego”</w:t>
      </w:r>
    </w:p>
    <w:p w14:paraId="550619AA" w14:textId="77777777" w:rsidR="008101CC" w:rsidRPr="00632FB9" w:rsidRDefault="008101CC" w:rsidP="008101CC">
      <w:pPr>
        <w:spacing w:after="0" w:line="240" w:lineRule="auto"/>
        <w:rPr>
          <w:rFonts w:asciiTheme="majorHAnsi" w:hAnsiTheme="majorHAnsi" w:cstheme="majorHAnsi"/>
          <w:sz w:val="20"/>
          <w:szCs w:val="20"/>
        </w:rPr>
      </w:pPr>
    </w:p>
    <w:p w14:paraId="661368F8" w14:textId="77777777" w:rsidR="008101CC" w:rsidRPr="00632FB9" w:rsidRDefault="008101CC" w:rsidP="008101CC">
      <w:pPr>
        <w:spacing w:after="0" w:line="240" w:lineRule="auto"/>
        <w:jc w:val="both"/>
        <w:rPr>
          <w:rFonts w:asciiTheme="majorHAnsi" w:hAnsiTheme="majorHAnsi" w:cs="Calibri"/>
          <w:sz w:val="20"/>
          <w:szCs w:val="20"/>
          <w:lang w:val="pl"/>
        </w:rPr>
      </w:pPr>
      <w:r w:rsidRPr="00632FB9">
        <w:rPr>
          <w:rFonts w:asciiTheme="majorHAnsi" w:hAnsiTheme="majorHAnsi" w:cs="Calibri"/>
          <w:sz w:val="20"/>
          <w:szCs w:val="20"/>
          <w:lang w:val="pl"/>
        </w:rPr>
        <w:t>Wykonawca, przystępując do niniejszego postępowania o udzielenie zamówienia publicznego:</w:t>
      </w:r>
    </w:p>
    <w:p w14:paraId="5AC95185" w14:textId="429C06C8" w:rsidR="00851367" w:rsidRPr="00F67ECD" w:rsidRDefault="008101CC" w:rsidP="00F67ECD">
      <w:pPr>
        <w:numPr>
          <w:ilvl w:val="1"/>
          <w:numId w:val="10"/>
        </w:numPr>
        <w:spacing w:after="0" w:line="240" w:lineRule="auto"/>
        <w:ind w:left="338" w:hanging="338"/>
        <w:jc w:val="both"/>
        <w:rPr>
          <w:rFonts w:asciiTheme="majorHAnsi" w:hAnsiTheme="majorHAnsi" w:cs="Calibri"/>
          <w:sz w:val="20"/>
          <w:szCs w:val="20"/>
          <w:lang w:val="pl"/>
        </w:rPr>
      </w:pPr>
      <w:r w:rsidRPr="00632FB9">
        <w:rPr>
          <w:rFonts w:asciiTheme="majorHAnsi" w:hAnsiTheme="majorHAnsi" w:cs="Calibri"/>
          <w:sz w:val="20"/>
          <w:szCs w:val="20"/>
          <w:lang w:val="pl"/>
        </w:rPr>
        <w:t xml:space="preserve">akceptuje warunki korzystania z </w:t>
      </w:r>
      <w:hyperlink r:id="rId12">
        <w:r w:rsidRPr="008101CC">
          <w:rPr>
            <w:rFonts w:asciiTheme="majorHAnsi" w:hAnsiTheme="majorHAnsi" w:cs="Calibri"/>
            <w:color w:val="4472C4" w:themeColor="accent1"/>
            <w:sz w:val="20"/>
            <w:szCs w:val="20"/>
            <w:u w:val="single"/>
            <w:lang w:val="pl"/>
          </w:rPr>
          <w:t>platformazakupowa.pl</w:t>
        </w:r>
      </w:hyperlink>
      <w:r w:rsidRPr="008101CC">
        <w:rPr>
          <w:rFonts w:asciiTheme="majorHAnsi" w:hAnsiTheme="majorHAnsi" w:cs="Calibri"/>
          <w:color w:val="4472C4" w:themeColor="accent1"/>
          <w:sz w:val="20"/>
          <w:szCs w:val="20"/>
          <w:lang w:val="pl"/>
        </w:rPr>
        <w:t xml:space="preserve"> </w:t>
      </w:r>
      <w:r w:rsidRPr="00632FB9">
        <w:rPr>
          <w:rFonts w:asciiTheme="majorHAnsi" w:hAnsiTheme="majorHAnsi" w:cs="Calibri"/>
          <w:sz w:val="20"/>
          <w:szCs w:val="20"/>
          <w:lang w:val="pl"/>
        </w:rPr>
        <w:t xml:space="preserve">określone w Regulaminie zamieszczonym na stronie internetowej </w:t>
      </w:r>
      <w:hyperlink r:id="rId13">
        <w:r w:rsidRPr="00632FB9">
          <w:rPr>
            <w:rFonts w:asciiTheme="majorHAnsi" w:hAnsiTheme="majorHAnsi" w:cs="Calibri"/>
            <w:sz w:val="20"/>
            <w:szCs w:val="20"/>
            <w:lang w:val="pl"/>
          </w:rPr>
          <w:t>pod linkiem</w:t>
        </w:r>
      </w:hyperlink>
      <w:r w:rsidRPr="00632FB9">
        <w:rPr>
          <w:rFonts w:asciiTheme="majorHAnsi" w:hAnsiTheme="majorHAnsi" w:cs="Calibri"/>
          <w:sz w:val="20"/>
          <w:szCs w:val="20"/>
          <w:lang w:val="pl"/>
        </w:rPr>
        <w:t xml:space="preserve">  w zakładce „Regulamin" oraz uznaje go za wiążący,</w:t>
      </w:r>
    </w:p>
    <w:p w14:paraId="7DD1B374" w14:textId="45F6A6F9" w:rsidR="008101CC" w:rsidRPr="005239A7" w:rsidRDefault="008101CC" w:rsidP="008101CC">
      <w:pPr>
        <w:numPr>
          <w:ilvl w:val="1"/>
          <w:numId w:val="10"/>
        </w:numPr>
        <w:spacing w:after="0" w:line="240" w:lineRule="auto"/>
        <w:ind w:left="284" w:hanging="284"/>
        <w:jc w:val="both"/>
        <w:rPr>
          <w:rFonts w:asciiTheme="majorHAnsi" w:hAnsiTheme="majorHAnsi" w:cs="Calibri"/>
          <w:sz w:val="20"/>
          <w:szCs w:val="20"/>
          <w:lang w:val="pl"/>
        </w:rPr>
      </w:pPr>
      <w:r w:rsidRPr="00632FB9">
        <w:rPr>
          <w:rFonts w:asciiTheme="majorHAnsi" w:hAnsiTheme="majorHAnsi" w:cs="Calibri"/>
          <w:sz w:val="20"/>
          <w:szCs w:val="20"/>
          <w:lang w:val="pl"/>
        </w:rPr>
        <w:t xml:space="preserve">zapoznał i stosuje się do Instrukcji składania ofert/wniosków dostępnej </w:t>
      </w:r>
      <w:hyperlink r:id="rId14">
        <w:r w:rsidRPr="008101CC">
          <w:rPr>
            <w:rFonts w:asciiTheme="majorHAnsi" w:hAnsiTheme="majorHAnsi" w:cs="Calibri"/>
            <w:color w:val="4472C4" w:themeColor="accent1"/>
            <w:sz w:val="20"/>
            <w:szCs w:val="20"/>
            <w:u w:val="single"/>
            <w:lang w:val="pl"/>
          </w:rPr>
          <w:t>pod linkiem</w:t>
        </w:r>
      </w:hyperlink>
    </w:p>
    <w:p w14:paraId="3622ADF9" w14:textId="3CB765B3" w:rsidR="005239A7" w:rsidRPr="005239A7" w:rsidRDefault="005239A7" w:rsidP="005239A7">
      <w:pPr>
        <w:spacing w:after="0" w:line="240" w:lineRule="auto"/>
        <w:jc w:val="both"/>
        <w:rPr>
          <w:rStyle w:val="Hipercze"/>
          <w:rFonts w:asciiTheme="majorHAnsi" w:hAnsiTheme="majorHAnsi" w:cs="Calibri"/>
          <w:color w:val="auto"/>
          <w:sz w:val="20"/>
          <w:szCs w:val="20"/>
          <w:lang w:val="pl"/>
        </w:rPr>
      </w:pPr>
      <w:r>
        <w:t xml:space="preserve">      </w:t>
      </w:r>
      <w:hyperlink r:id="rId15" w:history="1">
        <w:r w:rsidRPr="00317A94">
          <w:rPr>
            <w:rStyle w:val="Hipercze"/>
            <w:rFonts w:asciiTheme="majorHAnsi" w:hAnsiTheme="majorHAnsi" w:cs="Calibri"/>
            <w:sz w:val="20"/>
            <w:szCs w:val="20"/>
            <w:lang w:val="pl"/>
          </w:rPr>
          <w:t>https://drive.google.com/file/d/1Kd1DttbBeiNWt4q4slS4t76lZVKPbkyD/view</w:t>
        </w:r>
      </w:hyperlink>
    </w:p>
    <w:p w14:paraId="6923AF31" w14:textId="77777777" w:rsidR="0077475D" w:rsidRPr="009D538D" w:rsidRDefault="0077475D" w:rsidP="008101CC">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65F3A45" w14:textId="75B1FDBB" w:rsidR="00F67ECD" w:rsidRPr="00F67ECD" w:rsidRDefault="00317C99" w:rsidP="00F67EC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6AB1DABE" w14:textId="77777777" w:rsidR="000479FE" w:rsidRDefault="000479FE" w:rsidP="00CC124D">
      <w:pPr>
        <w:spacing w:after="0" w:line="240" w:lineRule="auto"/>
        <w:jc w:val="both"/>
        <w:rPr>
          <w:rFonts w:asciiTheme="majorHAnsi" w:hAnsiTheme="majorHAnsi" w:cstheme="majorHAnsi"/>
          <w:color w:val="262626" w:themeColor="text1" w:themeTint="D9"/>
          <w:sz w:val="20"/>
          <w:szCs w:val="20"/>
        </w:rPr>
      </w:pPr>
    </w:p>
    <w:p w14:paraId="5B8C532B" w14:textId="6E0FAECD"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7A9C68F4" w14:textId="77777777" w:rsidR="00244E6F" w:rsidRDefault="00244E6F" w:rsidP="00CC124D">
      <w:pPr>
        <w:spacing w:after="0" w:line="240" w:lineRule="auto"/>
        <w:rPr>
          <w:rFonts w:asciiTheme="majorHAnsi" w:hAnsiTheme="majorHAnsi" w:cstheme="majorHAnsi"/>
          <w:color w:val="262626" w:themeColor="text1" w:themeTint="D9"/>
          <w:sz w:val="20"/>
          <w:szCs w:val="20"/>
        </w:rPr>
      </w:pPr>
    </w:p>
    <w:p w14:paraId="18584FB2" w14:textId="485FDA75" w:rsidR="00F67ECD" w:rsidRPr="00F67ECD" w:rsidRDefault="00317C99" w:rsidP="00F67EC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CC5855C" w14:textId="77777777" w:rsidR="00C26DB8" w:rsidRDefault="00C26DB8" w:rsidP="00C26DB8">
      <w:pPr>
        <w:spacing w:after="0" w:line="240" w:lineRule="auto"/>
        <w:jc w:val="both"/>
        <w:rPr>
          <w:rFonts w:asciiTheme="majorHAnsi" w:hAnsiTheme="majorHAnsi" w:cstheme="majorHAnsi"/>
          <w:sz w:val="20"/>
          <w:szCs w:val="20"/>
        </w:rPr>
      </w:pPr>
    </w:p>
    <w:p w14:paraId="02537FEE" w14:textId="057D8E37" w:rsidR="00C26DB8" w:rsidRPr="00554B74" w:rsidRDefault="00C26DB8" w:rsidP="00C26DB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6.1/ Zamawiający nie dokonuje podziału zamówienia na części. Tym samym zamawiający nie dopuszcza składania ofert częściowych, o których mowa w art. 7 pkt 15 ustawy Pzp.</w:t>
      </w:r>
    </w:p>
    <w:p w14:paraId="585F85A8" w14:textId="77777777" w:rsidR="00C26DB8" w:rsidRPr="00554B74" w:rsidRDefault="00C26DB8" w:rsidP="00C26DB8">
      <w:pPr>
        <w:spacing w:after="0" w:line="240" w:lineRule="auto"/>
        <w:jc w:val="both"/>
        <w:rPr>
          <w:rFonts w:asciiTheme="majorHAnsi" w:hAnsiTheme="majorHAnsi" w:cstheme="majorHAnsi"/>
          <w:sz w:val="20"/>
          <w:szCs w:val="20"/>
        </w:rPr>
      </w:pPr>
    </w:p>
    <w:p w14:paraId="639760B6" w14:textId="77777777" w:rsidR="00C26DB8" w:rsidRDefault="00C26DB8" w:rsidP="00C26DB8">
      <w:pPr>
        <w:spacing w:after="0" w:line="240" w:lineRule="auto"/>
        <w:contextualSpacing/>
        <w:jc w:val="both"/>
        <w:rPr>
          <w:rFonts w:asciiTheme="majorHAnsi" w:hAnsiTheme="majorHAnsi" w:cstheme="majorHAnsi"/>
          <w:b/>
          <w:sz w:val="20"/>
          <w:szCs w:val="20"/>
          <w:lang w:eastAsia="en-US"/>
        </w:rPr>
      </w:pPr>
      <w:r w:rsidRPr="00554B74">
        <w:rPr>
          <w:rFonts w:asciiTheme="majorHAnsi" w:hAnsiTheme="majorHAnsi" w:cstheme="majorHAnsi"/>
          <w:sz w:val="20"/>
          <w:szCs w:val="20"/>
          <w:lang w:eastAsia="en-US"/>
        </w:rPr>
        <w:t xml:space="preserve">6.2/ Zamawiający nie dokonuje podziału zamówienia na części z uwagi na jednorodny </w:t>
      </w:r>
      <w:r w:rsidRPr="00554B74">
        <w:rPr>
          <w:rFonts w:asciiTheme="majorHAnsi" w:hAnsiTheme="majorHAnsi" w:cstheme="majorHAnsi"/>
          <w:b/>
          <w:bCs/>
          <w:sz w:val="20"/>
          <w:szCs w:val="20"/>
          <w:lang w:eastAsia="en-US"/>
        </w:rPr>
        <w:t>charakter robót budowlanych</w:t>
      </w:r>
      <w:r w:rsidRPr="00554B74">
        <w:rPr>
          <w:rFonts w:asciiTheme="majorHAnsi" w:hAnsiTheme="majorHAnsi" w:cstheme="majorHAnsi"/>
          <w:sz w:val="20"/>
          <w:szCs w:val="20"/>
          <w:lang w:eastAsia="en-US"/>
        </w:rPr>
        <w:t xml:space="preserve">, podział zamówienia na części wymagałby skoordynowania działań różnych wykonawców realizujących poszczególne części </w:t>
      </w:r>
      <w:r w:rsidRPr="00554B74">
        <w:rPr>
          <w:rFonts w:asciiTheme="majorHAnsi" w:hAnsiTheme="majorHAnsi" w:cstheme="majorHAnsi"/>
          <w:sz w:val="20"/>
          <w:szCs w:val="20"/>
          <w:lang w:eastAsia="en-US"/>
        </w:rPr>
        <w:lastRenderedPageBreak/>
        <w:t>zamówienia, co mogłoby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Pr="00554B74">
        <w:rPr>
          <w:rFonts w:asciiTheme="majorHAnsi" w:hAnsiTheme="majorHAnsi" w:cstheme="majorHAnsi"/>
          <w:b/>
          <w:sz w:val="20"/>
          <w:szCs w:val="20"/>
          <w:lang w:eastAsia="en-US"/>
        </w:rPr>
        <w:t xml:space="preserve"> </w:t>
      </w:r>
    </w:p>
    <w:p w14:paraId="6BA1BDA1" w14:textId="77777777" w:rsidR="00F67ECD" w:rsidRDefault="00F67ECD" w:rsidP="00F67ECD">
      <w:pPr>
        <w:spacing w:after="0" w:line="240" w:lineRule="auto"/>
        <w:outlineLvl w:val="0"/>
        <w:rPr>
          <w:rFonts w:ascii="Calibri Light" w:eastAsia="Times New Roman" w:hAnsi="Calibri Light" w:cs="Calibri Light"/>
          <w:sz w:val="20"/>
          <w:szCs w:val="20"/>
          <w:lang w:eastAsia="ar-SA"/>
        </w:rPr>
      </w:pPr>
    </w:p>
    <w:p w14:paraId="2B84B3CD" w14:textId="77777777" w:rsidR="00C26DB8" w:rsidRPr="00F67ECD" w:rsidRDefault="00C26DB8" w:rsidP="00F67ECD">
      <w:pPr>
        <w:spacing w:after="0" w:line="240" w:lineRule="auto"/>
        <w:outlineLvl w:val="0"/>
        <w:rPr>
          <w:rFonts w:ascii="Calibri Light" w:eastAsia="Times New Roman" w:hAnsi="Calibri Light" w:cs="Calibri Light"/>
          <w:sz w:val="20"/>
          <w:szCs w:val="20"/>
          <w:lang w:eastAsia="ar-SA"/>
        </w:rPr>
      </w:pPr>
    </w:p>
    <w:p w14:paraId="39146A19" w14:textId="32E9DC67" w:rsidR="006D3D6A" w:rsidRPr="00F67ECD" w:rsidRDefault="00317C99" w:rsidP="00F67EC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57AA84A9" w14:textId="77777777" w:rsidR="000479FE" w:rsidRDefault="000479FE" w:rsidP="003361A8">
      <w:pPr>
        <w:spacing w:after="0" w:line="240" w:lineRule="auto"/>
        <w:jc w:val="both"/>
        <w:rPr>
          <w:rFonts w:asciiTheme="majorHAnsi" w:hAnsiTheme="majorHAnsi" w:cstheme="majorHAnsi"/>
          <w:color w:val="262626" w:themeColor="text1" w:themeTint="D9"/>
          <w:sz w:val="20"/>
          <w:szCs w:val="20"/>
        </w:rPr>
      </w:pPr>
    </w:p>
    <w:p w14:paraId="2711C7E5" w14:textId="442196FF" w:rsidR="0077475D"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2D9FB926" w14:textId="77777777" w:rsidR="00851367" w:rsidRDefault="00851367" w:rsidP="003361A8">
      <w:pPr>
        <w:spacing w:after="0" w:line="240" w:lineRule="auto"/>
        <w:jc w:val="both"/>
        <w:rPr>
          <w:rFonts w:asciiTheme="majorHAnsi" w:hAnsiTheme="majorHAnsi" w:cstheme="majorHAnsi"/>
          <w:color w:val="262626" w:themeColor="text1" w:themeTint="D9"/>
          <w:sz w:val="20"/>
          <w:szCs w:val="20"/>
        </w:rPr>
      </w:pPr>
    </w:p>
    <w:p w14:paraId="15BB6A8A" w14:textId="36F4C199" w:rsidR="00F67ECD" w:rsidRPr="00F67ECD" w:rsidRDefault="00317C99" w:rsidP="00F67EC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56EC4CFC" w14:textId="77777777" w:rsidR="000479FE" w:rsidRDefault="000479FE" w:rsidP="003361A8">
      <w:pPr>
        <w:spacing w:after="0" w:line="240" w:lineRule="auto"/>
        <w:jc w:val="both"/>
        <w:rPr>
          <w:rFonts w:asciiTheme="majorHAnsi" w:hAnsiTheme="majorHAnsi" w:cstheme="majorHAnsi"/>
          <w:color w:val="262626" w:themeColor="text1" w:themeTint="D9"/>
          <w:sz w:val="20"/>
          <w:szCs w:val="20"/>
        </w:rPr>
      </w:pPr>
    </w:p>
    <w:p w14:paraId="3B95831A" w14:textId="43B020EF"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551D6F1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0A7CB99" w14:textId="66B3EB03" w:rsidR="00F67ECD" w:rsidRPr="00F67ECD" w:rsidRDefault="006501E9" w:rsidP="00F67EC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9D780F5" w14:textId="77777777" w:rsidR="000479FE" w:rsidRDefault="000479FE" w:rsidP="00CC124D">
      <w:pPr>
        <w:spacing w:after="0" w:line="240" w:lineRule="auto"/>
        <w:rPr>
          <w:rFonts w:asciiTheme="majorHAnsi" w:hAnsiTheme="majorHAnsi" w:cstheme="majorHAnsi"/>
          <w:color w:val="262626" w:themeColor="text1" w:themeTint="D9"/>
          <w:sz w:val="20"/>
          <w:szCs w:val="20"/>
        </w:rPr>
      </w:pPr>
    </w:p>
    <w:p w14:paraId="22B0FFC9" w14:textId="4252496C" w:rsidR="00FB14CA"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1E19C5D" w14:textId="1F4BC987" w:rsidR="00F67ECD" w:rsidRPr="00F67ECD" w:rsidRDefault="00317C99" w:rsidP="00F67ECD">
      <w:pPr>
        <w:pBdr>
          <w:top w:val="single" w:sz="4" w:space="1" w:color="auto"/>
          <w:left w:val="single" w:sz="4" w:space="4" w:color="auto"/>
          <w:bottom w:val="single" w:sz="4" w:space="5"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1101BDEE" w14:textId="77777777" w:rsidR="000479FE" w:rsidRDefault="000479FE" w:rsidP="00CC124D">
      <w:pPr>
        <w:spacing w:after="0" w:line="240" w:lineRule="auto"/>
        <w:rPr>
          <w:rFonts w:asciiTheme="majorHAnsi" w:hAnsiTheme="majorHAnsi" w:cstheme="majorHAnsi"/>
          <w:color w:val="262626" w:themeColor="text1" w:themeTint="D9"/>
          <w:sz w:val="20"/>
          <w:szCs w:val="20"/>
        </w:rPr>
      </w:pPr>
    </w:p>
    <w:p w14:paraId="6C2900D0" w14:textId="0B7B3736"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44236AAD" w14:textId="77777777" w:rsidR="0077475D" w:rsidRDefault="0077475D" w:rsidP="00CC124D">
      <w:pPr>
        <w:spacing w:after="0" w:line="240" w:lineRule="auto"/>
        <w:rPr>
          <w:rFonts w:asciiTheme="majorHAnsi" w:hAnsiTheme="majorHAnsi" w:cstheme="majorHAnsi"/>
          <w:color w:val="262626" w:themeColor="text1" w:themeTint="D9"/>
          <w:sz w:val="20"/>
          <w:szCs w:val="20"/>
        </w:rPr>
      </w:pPr>
    </w:p>
    <w:p w14:paraId="6490A2AB" w14:textId="397F080D" w:rsidR="00F67ECD" w:rsidRPr="00F67ECD" w:rsidRDefault="006501E9" w:rsidP="00F67EC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7BA425AB" w14:textId="77777777" w:rsidR="000E73CD" w:rsidRDefault="000E73CD" w:rsidP="005239A7">
      <w:pPr>
        <w:spacing w:after="0" w:line="240" w:lineRule="auto"/>
        <w:jc w:val="both"/>
        <w:rPr>
          <w:rFonts w:asciiTheme="majorHAnsi" w:hAnsiTheme="majorHAnsi" w:cstheme="majorHAnsi"/>
          <w:sz w:val="20"/>
          <w:szCs w:val="20"/>
        </w:rPr>
      </w:pPr>
    </w:p>
    <w:p w14:paraId="31AAF7AC" w14:textId="58268D9F" w:rsidR="005239A7" w:rsidRPr="00382AEB" w:rsidRDefault="005239A7" w:rsidP="005239A7">
      <w:pPr>
        <w:spacing w:after="0" w:line="240" w:lineRule="auto"/>
        <w:jc w:val="both"/>
        <w:rPr>
          <w:rFonts w:asciiTheme="majorHAnsi" w:hAnsiTheme="majorHAnsi" w:cstheme="majorHAnsi"/>
          <w:sz w:val="20"/>
          <w:szCs w:val="20"/>
        </w:rPr>
      </w:pPr>
      <w:r w:rsidRPr="00382AEB">
        <w:rPr>
          <w:rFonts w:asciiTheme="majorHAnsi" w:hAnsiTheme="majorHAnsi" w:cstheme="majorHAnsi"/>
          <w:sz w:val="20"/>
          <w:szCs w:val="20"/>
        </w:rPr>
        <w:t xml:space="preserve"> Zamawiający nie przewiduje </w:t>
      </w:r>
      <w:r w:rsidRPr="00382AEB">
        <w:rPr>
          <w:rFonts w:asciiTheme="majorHAnsi" w:hAnsiTheme="majorHAnsi" w:cstheme="majorHAnsi"/>
          <w:b/>
          <w:bCs/>
          <w:sz w:val="20"/>
          <w:szCs w:val="20"/>
        </w:rPr>
        <w:t xml:space="preserve">udzielenie zamówień </w:t>
      </w:r>
      <w:r w:rsidRPr="00382AEB">
        <w:rPr>
          <w:rFonts w:asciiTheme="majorHAnsi" w:hAnsiTheme="majorHAnsi" w:cstheme="majorHAnsi"/>
          <w:sz w:val="20"/>
          <w:szCs w:val="20"/>
        </w:rPr>
        <w:t>na podstawie art. 214 ust. 1 pkt 7 ustawy Pzp/zamówienia polegającego na powtórzeniu podobnych usług.</w:t>
      </w:r>
    </w:p>
    <w:p w14:paraId="33B0A58C" w14:textId="77777777" w:rsidR="00851367" w:rsidRPr="009D538D" w:rsidRDefault="00851367" w:rsidP="008101CC">
      <w:pPr>
        <w:spacing w:after="0" w:line="240" w:lineRule="auto"/>
        <w:jc w:val="both"/>
        <w:rPr>
          <w:rFonts w:asciiTheme="majorHAnsi" w:hAnsiTheme="majorHAnsi" w:cstheme="majorHAnsi"/>
          <w:color w:val="262626" w:themeColor="text1" w:themeTint="D9"/>
          <w:sz w:val="20"/>
          <w:szCs w:val="20"/>
        </w:rPr>
      </w:pPr>
    </w:p>
    <w:p w14:paraId="4B1C8116" w14:textId="5964A38D" w:rsidR="00F67ECD" w:rsidRPr="00F67ECD" w:rsidRDefault="004E5A53" w:rsidP="00F67ECD">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4F65B7A2" w14:textId="77777777" w:rsidR="000479FE" w:rsidRDefault="000479FE" w:rsidP="00CC124D">
      <w:pPr>
        <w:spacing w:after="0" w:line="240" w:lineRule="auto"/>
        <w:jc w:val="both"/>
        <w:rPr>
          <w:rFonts w:asciiTheme="majorHAnsi" w:hAnsiTheme="majorHAnsi" w:cstheme="majorHAnsi"/>
          <w:color w:val="262626" w:themeColor="text1" w:themeTint="D9"/>
          <w:sz w:val="20"/>
          <w:szCs w:val="20"/>
        </w:rPr>
      </w:pPr>
    </w:p>
    <w:p w14:paraId="633F7E01" w14:textId="0AE0067E" w:rsidR="00C25D6E"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rozliczenia w walutach obcych. Rozliczenia między Wykonawcą i Zama</w:t>
      </w:r>
      <w:r w:rsidR="00217084">
        <w:rPr>
          <w:rFonts w:asciiTheme="majorHAnsi" w:hAnsiTheme="majorHAnsi" w:cstheme="majorHAnsi"/>
          <w:color w:val="262626" w:themeColor="text1" w:themeTint="D9"/>
          <w:sz w:val="20"/>
          <w:szCs w:val="20"/>
        </w:rPr>
        <w:t>wiającym będą prowadzone w PLN.</w:t>
      </w:r>
      <w:r w:rsidRPr="009D538D">
        <w:rPr>
          <w:rFonts w:asciiTheme="majorHAnsi" w:hAnsiTheme="majorHAnsi" w:cstheme="majorHAnsi"/>
          <w:color w:val="262626" w:themeColor="text1" w:themeTint="D9"/>
          <w:sz w:val="20"/>
          <w:szCs w:val="20"/>
        </w:rPr>
        <w:t xml:space="preserve"> Podstawą do wypłacenia wynagrodzenia Wykonawcy będzie faktura VAT spor</w:t>
      </w:r>
      <w:r w:rsidR="00217084">
        <w:rPr>
          <w:rFonts w:asciiTheme="majorHAnsi" w:hAnsiTheme="majorHAnsi" w:cstheme="majorHAnsi"/>
          <w:color w:val="262626" w:themeColor="text1" w:themeTint="D9"/>
          <w:sz w:val="20"/>
          <w:szCs w:val="20"/>
        </w:rPr>
        <w:t>ządzona każdorazowo w oparciu o </w:t>
      </w:r>
      <w:r w:rsidRPr="009D538D">
        <w:rPr>
          <w:rFonts w:asciiTheme="majorHAnsi" w:hAnsiTheme="majorHAnsi" w:cstheme="majorHAnsi"/>
          <w:color w:val="262626" w:themeColor="text1" w:themeTint="D9"/>
          <w:sz w:val="20"/>
          <w:szCs w:val="20"/>
        </w:rPr>
        <w:t xml:space="preserve">protokół odbioru podpisany przez obie strony.  </w:t>
      </w: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C84D041" w14:textId="04E34758" w:rsidR="00F67ECD" w:rsidRPr="00F67ECD" w:rsidRDefault="006501E9" w:rsidP="00F67EC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75FEFD11" w14:textId="77777777" w:rsidR="000479FE" w:rsidRDefault="000479FE" w:rsidP="00CC124D">
      <w:pPr>
        <w:spacing w:after="0" w:line="240" w:lineRule="auto"/>
        <w:jc w:val="both"/>
        <w:rPr>
          <w:rFonts w:asciiTheme="majorHAnsi" w:hAnsiTheme="majorHAnsi" w:cstheme="majorHAnsi"/>
          <w:color w:val="262626" w:themeColor="text1" w:themeTint="D9"/>
          <w:sz w:val="20"/>
          <w:szCs w:val="20"/>
        </w:rPr>
      </w:pPr>
    </w:p>
    <w:p w14:paraId="2CA79F50" w14:textId="0C42B3F9" w:rsidR="00C25D6E"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D35AE96" w14:textId="1E34BCC2" w:rsidR="00F67ECD" w:rsidRPr="00F67ECD" w:rsidRDefault="006501E9" w:rsidP="00F67EC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68950FD4" w14:textId="77777777" w:rsidR="000479FE" w:rsidRDefault="000479FE" w:rsidP="00CC124D">
      <w:pPr>
        <w:spacing w:after="0" w:line="240" w:lineRule="auto"/>
        <w:jc w:val="both"/>
        <w:rPr>
          <w:rFonts w:asciiTheme="majorHAnsi" w:hAnsiTheme="majorHAnsi" w:cstheme="majorHAnsi"/>
          <w:color w:val="262626" w:themeColor="text1" w:themeTint="D9"/>
          <w:sz w:val="20"/>
          <w:szCs w:val="20"/>
        </w:rPr>
      </w:pPr>
    </w:p>
    <w:p w14:paraId="481C90A0" w14:textId="523F7C6C" w:rsidR="004B646B"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745D2B71" w14:textId="77777777" w:rsidR="000479FE" w:rsidRDefault="000479FE" w:rsidP="00CC124D">
      <w:pPr>
        <w:spacing w:after="0" w:line="240" w:lineRule="auto"/>
        <w:jc w:val="both"/>
        <w:rPr>
          <w:rFonts w:asciiTheme="majorHAnsi" w:hAnsiTheme="majorHAnsi" w:cstheme="majorHAnsi"/>
          <w:color w:val="262626" w:themeColor="text1" w:themeTint="D9"/>
          <w:sz w:val="20"/>
          <w:szCs w:val="20"/>
        </w:rPr>
      </w:pPr>
    </w:p>
    <w:p w14:paraId="216A4488" w14:textId="77777777" w:rsidR="000479FE" w:rsidRDefault="000479FE" w:rsidP="00CC124D">
      <w:pPr>
        <w:spacing w:after="0" w:line="240" w:lineRule="auto"/>
        <w:jc w:val="both"/>
        <w:rPr>
          <w:rFonts w:asciiTheme="majorHAnsi" w:hAnsiTheme="majorHAnsi" w:cstheme="majorHAnsi"/>
          <w:color w:val="262626" w:themeColor="text1" w:themeTint="D9"/>
          <w:sz w:val="20"/>
          <w:szCs w:val="20"/>
        </w:rPr>
      </w:pPr>
    </w:p>
    <w:p w14:paraId="4F40D012" w14:textId="77777777" w:rsidR="000479FE" w:rsidRDefault="000479FE" w:rsidP="00CC124D">
      <w:pPr>
        <w:spacing w:after="0" w:line="240" w:lineRule="auto"/>
        <w:jc w:val="both"/>
        <w:rPr>
          <w:rFonts w:asciiTheme="majorHAnsi" w:hAnsiTheme="majorHAnsi" w:cstheme="majorHAnsi"/>
          <w:color w:val="262626" w:themeColor="text1" w:themeTint="D9"/>
          <w:sz w:val="20"/>
          <w:szCs w:val="20"/>
        </w:rPr>
      </w:pPr>
    </w:p>
    <w:p w14:paraId="0AE5301B" w14:textId="77777777"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6E4C6833" w14:textId="683A2462" w:rsidR="00F67ECD" w:rsidRPr="00F67ECD" w:rsidRDefault="006501E9" w:rsidP="00F67EC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20AE645" w14:textId="77777777" w:rsidR="000479FE" w:rsidRDefault="000479FE" w:rsidP="00CC124D">
      <w:pPr>
        <w:spacing w:after="0" w:line="240" w:lineRule="auto"/>
        <w:jc w:val="both"/>
        <w:rPr>
          <w:rFonts w:asciiTheme="majorHAnsi" w:hAnsiTheme="majorHAnsi" w:cstheme="majorHAnsi"/>
          <w:color w:val="262626" w:themeColor="text1" w:themeTint="D9"/>
          <w:sz w:val="20"/>
          <w:szCs w:val="20"/>
        </w:rPr>
      </w:pPr>
    </w:p>
    <w:p w14:paraId="69C0998D" w14:textId="047B1CC2" w:rsidR="00EC2A18"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1381CDD4" w14:textId="77777777" w:rsidR="00823A14" w:rsidRDefault="00823A14" w:rsidP="00CC124D">
      <w:pPr>
        <w:spacing w:after="0" w:line="240" w:lineRule="auto"/>
        <w:jc w:val="both"/>
        <w:rPr>
          <w:rFonts w:asciiTheme="majorHAnsi" w:hAnsiTheme="majorHAnsi" w:cstheme="majorHAnsi"/>
          <w:color w:val="262626" w:themeColor="text1" w:themeTint="D9"/>
          <w:sz w:val="20"/>
          <w:szCs w:val="20"/>
        </w:rPr>
      </w:pPr>
    </w:p>
    <w:p w14:paraId="1CDA32DA" w14:textId="1992AF80" w:rsidR="00F67ECD" w:rsidRPr="00F67ECD" w:rsidRDefault="006501E9" w:rsidP="00F67EC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1B312283" w14:textId="77777777" w:rsidR="000479FE" w:rsidRDefault="000479FE" w:rsidP="00CC124D">
      <w:pPr>
        <w:spacing w:after="0" w:line="240" w:lineRule="auto"/>
        <w:jc w:val="both"/>
        <w:rPr>
          <w:rFonts w:ascii="Calibri Light" w:hAnsi="Calibri Light" w:cs="Calibri Light"/>
          <w:sz w:val="20"/>
          <w:szCs w:val="20"/>
        </w:rPr>
      </w:pPr>
    </w:p>
    <w:p w14:paraId="5208BB8F" w14:textId="7730837C" w:rsidR="001C3E1D" w:rsidRDefault="00DB0FEF" w:rsidP="00CC124D">
      <w:pPr>
        <w:spacing w:after="0" w:line="240" w:lineRule="auto"/>
        <w:jc w:val="both"/>
        <w:rPr>
          <w:rFonts w:ascii="Calibri Light" w:hAnsi="Calibri Light" w:cs="Calibri Light"/>
          <w:sz w:val="20"/>
          <w:szCs w:val="20"/>
        </w:rPr>
      </w:pPr>
      <w:r w:rsidRPr="002E768A">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50A33FFB" w14:textId="21DA639E" w:rsidR="00C25D6E" w:rsidRDefault="00C25D6E" w:rsidP="00CC124D">
      <w:pPr>
        <w:spacing w:after="0" w:line="240" w:lineRule="auto"/>
        <w:jc w:val="both"/>
        <w:rPr>
          <w:rFonts w:ascii="Calibri Light" w:hAnsi="Calibri Light" w:cs="Calibri Light"/>
          <w:sz w:val="20"/>
          <w:szCs w:val="20"/>
        </w:rPr>
      </w:pPr>
    </w:p>
    <w:p w14:paraId="46437874" w14:textId="2B638A8F" w:rsidR="00F67ECD" w:rsidRPr="00F67ECD" w:rsidRDefault="006501E9" w:rsidP="00F67EC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bookmarkStart w:id="3" w:name="_Hlk64893669"/>
    </w:p>
    <w:p w14:paraId="7F6828A1" w14:textId="77777777" w:rsidR="00E11844" w:rsidRPr="00822ADB" w:rsidRDefault="00E11844" w:rsidP="00565387">
      <w:pPr>
        <w:shd w:val="clear" w:color="auto" w:fill="FFFFFF" w:themeFill="background1"/>
        <w:spacing w:after="0" w:line="240" w:lineRule="auto"/>
        <w:jc w:val="both"/>
        <w:rPr>
          <w:rFonts w:asciiTheme="majorHAnsi" w:hAnsiTheme="majorHAnsi" w:cstheme="majorHAnsi"/>
          <w:b/>
          <w:bCs/>
          <w:iCs/>
          <w:color w:val="262626"/>
          <w:sz w:val="20"/>
          <w:szCs w:val="20"/>
        </w:rPr>
      </w:pPr>
    </w:p>
    <w:p w14:paraId="42DB5FB2" w14:textId="77777777" w:rsidR="00565387" w:rsidRPr="00565387" w:rsidRDefault="00565387" w:rsidP="00565387">
      <w:pPr>
        <w:spacing w:after="0" w:line="240" w:lineRule="auto"/>
        <w:jc w:val="both"/>
        <w:rPr>
          <w:rFonts w:asciiTheme="majorHAnsi" w:hAnsiTheme="majorHAnsi" w:cstheme="majorHAnsi"/>
          <w:color w:val="262626" w:themeColor="text1" w:themeTint="D9"/>
          <w:sz w:val="20"/>
          <w:szCs w:val="20"/>
        </w:rPr>
      </w:pPr>
      <w:r w:rsidRPr="00565387">
        <w:rPr>
          <w:rFonts w:asciiTheme="majorHAnsi" w:hAnsiTheme="majorHAnsi" w:cstheme="majorHAnsi"/>
          <w:color w:val="262626" w:themeColor="text1" w:themeTint="D9"/>
          <w:sz w:val="20"/>
          <w:szCs w:val="20"/>
        </w:rPr>
        <w:t>17.1/ 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z 4 maja 2016 r.), dalej: RODO, tym samym dane osobowe podane przez wykonawcę  będą przetwarzane zgodnie z RODO oraz zgodnie z przepisami krajowymi.</w:t>
      </w:r>
    </w:p>
    <w:p w14:paraId="29421CBD" w14:textId="77777777" w:rsidR="00565387" w:rsidRPr="00565387" w:rsidRDefault="00565387" w:rsidP="00565387">
      <w:pPr>
        <w:spacing w:after="0" w:line="240" w:lineRule="auto"/>
        <w:jc w:val="both"/>
        <w:rPr>
          <w:rFonts w:asciiTheme="majorHAnsi" w:hAnsiTheme="majorHAnsi" w:cstheme="majorHAnsi"/>
          <w:color w:val="262626" w:themeColor="text1" w:themeTint="D9"/>
          <w:sz w:val="20"/>
          <w:szCs w:val="20"/>
        </w:rPr>
      </w:pPr>
    </w:p>
    <w:p w14:paraId="68553CC6" w14:textId="5A13F92F" w:rsidR="00565387" w:rsidRPr="00565387" w:rsidRDefault="00565387" w:rsidP="00565387">
      <w:pPr>
        <w:shd w:val="clear" w:color="auto" w:fill="FFFFFF" w:themeFill="background1"/>
        <w:spacing w:after="0" w:line="240" w:lineRule="auto"/>
        <w:jc w:val="both"/>
        <w:rPr>
          <w:rFonts w:asciiTheme="majorHAnsi" w:hAnsiTheme="majorHAnsi" w:cstheme="majorHAnsi"/>
          <w:b/>
          <w:bCs/>
          <w:iCs/>
          <w:color w:val="262626"/>
          <w:sz w:val="20"/>
          <w:szCs w:val="20"/>
        </w:rPr>
      </w:pPr>
      <w:r w:rsidRPr="00565387">
        <w:rPr>
          <w:rFonts w:asciiTheme="majorHAnsi" w:hAnsiTheme="majorHAnsi" w:cstheme="majorHAnsi"/>
          <w:color w:val="262626" w:themeColor="text1" w:themeTint="D9"/>
          <w:sz w:val="20"/>
          <w:szCs w:val="20"/>
        </w:rPr>
        <w:t xml:space="preserve">17.2/ Dane osobowe, będą przetwarzane na podstawie art. 6 ust. 1 lit. c RODO  w celu związanym z przedmiotowym postępowaniem o udzielenie zamówienia publicznego pn. </w:t>
      </w:r>
      <w:r w:rsidRPr="00822ADB">
        <w:rPr>
          <w:rFonts w:asciiTheme="majorHAnsi" w:hAnsiTheme="majorHAnsi" w:cstheme="majorHAnsi"/>
          <w:b/>
          <w:bCs/>
          <w:iCs/>
          <w:color w:val="262626"/>
          <w:sz w:val="20"/>
          <w:szCs w:val="20"/>
        </w:rPr>
        <w:t>Realizacja Budżet</w:t>
      </w:r>
      <w:r>
        <w:rPr>
          <w:rFonts w:asciiTheme="majorHAnsi" w:hAnsiTheme="majorHAnsi" w:cstheme="majorHAnsi"/>
          <w:b/>
          <w:bCs/>
          <w:iCs/>
          <w:color w:val="262626"/>
          <w:sz w:val="20"/>
          <w:szCs w:val="20"/>
        </w:rPr>
        <w:t>u</w:t>
      </w:r>
      <w:r w:rsidRPr="00822ADB">
        <w:rPr>
          <w:rFonts w:asciiTheme="majorHAnsi" w:hAnsiTheme="majorHAnsi" w:cstheme="majorHAnsi"/>
          <w:b/>
          <w:bCs/>
          <w:iCs/>
          <w:color w:val="262626"/>
          <w:sz w:val="20"/>
          <w:szCs w:val="20"/>
        </w:rPr>
        <w:t xml:space="preserve"> Obywatelski</w:t>
      </w:r>
      <w:r>
        <w:rPr>
          <w:rFonts w:asciiTheme="majorHAnsi" w:hAnsiTheme="majorHAnsi" w:cstheme="majorHAnsi"/>
          <w:b/>
          <w:bCs/>
          <w:iCs/>
          <w:color w:val="262626"/>
          <w:sz w:val="20"/>
          <w:szCs w:val="20"/>
        </w:rPr>
        <w:t>ego</w:t>
      </w:r>
      <w:r w:rsidR="00D01291">
        <w:rPr>
          <w:rFonts w:asciiTheme="majorHAnsi" w:hAnsiTheme="majorHAnsi" w:cstheme="majorHAnsi"/>
          <w:b/>
          <w:bCs/>
          <w:iCs/>
          <w:color w:val="262626"/>
          <w:sz w:val="20"/>
          <w:szCs w:val="20"/>
        </w:rPr>
        <w:t xml:space="preserve"> pn. </w:t>
      </w:r>
      <w:r>
        <w:rPr>
          <w:rFonts w:asciiTheme="majorHAnsi" w:hAnsiTheme="majorHAnsi" w:cstheme="majorHAnsi"/>
          <w:b/>
          <w:bCs/>
          <w:iCs/>
          <w:color w:val="262626"/>
          <w:sz w:val="20"/>
          <w:szCs w:val="20"/>
        </w:rPr>
        <w:t>„</w:t>
      </w:r>
      <w:r w:rsidRPr="00822ADB">
        <w:rPr>
          <w:rFonts w:asciiTheme="majorHAnsi" w:hAnsiTheme="majorHAnsi" w:cstheme="majorHAnsi"/>
          <w:b/>
          <w:bCs/>
          <w:iCs/>
          <w:color w:val="262626"/>
          <w:sz w:val="20"/>
          <w:szCs w:val="20"/>
        </w:rPr>
        <w:t>Wspólna zabawa to podstawa – przebudowa placu zabaw przy Szkole Podstawowej nr 2</w:t>
      </w:r>
      <w:r>
        <w:rPr>
          <w:rFonts w:asciiTheme="majorHAnsi" w:hAnsiTheme="majorHAnsi" w:cstheme="majorHAnsi"/>
          <w:b/>
          <w:bCs/>
          <w:iCs/>
          <w:color w:val="262626"/>
          <w:sz w:val="20"/>
          <w:szCs w:val="20"/>
        </w:rPr>
        <w:t>”</w:t>
      </w:r>
      <w:r w:rsidRPr="00565387">
        <w:rPr>
          <w:rFonts w:asciiTheme="majorHAnsi" w:hAnsiTheme="majorHAnsi" w:cstheme="majorHAnsi"/>
          <w:b/>
          <w:bCs/>
          <w:color w:val="262626" w:themeColor="text1" w:themeTint="D9"/>
          <w:sz w:val="20"/>
          <w:szCs w:val="20"/>
        </w:rPr>
        <w:t xml:space="preserve">. </w:t>
      </w:r>
      <w:r w:rsidRPr="00565387">
        <w:rPr>
          <w:rFonts w:asciiTheme="majorHAnsi" w:hAnsiTheme="majorHAnsi" w:cstheme="majorHAnsi"/>
          <w:color w:val="262626" w:themeColor="text1" w:themeTint="D9"/>
          <w:sz w:val="20"/>
          <w:szCs w:val="20"/>
        </w:rPr>
        <w:t>Dane te</w:t>
      </w:r>
      <w:r w:rsidRPr="00565387">
        <w:rPr>
          <w:rFonts w:asciiTheme="majorHAnsi" w:hAnsiTheme="majorHAnsi" w:cstheme="majorHAnsi"/>
          <w:b/>
          <w:bCs/>
          <w:color w:val="262626" w:themeColor="text1" w:themeTint="D9"/>
          <w:sz w:val="20"/>
          <w:szCs w:val="20"/>
        </w:rPr>
        <w:t xml:space="preserve"> </w:t>
      </w:r>
      <w:r w:rsidRPr="00565387">
        <w:rPr>
          <w:rFonts w:asciiTheme="majorHAnsi" w:hAnsiTheme="majorHAnsi" w:cstheme="majorHAnsi"/>
          <w:color w:val="262626" w:themeColor="text1" w:themeTint="D9"/>
          <w:sz w:val="20"/>
          <w:szCs w:val="20"/>
        </w:rPr>
        <w:t>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14:paraId="29096806" w14:textId="77777777" w:rsidR="00565387" w:rsidRPr="00565387" w:rsidRDefault="00565387" w:rsidP="00565387">
      <w:pPr>
        <w:spacing w:after="0" w:line="240" w:lineRule="auto"/>
        <w:jc w:val="both"/>
        <w:rPr>
          <w:rFonts w:asciiTheme="majorHAnsi" w:hAnsiTheme="majorHAnsi" w:cstheme="majorHAnsi"/>
          <w:color w:val="262626" w:themeColor="text1" w:themeTint="D9"/>
          <w:sz w:val="20"/>
          <w:szCs w:val="20"/>
        </w:rPr>
      </w:pPr>
    </w:p>
    <w:p w14:paraId="68E87DD4" w14:textId="77777777" w:rsidR="00565387" w:rsidRPr="00565387" w:rsidRDefault="00565387" w:rsidP="00565387">
      <w:pPr>
        <w:spacing w:after="0" w:line="240" w:lineRule="auto"/>
        <w:jc w:val="both"/>
        <w:rPr>
          <w:rFonts w:asciiTheme="majorHAnsi" w:hAnsiTheme="majorHAnsi" w:cstheme="majorHAnsi"/>
          <w:color w:val="262626" w:themeColor="text1" w:themeTint="D9"/>
          <w:sz w:val="20"/>
          <w:szCs w:val="20"/>
        </w:rPr>
      </w:pPr>
      <w:r w:rsidRPr="00565387">
        <w:rPr>
          <w:rFonts w:asciiTheme="majorHAnsi" w:hAnsiTheme="majorHAnsi" w:cstheme="majorHAnsi"/>
          <w:color w:val="262626" w:themeColor="text1" w:themeTint="D9"/>
          <w:sz w:val="20"/>
          <w:szCs w:val="20"/>
        </w:rPr>
        <w:t>17.3/ 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3A300B14" w14:textId="77777777" w:rsidR="00565387" w:rsidRPr="00565387" w:rsidRDefault="00565387" w:rsidP="00565387">
      <w:pPr>
        <w:spacing w:after="0" w:line="240" w:lineRule="auto"/>
        <w:jc w:val="both"/>
        <w:rPr>
          <w:rFonts w:asciiTheme="majorHAnsi" w:hAnsiTheme="majorHAnsi" w:cstheme="majorHAnsi"/>
          <w:color w:val="262626" w:themeColor="text1" w:themeTint="D9"/>
          <w:sz w:val="20"/>
          <w:szCs w:val="20"/>
        </w:rPr>
      </w:pPr>
    </w:p>
    <w:p w14:paraId="6025C8AB" w14:textId="77777777" w:rsidR="00565387" w:rsidRPr="00565387" w:rsidRDefault="00565387" w:rsidP="00565387">
      <w:pPr>
        <w:spacing w:after="0" w:line="240" w:lineRule="auto"/>
        <w:jc w:val="both"/>
        <w:rPr>
          <w:rFonts w:asciiTheme="majorHAnsi" w:hAnsiTheme="majorHAnsi" w:cstheme="majorHAnsi"/>
          <w:color w:val="262626" w:themeColor="text1" w:themeTint="D9"/>
          <w:sz w:val="20"/>
          <w:szCs w:val="20"/>
        </w:rPr>
      </w:pPr>
      <w:r w:rsidRPr="00565387">
        <w:rPr>
          <w:rFonts w:asciiTheme="majorHAnsi" w:hAnsiTheme="majorHAnsi" w:cstheme="majorHAnsi"/>
          <w:color w:val="262626" w:themeColor="text1" w:themeTint="D9"/>
          <w:sz w:val="20"/>
          <w:szCs w:val="20"/>
        </w:rPr>
        <w:t>17.4/ Dane osobowe zawarte w protokole postępowania będą przechowywane przez okres 4 lat, od dnia zakończenia postępowania o udzielenie zamówienia, a jeżeli czas trwania umowy przekracza 4 lata, okres przechowywania obejmuje cały czas trwania umowy.</w:t>
      </w:r>
    </w:p>
    <w:p w14:paraId="24903020" w14:textId="77777777" w:rsidR="00565387" w:rsidRPr="00565387" w:rsidRDefault="00565387" w:rsidP="00565387">
      <w:pPr>
        <w:spacing w:after="0" w:line="240" w:lineRule="auto"/>
        <w:jc w:val="both"/>
        <w:rPr>
          <w:rFonts w:asciiTheme="majorHAnsi" w:hAnsiTheme="majorHAnsi" w:cstheme="majorHAnsi"/>
          <w:color w:val="262626" w:themeColor="text1" w:themeTint="D9"/>
          <w:sz w:val="20"/>
          <w:szCs w:val="20"/>
        </w:rPr>
      </w:pPr>
    </w:p>
    <w:p w14:paraId="4A92F399" w14:textId="77777777" w:rsidR="00565387" w:rsidRPr="00565387" w:rsidRDefault="00565387" w:rsidP="00565387">
      <w:pPr>
        <w:spacing w:after="0" w:line="240" w:lineRule="auto"/>
        <w:jc w:val="both"/>
        <w:rPr>
          <w:rFonts w:asciiTheme="majorHAnsi" w:hAnsiTheme="majorHAnsi" w:cstheme="majorHAnsi"/>
          <w:b/>
          <w:bCs/>
          <w:color w:val="262626" w:themeColor="text1" w:themeTint="D9"/>
          <w:sz w:val="20"/>
          <w:szCs w:val="20"/>
        </w:rPr>
      </w:pPr>
      <w:r w:rsidRPr="00565387">
        <w:rPr>
          <w:rFonts w:asciiTheme="majorHAnsi" w:hAnsiTheme="majorHAnsi" w:cstheme="majorHAnsi"/>
          <w:color w:val="262626" w:themeColor="text1" w:themeTint="D9"/>
          <w:sz w:val="20"/>
          <w:szCs w:val="20"/>
        </w:rPr>
        <w:t xml:space="preserve">17.5/ Klauzula informacyjna, o której mowa w art. 13 ust. 1 i 2 RODO znajduje się </w:t>
      </w:r>
      <w:r w:rsidRPr="00565387">
        <w:rPr>
          <w:rFonts w:asciiTheme="majorHAnsi" w:hAnsiTheme="majorHAnsi" w:cstheme="majorHAnsi"/>
          <w:b/>
          <w:bCs/>
          <w:color w:val="262626" w:themeColor="text1" w:themeTint="D9"/>
          <w:sz w:val="20"/>
          <w:szCs w:val="20"/>
        </w:rPr>
        <w:t>w załączniku nr 9 do SWZ.</w:t>
      </w:r>
    </w:p>
    <w:p w14:paraId="0298025D" w14:textId="77777777" w:rsidR="00565387" w:rsidRPr="00565387" w:rsidRDefault="00565387" w:rsidP="00565387">
      <w:pPr>
        <w:spacing w:after="0" w:line="240" w:lineRule="auto"/>
        <w:jc w:val="both"/>
        <w:rPr>
          <w:rFonts w:asciiTheme="majorHAnsi" w:hAnsiTheme="majorHAnsi" w:cstheme="majorHAnsi"/>
          <w:color w:val="262626" w:themeColor="text1" w:themeTint="D9"/>
          <w:sz w:val="20"/>
          <w:szCs w:val="20"/>
        </w:rPr>
      </w:pPr>
    </w:p>
    <w:p w14:paraId="1C9F4BBB" w14:textId="77777777" w:rsidR="00565387" w:rsidRPr="00565387" w:rsidRDefault="00565387" w:rsidP="00565387">
      <w:pPr>
        <w:spacing w:after="0" w:line="240" w:lineRule="auto"/>
        <w:jc w:val="both"/>
        <w:rPr>
          <w:rFonts w:asciiTheme="majorHAnsi" w:hAnsiTheme="majorHAnsi" w:cstheme="majorHAnsi"/>
          <w:color w:val="262626" w:themeColor="text1" w:themeTint="D9"/>
          <w:sz w:val="20"/>
          <w:szCs w:val="20"/>
        </w:rPr>
      </w:pPr>
      <w:r w:rsidRPr="00565387">
        <w:rPr>
          <w:rFonts w:asciiTheme="majorHAnsi" w:hAnsiTheme="majorHAnsi" w:cstheme="majorHAnsi"/>
          <w:color w:val="262626" w:themeColor="text1" w:themeTint="D9"/>
          <w:sz w:val="20"/>
          <w:szCs w:val="20"/>
        </w:rPr>
        <w:t>17.6/ 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26290347" w14:textId="77777777" w:rsidR="00565387" w:rsidRPr="00565387" w:rsidRDefault="00565387" w:rsidP="00565387">
      <w:pPr>
        <w:spacing w:after="0" w:line="240" w:lineRule="auto"/>
        <w:jc w:val="both"/>
        <w:rPr>
          <w:rFonts w:asciiTheme="majorHAnsi" w:hAnsiTheme="majorHAnsi" w:cstheme="majorHAnsi"/>
          <w:color w:val="262626" w:themeColor="text1" w:themeTint="D9"/>
          <w:sz w:val="20"/>
          <w:szCs w:val="20"/>
        </w:rPr>
      </w:pPr>
      <w:r w:rsidRPr="00565387">
        <w:rPr>
          <w:rFonts w:asciiTheme="majorHAnsi" w:hAnsiTheme="majorHAnsi" w:cstheme="majorHAnsi"/>
          <w:color w:val="262626" w:themeColor="text1" w:themeTint="D9"/>
          <w:sz w:val="20"/>
          <w:szCs w:val="20"/>
        </w:rPr>
        <w:t>- 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0E6F8A12" w14:textId="77777777" w:rsidR="00565387" w:rsidRPr="00565387" w:rsidRDefault="00565387" w:rsidP="00565387">
      <w:pPr>
        <w:spacing w:after="0" w:line="240" w:lineRule="auto"/>
        <w:jc w:val="both"/>
        <w:rPr>
          <w:rFonts w:asciiTheme="majorHAnsi" w:hAnsiTheme="majorHAnsi" w:cstheme="majorHAnsi"/>
          <w:color w:val="262626" w:themeColor="text1" w:themeTint="D9"/>
          <w:sz w:val="20"/>
          <w:szCs w:val="20"/>
        </w:rPr>
      </w:pPr>
      <w:r w:rsidRPr="00565387">
        <w:rPr>
          <w:rFonts w:asciiTheme="majorHAnsi" w:hAnsiTheme="majorHAnsi" w:cstheme="majorHAnsi"/>
          <w:color w:val="262626" w:themeColor="text1" w:themeTint="D9"/>
          <w:sz w:val="20"/>
          <w:szCs w:val="20"/>
        </w:rPr>
        <w:t>- obowiązek informacyjny wynikający z art. 14 RODO względem osób fizycznych, których dane wykonawca pozyskał w sposób pośredni, a które to dane wykonawca przekazuje zamawiającemu w treści oferty lub dokumentów składanych na żądanie zamawiającego.</w:t>
      </w:r>
    </w:p>
    <w:p w14:paraId="68108EC2" w14:textId="77777777" w:rsidR="00565387" w:rsidRPr="00565387" w:rsidRDefault="00565387" w:rsidP="00565387">
      <w:pPr>
        <w:spacing w:after="0" w:line="240" w:lineRule="auto"/>
        <w:jc w:val="both"/>
        <w:rPr>
          <w:rFonts w:asciiTheme="majorHAnsi" w:hAnsiTheme="majorHAnsi" w:cstheme="majorHAnsi"/>
          <w:color w:val="262626" w:themeColor="text1" w:themeTint="D9"/>
          <w:sz w:val="20"/>
          <w:szCs w:val="20"/>
        </w:rPr>
      </w:pPr>
    </w:p>
    <w:p w14:paraId="5E41877C" w14:textId="77777777" w:rsidR="00565387" w:rsidRPr="00565387" w:rsidRDefault="00565387" w:rsidP="00565387">
      <w:pPr>
        <w:spacing w:after="0" w:line="240" w:lineRule="auto"/>
        <w:jc w:val="both"/>
        <w:rPr>
          <w:rFonts w:asciiTheme="majorHAnsi" w:hAnsiTheme="majorHAnsi" w:cstheme="majorHAnsi"/>
          <w:b/>
          <w:bCs/>
          <w:color w:val="262626" w:themeColor="text1" w:themeTint="D9"/>
          <w:sz w:val="20"/>
          <w:szCs w:val="20"/>
        </w:rPr>
      </w:pPr>
      <w:r w:rsidRPr="00565387">
        <w:rPr>
          <w:rFonts w:asciiTheme="majorHAnsi" w:hAnsiTheme="majorHAnsi" w:cstheme="majorHAnsi"/>
          <w:color w:val="262626" w:themeColor="text1" w:themeTint="D9"/>
          <w:sz w:val="20"/>
          <w:szCs w:val="20"/>
        </w:rPr>
        <w:lastRenderedPageBreak/>
        <w:t xml:space="preserve">17.7/ 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Pr="00565387">
        <w:rPr>
          <w:rFonts w:asciiTheme="majorHAnsi" w:hAnsiTheme="majorHAnsi" w:cstheme="majorHAnsi"/>
          <w:b/>
          <w:bCs/>
          <w:color w:val="262626" w:themeColor="text1" w:themeTint="D9"/>
          <w:sz w:val="20"/>
          <w:szCs w:val="20"/>
        </w:rPr>
        <w:t>załącznik nr 6 do SWZ - Wykaz osób, które będą uczestniczyć w wykonywaniu przedmiotu zamówienia.</w:t>
      </w:r>
    </w:p>
    <w:p w14:paraId="12F7862D" w14:textId="77777777" w:rsidR="00565387" w:rsidRPr="00565387" w:rsidRDefault="00565387" w:rsidP="00565387">
      <w:pPr>
        <w:spacing w:after="0" w:line="240" w:lineRule="auto"/>
        <w:jc w:val="both"/>
        <w:rPr>
          <w:rFonts w:asciiTheme="majorHAnsi" w:hAnsiTheme="majorHAnsi" w:cstheme="majorHAnsi"/>
          <w:color w:val="262626" w:themeColor="text1" w:themeTint="D9"/>
          <w:sz w:val="20"/>
          <w:szCs w:val="20"/>
        </w:rPr>
      </w:pPr>
    </w:p>
    <w:p w14:paraId="3CE335EE" w14:textId="77777777" w:rsidR="00565387" w:rsidRPr="00565387" w:rsidRDefault="00565387" w:rsidP="00565387">
      <w:pPr>
        <w:spacing w:after="0" w:line="240" w:lineRule="auto"/>
        <w:jc w:val="both"/>
        <w:rPr>
          <w:rFonts w:asciiTheme="majorHAnsi" w:hAnsiTheme="majorHAnsi" w:cstheme="majorHAnsi"/>
          <w:color w:val="262626" w:themeColor="text1" w:themeTint="D9"/>
          <w:sz w:val="20"/>
          <w:szCs w:val="20"/>
        </w:rPr>
      </w:pPr>
      <w:r w:rsidRPr="00565387">
        <w:rPr>
          <w:rFonts w:asciiTheme="majorHAnsi" w:hAnsiTheme="majorHAnsi" w:cstheme="majorHAnsi"/>
          <w:color w:val="262626" w:themeColor="text1" w:themeTint="D9"/>
          <w:sz w:val="20"/>
          <w:szCs w:val="20"/>
        </w:rPr>
        <w:t>17.8/ Zamawiający informuje, że:</w:t>
      </w:r>
    </w:p>
    <w:p w14:paraId="7398AD2C" w14:textId="53255AEC" w:rsidR="00565387" w:rsidRPr="00565387" w:rsidRDefault="000479FE" w:rsidP="000479FE">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a/ </w:t>
      </w:r>
      <w:r w:rsidR="00565387" w:rsidRPr="00565387">
        <w:rPr>
          <w:rFonts w:asciiTheme="majorHAnsi" w:hAnsiTheme="majorHAnsi" w:cstheme="majorHAnsi"/>
          <w:color w:val="262626" w:themeColor="text1" w:themeTint="D9"/>
          <w:sz w:val="20"/>
          <w:szCs w:val="20"/>
        </w:rPr>
        <w:t>udostępnia dane osobowe, o których mowa w art. 10 RODO (dane osobowe dotyczące wyroków skazujących  oraz naruszeń prawa) w celu umożliwienia korzystania ze środków ochrony prawnej, o których mowa w dziale IX ustawy Pzp, do upływu terminu na ich wniesienie. Oznacza to, że na zamawiającym ciąży obowiązek udostępnienia danych, o których mowa w zdaniu poprzednim, jedynie w celu skorzystania ze środków ochrony prawnej  i wnioskujący o ich udostępnienie powinien posiadać legitymację do wniesienia odwołania, sprzeciwu lub przystąpienia.  Udostępnienie może mieć miejsce do upływu terminu na wniesienie środków ochrony prawnej;</w:t>
      </w:r>
    </w:p>
    <w:p w14:paraId="4338564A" w14:textId="16ED02B2" w:rsidR="00565387" w:rsidRPr="00565387" w:rsidRDefault="000479FE" w:rsidP="000479FE">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b/ </w:t>
      </w:r>
      <w:r w:rsidR="00565387" w:rsidRPr="00565387">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63531E89" w14:textId="7FF0AE0D" w:rsidR="00565387" w:rsidRPr="00565387" w:rsidRDefault="000479FE" w:rsidP="000479FE">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c/ </w:t>
      </w:r>
      <w:r w:rsidR="00565387" w:rsidRPr="00565387">
        <w:rPr>
          <w:rFonts w:asciiTheme="majorHAnsi" w:hAnsiTheme="majorHAnsi" w:cstheme="majorHAnsi"/>
          <w:color w:val="262626" w:themeColor="text1" w:themeTint="D9"/>
          <w:sz w:val="20"/>
          <w:szCs w:val="20"/>
        </w:rPr>
        <w:t>przypadku korzystania przez osobę, której dane osobowe są przetwarzane przez zamawiającego, z uprawnienia, o którym mowa w art. 15 ust. 1–3, zamawiający może żądać od osoby występującej z żądaniem wskazania dodatkowych informacji, mających na celu sprecyzowanie nazwy lub daty zakończonego postępowania o udzielenie zamówienia;</w:t>
      </w:r>
    </w:p>
    <w:p w14:paraId="06C75CD1" w14:textId="7AEEDD2F" w:rsidR="00565387" w:rsidRPr="00565387" w:rsidRDefault="000479FE" w:rsidP="000479FE">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d/ </w:t>
      </w:r>
      <w:r w:rsidR="00565387" w:rsidRPr="00565387">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94078BF" w14:textId="6225E9E5" w:rsidR="00565387" w:rsidRPr="00565387" w:rsidRDefault="000479FE" w:rsidP="000479FE">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e/ </w:t>
      </w:r>
      <w:r w:rsidR="00565387" w:rsidRPr="00565387">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2965016B" w14:textId="56875072" w:rsidR="00565387" w:rsidRPr="00565387" w:rsidRDefault="000479FE" w:rsidP="000479FE">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f/</w:t>
      </w:r>
      <w:r w:rsidR="00565387" w:rsidRPr="00565387">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5D7DA93A" w14:textId="77777777" w:rsidR="002E768A" w:rsidRDefault="002E768A" w:rsidP="00CC124D">
      <w:pPr>
        <w:spacing w:after="0" w:line="240" w:lineRule="auto"/>
        <w:jc w:val="both"/>
        <w:rPr>
          <w:rFonts w:asciiTheme="majorHAnsi" w:hAnsiTheme="majorHAnsi" w:cstheme="majorHAnsi"/>
          <w:color w:val="262626" w:themeColor="text1" w:themeTint="D9"/>
          <w:sz w:val="20"/>
          <w:szCs w:val="20"/>
        </w:rPr>
      </w:pPr>
    </w:p>
    <w:p w14:paraId="6F33B5F6" w14:textId="77777777" w:rsidR="000479FE" w:rsidRPr="009D538D" w:rsidRDefault="000479FE" w:rsidP="00CC124D">
      <w:pPr>
        <w:spacing w:after="0" w:line="240" w:lineRule="auto"/>
        <w:jc w:val="both"/>
        <w:rPr>
          <w:rFonts w:asciiTheme="majorHAnsi" w:hAnsiTheme="majorHAnsi" w:cstheme="majorHAnsi"/>
          <w:color w:val="262626" w:themeColor="text1" w:themeTint="D9"/>
          <w:sz w:val="20"/>
          <w:szCs w:val="20"/>
        </w:rPr>
      </w:pPr>
    </w:p>
    <w:bookmarkEnd w:id="3"/>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6DFC7AC" w14:textId="77777777" w:rsidR="00C25D6E" w:rsidRPr="009D538D" w:rsidRDefault="00C25D6E" w:rsidP="00CC124D">
      <w:pPr>
        <w:spacing w:after="0" w:line="240" w:lineRule="auto"/>
        <w:rPr>
          <w:rFonts w:asciiTheme="majorHAnsi" w:hAnsiTheme="majorHAnsi" w:cstheme="majorHAnsi"/>
          <w:color w:val="262626" w:themeColor="text1" w:themeTint="D9"/>
          <w:sz w:val="20"/>
          <w:szCs w:val="20"/>
        </w:rPr>
      </w:pPr>
    </w:p>
    <w:p w14:paraId="74925514" w14:textId="24C74740" w:rsidR="00F67ECD" w:rsidRDefault="00E458A9" w:rsidP="00F67EC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6273277E" w14:textId="77777777" w:rsidR="000479FE" w:rsidRDefault="000479FE" w:rsidP="006E3958">
      <w:pPr>
        <w:spacing w:after="0" w:line="240" w:lineRule="auto"/>
        <w:rPr>
          <w:rFonts w:asciiTheme="majorHAnsi" w:hAnsiTheme="majorHAnsi" w:cstheme="majorHAnsi"/>
          <w:b/>
          <w:bCs/>
          <w:color w:val="262626" w:themeColor="text1" w:themeTint="D9"/>
          <w:sz w:val="20"/>
          <w:szCs w:val="20"/>
        </w:rPr>
      </w:pPr>
    </w:p>
    <w:p w14:paraId="74FF94E6" w14:textId="76A63CB0" w:rsidR="006D3D6A" w:rsidRDefault="00E458A9" w:rsidP="006E3958">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1.1/ </w:t>
      </w:r>
      <w:r w:rsidR="006D3D6A" w:rsidRPr="009D538D">
        <w:rPr>
          <w:rFonts w:asciiTheme="majorHAnsi" w:hAnsiTheme="majorHAnsi" w:cstheme="majorHAnsi"/>
          <w:b/>
          <w:bCs/>
          <w:color w:val="262626" w:themeColor="text1" w:themeTint="D9"/>
          <w:sz w:val="20"/>
          <w:szCs w:val="20"/>
        </w:rPr>
        <w:t xml:space="preserve">Przedmiotem zamówienia </w:t>
      </w:r>
      <w:r w:rsidR="00861BA2">
        <w:rPr>
          <w:rFonts w:asciiTheme="majorHAnsi" w:hAnsiTheme="majorHAnsi" w:cstheme="majorHAnsi"/>
          <w:b/>
          <w:bCs/>
          <w:color w:val="262626" w:themeColor="text1" w:themeTint="D9"/>
          <w:sz w:val="20"/>
          <w:szCs w:val="20"/>
        </w:rPr>
        <w:t>jest:</w:t>
      </w:r>
    </w:p>
    <w:p w14:paraId="7981894E" w14:textId="797D5D8F" w:rsidR="00FF5A21" w:rsidRDefault="00FF5A21" w:rsidP="006E3958">
      <w:pPr>
        <w:spacing w:after="0" w:line="240" w:lineRule="auto"/>
        <w:rPr>
          <w:rFonts w:asciiTheme="majorHAnsi" w:hAnsiTheme="majorHAnsi" w:cstheme="majorHAnsi"/>
          <w:b/>
          <w:bCs/>
          <w:color w:val="262626" w:themeColor="text1" w:themeTint="D9"/>
          <w:sz w:val="20"/>
          <w:szCs w:val="20"/>
        </w:rPr>
      </w:pPr>
    </w:p>
    <w:p w14:paraId="3FFE481F" w14:textId="76BEFAD7" w:rsidR="00E11844" w:rsidRPr="00822ADB" w:rsidRDefault="00E11844" w:rsidP="000479FE">
      <w:pPr>
        <w:spacing w:after="0" w:line="240" w:lineRule="auto"/>
        <w:jc w:val="both"/>
        <w:rPr>
          <w:rFonts w:asciiTheme="majorHAnsi" w:hAnsiTheme="majorHAnsi" w:cstheme="majorHAnsi"/>
          <w:b/>
          <w:bCs/>
          <w:iCs/>
          <w:color w:val="262626"/>
          <w:sz w:val="20"/>
          <w:szCs w:val="20"/>
        </w:rPr>
      </w:pPr>
      <w:r w:rsidRPr="00822ADB">
        <w:rPr>
          <w:rFonts w:asciiTheme="majorHAnsi" w:hAnsiTheme="majorHAnsi" w:cstheme="majorHAnsi"/>
          <w:b/>
          <w:bCs/>
          <w:iCs/>
          <w:color w:val="262626"/>
          <w:sz w:val="20"/>
          <w:szCs w:val="20"/>
        </w:rPr>
        <w:t>Realizacja Budżet</w:t>
      </w:r>
      <w:r>
        <w:rPr>
          <w:rFonts w:asciiTheme="majorHAnsi" w:hAnsiTheme="majorHAnsi" w:cstheme="majorHAnsi"/>
          <w:b/>
          <w:bCs/>
          <w:iCs/>
          <w:color w:val="262626"/>
          <w:sz w:val="20"/>
          <w:szCs w:val="20"/>
        </w:rPr>
        <w:t>u</w:t>
      </w:r>
      <w:r w:rsidRPr="00822ADB">
        <w:rPr>
          <w:rFonts w:asciiTheme="majorHAnsi" w:hAnsiTheme="majorHAnsi" w:cstheme="majorHAnsi"/>
          <w:b/>
          <w:bCs/>
          <w:iCs/>
          <w:color w:val="262626"/>
          <w:sz w:val="20"/>
          <w:szCs w:val="20"/>
        </w:rPr>
        <w:t xml:space="preserve"> Obywatelski</w:t>
      </w:r>
      <w:r>
        <w:rPr>
          <w:rFonts w:asciiTheme="majorHAnsi" w:hAnsiTheme="majorHAnsi" w:cstheme="majorHAnsi"/>
          <w:b/>
          <w:bCs/>
          <w:iCs/>
          <w:color w:val="262626"/>
          <w:sz w:val="20"/>
          <w:szCs w:val="20"/>
        </w:rPr>
        <w:t>ego</w:t>
      </w:r>
    </w:p>
    <w:p w14:paraId="19219DBD" w14:textId="77777777" w:rsidR="00E11844" w:rsidRPr="00822ADB" w:rsidRDefault="00E11844" w:rsidP="000479FE">
      <w:pPr>
        <w:spacing w:after="0" w:line="240" w:lineRule="auto"/>
        <w:jc w:val="both"/>
        <w:rPr>
          <w:rFonts w:asciiTheme="majorHAnsi" w:hAnsiTheme="majorHAnsi" w:cstheme="majorHAnsi"/>
          <w:b/>
          <w:bCs/>
          <w:iCs/>
          <w:color w:val="262626"/>
          <w:sz w:val="20"/>
          <w:szCs w:val="20"/>
        </w:rPr>
      </w:pPr>
      <w:r>
        <w:rPr>
          <w:rFonts w:asciiTheme="majorHAnsi" w:hAnsiTheme="majorHAnsi" w:cstheme="majorHAnsi"/>
          <w:b/>
          <w:bCs/>
          <w:iCs/>
          <w:color w:val="262626"/>
          <w:sz w:val="20"/>
          <w:szCs w:val="20"/>
        </w:rPr>
        <w:t>„</w:t>
      </w:r>
      <w:r w:rsidRPr="00822ADB">
        <w:rPr>
          <w:rFonts w:asciiTheme="majorHAnsi" w:hAnsiTheme="majorHAnsi" w:cstheme="majorHAnsi"/>
          <w:b/>
          <w:bCs/>
          <w:iCs/>
          <w:color w:val="262626"/>
          <w:sz w:val="20"/>
          <w:szCs w:val="20"/>
        </w:rPr>
        <w:t>Wspólna zabawa to podstawa – przebudowa placu zabaw przy Szkole Podstawowej nr 2</w:t>
      </w:r>
      <w:r>
        <w:rPr>
          <w:rFonts w:asciiTheme="majorHAnsi" w:hAnsiTheme="majorHAnsi" w:cstheme="majorHAnsi"/>
          <w:b/>
          <w:bCs/>
          <w:iCs/>
          <w:color w:val="262626"/>
          <w:sz w:val="20"/>
          <w:szCs w:val="20"/>
        </w:rPr>
        <w:t>”</w:t>
      </w:r>
    </w:p>
    <w:p w14:paraId="0E692E99" w14:textId="77777777" w:rsidR="001D2A27" w:rsidRDefault="001D2A27" w:rsidP="006E3958">
      <w:pPr>
        <w:spacing w:after="0" w:line="240" w:lineRule="auto"/>
        <w:rPr>
          <w:rFonts w:asciiTheme="majorHAnsi" w:hAnsiTheme="majorHAnsi" w:cstheme="majorHAnsi"/>
          <w:b/>
          <w:bCs/>
          <w:color w:val="262626" w:themeColor="text1" w:themeTint="D9"/>
          <w:sz w:val="20"/>
          <w:szCs w:val="20"/>
        </w:rPr>
      </w:pPr>
    </w:p>
    <w:p w14:paraId="1F972765" w14:textId="77777777" w:rsidR="001D2A27" w:rsidRPr="00FB7212" w:rsidRDefault="001D2A27" w:rsidP="001D2A27">
      <w:pPr>
        <w:spacing w:after="0" w:line="240" w:lineRule="auto"/>
        <w:rPr>
          <w:rFonts w:asciiTheme="majorHAnsi" w:hAnsiTheme="majorHAnsi" w:cstheme="majorHAnsi"/>
          <w:b/>
          <w:bCs/>
          <w:sz w:val="20"/>
          <w:szCs w:val="20"/>
        </w:rPr>
      </w:pPr>
      <w:r w:rsidRPr="00FB7212">
        <w:rPr>
          <w:rFonts w:asciiTheme="majorHAnsi" w:hAnsiTheme="majorHAnsi" w:cstheme="majorHAnsi"/>
          <w:b/>
          <w:bCs/>
          <w:sz w:val="20"/>
          <w:szCs w:val="20"/>
        </w:rPr>
        <w:t xml:space="preserve">1.2/ Wspólny Słownik Zamówień - CPV: </w:t>
      </w:r>
    </w:p>
    <w:p w14:paraId="04CF2270" w14:textId="77777777" w:rsidR="001D2A27" w:rsidRPr="00FB7212" w:rsidRDefault="001D2A27" w:rsidP="001D2A27">
      <w:pPr>
        <w:spacing w:after="0" w:line="240" w:lineRule="auto"/>
        <w:ind w:left="1276" w:hanging="1276"/>
        <w:jc w:val="both"/>
        <w:rPr>
          <w:rFonts w:asciiTheme="majorHAnsi" w:hAnsiTheme="majorHAnsi" w:cstheme="majorHAnsi"/>
          <w:sz w:val="20"/>
          <w:szCs w:val="20"/>
        </w:rPr>
      </w:pPr>
    </w:p>
    <w:p w14:paraId="552D0E1F" w14:textId="1B16086E" w:rsidR="001D2A27" w:rsidRDefault="003D1CBC" w:rsidP="006E3958">
      <w:pPr>
        <w:spacing w:after="0" w:line="240" w:lineRule="auto"/>
        <w:rPr>
          <w:rFonts w:asciiTheme="majorHAnsi" w:hAnsiTheme="majorHAnsi" w:cstheme="majorHAnsi"/>
          <w:sz w:val="20"/>
          <w:szCs w:val="20"/>
        </w:rPr>
      </w:pPr>
      <w:r>
        <w:rPr>
          <w:rFonts w:asciiTheme="majorHAnsi" w:hAnsiTheme="majorHAnsi" w:cstheme="majorHAnsi"/>
          <w:sz w:val="20"/>
          <w:szCs w:val="20"/>
        </w:rPr>
        <w:t>45000000-7 Roboty budowlane</w:t>
      </w:r>
    </w:p>
    <w:p w14:paraId="4E16251F" w14:textId="7F50802C" w:rsidR="003D1CBC" w:rsidRDefault="003D1CBC" w:rsidP="006E3958">
      <w:pPr>
        <w:spacing w:after="0" w:line="240" w:lineRule="auto"/>
        <w:rPr>
          <w:rFonts w:asciiTheme="majorHAnsi" w:hAnsiTheme="majorHAnsi" w:cstheme="majorHAnsi"/>
          <w:sz w:val="20"/>
          <w:szCs w:val="20"/>
        </w:rPr>
      </w:pPr>
      <w:r>
        <w:rPr>
          <w:rFonts w:asciiTheme="majorHAnsi" w:hAnsiTheme="majorHAnsi" w:cstheme="majorHAnsi"/>
          <w:sz w:val="20"/>
          <w:szCs w:val="20"/>
        </w:rPr>
        <w:t>45112710-5 Roboty w zakresie kształtowania terenów zielonych</w:t>
      </w:r>
    </w:p>
    <w:p w14:paraId="3BB39B00" w14:textId="4B12FA03" w:rsidR="003D1CBC" w:rsidRDefault="003D1CBC" w:rsidP="006E3958">
      <w:pPr>
        <w:spacing w:after="0" w:line="240" w:lineRule="auto"/>
        <w:rPr>
          <w:rFonts w:asciiTheme="majorHAnsi" w:hAnsiTheme="majorHAnsi" w:cstheme="majorHAnsi"/>
          <w:sz w:val="20"/>
          <w:szCs w:val="20"/>
        </w:rPr>
      </w:pPr>
      <w:r>
        <w:rPr>
          <w:rFonts w:asciiTheme="majorHAnsi" w:hAnsiTheme="majorHAnsi" w:cstheme="majorHAnsi"/>
          <w:sz w:val="20"/>
          <w:szCs w:val="20"/>
        </w:rPr>
        <w:t>45233200-1 Roboty w zakresie różnych nawierzchni</w:t>
      </w:r>
    </w:p>
    <w:p w14:paraId="656EA37B" w14:textId="15530FA5" w:rsidR="003D1CBC" w:rsidRDefault="003D1CBC" w:rsidP="006E3958">
      <w:pPr>
        <w:spacing w:after="0" w:line="240" w:lineRule="auto"/>
        <w:rPr>
          <w:rFonts w:asciiTheme="majorHAnsi" w:hAnsiTheme="majorHAnsi" w:cstheme="majorHAnsi"/>
          <w:sz w:val="20"/>
          <w:szCs w:val="20"/>
        </w:rPr>
      </w:pPr>
      <w:r>
        <w:rPr>
          <w:rFonts w:asciiTheme="majorHAnsi" w:hAnsiTheme="majorHAnsi" w:cstheme="majorHAnsi"/>
          <w:sz w:val="20"/>
          <w:szCs w:val="20"/>
        </w:rPr>
        <w:t>45112723-9 Roboty w zakresie kształtowania placów zabaw</w:t>
      </w:r>
    </w:p>
    <w:p w14:paraId="48F3661C" w14:textId="47365F15" w:rsidR="003D1CBC" w:rsidRDefault="003D1CBC" w:rsidP="006E3958">
      <w:pPr>
        <w:spacing w:after="0" w:line="240" w:lineRule="auto"/>
        <w:rPr>
          <w:rFonts w:asciiTheme="majorHAnsi" w:hAnsiTheme="majorHAnsi" w:cstheme="majorHAnsi"/>
          <w:sz w:val="20"/>
          <w:szCs w:val="20"/>
        </w:rPr>
      </w:pPr>
      <w:r>
        <w:rPr>
          <w:rFonts w:asciiTheme="majorHAnsi" w:hAnsiTheme="majorHAnsi" w:cstheme="majorHAnsi"/>
          <w:sz w:val="20"/>
          <w:szCs w:val="20"/>
        </w:rPr>
        <w:t xml:space="preserve">37535200-9 Wyposażenie placów zabaw </w:t>
      </w:r>
    </w:p>
    <w:p w14:paraId="3CF57A47" w14:textId="4A311BAB" w:rsidR="003D1CBC" w:rsidRDefault="003D1CBC" w:rsidP="006E3958">
      <w:pPr>
        <w:spacing w:after="0" w:line="240" w:lineRule="auto"/>
        <w:rPr>
          <w:rFonts w:asciiTheme="majorHAnsi" w:hAnsiTheme="majorHAnsi" w:cstheme="majorHAnsi"/>
          <w:sz w:val="20"/>
          <w:szCs w:val="20"/>
        </w:rPr>
      </w:pPr>
      <w:r>
        <w:rPr>
          <w:rFonts w:asciiTheme="majorHAnsi" w:hAnsiTheme="majorHAnsi" w:cstheme="majorHAnsi"/>
          <w:sz w:val="20"/>
          <w:szCs w:val="20"/>
        </w:rPr>
        <w:lastRenderedPageBreak/>
        <w:t>45111291-4 Roboty w zakresie zagospodarowania terenu</w:t>
      </w:r>
    </w:p>
    <w:p w14:paraId="52461211" w14:textId="77777777" w:rsidR="003D1CBC" w:rsidRDefault="003D1CBC" w:rsidP="006E3958">
      <w:pPr>
        <w:spacing w:after="0" w:line="240" w:lineRule="auto"/>
        <w:rPr>
          <w:rFonts w:asciiTheme="majorHAnsi" w:hAnsiTheme="majorHAnsi" w:cstheme="majorHAnsi"/>
          <w:b/>
          <w:bCs/>
          <w:color w:val="262626" w:themeColor="text1" w:themeTint="D9"/>
          <w:sz w:val="20"/>
          <w:szCs w:val="20"/>
        </w:rPr>
      </w:pPr>
    </w:p>
    <w:p w14:paraId="4759B382" w14:textId="60EC4F4E" w:rsidR="006E3958" w:rsidRPr="001D2A27" w:rsidRDefault="007E6F19" w:rsidP="002D15B7">
      <w:pPr>
        <w:spacing w:after="0" w:line="240" w:lineRule="auto"/>
        <w:rPr>
          <w:rFonts w:ascii="Calibri Light" w:hAnsi="Calibri Light" w:cs="Calibri Light"/>
          <w:b/>
          <w:bCs/>
          <w:sz w:val="20"/>
          <w:szCs w:val="20"/>
        </w:rPr>
      </w:pPr>
      <w:r w:rsidRPr="001D2A27">
        <w:rPr>
          <w:rFonts w:asciiTheme="majorHAnsi" w:hAnsiTheme="majorHAnsi" w:cstheme="majorHAnsi"/>
          <w:b/>
          <w:bCs/>
          <w:color w:val="262626" w:themeColor="text1" w:themeTint="D9"/>
          <w:sz w:val="20"/>
          <w:szCs w:val="20"/>
        </w:rPr>
        <w:t>1.</w:t>
      </w:r>
      <w:r w:rsidR="001D2A27" w:rsidRPr="001D2A27">
        <w:rPr>
          <w:rFonts w:asciiTheme="majorHAnsi" w:hAnsiTheme="majorHAnsi" w:cstheme="majorHAnsi"/>
          <w:b/>
          <w:bCs/>
          <w:color w:val="262626" w:themeColor="text1" w:themeTint="D9"/>
          <w:sz w:val="20"/>
          <w:szCs w:val="20"/>
        </w:rPr>
        <w:t>3</w:t>
      </w:r>
      <w:r w:rsidRPr="001D2A27">
        <w:rPr>
          <w:rFonts w:asciiTheme="majorHAnsi" w:hAnsiTheme="majorHAnsi" w:cstheme="majorHAnsi"/>
          <w:b/>
          <w:bCs/>
          <w:color w:val="262626" w:themeColor="text1" w:themeTint="D9"/>
          <w:sz w:val="20"/>
          <w:szCs w:val="20"/>
        </w:rPr>
        <w:t xml:space="preserve">/ </w:t>
      </w:r>
      <w:r w:rsidR="006E3958" w:rsidRPr="001D2A27">
        <w:rPr>
          <w:rFonts w:ascii="Calibri Light" w:hAnsi="Calibri Light" w:cs="Calibri Light"/>
          <w:b/>
          <w:bCs/>
          <w:sz w:val="20"/>
          <w:szCs w:val="20"/>
        </w:rPr>
        <w:t>Zakres prac</w:t>
      </w:r>
      <w:r w:rsidR="00DB7403" w:rsidRPr="001D2A27">
        <w:rPr>
          <w:rFonts w:ascii="Calibri Light" w:hAnsi="Calibri Light" w:cs="Calibri Light"/>
          <w:b/>
          <w:bCs/>
          <w:sz w:val="20"/>
          <w:szCs w:val="20"/>
        </w:rPr>
        <w:t xml:space="preserve"> będzie polegał na</w:t>
      </w:r>
      <w:r w:rsidR="006E3958" w:rsidRPr="001D2A27">
        <w:rPr>
          <w:rFonts w:ascii="Calibri Light" w:hAnsi="Calibri Light" w:cs="Calibri Light"/>
          <w:b/>
          <w:bCs/>
          <w:sz w:val="20"/>
          <w:szCs w:val="20"/>
        </w:rPr>
        <w:t>:</w:t>
      </w:r>
    </w:p>
    <w:p w14:paraId="12A23D79" w14:textId="39AD1249" w:rsidR="007A2C24" w:rsidRDefault="007A2C24" w:rsidP="007A2C24">
      <w:pPr>
        <w:suppressAutoHyphens/>
        <w:spacing w:after="0" w:line="240" w:lineRule="auto"/>
        <w:rPr>
          <w:rFonts w:ascii="Calibri Light" w:eastAsia="Times New Roman" w:hAnsi="Calibri Light" w:cs="Calibri Light"/>
          <w:b/>
          <w:bCs/>
          <w:color w:val="000000"/>
          <w:sz w:val="20"/>
          <w:szCs w:val="20"/>
          <w:u w:val="single"/>
          <w:lang w:eastAsia="ar-SA"/>
        </w:rPr>
      </w:pPr>
      <w:r w:rsidRPr="007A2C24">
        <w:rPr>
          <w:rFonts w:ascii="Calibri Light" w:eastAsia="Times New Roman" w:hAnsi="Calibri Light" w:cs="Calibri Light"/>
          <w:b/>
          <w:bCs/>
          <w:color w:val="000000"/>
          <w:sz w:val="20"/>
          <w:szCs w:val="20"/>
          <w:u w:val="single"/>
          <w:lang w:eastAsia="ar-SA"/>
        </w:rPr>
        <w:t>Zakres prac - Wspólna zabawa to podstawa – przebudowa placu zabaw przy szkole Podstawowej nr</w:t>
      </w:r>
      <w:r w:rsidR="00C906D4">
        <w:rPr>
          <w:rFonts w:ascii="Calibri Light" w:eastAsia="Times New Roman" w:hAnsi="Calibri Light" w:cs="Calibri Light"/>
          <w:b/>
          <w:bCs/>
          <w:color w:val="000000"/>
          <w:sz w:val="20"/>
          <w:szCs w:val="20"/>
          <w:u w:val="single"/>
          <w:lang w:eastAsia="ar-SA"/>
        </w:rPr>
        <w:t xml:space="preserve"> </w:t>
      </w:r>
      <w:r w:rsidRPr="007A2C24">
        <w:rPr>
          <w:rFonts w:ascii="Calibri Light" w:eastAsia="Times New Roman" w:hAnsi="Calibri Light" w:cs="Calibri Light"/>
          <w:b/>
          <w:bCs/>
          <w:color w:val="000000"/>
          <w:sz w:val="20"/>
          <w:szCs w:val="20"/>
          <w:u w:val="single"/>
          <w:lang w:eastAsia="ar-SA"/>
        </w:rPr>
        <w:t>2</w:t>
      </w:r>
    </w:p>
    <w:p w14:paraId="1AFAFB5E" w14:textId="77777777" w:rsidR="00C906D4" w:rsidRPr="007A2C24" w:rsidRDefault="00C906D4" w:rsidP="007A2C24">
      <w:pPr>
        <w:suppressAutoHyphens/>
        <w:spacing w:after="0" w:line="240" w:lineRule="auto"/>
        <w:rPr>
          <w:rFonts w:ascii="Calibri Light" w:eastAsia="Times New Roman" w:hAnsi="Calibri Light" w:cs="Calibri Light"/>
          <w:b/>
          <w:bCs/>
          <w:color w:val="000000"/>
          <w:sz w:val="20"/>
          <w:szCs w:val="20"/>
          <w:u w:val="single"/>
          <w:lang w:eastAsia="ar-SA"/>
        </w:rPr>
      </w:pPr>
    </w:p>
    <w:p w14:paraId="751D07B9" w14:textId="77777777" w:rsidR="007A2C24" w:rsidRPr="007A2C24" w:rsidRDefault="007A2C24" w:rsidP="007A2C24">
      <w:pPr>
        <w:suppressAutoHyphens/>
        <w:spacing w:after="0" w:line="240" w:lineRule="auto"/>
        <w:rPr>
          <w:rFonts w:ascii="Calibri Light" w:eastAsia="Times New Roman" w:hAnsi="Calibri Light" w:cs="Calibri Light"/>
          <w:color w:val="000000"/>
          <w:sz w:val="20"/>
          <w:szCs w:val="20"/>
          <w:lang w:eastAsia="ar-SA"/>
        </w:rPr>
      </w:pPr>
      <w:r w:rsidRPr="007A2C24">
        <w:rPr>
          <w:rFonts w:ascii="Calibri Light" w:eastAsia="Times New Roman" w:hAnsi="Calibri Light" w:cs="Calibri Light"/>
          <w:color w:val="000000"/>
          <w:sz w:val="20"/>
          <w:szCs w:val="20"/>
          <w:lang w:eastAsia="ar-SA"/>
        </w:rPr>
        <w:t xml:space="preserve">- zabezpieczenie drzew na czas wykonywania robót ziemnych </w:t>
      </w:r>
    </w:p>
    <w:p w14:paraId="75BE29F5" w14:textId="77777777" w:rsidR="007A2C24" w:rsidRPr="007A2C24" w:rsidRDefault="007A2C24" w:rsidP="007A2C24">
      <w:pPr>
        <w:suppressAutoHyphens/>
        <w:spacing w:after="0" w:line="240" w:lineRule="auto"/>
        <w:rPr>
          <w:rFonts w:ascii="Calibri Light" w:eastAsia="Times New Roman" w:hAnsi="Calibri Light" w:cs="Calibri Light"/>
          <w:color w:val="000000"/>
          <w:sz w:val="20"/>
          <w:szCs w:val="20"/>
          <w:lang w:eastAsia="ar-SA"/>
        </w:rPr>
      </w:pPr>
      <w:r w:rsidRPr="007A2C24">
        <w:rPr>
          <w:rFonts w:ascii="Calibri Light" w:eastAsia="Times New Roman" w:hAnsi="Calibri Light" w:cs="Calibri Light"/>
          <w:color w:val="000000"/>
          <w:sz w:val="20"/>
          <w:szCs w:val="20"/>
          <w:lang w:eastAsia="ar-SA"/>
        </w:rPr>
        <w:t>- demontaż części nawierzchni poliuretanowej – 92m2</w:t>
      </w:r>
    </w:p>
    <w:p w14:paraId="1B5C8F9F" w14:textId="77777777" w:rsidR="007A2C24" w:rsidRPr="007A2C24" w:rsidRDefault="007A2C24" w:rsidP="007A2C24">
      <w:pPr>
        <w:suppressAutoHyphens/>
        <w:spacing w:after="0" w:line="240" w:lineRule="auto"/>
        <w:rPr>
          <w:rFonts w:ascii="Calibri Light" w:eastAsia="Times New Roman" w:hAnsi="Calibri Light" w:cs="Calibri Light"/>
          <w:color w:val="000000"/>
          <w:sz w:val="20"/>
          <w:szCs w:val="20"/>
          <w:lang w:eastAsia="ar-SA"/>
        </w:rPr>
      </w:pPr>
      <w:r w:rsidRPr="007A2C24">
        <w:rPr>
          <w:rFonts w:ascii="Calibri Light" w:eastAsia="Times New Roman" w:hAnsi="Calibri Light" w:cs="Calibri Light"/>
          <w:color w:val="000000"/>
          <w:sz w:val="20"/>
          <w:szCs w:val="20"/>
          <w:lang w:eastAsia="ar-SA"/>
        </w:rPr>
        <w:t xml:space="preserve">- demontaż urządzenia </w:t>
      </w:r>
    </w:p>
    <w:p w14:paraId="48FE84BA" w14:textId="77777777" w:rsidR="007A2C24" w:rsidRPr="007A2C24" w:rsidRDefault="007A2C24" w:rsidP="007A2C24">
      <w:pPr>
        <w:suppressAutoHyphens/>
        <w:spacing w:after="0" w:line="240" w:lineRule="auto"/>
        <w:rPr>
          <w:rFonts w:ascii="Calibri Light" w:eastAsia="Times New Roman" w:hAnsi="Calibri Light" w:cs="Calibri Light"/>
          <w:color w:val="000000"/>
          <w:sz w:val="20"/>
          <w:szCs w:val="20"/>
          <w:lang w:eastAsia="ar-SA"/>
        </w:rPr>
      </w:pPr>
      <w:r w:rsidRPr="007A2C24">
        <w:rPr>
          <w:rFonts w:ascii="Calibri Light" w:eastAsia="Times New Roman" w:hAnsi="Calibri Light" w:cs="Calibri Light"/>
          <w:color w:val="000000"/>
          <w:sz w:val="20"/>
          <w:szCs w:val="20"/>
          <w:lang w:eastAsia="ar-SA"/>
        </w:rPr>
        <w:t xml:space="preserve">- przeniesienie istniejącego stołu z ławkami </w:t>
      </w:r>
    </w:p>
    <w:p w14:paraId="6736B5B9" w14:textId="1622BEB8" w:rsidR="007A2C24" w:rsidRPr="007A2C24" w:rsidRDefault="007A2C24" w:rsidP="007A2C24">
      <w:pPr>
        <w:suppressAutoHyphens/>
        <w:spacing w:after="0" w:line="240" w:lineRule="auto"/>
        <w:rPr>
          <w:rFonts w:ascii="Calibri Light" w:eastAsia="Times New Roman" w:hAnsi="Calibri Light" w:cs="Calibri Light"/>
          <w:color w:val="000000"/>
          <w:sz w:val="20"/>
          <w:szCs w:val="20"/>
          <w:lang w:eastAsia="ar-SA"/>
        </w:rPr>
      </w:pPr>
      <w:r w:rsidRPr="007A2C24">
        <w:rPr>
          <w:rFonts w:ascii="Calibri Light" w:eastAsia="Times New Roman" w:hAnsi="Calibri Light" w:cs="Calibri Light"/>
          <w:color w:val="000000"/>
          <w:sz w:val="20"/>
          <w:szCs w:val="20"/>
          <w:lang w:eastAsia="ar-SA"/>
        </w:rPr>
        <w:t>- wykona</w:t>
      </w:r>
      <w:r w:rsidR="00D01291">
        <w:rPr>
          <w:rFonts w:ascii="Calibri Light" w:eastAsia="Times New Roman" w:hAnsi="Calibri Light" w:cs="Calibri Light"/>
          <w:color w:val="000000"/>
          <w:sz w:val="20"/>
          <w:szCs w:val="20"/>
          <w:lang w:eastAsia="ar-SA"/>
        </w:rPr>
        <w:t>n</w:t>
      </w:r>
      <w:r w:rsidRPr="007A2C24">
        <w:rPr>
          <w:rFonts w:ascii="Calibri Light" w:eastAsia="Times New Roman" w:hAnsi="Calibri Light" w:cs="Calibri Light"/>
          <w:color w:val="000000"/>
          <w:sz w:val="20"/>
          <w:szCs w:val="20"/>
          <w:lang w:eastAsia="ar-SA"/>
        </w:rPr>
        <w:t>ie nawierzchni piaskowej – 231m2</w:t>
      </w:r>
    </w:p>
    <w:p w14:paraId="38E67876" w14:textId="3C3D63D6" w:rsidR="007A2C24" w:rsidRPr="007A2C24" w:rsidRDefault="007A2C24" w:rsidP="007A2C24">
      <w:pPr>
        <w:suppressAutoHyphens/>
        <w:spacing w:after="0" w:line="240" w:lineRule="auto"/>
        <w:rPr>
          <w:rFonts w:ascii="Calibri Light" w:eastAsia="Times New Roman" w:hAnsi="Calibri Light" w:cs="Calibri Light"/>
          <w:color w:val="000000"/>
          <w:sz w:val="20"/>
          <w:szCs w:val="20"/>
          <w:lang w:eastAsia="ar-SA"/>
        </w:rPr>
      </w:pPr>
      <w:r w:rsidRPr="007A2C24">
        <w:rPr>
          <w:rFonts w:ascii="Calibri Light" w:eastAsia="Times New Roman" w:hAnsi="Calibri Light" w:cs="Calibri Light"/>
          <w:color w:val="000000"/>
          <w:sz w:val="20"/>
          <w:szCs w:val="20"/>
          <w:lang w:eastAsia="ar-SA"/>
        </w:rPr>
        <w:t>- montaż elementów małej architektury</w:t>
      </w:r>
      <w:r w:rsidR="00D01291">
        <w:rPr>
          <w:rFonts w:ascii="Calibri Light" w:eastAsia="Times New Roman" w:hAnsi="Calibri Light" w:cs="Calibri Light"/>
          <w:color w:val="000000"/>
          <w:sz w:val="20"/>
          <w:szCs w:val="20"/>
          <w:lang w:eastAsia="ar-SA"/>
        </w:rPr>
        <w:t xml:space="preserve"> (</w:t>
      </w:r>
      <w:r w:rsidRPr="007A2C24">
        <w:rPr>
          <w:rFonts w:ascii="Calibri Light" w:eastAsia="Times New Roman" w:hAnsi="Calibri Light" w:cs="Calibri Light"/>
          <w:color w:val="000000"/>
          <w:sz w:val="20"/>
          <w:szCs w:val="20"/>
          <w:lang w:eastAsia="ar-SA"/>
        </w:rPr>
        <w:t xml:space="preserve"> zestaw zabawowy ze zjeżdżalnią, stołek obrotowy, huśtawka wagowa, tablica informacyjna)  </w:t>
      </w:r>
    </w:p>
    <w:p w14:paraId="7CA8232D" w14:textId="77777777" w:rsidR="007A2C24" w:rsidRPr="007A2C24" w:rsidRDefault="007A2C24" w:rsidP="007A2C24">
      <w:pPr>
        <w:suppressAutoHyphens/>
        <w:spacing w:after="0" w:line="240" w:lineRule="auto"/>
        <w:rPr>
          <w:rFonts w:ascii="Calibri Light" w:eastAsia="Times New Roman" w:hAnsi="Calibri Light" w:cs="Calibri Light"/>
          <w:color w:val="000000"/>
          <w:sz w:val="20"/>
          <w:szCs w:val="20"/>
          <w:lang w:eastAsia="ar-SA"/>
        </w:rPr>
      </w:pPr>
      <w:r w:rsidRPr="007A2C24">
        <w:rPr>
          <w:rFonts w:ascii="Calibri Light" w:eastAsia="Times New Roman" w:hAnsi="Calibri Light" w:cs="Calibri Light"/>
          <w:color w:val="000000"/>
          <w:sz w:val="20"/>
          <w:szCs w:val="20"/>
          <w:lang w:eastAsia="ar-SA"/>
        </w:rPr>
        <w:t>- prace remontowe – konserwacyjne (wymiana kapsli, zabezpieczenie ostrych krawędzi istniejących urządzeń, wymiana desek w istniejących ławkach)</w:t>
      </w:r>
    </w:p>
    <w:p w14:paraId="595A6D28" w14:textId="77777777" w:rsidR="007A2C24" w:rsidRPr="007A2C24" w:rsidRDefault="007A2C24" w:rsidP="007A2C24">
      <w:pPr>
        <w:suppressAutoHyphens/>
        <w:spacing w:after="0" w:line="240" w:lineRule="auto"/>
        <w:rPr>
          <w:rFonts w:ascii="Calibri Light" w:eastAsia="Times New Roman" w:hAnsi="Calibri Light" w:cs="Calibri Light"/>
          <w:color w:val="000000"/>
          <w:sz w:val="20"/>
          <w:szCs w:val="20"/>
          <w:lang w:eastAsia="ar-SA"/>
        </w:rPr>
      </w:pPr>
      <w:r w:rsidRPr="007A2C24">
        <w:rPr>
          <w:rFonts w:ascii="Calibri Light" w:eastAsia="Times New Roman" w:hAnsi="Calibri Light" w:cs="Calibri Light"/>
          <w:color w:val="000000"/>
          <w:sz w:val="20"/>
          <w:szCs w:val="20"/>
          <w:lang w:eastAsia="ar-SA"/>
        </w:rPr>
        <w:t>- prace wykończeniowe, uporządkowanie terenu</w:t>
      </w:r>
    </w:p>
    <w:p w14:paraId="7D1A8273" w14:textId="77777777" w:rsidR="007A2C24" w:rsidRPr="007A2C24" w:rsidRDefault="007A2C24" w:rsidP="007A2C24">
      <w:pPr>
        <w:suppressAutoHyphens/>
        <w:spacing w:after="0" w:line="240" w:lineRule="auto"/>
        <w:rPr>
          <w:rFonts w:ascii="Calibri Light" w:eastAsia="Times New Roman" w:hAnsi="Calibri Light" w:cs="Calibri Light"/>
          <w:color w:val="000000"/>
          <w:sz w:val="20"/>
          <w:szCs w:val="20"/>
          <w:lang w:eastAsia="ar-SA"/>
        </w:rPr>
      </w:pPr>
    </w:p>
    <w:p w14:paraId="202FCF54" w14:textId="77777777" w:rsidR="00F34E00" w:rsidRPr="00152C59" w:rsidRDefault="00F34E00" w:rsidP="008B4425">
      <w:pPr>
        <w:spacing w:after="0" w:line="240" w:lineRule="auto"/>
        <w:rPr>
          <w:rFonts w:asciiTheme="majorHAnsi" w:hAnsiTheme="majorHAnsi" w:cstheme="majorHAnsi"/>
          <w:b/>
          <w:bCs/>
          <w:sz w:val="20"/>
          <w:szCs w:val="20"/>
        </w:rPr>
      </w:pPr>
    </w:p>
    <w:p w14:paraId="097B20A2" w14:textId="08D9F1BF" w:rsidR="00AA2880" w:rsidRDefault="00152C59" w:rsidP="005C5193">
      <w:pPr>
        <w:suppressAutoHyphens/>
        <w:spacing w:after="0" w:line="240" w:lineRule="auto"/>
        <w:ind w:right="-235"/>
        <w:jc w:val="both"/>
        <w:outlineLvl w:val="0"/>
        <w:rPr>
          <w:rFonts w:asciiTheme="majorHAnsi" w:hAnsiTheme="majorHAnsi" w:cstheme="majorHAnsi"/>
          <w:b/>
          <w:sz w:val="20"/>
          <w:szCs w:val="20"/>
        </w:rPr>
      </w:pPr>
      <w:r w:rsidRPr="00152C59">
        <w:rPr>
          <w:rFonts w:asciiTheme="majorHAnsi" w:hAnsiTheme="majorHAnsi" w:cstheme="majorHAnsi"/>
          <w:b/>
          <w:sz w:val="20"/>
          <w:szCs w:val="20"/>
        </w:rPr>
        <w:t>1.4/ Szczegółowy opis przedmiotu zamówienia określają:</w:t>
      </w:r>
    </w:p>
    <w:p w14:paraId="1D74AC8F" w14:textId="77777777" w:rsidR="001E5C7B" w:rsidRDefault="001E5C7B" w:rsidP="005C5193">
      <w:pPr>
        <w:suppressAutoHyphens/>
        <w:spacing w:after="0" w:line="240" w:lineRule="auto"/>
        <w:ind w:right="-235"/>
        <w:jc w:val="both"/>
        <w:outlineLvl w:val="0"/>
        <w:rPr>
          <w:rFonts w:asciiTheme="majorHAnsi" w:hAnsiTheme="majorHAnsi" w:cstheme="majorHAnsi"/>
          <w:b/>
          <w:sz w:val="20"/>
          <w:szCs w:val="20"/>
        </w:rPr>
      </w:pPr>
    </w:p>
    <w:p w14:paraId="4F069394" w14:textId="305ADF39" w:rsidR="001E5C7B" w:rsidRPr="005302CA" w:rsidRDefault="001E5C7B" w:rsidP="001E5C7B">
      <w:pPr>
        <w:spacing w:after="0" w:line="240" w:lineRule="auto"/>
        <w:ind w:firstLine="708"/>
        <w:rPr>
          <w:rFonts w:asciiTheme="majorHAnsi" w:eastAsiaTheme="majorEastAsia" w:hAnsiTheme="majorHAnsi" w:cstheme="majorHAnsi"/>
          <w:sz w:val="20"/>
          <w:szCs w:val="20"/>
          <w:lang w:eastAsia="en-US"/>
        </w:rPr>
      </w:pPr>
      <w:r w:rsidRPr="005302CA">
        <w:rPr>
          <w:rFonts w:asciiTheme="majorHAnsi" w:eastAsiaTheme="majorEastAsia" w:hAnsiTheme="majorHAnsi" w:cstheme="majorHAnsi"/>
          <w:sz w:val="20"/>
          <w:szCs w:val="20"/>
          <w:lang w:eastAsia="en-US"/>
        </w:rPr>
        <w:t xml:space="preserve">- </w:t>
      </w:r>
      <w:r>
        <w:rPr>
          <w:rFonts w:ascii="Calibri Light" w:hAnsi="Calibri Light" w:cs="Calibri Light"/>
          <w:color w:val="333333"/>
          <w:sz w:val="20"/>
          <w:szCs w:val="20"/>
        </w:rPr>
        <w:t xml:space="preserve">dokumentacja projektowa </w:t>
      </w:r>
      <w:r w:rsidR="00E11844">
        <w:rPr>
          <w:rFonts w:ascii="Calibri Light" w:hAnsi="Calibri Light" w:cs="Calibri Light"/>
          <w:color w:val="333333"/>
          <w:sz w:val="20"/>
          <w:szCs w:val="20"/>
        </w:rPr>
        <w:t xml:space="preserve">stanowi </w:t>
      </w:r>
      <w:r>
        <w:rPr>
          <w:rFonts w:ascii="Calibri Light" w:hAnsi="Calibri Light" w:cs="Calibri Light"/>
          <w:color w:val="333333"/>
          <w:sz w:val="20"/>
          <w:szCs w:val="20"/>
        </w:rPr>
        <w:t xml:space="preserve"> załącznik nr 8 do SWZ</w:t>
      </w:r>
    </w:p>
    <w:p w14:paraId="4A586769" w14:textId="3350CF8A" w:rsidR="001E5C7B" w:rsidRDefault="001E5C7B" w:rsidP="001E5C7B">
      <w:pPr>
        <w:spacing w:after="0" w:line="240" w:lineRule="auto"/>
        <w:ind w:firstLine="708"/>
        <w:jc w:val="both"/>
        <w:rPr>
          <w:rFonts w:asciiTheme="majorHAnsi" w:eastAsiaTheme="majorEastAsia" w:hAnsiTheme="majorHAnsi" w:cstheme="majorHAnsi"/>
          <w:sz w:val="20"/>
          <w:szCs w:val="20"/>
          <w:lang w:eastAsia="en-US"/>
        </w:rPr>
      </w:pPr>
      <w:r w:rsidRPr="00CF2238">
        <w:rPr>
          <w:rFonts w:asciiTheme="majorHAnsi" w:eastAsiaTheme="majorEastAsia" w:hAnsiTheme="majorHAnsi" w:cstheme="majorHAnsi"/>
          <w:sz w:val="20"/>
          <w:szCs w:val="20"/>
          <w:lang w:eastAsia="en-US"/>
        </w:rPr>
        <w:t>- projektowane postanowienia umowy (wzór umowy)</w:t>
      </w:r>
      <w:r w:rsidR="00E11844">
        <w:rPr>
          <w:rFonts w:asciiTheme="majorHAnsi" w:eastAsiaTheme="majorEastAsia" w:hAnsiTheme="majorHAnsi" w:cstheme="majorHAnsi"/>
          <w:sz w:val="20"/>
          <w:szCs w:val="20"/>
          <w:lang w:eastAsia="en-US"/>
        </w:rPr>
        <w:t xml:space="preserve"> stanowi </w:t>
      </w:r>
      <w:r w:rsidRPr="00CF2238">
        <w:rPr>
          <w:rFonts w:asciiTheme="majorHAnsi" w:eastAsiaTheme="majorEastAsia" w:hAnsiTheme="majorHAnsi" w:cstheme="majorHAnsi"/>
          <w:sz w:val="20"/>
          <w:szCs w:val="20"/>
          <w:lang w:eastAsia="en-US"/>
        </w:rPr>
        <w:t xml:space="preserve"> załącznik nr 4 do SWZ.</w:t>
      </w:r>
    </w:p>
    <w:p w14:paraId="243CB959" w14:textId="77777777" w:rsidR="00D618DA" w:rsidRDefault="00D618DA" w:rsidP="00F67ECD">
      <w:pPr>
        <w:spacing w:after="0" w:line="240" w:lineRule="auto"/>
        <w:jc w:val="both"/>
        <w:rPr>
          <w:rFonts w:asciiTheme="majorHAnsi" w:eastAsiaTheme="majorEastAsia" w:hAnsiTheme="majorHAnsi" w:cstheme="majorHAnsi"/>
          <w:sz w:val="20"/>
          <w:szCs w:val="20"/>
          <w:lang w:eastAsia="en-US"/>
        </w:rPr>
      </w:pPr>
    </w:p>
    <w:p w14:paraId="13C656B0" w14:textId="2C22EC6D" w:rsidR="00D618DA" w:rsidRPr="00786909" w:rsidRDefault="00D618DA" w:rsidP="00D618DA">
      <w:pPr>
        <w:spacing w:after="0" w:line="240" w:lineRule="auto"/>
        <w:rPr>
          <w:rFonts w:asciiTheme="majorHAnsi" w:hAnsiTheme="majorHAnsi" w:cstheme="majorHAnsi"/>
          <w:b/>
          <w:bCs/>
          <w:color w:val="262626" w:themeColor="text1" w:themeTint="D9"/>
          <w:sz w:val="20"/>
          <w:szCs w:val="20"/>
        </w:rPr>
      </w:pPr>
      <w:r w:rsidRPr="00786909">
        <w:rPr>
          <w:rFonts w:asciiTheme="majorHAnsi" w:hAnsiTheme="majorHAnsi" w:cstheme="majorHAnsi"/>
          <w:b/>
          <w:bCs/>
          <w:color w:val="262626" w:themeColor="text1" w:themeTint="D9"/>
          <w:sz w:val="20"/>
          <w:szCs w:val="20"/>
        </w:rPr>
        <w:t>1.</w:t>
      </w:r>
      <w:r>
        <w:rPr>
          <w:rFonts w:asciiTheme="majorHAnsi" w:hAnsiTheme="majorHAnsi" w:cstheme="majorHAnsi"/>
          <w:b/>
          <w:bCs/>
          <w:color w:val="262626" w:themeColor="text1" w:themeTint="D9"/>
          <w:sz w:val="20"/>
          <w:szCs w:val="20"/>
        </w:rPr>
        <w:t>5</w:t>
      </w:r>
      <w:r w:rsidRPr="00786909">
        <w:rPr>
          <w:rFonts w:asciiTheme="majorHAnsi" w:hAnsiTheme="majorHAnsi" w:cstheme="majorHAnsi"/>
          <w:b/>
          <w:bCs/>
          <w:color w:val="262626" w:themeColor="text1" w:themeTint="D9"/>
          <w:sz w:val="20"/>
          <w:szCs w:val="20"/>
        </w:rPr>
        <w:t xml:space="preserve">/ Warunki gwarancji i rękojmi za wady.  </w:t>
      </w:r>
    </w:p>
    <w:p w14:paraId="3AF85D8D" w14:textId="77777777" w:rsidR="00D618DA" w:rsidRPr="00266338" w:rsidRDefault="00D618DA" w:rsidP="00D618DA">
      <w:pPr>
        <w:spacing w:after="0" w:line="240" w:lineRule="auto"/>
        <w:rPr>
          <w:rFonts w:asciiTheme="majorHAnsi" w:hAnsiTheme="majorHAnsi" w:cstheme="majorHAnsi"/>
          <w:b/>
          <w:bCs/>
          <w:color w:val="262626" w:themeColor="text1" w:themeTint="D9"/>
          <w:sz w:val="20"/>
          <w:szCs w:val="20"/>
        </w:rPr>
      </w:pPr>
    </w:p>
    <w:p w14:paraId="6529CC3A" w14:textId="77777777" w:rsidR="00D618DA" w:rsidRPr="00266338" w:rsidRDefault="00D618DA" w:rsidP="00D618DA">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a) Wykonawca zobowiązuje się do udzielenia gwarancji w rozumieniu art. 57</w:t>
      </w:r>
      <w:r>
        <w:rPr>
          <w:rFonts w:asciiTheme="majorHAnsi" w:hAnsiTheme="majorHAnsi" w:cstheme="majorHAnsi"/>
          <w:color w:val="262626" w:themeColor="text1" w:themeTint="D9"/>
          <w:sz w:val="20"/>
          <w:szCs w:val="20"/>
        </w:rPr>
        <w:t>7</w:t>
      </w:r>
      <w:r w:rsidRPr="00266338">
        <w:rPr>
          <w:rFonts w:asciiTheme="majorHAnsi" w:hAnsiTheme="majorHAnsi" w:cstheme="majorHAnsi"/>
          <w:color w:val="262626" w:themeColor="text1" w:themeTint="D9"/>
          <w:sz w:val="20"/>
          <w:szCs w:val="20"/>
        </w:rPr>
        <w:t xml:space="preserve"> kodeksu cywilnego na cały zakres zamówienia</w:t>
      </w:r>
      <w:r>
        <w:rPr>
          <w:rFonts w:asciiTheme="majorHAnsi" w:hAnsiTheme="majorHAnsi" w:cstheme="majorHAnsi"/>
          <w:color w:val="262626" w:themeColor="text1" w:themeTint="D9"/>
          <w:sz w:val="20"/>
          <w:szCs w:val="20"/>
        </w:rPr>
        <w:t xml:space="preserve"> </w:t>
      </w:r>
      <w:r w:rsidRPr="00334EA8">
        <w:rPr>
          <w:rFonts w:asciiTheme="majorHAnsi" w:hAnsiTheme="majorHAnsi" w:cstheme="majorHAnsi"/>
          <w:sz w:val="20"/>
          <w:szCs w:val="20"/>
        </w:rPr>
        <w:t>i wbudowane materiały oraz zamontowane urządzenia.</w:t>
      </w:r>
    </w:p>
    <w:p w14:paraId="0F8CBD64" w14:textId="77777777" w:rsidR="00D618DA" w:rsidRPr="00266338" w:rsidRDefault="00D618DA" w:rsidP="00D618DA">
      <w:pPr>
        <w:spacing w:after="0" w:line="240" w:lineRule="auto"/>
        <w:jc w:val="both"/>
        <w:rPr>
          <w:rFonts w:asciiTheme="majorHAnsi" w:hAnsiTheme="majorHAnsi" w:cstheme="majorHAnsi"/>
          <w:color w:val="262626" w:themeColor="text1" w:themeTint="D9"/>
          <w:sz w:val="20"/>
          <w:szCs w:val="20"/>
        </w:rPr>
      </w:pPr>
    </w:p>
    <w:p w14:paraId="254A6385" w14:textId="77777777" w:rsidR="00D618DA" w:rsidRPr="00266338" w:rsidRDefault="00D618DA" w:rsidP="00D618DA">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b) Wykonawca udzieli Zamawiającemu gwarancji na wykonany przedmiot zamówienia i wbudowane materiały oraz zamontowane urządzenia przez wskazany przez siebie okres,</w:t>
      </w:r>
      <w:r w:rsidRPr="00266338">
        <w:rPr>
          <w:rFonts w:asciiTheme="majorHAnsi" w:hAnsiTheme="majorHAnsi" w:cstheme="majorHAnsi"/>
          <w:b/>
          <w:bCs/>
          <w:color w:val="262626" w:themeColor="text1" w:themeTint="D9"/>
          <w:sz w:val="20"/>
          <w:szCs w:val="20"/>
        </w:rPr>
        <w:t xml:space="preserve"> stanowiący kryterium oceny ofert</w:t>
      </w:r>
      <w:r w:rsidRPr="00266338">
        <w:rPr>
          <w:rFonts w:asciiTheme="majorHAnsi" w:hAnsiTheme="majorHAnsi" w:cstheme="majorHAnsi"/>
          <w:color w:val="262626" w:themeColor="text1" w:themeTint="D9"/>
          <w:sz w:val="20"/>
          <w:szCs w:val="20"/>
        </w:rPr>
        <w:t>. Okres gwarancji liczony będzie od dnia dokonania odbioru końcowego.</w:t>
      </w:r>
    </w:p>
    <w:p w14:paraId="31D8B604" w14:textId="77777777" w:rsidR="00D618DA" w:rsidRPr="00266338" w:rsidRDefault="00D618DA" w:rsidP="00D618DA">
      <w:pPr>
        <w:spacing w:after="0" w:line="240" w:lineRule="auto"/>
        <w:jc w:val="both"/>
        <w:rPr>
          <w:rFonts w:asciiTheme="majorHAnsi" w:hAnsiTheme="majorHAnsi" w:cstheme="majorHAnsi"/>
          <w:color w:val="262626" w:themeColor="text1" w:themeTint="D9"/>
          <w:sz w:val="20"/>
          <w:szCs w:val="20"/>
        </w:rPr>
      </w:pPr>
    </w:p>
    <w:p w14:paraId="61CB82FB" w14:textId="77777777" w:rsidR="00D618DA" w:rsidRPr="00EE3B45" w:rsidRDefault="00D618DA" w:rsidP="00D618DA">
      <w:pPr>
        <w:spacing w:after="0" w:line="240" w:lineRule="auto"/>
        <w:jc w:val="both"/>
        <w:rPr>
          <w:rFonts w:asciiTheme="majorHAnsi" w:hAnsiTheme="majorHAnsi" w:cstheme="majorHAnsi"/>
          <w:sz w:val="20"/>
          <w:szCs w:val="20"/>
        </w:rPr>
      </w:pPr>
      <w:r w:rsidRPr="00266338">
        <w:rPr>
          <w:rFonts w:asciiTheme="majorHAnsi" w:hAnsiTheme="majorHAnsi" w:cstheme="majorHAnsi"/>
          <w:color w:val="262626" w:themeColor="text1" w:themeTint="D9"/>
          <w:sz w:val="20"/>
          <w:szCs w:val="20"/>
        </w:rPr>
        <w:t xml:space="preserve">c) </w:t>
      </w:r>
      <w:r w:rsidRPr="00EE3B45">
        <w:rPr>
          <w:rFonts w:asciiTheme="majorHAnsi" w:hAnsiTheme="majorHAnsi" w:cstheme="majorHAnsi"/>
          <w:sz w:val="20"/>
          <w:szCs w:val="20"/>
        </w:rPr>
        <w:t>Okres udzielonej przez Wykonawcę rękojmi na wykonany przedmiot zamówienia i wbudowane materiały oraz zamontowane urządzenia będzie równy okresowi udzielonej przez Wykonawcę gwarancji na cały przedmiot zamówienia z zastrzeżeniem, że okres rękojmi nie może być krótszy niż ustalony na podstawie art. 568</w:t>
      </w:r>
      <w:r w:rsidRPr="00EE3B45">
        <w:rPr>
          <w:rFonts w:asciiTheme="majorHAnsi" w:hAnsiTheme="majorHAnsi" w:cstheme="majorHAnsi"/>
          <w:bCs/>
          <w:sz w:val="20"/>
          <w:szCs w:val="20"/>
        </w:rPr>
        <w:t xml:space="preserve"> </w:t>
      </w:r>
      <w:r w:rsidRPr="00EE3B45">
        <w:rPr>
          <w:rFonts w:asciiTheme="majorHAnsi" w:eastAsia="SimSun" w:hAnsiTheme="majorHAnsi" w:cstheme="majorHAnsi"/>
          <w:bCs/>
          <w:kern w:val="3"/>
          <w:sz w:val="20"/>
          <w:szCs w:val="20"/>
          <w:lang w:eastAsia="zh-CN" w:bidi="hi-IN"/>
        </w:rPr>
        <w:t>§ 1 Kodeksu cywilnego.</w:t>
      </w:r>
    </w:p>
    <w:p w14:paraId="576CB49E" w14:textId="77777777" w:rsidR="00D618DA" w:rsidRPr="00266338" w:rsidRDefault="00D618DA" w:rsidP="00D618DA">
      <w:pPr>
        <w:spacing w:after="0" w:line="240" w:lineRule="auto"/>
        <w:jc w:val="both"/>
        <w:rPr>
          <w:rFonts w:asciiTheme="majorHAnsi" w:hAnsiTheme="majorHAnsi" w:cstheme="majorHAnsi"/>
          <w:color w:val="262626" w:themeColor="text1" w:themeTint="D9"/>
          <w:sz w:val="20"/>
          <w:szCs w:val="20"/>
        </w:rPr>
      </w:pPr>
    </w:p>
    <w:p w14:paraId="0059FEA6" w14:textId="77777777" w:rsidR="00D618DA" w:rsidRPr="00266338" w:rsidRDefault="00D618DA" w:rsidP="00D618DA">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d) W okresie rękojmi i gwarancji koszty związane z wszelkimi naprawami oraz usuwaniem usterek ponosić będzie Wykonawca.</w:t>
      </w:r>
    </w:p>
    <w:p w14:paraId="178AD357" w14:textId="77777777" w:rsidR="00D618DA" w:rsidRPr="00266338" w:rsidRDefault="00D618DA" w:rsidP="00D618DA">
      <w:pPr>
        <w:spacing w:after="0" w:line="240" w:lineRule="auto"/>
        <w:jc w:val="both"/>
        <w:rPr>
          <w:rFonts w:asciiTheme="majorHAnsi" w:hAnsiTheme="majorHAnsi" w:cstheme="majorHAnsi"/>
          <w:color w:val="262626" w:themeColor="text1" w:themeTint="D9"/>
          <w:sz w:val="20"/>
          <w:szCs w:val="20"/>
        </w:rPr>
      </w:pPr>
    </w:p>
    <w:p w14:paraId="43DA6A74" w14:textId="77777777" w:rsidR="00D618DA" w:rsidRPr="00266338" w:rsidRDefault="00D618DA" w:rsidP="00D618DA">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e) Wykonawca zobowiązany będzie, na własny koszt w okresie gwarancyjnym, do realizacji niezbędnych przeglądów gwarancyjnych zapewniających bezusterkową eksploatację urządzeń.</w:t>
      </w:r>
    </w:p>
    <w:p w14:paraId="3AFCF63A" w14:textId="77777777" w:rsidR="00152C59" w:rsidRPr="00152C59" w:rsidRDefault="00152C59" w:rsidP="005C5193">
      <w:pPr>
        <w:suppressAutoHyphens/>
        <w:spacing w:after="0" w:line="240" w:lineRule="auto"/>
        <w:ind w:right="-235"/>
        <w:jc w:val="both"/>
        <w:outlineLvl w:val="0"/>
        <w:rPr>
          <w:rFonts w:asciiTheme="majorHAnsi" w:eastAsiaTheme="majorEastAsia" w:hAnsiTheme="majorHAnsi" w:cstheme="majorHAnsi"/>
          <w:b/>
          <w:sz w:val="20"/>
          <w:szCs w:val="20"/>
          <w:lang w:eastAsia="en-US"/>
        </w:rPr>
      </w:pPr>
    </w:p>
    <w:p w14:paraId="56F84189" w14:textId="4A7BFA56" w:rsidR="00152C59" w:rsidRPr="00AD7608" w:rsidRDefault="00152C59" w:rsidP="00152C59">
      <w:pPr>
        <w:spacing w:after="0" w:line="240" w:lineRule="auto"/>
        <w:jc w:val="both"/>
        <w:rPr>
          <w:rFonts w:asciiTheme="majorHAnsi" w:hAnsiTheme="majorHAnsi" w:cstheme="majorHAnsi"/>
          <w:b/>
          <w:bCs/>
          <w:sz w:val="20"/>
          <w:szCs w:val="20"/>
        </w:rPr>
      </w:pPr>
      <w:r w:rsidRPr="00AD7608">
        <w:rPr>
          <w:rFonts w:asciiTheme="majorHAnsi" w:eastAsia="Times New Roman" w:hAnsiTheme="majorHAnsi" w:cstheme="majorHAnsi"/>
          <w:b/>
          <w:bCs/>
          <w:sz w:val="20"/>
          <w:szCs w:val="20"/>
        </w:rPr>
        <w:t>1.</w:t>
      </w:r>
      <w:r w:rsidR="00D618DA">
        <w:rPr>
          <w:rFonts w:asciiTheme="majorHAnsi" w:eastAsia="Times New Roman" w:hAnsiTheme="majorHAnsi" w:cstheme="majorHAnsi"/>
          <w:b/>
          <w:bCs/>
          <w:sz w:val="20"/>
          <w:szCs w:val="20"/>
        </w:rPr>
        <w:t>6</w:t>
      </w:r>
      <w:r w:rsidRPr="00AD7608">
        <w:rPr>
          <w:rFonts w:asciiTheme="majorHAnsi" w:eastAsia="Times New Roman" w:hAnsiTheme="majorHAnsi" w:cstheme="majorHAnsi"/>
          <w:b/>
          <w:bCs/>
          <w:sz w:val="20"/>
          <w:szCs w:val="20"/>
        </w:rPr>
        <w:t xml:space="preserve">/ </w:t>
      </w:r>
      <w:r w:rsidRPr="00AD7608">
        <w:rPr>
          <w:rFonts w:asciiTheme="majorHAnsi" w:hAnsiTheme="majorHAnsi" w:cstheme="majorHAnsi"/>
          <w:b/>
          <w:bCs/>
          <w:sz w:val="20"/>
          <w:szCs w:val="20"/>
        </w:rPr>
        <w:t xml:space="preserve">Wykonanie przedmiotu zamówienia. </w:t>
      </w:r>
    </w:p>
    <w:p w14:paraId="0CF6F9D1" w14:textId="77777777" w:rsidR="00152C59" w:rsidRPr="00AD7608" w:rsidRDefault="00152C59" w:rsidP="00152C59">
      <w:pPr>
        <w:spacing w:after="0" w:line="240" w:lineRule="auto"/>
        <w:jc w:val="both"/>
        <w:rPr>
          <w:rFonts w:asciiTheme="majorHAnsi" w:hAnsiTheme="majorHAnsi" w:cstheme="majorHAnsi"/>
          <w:sz w:val="20"/>
          <w:szCs w:val="20"/>
        </w:rPr>
      </w:pPr>
    </w:p>
    <w:p w14:paraId="368DC715" w14:textId="77777777" w:rsidR="00584385" w:rsidRPr="002A6980" w:rsidRDefault="00584385" w:rsidP="00584385">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a) Roboty budowlane należy wykonać zgodnie z załączoną doku</w:t>
      </w:r>
      <w:r>
        <w:rPr>
          <w:rFonts w:asciiTheme="majorHAnsi" w:hAnsiTheme="majorHAnsi" w:cstheme="majorHAnsi"/>
          <w:sz w:val="20"/>
          <w:szCs w:val="20"/>
        </w:rPr>
        <w:t>mentacją</w:t>
      </w:r>
      <w:r w:rsidRPr="002A6980">
        <w:rPr>
          <w:rFonts w:asciiTheme="majorHAnsi" w:hAnsiTheme="majorHAnsi" w:cstheme="majorHAnsi"/>
          <w:sz w:val="20"/>
          <w:szCs w:val="20"/>
        </w:rPr>
        <w:t>, wytycznymi określonymi w specyfikacji warunków zamówienia, z wiedzą techniczną i sztuką budowlaną, przepisami BHP i ppoż., oraz zgodnie z zaleceniami inspektora nadzoru.</w:t>
      </w:r>
    </w:p>
    <w:p w14:paraId="781B4765" w14:textId="77777777" w:rsidR="00584385" w:rsidRPr="002A6980" w:rsidRDefault="00584385" w:rsidP="00584385">
      <w:pPr>
        <w:spacing w:after="0" w:line="240" w:lineRule="auto"/>
        <w:jc w:val="both"/>
        <w:rPr>
          <w:rFonts w:asciiTheme="majorHAnsi" w:hAnsiTheme="majorHAnsi" w:cstheme="majorHAnsi"/>
          <w:sz w:val="20"/>
          <w:szCs w:val="20"/>
        </w:rPr>
      </w:pPr>
    </w:p>
    <w:p w14:paraId="498ED491" w14:textId="77777777" w:rsidR="00584385" w:rsidRPr="00561E43" w:rsidRDefault="00584385" w:rsidP="00584385">
      <w:pPr>
        <w:pStyle w:val="Tekstpodstawowy"/>
        <w:suppressAutoHyphens/>
        <w:spacing w:after="0" w:line="240" w:lineRule="auto"/>
        <w:jc w:val="both"/>
        <w:rPr>
          <w:rFonts w:asciiTheme="majorHAnsi" w:hAnsiTheme="majorHAnsi" w:cstheme="majorHAnsi"/>
          <w:bCs/>
          <w:color w:val="262626" w:themeColor="text1" w:themeTint="D9"/>
          <w:sz w:val="20"/>
          <w:szCs w:val="20"/>
        </w:rPr>
      </w:pPr>
      <w:r w:rsidRPr="006436A4">
        <w:rPr>
          <w:rFonts w:asciiTheme="majorHAnsi" w:hAnsiTheme="majorHAnsi" w:cstheme="majorHAnsi"/>
          <w:color w:val="262626" w:themeColor="text1" w:themeTint="D9"/>
          <w:sz w:val="20"/>
          <w:szCs w:val="20"/>
        </w:rPr>
        <w:t xml:space="preserve">b) Na żądanie zamawiającego w trakcie wykonywania robót wykonawca przedłoży  </w:t>
      </w:r>
      <w:r w:rsidRPr="006436A4">
        <w:rPr>
          <w:rFonts w:asciiTheme="majorHAnsi" w:hAnsiTheme="majorHAnsi" w:cstheme="majorHAnsi"/>
          <w:bCs/>
          <w:color w:val="262626" w:themeColor="text1" w:themeTint="D9"/>
          <w:sz w:val="20"/>
          <w:szCs w:val="20"/>
        </w:rPr>
        <w:t>atesty, świadectwa, certyfikaty i inne dokumenty potwierdzające jakość i dopuszczenie  do stosowania.</w:t>
      </w:r>
    </w:p>
    <w:p w14:paraId="077DA7A7" w14:textId="77777777" w:rsidR="00584385" w:rsidRPr="002A6980" w:rsidRDefault="00584385" w:rsidP="00584385">
      <w:pPr>
        <w:spacing w:after="0" w:line="240" w:lineRule="auto"/>
        <w:jc w:val="both"/>
        <w:rPr>
          <w:rFonts w:asciiTheme="majorHAnsi" w:hAnsiTheme="majorHAnsi" w:cstheme="majorHAnsi"/>
          <w:sz w:val="20"/>
          <w:szCs w:val="20"/>
        </w:rPr>
      </w:pPr>
    </w:p>
    <w:p w14:paraId="7A95777F" w14:textId="77777777" w:rsidR="00584385" w:rsidRPr="002A6980" w:rsidRDefault="00584385" w:rsidP="00584385">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lastRenderedPageBreak/>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53164E6D" w14:textId="77777777" w:rsidR="00584385" w:rsidRPr="002A6980" w:rsidRDefault="00584385" w:rsidP="00584385">
      <w:pPr>
        <w:spacing w:after="0" w:line="240" w:lineRule="auto"/>
        <w:jc w:val="both"/>
        <w:rPr>
          <w:rFonts w:asciiTheme="majorHAnsi" w:hAnsiTheme="majorHAnsi" w:cstheme="majorHAnsi"/>
          <w:sz w:val="20"/>
          <w:szCs w:val="20"/>
        </w:rPr>
      </w:pPr>
    </w:p>
    <w:p w14:paraId="19CB9F37" w14:textId="77777777" w:rsidR="00584385" w:rsidRPr="002A6980" w:rsidRDefault="00584385" w:rsidP="00584385">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d) Przed przystąpieniem do robót ziemnych należy upewnić się czy na terenie inwestycji nie występują urządzenia podziemne (kable, rurociągi itp.) mogące ulec uszkodzeniu w czasie robót. </w:t>
      </w:r>
    </w:p>
    <w:p w14:paraId="33A7BEDF" w14:textId="77777777" w:rsidR="00584385" w:rsidRPr="002A6980" w:rsidRDefault="00584385" w:rsidP="00584385">
      <w:pPr>
        <w:spacing w:after="0" w:line="240" w:lineRule="auto"/>
        <w:jc w:val="both"/>
        <w:rPr>
          <w:rFonts w:asciiTheme="majorHAnsi" w:hAnsiTheme="majorHAnsi" w:cstheme="majorHAnsi"/>
          <w:sz w:val="20"/>
          <w:szCs w:val="20"/>
        </w:rPr>
      </w:pPr>
    </w:p>
    <w:p w14:paraId="45524C33" w14:textId="77777777" w:rsidR="00584385" w:rsidRPr="002A6980" w:rsidRDefault="00584385" w:rsidP="00584385">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e) Należy opracować szczegółowy plan bezpieczeństwa i ochrony zdrowia na podstawie Rozporządzenia Ministra Infrastruktury z dnia 23 czerwca 2003 r. w sprawie informacji dotyczącej bezpieczeństwa i ochrony zdrowia oraz planu bezpieczeństwa i ochrony zdrowia (Dz. U. Nr. 120 poz. 1126)</w:t>
      </w:r>
      <w:r>
        <w:rPr>
          <w:rFonts w:asciiTheme="majorHAnsi" w:hAnsiTheme="majorHAnsi" w:cstheme="majorHAnsi"/>
          <w:sz w:val="20"/>
          <w:szCs w:val="20"/>
        </w:rPr>
        <w:t xml:space="preserve"> (o ile jest wymagany przepisami)</w:t>
      </w:r>
      <w:r w:rsidRPr="002A6980">
        <w:rPr>
          <w:rFonts w:asciiTheme="majorHAnsi" w:hAnsiTheme="majorHAnsi" w:cstheme="majorHAnsi"/>
          <w:sz w:val="20"/>
          <w:szCs w:val="20"/>
        </w:rPr>
        <w:t>.</w:t>
      </w:r>
    </w:p>
    <w:p w14:paraId="01421C8B" w14:textId="77777777" w:rsidR="00584385" w:rsidRPr="002A6980" w:rsidRDefault="00584385" w:rsidP="00584385">
      <w:pPr>
        <w:spacing w:after="0" w:line="240" w:lineRule="auto"/>
        <w:jc w:val="both"/>
        <w:rPr>
          <w:rFonts w:asciiTheme="majorHAnsi" w:hAnsiTheme="majorHAnsi" w:cstheme="majorHAnsi"/>
          <w:sz w:val="20"/>
          <w:szCs w:val="20"/>
        </w:rPr>
      </w:pPr>
    </w:p>
    <w:p w14:paraId="604DB611" w14:textId="77777777" w:rsidR="00584385" w:rsidRPr="002A6980" w:rsidRDefault="00584385" w:rsidP="00584385">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f) Wszystkie dostarczone i zamontowane urządzenia muszą być nowe. Nie dopuszcza się urządzeń prototypowych. Dostarczane urządzenia muszą być pracujące, posiadać wymagane certyfikaty lub deklaracje zgodności CE.</w:t>
      </w:r>
    </w:p>
    <w:p w14:paraId="204EA583" w14:textId="77777777" w:rsidR="00584385" w:rsidRPr="002A6980" w:rsidRDefault="00584385" w:rsidP="00584385">
      <w:pPr>
        <w:spacing w:after="0" w:line="240" w:lineRule="auto"/>
        <w:jc w:val="both"/>
        <w:rPr>
          <w:rFonts w:asciiTheme="majorHAnsi" w:hAnsiTheme="majorHAnsi" w:cstheme="majorHAnsi"/>
          <w:sz w:val="20"/>
          <w:szCs w:val="20"/>
        </w:rPr>
      </w:pPr>
    </w:p>
    <w:p w14:paraId="043050C9" w14:textId="77777777" w:rsidR="00584385" w:rsidRPr="002A6980" w:rsidRDefault="00584385" w:rsidP="00584385">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g) Do wykonania zamówienia wykonawca zobowiązany jest użyć materiałów gwara</w:t>
      </w:r>
      <w:r>
        <w:rPr>
          <w:rFonts w:asciiTheme="majorHAnsi" w:hAnsiTheme="majorHAnsi" w:cstheme="majorHAnsi"/>
          <w:sz w:val="20"/>
          <w:szCs w:val="20"/>
        </w:rPr>
        <w:t>ntujących odpowiednią jakość, o </w:t>
      </w:r>
      <w:r w:rsidRPr="002A6980">
        <w:rPr>
          <w:rFonts w:asciiTheme="majorHAnsi" w:hAnsiTheme="majorHAnsi" w:cstheme="majorHAnsi"/>
          <w:sz w:val="20"/>
          <w:szCs w:val="20"/>
        </w:rPr>
        <w:t>parametrach technicznych i jakościowych odpowiadających właściwościom materiałów przyjętych w projekcie.</w:t>
      </w:r>
    </w:p>
    <w:p w14:paraId="4C97D95B" w14:textId="77777777" w:rsidR="00584385" w:rsidRPr="002A6980" w:rsidRDefault="00584385" w:rsidP="00584385">
      <w:pPr>
        <w:spacing w:after="0" w:line="240" w:lineRule="auto"/>
        <w:jc w:val="both"/>
        <w:rPr>
          <w:rFonts w:asciiTheme="majorHAnsi" w:hAnsiTheme="majorHAnsi" w:cstheme="majorHAnsi"/>
          <w:sz w:val="20"/>
          <w:szCs w:val="20"/>
        </w:rPr>
      </w:pPr>
    </w:p>
    <w:p w14:paraId="787A4395" w14:textId="77777777" w:rsidR="00584385" w:rsidRPr="002A6980" w:rsidRDefault="00584385" w:rsidP="00584385">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h) Wykonawca ma obowiązek posiadać w stosunku do użytych materiałów i urządzeń dokumenty potwierdzające pozwolenie na zastosowanie/wbudowanie (atesty, certyfikaty, aprobaty techniczne, świadectwa jakości). </w:t>
      </w:r>
    </w:p>
    <w:p w14:paraId="057FAEEF" w14:textId="77777777" w:rsidR="00584385" w:rsidRPr="002A6980" w:rsidRDefault="00584385" w:rsidP="00584385">
      <w:pPr>
        <w:spacing w:after="0" w:line="240" w:lineRule="auto"/>
        <w:jc w:val="both"/>
        <w:rPr>
          <w:rFonts w:asciiTheme="majorHAnsi" w:hAnsiTheme="majorHAnsi" w:cstheme="majorHAnsi"/>
          <w:sz w:val="20"/>
          <w:szCs w:val="20"/>
        </w:rPr>
      </w:pPr>
    </w:p>
    <w:p w14:paraId="0E66A76C" w14:textId="77777777" w:rsidR="00584385" w:rsidRPr="002A6980" w:rsidRDefault="00584385" w:rsidP="00584385">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i) Zabrania się stosowania materiałów nieodpowiadających wymaganiom obowiązujących norm oraz o innych parametrach niż określone w projekcie.</w:t>
      </w:r>
    </w:p>
    <w:p w14:paraId="13318E3D" w14:textId="77777777" w:rsidR="00584385" w:rsidRPr="002A6980" w:rsidRDefault="00584385" w:rsidP="00584385">
      <w:pPr>
        <w:spacing w:after="0" w:line="240" w:lineRule="auto"/>
        <w:jc w:val="both"/>
        <w:rPr>
          <w:rFonts w:asciiTheme="majorHAnsi" w:hAnsiTheme="majorHAnsi" w:cstheme="majorHAnsi"/>
          <w:sz w:val="20"/>
          <w:szCs w:val="20"/>
        </w:rPr>
      </w:pPr>
    </w:p>
    <w:p w14:paraId="6F2A6FE2" w14:textId="77777777" w:rsidR="00584385" w:rsidRPr="002A6980" w:rsidRDefault="00584385" w:rsidP="00584385">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4A131402" w14:textId="77777777" w:rsidR="00584385" w:rsidRPr="00520944" w:rsidRDefault="00584385" w:rsidP="00584385">
      <w:pPr>
        <w:spacing w:after="0" w:line="240" w:lineRule="auto"/>
        <w:jc w:val="both"/>
        <w:rPr>
          <w:rFonts w:asciiTheme="majorHAnsi" w:hAnsiTheme="majorHAnsi" w:cstheme="majorHAnsi"/>
          <w:color w:val="FF0000"/>
          <w:sz w:val="20"/>
          <w:szCs w:val="20"/>
        </w:rPr>
      </w:pPr>
    </w:p>
    <w:p w14:paraId="58F36193" w14:textId="77777777" w:rsidR="00584385" w:rsidRPr="002A6980" w:rsidRDefault="00584385" w:rsidP="00584385">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0BF31DDF" w14:textId="77777777" w:rsidR="00584385" w:rsidRPr="002A6980" w:rsidRDefault="00584385" w:rsidP="00584385">
      <w:pPr>
        <w:spacing w:after="0" w:line="240" w:lineRule="auto"/>
        <w:jc w:val="both"/>
        <w:rPr>
          <w:rFonts w:asciiTheme="majorHAnsi" w:hAnsiTheme="majorHAnsi" w:cstheme="majorHAnsi"/>
          <w:sz w:val="20"/>
          <w:szCs w:val="20"/>
        </w:rPr>
      </w:pPr>
    </w:p>
    <w:p w14:paraId="08CDA2D8" w14:textId="77777777" w:rsidR="00584385" w:rsidRPr="002A6980" w:rsidRDefault="00584385" w:rsidP="00584385">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l) Wykonawca może powierzyć wykonywanie części robót budowlanych podwykonawcom, z uwzględnieniem postanowień zawartych we wzorze umowy o roboty budowlane.</w:t>
      </w:r>
    </w:p>
    <w:p w14:paraId="53ED0019" w14:textId="77777777" w:rsidR="00584385" w:rsidRPr="002A6980" w:rsidRDefault="00584385" w:rsidP="00584385">
      <w:pPr>
        <w:spacing w:after="0" w:line="240" w:lineRule="auto"/>
        <w:jc w:val="both"/>
        <w:rPr>
          <w:rFonts w:asciiTheme="majorHAnsi" w:hAnsiTheme="majorHAnsi" w:cstheme="majorHAnsi"/>
          <w:sz w:val="20"/>
          <w:szCs w:val="20"/>
        </w:rPr>
      </w:pPr>
    </w:p>
    <w:p w14:paraId="4629B1CC" w14:textId="77777777" w:rsidR="00584385" w:rsidRPr="002A6980" w:rsidRDefault="00584385" w:rsidP="00584385">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m) Podczas prac należy ograniczyć do minimum zniszczenie powierzchni biologicznie czynnej, a drzewa i krzewy na czas realizacji inwestycji zabezpieczyć w części podziemnej i nadziemnej zgodnie ze sztuką ogrodniczą.</w:t>
      </w:r>
    </w:p>
    <w:p w14:paraId="4896BC78" w14:textId="77777777" w:rsidR="00584385" w:rsidRPr="002A6980" w:rsidRDefault="00584385" w:rsidP="00584385">
      <w:pPr>
        <w:spacing w:after="0" w:line="240" w:lineRule="auto"/>
        <w:ind w:left="142" w:hanging="142"/>
        <w:jc w:val="both"/>
        <w:rPr>
          <w:rFonts w:asciiTheme="majorHAnsi" w:hAnsiTheme="majorHAnsi" w:cstheme="majorHAnsi"/>
          <w:sz w:val="20"/>
          <w:szCs w:val="20"/>
        </w:rPr>
      </w:pPr>
    </w:p>
    <w:p w14:paraId="59C92DDF" w14:textId="77777777" w:rsidR="00584385" w:rsidRPr="002A6980" w:rsidRDefault="00584385" w:rsidP="00584385">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n) Prace należy wykonać w sposób nie narażający drzew i krzewów na uszkodzenia. </w:t>
      </w:r>
    </w:p>
    <w:p w14:paraId="15F19B88" w14:textId="77777777" w:rsidR="00584385" w:rsidRPr="002A6980" w:rsidRDefault="00584385" w:rsidP="00584385">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70E869E0" w14:textId="77777777" w:rsidR="00584385" w:rsidRPr="002A6980" w:rsidRDefault="00584385" w:rsidP="00584385">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w:t>
      </w:r>
    </w:p>
    <w:p w14:paraId="1F329C6E" w14:textId="77777777" w:rsidR="00584385" w:rsidRPr="002A6980" w:rsidRDefault="00584385" w:rsidP="00584385">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o) Po zakończeniu robót powierzchnie biologicznie czynne należy przywrócić do stanu poprzedniego (odtworzyć).</w:t>
      </w:r>
    </w:p>
    <w:p w14:paraId="73A7EAB8" w14:textId="77777777" w:rsidR="00584385" w:rsidRPr="002A6980" w:rsidRDefault="00584385" w:rsidP="00584385">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Odbiór odtworzonej zieleni ( trawników) odbędzie się po pierwszym koszeniu przy udziale inspektora Wydziału Ochrony</w:t>
      </w:r>
    </w:p>
    <w:p w14:paraId="0BE48EFB" w14:textId="77777777" w:rsidR="00584385" w:rsidRPr="002A6980" w:rsidRDefault="00584385" w:rsidP="00584385">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Środowiska Urzędu Miasta Pruszkowa.</w:t>
      </w:r>
    </w:p>
    <w:p w14:paraId="5A4DE9A8" w14:textId="77777777" w:rsidR="00584385" w:rsidRPr="002A6980" w:rsidRDefault="00584385" w:rsidP="00584385">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 przypadku nowych nasadzeń:</w:t>
      </w:r>
    </w:p>
    <w:p w14:paraId="7A09ADE4" w14:textId="77777777" w:rsidR="00584385" w:rsidRPr="002A6980" w:rsidRDefault="00584385" w:rsidP="00584385">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t>
      </w:r>
      <w:r w:rsidRPr="002A6980">
        <w:rPr>
          <w:rFonts w:asciiTheme="majorHAnsi" w:hAnsiTheme="majorHAnsi" w:cstheme="majorHAnsi"/>
          <w:sz w:val="20"/>
          <w:szCs w:val="20"/>
        </w:rPr>
        <w:tab/>
        <w:t>nasadzane drzewa powinny posiadać wykształconą koronę i pień o obwodzie nie mniejszym niż 12-14 cm,</w:t>
      </w:r>
    </w:p>
    <w:p w14:paraId="6060F831" w14:textId="77777777" w:rsidR="00584385" w:rsidRPr="002A6980" w:rsidRDefault="00584385" w:rsidP="00584385">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t>
      </w:r>
      <w:r w:rsidRPr="002A6980">
        <w:rPr>
          <w:rFonts w:asciiTheme="majorHAnsi" w:hAnsiTheme="majorHAnsi" w:cstheme="majorHAnsi"/>
          <w:sz w:val="20"/>
          <w:szCs w:val="20"/>
        </w:rPr>
        <w:tab/>
        <w:t>nasadzane krzewy i byliny powinny być w pojemniku o pojemności C3, P9, C2, C1,5 w zależności od gatunku,</w:t>
      </w:r>
    </w:p>
    <w:p w14:paraId="031E4D17" w14:textId="77777777" w:rsidR="00584385" w:rsidRPr="002A6980" w:rsidRDefault="00584385" w:rsidP="00584385">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Wykonawca udziela rocznej gwarancji na wykonane nasadzenia i zobowiązany jest do rocznej pielęgnacji  nasadzeń.    </w:t>
      </w:r>
    </w:p>
    <w:p w14:paraId="3C80244D" w14:textId="77777777" w:rsidR="00584385" w:rsidRPr="002A6980" w:rsidRDefault="00584385" w:rsidP="00584385">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lastRenderedPageBreak/>
        <w:t xml:space="preserve">                </w:t>
      </w:r>
    </w:p>
    <w:p w14:paraId="1AFD799D" w14:textId="77777777" w:rsidR="00584385" w:rsidRPr="002A6980" w:rsidRDefault="00584385" w:rsidP="00584385">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p) Wszelkie prace budowlane w sąsiedztwie drzew i krzewów należy wykonywać pod nadzorem osoby posiadającej</w:t>
      </w:r>
    </w:p>
    <w:p w14:paraId="092F4C23" w14:textId="77777777" w:rsidR="00584385" w:rsidRPr="00B70501" w:rsidRDefault="00584385" w:rsidP="000479FE">
      <w:pPr>
        <w:spacing w:after="0" w:line="240" w:lineRule="auto"/>
        <w:jc w:val="both"/>
        <w:rPr>
          <w:rFonts w:asciiTheme="majorHAnsi" w:eastAsiaTheme="majorEastAsia" w:hAnsiTheme="majorHAnsi" w:cstheme="majorHAnsi"/>
          <w:sz w:val="20"/>
          <w:szCs w:val="20"/>
          <w:lang w:eastAsia="en-US"/>
        </w:rPr>
      </w:pPr>
      <w:r w:rsidRPr="002A6980">
        <w:rPr>
          <w:rFonts w:asciiTheme="majorHAnsi" w:hAnsiTheme="majorHAnsi" w:cstheme="majorHAnsi"/>
          <w:sz w:val="20"/>
          <w:szCs w:val="20"/>
        </w:rPr>
        <w:t>uprawnienia w zakresie pielęgnacji drzew. Zapłatę za nadzór  pokrywa Wykonawca</w:t>
      </w:r>
    </w:p>
    <w:p w14:paraId="50848308" w14:textId="77777777" w:rsidR="001D2A27" w:rsidRDefault="001D2A27" w:rsidP="00953180">
      <w:pPr>
        <w:spacing w:after="0" w:line="240" w:lineRule="auto"/>
        <w:jc w:val="both"/>
        <w:rPr>
          <w:rFonts w:asciiTheme="majorHAnsi" w:hAnsiTheme="majorHAnsi" w:cstheme="majorHAnsi"/>
          <w:color w:val="262626" w:themeColor="text1" w:themeTint="D9"/>
          <w:sz w:val="20"/>
          <w:szCs w:val="20"/>
        </w:rPr>
      </w:pPr>
    </w:p>
    <w:p w14:paraId="541772F7" w14:textId="50917115" w:rsidR="001D2A27" w:rsidRPr="00961E2C" w:rsidRDefault="001D2A27" w:rsidP="001D2A27">
      <w:pPr>
        <w:spacing w:after="0" w:line="240" w:lineRule="auto"/>
        <w:rPr>
          <w:rFonts w:ascii="Calibri Light" w:hAnsi="Calibri Light"/>
          <w:b/>
          <w:bCs/>
          <w:sz w:val="20"/>
          <w:szCs w:val="20"/>
        </w:rPr>
      </w:pPr>
      <w:r w:rsidRPr="00961E2C">
        <w:rPr>
          <w:rFonts w:ascii="Calibri Light" w:hAnsi="Calibri Light"/>
          <w:b/>
          <w:bCs/>
          <w:sz w:val="20"/>
          <w:szCs w:val="20"/>
        </w:rPr>
        <w:t>1.</w:t>
      </w:r>
      <w:r w:rsidR="00D618DA">
        <w:rPr>
          <w:rFonts w:ascii="Calibri Light" w:hAnsi="Calibri Light"/>
          <w:b/>
          <w:bCs/>
          <w:sz w:val="20"/>
          <w:szCs w:val="20"/>
        </w:rPr>
        <w:t>7</w:t>
      </w:r>
      <w:r w:rsidRPr="00961E2C">
        <w:rPr>
          <w:rFonts w:ascii="Calibri Light" w:hAnsi="Calibri Light"/>
          <w:b/>
          <w:bCs/>
          <w:sz w:val="20"/>
          <w:szCs w:val="20"/>
        </w:rPr>
        <w:t>/ Dodatkowe obowiązki Wykonawcy:</w:t>
      </w:r>
    </w:p>
    <w:p w14:paraId="4A23A255" w14:textId="77777777" w:rsidR="001D2A27" w:rsidRDefault="001D2A27" w:rsidP="00953180">
      <w:pPr>
        <w:spacing w:after="0" w:line="240" w:lineRule="auto"/>
        <w:jc w:val="both"/>
        <w:rPr>
          <w:rFonts w:asciiTheme="majorHAnsi" w:hAnsiTheme="majorHAnsi" w:cstheme="majorHAnsi"/>
          <w:color w:val="262626" w:themeColor="text1" w:themeTint="D9"/>
          <w:sz w:val="20"/>
          <w:szCs w:val="20"/>
        </w:rPr>
      </w:pPr>
    </w:p>
    <w:p w14:paraId="4F32E8B1" w14:textId="2DFC01CB" w:rsidR="001251C3" w:rsidRPr="00C813D3" w:rsidRDefault="001E5C7B" w:rsidP="00C813D3">
      <w:pPr>
        <w:tabs>
          <w:tab w:val="left" w:pos="426"/>
        </w:tabs>
        <w:spacing w:after="0" w:line="240" w:lineRule="auto"/>
        <w:jc w:val="both"/>
        <w:rPr>
          <w:rFonts w:asciiTheme="majorHAnsi" w:hAnsiTheme="majorHAnsi" w:cstheme="majorHAnsi"/>
          <w:b/>
          <w:sz w:val="20"/>
          <w:szCs w:val="20"/>
        </w:rPr>
      </w:pPr>
      <w:r>
        <w:rPr>
          <w:rFonts w:asciiTheme="majorHAnsi" w:hAnsiTheme="majorHAnsi" w:cstheme="majorHAnsi"/>
          <w:bCs/>
          <w:sz w:val="20"/>
          <w:szCs w:val="20"/>
        </w:rPr>
        <w:t>a</w:t>
      </w:r>
      <w:r w:rsidR="00C813D3" w:rsidRPr="00C813D3">
        <w:rPr>
          <w:rFonts w:asciiTheme="majorHAnsi" w:hAnsiTheme="majorHAnsi" w:cstheme="majorHAnsi"/>
          <w:bCs/>
          <w:sz w:val="20"/>
          <w:szCs w:val="20"/>
        </w:rPr>
        <w:t>)</w:t>
      </w:r>
      <w:r w:rsidR="00C813D3">
        <w:rPr>
          <w:rFonts w:asciiTheme="majorHAnsi" w:hAnsiTheme="majorHAnsi" w:cstheme="majorHAnsi"/>
          <w:b/>
          <w:sz w:val="20"/>
          <w:szCs w:val="20"/>
        </w:rPr>
        <w:t xml:space="preserve"> </w:t>
      </w:r>
      <w:r w:rsidR="001251C3" w:rsidRPr="00C813D3">
        <w:rPr>
          <w:rFonts w:asciiTheme="majorHAnsi" w:hAnsiTheme="majorHAnsi" w:cstheme="majorHAnsi"/>
          <w:b/>
          <w:sz w:val="20"/>
          <w:szCs w:val="20"/>
        </w:rPr>
        <w:t>Ubezpieczenie Wykonawcy</w:t>
      </w:r>
    </w:p>
    <w:p w14:paraId="6F15B2DA" w14:textId="17AA03CB" w:rsidR="001251C3" w:rsidRDefault="001251C3" w:rsidP="001251C3">
      <w:pPr>
        <w:tabs>
          <w:tab w:val="left" w:pos="426"/>
        </w:tabs>
        <w:spacing w:after="0" w:line="240" w:lineRule="auto"/>
        <w:jc w:val="both"/>
        <w:rPr>
          <w:rFonts w:asciiTheme="majorHAnsi" w:hAnsiTheme="majorHAnsi" w:cstheme="majorHAnsi"/>
          <w:bCs/>
          <w:sz w:val="20"/>
          <w:szCs w:val="20"/>
        </w:rPr>
      </w:pPr>
      <w:r w:rsidRPr="00A37A1F">
        <w:rPr>
          <w:rFonts w:asciiTheme="majorHAnsi" w:hAnsiTheme="majorHAnsi" w:cstheme="majorHAnsi"/>
          <w:bCs/>
          <w:sz w:val="20"/>
          <w:szCs w:val="20"/>
        </w:rPr>
        <w:t xml:space="preserve">Zgodnie z zapisami zawartymi </w:t>
      </w:r>
      <w:r w:rsidRPr="0020419E">
        <w:rPr>
          <w:rFonts w:asciiTheme="majorHAnsi" w:hAnsiTheme="majorHAnsi" w:cstheme="majorHAnsi"/>
          <w:sz w:val="20"/>
          <w:szCs w:val="20"/>
        </w:rPr>
        <w:t xml:space="preserve">w § </w:t>
      </w:r>
      <w:r w:rsidR="000E73CD">
        <w:rPr>
          <w:rFonts w:asciiTheme="majorHAnsi" w:hAnsiTheme="majorHAnsi" w:cstheme="majorHAnsi"/>
          <w:sz w:val="20"/>
          <w:szCs w:val="20"/>
        </w:rPr>
        <w:t>6</w:t>
      </w:r>
      <w:r w:rsidRPr="0020419E">
        <w:rPr>
          <w:rFonts w:asciiTheme="majorHAnsi" w:hAnsiTheme="majorHAnsi" w:cstheme="majorHAnsi"/>
          <w:sz w:val="20"/>
          <w:szCs w:val="20"/>
        </w:rPr>
        <w:t xml:space="preserve"> </w:t>
      </w:r>
      <w:r>
        <w:rPr>
          <w:rFonts w:asciiTheme="majorHAnsi" w:hAnsiTheme="majorHAnsi" w:cstheme="majorHAnsi"/>
          <w:sz w:val="20"/>
          <w:szCs w:val="20"/>
        </w:rPr>
        <w:t xml:space="preserve"> </w:t>
      </w:r>
      <w:r w:rsidRPr="0020419E">
        <w:rPr>
          <w:rFonts w:asciiTheme="majorHAnsi" w:hAnsiTheme="majorHAnsi" w:cstheme="majorHAnsi"/>
          <w:sz w:val="20"/>
          <w:szCs w:val="20"/>
        </w:rPr>
        <w:t>pkt</w:t>
      </w:r>
      <w:r>
        <w:rPr>
          <w:rFonts w:asciiTheme="majorHAnsi" w:hAnsiTheme="majorHAnsi" w:cstheme="majorHAnsi"/>
          <w:sz w:val="20"/>
          <w:szCs w:val="20"/>
        </w:rPr>
        <w:t xml:space="preserve"> </w:t>
      </w:r>
      <w:r w:rsidR="00152C59">
        <w:rPr>
          <w:rFonts w:asciiTheme="majorHAnsi" w:hAnsiTheme="majorHAnsi" w:cstheme="majorHAnsi"/>
          <w:sz w:val="20"/>
          <w:szCs w:val="20"/>
        </w:rPr>
        <w:t>9</w:t>
      </w:r>
      <w:r w:rsidR="000479FE">
        <w:rPr>
          <w:rFonts w:asciiTheme="majorHAnsi" w:hAnsiTheme="majorHAnsi" w:cstheme="majorHAnsi"/>
          <w:sz w:val="20"/>
          <w:szCs w:val="20"/>
        </w:rPr>
        <w:t xml:space="preserve"> </w:t>
      </w:r>
      <w:r w:rsidRPr="00A37A1F">
        <w:rPr>
          <w:rFonts w:asciiTheme="majorHAnsi" w:hAnsiTheme="majorHAnsi" w:cstheme="majorHAnsi"/>
          <w:bCs/>
          <w:sz w:val="20"/>
          <w:szCs w:val="20"/>
        </w:rPr>
        <w:t>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w:t>
      </w:r>
      <w:r w:rsidRPr="00123F06">
        <w:rPr>
          <w:rFonts w:asciiTheme="majorHAnsi" w:hAnsiTheme="majorHAnsi" w:cstheme="majorHAnsi"/>
          <w:bCs/>
          <w:sz w:val="20"/>
          <w:szCs w:val="20"/>
        </w:rPr>
        <w:t xml:space="preserve"> </w:t>
      </w:r>
    </w:p>
    <w:p w14:paraId="6F0D088B" w14:textId="77777777" w:rsidR="00152C59" w:rsidRDefault="00152C59" w:rsidP="001251C3">
      <w:pPr>
        <w:tabs>
          <w:tab w:val="left" w:pos="426"/>
        </w:tabs>
        <w:spacing w:after="0" w:line="240" w:lineRule="auto"/>
        <w:jc w:val="both"/>
        <w:rPr>
          <w:rFonts w:asciiTheme="majorHAnsi" w:hAnsiTheme="majorHAnsi" w:cstheme="majorHAnsi"/>
          <w:bCs/>
          <w:sz w:val="20"/>
          <w:szCs w:val="20"/>
        </w:rPr>
      </w:pPr>
    </w:p>
    <w:p w14:paraId="65C41EF0" w14:textId="47D67E29" w:rsidR="00152C59" w:rsidRPr="00AD7608" w:rsidRDefault="001E5C7B" w:rsidP="00152C59">
      <w:pPr>
        <w:spacing w:after="0" w:line="240" w:lineRule="auto"/>
        <w:rPr>
          <w:rFonts w:asciiTheme="majorHAnsi" w:eastAsia="Times New Roman" w:hAnsiTheme="majorHAnsi" w:cstheme="majorHAnsi"/>
          <w:b/>
          <w:bCs/>
          <w:sz w:val="20"/>
          <w:szCs w:val="20"/>
        </w:rPr>
      </w:pPr>
      <w:r>
        <w:rPr>
          <w:rFonts w:asciiTheme="majorHAnsi" w:hAnsiTheme="majorHAnsi" w:cstheme="majorHAnsi"/>
          <w:bCs/>
          <w:sz w:val="20"/>
          <w:szCs w:val="20"/>
        </w:rPr>
        <w:t>b</w:t>
      </w:r>
      <w:r w:rsidR="00152C59">
        <w:rPr>
          <w:rFonts w:asciiTheme="majorHAnsi" w:hAnsiTheme="majorHAnsi" w:cstheme="majorHAnsi"/>
          <w:bCs/>
          <w:sz w:val="20"/>
          <w:szCs w:val="20"/>
        </w:rPr>
        <w:t xml:space="preserve">) </w:t>
      </w:r>
      <w:r w:rsidR="00152C59" w:rsidRPr="00AD7608">
        <w:rPr>
          <w:rFonts w:asciiTheme="majorHAnsi" w:eastAsia="Times New Roman" w:hAnsiTheme="majorHAnsi" w:cstheme="majorHAnsi"/>
          <w:b/>
          <w:bCs/>
          <w:sz w:val="20"/>
          <w:szCs w:val="20"/>
        </w:rPr>
        <w:t>Elektromobilność</w:t>
      </w:r>
    </w:p>
    <w:p w14:paraId="42316133" w14:textId="77777777" w:rsidR="00565387" w:rsidRPr="00565387" w:rsidRDefault="00565387" w:rsidP="00565387">
      <w:pPr>
        <w:tabs>
          <w:tab w:val="left" w:pos="426"/>
        </w:tabs>
        <w:spacing w:after="0" w:line="240" w:lineRule="auto"/>
        <w:jc w:val="both"/>
        <w:rPr>
          <w:rFonts w:asciiTheme="majorHAnsi" w:eastAsia="Times New Roman" w:hAnsiTheme="majorHAnsi" w:cstheme="majorHAnsi"/>
          <w:sz w:val="20"/>
          <w:szCs w:val="20"/>
        </w:rPr>
      </w:pPr>
      <w:r w:rsidRPr="00565387">
        <w:rPr>
          <w:rFonts w:asciiTheme="majorHAnsi" w:eastAsia="Times New Roman" w:hAnsiTheme="majorHAnsi" w:cstheme="majorHAnsi"/>
          <w:sz w:val="20"/>
          <w:szCs w:val="20"/>
        </w:rPr>
        <w:t>Zgodnie z art. 35 ust. 2 pkt 1) i 68 ust. 3 ustawy z dnia 11 stycznia 2018 r. o elektromobilności i paliwach alternatywnych (t.j. Dz. U. z 2023 r. poz. 875)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 do wykonywania tego zadania (zamówienia publicznego) wynosić będzie co najmniej 10% (w przypadku zmiany przepisów Wykonawca dostosuję wymagania do obowiązujących przepisów).</w:t>
      </w:r>
    </w:p>
    <w:p w14:paraId="162E4972" w14:textId="77777777" w:rsidR="00C840F4" w:rsidRDefault="00C840F4" w:rsidP="00152C59">
      <w:pPr>
        <w:tabs>
          <w:tab w:val="left" w:pos="426"/>
        </w:tabs>
        <w:spacing w:after="0" w:line="240" w:lineRule="auto"/>
        <w:jc w:val="both"/>
        <w:rPr>
          <w:rFonts w:ascii="Calibri Light" w:eastAsia="Times New Roman" w:hAnsi="Calibri Light" w:cs="Calibri Light"/>
          <w:sz w:val="20"/>
          <w:szCs w:val="20"/>
        </w:rPr>
      </w:pPr>
    </w:p>
    <w:p w14:paraId="36B065AE" w14:textId="41A3868D" w:rsidR="00152C59" w:rsidRPr="00961E2C" w:rsidRDefault="00152C59" w:rsidP="00152C59">
      <w:pPr>
        <w:spacing w:after="0" w:line="240" w:lineRule="auto"/>
        <w:rPr>
          <w:rFonts w:asciiTheme="majorHAnsi" w:hAnsiTheme="majorHAnsi" w:cstheme="majorHAnsi"/>
          <w:b/>
          <w:bCs/>
          <w:sz w:val="20"/>
          <w:szCs w:val="20"/>
        </w:rPr>
      </w:pPr>
      <w:r w:rsidRPr="00961E2C">
        <w:rPr>
          <w:rFonts w:asciiTheme="majorHAnsi" w:hAnsiTheme="majorHAnsi" w:cstheme="majorHAnsi"/>
          <w:b/>
          <w:bCs/>
          <w:sz w:val="20"/>
          <w:szCs w:val="20"/>
        </w:rPr>
        <w:t>1.</w:t>
      </w:r>
      <w:r w:rsidR="00D618DA">
        <w:rPr>
          <w:rFonts w:asciiTheme="majorHAnsi" w:hAnsiTheme="majorHAnsi" w:cstheme="majorHAnsi"/>
          <w:b/>
          <w:bCs/>
          <w:sz w:val="20"/>
          <w:szCs w:val="20"/>
        </w:rPr>
        <w:t>8</w:t>
      </w:r>
      <w:r w:rsidRPr="00961E2C">
        <w:rPr>
          <w:rFonts w:asciiTheme="majorHAnsi" w:hAnsiTheme="majorHAnsi" w:cstheme="majorHAnsi"/>
          <w:b/>
          <w:bCs/>
          <w:sz w:val="20"/>
          <w:szCs w:val="20"/>
        </w:rPr>
        <w:t>/ Warunki rozliczenia wykonania przedmiotu zamówienia.</w:t>
      </w:r>
    </w:p>
    <w:p w14:paraId="283994FC" w14:textId="77777777" w:rsidR="00152C59" w:rsidRPr="00961E2C" w:rsidRDefault="00152C59" w:rsidP="00152C59">
      <w:pPr>
        <w:spacing w:after="0" w:line="240" w:lineRule="auto"/>
        <w:rPr>
          <w:rFonts w:asciiTheme="majorHAnsi" w:hAnsiTheme="majorHAnsi" w:cstheme="majorHAnsi"/>
          <w:sz w:val="20"/>
          <w:szCs w:val="20"/>
        </w:rPr>
      </w:pPr>
    </w:p>
    <w:p w14:paraId="357202B5" w14:textId="77777777" w:rsidR="000479FE" w:rsidRPr="000667B2" w:rsidRDefault="000479FE" w:rsidP="000479FE">
      <w:pPr>
        <w:spacing w:after="0" w:line="240" w:lineRule="auto"/>
        <w:jc w:val="both"/>
        <w:rPr>
          <w:rFonts w:asciiTheme="majorHAnsi" w:hAnsiTheme="majorHAnsi" w:cstheme="majorHAnsi"/>
          <w:color w:val="262626" w:themeColor="text1" w:themeTint="D9"/>
          <w:sz w:val="20"/>
          <w:szCs w:val="20"/>
        </w:rPr>
      </w:pPr>
      <w:r w:rsidRPr="000667B2">
        <w:rPr>
          <w:rFonts w:asciiTheme="majorHAnsi" w:hAnsiTheme="majorHAnsi" w:cstheme="majorHAnsi"/>
          <w:color w:val="262626" w:themeColor="text1" w:themeTint="D9"/>
          <w:sz w:val="20"/>
          <w:szCs w:val="20"/>
        </w:rPr>
        <w:t xml:space="preserve">a) Wynagrodzenie wykonawcy jest </w:t>
      </w:r>
      <w:r w:rsidRPr="000667B2">
        <w:rPr>
          <w:rFonts w:asciiTheme="majorHAnsi" w:hAnsiTheme="majorHAnsi" w:cstheme="majorHAnsi"/>
          <w:b/>
          <w:bCs/>
          <w:color w:val="262626" w:themeColor="text1" w:themeTint="D9"/>
          <w:sz w:val="20"/>
          <w:szCs w:val="20"/>
        </w:rPr>
        <w:t>ceną ryczałtową</w:t>
      </w:r>
      <w:r w:rsidRPr="000667B2">
        <w:rPr>
          <w:rFonts w:asciiTheme="majorHAnsi" w:hAnsiTheme="majorHAnsi" w:cstheme="majorHAnsi"/>
          <w:color w:val="262626" w:themeColor="text1" w:themeTint="D9"/>
          <w:sz w:val="20"/>
          <w:szCs w:val="20"/>
        </w:rPr>
        <w:t xml:space="preserve"> za wykonanie przedmiotu zamówienia, wynikającą swoim zakresem z niniejszej specyfikacji warunków zamówienia, dokumentacji projektowej i specyfikacji technicznej wykonania i odbioru robót (dalej STWiOR). </w:t>
      </w:r>
    </w:p>
    <w:p w14:paraId="71DEB8E9" w14:textId="77777777" w:rsidR="000479FE" w:rsidRPr="000667B2" w:rsidRDefault="000479FE" w:rsidP="000479FE">
      <w:pPr>
        <w:spacing w:after="0" w:line="240" w:lineRule="auto"/>
        <w:jc w:val="both"/>
        <w:rPr>
          <w:rFonts w:asciiTheme="majorHAnsi" w:hAnsiTheme="majorHAnsi" w:cstheme="majorHAnsi"/>
          <w:color w:val="262626" w:themeColor="text1" w:themeTint="D9"/>
          <w:sz w:val="20"/>
          <w:szCs w:val="20"/>
        </w:rPr>
      </w:pPr>
    </w:p>
    <w:p w14:paraId="0868B6B6" w14:textId="77777777" w:rsidR="000479FE" w:rsidRPr="000667B2" w:rsidRDefault="000479FE" w:rsidP="000479FE">
      <w:pPr>
        <w:spacing w:after="0" w:line="240" w:lineRule="auto"/>
        <w:jc w:val="both"/>
        <w:rPr>
          <w:rFonts w:asciiTheme="majorHAnsi" w:hAnsiTheme="majorHAnsi" w:cstheme="majorHAnsi"/>
          <w:color w:val="262626" w:themeColor="text1" w:themeTint="D9"/>
          <w:sz w:val="20"/>
          <w:szCs w:val="20"/>
        </w:rPr>
      </w:pPr>
      <w:r w:rsidRPr="000667B2">
        <w:rPr>
          <w:rFonts w:asciiTheme="majorHAnsi" w:hAnsiTheme="majorHAnsi" w:cstheme="majorHAnsi"/>
          <w:color w:val="262626" w:themeColor="text1" w:themeTint="D9"/>
          <w:sz w:val="20"/>
          <w:szCs w:val="20"/>
        </w:rPr>
        <w:t>b) 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34362588" w14:textId="77777777" w:rsidR="000479FE" w:rsidRPr="000667B2" w:rsidRDefault="000479FE" w:rsidP="000479FE">
      <w:pPr>
        <w:spacing w:after="0" w:line="240" w:lineRule="auto"/>
        <w:jc w:val="both"/>
        <w:rPr>
          <w:rFonts w:asciiTheme="majorHAnsi" w:hAnsiTheme="majorHAnsi" w:cstheme="majorHAnsi"/>
          <w:color w:val="262626" w:themeColor="text1" w:themeTint="D9"/>
          <w:sz w:val="20"/>
          <w:szCs w:val="20"/>
        </w:rPr>
      </w:pPr>
    </w:p>
    <w:p w14:paraId="1C4A9BD7" w14:textId="77777777" w:rsidR="000479FE" w:rsidRPr="000667B2" w:rsidRDefault="000479FE" w:rsidP="000479FE">
      <w:pPr>
        <w:spacing w:after="0" w:line="240" w:lineRule="auto"/>
        <w:jc w:val="both"/>
        <w:rPr>
          <w:rFonts w:asciiTheme="majorHAnsi" w:hAnsiTheme="majorHAnsi" w:cstheme="majorHAnsi"/>
          <w:b/>
          <w:bCs/>
          <w:color w:val="262626" w:themeColor="text1" w:themeTint="D9"/>
          <w:sz w:val="20"/>
          <w:szCs w:val="20"/>
          <w:u w:val="single"/>
        </w:rPr>
      </w:pPr>
      <w:r w:rsidRPr="000667B2">
        <w:rPr>
          <w:rFonts w:asciiTheme="majorHAnsi" w:hAnsiTheme="majorHAnsi" w:cstheme="majorHAnsi"/>
          <w:color w:val="262626" w:themeColor="text1" w:themeTint="D9"/>
          <w:sz w:val="20"/>
          <w:szCs w:val="20"/>
        </w:rPr>
        <w:t xml:space="preserve">c) Ceną oferty jest kwota wynagrodzenia ryczałtowego zaoferowana przez Wykonawcę w formularzu oferty. </w:t>
      </w:r>
      <w:r w:rsidRPr="000667B2">
        <w:rPr>
          <w:rFonts w:asciiTheme="majorHAnsi" w:hAnsiTheme="majorHAnsi" w:cstheme="majorHAnsi"/>
          <w:b/>
          <w:bCs/>
          <w:color w:val="262626" w:themeColor="text1" w:themeTint="D9"/>
          <w:sz w:val="20"/>
          <w:szCs w:val="20"/>
          <w:u w:val="single"/>
        </w:rPr>
        <w:t xml:space="preserve">Do oferty nie należy załączać kosztorysu ofertowego. Zamawiający wymaga kosztorysu ofertowego </w:t>
      </w:r>
      <w:r w:rsidRPr="000667B2">
        <w:rPr>
          <w:rFonts w:asciiTheme="majorHAnsi" w:eastAsia="ComicSansMS,Bold" w:hAnsiTheme="majorHAnsi" w:cstheme="majorHAnsi"/>
          <w:color w:val="262626" w:themeColor="text1" w:themeTint="D9"/>
          <w:sz w:val="20"/>
          <w:szCs w:val="20"/>
          <w:lang w:eastAsia="en-US"/>
        </w:rPr>
        <w:t xml:space="preserve">(opisującego stawkę roboczogodziny,  Koszty pośrednie, Koszt zakupu materiałów, Zysk) </w:t>
      </w:r>
      <w:r w:rsidRPr="000667B2">
        <w:rPr>
          <w:rFonts w:asciiTheme="majorHAnsi" w:hAnsiTheme="majorHAnsi" w:cstheme="majorHAnsi"/>
          <w:b/>
          <w:bCs/>
          <w:color w:val="262626" w:themeColor="text1" w:themeTint="D9"/>
          <w:sz w:val="20"/>
          <w:szCs w:val="20"/>
          <w:u w:val="single"/>
        </w:rPr>
        <w:t>od Wykonawcy, którego oferta zostanie wybrana jako najkorzystniejsza w postępowaniu na etapie przed podpisaniem umowy.</w:t>
      </w:r>
    </w:p>
    <w:p w14:paraId="75493AE1" w14:textId="77777777" w:rsidR="000479FE" w:rsidRPr="000667B2" w:rsidRDefault="000479FE" w:rsidP="000479FE">
      <w:pPr>
        <w:spacing w:after="0" w:line="240" w:lineRule="auto"/>
        <w:jc w:val="both"/>
        <w:rPr>
          <w:rFonts w:asciiTheme="majorHAnsi" w:hAnsiTheme="majorHAnsi" w:cstheme="majorHAnsi"/>
          <w:color w:val="262626" w:themeColor="text1" w:themeTint="D9"/>
          <w:sz w:val="20"/>
          <w:szCs w:val="20"/>
        </w:rPr>
      </w:pPr>
    </w:p>
    <w:p w14:paraId="1564B749" w14:textId="77777777" w:rsidR="000479FE" w:rsidRPr="000667B2" w:rsidRDefault="000479FE" w:rsidP="000479FE">
      <w:pPr>
        <w:spacing w:after="0" w:line="240" w:lineRule="auto"/>
        <w:rPr>
          <w:rFonts w:asciiTheme="majorHAnsi" w:eastAsia="Times New Roman" w:hAnsiTheme="majorHAnsi" w:cstheme="majorHAnsi"/>
          <w:color w:val="262626" w:themeColor="text1" w:themeTint="D9"/>
          <w:sz w:val="20"/>
          <w:szCs w:val="20"/>
        </w:rPr>
      </w:pPr>
      <w:r w:rsidRPr="000667B2">
        <w:rPr>
          <w:rFonts w:asciiTheme="majorHAnsi" w:hAnsiTheme="majorHAnsi" w:cstheme="majorHAnsi"/>
          <w:color w:val="262626" w:themeColor="text1" w:themeTint="D9"/>
          <w:sz w:val="20"/>
          <w:szCs w:val="20"/>
        </w:rPr>
        <w:t xml:space="preserve">d) </w:t>
      </w:r>
      <w:r w:rsidRPr="000667B2">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Pr="000667B2">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Pr="000667B2">
        <w:rPr>
          <w:rFonts w:asciiTheme="majorHAnsi" w:hAnsiTheme="majorHAnsi" w:cstheme="majorHAnsi"/>
          <w:color w:val="262626" w:themeColor="text1" w:themeTint="D9"/>
          <w:sz w:val="20"/>
          <w:szCs w:val="20"/>
          <w:u w:val="single"/>
        </w:rPr>
        <w:t>.</w:t>
      </w:r>
      <w:r w:rsidRPr="000667B2">
        <w:rPr>
          <w:rFonts w:asciiTheme="majorHAnsi" w:hAnsiTheme="majorHAnsi" w:cstheme="majorHAnsi"/>
          <w:color w:val="262626" w:themeColor="text1" w:themeTint="D9"/>
          <w:sz w:val="20"/>
          <w:szCs w:val="20"/>
        </w:rPr>
        <w:t xml:space="preserve"> W przypadku uchylenia się </w:t>
      </w:r>
      <w:r w:rsidRPr="000667B2">
        <w:rPr>
          <w:rFonts w:asciiTheme="majorHAnsi" w:eastAsia="Times New Roman" w:hAnsiTheme="majorHAnsi" w:cstheme="majorHAnsi"/>
          <w:color w:val="262626" w:themeColor="text1" w:themeTint="D9"/>
          <w:sz w:val="20"/>
          <w:szCs w:val="20"/>
        </w:rPr>
        <w:t>od obowiązku zapłaty odpowiednio przez wykonawcę, podwykonawcę lub dalszego podwykonawcę</w:t>
      </w:r>
      <w:r w:rsidRPr="000667B2">
        <w:rPr>
          <w:rFonts w:asciiTheme="majorHAnsi" w:hAnsiTheme="majorHAnsi" w:cstheme="majorHAnsi"/>
          <w:color w:val="262626" w:themeColor="text1" w:themeTint="D9"/>
          <w:sz w:val="20"/>
          <w:szCs w:val="20"/>
        </w:rPr>
        <w:t xml:space="preserve"> Zamawiający dokona bezpośredniej zapłaty dla podwykonawcy  Z zastrzeżeniem art. 465 ust. 2 – 8 ustawy Pzp. Szczegółowe postanowienia dotyczące regulacji obejmujących podwykonawstwo zawarte są we wzorze umowy.</w:t>
      </w:r>
    </w:p>
    <w:p w14:paraId="532A4245" w14:textId="77777777" w:rsidR="000479FE" w:rsidRDefault="000479FE" w:rsidP="00152C59">
      <w:pPr>
        <w:spacing w:after="0" w:line="240" w:lineRule="auto"/>
        <w:jc w:val="both"/>
        <w:rPr>
          <w:rFonts w:asciiTheme="majorHAnsi" w:hAnsiTheme="majorHAnsi" w:cstheme="majorHAnsi"/>
          <w:sz w:val="20"/>
          <w:szCs w:val="20"/>
        </w:rPr>
      </w:pPr>
    </w:p>
    <w:p w14:paraId="0922A8CA" w14:textId="77777777" w:rsidR="004B646B" w:rsidRPr="009D538D" w:rsidRDefault="004B646B" w:rsidP="00CC124D">
      <w:pPr>
        <w:spacing w:after="0" w:line="240" w:lineRule="auto"/>
        <w:rPr>
          <w:rFonts w:asciiTheme="majorHAnsi" w:hAnsiTheme="majorHAnsi" w:cstheme="majorHAnsi"/>
          <w:color w:val="262626" w:themeColor="text1" w:themeTint="D9"/>
          <w:sz w:val="20"/>
          <w:szCs w:val="20"/>
        </w:rPr>
      </w:pPr>
    </w:p>
    <w:p w14:paraId="46A858CB" w14:textId="6AE0856C" w:rsidR="00F67ECD" w:rsidRPr="00F67ECD" w:rsidRDefault="00203509" w:rsidP="00F67EC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bookmarkStart w:id="4" w:name="_Hlk78817526"/>
    </w:p>
    <w:p w14:paraId="35F5FB6A" w14:textId="77777777" w:rsidR="000479FE" w:rsidRDefault="000479FE" w:rsidP="001E5C7B">
      <w:pPr>
        <w:autoSpaceDE w:val="0"/>
        <w:spacing w:after="0" w:line="240" w:lineRule="auto"/>
        <w:jc w:val="both"/>
        <w:rPr>
          <w:rFonts w:asciiTheme="majorHAnsi" w:hAnsiTheme="majorHAnsi" w:cstheme="majorHAnsi"/>
          <w:sz w:val="20"/>
          <w:szCs w:val="20"/>
        </w:rPr>
      </w:pPr>
    </w:p>
    <w:p w14:paraId="42A3629C" w14:textId="7060359F" w:rsidR="001E5C7B" w:rsidRPr="00170A22" w:rsidRDefault="001E5C7B" w:rsidP="001E5C7B">
      <w:pPr>
        <w:autoSpaceDE w:val="0"/>
        <w:spacing w:after="0" w:line="240" w:lineRule="auto"/>
        <w:jc w:val="both"/>
        <w:rPr>
          <w:rFonts w:asciiTheme="majorHAnsi" w:hAnsiTheme="majorHAnsi" w:cstheme="majorHAnsi"/>
          <w:sz w:val="20"/>
          <w:szCs w:val="20"/>
        </w:rPr>
      </w:pPr>
      <w:r w:rsidRPr="00170A22">
        <w:rPr>
          <w:rFonts w:asciiTheme="majorHAnsi" w:hAnsiTheme="majorHAnsi" w:cstheme="majorHAnsi"/>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w:t>
      </w:r>
      <w:r w:rsidRPr="00170A22">
        <w:rPr>
          <w:rFonts w:asciiTheme="majorHAnsi" w:hAnsiTheme="majorHAnsi" w:cstheme="majorHAnsi"/>
          <w:sz w:val="20"/>
          <w:szCs w:val="20"/>
        </w:rPr>
        <w:lastRenderedPageBreak/>
        <w:t xml:space="preserve">jakościowe, funkcjonalne i techniczne wskazanego oraz posiadające właściwości użytkowe spełniające wymogi określone dla przedmiotu opisanego w dokumentacji. </w:t>
      </w:r>
    </w:p>
    <w:p w14:paraId="110ACEE5" w14:textId="77777777" w:rsidR="001E5C7B" w:rsidRPr="00170A22" w:rsidRDefault="001E5C7B" w:rsidP="001E5C7B">
      <w:pPr>
        <w:autoSpaceDE w:val="0"/>
        <w:spacing w:after="0" w:line="240" w:lineRule="auto"/>
        <w:jc w:val="both"/>
        <w:rPr>
          <w:rFonts w:asciiTheme="majorHAnsi" w:hAnsiTheme="majorHAnsi" w:cstheme="majorHAnsi"/>
          <w:sz w:val="20"/>
          <w:szCs w:val="20"/>
        </w:rPr>
      </w:pPr>
    </w:p>
    <w:p w14:paraId="66AFE0F6" w14:textId="77777777" w:rsidR="001E5C7B" w:rsidRPr="00170A22" w:rsidRDefault="001E5C7B" w:rsidP="001E5C7B">
      <w:pPr>
        <w:autoSpaceDE w:val="0"/>
        <w:spacing w:after="0" w:line="240" w:lineRule="auto"/>
        <w:jc w:val="both"/>
        <w:rPr>
          <w:rFonts w:asciiTheme="majorHAnsi" w:hAnsiTheme="majorHAnsi" w:cstheme="majorHAnsi"/>
          <w:sz w:val="20"/>
          <w:szCs w:val="20"/>
        </w:rPr>
      </w:pPr>
      <w:r w:rsidRPr="00170A22">
        <w:rPr>
          <w:rFonts w:asciiTheme="majorHAnsi" w:hAnsiTheme="majorHAnsi" w:cstheme="majorHAnsi"/>
          <w:sz w:val="20"/>
          <w:szCs w:val="20"/>
        </w:rPr>
        <w:t xml:space="preserve">2.2/ Wykonawca, który powoła się na rozwiązania równoważne jest obowiązany wykazać, że oferowane przez niego dostawy, usługi lub roboty budowlane spełniają wymagania określone przez Zamawiającego. </w:t>
      </w:r>
    </w:p>
    <w:p w14:paraId="045618EF" w14:textId="77777777" w:rsidR="001E5C7B" w:rsidRPr="00170A22" w:rsidRDefault="001E5C7B" w:rsidP="001E5C7B">
      <w:pPr>
        <w:autoSpaceDE w:val="0"/>
        <w:spacing w:after="0" w:line="240" w:lineRule="auto"/>
        <w:jc w:val="both"/>
        <w:rPr>
          <w:rFonts w:asciiTheme="majorHAnsi" w:hAnsiTheme="majorHAnsi" w:cstheme="majorHAnsi"/>
          <w:sz w:val="20"/>
          <w:szCs w:val="20"/>
        </w:rPr>
      </w:pPr>
    </w:p>
    <w:p w14:paraId="76073AF3" w14:textId="77777777" w:rsidR="001E5C7B" w:rsidRPr="00170A22" w:rsidRDefault="001E5C7B" w:rsidP="001E5C7B">
      <w:pPr>
        <w:autoSpaceDE w:val="0"/>
        <w:autoSpaceDN w:val="0"/>
        <w:adjustRightInd w:val="0"/>
        <w:spacing w:after="0" w:line="240" w:lineRule="auto"/>
        <w:jc w:val="both"/>
        <w:rPr>
          <w:rFonts w:asciiTheme="majorHAnsi" w:hAnsiTheme="majorHAnsi" w:cstheme="majorHAnsi"/>
          <w:b/>
          <w:bCs/>
          <w:sz w:val="20"/>
          <w:szCs w:val="20"/>
        </w:rPr>
      </w:pPr>
      <w:r w:rsidRPr="00170A22">
        <w:rPr>
          <w:rFonts w:asciiTheme="majorHAnsi" w:hAnsiTheme="majorHAnsi" w:cstheme="majorHAnsi"/>
          <w:b/>
          <w:bCs/>
          <w:sz w:val="20"/>
          <w:szCs w:val="20"/>
        </w:rPr>
        <w:t xml:space="preserve">2.3/ Informacje dotyczące zastosowania wyrobów, materiałów i technologii równoważnych. </w:t>
      </w:r>
    </w:p>
    <w:p w14:paraId="0E6D69FA" w14:textId="77777777" w:rsidR="001E5C7B" w:rsidRPr="00170A22" w:rsidRDefault="001E5C7B" w:rsidP="001E5C7B">
      <w:pPr>
        <w:autoSpaceDE w:val="0"/>
        <w:autoSpaceDN w:val="0"/>
        <w:adjustRightInd w:val="0"/>
        <w:spacing w:after="0" w:line="240" w:lineRule="auto"/>
        <w:jc w:val="both"/>
        <w:rPr>
          <w:rFonts w:asciiTheme="majorHAnsi" w:hAnsiTheme="majorHAnsi" w:cstheme="majorHAnsi"/>
          <w:sz w:val="20"/>
          <w:szCs w:val="20"/>
        </w:rPr>
      </w:pPr>
    </w:p>
    <w:p w14:paraId="16874C4D" w14:textId="77777777" w:rsidR="001E5C7B" w:rsidRPr="00170A22" w:rsidRDefault="001E5C7B" w:rsidP="001E5C7B">
      <w:pPr>
        <w:autoSpaceDE w:val="0"/>
        <w:autoSpaceDN w:val="0"/>
        <w:adjustRightInd w:val="0"/>
        <w:spacing w:after="0" w:line="240" w:lineRule="auto"/>
        <w:jc w:val="both"/>
        <w:rPr>
          <w:rFonts w:asciiTheme="majorHAnsi" w:hAnsiTheme="majorHAnsi" w:cstheme="majorHAnsi"/>
          <w:sz w:val="20"/>
          <w:szCs w:val="20"/>
        </w:rPr>
      </w:pPr>
      <w:r w:rsidRPr="00170A22">
        <w:rPr>
          <w:rFonts w:asciiTheme="majorHAnsi" w:hAnsiTheme="majorHAnsi" w:cstheme="majorHAnsi"/>
          <w:sz w:val="20"/>
          <w:szCs w:val="20"/>
        </w:rPr>
        <w:t>1)</w:t>
      </w:r>
      <w:r w:rsidRPr="00170A22">
        <w:rPr>
          <w:rFonts w:asciiTheme="majorHAnsi" w:hAnsiTheme="majorHAnsi" w:cstheme="majorHAnsi"/>
          <w:b/>
          <w:bCs/>
          <w:sz w:val="20"/>
          <w:szCs w:val="20"/>
        </w:rPr>
        <w:t xml:space="preserve"> </w:t>
      </w:r>
      <w:r w:rsidRPr="00170A22">
        <w:rPr>
          <w:rFonts w:asciiTheme="majorHAnsi" w:hAnsiTheme="majorHAnsi" w:cstheme="majorHAnsi"/>
          <w:sz w:val="20"/>
          <w:szCs w:val="20"/>
        </w:rPr>
        <w:t xml:space="preserve">Jeżeli w opisie przedmiotu zamówienia Zamawiający odnosi się do norm, europejskich ocen technicznych, specyfikacji technicznych oraz innych systemów referencji technicznych, o których mowa w art. 101 ust. 1 pkt 2 oraz ust. 3 ustawy Pzp, to jest obowiązany wskazać, że </w:t>
      </w:r>
      <w:r w:rsidRPr="00170A22">
        <w:rPr>
          <w:rFonts w:asciiTheme="majorHAnsi" w:hAnsiTheme="majorHAnsi" w:cstheme="majorHAnsi"/>
          <w:b/>
          <w:bCs/>
          <w:sz w:val="20"/>
          <w:szCs w:val="20"/>
        </w:rPr>
        <w:t xml:space="preserve">dopuszcza rozwiązania równoważne opisywanym, a odniesieniu takiemu towarzyszą wyrazy lub „równoważne”. </w:t>
      </w:r>
    </w:p>
    <w:p w14:paraId="5F86ED74" w14:textId="3E369DAD" w:rsidR="001E5C7B" w:rsidRPr="00170A22" w:rsidRDefault="001E5C7B" w:rsidP="001E5C7B">
      <w:pPr>
        <w:autoSpaceDE w:val="0"/>
        <w:autoSpaceDN w:val="0"/>
        <w:adjustRightInd w:val="0"/>
        <w:spacing w:after="0" w:line="240" w:lineRule="auto"/>
        <w:jc w:val="both"/>
        <w:rPr>
          <w:rFonts w:asciiTheme="majorHAnsi" w:hAnsiTheme="majorHAnsi" w:cstheme="majorHAnsi"/>
          <w:sz w:val="20"/>
          <w:szCs w:val="20"/>
        </w:rPr>
      </w:pPr>
      <w:r w:rsidRPr="00170A22">
        <w:rPr>
          <w:rFonts w:asciiTheme="majorHAnsi" w:hAnsiTheme="majorHAnsi" w:cstheme="majorHAnsi"/>
          <w:sz w:val="20"/>
          <w:szCs w:val="20"/>
        </w:rPr>
        <w:t xml:space="preserve">Wymienione w jakiejkolwiek dokumentacji </w:t>
      </w:r>
      <w:r w:rsidRPr="00170A22">
        <w:rPr>
          <w:rFonts w:asciiTheme="majorHAnsi" w:hAnsiTheme="majorHAnsi" w:cstheme="majorHAnsi"/>
          <w:bCs/>
          <w:sz w:val="20"/>
          <w:szCs w:val="20"/>
        </w:rPr>
        <w:t>(</w:t>
      </w:r>
      <w:r w:rsidRPr="00170A22">
        <w:rPr>
          <w:rFonts w:asciiTheme="majorHAnsi" w:hAnsiTheme="majorHAnsi" w:cstheme="majorHAnsi"/>
          <w:b/>
          <w:bCs/>
          <w:sz w:val="20"/>
          <w:szCs w:val="20"/>
        </w:rPr>
        <w:t xml:space="preserve">załącznik nr 8 </w:t>
      </w:r>
      <w:r w:rsidRPr="00170A22">
        <w:rPr>
          <w:rFonts w:asciiTheme="majorHAnsi" w:hAnsiTheme="majorHAnsi" w:cstheme="majorHAnsi"/>
          <w:sz w:val="20"/>
          <w:szCs w:val="20"/>
        </w:rPr>
        <w:t xml:space="preserve">do Specyfikacji Warunków Zamówienia </w:t>
      </w:r>
      <w:r w:rsidRPr="00170A22">
        <w:rPr>
          <w:rFonts w:asciiTheme="majorHAnsi" w:hAnsiTheme="majorHAnsi" w:cstheme="majorHAnsi"/>
          <w:b/>
          <w:bCs/>
          <w:sz w:val="20"/>
          <w:szCs w:val="20"/>
        </w:rPr>
        <w:t>SWZ</w:t>
      </w:r>
      <w:r w:rsidRPr="00170A22">
        <w:rPr>
          <w:rFonts w:asciiTheme="majorHAnsi" w:hAnsiTheme="majorHAnsi" w:cstheme="majorHAnsi"/>
          <w:sz w:val="20"/>
          <w:szCs w:val="20"/>
        </w:rPr>
        <w:t xml:space="preserve">) : nazwy własne, marki wyrobów, materiałów, technologii nie są obligatoryjne dla wykonawców. </w:t>
      </w:r>
    </w:p>
    <w:p w14:paraId="56505FEB" w14:textId="77777777" w:rsidR="001E5C7B" w:rsidRPr="00170A22" w:rsidRDefault="001E5C7B" w:rsidP="001E5C7B">
      <w:pPr>
        <w:autoSpaceDE w:val="0"/>
        <w:autoSpaceDN w:val="0"/>
        <w:adjustRightInd w:val="0"/>
        <w:spacing w:after="0" w:line="240" w:lineRule="auto"/>
        <w:jc w:val="both"/>
        <w:rPr>
          <w:rFonts w:asciiTheme="majorHAnsi" w:hAnsiTheme="majorHAnsi" w:cstheme="majorHAnsi"/>
          <w:sz w:val="20"/>
          <w:szCs w:val="20"/>
        </w:rPr>
      </w:pPr>
    </w:p>
    <w:p w14:paraId="647C9FF9" w14:textId="77777777" w:rsidR="001E5C7B" w:rsidRPr="00170A22" w:rsidRDefault="001E5C7B" w:rsidP="001E5C7B">
      <w:pPr>
        <w:autoSpaceDE w:val="0"/>
        <w:autoSpaceDN w:val="0"/>
        <w:adjustRightInd w:val="0"/>
        <w:spacing w:after="0" w:line="240" w:lineRule="auto"/>
        <w:jc w:val="both"/>
        <w:rPr>
          <w:rFonts w:asciiTheme="majorHAnsi" w:hAnsiTheme="majorHAnsi" w:cstheme="majorHAnsi"/>
          <w:sz w:val="20"/>
          <w:szCs w:val="20"/>
        </w:rPr>
      </w:pPr>
      <w:r w:rsidRPr="00170A22">
        <w:rPr>
          <w:rFonts w:asciiTheme="majorHAnsi" w:hAnsiTheme="majorHAnsi" w:cstheme="majorHAnsi"/>
          <w:sz w:val="20"/>
          <w:szCs w:val="20"/>
        </w:rPr>
        <w:t xml:space="preserve">2) Wykonawca ma prawo do zaoferowania innych wyrobów, materiałów, technologii pod warunkiem zapewnienia parametrów technicznych co najmniej identycznych z parametrami określonymi w dokumentacji zamówienia. </w:t>
      </w:r>
    </w:p>
    <w:p w14:paraId="1C11F8FD" w14:textId="77777777" w:rsidR="001E5C7B" w:rsidRPr="00170A22" w:rsidRDefault="001E5C7B" w:rsidP="001E5C7B">
      <w:pPr>
        <w:autoSpaceDE w:val="0"/>
        <w:autoSpaceDN w:val="0"/>
        <w:adjustRightInd w:val="0"/>
        <w:spacing w:after="0" w:line="240" w:lineRule="auto"/>
        <w:jc w:val="both"/>
        <w:rPr>
          <w:rFonts w:asciiTheme="majorHAnsi" w:hAnsiTheme="majorHAnsi" w:cstheme="majorHAnsi"/>
          <w:sz w:val="20"/>
          <w:szCs w:val="20"/>
        </w:rPr>
      </w:pPr>
    </w:p>
    <w:p w14:paraId="7889BA1A" w14:textId="77777777" w:rsidR="001E5C7B" w:rsidRPr="00170A22" w:rsidRDefault="001E5C7B" w:rsidP="001E5C7B">
      <w:pPr>
        <w:autoSpaceDE w:val="0"/>
        <w:autoSpaceDN w:val="0"/>
        <w:adjustRightInd w:val="0"/>
        <w:spacing w:after="0" w:line="240" w:lineRule="auto"/>
        <w:jc w:val="both"/>
        <w:rPr>
          <w:rFonts w:asciiTheme="majorHAnsi" w:hAnsiTheme="majorHAnsi" w:cstheme="majorHAnsi"/>
          <w:sz w:val="20"/>
          <w:szCs w:val="20"/>
        </w:rPr>
      </w:pPr>
      <w:r w:rsidRPr="00170A22">
        <w:rPr>
          <w:rFonts w:asciiTheme="majorHAnsi" w:hAnsiTheme="majorHAnsi" w:cstheme="majorHAnsi"/>
          <w:sz w:val="20"/>
          <w:szCs w:val="20"/>
        </w:rPr>
        <w:t>3) Jeżeli dokumentacja stanowiąca załącznik nr 8 do SWZ</w:t>
      </w:r>
      <w:r w:rsidRPr="00170A22">
        <w:rPr>
          <w:rFonts w:asciiTheme="majorHAnsi" w:hAnsiTheme="majorHAnsi" w:cstheme="majorHAnsi"/>
          <w:b/>
          <w:bCs/>
          <w:sz w:val="20"/>
          <w:szCs w:val="20"/>
        </w:rPr>
        <w:t xml:space="preserve"> </w:t>
      </w:r>
      <w:r w:rsidRPr="00170A22">
        <w:rPr>
          <w:rFonts w:asciiTheme="majorHAnsi" w:hAnsiTheme="majorHAnsi" w:cstheme="majorHAnsi"/>
          <w:sz w:val="20"/>
          <w:szCs w:val="20"/>
        </w:rPr>
        <w:t xml:space="preserve">wskazywałyby w odniesieniu do niektórych materiałów, wyrobów i technologii znaki towarowe, patenty lub pochodzenie, źródła szczególnego procesu, który charakteryzuje produkty lub usługi dostarczane przez konkretnego wykonawcę, w tym w szczególności podane zostały - nazwa własna materiału, wyrobu czy technologii, numer katalogowy lub producent, należy to traktować jako rozwiązanie przykładowe, określające standardy, wygląd oraz wymagania techniczne. </w:t>
      </w:r>
    </w:p>
    <w:p w14:paraId="56B5807D" w14:textId="77777777" w:rsidR="001E5C7B" w:rsidRPr="00170A22" w:rsidRDefault="001E5C7B" w:rsidP="001E5C7B">
      <w:pPr>
        <w:autoSpaceDE w:val="0"/>
        <w:autoSpaceDN w:val="0"/>
        <w:adjustRightInd w:val="0"/>
        <w:spacing w:after="0" w:line="240" w:lineRule="auto"/>
        <w:jc w:val="both"/>
        <w:rPr>
          <w:rFonts w:asciiTheme="majorHAnsi" w:hAnsiTheme="majorHAnsi" w:cstheme="majorHAnsi"/>
          <w:sz w:val="20"/>
          <w:szCs w:val="20"/>
        </w:rPr>
      </w:pPr>
    </w:p>
    <w:p w14:paraId="0C0F1DCB" w14:textId="77777777" w:rsidR="001E5C7B" w:rsidRPr="00170A22" w:rsidRDefault="001E5C7B" w:rsidP="001E5C7B">
      <w:pPr>
        <w:autoSpaceDE w:val="0"/>
        <w:autoSpaceDN w:val="0"/>
        <w:adjustRightInd w:val="0"/>
        <w:spacing w:after="0" w:line="240" w:lineRule="auto"/>
        <w:jc w:val="both"/>
        <w:rPr>
          <w:rFonts w:asciiTheme="majorHAnsi" w:hAnsiTheme="majorHAnsi" w:cstheme="majorHAnsi"/>
          <w:sz w:val="20"/>
          <w:szCs w:val="20"/>
        </w:rPr>
      </w:pPr>
      <w:r w:rsidRPr="00170A22">
        <w:rPr>
          <w:rFonts w:asciiTheme="majorHAnsi" w:hAnsiTheme="majorHAnsi" w:cstheme="majorHAnsi"/>
          <w:sz w:val="20"/>
          <w:szCs w:val="20"/>
        </w:rPr>
        <w:t xml:space="preserve">4) Wszelkie materiały, urządzenia i technologie, pochodzące od konkretnych producentów, określają minimalne parametry jakościowe i cechy użytkowe, jakim muszą odpowiadać materiały, urządzenia i technologie, aby spełnić wymagania stawiane przez Zamawiającego i stanowią wyłącznie wzorzec jakościowy przedmiotu zamówienia, nie mają na celu uprzywilejowania lub wyeliminowania niektórych wykonawców lub produktów. </w:t>
      </w:r>
    </w:p>
    <w:p w14:paraId="3AF6BB2E" w14:textId="77777777" w:rsidR="001E5C7B" w:rsidRPr="00170A22" w:rsidRDefault="001E5C7B" w:rsidP="001E5C7B">
      <w:pPr>
        <w:autoSpaceDE w:val="0"/>
        <w:autoSpaceDN w:val="0"/>
        <w:adjustRightInd w:val="0"/>
        <w:spacing w:after="0" w:line="240" w:lineRule="auto"/>
        <w:jc w:val="both"/>
        <w:rPr>
          <w:rFonts w:asciiTheme="majorHAnsi" w:hAnsiTheme="majorHAnsi" w:cstheme="majorHAnsi"/>
          <w:b/>
          <w:bCs/>
          <w:sz w:val="20"/>
          <w:szCs w:val="20"/>
        </w:rPr>
      </w:pPr>
      <w:r w:rsidRPr="00170A22">
        <w:rPr>
          <w:rFonts w:asciiTheme="majorHAnsi" w:hAnsiTheme="majorHAnsi" w:cstheme="majorHAnsi"/>
          <w:sz w:val="20"/>
          <w:szCs w:val="20"/>
        </w:rPr>
        <w:t xml:space="preserve">Tak zastosowane zapisy są tylko w sytuacjach, gdy zamawiający nie był w stanie opisać przedmiotu zamówienia za pomocą dostatecznie dokładnych określeń - w tych wypadkach należy zawsze przyjąć sformułowanie - </w:t>
      </w:r>
      <w:r w:rsidRPr="00170A22">
        <w:rPr>
          <w:rFonts w:asciiTheme="majorHAnsi" w:hAnsiTheme="majorHAnsi" w:cstheme="majorHAnsi"/>
          <w:b/>
          <w:bCs/>
          <w:sz w:val="20"/>
          <w:szCs w:val="20"/>
        </w:rPr>
        <w:t xml:space="preserve">" lub równoważny" </w:t>
      </w:r>
    </w:p>
    <w:p w14:paraId="2677A3A9" w14:textId="77777777" w:rsidR="001E5C7B" w:rsidRPr="00170A22" w:rsidRDefault="001E5C7B" w:rsidP="001E5C7B">
      <w:pPr>
        <w:autoSpaceDE w:val="0"/>
        <w:autoSpaceDN w:val="0"/>
        <w:adjustRightInd w:val="0"/>
        <w:spacing w:after="0" w:line="240" w:lineRule="auto"/>
        <w:jc w:val="both"/>
        <w:rPr>
          <w:rFonts w:asciiTheme="majorHAnsi" w:hAnsiTheme="majorHAnsi" w:cstheme="majorHAnsi"/>
          <w:b/>
          <w:bCs/>
          <w:sz w:val="20"/>
          <w:szCs w:val="20"/>
        </w:rPr>
      </w:pPr>
    </w:p>
    <w:p w14:paraId="56CE5CF7" w14:textId="77777777" w:rsidR="001E5C7B" w:rsidRPr="00170A22" w:rsidRDefault="001E5C7B" w:rsidP="001E5C7B">
      <w:pPr>
        <w:autoSpaceDE w:val="0"/>
        <w:autoSpaceDN w:val="0"/>
        <w:adjustRightInd w:val="0"/>
        <w:spacing w:after="0" w:line="240" w:lineRule="auto"/>
        <w:jc w:val="both"/>
        <w:rPr>
          <w:rFonts w:asciiTheme="majorHAnsi" w:hAnsiTheme="majorHAnsi" w:cstheme="majorHAnsi"/>
          <w:sz w:val="20"/>
          <w:szCs w:val="20"/>
        </w:rPr>
      </w:pPr>
      <w:r w:rsidRPr="00170A22">
        <w:rPr>
          <w:rFonts w:asciiTheme="majorHAnsi" w:hAnsiTheme="majorHAnsi" w:cstheme="majorHAnsi"/>
          <w:sz w:val="20"/>
          <w:szCs w:val="20"/>
        </w:rPr>
        <w:t xml:space="preserve">5) Zastosowane przez Wykonawcę materiały, wyroby i rozwiązania równoważne, muszą być co najmniej: </w:t>
      </w:r>
    </w:p>
    <w:p w14:paraId="45D15003" w14:textId="77777777" w:rsidR="001E5C7B" w:rsidRPr="00170A22" w:rsidRDefault="001E5C7B" w:rsidP="001E5C7B">
      <w:pPr>
        <w:autoSpaceDE w:val="0"/>
        <w:autoSpaceDN w:val="0"/>
        <w:adjustRightInd w:val="0"/>
        <w:spacing w:after="0" w:line="240" w:lineRule="auto"/>
        <w:jc w:val="both"/>
        <w:rPr>
          <w:rFonts w:asciiTheme="majorHAnsi" w:hAnsiTheme="majorHAnsi" w:cstheme="majorHAnsi"/>
          <w:sz w:val="20"/>
          <w:szCs w:val="20"/>
        </w:rPr>
      </w:pPr>
      <w:r w:rsidRPr="00170A22">
        <w:rPr>
          <w:rFonts w:asciiTheme="majorHAnsi" w:hAnsiTheme="majorHAnsi" w:cstheme="majorHAnsi"/>
          <w:sz w:val="20"/>
          <w:szCs w:val="20"/>
        </w:rPr>
        <w:t xml:space="preserve">- o tej samej wytrzymałości i trwałości, o tym samym poziomie estetyki ( wyroby ) , </w:t>
      </w:r>
    </w:p>
    <w:p w14:paraId="09F76C98" w14:textId="77777777" w:rsidR="001E5C7B" w:rsidRPr="00170A22" w:rsidRDefault="001E5C7B" w:rsidP="001E5C7B">
      <w:pPr>
        <w:autoSpaceDE w:val="0"/>
        <w:autoSpaceDN w:val="0"/>
        <w:adjustRightInd w:val="0"/>
        <w:spacing w:after="0" w:line="240" w:lineRule="auto"/>
        <w:jc w:val="both"/>
        <w:rPr>
          <w:rFonts w:asciiTheme="majorHAnsi" w:hAnsiTheme="majorHAnsi" w:cstheme="majorHAnsi"/>
          <w:sz w:val="20"/>
          <w:szCs w:val="20"/>
        </w:rPr>
      </w:pPr>
      <w:r w:rsidRPr="00170A22">
        <w:rPr>
          <w:rFonts w:asciiTheme="majorHAnsi" w:hAnsiTheme="majorHAnsi" w:cstheme="majorHAnsi"/>
          <w:sz w:val="20"/>
          <w:szCs w:val="20"/>
        </w:rPr>
        <w:t xml:space="preserve">- o parametrach technicznych opisanych w dokumentacji przetargowej, </w:t>
      </w:r>
    </w:p>
    <w:p w14:paraId="740DAD1A" w14:textId="77777777" w:rsidR="001E5C7B" w:rsidRPr="00170A22" w:rsidRDefault="001E5C7B" w:rsidP="001E5C7B">
      <w:pPr>
        <w:autoSpaceDE w:val="0"/>
        <w:autoSpaceDN w:val="0"/>
        <w:adjustRightInd w:val="0"/>
        <w:spacing w:after="0" w:line="240" w:lineRule="auto"/>
        <w:jc w:val="both"/>
        <w:rPr>
          <w:rFonts w:asciiTheme="majorHAnsi" w:hAnsiTheme="majorHAnsi" w:cstheme="majorHAnsi"/>
          <w:sz w:val="20"/>
          <w:szCs w:val="20"/>
        </w:rPr>
      </w:pPr>
      <w:r w:rsidRPr="00170A22">
        <w:rPr>
          <w:rFonts w:asciiTheme="majorHAnsi" w:hAnsiTheme="majorHAnsi" w:cstheme="majorHAnsi"/>
          <w:sz w:val="20"/>
          <w:szCs w:val="20"/>
        </w:rPr>
        <w:t xml:space="preserve">- kompatybilne z istniejącą i projektowaną infrastrukturą, </w:t>
      </w:r>
    </w:p>
    <w:p w14:paraId="4BB6ACE4" w14:textId="77777777" w:rsidR="001E5C7B" w:rsidRPr="00170A22" w:rsidRDefault="001E5C7B" w:rsidP="001E5C7B">
      <w:pPr>
        <w:autoSpaceDE w:val="0"/>
        <w:autoSpaceDN w:val="0"/>
        <w:adjustRightInd w:val="0"/>
        <w:spacing w:after="0" w:line="240" w:lineRule="auto"/>
        <w:jc w:val="both"/>
        <w:rPr>
          <w:rFonts w:asciiTheme="majorHAnsi" w:hAnsiTheme="majorHAnsi" w:cstheme="majorHAnsi"/>
          <w:sz w:val="20"/>
          <w:szCs w:val="20"/>
        </w:rPr>
      </w:pPr>
      <w:r w:rsidRPr="00170A22">
        <w:rPr>
          <w:rFonts w:asciiTheme="majorHAnsi" w:hAnsiTheme="majorHAnsi" w:cstheme="majorHAnsi"/>
          <w:sz w:val="20"/>
          <w:szCs w:val="20"/>
        </w:rPr>
        <w:t xml:space="preserve">- spełniać: te same funkcje, wymagania bezpieczeństwa konstrukcji, bhp i p. poż., </w:t>
      </w:r>
    </w:p>
    <w:p w14:paraId="3A1376C7" w14:textId="77777777" w:rsidR="001E5C7B" w:rsidRPr="00170A22" w:rsidRDefault="001E5C7B" w:rsidP="001E5C7B">
      <w:pPr>
        <w:autoSpaceDE w:val="0"/>
        <w:autoSpaceDN w:val="0"/>
        <w:adjustRightInd w:val="0"/>
        <w:spacing w:after="0" w:line="240" w:lineRule="auto"/>
        <w:jc w:val="both"/>
        <w:rPr>
          <w:rFonts w:asciiTheme="majorHAnsi" w:hAnsiTheme="majorHAnsi" w:cstheme="majorHAnsi"/>
          <w:sz w:val="20"/>
          <w:szCs w:val="20"/>
        </w:rPr>
      </w:pPr>
      <w:r w:rsidRPr="00170A22">
        <w:rPr>
          <w:rFonts w:asciiTheme="majorHAnsi" w:hAnsiTheme="majorHAnsi" w:cstheme="majorHAnsi"/>
          <w:sz w:val="20"/>
          <w:szCs w:val="20"/>
        </w:rPr>
        <w:t xml:space="preserve">- posiadać stosowne dokumenty dopuszczające do stosowania w budownictwie ( atesty i aprobaty techniczne ). </w:t>
      </w:r>
    </w:p>
    <w:p w14:paraId="17C082DE" w14:textId="77777777" w:rsidR="001E5C7B" w:rsidRPr="00170A22" w:rsidRDefault="001E5C7B" w:rsidP="001E5C7B">
      <w:pPr>
        <w:autoSpaceDE w:val="0"/>
        <w:autoSpaceDN w:val="0"/>
        <w:adjustRightInd w:val="0"/>
        <w:spacing w:after="0" w:line="240" w:lineRule="auto"/>
        <w:jc w:val="both"/>
        <w:rPr>
          <w:rFonts w:asciiTheme="majorHAnsi" w:hAnsiTheme="majorHAnsi" w:cstheme="majorHAnsi"/>
          <w:sz w:val="20"/>
          <w:szCs w:val="20"/>
        </w:rPr>
      </w:pPr>
    </w:p>
    <w:p w14:paraId="4F693891" w14:textId="77777777" w:rsidR="001E5C7B" w:rsidRPr="00170A22" w:rsidRDefault="001E5C7B" w:rsidP="001E5C7B">
      <w:pPr>
        <w:autoSpaceDE w:val="0"/>
        <w:autoSpaceDN w:val="0"/>
        <w:adjustRightInd w:val="0"/>
        <w:spacing w:after="0" w:line="240" w:lineRule="auto"/>
        <w:jc w:val="both"/>
        <w:rPr>
          <w:rFonts w:asciiTheme="majorHAnsi" w:hAnsiTheme="majorHAnsi" w:cstheme="majorHAnsi"/>
          <w:sz w:val="20"/>
          <w:szCs w:val="20"/>
        </w:rPr>
      </w:pPr>
      <w:r w:rsidRPr="00170A22">
        <w:rPr>
          <w:rFonts w:asciiTheme="majorHAnsi" w:hAnsiTheme="majorHAnsi" w:cstheme="majorHAnsi"/>
          <w:sz w:val="20"/>
          <w:szCs w:val="20"/>
        </w:rPr>
        <w:t xml:space="preserve">6) Wykonawca musi udowodnić zamawiającemu, że proponowany materiał, wyrób, technologia lub rozwiązanie jest </w:t>
      </w:r>
      <w:r w:rsidRPr="00170A22">
        <w:rPr>
          <w:rFonts w:asciiTheme="majorHAnsi" w:hAnsiTheme="majorHAnsi" w:cstheme="majorHAnsi"/>
          <w:b/>
          <w:bCs/>
          <w:sz w:val="20"/>
          <w:szCs w:val="20"/>
        </w:rPr>
        <w:t>równoważne</w:t>
      </w:r>
      <w:r w:rsidRPr="00170A22">
        <w:rPr>
          <w:rFonts w:asciiTheme="majorHAnsi" w:hAnsiTheme="majorHAnsi" w:cstheme="majorHAnsi"/>
          <w:sz w:val="20"/>
          <w:szCs w:val="20"/>
        </w:rPr>
        <w:t>, przedstawiając np. wszelkie dokumenty, obliczenia, opinie etc. potwierdzające równoważność.</w:t>
      </w:r>
    </w:p>
    <w:p w14:paraId="12ABFC2E" w14:textId="77777777" w:rsidR="001E5C7B" w:rsidRPr="00170A22" w:rsidRDefault="001E5C7B" w:rsidP="001E5C7B">
      <w:pPr>
        <w:autoSpaceDE w:val="0"/>
        <w:autoSpaceDN w:val="0"/>
        <w:adjustRightInd w:val="0"/>
        <w:spacing w:after="0" w:line="240" w:lineRule="auto"/>
        <w:jc w:val="both"/>
        <w:rPr>
          <w:rFonts w:asciiTheme="majorHAnsi" w:hAnsiTheme="majorHAnsi" w:cstheme="majorHAnsi"/>
          <w:sz w:val="20"/>
          <w:szCs w:val="20"/>
        </w:rPr>
      </w:pPr>
    </w:p>
    <w:p w14:paraId="5A623F0A" w14:textId="6AF61A98" w:rsidR="001E5C7B" w:rsidRPr="00170A22" w:rsidRDefault="001E5C7B" w:rsidP="001E5C7B">
      <w:pPr>
        <w:spacing w:after="200" w:line="252" w:lineRule="auto"/>
        <w:contextualSpacing/>
        <w:jc w:val="both"/>
        <w:rPr>
          <w:rFonts w:asciiTheme="majorHAnsi" w:eastAsiaTheme="majorEastAsia" w:hAnsiTheme="majorHAnsi" w:cstheme="majorBidi"/>
          <w:sz w:val="20"/>
          <w:szCs w:val="20"/>
          <w:lang w:eastAsia="en-US"/>
        </w:rPr>
      </w:pPr>
      <w:r w:rsidRPr="00170A22">
        <w:rPr>
          <w:rFonts w:asciiTheme="majorHAnsi" w:hAnsiTheme="majorHAnsi" w:cstheme="majorHAnsi"/>
          <w:sz w:val="20"/>
          <w:szCs w:val="20"/>
        </w:rPr>
        <w:t>2.4/ Gdziekolwiek w dokumentach przetargowych powołane są konkretne normy i przepisy, które spełniać mają materiały, sprzęt i inne towary oraz wykonane i zbadane roboty, będą obowiązywać postanowienia najnowszego wydania lub poprawionego wydania powołanych norm i przepisów o ile w warunkach umowy nie postanowiono inaczej. W przypadku gdy powołane normy przepisy są państwowe lub odnoszą się do konkretnego kraju lub regionu, mogą być również stosowane inne odpowiednie normy zapewniające równy lub wyższy poziom wykonania niż powołane normy lub przepisy, pod warunkiem ich sprawdzenia i pisemnego zatwierdzenia przez Zamawiającego/Inspektora Nadzoru. Różnice pomiędzy powołanymi normami a ich proponowanymi zamiennikami muszą być dokładnie opisane przez Wykonawcę i przedłożone Zamawiającemu/Inspektorowi Nadzoru do zatwierdzenia.</w:t>
      </w:r>
    </w:p>
    <w:bookmarkEnd w:id="4"/>
    <w:p w14:paraId="00C8C752" w14:textId="77777777" w:rsidR="00436F5E" w:rsidRPr="009D538D" w:rsidRDefault="00436F5E" w:rsidP="00CC124D">
      <w:pPr>
        <w:spacing w:after="0" w:line="240" w:lineRule="auto"/>
        <w:jc w:val="both"/>
        <w:rPr>
          <w:rFonts w:asciiTheme="majorHAnsi" w:hAnsiTheme="majorHAnsi" w:cstheme="majorHAnsi"/>
          <w:color w:val="262626" w:themeColor="text1" w:themeTint="D9"/>
          <w:sz w:val="20"/>
          <w:szCs w:val="20"/>
        </w:rPr>
      </w:pPr>
    </w:p>
    <w:p w14:paraId="6EED83F7"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28EC81E9" w14:textId="77777777"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14407FC5"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1FDE8068" w14:textId="77777777" w:rsidR="00A34F88" w:rsidRDefault="00A34F88" w:rsidP="00A34F88">
      <w:pPr>
        <w:spacing w:after="0" w:line="240" w:lineRule="auto"/>
        <w:jc w:val="both"/>
        <w:rPr>
          <w:rFonts w:asciiTheme="majorHAnsi" w:hAnsiTheme="majorHAnsi"/>
          <w:bCs/>
          <w:sz w:val="20"/>
          <w:szCs w:val="20"/>
        </w:rPr>
      </w:pPr>
      <w:r w:rsidRPr="00217517">
        <w:rPr>
          <w:rFonts w:asciiTheme="majorHAnsi" w:hAnsiTheme="majorHAnsi"/>
          <w:bCs/>
          <w:sz w:val="20"/>
          <w:szCs w:val="20"/>
        </w:rPr>
        <w:t>Zamawiający nie stawia wymogu w zakresie zatrudnienia przez wykonawcę lub podwykonawcę na podstawie stosunku pracy osób wykonujących niżej wskazane czynności w zakresie realizacji zamówienia.</w:t>
      </w:r>
    </w:p>
    <w:p w14:paraId="3374F70D" w14:textId="77777777" w:rsidR="004C468E" w:rsidRPr="00F80639" w:rsidRDefault="004C468E"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52C283B4" w14:textId="44577998" w:rsidR="00F67ECD" w:rsidRPr="00F67ECD" w:rsidRDefault="00D628FA" w:rsidP="00F67EC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w:t>
      </w:r>
      <w:r w:rsidR="00C31842">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USTAWY PZP.</w:t>
      </w:r>
    </w:p>
    <w:p w14:paraId="2452AD89" w14:textId="77777777" w:rsidR="000479FE" w:rsidRDefault="000479FE" w:rsidP="00CC124D">
      <w:pPr>
        <w:spacing w:after="0" w:line="240" w:lineRule="auto"/>
        <w:rPr>
          <w:rFonts w:asciiTheme="majorHAnsi" w:hAnsiTheme="majorHAnsi" w:cstheme="majorHAnsi"/>
          <w:color w:val="262626" w:themeColor="text1" w:themeTint="D9"/>
          <w:sz w:val="20"/>
          <w:szCs w:val="20"/>
        </w:rPr>
      </w:pPr>
    </w:p>
    <w:p w14:paraId="40A34278" w14:textId="173D437C" w:rsidR="00C25D6E"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49DAFF9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371AEAE7" w14:textId="66722738" w:rsidR="00F67ECD" w:rsidRPr="00F67ECD" w:rsidRDefault="00D628FA" w:rsidP="00F67EC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0AE314A4" w14:textId="77777777" w:rsidR="000479FE" w:rsidRDefault="000479FE" w:rsidP="00CC124D">
      <w:pPr>
        <w:spacing w:after="0" w:line="240" w:lineRule="auto"/>
        <w:rPr>
          <w:rFonts w:asciiTheme="majorHAnsi" w:hAnsiTheme="majorHAnsi" w:cstheme="majorHAnsi"/>
          <w:color w:val="262626" w:themeColor="text1" w:themeTint="D9"/>
          <w:sz w:val="20"/>
          <w:szCs w:val="20"/>
        </w:rPr>
      </w:pPr>
    </w:p>
    <w:p w14:paraId="56CD56F5" w14:textId="12D8312C" w:rsidR="00D977C2" w:rsidRPr="009D538D"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6A67BDC1"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4157693E" w14:textId="1EBD7D07" w:rsidR="00F67ECD" w:rsidRDefault="000E47C6" w:rsidP="00F67EC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2134C71A" w14:textId="77777777" w:rsidR="000479FE" w:rsidRDefault="000479FE" w:rsidP="009F3911">
      <w:pPr>
        <w:spacing w:after="0" w:line="240" w:lineRule="auto"/>
        <w:rPr>
          <w:rFonts w:asciiTheme="majorHAnsi" w:hAnsiTheme="majorHAnsi" w:cstheme="majorHAnsi"/>
          <w:b/>
          <w:bCs/>
          <w:color w:val="262626" w:themeColor="text1" w:themeTint="D9"/>
          <w:sz w:val="20"/>
          <w:szCs w:val="20"/>
        </w:rPr>
      </w:pPr>
    </w:p>
    <w:p w14:paraId="0C1DCAC9" w14:textId="449B9F22" w:rsidR="00987BF5" w:rsidRDefault="006D3D6A" w:rsidP="009F3911">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Termin realizacji zamówienia</w:t>
      </w:r>
      <w:r w:rsidR="009F3911">
        <w:rPr>
          <w:rFonts w:asciiTheme="majorHAnsi" w:hAnsiTheme="majorHAnsi" w:cstheme="majorHAnsi"/>
          <w:b/>
          <w:bCs/>
          <w:color w:val="262626" w:themeColor="text1" w:themeTint="D9"/>
          <w:sz w:val="20"/>
          <w:szCs w:val="20"/>
        </w:rPr>
        <w:t xml:space="preserve"> </w:t>
      </w:r>
      <w:r w:rsidR="00C010AF">
        <w:rPr>
          <w:rFonts w:asciiTheme="majorHAnsi" w:hAnsiTheme="majorHAnsi" w:cstheme="majorHAnsi"/>
          <w:b/>
          <w:bCs/>
          <w:color w:val="262626" w:themeColor="text1" w:themeTint="D9"/>
          <w:sz w:val="20"/>
          <w:szCs w:val="20"/>
        </w:rPr>
        <w:t>do 20 grudnia 2024r.</w:t>
      </w:r>
    </w:p>
    <w:p w14:paraId="233BCEA5" w14:textId="77777777" w:rsidR="00C840F4" w:rsidRDefault="00C840F4" w:rsidP="0065516E">
      <w:pPr>
        <w:shd w:val="clear" w:color="auto" w:fill="FFFFFF" w:themeFill="background1"/>
        <w:spacing w:after="0" w:line="240" w:lineRule="auto"/>
        <w:rPr>
          <w:rFonts w:asciiTheme="majorHAnsi" w:hAnsiTheme="majorHAnsi" w:cstheme="majorHAnsi"/>
          <w:b/>
          <w:bCs/>
          <w:color w:val="262626" w:themeColor="text1" w:themeTint="D9"/>
          <w:sz w:val="20"/>
          <w:szCs w:val="20"/>
        </w:rPr>
      </w:pPr>
    </w:p>
    <w:p w14:paraId="2D5DDF5C" w14:textId="276EB929" w:rsidR="000E47C6" w:rsidRPr="00F67ECD" w:rsidRDefault="000E47C6" w:rsidP="00253900">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B45CDA">
        <w:rPr>
          <w:rFonts w:asciiTheme="majorHAnsi" w:hAnsiTheme="majorHAnsi" w:cstheme="majorHAnsi"/>
          <w:b/>
          <w:bCs/>
          <w:color w:val="262626" w:themeColor="text1" w:themeTint="D9"/>
          <w:sz w:val="20"/>
          <w:szCs w:val="20"/>
        </w:rPr>
        <w:t xml:space="preserve">7. </w:t>
      </w:r>
      <w:r w:rsidR="006D3D6A" w:rsidRPr="00B45CDA">
        <w:rPr>
          <w:rFonts w:asciiTheme="majorHAnsi" w:hAnsiTheme="majorHAnsi" w:cstheme="majorHAnsi"/>
          <w:b/>
          <w:bCs/>
          <w:color w:val="262626" w:themeColor="text1" w:themeTint="D9"/>
          <w:sz w:val="20"/>
          <w:szCs w:val="20"/>
        </w:rPr>
        <w:t>INFORMACJA O WARUNKACH UDZIAŁU W POSTĘPOWANIU O UDZIELENIE ZAMÓWIENIA.</w:t>
      </w:r>
    </w:p>
    <w:p w14:paraId="6A47D936" w14:textId="77777777" w:rsidR="000479FE" w:rsidRDefault="000479FE" w:rsidP="0065516E">
      <w:pPr>
        <w:shd w:val="clear" w:color="auto" w:fill="FFFFFF" w:themeFill="background1"/>
        <w:spacing w:after="0" w:line="240" w:lineRule="auto"/>
        <w:rPr>
          <w:rFonts w:asciiTheme="majorHAnsi" w:hAnsiTheme="majorHAnsi" w:cstheme="majorHAnsi"/>
          <w:color w:val="262626" w:themeColor="text1" w:themeTint="D9"/>
          <w:sz w:val="20"/>
          <w:szCs w:val="20"/>
        </w:rPr>
      </w:pPr>
    </w:p>
    <w:p w14:paraId="054E9149" w14:textId="00C6EB91" w:rsidR="008579C0" w:rsidRPr="00B45CDA" w:rsidRDefault="008579C0" w:rsidP="0065516E">
      <w:pPr>
        <w:shd w:val="clear" w:color="auto" w:fill="FFFFFF" w:themeFill="background1"/>
        <w:spacing w:after="0" w:line="240" w:lineRule="auto"/>
        <w:rPr>
          <w:rFonts w:asciiTheme="majorHAnsi" w:hAnsiTheme="majorHAnsi" w:cstheme="majorHAnsi"/>
          <w:color w:val="262626" w:themeColor="text1" w:themeTint="D9"/>
          <w:sz w:val="20"/>
          <w:szCs w:val="20"/>
        </w:rPr>
      </w:pPr>
      <w:r w:rsidRPr="00B45CDA">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32284E39" w14:textId="77777777" w:rsidR="008579C0" w:rsidRPr="00B45CDA" w:rsidRDefault="008579C0" w:rsidP="0065516E">
      <w:pPr>
        <w:shd w:val="clear" w:color="auto" w:fill="FFFFFF" w:themeFill="background1"/>
        <w:spacing w:after="0" w:line="240" w:lineRule="auto"/>
        <w:rPr>
          <w:rFonts w:asciiTheme="majorHAnsi" w:hAnsiTheme="majorHAnsi" w:cstheme="majorHAnsi"/>
          <w:color w:val="262626" w:themeColor="text1" w:themeTint="D9"/>
          <w:sz w:val="20"/>
          <w:szCs w:val="20"/>
        </w:rPr>
      </w:pPr>
    </w:p>
    <w:p w14:paraId="4F4DBD18" w14:textId="77777777" w:rsidR="008579C0" w:rsidRPr="007C533B" w:rsidRDefault="008579C0" w:rsidP="0065516E">
      <w:pPr>
        <w:shd w:val="clear" w:color="auto" w:fill="FFFFFF" w:themeFill="background1"/>
        <w:spacing w:after="0" w:line="240" w:lineRule="auto"/>
        <w:rPr>
          <w:rFonts w:asciiTheme="majorHAnsi" w:hAnsiTheme="majorHAnsi" w:cstheme="majorHAnsi"/>
          <w:color w:val="262626" w:themeColor="text1" w:themeTint="D9"/>
          <w:sz w:val="20"/>
          <w:szCs w:val="20"/>
        </w:rPr>
      </w:pPr>
      <w:r w:rsidRPr="00B45CDA">
        <w:rPr>
          <w:rFonts w:asciiTheme="majorHAnsi" w:hAnsiTheme="majorHAnsi" w:cstheme="majorHAnsi"/>
          <w:color w:val="262626" w:themeColor="text1" w:themeTint="D9"/>
          <w:sz w:val="20"/>
          <w:szCs w:val="20"/>
        </w:rPr>
        <w:t>1</w:t>
      </w:r>
      <w:r w:rsidRPr="0065516E">
        <w:rPr>
          <w:rFonts w:asciiTheme="majorHAnsi" w:hAnsiTheme="majorHAnsi" w:cstheme="majorHAnsi"/>
          <w:color w:val="262626" w:themeColor="text1" w:themeTint="D9"/>
          <w:sz w:val="20"/>
          <w:szCs w:val="20"/>
          <w:shd w:val="clear" w:color="auto" w:fill="FFFFFF" w:themeFill="background1"/>
        </w:rPr>
        <w:t>) Zdolnoś</w:t>
      </w:r>
      <w:r w:rsidR="006411CB" w:rsidRPr="0065516E">
        <w:rPr>
          <w:rFonts w:asciiTheme="majorHAnsi" w:hAnsiTheme="majorHAnsi" w:cstheme="majorHAnsi"/>
          <w:color w:val="262626" w:themeColor="text1" w:themeTint="D9"/>
          <w:sz w:val="20"/>
          <w:szCs w:val="20"/>
          <w:shd w:val="clear" w:color="auto" w:fill="FFFFFF" w:themeFill="background1"/>
        </w:rPr>
        <w:t>ci</w:t>
      </w:r>
      <w:r w:rsidRPr="0065516E">
        <w:rPr>
          <w:rFonts w:asciiTheme="majorHAnsi" w:hAnsiTheme="majorHAnsi" w:cstheme="majorHAnsi"/>
          <w:color w:val="262626" w:themeColor="text1" w:themeTint="D9"/>
          <w:sz w:val="20"/>
          <w:szCs w:val="20"/>
          <w:shd w:val="clear" w:color="auto" w:fill="FFFFFF" w:themeFill="background1"/>
        </w:rPr>
        <w:t xml:space="preserve"> do występowania w obrocie w gospodarczym.</w:t>
      </w:r>
    </w:p>
    <w:p w14:paraId="745C1A22" w14:textId="77777777" w:rsidR="008579C0" w:rsidRPr="00097F9E" w:rsidRDefault="008579C0" w:rsidP="0065516E">
      <w:pPr>
        <w:shd w:val="clear" w:color="auto" w:fill="FFFFFF" w:themeFill="background1"/>
        <w:tabs>
          <w:tab w:val="left" w:pos="284"/>
        </w:tabs>
        <w:autoSpaceDE w:val="0"/>
        <w:spacing w:after="0" w:line="240" w:lineRule="auto"/>
        <w:jc w:val="both"/>
        <w:rPr>
          <w:rFonts w:asciiTheme="majorHAnsi" w:hAnsiTheme="majorHAnsi" w:cstheme="majorHAnsi"/>
          <w:i/>
          <w:sz w:val="20"/>
          <w:szCs w:val="20"/>
        </w:rPr>
      </w:pPr>
      <w:bookmarkStart w:id="5" w:name="_Hlk170292205"/>
      <w:r w:rsidRPr="00097F9E">
        <w:rPr>
          <w:rFonts w:asciiTheme="majorHAnsi" w:hAnsiTheme="majorHAnsi" w:cstheme="majorHAnsi"/>
          <w:i/>
          <w:sz w:val="20"/>
          <w:szCs w:val="20"/>
        </w:rPr>
        <w:t xml:space="preserve">Zamawiający nie stawia szczególnych wymagań z zakresu tego warunku. </w:t>
      </w:r>
    </w:p>
    <w:bookmarkEnd w:id="5"/>
    <w:p w14:paraId="0C637115" w14:textId="77777777" w:rsidR="008579C0" w:rsidRPr="003B51C8" w:rsidRDefault="008579C0" w:rsidP="0062164B">
      <w:pPr>
        <w:spacing w:after="0" w:line="240" w:lineRule="auto"/>
        <w:ind w:left="567"/>
        <w:rPr>
          <w:rFonts w:asciiTheme="majorHAnsi" w:hAnsiTheme="majorHAnsi" w:cstheme="majorHAnsi"/>
          <w:color w:val="262626" w:themeColor="text1" w:themeTint="D9"/>
          <w:sz w:val="20"/>
          <w:szCs w:val="20"/>
          <w:highlight w:val="yellow"/>
        </w:rPr>
      </w:pPr>
    </w:p>
    <w:p w14:paraId="5DF5E74D" w14:textId="5C80F22E" w:rsidR="008579C0" w:rsidRDefault="008579C0" w:rsidP="00827372">
      <w:pPr>
        <w:spacing w:after="0" w:line="240" w:lineRule="auto"/>
        <w:rPr>
          <w:rFonts w:asciiTheme="majorHAnsi" w:hAnsiTheme="majorHAnsi" w:cstheme="majorHAnsi"/>
          <w:color w:val="262626" w:themeColor="text1" w:themeTint="D9"/>
          <w:sz w:val="20"/>
          <w:szCs w:val="20"/>
        </w:rPr>
      </w:pPr>
      <w:r w:rsidRPr="003B51C8">
        <w:rPr>
          <w:rFonts w:asciiTheme="majorHAnsi" w:hAnsiTheme="majorHAnsi" w:cstheme="majorHAnsi"/>
          <w:color w:val="262626" w:themeColor="text1" w:themeTint="D9"/>
          <w:sz w:val="20"/>
          <w:szCs w:val="20"/>
        </w:rPr>
        <w:t xml:space="preserve">2) Uprawnień do prowadzenia określonej </w:t>
      </w:r>
      <w:r w:rsidR="00F7655C" w:rsidRPr="003B51C8">
        <w:rPr>
          <w:rFonts w:asciiTheme="majorHAnsi" w:hAnsiTheme="majorHAnsi" w:cstheme="majorHAnsi"/>
          <w:color w:val="262626" w:themeColor="text1" w:themeTint="D9"/>
          <w:sz w:val="20"/>
          <w:szCs w:val="20"/>
        </w:rPr>
        <w:t xml:space="preserve">działalność </w:t>
      </w:r>
      <w:r w:rsidRPr="003B51C8">
        <w:rPr>
          <w:rFonts w:asciiTheme="majorHAnsi" w:hAnsiTheme="majorHAnsi" w:cstheme="majorHAnsi"/>
          <w:color w:val="262626" w:themeColor="text1" w:themeTint="D9"/>
          <w:sz w:val="20"/>
          <w:szCs w:val="20"/>
        </w:rPr>
        <w:t>ci gospodarczej lub zawodowej, o ile wynika to z odrębnych przepisów:</w:t>
      </w:r>
    </w:p>
    <w:p w14:paraId="055538BE" w14:textId="77777777" w:rsidR="003B51C8" w:rsidRPr="00097F9E" w:rsidRDefault="003B51C8" w:rsidP="003B51C8">
      <w:pPr>
        <w:shd w:val="clear" w:color="auto" w:fill="FFFFFF" w:themeFill="background1"/>
        <w:tabs>
          <w:tab w:val="left" w:pos="284"/>
        </w:tabs>
        <w:autoSpaceDE w:val="0"/>
        <w:spacing w:after="0" w:line="240" w:lineRule="auto"/>
        <w:jc w:val="both"/>
        <w:rPr>
          <w:rFonts w:asciiTheme="majorHAnsi" w:hAnsiTheme="majorHAnsi" w:cstheme="majorHAnsi"/>
          <w:i/>
          <w:sz w:val="20"/>
          <w:szCs w:val="20"/>
        </w:rPr>
      </w:pPr>
      <w:r w:rsidRPr="00097F9E">
        <w:rPr>
          <w:rFonts w:asciiTheme="majorHAnsi" w:hAnsiTheme="majorHAnsi" w:cstheme="majorHAnsi"/>
          <w:i/>
          <w:sz w:val="20"/>
          <w:szCs w:val="20"/>
        </w:rPr>
        <w:t xml:space="preserve">Zamawiający nie stawia szczególnych wymagań z zakresu tego warunku. </w:t>
      </w:r>
    </w:p>
    <w:p w14:paraId="14D2ED35" w14:textId="77777777" w:rsidR="003B51C8" w:rsidRPr="003B51C8" w:rsidRDefault="003B51C8" w:rsidP="00827372">
      <w:pPr>
        <w:spacing w:after="0" w:line="240" w:lineRule="auto"/>
        <w:rPr>
          <w:rFonts w:asciiTheme="majorHAnsi" w:hAnsiTheme="majorHAnsi" w:cstheme="majorHAnsi"/>
          <w:color w:val="262626" w:themeColor="text1" w:themeTint="D9"/>
          <w:sz w:val="20"/>
          <w:szCs w:val="20"/>
        </w:rPr>
      </w:pPr>
    </w:p>
    <w:p w14:paraId="08977DA6" w14:textId="463058A4" w:rsidR="008579C0" w:rsidRPr="00827372" w:rsidRDefault="008579C0" w:rsidP="0028014F">
      <w:pPr>
        <w:spacing w:after="0" w:line="240" w:lineRule="auto"/>
        <w:rPr>
          <w:rFonts w:asciiTheme="majorHAnsi" w:hAnsiTheme="majorHAnsi" w:cstheme="majorHAnsi"/>
          <w:color w:val="262626" w:themeColor="text1" w:themeTint="D9"/>
          <w:sz w:val="20"/>
          <w:szCs w:val="20"/>
        </w:rPr>
      </w:pPr>
      <w:r w:rsidRPr="00827372">
        <w:rPr>
          <w:rFonts w:asciiTheme="majorHAnsi" w:hAnsiTheme="majorHAnsi" w:cstheme="majorHAnsi"/>
          <w:color w:val="262626" w:themeColor="text1" w:themeTint="D9"/>
          <w:sz w:val="20"/>
          <w:szCs w:val="20"/>
        </w:rPr>
        <w:t>3) Sytuacji ekonomicznej lub finansowej:</w:t>
      </w:r>
    </w:p>
    <w:p w14:paraId="4742166C" w14:textId="77777777" w:rsidR="00827372" w:rsidRPr="00097F9E" w:rsidRDefault="00827372" w:rsidP="00827372">
      <w:pPr>
        <w:tabs>
          <w:tab w:val="left" w:pos="284"/>
        </w:tabs>
        <w:autoSpaceDE w:val="0"/>
        <w:spacing w:after="0" w:line="240" w:lineRule="auto"/>
        <w:jc w:val="both"/>
        <w:rPr>
          <w:rFonts w:asciiTheme="majorHAnsi" w:hAnsiTheme="majorHAnsi" w:cstheme="majorHAnsi"/>
          <w:i/>
          <w:sz w:val="20"/>
          <w:szCs w:val="20"/>
        </w:rPr>
      </w:pPr>
      <w:r w:rsidRPr="00097F9E">
        <w:rPr>
          <w:rFonts w:asciiTheme="majorHAnsi" w:hAnsiTheme="majorHAnsi" w:cstheme="majorHAnsi"/>
          <w:i/>
          <w:sz w:val="20"/>
          <w:szCs w:val="20"/>
        </w:rPr>
        <w:t xml:space="preserve">Zamawiający nie stawia szczególnych wymagań z zakresu tego warunku. </w:t>
      </w:r>
    </w:p>
    <w:p w14:paraId="0CE2662C" w14:textId="740BD46F" w:rsidR="00823A14" w:rsidRPr="007C533B" w:rsidRDefault="00823A14" w:rsidP="0028014F">
      <w:pPr>
        <w:spacing w:after="0" w:line="240" w:lineRule="auto"/>
        <w:rPr>
          <w:rFonts w:asciiTheme="majorHAnsi" w:hAnsiTheme="majorHAnsi" w:cstheme="majorHAnsi"/>
          <w:b/>
          <w:bCs/>
          <w:color w:val="4472C4" w:themeColor="accent1"/>
          <w:sz w:val="20"/>
          <w:szCs w:val="20"/>
        </w:rPr>
      </w:pPr>
    </w:p>
    <w:p w14:paraId="3027F403" w14:textId="3320D043"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48422C61" w14:textId="77777777" w:rsidR="004B264A" w:rsidRDefault="008579C0" w:rsidP="00B17FDE">
      <w:pPr>
        <w:autoSpaceDE w:val="0"/>
        <w:autoSpaceDN w:val="0"/>
        <w:adjustRightInd w:val="0"/>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Wykonawca spełni ten warunek udziału w postępowaniu, jeżeli wykaże, że</w:t>
      </w:r>
      <w:r w:rsidR="004B264A">
        <w:rPr>
          <w:rFonts w:asciiTheme="majorHAnsi" w:hAnsiTheme="majorHAnsi" w:cstheme="majorHAnsi"/>
          <w:color w:val="262626" w:themeColor="text1" w:themeTint="D9"/>
          <w:sz w:val="20"/>
          <w:szCs w:val="20"/>
        </w:rPr>
        <w:t>:</w:t>
      </w:r>
    </w:p>
    <w:p w14:paraId="16D003FE" w14:textId="77777777" w:rsidR="004B264A" w:rsidRDefault="004B264A" w:rsidP="00B17FDE">
      <w:pPr>
        <w:autoSpaceDE w:val="0"/>
        <w:autoSpaceDN w:val="0"/>
        <w:adjustRightInd w:val="0"/>
        <w:spacing w:after="0" w:line="240" w:lineRule="auto"/>
        <w:ind w:left="284"/>
        <w:rPr>
          <w:rFonts w:asciiTheme="majorHAnsi" w:hAnsiTheme="majorHAnsi" w:cstheme="majorHAnsi"/>
          <w:color w:val="262626" w:themeColor="text1" w:themeTint="D9"/>
          <w:sz w:val="20"/>
          <w:szCs w:val="20"/>
        </w:rPr>
      </w:pPr>
    </w:p>
    <w:p w14:paraId="27111614" w14:textId="41BE73A5" w:rsidR="00565387" w:rsidRPr="00565387" w:rsidRDefault="004B264A" w:rsidP="00565387">
      <w:pPr>
        <w:shd w:val="clear" w:color="auto" w:fill="FFFFFF" w:themeFill="background1"/>
        <w:autoSpaceDE w:val="0"/>
        <w:autoSpaceDN w:val="0"/>
        <w:adjustRightInd w:val="0"/>
        <w:spacing w:after="0" w:line="240" w:lineRule="auto"/>
        <w:jc w:val="both"/>
        <w:rPr>
          <w:rFonts w:asciiTheme="majorHAnsi" w:hAnsiTheme="majorHAnsi" w:cstheme="majorHAnsi"/>
          <w:sz w:val="20"/>
          <w:szCs w:val="20"/>
        </w:rPr>
      </w:pPr>
      <w:r w:rsidRPr="002148D1">
        <w:rPr>
          <w:rFonts w:asciiTheme="majorHAnsi" w:hAnsiTheme="majorHAnsi" w:cstheme="majorHAnsi"/>
          <w:b/>
          <w:sz w:val="20"/>
          <w:szCs w:val="20"/>
        </w:rPr>
        <w:t>4.1/</w:t>
      </w:r>
      <w:r w:rsidRPr="009552E6">
        <w:rPr>
          <w:rFonts w:asciiTheme="majorHAnsi" w:hAnsiTheme="majorHAnsi" w:cstheme="majorHAnsi"/>
          <w:sz w:val="20"/>
          <w:szCs w:val="20"/>
        </w:rPr>
        <w:t xml:space="preserve"> </w:t>
      </w:r>
      <w:r w:rsidR="00565387" w:rsidRPr="00565387">
        <w:rPr>
          <w:rFonts w:asciiTheme="majorHAnsi" w:hAnsiTheme="majorHAnsi" w:cstheme="majorHAnsi"/>
          <w:sz w:val="20"/>
          <w:szCs w:val="20"/>
        </w:rPr>
        <w:t xml:space="preserve">Wykonał </w:t>
      </w:r>
      <w:r w:rsidR="00565387">
        <w:rPr>
          <w:rFonts w:asciiTheme="majorHAnsi" w:hAnsiTheme="majorHAnsi" w:cstheme="majorHAnsi"/>
          <w:sz w:val="20"/>
          <w:szCs w:val="20"/>
        </w:rPr>
        <w:t xml:space="preserve">roboty </w:t>
      </w:r>
      <w:r w:rsidR="00565387" w:rsidRPr="00565387">
        <w:rPr>
          <w:rFonts w:asciiTheme="majorHAnsi" w:hAnsiTheme="majorHAnsi" w:cstheme="majorHAnsi"/>
          <w:sz w:val="20"/>
          <w:szCs w:val="20"/>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0321A81B" w14:textId="77777777" w:rsidR="0014098B" w:rsidRDefault="0014098B" w:rsidP="0014098B">
      <w:pPr>
        <w:suppressAutoHyphens/>
        <w:spacing w:after="0" w:line="240" w:lineRule="auto"/>
        <w:rPr>
          <w:rFonts w:ascii="Calibri Light" w:eastAsia="Times New Roman" w:hAnsi="Calibri Light" w:cs="Calibri Light"/>
          <w:b/>
          <w:bCs/>
          <w:color w:val="000000"/>
          <w:sz w:val="20"/>
          <w:szCs w:val="20"/>
          <w:lang w:eastAsia="ar-SA"/>
        </w:rPr>
      </w:pPr>
      <w:bookmarkStart w:id="6" w:name="_Hlk170293134"/>
      <w:bookmarkStart w:id="7" w:name="_Hlk163216768"/>
    </w:p>
    <w:p w14:paraId="3D3ABCCB" w14:textId="77777777" w:rsidR="0014098B" w:rsidRPr="009552E6" w:rsidRDefault="0014098B" w:rsidP="0014098B">
      <w:pPr>
        <w:shd w:val="clear" w:color="auto" w:fill="F2F2F2" w:themeFill="background1" w:themeFillShade="F2"/>
        <w:autoSpaceDE w:val="0"/>
        <w:autoSpaceDN w:val="0"/>
        <w:adjustRightInd w:val="0"/>
        <w:spacing w:after="0" w:line="240" w:lineRule="auto"/>
        <w:ind w:left="567"/>
        <w:jc w:val="both"/>
        <w:rPr>
          <w:rFonts w:asciiTheme="majorHAnsi" w:eastAsia="TimesNewRoman" w:hAnsiTheme="majorHAnsi" w:cstheme="majorHAnsi"/>
          <w:b/>
          <w:sz w:val="20"/>
          <w:szCs w:val="20"/>
        </w:rPr>
      </w:pPr>
      <w:r w:rsidRPr="009552E6">
        <w:rPr>
          <w:rFonts w:asciiTheme="majorHAnsi" w:eastAsia="TimesNewRoman" w:hAnsiTheme="majorHAnsi" w:cstheme="majorHAnsi"/>
          <w:sz w:val="20"/>
          <w:szCs w:val="20"/>
        </w:rPr>
        <w:t xml:space="preserve">- </w:t>
      </w:r>
      <w:r w:rsidRPr="009552E6">
        <w:rPr>
          <w:rFonts w:asciiTheme="majorHAnsi" w:eastAsia="TimesNewRoman" w:hAnsiTheme="majorHAnsi" w:cstheme="majorHAnsi"/>
          <w:b/>
          <w:sz w:val="20"/>
          <w:szCs w:val="20"/>
        </w:rPr>
        <w:t xml:space="preserve">nie mniej niż </w:t>
      </w:r>
      <w:r>
        <w:rPr>
          <w:rFonts w:asciiTheme="majorHAnsi" w:eastAsia="TimesNewRoman" w:hAnsiTheme="majorHAnsi" w:cstheme="majorHAnsi"/>
          <w:b/>
          <w:sz w:val="20"/>
          <w:szCs w:val="20"/>
        </w:rPr>
        <w:t>2</w:t>
      </w:r>
      <w:r w:rsidRPr="009552E6">
        <w:rPr>
          <w:rFonts w:asciiTheme="majorHAnsi" w:eastAsia="TimesNewRoman" w:hAnsiTheme="majorHAnsi" w:cstheme="majorHAnsi"/>
          <w:b/>
          <w:sz w:val="20"/>
          <w:szCs w:val="20"/>
        </w:rPr>
        <w:t xml:space="preserve"> </w:t>
      </w:r>
      <w:r>
        <w:rPr>
          <w:rFonts w:asciiTheme="majorHAnsi" w:eastAsia="TimesNewRoman" w:hAnsiTheme="majorHAnsi" w:cstheme="majorHAnsi"/>
          <w:b/>
          <w:sz w:val="20"/>
          <w:szCs w:val="20"/>
        </w:rPr>
        <w:t>roboty budowlane polegające na budowie lub przebudowie placu zabaw z nawierzchnią bezpieczną.</w:t>
      </w:r>
    </w:p>
    <w:p w14:paraId="11699F4D" w14:textId="2BF76BAE" w:rsidR="0014098B" w:rsidRPr="000479FE" w:rsidRDefault="0014098B" w:rsidP="0014098B">
      <w:pPr>
        <w:pStyle w:val="Default"/>
        <w:shd w:val="clear" w:color="auto" w:fill="F2F2F2" w:themeFill="background1" w:themeFillShade="F2"/>
        <w:spacing w:after="0" w:line="240" w:lineRule="auto"/>
        <w:ind w:left="567"/>
        <w:jc w:val="both"/>
        <w:rPr>
          <w:rFonts w:asciiTheme="majorHAnsi" w:hAnsiTheme="majorHAnsi" w:cstheme="majorHAnsi"/>
          <w:b/>
          <w:bCs/>
          <w:color w:val="262626" w:themeColor="text1" w:themeTint="D9"/>
          <w:sz w:val="20"/>
          <w:szCs w:val="20"/>
        </w:rPr>
      </w:pPr>
      <w:r w:rsidRPr="000479FE">
        <w:rPr>
          <w:rFonts w:asciiTheme="majorHAnsi" w:eastAsia="Calibri" w:hAnsiTheme="majorHAnsi" w:cstheme="majorHAnsi"/>
          <w:b/>
          <w:bCs/>
          <w:color w:val="262626" w:themeColor="text1" w:themeTint="D9"/>
          <w:sz w:val="20"/>
          <w:szCs w:val="20"/>
        </w:rPr>
        <w:t>Każda z przedstawionych prac musi mieć wartość brutto min. 100 000,00 zł</w:t>
      </w:r>
    </w:p>
    <w:bookmarkEnd w:id="6"/>
    <w:p w14:paraId="26BFB1C0" w14:textId="77777777" w:rsidR="0014098B" w:rsidRDefault="0014098B" w:rsidP="0014098B">
      <w:pPr>
        <w:suppressAutoHyphens/>
        <w:spacing w:after="0" w:line="240" w:lineRule="auto"/>
        <w:rPr>
          <w:rFonts w:ascii="Calibri Light" w:eastAsia="Times New Roman" w:hAnsi="Calibri Light" w:cs="Calibri Light"/>
          <w:color w:val="000000"/>
          <w:sz w:val="20"/>
          <w:szCs w:val="20"/>
          <w:lang w:eastAsia="ar-SA"/>
        </w:rPr>
      </w:pPr>
    </w:p>
    <w:bookmarkEnd w:id="7"/>
    <w:p w14:paraId="13D7BA78" w14:textId="48ECE314" w:rsidR="00F17619" w:rsidRDefault="00F17619" w:rsidP="00F17619">
      <w:pPr>
        <w:autoSpaceDE w:val="0"/>
        <w:autoSpaceDN w:val="0"/>
        <w:adjustRightInd w:val="0"/>
        <w:spacing w:after="0" w:line="240" w:lineRule="auto"/>
        <w:jc w:val="both"/>
        <w:rPr>
          <w:rFonts w:asciiTheme="majorHAnsi" w:hAnsiTheme="majorHAnsi" w:cstheme="majorHAnsi"/>
          <w:sz w:val="20"/>
          <w:szCs w:val="20"/>
        </w:rPr>
      </w:pPr>
      <w:r w:rsidRPr="002148D1">
        <w:rPr>
          <w:rFonts w:asciiTheme="majorHAnsi" w:hAnsiTheme="majorHAnsi" w:cstheme="majorHAnsi"/>
          <w:sz w:val="20"/>
          <w:szCs w:val="20"/>
        </w:rPr>
        <w:t>UWAGA!</w:t>
      </w:r>
    </w:p>
    <w:p w14:paraId="2271DABF" w14:textId="6BD0220A" w:rsidR="00F17619" w:rsidRPr="00CF4DBB" w:rsidRDefault="00F17619" w:rsidP="00F17619">
      <w:pPr>
        <w:autoSpaceDE w:val="0"/>
        <w:autoSpaceDN w:val="0"/>
        <w:adjustRightInd w:val="0"/>
        <w:spacing w:after="0" w:line="240" w:lineRule="auto"/>
        <w:jc w:val="both"/>
        <w:rPr>
          <w:rFonts w:asciiTheme="majorHAnsi" w:hAnsiTheme="majorHAnsi" w:cstheme="majorHAnsi"/>
          <w:sz w:val="20"/>
          <w:szCs w:val="20"/>
        </w:rPr>
      </w:pPr>
      <w:r w:rsidRPr="00CF4DBB">
        <w:rPr>
          <w:rFonts w:asciiTheme="majorHAnsi" w:hAnsiTheme="majorHAnsi" w:cstheme="majorHAnsi"/>
          <w:sz w:val="20"/>
          <w:szCs w:val="20"/>
        </w:rPr>
        <w:t xml:space="preserve">1) Za wykonanie </w:t>
      </w:r>
      <w:r w:rsidR="000479FE">
        <w:rPr>
          <w:rFonts w:asciiTheme="majorHAnsi" w:hAnsiTheme="majorHAnsi" w:cstheme="majorHAnsi"/>
          <w:sz w:val="20"/>
          <w:szCs w:val="20"/>
        </w:rPr>
        <w:t>robót budowlanych</w:t>
      </w:r>
      <w:r w:rsidRPr="00CF4DBB">
        <w:rPr>
          <w:rFonts w:asciiTheme="majorHAnsi" w:hAnsiTheme="majorHAnsi" w:cstheme="majorHAnsi"/>
          <w:sz w:val="20"/>
          <w:szCs w:val="20"/>
        </w:rPr>
        <w:t xml:space="preserve">  Zamawiający uzna doprowadzenie do wystawienia przez inwestora protokołu odbioru końcowego lub innego równoważnego dokumentu; </w:t>
      </w:r>
    </w:p>
    <w:p w14:paraId="04E19C8B" w14:textId="77777777" w:rsidR="00F17619" w:rsidRPr="002C51F3" w:rsidRDefault="00F17619" w:rsidP="00F17619">
      <w:pPr>
        <w:autoSpaceDE w:val="0"/>
        <w:autoSpaceDN w:val="0"/>
        <w:adjustRightInd w:val="0"/>
        <w:spacing w:after="0" w:line="240" w:lineRule="auto"/>
        <w:jc w:val="both"/>
        <w:rPr>
          <w:rFonts w:asciiTheme="majorHAnsi" w:hAnsiTheme="majorHAnsi" w:cstheme="majorHAnsi"/>
          <w:color w:val="C00000"/>
          <w:sz w:val="20"/>
          <w:szCs w:val="20"/>
        </w:rPr>
      </w:pPr>
    </w:p>
    <w:p w14:paraId="0BA6DBAA" w14:textId="77777777" w:rsidR="00253900" w:rsidRDefault="00253900" w:rsidP="00F17619">
      <w:pPr>
        <w:autoSpaceDE w:val="0"/>
        <w:autoSpaceDN w:val="0"/>
        <w:adjustRightInd w:val="0"/>
        <w:spacing w:after="0" w:line="240" w:lineRule="auto"/>
        <w:jc w:val="both"/>
        <w:rPr>
          <w:rFonts w:asciiTheme="majorHAnsi" w:hAnsiTheme="majorHAnsi" w:cstheme="majorHAnsi"/>
          <w:sz w:val="20"/>
          <w:szCs w:val="20"/>
        </w:rPr>
      </w:pPr>
    </w:p>
    <w:p w14:paraId="5E3F3B17" w14:textId="1D20BAB1" w:rsidR="00F17619" w:rsidRPr="00C14EA2" w:rsidRDefault="00F17619" w:rsidP="00F17619">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lastRenderedPageBreak/>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3ACABCD8" w14:textId="77777777" w:rsidR="00F17619" w:rsidRPr="00C14EA2" w:rsidRDefault="00F17619" w:rsidP="00F17619">
      <w:pPr>
        <w:autoSpaceDE w:val="0"/>
        <w:autoSpaceDN w:val="0"/>
        <w:adjustRightInd w:val="0"/>
        <w:spacing w:after="0" w:line="240" w:lineRule="auto"/>
        <w:jc w:val="both"/>
        <w:rPr>
          <w:rFonts w:asciiTheme="majorHAnsi" w:hAnsiTheme="majorHAnsi" w:cstheme="majorHAnsi"/>
          <w:sz w:val="20"/>
          <w:szCs w:val="20"/>
        </w:rPr>
      </w:pPr>
    </w:p>
    <w:p w14:paraId="0EBB7BFE" w14:textId="77BD30D1" w:rsidR="00F17619" w:rsidRPr="00C14EA2" w:rsidRDefault="00F17619" w:rsidP="00F17619">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3) Jeżeli zakres robót przedstawionych w dokumencie złożonym na potwierdzenie, że </w:t>
      </w:r>
      <w:r w:rsidR="00B45CDA">
        <w:rPr>
          <w:rFonts w:asciiTheme="majorHAnsi" w:hAnsiTheme="majorHAnsi" w:cstheme="majorHAnsi"/>
          <w:sz w:val="20"/>
          <w:szCs w:val="20"/>
        </w:rPr>
        <w:t>usługi</w:t>
      </w:r>
      <w:r w:rsidRPr="00C14EA2">
        <w:rPr>
          <w:rFonts w:asciiTheme="majorHAnsi" w:hAnsiTheme="majorHAnsi" w:cstheme="majorHAnsi"/>
          <w:sz w:val="20"/>
          <w:szCs w:val="20"/>
        </w:rPr>
        <w:t xml:space="preserve"> zostały wykonane w sposób należyty, jest szerszy od powyżej określonego przez Zamawiającego należy w wykazie </w:t>
      </w:r>
      <w:r w:rsidR="00B45CDA">
        <w:rPr>
          <w:rFonts w:asciiTheme="majorHAnsi" w:hAnsiTheme="majorHAnsi" w:cstheme="majorHAnsi"/>
          <w:sz w:val="20"/>
          <w:szCs w:val="20"/>
        </w:rPr>
        <w:t>usług</w:t>
      </w:r>
      <w:r w:rsidRPr="00C14EA2">
        <w:rPr>
          <w:rFonts w:asciiTheme="majorHAnsi" w:hAnsiTheme="majorHAnsi" w:cstheme="majorHAnsi"/>
          <w:sz w:val="20"/>
          <w:szCs w:val="20"/>
        </w:rPr>
        <w:t xml:space="preserve"> podać wartość </w:t>
      </w:r>
      <w:r w:rsidR="00B45CDA">
        <w:rPr>
          <w:rFonts w:asciiTheme="majorHAnsi" w:hAnsiTheme="majorHAnsi" w:cstheme="majorHAnsi"/>
          <w:sz w:val="20"/>
          <w:szCs w:val="20"/>
        </w:rPr>
        <w:t>usług</w:t>
      </w:r>
      <w:r w:rsidR="00C22514">
        <w:rPr>
          <w:rFonts w:asciiTheme="majorHAnsi" w:hAnsiTheme="majorHAnsi" w:cstheme="majorHAnsi"/>
          <w:sz w:val="20"/>
          <w:szCs w:val="20"/>
        </w:rPr>
        <w:t xml:space="preserve"> </w:t>
      </w:r>
      <w:r w:rsidRPr="00C14EA2">
        <w:rPr>
          <w:rFonts w:asciiTheme="majorHAnsi" w:hAnsiTheme="majorHAnsi" w:cstheme="majorHAnsi"/>
          <w:sz w:val="20"/>
          <w:szCs w:val="20"/>
        </w:rPr>
        <w:t xml:space="preserve">potwierdzających spełnienie warunku udziału w postępowaniu. </w:t>
      </w:r>
    </w:p>
    <w:p w14:paraId="49908ABA" w14:textId="77777777" w:rsidR="00F17619" w:rsidRPr="00520944" w:rsidRDefault="00F17619" w:rsidP="00F17619">
      <w:pPr>
        <w:autoSpaceDE w:val="0"/>
        <w:autoSpaceDN w:val="0"/>
        <w:adjustRightInd w:val="0"/>
        <w:spacing w:after="0" w:line="240" w:lineRule="auto"/>
        <w:jc w:val="both"/>
        <w:rPr>
          <w:rFonts w:asciiTheme="majorHAnsi" w:hAnsiTheme="majorHAnsi" w:cstheme="majorHAnsi"/>
          <w:color w:val="FF0000"/>
          <w:sz w:val="20"/>
          <w:szCs w:val="20"/>
        </w:rPr>
      </w:pPr>
    </w:p>
    <w:p w14:paraId="116A6E03" w14:textId="77777777" w:rsidR="00EF59CD" w:rsidRDefault="00EF59CD" w:rsidP="00EF59CD">
      <w:pPr>
        <w:autoSpaceDE w:val="0"/>
        <w:autoSpaceDN w:val="0"/>
        <w:adjustRightInd w:val="0"/>
        <w:spacing w:after="0" w:line="240" w:lineRule="auto"/>
        <w:jc w:val="both"/>
        <w:rPr>
          <w:rFonts w:asciiTheme="majorHAnsi" w:hAnsiTheme="majorHAnsi" w:cstheme="majorHAnsi"/>
          <w:sz w:val="20"/>
          <w:szCs w:val="20"/>
        </w:rPr>
      </w:pPr>
      <w:r w:rsidRPr="00FF3D36">
        <w:rPr>
          <w:rFonts w:asciiTheme="majorHAnsi" w:hAnsiTheme="majorHAnsi" w:cstheme="majorHAnsi"/>
          <w:sz w:val="20"/>
          <w:szCs w:val="20"/>
        </w:rPr>
        <w:t xml:space="preserve">4) </w:t>
      </w:r>
      <w:r w:rsidRPr="0080602A">
        <w:rPr>
          <w:rFonts w:asciiTheme="majorHAnsi" w:hAnsiTheme="majorHAnsi" w:cstheme="majorHAnsi"/>
          <w:sz w:val="20"/>
          <w:szCs w:val="20"/>
        </w:rPr>
        <w:t>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Biuletynie Zamówień Publicznych lub w Dzienniku Urzędowym Unii Europejskiej (DUUE). Jeżeli w dniu opublikowania ogłoszenia o zamówieniu w BZP lub w DUUE, Narodowy Bank Polski nie opublikuje tabeli kursów walut, Wykonawca winien przyjąć kurs przeliczeniowy według ostatniej tabeli kursów NBP, opublikowanej przed dniem publikacji ogłoszenia o zamówieniu w BZP lub DUUE.</w:t>
      </w:r>
    </w:p>
    <w:p w14:paraId="3B0B2841" w14:textId="77777777" w:rsidR="00EF59CD" w:rsidRPr="002C51F3" w:rsidRDefault="00EF59CD" w:rsidP="00EF59CD">
      <w:pPr>
        <w:autoSpaceDE w:val="0"/>
        <w:autoSpaceDN w:val="0"/>
        <w:adjustRightInd w:val="0"/>
        <w:spacing w:after="0" w:line="240" w:lineRule="auto"/>
        <w:jc w:val="both"/>
        <w:rPr>
          <w:rFonts w:asciiTheme="majorHAnsi" w:hAnsiTheme="majorHAnsi" w:cstheme="majorHAnsi"/>
          <w:color w:val="C00000"/>
          <w:sz w:val="20"/>
          <w:szCs w:val="20"/>
        </w:rPr>
      </w:pPr>
    </w:p>
    <w:p w14:paraId="3614242C" w14:textId="77777777" w:rsidR="00EF59CD" w:rsidRPr="00CF4DBB" w:rsidRDefault="00EF59CD" w:rsidP="00EF59CD">
      <w:pPr>
        <w:autoSpaceDE w:val="0"/>
        <w:autoSpaceDN w:val="0"/>
        <w:adjustRightInd w:val="0"/>
        <w:spacing w:after="0" w:line="240" w:lineRule="auto"/>
        <w:jc w:val="both"/>
        <w:rPr>
          <w:rFonts w:asciiTheme="majorHAnsi" w:hAnsiTheme="majorHAnsi" w:cstheme="majorHAnsi"/>
          <w:sz w:val="20"/>
          <w:szCs w:val="20"/>
        </w:rPr>
      </w:pPr>
      <w:r w:rsidRPr="00CF4DBB">
        <w:rPr>
          <w:rFonts w:asciiTheme="majorHAnsi" w:hAnsiTheme="majorHAnsi" w:cstheme="majorHAnsi"/>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ze zm.) oraz Ogłoszeniu o zamówieniu i w SWZ. </w:t>
      </w:r>
    </w:p>
    <w:p w14:paraId="4E7A7387" w14:textId="77777777" w:rsidR="00F17619" w:rsidRDefault="00F17619" w:rsidP="00F17619">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AAED2D1" w14:textId="77777777" w:rsidR="00F17619" w:rsidRDefault="00F17619" w:rsidP="00F17619">
      <w:pPr>
        <w:autoSpaceDE w:val="0"/>
        <w:autoSpaceDN w:val="0"/>
        <w:adjustRightInd w:val="0"/>
        <w:spacing w:after="0" w:line="240" w:lineRule="auto"/>
        <w:jc w:val="both"/>
        <w:rPr>
          <w:rFonts w:ascii="Calibri Light" w:hAnsi="Calibri Light"/>
          <w:b/>
          <w:bCs/>
          <w:sz w:val="20"/>
          <w:szCs w:val="20"/>
        </w:rPr>
      </w:pPr>
      <w:r w:rsidRPr="002148D1">
        <w:rPr>
          <w:rFonts w:ascii="Calibri Light" w:hAnsi="Calibri Light"/>
          <w:b/>
          <w:bCs/>
          <w:sz w:val="20"/>
          <w:szCs w:val="20"/>
        </w:rPr>
        <w:t>4.2/ dysponuje lub będzie dysponował osobami niezbędnymi do wykonania niniejszego zamówienia, tj. co najmniej:</w:t>
      </w:r>
    </w:p>
    <w:p w14:paraId="24F0D48E" w14:textId="77777777" w:rsidR="00A2701C" w:rsidRPr="00A2701C" w:rsidRDefault="00A2701C" w:rsidP="00A2701C">
      <w:pPr>
        <w:pStyle w:val="Default"/>
        <w:spacing w:after="0" w:line="240" w:lineRule="auto"/>
        <w:jc w:val="both"/>
        <w:rPr>
          <w:rFonts w:ascii="Calibri Light" w:eastAsia="Calibri" w:hAnsi="Calibri Light" w:cs="Calibri Light"/>
          <w:b/>
          <w:color w:val="auto"/>
          <w:sz w:val="20"/>
          <w:szCs w:val="20"/>
        </w:rPr>
      </w:pPr>
      <w:bookmarkStart w:id="8" w:name="_Hlk170293577"/>
    </w:p>
    <w:bookmarkEnd w:id="8"/>
    <w:p w14:paraId="56A73F13" w14:textId="77777777" w:rsidR="00253900" w:rsidRDefault="00253900" w:rsidP="00253900">
      <w:pPr>
        <w:shd w:val="clear" w:color="auto" w:fill="F2F2F2" w:themeFill="background1" w:themeFillShade="F2"/>
        <w:suppressAutoHyphens/>
        <w:spacing w:after="0" w:line="240" w:lineRule="auto"/>
        <w:ind w:left="567" w:right="21"/>
        <w:jc w:val="both"/>
        <w:rPr>
          <w:rFonts w:ascii="Calibri Light" w:eastAsia="Tahoma" w:hAnsi="Calibri Light" w:cs="Tahoma"/>
          <w:sz w:val="20"/>
          <w:szCs w:val="20"/>
          <w:lang w:eastAsia="ar-SA"/>
        </w:rPr>
      </w:pPr>
      <w:r>
        <w:rPr>
          <w:rFonts w:ascii="Calibri Light" w:eastAsia="Tahoma" w:hAnsi="Calibri Light" w:cs="Tahoma"/>
          <w:b/>
          <w:bCs/>
          <w:sz w:val="20"/>
          <w:szCs w:val="20"/>
          <w:lang w:eastAsia="ar-SA"/>
        </w:rPr>
        <w:t>-</w:t>
      </w:r>
      <w:r w:rsidRPr="00AE16A7">
        <w:rPr>
          <w:rFonts w:ascii="Calibri Light" w:eastAsia="Tahoma" w:hAnsi="Calibri Light" w:cs="Tahoma"/>
          <w:b/>
          <w:bCs/>
          <w:sz w:val="20"/>
          <w:szCs w:val="20"/>
          <w:lang w:eastAsia="ar-SA"/>
        </w:rPr>
        <w:t xml:space="preserve"> 1 osobę (kierownik budowy)</w:t>
      </w:r>
      <w:r w:rsidRPr="00AE16A7">
        <w:rPr>
          <w:rFonts w:ascii="Calibri Light" w:eastAsia="Tahoma" w:hAnsi="Calibri Light" w:cs="Tahoma"/>
          <w:sz w:val="20"/>
          <w:szCs w:val="20"/>
          <w:lang w:eastAsia="ar-SA"/>
        </w:rPr>
        <w:t xml:space="preserve"> posiadającą uprawnienia do kierowania robotami budowlanymi bez ograniczeń </w:t>
      </w:r>
      <w:r w:rsidRPr="00AE16A7">
        <w:rPr>
          <w:rFonts w:ascii="Calibri Light" w:eastAsia="Tahoma" w:hAnsi="Calibri Light" w:cs="Tahoma"/>
          <w:b/>
          <w:sz w:val="20"/>
          <w:szCs w:val="20"/>
          <w:lang w:eastAsia="ar-SA"/>
        </w:rPr>
        <w:t>w specjalności</w:t>
      </w:r>
      <w:r w:rsidRPr="00AE16A7">
        <w:rPr>
          <w:rFonts w:ascii="Calibri Light" w:eastAsia="Tahoma" w:hAnsi="Calibri Light" w:cs="Tahoma"/>
          <w:sz w:val="20"/>
          <w:szCs w:val="20"/>
          <w:lang w:eastAsia="ar-SA"/>
        </w:rPr>
        <w:t xml:space="preserve"> </w:t>
      </w:r>
      <w:r w:rsidRPr="00AE16A7">
        <w:rPr>
          <w:rFonts w:ascii="Calibri Light" w:eastAsia="Tahoma" w:hAnsi="Calibri Light" w:cs="Tahoma"/>
          <w:b/>
          <w:sz w:val="20"/>
          <w:szCs w:val="20"/>
          <w:lang w:eastAsia="ar-SA"/>
        </w:rPr>
        <w:t>konstrukcyjno-budowlanej</w:t>
      </w:r>
      <w:r w:rsidRPr="00AE16A7">
        <w:rPr>
          <w:rFonts w:ascii="Calibri Light" w:eastAsia="Tahoma" w:hAnsi="Calibri Light" w:cs="Tahoma"/>
          <w:sz w:val="20"/>
          <w:szCs w:val="20"/>
          <w:lang w:eastAsia="ar-SA"/>
        </w:rPr>
        <w:t xml:space="preserve">, </w:t>
      </w:r>
    </w:p>
    <w:p w14:paraId="692B9D88" w14:textId="77777777" w:rsidR="00253900" w:rsidRPr="00AE16A7" w:rsidRDefault="00253900" w:rsidP="00253900">
      <w:pPr>
        <w:shd w:val="clear" w:color="auto" w:fill="F2F2F2" w:themeFill="background1" w:themeFillShade="F2"/>
        <w:suppressAutoHyphens/>
        <w:spacing w:after="0" w:line="240" w:lineRule="auto"/>
        <w:ind w:left="567" w:right="21"/>
        <w:jc w:val="both"/>
        <w:rPr>
          <w:rFonts w:ascii="Calibri Light" w:hAnsi="Calibri Light" w:cs="Calibri Light"/>
          <w:bCs/>
          <w:sz w:val="20"/>
          <w:szCs w:val="20"/>
          <w:lang w:eastAsia="ar-SA"/>
        </w:rPr>
      </w:pPr>
      <w:r w:rsidRPr="00680EE1">
        <w:rPr>
          <w:rFonts w:ascii="Calibri Light" w:eastAsia="Tahoma" w:hAnsi="Calibri Light" w:cs="Tahoma"/>
          <w:i/>
          <w:iCs/>
          <w:sz w:val="20"/>
          <w:szCs w:val="20"/>
          <w:lang w:eastAsia="ar-SA"/>
        </w:rPr>
        <w:t xml:space="preserve">wpisaną na listę członków Regionalnej Izby Samorządu Zawodowego. </w:t>
      </w:r>
    </w:p>
    <w:p w14:paraId="783E597F" w14:textId="77777777" w:rsidR="00A2701C" w:rsidRDefault="00A2701C" w:rsidP="00A2701C">
      <w:pPr>
        <w:pStyle w:val="Default"/>
        <w:spacing w:after="0" w:line="240" w:lineRule="auto"/>
        <w:jc w:val="both"/>
        <w:rPr>
          <w:rFonts w:ascii="Calibri Light" w:eastAsia="Calibri" w:hAnsi="Calibri Light" w:cs="Calibri Light"/>
          <w:b/>
          <w:color w:val="auto"/>
          <w:sz w:val="20"/>
          <w:szCs w:val="20"/>
        </w:rPr>
      </w:pPr>
    </w:p>
    <w:p w14:paraId="6F8AC35B" w14:textId="1CE3F8A6" w:rsidR="00A2701C" w:rsidRPr="00400211" w:rsidRDefault="00A2701C" w:rsidP="00A2701C">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7.2/ </w:t>
      </w:r>
      <w:r w:rsidRPr="00400211">
        <w:rPr>
          <w:rFonts w:asciiTheme="majorHAnsi" w:hAnsiTheme="majorHAnsi" w:cstheme="majorHAnsi"/>
          <w:sz w:val="20"/>
          <w:szCs w:val="20"/>
        </w:rPr>
        <w:t>Każda z ww. osób winna posiadać uprawnienia budowlane zgodne z art. 12-16 ustawy z dnia 7 lipca 1994 r. Prawo budowlane</w:t>
      </w:r>
      <w:r>
        <w:rPr>
          <w:rFonts w:asciiTheme="majorHAnsi" w:hAnsiTheme="majorHAnsi" w:cstheme="majorHAnsi"/>
          <w:sz w:val="20"/>
          <w:szCs w:val="20"/>
        </w:rPr>
        <w:t xml:space="preserve"> (tj. Dz. U. 202</w:t>
      </w:r>
      <w:r w:rsidR="001F20F1">
        <w:rPr>
          <w:rFonts w:asciiTheme="majorHAnsi" w:hAnsiTheme="majorHAnsi" w:cstheme="majorHAnsi"/>
          <w:sz w:val="20"/>
          <w:szCs w:val="20"/>
        </w:rPr>
        <w:t>4</w:t>
      </w:r>
      <w:r>
        <w:rPr>
          <w:rFonts w:asciiTheme="majorHAnsi" w:hAnsiTheme="majorHAnsi" w:cstheme="majorHAnsi"/>
          <w:sz w:val="20"/>
          <w:szCs w:val="20"/>
        </w:rPr>
        <w:t xml:space="preserve"> r., poz. </w:t>
      </w:r>
      <w:r w:rsidR="001F20F1">
        <w:rPr>
          <w:rFonts w:asciiTheme="majorHAnsi" w:hAnsiTheme="majorHAnsi" w:cstheme="majorHAnsi"/>
          <w:sz w:val="20"/>
          <w:szCs w:val="20"/>
        </w:rPr>
        <w:t xml:space="preserve">725 </w:t>
      </w:r>
      <w:r>
        <w:rPr>
          <w:rFonts w:asciiTheme="majorHAnsi" w:hAnsiTheme="majorHAnsi" w:cstheme="majorHAnsi"/>
          <w:sz w:val="20"/>
          <w:szCs w:val="20"/>
        </w:rPr>
        <w:t>z</w:t>
      </w:r>
      <w:r w:rsidR="00565387">
        <w:rPr>
          <w:rFonts w:asciiTheme="majorHAnsi" w:hAnsiTheme="majorHAnsi" w:cstheme="majorHAnsi"/>
          <w:sz w:val="20"/>
          <w:szCs w:val="20"/>
        </w:rPr>
        <w:t xml:space="preserve">e </w:t>
      </w:r>
      <w:r>
        <w:rPr>
          <w:rFonts w:asciiTheme="majorHAnsi" w:hAnsiTheme="majorHAnsi" w:cstheme="majorHAnsi"/>
          <w:sz w:val="20"/>
          <w:szCs w:val="20"/>
        </w:rPr>
        <w:t xml:space="preserve">zm.) </w:t>
      </w:r>
      <w:r w:rsidRPr="00400211">
        <w:rPr>
          <w:rFonts w:asciiTheme="majorHAnsi" w:hAnsiTheme="majorHAnsi" w:cstheme="majorHAnsi"/>
          <w:sz w:val="20"/>
          <w:szCs w:val="20"/>
        </w:rPr>
        <w:t xml:space="preserve"> 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z dnia 15  grudnia 2000 r. o samorządach zawodowych architektów oraz inżynierów budownictwa. </w:t>
      </w:r>
    </w:p>
    <w:p w14:paraId="397570D2" w14:textId="77777777" w:rsidR="00A2701C" w:rsidRPr="00400211" w:rsidRDefault="00A2701C" w:rsidP="00A2701C">
      <w:pPr>
        <w:autoSpaceDE w:val="0"/>
        <w:autoSpaceDN w:val="0"/>
        <w:adjustRightInd w:val="0"/>
        <w:spacing w:after="0" w:line="240" w:lineRule="auto"/>
        <w:jc w:val="both"/>
        <w:rPr>
          <w:rFonts w:asciiTheme="majorHAnsi" w:hAnsiTheme="majorHAnsi" w:cstheme="majorHAnsi"/>
          <w:sz w:val="20"/>
          <w:szCs w:val="20"/>
        </w:rPr>
      </w:pPr>
    </w:p>
    <w:p w14:paraId="6975FE61" w14:textId="42D6F0E3" w:rsidR="00A2701C" w:rsidRPr="00400211" w:rsidRDefault="00A2701C" w:rsidP="00A2701C">
      <w:pPr>
        <w:pStyle w:val="Default"/>
        <w:spacing w:after="0" w:line="240" w:lineRule="auto"/>
        <w:jc w:val="both"/>
        <w:rPr>
          <w:rFonts w:asciiTheme="majorHAnsi" w:hAnsiTheme="majorHAnsi" w:cstheme="majorHAnsi"/>
          <w:color w:val="auto"/>
          <w:sz w:val="20"/>
          <w:szCs w:val="20"/>
        </w:rPr>
      </w:pPr>
      <w:r w:rsidRPr="000479FE">
        <w:rPr>
          <w:rFonts w:asciiTheme="majorHAnsi" w:hAnsiTheme="majorHAnsi" w:cstheme="majorHAnsi"/>
          <w:color w:val="auto"/>
          <w:sz w:val="20"/>
          <w:szCs w:val="20"/>
        </w:rPr>
        <w:t>7.3/ Przez uprawnienia budowlane do kierowania robotami budowlanymi rozumie się uprawnienia do sprawowania</w:t>
      </w:r>
      <w:r w:rsidRPr="00400211">
        <w:rPr>
          <w:rFonts w:asciiTheme="majorHAnsi" w:hAnsiTheme="majorHAnsi" w:cstheme="majorHAnsi"/>
          <w:color w:val="auto"/>
          <w:sz w:val="20"/>
          <w:szCs w:val="20"/>
        </w:rPr>
        <w:t xml:space="preserve"> samodzielnych funkcji technicznych w budownictwie, wydane na podstawie Prawa Budowlanego (tj. </w:t>
      </w:r>
      <w:r w:rsidR="00565387">
        <w:rPr>
          <w:rFonts w:asciiTheme="majorHAnsi" w:hAnsiTheme="majorHAnsi" w:cstheme="majorHAnsi"/>
          <w:sz w:val="20"/>
          <w:szCs w:val="20"/>
        </w:rPr>
        <w:t>Dz. U. 2024 r., poz. 725 ze zm.</w:t>
      </w:r>
      <w:r w:rsidRPr="00400211">
        <w:rPr>
          <w:rFonts w:asciiTheme="majorHAnsi" w:hAnsiTheme="majorHAnsi" w:cstheme="majorHAnsi"/>
          <w:color w:val="auto"/>
          <w:sz w:val="20"/>
          <w:szCs w:val="20"/>
        </w:rPr>
        <w:t>) albo odpowiadające im inne ważne uprawnienia budowlane wydane na mocy wcześniej obowiązujących przepisów.</w:t>
      </w:r>
      <w:r>
        <w:rPr>
          <w:rFonts w:asciiTheme="majorHAnsi" w:hAnsiTheme="majorHAnsi" w:cstheme="majorHAnsi"/>
          <w:color w:val="auto"/>
          <w:sz w:val="20"/>
          <w:szCs w:val="20"/>
        </w:rPr>
        <w:br/>
      </w:r>
      <w:r w:rsidRPr="00400211">
        <w:rPr>
          <w:rFonts w:asciiTheme="majorHAnsi" w:hAnsiTheme="majorHAnsi" w:cstheme="majorHAnsi"/>
          <w:color w:val="auto"/>
          <w:sz w:val="20"/>
          <w:szCs w:val="20"/>
        </w:rPr>
        <w:t>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tj. Dz. U. 202</w:t>
      </w:r>
      <w:r w:rsidR="001F20F1">
        <w:rPr>
          <w:rFonts w:asciiTheme="majorHAnsi" w:hAnsiTheme="majorHAnsi" w:cstheme="majorHAnsi"/>
          <w:color w:val="auto"/>
          <w:sz w:val="20"/>
          <w:szCs w:val="20"/>
        </w:rPr>
        <w:t>4</w:t>
      </w:r>
      <w:r w:rsidRPr="00400211">
        <w:rPr>
          <w:rFonts w:asciiTheme="majorHAnsi" w:hAnsiTheme="majorHAnsi" w:cstheme="majorHAnsi"/>
          <w:color w:val="auto"/>
          <w:sz w:val="20"/>
          <w:szCs w:val="20"/>
        </w:rPr>
        <w:t xml:space="preserve"> r poz. </w:t>
      </w:r>
      <w:r w:rsidR="001F20F1">
        <w:rPr>
          <w:rFonts w:asciiTheme="majorHAnsi" w:hAnsiTheme="majorHAnsi" w:cstheme="majorHAnsi"/>
          <w:color w:val="auto"/>
          <w:sz w:val="20"/>
          <w:szCs w:val="20"/>
        </w:rPr>
        <w:t>725</w:t>
      </w:r>
      <w:r w:rsidRPr="00400211">
        <w:rPr>
          <w:rFonts w:asciiTheme="majorHAnsi" w:hAnsiTheme="majorHAnsi" w:cstheme="majorHAnsi"/>
          <w:color w:val="auto"/>
          <w:sz w:val="20"/>
          <w:szCs w:val="20"/>
        </w:rPr>
        <w:t xml:space="preserve"> z</w:t>
      </w:r>
      <w:r w:rsidR="00565387">
        <w:rPr>
          <w:rFonts w:asciiTheme="majorHAnsi" w:hAnsiTheme="majorHAnsi" w:cstheme="majorHAnsi"/>
          <w:color w:val="auto"/>
          <w:sz w:val="20"/>
          <w:szCs w:val="20"/>
        </w:rPr>
        <w:t>e</w:t>
      </w:r>
      <w:r w:rsidRPr="00400211">
        <w:rPr>
          <w:rFonts w:asciiTheme="majorHAnsi" w:hAnsiTheme="majorHAnsi" w:cstheme="majorHAnsi"/>
          <w:color w:val="auto"/>
          <w:sz w:val="20"/>
          <w:szCs w:val="20"/>
        </w:rPr>
        <w:t xml:space="preserve">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w:t>
      </w:r>
      <w:r w:rsidRPr="00400211">
        <w:rPr>
          <w:rFonts w:asciiTheme="majorHAnsi" w:hAnsiTheme="majorHAnsi" w:cstheme="majorHAnsi"/>
          <w:color w:val="auto"/>
          <w:sz w:val="20"/>
          <w:szCs w:val="20"/>
        </w:rPr>
        <w:lastRenderedPageBreak/>
        <w:t xml:space="preserve">Europejskim Obszarze Gospodarczym, z zastrzeżeniem przepisu art. 12a ustawy Prawo budowlane (tj. </w:t>
      </w:r>
      <w:r w:rsidR="00D34511">
        <w:rPr>
          <w:rFonts w:asciiTheme="majorHAnsi" w:hAnsiTheme="majorHAnsi" w:cstheme="majorHAnsi"/>
          <w:sz w:val="20"/>
          <w:szCs w:val="20"/>
        </w:rPr>
        <w:t>Dz. U. 2024 r., poz. 725 ze zm</w:t>
      </w:r>
      <w:r w:rsidRPr="00400211">
        <w:rPr>
          <w:rFonts w:asciiTheme="majorHAnsi" w:hAnsiTheme="majorHAnsi" w:cstheme="majorHAnsi"/>
          <w:color w:val="auto"/>
          <w:sz w:val="20"/>
          <w:szCs w:val="20"/>
        </w:rPr>
        <w:t>.) oraz przepisów ustawy z 22 grudnia 2015 r, o zasadach uznawania kwalifikacji zawodowych nabytych w państwach członkowskich Unii Europejskiej (Dz. U. z  202</w:t>
      </w:r>
      <w:r>
        <w:rPr>
          <w:rFonts w:asciiTheme="majorHAnsi" w:hAnsiTheme="majorHAnsi" w:cstheme="majorHAnsi"/>
          <w:color w:val="auto"/>
          <w:sz w:val="20"/>
          <w:szCs w:val="20"/>
        </w:rPr>
        <w:t>3</w:t>
      </w:r>
      <w:r w:rsidRPr="00400211">
        <w:rPr>
          <w:rFonts w:asciiTheme="majorHAnsi" w:hAnsiTheme="majorHAnsi" w:cstheme="majorHAnsi"/>
          <w:color w:val="auto"/>
          <w:sz w:val="20"/>
          <w:szCs w:val="20"/>
        </w:rPr>
        <w:t xml:space="preserve"> r., poz. </w:t>
      </w:r>
      <w:r>
        <w:rPr>
          <w:rFonts w:asciiTheme="majorHAnsi" w:hAnsiTheme="majorHAnsi" w:cstheme="majorHAnsi"/>
          <w:color w:val="auto"/>
          <w:sz w:val="20"/>
          <w:szCs w:val="20"/>
        </w:rPr>
        <w:t>334</w:t>
      </w:r>
      <w:r w:rsidRPr="00400211">
        <w:rPr>
          <w:rFonts w:asciiTheme="majorHAnsi" w:hAnsiTheme="majorHAnsi" w:cstheme="majorHAnsi"/>
          <w:color w:val="auto"/>
          <w:sz w:val="20"/>
          <w:szCs w:val="20"/>
        </w:rPr>
        <w:t xml:space="preserve">). </w:t>
      </w:r>
    </w:p>
    <w:p w14:paraId="6EACC420" w14:textId="77777777" w:rsidR="00A2701C" w:rsidRPr="00400211" w:rsidRDefault="00A2701C" w:rsidP="00A2701C">
      <w:pPr>
        <w:pStyle w:val="Default"/>
        <w:spacing w:after="0" w:line="240" w:lineRule="auto"/>
        <w:jc w:val="both"/>
        <w:rPr>
          <w:rFonts w:asciiTheme="majorHAnsi" w:hAnsiTheme="majorHAnsi" w:cstheme="majorHAnsi"/>
          <w:color w:val="auto"/>
          <w:sz w:val="20"/>
          <w:szCs w:val="20"/>
        </w:rPr>
      </w:pPr>
    </w:p>
    <w:p w14:paraId="74ECE73F" w14:textId="77777777" w:rsidR="00A2701C" w:rsidRPr="00400211" w:rsidRDefault="00A2701C" w:rsidP="00A2701C">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7.4/ </w:t>
      </w:r>
      <w:r w:rsidRPr="00400211">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3F70642F" w14:textId="77777777" w:rsidR="00A2701C" w:rsidRPr="00400211" w:rsidRDefault="00A2701C" w:rsidP="00A2701C">
      <w:pPr>
        <w:autoSpaceDE w:val="0"/>
        <w:autoSpaceDN w:val="0"/>
        <w:adjustRightInd w:val="0"/>
        <w:spacing w:after="0" w:line="240" w:lineRule="auto"/>
        <w:jc w:val="both"/>
        <w:rPr>
          <w:rFonts w:asciiTheme="majorHAnsi" w:hAnsiTheme="majorHAnsi" w:cstheme="majorHAnsi"/>
          <w:sz w:val="20"/>
          <w:szCs w:val="20"/>
        </w:rPr>
      </w:pPr>
    </w:p>
    <w:p w14:paraId="55C02222" w14:textId="77777777" w:rsidR="00A2701C" w:rsidRPr="00400211" w:rsidRDefault="00A2701C" w:rsidP="00A2701C">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7.5/ </w:t>
      </w:r>
      <w:r w:rsidRPr="00400211">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46EA61FF" w14:textId="77777777" w:rsidR="00A2701C" w:rsidRPr="00400211" w:rsidRDefault="00A2701C" w:rsidP="00A2701C">
      <w:pPr>
        <w:autoSpaceDE w:val="0"/>
        <w:autoSpaceDN w:val="0"/>
        <w:adjustRightInd w:val="0"/>
        <w:spacing w:after="0" w:line="240" w:lineRule="auto"/>
        <w:jc w:val="both"/>
        <w:rPr>
          <w:rFonts w:asciiTheme="majorHAnsi" w:hAnsiTheme="majorHAnsi" w:cstheme="majorHAnsi"/>
          <w:sz w:val="20"/>
          <w:szCs w:val="20"/>
        </w:rPr>
      </w:pPr>
    </w:p>
    <w:p w14:paraId="28BE3FD7" w14:textId="77777777" w:rsidR="00A2701C" w:rsidRPr="00400211" w:rsidRDefault="00A2701C" w:rsidP="00A2701C">
      <w:pPr>
        <w:autoSpaceDE w:val="0"/>
        <w:autoSpaceDN w:val="0"/>
        <w:adjustRightInd w:val="0"/>
        <w:spacing w:after="0" w:line="240" w:lineRule="auto"/>
        <w:jc w:val="both"/>
        <w:rPr>
          <w:rFonts w:asciiTheme="majorHAnsi" w:hAnsiTheme="majorHAnsi" w:cstheme="majorHAnsi"/>
          <w:sz w:val="20"/>
          <w:szCs w:val="20"/>
        </w:rPr>
      </w:pPr>
      <w:r w:rsidRPr="00400211">
        <w:rPr>
          <w:rFonts w:asciiTheme="majorHAnsi" w:hAnsiTheme="majorHAnsi" w:cstheme="majorHAnsi"/>
          <w:sz w:val="20"/>
          <w:szCs w:val="20"/>
        </w:rPr>
        <w:t xml:space="preserve">UWAGA: </w:t>
      </w:r>
    </w:p>
    <w:p w14:paraId="25A3EA88" w14:textId="77777777" w:rsidR="00A2701C" w:rsidRPr="00400211" w:rsidRDefault="00A2701C" w:rsidP="00A2701C">
      <w:pPr>
        <w:autoSpaceDE w:val="0"/>
        <w:autoSpaceDN w:val="0"/>
        <w:adjustRightInd w:val="0"/>
        <w:spacing w:after="0" w:line="240" w:lineRule="auto"/>
        <w:ind w:left="284"/>
        <w:jc w:val="both"/>
        <w:rPr>
          <w:rFonts w:asciiTheme="majorHAnsi" w:hAnsiTheme="majorHAnsi" w:cstheme="majorHAnsi"/>
          <w:sz w:val="20"/>
          <w:szCs w:val="20"/>
        </w:rPr>
      </w:pPr>
      <w:r w:rsidRPr="00400211">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1C692B91" w14:textId="77777777" w:rsidR="00A2701C" w:rsidRPr="00204095" w:rsidRDefault="00A2701C" w:rsidP="00A2701C">
      <w:pPr>
        <w:autoSpaceDE w:val="0"/>
        <w:autoSpaceDN w:val="0"/>
        <w:adjustRightInd w:val="0"/>
        <w:spacing w:after="0" w:line="240" w:lineRule="auto"/>
        <w:ind w:left="284"/>
        <w:jc w:val="both"/>
        <w:rPr>
          <w:rFonts w:asciiTheme="majorHAnsi" w:hAnsiTheme="majorHAnsi" w:cstheme="majorHAnsi"/>
          <w:color w:val="FF0000"/>
          <w:sz w:val="20"/>
          <w:szCs w:val="20"/>
        </w:rPr>
      </w:pPr>
    </w:p>
    <w:p w14:paraId="09B90A15" w14:textId="77777777" w:rsidR="00A2701C" w:rsidRPr="00400211" w:rsidRDefault="00A2701C" w:rsidP="00A2701C">
      <w:pPr>
        <w:autoSpaceDE w:val="0"/>
        <w:autoSpaceDN w:val="0"/>
        <w:adjustRightInd w:val="0"/>
        <w:spacing w:after="0" w:line="240" w:lineRule="auto"/>
        <w:ind w:left="284"/>
        <w:jc w:val="both"/>
        <w:rPr>
          <w:rFonts w:asciiTheme="majorHAnsi" w:hAnsiTheme="majorHAnsi" w:cstheme="majorHAnsi"/>
          <w:sz w:val="20"/>
          <w:szCs w:val="20"/>
        </w:rPr>
      </w:pPr>
      <w:r w:rsidRPr="00400211">
        <w:rPr>
          <w:rFonts w:asciiTheme="majorHAnsi" w:hAnsiTheme="majorHAnsi" w:cstheme="majorHAnsi"/>
          <w:sz w:val="20"/>
          <w:szCs w:val="20"/>
        </w:rPr>
        <w:t>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w:t>
      </w:r>
      <w:r>
        <w:rPr>
          <w:rFonts w:asciiTheme="majorHAnsi" w:hAnsiTheme="majorHAnsi" w:cstheme="majorHAnsi"/>
          <w:sz w:val="20"/>
          <w:szCs w:val="20"/>
        </w:rPr>
        <w:t>.</w:t>
      </w:r>
    </w:p>
    <w:p w14:paraId="1AC48825" w14:textId="77777777" w:rsidR="00A2701C" w:rsidRPr="00400211" w:rsidRDefault="00A2701C" w:rsidP="00A2701C">
      <w:pPr>
        <w:autoSpaceDE w:val="0"/>
        <w:autoSpaceDN w:val="0"/>
        <w:adjustRightInd w:val="0"/>
        <w:spacing w:after="0" w:line="240" w:lineRule="auto"/>
        <w:ind w:left="284"/>
        <w:jc w:val="both"/>
        <w:rPr>
          <w:rFonts w:asciiTheme="majorHAnsi" w:hAnsiTheme="majorHAnsi" w:cstheme="majorHAnsi"/>
          <w:sz w:val="20"/>
          <w:szCs w:val="20"/>
        </w:rPr>
      </w:pPr>
    </w:p>
    <w:p w14:paraId="00A7B5FB" w14:textId="77777777" w:rsidR="00A2701C" w:rsidRPr="00400211" w:rsidRDefault="00A2701C" w:rsidP="00A2701C">
      <w:pPr>
        <w:autoSpaceDE w:val="0"/>
        <w:autoSpaceDN w:val="0"/>
        <w:adjustRightInd w:val="0"/>
        <w:spacing w:after="0" w:line="240" w:lineRule="auto"/>
        <w:ind w:left="284"/>
        <w:jc w:val="both"/>
        <w:rPr>
          <w:rFonts w:asciiTheme="majorHAnsi" w:hAnsiTheme="majorHAnsi" w:cstheme="majorHAnsi"/>
          <w:sz w:val="20"/>
          <w:szCs w:val="20"/>
        </w:rPr>
      </w:pPr>
      <w:r w:rsidRPr="00400211">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3CFD1D0D" w14:textId="77777777" w:rsidR="00A2701C" w:rsidRPr="00400211" w:rsidRDefault="00A2701C" w:rsidP="00A2701C">
      <w:pPr>
        <w:autoSpaceDE w:val="0"/>
        <w:autoSpaceDN w:val="0"/>
        <w:adjustRightInd w:val="0"/>
        <w:spacing w:after="0" w:line="240" w:lineRule="auto"/>
        <w:jc w:val="both"/>
        <w:rPr>
          <w:rFonts w:ascii="Calibri Light" w:hAnsi="Calibri Light"/>
          <w:sz w:val="20"/>
          <w:szCs w:val="20"/>
        </w:rPr>
      </w:pPr>
    </w:p>
    <w:p w14:paraId="55503E69" w14:textId="77777777" w:rsidR="00A2701C" w:rsidRDefault="00A2701C" w:rsidP="00A2701C">
      <w:pPr>
        <w:autoSpaceDE w:val="0"/>
        <w:autoSpaceDN w:val="0"/>
        <w:adjustRightInd w:val="0"/>
        <w:spacing w:after="0" w:line="240" w:lineRule="auto"/>
        <w:jc w:val="both"/>
        <w:rPr>
          <w:rFonts w:ascii="Calibri Light" w:hAnsi="Calibri Light"/>
          <w:sz w:val="20"/>
          <w:szCs w:val="20"/>
        </w:rPr>
      </w:pPr>
      <w:r w:rsidRPr="00400211">
        <w:rPr>
          <w:rFonts w:ascii="Calibri Light" w:hAnsi="Calibri Light"/>
          <w:sz w:val="20"/>
          <w:szCs w:val="20"/>
        </w:rPr>
        <w:t>7.</w:t>
      </w:r>
      <w:r>
        <w:rPr>
          <w:rFonts w:ascii="Calibri Light" w:hAnsi="Calibri Light"/>
          <w:sz w:val="20"/>
          <w:szCs w:val="20"/>
        </w:rPr>
        <w:t>6</w:t>
      </w:r>
      <w:r w:rsidRPr="00400211">
        <w:rPr>
          <w:rFonts w:ascii="Calibri Light" w:hAnsi="Calibri Light"/>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02771A6A" w14:textId="77777777" w:rsidR="00A2701C" w:rsidRPr="00400211" w:rsidRDefault="00A2701C" w:rsidP="00A2701C">
      <w:pPr>
        <w:autoSpaceDE w:val="0"/>
        <w:autoSpaceDN w:val="0"/>
        <w:adjustRightInd w:val="0"/>
        <w:spacing w:after="0" w:line="240" w:lineRule="auto"/>
        <w:jc w:val="both"/>
        <w:rPr>
          <w:rFonts w:ascii="Calibri Light" w:hAnsi="Calibri Light"/>
          <w:sz w:val="20"/>
          <w:szCs w:val="20"/>
        </w:rPr>
      </w:pPr>
    </w:p>
    <w:p w14:paraId="2E3D06F0" w14:textId="2A4613D5" w:rsidR="00A2701C" w:rsidRPr="00400211" w:rsidRDefault="00A2701C" w:rsidP="00A2701C">
      <w:pPr>
        <w:pStyle w:val="Default"/>
        <w:spacing w:after="0" w:line="240" w:lineRule="auto"/>
        <w:jc w:val="both"/>
        <w:rPr>
          <w:rFonts w:ascii="Calibri Light" w:hAnsi="Calibri Light" w:cs="Calibri Light"/>
          <w:b/>
          <w:color w:val="auto"/>
          <w:sz w:val="20"/>
          <w:szCs w:val="20"/>
        </w:rPr>
      </w:pPr>
      <w:r w:rsidRPr="00400211">
        <w:rPr>
          <w:rFonts w:ascii="Calibri Light" w:hAnsi="Calibri Light" w:cs="Calibri Light"/>
          <w:color w:val="auto"/>
          <w:sz w:val="20"/>
          <w:szCs w:val="20"/>
        </w:rPr>
        <w:t>7.</w:t>
      </w:r>
      <w:r>
        <w:rPr>
          <w:rFonts w:ascii="Calibri Light" w:hAnsi="Calibri Light" w:cs="Calibri Light"/>
          <w:color w:val="auto"/>
          <w:sz w:val="20"/>
          <w:szCs w:val="20"/>
        </w:rPr>
        <w:t>7</w:t>
      </w:r>
      <w:r w:rsidRPr="00400211">
        <w:rPr>
          <w:rFonts w:ascii="Calibri Light" w:hAnsi="Calibri Light" w:cs="Calibri Light"/>
          <w:color w:val="auto"/>
          <w:sz w:val="20"/>
          <w:szCs w:val="20"/>
        </w:rPr>
        <w:t xml:space="preserve">/ W przypadku wspólnego ubiegania się o zamówienie przez Wykonawców, </w:t>
      </w:r>
      <w:r w:rsidRPr="00400211">
        <w:rPr>
          <w:rFonts w:ascii="Calibri Light" w:hAnsi="Calibri Light" w:cs="Calibri Light"/>
          <w:b/>
          <w:bCs/>
          <w:color w:val="auto"/>
          <w:sz w:val="20"/>
          <w:szCs w:val="20"/>
        </w:rPr>
        <w:t>oświadczenie</w:t>
      </w:r>
      <w:r w:rsidRPr="00400211">
        <w:rPr>
          <w:rFonts w:ascii="Calibri Light" w:hAnsi="Calibri Light" w:cs="Calibri Light"/>
          <w:color w:val="auto"/>
          <w:sz w:val="20"/>
          <w:szCs w:val="20"/>
        </w:rPr>
        <w:t xml:space="preserve">, </w:t>
      </w:r>
      <w:r w:rsidRPr="00400211">
        <w:rPr>
          <w:rFonts w:ascii="Calibri Light" w:hAnsi="Calibri Light" w:cs="Calibri Light"/>
          <w:b/>
          <w:bCs/>
          <w:color w:val="auto"/>
          <w:sz w:val="20"/>
          <w:szCs w:val="20"/>
        </w:rPr>
        <w:t>o którym mowa w art. 125 ust. 1 Ustawy Pzp, którego wzór stanowi</w:t>
      </w:r>
      <w:r w:rsidRPr="00400211">
        <w:rPr>
          <w:rFonts w:ascii="Calibri Light" w:hAnsi="Calibri Light" w:cs="Calibri Light"/>
          <w:color w:val="auto"/>
          <w:sz w:val="20"/>
          <w:szCs w:val="20"/>
        </w:rPr>
        <w:t xml:space="preserve"> </w:t>
      </w:r>
      <w:r w:rsidRPr="00400211">
        <w:rPr>
          <w:rFonts w:ascii="Calibri Light" w:hAnsi="Calibri Light" w:cs="Calibri Light"/>
          <w:b/>
          <w:bCs/>
          <w:color w:val="auto"/>
          <w:sz w:val="20"/>
          <w:szCs w:val="20"/>
        </w:rPr>
        <w:t>załącznik nr 2 do</w:t>
      </w:r>
      <w:r w:rsidRPr="00400211">
        <w:rPr>
          <w:rFonts w:ascii="Calibri Light" w:hAnsi="Calibri Light" w:cs="Calibri Light"/>
          <w:color w:val="auto"/>
          <w:sz w:val="20"/>
          <w:szCs w:val="20"/>
        </w:rPr>
        <w:t xml:space="preserve"> </w:t>
      </w:r>
      <w:r w:rsidRPr="00400211">
        <w:rPr>
          <w:rFonts w:ascii="Calibri Light" w:hAnsi="Calibri Light" w:cs="Calibri Light"/>
          <w:b/>
          <w:bCs/>
          <w:color w:val="auto"/>
          <w:sz w:val="20"/>
          <w:szCs w:val="20"/>
        </w:rPr>
        <w:t xml:space="preserve">SWZ </w:t>
      </w:r>
      <w:r w:rsidRPr="00400211">
        <w:rPr>
          <w:rFonts w:ascii="Calibri Light" w:hAnsi="Calibri Light" w:cs="Calibri Light"/>
          <w:color w:val="auto"/>
          <w:sz w:val="20"/>
          <w:szCs w:val="20"/>
        </w:rPr>
        <w:t xml:space="preserve"> oraz </w:t>
      </w:r>
      <w:r w:rsidRPr="00400211">
        <w:rPr>
          <w:rFonts w:ascii="Calibri Light" w:hAnsi="Calibri Light" w:cs="Calibri Light"/>
          <w:b/>
          <w:color w:val="auto"/>
          <w:sz w:val="20"/>
          <w:szCs w:val="20"/>
        </w:rPr>
        <w:t xml:space="preserve">oświadczenie </w:t>
      </w:r>
      <w:r>
        <w:rPr>
          <w:rFonts w:ascii="Calibri Light" w:hAnsi="Calibri Light" w:cs="Calibri Light"/>
          <w:b/>
          <w:color w:val="auto"/>
          <w:sz w:val="20"/>
          <w:szCs w:val="20"/>
        </w:rPr>
        <w:t xml:space="preserve">dotyczące okoliczności </w:t>
      </w:r>
      <w:r w:rsidRPr="00400211">
        <w:rPr>
          <w:rFonts w:ascii="Calibri Light" w:hAnsi="Calibri Light" w:cs="Calibri Light"/>
          <w:b/>
          <w:color w:val="auto"/>
          <w:sz w:val="20"/>
          <w:szCs w:val="20"/>
        </w:rPr>
        <w:t>o który</w:t>
      </w:r>
      <w:r>
        <w:rPr>
          <w:rFonts w:ascii="Calibri Light" w:hAnsi="Calibri Light" w:cs="Calibri Light"/>
          <w:b/>
          <w:color w:val="auto"/>
          <w:sz w:val="20"/>
          <w:szCs w:val="20"/>
        </w:rPr>
        <w:t>ch</w:t>
      </w:r>
      <w:r w:rsidRPr="00400211">
        <w:rPr>
          <w:rFonts w:ascii="Calibri Light" w:hAnsi="Calibri Light" w:cs="Calibri Light"/>
          <w:b/>
          <w:color w:val="auto"/>
          <w:sz w:val="20"/>
          <w:szCs w:val="20"/>
        </w:rPr>
        <w:t xml:space="preserve"> mowa </w:t>
      </w:r>
      <w:r>
        <w:rPr>
          <w:rFonts w:ascii="Calibri Light" w:hAnsi="Calibri Light" w:cs="Calibri Light"/>
          <w:b/>
          <w:color w:val="auto"/>
          <w:sz w:val="20"/>
          <w:szCs w:val="20"/>
        </w:rPr>
        <w:t xml:space="preserve">w </w:t>
      </w:r>
      <w:r w:rsidRPr="00400211">
        <w:rPr>
          <w:rFonts w:ascii="Calibri Light" w:hAnsi="Calibri Light" w:cs="Calibri Light"/>
          <w:b/>
          <w:color w:val="auto"/>
          <w:sz w:val="20"/>
          <w:szCs w:val="20"/>
        </w:rPr>
        <w:t>art. 7 ust. 1 Ustawy z dnia 15 kwietnia 2022 r. o szczególnych rozwiązaniach w zakresie przeciwdziałania wspieraniu agresji na Ukrainę oraz służących ochronie bezpieczeństwa narodowego (Dz. U z 202</w:t>
      </w:r>
      <w:r w:rsidR="00D34511">
        <w:rPr>
          <w:rFonts w:ascii="Calibri Light" w:hAnsi="Calibri Light" w:cs="Calibri Light"/>
          <w:b/>
          <w:color w:val="auto"/>
          <w:sz w:val="20"/>
          <w:szCs w:val="20"/>
        </w:rPr>
        <w:t>4</w:t>
      </w:r>
      <w:r w:rsidRPr="00400211">
        <w:rPr>
          <w:rFonts w:ascii="Calibri Light" w:hAnsi="Calibri Light" w:cs="Calibri Light"/>
          <w:b/>
          <w:color w:val="auto"/>
          <w:sz w:val="20"/>
          <w:szCs w:val="20"/>
        </w:rPr>
        <w:t xml:space="preserve"> r. poz. </w:t>
      </w:r>
      <w:r w:rsidR="00D34511">
        <w:rPr>
          <w:rFonts w:ascii="Calibri Light" w:hAnsi="Calibri Light" w:cs="Calibri Light"/>
          <w:b/>
          <w:color w:val="auto"/>
          <w:sz w:val="20"/>
          <w:szCs w:val="20"/>
        </w:rPr>
        <w:t xml:space="preserve">507 </w:t>
      </w:r>
      <w:r>
        <w:rPr>
          <w:rFonts w:ascii="Calibri Light" w:hAnsi="Calibri Light" w:cs="Calibri Light"/>
          <w:b/>
          <w:color w:val="auto"/>
          <w:sz w:val="20"/>
          <w:szCs w:val="20"/>
        </w:rPr>
        <w:t>ze zm.</w:t>
      </w:r>
      <w:r w:rsidRPr="00400211">
        <w:rPr>
          <w:rFonts w:ascii="Calibri Light" w:hAnsi="Calibri Light" w:cs="Calibri Light"/>
          <w:b/>
          <w:color w:val="auto"/>
          <w:sz w:val="20"/>
          <w:szCs w:val="20"/>
        </w:rPr>
        <w:t xml:space="preserve">) zwana dalej „ustawą” </w:t>
      </w:r>
      <w:r w:rsidRPr="00400211">
        <w:rPr>
          <w:rFonts w:ascii="Calibri Light" w:hAnsi="Calibri Light" w:cs="Calibri Light"/>
          <w:color w:val="auto"/>
          <w:sz w:val="20"/>
          <w:szCs w:val="20"/>
        </w:rPr>
        <w:t xml:space="preserve">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763FE207" w14:textId="77777777" w:rsidR="00A2701C" w:rsidRPr="00400211" w:rsidRDefault="00A2701C" w:rsidP="00A2701C">
      <w:pPr>
        <w:autoSpaceDE w:val="0"/>
        <w:autoSpaceDN w:val="0"/>
        <w:adjustRightInd w:val="0"/>
        <w:spacing w:after="0" w:line="240" w:lineRule="auto"/>
        <w:ind w:left="284"/>
        <w:jc w:val="both"/>
        <w:rPr>
          <w:rFonts w:ascii="Calibri Light" w:hAnsi="Calibri Light"/>
          <w:sz w:val="20"/>
          <w:szCs w:val="20"/>
        </w:rPr>
      </w:pPr>
    </w:p>
    <w:p w14:paraId="0BCF2A45" w14:textId="77777777" w:rsidR="00A2701C" w:rsidRDefault="00A2701C" w:rsidP="00A2701C">
      <w:pPr>
        <w:autoSpaceDE w:val="0"/>
        <w:autoSpaceDN w:val="0"/>
        <w:adjustRightInd w:val="0"/>
        <w:spacing w:after="0" w:line="240" w:lineRule="auto"/>
        <w:jc w:val="both"/>
        <w:rPr>
          <w:rFonts w:asciiTheme="majorHAnsi" w:hAnsiTheme="majorHAnsi" w:cstheme="majorHAnsi"/>
          <w:sz w:val="20"/>
          <w:szCs w:val="20"/>
        </w:rPr>
      </w:pPr>
      <w:r w:rsidRPr="00400211">
        <w:rPr>
          <w:rFonts w:ascii="Calibri Light" w:hAnsi="Calibri Light"/>
          <w:sz w:val="20"/>
          <w:szCs w:val="20"/>
        </w:rPr>
        <w:t>7.</w:t>
      </w:r>
      <w:r>
        <w:rPr>
          <w:rFonts w:ascii="Calibri Light" w:hAnsi="Calibri Light"/>
          <w:sz w:val="20"/>
          <w:szCs w:val="20"/>
        </w:rPr>
        <w:t>8</w:t>
      </w:r>
      <w:r w:rsidRPr="00400211">
        <w:rPr>
          <w:rFonts w:ascii="Calibri Light" w:hAnsi="Calibri Light"/>
          <w:sz w:val="20"/>
          <w:szCs w:val="20"/>
        </w:rPr>
        <w:t xml:space="preserve">/ </w:t>
      </w:r>
      <w:r w:rsidRPr="00400211">
        <w:rPr>
          <w:rFonts w:asciiTheme="majorHAnsi" w:hAnsiTheme="majorHAnsi" w:cstheme="majorHAnsi"/>
          <w:sz w:val="20"/>
          <w:szCs w:val="20"/>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5F0527F0" w14:textId="77777777" w:rsidR="00253900" w:rsidRDefault="00253900" w:rsidP="00A2701C">
      <w:pPr>
        <w:autoSpaceDE w:val="0"/>
        <w:autoSpaceDN w:val="0"/>
        <w:adjustRightInd w:val="0"/>
        <w:spacing w:after="0" w:line="240" w:lineRule="auto"/>
        <w:jc w:val="both"/>
        <w:rPr>
          <w:rFonts w:asciiTheme="majorHAnsi" w:hAnsiTheme="majorHAnsi" w:cstheme="majorHAnsi"/>
          <w:sz w:val="20"/>
          <w:szCs w:val="20"/>
        </w:rPr>
      </w:pPr>
    </w:p>
    <w:p w14:paraId="41101764" w14:textId="77777777" w:rsidR="00253900" w:rsidRPr="00400211" w:rsidRDefault="00253900" w:rsidP="00A2701C">
      <w:pPr>
        <w:autoSpaceDE w:val="0"/>
        <w:autoSpaceDN w:val="0"/>
        <w:adjustRightInd w:val="0"/>
        <w:spacing w:after="0" w:line="240" w:lineRule="auto"/>
        <w:jc w:val="both"/>
        <w:rPr>
          <w:rFonts w:ascii="Calibri Light" w:hAnsi="Calibri Light"/>
          <w:sz w:val="20"/>
          <w:szCs w:val="20"/>
        </w:rPr>
      </w:pPr>
    </w:p>
    <w:p w14:paraId="60F3EDB1" w14:textId="16344D6B" w:rsidR="00865612" w:rsidRPr="009D538D" w:rsidRDefault="00865612" w:rsidP="005409EC">
      <w:pPr>
        <w:autoSpaceDE w:val="0"/>
        <w:autoSpaceDN w:val="0"/>
        <w:adjustRightInd w:val="0"/>
        <w:spacing w:after="0" w:line="240" w:lineRule="auto"/>
        <w:ind w:left="284"/>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 xml:space="preserve">8. </w:t>
      </w:r>
      <w:r w:rsidR="006D3D6A" w:rsidRPr="009D538D">
        <w:rPr>
          <w:rFonts w:asciiTheme="majorHAnsi" w:hAnsiTheme="majorHAnsi" w:cstheme="majorHAnsi"/>
          <w:b/>
          <w:bCs/>
          <w:color w:val="262626" w:themeColor="text1" w:themeTint="D9"/>
          <w:sz w:val="20"/>
          <w:szCs w:val="20"/>
        </w:rPr>
        <w:t>PODSTAWY WYKLUCZENIA.</w:t>
      </w:r>
    </w:p>
    <w:p w14:paraId="3275AFBB" w14:textId="77777777" w:rsidR="007C533B" w:rsidRDefault="007C533B" w:rsidP="007C533B">
      <w:pPr>
        <w:spacing w:after="0" w:line="240" w:lineRule="auto"/>
        <w:jc w:val="both"/>
        <w:rPr>
          <w:rFonts w:ascii="Calibri Light" w:hAnsi="Calibri Light" w:cs="Calibri Light"/>
          <w:b/>
          <w:bCs/>
          <w:sz w:val="20"/>
          <w:szCs w:val="20"/>
        </w:rPr>
      </w:pPr>
      <w:bookmarkStart w:id="9" w:name="_Hlk63942872"/>
    </w:p>
    <w:p w14:paraId="40E83020" w14:textId="67F80F73" w:rsidR="007C533B" w:rsidRPr="00032411" w:rsidRDefault="007C533B" w:rsidP="007C533B">
      <w:pPr>
        <w:spacing w:after="0" w:line="240" w:lineRule="auto"/>
        <w:jc w:val="both"/>
        <w:rPr>
          <w:rFonts w:ascii="Calibri Light" w:hAnsi="Calibri Light" w:cs="Calibri Light"/>
          <w:b/>
          <w:bCs/>
          <w:sz w:val="20"/>
          <w:szCs w:val="20"/>
        </w:rPr>
      </w:pPr>
      <w:r w:rsidRPr="00032411">
        <w:rPr>
          <w:rFonts w:ascii="Calibri Light" w:hAnsi="Calibri Light" w:cs="Calibri Light"/>
          <w:b/>
          <w:bCs/>
          <w:sz w:val="20"/>
          <w:szCs w:val="20"/>
        </w:rPr>
        <w:t>8.1/ Obligatoryjne przesłanki wykluczenia Wykonawcy określono w art. 108 ust. 1 pkt 1 - 6 ustawy Pzp.</w:t>
      </w:r>
    </w:p>
    <w:p w14:paraId="268B026F" w14:textId="77777777" w:rsidR="007C533B" w:rsidRPr="00032411" w:rsidRDefault="007C533B" w:rsidP="007C533B">
      <w:pPr>
        <w:pStyle w:val="Default"/>
        <w:spacing w:after="0" w:line="240" w:lineRule="auto"/>
        <w:rPr>
          <w:rFonts w:ascii="Calibri Light" w:hAnsi="Calibri Light"/>
          <w:b/>
          <w:bCs/>
          <w:color w:val="auto"/>
          <w:sz w:val="20"/>
          <w:szCs w:val="20"/>
          <w:u w:val="single"/>
        </w:rPr>
      </w:pPr>
    </w:p>
    <w:p w14:paraId="3DE928C0" w14:textId="77777777" w:rsidR="007C533B" w:rsidRPr="00032411" w:rsidRDefault="007C533B" w:rsidP="007C533B">
      <w:pPr>
        <w:pStyle w:val="Default"/>
        <w:spacing w:after="0" w:line="240" w:lineRule="auto"/>
        <w:rPr>
          <w:rFonts w:ascii="Calibri Light" w:hAnsi="Calibri Light"/>
          <w:b/>
          <w:bCs/>
          <w:color w:val="auto"/>
          <w:sz w:val="20"/>
          <w:szCs w:val="20"/>
          <w:u w:val="single"/>
        </w:rPr>
      </w:pPr>
      <w:r w:rsidRPr="00032411">
        <w:rPr>
          <w:rFonts w:ascii="Calibri Light" w:hAnsi="Calibri Light"/>
          <w:b/>
          <w:bCs/>
          <w:color w:val="auto"/>
          <w:sz w:val="20"/>
          <w:szCs w:val="20"/>
          <w:u w:val="single"/>
        </w:rPr>
        <w:t xml:space="preserve">8.2/ Podstawy wykluczenia: </w:t>
      </w:r>
    </w:p>
    <w:p w14:paraId="34CD3214" w14:textId="77777777" w:rsidR="007C533B" w:rsidRPr="00032411" w:rsidRDefault="007C533B" w:rsidP="007C533B">
      <w:pPr>
        <w:pStyle w:val="Default"/>
        <w:spacing w:after="0" w:line="240" w:lineRule="auto"/>
        <w:jc w:val="both"/>
        <w:rPr>
          <w:rFonts w:ascii="Calibri Light" w:hAnsi="Calibri Light"/>
          <w:color w:val="auto"/>
          <w:sz w:val="20"/>
          <w:szCs w:val="20"/>
        </w:rPr>
      </w:pPr>
    </w:p>
    <w:p w14:paraId="3F070B6C" w14:textId="77777777" w:rsidR="007C533B" w:rsidRPr="00032411" w:rsidRDefault="007C533B" w:rsidP="007C533B">
      <w:pPr>
        <w:pStyle w:val="Default"/>
        <w:spacing w:after="0" w:line="240" w:lineRule="auto"/>
        <w:jc w:val="both"/>
        <w:rPr>
          <w:rFonts w:ascii="Calibri Light" w:hAnsi="Calibri Light"/>
          <w:color w:val="auto"/>
          <w:sz w:val="20"/>
          <w:szCs w:val="20"/>
        </w:rPr>
      </w:pPr>
      <w:r w:rsidRPr="00032411">
        <w:rPr>
          <w:rFonts w:ascii="Calibri Light" w:hAnsi="Calibri Light"/>
          <w:color w:val="auto"/>
          <w:sz w:val="20"/>
          <w:szCs w:val="20"/>
        </w:rPr>
        <w:t>a) Z postępowania o udzielenie zamówienia wyklucza się, z zastrzeżeniem art. 110 ust. 2 ustawy Pzp, Wykonawcę:</w:t>
      </w:r>
    </w:p>
    <w:p w14:paraId="0C4E0621" w14:textId="77777777" w:rsidR="007C533B" w:rsidRPr="00032411" w:rsidRDefault="007C533B" w:rsidP="007C533B">
      <w:pPr>
        <w:pStyle w:val="Default"/>
        <w:spacing w:after="0" w:line="240" w:lineRule="auto"/>
        <w:jc w:val="both"/>
        <w:rPr>
          <w:rFonts w:ascii="Calibri Light" w:hAnsi="Calibri Light"/>
          <w:color w:val="auto"/>
          <w:sz w:val="20"/>
          <w:szCs w:val="20"/>
        </w:rPr>
      </w:pPr>
    </w:p>
    <w:p w14:paraId="284DD5F0" w14:textId="77777777" w:rsidR="007C533B" w:rsidRPr="00032411" w:rsidRDefault="007C533B" w:rsidP="007C533B">
      <w:pPr>
        <w:pStyle w:val="Default"/>
        <w:spacing w:after="0" w:line="240" w:lineRule="auto"/>
        <w:rPr>
          <w:rFonts w:ascii="Calibri Light" w:hAnsi="Calibri Light"/>
          <w:b/>
          <w:bCs/>
          <w:color w:val="auto"/>
          <w:sz w:val="20"/>
          <w:szCs w:val="20"/>
        </w:rPr>
      </w:pPr>
      <w:r w:rsidRPr="00032411">
        <w:rPr>
          <w:rFonts w:ascii="Calibri Light" w:hAnsi="Calibri Light"/>
          <w:color w:val="auto"/>
          <w:sz w:val="20"/>
          <w:szCs w:val="20"/>
        </w:rPr>
        <w:t xml:space="preserve">b) Z postępowania o udzielenie zamówienia Zamawiający </w:t>
      </w:r>
      <w:r w:rsidRPr="00032411">
        <w:rPr>
          <w:rFonts w:ascii="Calibri Light" w:hAnsi="Calibri Light"/>
          <w:b/>
          <w:bCs/>
          <w:color w:val="auto"/>
          <w:sz w:val="20"/>
          <w:szCs w:val="20"/>
        </w:rPr>
        <w:t xml:space="preserve">wykluczy </w:t>
      </w:r>
      <w:r w:rsidRPr="00032411">
        <w:rPr>
          <w:rFonts w:ascii="Calibri Light" w:hAnsi="Calibri Light"/>
          <w:color w:val="auto"/>
          <w:sz w:val="20"/>
          <w:szCs w:val="20"/>
        </w:rPr>
        <w:t xml:space="preserve">Wykonawców w przypadkach, o których mowa w </w:t>
      </w:r>
      <w:r w:rsidRPr="00032411">
        <w:rPr>
          <w:rFonts w:ascii="Calibri Light" w:hAnsi="Calibri Light"/>
          <w:b/>
          <w:bCs/>
          <w:color w:val="auto"/>
          <w:sz w:val="20"/>
          <w:szCs w:val="20"/>
        </w:rPr>
        <w:t xml:space="preserve">art. 108 ust. 1 pkt 1 - 6  ustawy (przesłanki obligatoryjne). </w:t>
      </w:r>
    </w:p>
    <w:p w14:paraId="4D1529A2" w14:textId="77777777" w:rsidR="007C533B" w:rsidRPr="00032411" w:rsidRDefault="007C533B" w:rsidP="007C533B">
      <w:pPr>
        <w:pStyle w:val="Default"/>
        <w:spacing w:after="0" w:line="240" w:lineRule="auto"/>
        <w:ind w:left="426"/>
        <w:jc w:val="both"/>
        <w:rPr>
          <w:rFonts w:ascii="Calibri Light" w:hAnsi="Calibri Light"/>
          <w:color w:val="auto"/>
          <w:sz w:val="20"/>
          <w:szCs w:val="20"/>
        </w:rPr>
      </w:pPr>
      <w:r w:rsidRPr="00032411">
        <w:rPr>
          <w:rFonts w:ascii="Calibri Light" w:hAnsi="Calibri Light"/>
          <w:color w:val="auto"/>
          <w:sz w:val="20"/>
          <w:szCs w:val="20"/>
        </w:rPr>
        <w:t xml:space="preserve">1) będącego osobą fizyczną, którego prawomocnie skazano za przestępstwo: </w:t>
      </w:r>
    </w:p>
    <w:p w14:paraId="3FEB16B3" w14:textId="77777777" w:rsidR="007C533B" w:rsidRPr="00032411" w:rsidRDefault="007C533B" w:rsidP="007C533B">
      <w:pPr>
        <w:pStyle w:val="Default"/>
        <w:spacing w:after="0" w:line="240" w:lineRule="auto"/>
        <w:ind w:left="993"/>
        <w:jc w:val="both"/>
        <w:rPr>
          <w:rFonts w:ascii="Calibri Light" w:hAnsi="Calibri Light"/>
          <w:color w:val="auto"/>
          <w:sz w:val="20"/>
          <w:szCs w:val="20"/>
        </w:rPr>
      </w:pPr>
      <w:r w:rsidRPr="00032411">
        <w:rPr>
          <w:rFonts w:ascii="Calibri Light" w:hAnsi="Calibri Light"/>
          <w:color w:val="auto"/>
          <w:sz w:val="20"/>
          <w:szCs w:val="20"/>
        </w:rPr>
        <w:t xml:space="preserve">a) udziału w zorganizowanej grupie przestępczej albo związku mającym na celu popełnienie przestępstwa lub przestępstwa skarbowego, o którym mowa w art. 258 Kodeksu karnego, </w:t>
      </w:r>
    </w:p>
    <w:p w14:paraId="38D2AB9E" w14:textId="77777777" w:rsidR="007C533B" w:rsidRPr="00032411" w:rsidRDefault="007C533B" w:rsidP="007C533B">
      <w:pPr>
        <w:pStyle w:val="Default"/>
        <w:spacing w:after="0" w:line="240" w:lineRule="auto"/>
        <w:ind w:left="993"/>
        <w:jc w:val="both"/>
        <w:rPr>
          <w:rFonts w:ascii="Calibri Light" w:hAnsi="Calibri Light"/>
          <w:color w:val="auto"/>
          <w:sz w:val="20"/>
          <w:szCs w:val="20"/>
        </w:rPr>
      </w:pPr>
      <w:r w:rsidRPr="00032411">
        <w:rPr>
          <w:rFonts w:ascii="Calibri Light" w:hAnsi="Calibri Light"/>
          <w:color w:val="auto"/>
          <w:sz w:val="20"/>
          <w:szCs w:val="20"/>
        </w:rPr>
        <w:t xml:space="preserve">b) handlu ludźmi, o którym mowa w art. 189a Kodeksu karnego, </w:t>
      </w:r>
    </w:p>
    <w:p w14:paraId="050E9708" w14:textId="77777777" w:rsidR="007C533B" w:rsidRPr="00032411" w:rsidRDefault="007C533B" w:rsidP="007C533B">
      <w:pPr>
        <w:spacing w:after="0" w:line="240" w:lineRule="auto"/>
        <w:ind w:left="993"/>
        <w:jc w:val="both"/>
        <w:rPr>
          <w:rFonts w:ascii="Calibri Light" w:hAnsi="Calibri Light"/>
          <w:sz w:val="20"/>
          <w:szCs w:val="20"/>
        </w:rPr>
      </w:pPr>
      <w:r w:rsidRPr="00032411">
        <w:rPr>
          <w:rFonts w:ascii="Calibri Light" w:hAnsi="Calibri Light"/>
          <w:sz w:val="20"/>
          <w:szCs w:val="20"/>
        </w:rPr>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1BC4BE16" w14:textId="77777777" w:rsidR="007C533B" w:rsidRPr="00032411" w:rsidRDefault="007C533B" w:rsidP="007C533B">
      <w:pPr>
        <w:spacing w:after="0" w:line="240" w:lineRule="auto"/>
        <w:ind w:left="993"/>
        <w:jc w:val="both"/>
        <w:rPr>
          <w:rFonts w:ascii="Calibri Light" w:hAnsi="Calibri Light"/>
          <w:sz w:val="20"/>
          <w:szCs w:val="20"/>
        </w:rPr>
      </w:pPr>
      <w:r w:rsidRPr="00032411">
        <w:rPr>
          <w:rFonts w:ascii="Calibri Light" w:hAnsi="Calibri Light"/>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5BD23F6" w14:textId="77777777" w:rsidR="007C533B" w:rsidRPr="00032411" w:rsidRDefault="007C533B" w:rsidP="007C533B">
      <w:pPr>
        <w:pStyle w:val="Default"/>
        <w:spacing w:after="0" w:line="240" w:lineRule="auto"/>
        <w:ind w:left="993"/>
        <w:jc w:val="both"/>
        <w:rPr>
          <w:rFonts w:ascii="Calibri Light" w:hAnsi="Calibri Light"/>
          <w:color w:val="auto"/>
          <w:sz w:val="20"/>
          <w:szCs w:val="20"/>
        </w:rPr>
      </w:pPr>
      <w:r w:rsidRPr="00032411">
        <w:rPr>
          <w:rFonts w:ascii="Calibri Light" w:hAnsi="Calibri Light"/>
          <w:color w:val="auto"/>
          <w:sz w:val="20"/>
          <w:szCs w:val="20"/>
        </w:rPr>
        <w:t xml:space="preserve">e) o charakterze terrorystycznym, o którym mowa w art. 115 § 20 Kodeksu karnego, lub mające na celu popełnienie tego przestępstwa, </w:t>
      </w:r>
    </w:p>
    <w:p w14:paraId="241989A2" w14:textId="77777777" w:rsidR="007C533B" w:rsidRPr="00032411" w:rsidRDefault="007C533B" w:rsidP="007C533B">
      <w:pPr>
        <w:pStyle w:val="Default"/>
        <w:spacing w:after="0" w:line="240" w:lineRule="auto"/>
        <w:ind w:left="993"/>
        <w:jc w:val="both"/>
        <w:rPr>
          <w:rFonts w:ascii="Calibri Light" w:hAnsi="Calibri Light"/>
          <w:color w:val="auto"/>
          <w:sz w:val="20"/>
          <w:szCs w:val="20"/>
        </w:rPr>
      </w:pPr>
      <w:r w:rsidRPr="00032411">
        <w:rPr>
          <w:rFonts w:ascii="Calibri Light" w:hAnsi="Calibri Light"/>
          <w:color w:val="auto"/>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02C1C999" w14:textId="77777777" w:rsidR="007C533B" w:rsidRPr="00032411" w:rsidRDefault="007C533B" w:rsidP="007C533B">
      <w:pPr>
        <w:pStyle w:val="Default"/>
        <w:spacing w:after="0" w:line="240" w:lineRule="auto"/>
        <w:ind w:left="993"/>
        <w:jc w:val="both"/>
        <w:rPr>
          <w:rFonts w:ascii="Calibri Light" w:hAnsi="Calibri Light"/>
          <w:color w:val="auto"/>
          <w:sz w:val="20"/>
          <w:szCs w:val="20"/>
        </w:rPr>
      </w:pPr>
      <w:r w:rsidRPr="00032411">
        <w:rPr>
          <w:rFonts w:ascii="Calibri Light" w:hAnsi="Calibri Light"/>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F5F9978" w14:textId="77777777" w:rsidR="007C533B" w:rsidRPr="00032411" w:rsidRDefault="007C533B" w:rsidP="007C533B">
      <w:pPr>
        <w:pStyle w:val="Default"/>
        <w:spacing w:after="0" w:line="240" w:lineRule="auto"/>
        <w:ind w:left="993"/>
        <w:jc w:val="both"/>
        <w:rPr>
          <w:rFonts w:ascii="Calibri Light" w:hAnsi="Calibri Light"/>
          <w:color w:val="auto"/>
          <w:sz w:val="20"/>
          <w:szCs w:val="20"/>
        </w:rPr>
      </w:pPr>
      <w:r w:rsidRPr="00032411">
        <w:rPr>
          <w:rFonts w:ascii="Calibri Light" w:hAnsi="Calibri Light"/>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718F74D9" w14:textId="77777777" w:rsidR="007C533B" w:rsidRPr="00032411" w:rsidRDefault="007C533B" w:rsidP="007C533B">
      <w:pPr>
        <w:spacing w:after="0" w:line="240" w:lineRule="auto"/>
        <w:ind w:left="142"/>
        <w:jc w:val="both"/>
        <w:rPr>
          <w:rFonts w:ascii="Calibri Light" w:hAnsi="Calibri Light"/>
          <w:sz w:val="20"/>
          <w:szCs w:val="20"/>
        </w:rPr>
      </w:pPr>
    </w:p>
    <w:p w14:paraId="27829B06" w14:textId="77777777" w:rsidR="007C533B" w:rsidRPr="00032411" w:rsidRDefault="007C533B" w:rsidP="007C533B">
      <w:pPr>
        <w:spacing w:after="0" w:line="240" w:lineRule="auto"/>
        <w:ind w:left="426"/>
        <w:jc w:val="both"/>
        <w:rPr>
          <w:rFonts w:ascii="Calibri Light" w:hAnsi="Calibri Light"/>
          <w:sz w:val="20"/>
          <w:szCs w:val="20"/>
        </w:rPr>
      </w:pPr>
      <w:r w:rsidRPr="00032411">
        <w:rPr>
          <w:rFonts w:ascii="Calibri Light" w:hAnsi="Calibri Light"/>
          <w:sz w:val="20"/>
          <w:szCs w:val="20"/>
        </w:rPr>
        <w:t>– lub za odpowiedni czyn zabroniony określony w przepisach prawa obcego;</w:t>
      </w:r>
    </w:p>
    <w:p w14:paraId="58820820" w14:textId="77777777" w:rsidR="007C533B" w:rsidRPr="00032411" w:rsidRDefault="007C533B" w:rsidP="007C533B">
      <w:pPr>
        <w:pStyle w:val="Default"/>
        <w:spacing w:after="0" w:line="240" w:lineRule="auto"/>
        <w:ind w:left="426"/>
        <w:jc w:val="both"/>
        <w:rPr>
          <w:rFonts w:ascii="Calibri Light" w:hAnsi="Calibri Light"/>
          <w:color w:val="auto"/>
          <w:sz w:val="20"/>
          <w:szCs w:val="20"/>
        </w:rPr>
      </w:pPr>
    </w:p>
    <w:p w14:paraId="0F7E9064" w14:textId="77777777" w:rsidR="007C533B" w:rsidRPr="00032411" w:rsidRDefault="007C533B" w:rsidP="007C533B">
      <w:pPr>
        <w:pStyle w:val="Default"/>
        <w:spacing w:after="0" w:line="240" w:lineRule="auto"/>
        <w:ind w:left="426"/>
        <w:jc w:val="both"/>
        <w:rPr>
          <w:rFonts w:ascii="Calibri Light" w:hAnsi="Calibri Light"/>
          <w:color w:val="auto"/>
          <w:sz w:val="20"/>
          <w:szCs w:val="20"/>
        </w:rPr>
      </w:pPr>
      <w:r w:rsidRPr="00032411">
        <w:rPr>
          <w:rFonts w:ascii="Calibri Light" w:hAnsi="Calibri Light"/>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0575FADD" w14:textId="77777777" w:rsidR="007C533B" w:rsidRPr="00032411" w:rsidRDefault="007C533B" w:rsidP="007C533B">
      <w:pPr>
        <w:pStyle w:val="Default"/>
        <w:spacing w:after="0" w:line="240" w:lineRule="auto"/>
        <w:ind w:left="426"/>
        <w:jc w:val="both"/>
        <w:rPr>
          <w:rFonts w:ascii="Calibri Light" w:hAnsi="Calibri Light"/>
          <w:color w:val="auto"/>
          <w:sz w:val="20"/>
          <w:szCs w:val="20"/>
        </w:rPr>
      </w:pPr>
    </w:p>
    <w:p w14:paraId="1A259C0C" w14:textId="77777777" w:rsidR="007C533B" w:rsidRPr="00032411" w:rsidRDefault="007C533B" w:rsidP="007C533B">
      <w:pPr>
        <w:pStyle w:val="Default"/>
        <w:spacing w:after="0" w:line="240" w:lineRule="auto"/>
        <w:ind w:left="426"/>
        <w:jc w:val="both"/>
        <w:rPr>
          <w:rFonts w:ascii="Calibri Light" w:hAnsi="Calibri Light"/>
          <w:color w:val="auto"/>
          <w:sz w:val="20"/>
          <w:szCs w:val="20"/>
        </w:rPr>
      </w:pPr>
      <w:r w:rsidRPr="00032411">
        <w:rPr>
          <w:rFonts w:ascii="Calibri Light" w:hAnsi="Calibri Light"/>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2FE02ED5" w14:textId="77777777" w:rsidR="007C533B" w:rsidRPr="00032411" w:rsidRDefault="007C533B" w:rsidP="007C533B">
      <w:pPr>
        <w:pStyle w:val="Default"/>
        <w:spacing w:after="0" w:line="240" w:lineRule="auto"/>
        <w:ind w:left="426"/>
        <w:jc w:val="both"/>
        <w:rPr>
          <w:rFonts w:ascii="Calibri Light" w:hAnsi="Calibri Light"/>
          <w:color w:val="auto"/>
          <w:sz w:val="20"/>
          <w:szCs w:val="20"/>
        </w:rPr>
      </w:pPr>
    </w:p>
    <w:p w14:paraId="46717D3E" w14:textId="77777777" w:rsidR="007C533B" w:rsidRPr="00032411" w:rsidRDefault="007C533B" w:rsidP="007C533B">
      <w:pPr>
        <w:pStyle w:val="Default"/>
        <w:spacing w:after="0" w:line="240" w:lineRule="auto"/>
        <w:ind w:left="426"/>
        <w:jc w:val="both"/>
        <w:rPr>
          <w:rFonts w:ascii="Calibri Light" w:hAnsi="Calibri Light"/>
          <w:strike/>
          <w:color w:val="auto"/>
          <w:sz w:val="20"/>
          <w:szCs w:val="20"/>
        </w:rPr>
      </w:pPr>
      <w:r w:rsidRPr="00032411">
        <w:rPr>
          <w:rFonts w:ascii="Calibri Light" w:hAnsi="Calibri Light"/>
          <w:color w:val="auto"/>
          <w:sz w:val="20"/>
          <w:szCs w:val="20"/>
        </w:rPr>
        <w:t>4) wobec którego orzeczono zakaz ubiegania się o zamówienia publiczne;</w:t>
      </w:r>
      <w:r w:rsidRPr="00032411">
        <w:rPr>
          <w:rFonts w:ascii="Calibri Light" w:hAnsi="Calibri Light"/>
          <w:strike/>
          <w:color w:val="auto"/>
          <w:sz w:val="20"/>
          <w:szCs w:val="20"/>
        </w:rPr>
        <w:t xml:space="preserve"> </w:t>
      </w:r>
    </w:p>
    <w:p w14:paraId="0ADE8187" w14:textId="77777777" w:rsidR="007C533B" w:rsidRPr="00032411" w:rsidRDefault="007C533B" w:rsidP="007C533B">
      <w:pPr>
        <w:pStyle w:val="Default"/>
        <w:spacing w:after="0" w:line="240" w:lineRule="auto"/>
        <w:ind w:left="426"/>
        <w:jc w:val="both"/>
        <w:rPr>
          <w:rFonts w:ascii="Calibri Light" w:hAnsi="Calibri Light"/>
          <w:color w:val="auto"/>
          <w:sz w:val="20"/>
          <w:szCs w:val="20"/>
        </w:rPr>
      </w:pPr>
    </w:p>
    <w:p w14:paraId="151BCEE5" w14:textId="77777777" w:rsidR="007C533B" w:rsidRPr="00032411" w:rsidRDefault="007C533B" w:rsidP="007C533B">
      <w:pPr>
        <w:pStyle w:val="Default"/>
        <w:spacing w:after="0" w:line="240" w:lineRule="auto"/>
        <w:ind w:left="426"/>
        <w:jc w:val="both"/>
        <w:rPr>
          <w:rFonts w:ascii="Calibri Light" w:hAnsi="Calibri Light"/>
          <w:color w:val="auto"/>
          <w:sz w:val="20"/>
          <w:szCs w:val="20"/>
        </w:rPr>
      </w:pPr>
      <w:r w:rsidRPr="00032411">
        <w:rPr>
          <w:rFonts w:ascii="Calibri Light" w:hAnsi="Calibri Light"/>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w:t>
      </w:r>
      <w:r w:rsidRPr="00032411">
        <w:rPr>
          <w:rFonts w:ascii="Calibri Light" w:hAnsi="Calibri Light"/>
          <w:color w:val="auto"/>
          <w:sz w:val="20"/>
          <w:szCs w:val="20"/>
        </w:rPr>
        <w:lastRenderedPageBreak/>
        <w:t xml:space="preserve">oferty częściowe lub wnioski o dopuszczenie do udziału w postępowaniu, chyba że wykażą, że przygotowali te oferty lub wnioski niezależnie od siebie; </w:t>
      </w:r>
    </w:p>
    <w:p w14:paraId="66DCD92B" w14:textId="77777777" w:rsidR="007C533B" w:rsidRPr="00032411" w:rsidRDefault="007C533B" w:rsidP="007C533B">
      <w:pPr>
        <w:spacing w:after="0" w:line="240" w:lineRule="auto"/>
        <w:ind w:left="426"/>
        <w:jc w:val="both"/>
        <w:rPr>
          <w:rFonts w:ascii="Calibri Light" w:hAnsi="Calibri Light"/>
          <w:sz w:val="20"/>
          <w:szCs w:val="20"/>
        </w:rPr>
      </w:pPr>
    </w:p>
    <w:p w14:paraId="41842661" w14:textId="77777777" w:rsidR="007C533B" w:rsidRPr="00032411" w:rsidRDefault="007C533B" w:rsidP="007C533B">
      <w:pPr>
        <w:spacing w:after="0" w:line="240" w:lineRule="auto"/>
        <w:ind w:left="426"/>
        <w:jc w:val="both"/>
        <w:rPr>
          <w:rFonts w:ascii="Calibri Light" w:hAnsi="Calibri Light"/>
          <w:sz w:val="20"/>
          <w:szCs w:val="20"/>
        </w:rPr>
      </w:pPr>
      <w:r w:rsidRPr="00032411">
        <w:rPr>
          <w:rFonts w:ascii="Calibri Light" w:hAnsi="Calibri Light"/>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5C13653" w14:textId="77777777" w:rsidR="007C533B" w:rsidRPr="00032411" w:rsidRDefault="007C533B" w:rsidP="007C533B">
      <w:pPr>
        <w:pStyle w:val="Default"/>
        <w:spacing w:after="0" w:line="240" w:lineRule="auto"/>
        <w:rPr>
          <w:color w:val="auto"/>
        </w:rPr>
      </w:pPr>
    </w:p>
    <w:p w14:paraId="604DD4E2" w14:textId="77777777" w:rsidR="007C533B" w:rsidRPr="00032411" w:rsidRDefault="007C533B" w:rsidP="007C533B">
      <w:pPr>
        <w:pStyle w:val="Default"/>
        <w:spacing w:after="0" w:line="240" w:lineRule="auto"/>
        <w:rPr>
          <w:rFonts w:ascii="Calibri Light" w:hAnsi="Calibri Light"/>
          <w:b/>
          <w:bCs/>
          <w:color w:val="auto"/>
          <w:sz w:val="20"/>
          <w:szCs w:val="20"/>
        </w:rPr>
      </w:pPr>
      <w:r w:rsidRPr="00032411">
        <w:rPr>
          <w:rFonts w:ascii="Calibri Light" w:hAnsi="Calibri Light"/>
          <w:b/>
          <w:bCs/>
          <w:color w:val="auto"/>
          <w:sz w:val="20"/>
          <w:szCs w:val="20"/>
        </w:rPr>
        <w:t xml:space="preserve">8.3/  Z postępowania o udzielenie zamówienia Zamawiający wykluczy także Wykonawców w następujących przypadkach – wybrane przez Zamawiającego przesłanki fakultatywne, przewidziane w art. 109 ust. 1 pkt 4 Ustawy Pzp: </w:t>
      </w:r>
    </w:p>
    <w:p w14:paraId="24ECCDED" w14:textId="77777777" w:rsidR="007C533B" w:rsidRPr="00032411" w:rsidRDefault="007C533B" w:rsidP="007C533B">
      <w:pPr>
        <w:pStyle w:val="Default"/>
        <w:spacing w:after="0" w:line="240" w:lineRule="auto"/>
        <w:rPr>
          <w:rFonts w:ascii="Calibri Light" w:hAnsi="Calibri Light"/>
          <w:color w:val="auto"/>
          <w:sz w:val="20"/>
          <w:szCs w:val="20"/>
        </w:rPr>
      </w:pPr>
    </w:p>
    <w:p w14:paraId="2BA4BF30" w14:textId="77777777" w:rsidR="007C533B" w:rsidRPr="00032411" w:rsidRDefault="007C533B" w:rsidP="007C533B">
      <w:pPr>
        <w:pStyle w:val="Default"/>
        <w:spacing w:after="0" w:line="240" w:lineRule="auto"/>
        <w:ind w:left="426"/>
        <w:rPr>
          <w:rFonts w:ascii="Calibri Light" w:hAnsi="Calibri Light"/>
          <w:color w:val="auto"/>
          <w:sz w:val="20"/>
          <w:szCs w:val="20"/>
        </w:rPr>
      </w:pPr>
      <w:r w:rsidRPr="00032411">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6A474FDA" w14:textId="77777777" w:rsidR="007C533B" w:rsidRPr="00032411" w:rsidRDefault="007C533B" w:rsidP="007C533B">
      <w:pPr>
        <w:pStyle w:val="Default"/>
        <w:spacing w:after="0" w:line="240" w:lineRule="auto"/>
        <w:ind w:left="426"/>
        <w:rPr>
          <w:rFonts w:ascii="Calibri Light" w:hAnsi="Calibri Light"/>
          <w:color w:val="auto"/>
          <w:sz w:val="20"/>
          <w:szCs w:val="20"/>
        </w:rPr>
      </w:pPr>
    </w:p>
    <w:p w14:paraId="4CCF5FF8" w14:textId="77777777" w:rsidR="007C533B" w:rsidRPr="00032411" w:rsidRDefault="007C533B" w:rsidP="007C533B">
      <w:pPr>
        <w:pStyle w:val="Default"/>
        <w:spacing w:after="0" w:line="240" w:lineRule="auto"/>
        <w:jc w:val="both"/>
        <w:rPr>
          <w:rFonts w:ascii="Calibri Light" w:hAnsi="Calibri Light"/>
          <w:color w:val="auto"/>
          <w:sz w:val="20"/>
          <w:szCs w:val="20"/>
        </w:rPr>
      </w:pPr>
      <w:r w:rsidRPr="007C533B">
        <w:rPr>
          <w:rFonts w:ascii="Calibri Light" w:hAnsi="Calibri Light"/>
          <w:b/>
          <w:bCs/>
          <w:color w:val="auto"/>
          <w:sz w:val="20"/>
          <w:szCs w:val="20"/>
        </w:rPr>
        <w:t>8.4/</w:t>
      </w:r>
      <w:r w:rsidRPr="00032411">
        <w:rPr>
          <w:rFonts w:ascii="Calibri Light" w:hAnsi="Calibri Light"/>
          <w:color w:val="auto"/>
          <w:sz w:val="20"/>
          <w:szCs w:val="20"/>
        </w:rPr>
        <w:t xml:space="preserve">  Zamawiający może wykluczyć Wykonawcę na każdym etapie postępowania o udzielenie zamówienia (art. 110 ust. 1 ustawy).</w:t>
      </w:r>
    </w:p>
    <w:p w14:paraId="4AA19E03" w14:textId="77777777" w:rsidR="007C533B" w:rsidRPr="00032411" w:rsidRDefault="007C533B" w:rsidP="007C533B">
      <w:pPr>
        <w:pStyle w:val="Default"/>
        <w:spacing w:after="0" w:line="240" w:lineRule="auto"/>
        <w:jc w:val="both"/>
        <w:rPr>
          <w:rFonts w:ascii="Calibri Light" w:hAnsi="Calibri Light"/>
          <w:color w:val="auto"/>
          <w:sz w:val="20"/>
          <w:szCs w:val="20"/>
        </w:rPr>
      </w:pPr>
    </w:p>
    <w:p w14:paraId="5A2DAA9E" w14:textId="3E0004C5" w:rsidR="005409EC" w:rsidRDefault="007C533B" w:rsidP="005409EC">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7C533B">
        <w:rPr>
          <w:rFonts w:ascii="Calibri Light" w:hAnsi="Calibri Light"/>
          <w:b/>
          <w:bCs/>
          <w:sz w:val="20"/>
          <w:szCs w:val="20"/>
        </w:rPr>
        <w:t>8.5/</w:t>
      </w:r>
      <w:r w:rsidRPr="00032411">
        <w:rPr>
          <w:rFonts w:ascii="Calibri Light" w:hAnsi="Calibri Light"/>
          <w:sz w:val="20"/>
          <w:szCs w:val="20"/>
        </w:rPr>
        <w:t xml:space="preserve"> </w:t>
      </w:r>
      <w:r w:rsidR="005409EC">
        <w:rPr>
          <w:rFonts w:ascii="Calibri Light" w:hAnsi="Calibri Light"/>
          <w:sz w:val="20"/>
          <w:szCs w:val="20"/>
        </w:rPr>
        <w:t xml:space="preserve"> </w:t>
      </w:r>
      <w:r w:rsidR="005409EC"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r w:rsidR="005409EC">
        <w:rPr>
          <w:rFonts w:asciiTheme="majorHAnsi" w:eastAsia="Times New Roman" w:hAnsiTheme="majorHAnsi" w:cstheme="majorHAnsi"/>
          <w:sz w:val="20"/>
          <w:szCs w:val="20"/>
        </w:rPr>
        <w:t xml:space="preserve">t.j. </w:t>
      </w:r>
      <w:r w:rsidR="005409EC" w:rsidRPr="003B0E40">
        <w:rPr>
          <w:rFonts w:asciiTheme="majorHAnsi" w:eastAsia="Times New Roman" w:hAnsiTheme="majorHAnsi" w:cstheme="majorHAnsi"/>
          <w:sz w:val="20"/>
          <w:szCs w:val="20"/>
        </w:rPr>
        <w:t>Dz. U. z 202</w:t>
      </w:r>
      <w:r w:rsidR="00D34511">
        <w:rPr>
          <w:rFonts w:asciiTheme="majorHAnsi" w:eastAsia="Times New Roman" w:hAnsiTheme="majorHAnsi" w:cstheme="majorHAnsi"/>
          <w:sz w:val="20"/>
          <w:szCs w:val="20"/>
        </w:rPr>
        <w:t>4</w:t>
      </w:r>
      <w:r w:rsidR="005409EC" w:rsidRPr="003B0E40">
        <w:rPr>
          <w:rFonts w:asciiTheme="majorHAnsi" w:eastAsia="Times New Roman" w:hAnsiTheme="majorHAnsi" w:cstheme="majorHAnsi"/>
          <w:sz w:val="20"/>
          <w:szCs w:val="20"/>
        </w:rPr>
        <w:t xml:space="preserve"> r. poz. </w:t>
      </w:r>
      <w:r w:rsidR="00D34511">
        <w:rPr>
          <w:rFonts w:asciiTheme="majorHAnsi" w:eastAsia="Times New Roman" w:hAnsiTheme="majorHAnsi" w:cstheme="majorHAnsi"/>
          <w:sz w:val="20"/>
          <w:szCs w:val="20"/>
        </w:rPr>
        <w:t>1320</w:t>
      </w:r>
      <w:r w:rsidR="005409EC" w:rsidRPr="003B0E40">
        <w:rPr>
          <w:rFonts w:asciiTheme="majorHAnsi" w:eastAsia="Times New Roman" w:hAnsiTheme="majorHAnsi" w:cstheme="majorHAnsi"/>
          <w:sz w:val="20"/>
          <w:szCs w:val="20"/>
        </w:rPr>
        <w:t>), zwanej dalej „ustawą Pzp”.</w:t>
      </w:r>
    </w:p>
    <w:p w14:paraId="24F75E85" w14:textId="77777777" w:rsidR="005409EC" w:rsidRPr="003B0E40" w:rsidRDefault="005409EC" w:rsidP="005409EC">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40F1D61B" w14:textId="77777777" w:rsidR="005409EC" w:rsidRDefault="005409EC" w:rsidP="005409EC">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 xml:space="preserve">amawiając zgodnie </w:t>
      </w:r>
      <w:r w:rsidRPr="003B0E40">
        <w:rPr>
          <w:rFonts w:asciiTheme="majorHAnsi" w:eastAsia="Times New Roman" w:hAnsiTheme="majorHAnsi" w:cstheme="majorHAnsi"/>
          <w:sz w:val="20"/>
          <w:szCs w:val="20"/>
        </w:rPr>
        <w:t>Ustawa z dnia 13 kwietnia 2022 r. o szczególnych rozwiązaniach w zakresie przeciwdziałania wspieraniu agresji na Ukrainę oraz służących ochronie bezpieczeństwa narodowego</w:t>
      </w:r>
      <w:r w:rsidRPr="007B6734">
        <w:rPr>
          <w:rFonts w:asciiTheme="majorHAnsi" w:eastAsia="Times New Roman" w:hAnsiTheme="majorHAnsi" w:cstheme="majorHAnsi"/>
          <w:sz w:val="20"/>
          <w:szCs w:val="20"/>
        </w:rPr>
        <w:t xml:space="preserve"> (Dz. U. z 202</w:t>
      </w:r>
      <w:r>
        <w:rPr>
          <w:rFonts w:asciiTheme="majorHAnsi" w:eastAsia="Times New Roman" w:hAnsiTheme="majorHAnsi" w:cstheme="majorHAnsi"/>
          <w:sz w:val="20"/>
          <w:szCs w:val="20"/>
        </w:rPr>
        <w:t>3</w:t>
      </w:r>
      <w:r w:rsidRPr="007B6734">
        <w:rPr>
          <w:rFonts w:asciiTheme="majorHAnsi" w:eastAsia="Times New Roman" w:hAnsiTheme="majorHAnsi" w:cstheme="majorHAnsi"/>
          <w:sz w:val="20"/>
          <w:szCs w:val="20"/>
        </w:rPr>
        <w:t xml:space="preserve"> r. poz. </w:t>
      </w:r>
      <w:r>
        <w:rPr>
          <w:rFonts w:asciiTheme="majorHAnsi" w:eastAsia="Times New Roman" w:hAnsiTheme="majorHAnsi" w:cstheme="majorHAnsi"/>
          <w:sz w:val="20"/>
          <w:szCs w:val="20"/>
        </w:rPr>
        <w:t>1497 ze zmianami)</w:t>
      </w:r>
      <w:r w:rsidRPr="003B0E40">
        <w:rPr>
          <w:rFonts w:asciiTheme="majorHAnsi" w:eastAsia="Times New Roman" w:hAnsiTheme="majorHAnsi" w:cstheme="majorHAnsi"/>
          <w:sz w:val="20"/>
          <w:szCs w:val="20"/>
        </w:rPr>
        <w:t xml:space="preserve">, zwana dalej „ustawą” </w:t>
      </w:r>
      <w:r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Pr>
          <w:rStyle w:val="markedcontent"/>
          <w:rFonts w:asciiTheme="majorHAnsi" w:hAnsiTheme="majorHAnsi" w:cstheme="majorHAnsi"/>
          <w:sz w:val="20"/>
          <w:szCs w:val="20"/>
        </w:rPr>
        <w:t>,</w:t>
      </w:r>
      <w:r w:rsidRPr="007B6734">
        <w:rPr>
          <w:rStyle w:val="markedcontent"/>
          <w:rFonts w:asciiTheme="majorHAnsi" w:hAnsiTheme="majorHAnsi" w:cstheme="majorHAnsi"/>
          <w:sz w:val="20"/>
          <w:szCs w:val="20"/>
        </w:rPr>
        <w:t xml:space="preserve"> wyklucz</w:t>
      </w:r>
      <w:r>
        <w:rPr>
          <w:rStyle w:val="markedcontent"/>
          <w:rFonts w:asciiTheme="majorHAnsi" w:hAnsiTheme="majorHAnsi" w:cstheme="majorHAnsi"/>
          <w:sz w:val="20"/>
          <w:szCs w:val="20"/>
        </w:rPr>
        <w:t>a n</w:t>
      </w:r>
      <w:r w:rsidRPr="003B0E40">
        <w:rPr>
          <w:rFonts w:asciiTheme="majorHAnsi" w:eastAsia="Times New Roman" w:hAnsiTheme="majorHAnsi" w:cstheme="majorHAnsi"/>
          <w:sz w:val="20"/>
          <w:szCs w:val="20"/>
        </w:rPr>
        <w:t>a podstawie art. 7 ust. 1 ustawy z postępowania o udzielenie zamówienia publicznego lub konkursu prowadzonego na podstawie ustawy Pzp:</w:t>
      </w:r>
    </w:p>
    <w:p w14:paraId="18AF8FB8" w14:textId="77777777" w:rsidR="005409EC" w:rsidRPr="003B0E40" w:rsidRDefault="005409EC" w:rsidP="005409EC">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22294B61" w14:textId="77777777" w:rsidR="005409EC" w:rsidRPr="003B0E40" w:rsidRDefault="005409EC" w:rsidP="005409EC">
      <w:pPr>
        <w:numPr>
          <w:ilvl w:val="0"/>
          <w:numId w:val="15"/>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53D914C" w14:textId="77777777" w:rsidR="005409EC" w:rsidRPr="003B0E40" w:rsidRDefault="005409EC" w:rsidP="005409EC">
      <w:pPr>
        <w:numPr>
          <w:ilvl w:val="0"/>
          <w:numId w:val="15"/>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w:t>
      </w:r>
      <w:r>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Pr>
          <w:rFonts w:asciiTheme="majorHAnsi" w:eastAsia="Times New Roman" w:hAnsiTheme="majorHAnsi" w:cstheme="majorHAnsi"/>
          <w:sz w:val="20"/>
          <w:szCs w:val="20"/>
        </w:rPr>
        <w:t>1124 ze zmianami</w:t>
      </w:r>
      <w:r w:rsidRPr="003B0E40">
        <w:rPr>
          <w:rFonts w:asciiTheme="majorHAnsi" w:eastAsia="Times New Roman" w:hAnsiTheme="majorHAnsi" w:cstheme="majorHAnsi"/>
          <w:sz w:val="2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FBC7E8" w14:textId="00A96A07" w:rsidR="005409EC" w:rsidRPr="003B0E40" w:rsidRDefault="005409EC" w:rsidP="005409EC">
      <w:pPr>
        <w:numPr>
          <w:ilvl w:val="0"/>
          <w:numId w:val="15"/>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w:t>
      </w:r>
      <w:r>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Pr>
          <w:rFonts w:asciiTheme="majorHAnsi" w:eastAsia="Times New Roman" w:hAnsiTheme="majorHAnsi" w:cstheme="majorHAnsi"/>
          <w:sz w:val="20"/>
          <w:szCs w:val="20"/>
        </w:rPr>
        <w:t>1</w:t>
      </w:r>
      <w:r w:rsidRPr="003B0E40">
        <w:rPr>
          <w:rFonts w:asciiTheme="majorHAnsi" w:eastAsia="Times New Roman" w:hAnsiTheme="majorHAnsi" w:cstheme="majorHAnsi"/>
          <w:sz w:val="20"/>
          <w:szCs w:val="20"/>
        </w:rPr>
        <w:t>2</w:t>
      </w:r>
      <w:r>
        <w:rPr>
          <w:rFonts w:asciiTheme="majorHAnsi" w:eastAsia="Times New Roman" w:hAnsiTheme="majorHAnsi" w:cstheme="majorHAnsi"/>
          <w:sz w:val="20"/>
          <w:szCs w:val="20"/>
        </w:rPr>
        <w:t>0 z</w:t>
      </w:r>
      <w:r w:rsidR="00D34511">
        <w:rPr>
          <w:rFonts w:asciiTheme="majorHAnsi" w:eastAsia="Times New Roman" w:hAnsiTheme="majorHAnsi" w:cstheme="majorHAnsi"/>
          <w:sz w:val="20"/>
          <w:szCs w:val="20"/>
        </w:rPr>
        <w:t xml:space="preserve">e </w:t>
      </w:r>
      <w:r>
        <w:rPr>
          <w:rFonts w:asciiTheme="majorHAnsi" w:eastAsia="Times New Roman" w:hAnsiTheme="majorHAnsi" w:cstheme="majorHAnsi"/>
          <w:sz w:val="20"/>
          <w:szCs w:val="20"/>
        </w:rPr>
        <w:t>zm.</w:t>
      </w:r>
      <w:r w:rsidRPr="003B0E40">
        <w:rPr>
          <w:rFonts w:asciiTheme="majorHAnsi" w:eastAsia="Times New Roman" w:hAnsiTheme="majorHAnsi" w:cstheme="majorHAnsi"/>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6730EB11" w14:textId="77777777" w:rsidR="005409EC" w:rsidRDefault="005409EC" w:rsidP="005409EC">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5AB6D892" w14:textId="77777777" w:rsidR="005409EC" w:rsidRDefault="005409EC" w:rsidP="005409EC">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 xml:space="preserve">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w:t>
      </w:r>
      <w:r w:rsidRPr="003B0E40">
        <w:rPr>
          <w:rFonts w:asciiTheme="majorHAnsi" w:eastAsia="Times New Roman" w:hAnsiTheme="majorHAnsi" w:cstheme="majorHAnsi"/>
          <w:sz w:val="20"/>
          <w:szCs w:val="20"/>
        </w:rPr>
        <w:lastRenderedPageBreak/>
        <w:t>konkursie, nie zaprasza do złożenia pracy konkursowej lub nie przeprowadza oceny pracy konkursowej, odpowiednio do trybu stosowanego do udzielenia zamówienia publicznego oraz etapu prowadzonego postępowania o udzielenie zamówienia publicznego.</w:t>
      </w:r>
    </w:p>
    <w:p w14:paraId="339F3A5F" w14:textId="77777777" w:rsidR="005409EC" w:rsidRPr="007B6734" w:rsidRDefault="005409EC" w:rsidP="005409EC">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E8F2679" w14:textId="77777777" w:rsidR="005409EC" w:rsidRPr="00C0065F" w:rsidRDefault="005409EC" w:rsidP="005409EC">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54C3F999" w14:textId="77777777" w:rsidR="005409EC" w:rsidRDefault="005409EC" w:rsidP="005409EC">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D4B5658" w14:textId="77777777" w:rsidR="005409EC" w:rsidRPr="00C0065F" w:rsidRDefault="005409EC" w:rsidP="005409EC">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4E3C6029" w14:textId="77777777" w:rsidR="005409EC" w:rsidRPr="00C0065F" w:rsidRDefault="005409EC" w:rsidP="005409EC">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p>
    <w:bookmarkEnd w:id="9"/>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3F35E3DD" w14:textId="5A7691CC" w:rsidR="006D3D6A" w:rsidRPr="005B1325" w:rsidRDefault="007F67F5" w:rsidP="00DE0E02">
      <w:pPr>
        <w:spacing w:after="0" w:line="240" w:lineRule="auto"/>
        <w:jc w:val="both"/>
        <w:rPr>
          <w:rFonts w:asciiTheme="majorHAnsi" w:hAnsiTheme="majorHAnsi" w:cstheme="majorHAnsi"/>
          <w:b/>
          <w:bCs/>
          <w:color w:val="262626" w:themeColor="text1" w:themeTint="D9"/>
          <w:sz w:val="20"/>
          <w:szCs w:val="20"/>
        </w:rPr>
      </w:pPr>
      <w:r w:rsidRPr="005B1325">
        <w:rPr>
          <w:rFonts w:asciiTheme="majorHAnsi" w:hAnsiTheme="majorHAnsi" w:cstheme="majorHAnsi"/>
          <w:b/>
          <w:bCs/>
          <w:color w:val="262626" w:themeColor="text1" w:themeTint="D9"/>
          <w:sz w:val="20"/>
          <w:szCs w:val="20"/>
        </w:rPr>
        <w:t>1)</w:t>
      </w:r>
      <w:r w:rsidR="006D3D6A" w:rsidRPr="005B1325">
        <w:rPr>
          <w:rFonts w:asciiTheme="majorHAnsi" w:hAnsiTheme="majorHAnsi" w:cstheme="majorHAnsi"/>
          <w:color w:val="262626" w:themeColor="text1" w:themeTint="D9"/>
          <w:sz w:val="20"/>
          <w:szCs w:val="20"/>
        </w:rPr>
        <w:t xml:space="preserve"> </w:t>
      </w:r>
      <w:r w:rsidR="006D3D6A" w:rsidRPr="005B1325">
        <w:rPr>
          <w:rFonts w:asciiTheme="majorHAnsi" w:hAnsiTheme="majorHAnsi" w:cstheme="majorHAnsi"/>
          <w:b/>
          <w:bCs/>
          <w:color w:val="262626" w:themeColor="text1" w:themeTint="D9"/>
          <w:sz w:val="20"/>
          <w:szCs w:val="20"/>
        </w:rPr>
        <w:t>Oferta przygotowana na formularzu ofertowym</w:t>
      </w:r>
      <w:r w:rsidR="006D3D6A" w:rsidRPr="005B1325">
        <w:rPr>
          <w:rFonts w:asciiTheme="majorHAnsi" w:hAnsiTheme="majorHAnsi" w:cstheme="majorHAnsi"/>
          <w:color w:val="262626" w:themeColor="text1" w:themeTint="D9"/>
          <w:sz w:val="20"/>
          <w:szCs w:val="20"/>
        </w:rPr>
        <w:t xml:space="preserve"> stanowiącym </w:t>
      </w:r>
      <w:r w:rsidR="006D3D6A" w:rsidRPr="005B1325">
        <w:rPr>
          <w:rFonts w:asciiTheme="majorHAnsi" w:hAnsiTheme="majorHAnsi" w:cstheme="majorHAnsi"/>
          <w:b/>
          <w:bCs/>
          <w:color w:val="262626" w:themeColor="text1" w:themeTint="D9"/>
          <w:sz w:val="20"/>
          <w:szCs w:val="20"/>
        </w:rPr>
        <w:t>załącznik nr 1 do SWZ</w:t>
      </w:r>
      <w:r w:rsidR="00D40CA1" w:rsidRPr="005B1325">
        <w:rPr>
          <w:rFonts w:asciiTheme="majorHAnsi" w:hAnsiTheme="majorHAnsi" w:cstheme="majorHAnsi"/>
          <w:b/>
          <w:bCs/>
          <w:color w:val="262626" w:themeColor="text1" w:themeTint="D9"/>
          <w:sz w:val="20"/>
          <w:szCs w:val="20"/>
        </w:rPr>
        <w:t xml:space="preserve"> </w:t>
      </w:r>
      <w:r w:rsidR="00D40CA1" w:rsidRPr="005B1325">
        <w:rPr>
          <w:rFonts w:asciiTheme="majorHAnsi" w:hAnsiTheme="majorHAnsi" w:cstheme="majorHAnsi"/>
          <w:color w:val="262626" w:themeColor="text1" w:themeTint="D9"/>
          <w:sz w:val="20"/>
          <w:szCs w:val="20"/>
        </w:rPr>
        <w:t>(dla poszczególnej części)</w:t>
      </w:r>
      <w:r w:rsidR="006D3D6A" w:rsidRPr="005B1325">
        <w:rPr>
          <w:rFonts w:asciiTheme="majorHAnsi" w:hAnsiTheme="majorHAnsi" w:cstheme="majorHAnsi"/>
          <w:color w:val="262626" w:themeColor="text1" w:themeTint="D9"/>
          <w:sz w:val="20"/>
          <w:szCs w:val="20"/>
        </w:rPr>
        <w:t xml:space="preserve">, zgodnie z art. 63 ust. 2 ustawy Pzp, składana jest pod rygorem nieważności </w:t>
      </w:r>
      <w:r w:rsidR="00D7621C" w:rsidRPr="005B1325">
        <w:rPr>
          <w:rFonts w:asciiTheme="majorHAnsi" w:hAnsiTheme="majorHAnsi" w:cstheme="majorHAnsi"/>
          <w:b/>
          <w:bCs/>
          <w:color w:val="262626" w:themeColor="text1" w:themeTint="D9"/>
          <w:sz w:val="20"/>
          <w:szCs w:val="20"/>
        </w:rPr>
        <w:t>formie elektronicznej lub</w:t>
      </w:r>
      <w:r w:rsidR="00D7621C" w:rsidRPr="005B1325">
        <w:rPr>
          <w:rFonts w:asciiTheme="majorHAnsi" w:hAnsiTheme="majorHAnsi" w:cstheme="majorHAnsi"/>
          <w:color w:val="262626" w:themeColor="text1" w:themeTint="D9"/>
          <w:sz w:val="20"/>
          <w:szCs w:val="20"/>
        </w:rPr>
        <w:t xml:space="preserve"> </w:t>
      </w:r>
      <w:r w:rsidR="006D3D6A" w:rsidRPr="005B1325">
        <w:rPr>
          <w:rFonts w:asciiTheme="majorHAnsi" w:hAnsiTheme="majorHAnsi" w:cstheme="majorHAnsi"/>
          <w:b/>
          <w:bCs/>
          <w:color w:val="262626" w:themeColor="text1" w:themeTint="D9"/>
          <w:sz w:val="20"/>
          <w:szCs w:val="20"/>
        </w:rPr>
        <w:t>w postaci elektronicznej opatrzonej podpisem zaufanym lub podpisem osobistym.</w:t>
      </w:r>
    </w:p>
    <w:p w14:paraId="11735953" w14:textId="77777777" w:rsidR="004E5A6E" w:rsidRPr="005B1325" w:rsidRDefault="004E5A6E" w:rsidP="00CC124D">
      <w:pPr>
        <w:spacing w:after="0" w:line="240" w:lineRule="auto"/>
        <w:jc w:val="both"/>
        <w:rPr>
          <w:rFonts w:asciiTheme="majorHAnsi" w:hAnsiTheme="majorHAnsi" w:cstheme="majorHAnsi"/>
          <w:color w:val="262626" w:themeColor="text1" w:themeTint="D9"/>
          <w:sz w:val="20"/>
          <w:szCs w:val="20"/>
        </w:rPr>
      </w:pPr>
    </w:p>
    <w:p w14:paraId="113675EF" w14:textId="77777777" w:rsidR="004E5A6E" w:rsidRPr="005B1325"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5B1325">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71570ED0" w14:textId="77777777" w:rsidR="006D3D6A"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5B1325">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5B1325">
        <w:rPr>
          <w:rFonts w:asciiTheme="majorHAnsi" w:hAnsiTheme="majorHAnsi" w:cstheme="majorHAnsi"/>
          <w:color w:val="262626" w:themeColor="text1" w:themeTint="D9"/>
          <w:sz w:val="20"/>
          <w:szCs w:val="20"/>
        </w:rPr>
        <w:t xml:space="preserve"> oraz </w:t>
      </w:r>
      <w:r w:rsidRPr="005B1325">
        <w:rPr>
          <w:rFonts w:asciiTheme="majorHAnsi" w:hAnsiTheme="majorHAnsi" w:cstheme="majorHAnsi"/>
          <w:i/>
          <w:iCs/>
          <w:color w:val="262626" w:themeColor="text1" w:themeTint="D9"/>
          <w:sz w:val="20"/>
          <w:szCs w:val="20"/>
        </w:rPr>
        <w:t>uchylającego dyrektywę 1999/93/WE, weryfikowany za pomocą certyfikatu podpisu osobistego.</w:t>
      </w:r>
    </w:p>
    <w:p w14:paraId="34CB7811" w14:textId="1977E49C" w:rsidR="00932140" w:rsidRPr="00DE0E02" w:rsidRDefault="00932140" w:rsidP="00CC124D">
      <w:pPr>
        <w:spacing w:after="0" w:line="240" w:lineRule="auto"/>
        <w:jc w:val="both"/>
        <w:rPr>
          <w:rFonts w:asciiTheme="majorHAnsi" w:hAnsiTheme="majorHAnsi" w:cstheme="majorHAnsi"/>
          <w:color w:val="262626" w:themeColor="text1" w:themeTint="D9"/>
          <w:sz w:val="20"/>
          <w:szCs w:val="20"/>
        </w:rPr>
      </w:pPr>
    </w:p>
    <w:p w14:paraId="265A27BA" w14:textId="468F3A68" w:rsidR="006D3D6A" w:rsidRPr="009D538D" w:rsidRDefault="005409EC" w:rsidP="00CC124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2</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6BB2DF50"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482DEA9C"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248E47E7"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1692B9C"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ABAA61C"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258360FB"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3C2C5633"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0BF3B447" w14:textId="77777777"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w przypadkach wskazanych w art. 462 ust. 2 i ust. 3 oraz 4 pkt. 1 Pzp, jeżeli są znani Wykonawcy.</w:t>
      </w:r>
    </w:p>
    <w:p w14:paraId="53E873D0" w14:textId="77777777" w:rsidR="00C25D6E" w:rsidRDefault="00C25D6E"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p>
    <w:p w14:paraId="04B22C7E" w14:textId="15663C59" w:rsidR="006D3D6A" w:rsidRPr="009D538D" w:rsidRDefault="0090445B"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3</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7375E71" w14:textId="77777777" w:rsidR="00A34F88" w:rsidRPr="009D538D" w:rsidRDefault="00A34F88" w:rsidP="00CC124D">
      <w:pPr>
        <w:spacing w:after="0" w:line="240" w:lineRule="auto"/>
        <w:rPr>
          <w:rFonts w:asciiTheme="majorHAnsi" w:hAnsiTheme="majorHAnsi" w:cstheme="majorHAnsi"/>
          <w:color w:val="262626" w:themeColor="text1" w:themeTint="D9"/>
          <w:sz w:val="20"/>
          <w:szCs w:val="20"/>
        </w:rPr>
      </w:pPr>
    </w:p>
    <w:p w14:paraId="5865B08A" w14:textId="5CA7D672" w:rsidR="006D3D6A" w:rsidRPr="009D538D" w:rsidRDefault="0090445B" w:rsidP="00CC124D">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4</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0F102646"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998FAC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7CD9C310"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491D391E" w14:textId="77777777" w:rsidR="006755A4" w:rsidRDefault="006755A4" w:rsidP="00CC124D">
      <w:pPr>
        <w:spacing w:after="0" w:line="240" w:lineRule="auto"/>
        <w:jc w:val="both"/>
        <w:rPr>
          <w:rFonts w:asciiTheme="majorHAnsi" w:hAnsiTheme="majorHAnsi" w:cstheme="majorHAnsi"/>
          <w:color w:val="262626" w:themeColor="text1" w:themeTint="D9"/>
          <w:sz w:val="20"/>
          <w:szCs w:val="20"/>
        </w:rPr>
      </w:pPr>
    </w:p>
    <w:p w14:paraId="3440BF6D" w14:textId="77777777" w:rsidR="00253900" w:rsidRPr="009D538D" w:rsidRDefault="00253900" w:rsidP="00CC124D">
      <w:pPr>
        <w:spacing w:after="0" w:line="240" w:lineRule="auto"/>
        <w:jc w:val="both"/>
        <w:rPr>
          <w:rFonts w:asciiTheme="majorHAnsi" w:hAnsiTheme="majorHAnsi" w:cstheme="majorHAnsi"/>
          <w:color w:val="262626" w:themeColor="text1" w:themeTint="D9"/>
          <w:sz w:val="20"/>
          <w:szCs w:val="20"/>
        </w:rPr>
      </w:pPr>
    </w:p>
    <w:p w14:paraId="01251AEE"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42EED11"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57497E6A"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39838F2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717EBE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2C2A5269" w14:textId="0D12E2AB" w:rsidR="006D3D6A" w:rsidRPr="009D538D" w:rsidRDefault="00756A4E"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D77B79">
        <w:rPr>
          <w:rFonts w:asciiTheme="majorHAnsi" w:hAnsiTheme="majorHAnsi" w:cstheme="majorHAnsi"/>
          <w:color w:val="262626" w:themeColor="text1" w:themeTint="D9"/>
          <w:sz w:val="20"/>
          <w:szCs w:val="20"/>
        </w:rPr>
        <w:t xml:space="preserve"> (t.j. Dz. U. z 2023 r., poz. 852)</w:t>
      </w:r>
    </w:p>
    <w:p w14:paraId="6EA8556B" w14:textId="2451E221" w:rsidR="006D3D6A" w:rsidRDefault="006D3D6A" w:rsidP="00187782">
      <w:pPr>
        <w:spacing w:after="0" w:line="240" w:lineRule="auto"/>
        <w:jc w:val="both"/>
        <w:rPr>
          <w:rFonts w:asciiTheme="majorHAnsi" w:hAnsiTheme="majorHAnsi" w:cstheme="majorHAnsi"/>
          <w:color w:val="262626" w:themeColor="text1" w:themeTint="D9"/>
          <w:sz w:val="20"/>
          <w:szCs w:val="20"/>
        </w:rPr>
      </w:pPr>
    </w:p>
    <w:p w14:paraId="4AE1CA74"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320A33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622AECE" w14:textId="77777777" w:rsidR="00323F73" w:rsidRPr="009D538D" w:rsidRDefault="00323F73" w:rsidP="00187782">
      <w:pPr>
        <w:spacing w:after="0" w:line="240" w:lineRule="auto"/>
        <w:jc w:val="both"/>
        <w:rPr>
          <w:rFonts w:asciiTheme="majorHAnsi" w:hAnsiTheme="majorHAnsi" w:cstheme="majorHAnsi"/>
          <w:color w:val="262626" w:themeColor="text1" w:themeTint="D9"/>
          <w:sz w:val="20"/>
          <w:szCs w:val="20"/>
        </w:rPr>
      </w:pPr>
    </w:p>
    <w:p w14:paraId="1B98DA4C" w14:textId="5DA1A048" w:rsidR="006D3D6A" w:rsidRPr="009D538D" w:rsidRDefault="00756A4E"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51FB57B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3260297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2E22D5D4" w14:textId="309DD7B2" w:rsidR="00343600" w:rsidRDefault="00343600" w:rsidP="00187782">
      <w:pPr>
        <w:spacing w:after="0" w:line="240" w:lineRule="auto"/>
        <w:jc w:val="both"/>
        <w:rPr>
          <w:rFonts w:asciiTheme="majorHAnsi" w:hAnsiTheme="majorHAnsi" w:cstheme="majorHAnsi"/>
          <w:color w:val="262626" w:themeColor="text1" w:themeTint="D9"/>
          <w:sz w:val="20"/>
          <w:szCs w:val="20"/>
        </w:rPr>
      </w:pPr>
    </w:p>
    <w:p w14:paraId="0971F093"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326E09C" w14:textId="77777777" w:rsidR="006D3D6A"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FA27045" w14:textId="77777777" w:rsidR="002E7C87" w:rsidRDefault="002E7C87" w:rsidP="00187782">
      <w:pPr>
        <w:spacing w:after="0" w:line="240" w:lineRule="auto"/>
        <w:jc w:val="both"/>
        <w:rPr>
          <w:rFonts w:asciiTheme="majorHAnsi" w:hAnsiTheme="majorHAnsi" w:cstheme="majorHAnsi"/>
          <w:color w:val="262626" w:themeColor="text1" w:themeTint="D9"/>
          <w:sz w:val="20"/>
          <w:szCs w:val="20"/>
        </w:rPr>
      </w:pPr>
    </w:p>
    <w:p w14:paraId="1CD55278" w14:textId="77777777" w:rsidR="002E7C87" w:rsidRDefault="002E7C87" w:rsidP="00187782">
      <w:pPr>
        <w:spacing w:after="0" w:line="240" w:lineRule="auto"/>
        <w:jc w:val="both"/>
        <w:rPr>
          <w:rFonts w:asciiTheme="majorHAnsi" w:hAnsiTheme="majorHAnsi" w:cstheme="majorHAnsi"/>
          <w:color w:val="262626" w:themeColor="text1" w:themeTint="D9"/>
          <w:sz w:val="20"/>
          <w:szCs w:val="20"/>
        </w:rPr>
      </w:pPr>
    </w:p>
    <w:p w14:paraId="53308DF5" w14:textId="77777777" w:rsidR="002E7C87" w:rsidRPr="009D538D" w:rsidRDefault="002E7C87" w:rsidP="00187782">
      <w:pPr>
        <w:spacing w:after="0" w:line="240" w:lineRule="auto"/>
        <w:jc w:val="both"/>
        <w:rPr>
          <w:rFonts w:asciiTheme="majorHAnsi" w:hAnsiTheme="majorHAnsi" w:cstheme="majorHAnsi"/>
          <w:color w:val="262626" w:themeColor="text1" w:themeTint="D9"/>
          <w:sz w:val="20"/>
          <w:szCs w:val="20"/>
        </w:rPr>
      </w:pPr>
    </w:p>
    <w:p w14:paraId="35CD6E52" w14:textId="77777777" w:rsidR="00D40CA1" w:rsidRPr="009D538D" w:rsidRDefault="00D40CA1"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3777EA98" w14:textId="77777777" w:rsidR="002E7C87" w:rsidRPr="009D538D" w:rsidRDefault="002E7C87" w:rsidP="00CC124D">
      <w:pPr>
        <w:shd w:val="clear" w:color="auto" w:fill="F2F2F2"/>
        <w:spacing w:after="0" w:line="240" w:lineRule="auto"/>
        <w:jc w:val="center"/>
        <w:rPr>
          <w:rFonts w:asciiTheme="majorHAnsi" w:hAnsiTheme="majorHAnsi" w:cstheme="majorHAnsi"/>
          <w:b/>
          <w:bCs/>
          <w:color w:val="C00000"/>
          <w:sz w:val="20"/>
          <w:szCs w:val="20"/>
        </w:rPr>
      </w:pPr>
    </w:p>
    <w:p w14:paraId="04E1CA6E"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651F994D"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Pzp,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7D61FADC" w14:textId="0B846C1A" w:rsidR="00756A4E" w:rsidRDefault="00756A4E" w:rsidP="00CC124D">
      <w:pPr>
        <w:spacing w:after="0" w:line="240" w:lineRule="auto"/>
        <w:rPr>
          <w:rFonts w:asciiTheme="majorHAnsi" w:hAnsiTheme="majorHAnsi" w:cstheme="majorHAnsi"/>
          <w:color w:val="262626" w:themeColor="text1" w:themeTint="D9"/>
          <w:sz w:val="20"/>
          <w:szCs w:val="20"/>
        </w:rPr>
      </w:pPr>
    </w:p>
    <w:p w14:paraId="776EDC54" w14:textId="77777777" w:rsidR="004C32D2" w:rsidRPr="00915255" w:rsidRDefault="004C32D2" w:rsidP="004C32D2">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brak podstaw wykluczenia:</w:t>
      </w:r>
    </w:p>
    <w:p w14:paraId="73077813" w14:textId="77777777" w:rsidR="004C32D2" w:rsidRPr="0066438F" w:rsidRDefault="004C32D2" w:rsidP="004C32D2">
      <w:pPr>
        <w:spacing w:after="0" w:line="240" w:lineRule="auto"/>
        <w:rPr>
          <w:rFonts w:ascii="Calibri Light" w:hAnsi="Calibri Light" w:cs="Calibri Light"/>
          <w:sz w:val="20"/>
          <w:szCs w:val="20"/>
        </w:rPr>
      </w:pPr>
    </w:p>
    <w:p w14:paraId="7174CB80" w14:textId="77777777" w:rsidR="00AE65FD" w:rsidRDefault="00AE65FD" w:rsidP="00AE65FD">
      <w:pPr>
        <w:autoSpaceDE w:val="0"/>
        <w:autoSpaceDN w:val="0"/>
        <w:adjustRightInd w:val="0"/>
        <w:spacing w:after="0" w:line="240" w:lineRule="auto"/>
        <w:jc w:val="both"/>
        <w:rPr>
          <w:rFonts w:ascii="Calibri Light" w:hAnsi="Calibri Light" w:cs="Cambria"/>
          <w:sz w:val="20"/>
          <w:szCs w:val="20"/>
        </w:rPr>
      </w:pPr>
      <w:r>
        <w:rPr>
          <w:rFonts w:ascii="Calibri Light" w:hAnsi="Calibri Light"/>
          <w:b/>
          <w:bCs/>
          <w:sz w:val="20"/>
          <w:szCs w:val="20"/>
        </w:rPr>
        <w:t xml:space="preserve">a) odpisu lub informacji </w:t>
      </w:r>
      <w:r>
        <w:rPr>
          <w:rFonts w:ascii="Calibri Light" w:hAnsi="Calibri Light" w:cs="Cambria"/>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316BC892" w14:textId="77777777" w:rsidR="00127A41" w:rsidRDefault="00127A41" w:rsidP="00AE65FD">
      <w:pPr>
        <w:autoSpaceDE w:val="0"/>
        <w:autoSpaceDN w:val="0"/>
        <w:adjustRightInd w:val="0"/>
        <w:spacing w:after="0" w:line="240" w:lineRule="auto"/>
        <w:jc w:val="both"/>
        <w:rPr>
          <w:rFonts w:ascii="Calibri Light" w:hAnsi="Calibri Light" w:cs="Cambria"/>
          <w:sz w:val="20"/>
          <w:szCs w:val="20"/>
        </w:rPr>
      </w:pPr>
    </w:p>
    <w:p w14:paraId="28AFD700" w14:textId="77777777" w:rsidR="00AE65FD" w:rsidRDefault="00AE65FD" w:rsidP="00AE65FD">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i/>
          <w:iCs/>
          <w:sz w:val="20"/>
          <w:szCs w:val="20"/>
        </w:rPr>
        <w:t xml:space="preserve">W przypadku składania oferty wspólnej ww. dokument składa każdy z Wykonawców składających ofertę wspólną. </w:t>
      </w:r>
    </w:p>
    <w:p w14:paraId="7CD7EB3F" w14:textId="77777777" w:rsidR="00AE65FD" w:rsidRDefault="00AE65FD" w:rsidP="00AE65FD">
      <w:pPr>
        <w:spacing w:after="0" w:line="240" w:lineRule="auto"/>
        <w:jc w:val="both"/>
        <w:rPr>
          <w:rFonts w:ascii="Calibri Light" w:hAnsi="Calibri Light" w:cs="Calibri Light"/>
          <w:sz w:val="20"/>
          <w:szCs w:val="20"/>
        </w:rPr>
      </w:pPr>
    </w:p>
    <w:p w14:paraId="0268BE56" w14:textId="77777777" w:rsidR="00AE65FD" w:rsidRDefault="00AE65FD" w:rsidP="00AE65FD">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75A92D5" w14:textId="77777777" w:rsidR="00AE65FD" w:rsidRDefault="00AE65FD" w:rsidP="00AE65FD">
      <w:pPr>
        <w:autoSpaceDE w:val="0"/>
        <w:autoSpaceDN w:val="0"/>
        <w:adjustRightInd w:val="0"/>
        <w:spacing w:after="0" w:line="240" w:lineRule="auto"/>
        <w:jc w:val="both"/>
        <w:rPr>
          <w:rFonts w:ascii="Calibri Light" w:hAnsi="Calibri Light" w:cs="Cambria"/>
          <w:b/>
          <w:bCs/>
          <w:sz w:val="20"/>
          <w:szCs w:val="20"/>
        </w:rPr>
      </w:pPr>
    </w:p>
    <w:p w14:paraId="2AA6EEC5" w14:textId="4B8401D1" w:rsidR="00AE65FD" w:rsidRDefault="00AE65FD" w:rsidP="00AE65FD">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 xml:space="preserve">b) oświadczenia Wykonawcy </w:t>
      </w:r>
      <w:r>
        <w:rPr>
          <w:rFonts w:ascii="Calibri Light" w:hAnsi="Calibri Light" w:cs="Cambria"/>
          <w:sz w:val="20"/>
          <w:szCs w:val="20"/>
        </w:rPr>
        <w:t xml:space="preserve">w zakresie art. 108 ust. 1 pkt. 5 ustawy Pzp o braku przynależności do tej samej grupy kapitałowej w rozumieniu ustawy z dnia 16.02.2007 r. o ochronie konkurencji i konsumentów </w:t>
      </w:r>
      <w:r w:rsidRPr="007109BF">
        <w:rPr>
          <w:rFonts w:ascii="Calibri Light" w:hAnsi="Calibri Light" w:cs="Cambria"/>
          <w:sz w:val="20"/>
          <w:szCs w:val="20"/>
        </w:rPr>
        <w:t>(t.j. Dz.U. z 202</w:t>
      </w:r>
      <w:r w:rsidR="007109BF" w:rsidRPr="007109BF">
        <w:rPr>
          <w:rFonts w:ascii="Calibri Light" w:hAnsi="Calibri Light" w:cs="Cambria"/>
          <w:sz w:val="20"/>
          <w:szCs w:val="20"/>
        </w:rPr>
        <w:t xml:space="preserve">3 r., </w:t>
      </w:r>
      <w:r w:rsidRPr="007109BF">
        <w:rPr>
          <w:rFonts w:ascii="Calibri Light" w:hAnsi="Calibri Light" w:cs="Cambria"/>
          <w:sz w:val="20"/>
          <w:szCs w:val="20"/>
        </w:rPr>
        <w:t xml:space="preserve"> poz.275)</w:t>
      </w:r>
      <w:r>
        <w:rPr>
          <w:rFonts w:ascii="Calibri Light" w:hAnsi="Calibri Light" w:cs="Cambria"/>
          <w:sz w:val="20"/>
          <w:szCs w:val="20"/>
        </w:rPr>
        <w:t xml:space="preserve"> z innym Wykonawcą, który złożył odrębną ofertę, ofertę częściową lub wniosek o dopuszczenie do udziału w postępowaniu albo oświadczenia o przynależności </w:t>
      </w:r>
      <w:r>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Pr>
          <w:rFonts w:ascii="Calibri Light" w:hAnsi="Calibri Light" w:cs="Cambria"/>
          <w:b/>
          <w:bCs/>
          <w:sz w:val="20"/>
          <w:szCs w:val="20"/>
        </w:rPr>
        <w:t xml:space="preserve">załącznik nr 7 do SWZ </w:t>
      </w:r>
    </w:p>
    <w:p w14:paraId="6122CCB6" w14:textId="77777777" w:rsidR="00AE65FD" w:rsidRDefault="00AE65FD" w:rsidP="00AE65FD">
      <w:pPr>
        <w:autoSpaceDE w:val="0"/>
        <w:autoSpaceDN w:val="0"/>
        <w:adjustRightInd w:val="0"/>
        <w:spacing w:after="0" w:line="240" w:lineRule="auto"/>
        <w:rPr>
          <w:rFonts w:ascii="Cambria" w:hAnsi="Cambria" w:cs="Cambria"/>
          <w:color w:val="7030A0"/>
          <w:sz w:val="24"/>
          <w:szCs w:val="24"/>
        </w:rPr>
      </w:pPr>
    </w:p>
    <w:p w14:paraId="0F145775" w14:textId="77777777" w:rsidR="00AE65FD" w:rsidRDefault="00AE65FD" w:rsidP="00AE65FD">
      <w:pPr>
        <w:autoSpaceDE w:val="0"/>
        <w:autoSpaceDN w:val="0"/>
        <w:adjustRightInd w:val="0"/>
        <w:spacing w:after="0" w:line="240" w:lineRule="auto"/>
        <w:ind w:left="567"/>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 xml:space="preserve">UWAGA: (dotyczy wszystkich dokumentów na potwierdzenie braku podstaw wykluczenia): </w:t>
      </w:r>
    </w:p>
    <w:p w14:paraId="1A6BE837" w14:textId="77777777" w:rsidR="00AE65FD" w:rsidRDefault="00AE65FD" w:rsidP="00AE65FD">
      <w:pPr>
        <w:spacing w:after="0" w:line="240" w:lineRule="auto"/>
        <w:ind w:left="567"/>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W przypadku Wykonawców wspólnie składających ofertę dokumenty, o których mowa w ust. 9.2.1/ pkt a) – b), zobowiązany jest złożyć każdy z Wykonawców wspólnie składających ofertę.</w:t>
      </w:r>
    </w:p>
    <w:p w14:paraId="7CD134B9" w14:textId="77777777" w:rsidR="004C32D2" w:rsidRDefault="004C32D2" w:rsidP="004C32D2">
      <w:pPr>
        <w:spacing w:after="0" w:line="240" w:lineRule="auto"/>
        <w:rPr>
          <w:rFonts w:ascii="Cambria" w:hAnsi="Cambria"/>
          <w:sz w:val="20"/>
          <w:szCs w:val="20"/>
        </w:rPr>
      </w:pPr>
    </w:p>
    <w:p w14:paraId="265D612F" w14:textId="6E5E76CF" w:rsidR="00D77B79" w:rsidRPr="00795CF4" w:rsidRDefault="00127A41" w:rsidP="00D77B79">
      <w:pPr>
        <w:tabs>
          <w:tab w:val="left" w:pos="-142"/>
        </w:tabs>
        <w:spacing w:after="0" w:line="240" w:lineRule="auto"/>
        <w:jc w:val="both"/>
        <w:rPr>
          <w:rFonts w:asciiTheme="majorHAnsi" w:hAnsiTheme="majorHAnsi" w:cstheme="majorHAnsi"/>
          <w:b/>
          <w:bCs/>
          <w:color w:val="262626" w:themeColor="text1" w:themeTint="D9"/>
          <w:sz w:val="20"/>
          <w:szCs w:val="20"/>
          <w:u w:val="single"/>
        </w:rPr>
      </w:pPr>
      <w:r>
        <w:rPr>
          <w:rFonts w:asciiTheme="majorHAnsi" w:hAnsiTheme="majorHAnsi" w:cstheme="majorHAnsi"/>
          <w:b/>
          <w:bCs/>
          <w:color w:val="262626" w:themeColor="text1" w:themeTint="D9"/>
          <w:sz w:val="20"/>
          <w:szCs w:val="20"/>
        </w:rPr>
        <w:t xml:space="preserve">c) </w:t>
      </w:r>
      <w:r w:rsidR="00D77B79" w:rsidRPr="006A6D8E">
        <w:rPr>
          <w:rFonts w:asciiTheme="majorHAnsi" w:hAnsiTheme="majorHAnsi" w:cstheme="majorHAnsi"/>
          <w:bCs/>
          <w:color w:val="262626" w:themeColor="text1" w:themeTint="D9"/>
          <w:sz w:val="20"/>
          <w:szCs w:val="20"/>
        </w:rPr>
        <w:t xml:space="preserve"> Jeżeli Wykonawca wykazując spełnianie warunków, o których mowa w art. 112 ust. 2 polega na zdolnościach lub sytuacji innych podmiotów na zasadach określonych w art. 118 ustawy Pzp, </w:t>
      </w:r>
      <w:r w:rsidR="00D77B79" w:rsidRPr="006A6D8E">
        <w:rPr>
          <w:rFonts w:asciiTheme="majorHAnsi" w:hAnsiTheme="majorHAnsi" w:cstheme="majorHAnsi"/>
          <w:b/>
          <w:bCs/>
          <w:color w:val="262626" w:themeColor="text1" w:themeTint="D9"/>
          <w:sz w:val="20"/>
          <w:szCs w:val="20"/>
        </w:rPr>
        <w:t xml:space="preserve"> </w:t>
      </w:r>
      <w:r w:rsidR="00D77B79" w:rsidRPr="006A6D8E">
        <w:rPr>
          <w:rFonts w:asciiTheme="majorHAnsi" w:hAnsiTheme="majorHAnsi" w:cstheme="majorHAnsi"/>
          <w:b/>
          <w:bCs/>
          <w:color w:val="262626" w:themeColor="text1" w:themeTint="D9"/>
          <w:sz w:val="20"/>
          <w:szCs w:val="20"/>
          <w:u w:val="single"/>
        </w:rPr>
        <w:t>zamawiający żąda od wykonawcy przedstawienia w odniesieniu do tych podmiotów dokumentów określonych w pkt. 9.2.1</w:t>
      </w:r>
      <w:r w:rsidR="00D77B79" w:rsidRPr="00795CF4">
        <w:rPr>
          <w:rFonts w:asciiTheme="majorHAnsi" w:hAnsiTheme="majorHAnsi" w:cstheme="majorHAnsi"/>
          <w:b/>
          <w:bCs/>
          <w:color w:val="262626" w:themeColor="text1" w:themeTint="D9"/>
          <w:sz w:val="20"/>
          <w:szCs w:val="20"/>
          <w:u w:val="single"/>
        </w:rPr>
        <w:t>/</w:t>
      </w:r>
      <w:r>
        <w:rPr>
          <w:rFonts w:asciiTheme="majorHAnsi" w:hAnsiTheme="majorHAnsi" w:cstheme="majorHAnsi"/>
          <w:b/>
          <w:bCs/>
          <w:color w:val="262626" w:themeColor="text1" w:themeTint="D9"/>
          <w:sz w:val="20"/>
          <w:szCs w:val="20"/>
          <w:u w:val="single"/>
        </w:rPr>
        <w:t xml:space="preserve"> pkt a)-b).</w:t>
      </w:r>
    </w:p>
    <w:p w14:paraId="6FF51D61" w14:textId="77777777" w:rsidR="00D77B79" w:rsidRPr="00BC2D78" w:rsidRDefault="00D77B79" w:rsidP="004C32D2">
      <w:pPr>
        <w:spacing w:after="0" w:line="240" w:lineRule="auto"/>
        <w:rPr>
          <w:rFonts w:ascii="Cambria" w:hAnsi="Cambria"/>
          <w:sz w:val="20"/>
          <w:szCs w:val="20"/>
        </w:rPr>
      </w:pPr>
    </w:p>
    <w:p w14:paraId="04BBAC59" w14:textId="77777777" w:rsidR="00127A41" w:rsidRPr="00334EA8" w:rsidRDefault="00127A41" w:rsidP="00127A41">
      <w:pPr>
        <w:spacing w:after="0" w:line="240" w:lineRule="auto"/>
        <w:jc w:val="both"/>
        <w:rPr>
          <w:rFonts w:asciiTheme="majorHAnsi" w:hAnsiTheme="majorHAnsi" w:cstheme="majorHAnsi"/>
          <w:b/>
          <w:bCs/>
          <w:sz w:val="20"/>
          <w:szCs w:val="20"/>
          <w:u w:val="single"/>
        </w:rPr>
      </w:pPr>
      <w:r w:rsidRPr="00334EA8">
        <w:rPr>
          <w:rFonts w:asciiTheme="majorHAnsi" w:hAnsiTheme="majorHAnsi" w:cstheme="majorHAnsi"/>
          <w:b/>
          <w:bCs/>
          <w:sz w:val="20"/>
          <w:szCs w:val="20"/>
          <w:u w:val="single"/>
        </w:rPr>
        <w:t>9.2.2/ potwierdzających spełnianie warunków udziału w postępowaniu dotyczących zdolności technicznej lub zawodowej (doświadczenie, kwalifikacje zawodowe kadry technicznej):</w:t>
      </w:r>
    </w:p>
    <w:p w14:paraId="2ECF874F" w14:textId="77777777" w:rsidR="00127A41" w:rsidRPr="00334EA8" w:rsidRDefault="00127A41" w:rsidP="00127A41">
      <w:pPr>
        <w:spacing w:after="0" w:line="240" w:lineRule="auto"/>
        <w:jc w:val="both"/>
        <w:rPr>
          <w:rFonts w:asciiTheme="majorHAnsi" w:hAnsiTheme="majorHAnsi" w:cstheme="majorHAnsi"/>
          <w:sz w:val="20"/>
          <w:szCs w:val="20"/>
        </w:rPr>
      </w:pPr>
    </w:p>
    <w:p w14:paraId="6A86A548" w14:textId="77777777" w:rsidR="00127A41" w:rsidRPr="00334EA8" w:rsidRDefault="00127A41" w:rsidP="00127A41">
      <w:pPr>
        <w:spacing w:after="0" w:line="240" w:lineRule="auto"/>
        <w:jc w:val="both"/>
        <w:rPr>
          <w:rFonts w:asciiTheme="majorHAnsi" w:hAnsiTheme="majorHAnsi" w:cstheme="majorHAnsi"/>
          <w:sz w:val="20"/>
          <w:szCs w:val="20"/>
        </w:rPr>
      </w:pPr>
      <w:r w:rsidRPr="00334EA8">
        <w:rPr>
          <w:rFonts w:asciiTheme="majorHAnsi" w:hAnsiTheme="majorHAnsi" w:cstheme="majorHAnsi"/>
          <w:b/>
          <w:bCs/>
          <w:sz w:val="20"/>
          <w:szCs w:val="20"/>
        </w:rPr>
        <w:t xml:space="preserve">a) wykazu robót budowlanych </w:t>
      </w:r>
      <w:r w:rsidRPr="00334EA8">
        <w:rPr>
          <w:rFonts w:asciiTheme="majorHAnsi" w:hAnsiTheme="majorHAnsi" w:cstheme="majorHAnsi"/>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oraz </w:t>
      </w:r>
      <w:r w:rsidRPr="00334EA8">
        <w:rPr>
          <w:rFonts w:asciiTheme="majorHAnsi" w:hAnsiTheme="majorHAnsi" w:cstheme="majorHAnsi"/>
          <w:b/>
          <w:bCs/>
          <w:sz w:val="20"/>
          <w:szCs w:val="20"/>
          <w:u w:val="single"/>
        </w:rPr>
        <w:t>załączeniem dowodów określających, czy te roboty budowlane zostały wykonane należycie,</w:t>
      </w:r>
      <w:r w:rsidRPr="00334EA8">
        <w:rPr>
          <w:rFonts w:asciiTheme="majorHAnsi" w:hAnsiTheme="majorHAnsi" w:cstheme="majorHAnsi"/>
          <w:i/>
          <w:iCs/>
          <w:sz w:val="20"/>
          <w:szCs w:val="20"/>
        </w:rPr>
        <w:t xml:space="preserve"> </w:t>
      </w:r>
      <w:r w:rsidRPr="00334EA8">
        <w:rPr>
          <w:rFonts w:asciiTheme="majorHAnsi" w:hAnsiTheme="majorHAnsi" w:cstheme="majorHAnsi"/>
          <w:sz w:val="20"/>
          <w:szCs w:val="20"/>
        </w:rPr>
        <w:t>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4A7FB537" w14:textId="77777777" w:rsidR="00127A41" w:rsidRDefault="00127A41" w:rsidP="00127A41">
      <w:pPr>
        <w:spacing w:after="0" w:line="240" w:lineRule="auto"/>
        <w:jc w:val="both"/>
        <w:rPr>
          <w:rFonts w:asciiTheme="majorHAnsi" w:hAnsiTheme="majorHAnsi" w:cstheme="majorHAnsi"/>
          <w:b/>
          <w:bCs/>
          <w:sz w:val="20"/>
          <w:szCs w:val="20"/>
        </w:rPr>
      </w:pPr>
      <w:r w:rsidRPr="00334EA8">
        <w:rPr>
          <w:rFonts w:asciiTheme="majorHAnsi" w:hAnsiTheme="majorHAnsi" w:cstheme="majorHAnsi"/>
          <w:b/>
          <w:bCs/>
          <w:sz w:val="20"/>
          <w:szCs w:val="20"/>
        </w:rPr>
        <w:t>Wzór wykazu robót stanowi załącznik nr 5 do SWZ.</w:t>
      </w:r>
    </w:p>
    <w:p w14:paraId="2057D4B3" w14:textId="77777777" w:rsidR="00127A41" w:rsidRDefault="00127A41" w:rsidP="00127A41">
      <w:pPr>
        <w:spacing w:after="0" w:line="240" w:lineRule="auto"/>
        <w:jc w:val="both"/>
        <w:rPr>
          <w:rFonts w:asciiTheme="majorHAnsi" w:hAnsiTheme="majorHAnsi" w:cstheme="majorHAnsi"/>
          <w:b/>
          <w:bCs/>
          <w:sz w:val="20"/>
          <w:szCs w:val="20"/>
        </w:rPr>
      </w:pPr>
    </w:p>
    <w:p w14:paraId="6487A912" w14:textId="77777777" w:rsidR="00127A41" w:rsidRPr="00F70FBC" w:rsidRDefault="00127A41" w:rsidP="00127A41">
      <w:pPr>
        <w:autoSpaceDE w:val="0"/>
        <w:autoSpaceDN w:val="0"/>
        <w:adjustRightInd w:val="0"/>
        <w:spacing w:after="0" w:line="240" w:lineRule="auto"/>
        <w:jc w:val="both"/>
        <w:rPr>
          <w:rFonts w:ascii="Calibri Light" w:eastAsia="TimesNewRoman" w:hAnsi="Calibri Light" w:cs="TimesNewRoman"/>
          <w:b/>
          <w:sz w:val="20"/>
          <w:szCs w:val="20"/>
        </w:rPr>
      </w:pPr>
      <w:r w:rsidRPr="00F70FBC">
        <w:rPr>
          <w:rFonts w:ascii="Calibri Light" w:eastAsia="TimesNewRoman" w:hAnsi="Calibri Light" w:cs="TimesNewRoman"/>
          <w:b/>
          <w:sz w:val="20"/>
          <w:szCs w:val="20"/>
        </w:rPr>
        <w:lastRenderedPageBreak/>
        <w:t>b) wykaz osób</w:t>
      </w:r>
      <w:r w:rsidRPr="00F70FBC">
        <w:rPr>
          <w:rFonts w:ascii="Calibri Light" w:eastAsia="TimesNewRoman" w:hAnsi="Calibri Light" w:cs="Calibri Light"/>
          <w:iCs/>
          <w:sz w:val="20"/>
          <w:szCs w:val="20"/>
          <w:lang w:eastAsia="ar-SA"/>
        </w:rPr>
        <w:t xml:space="preserve">, skierowanych przez wykonawcę do realizacji zamówienia publicznego, w szczególności odpowiedzialnych za </w:t>
      </w:r>
      <w:r w:rsidRPr="00132B2D">
        <w:rPr>
          <w:rFonts w:ascii="Calibri Light" w:eastAsia="TimesNewRoman" w:hAnsi="Calibri Light" w:cs="Calibri Light"/>
          <w:b/>
          <w:bCs/>
          <w:iCs/>
          <w:sz w:val="20"/>
          <w:szCs w:val="20"/>
          <w:lang w:eastAsia="ar-SA"/>
        </w:rPr>
        <w:t>świadczenie usług</w:t>
      </w:r>
      <w:r w:rsidRPr="00F70FBC">
        <w:rPr>
          <w:rFonts w:ascii="Calibri Light" w:eastAsia="TimesNewRoman" w:hAnsi="Calibri Light" w:cs="Calibri Light"/>
          <w:iCs/>
          <w:sz w:val="20"/>
          <w:szCs w:val="20"/>
          <w:lang w:eastAsia="ar-SA"/>
        </w:rPr>
        <w:t>, wraz z informacjami na temat ich kwalifikacji zawodowych, uprawnień, doświadczenia i wykształcenia niezbędnych do wykonania zamówienia publicznego a także zakresu wykonywanych przez nie czynności wraz z informacją o podstawie do dysponowania tymi osobami</w:t>
      </w:r>
    </w:p>
    <w:p w14:paraId="436E13C5" w14:textId="77777777" w:rsidR="00127A41" w:rsidRDefault="00127A41" w:rsidP="00127A41">
      <w:pPr>
        <w:spacing w:after="0" w:line="240" w:lineRule="auto"/>
        <w:jc w:val="both"/>
        <w:rPr>
          <w:rFonts w:ascii="Calibri Light" w:hAnsi="Calibri Light" w:cs="Calibri Light"/>
          <w:b/>
          <w:bCs/>
          <w:sz w:val="20"/>
          <w:szCs w:val="20"/>
        </w:rPr>
      </w:pPr>
      <w:r w:rsidRPr="00F70FBC">
        <w:rPr>
          <w:rFonts w:ascii="Calibri Light" w:hAnsi="Calibri Light" w:cs="Calibri Light"/>
          <w:b/>
          <w:bCs/>
          <w:sz w:val="20"/>
          <w:szCs w:val="20"/>
        </w:rPr>
        <w:t>Wzór wykazu osób stanowi załącznik nr 6 do SWZ.</w:t>
      </w:r>
    </w:p>
    <w:p w14:paraId="53BFEBA7" w14:textId="77777777" w:rsidR="004C32D2" w:rsidRDefault="004C32D2" w:rsidP="004C32D2">
      <w:pPr>
        <w:spacing w:after="0" w:line="240" w:lineRule="auto"/>
        <w:rPr>
          <w:rFonts w:ascii="Calibri Light" w:hAnsi="Calibri Light" w:cs="Calibri Light"/>
          <w:sz w:val="20"/>
          <w:szCs w:val="20"/>
        </w:rPr>
      </w:pPr>
    </w:p>
    <w:p w14:paraId="04C04641" w14:textId="6F03AC5C"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38863B64" w14:textId="7AF829E6" w:rsidR="00343600" w:rsidRDefault="00343600" w:rsidP="00343600">
      <w:pPr>
        <w:autoSpaceDE w:val="0"/>
        <w:autoSpaceDN w:val="0"/>
        <w:adjustRightInd w:val="0"/>
        <w:spacing w:after="0" w:line="240" w:lineRule="auto"/>
        <w:jc w:val="both"/>
        <w:rPr>
          <w:rFonts w:ascii="Calibri Light" w:hAnsi="Calibri Light"/>
          <w:b/>
          <w:bCs/>
          <w:sz w:val="20"/>
          <w:szCs w:val="20"/>
        </w:rPr>
      </w:pPr>
    </w:p>
    <w:p w14:paraId="10A12D0B" w14:textId="77777777" w:rsidR="004C32D2" w:rsidRDefault="004C32D2" w:rsidP="00343600">
      <w:pPr>
        <w:autoSpaceDE w:val="0"/>
        <w:autoSpaceDN w:val="0"/>
        <w:adjustRightInd w:val="0"/>
        <w:spacing w:after="0" w:line="240" w:lineRule="auto"/>
        <w:jc w:val="both"/>
        <w:rPr>
          <w:rFonts w:ascii="Calibri Light" w:hAnsi="Calibri Light"/>
          <w:b/>
          <w:bCs/>
          <w:sz w:val="20"/>
          <w:szCs w:val="20"/>
        </w:rPr>
      </w:pPr>
      <w:r w:rsidRPr="00866A7D">
        <w:rPr>
          <w:rFonts w:ascii="Calibri Light" w:hAnsi="Calibri Light"/>
          <w:b/>
          <w:bCs/>
          <w:sz w:val="20"/>
          <w:szCs w:val="20"/>
        </w:rPr>
        <w:t xml:space="preserve">Zamawiający nie wzywa do złożenia podmiotowych środków dowodowych, jeżeli: </w:t>
      </w:r>
    </w:p>
    <w:p w14:paraId="74CD1D7C" w14:textId="77777777" w:rsidR="00D77B79" w:rsidRDefault="00D77B79" w:rsidP="00343600">
      <w:pPr>
        <w:autoSpaceDE w:val="0"/>
        <w:autoSpaceDN w:val="0"/>
        <w:adjustRightInd w:val="0"/>
        <w:spacing w:after="0" w:line="240" w:lineRule="auto"/>
        <w:jc w:val="both"/>
        <w:rPr>
          <w:rFonts w:ascii="Calibri Light" w:hAnsi="Calibri Light"/>
          <w:sz w:val="20"/>
          <w:szCs w:val="20"/>
        </w:rPr>
      </w:pPr>
    </w:p>
    <w:p w14:paraId="1249BDF0" w14:textId="77777777"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320869D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Pzp. </w:t>
      </w:r>
    </w:p>
    <w:p w14:paraId="03632EFE"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D77B79" w:rsidRDefault="004C32D2" w:rsidP="004C32D2">
      <w:pPr>
        <w:autoSpaceDE w:val="0"/>
        <w:autoSpaceDN w:val="0"/>
        <w:adjustRightInd w:val="0"/>
        <w:spacing w:after="0" w:line="240" w:lineRule="auto"/>
        <w:ind w:left="426"/>
        <w:rPr>
          <w:rFonts w:ascii="Calibri Light" w:hAnsi="Calibri Light" w:cs="Cambria"/>
          <w:b/>
          <w:bCs/>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 xml:space="preserve">Wykonawca nie jest zobowiązany do złożenia podmiotowych środków dowodowych, które Zamawiający posiada, </w:t>
      </w:r>
      <w:r w:rsidRPr="00D77B79">
        <w:rPr>
          <w:rFonts w:ascii="Calibri Light" w:hAnsi="Calibri Light"/>
          <w:b/>
          <w:bCs/>
          <w:sz w:val="20"/>
          <w:szCs w:val="20"/>
          <w:u w:val="single"/>
        </w:rPr>
        <w:t>jeżeli Wykonawca wskaże te środki oraz potwierdzi ich prawidłowość i aktualność -</w:t>
      </w:r>
      <w:r w:rsidRPr="00D77B79">
        <w:rPr>
          <w:rFonts w:ascii="Calibri Light" w:hAnsi="Calibri Light"/>
          <w:b/>
          <w:bCs/>
          <w:sz w:val="20"/>
          <w:szCs w:val="20"/>
        </w:rPr>
        <w:t xml:space="preserve"> </w:t>
      </w:r>
      <w:r w:rsidRPr="00D77B79">
        <w:rPr>
          <w:rFonts w:ascii="Calibri Light" w:hAnsi="Calibri Light" w:cs="Cambria"/>
          <w:b/>
          <w:bCs/>
          <w:color w:val="0D0D0D" w:themeColor="text1" w:themeTint="F2"/>
          <w:sz w:val="20"/>
          <w:szCs w:val="20"/>
        </w:rPr>
        <w:t>załącznik wykonawcy .</w:t>
      </w:r>
    </w:p>
    <w:p w14:paraId="370307B6" w14:textId="77777777" w:rsidR="004C32D2" w:rsidRPr="00D77B79" w:rsidRDefault="004C32D2" w:rsidP="004C32D2">
      <w:pPr>
        <w:autoSpaceDE w:val="0"/>
        <w:autoSpaceDN w:val="0"/>
        <w:adjustRightInd w:val="0"/>
        <w:spacing w:after="0" w:line="240" w:lineRule="auto"/>
        <w:ind w:left="426"/>
        <w:jc w:val="both"/>
        <w:rPr>
          <w:rFonts w:ascii="Calibri Light" w:hAnsi="Calibri Light"/>
          <w:b/>
          <w:bCs/>
          <w:sz w:val="20"/>
          <w:szCs w:val="20"/>
        </w:rPr>
      </w:pPr>
      <w:r w:rsidRPr="00D77B79">
        <w:rPr>
          <w:rFonts w:ascii="Calibri Light" w:hAnsi="Calibri Light"/>
          <w:b/>
          <w:bCs/>
          <w:sz w:val="20"/>
          <w:szCs w:val="20"/>
        </w:rPr>
        <w:t xml:space="preserve"> </w:t>
      </w:r>
    </w:p>
    <w:p w14:paraId="37228767" w14:textId="364B23B2" w:rsidR="00AE65FD" w:rsidRDefault="004C32D2" w:rsidP="00127A41">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549F4381" w14:textId="77777777" w:rsidR="00127A41" w:rsidRDefault="00127A41" w:rsidP="00F67ECD">
      <w:pPr>
        <w:spacing w:after="0" w:line="240" w:lineRule="auto"/>
        <w:jc w:val="both"/>
        <w:rPr>
          <w:rFonts w:ascii="Calibri Light" w:hAnsi="Calibri Light" w:cs="Calibri Light"/>
          <w:sz w:val="20"/>
          <w:szCs w:val="20"/>
        </w:rPr>
      </w:pPr>
    </w:p>
    <w:p w14:paraId="08DF7FD1" w14:textId="77777777" w:rsidR="00127A41" w:rsidRDefault="00127A41" w:rsidP="00127A41">
      <w:pPr>
        <w:spacing w:after="0" w:line="240" w:lineRule="auto"/>
        <w:jc w:val="both"/>
        <w:rPr>
          <w:rFonts w:asciiTheme="majorHAnsi" w:hAnsiTheme="majorHAnsi" w:cstheme="majorHAnsi"/>
          <w:b/>
          <w:bCs/>
          <w:sz w:val="20"/>
          <w:szCs w:val="20"/>
        </w:rPr>
      </w:pPr>
      <w:r w:rsidRPr="00334EA8">
        <w:rPr>
          <w:rFonts w:asciiTheme="majorHAnsi" w:hAnsiTheme="majorHAnsi" w:cstheme="majorHAnsi"/>
          <w:b/>
          <w:bCs/>
          <w:sz w:val="20"/>
          <w:szCs w:val="20"/>
        </w:rPr>
        <w:t xml:space="preserve">9.2.4/ Dokumenty składane przez Wykonawcę mającego siedzibę lub miejsce zamieszkania poza granicami Rzeczypospolitej Polskiej, zamiast podmiotowych środków dowodowych wskazanych w pkt 9.2.1/. </w:t>
      </w:r>
    </w:p>
    <w:p w14:paraId="69C6FF87" w14:textId="77777777" w:rsidR="002E7C87" w:rsidRDefault="002E7C87" w:rsidP="00127A41">
      <w:pPr>
        <w:spacing w:after="0" w:line="240" w:lineRule="auto"/>
        <w:jc w:val="both"/>
        <w:rPr>
          <w:rFonts w:asciiTheme="majorHAnsi" w:hAnsiTheme="majorHAnsi" w:cstheme="majorHAnsi"/>
          <w:b/>
          <w:bCs/>
          <w:sz w:val="20"/>
          <w:szCs w:val="20"/>
        </w:rPr>
      </w:pPr>
    </w:p>
    <w:p w14:paraId="3CCAE0F1" w14:textId="1C49ED77" w:rsidR="00127A41" w:rsidRPr="00F67ECD" w:rsidRDefault="00127A41" w:rsidP="00F67ECD">
      <w:pPr>
        <w:autoSpaceDE w:val="0"/>
        <w:autoSpaceDN w:val="0"/>
        <w:jc w:val="both"/>
        <w:rPr>
          <w:rFonts w:ascii="Calibri Light" w:hAnsi="Calibri Light" w:cs="Calibri Light"/>
          <w:sz w:val="20"/>
          <w:szCs w:val="20"/>
        </w:rPr>
      </w:pPr>
      <w:r>
        <w:rPr>
          <w:rFonts w:ascii="Calibri Light" w:hAnsi="Calibri Light" w:cs="Calibri Light"/>
          <w:sz w:val="20"/>
          <w:szCs w:val="20"/>
        </w:rPr>
        <w:t xml:space="preserve">Jeżeli Wykonawca ma siedzibę lub miejsce </w:t>
      </w:r>
      <w:r w:rsidRPr="00067FC6">
        <w:rPr>
          <w:rFonts w:ascii="Calibri Light" w:hAnsi="Calibri Light" w:cs="Calibri Light"/>
          <w:sz w:val="20"/>
          <w:szCs w:val="20"/>
        </w:rPr>
        <w:t xml:space="preserve">zamieszkania lub miejsce zamieszkania ma osoba, której dotyczy informacja </w:t>
      </w:r>
      <w:r w:rsidRPr="0085646B">
        <w:rPr>
          <w:rFonts w:ascii="Calibri Light" w:hAnsi="Calibri Light" w:cs="Calibri Light"/>
          <w:sz w:val="20"/>
          <w:szCs w:val="20"/>
        </w:rPr>
        <w:t xml:space="preserve">albo dokument, poza granicami Rzeczypospolitej Polskiej, zamiast: </w:t>
      </w:r>
    </w:p>
    <w:p w14:paraId="4E245FDB" w14:textId="77777777" w:rsidR="00127A41" w:rsidRPr="0085646B" w:rsidRDefault="00127A41" w:rsidP="00127A41">
      <w:pPr>
        <w:pStyle w:val="Default"/>
        <w:spacing w:after="0" w:line="240" w:lineRule="auto"/>
        <w:jc w:val="both"/>
        <w:rPr>
          <w:rFonts w:ascii="Calibri Light" w:hAnsi="Calibri Light"/>
          <w:color w:val="auto"/>
          <w:sz w:val="20"/>
          <w:szCs w:val="20"/>
        </w:rPr>
      </w:pPr>
      <w:r w:rsidRPr="0085646B">
        <w:rPr>
          <w:rFonts w:ascii="Calibri Light" w:hAnsi="Calibri Light" w:cs="Cambria"/>
          <w:color w:val="auto"/>
          <w:sz w:val="20"/>
          <w:szCs w:val="20"/>
        </w:rPr>
        <w:t xml:space="preserve">1/ odpisu albo informacji z Krajowego Rejestru Sądowego lub z Centralnej Ewidencji i Informacji o Działalności Gospodarczej, o których mowa w pkt 9.2.1/ ppkt a), zamiast zaświadczenia </w:t>
      </w:r>
      <w:r w:rsidRPr="0085646B">
        <w:rPr>
          <w:rFonts w:ascii="Calibri Light" w:hAnsi="Calibri Light"/>
          <w:color w:val="auto"/>
          <w:sz w:val="20"/>
          <w:szCs w:val="20"/>
        </w:rPr>
        <w:t xml:space="preserve">składa dokument lub dokumenty wystawione w kraju, w którym Wykonawca ma siedzibę lub miejsce zamieszkania, potwierdzające odpowiednio, że -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647E45D9" w14:textId="77777777" w:rsidR="00127A41" w:rsidRPr="0085646B" w:rsidRDefault="00127A41" w:rsidP="00127A41">
      <w:pPr>
        <w:autoSpaceDE w:val="0"/>
        <w:autoSpaceDN w:val="0"/>
        <w:adjustRightInd w:val="0"/>
        <w:spacing w:after="0" w:line="240" w:lineRule="auto"/>
        <w:jc w:val="both"/>
        <w:rPr>
          <w:rFonts w:ascii="Calibri Light" w:hAnsi="Calibri Light"/>
          <w:sz w:val="20"/>
          <w:szCs w:val="20"/>
        </w:rPr>
      </w:pPr>
    </w:p>
    <w:p w14:paraId="5B4A883F" w14:textId="77777777" w:rsidR="00127A41" w:rsidRPr="0085646B" w:rsidRDefault="00127A41" w:rsidP="00127A41">
      <w:pPr>
        <w:autoSpaceDE w:val="0"/>
        <w:autoSpaceDN w:val="0"/>
        <w:adjustRightInd w:val="0"/>
        <w:spacing w:after="0" w:line="240" w:lineRule="auto"/>
        <w:jc w:val="both"/>
        <w:rPr>
          <w:rFonts w:ascii="Calibri Light" w:hAnsi="Calibri Light"/>
          <w:sz w:val="20"/>
          <w:szCs w:val="20"/>
        </w:rPr>
      </w:pPr>
      <w:r w:rsidRPr="0085646B">
        <w:rPr>
          <w:rFonts w:ascii="Calibri Light" w:hAnsi="Calibri Light"/>
          <w:sz w:val="20"/>
          <w:szCs w:val="20"/>
        </w:rPr>
        <w:t xml:space="preserve">2/ Dokumenty o których mowa </w:t>
      </w:r>
      <w:r w:rsidRPr="0085646B">
        <w:rPr>
          <w:rFonts w:ascii="Calibri Light" w:hAnsi="Calibri Light"/>
          <w:b/>
          <w:bCs/>
          <w:sz w:val="20"/>
          <w:szCs w:val="20"/>
        </w:rPr>
        <w:t>w pkt 1</w:t>
      </w:r>
      <w:r w:rsidRPr="0085646B">
        <w:rPr>
          <w:rFonts w:ascii="Calibri Light" w:hAnsi="Calibri Light"/>
          <w:sz w:val="20"/>
          <w:szCs w:val="20"/>
        </w:rPr>
        <w:t xml:space="preserve"> powinny być wystawione nie wcześniej </w:t>
      </w:r>
      <w:r w:rsidRPr="0085646B">
        <w:rPr>
          <w:rFonts w:ascii="Calibri Light" w:hAnsi="Calibri Light"/>
          <w:b/>
          <w:bCs/>
          <w:sz w:val="20"/>
          <w:szCs w:val="20"/>
        </w:rPr>
        <w:t>niż 3 miesiące</w:t>
      </w:r>
      <w:r w:rsidRPr="0085646B">
        <w:rPr>
          <w:rFonts w:ascii="Calibri Light" w:hAnsi="Calibri Light"/>
          <w:sz w:val="20"/>
          <w:szCs w:val="20"/>
        </w:rPr>
        <w:t xml:space="preserve"> przed ich złożeniem. </w:t>
      </w:r>
    </w:p>
    <w:p w14:paraId="5559C0BD" w14:textId="77777777" w:rsidR="00127A41" w:rsidRPr="00067FC6" w:rsidRDefault="00127A41" w:rsidP="00127A41">
      <w:pPr>
        <w:autoSpaceDE w:val="0"/>
        <w:autoSpaceDN w:val="0"/>
        <w:adjustRightInd w:val="0"/>
        <w:spacing w:after="0" w:line="240" w:lineRule="auto"/>
        <w:jc w:val="both"/>
        <w:rPr>
          <w:rFonts w:ascii="Calibri Light" w:hAnsi="Calibri Light"/>
          <w:sz w:val="20"/>
          <w:szCs w:val="20"/>
        </w:rPr>
      </w:pPr>
    </w:p>
    <w:p w14:paraId="6546757F" w14:textId="73E43365" w:rsidR="00127A41" w:rsidRDefault="00127A41" w:rsidP="00F67ECD">
      <w:pPr>
        <w:autoSpaceDE w:val="0"/>
        <w:autoSpaceDN w:val="0"/>
        <w:jc w:val="both"/>
        <w:rPr>
          <w:rFonts w:ascii="Calibri Light" w:hAnsi="Calibri Light" w:cs="Calibri Light"/>
          <w:sz w:val="20"/>
          <w:szCs w:val="20"/>
        </w:rPr>
      </w:pPr>
      <w:r w:rsidRPr="00067FC6">
        <w:rPr>
          <w:rFonts w:ascii="Calibri Light" w:hAnsi="Calibri Light" w:cs="Calibri Light"/>
          <w:sz w:val="20"/>
          <w:szCs w:val="20"/>
        </w:rPr>
        <w:t xml:space="preserve">3/ Jeżeli w kraju, w którym wykonawca ma siedzibę lub miejsce zamieszkania lub miejsce zamieszkania ma osoba, której dokument dotyczy, nie wydaje się dokumentów, o których mowa w pkt. 1,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t>
      </w:r>
      <w:r w:rsidRPr="00067FC6">
        <w:rPr>
          <w:rFonts w:ascii="Calibri Light" w:hAnsi="Calibri Light"/>
          <w:sz w:val="20"/>
          <w:szCs w:val="20"/>
        </w:rPr>
        <w:t>opatrzony datą zgodnie z pkt</w:t>
      </w:r>
      <w:r w:rsidRPr="0085646B">
        <w:rPr>
          <w:rFonts w:ascii="Calibri Light" w:hAnsi="Calibri Light"/>
          <w:sz w:val="20"/>
          <w:szCs w:val="20"/>
        </w:rPr>
        <w:t>. 2 powyżej</w:t>
      </w:r>
      <w:r w:rsidRPr="0085646B">
        <w:rPr>
          <w:rFonts w:ascii="Calibri Light" w:hAnsi="Calibri Light" w:cs="Calibri Light"/>
          <w:sz w:val="20"/>
          <w:szCs w:val="20"/>
        </w:rPr>
        <w:t>.</w:t>
      </w:r>
    </w:p>
    <w:p w14:paraId="1A276E32" w14:textId="77777777" w:rsidR="002E7C87" w:rsidRDefault="002E7C87" w:rsidP="00F67ECD">
      <w:pPr>
        <w:autoSpaceDE w:val="0"/>
        <w:autoSpaceDN w:val="0"/>
        <w:jc w:val="both"/>
        <w:rPr>
          <w:rFonts w:ascii="Calibri Light" w:hAnsi="Calibri Light" w:cs="Calibri Light"/>
          <w:sz w:val="20"/>
          <w:szCs w:val="20"/>
        </w:rPr>
      </w:pPr>
    </w:p>
    <w:p w14:paraId="29599FD4" w14:textId="77777777" w:rsidR="002E7C87" w:rsidRPr="00F67ECD" w:rsidRDefault="002E7C87" w:rsidP="00F67ECD">
      <w:pPr>
        <w:autoSpaceDE w:val="0"/>
        <w:autoSpaceDN w:val="0"/>
        <w:jc w:val="both"/>
        <w:rPr>
          <w:rFonts w:ascii="Calibri Light" w:hAnsi="Calibri Light" w:cs="Calibri Light"/>
          <w:sz w:val="20"/>
          <w:szCs w:val="20"/>
        </w:rPr>
      </w:pPr>
    </w:p>
    <w:p w14:paraId="0039DEAD" w14:textId="1494ABEB" w:rsidR="006755A4" w:rsidRPr="00F67ECD" w:rsidRDefault="006755A4" w:rsidP="00F67EC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 xml:space="preserve">10. </w:t>
      </w:r>
      <w:r w:rsidR="006D3D6A" w:rsidRPr="009D538D">
        <w:rPr>
          <w:rFonts w:asciiTheme="majorHAnsi" w:hAnsiTheme="majorHAnsi" w:cstheme="majorHAnsi"/>
          <w:b/>
          <w:bCs/>
          <w:color w:val="262626" w:themeColor="text1" w:themeTint="D9"/>
          <w:sz w:val="20"/>
          <w:szCs w:val="20"/>
        </w:rPr>
        <w:t>WYMAGANIA DOTYCZĄCE WADIUM.</w:t>
      </w:r>
    </w:p>
    <w:p w14:paraId="37CA7E26" w14:textId="77777777" w:rsidR="00067FC6" w:rsidRDefault="00067FC6" w:rsidP="00067FC6">
      <w:pPr>
        <w:autoSpaceDE w:val="0"/>
        <w:autoSpaceDN w:val="0"/>
        <w:spacing w:after="0" w:line="240" w:lineRule="auto"/>
        <w:jc w:val="both"/>
        <w:rPr>
          <w:rFonts w:ascii="Calibri Light" w:hAnsi="Calibri Light" w:cs="Calibri Light"/>
          <w:sz w:val="20"/>
          <w:szCs w:val="20"/>
        </w:rPr>
      </w:pPr>
    </w:p>
    <w:p w14:paraId="185F14A6" w14:textId="4F61BEC9" w:rsidR="00067FC6" w:rsidRPr="00140BE9" w:rsidRDefault="00067FC6" w:rsidP="00067FC6">
      <w:pPr>
        <w:autoSpaceDE w:val="0"/>
        <w:autoSpaceDN w:val="0"/>
        <w:spacing w:after="0" w:line="240" w:lineRule="auto"/>
        <w:jc w:val="both"/>
        <w:rPr>
          <w:rFonts w:ascii="Calibri Light" w:hAnsi="Calibri Light" w:cs="Calibri Light"/>
          <w:bCs/>
          <w:color w:val="262626" w:themeColor="text1" w:themeTint="D9"/>
          <w:sz w:val="20"/>
          <w:szCs w:val="20"/>
        </w:rPr>
      </w:pPr>
      <w:r w:rsidRPr="0066438F">
        <w:rPr>
          <w:rFonts w:ascii="Calibri Light" w:hAnsi="Calibri Light" w:cs="Calibri Light"/>
          <w:sz w:val="20"/>
          <w:szCs w:val="20"/>
        </w:rPr>
        <w:t>10.1/ Wykonawca przystępujący do postępowania jest zobowiązany, przed upływem terminu składania ofert, wnieść wadium</w:t>
      </w:r>
      <w:r>
        <w:rPr>
          <w:rFonts w:ascii="Calibri Light" w:hAnsi="Calibri Light" w:cs="Calibri Light"/>
          <w:sz w:val="20"/>
          <w:szCs w:val="20"/>
        </w:rPr>
        <w:t xml:space="preserve"> </w:t>
      </w:r>
      <w:r w:rsidRPr="00861D11">
        <w:rPr>
          <w:rFonts w:ascii="Calibri Light" w:hAnsi="Calibri Light" w:cs="Calibri Light"/>
          <w:color w:val="262626" w:themeColor="text1" w:themeTint="D9"/>
          <w:sz w:val="20"/>
          <w:szCs w:val="20"/>
        </w:rPr>
        <w:t xml:space="preserve">w </w:t>
      </w:r>
      <w:r w:rsidRPr="00861D11">
        <w:rPr>
          <w:rFonts w:ascii="Calibri Light" w:hAnsi="Calibri Light" w:cs="Calibri Light"/>
          <w:bCs/>
          <w:color w:val="262626" w:themeColor="text1" w:themeTint="D9"/>
          <w:sz w:val="20"/>
          <w:szCs w:val="20"/>
        </w:rPr>
        <w:t>kwocie:</w:t>
      </w:r>
      <w:r w:rsidR="002E7C87">
        <w:rPr>
          <w:rFonts w:ascii="Calibri Light" w:hAnsi="Calibri Light" w:cs="Calibri Light"/>
          <w:bCs/>
          <w:color w:val="262626" w:themeColor="text1" w:themeTint="D9"/>
          <w:sz w:val="20"/>
          <w:szCs w:val="20"/>
        </w:rPr>
        <w:t xml:space="preserve"> </w:t>
      </w:r>
      <w:r w:rsidR="002E7C87" w:rsidRPr="002E7C87">
        <w:rPr>
          <w:rFonts w:ascii="Calibri Light" w:hAnsi="Calibri Light" w:cs="Calibri Light"/>
          <w:b/>
          <w:color w:val="262626" w:themeColor="text1" w:themeTint="D9"/>
          <w:sz w:val="20"/>
          <w:szCs w:val="20"/>
        </w:rPr>
        <w:t>1</w:t>
      </w:r>
      <w:r>
        <w:rPr>
          <w:rFonts w:ascii="Calibri Light" w:hAnsi="Calibri Light" w:cs="Calibri Light"/>
          <w:b/>
          <w:color w:val="262626" w:themeColor="text1" w:themeTint="D9"/>
          <w:sz w:val="20"/>
          <w:szCs w:val="20"/>
        </w:rPr>
        <w:t xml:space="preserve"> 3</w:t>
      </w:r>
      <w:r w:rsidRPr="00140BE9">
        <w:rPr>
          <w:rFonts w:ascii="Calibri Light" w:hAnsi="Calibri Light" w:cs="Calibri Light"/>
          <w:b/>
          <w:color w:val="262626" w:themeColor="text1" w:themeTint="D9"/>
          <w:sz w:val="20"/>
          <w:szCs w:val="20"/>
        </w:rPr>
        <w:t xml:space="preserve">00,00 zł. </w:t>
      </w:r>
      <w:r w:rsidRPr="00140BE9">
        <w:rPr>
          <w:rFonts w:ascii="Calibri Light" w:hAnsi="Calibri Light" w:cs="Calibri Light"/>
          <w:bCs/>
          <w:color w:val="262626" w:themeColor="text1" w:themeTint="D9"/>
          <w:sz w:val="20"/>
          <w:szCs w:val="20"/>
        </w:rPr>
        <w:t xml:space="preserve">(słownie: </w:t>
      </w:r>
      <w:r>
        <w:rPr>
          <w:rFonts w:ascii="Calibri Light" w:hAnsi="Calibri Light" w:cs="Calibri Light"/>
          <w:bCs/>
          <w:color w:val="262626" w:themeColor="text1" w:themeTint="D9"/>
          <w:sz w:val="20"/>
          <w:szCs w:val="20"/>
        </w:rPr>
        <w:t>jeden tysiąc trzysta złotych</w:t>
      </w:r>
      <w:r w:rsidRPr="00140BE9">
        <w:rPr>
          <w:rFonts w:ascii="Calibri Light" w:hAnsi="Calibri Light" w:cs="Calibri Light"/>
          <w:bCs/>
          <w:color w:val="262626" w:themeColor="text1" w:themeTint="D9"/>
          <w:sz w:val="20"/>
          <w:szCs w:val="20"/>
        </w:rPr>
        <w:t xml:space="preserve"> 00/100)</w:t>
      </w:r>
    </w:p>
    <w:p w14:paraId="4C83C006" w14:textId="77777777" w:rsidR="00067FC6" w:rsidRPr="0066438F" w:rsidRDefault="00067FC6" w:rsidP="00067FC6">
      <w:pPr>
        <w:autoSpaceDE w:val="0"/>
        <w:autoSpaceDN w:val="0"/>
        <w:spacing w:after="0" w:line="240" w:lineRule="auto"/>
        <w:jc w:val="both"/>
        <w:rPr>
          <w:rFonts w:ascii="Calibri Light" w:hAnsi="Calibri Light" w:cs="Calibri Light"/>
          <w:bCs/>
          <w:sz w:val="20"/>
          <w:szCs w:val="20"/>
        </w:rPr>
      </w:pPr>
    </w:p>
    <w:p w14:paraId="756A966B" w14:textId="77777777" w:rsidR="00067FC6" w:rsidRPr="0066438F" w:rsidRDefault="00067FC6" w:rsidP="00067FC6">
      <w:pPr>
        <w:autoSpaceDE w:val="0"/>
        <w:autoSpaceDN w:val="0"/>
        <w:spacing w:after="0" w:line="240" w:lineRule="auto"/>
        <w:jc w:val="both"/>
        <w:rPr>
          <w:rFonts w:ascii="Calibri Light" w:hAnsi="Calibri Light" w:cs="Calibri Light"/>
          <w:sz w:val="20"/>
          <w:szCs w:val="20"/>
        </w:rPr>
      </w:pPr>
      <w:r w:rsidRPr="0066438F">
        <w:rPr>
          <w:rFonts w:ascii="Calibri Light" w:hAnsi="Calibri Light" w:cs="Calibri Light"/>
          <w:sz w:val="20"/>
          <w:szCs w:val="20"/>
        </w:rPr>
        <w:t>10.2/ Wadium musi obejmować pełen okres związania.</w:t>
      </w:r>
    </w:p>
    <w:p w14:paraId="15198AD3" w14:textId="77777777" w:rsidR="00067FC6" w:rsidRPr="0066438F" w:rsidRDefault="00067FC6" w:rsidP="00067FC6">
      <w:pPr>
        <w:autoSpaceDE w:val="0"/>
        <w:autoSpaceDN w:val="0"/>
        <w:spacing w:after="0" w:line="240" w:lineRule="auto"/>
        <w:jc w:val="both"/>
        <w:rPr>
          <w:rFonts w:ascii="Calibri Light" w:hAnsi="Calibri Light" w:cs="Calibri Light"/>
          <w:b/>
          <w:sz w:val="20"/>
          <w:szCs w:val="20"/>
        </w:rPr>
      </w:pPr>
    </w:p>
    <w:p w14:paraId="0FEF6F30" w14:textId="77777777" w:rsidR="00067FC6" w:rsidRPr="0066438F" w:rsidRDefault="00067FC6" w:rsidP="00067FC6">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10.3/ Wadium może być wniesione w jednej lub kilku następujących formach:</w:t>
      </w:r>
    </w:p>
    <w:p w14:paraId="6F893031" w14:textId="77777777" w:rsidR="00067FC6" w:rsidRPr="0066438F" w:rsidRDefault="00067FC6" w:rsidP="00067FC6">
      <w:pPr>
        <w:spacing w:after="0" w:line="240" w:lineRule="auto"/>
        <w:ind w:left="714"/>
        <w:jc w:val="both"/>
        <w:rPr>
          <w:rFonts w:ascii="Calibri Light" w:hAnsi="Calibri Light" w:cs="Calibri Light"/>
          <w:color w:val="C00000"/>
          <w:sz w:val="20"/>
          <w:szCs w:val="20"/>
        </w:rPr>
      </w:pPr>
      <w:r w:rsidRPr="0066438F">
        <w:rPr>
          <w:rFonts w:ascii="Calibri Light" w:hAnsi="Calibri Light" w:cs="Calibri Light"/>
          <w:sz w:val="20"/>
          <w:szCs w:val="20"/>
        </w:rPr>
        <w:t xml:space="preserve">a) pieniądzu </w:t>
      </w:r>
    </w:p>
    <w:p w14:paraId="7D0ACAFF" w14:textId="77777777" w:rsidR="00067FC6" w:rsidRPr="0066438F" w:rsidRDefault="00067FC6" w:rsidP="00067FC6">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b) gwarancjach bankowych;</w:t>
      </w:r>
    </w:p>
    <w:p w14:paraId="221A9AF0" w14:textId="77777777" w:rsidR="00067FC6" w:rsidRPr="0066438F" w:rsidRDefault="00067FC6" w:rsidP="00067FC6">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c) gwarancjach ubezpieczeniowych;</w:t>
      </w:r>
    </w:p>
    <w:p w14:paraId="71B6BE3A" w14:textId="73E0F1E5" w:rsidR="00067FC6" w:rsidRPr="0066438F" w:rsidRDefault="00067FC6" w:rsidP="00067FC6">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 xml:space="preserve">d) poręczeniach udzielanych przez podmioty, o których mowa w </w:t>
      </w:r>
      <w:hyperlink r:id="rId16" w:anchor="/document/16888361?unitId=art(6(b))ust(5)pkt(2)&amp;cm=DOCUMENT" w:history="1">
        <w:r w:rsidRPr="0066438F">
          <w:rPr>
            <w:rFonts w:ascii="Calibri Light" w:hAnsi="Calibri Light" w:cs="Calibri Light"/>
            <w:sz w:val="20"/>
            <w:szCs w:val="20"/>
          </w:rPr>
          <w:t>art. 6b ust. 5 pkt 2</w:t>
        </w:r>
      </w:hyperlink>
      <w:r w:rsidRPr="0066438F">
        <w:rPr>
          <w:rFonts w:ascii="Calibri Light" w:hAnsi="Calibri Light" w:cs="Calibri Light"/>
          <w:sz w:val="20"/>
          <w:szCs w:val="20"/>
        </w:rPr>
        <w:t xml:space="preserve"> ustawy z 9 listopada 2000 r. </w:t>
      </w:r>
      <w:r w:rsidR="002E7C87">
        <w:rPr>
          <w:rFonts w:ascii="Calibri Light" w:hAnsi="Calibri Light" w:cs="Calibri Light"/>
          <w:sz w:val="20"/>
          <w:szCs w:val="20"/>
        </w:rPr>
        <w:br/>
      </w:r>
      <w:r w:rsidRPr="0066438F">
        <w:rPr>
          <w:rFonts w:ascii="Calibri Light" w:hAnsi="Calibri Light" w:cs="Calibri Light"/>
          <w:sz w:val="20"/>
          <w:szCs w:val="20"/>
        </w:rPr>
        <w:t>o utworzeniu Polskiej Agencji Rozwoju Przedsiębiorczości.</w:t>
      </w:r>
    </w:p>
    <w:p w14:paraId="0AACBD7F" w14:textId="77777777" w:rsidR="00067FC6" w:rsidRPr="0066438F" w:rsidRDefault="00067FC6" w:rsidP="00067FC6">
      <w:pPr>
        <w:spacing w:after="0" w:line="240" w:lineRule="auto"/>
        <w:ind w:left="714"/>
        <w:jc w:val="both"/>
        <w:rPr>
          <w:rFonts w:ascii="Calibri Light" w:hAnsi="Calibri Light" w:cs="Calibri Light"/>
          <w:sz w:val="20"/>
          <w:szCs w:val="20"/>
        </w:rPr>
      </w:pPr>
    </w:p>
    <w:p w14:paraId="1FEE5F85" w14:textId="17ACC5F8" w:rsidR="00067FC6" w:rsidRPr="002F5C9A" w:rsidRDefault="00067FC6" w:rsidP="00067FC6">
      <w:pPr>
        <w:autoSpaceDE w:val="0"/>
        <w:autoSpaceDN w:val="0"/>
        <w:adjustRightInd w:val="0"/>
        <w:spacing w:after="0" w:line="240" w:lineRule="auto"/>
        <w:jc w:val="both"/>
        <w:rPr>
          <w:rFonts w:ascii="Calibri Light" w:hAnsi="Calibri Light" w:cs="Calibri Light"/>
          <w:b/>
          <w:bCs/>
          <w:color w:val="000000"/>
          <w:sz w:val="20"/>
          <w:szCs w:val="20"/>
        </w:rPr>
      </w:pPr>
      <w:r w:rsidRPr="002F5C9A">
        <w:rPr>
          <w:rFonts w:ascii="Calibri Light" w:hAnsi="Calibri Light" w:cs="Calibri Light"/>
          <w:color w:val="000000"/>
          <w:sz w:val="20"/>
          <w:szCs w:val="20"/>
        </w:rPr>
        <w:t>10.4/ Wadium wnoszone w pieniądzu należy wpłacić przelewem na rachunek bankowy zamawiającego: numer rachunku:</w:t>
      </w:r>
      <w:r w:rsidRPr="002F5C9A">
        <w:rPr>
          <w:rFonts w:ascii="Calibri Light" w:hAnsi="Calibri Light" w:cs="Calibri Light"/>
          <w:color w:val="262626"/>
          <w:sz w:val="20"/>
          <w:szCs w:val="20"/>
        </w:rPr>
        <w:t xml:space="preserve"> </w:t>
      </w:r>
      <w:r w:rsidR="002E7C87">
        <w:rPr>
          <w:rFonts w:ascii="Calibri Light" w:hAnsi="Calibri Light" w:cs="Calibri Light"/>
          <w:color w:val="262626"/>
          <w:sz w:val="20"/>
          <w:szCs w:val="20"/>
        </w:rPr>
        <w:br/>
      </w:r>
      <w:r w:rsidRPr="002F5C9A">
        <w:rPr>
          <w:rFonts w:ascii="Calibri Light" w:hAnsi="Calibri Light" w:cs="Calibri Light"/>
          <w:color w:val="262626"/>
          <w:sz w:val="20"/>
          <w:szCs w:val="20"/>
        </w:rPr>
        <w:t>29 1240 6973 1111 0010 8643 4291</w:t>
      </w:r>
      <w:r w:rsidRPr="00771879">
        <w:rPr>
          <w:rFonts w:ascii="Calibri Light" w:hAnsi="Calibri Light" w:cs="Calibri Light"/>
          <w:color w:val="000000"/>
          <w:sz w:val="20"/>
          <w:szCs w:val="20"/>
        </w:rPr>
        <w:t>,</w:t>
      </w:r>
      <w:r w:rsidRPr="002F5C9A">
        <w:rPr>
          <w:rFonts w:ascii="Cambria" w:hAnsi="Cambria"/>
          <w:bCs/>
          <w:i/>
          <w:color w:val="000000"/>
          <w:sz w:val="20"/>
          <w:szCs w:val="20"/>
        </w:rPr>
        <w:t xml:space="preserve"> </w:t>
      </w:r>
      <w:r w:rsidRPr="00771879">
        <w:rPr>
          <w:rFonts w:ascii="Calibri Light" w:hAnsi="Calibri Light"/>
          <w:bCs/>
          <w:i/>
          <w:color w:val="000000"/>
          <w:sz w:val="20"/>
          <w:szCs w:val="20"/>
          <w:u w:val="single"/>
        </w:rPr>
        <w:t>w tytule przelewu powołując się na nazwę postępowania</w:t>
      </w:r>
      <w:r w:rsidRPr="002F5C9A">
        <w:rPr>
          <w:rFonts w:ascii="Calibri Light" w:hAnsi="Calibri Light"/>
          <w:bCs/>
          <w:i/>
          <w:color w:val="000000"/>
          <w:sz w:val="20"/>
          <w:szCs w:val="20"/>
        </w:rPr>
        <w:t>.</w:t>
      </w:r>
      <w:r w:rsidRPr="002F5C9A">
        <w:rPr>
          <w:rFonts w:ascii="Calibri Light" w:hAnsi="Calibri Light" w:cs="Calibri Light"/>
          <w:b/>
          <w:bCs/>
          <w:color w:val="000000"/>
          <w:sz w:val="20"/>
          <w:szCs w:val="20"/>
        </w:rPr>
        <w:t xml:space="preserve"> </w:t>
      </w:r>
    </w:p>
    <w:p w14:paraId="16D33581" w14:textId="77777777" w:rsidR="00067FC6" w:rsidRDefault="00067FC6" w:rsidP="00067FC6">
      <w:pPr>
        <w:autoSpaceDE w:val="0"/>
        <w:autoSpaceDN w:val="0"/>
        <w:adjustRightInd w:val="0"/>
        <w:spacing w:after="0" w:line="240" w:lineRule="auto"/>
        <w:jc w:val="both"/>
        <w:rPr>
          <w:rFonts w:ascii="Calibri Light" w:hAnsi="Calibri Light" w:cs="Calibri Light"/>
          <w:color w:val="000000"/>
          <w:sz w:val="20"/>
          <w:szCs w:val="20"/>
        </w:rPr>
      </w:pPr>
    </w:p>
    <w:p w14:paraId="3FB85494" w14:textId="77777777" w:rsidR="00067FC6" w:rsidRPr="001360CD" w:rsidRDefault="00067FC6" w:rsidP="00067FC6">
      <w:pPr>
        <w:autoSpaceDE w:val="0"/>
        <w:autoSpaceDN w:val="0"/>
        <w:adjustRightInd w:val="0"/>
        <w:spacing w:after="0" w:line="240" w:lineRule="auto"/>
        <w:jc w:val="both"/>
        <w:rPr>
          <w:rFonts w:ascii="Calibri Light" w:hAnsi="Calibri Light" w:cs="Calibri Light"/>
          <w:b/>
          <w:bCs/>
          <w:color w:val="000000"/>
          <w:sz w:val="20"/>
          <w:szCs w:val="20"/>
        </w:rPr>
      </w:pPr>
      <w:r w:rsidRPr="00175322">
        <w:rPr>
          <w:rFonts w:ascii="Calibri Light" w:hAnsi="Calibri Light" w:cs="Calibri Light"/>
          <w:color w:val="000000"/>
          <w:sz w:val="20"/>
          <w:szCs w:val="20"/>
        </w:rPr>
        <w:t xml:space="preserve">W przypadku wnoszenia wadium w pieniądzu, Zamawiający uzna je za wniesione skutecznie jedynie w przypadku </w:t>
      </w:r>
      <w:r w:rsidRPr="001360CD">
        <w:rPr>
          <w:rFonts w:ascii="Calibri Light" w:hAnsi="Calibri Light" w:cs="Calibri Light"/>
          <w:b/>
          <w:bCs/>
          <w:color w:val="000000"/>
          <w:sz w:val="20"/>
          <w:szCs w:val="20"/>
        </w:rPr>
        <w:t xml:space="preserve">wpływu pieniędzy na rachunek bankowy Zamawiającego przed upływem terminu składania ofert. </w:t>
      </w:r>
    </w:p>
    <w:p w14:paraId="1D918CE1" w14:textId="77777777" w:rsidR="00067FC6" w:rsidRPr="00175322" w:rsidRDefault="00067FC6" w:rsidP="00067FC6">
      <w:pPr>
        <w:autoSpaceDE w:val="0"/>
        <w:autoSpaceDN w:val="0"/>
        <w:adjustRightInd w:val="0"/>
        <w:spacing w:after="0" w:line="240" w:lineRule="auto"/>
        <w:jc w:val="both"/>
        <w:rPr>
          <w:rFonts w:ascii="Calibri Light" w:hAnsi="Calibri Light" w:cs="Calibri Light"/>
          <w:color w:val="000000"/>
          <w:sz w:val="20"/>
          <w:szCs w:val="20"/>
        </w:rPr>
      </w:pPr>
    </w:p>
    <w:p w14:paraId="73D668C7" w14:textId="77777777" w:rsidR="00067FC6" w:rsidRPr="00956068" w:rsidRDefault="00067FC6" w:rsidP="00067FC6">
      <w:pPr>
        <w:autoSpaceDE w:val="0"/>
        <w:autoSpaceDN w:val="0"/>
        <w:spacing w:after="0" w:line="240" w:lineRule="auto"/>
        <w:jc w:val="both"/>
        <w:rPr>
          <w:rFonts w:ascii="Calibri Light" w:hAnsi="Calibri Light" w:cs="Calibri Light"/>
          <w:b/>
          <w:sz w:val="20"/>
          <w:szCs w:val="20"/>
        </w:rPr>
      </w:pPr>
      <w:r>
        <w:rPr>
          <w:rFonts w:ascii="Calibri Light" w:hAnsi="Calibri Light" w:cs="Calibri Light"/>
          <w:color w:val="000000"/>
          <w:sz w:val="20"/>
          <w:szCs w:val="20"/>
        </w:rPr>
        <w:t>10.5/</w:t>
      </w:r>
      <w:r w:rsidRPr="00175322">
        <w:rPr>
          <w:rFonts w:ascii="Calibri Light" w:hAnsi="Calibri Light" w:cs="Calibri Light"/>
          <w:color w:val="000000"/>
          <w:sz w:val="20"/>
          <w:szCs w:val="20"/>
        </w:rPr>
        <w:t xml:space="preserve"> </w:t>
      </w:r>
      <w:r w:rsidRPr="00956068">
        <w:rPr>
          <w:rFonts w:ascii="Calibri Light" w:hAnsi="Calibri Light" w:cs="Calibri Light"/>
          <w:bCs/>
          <w:sz w:val="20"/>
          <w:szCs w:val="20"/>
        </w:rPr>
        <w:t xml:space="preserve">Wadium wnoszone w poręczeniach lub gwarancjach, </w:t>
      </w:r>
      <w:r w:rsidRPr="00175322">
        <w:rPr>
          <w:rFonts w:ascii="Calibri Light" w:hAnsi="Calibri Light" w:cs="Calibri Light"/>
          <w:color w:val="000000"/>
          <w:sz w:val="20"/>
          <w:szCs w:val="20"/>
        </w:rPr>
        <w:t xml:space="preserve">o których mowa w ust. </w:t>
      </w:r>
      <w:r>
        <w:rPr>
          <w:rFonts w:ascii="Calibri Light" w:hAnsi="Calibri Light" w:cs="Calibri Light"/>
          <w:color w:val="000000"/>
          <w:sz w:val="20"/>
          <w:szCs w:val="20"/>
        </w:rPr>
        <w:t>10.</w:t>
      </w:r>
      <w:r w:rsidRPr="00175322">
        <w:rPr>
          <w:rFonts w:ascii="Calibri Light" w:hAnsi="Calibri Light" w:cs="Calibri Light"/>
          <w:color w:val="000000"/>
          <w:sz w:val="20"/>
          <w:szCs w:val="20"/>
        </w:rPr>
        <w:t>3</w:t>
      </w:r>
      <w:r>
        <w:rPr>
          <w:rFonts w:ascii="Calibri Light" w:hAnsi="Calibri Light" w:cs="Calibri Light"/>
          <w:color w:val="000000"/>
          <w:sz w:val="20"/>
          <w:szCs w:val="20"/>
        </w:rPr>
        <w:t>/</w:t>
      </w:r>
      <w:r w:rsidRPr="00175322">
        <w:rPr>
          <w:rFonts w:ascii="Calibri Light" w:hAnsi="Calibri Light" w:cs="Calibri Light"/>
          <w:color w:val="000000"/>
          <w:sz w:val="20"/>
          <w:szCs w:val="20"/>
        </w:rPr>
        <w:t xml:space="preserve"> pkt </w:t>
      </w:r>
      <w:r>
        <w:rPr>
          <w:rFonts w:ascii="Calibri Light" w:hAnsi="Calibri Light" w:cs="Calibri Light"/>
          <w:color w:val="000000"/>
          <w:sz w:val="20"/>
          <w:szCs w:val="20"/>
        </w:rPr>
        <w:t>b - d</w:t>
      </w:r>
      <w:r w:rsidRPr="00956068">
        <w:rPr>
          <w:rFonts w:ascii="Calibri Light" w:hAnsi="Calibri Light" w:cs="Calibri Light"/>
          <w:bCs/>
          <w:sz w:val="20"/>
          <w:szCs w:val="20"/>
        </w:rPr>
        <w:t xml:space="preserve"> należy załączyć do oferty w oryginale w postaci dokumentu elektronicznego </w:t>
      </w:r>
      <w:r w:rsidRPr="00956068">
        <w:rPr>
          <w:rFonts w:ascii="Calibri Light" w:hAnsi="Calibri Light" w:cs="Calibri Light"/>
          <w:b/>
          <w:sz w:val="20"/>
          <w:szCs w:val="20"/>
        </w:rPr>
        <w:t xml:space="preserve">podpisanego kwalifikowanym podpisem elektronicznym przez wystawcę dokumentu. </w:t>
      </w:r>
    </w:p>
    <w:p w14:paraId="037EA0B8" w14:textId="77777777" w:rsidR="00067FC6" w:rsidRDefault="00067FC6" w:rsidP="00067FC6">
      <w:pPr>
        <w:autoSpaceDE w:val="0"/>
        <w:autoSpaceDN w:val="0"/>
        <w:spacing w:after="0" w:line="240" w:lineRule="auto"/>
        <w:jc w:val="both"/>
        <w:rPr>
          <w:rFonts w:ascii="Calibri Light" w:hAnsi="Calibri Light" w:cs="Calibri Light"/>
          <w:color w:val="000000"/>
          <w:sz w:val="20"/>
          <w:szCs w:val="20"/>
        </w:rPr>
      </w:pPr>
    </w:p>
    <w:p w14:paraId="2BE8613A" w14:textId="77777777" w:rsidR="00067FC6" w:rsidRPr="0066438F" w:rsidRDefault="00067FC6" w:rsidP="00067FC6">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10.6/ W przypadku wnoszenia przez wykonawcę wadium w formie gwarancji/poręczenia, gwarancja/poręczenie powinny być sporządzone zgodnie z obowiązującym prawem i zawierać następujące elementy:</w:t>
      </w:r>
    </w:p>
    <w:p w14:paraId="0CE6B242" w14:textId="77777777" w:rsidR="00067FC6" w:rsidRPr="0066438F" w:rsidRDefault="00067FC6" w:rsidP="00067FC6">
      <w:pPr>
        <w:numPr>
          <w:ilvl w:val="0"/>
          <w:numId w:val="18"/>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nazwę dającego zlecenie (wykonawcy), beneficjenta gwarancji (zamawiającego), gwaranta/poręczyciela oraz wskazanie ich siedzib. Beneficjentem wskazanym w gwarancji lub poręczeniu musi być</w:t>
      </w:r>
      <w:r>
        <w:rPr>
          <w:rFonts w:ascii="Calibri Light" w:hAnsi="Calibri Light" w:cs="Calibri Light"/>
          <w:sz w:val="20"/>
          <w:szCs w:val="20"/>
        </w:rPr>
        <w:t>:</w:t>
      </w:r>
      <w:r w:rsidRPr="0066438F">
        <w:rPr>
          <w:rFonts w:ascii="Calibri Light" w:hAnsi="Calibri Light" w:cs="Calibri Light"/>
          <w:sz w:val="20"/>
          <w:szCs w:val="20"/>
        </w:rPr>
        <w:t xml:space="preserve"> </w:t>
      </w:r>
      <w:r w:rsidRPr="005E1FCD">
        <w:rPr>
          <w:rFonts w:ascii="Calibri Light" w:hAnsi="Calibri Light" w:cs="Calibri Light"/>
          <w:i/>
          <w:iCs/>
          <w:sz w:val="20"/>
          <w:szCs w:val="20"/>
        </w:rPr>
        <w:t>Gmina Miasto Pruszków</w:t>
      </w:r>
      <w:r w:rsidRPr="0066438F">
        <w:rPr>
          <w:rFonts w:ascii="Calibri Light" w:hAnsi="Calibri Light" w:cs="Calibri Light"/>
          <w:sz w:val="20"/>
          <w:szCs w:val="20"/>
        </w:rPr>
        <w:t>,</w:t>
      </w:r>
    </w:p>
    <w:p w14:paraId="09514CB2" w14:textId="77777777" w:rsidR="00067FC6" w:rsidRPr="0066438F" w:rsidRDefault="00067FC6" w:rsidP="00067FC6">
      <w:pPr>
        <w:numPr>
          <w:ilvl w:val="0"/>
          <w:numId w:val="18"/>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określenie wierzytelności, która ma być zabezpieczona gwarancją/poręczeniem,</w:t>
      </w:r>
    </w:p>
    <w:p w14:paraId="0EF7FD6B" w14:textId="77777777" w:rsidR="00067FC6" w:rsidRPr="0066438F" w:rsidRDefault="00067FC6" w:rsidP="00067FC6">
      <w:pPr>
        <w:numPr>
          <w:ilvl w:val="0"/>
          <w:numId w:val="18"/>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kwotę gwarancji/poręczenia,</w:t>
      </w:r>
    </w:p>
    <w:p w14:paraId="5AC1A08D" w14:textId="77777777" w:rsidR="00067FC6" w:rsidRPr="0066438F" w:rsidRDefault="00067FC6" w:rsidP="00067FC6">
      <w:pPr>
        <w:numPr>
          <w:ilvl w:val="0"/>
          <w:numId w:val="18"/>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termin ważności gwarancji/poręczenia,</w:t>
      </w:r>
    </w:p>
    <w:p w14:paraId="51392148" w14:textId="77777777" w:rsidR="00067FC6" w:rsidRPr="0066438F" w:rsidRDefault="00067FC6" w:rsidP="00067FC6">
      <w:pPr>
        <w:numPr>
          <w:ilvl w:val="0"/>
          <w:numId w:val="18"/>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zobowiązanie gwaranta, do zapłacenia kwoty gwarancji/poręczenia bezwarunkowo, na pisemne żądanie zamawiającego, w sytuacjach określonych w art. 98 ust. 6 ustawy Pzp.</w:t>
      </w:r>
    </w:p>
    <w:p w14:paraId="17BE9BC1" w14:textId="77777777" w:rsidR="00067FC6" w:rsidRDefault="00067FC6" w:rsidP="00067FC6">
      <w:pPr>
        <w:autoSpaceDE w:val="0"/>
        <w:autoSpaceDN w:val="0"/>
        <w:adjustRightInd w:val="0"/>
        <w:spacing w:after="0" w:line="240" w:lineRule="auto"/>
        <w:ind w:left="720"/>
        <w:jc w:val="both"/>
        <w:rPr>
          <w:rFonts w:ascii="Calibri Light" w:hAnsi="Calibri Light" w:cs="Calibri Light"/>
          <w:color w:val="000000"/>
          <w:sz w:val="20"/>
          <w:szCs w:val="20"/>
        </w:rPr>
      </w:pPr>
    </w:p>
    <w:p w14:paraId="0669F15D" w14:textId="77777777" w:rsidR="00067FC6" w:rsidRPr="000B1CF4" w:rsidRDefault="00067FC6" w:rsidP="00067FC6">
      <w:pPr>
        <w:autoSpaceDE w:val="0"/>
        <w:autoSpaceDN w:val="0"/>
        <w:adjustRightInd w:val="0"/>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10.7/ Z treści gwarancji (poręczenia) musi jednoznacznie wynikać nieodwoływalne i bezwarunkowe, na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w:t>
      </w:r>
    </w:p>
    <w:p w14:paraId="295D43BE" w14:textId="77777777" w:rsidR="00067FC6" w:rsidRPr="000B1CF4" w:rsidRDefault="00067FC6" w:rsidP="00067FC6">
      <w:pPr>
        <w:spacing w:after="0" w:line="240" w:lineRule="auto"/>
        <w:ind w:left="714"/>
        <w:jc w:val="both"/>
        <w:rPr>
          <w:rFonts w:ascii="Calibri Light" w:hAnsi="Calibri Light" w:cs="Calibri Light"/>
          <w:color w:val="262626"/>
          <w:sz w:val="20"/>
          <w:szCs w:val="20"/>
        </w:rPr>
      </w:pPr>
    </w:p>
    <w:p w14:paraId="79FCAA62" w14:textId="77777777" w:rsidR="00067FC6" w:rsidRPr="000B1CF4" w:rsidRDefault="00067FC6" w:rsidP="00067FC6">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10.8/ W przypadku gdy wykonawca nie wniósł wadium, lub wniósł je w sposób nieprawidłowy, lub nie utrzymywał wadium nieprzerwanie do upływu terminu związania ofertą bądź złożył wniosek o zwrot wadium w przypadku, o którym mowa w art. 98 ust. 2 pkt 3 ustawy Pzp, zamawiający odrzuci ofertę na podstawie art. 226 ust. 1 pkt 14 ustawy Pzp.</w:t>
      </w:r>
    </w:p>
    <w:p w14:paraId="6D21740D" w14:textId="77777777" w:rsidR="00067FC6" w:rsidRPr="000B1CF4" w:rsidRDefault="00067FC6" w:rsidP="00067FC6">
      <w:pPr>
        <w:autoSpaceDE w:val="0"/>
        <w:autoSpaceDN w:val="0"/>
        <w:spacing w:after="0" w:line="240" w:lineRule="auto"/>
        <w:jc w:val="both"/>
        <w:rPr>
          <w:rFonts w:ascii="Calibri Light" w:hAnsi="Calibri Light" w:cs="Calibri Light"/>
          <w:bCs/>
          <w:color w:val="262626"/>
          <w:sz w:val="20"/>
          <w:szCs w:val="20"/>
        </w:rPr>
      </w:pPr>
      <w:bookmarkStart w:id="10" w:name="_Toc42045496"/>
    </w:p>
    <w:p w14:paraId="376DF9B4" w14:textId="77777777" w:rsidR="00067FC6" w:rsidRPr="000B1CF4" w:rsidRDefault="00067FC6" w:rsidP="00067FC6">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10.9/ Zamawiający dokona zwrotu wadium na zasadach określonych w art. 98 ust. 1–5 ustawy Pzp.</w:t>
      </w:r>
      <w:bookmarkEnd w:id="10"/>
    </w:p>
    <w:p w14:paraId="11114649" w14:textId="77777777" w:rsidR="00067FC6" w:rsidRPr="000B1CF4" w:rsidRDefault="00067FC6" w:rsidP="00067FC6">
      <w:pPr>
        <w:autoSpaceDE w:val="0"/>
        <w:autoSpaceDN w:val="0"/>
        <w:spacing w:after="0" w:line="240" w:lineRule="auto"/>
        <w:jc w:val="both"/>
        <w:rPr>
          <w:rFonts w:ascii="Calibri Light" w:hAnsi="Calibri Light" w:cs="Calibri Light"/>
          <w:bCs/>
          <w:color w:val="262626"/>
          <w:sz w:val="20"/>
          <w:szCs w:val="20"/>
        </w:rPr>
      </w:pPr>
    </w:p>
    <w:p w14:paraId="5EC21477" w14:textId="77777777" w:rsidR="00067FC6" w:rsidRDefault="00067FC6" w:rsidP="00067FC6">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10.10/ Zamawiający zatrzymuje wadium wraz z odsetkami na podstawie art. 98 ust. 6 ustawy Pzp.</w:t>
      </w:r>
    </w:p>
    <w:p w14:paraId="0572C2B1" w14:textId="77777777" w:rsidR="002E7C87" w:rsidRDefault="002E7C87" w:rsidP="00067FC6">
      <w:pPr>
        <w:autoSpaceDE w:val="0"/>
        <w:autoSpaceDN w:val="0"/>
        <w:spacing w:after="0" w:line="240" w:lineRule="auto"/>
        <w:jc w:val="both"/>
        <w:rPr>
          <w:rFonts w:ascii="Calibri Light" w:hAnsi="Calibri Light" w:cs="Calibri Light"/>
          <w:bCs/>
          <w:color w:val="262626"/>
          <w:sz w:val="20"/>
          <w:szCs w:val="20"/>
        </w:rPr>
      </w:pPr>
    </w:p>
    <w:p w14:paraId="0B8A9012" w14:textId="77777777" w:rsidR="002E7C87" w:rsidRPr="000B1CF4" w:rsidRDefault="002E7C87" w:rsidP="00067FC6">
      <w:pPr>
        <w:autoSpaceDE w:val="0"/>
        <w:autoSpaceDN w:val="0"/>
        <w:spacing w:after="0" w:line="240" w:lineRule="auto"/>
        <w:jc w:val="both"/>
        <w:rPr>
          <w:rFonts w:ascii="Calibri Light" w:hAnsi="Calibri Light" w:cs="Calibri Light"/>
          <w:bCs/>
          <w:color w:val="262626"/>
          <w:sz w:val="20"/>
          <w:szCs w:val="20"/>
        </w:rPr>
      </w:pPr>
    </w:p>
    <w:p w14:paraId="4828866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5931630" w14:textId="306027D0" w:rsidR="00007964" w:rsidRPr="00F67ECD" w:rsidRDefault="00D67BD6" w:rsidP="00F67EC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02D960AB" w14:textId="77777777" w:rsidR="002E7C87" w:rsidRDefault="002E7C87" w:rsidP="00127A41">
      <w:pPr>
        <w:spacing w:after="0" w:line="240" w:lineRule="auto"/>
        <w:jc w:val="both"/>
        <w:rPr>
          <w:rFonts w:asciiTheme="majorHAnsi" w:hAnsiTheme="majorHAnsi" w:cstheme="majorHAnsi"/>
          <w:sz w:val="20"/>
          <w:szCs w:val="20"/>
          <w:lang w:val="pl"/>
        </w:rPr>
      </w:pPr>
    </w:p>
    <w:p w14:paraId="75503B6D" w14:textId="5DC5A860" w:rsidR="00127A41" w:rsidRPr="0032129F" w:rsidRDefault="00127A41" w:rsidP="00127A41">
      <w:pPr>
        <w:spacing w:after="0" w:line="240" w:lineRule="auto"/>
        <w:jc w:val="both"/>
        <w:rPr>
          <w:rFonts w:asciiTheme="majorHAnsi" w:hAnsiTheme="majorHAnsi" w:cstheme="majorHAnsi"/>
          <w:sz w:val="20"/>
          <w:szCs w:val="20"/>
          <w:lang w:val="pl"/>
        </w:rPr>
      </w:pPr>
      <w:r w:rsidRPr="0032129F">
        <w:rPr>
          <w:rFonts w:asciiTheme="majorHAnsi" w:hAnsiTheme="majorHAnsi" w:cstheme="majorHAnsi"/>
          <w:sz w:val="20"/>
          <w:szCs w:val="20"/>
          <w:lang w:val="pl"/>
        </w:rPr>
        <w:t xml:space="preserve">11.1/ Oferta, wniosek oraz przedmiotowe środki dowodowe (jeżeli były wymagane) składane elektronicznie muszą zostać podpisane </w:t>
      </w:r>
      <w:r w:rsidRPr="0032129F">
        <w:rPr>
          <w:rFonts w:asciiTheme="majorHAnsi" w:hAnsiTheme="majorHAnsi" w:cstheme="majorHAnsi"/>
          <w:b/>
          <w:sz w:val="20"/>
          <w:szCs w:val="20"/>
          <w:lang w:val="pl"/>
        </w:rPr>
        <w:t>elektronicznym kwalifikowanym podpisem</w:t>
      </w:r>
      <w:r w:rsidRPr="0032129F">
        <w:rPr>
          <w:rFonts w:asciiTheme="majorHAnsi" w:hAnsiTheme="majorHAnsi" w:cstheme="majorHAnsi"/>
          <w:sz w:val="20"/>
          <w:szCs w:val="20"/>
          <w:lang w:val="pl"/>
        </w:rPr>
        <w:t xml:space="preserve"> lub </w:t>
      </w:r>
      <w:r w:rsidRPr="0032129F">
        <w:rPr>
          <w:rFonts w:asciiTheme="majorHAnsi" w:hAnsiTheme="majorHAnsi" w:cstheme="majorHAnsi"/>
          <w:b/>
          <w:sz w:val="20"/>
          <w:szCs w:val="20"/>
          <w:lang w:val="pl"/>
        </w:rPr>
        <w:t>podpisem zaufanym</w:t>
      </w:r>
      <w:r w:rsidRPr="0032129F">
        <w:rPr>
          <w:rFonts w:asciiTheme="majorHAnsi" w:hAnsiTheme="majorHAnsi" w:cstheme="majorHAnsi"/>
          <w:sz w:val="20"/>
          <w:szCs w:val="20"/>
          <w:lang w:val="pl"/>
        </w:rPr>
        <w:t xml:space="preserve"> lub elektronicznym </w:t>
      </w:r>
      <w:r w:rsidRPr="0032129F">
        <w:rPr>
          <w:rFonts w:asciiTheme="majorHAnsi" w:hAnsiTheme="majorHAnsi" w:cstheme="majorHAnsi"/>
          <w:b/>
          <w:sz w:val="20"/>
          <w:szCs w:val="20"/>
          <w:lang w:val="pl"/>
        </w:rPr>
        <w:t>podpisem osobistym</w:t>
      </w:r>
      <w:r w:rsidRPr="0032129F">
        <w:rPr>
          <w:rFonts w:asciiTheme="majorHAnsi" w:hAnsiTheme="majorHAnsi" w:cstheme="majorHAnsi"/>
          <w:sz w:val="20"/>
          <w:szCs w:val="20"/>
          <w:lang w:val="pl"/>
        </w:rPr>
        <w:t xml:space="preserve">. W procesie składania oferty, wniosku w tym przedmiotowych środków dowodowych na platformie, </w:t>
      </w:r>
      <w:r w:rsidRPr="0032129F">
        <w:rPr>
          <w:rFonts w:asciiTheme="majorHAnsi" w:hAnsiTheme="majorHAnsi" w:cstheme="majorHAnsi"/>
          <w:b/>
          <w:sz w:val="20"/>
          <w:szCs w:val="20"/>
          <w:lang w:val="pl"/>
        </w:rPr>
        <w:t>kwalifikowany podpis elektroniczny</w:t>
      </w:r>
      <w:r w:rsidRPr="0032129F">
        <w:rPr>
          <w:rFonts w:asciiTheme="majorHAnsi" w:hAnsiTheme="majorHAnsi" w:cstheme="majorHAnsi"/>
          <w:sz w:val="20"/>
          <w:szCs w:val="20"/>
          <w:lang w:val="pl"/>
        </w:rPr>
        <w:t xml:space="preserve"> lub </w:t>
      </w:r>
      <w:r w:rsidRPr="0032129F">
        <w:rPr>
          <w:rFonts w:asciiTheme="majorHAnsi" w:hAnsiTheme="majorHAnsi" w:cstheme="majorHAnsi"/>
          <w:b/>
          <w:sz w:val="20"/>
          <w:szCs w:val="20"/>
          <w:lang w:val="pl"/>
        </w:rPr>
        <w:t>podpis zaufany</w:t>
      </w:r>
      <w:r w:rsidRPr="0032129F">
        <w:rPr>
          <w:rFonts w:asciiTheme="majorHAnsi" w:hAnsiTheme="majorHAnsi" w:cstheme="majorHAnsi"/>
          <w:sz w:val="20"/>
          <w:szCs w:val="20"/>
          <w:lang w:val="pl"/>
        </w:rPr>
        <w:t xml:space="preserve"> lub </w:t>
      </w:r>
      <w:r w:rsidRPr="0032129F">
        <w:rPr>
          <w:rFonts w:asciiTheme="majorHAnsi" w:hAnsiTheme="majorHAnsi" w:cstheme="majorHAnsi"/>
          <w:b/>
          <w:sz w:val="20"/>
          <w:szCs w:val="20"/>
          <w:lang w:val="pl"/>
        </w:rPr>
        <w:t>podpis osobisty</w:t>
      </w:r>
      <w:r w:rsidRPr="0032129F">
        <w:rPr>
          <w:rFonts w:asciiTheme="majorHAnsi" w:hAnsiTheme="majorHAnsi" w:cstheme="majorHAnsi"/>
          <w:sz w:val="20"/>
          <w:szCs w:val="20"/>
          <w:lang w:val="pl"/>
        </w:rPr>
        <w:t xml:space="preserve"> Wykonawca składa bezpośrednio na dokumencie, który następnie przesyła do systemu.</w:t>
      </w:r>
    </w:p>
    <w:p w14:paraId="2204C1E1" w14:textId="77777777" w:rsidR="00127A41" w:rsidRPr="0032129F" w:rsidRDefault="00127A41" w:rsidP="00127A41">
      <w:pPr>
        <w:spacing w:after="0" w:line="240" w:lineRule="auto"/>
        <w:jc w:val="both"/>
        <w:rPr>
          <w:rFonts w:asciiTheme="majorHAnsi" w:eastAsia="Arial" w:hAnsiTheme="majorHAnsi" w:cstheme="majorHAnsi"/>
          <w:sz w:val="20"/>
          <w:szCs w:val="20"/>
          <w:lang w:val="pl"/>
        </w:rPr>
      </w:pPr>
    </w:p>
    <w:p w14:paraId="2B8EA331" w14:textId="77777777" w:rsidR="00127A41" w:rsidRPr="0032129F" w:rsidRDefault="00127A41" w:rsidP="00127A41">
      <w:pPr>
        <w:spacing w:after="0" w:line="240" w:lineRule="auto"/>
        <w:jc w:val="both"/>
        <w:rPr>
          <w:rFonts w:asciiTheme="majorHAnsi" w:hAnsiTheme="majorHAnsi" w:cstheme="majorHAnsi"/>
          <w:sz w:val="20"/>
          <w:szCs w:val="20"/>
          <w:lang w:val="pl"/>
        </w:rPr>
      </w:pPr>
      <w:r w:rsidRPr="0032129F">
        <w:rPr>
          <w:rFonts w:asciiTheme="majorHAnsi" w:eastAsia="Arial" w:hAnsiTheme="majorHAnsi" w:cstheme="majorHAnsi"/>
          <w:sz w:val="20"/>
          <w:szCs w:val="20"/>
          <w:lang w:val="pl"/>
        </w:rPr>
        <w:t xml:space="preserve">11.2/ </w:t>
      </w:r>
      <w:r w:rsidRPr="0032129F">
        <w:rPr>
          <w:rFonts w:asciiTheme="majorHAnsi" w:hAnsiTheme="majorHAnsi" w:cstheme="majorHAnsi"/>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1A174919" w14:textId="77777777" w:rsidR="00127A41" w:rsidRPr="0032129F" w:rsidRDefault="00127A41" w:rsidP="00127A41">
      <w:pPr>
        <w:spacing w:after="0" w:line="240" w:lineRule="auto"/>
        <w:jc w:val="both"/>
        <w:rPr>
          <w:rFonts w:asciiTheme="majorHAnsi" w:hAnsiTheme="majorHAnsi" w:cstheme="majorHAnsi"/>
          <w:sz w:val="20"/>
          <w:szCs w:val="20"/>
          <w:lang w:val="pl"/>
        </w:rPr>
      </w:pPr>
    </w:p>
    <w:p w14:paraId="0A5C03B3" w14:textId="77777777" w:rsidR="00127A41" w:rsidRPr="0032129F" w:rsidRDefault="00127A41" w:rsidP="00127A41">
      <w:pPr>
        <w:spacing w:after="0" w:line="240" w:lineRule="auto"/>
        <w:jc w:val="both"/>
        <w:rPr>
          <w:rFonts w:asciiTheme="majorHAnsi" w:hAnsiTheme="majorHAnsi" w:cstheme="majorHAnsi"/>
          <w:sz w:val="20"/>
          <w:szCs w:val="20"/>
          <w:lang w:val="pl"/>
        </w:rPr>
      </w:pPr>
      <w:r w:rsidRPr="0032129F">
        <w:rPr>
          <w:rFonts w:asciiTheme="majorHAnsi" w:hAnsiTheme="majorHAnsi" w:cstheme="majorHAnsi"/>
          <w:sz w:val="20"/>
          <w:szCs w:val="20"/>
          <w:lang w:val="pl"/>
        </w:rPr>
        <w:t>11.3/ Oferta powinna być:</w:t>
      </w:r>
    </w:p>
    <w:p w14:paraId="0706A5AD" w14:textId="77777777" w:rsidR="00127A41" w:rsidRPr="0032129F" w:rsidRDefault="00127A41" w:rsidP="00127A41">
      <w:pPr>
        <w:numPr>
          <w:ilvl w:val="1"/>
          <w:numId w:val="12"/>
        </w:numPr>
        <w:spacing w:after="0" w:line="240" w:lineRule="auto"/>
        <w:jc w:val="both"/>
        <w:rPr>
          <w:rFonts w:asciiTheme="majorHAnsi" w:hAnsiTheme="majorHAnsi" w:cstheme="majorHAnsi"/>
          <w:sz w:val="20"/>
          <w:szCs w:val="20"/>
          <w:lang w:val="pl"/>
        </w:rPr>
      </w:pPr>
      <w:r w:rsidRPr="0032129F">
        <w:rPr>
          <w:rFonts w:asciiTheme="majorHAnsi" w:hAnsiTheme="majorHAnsi" w:cstheme="majorHAnsi"/>
          <w:sz w:val="20"/>
          <w:szCs w:val="20"/>
          <w:lang w:val="pl"/>
        </w:rPr>
        <w:t>sporządzona na podstawie załączników niniejszej SWZ w języku polskim,</w:t>
      </w:r>
    </w:p>
    <w:p w14:paraId="250E8171" w14:textId="77777777" w:rsidR="00127A41" w:rsidRPr="0032129F" w:rsidRDefault="00127A41" w:rsidP="00127A41">
      <w:pPr>
        <w:numPr>
          <w:ilvl w:val="1"/>
          <w:numId w:val="12"/>
        </w:numPr>
        <w:spacing w:after="0" w:line="240" w:lineRule="auto"/>
        <w:jc w:val="both"/>
        <w:rPr>
          <w:rFonts w:asciiTheme="majorHAnsi" w:hAnsiTheme="majorHAnsi" w:cstheme="majorHAnsi"/>
          <w:sz w:val="20"/>
          <w:szCs w:val="20"/>
          <w:lang w:val="pl"/>
        </w:rPr>
      </w:pPr>
      <w:r w:rsidRPr="0032129F">
        <w:rPr>
          <w:rFonts w:asciiTheme="majorHAnsi" w:hAnsiTheme="majorHAnsi" w:cstheme="majorHAnsi"/>
          <w:sz w:val="20"/>
          <w:szCs w:val="20"/>
          <w:lang w:val="pl"/>
        </w:rPr>
        <w:t xml:space="preserve">złożona przy użyciu środków komunikacji elektronicznej tzn. za pośrednictwem </w:t>
      </w:r>
      <w:hyperlink r:id="rId17">
        <w:r w:rsidRPr="0032129F">
          <w:rPr>
            <w:rFonts w:asciiTheme="majorHAnsi" w:hAnsiTheme="majorHAnsi" w:cstheme="majorHAnsi"/>
            <w:sz w:val="20"/>
            <w:szCs w:val="20"/>
            <w:u w:val="single"/>
            <w:lang w:val="pl"/>
          </w:rPr>
          <w:t>platformazakupowa.pl</w:t>
        </w:r>
      </w:hyperlink>
      <w:r w:rsidRPr="0032129F">
        <w:rPr>
          <w:rFonts w:asciiTheme="majorHAnsi" w:hAnsiTheme="majorHAnsi" w:cstheme="majorHAnsi"/>
          <w:sz w:val="20"/>
          <w:szCs w:val="20"/>
          <w:lang w:val="pl"/>
        </w:rPr>
        <w:t>,</w:t>
      </w:r>
    </w:p>
    <w:p w14:paraId="692C3D38" w14:textId="1BA87836" w:rsidR="00127A41" w:rsidRPr="00C63365" w:rsidRDefault="00127A41" w:rsidP="00C63365">
      <w:pPr>
        <w:numPr>
          <w:ilvl w:val="1"/>
          <w:numId w:val="12"/>
        </w:numPr>
        <w:spacing w:after="0" w:line="240" w:lineRule="auto"/>
        <w:jc w:val="both"/>
        <w:rPr>
          <w:rFonts w:asciiTheme="majorHAnsi" w:hAnsiTheme="majorHAnsi" w:cstheme="majorHAnsi"/>
          <w:sz w:val="20"/>
          <w:szCs w:val="20"/>
          <w:lang w:val="pl"/>
        </w:rPr>
      </w:pPr>
      <w:r w:rsidRPr="0032129F">
        <w:rPr>
          <w:rFonts w:asciiTheme="majorHAnsi" w:hAnsiTheme="majorHAnsi" w:cstheme="majorHAnsi"/>
          <w:sz w:val="20"/>
          <w:szCs w:val="20"/>
          <w:lang w:val="pl"/>
        </w:rPr>
        <w:t>podpisana kwalifikowanym podpisem elektronicznym lub podpisem zaufanym lub podpisem osobistym przez osobę/osoby upoważnioną/upoważnione.</w:t>
      </w:r>
    </w:p>
    <w:p w14:paraId="61357F3C" w14:textId="77777777" w:rsidR="00127A41" w:rsidRPr="0032129F" w:rsidRDefault="00127A41" w:rsidP="00127A41">
      <w:pPr>
        <w:spacing w:after="0" w:line="240" w:lineRule="auto"/>
        <w:jc w:val="both"/>
        <w:rPr>
          <w:rFonts w:asciiTheme="majorHAnsi" w:hAnsiTheme="majorHAnsi" w:cstheme="majorHAnsi"/>
          <w:sz w:val="20"/>
          <w:szCs w:val="20"/>
          <w:lang w:val="pl"/>
        </w:rPr>
      </w:pPr>
      <w:r w:rsidRPr="0032129F">
        <w:rPr>
          <w:rFonts w:asciiTheme="majorHAnsi" w:hAnsiTheme="majorHAnsi" w:cstheme="majorHAnsi"/>
          <w:sz w:val="20"/>
          <w:szCs w:val="20"/>
          <w:lang w:val="pl"/>
        </w:rPr>
        <w:t>11.4/ Do oferty należy dołączyć oświadczenie o niepodleganiu wykluczeniu, spełnianiu warunków udziału w postępowaniu lub kryteriów selekcji, w zakresie wskazanym w Rozdziale II pkt 9.1) SWZ, w formie elektronicznej lub w postaci elektronicznej opatrzonej podpisem  zaufanym   lub  podpisem  osobistym,  a  następnie  zaszyfrować   wraz   z plikami stanowiącymi ofertę.</w:t>
      </w:r>
    </w:p>
    <w:p w14:paraId="5C5EFE3B" w14:textId="77777777" w:rsidR="00127A41" w:rsidRPr="0032129F" w:rsidRDefault="00127A41" w:rsidP="00127A41">
      <w:pPr>
        <w:spacing w:after="0" w:line="240" w:lineRule="auto"/>
        <w:jc w:val="both"/>
        <w:rPr>
          <w:rFonts w:asciiTheme="majorHAnsi" w:hAnsiTheme="majorHAnsi" w:cstheme="majorHAnsi"/>
          <w:sz w:val="20"/>
          <w:szCs w:val="20"/>
          <w:lang w:val="pl"/>
        </w:rPr>
      </w:pPr>
    </w:p>
    <w:p w14:paraId="434C0AAE" w14:textId="77777777" w:rsidR="00127A41" w:rsidRPr="0032129F" w:rsidRDefault="00127A41" w:rsidP="00127A41">
      <w:pPr>
        <w:spacing w:after="0" w:line="240" w:lineRule="auto"/>
        <w:jc w:val="both"/>
        <w:rPr>
          <w:rFonts w:asciiTheme="majorHAnsi" w:hAnsiTheme="majorHAnsi" w:cstheme="majorHAnsi"/>
          <w:sz w:val="20"/>
          <w:szCs w:val="20"/>
          <w:lang w:val="pl"/>
        </w:rPr>
      </w:pPr>
      <w:r w:rsidRPr="0032129F">
        <w:rPr>
          <w:rFonts w:asciiTheme="majorHAnsi" w:hAnsiTheme="majorHAnsi" w:cstheme="majorHAnsi"/>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w:t>
      </w:r>
      <w:proofErr w:type="spellStart"/>
      <w:r w:rsidRPr="0032129F">
        <w:rPr>
          <w:rFonts w:asciiTheme="majorHAnsi" w:hAnsiTheme="majorHAnsi" w:cstheme="majorHAnsi"/>
          <w:sz w:val="20"/>
          <w:szCs w:val="20"/>
          <w:lang w:val="pl"/>
        </w:rPr>
        <w:t>eIDAS</w:t>
      </w:r>
      <w:proofErr w:type="spellEnd"/>
      <w:r w:rsidRPr="0032129F">
        <w:rPr>
          <w:rFonts w:asciiTheme="majorHAnsi" w:hAnsiTheme="majorHAnsi" w:cstheme="majorHAnsi"/>
          <w:sz w:val="20"/>
          <w:szCs w:val="20"/>
          <w:lang w:val="pl"/>
        </w:rPr>
        <w:t>) (UE) nr 910/2014 - od 1 lipca 2016 roku”.</w:t>
      </w:r>
    </w:p>
    <w:p w14:paraId="5742889B" w14:textId="77777777" w:rsidR="00127A41" w:rsidRPr="0032129F" w:rsidRDefault="00127A41" w:rsidP="00127A41">
      <w:pPr>
        <w:spacing w:after="0" w:line="240" w:lineRule="auto"/>
        <w:jc w:val="both"/>
        <w:rPr>
          <w:rFonts w:asciiTheme="majorHAnsi" w:hAnsiTheme="majorHAnsi" w:cstheme="majorHAnsi"/>
          <w:sz w:val="20"/>
          <w:szCs w:val="20"/>
          <w:lang w:val="pl"/>
        </w:rPr>
      </w:pPr>
    </w:p>
    <w:p w14:paraId="2E7F8285" w14:textId="77777777" w:rsidR="00127A41" w:rsidRPr="0032129F" w:rsidRDefault="00127A41" w:rsidP="00127A41">
      <w:pPr>
        <w:spacing w:after="0" w:line="240" w:lineRule="auto"/>
        <w:jc w:val="both"/>
        <w:rPr>
          <w:rFonts w:asciiTheme="majorHAnsi" w:hAnsiTheme="majorHAnsi" w:cstheme="majorHAnsi"/>
          <w:sz w:val="20"/>
          <w:szCs w:val="20"/>
          <w:lang w:val="pl"/>
        </w:rPr>
      </w:pPr>
      <w:r w:rsidRPr="0032129F">
        <w:rPr>
          <w:rFonts w:asciiTheme="majorHAnsi" w:hAnsiTheme="majorHAnsi" w:cstheme="majorHAnsi"/>
          <w:sz w:val="20"/>
          <w:szCs w:val="20"/>
          <w:lang w:val="pl"/>
        </w:rPr>
        <w:t xml:space="preserve">11.6/ W przypadku wykorzystania formatu podpisu </w:t>
      </w:r>
      <w:proofErr w:type="spellStart"/>
      <w:r w:rsidRPr="0032129F">
        <w:rPr>
          <w:rFonts w:asciiTheme="majorHAnsi" w:hAnsiTheme="majorHAnsi" w:cstheme="majorHAnsi"/>
          <w:sz w:val="20"/>
          <w:szCs w:val="20"/>
          <w:lang w:val="pl"/>
        </w:rPr>
        <w:t>XAdES</w:t>
      </w:r>
      <w:proofErr w:type="spellEnd"/>
      <w:r w:rsidRPr="0032129F">
        <w:rPr>
          <w:rFonts w:asciiTheme="majorHAnsi" w:hAnsiTheme="majorHAnsi" w:cstheme="majorHAnsi"/>
          <w:sz w:val="20"/>
          <w:szCs w:val="20"/>
          <w:lang w:val="pl"/>
        </w:rPr>
        <w:t xml:space="preserve"> zewnętrzny. Zamawiający wymaga dołączenia odpowiedniej ilości plików tj. podpisywanych plików z danymi oraz plików podpisu w formacie </w:t>
      </w:r>
      <w:proofErr w:type="spellStart"/>
      <w:r w:rsidRPr="0032129F">
        <w:rPr>
          <w:rFonts w:asciiTheme="majorHAnsi" w:hAnsiTheme="majorHAnsi" w:cstheme="majorHAnsi"/>
          <w:sz w:val="20"/>
          <w:szCs w:val="20"/>
          <w:lang w:val="pl"/>
        </w:rPr>
        <w:t>XAdES</w:t>
      </w:r>
      <w:proofErr w:type="spellEnd"/>
      <w:r w:rsidRPr="0032129F">
        <w:rPr>
          <w:rFonts w:asciiTheme="majorHAnsi" w:hAnsiTheme="majorHAnsi" w:cstheme="majorHAnsi"/>
          <w:sz w:val="20"/>
          <w:szCs w:val="20"/>
          <w:lang w:val="pl"/>
        </w:rPr>
        <w:t>.</w:t>
      </w:r>
    </w:p>
    <w:p w14:paraId="6CBEE47B" w14:textId="77777777" w:rsidR="00127A41" w:rsidRPr="0032129F" w:rsidRDefault="00127A41" w:rsidP="00127A41">
      <w:pPr>
        <w:spacing w:after="0" w:line="240" w:lineRule="auto"/>
        <w:jc w:val="both"/>
        <w:rPr>
          <w:rFonts w:asciiTheme="majorHAnsi" w:hAnsiTheme="majorHAnsi" w:cstheme="majorHAnsi"/>
          <w:sz w:val="20"/>
          <w:szCs w:val="20"/>
          <w:lang w:val="pl"/>
        </w:rPr>
      </w:pPr>
    </w:p>
    <w:p w14:paraId="72503D6A" w14:textId="77777777" w:rsidR="00127A41" w:rsidRPr="0032129F" w:rsidRDefault="00127A41" w:rsidP="00127A41">
      <w:pPr>
        <w:spacing w:after="0" w:line="240" w:lineRule="auto"/>
        <w:jc w:val="both"/>
        <w:rPr>
          <w:rFonts w:asciiTheme="majorHAnsi" w:hAnsiTheme="majorHAnsi" w:cstheme="majorHAnsi"/>
          <w:sz w:val="20"/>
          <w:szCs w:val="20"/>
          <w:lang w:val="pl"/>
        </w:rPr>
      </w:pPr>
      <w:r w:rsidRPr="0032129F">
        <w:rPr>
          <w:rFonts w:asciiTheme="majorHAnsi" w:hAnsiTheme="majorHAnsi" w:cstheme="majorHAnsi"/>
          <w:sz w:val="20"/>
          <w:szCs w:val="20"/>
          <w:lang w:val="pl"/>
        </w:rPr>
        <w:t>11.7/ 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0B50F9BB" w14:textId="77777777" w:rsidR="00127A41" w:rsidRPr="0032129F" w:rsidRDefault="00127A41" w:rsidP="00127A41">
      <w:pPr>
        <w:spacing w:after="0" w:line="240" w:lineRule="auto"/>
        <w:jc w:val="both"/>
        <w:rPr>
          <w:rFonts w:asciiTheme="majorHAnsi" w:hAnsiTheme="majorHAnsi" w:cstheme="majorHAnsi"/>
          <w:sz w:val="20"/>
          <w:szCs w:val="20"/>
          <w:lang w:val="pl"/>
        </w:rPr>
      </w:pPr>
    </w:p>
    <w:p w14:paraId="3C8935E7" w14:textId="77777777" w:rsidR="00127A41" w:rsidRPr="0032129F" w:rsidRDefault="00127A41" w:rsidP="00127A41">
      <w:pPr>
        <w:spacing w:after="0" w:line="240" w:lineRule="auto"/>
        <w:jc w:val="both"/>
        <w:rPr>
          <w:rFonts w:asciiTheme="majorHAnsi" w:hAnsiTheme="majorHAnsi" w:cstheme="majorHAnsi"/>
          <w:sz w:val="20"/>
          <w:szCs w:val="20"/>
          <w:lang w:val="pl"/>
        </w:rPr>
      </w:pPr>
      <w:r w:rsidRPr="0032129F">
        <w:rPr>
          <w:rFonts w:asciiTheme="majorHAnsi" w:hAnsiTheme="majorHAnsi" w:cstheme="majorHAnsi"/>
          <w:sz w:val="20"/>
          <w:szCs w:val="20"/>
          <w:lang w:val="pl"/>
        </w:rPr>
        <w:t xml:space="preserve">11.8/ Wykonawca, za pośrednictwem </w:t>
      </w:r>
      <w:hyperlink r:id="rId18">
        <w:r w:rsidRPr="0032129F">
          <w:rPr>
            <w:rFonts w:asciiTheme="majorHAnsi" w:hAnsiTheme="majorHAnsi" w:cstheme="majorHAnsi"/>
            <w:sz w:val="20"/>
            <w:szCs w:val="20"/>
            <w:u w:val="single"/>
            <w:lang w:val="pl"/>
          </w:rPr>
          <w:t>platformazakupowa.pl</w:t>
        </w:r>
      </w:hyperlink>
      <w:r w:rsidRPr="0032129F">
        <w:rPr>
          <w:rFonts w:asciiTheme="majorHAnsi" w:hAnsiTheme="majorHAnsi" w:cstheme="majorHAnsi"/>
          <w:sz w:val="20"/>
          <w:szCs w:val="20"/>
          <w:lang w:val="pl"/>
        </w:rPr>
        <w:t xml:space="preserve"> może przed upływem terminu składania ofert wycofać ofertę. Sposób dokonywania wycofania oferty zamieszczono w instrukcji dostępnej na stronie internetowej pod adresem:</w:t>
      </w:r>
    </w:p>
    <w:p w14:paraId="76E5B6E1" w14:textId="73C3AE49" w:rsidR="00127A41" w:rsidRPr="0032129F" w:rsidRDefault="00127A41" w:rsidP="00127A41">
      <w:pPr>
        <w:spacing w:after="0" w:line="240" w:lineRule="auto"/>
        <w:jc w:val="both"/>
        <w:rPr>
          <w:rFonts w:asciiTheme="majorHAnsi" w:hAnsiTheme="majorHAnsi" w:cstheme="majorHAnsi"/>
          <w:sz w:val="20"/>
          <w:szCs w:val="20"/>
          <w:u w:val="single"/>
          <w:lang w:val="pl"/>
        </w:rPr>
      </w:pPr>
      <w:hyperlink r:id="rId19">
        <w:r w:rsidRPr="0032129F">
          <w:rPr>
            <w:rFonts w:asciiTheme="majorHAnsi" w:hAnsiTheme="majorHAnsi" w:cstheme="majorHAnsi"/>
            <w:sz w:val="20"/>
            <w:szCs w:val="20"/>
            <w:u w:val="single"/>
            <w:lang w:val="pl"/>
          </w:rPr>
          <w:t>https://platformazakupowa.pl/strona/45-instrukcje</w:t>
        </w:r>
      </w:hyperlink>
      <w:r w:rsidR="00067FC6">
        <w:rPr>
          <w:rFonts w:asciiTheme="majorHAnsi" w:hAnsiTheme="majorHAnsi" w:cstheme="majorHAnsi"/>
          <w:sz w:val="20"/>
          <w:szCs w:val="20"/>
          <w:u w:val="single"/>
          <w:lang w:val="pl"/>
        </w:rPr>
        <w:t xml:space="preserve"> </w:t>
      </w:r>
    </w:p>
    <w:p w14:paraId="65A5DF61" w14:textId="77777777" w:rsidR="00127A41" w:rsidRPr="0032129F" w:rsidRDefault="00127A41" w:rsidP="00127A41">
      <w:pPr>
        <w:spacing w:after="0" w:line="240" w:lineRule="auto"/>
        <w:jc w:val="both"/>
        <w:rPr>
          <w:rFonts w:asciiTheme="majorHAnsi" w:hAnsiTheme="majorHAnsi" w:cstheme="majorHAnsi"/>
          <w:sz w:val="20"/>
          <w:szCs w:val="20"/>
          <w:lang w:val="pl"/>
        </w:rPr>
      </w:pPr>
    </w:p>
    <w:p w14:paraId="27778001" w14:textId="77777777" w:rsidR="00127A41" w:rsidRPr="0032129F" w:rsidRDefault="00127A41" w:rsidP="00127A41">
      <w:pPr>
        <w:spacing w:after="0" w:line="240" w:lineRule="auto"/>
        <w:jc w:val="both"/>
        <w:rPr>
          <w:rFonts w:asciiTheme="majorHAnsi" w:hAnsiTheme="majorHAnsi" w:cstheme="majorHAnsi"/>
          <w:sz w:val="20"/>
          <w:szCs w:val="20"/>
          <w:lang w:val="pl"/>
        </w:rPr>
      </w:pPr>
      <w:r w:rsidRPr="0032129F">
        <w:rPr>
          <w:rFonts w:asciiTheme="majorHAnsi" w:hAnsiTheme="majorHAnsi" w:cstheme="majorHAnsi"/>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2E767231" w14:textId="77777777" w:rsidR="00127A41" w:rsidRPr="0032129F" w:rsidRDefault="00127A41" w:rsidP="00127A41">
      <w:pPr>
        <w:spacing w:after="0" w:line="240" w:lineRule="auto"/>
        <w:jc w:val="both"/>
        <w:rPr>
          <w:rFonts w:asciiTheme="majorHAnsi" w:hAnsiTheme="majorHAnsi" w:cstheme="majorHAnsi"/>
          <w:sz w:val="20"/>
          <w:szCs w:val="20"/>
          <w:lang w:val="pl"/>
        </w:rPr>
      </w:pPr>
    </w:p>
    <w:p w14:paraId="110794C0" w14:textId="77777777" w:rsidR="00127A41" w:rsidRPr="0032129F" w:rsidRDefault="00127A41" w:rsidP="00127A41">
      <w:pPr>
        <w:spacing w:after="0" w:line="240" w:lineRule="auto"/>
        <w:jc w:val="both"/>
        <w:rPr>
          <w:rFonts w:asciiTheme="majorHAnsi" w:hAnsiTheme="majorHAnsi" w:cstheme="majorHAnsi"/>
          <w:sz w:val="20"/>
          <w:szCs w:val="20"/>
          <w:lang w:val="pl"/>
        </w:rPr>
      </w:pPr>
      <w:r w:rsidRPr="0032129F">
        <w:rPr>
          <w:rFonts w:asciiTheme="majorHAnsi" w:hAnsiTheme="majorHAnsi" w:cstheme="majorHAnsi"/>
          <w:sz w:val="20"/>
          <w:szCs w:val="20"/>
          <w:lang w:val="pl"/>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6AE24025" w14:textId="77777777" w:rsidR="00127A41" w:rsidRPr="0032129F" w:rsidRDefault="00127A41" w:rsidP="00127A41">
      <w:pPr>
        <w:spacing w:after="0" w:line="240" w:lineRule="auto"/>
        <w:jc w:val="both"/>
        <w:rPr>
          <w:rFonts w:asciiTheme="majorHAnsi" w:hAnsiTheme="majorHAnsi" w:cstheme="majorHAnsi"/>
          <w:sz w:val="20"/>
          <w:szCs w:val="20"/>
          <w:lang w:val="pl"/>
        </w:rPr>
      </w:pPr>
    </w:p>
    <w:p w14:paraId="04C3C6B4" w14:textId="77777777" w:rsidR="00127A41" w:rsidRPr="0032129F" w:rsidRDefault="00127A41" w:rsidP="00127A41">
      <w:pPr>
        <w:spacing w:after="0" w:line="240" w:lineRule="auto"/>
        <w:jc w:val="both"/>
        <w:rPr>
          <w:rFonts w:asciiTheme="majorHAnsi" w:hAnsiTheme="majorHAnsi" w:cstheme="majorHAnsi"/>
          <w:sz w:val="20"/>
          <w:szCs w:val="20"/>
          <w:lang w:val="pl"/>
        </w:rPr>
      </w:pPr>
      <w:r w:rsidRPr="0032129F">
        <w:rPr>
          <w:rFonts w:asciiTheme="majorHAnsi" w:hAnsiTheme="majorHAnsi" w:cstheme="majorHAnsi"/>
          <w:sz w:val="20"/>
          <w:szCs w:val="20"/>
          <w:lang w:val="pl"/>
        </w:rPr>
        <w:t>11.9/ Każdy z wykonawców może złożyć tylko jedną ofertę. Złożenie większej liczby ofert lub oferty zawierającej propozycje wariantowe podlegać będą odrzuceniu.</w:t>
      </w:r>
    </w:p>
    <w:p w14:paraId="65AA9339" w14:textId="77777777" w:rsidR="00127A41" w:rsidRPr="0032129F" w:rsidRDefault="00127A41" w:rsidP="00127A41">
      <w:pPr>
        <w:spacing w:after="0" w:line="240" w:lineRule="auto"/>
        <w:jc w:val="both"/>
        <w:rPr>
          <w:rFonts w:asciiTheme="majorHAnsi" w:hAnsiTheme="majorHAnsi" w:cstheme="majorHAnsi"/>
          <w:sz w:val="20"/>
          <w:szCs w:val="20"/>
          <w:lang w:val="pl"/>
        </w:rPr>
      </w:pPr>
    </w:p>
    <w:p w14:paraId="5BDED583" w14:textId="77777777" w:rsidR="00127A41" w:rsidRPr="0032129F" w:rsidRDefault="00127A41" w:rsidP="00127A41">
      <w:pPr>
        <w:spacing w:after="0" w:line="240" w:lineRule="auto"/>
        <w:jc w:val="both"/>
        <w:rPr>
          <w:rFonts w:asciiTheme="majorHAnsi" w:hAnsiTheme="majorHAnsi" w:cstheme="majorHAnsi"/>
          <w:sz w:val="20"/>
          <w:szCs w:val="20"/>
          <w:lang w:val="pl"/>
        </w:rPr>
      </w:pPr>
      <w:r w:rsidRPr="0032129F">
        <w:rPr>
          <w:rFonts w:asciiTheme="majorHAnsi" w:hAnsiTheme="majorHAnsi" w:cstheme="majorHAnsi"/>
          <w:sz w:val="20"/>
          <w:szCs w:val="20"/>
          <w:lang w:val="pl"/>
        </w:rPr>
        <w:t>11.10/ Ceny oferty muszą zawierać wszystkie koszty, jakie musi ponieść wykonawca, aby zrealizować zamówienie z najwyższą starannością oraz ewentualne rabaty.</w:t>
      </w:r>
    </w:p>
    <w:p w14:paraId="0EB1DA56" w14:textId="77777777" w:rsidR="00127A41" w:rsidRPr="0032129F" w:rsidRDefault="00127A41" w:rsidP="00127A41">
      <w:pPr>
        <w:spacing w:after="0" w:line="240" w:lineRule="auto"/>
        <w:jc w:val="both"/>
        <w:rPr>
          <w:rFonts w:asciiTheme="majorHAnsi" w:hAnsiTheme="majorHAnsi" w:cstheme="majorHAnsi"/>
          <w:sz w:val="20"/>
          <w:szCs w:val="20"/>
          <w:lang w:val="pl"/>
        </w:rPr>
      </w:pPr>
    </w:p>
    <w:p w14:paraId="5811BD41" w14:textId="77777777" w:rsidR="00127A41" w:rsidRPr="0032129F" w:rsidRDefault="00127A41" w:rsidP="00127A41">
      <w:pPr>
        <w:spacing w:after="0" w:line="240" w:lineRule="auto"/>
        <w:jc w:val="both"/>
        <w:rPr>
          <w:rFonts w:asciiTheme="majorHAnsi" w:hAnsiTheme="majorHAnsi" w:cstheme="majorHAnsi"/>
          <w:sz w:val="20"/>
          <w:szCs w:val="20"/>
          <w:lang w:val="pl"/>
        </w:rPr>
      </w:pPr>
      <w:r w:rsidRPr="0032129F">
        <w:rPr>
          <w:rFonts w:asciiTheme="majorHAnsi" w:hAnsiTheme="majorHAnsi" w:cstheme="majorHAnsi"/>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B96404E" w14:textId="77777777" w:rsidR="00127A41" w:rsidRPr="0032129F" w:rsidRDefault="00127A41" w:rsidP="00127A41">
      <w:pPr>
        <w:spacing w:after="0" w:line="240" w:lineRule="auto"/>
        <w:jc w:val="both"/>
        <w:rPr>
          <w:rFonts w:asciiTheme="majorHAnsi" w:hAnsiTheme="majorHAnsi" w:cstheme="majorHAnsi"/>
          <w:sz w:val="20"/>
          <w:szCs w:val="20"/>
          <w:lang w:val="pl"/>
        </w:rPr>
      </w:pPr>
    </w:p>
    <w:p w14:paraId="0E2DB413" w14:textId="77777777" w:rsidR="00127A41" w:rsidRPr="0032129F" w:rsidRDefault="00127A41" w:rsidP="00127A41">
      <w:pPr>
        <w:spacing w:after="0" w:line="240" w:lineRule="auto"/>
        <w:jc w:val="both"/>
        <w:rPr>
          <w:rFonts w:asciiTheme="majorHAnsi" w:hAnsiTheme="majorHAnsi" w:cstheme="majorHAnsi"/>
          <w:sz w:val="20"/>
          <w:szCs w:val="20"/>
          <w:lang w:val="pl"/>
        </w:rPr>
      </w:pPr>
      <w:r w:rsidRPr="0032129F">
        <w:rPr>
          <w:rFonts w:asciiTheme="majorHAnsi" w:hAnsiTheme="majorHAnsi" w:cstheme="majorHAnsi"/>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A61F82D" w14:textId="77777777" w:rsidR="00127A41" w:rsidRPr="0032129F" w:rsidRDefault="00127A41" w:rsidP="00127A41">
      <w:pPr>
        <w:spacing w:after="0" w:line="240" w:lineRule="auto"/>
        <w:jc w:val="both"/>
        <w:rPr>
          <w:rFonts w:asciiTheme="majorHAnsi" w:hAnsiTheme="majorHAnsi" w:cstheme="majorHAnsi"/>
          <w:sz w:val="20"/>
          <w:szCs w:val="20"/>
          <w:lang w:val="pl"/>
        </w:rPr>
      </w:pPr>
    </w:p>
    <w:p w14:paraId="6B7A7D75" w14:textId="77777777" w:rsidR="00127A41" w:rsidRPr="0032129F" w:rsidRDefault="00127A41" w:rsidP="00127A41">
      <w:pPr>
        <w:spacing w:after="0" w:line="240" w:lineRule="auto"/>
        <w:jc w:val="both"/>
        <w:rPr>
          <w:rFonts w:asciiTheme="majorHAnsi" w:hAnsiTheme="majorHAnsi" w:cstheme="majorHAnsi"/>
          <w:sz w:val="20"/>
          <w:szCs w:val="20"/>
          <w:lang w:val="pl"/>
        </w:rPr>
      </w:pPr>
      <w:r w:rsidRPr="0032129F">
        <w:rPr>
          <w:rFonts w:asciiTheme="majorHAnsi" w:hAnsiTheme="majorHAnsi" w:cstheme="majorHAnsi"/>
          <w:sz w:val="20"/>
          <w:szCs w:val="20"/>
          <w:lang w:val="pl"/>
        </w:rPr>
        <w:t>11.3/ Maksymalny rozmiar jednego pliku przesyłanego za pośrednictwem dedykowanych formularzy do: złożenia, zmiany, wycofania oferty wynosi 150 MB natomiast przy komunikacji wielkość pliku to maksymalnie 500 MB.</w:t>
      </w:r>
    </w:p>
    <w:p w14:paraId="4916E299" w14:textId="77777777" w:rsidR="00AE65FD" w:rsidRPr="009D538D" w:rsidRDefault="00AE65FD" w:rsidP="00CC124D">
      <w:pPr>
        <w:spacing w:after="0" w:line="240" w:lineRule="auto"/>
        <w:rPr>
          <w:rFonts w:asciiTheme="majorHAnsi" w:hAnsiTheme="majorHAnsi" w:cstheme="majorHAnsi"/>
          <w:color w:val="262626" w:themeColor="text1" w:themeTint="D9"/>
          <w:sz w:val="20"/>
          <w:szCs w:val="20"/>
        </w:rPr>
      </w:pPr>
    </w:p>
    <w:p w14:paraId="12133A3E" w14:textId="7BB6D6EC" w:rsidR="00B15106" w:rsidRPr="00F67ECD" w:rsidRDefault="00007964" w:rsidP="00F67EC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7E47E4C6" w14:textId="77777777" w:rsidR="002E7C87" w:rsidRDefault="002E7C87" w:rsidP="00274509">
      <w:pPr>
        <w:spacing w:after="0" w:line="240" w:lineRule="auto"/>
        <w:jc w:val="both"/>
        <w:rPr>
          <w:rFonts w:asciiTheme="majorHAnsi" w:hAnsiTheme="majorHAnsi" w:cstheme="majorHAnsi"/>
          <w:sz w:val="20"/>
          <w:szCs w:val="20"/>
        </w:rPr>
      </w:pPr>
    </w:p>
    <w:p w14:paraId="631219B0" w14:textId="685E21E9" w:rsidR="00274509" w:rsidRPr="00E22ECD" w:rsidRDefault="00274509" w:rsidP="00274509">
      <w:pPr>
        <w:spacing w:after="0" w:line="240" w:lineRule="auto"/>
        <w:jc w:val="both"/>
        <w:rPr>
          <w:rFonts w:asciiTheme="majorHAnsi" w:hAnsiTheme="majorHAnsi" w:cstheme="majorHAnsi"/>
          <w:sz w:val="20"/>
          <w:szCs w:val="20"/>
        </w:rPr>
      </w:pPr>
      <w:r w:rsidRPr="00E22ECD">
        <w:rPr>
          <w:rFonts w:asciiTheme="majorHAnsi" w:hAnsiTheme="majorHAnsi" w:cstheme="majorHAnsi"/>
          <w:sz w:val="20"/>
          <w:szCs w:val="20"/>
        </w:rPr>
        <w:t>12.1/ W ofercie należy poda</w:t>
      </w:r>
      <w:r>
        <w:rPr>
          <w:rFonts w:asciiTheme="majorHAnsi" w:hAnsiTheme="majorHAnsi" w:cstheme="majorHAnsi"/>
          <w:sz w:val="20"/>
          <w:szCs w:val="20"/>
        </w:rPr>
        <w:t xml:space="preserve">ć całkowitą cenę oferty brutto </w:t>
      </w:r>
      <w:r w:rsidRPr="00E22ECD">
        <w:rPr>
          <w:rFonts w:asciiTheme="majorHAnsi" w:hAnsiTheme="majorHAnsi" w:cstheme="majorHAnsi"/>
          <w:sz w:val="20"/>
          <w:szCs w:val="20"/>
        </w:rPr>
        <w:t xml:space="preserve">za wykonanie przedmiotu zamówienia. W cenie brutto uwzględnia się podatek od towarów i usług, jeżeli na podstawie odrębnych przepisów sprzedaży towaru – usług – podlega obciążeniu podatkiem od towarów i usług. </w:t>
      </w:r>
    </w:p>
    <w:p w14:paraId="48704F13" w14:textId="77777777" w:rsidR="00274509" w:rsidRPr="00E22ECD" w:rsidRDefault="00274509" w:rsidP="00274509">
      <w:pPr>
        <w:spacing w:after="0" w:line="240" w:lineRule="auto"/>
        <w:jc w:val="both"/>
        <w:rPr>
          <w:rFonts w:asciiTheme="majorHAnsi" w:hAnsiTheme="majorHAnsi" w:cstheme="majorHAnsi"/>
          <w:sz w:val="20"/>
          <w:szCs w:val="20"/>
        </w:rPr>
      </w:pPr>
      <w:r w:rsidRPr="00E22ECD">
        <w:rPr>
          <w:rFonts w:asciiTheme="majorHAnsi" w:hAnsiTheme="majorHAnsi" w:cstheme="majorHAnsi"/>
          <w:sz w:val="20"/>
          <w:szCs w:val="20"/>
        </w:rPr>
        <w:t>Ustalenie prawidłowej stawki podatku VAT, zgodnej z obowiązującymi przepisami ustawy o podatku od towarów i usług, należy do Wykonawcy.</w:t>
      </w:r>
    </w:p>
    <w:p w14:paraId="17967973" w14:textId="77777777" w:rsidR="00274509" w:rsidRPr="00E22ECD" w:rsidRDefault="00274509" w:rsidP="00274509">
      <w:pPr>
        <w:spacing w:after="0" w:line="240" w:lineRule="auto"/>
        <w:jc w:val="both"/>
        <w:rPr>
          <w:rFonts w:asciiTheme="majorHAnsi" w:hAnsiTheme="majorHAnsi" w:cstheme="majorHAnsi"/>
          <w:sz w:val="20"/>
          <w:szCs w:val="20"/>
        </w:rPr>
      </w:pPr>
    </w:p>
    <w:p w14:paraId="02BDF9B0" w14:textId="0B91687C" w:rsidR="00274509" w:rsidRPr="00E22ECD" w:rsidRDefault="00274509" w:rsidP="00274509">
      <w:pPr>
        <w:tabs>
          <w:tab w:val="left" w:pos="-142"/>
        </w:tabs>
        <w:ind w:left="142" w:hanging="142"/>
        <w:jc w:val="both"/>
        <w:rPr>
          <w:rFonts w:ascii="Calibri Light" w:hAnsi="Calibri Light" w:cs="Calibri Light"/>
          <w:sz w:val="20"/>
          <w:szCs w:val="20"/>
        </w:rPr>
      </w:pPr>
      <w:r w:rsidRPr="00E22ECD">
        <w:rPr>
          <w:rFonts w:ascii="Calibri Light" w:hAnsi="Calibri Light" w:cs="Calibri Light"/>
          <w:sz w:val="20"/>
          <w:szCs w:val="20"/>
        </w:rPr>
        <w:t>12.2/ Wykonawca jest zobowiązany do wypełnienia „formularza ofertowego”  na każdą część</w:t>
      </w:r>
      <w:r w:rsidR="00127A41">
        <w:rPr>
          <w:rFonts w:ascii="Calibri Light" w:hAnsi="Calibri Light" w:cs="Calibri Light"/>
          <w:sz w:val="20"/>
          <w:szCs w:val="20"/>
        </w:rPr>
        <w:t xml:space="preserve"> </w:t>
      </w:r>
      <w:r w:rsidRPr="00E22ECD">
        <w:rPr>
          <w:rFonts w:ascii="Calibri Light" w:hAnsi="Calibri Light" w:cs="Calibri Light"/>
          <w:sz w:val="20"/>
          <w:szCs w:val="20"/>
        </w:rPr>
        <w:t>oddzielnie.</w:t>
      </w:r>
    </w:p>
    <w:p w14:paraId="4D207E4C" w14:textId="77777777" w:rsidR="00274509" w:rsidRPr="00E22ECD" w:rsidRDefault="00274509" w:rsidP="00274509">
      <w:pPr>
        <w:spacing w:after="0" w:line="240" w:lineRule="auto"/>
        <w:jc w:val="both"/>
        <w:rPr>
          <w:rFonts w:asciiTheme="majorHAnsi" w:hAnsiTheme="majorHAnsi" w:cstheme="majorHAnsi"/>
          <w:sz w:val="20"/>
          <w:szCs w:val="20"/>
        </w:rPr>
      </w:pPr>
      <w:r w:rsidRPr="00E22ECD">
        <w:rPr>
          <w:rFonts w:asciiTheme="majorHAnsi" w:hAnsiTheme="majorHAnsi" w:cstheme="majorHAnsi"/>
          <w:sz w:val="20"/>
          <w:szCs w:val="20"/>
        </w:rPr>
        <w:t>12.3/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729A0DA3" w14:textId="77777777" w:rsidR="00274509" w:rsidRPr="00E22ECD" w:rsidRDefault="00274509" w:rsidP="00274509">
      <w:pPr>
        <w:spacing w:after="0" w:line="240" w:lineRule="auto"/>
        <w:rPr>
          <w:rFonts w:asciiTheme="majorHAnsi" w:hAnsiTheme="majorHAnsi" w:cstheme="majorHAnsi"/>
          <w:sz w:val="20"/>
          <w:szCs w:val="20"/>
        </w:rPr>
      </w:pPr>
    </w:p>
    <w:p w14:paraId="1B0A29DE" w14:textId="77777777" w:rsidR="00274509" w:rsidRPr="00E22ECD" w:rsidRDefault="00274509" w:rsidP="00274509">
      <w:pPr>
        <w:spacing w:after="0" w:line="240" w:lineRule="auto"/>
        <w:jc w:val="both"/>
        <w:rPr>
          <w:rFonts w:asciiTheme="majorHAnsi" w:hAnsiTheme="majorHAnsi" w:cstheme="majorHAnsi"/>
          <w:sz w:val="20"/>
          <w:szCs w:val="20"/>
        </w:rPr>
      </w:pPr>
      <w:r w:rsidRPr="00E22ECD">
        <w:rPr>
          <w:rFonts w:asciiTheme="majorHAnsi" w:hAnsiTheme="majorHAnsi" w:cstheme="majorHAnsi"/>
          <w:sz w:val="20"/>
          <w:szCs w:val="20"/>
        </w:rPr>
        <w:t>12.4/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6FF4E2AB" w14:textId="77777777" w:rsidR="00274509" w:rsidRPr="00E22ECD" w:rsidRDefault="00274509" w:rsidP="00274509">
      <w:pPr>
        <w:spacing w:after="0" w:line="240" w:lineRule="auto"/>
        <w:jc w:val="both"/>
        <w:rPr>
          <w:rFonts w:asciiTheme="majorHAnsi" w:hAnsiTheme="majorHAnsi" w:cstheme="majorHAnsi"/>
          <w:sz w:val="20"/>
          <w:szCs w:val="20"/>
        </w:rPr>
      </w:pPr>
    </w:p>
    <w:p w14:paraId="20A89CBB" w14:textId="77777777" w:rsidR="00274509" w:rsidRPr="00E22ECD" w:rsidRDefault="00274509" w:rsidP="00274509">
      <w:pPr>
        <w:spacing w:after="0" w:line="240" w:lineRule="auto"/>
        <w:rPr>
          <w:rFonts w:asciiTheme="majorHAnsi" w:hAnsiTheme="majorHAnsi" w:cstheme="majorHAnsi"/>
          <w:sz w:val="20"/>
          <w:szCs w:val="20"/>
        </w:rPr>
      </w:pPr>
      <w:r w:rsidRPr="00E22ECD">
        <w:rPr>
          <w:rFonts w:asciiTheme="majorHAnsi" w:hAnsiTheme="majorHAnsi" w:cstheme="majorHAnsi"/>
          <w:sz w:val="20"/>
          <w:szCs w:val="20"/>
        </w:rPr>
        <w:t>12.5/ Cena oferty jest ceną ryczałtową.</w:t>
      </w:r>
    </w:p>
    <w:p w14:paraId="7F9166E8" w14:textId="77777777" w:rsidR="00274509" w:rsidRPr="00E22ECD" w:rsidRDefault="00274509" w:rsidP="00274509">
      <w:pPr>
        <w:spacing w:after="0" w:line="240" w:lineRule="auto"/>
        <w:rPr>
          <w:rFonts w:asciiTheme="majorHAnsi" w:hAnsiTheme="majorHAnsi" w:cstheme="majorHAnsi"/>
          <w:sz w:val="20"/>
          <w:szCs w:val="20"/>
        </w:rPr>
      </w:pPr>
    </w:p>
    <w:p w14:paraId="69485240" w14:textId="3A58945A" w:rsidR="002E7C87" w:rsidRDefault="002E7C87" w:rsidP="002E7C87">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12.6/ Cenę ofertową Wykonawca oblicza w następujący sposób:</w:t>
      </w:r>
    </w:p>
    <w:p w14:paraId="168850AC" w14:textId="77777777" w:rsidR="002E7C87" w:rsidRDefault="002E7C87" w:rsidP="002E7C87">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 podając cenę ryczałtową netto</w:t>
      </w:r>
    </w:p>
    <w:p w14:paraId="068B8DC9" w14:textId="77777777" w:rsidR="002E7C87" w:rsidRDefault="002E7C87" w:rsidP="002E7C87">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 wskazując zastosowaną stawkę podatku VAT,</w:t>
      </w:r>
    </w:p>
    <w:p w14:paraId="32CB0D72" w14:textId="77777777" w:rsidR="002E7C87" w:rsidRDefault="002E7C87" w:rsidP="002E7C87">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 obliczając wysokość podatku VAT,</w:t>
      </w:r>
    </w:p>
    <w:p w14:paraId="32CF9572" w14:textId="77777777" w:rsidR="002E7C87" w:rsidRDefault="002E7C87" w:rsidP="002E7C87">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 podając cenę brutto stanowiącą sumę wartości netto i wysokości podatku VAT.</w:t>
      </w:r>
    </w:p>
    <w:p w14:paraId="394C7334" w14:textId="77777777" w:rsidR="002E7C87" w:rsidRDefault="002E7C87" w:rsidP="00274509">
      <w:pPr>
        <w:spacing w:after="0" w:line="240" w:lineRule="auto"/>
        <w:rPr>
          <w:rFonts w:asciiTheme="majorHAnsi" w:hAnsiTheme="majorHAnsi" w:cstheme="majorHAnsi"/>
          <w:sz w:val="20"/>
          <w:szCs w:val="20"/>
        </w:rPr>
      </w:pPr>
    </w:p>
    <w:p w14:paraId="7398A875" w14:textId="77777777" w:rsidR="002E7C87" w:rsidRDefault="002E7C87" w:rsidP="00274509">
      <w:pPr>
        <w:spacing w:after="0" w:line="240" w:lineRule="auto"/>
        <w:rPr>
          <w:rFonts w:asciiTheme="majorHAnsi" w:hAnsiTheme="majorHAnsi" w:cstheme="majorHAnsi"/>
          <w:sz w:val="20"/>
          <w:szCs w:val="20"/>
        </w:rPr>
      </w:pPr>
    </w:p>
    <w:p w14:paraId="4BE046AC" w14:textId="77777777" w:rsidR="002E7C87" w:rsidRDefault="002E7C87" w:rsidP="00274509">
      <w:pPr>
        <w:spacing w:after="0" w:line="240" w:lineRule="auto"/>
        <w:rPr>
          <w:rFonts w:asciiTheme="majorHAnsi" w:hAnsiTheme="majorHAnsi" w:cstheme="majorHAnsi"/>
          <w:sz w:val="20"/>
          <w:szCs w:val="20"/>
        </w:rPr>
      </w:pPr>
    </w:p>
    <w:p w14:paraId="175558EB" w14:textId="77777777" w:rsidR="002E7C87" w:rsidRDefault="002E7C87" w:rsidP="00274509">
      <w:pPr>
        <w:spacing w:after="0" w:line="240" w:lineRule="auto"/>
        <w:rPr>
          <w:rFonts w:asciiTheme="majorHAnsi" w:hAnsiTheme="majorHAnsi" w:cstheme="majorHAnsi"/>
          <w:sz w:val="20"/>
          <w:szCs w:val="20"/>
        </w:rPr>
      </w:pPr>
    </w:p>
    <w:p w14:paraId="0825BC3C" w14:textId="7B865F9D" w:rsidR="00274509" w:rsidRPr="00E22ECD" w:rsidRDefault="00274509" w:rsidP="00274509">
      <w:pPr>
        <w:spacing w:after="0" w:line="240" w:lineRule="auto"/>
        <w:rPr>
          <w:rFonts w:asciiTheme="majorHAnsi" w:hAnsiTheme="majorHAnsi" w:cstheme="majorHAnsi"/>
          <w:sz w:val="20"/>
          <w:szCs w:val="20"/>
        </w:rPr>
      </w:pPr>
      <w:r w:rsidRPr="00E22ECD">
        <w:rPr>
          <w:rFonts w:asciiTheme="majorHAnsi" w:hAnsiTheme="majorHAnsi" w:cstheme="majorHAnsi"/>
          <w:sz w:val="20"/>
          <w:szCs w:val="20"/>
        </w:rPr>
        <w:lastRenderedPageBreak/>
        <w:t>12.</w:t>
      </w:r>
      <w:r w:rsidR="002E7C87">
        <w:rPr>
          <w:rFonts w:asciiTheme="majorHAnsi" w:hAnsiTheme="majorHAnsi" w:cstheme="majorHAnsi"/>
          <w:sz w:val="20"/>
          <w:szCs w:val="20"/>
        </w:rPr>
        <w:t>7</w:t>
      </w:r>
      <w:r w:rsidRPr="00E22ECD">
        <w:rPr>
          <w:rFonts w:asciiTheme="majorHAnsi" w:hAnsiTheme="majorHAnsi" w:cstheme="majorHAnsi"/>
          <w:sz w:val="20"/>
          <w:szCs w:val="20"/>
        </w:rPr>
        <w:t>/ Zamawiający poprawi w ofercie Wykonawcy:</w:t>
      </w:r>
    </w:p>
    <w:p w14:paraId="2AB2F748" w14:textId="77777777" w:rsidR="00274509" w:rsidRPr="00E22ECD" w:rsidRDefault="00274509" w:rsidP="00274509">
      <w:pPr>
        <w:spacing w:after="0" w:line="240" w:lineRule="auto"/>
        <w:ind w:left="426"/>
        <w:rPr>
          <w:rFonts w:asciiTheme="majorHAnsi" w:hAnsiTheme="majorHAnsi" w:cstheme="majorHAnsi"/>
          <w:sz w:val="20"/>
          <w:szCs w:val="20"/>
        </w:rPr>
      </w:pPr>
      <w:r w:rsidRPr="00E22ECD">
        <w:rPr>
          <w:rFonts w:asciiTheme="majorHAnsi" w:hAnsiTheme="majorHAnsi" w:cstheme="majorHAnsi"/>
          <w:sz w:val="20"/>
          <w:szCs w:val="20"/>
        </w:rPr>
        <w:t>- oczywiste omyłki pisarskie;</w:t>
      </w:r>
    </w:p>
    <w:p w14:paraId="2EC54273" w14:textId="77777777" w:rsidR="00274509" w:rsidRPr="00E22ECD" w:rsidRDefault="00274509" w:rsidP="00274509">
      <w:pPr>
        <w:spacing w:after="0" w:line="240" w:lineRule="auto"/>
        <w:ind w:left="426"/>
        <w:rPr>
          <w:rFonts w:asciiTheme="majorHAnsi" w:hAnsiTheme="majorHAnsi" w:cstheme="majorHAnsi"/>
          <w:sz w:val="20"/>
          <w:szCs w:val="20"/>
        </w:rPr>
      </w:pPr>
      <w:r w:rsidRPr="00E22ECD">
        <w:rPr>
          <w:rFonts w:asciiTheme="majorHAnsi" w:hAnsiTheme="majorHAnsi" w:cstheme="majorHAnsi"/>
          <w:sz w:val="20"/>
          <w:szCs w:val="20"/>
        </w:rPr>
        <w:t>- oczywiste omyłki rachunkowe z uwzględnieniem konsekwencji rachunkowych dokonanych poprawek;</w:t>
      </w:r>
    </w:p>
    <w:p w14:paraId="6092FF94" w14:textId="77777777" w:rsidR="00274509" w:rsidRPr="00E22ECD" w:rsidRDefault="00274509" w:rsidP="00274509">
      <w:pPr>
        <w:spacing w:after="0" w:line="240" w:lineRule="auto"/>
        <w:ind w:left="426"/>
        <w:rPr>
          <w:rFonts w:asciiTheme="majorHAnsi" w:hAnsiTheme="majorHAnsi" w:cstheme="majorHAnsi"/>
          <w:sz w:val="20"/>
          <w:szCs w:val="20"/>
        </w:rPr>
      </w:pPr>
      <w:r w:rsidRPr="00E22ECD">
        <w:rPr>
          <w:rFonts w:asciiTheme="majorHAnsi" w:hAnsiTheme="majorHAnsi" w:cstheme="majorHAnsi"/>
          <w:sz w:val="20"/>
          <w:szCs w:val="20"/>
        </w:rPr>
        <w:t xml:space="preserve">- inne omyłki polegające na niezgodności oferty ze specyfikacją istotnych warunków zamówienia, niepowodujące istotnych zmian w treści ofert </w:t>
      </w:r>
    </w:p>
    <w:p w14:paraId="0263CDC0" w14:textId="77777777" w:rsidR="00274509" w:rsidRPr="00E22ECD" w:rsidRDefault="00274509" w:rsidP="00274509">
      <w:pPr>
        <w:spacing w:after="0" w:line="240" w:lineRule="auto"/>
        <w:rPr>
          <w:rFonts w:asciiTheme="majorHAnsi" w:hAnsiTheme="majorHAnsi" w:cstheme="majorHAnsi"/>
          <w:sz w:val="20"/>
          <w:szCs w:val="20"/>
        </w:rPr>
      </w:pPr>
      <w:r w:rsidRPr="00E22ECD">
        <w:rPr>
          <w:rFonts w:asciiTheme="majorHAnsi" w:hAnsiTheme="majorHAnsi" w:cstheme="majorHAnsi"/>
          <w:sz w:val="20"/>
          <w:szCs w:val="20"/>
        </w:rPr>
        <w:t>- niezwłocznie zawiadamiając o tym wykonawcę, którego oferta została poprawiona.</w:t>
      </w:r>
    </w:p>
    <w:p w14:paraId="06989C42" w14:textId="77777777" w:rsidR="00643814" w:rsidRDefault="00643814" w:rsidP="00CC124D">
      <w:pPr>
        <w:spacing w:after="0" w:line="240" w:lineRule="auto"/>
        <w:rPr>
          <w:rFonts w:asciiTheme="majorHAnsi" w:hAnsiTheme="majorHAnsi" w:cstheme="majorHAnsi"/>
          <w:b/>
          <w:bCs/>
          <w:color w:val="002060"/>
          <w:sz w:val="20"/>
          <w:szCs w:val="20"/>
        </w:rPr>
      </w:pPr>
    </w:p>
    <w:p w14:paraId="54D49DD8" w14:textId="237625E6"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719E7813" w14:textId="4EB0CF25" w:rsidR="001E4CF4" w:rsidRPr="00C63365" w:rsidRDefault="005445DE" w:rsidP="00C63365">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161D1B8E" w14:textId="77777777" w:rsidR="002E7C87" w:rsidRDefault="002E7C87" w:rsidP="001E4CF4">
      <w:pPr>
        <w:spacing w:after="0" w:line="240" w:lineRule="auto"/>
        <w:jc w:val="both"/>
        <w:rPr>
          <w:rFonts w:asciiTheme="majorHAnsi" w:hAnsiTheme="majorHAnsi" w:cstheme="majorHAnsi"/>
          <w:color w:val="0D0D0D" w:themeColor="text1" w:themeTint="F2"/>
          <w:sz w:val="20"/>
          <w:szCs w:val="20"/>
        </w:rPr>
      </w:pPr>
    </w:p>
    <w:p w14:paraId="3B436D81" w14:textId="4040EEFC" w:rsidR="001E4CF4" w:rsidRPr="008F3094" w:rsidRDefault="001E4CF4" w:rsidP="001E4CF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 Postępowanie prowadzone jest w języku polskim za pośrednictwem platformazakupowa.pl pod adresem : </w:t>
      </w:r>
      <w:hyperlink r:id="rId20" w:history="1">
        <w:r w:rsidRPr="008F3094">
          <w:rPr>
            <w:rStyle w:val="Hipercze"/>
            <w:rFonts w:asciiTheme="majorHAnsi" w:hAnsiTheme="majorHAnsi" w:cstheme="majorHAnsi"/>
            <w:color w:val="0D0D0D" w:themeColor="text1" w:themeTint="F2"/>
            <w:sz w:val="20"/>
            <w:szCs w:val="20"/>
          </w:rPr>
          <w:t>https://platformazakupowa.pl/pn/gm_pruszkow</w:t>
        </w:r>
      </w:hyperlink>
    </w:p>
    <w:p w14:paraId="24CCB067" w14:textId="77777777" w:rsidR="001E4CF4" w:rsidRPr="008F3094" w:rsidRDefault="001E4CF4" w:rsidP="001E4CF4">
      <w:pPr>
        <w:spacing w:after="0" w:line="240" w:lineRule="auto"/>
        <w:jc w:val="both"/>
        <w:rPr>
          <w:rFonts w:asciiTheme="majorHAnsi" w:hAnsiTheme="majorHAnsi" w:cstheme="majorHAnsi"/>
          <w:color w:val="0D0D0D" w:themeColor="text1" w:themeTint="F2"/>
          <w:sz w:val="20"/>
          <w:szCs w:val="20"/>
        </w:rPr>
      </w:pPr>
    </w:p>
    <w:p w14:paraId="5B981E48" w14:textId="77777777" w:rsidR="001E4CF4" w:rsidRPr="008F3094" w:rsidRDefault="001E4CF4" w:rsidP="001E4CF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.2/ W celu skrócenia czasu udzielenia odpowiedzi na pytania komunikacja między zamawiającym a wykonawcami w zakresie:</w:t>
      </w:r>
    </w:p>
    <w:p w14:paraId="75CE9934" w14:textId="77777777" w:rsidR="001E4CF4" w:rsidRPr="008F3094" w:rsidRDefault="001E4CF4" w:rsidP="001E4CF4">
      <w:pPr>
        <w:spacing w:after="0" w:line="240" w:lineRule="auto"/>
        <w:jc w:val="both"/>
        <w:rPr>
          <w:rFonts w:asciiTheme="majorHAnsi" w:hAnsiTheme="majorHAnsi" w:cstheme="majorHAnsi"/>
          <w:color w:val="0D0D0D" w:themeColor="text1" w:themeTint="F2"/>
          <w:sz w:val="20"/>
          <w:szCs w:val="20"/>
        </w:rPr>
      </w:pPr>
    </w:p>
    <w:p w14:paraId="11D8530F" w14:textId="77777777" w:rsidR="001E4CF4" w:rsidRPr="008F3094" w:rsidRDefault="001E4CF4" w:rsidP="001E4CF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Zamawiającemu pytań do treści SWZ;</w:t>
      </w:r>
    </w:p>
    <w:p w14:paraId="32F720F8" w14:textId="77777777" w:rsidR="001E4CF4" w:rsidRPr="008F3094" w:rsidRDefault="001E4CF4" w:rsidP="001E4CF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podmiotowych środków dowodowych;</w:t>
      </w:r>
    </w:p>
    <w:p w14:paraId="4DB89E9D" w14:textId="77777777" w:rsidR="001E4CF4" w:rsidRPr="008F3094" w:rsidRDefault="001E4CF4" w:rsidP="001E4CF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3EA9C2AE" w14:textId="77777777" w:rsidR="001E4CF4" w:rsidRPr="008F3094" w:rsidRDefault="001E4CF4" w:rsidP="001E4CF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119E584B" w14:textId="77777777" w:rsidR="001E4CF4" w:rsidRPr="008F3094" w:rsidRDefault="001E4CF4" w:rsidP="001E4CF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 treści przedmiotowych środków dowodowych;</w:t>
      </w:r>
    </w:p>
    <w:p w14:paraId="02ADE8E0" w14:textId="77777777" w:rsidR="001E4CF4" w:rsidRPr="008F3094" w:rsidRDefault="001E4CF4" w:rsidP="001E4CF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przesłania odpowiedzi na inne wezwania Zamawiającego wynikające z ustawy - Prawo zamówień publicznych;</w:t>
      </w:r>
    </w:p>
    <w:p w14:paraId="64CB929E" w14:textId="77777777" w:rsidR="001E4CF4" w:rsidRPr="008F3094" w:rsidRDefault="001E4CF4" w:rsidP="001E4CF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wniosków, informacji, oświadczeń Wykonawcy;</w:t>
      </w:r>
    </w:p>
    <w:p w14:paraId="4BBECF02" w14:textId="1BDD60F2" w:rsidR="00F26F5C" w:rsidRDefault="001E4CF4" w:rsidP="00F26F5C">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odwołania/inne</w:t>
      </w:r>
      <w:bookmarkStart w:id="11" w:name="_Hlk64302069"/>
    </w:p>
    <w:p w14:paraId="32AA18B5" w14:textId="77777777" w:rsidR="007109BF" w:rsidRPr="007109BF" w:rsidRDefault="007109BF" w:rsidP="00F26F5C">
      <w:pPr>
        <w:spacing w:after="0" w:line="240" w:lineRule="auto"/>
        <w:jc w:val="both"/>
        <w:rPr>
          <w:rFonts w:asciiTheme="majorHAnsi" w:hAnsiTheme="majorHAnsi" w:cstheme="majorHAnsi"/>
          <w:color w:val="0D0D0D" w:themeColor="text1" w:themeTint="F2"/>
          <w:sz w:val="20"/>
          <w:szCs w:val="20"/>
        </w:rPr>
      </w:pPr>
    </w:p>
    <w:p w14:paraId="4FDA195B"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u w:val="single"/>
        </w:rPr>
      </w:pPr>
      <w:r w:rsidRPr="008F3094">
        <w:rPr>
          <w:rFonts w:asciiTheme="majorHAnsi" w:hAnsiTheme="majorHAnsi" w:cstheme="majorHAnsi"/>
          <w:color w:val="0D0D0D" w:themeColor="text1" w:themeTint="F2"/>
          <w:sz w:val="20"/>
          <w:szCs w:val="20"/>
          <w:u w:val="single"/>
          <w:shd w:val="clear" w:color="auto" w:fill="D9D9D9" w:themeFill="background1" w:themeFillShade="D9"/>
        </w:rPr>
        <w:t xml:space="preserve">odbywa się za pośrednictwem platformazakupowa.pl i formularza </w:t>
      </w:r>
      <w:r w:rsidRPr="008F3094">
        <w:rPr>
          <w:rFonts w:asciiTheme="majorHAnsi" w:hAnsiTheme="majorHAnsi" w:cstheme="majorHAnsi"/>
          <w:b/>
          <w:color w:val="0D0D0D" w:themeColor="text1" w:themeTint="F2"/>
          <w:sz w:val="20"/>
          <w:szCs w:val="20"/>
          <w:u w:val="single"/>
          <w:shd w:val="clear" w:color="auto" w:fill="D9D9D9" w:themeFill="background1" w:themeFillShade="D9"/>
        </w:rPr>
        <w:t>„Wyślij wiadomość do zamawiającego”</w:t>
      </w:r>
      <w:r w:rsidRPr="008F3094">
        <w:rPr>
          <w:rFonts w:asciiTheme="majorHAnsi" w:hAnsiTheme="majorHAnsi" w:cstheme="majorHAnsi"/>
          <w:color w:val="0D0D0D" w:themeColor="text1" w:themeTint="F2"/>
          <w:sz w:val="20"/>
          <w:szCs w:val="20"/>
          <w:u w:val="single"/>
          <w:shd w:val="clear" w:color="auto" w:fill="D9D9D9" w:themeFill="background1" w:themeFillShade="D9"/>
        </w:rPr>
        <w:t>.</w:t>
      </w:r>
      <w:r w:rsidRPr="008F3094">
        <w:rPr>
          <w:rFonts w:asciiTheme="majorHAnsi" w:hAnsiTheme="majorHAnsi" w:cstheme="majorHAnsi"/>
          <w:color w:val="0D0D0D" w:themeColor="text1" w:themeTint="F2"/>
          <w:sz w:val="20"/>
          <w:szCs w:val="20"/>
          <w:u w:val="single"/>
        </w:rPr>
        <w:t xml:space="preserve"> </w:t>
      </w:r>
    </w:p>
    <w:p w14:paraId="7D0B8C33"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3F0E800E"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p>
    <w:p w14:paraId="2A5378EC"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.3/ Zamawiający będzie przekazywał wykonawcom za pośrednictwem platformazakupowa.pl. informacje dotyczące:</w:t>
      </w:r>
    </w:p>
    <w:p w14:paraId="5F52B56C"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odpowiedzi na pytania, </w:t>
      </w:r>
    </w:p>
    <w:p w14:paraId="0306D937"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specyfikacji, </w:t>
      </w:r>
    </w:p>
    <w:p w14:paraId="38C7B273"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terminu składania i otwarcia ofert </w:t>
      </w:r>
    </w:p>
    <w:p w14:paraId="6015CAB5" w14:textId="77777777" w:rsidR="00635A16" w:rsidRDefault="00635A16" w:rsidP="00635A16">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shd w:val="clear" w:color="auto" w:fill="D9D9D9" w:themeFill="background1" w:themeFillShade="D9"/>
        </w:rPr>
        <w:t xml:space="preserve">Zamawiający będzie zamieszczał na platformie w sekcji </w:t>
      </w:r>
      <w:r w:rsidRPr="008F3094">
        <w:rPr>
          <w:rFonts w:asciiTheme="majorHAnsi" w:hAnsiTheme="majorHAnsi" w:cstheme="majorHAnsi"/>
          <w:b/>
          <w:color w:val="0D0D0D" w:themeColor="text1" w:themeTint="F2"/>
          <w:sz w:val="20"/>
          <w:szCs w:val="20"/>
          <w:shd w:val="clear" w:color="auto" w:fill="D9D9D9" w:themeFill="background1" w:themeFillShade="D9"/>
        </w:rPr>
        <w:t>“Komunikaty”</w:t>
      </w:r>
      <w:r w:rsidRPr="008F3094">
        <w:rPr>
          <w:rFonts w:asciiTheme="majorHAnsi" w:hAnsiTheme="majorHAnsi" w:cstheme="majorHAnsi"/>
          <w:color w:val="0D0D0D" w:themeColor="text1" w:themeTint="F2"/>
          <w:sz w:val="20"/>
          <w:szCs w:val="20"/>
        </w:rPr>
        <w:t>. Korespondencja, której zgodnie z obowiązującymi przepisami adresatem jest konkretny wykonawca, będzie przekazywana za pośrednictwem platformazakupowa.pl do konkretnego wykonawcy.</w:t>
      </w:r>
    </w:p>
    <w:p w14:paraId="6059753B" w14:textId="77777777" w:rsidR="00635A16" w:rsidRDefault="00635A16" w:rsidP="00635A16">
      <w:pPr>
        <w:spacing w:after="0" w:line="240" w:lineRule="auto"/>
        <w:jc w:val="both"/>
        <w:rPr>
          <w:rFonts w:asciiTheme="majorHAnsi" w:hAnsiTheme="majorHAnsi" w:cstheme="majorHAnsi"/>
          <w:color w:val="0D0D0D" w:themeColor="text1" w:themeTint="F2"/>
          <w:sz w:val="20"/>
          <w:szCs w:val="20"/>
        </w:rPr>
      </w:pPr>
    </w:p>
    <w:p w14:paraId="4596358E" w14:textId="77777777" w:rsidR="00635A16" w:rsidRPr="00AB1DAF" w:rsidRDefault="00635A16" w:rsidP="00635A16">
      <w:pPr>
        <w:shd w:val="clear" w:color="auto" w:fill="F2F2F2" w:themeFill="background1" w:themeFillShade="F2"/>
        <w:spacing w:after="0" w:line="240" w:lineRule="auto"/>
        <w:jc w:val="both"/>
        <w:rPr>
          <w:rFonts w:asciiTheme="majorHAnsi" w:hAnsiTheme="majorHAnsi" w:cstheme="majorHAnsi"/>
          <w:b/>
          <w:bCs/>
          <w:color w:val="0D0D0D" w:themeColor="text1" w:themeTint="F2"/>
          <w:sz w:val="20"/>
          <w:szCs w:val="20"/>
        </w:rPr>
      </w:pPr>
      <w:r w:rsidRPr="00AB1DAF">
        <w:rPr>
          <w:rFonts w:asciiTheme="majorHAnsi" w:hAnsiTheme="majorHAnsi" w:cstheme="majorHAnsi"/>
          <w:b/>
          <w:bCs/>
          <w:color w:val="0D0D0D" w:themeColor="text1" w:themeTint="F2"/>
          <w:sz w:val="20"/>
          <w:szCs w:val="20"/>
        </w:rPr>
        <w:t>Pytania i odpowiedzi:</w:t>
      </w:r>
    </w:p>
    <w:p w14:paraId="2E9157F0" w14:textId="77777777" w:rsidR="00635A16" w:rsidRPr="008F3094" w:rsidRDefault="00635A16" w:rsidP="00635A16">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Wykonawca może zwrócić się do zamawiającego z wnioskiem o wyjaśnienie treści SWZ za pośrednictwem platformazakupowa.pl i formularza „Wyślij wiadomość do zamawiającego”. Zamawiający udzieli wyjaśnień niezwłocznie, jednak nie później niż na 2 dni przed upływem terminu składania ofert (poprzez zamieszczenie pytań i odpowiedzi na platformie w sekcji „Komunikaty”), pod warunkiem że wniosek o wyjaśnienie treści SWZ wpłynął do zamawiającego nie później niż na 4 dni przed upływem terminu składania ofert. </w:t>
      </w:r>
    </w:p>
    <w:p w14:paraId="18E75361" w14:textId="77777777" w:rsidR="00635A16" w:rsidRPr="00AB1DAF" w:rsidRDefault="00635A16" w:rsidP="00635A16">
      <w:pPr>
        <w:shd w:val="clear" w:color="auto" w:fill="F2F2F2" w:themeFill="background1" w:themeFillShade="F2"/>
        <w:spacing w:after="0" w:line="240" w:lineRule="auto"/>
        <w:jc w:val="both"/>
        <w:rPr>
          <w:rFonts w:asciiTheme="majorHAnsi" w:hAnsiTheme="majorHAnsi" w:cstheme="majorHAnsi"/>
          <w:b/>
          <w:bCs/>
          <w:color w:val="C00000"/>
          <w:sz w:val="20"/>
          <w:szCs w:val="20"/>
        </w:rPr>
      </w:pPr>
      <w:r w:rsidRPr="008F3094">
        <w:rPr>
          <w:rFonts w:asciiTheme="majorHAnsi" w:hAnsiTheme="majorHAnsi" w:cstheme="majorHAnsi"/>
          <w:color w:val="0D0D0D" w:themeColor="text1" w:themeTint="F2"/>
          <w:sz w:val="20"/>
          <w:szCs w:val="20"/>
        </w:rPr>
        <w:lastRenderedPageBreak/>
        <w:t xml:space="preserve">W przypadku gdy wniosek o wyjaśnienie treści SWZ nie wpłynie w terminie, zamawiający nie ma obowiązku udzielania wyjaśnień SWZ. </w:t>
      </w:r>
      <w:r w:rsidRPr="00AB1DAF">
        <w:rPr>
          <w:rFonts w:asciiTheme="majorHAnsi" w:hAnsiTheme="majorHAnsi" w:cstheme="majorHAnsi"/>
          <w:b/>
          <w:bCs/>
          <w:color w:val="C00000"/>
          <w:sz w:val="20"/>
          <w:szCs w:val="20"/>
        </w:rPr>
        <w:t>Przedłużenie terminu składania ofert nie wpływa na bieg terminu składania wniosku o wyjaśnienie treści SWZ.</w:t>
      </w:r>
    </w:p>
    <w:p w14:paraId="7D7664C2" w14:textId="4AD068D8" w:rsidR="00635A16" w:rsidRPr="008F3094" w:rsidRDefault="00635A16" w:rsidP="00D34511">
      <w:pPr>
        <w:shd w:val="clear" w:color="auto" w:fill="F2F2F2" w:themeFill="background1" w:themeFillShade="F2"/>
        <w:spacing w:after="0" w:line="240" w:lineRule="auto"/>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Treść zapytań (bez ujawniania źródła zapytania) wraz z wyjaśnieniami bądź informacje o dokonaniu modyfikacji SWZ, Zamawiający udostępni na stronie internetowej prowadzonego postępowania </w:t>
      </w:r>
      <w:hyperlink r:id="rId21" w:history="1">
        <w:r w:rsidR="00D34511" w:rsidRPr="00635090">
          <w:rPr>
            <w:rStyle w:val="Hipercze"/>
            <w:rFonts w:asciiTheme="majorHAnsi" w:hAnsiTheme="majorHAnsi" w:cstheme="majorHAnsi"/>
            <w:sz w:val="20"/>
            <w:szCs w:val="20"/>
          </w:rPr>
          <w:t>https://platformazakupowa.pl/pn/gm_pruszkow</w:t>
        </w:r>
      </w:hyperlink>
      <w:r w:rsidR="00D34511">
        <w:rPr>
          <w:rFonts w:asciiTheme="majorHAnsi" w:hAnsiTheme="majorHAnsi" w:cstheme="majorHAnsi"/>
          <w:color w:val="0D0D0D" w:themeColor="text1" w:themeTint="F2"/>
          <w:sz w:val="20"/>
          <w:szCs w:val="20"/>
        </w:rPr>
        <w:t xml:space="preserve"> </w:t>
      </w:r>
      <w:r w:rsidRPr="008F3094">
        <w:rPr>
          <w:rFonts w:asciiTheme="majorHAnsi" w:hAnsiTheme="majorHAnsi" w:cstheme="majorHAnsi"/>
          <w:color w:val="0D0D0D" w:themeColor="text1" w:themeTint="F2"/>
          <w:sz w:val="20"/>
          <w:szCs w:val="20"/>
        </w:rPr>
        <w:t>.</w:t>
      </w:r>
    </w:p>
    <w:p w14:paraId="42047358"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p>
    <w:p w14:paraId="3FC9BD07"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.4/ Wykonawca jako podmiot profesjonalny ma obowiązek sprawdzania komunikatów i wiadomości bezpośrednio na platformazakupowa.pl przesłanych przez zamawiającego, gdyż system powiadomień może ulec awarii lub powiadomienie może trafić do folderu SPAM.</w:t>
      </w:r>
    </w:p>
    <w:p w14:paraId="469C9C90" w14:textId="77777777" w:rsidR="00F26F5C" w:rsidRPr="00752401" w:rsidRDefault="00F26F5C" w:rsidP="00F26F5C">
      <w:pPr>
        <w:spacing w:after="0" w:line="240" w:lineRule="auto"/>
        <w:jc w:val="both"/>
        <w:rPr>
          <w:rFonts w:asciiTheme="majorHAnsi" w:hAnsiTheme="majorHAnsi" w:cstheme="majorHAnsi"/>
          <w:sz w:val="20"/>
          <w:szCs w:val="20"/>
        </w:rPr>
      </w:pPr>
    </w:p>
    <w:p w14:paraId="6D1653A6"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0C940171"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 xml:space="preserve">stały dostęp do sieci Internet o gwarantowanej przepustowości nie mniejszej niż 512 </w:t>
      </w:r>
      <w:proofErr w:type="spellStart"/>
      <w:r w:rsidRPr="008F3094">
        <w:rPr>
          <w:rFonts w:asciiTheme="majorHAnsi" w:hAnsiTheme="majorHAnsi" w:cstheme="majorHAnsi"/>
          <w:color w:val="0D0D0D" w:themeColor="text1" w:themeTint="F2"/>
          <w:sz w:val="20"/>
          <w:szCs w:val="20"/>
        </w:rPr>
        <w:t>kb</w:t>
      </w:r>
      <w:proofErr w:type="spellEnd"/>
      <w:r w:rsidRPr="008F3094">
        <w:rPr>
          <w:rFonts w:asciiTheme="majorHAnsi" w:hAnsiTheme="majorHAnsi" w:cstheme="majorHAnsi"/>
          <w:color w:val="0D0D0D" w:themeColor="text1" w:themeTint="F2"/>
          <w:sz w:val="20"/>
          <w:szCs w:val="20"/>
        </w:rPr>
        <w:t>/s,</w:t>
      </w:r>
    </w:p>
    <w:p w14:paraId="25080287"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komputer klasy PC lub MAC o następującej konfiguracji: pamięć min. 2 GB Ram, procesor Intel IV 2 GHZ lub jego nowsza wersja, jeden z systemów operacyjnych - MS Windows 7, Mac Os x 10 4, Linux, lub ich nowsze wersje,</w:t>
      </w:r>
    </w:p>
    <w:p w14:paraId="3F55AA8B"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c)</w:t>
      </w:r>
      <w:r w:rsidRPr="008F3094">
        <w:rPr>
          <w:rFonts w:asciiTheme="majorHAnsi" w:hAnsiTheme="majorHAnsi" w:cstheme="majorHAnsi"/>
          <w:color w:val="0D0D0D" w:themeColor="text1" w:themeTint="F2"/>
          <w:sz w:val="20"/>
          <w:szCs w:val="20"/>
        </w:rPr>
        <w:tab/>
        <w:t>zainstalowana dowolna, inna przeglądarka internetowa niż Internet Explorer,</w:t>
      </w:r>
    </w:p>
    <w:p w14:paraId="547C647F"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d)</w:t>
      </w:r>
      <w:r w:rsidRPr="008F3094">
        <w:rPr>
          <w:rFonts w:asciiTheme="majorHAnsi" w:hAnsiTheme="majorHAnsi" w:cstheme="majorHAnsi"/>
          <w:color w:val="0D0D0D" w:themeColor="text1" w:themeTint="F2"/>
          <w:sz w:val="20"/>
          <w:szCs w:val="20"/>
        </w:rPr>
        <w:tab/>
        <w:t>włączona obsługa JavaScript,</w:t>
      </w:r>
    </w:p>
    <w:p w14:paraId="43283959"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e)</w:t>
      </w:r>
      <w:r w:rsidRPr="008F3094">
        <w:rPr>
          <w:rFonts w:asciiTheme="majorHAnsi" w:hAnsiTheme="majorHAnsi" w:cstheme="majorHAnsi"/>
          <w:color w:val="0D0D0D" w:themeColor="text1" w:themeTint="F2"/>
          <w:sz w:val="20"/>
          <w:szCs w:val="20"/>
        </w:rPr>
        <w:tab/>
        <w:t xml:space="preserve">zainstalowany program Adobe </w:t>
      </w:r>
      <w:proofErr w:type="spellStart"/>
      <w:r w:rsidRPr="008F3094">
        <w:rPr>
          <w:rFonts w:asciiTheme="majorHAnsi" w:hAnsiTheme="majorHAnsi" w:cstheme="majorHAnsi"/>
          <w:color w:val="0D0D0D" w:themeColor="text1" w:themeTint="F2"/>
          <w:sz w:val="20"/>
          <w:szCs w:val="20"/>
        </w:rPr>
        <w:t>Acrobat</w:t>
      </w:r>
      <w:proofErr w:type="spellEnd"/>
      <w:r w:rsidRPr="008F3094">
        <w:rPr>
          <w:rFonts w:asciiTheme="majorHAnsi" w:hAnsiTheme="majorHAnsi" w:cstheme="majorHAnsi"/>
          <w:color w:val="0D0D0D" w:themeColor="text1" w:themeTint="F2"/>
          <w:sz w:val="20"/>
          <w:szCs w:val="20"/>
        </w:rPr>
        <w:t xml:space="preserve"> Reader lub inny obsługujący format plików .pdf,</w:t>
      </w:r>
    </w:p>
    <w:p w14:paraId="792CE3AB"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f)</w:t>
      </w:r>
      <w:r w:rsidRPr="008F3094">
        <w:rPr>
          <w:rFonts w:asciiTheme="majorHAnsi" w:hAnsiTheme="majorHAnsi" w:cstheme="majorHAnsi"/>
          <w:color w:val="0D0D0D" w:themeColor="text1" w:themeTint="F2"/>
          <w:sz w:val="20"/>
          <w:szCs w:val="20"/>
        </w:rPr>
        <w:tab/>
        <w:t>Szyfrowanie na platformazakupowa.pl odbywa się za pomocą protokołu TLS 1.3.</w:t>
      </w:r>
    </w:p>
    <w:p w14:paraId="4A271D3E"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g)</w:t>
      </w:r>
      <w:r w:rsidRPr="008F3094">
        <w:rPr>
          <w:rFonts w:asciiTheme="majorHAnsi" w:hAnsiTheme="majorHAnsi" w:cstheme="majorHAnsi"/>
          <w:color w:val="0D0D0D" w:themeColor="text1" w:themeTint="F2"/>
          <w:sz w:val="20"/>
          <w:szCs w:val="20"/>
        </w:rPr>
        <w:tab/>
        <w:t>Oznaczenie czasu odbioru danych przez platformę zakupową stanowi datę oraz dokładny czas (</w:t>
      </w:r>
      <w:proofErr w:type="spellStart"/>
      <w:r w:rsidRPr="008F3094">
        <w:rPr>
          <w:rFonts w:asciiTheme="majorHAnsi" w:hAnsiTheme="majorHAnsi" w:cstheme="majorHAnsi"/>
          <w:color w:val="0D0D0D" w:themeColor="text1" w:themeTint="F2"/>
          <w:sz w:val="20"/>
          <w:szCs w:val="20"/>
        </w:rPr>
        <w:t>hh:mm:ss</w:t>
      </w:r>
      <w:proofErr w:type="spellEnd"/>
      <w:r w:rsidRPr="008F3094">
        <w:rPr>
          <w:rFonts w:asciiTheme="majorHAnsi" w:hAnsiTheme="majorHAnsi" w:cstheme="majorHAnsi"/>
          <w:color w:val="0D0D0D" w:themeColor="text1" w:themeTint="F2"/>
          <w:sz w:val="20"/>
          <w:szCs w:val="20"/>
        </w:rPr>
        <w:t>) generowany wg. czasu lokalnego serwera synchronizowanego z zegarem Głównego Urzędu Miar.</w:t>
      </w:r>
    </w:p>
    <w:p w14:paraId="5999B2C2"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p>
    <w:p w14:paraId="786B9124"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.6/ Wykonawca, przystępując do niniejszego postępowania o udzielenie zamówienia publicznego:</w:t>
      </w:r>
    </w:p>
    <w:p w14:paraId="51AC1C05"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akceptuje warunki korzystania z platformazakupowa.pl określone w Regulaminie zamieszczonym na stronie internetowej https://platformazakupowa.pl//  w zakładce „Regulamin" oraz uznaje go za wiążący,</w:t>
      </w:r>
    </w:p>
    <w:p w14:paraId="52BBD517" w14:textId="77777777" w:rsidR="00635A16" w:rsidRDefault="00635A16" w:rsidP="00635A16">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 xml:space="preserve">zapoznał i stosuje się do Instrukcji składania ofert/wniosków dostępnej na stronie internetowej https://platformazakupowa.pl//. </w:t>
      </w:r>
    </w:p>
    <w:p w14:paraId="20A7EA37"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p>
    <w:p w14:paraId="3272A152"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72A38726"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0684BE22"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p>
    <w:p w14:paraId="2D7EE59C"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22" w:history="1">
        <w:r w:rsidRPr="008F3094">
          <w:rPr>
            <w:rStyle w:val="Hipercze"/>
            <w:rFonts w:asciiTheme="majorHAnsi" w:hAnsiTheme="majorHAnsi" w:cstheme="majorHAnsi"/>
            <w:color w:val="0D0D0D" w:themeColor="text1" w:themeTint="F2"/>
            <w:sz w:val="20"/>
            <w:szCs w:val="20"/>
          </w:rPr>
          <w:t>https://platformazakupowa.pl/strona/45-instrukcje</w:t>
        </w:r>
      </w:hyperlink>
      <w:r w:rsidRPr="008F3094">
        <w:rPr>
          <w:rFonts w:asciiTheme="majorHAnsi" w:hAnsiTheme="majorHAnsi" w:cstheme="majorHAnsi"/>
          <w:color w:val="0D0D0D" w:themeColor="text1" w:themeTint="F2"/>
          <w:sz w:val="20"/>
          <w:szCs w:val="20"/>
        </w:rPr>
        <w:t>.</w:t>
      </w:r>
    </w:p>
    <w:p w14:paraId="783B618B" w14:textId="77777777" w:rsidR="00635A16" w:rsidRPr="008F3094" w:rsidRDefault="00635A16" w:rsidP="00635A16">
      <w:pPr>
        <w:spacing w:after="0" w:line="240" w:lineRule="auto"/>
        <w:jc w:val="both"/>
        <w:rPr>
          <w:rFonts w:asciiTheme="majorHAnsi" w:hAnsiTheme="majorHAnsi" w:cstheme="majorHAnsi"/>
          <w:strike/>
          <w:color w:val="0D0D0D" w:themeColor="text1" w:themeTint="F2"/>
          <w:sz w:val="20"/>
          <w:szCs w:val="20"/>
        </w:rPr>
      </w:pPr>
    </w:p>
    <w:p w14:paraId="191A0377"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.9/ Zamawiający wyznacza  następujące  osoby  do  kontaktu  z  Wykonawcami: </w:t>
      </w:r>
    </w:p>
    <w:p w14:paraId="1603AA59"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Referat ds. zamówień publicznych – tel. 22 735 87 10; w sprawach proceduralnych,</w:t>
      </w:r>
    </w:p>
    <w:p w14:paraId="27AF4F77" w14:textId="77777777" w:rsidR="00635A16" w:rsidRPr="008F3094" w:rsidRDefault="00635A16" w:rsidP="00635A16">
      <w:pPr>
        <w:spacing w:after="0" w:line="240" w:lineRule="auto"/>
        <w:jc w:val="both"/>
        <w:rPr>
          <w:rFonts w:asciiTheme="majorHAnsi" w:hAnsiTheme="majorHAnsi" w:cstheme="majorHAnsi"/>
          <w:strike/>
          <w:color w:val="0D0D0D" w:themeColor="text1" w:themeTint="F2"/>
          <w:sz w:val="20"/>
          <w:szCs w:val="20"/>
        </w:rPr>
      </w:pPr>
    </w:p>
    <w:p w14:paraId="6E5C2179" w14:textId="014E1D82" w:rsidR="00F26F5C" w:rsidRDefault="00635A16" w:rsidP="00F26F5C">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12D475C6" w14:textId="77777777" w:rsidR="00F67ECD" w:rsidRPr="00F67ECD" w:rsidRDefault="00F67ECD" w:rsidP="00F26F5C">
      <w:pPr>
        <w:spacing w:after="0" w:line="240" w:lineRule="auto"/>
        <w:jc w:val="both"/>
        <w:rPr>
          <w:rFonts w:asciiTheme="majorHAnsi" w:hAnsiTheme="majorHAnsi" w:cstheme="majorHAnsi"/>
          <w:color w:val="0D0D0D" w:themeColor="text1" w:themeTint="F2"/>
          <w:sz w:val="20"/>
          <w:szCs w:val="20"/>
        </w:rPr>
      </w:pPr>
    </w:p>
    <w:p w14:paraId="5748F3FB"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lastRenderedPageBreak/>
        <w:t>1</w:t>
      </w:r>
      <w:r w:rsidRPr="008F3094">
        <w:rPr>
          <w:rFonts w:asciiTheme="majorHAnsi" w:hAnsiTheme="majorHAnsi" w:cstheme="majorHAnsi"/>
          <w:color w:val="0D0D0D" w:themeColor="text1" w:themeTint="F2"/>
          <w:sz w:val="20"/>
          <w:szCs w:val="20"/>
        </w:rPr>
        <w:t xml:space="preserve">.10/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24C4D541" w14:textId="77777777" w:rsidR="00635A16" w:rsidRPr="008F3094" w:rsidRDefault="00635A16" w:rsidP="00635A16">
      <w:pPr>
        <w:spacing w:after="0" w:line="240" w:lineRule="auto"/>
        <w:jc w:val="both"/>
        <w:rPr>
          <w:rFonts w:asciiTheme="majorHAnsi" w:hAnsiTheme="majorHAnsi" w:cstheme="majorHAnsi"/>
          <w:strike/>
          <w:color w:val="0D0D0D" w:themeColor="text1" w:themeTint="F2"/>
          <w:sz w:val="20"/>
          <w:szCs w:val="20"/>
        </w:rPr>
      </w:pPr>
    </w:p>
    <w:p w14:paraId="2E35D5C3"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.11/ Korespondencja w niniejszym postępowaniu prowadzona jest w języku polskim. Oznacza to, że wszelka korespondencja w innym języku niż język polski winna być złożona wraz z tłumaczeniem na język polski.</w:t>
      </w:r>
    </w:p>
    <w:p w14:paraId="625667B0" w14:textId="77777777" w:rsidR="00635A16" w:rsidRPr="008F3094" w:rsidRDefault="00635A16" w:rsidP="00635A16">
      <w:pPr>
        <w:spacing w:after="0" w:line="240" w:lineRule="auto"/>
        <w:jc w:val="both"/>
        <w:rPr>
          <w:rFonts w:asciiTheme="majorHAnsi" w:hAnsiTheme="majorHAnsi" w:cstheme="majorHAnsi"/>
          <w:strike/>
          <w:color w:val="0D0D0D" w:themeColor="text1" w:themeTint="F2"/>
          <w:sz w:val="20"/>
          <w:szCs w:val="20"/>
        </w:rPr>
      </w:pPr>
    </w:p>
    <w:p w14:paraId="27D4C094"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.12/ Wyjaśnienia SWZ udzielane będą z zachowaniem zasad określonych w art. 284 ustawy Pzp.</w:t>
      </w:r>
    </w:p>
    <w:p w14:paraId="27ECA7FD" w14:textId="77777777" w:rsidR="00635A16" w:rsidRPr="008F3094" w:rsidRDefault="00635A16" w:rsidP="00635A16">
      <w:pPr>
        <w:spacing w:after="0" w:line="240" w:lineRule="auto"/>
        <w:jc w:val="both"/>
        <w:rPr>
          <w:rFonts w:asciiTheme="majorHAnsi" w:hAnsiTheme="majorHAnsi" w:cstheme="majorHAnsi"/>
          <w:strike/>
          <w:color w:val="0D0D0D" w:themeColor="text1" w:themeTint="F2"/>
          <w:sz w:val="20"/>
          <w:szCs w:val="20"/>
        </w:rPr>
      </w:pPr>
    </w:p>
    <w:p w14:paraId="3CF54D8E" w14:textId="77777777" w:rsidR="00635A16" w:rsidRDefault="00635A16" w:rsidP="00635A16">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.13/ W korespondencji kierowanej do Zamawiającego, Wykonawca winien posługiwać się numerem referencyjnym postępowania określonym w SWZ.</w:t>
      </w:r>
    </w:p>
    <w:bookmarkEnd w:id="11"/>
    <w:p w14:paraId="5A30C2B4" w14:textId="1BAA66DC" w:rsidR="004E4A7B" w:rsidRDefault="004E4A7B" w:rsidP="00CC124D">
      <w:pPr>
        <w:spacing w:after="0" w:line="240" w:lineRule="auto"/>
        <w:rPr>
          <w:rFonts w:asciiTheme="majorHAnsi" w:hAnsiTheme="majorHAnsi" w:cstheme="majorHAnsi"/>
          <w:color w:val="262626" w:themeColor="text1" w:themeTint="D9"/>
          <w:sz w:val="20"/>
          <w:szCs w:val="20"/>
        </w:rPr>
      </w:pPr>
    </w:p>
    <w:p w14:paraId="61DED66E" w14:textId="11C9AF13" w:rsidR="00E47AFB" w:rsidRPr="00F67ECD" w:rsidRDefault="007D6CDE" w:rsidP="00F67EC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03D0F2B1" w14:textId="77777777" w:rsidR="002E7C87" w:rsidRDefault="002E7C87" w:rsidP="002E7C87">
      <w:pPr>
        <w:shd w:val="clear" w:color="auto" w:fill="FFFFFF" w:themeFill="background1"/>
        <w:spacing w:after="0" w:line="240" w:lineRule="auto"/>
        <w:rPr>
          <w:rFonts w:asciiTheme="majorHAnsi" w:hAnsiTheme="majorHAnsi" w:cstheme="majorHAnsi"/>
          <w:sz w:val="20"/>
          <w:szCs w:val="20"/>
        </w:rPr>
      </w:pPr>
    </w:p>
    <w:p w14:paraId="3CD51A8B" w14:textId="65EF7678" w:rsidR="005445DE" w:rsidRPr="000F0B99" w:rsidRDefault="007D6CDE" w:rsidP="007A4314">
      <w:pPr>
        <w:shd w:val="clear" w:color="auto" w:fill="F2F2F2" w:themeFill="background1" w:themeFillShade="F2"/>
        <w:spacing w:after="0" w:line="240" w:lineRule="auto"/>
        <w:rPr>
          <w:rFonts w:asciiTheme="majorHAnsi" w:hAnsiTheme="majorHAnsi" w:cstheme="majorHAnsi"/>
          <w:b/>
          <w:bCs/>
          <w:color w:val="FF0000"/>
          <w:sz w:val="20"/>
          <w:szCs w:val="20"/>
        </w:rPr>
      </w:pPr>
      <w:r w:rsidRPr="00DB7403">
        <w:rPr>
          <w:rFonts w:asciiTheme="majorHAnsi" w:hAnsiTheme="majorHAnsi" w:cstheme="majorHAnsi"/>
          <w:sz w:val="20"/>
          <w:szCs w:val="20"/>
        </w:rPr>
        <w:t xml:space="preserve">2.1/ </w:t>
      </w:r>
      <w:r w:rsidR="005445DE" w:rsidRPr="00DB7403">
        <w:rPr>
          <w:rFonts w:asciiTheme="majorHAnsi" w:hAnsiTheme="majorHAnsi" w:cstheme="majorHAnsi"/>
          <w:sz w:val="20"/>
          <w:szCs w:val="20"/>
        </w:rPr>
        <w:t xml:space="preserve">Ofertę należy złożyć w terminie do dnia </w:t>
      </w:r>
      <w:r w:rsidR="007D55DD">
        <w:rPr>
          <w:rFonts w:asciiTheme="majorHAnsi" w:hAnsiTheme="majorHAnsi" w:cstheme="majorHAnsi"/>
          <w:b/>
          <w:bCs/>
          <w:sz w:val="20"/>
          <w:szCs w:val="20"/>
        </w:rPr>
        <w:t>1</w:t>
      </w:r>
      <w:r w:rsidR="008202C3">
        <w:rPr>
          <w:rFonts w:asciiTheme="majorHAnsi" w:hAnsiTheme="majorHAnsi" w:cstheme="majorHAnsi"/>
          <w:b/>
          <w:bCs/>
          <w:sz w:val="20"/>
          <w:szCs w:val="20"/>
        </w:rPr>
        <w:t>8</w:t>
      </w:r>
      <w:r w:rsidR="007D55DD">
        <w:rPr>
          <w:rFonts w:asciiTheme="majorHAnsi" w:hAnsiTheme="majorHAnsi" w:cstheme="majorHAnsi"/>
          <w:b/>
          <w:bCs/>
          <w:sz w:val="20"/>
          <w:szCs w:val="20"/>
        </w:rPr>
        <w:t>.</w:t>
      </w:r>
      <w:r w:rsidR="00D34511">
        <w:rPr>
          <w:rFonts w:asciiTheme="majorHAnsi" w:hAnsiTheme="majorHAnsi" w:cstheme="majorHAnsi"/>
          <w:b/>
          <w:bCs/>
          <w:sz w:val="20"/>
          <w:szCs w:val="20"/>
        </w:rPr>
        <w:t>10</w:t>
      </w:r>
      <w:r w:rsidR="00DB7403" w:rsidRPr="00B15DCE">
        <w:rPr>
          <w:rFonts w:asciiTheme="majorHAnsi" w:hAnsiTheme="majorHAnsi" w:cstheme="majorHAnsi"/>
          <w:b/>
          <w:bCs/>
          <w:sz w:val="20"/>
          <w:szCs w:val="20"/>
        </w:rPr>
        <w:t>.</w:t>
      </w:r>
      <w:r w:rsidR="00771879" w:rsidRPr="00B15DCE">
        <w:rPr>
          <w:rFonts w:asciiTheme="majorHAnsi" w:hAnsiTheme="majorHAnsi" w:cstheme="majorHAnsi"/>
          <w:b/>
          <w:bCs/>
          <w:sz w:val="20"/>
          <w:szCs w:val="20"/>
        </w:rPr>
        <w:t>202</w:t>
      </w:r>
      <w:r w:rsidR="00274509" w:rsidRPr="00B15DCE">
        <w:rPr>
          <w:rFonts w:asciiTheme="majorHAnsi" w:hAnsiTheme="majorHAnsi" w:cstheme="majorHAnsi"/>
          <w:b/>
          <w:bCs/>
          <w:sz w:val="20"/>
          <w:szCs w:val="20"/>
        </w:rPr>
        <w:t>4</w:t>
      </w:r>
      <w:r w:rsidR="00771879" w:rsidRPr="00B15DCE">
        <w:rPr>
          <w:rFonts w:asciiTheme="majorHAnsi" w:hAnsiTheme="majorHAnsi" w:cstheme="majorHAnsi"/>
          <w:b/>
          <w:bCs/>
          <w:sz w:val="20"/>
          <w:szCs w:val="20"/>
        </w:rPr>
        <w:t xml:space="preserve"> </w:t>
      </w:r>
      <w:r w:rsidR="005445DE" w:rsidRPr="00B15DCE">
        <w:rPr>
          <w:rFonts w:asciiTheme="majorHAnsi" w:hAnsiTheme="majorHAnsi" w:cstheme="majorHAnsi"/>
          <w:b/>
          <w:bCs/>
          <w:sz w:val="20"/>
          <w:szCs w:val="20"/>
        </w:rPr>
        <w:t xml:space="preserve">r. do godz. </w:t>
      </w:r>
      <w:r w:rsidR="00B55C77" w:rsidRPr="00B15DCE">
        <w:rPr>
          <w:rFonts w:asciiTheme="majorHAnsi" w:hAnsiTheme="majorHAnsi" w:cstheme="majorHAnsi"/>
          <w:b/>
          <w:bCs/>
          <w:sz w:val="20"/>
          <w:szCs w:val="20"/>
        </w:rPr>
        <w:t>09:00</w:t>
      </w:r>
    </w:p>
    <w:p w14:paraId="56682581" w14:textId="77777777" w:rsidR="00E47AFB" w:rsidRPr="00DB7403" w:rsidRDefault="00E47AFB" w:rsidP="00CC124D">
      <w:pPr>
        <w:spacing w:after="0" w:line="240" w:lineRule="auto"/>
        <w:rPr>
          <w:rFonts w:asciiTheme="majorHAnsi" w:hAnsiTheme="majorHAnsi" w:cstheme="majorHAnsi"/>
          <w:b/>
          <w:bCs/>
          <w:sz w:val="20"/>
          <w:szCs w:val="20"/>
        </w:rPr>
      </w:pPr>
    </w:p>
    <w:p w14:paraId="7473ABFD" w14:textId="77777777" w:rsidR="005445DE" w:rsidRPr="00DB7403" w:rsidRDefault="007D6CDE" w:rsidP="00CC124D">
      <w:pPr>
        <w:spacing w:after="0" w:line="240" w:lineRule="auto"/>
        <w:rPr>
          <w:rFonts w:asciiTheme="majorHAnsi" w:hAnsiTheme="majorHAnsi" w:cstheme="majorHAnsi"/>
          <w:sz w:val="20"/>
          <w:szCs w:val="20"/>
        </w:rPr>
      </w:pPr>
      <w:r w:rsidRPr="00DB7403">
        <w:rPr>
          <w:rFonts w:asciiTheme="majorHAnsi" w:hAnsiTheme="majorHAnsi" w:cstheme="majorHAnsi"/>
          <w:sz w:val="20"/>
          <w:szCs w:val="20"/>
        </w:rPr>
        <w:t>2.</w:t>
      </w:r>
      <w:r w:rsidR="00E47AFB" w:rsidRPr="00DB7403">
        <w:rPr>
          <w:rFonts w:asciiTheme="majorHAnsi" w:hAnsiTheme="majorHAnsi" w:cstheme="majorHAnsi"/>
          <w:sz w:val="20"/>
          <w:szCs w:val="20"/>
        </w:rPr>
        <w:t>2</w:t>
      </w:r>
      <w:r w:rsidRPr="00DB7403">
        <w:rPr>
          <w:rFonts w:asciiTheme="majorHAnsi" w:hAnsiTheme="majorHAnsi" w:cstheme="majorHAnsi"/>
          <w:sz w:val="20"/>
          <w:szCs w:val="20"/>
        </w:rPr>
        <w:t xml:space="preserve">/ </w:t>
      </w:r>
      <w:r w:rsidR="005445DE" w:rsidRPr="00DB7403">
        <w:rPr>
          <w:rFonts w:asciiTheme="majorHAnsi" w:hAnsiTheme="majorHAnsi" w:cstheme="majorHAnsi"/>
          <w:sz w:val="20"/>
          <w:szCs w:val="20"/>
        </w:rPr>
        <w:t>Sposób składania ofert wskazano w Rozdziale II pkt 11 niniejszej SWZ.</w:t>
      </w:r>
    </w:p>
    <w:p w14:paraId="71ECAB6B" w14:textId="77777777" w:rsidR="00E47AFB" w:rsidRPr="00DB7403" w:rsidRDefault="00E47AFB" w:rsidP="00CC124D">
      <w:pPr>
        <w:spacing w:after="0" w:line="240" w:lineRule="auto"/>
        <w:rPr>
          <w:rFonts w:asciiTheme="majorHAnsi" w:hAnsiTheme="majorHAnsi" w:cstheme="majorHAnsi"/>
          <w:sz w:val="20"/>
          <w:szCs w:val="20"/>
        </w:rPr>
      </w:pPr>
    </w:p>
    <w:p w14:paraId="0411E91A" w14:textId="3A6A0EE1" w:rsidR="00E47AFB" w:rsidRPr="00F67ECD" w:rsidRDefault="007D6CDE" w:rsidP="00F67EC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DB7403">
        <w:rPr>
          <w:rFonts w:asciiTheme="majorHAnsi" w:hAnsiTheme="majorHAnsi" w:cstheme="majorHAnsi"/>
          <w:b/>
          <w:bCs/>
          <w:sz w:val="20"/>
          <w:szCs w:val="20"/>
        </w:rPr>
        <w:t xml:space="preserve">3. </w:t>
      </w:r>
      <w:r w:rsidR="005445DE" w:rsidRPr="00DB7403">
        <w:rPr>
          <w:rFonts w:asciiTheme="majorHAnsi" w:hAnsiTheme="majorHAnsi" w:cstheme="majorHAnsi"/>
          <w:b/>
          <w:bCs/>
          <w:sz w:val="20"/>
          <w:szCs w:val="20"/>
        </w:rPr>
        <w:t>TERMIN OTWARCIA OFERT</w:t>
      </w:r>
    </w:p>
    <w:p w14:paraId="75274B63" w14:textId="77777777" w:rsidR="002E7C87" w:rsidRDefault="002E7C87" w:rsidP="002E7C87">
      <w:pPr>
        <w:shd w:val="clear" w:color="auto" w:fill="FFFFFF" w:themeFill="background1"/>
        <w:spacing w:after="0" w:line="240" w:lineRule="auto"/>
        <w:jc w:val="both"/>
        <w:rPr>
          <w:rFonts w:asciiTheme="majorHAnsi" w:hAnsiTheme="majorHAnsi" w:cstheme="majorHAnsi"/>
          <w:sz w:val="20"/>
          <w:szCs w:val="20"/>
        </w:rPr>
      </w:pPr>
    </w:p>
    <w:p w14:paraId="3E283B73" w14:textId="6AA2665C"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DB7403">
        <w:rPr>
          <w:rFonts w:asciiTheme="majorHAnsi" w:hAnsiTheme="majorHAnsi" w:cstheme="majorHAnsi"/>
          <w:sz w:val="20"/>
          <w:szCs w:val="20"/>
        </w:rPr>
        <w:t xml:space="preserve">3.1/ </w:t>
      </w:r>
      <w:r w:rsidR="005445DE" w:rsidRPr="00DB7403">
        <w:rPr>
          <w:rFonts w:asciiTheme="majorHAnsi" w:hAnsiTheme="majorHAnsi" w:cstheme="majorHAnsi"/>
          <w:sz w:val="20"/>
          <w:szCs w:val="20"/>
        </w:rPr>
        <w:t xml:space="preserve">Otwarcie ofert nastąpi w dniu </w:t>
      </w:r>
      <w:r w:rsidR="00D34511">
        <w:rPr>
          <w:rFonts w:asciiTheme="majorHAnsi" w:hAnsiTheme="majorHAnsi" w:cstheme="majorHAnsi"/>
          <w:b/>
          <w:bCs/>
          <w:sz w:val="20"/>
          <w:szCs w:val="20"/>
        </w:rPr>
        <w:t xml:space="preserve"> </w:t>
      </w:r>
      <w:r w:rsidR="007D55DD">
        <w:rPr>
          <w:rFonts w:asciiTheme="majorHAnsi" w:hAnsiTheme="majorHAnsi" w:cstheme="majorHAnsi"/>
          <w:b/>
          <w:bCs/>
          <w:sz w:val="20"/>
          <w:szCs w:val="20"/>
        </w:rPr>
        <w:t>1</w:t>
      </w:r>
      <w:r w:rsidR="008202C3">
        <w:rPr>
          <w:rFonts w:asciiTheme="majorHAnsi" w:hAnsiTheme="majorHAnsi" w:cstheme="majorHAnsi"/>
          <w:b/>
          <w:bCs/>
          <w:sz w:val="20"/>
          <w:szCs w:val="20"/>
        </w:rPr>
        <w:t>8</w:t>
      </w:r>
      <w:r w:rsidR="007D55DD">
        <w:rPr>
          <w:rFonts w:asciiTheme="majorHAnsi" w:hAnsiTheme="majorHAnsi" w:cstheme="majorHAnsi"/>
          <w:b/>
          <w:bCs/>
          <w:sz w:val="20"/>
          <w:szCs w:val="20"/>
        </w:rPr>
        <w:t>.</w:t>
      </w:r>
      <w:r w:rsidR="00D34511">
        <w:rPr>
          <w:rFonts w:asciiTheme="majorHAnsi" w:hAnsiTheme="majorHAnsi" w:cstheme="majorHAnsi"/>
          <w:b/>
          <w:bCs/>
          <w:sz w:val="20"/>
          <w:szCs w:val="20"/>
        </w:rPr>
        <w:t>10</w:t>
      </w:r>
      <w:r w:rsidR="00DB7403" w:rsidRPr="00B15DCE">
        <w:rPr>
          <w:rFonts w:asciiTheme="majorHAnsi" w:hAnsiTheme="majorHAnsi" w:cstheme="majorHAnsi"/>
          <w:b/>
          <w:bCs/>
          <w:sz w:val="20"/>
          <w:szCs w:val="20"/>
        </w:rPr>
        <w:t>.</w:t>
      </w:r>
      <w:r w:rsidR="00771879" w:rsidRPr="00B15DCE">
        <w:rPr>
          <w:rFonts w:asciiTheme="majorHAnsi" w:hAnsiTheme="majorHAnsi" w:cstheme="majorHAnsi"/>
          <w:b/>
          <w:bCs/>
          <w:sz w:val="20"/>
          <w:szCs w:val="20"/>
        </w:rPr>
        <w:t>202</w:t>
      </w:r>
      <w:r w:rsidR="00274509" w:rsidRPr="00B15DCE">
        <w:rPr>
          <w:rFonts w:asciiTheme="majorHAnsi" w:hAnsiTheme="majorHAnsi" w:cstheme="majorHAnsi"/>
          <w:b/>
          <w:bCs/>
          <w:sz w:val="20"/>
          <w:szCs w:val="20"/>
        </w:rPr>
        <w:t>4</w:t>
      </w:r>
      <w:r w:rsidR="00771879" w:rsidRPr="00B15DCE">
        <w:rPr>
          <w:rFonts w:asciiTheme="majorHAnsi" w:hAnsiTheme="majorHAnsi" w:cstheme="majorHAnsi"/>
          <w:b/>
          <w:bCs/>
          <w:sz w:val="20"/>
          <w:szCs w:val="20"/>
        </w:rPr>
        <w:t xml:space="preserve"> </w:t>
      </w:r>
      <w:r w:rsidR="005445DE" w:rsidRPr="00B15DCE">
        <w:rPr>
          <w:rFonts w:asciiTheme="majorHAnsi" w:hAnsiTheme="majorHAnsi" w:cstheme="majorHAnsi"/>
          <w:b/>
          <w:bCs/>
          <w:sz w:val="20"/>
          <w:szCs w:val="20"/>
        </w:rPr>
        <w:t xml:space="preserve">r. o godz. </w:t>
      </w:r>
      <w:r w:rsidR="00635A16" w:rsidRPr="00B15DCE">
        <w:rPr>
          <w:rFonts w:asciiTheme="majorHAnsi" w:hAnsiTheme="majorHAnsi" w:cstheme="majorHAnsi"/>
          <w:b/>
          <w:bCs/>
          <w:sz w:val="20"/>
          <w:szCs w:val="20"/>
        </w:rPr>
        <w:t>09:30</w:t>
      </w:r>
      <w:r w:rsidR="005445DE" w:rsidRPr="00127A41">
        <w:rPr>
          <w:rFonts w:asciiTheme="majorHAnsi" w:hAnsiTheme="majorHAnsi" w:cstheme="majorHAnsi"/>
          <w:sz w:val="20"/>
          <w:szCs w:val="20"/>
        </w:rPr>
        <w:t xml:space="preserve"> </w:t>
      </w:r>
      <w:r w:rsidR="00771879" w:rsidRPr="00DB7403">
        <w:rPr>
          <w:rFonts w:asciiTheme="majorHAnsi" w:hAnsiTheme="majorHAnsi" w:cstheme="majorHAnsi"/>
          <w:sz w:val="20"/>
          <w:szCs w:val="20"/>
        </w:rPr>
        <w:t xml:space="preserve">- </w:t>
      </w:r>
      <w:r w:rsidR="005445DE" w:rsidRPr="00DB7403">
        <w:rPr>
          <w:rFonts w:asciiTheme="majorHAnsi" w:hAnsiTheme="majorHAnsi" w:cstheme="majorHAnsi"/>
          <w:sz w:val="20"/>
          <w:szCs w:val="20"/>
        </w:rPr>
        <w:t xml:space="preserve">poprzez </w:t>
      </w:r>
      <w:r w:rsidR="005445DE" w:rsidRPr="009D538D">
        <w:rPr>
          <w:rFonts w:asciiTheme="majorHAnsi" w:hAnsiTheme="majorHAnsi" w:cstheme="majorHAnsi"/>
          <w:color w:val="262626" w:themeColor="text1" w:themeTint="D9"/>
          <w:sz w:val="20"/>
          <w:szCs w:val="20"/>
        </w:rPr>
        <w:t>odszyfrowanie ofert.</w:t>
      </w:r>
    </w:p>
    <w:p w14:paraId="287D7CAD"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124C0C7" w14:textId="77777777" w:rsidR="005445DE"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059DE117" w14:textId="77777777" w:rsidR="00635A16" w:rsidRDefault="00635A16" w:rsidP="00E47AFB">
      <w:pPr>
        <w:spacing w:after="0" w:line="240" w:lineRule="auto"/>
        <w:jc w:val="both"/>
        <w:rPr>
          <w:rFonts w:asciiTheme="majorHAnsi" w:hAnsiTheme="majorHAnsi" w:cstheme="majorHAnsi"/>
          <w:color w:val="262626" w:themeColor="text1" w:themeTint="D9"/>
          <w:sz w:val="20"/>
          <w:szCs w:val="20"/>
        </w:rPr>
      </w:pPr>
    </w:p>
    <w:p w14:paraId="62A9668E" w14:textId="77777777" w:rsidR="00635A16" w:rsidRPr="003E55AE" w:rsidRDefault="00635A16" w:rsidP="00635A16">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3.3/ Zamawiający, niezwłocznie po otwarciu ofert, udostępnia na stronie internetowej prowadzonego postępowania informacje o:</w:t>
      </w:r>
    </w:p>
    <w:p w14:paraId="17D03007" w14:textId="77777777" w:rsidR="00635A16" w:rsidRPr="003E55AE" w:rsidRDefault="00635A16" w:rsidP="00635A16">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nazwach albo imionach i nazwiskach oraz siedzibach lub miejscach prowadzonej działalności gospodarczej bądź miejscach zamieszkania wykonawców, których oferty zostały otwarte;</w:t>
      </w:r>
    </w:p>
    <w:p w14:paraId="28CF393D" w14:textId="77777777" w:rsidR="00635A16" w:rsidRPr="003E55AE" w:rsidRDefault="00635A16" w:rsidP="00635A16">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cenach lub kosztach zawartych w ofertach.</w:t>
      </w:r>
    </w:p>
    <w:p w14:paraId="30D39195" w14:textId="77777777" w:rsidR="00635A16" w:rsidRPr="00165349" w:rsidRDefault="00635A16" w:rsidP="00635A16">
      <w:pPr>
        <w:spacing w:after="0" w:line="240" w:lineRule="auto"/>
        <w:jc w:val="both"/>
        <w:rPr>
          <w:rFonts w:asciiTheme="majorHAnsi" w:hAnsiTheme="majorHAnsi" w:cstheme="majorHAnsi"/>
          <w:color w:val="0D0D0D" w:themeColor="text1" w:themeTint="F2"/>
          <w:sz w:val="20"/>
          <w:szCs w:val="20"/>
        </w:rPr>
      </w:pPr>
      <w:r w:rsidRPr="00165349">
        <w:rPr>
          <w:rFonts w:asciiTheme="majorHAnsi" w:hAnsiTheme="majorHAnsi" w:cstheme="majorHAnsi"/>
          <w:color w:val="0D0D0D" w:themeColor="text1" w:themeTint="F2"/>
          <w:sz w:val="20"/>
          <w:szCs w:val="20"/>
        </w:rPr>
        <w:t xml:space="preserve">Informacja zostanie opublikowana na stronie postępowania </w:t>
      </w:r>
      <w:hyperlink r:id="rId23" w:history="1">
        <w:r w:rsidRPr="00C9176E">
          <w:rPr>
            <w:rStyle w:val="Hipercze"/>
            <w:rFonts w:asciiTheme="majorHAnsi" w:hAnsiTheme="majorHAnsi" w:cstheme="majorHAnsi"/>
            <w:sz w:val="20"/>
            <w:szCs w:val="20"/>
            <w14:textFill>
              <w14:solidFill>
                <w14:srgbClr w14:val="808080">
                  <w14:lumMod w14:val="95000"/>
                  <w14:lumOff w14:val="5000"/>
                </w14:srgbClr>
              </w14:solidFill>
            </w14:textFill>
          </w:rPr>
          <w:t>https://platformazakupowa.pl/pn/gm_pruszkow</w:t>
        </w:r>
      </w:hyperlink>
      <w:r w:rsidRPr="00165349">
        <w:rPr>
          <w:rFonts w:asciiTheme="majorHAnsi" w:hAnsiTheme="majorHAnsi" w:cstheme="majorHAnsi"/>
          <w:color w:val="0D0D0D" w:themeColor="text1" w:themeTint="F2"/>
          <w:sz w:val="20"/>
          <w:szCs w:val="20"/>
        </w:rPr>
        <w:t xml:space="preserve"> w sekcji „Komunikaty”. </w:t>
      </w:r>
    </w:p>
    <w:p w14:paraId="3F84D25A" w14:textId="77777777" w:rsidR="00635A16" w:rsidRPr="003E55AE" w:rsidRDefault="00635A16" w:rsidP="00635A16">
      <w:pPr>
        <w:spacing w:after="0" w:line="240" w:lineRule="auto"/>
        <w:jc w:val="both"/>
        <w:rPr>
          <w:rFonts w:asciiTheme="majorHAnsi" w:hAnsiTheme="majorHAnsi" w:cstheme="majorHAnsi"/>
          <w:sz w:val="20"/>
          <w:szCs w:val="20"/>
        </w:rPr>
      </w:pPr>
    </w:p>
    <w:p w14:paraId="65869CA3" w14:textId="77777777" w:rsidR="00635A16" w:rsidRDefault="00635A16" w:rsidP="00635A16">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3.4/ W związku z zastosowaniem obowiązkowych środków komunikacji elektronicznej, zarówno w odniesieniu do składania ofert, jak i komunikacji zamawiających z wykonawcami, otwarcie ofert nie będzie publiczne.</w:t>
      </w:r>
    </w:p>
    <w:p w14:paraId="70F03305" w14:textId="77777777" w:rsidR="00635A16" w:rsidRPr="009D538D" w:rsidRDefault="00635A16" w:rsidP="00E47AFB">
      <w:pPr>
        <w:spacing w:after="0" w:line="240" w:lineRule="auto"/>
        <w:jc w:val="both"/>
        <w:rPr>
          <w:rFonts w:asciiTheme="majorHAnsi" w:hAnsiTheme="majorHAnsi" w:cstheme="majorHAnsi"/>
          <w:color w:val="262626" w:themeColor="text1" w:themeTint="D9"/>
          <w:sz w:val="20"/>
          <w:szCs w:val="20"/>
        </w:rPr>
      </w:pPr>
    </w:p>
    <w:p w14:paraId="61995FBF" w14:textId="0C0517AD" w:rsidR="00830E8E" w:rsidRPr="00F67ECD" w:rsidRDefault="00A83695" w:rsidP="00F67EC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5341D65D" w14:textId="77777777" w:rsidR="00F106A1" w:rsidRDefault="00F106A1" w:rsidP="00E47AFB">
      <w:pPr>
        <w:spacing w:after="0" w:line="240" w:lineRule="auto"/>
        <w:jc w:val="both"/>
        <w:rPr>
          <w:rFonts w:asciiTheme="majorHAnsi" w:hAnsiTheme="majorHAnsi" w:cstheme="majorHAnsi"/>
          <w:color w:val="262626" w:themeColor="text1" w:themeTint="D9"/>
          <w:sz w:val="20"/>
          <w:szCs w:val="20"/>
        </w:rPr>
      </w:pPr>
    </w:p>
    <w:p w14:paraId="53FB1E3E" w14:textId="39DC4B4F"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127A41">
        <w:rPr>
          <w:rFonts w:asciiTheme="majorHAnsi" w:hAnsiTheme="majorHAnsi" w:cstheme="majorHAnsi"/>
          <w:b/>
          <w:bCs/>
          <w:sz w:val="20"/>
          <w:szCs w:val="20"/>
        </w:rPr>
        <w:t>30 dni</w:t>
      </w:r>
      <w:r w:rsidR="005445DE" w:rsidRPr="00127A41">
        <w:rPr>
          <w:rFonts w:asciiTheme="majorHAnsi" w:hAnsiTheme="majorHAnsi" w:cstheme="majorHAnsi"/>
          <w:sz w:val="20"/>
          <w:szCs w:val="20"/>
        </w:rPr>
        <w:t xml:space="preserve"> </w:t>
      </w:r>
      <w:r w:rsidR="005445DE" w:rsidRPr="009D538D">
        <w:rPr>
          <w:rFonts w:asciiTheme="majorHAnsi" w:hAnsiTheme="majorHAnsi" w:cstheme="majorHAnsi"/>
          <w:color w:val="262626" w:themeColor="text1" w:themeTint="D9"/>
          <w:sz w:val="20"/>
          <w:szCs w:val="20"/>
        </w:rPr>
        <w:t xml:space="preserve">od dnia upływu terminu składania ofert tj. </w:t>
      </w:r>
    </w:p>
    <w:p w14:paraId="744132C5" w14:textId="5DFCA043" w:rsidR="00830E8E" w:rsidRPr="00127A41" w:rsidRDefault="005445DE" w:rsidP="00F26F5C">
      <w:pPr>
        <w:spacing w:after="0" w:line="240" w:lineRule="auto"/>
        <w:jc w:val="right"/>
        <w:rPr>
          <w:rFonts w:asciiTheme="majorHAnsi" w:hAnsiTheme="majorHAnsi" w:cstheme="majorHAnsi"/>
          <w:b/>
          <w:bCs/>
          <w:sz w:val="20"/>
          <w:szCs w:val="20"/>
        </w:rPr>
      </w:pPr>
      <w:r w:rsidRPr="00B15DCE">
        <w:rPr>
          <w:rFonts w:asciiTheme="majorHAnsi" w:hAnsiTheme="majorHAnsi" w:cstheme="majorHAnsi"/>
          <w:b/>
          <w:bCs/>
          <w:sz w:val="20"/>
          <w:szCs w:val="20"/>
        </w:rPr>
        <w:t>do dnia</w:t>
      </w:r>
      <w:r w:rsidR="00B15DCE" w:rsidRPr="00B15DCE">
        <w:rPr>
          <w:rFonts w:asciiTheme="majorHAnsi" w:hAnsiTheme="majorHAnsi" w:cstheme="majorHAnsi"/>
          <w:b/>
          <w:bCs/>
          <w:sz w:val="20"/>
          <w:szCs w:val="20"/>
        </w:rPr>
        <w:t xml:space="preserve"> </w:t>
      </w:r>
      <w:r w:rsidR="008202C3">
        <w:rPr>
          <w:rFonts w:asciiTheme="majorHAnsi" w:hAnsiTheme="majorHAnsi" w:cstheme="majorHAnsi"/>
          <w:b/>
          <w:bCs/>
          <w:sz w:val="20"/>
          <w:szCs w:val="20"/>
        </w:rPr>
        <w:t>16.</w:t>
      </w:r>
      <w:r w:rsidR="00F106A1">
        <w:rPr>
          <w:rFonts w:asciiTheme="majorHAnsi" w:hAnsiTheme="majorHAnsi" w:cstheme="majorHAnsi"/>
          <w:b/>
          <w:bCs/>
          <w:sz w:val="20"/>
          <w:szCs w:val="20"/>
        </w:rPr>
        <w:t>11</w:t>
      </w:r>
      <w:r w:rsidR="006B6C33" w:rsidRPr="00B15DCE">
        <w:rPr>
          <w:rFonts w:asciiTheme="majorHAnsi" w:hAnsiTheme="majorHAnsi" w:cstheme="majorHAnsi"/>
          <w:b/>
          <w:bCs/>
          <w:sz w:val="20"/>
          <w:szCs w:val="20"/>
        </w:rPr>
        <w:t>.202</w:t>
      </w:r>
      <w:r w:rsidR="0036548E" w:rsidRPr="00B15DCE">
        <w:rPr>
          <w:rFonts w:asciiTheme="majorHAnsi" w:hAnsiTheme="majorHAnsi" w:cstheme="majorHAnsi"/>
          <w:b/>
          <w:bCs/>
          <w:sz w:val="20"/>
          <w:szCs w:val="20"/>
        </w:rPr>
        <w:t>4</w:t>
      </w:r>
      <w:r w:rsidRPr="00B15DCE">
        <w:rPr>
          <w:rFonts w:asciiTheme="majorHAnsi" w:hAnsiTheme="majorHAnsi" w:cstheme="majorHAnsi"/>
          <w:b/>
          <w:bCs/>
          <w:sz w:val="20"/>
          <w:szCs w:val="20"/>
        </w:rPr>
        <w:t>.</w:t>
      </w: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5E2481DD" w:rsidR="00830E8E"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77777777"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Default="00493EE1" w:rsidP="00CC124D">
      <w:pPr>
        <w:spacing w:after="0" w:line="240" w:lineRule="auto"/>
        <w:jc w:val="both"/>
        <w:rPr>
          <w:rFonts w:asciiTheme="majorHAnsi" w:hAnsiTheme="majorHAnsi" w:cstheme="majorHAnsi"/>
          <w:b/>
          <w:bCs/>
          <w:color w:val="262626" w:themeColor="text1" w:themeTint="D9"/>
          <w:sz w:val="20"/>
          <w:szCs w:val="20"/>
        </w:rPr>
      </w:pPr>
    </w:p>
    <w:p w14:paraId="0FFD86F7" w14:textId="77777777" w:rsidR="00F106A1" w:rsidRDefault="00F106A1" w:rsidP="00CC124D">
      <w:pPr>
        <w:spacing w:after="0" w:line="240" w:lineRule="auto"/>
        <w:jc w:val="both"/>
        <w:rPr>
          <w:rFonts w:asciiTheme="majorHAnsi" w:hAnsiTheme="majorHAnsi" w:cstheme="majorHAnsi"/>
          <w:b/>
          <w:bCs/>
          <w:color w:val="262626" w:themeColor="text1" w:themeTint="D9"/>
          <w:sz w:val="20"/>
          <w:szCs w:val="20"/>
        </w:rPr>
      </w:pPr>
    </w:p>
    <w:p w14:paraId="13AEB862" w14:textId="77777777" w:rsidR="00F106A1" w:rsidRDefault="00F106A1" w:rsidP="00CC124D">
      <w:pPr>
        <w:spacing w:after="0" w:line="240" w:lineRule="auto"/>
        <w:jc w:val="both"/>
        <w:rPr>
          <w:rFonts w:asciiTheme="majorHAnsi" w:hAnsiTheme="majorHAnsi" w:cstheme="majorHAnsi"/>
          <w:b/>
          <w:bCs/>
          <w:color w:val="262626" w:themeColor="text1" w:themeTint="D9"/>
          <w:sz w:val="20"/>
          <w:szCs w:val="20"/>
        </w:rPr>
      </w:pPr>
    </w:p>
    <w:p w14:paraId="3F5958D3" w14:textId="77777777" w:rsidR="00F106A1" w:rsidRPr="009D538D" w:rsidRDefault="00F106A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77777777"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060CEE26"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2B6D3C14" w14:textId="5C97AEC6" w:rsidR="0036548E" w:rsidRPr="00C63365" w:rsidRDefault="00830E8E" w:rsidP="00C63365">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6FAB3E24" w14:textId="77777777" w:rsidR="00F106A1" w:rsidRDefault="00F106A1" w:rsidP="0036548E">
      <w:pPr>
        <w:tabs>
          <w:tab w:val="left" w:pos="142"/>
        </w:tabs>
        <w:spacing w:after="0" w:line="240" w:lineRule="auto"/>
        <w:ind w:left="142" w:hanging="142"/>
        <w:rPr>
          <w:rFonts w:asciiTheme="majorHAnsi" w:hAnsiTheme="majorHAnsi" w:cstheme="majorHAnsi"/>
          <w:bCs/>
          <w:sz w:val="20"/>
          <w:szCs w:val="20"/>
        </w:rPr>
      </w:pPr>
    </w:p>
    <w:p w14:paraId="03922EAA" w14:textId="61B17390" w:rsidR="0036548E" w:rsidRPr="004D2C07" w:rsidRDefault="0036548E" w:rsidP="0036548E">
      <w:pPr>
        <w:tabs>
          <w:tab w:val="left" w:pos="142"/>
        </w:tabs>
        <w:spacing w:after="0" w:line="240" w:lineRule="auto"/>
        <w:ind w:left="142" w:hanging="142"/>
        <w:rPr>
          <w:rFonts w:asciiTheme="majorHAnsi" w:hAnsiTheme="majorHAnsi" w:cstheme="majorHAnsi"/>
          <w:sz w:val="20"/>
          <w:szCs w:val="20"/>
        </w:rPr>
      </w:pPr>
      <w:r w:rsidRPr="004D2C07">
        <w:rPr>
          <w:rFonts w:asciiTheme="majorHAnsi" w:hAnsiTheme="majorHAnsi" w:cstheme="majorHAnsi"/>
          <w:bCs/>
          <w:sz w:val="20"/>
          <w:szCs w:val="20"/>
        </w:rPr>
        <w:t>5.</w:t>
      </w:r>
      <w:r>
        <w:rPr>
          <w:rFonts w:asciiTheme="majorHAnsi" w:hAnsiTheme="majorHAnsi" w:cstheme="majorHAnsi"/>
          <w:bCs/>
          <w:sz w:val="20"/>
          <w:szCs w:val="20"/>
        </w:rPr>
        <w:t>1</w:t>
      </w:r>
      <w:r w:rsidRPr="004D2C07">
        <w:rPr>
          <w:rFonts w:asciiTheme="majorHAnsi" w:hAnsiTheme="majorHAnsi" w:cstheme="majorHAnsi"/>
          <w:bCs/>
          <w:sz w:val="20"/>
          <w:szCs w:val="20"/>
        </w:rPr>
        <w:t>/</w:t>
      </w:r>
      <w:r w:rsidRPr="004D2C07">
        <w:rPr>
          <w:rFonts w:asciiTheme="majorHAnsi" w:hAnsiTheme="majorHAnsi" w:cstheme="majorHAnsi"/>
          <w:sz w:val="20"/>
          <w:szCs w:val="20"/>
        </w:rPr>
        <w:t xml:space="preserve"> W niniejszym postępowaniu przy wyborze najkorzystniejszej oferty Zamawiający będzie kierował się niżej podanym</w:t>
      </w:r>
    </w:p>
    <w:p w14:paraId="1A14F1EC" w14:textId="77777777" w:rsidR="0036548E" w:rsidRPr="004D2C07" w:rsidRDefault="0036548E" w:rsidP="0036548E">
      <w:pPr>
        <w:tabs>
          <w:tab w:val="left" w:pos="142"/>
        </w:tabs>
        <w:spacing w:after="0" w:line="240" w:lineRule="auto"/>
        <w:ind w:left="142" w:hanging="142"/>
        <w:rPr>
          <w:rFonts w:asciiTheme="majorHAnsi" w:hAnsiTheme="majorHAnsi" w:cstheme="majorHAnsi"/>
          <w:sz w:val="20"/>
          <w:szCs w:val="20"/>
        </w:rPr>
      </w:pPr>
      <w:r w:rsidRPr="004D2C07">
        <w:rPr>
          <w:rFonts w:asciiTheme="majorHAnsi" w:hAnsiTheme="majorHAnsi" w:cstheme="majorHAnsi"/>
          <w:sz w:val="20"/>
          <w:szCs w:val="20"/>
        </w:rPr>
        <w:t>kryterium i jego wagą:</w:t>
      </w:r>
    </w:p>
    <w:p w14:paraId="3091AD1F" w14:textId="77777777" w:rsidR="0036548E" w:rsidRPr="004D2C07" w:rsidRDefault="0036548E" w:rsidP="0036548E">
      <w:pPr>
        <w:spacing w:after="0" w:line="240" w:lineRule="auto"/>
        <w:jc w:val="both"/>
        <w:rPr>
          <w:rFonts w:asciiTheme="majorHAnsi" w:hAnsiTheme="majorHAnsi" w:cstheme="majorHAnsi"/>
          <w:b/>
          <w:sz w:val="20"/>
          <w:szCs w:val="20"/>
        </w:rPr>
      </w:pPr>
    </w:p>
    <w:p w14:paraId="5FAB558D" w14:textId="51CF9A2E" w:rsidR="0036548E" w:rsidRPr="004D2C07" w:rsidRDefault="0036548E" w:rsidP="0036548E">
      <w:pPr>
        <w:autoSpaceDE w:val="0"/>
        <w:spacing w:after="0" w:line="240" w:lineRule="auto"/>
        <w:jc w:val="both"/>
        <w:rPr>
          <w:rFonts w:asciiTheme="majorHAnsi" w:eastAsia="Verdana" w:hAnsiTheme="majorHAnsi" w:cstheme="majorHAnsi"/>
          <w:b/>
          <w:sz w:val="20"/>
          <w:szCs w:val="20"/>
        </w:rPr>
      </w:pPr>
      <w:r w:rsidRPr="004D2C07">
        <w:rPr>
          <w:rFonts w:asciiTheme="majorHAnsi" w:eastAsia="Verdana" w:hAnsiTheme="majorHAnsi" w:cstheme="majorHAnsi"/>
          <w:b/>
          <w:sz w:val="20"/>
          <w:szCs w:val="20"/>
        </w:rPr>
        <w:t xml:space="preserve">1 - cena </w:t>
      </w:r>
      <w:r w:rsidRPr="004D2C07">
        <w:rPr>
          <w:rFonts w:asciiTheme="majorHAnsi" w:eastAsia="Verdana" w:hAnsiTheme="majorHAnsi" w:cstheme="majorHAnsi"/>
          <w:sz w:val="20"/>
          <w:szCs w:val="20"/>
        </w:rPr>
        <w:t xml:space="preserve">  </w:t>
      </w:r>
      <w:r w:rsidRPr="004D2C07">
        <w:rPr>
          <w:rFonts w:asciiTheme="majorHAnsi" w:eastAsia="Verdana" w:hAnsiTheme="majorHAnsi" w:cstheme="majorHAnsi"/>
          <w:sz w:val="20"/>
          <w:szCs w:val="20"/>
        </w:rPr>
        <w:tab/>
      </w:r>
      <w:r w:rsidRPr="004D2C07">
        <w:rPr>
          <w:rFonts w:asciiTheme="majorHAnsi" w:eastAsia="Verdana" w:hAnsiTheme="majorHAnsi" w:cstheme="majorHAnsi"/>
          <w:sz w:val="20"/>
          <w:szCs w:val="20"/>
        </w:rPr>
        <w:tab/>
      </w:r>
      <w:r w:rsidRPr="004D2C07">
        <w:rPr>
          <w:rFonts w:asciiTheme="majorHAnsi" w:eastAsia="Verdana" w:hAnsiTheme="majorHAnsi" w:cstheme="majorHAnsi"/>
          <w:sz w:val="20"/>
          <w:szCs w:val="20"/>
        </w:rPr>
        <w:tab/>
      </w:r>
      <w:r w:rsidR="00C7374A">
        <w:rPr>
          <w:rFonts w:asciiTheme="majorHAnsi" w:eastAsia="Verdana" w:hAnsiTheme="majorHAnsi" w:cstheme="majorHAnsi"/>
          <w:sz w:val="20"/>
          <w:szCs w:val="20"/>
        </w:rPr>
        <w:t xml:space="preserve">                                                               </w:t>
      </w:r>
      <w:r w:rsidRPr="004D2C07">
        <w:rPr>
          <w:rFonts w:asciiTheme="majorHAnsi" w:eastAsia="Verdana" w:hAnsiTheme="majorHAnsi" w:cstheme="majorHAnsi"/>
          <w:sz w:val="20"/>
          <w:szCs w:val="20"/>
        </w:rPr>
        <w:t xml:space="preserve">– waga kryterium </w:t>
      </w:r>
      <w:r w:rsidRPr="004D2C07">
        <w:rPr>
          <w:rFonts w:asciiTheme="majorHAnsi" w:eastAsia="Verdana" w:hAnsiTheme="majorHAnsi" w:cstheme="majorHAnsi"/>
          <w:b/>
          <w:sz w:val="20"/>
          <w:szCs w:val="20"/>
        </w:rPr>
        <w:t>60%</w:t>
      </w:r>
    </w:p>
    <w:p w14:paraId="4AFDF384" w14:textId="4AE24885" w:rsidR="0036548E" w:rsidRPr="004D2C07" w:rsidRDefault="0036548E" w:rsidP="0036548E">
      <w:pPr>
        <w:autoSpaceDE w:val="0"/>
        <w:spacing w:after="0" w:line="240" w:lineRule="auto"/>
        <w:jc w:val="both"/>
        <w:rPr>
          <w:rFonts w:ascii="Calibri Light" w:eastAsia="Verdana" w:hAnsi="Calibri Light" w:cs="Calibri Light"/>
          <w:b/>
          <w:sz w:val="20"/>
          <w:szCs w:val="20"/>
        </w:rPr>
      </w:pPr>
      <w:r w:rsidRPr="004D2C07">
        <w:rPr>
          <w:rFonts w:ascii="Calibri Light" w:eastAsia="Verdana" w:hAnsi="Calibri Light" w:cs="Calibri Light"/>
          <w:b/>
          <w:sz w:val="20"/>
          <w:szCs w:val="20"/>
        </w:rPr>
        <w:t xml:space="preserve">2 </w:t>
      </w:r>
      <w:r w:rsidR="00127A41">
        <w:rPr>
          <w:rFonts w:ascii="Calibri Light" w:eastAsia="Verdana" w:hAnsi="Calibri Light" w:cs="Calibri Light"/>
          <w:b/>
          <w:sz w:val="20"/>
          <w:szCs w:val="20"/>
        </w:rPr>
        <w:t>–</w:t>
      </w:r>
      <w:r w:rsidRPr="004D2C07">
        <w:rPr>
          <w:rFonts w:ascii="Calibri Light" w:eastAsia="Verdana" w:hAnsi="Calibri Light" w:cs="Calibri Light"/>
          <w:b/>
          <w:sz w:val="20"/>
          <w:szCs w:val="20"/>
        </w:rPr>
        <w:t xml:space="preserve"> </w:t>
      </w:r>
      <w:r w:rsidR="00127A41">
        <w:rPr>
          <w:rFonts w:ascii="Calibri Light" w:eastAsia="Verdana" w:hAnsi="Calibri Light" w:cs="Calibri Light"/>
          <w:b/>
          <w:sz w:val="20"/>
          <w:szCs w:val="20"/>
        </w:rPr>
        <w:t>okres gwarancji na wykonany przedmiot zamówienia</w:t>
      </w:r>
      <w:r w:rsidRPr="004D2C07">
        <w:rPr>
          <w:rFonts w:ascii="Calibri Light" w:eastAsia="Verdana" w:hAnsi="Calibri Light" w:cs="Calibri Light"/>
          <w:b/>
          <w:sz w:val="20"/>
          <w:szCs w:val="20"/>
        </w:rPr>
        <w:tab/>
      </w:r>
      <w:r w:rsidRPr="004D2C07">
        <w:rPr>
          <w:rFonts w:ascii="Calibri Light" w:eastAsia="Verdana" w:hAnsi="Calibri Light" w:cs="Calibri Light"/>
          <w:b/>
          <w:sz w:val="20"/>
          <w:szCs w:val="20"/>
        </w:rPr>
        <w:tab/>
      </w:r>
      <w:r w:rsidRPr="004D2C07">
        <w:rPr>
          <w:rFonts w:ascii="Calibri Light" w:eastAsia="Verdana" w:hAnsi="Calibri Light" w:cs="Calibri Light"/>
          <w:sz w:val="20"/>
          <w:szCs w:val="20"/>
        </w:rPr>
        <w:t xml:space="preserve">– waga kryterium </w:t>
      </w:r>
      <w:r w:rsidRPr="004D2C07">
        <w:rPr>
          <w:rFonts w:ascii="Calibri Light" w:eastAsia="Verdana" w:hAnsi="Calibri Light" w:cs="Calibri Light"/>
          <w:b/>
          <w:sz w:val="20"/>
          <w:szCs w:val="20"/>
        </w:rPr>
        <w:t>40%</w:t>
      </w:r>
    </w:p>
    <w:p w14:paraId="0B73DB02" w14:textId="77777777" w:rsidR="0036548E" w:rsidRPr="004D2C07" w:rsidRDefault="0036548E" w:rsidP="0036548E">
      <w:pPr>
        <w:autoSpaceDE w:val="0"/>
        <w:spacing w:after="0" w:line="240" w:lineRule="auto"/>
        <w:jc w:val="both"/>
        <w:rPr>
          <w:rFonts w:asciiTheme="majorHAnsi" w:eastAsia="Verdana" w:hAnsiTheme="majorHAnsi" w:cstheme="majorHAnsi"/>
          <w:b/>
          <w:sz w:val="20"/>
          <w:szCs w:val="20"/>
        </w:rPr>
      </w:pPr>
    </w:p>
    <w:p w14:paraId="76A59D36" w14:textId="77777777" w:rsidR="0036548E" w:rsidRPr="004D2C07" w:rsidRDefault="0036548E" w:rsidP="0036548E">
      <w:pPr>
        <w:autoSpaceDE w:val="0"/>
        <w:spacing w:after="0" w:line="240" w:lineRule="auto"/>
        <w:jc w:val="both"/>
        <w:rPr>
          <w:rFonts w:asciiTheme="majorHAnsi" w:hAnsiTheme="majorHAnsi" w:cstheme="majorHAnsi"/>
          <w:sz w:val="20"/>
          <w:szCs w:val="20"/>
        </w:rPr>
      </w:pPr>
      <w:r w:rsidRPr="004D2C07">
        <w:rPr>
          <w:rFonts w:asciiTheme="majorHAnsi" w:eastAsia="Verdana" w:hAnsiTheme="majorHAnsi" w:cstheme="majorHAnsi"/>
          <w:b/>
          <w:sz w:val="20"/>
          <w:szCs w:val="20"/>
        </w:rPr>
        <w:t>Zamawiający przyjmuje 1% = 1 punkt</w:t>
      </w:r>
    </w:p>
    <w:p w14:paraId="21C6BA55" w14:textId="77777777" w:rsidR="0036548E" w:rsidRPr="004D2C07" w:rsidRDefault="0036548E" w:rsidP="0036548E">
      <w:pPr>
        <w:spacing w:after="0" w:line="240" w:lineRule="auto"/>
        <w:rPr>
          <w:rFonts w:asciiTheme="majorHAnsi" w:hAnsiTheme="majorHAnsi" w:cstheme="majorHAnsi"/>
          <w:bCs/>
          <w:sz w:val="20"/>
          <w:szCs w:val="20"/>
          <w:u w:val="single"/>
        </w:rPr>
      </w:pPr>
    </w:p>
    <w:p w14:paraId="5FE71D67" w14:textId="77777777" w:rsidR="0036548E" w:rsidRPr="004D2C07" w:rsidRDefault="0036548E" w:rsidP="0036548E">
      <w:pPr>
        <w:spacing w:after="0" w:line="240" w:lineRule="auto"/>
        <w:rPr>
          <w:rFonts w:asciiTheme="majorHAnsi" w:hAnsiTheme="majorHAnsi" w:cstheme="majorHAnsi"/>
          <w:bCs/>
          <w:sz w:val="20"/>
          <w:szCs w:val="20"/>
        </w:rPr>
      </w:pPr>
      <w:r w:rsidRPr="004D2C07">
        <w:rPr>
          <w:rFonts w:asciiTheme="majorHAnsi" w:hAnsiTheme="majorHAnsi" w:cstheme="majorHAnsi"/>
          <w:bCs/>
          <w:sz w:val="20"/>
          <w:szCs w:val="20"/>
          <w:u w:val="single"/>
        </w:rPr>
        <w:t xml:space="preserve">Sposób wyliczenia punktów oferty (P): </w:t>
      </w:r>
    </w:p>
    <w:p w14:paraId="405FE00B" w14:textId="77777777" w:rsidR="0036548E" w:rsidRPr="004D2C07" w:rsidRDefault="0036548E" w:rsidP="0036548E">
      <w:pPr>
        <w:tabs>
          <w:tab w:val="left" w:pos="360"/>
        </w:tabs>
        <w:spacing w:after="0" w:line="240" w:lineRule="auto"/>
        <w:jc w:val="both"/>
        <w:rPr>
          <w:rFonts w:asciiTheme="majorHAnsi" w:hAnsiTheme="majorHAnsi" w:cstheme="majorHAnsi"/>
          <w:b/>
          <w:bCs/>
          <w:sz w:val="20"/>
          <w:szCs w:val="20"/>
        </w:rPr>
      </w:pPr>
      <w:r w:rsidRPr="004D2C07">
        <w:rPr>
          <w:rFonts w:asciiTheme="majorHAnsi" w:hAnsiTheme="majorHAnsi" w:cstheme="majorHAnsi"/>
          <w:b/>
          <w:bCs/>
          <w:sz w:val="20"/>
          <w:szCs w:val="20"/>
        </w:rPr>
        <w:t xml:space="preserve">P = PC + PT </w:t>
      </w:r>
    </w:p>
    <w:p w14:paraId="3922E7DA" w14:textId="77777777" w:rsidR="0036548E" w:rsidRPr="004D2C07" w:rsidRDefault="0036548E" w:rsidP="0036548E">
      <w:pPr>
        <w:tabs>
          <w:tab w:val="left" w:pos="360"/>
        </w:tabs>
        <w:spacing w:after="0" w:line="240" w:lineRule="auto"/>
        <w:jc w:val="both"/>
        <w:rPr>
          <w:rFonts w:asciiTheme="majorHAnsi" w:hAnsiTheme="majorHAnsi" w:cstheme="majorHAnsi"/>
          <w:bCs/>
          <w:sz w:val="20"/>
          <w:szCs w:val="20"/>
        </w:rPr>
      </w:pPr>
      <w:r w:rsidRPr="004D2C07">
        <w:rPr>
          <w:rFonts w:asciiTheme="majorHAnsi" w:hAnsiTheme="majorHAnsi" w:cstheme="majorHAnsi"/>
          <w:bCs/>
          <w:sz w:val="20"/>
          <w:szCs w:val="20"/>
        </w:rPr>
        <w:t>gdzie:</w:t>
      </w:r>
      <w:r w:rsidRPr="004D2C07">
        <w:rPr>
          <w:rFonts w:asciiTheme="majorHAnsi" w:hAnsiTheme="majorHAnsi" w:cstheme="majorHAnsi"/>
          <w:bCs/>
          <w:sz w:val="20"/>
          <w:szCs w:val="20"/>
        </w:rPr>
        <w:tab/>
      </w:r>
      <w:r w:rsidRPr="004D2C07">
        <w:rPr>
          <w:rFonts w:asciiTheme="majorHAnsi" w:hAnsiTheme="majorHAnsi" w:cstheme="majorHAnsi"/>
          <w:bCs/>
          <w:sz w:val="20"/>
          <w:szCs w:val="20"/>
        </w:rPr>
        <w:tab/>
      </w:r>
    </w:p>
    <w:p w14:paraId="0B257894" w14:textId="77777777" w:rsidR="0036548E" w:rsidRPr="004D2C07" w:rsidRDefault="0036548E" w:rsidP="0036548E">
      <w:pPr>
        <w:tabs>
          <w:tab w:val="left" w:pos="360"/>
        </w:tabs>
        <w:spacing w:after="0" w:line="240" w:lineRule="auto"/>
        <w:jc w:val="both"/>
        <w:rPr>
          <w:rFonts w:asciiTheme="majorHAnsi" w:hAnsiTheme="majorHAnsi" w:cstheme="majorHAnsi"/>
          <w:bCs/>
          <w:sz w:val="20"/>
          <w:szCs w:val="20"/>
        </w:rPr>
      </w:pPr>
      <w:r w:rsidRPr="004D2C07">
        <w:rPr>
          <w:rFonts w:asciiTheme="majorHAnsi" w:hAnsiTheme="majorHAnsi" w:cstheme="majorHAnsi"/>
          <w:b/>
          <w:bCs/>
          <w:sz w:val="20"/>
          <w:szCs w:val="20"/>
        </w:rPr>
        <w:t>P</w:t>
      </w:r>
      <w:r w:rsidRPr="004D2C07">
        <w:rPr>
          <w:rFonts w:asciiTheme="majorHAnsi" w:hAnsiTheme="majorHAnsi" w:cstheme="majorHAnsi"/>
          <w:b/>
          <w:bCs/>
          <w:sz w:val="20"/>
          <w:szCs w:val="20"/>
        </w:rPr>
        <w:tab/>
      </w:r>
      <w:r w:rsidRPr="004D2C07">
        <w:rPr>
          <w:rFonts w:asciiTheme="majorHAnsi" w:hAnsiTheme="majorHAnsi" w:cstheme="majorHAnsi"/>
          <w:bCs/>
          <w:sz w:val="20"/>
          <w:szCs w:val="20"/>
        </w:rPr>
        <w:t>- ilość punktów oferty badanej</w:t>
      </w:r>
    </w:p>
    <w:p w14:paraId="378F8C33" w14:textId="77777777" w:rsidR="0036548E" w:rsidRPr="004D2C07" w:rsidRDefault="0036548E" w:rsidP="0036548E">
      <w:pPr>
        <w:tabs>
          <w:tab w:val="left" w:pos="360"/>
        </w:tabs>
        <w:spacing w:after="0" w:line="240" w:lineRule="auto"/>
        <w:jc w:val="both"/>
        <w:rPr>
          <w:rFonts w:asciiTheme="majorHAnsi" w:hAnsiTheme="majorHAnsi" w:cstheme="majorHAnsi"/>
          <w:bCs/>
          <w:sz w:val="20"/>
          <w:szCs w:val="20"/>
        </w:rPr>
      </w:pPr>
      <w:r w:rsidRPr="004D2C07">
        <w:rPr>
          <w:rFonts w:asciiTheme="majorHAnsi" w:hAnsiTheme="majorHAnsi" w:cstheme="majorHAnsi"/>
          <w:b/>
          <w:bCs/>
          <w:sz w:val="20"/>
          <w:szCs w:val="20"/>
        </w:rPr>
        <w:t>PC</w:t>
      </w:r>
      <w:r w:rsidRPr="004D2C07">
        <w:rPr>
          <w:rFonts w:asciiTheme="majorHAnsi" w:hAnsiTheme="majorHAnsi" w:cstheme="majorHAnsi"/>
          <w:b/>
          <w:bCs/>
          <w:sz w:val="20"/>
          <w:szCs w:val="20"/>
          <w:vertAlign w:val="subscript"/>
        </w:rPr>
        <w:tab/>
      </w:r>
      <w:r w:rsidRPr="004D2C07">
        <w:rPr>
          <w:rFonts w:asciiTheme="majorHAnsi" w:hAnsiTheme="majorHAnsi" w:cstheme="majorHAnsi"/>
          <w:bCs/>
          <w:sz w:val="20"/>
          <w:szCs w:val="20"/>
        </w:rPr>
        <w:t>- ilość punktów oferty badanej w kryterium ceny</w:t>
      </w:r>
    </w:p>
    <w:p w14:paraId="1902507B" w14:textId="77777777" w:rsidR="0036548E" w:rsidRPr="004D2C07" w:rsidRDefault="0036548E" w:rsidP="0036548E">
      <w:pPr>
        <w:tabs>
          <w:tab w:val="left" w:pos="360"/>
        </w:tabs>
        <w:spacing w:after="0" w:line="240" w:lineRule="auto"/>
        <w:rPr>
          <w:rFonts w:asciiTheme="majorHAnsi" w:hAnsiTheme="majorHAnsi" w:cstheme="majorHAnsi"/>
          <w:bCs/>
          <w:sz w:val="20"/>
          <w:szCs w:val="20"/>
        </w:rPr>
      </w:pPr>
      <w:r w:rsidRPr="004D2C07">
        <w:rPr>
          <w:rFonts w:asciiTheme="majorHAnsi" w:hAnsiTheme="majorHAnsi" w:cstheme="majorHAnsi"/>
          <w:b/>
          <w:bCs/>
          <w:sz w:val="20"/>
          <w:szCs w:val="20"/>
        </w:rPr>
        <w:t>PT</w:t>
      </w:r>
      <w:r w:rsidRPr="004D2C07">
        <w:rPr>
          <w:rFonts w:asciiTheme="majorHAnsi" w:hAnsiTheme="majorHAnsi" w:cstheme="majorHAnsi"/>
          <w:bCs/>
          <w:sz w:val="20"/>
          <w:szCs w:val="20"/>
        </w:rPr>
        <w:tab/>
        <w:t xml:space="preserve">- ilość punktów oferty badanej w kryterium </w:t>
      </w:r>
      <w:r w:rsidRPr="004D2C07">
        <w:rPr>
          <w:rFonts w:ascii="Calibri Light" w:hAnsi="Calibri Light" w:cs="Calibri Light"/>
          <w:bCs/>
          <w:sz w:val="20"/>
          <w:szCs w:val="20"/>
        </w:rPr>
        <w:t>termin płatności</w:t>
      </w:r>
    </w:p>
    <w:p w14:paraId="08D62AE5" w14:textId="77777777" w:rsidR="0036548E" w:rsidRPr="004D2C07" w:rsidRDefault="0036548E" w:rsidP="0036548E">
      <w:pPr>
        <w:spacing w:after="0" w:line="240" w:lineRule="auto"/>
        <w:jc w:val="both"/>
        <w:rPr>
          <w:rFonts w:ascii="Calibri Light" w:hAnsi="Calibri Light" w:cs="Calibri Light"/>
          <w:sz w:val="20"/>
          <w:szCs w:val="20"/>
        </w:rPr>
      </w:pPr>
    </w:p>
    <w:p w14:paraId="1B384D1D" w14:textId="62EA0865" w:rsidR="0036548E" w:rsidRPr="004D2C07" w:rsidRDefault="0036548E" w:rsidP="0036548E">
      <w:pPr>
        <w:spacing w:after="0" w:line="240" w:lineRule="auto"/>
        <w:jc w:val="both"/>
        <w:rPr>
          <w:rFonts w:ascii="Calibri Light" w:hAnsi="Calibri Light" w:cs="Calibri Light"/>
          <w:sz w:val="20"/>
          <w:szCs w:val="20"/>
        </w:rPr>
      </w:pPr>
      <w:r w:rsidRPr="004D2C07">
        <w:rPr>
          <w:rFonts w:ascii="Calibri Light" w:hAnsi="Calibri Light" w:cs="Calibri Light"/>
          <w:sz w:val="20"/>
          <w:szCs w:val="20"/>
        </w:rPr>
        <w:t>5.</w:t>
      </w:r>
      <w:r>
        <w:rPr>
          <w:rFonts w:ascii="Calibri Light" w:hAnsi="Calibri Light" w:cs="Calibri Light"/>
          <w:sz w:val="20"/>
          <w:szCs w:val="20"/>
        </w:rPr>
        <w:t>2</w:t>
      </w:r>
      <w:r w:rsidRPr="004D2C07">
        <w:rPr>
          <w:rFonts w:ascii="Calibri Light" w:hAnsi="Calibri Light" w:cs="Calibri Light"/>
          <w:sz w:val="20"/>
          <w:szCs w:val="20"/>
        </w:rPr>
        <w:t xml:space="preserve">/ Ofertę, która uzyska najwyższą ilość punktów Zamawiający uzna za najkorzystniejszą . </w:t>
      </w:r>
    </w:p>
    <w:p w14:paraId="5D6CDABB" w14:textId="77777777" w:rsidR="0036548E" w:rsidRPr="004D2C07" w:rsidRDefault="0036548E" w:rsidP="0036548E">
      <w:pPr>
        <w:spacing w:after="0" w:line="240" w:lineRule="auto"/>
        <w:jc w:val="both"/>
        <w:rPr>
          <w:rFonts w:ascii="Calibri Light" w:hAnsi="Calibri Light" w:cs="Calibri Light"/>
          <w:sz w:val="20"/>
          <w:szCs w:val="20"/>
        </w:rPr>
      </w:pPr>
    </w:p>
    <w:p w14:paraId="34102661" w14:textId="096118C8" w:rsidR="0036548E" w:rsidRPr="004D2C07" w:rsidRDefault="0036548E" w:rsidP="0036548E">
      <w:pPr>
        <w:spacing w:after="0" w:line="240" w:lineRule="auto"/>
        <w:jc w:val="both"/>
        <w:rPr>
          <w:rFonts w:ascii="Calibri Light" w:hAnsi="Calibri Light" w:cs="Calibri Light"/>
          <w:sz w:val="20"/>
          <w:szCs w:val="20"/>
        </w:rPr>
      </w:pPr>
      <w:r w:rsidRPr="004D2C07">
        <w:rPr>
          <w:rFonts w:ascii="Calibri Light" w:hAnsi="Calibri Light" w:cs="Calibri Light"/>
          <w:sz w:val="20"/>
          <w:szCs w:val="20"/>
        </w:rPr>
        <w:t>5.</w:t>
      </w:r>
      <w:r>
        <w:rPr>
          <w:rFonts w:ascii="Calibri Light" w:hAnsi="Calibri Light" w:cs="Calibri Light"/>
          <w:sz w:val="20"/>
          <w:szCs w:val="20"/>
        </w:rPr>
        <w:t>3</w:t>
      </w:r>
      <w:r w:rsidRPr="004D2C07">
        <w:rPr>
          <w:rFonts w:ascii="Calibri Light" w:hAnsi="Calibri Light" w:cs="Calibri Light"/>
          <w:sz w:val="20"/>
          <w:szCs w:val="20"/>
        </w:rPr>
        <w:t>/  Oferty oceniane będą punktowo.</w:t>
      </w:r>
    </w:p>
    <w:p w14:paraId="6A9D2709" w14:textId="77777777" w:rsidR="0036548E" w:rsidRPr="004D2C07" w:rsidRDefault="0036548E" w:rsidP="0036548E">
      <w:pPr>
        <w:spacing w:after="0" w:line="240" w:lineRule="auto"/>
        <w:jc w:val="both"/>
        <w:rPr>
          <w:rFonts w:ascii="Calibri Light" w:hAnsi="Calibri Light" w:cs="Calibri Light"/>
          <w:sz w:val="20"/>
          <w:szCs w:val="20"/>
        </w:rPr>
      </w:pPr>
    </w:p>
    <w:p w14:paraId="29EF6F45" w14:textId="461C1AD9" w:rsidR="0036548E" w:rsidRPr="004D2C07" w:rsidRDefault="0036548E" w:rsidP="0036548E">
      <w:pPr>
        <w:spacing w:after="0" w:line="240" w:lineRule="auto"/>
        <w:jc w:val="both"/>
        <w:rPr>
          <w:rFonts w:ascii="Calibri Light" w:hAnsi="Calibri Light" w:cs="Calibri Light"/>
          <w:sz w:val="20"/>
          <w:szCs w:val="20"/>
        </w:rPr>
      </w:pPr>
      <w:r w:rsidRPr="004D2C07">
        <w:rPr>
          <w:rFonts w:ascii="Calibri Light" w:hAnsi="Calibri Light" w:cs="Calibri Light"/>
          <w:sz w:val="20"/>
          <w:szCs w:val="20"/>
        </w:rPr>
        <w:t>5.</w:t>
      </w:r>
      <w:r>
        <w:rPr>
          <w:rFonts w:ascii="Calibri Light" w:hAnsi="Calibri Light" w:cs="Calibri Light"/>
          <w:sz w:val="20"/>
          <w:szCs w:val="20"/>
        </w:rPr>
        <w:t>4</w:t>
      </w:r>
      <w:r w:rsidRPr="004D2C07">
        <w:rPr>
          <w:rFonts w:ascii="Calibri Light" w:hAnsi="Calibri Light" w:cs="Calibri Light"/>
          <w:sz w:val="20"/>
          <w:szCs w:val="20"/>
        </w:rPr>
        <w:t>/  Łączna ocena oferty stanowi sumę punktów otrzymanych za poszczególne kryteria ocenianej oferty. Maksymalna ilość punktów jaką może osiągnąć oferta wynosi 100 pkt.</w:t>
      </w:r>
    </w:p>
    <w:p w14:paraId="618C6C3A" w14:textId="77777777" w:rsidR="0036548E" w:rsidRPr="004D2C07" w:rsidRDefault="0036548E" w:rsidP="0036548E">
      <w:pPr>
        <w:spacing w:after="0" w:line="240" w:lineRule="auto"/>
        <w:jc w:val="both"/>
        <w:rPr>
          <w:rFonts w:ascii="Calibri Light" w:hAnsi="Calibri Light" w:cs="Calibri Light"/>
          <w:sz w:val="20"/>
          <w:szCs w:val="20"/>
        </w:rPr>
      </w:pPr>
    </w:p>
    <w:p w14:paraId="6320D5D1" w14:textId="668AB728" w:rsidR="0036548E" w:rsidRPr="004D2C07" w:rsidRDefault="0036548E" w:rsidP="0036548E">
      <w:pPr>
        <w:spacing w:after="0" w:line="240" w:lineRule="auto"/>
        <w:jc w:val="both"/>
        <w:rPr>
          <w:rFonts w:ascii="Calibri Light" w:hAnsi="Calibri Light" w:cs="Calibri Light"/>
          <w:sz w:val="20"/>
          <w:szCs w:val="20"/>
        </w:rPr>
      </w:pPr>
      <w:r w:rsidRPr="004D2C07">
        <w:rPr>
          <w:rFonts w:ascii="Calibri Light" w:hAnsi="Calibri Light" w:cs="Calibri Light"/>
          <w:sz w:val="20"/>
          <w:szCs w:val="20"/>
        </w:rPr>
        <w:t>5.</w:t>
      </w:r>
      <w:r>
        <w:rPr>
          <w:rFonts w:ascii="Calibri Light" w:hAnsi="Calibri Light" w:cs="Calibri Light"/>
          <w:sz w:val="20"/>
          <w:szCs w:val="20"/>
        </w:rPr>
        <w:t>5</w:t>
      </w:r>
      <w:r w:rsidRPr="004D2C07">
        <w:rPr>
          <w:rFonts w:ascii="Calibri Light" w:hAnsi="Calibri Light" w:cs="Calibri Light"/>
          <w:sz w:val="20"/>
          <w:szCs w:val="20"/>
        </w:rPr>
        <w:t>/ W trakcie oceny ofert kolejno porównywanym i ocenianym ofertom przyznawane są punkty za poszczególne kryteria według następujących zasad:</w:t>
      </w:r>
    </w:p>
    <w:p w14:paraId="3E57E54D" w14:textId="77777777" w:rsidR="0036548E" w:rsidRPr="004D2C07" w:rsidRDefault="0036548E" w:rsidP="0036548E">
      <w:pPr>
        <w:spacing w:after="0" w:line="240" w:lineRule="auto"/>
        <w:jc w:val="both"/>
        <w:rPr>
          <w:rFonts w:ascii="Calibri Light" w:hAnsi="Calibri Light" w:cs="Calibri Light"/>
          <w:b/>
          <w:sz w:val="20"/>
          <w:szCs w:val="20"/>
          <w:u w:val="single"/>
        </w:rPr>
      </w:pPr>
    </w:p>
    <w:p w14:paraId="4D0499E8" w14:textId="77777777" w:rsidR="0036548E" w:rsidRPr="004D2C07" w:rsidRDefault="0036548E" w:rsidP="0036548E">
      <w:pPr>
        <w:spacing w:after="0" w:line="240" w:lineRule="auto"/>
        <w:jc w:val="both"/>
        <w:rPr>
          <w:rFonts w:asciiTheme="majorHAnsi" w:hAnsiTheme="majorHAnsi" w:cstheme="majorHAnsi"/>
          <w:b/>
          <w:sz w:val="20"/>
          <w:szCs w:val="20"/>
          <w:u w:val="single"/>
        </w:rPr>
      </w:pPr>
      <w:r w:rsidRPr="004D2C07">
        <w:rPr>
          <w:rFonts w:asciiTheme="majorHAnsi" w:hAnsiTheme="majorHAnsi" w:cstheme="majorHAnsi"/>
          <w:b/>
          <w:sz w:val="20"/>
          <w:szCs w:val="20"/>
          <w:u w:val="single"/>
        </w:rPr>
        <w:t xml:space="preserve">1) Kryterium - cena </w:t>
      </w:r>
    </w:p>
    <w:p w14:paraId="44913871" w14:textId="77777777" w:rsidR="0036548E" w:rsidRPr="004D2C07" w:rsidRDefault="0036548E" w:rsidP="0036548E">
      <w:pPr>
        <w:autoSpaceDE w:val="0"/>
        <w:spacing w:after="0" w:line="240" w:lineRule="auto"/>
        <w:jc w:val="both"/>
        <w:rPr>
          <w:rFonts w:asciiTheme="majorHAnsi" w:eastAsia="Verdana" w:hAnsiTheme="majorHAnsi" w:cstheme="majorHAnsi"/>
          <w:bCs/>
          <w:sz w:val="20"/>
          <w:szCs w:val="20"/>
        </w:rPr>
      </w:pPr>
      <w:r w:rsidRPr="004D2C07">
        <w:rPr>
          <w:rFonts w:asciiTheme="majorHAnsi" w:eastAsia="Verdana" w:hAnsiTheme="majorHAnsi" w:cstheme="majorHAnsi"/>
          <w:bCs/>
          <w:sz w:val="20"/>
          <w:szCs w:val="20"/>
        </w:rPr>
        <w:t>Sposób oceny ofert w kryterium cena brutto zamówienia. Ofertom zostaną przyznane punkty za kryterium proporcjonalnie, wg wzoru:</w:t>
      </w:r>
    </w:p>
    <w:p w14:paraId="122F14C1" w14:textId="77777777" w:rsidR="0036548E" w:rsidRPr="004D2C07" w:rsidRDefault="0036548E" w:rsidP="0036548E">
      <w:pPr>
        <w:spacing w:after="0" w:line="240" w:lineRule="auto"/>
        <w:ind w:left="2832"/>
        <w:jc w:val="both"/>
        <w:rPr>
          <w:rFonts w:asciiTheme="majorHAnsi" w:hAnsiTheme="majorHAnsi" w:cstheme="majorHAnsi"/>
          <w:sz w:val="20"/>
          <w:szCs w:val="20"/>
        </w:rPr>
      </w:pPr>
    </w:p>
    <w:p w14:paraId="333BF174" w14:textId="77777777" w:rsidR="0036548E" w:rsidRPr="004D2C07" w:rsidRDefault="0036548E" w:rsidP="0036548E">
      <w:pPr>
        <w:autoSpaceDE w:val="0"/>
        <w:spacing w:after="0" w:line="240" w:lineRule="auto"/>
        <w:jc w:val="both"/>
        <w:rPr>
          <w:rFonts w:asciiTheme="majorHAnsi" w:eastAsia="Verdana" w:hAnsiTheme="majorHAnsi" w:cstheme="majorHAnsi"/>
          <w:b/>
          <w:bCs/>
          <w:sz w:val="20"/>
          <w:szCs w:val="20"/>
        </w:rPr>
      </w:pPr>
      <w:r w:rsidRPr="004D2C07">
        <w:rPr>
          <w:rFonts w:asciiTheme="majorHAnsi" w:eastAsia="Verdana" w:hAnsiTheme="majorHAnsi" w:cstheme="majorHAnsi"/>
          <w:b/>
          <w:bCs/>
          <w:sz w:val="20"/>
          <w:szCs w:val="20"/>
        </w:rPr>
        <w:t>PC = CN/CR x 60 pkt</w:t>
      </w:r>
    </w:p>
    <w:p w14:paraId="1DAAB19B" w14:textId="77777777" w:rsidR="0036548E" w:rsidRPr="004D2C07" w:rsidRDefault="0036548E" w:rsidP="0036548E">
      <w:pPr>
        <w:autoSpaceDE w:val="0"/>
        <w:spacing w:after="0" w:line="240" w:lineRule="auto"/>
        <w:jc w:val="both"/>
        <w:rPr>
          <w:rFonts w:asciiTheme="majorHAnsi" w:eastAsia="Verdana" w:hAnsiTheme="majorHAnsi" w:cstheme="majorHAnsi"/>
          <w:sz w:val="20"/>
          <w:szCs w:val="20"/>
        </w:rPr>
      </w:pPr>
    </w:p>
    <w:p w14:paraId="386C3F35" w14:textId="77777777" w:rsidR="0036548E" w:rsidRPr="004D2C07" w:rsidRDefault="0036548E" w:rsidP="0036548E">
      <w:pPr>
        <w:autoSpaceDE w:val="0"/>
        <w:spacing w:after="0" w:line="240" w:lineRule="auto"/>
        <w:jc w:val="both"/>
        <w:rPr>
          <w:rFonts w:asciiTheme="majorHAnsi" w:eastAsia="Verdana" w:hAnsiTheme="majorHAnsi" w:cstheme="majorHAnsi"/>
          <w:sz w:val="20"/>
          <w:szCs w:val="20"/>
        </w:rPr>
      </w:pPr>
      <w:r w:rsidRPr="004D2C07">
        <w:rPr>
          <w:rFonts w:asciiTheme="majorHAnsi" w:eastAsia="Verdana" w:hAnsiTheme="majorHAnsi" w:cstheme="majorHAnsi"/>
          <w:sz w:val="20"/>
          <w:szCs w:val="20"/>
        </w:rPr>
        <w:t>PC</w:t>
      </w:r>
      <w:r w:rsidRPr="004D2C07">
        <w:rPr>
          <w:rFonts w:asciiTheme="majorHAnsi" w:eastAsia="Verdana" w:hAnsiTheme="majorHAnsi" w:cstheme="majorHAnsi"/>
          <w:sz w:val="20"/>
          <w:szCs w:val="20"/>
        </w:rPr>
        <w:tab/>
        <w:t>– liczba punktów badanej oferty dla kryterium ceny brutto zamówienia</w:t>
      </w:r>
    </w:p>
    <w:p w14:paraId="2BC19B10" w14:textId="77777777" w:rsidR="0036548E" w:rsidRPr="004D2C07" w:rsidRDefault="0036548E" w:rsidP="0036548E">
      <w:pPr>
        <w:autoSpaceDE w:val="0"/>
        <w:spacing w:after="0" w:line="240" w:lineRule="auto"/>
        <w:jc w:val="both"/>
        <w:rPr>
          <w:rFonts w:asciiTheme="majorHAnsi" w:eastAsia="Verdana" w:hAnsiTheme="majorHAnsi" w:cstheme="majorHAnsi"/>
          <w:sz w:val="20"/>
          <w:szCs w:val="20"/>
        </w:rPr>
      </w:pPr>
      <w:r w:rsidRPr="004D2C07">
        <w:rPr>
          <w:rFonts w:asciiTheme="majorHAnsi" w:eastAsia="Verdana" w:hAnsiTheme="majorHAnsi" w:cstheme="majorHAnsi"/>
          <w:sz w:val="20"/>
          <w:szCs w:val="20"/>
        </w:rPr>
        <w:t>CN</w:t>
      </w:r>
      <w:r w:rsidRPr="004D2C07">
        <w:rPr>
          <w:rFonts w:asciiTheme="majorHAnsi" w:eastAsia="Verdana" w:hAnsiTheme="majorHAnsi" w:cstheme="majorHAnsi"/>
          <w:sz w:val="20"/>
          <w:szCs w:val="20"/>
        </w:rPr>
        <w:tab/>
        <w:t>– najniższa oferowana cena brutto zamówienia</w:t>
      </w:r>
    </w:p>
    <w:p w14:paraId="3D66813D" w14:textId="77777777" w:rsidR="0036548E" w:rsidRPr="004D2C07" w:rsidRDefault="0036548E" w:rsidP="0036548E">
      <w:pPr>
        <w:autoSpaceDE w:val="0"/>
        <w:spacing w:after="0" w:line="240" w:lineRule="auto"/>
        <w:jc w:val="both"/>
        <w:rPr>
          <w:rFonts w:asciiTheme="majorHAnsi" w:eastAsia="Verdana" w:hAnsiTheme="majorHAnsi" w:cstheme="majorHAnsi"/>
          <w:sz w:val="20"/>
          <w:szCs w:val="20"/>
        </w:rPr>
      </w:pPr>
      <w:r w:rsidRPr="004D2C07">
        <w:rPr>
          <w:rFonts w:asciiTheme="majorHAnsi" w:eastAsia="Verdana" w:hAnsiTheme="majorHAnsi" w:cstheme="majorHAnsi"/>
          <w:sz w:val="20"/>
          <w:szCs w:val="20"/>
        </w:rPr>
        <w:t xml:space="preserve">CR </w:t>
      </w:r>
      <w:r w:rsidRPr="004D2C07">
        <w:rPr>
          <w:rFonts w:asciiTheme="majorHAnsi" w:eastAsia="Verdana" w:hAnsiTheme="majorHAnsi" w:cstheme="majorHAnsi"/>
          <w:sz w:val="20"/>
          <w:szCs w:val="20"/>
        </w:rPr>
        <w:tab/>
        <w:t>– cena brutto zamówienia oferty rozpatrywanej</w:t>
      </w:r>
    </w:p>
    <w:p w14:paraId="2078E57E" w14:textId="77777777" w:rsidR="0036548E" w:rsidRPr="004D2C07" w:rsidRDefault="0036548E" w:rsidP="0036548E">
      <w:pPr>
        <w:autoSpaceDE w:val="0"/>
        <w:spacing w:after="0" w:line="240" w:lineRule="auto"/>
        <w:rPr>
          <w:rFonts w:asciiTheme="majorHAnsi" w:hAnsiTheme="majorHAnsi" w:cstheme="majorHAnsi"/>
          <w:b/>
          <w:sz w:val="20"/>
          <w:szCs w:val="20"/>
          <w:u w:val="single"/>
        </w:rPr>
      </w:pPr>
    </w:p>
    <w:p w14:paraId="087751CF" w14:textId="77777777" w:rsidR="00C7374A" w:rsidRDefault="00C7374A" w:rsidP="00C7374A">
      <w:pPr>
        <w:autoSpaceDE w:val="0"/>
        <w:spacing w:after="0" w:line="240" w:lineRule="auto"/>
        <w:rPr>
          <w:rFonts w:asciiTheme="majorHAnsi" w:eastAsia="Verdana" w:hAnsiTheme="majorHAnsi" w:cstheme="majorHAnsi"/>
          <w:b/>
          <w:sz w:val="20"/>
          <w:szCs w:val="20"/>
          <w:u w:val="single"/>
        </w:rPr>
      </w:pPr>
      <w:bookmarkStart w:id="12" w:name="_Hlk124755527"/>
      <w:bookmarkStart w:id="13" w:name="_Hlk106890547"/>
      <w:r w:rsidRPr="00334EA8">
        <w:rPr>
          <w:rFonts w:asciiTheme="majorHAnsi" w:hAnsiTheme="majorHAnsi" w:cstheme="majorHAnsi"/>
          <w:b/>
          <w:sz w:val="20"/>
          <w:szCs w:val="20"/>
          <w:u w:val="single"/>
        </w:rPr>
        <w:t xml:space="preserve">2) kryterium - </w:t>
      </w:r>
      <w:r w:rsidRPr="00334EA8">
        <w:rPr>
          <w:rFonts w:asciiTheme="majorHAnsi" w:eastAsia="Verdana" w:hAnsiTheme="majorHAnsi" w:cstheme="majorHAnsi"/>
          <w:b/>
          <w:sz w:val="20"/>
          <w:szCs w:val="20"/>
          <w:u w:val="single"/>
        </w:rPr>
        <w:t>okres gwarancji na wykonany przedmiot zamówienia</w:t>
      </w:r>
      <w:r>
        <w:rPr>
          <w:rFonts w:asciiTheme="majorHAnsi" w:eastAsia="Verdana" w:hAnsiTheme="majorHAnsi" w:cstheme="majorHAnsi"/>
          <w:b/>
          <w:sz w:val="20"/>
          <w:szCs w:val="20"/>
          <w:u w:val="single"/>
        </w:rPr>
        <w:t>.</w:t>
      </w:r>
    </w:p>
    <w:p w14:paraId="648A1B55" w14:textId="77777777" w:rsidR="00C7374A" w:rsidRPr="00334EA8" w:rsidRDefault="00C7374A" w:rsidP="00C7374A">
      <w:pPr>
        <w:autoSpaceDE w:val="0"/>
        <w:spacing w:after="0" w:line="240" w:lineRule="auto"/>
        <w:rPr>
          <w:rFonts w:asciiTheme="majorHAnsi" w:hAnsiTheme="majorHAnsi" w:cstheme="majorHAnsi"/>
          <w:bCs/>
          <w:sz w:val="20"/>
          <w:szCs w:val="20"/>
        </w:rPr>
      </w:pPr>
    </w:p>
    <w:p w14:paraId="2147815E" w14:textId="77777777" w:rsidR="00C7374A" w:rsidRPr="00334EA8" w:rsidRDefault="00C7374A" w:rsidP="00C7374A">
      <w:pPr>
        <w:widowControl w:val="0"/>
        <w:spacing w:after="0" w:line="240" w:lineRule="auto"/>
        <w:rPr>
          <w:rFonts w:asciiTheme="majorHAnsi" w:hAnsiTheme="majorHAnsi" w:cstheme="majorHAnsi"/>
          <w:b/>
          <w:bCs/>
          <w:spacing w:val="-1"/>
          <w:sz w:val="20"/>
          <w:szCs w:val="20"/>
        </w:rPr>
      </w:pPr>
      <w:r w:rsidRPr="00334EA8">
        <w:rPr>
          <w:rFonts w:asciiTheme="majorHAnsi" w:hAnsiTheme="majorHAnsi" w:cstheme="majorHAnsi"/>
          <w:b/>
          <w:bCs/>
          <w:spacing w:val="-1"/>
          <w:sz w:val="20"/>
          <w:szCs w:val="20"/>
        </w:rPr>
        <w:t xml:space="preserve">Okres udzielonej przez Wykonawcę gwarancji na wykonany przedmiot zamówienia nie może być krótszy niż </w:t>
      </w:r>
      <w:r>
        <w:rPr>
          <w:rFonts w:asciiTheme="majorHAnsi" w:hAnsiTheme="majorHAnsi" w:cstheme="majorHAnsi"/>
          <w:b/>
          <w:bCs/>
          <w:spacing w:val="-1"/>
          <w:sz w:val="20"/>
          <w:szCs w:val="20"/>
        </w:rPr>
        <w:t>24</w:t>
      </w:r>
      <w:r w:rsidRPr="00334EA8">
        <w:rPr>
          <w:rFonts w:asciiTheme="majorHAnsi" w:hAnsiTheme="majorHAnsi" w:cstheme="majorHAnsi"/>
          <w:b/>
          <w:bCs/>
          <w:spacing w:val="-1"/>
          <w:sz w:val="20"/>
          <w:szCs w:val="20"/>
        </w:rPr>
        <w:t xml:space="preserve"> miesięcy oraz dłuższy niż </w:t>
      </w:r>
      <w:r>
        <w:rPr>
          <w:rFonts w:asciiTheme="majorHAnsi" w:hAnsiTheme="majorHAnsi" w:cstheme="majorHAnsi"/>
          <w:b/>
          <w:bCs/>
          <w:spacing w:val="-1"/>
          <w:sz w:val="20"/>
          <w:szCs w:val="20"/>
        </w:rPr>
        <w:t>60</w:t>
      </w:r>
      <w:r w:rsidRPr="00334EA8">
        <w:rPr>
          <w:rFonts w:asciiTheme="majorHAnsi" w:hAnsiTheme="majorHAnsi" w:cstheme="majorHAnsi"/>
          <w:b/>
          <w:bCs/>
          <w:spacing w:val="-1"/>
          <w:sz w:val="20"/>
          <w:szCs w:val="20"/>
        </w:rPr>
        <w:t xml:space="preserve"> miesięcy.</w:t>
      </w:r>
    </w:p>
    <w:p w14:paraId="4F3AC5CB" w14:textId="77777777" w:rsidR="00C7374A" w:rsidRPr="00334EA8" w:rsidRDefault="00C7374A" w:rsidP="00C7374A">
      <w:pPr>
        <w:widowControl w:val="0"/>
        <w:spacing w:after="0" w:line="240" w:lineRule="auto"/>
        <w:rPr>
          <w:rFonts w:asciiTheme="majorHAnsi" w:hAnsiTheme="majorHAnsi" w:cstheme="majorHAnsi"/>
          <w:b/>
          <w:bCs/>
          <w:spacing w:val="-1"/>
          <w:sz w:val="20"/>
          <w:szCs w:val="20"/>
        </w:rPr>
      </w:pPr>
    </w:p>
    <w:p w14:paraId="1CC2E400" w14:textId="77777777" w:rsidR="00C7374A" w:rsidRPr="00334EA8" w:rsidRDefault="00C7374A" w:rsidP="00C7374A">
      <w:pPr>
        <w:widowControl w:val="0"/>
        <w:spacing w:after="0" w:line="240" w:lineRule="auto"/>
        <w:rPr>
          <w:rFonts w:asciiTheme="majorHAnsi" w:hAnsiTheme="majorHAnsi" w:cstheme="majorHAnsi"/>
          <w:bCs/>
          <w:spacing w:val="-1"/>
          <w:sz w:val="20"/>
          <w:szCs w:val="20"/>
        </w:rPr>
      </w:pPr>
      <w:r w:rsidRPr="00334EA8">
        <w:rPr>
          <w:rFonts w:asciiTheme="majorHAnsi" w:hAnsiTheme="majorHAnsi" w:cstheme="majorHAnsi"/>
          <w:bCs/>
          <w:spacing w:val="-1"/>
          <w:sz w:val="20"/>
          <w:szCs w:val="20"/>
        </w:rPr>
        <w:t>Zamawiający w tym kryterium przydzieli punktację według poniższego wzoru:</w:t>
      </w:r>
    </w:p>
    <w:p w14:paraId="7BB19303" w14:textId="77777777" w:rsidR="00C7374A" w:rsidRPr="00334EA8" w:rsidRDefault="00C7374A" w:rsidP="00C7374A">
      <w:pPr>
        <w:widowControl w:val="0"/>
        <w:spacing w:after="0" w:line="240" w:lineRule="auto"/>
        <w:ind w:left="284" w:firstLine="424"/>
        <w:rPr>
          <w:rFonts w:asciiTheme="majorHAnsi" w:hAnsiTheme="majorHAnsi" w:cstheme="majorHAnsi"/>
          <w:bCs/>
          <w:spacing w:val="-1"/>
          <w:sz w:val="20"/>
          <w:szCs w:val="20"/>
        </w:rPr>
      </w:pPr>
    </w:p>
    <w:p w14:paraId="6661D113" w14:textId="77777777" w:rsidR="00C7374A" w:rsidRPr="00334EA8" w:rsidRDefault="00C7374A" w:rsidP="00C7374A">
      <w:pPr>
        <w:widowControl w:val="0"/>
        <w:spacing w:after="0" w:line="240" w:lineRule="auto"/>
        <w:ind w:left="284" w:firstLine="424"/>
        <w:rPr>
          <w:rFonts w:asciiTheme="majorHAnsi" w:hAnsiTheme="majorHAnsi" w:cstheme="majorHAnsi"/>
          <w:bCs/>
          <w:spacing w:val="-1"/>
          <w:sz w:val="20"/>
          <w:szCs w:val="20"/>
        </w:rPr>
      </w:pPr>
      <w:r w:rsidRPr="00334EA8">
        <w:rPr>
          <w:rFonts w:asciiTheme="majorHAnsi" w:hAnsiTheme="majorHAnsi" w:cstheme="majorHAnsi"/>
          <w:bCs/>
          <w:spacing w:val="-1"/>
          <w:sz w:val="20"/>
          <w:szCs w:val="20"/>
        </w:rPr>
        <w:lastRenderedPageBreak/>
        <w:t xml:space="preserve">Okres gwarancji </w:t>
      </w:r>
    </w:p>
    <w:p w14:paraId="519EB0D3" w14:textId="76A9E412" w:rsidR="00C7374A" w:rsidRPr="00334EA8" w:rsidRDefault="00C7374A" w:rsidP="00C7374A">
      <w:pPr>
        <w:widowControl w:val="0"/>
        <w:spacing w:after="0" w:line="240" w:lineRule="auto"/>
        <w:ind w:left="284" w:firstLine="424"/>
        <w:rPr>
          <w:rFonts w:asciiTheme="majorHAnsi" w:hAnsiTheme="majorHAnsi" w:cstheme="majorHAnsi"/>
          <w:bCs/>
          <w:spacing w:val="-1"/>
          <w:sz w:val="20"/>
          <w:szCs w:val="20"/>
          <w:u w:val="single"/>
        </w:rPr>
      </w:pPr>
      <w:r w:rsidRPr="00334EA8">
        <w:rPr>
          <w:rFonts w:asciiTheme="majorHAnsi" w:hAnsiTheme="majorHAnsi" w:cstheme="majorHAnsi"/>
          <w:bCs/>
          <w:spacing w:val="-1"/>
          <w:sz w:val="20"/>
          <w:szCs w:val="20"/>
          <w:u w:val="single"/>
        </w:rPr>
        <w:t>na wykonany przedmiot zamówienia i wbudowane materiały oraz zamontowane urządzenia</w:t>
      </w:r>
      <w:r w:rsidRPr="00334EA8" w:rsidDel="00F913D0">
        <w:rPr>
          <w:rFonts w:asciiTheme="majorHAnsi" w:hAnsiTheme="majorHAnsi" w:cstheme="majorHAnsi"/>
          <w:bCs/>
          <w:spacing w:val="-1"/>
          <w:sz w:val="20"/>
          <w:szCs w:val="20"/>
          <w:u w:val="single"/>
        </w:rPr>
        <w:t xml:space="preserve"> </w:t>
      </w:r>
      <w:r w:rsidR="00F106A1">
        <w:rPr>
          <w:rFonts w:asciiTheme="majorHAnsi" w:hAnsiTheme="majorHAnsi" w:cstheme="majorHAnsi"/>
          <w:bCs/>
          <w:spacing w:val="-1"/>
          <w:sz w:val="20"/>
          <w:szCs w:val="20"/>
          <w:u w:val="single"/>
        </w:rPr>
        <w:t xml:space="preserve">     </w:t>
      </w:r>
      <w:r w:rsidRPr="00334EA8">
        <w:rPr>
          <w:rFonts w:asciiTheme="majorHAnsi" w:hAnsiTheme="majorHAnsi" w:cstheme="majorHAnsi"/>
          <w:bCs/>
          <w:spacing w:val="-1"/>
          <w:sz w:val="20"/>
          <w:szCs w:val="20"/>
        </w:rPr>
        <w:t xml:space="preserve">  </w:t>
      </w:r>
      <w:r w:rsidRPr="00334EA8">
        <w:rPr>
          <w:rFonts w:asciiTheme="majorHAnsi" w:hAnsiTheme="majorHAnsi" w:cstheme="majorHAnsi"/>
          <w:bCs/>
          <w:spacing w:val="-1"/>
          <w:sz w:val="20"/>
          <w:szCs w:val="20"/>
          <w:u w:val="single"/>
        </w:rPr>
        <w:t>Ilość punktów</w:t>
      </w:r>
    </w:p>
    <w:p w14:paraId="4FF27035" w14:textId="77777777" w:rsidR="00C7374A" w:rsidRPr="00334EA8" w:rsidRDefault="00C7374A" w:rsidP="00C7374A">
      <w:pPr>
        <w:widowControl w:val="0"/>
        <w:spacing w:after="0" w:line="240" w:lineRule="auto"/>
        <w:ind w:firstLine="709"/>
        <w:rPr>
          <w:rFonts w:asciiTheme="majorHAnsi" w:hAnsiTheme="majorHAnsi" w:cstheme="majorHAnsi"/>
          <w:bCs/>
          <w:spacing w:val="-1"/>
          <w:sz w:val="20"/>
          <w:szCs w:val="20"/>
        </w:rPr>
      </w:pPr>
      <w:r w:rsidRPr="00334EA8">
        <w:rPr>
          <w:rFonts w:asciiTheme="majorHAnsi" w:hAnsiTheme="majorHAnsi" w:cstheme="majorHAnsi"/>
          <w:bCs/>
          <w:spacing w:val="-1"/>
          <w:sz w:val="20"/>
          <w:szCs w:val="20"/>
        </w:rPr>
        <w:t xml:space="preserve">24 miesiące </w:t>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Pr>
          <w:rFonts w:asciiTheme="majorHAnsi" w:hAnsiTheme="majorHAnsi" w:cstheme="majorHAnsi"/>
          <w:bCs/>
          <w:spacing w:val="-1"/>
          <w:sz w:val="20"/>
          <w:szCs w:val="20"/>
        </w:rPr>
        <w:t xml:space="preserve">  0</w:t>
      </w:r>
      <w:r w:rsidRPr="00334EA8">
        <w:rPr>
          <w:rFonts w:asciiTheme="majorHAnsi" w:hAnsiTheme="majorHAnsi" w:cstheme="majorHAnsi"/>
          <w:bCs/>
          <w:spacing w:val="-1"/>
          <w:sz w:val="20"/>
          <w:szCs w:val="20"/>
        </w:rPr>
        <w:tab/>
      </w:r>
    </w:p>
    <w:p w14:paraId="22C78E20" w14:textId="77777777" w:rsidR="00C7374A" w:rsidRPr="00334EA8" w:rsidRDefault="00C7374A" w:rsidP="00C7374A">
      <w:pPr>
        <w:widowControl w:val="0"/>
        <w:spacing w:after="0" w:line="240" w:lineRule="auto"/>
        <w:ind w:firstLine="709"/>
        <w:rPr>
          <w:rFonts w:asciiTheme="majorHAnsi" w:hAnsiTheme="majorHAnsi" w:cstheme="majorHAnsi"/>
          <w:bCs/>
          <w:spacing w:val="-1"/>
          <w:sz w:val="20"/>
          <w:szCs w:val="20"/>
        </w:rPr>
      </w:pPr>
      <w:r w:rsidRPr="00334EA8">
        <w:rPr>
          <w:rFonts w:asciiTheme="majorHAnsi" w:hAnsiTheme="majorHAnsi" w:cstheme="majorHAnsi"/>
          <w:bCs/>
          <w:spacing w:val="-1"/>
          <w:sz w:val="20"/>
          <w:szCs w:val="20"/>
        </w:rPr>
        <w:t xml:space="preserve">36 miesięcy </w:t>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Pr>
          <w:rFonts w:asciiTheme="majorHAnsi" w:hAnsiTheme="majorHAnsi" w:cstheme="majorHAnsi"/>
          <w:bCs/>
          <w:spacing w:val="-1"/>
          <w:sz w:val="20"/>
          <w:szCs w:val="20"/>
        </w:rPr>
        <w:t>1</w:t>
      </w:r>
      <w:r w:rsidRPr="00334EA8">
        <w:rPr>
          <w:rFonts w:asciiTheme="majorHAnsi" w:hAnsiTheme="majorHAnsi" w:cstheme="majorHAnsi"/>
          <w:bCs/>
          <w:spacing w:val="-1"/>
          <w:sz w:val="20"/>
          <w:szCs w:val="20"/>
        </w:rPr>
        <w:t>0</w:t>
      </w:r>
    </w:p>
    <w:p w14:paraId="5CA4388A" w14:textId="77777777" w:rsidR="00C7374A" w:rsidRPr="00334EA8" w:rsidRDefault="00C7374A" w:rsidP="00C7374A">
      <w:pPr>
        <w:widowControl w:val="0"/>
        <w:spacing w:after="0" w:line="240" w:lineRule="auto"/>
        <w:ind w:firstLine="709"/>
        <w:rPr>
          <w:rFonts w:asciiTheme="majorHAnsi" w:hAnsiTheme="majorHAnsi" w:cstheme="majorHAnsi"/>
          <w:bCs/>
          <w:spacing w:val="-1"/>
          <w:sz w:val="20"/>
          <w:szCs w:val="20"/>
        </w:rPr>
      </w:pPr>
      <w:r w:rsidRPr="00334EA8">
        <w:rPr>
          <w:rFonts w:asciiTheme="majorHAnsi" w:hAnsiTheme="majorHAnsi" w:cstheme="majorHAnsi"/>
          <w:bCs/>
          <w:spacing w:val="-1"/>
          <w:sz w:val="20"/>
          <w:szCs w:val="20"/>
        </w:rPr>
        <w:t>48 miesięcy</w:t>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Pr>
          <w:rFonts w:asciiTheme="majorHAnsi" w:hAnsiTheme="majorHAnsi" w:cstheme="majorHAnsi"/>
          <w:bCs/>
          <w:spacing w:val="-1"/>
          <w:sz w:val="20"/>
          <w:szCs w:val="20"/>
        </w:rPr>
        <w:t>2</w:t>
      </w:r>
      <w:r w:rsidRPr="00334EA8">
        <w:rPr>
          <w:rFonts w:asciiTheme="majorHAnsi" w:hAnsiTheme="majorHAnsi" w:cstheme="majorHAnsi"/>
          <w:bCs/>
          <w:spacing w:val="-1"/>
          <w:sz w:val="20"/>
          <w:szCs w:val="20"/>
        </w:rPr>
        <w:t>0</w:t>
      </w:r>
    </w:p>
    <w:p w14:paraId="2319FAF3" w14:textId="77777777" w:rsidR="00C7374A" w:rsidRPr="00334EA8" w:rsidRDefault="00C7374A" w:rsidP="00C7374A">
      <w:pPr>
        <w:widowControl w:val="0"/>
        <w:spacing w:after="0" w:line="240" w:lineRule="auto"/>
        <w:ind w:firstLine="709"/>
        <w:rPr>
          <w:rFonts w:asciiTheme="majorHAnsi" w:hAnsiTheme="majorHAnsi" w:cstheme="majorHAnsi"/>
          <w:bCs/>
          <w:spacing w:val="-1"/>
          <w:sz w:val="20"/>
          <w:szCs w:val="20"/>
        </w:rPr>
      </w:pPr>
      <w:r>
        <w:rPr>
          <w:rFonts w:asciiTheme="majorHAnsi" w:hAnsiTheme="majorHAnsi" w:cstheme="majorHAnsi"/>
          <w:bCs/>
          <w:spacing w:val="-1"/>
          <w:sz w:val="20"/>
          <w:szCs w:val="20"/>
        </w:rPr>
        <w:t>60</w:t>
      </w:r>
      <w:r w:rsidRPr="00334EA8">
        <w:rPr>
          <w:rFonts w:asciiTheme="majorHAnsi" w:hAnsiTheme="majorHAnsi" w:cstheme="majorHAnsi"/>
          <w:bCs/>
          <w:spacing w:val="-1"/>
          <w:sz w:val="20"/>
          <w:szCs w:val="20"/>
        </w:rPr>
        <w:t xml:space="preserve"> miesięcy</w:t>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t>40</w:t>
      </w:r>
    </w:p>
    <w:p w14:paraId="0A4C2505" w14:textId="77777777" w:rsidR="00C7374A" w:rsidRDefault="00C7374A" w:rsidP="00C7374A">
      <w:pPr>
        <w:widowControl w:val="0"/>
        <w:spacing w:after="0" w:line="240" w:lineRule="auto"/>
        <w:jc w:val="both"/>
        <w:rPr>
          <w:rFonts w:asciiTheme="majorHAnsi" w:hAnsiTheme="majorHAnsi" w:cstheme="majorHAnsi"/>
          <w:b/>
          <w:bCs/>
          <w:spacing w:val="-1"/>
          <w:sz w:val="20"/>
          <w:szCs w:val="20"/>
        </w:rPr>
      </w:pPr>
    </w:p>
    <w:p w14:paraId="2634EC76" w14:textId="77777777" w:rsidR="00C7374A" w:rsidRPr="00334EA8" w:rsidRDefault="00C7374A" w:rsidP="00C7374A">
      <w:pPr>
        <w:widowControl w:val="0"/>
        <w:spacing w:after="0" w:line="240" w:lineRule="auto"/>
        <w:jc w:val="both"/>
        <w:rPr>
          <w:rFonts w:asciiTheme="majorHAnsi" w:hAnsiTheme="majorHAnsi" w:cstheme="majorHAnsi"/>
          <w:b/>
          <w:bCs/>
          <w:spacing w:val="-1"/>
          <w:sz w:val="20"/>
          <w:szCs w:val="20"/>
        </w:rPr>
      </w:pPr>
      <w:r w:rsidRPr="00334EA8">
        <w:rPr>
          <w:rFonts w:asciiTheme="majorHAnsi" w:hAnsiTheme="majorHAnsi" w:cstheme="majorHAnsi"/>
          <w:b/>
          <w:bCs/>
          <w:spacing w:val="-1"/>
          <w:sz w:val="20"/>
          <w:szCs w:val="20"/>
        </w:rPr>
        <w:t>UWAGA!</w:t>
      </w:r>
    </w:p>
    <w:p w14:paraId="576034D2" w14:textId="77777777" w:rsidR="00C7374A" w:rsidRDefault="00C7374A" w:rsidP="00C7374A">
      <w:pPr>
        <w:widowControl w:val="0"/>
        <w:spacing w:after="0" w:line="240" w:lineRule="auto"/>
        <w:jc w:val="both"/>
        <w:rPr>
          <w:rFonts w:asciiTheme="majorHAnsi" w:hAnsiTheme="majorHAnsi" w:cstheme="majorHAnsi"/>
          <w:bCs/>
          <w:spacing w:val="-1"/>
          <w:sz w:val="20"/>
          <w:szCs w:val="20"/>
        </w:rPr>
      </w:pPr>
      <w:r w:rsidRPr="00334EA8">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Pzp. </w:t>
      </w:r>
    </w:p>
    <w:p w14:paraId="20D740D8" w14:textId="77777777" w:rsidR="00C7374A" w:rsidRPr="00334EA8" w:rsidRDefault="00C7374A" w:rsidP="00C7374A">
      <w:pPr>
        <w:widowControl w:val="0"/>
        <w:spacing w:after="0" w:line="240" w:lineRule="auto"/>
        <w:jc w:val="both"/>
        <w:rPr>
          <w:rFonts w:asciiTheme="majorHAnsi" w:hAnsiTheme="majorHAnsi" w:cstheme="majorHAnsi"/>
          <w:bCs/>
          <w:spacing w:val="-1"/>
          <w:sz w:val="20"/>
          <w:szCs w:val="20"/>
        </w:rPr>
      </w:pPr>
    </w:p>
    <w:p w14:paraId="7CDF6F2A" w14:textId="77777777" w:rsidR="00C7374A" w:rsidRPr="00334EA8" w:rsidRDefault="00C7374A" w:rsidP="00C7374A">
      <w:pPr>
        <w:widowControl w:val="0"/>
        <w:spacing w:after="0" w:line="240" w:lineRule="auto"/>
        <w:jc w:val="both"/>
        <w:rPr>
          <w:rFonts w:asciiTheme="majorHAnsi" w:hAnsiTheme="majorHAnsi" w:cstheme="majorHAnsi"/>
          <w:bCs/>
          <w:spacing w:val="-1"/>
          <w:sz w:val="20"/>
          <w:szCs w:val="20"/>
        </w:rPr>
      </w:pPr>
      <w:r w:rsidRPr="00334EA8">
        <w:rPr>
          <w:rFonts w:asciiTheme="majorHAnsi" w:hAnsiTheme="majorHAnsi" w:cstheme="majorHAnsi"/>
          <w:bCs/>
          <w:spacing w:val="-1"/>
          <w:sz w:val="20"/>
          <w:szCs w:val="20"/>
        </w:rPr>
        <w:t xml:space="preserve">W przypadku gdy Wykonawca nie zaoferuje żadnego terminu gwarancji Zamawiający przyjmie, iż zaoferował minimalny, tj. </w:t>
      </w:r>
      <w:r>
        <w:rPr>
          <w:rFonts w:asciiTheme="majorHAnsi" w:hAnsiTheme="majorHAnsi" w:cstheme="majorHAnsi"/>
          <w:b/>
          <w:bCs/>
          <w:spacing w:val="-1"/>
          <w:sz w:val="20"/>
          <w:szCs w:val="20"/>
        </w:rPr>
        <w:t xml:space="preserve">24 </w:t>
      </w:r>
      <w:r w:rsidRPr="00334EA8">
        <w:rPr>
          <w:rFonts w:asciiTheme="majorHAnsi" w:hAnsiTheme="majorHAnsi" w:cstheme="majorHAnsi"/>
          <w:b/>
          <w:bCs/>
          <w:spacing w:val="-1"/>
          <w:sz w:val="20"/>
          <w:szCs w:val="20"/>
        </w:rPr>
        <w:t>miesięcy</w:t>
      </w:r>
      <w:r w:rsidRPr="00334EA8">
        <w:rPr>
          <w:rFonts w:asciiTheme="majorHAnsi" w:hAnsiTheme="majorHAnsi" w:cstheme="majorHAnsi"/>
          <w:bCs/>
          <w:spacing w:val="-1"/>
          <w:sz w:val="20"/>
          <w:szCs w:val="20"/>
        </w:rPr>
        <w:t xml:space="preserve"> od dnia podpisania umowy.</w:t>
      </w:r>
    </w:p>
    <w:bookmarkEnd w:id="12"/>
    <w:p w14:paraId="5B729E7B" w14:textId="77777777" w:rsidR="0036548E" w:rsidRPr="004D2C07" w:rsidRDefault="0036548E" w:rsidP="0036548E">
      <w:pPr>
        <w:spacing w:after="0" w:line="240" w:lineRule="auto"/>
        <w:rPr>
          <w:rFonts w:asciiTheme="majorHAnsi" w:hAnsiTheme="majorHAnsi" w:cstheme="majorHAnsi"/>
          <w:bCs/>
          <w:strike/>
          <w:sz w:val="20"/>
          <w:szCs w:val="20"/>
          <w:u w:val="single"/>
        </w:rPr>
      </w:pPr>
    </w:p>
    <w:p w14:paraId="5736CBE5" w14:textId="349D5771" w:rsidR="0036548E" w:rsidRPr="004D2C07" w:rsidRDefault="0036548E" w:rsidP="0036548E">
      <w:pPr>
        <w:spacing w:after="0" w:line="240" w:lineRule="auto"/>
        <w:jc w:val="both"/>
        <w:rPr>
          <w:rFonts w:ascii="Calibri Light" w:hAnsi="Calibri Light" w:cs="Calibri Light"/>
          <w:sz w:val="20"/>
          <w:szCs w:val="20"/>
        </w:rPr>
      </w:pPr>
      <w:r w:rsidRPr="004D2C07">
        <w:rPr>
          <w:rFonts w:ascii="Calibri Light" w:hAnsi="Calibri Light" w:cs="Calibri Light"/>
          <w:sz w:val="20"/>
          <w:szCs w:val="20"/>
        </w:rPr>
        <w:t>5.</w:t>
      </w:r>
      <w:r>
        <w:rPr>
          <w:rFonts w:ascii="Calibri Light" w:hAnsi="Calibri Light" w:cs="Calibri Light"/>
          <w:sz w:val="20"/>
          <w:szCs w:val="20"/>
        </w:rPr>
        <w:t>6</w:t>
      </w:r>
      <w:r w:rsidRPr="004D2C07">
        <w:rPr>
          <w:rFonts w:ascii="Calibri Light" w:hAnsi="Calibri Light" w:cs="Calibri Light"/>
          <w:sz w:val="20"/>
          <w:szCs w:val="20"/>
        </w:rPr>
        <w:t>/ Uzyskana z wyliczenia ilość punktów zostanie ostatecznie ustalona z dokładnością do drugiego miejsca po przecinku z zachowaniem zasady zaokrągleń matematycznych.</w:t>
      </w:r>
    </w:p>
    <w:p w14:paraId="6C38E9A7" w14:textId="77777777" w:rsidR="0036548E" w:rsidRPr="004D2C07" w:rsidRDefault="0036548E" w:rsidP="0036548E">
      <w:pPr>
        <w:spacing w:after="0" w:line="240" w:lineRule="auto"/>
        <w:jc w:val="both"/>
        <w:rPr>
          <w:rFonts w:ascii="Calibri Light" w:hAnsi="Calibri Light" w:cs="Calibri Light"/>
          <w:sz w:val="20"/>
          <w:szCs w:val="20"/>
        </w:rPr>
      </w:pPr>
    </w:p>
    <w:p w14:paraId="5E68A739" w14:textId="3E532318" w:rsidR="0036548E" w:rsidRPr="004D2C07" w:rsidRDefault="0036548E" w:rsidP="0036548E">
      <w:pPr>
        <w:spacing w:after="0" w:line="240" w:lineRule="auto"/>
        <w:jc w:val="both"/>
        <w:rPr>
          <w:rFonts w:ascii="Calibri Light" w:hAnsi="Calibri Light" w:cs="Calibri Light"/>
          <w:sz w:val="20"/>
          <w:szCs w:val="20"/>
        </w:rPr>
      </w:pPr>
      <w:r w:rsidRPr="004D2C07">
        <w:rPr>
          <w:rFonts w:ascii="Calibri Light" w:hAnsi="Calibri Light" w:cs="Calibri Light"/>
          <w:sz w:val="20"/>
          <w:szCs w:val="20"/>
        </w:rPr>
        <w:t>5.</w:t>
      </w:r>
      <w:r>
        <w:rPr>
          <w:rFonts w:ascii="Calibri Light" w:hAnsi="Calibri Light" w:cs="Calibri Light"/>
          <w:sz w:val="20"/>
          <w:szCs w:val="20"/>
        </w:rPr>
        <w:t>7</w:t>
      </w:r>
      <w:r w:rsidRPr="004D2C07">
        <w:rPr>
          <w:rFonts w:ascii="Calibri Light" w:hAnsi="Calibri Light" w:cs="Calibri Light"/>
          <w:sz w:val="20"/>
          <w:szCs w:val="20"/>
        </w:rPr>
        <w:t>/ Wybór oferty najkorzystniejszej nastąpi zgodnie z art. 239 ustawy Pzp.</w:t>
      </w:r>
    </w:p>
    <w:p w14:paraId="6FE423C6" w14:textId="77777777" w:rsidR="0036548E" w:rsidRPr="004E2699" w:rsidRDefault="0036548E" w:rsidP="0036548E">
      <w:pPr>
        <w:spacing w:after="0" w:line="240" w:lineRule="auto"/>
        <w:jc w:val="both"/>
        <w:rPr>
          <w:rFonts w:ascii="Calibri Light" w:hAnsi="Calibri Light" w:cs="Calibri Light"/>
          <w:color w:val="FF0000"/>
          <w:sz w:val="20"/>
          <w:szCs w:val="20"/>
        </w:rPr>
      </w:pPr>
    </w:p>
    <w:p w14:paraId="1E3D5C9E" w14:textId="4B62046F" w:rsidR="0036548E" w:rsidRPr="004D2C07" w:rsidRDefault="0036548E" w:rsidP="0036548E">
      <w:pPr>
        <w:spacing w:after="0" w:line="240" w:lineRule="auto"/>
        <w:jc w:val="both"/>
        <w:rPr>
          <w:rFonts w:ascii="Calibri Light" w:hAnsi="Calibri Light" w:cs="Calibri Light"/>
          <w:sz w:val="20"/>
          <w:szCs w:val="20"/>
        </w:rPr>
      </w:pPr>
      <w:r w:rsidRPr="004D2C07">
        <w:rPr>
          <w:rFonts w:ascii="Calibri Light" w:hAnsi="Calibri Light" w:cs="Calibri Light"/>
          <w:sz w:val="20"/>
          <w:szCs w:val="20"/>
        </w:rPr>
        <w:t>5.</w:t>
      </w:r>
      <w:r>
        <w:rPr>
          <w:rFonts w:ascii="Calibri Light" w:hAnsi="Calibri Light" w:cs="Calibri Light"/>
          <w:sz w:val="20"/>
          <w:szCs w:val="20"/>
        </w:rPr>
        <w:t>8</w:t>
      </w:r>
      <w:r w:rsidRPr="004D2C07">
        <w:rPr>
          <w:rFonts w:ascii="Calibri Light" w:hAnsi="Calibri Light" w:cs="Calibri Light"/>
          <w:sz w:val="20"/>
          <w:szCs w:val="20"/>
        </w:rPr>
        <w:t>/ Zamawiający niezwłocznie po wyborze najkorzystniejszej oferty poinformuje równocześnie Wykonawców, którzy złożyli oferty, o:</w:t>
      </w:r>
    </w:p>
    <w:p w14:paraId="3316CC47" w14:textId="77777777" w:rsidR="0036548E" w:rsidRPr="004D2C07" w:rsidRDefault="0036548E" w:rsidP="0036548E">
      <w:pPr>
        <w:spacing w:after="0" w:line="240" w:lineRule="auto"/>
        <w:jc w:val="both"/>
        <w:rPr>
          <w:rFonts w:ascii="Calibri Light" w:hAnsi="Calibri Light" w:cs="Calibri Light"/>
          <w:sz w:val="20"/>
          <w:szCs w:val="20"/>
        </w:rPr>
      </w:pPr>
      <w:r w:rsidRPr="004D2C07">
        <w:rPr>
          <w:rFonts w:ascii="Calibri Light" w:hAnsi="Calibri Light" w:cs="Calibri Light"/>
          <w:sz w:val="20"/>
          <w:szCs w:val="20"/>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0CA78016" w14:textId="77777777" w:rsidR="0036548E" w:rsidRPr="004D2C07" w:rsidRDefault="0036548E" w:rsidP="0036548E">
      <w:pPr>
        <w:spacing w:after="0" w:line="240" w:lineRule="auto"/>
        <w:jc w:val="both"/>
        <w:rPr>
          <w:rFonts w:ascii="Calibri Light" w:hAnsi="Calibri Light" w:cs="Calibri Light"/>
          <w:sz w:val="20"/>
          <w:szCs w:val="20"/>
        </w:rPr>
      </w:pPr>
      <w:r w:rsidRPr="004D2C07">
        <w:rPr>
          <w:rFonts w:ascii="Calibri Light" w:hAnsi="Calibri Light" w:cs="Calibri Light"/>
          <w:sz w:val="20"/>
          <w:szCs w:val="20"/>
        </w:rPr>
        <w:t>b) Wykonawcach, których oferty zostały odrzucone – podając uzasadnienie faktyczne i prawne,</w:t>
      </w:r>
    </w:p>
    <w:p w14:paraId="10E979A0" w14:textId="77777777" w:rsidR="0036548E" w:rsidRPr="004D2C07" w:rsidRDefault="0036548E" w:rsidP="0036548E">
      <w:pPr>
        <w:spacing w:after="0" w:line="240" w:lineRule="auto"/>
        <w:jc w:val="both"/>
        <w:rPr>
          <w:rFonts w:ascii="Calibri Light" w:hAnsi="Calibri Light" w:cs="Calibri Light"/>
          <w:sz w:val="20"/>
          <w:szCs w:val="20"/>
        </w:rPr>
      </w:pPr>
    </w:p>
    <w:p w14:paraId="67EBBA5A" w14:textId="0455D0AD" w:rsidR="0036548E" w:rsidRPr="004D2C07" w:rsidRDefault="0036548E" w:rsidP="0036548E">
      <w:pPr>
        <w:spacing w:after="0" w:line="240" w:lineRule="auto"/>
        <w:jc w:val="both"/>
        <w:rPr>
          <w:rFonts w:asciiTheme="majorHAnsi" w:hAnsiTheme="majorHAnsi" w:cstheme="majorHAnsi"/>
          <w:sz w:val="20"/>
          <w:szCs w:val="20"/>
        </w:rPr>
      </w:pPr>
      <w:r w:rsidRPr="004D2C07">
        <w:rPr>
          <w:rFonts w:ascii="Calibri Light" w:hAnsi="Calibri Light" w:cs="Calibri Light"/>
          <w:sz w:val="20"/>
          <w:szCs w:val="20"/>
        </w:rPr>
        <w:t>5.</w:t>
      </w:r>
      <w:r>
        <w:rPr>
          <w:rFonts w:ascii="Calibri Light" w:hAnsi="Calibri Light" w:cs="Calibri Light"/>
          <w:sz w:val="20"/>
          <w:szCs w:val="20"/>
        </w:rPr>
        <w:t>9</w:t>
      </w:r>
      <w:r w:rsidRPr="004D2C07">
        <w:rPr>
          <w:rFonts w:ascii="Calibri Light" w:hAnsi="Calibri Light" w:cs="Calibri Light"/>
          <w:sz w:val="20"/>
          <w:szCs w:val="20"/>
        </w:rPr>
        <w:t xml:space="preserve">/ Zawiadomienie o wyborze najkorzystniejszej oferty zostanie zamieszczone na stronie internetowej prowadzonego postępowania </w:t>
      </w:r>
      <w:hyperlink r:id="rId24" w:history="1">
        <w:r w:rsidRPr="004D2C07">
          <w:rPr>
            <w:rStyle w:val="Hipercze"/>
            <w:rFonts w:asciiTheme="majorHAnsi" w:hAnsiTheme="majorHAnsi" w:cstheme="majorHAnsi"/>
            <w:color w:val="auto"/>
            <w:sz w:val="20"/>
            <w:szCs w:val="20"/>
          </w:rPr>
          <w:t>https://platformazakupowa.pl/pn/gm_pruszkow</w:t>
        </w:r>
      </w:hyperlink>
    </w:p>
    <w:p w14:paraId="5958F69F" w14:textId="77777777" w:rsidR="0036548E" w:rsidRPr="004D2C07" w:rsidRDefault="0036548E" w:rsidP="0036548E">
      <w:pPr>
        <w:spacing w:after="0" w:line="240" w:lineRule="auto"/>
        <w:jc w:val="both"/>
        <w:rPr>
          <w:rFonts w:ascii="Calibri Light" w:hAnsi="Calibri Light" w:cs="Calibri Light"/>
          <w:sz w:val="20"/>
          <w:szCs w:val="20"/>
        </w:rPr>
      </w:pPr>
    </w:p>
    <w:p w14:paraId="473D08E3" w14:textId="4B04B541" w:rsidR="0036548E" w:rsidRPr="004D2C07" w:rsidRDefault="0036548E" w:rsidP="0036548E">
      <w:pPr>
        <w:spacing w:after="0" w:line="240" w:lineRule="auto"/>
        <w:jc w:val="both"/>
        <w:rPr>
          <w:rFonts w:ascii="Calibri Light" w:hAnsi="Calibri Light" w:cs="Calibri Light"/>
          <w:sz w:val="20"/>
          <w:szCs w:val="20"/>
        </w:rPr>
      </w:pPr>
      <w:r w:rsidRPr="004D2C07">
        <w:rPr>
          <w:rFonts w:ascii="Calibri Light" w:hAnsi="Calibri Light" w:cs="Calibri Light"/>
          <w:sz w:val="20"/>
          <w:szCs w:val="20"/>
        </w:rPr>
        <w:t>5.1</w:t>
      </w:r>
      <w:r>
        <w:rPr>
          <w:rFonts w:ascii="Calibri Light" w:hAnsi="Calibri Light" w:cs="Calibri Light"/>
          <w:sz w:val="20"/>
          <w:szCs w:val="20"/>
        </w:rPr>
        <w:t>0</w:t>
      </w:r>
      <w:r w:rsidRPr="004D2C07">
        <w:rPr>
          <w:rFonts w:ascii="Calibri Light" w:hAnsi="Calibri Light" w:cs="Calibri Light"/>
          <w:sz w:val="20"/>
          <w:szCs w:val="20"/>
        </w:rPr>
        <w:t xml:space="preserve">/ Umowa w sprawie zamówienia publicznego może być zawarta w terminie nie krótszym niż </w:t>
      </w:r>
      <w:r w:rsidR="000E73CD">
        <w:rPr>
          <w:rFonts w:ascii="Calibri Light" w:hAnsi="Calibri Light" w:cs="Calibri Light"/>
          <w:sz w:val="20"/>
          <w:szCs w:val="20"/>
        </w:rPr>
        <w:t>5</w:t>
      </w:r>
      <w:r w:rsidRPr="004D2C07">
        <w:rPr>
          <w:rFonts w:ascii="Calibri Light" w:hAnsi="Calibri Light" w:cs="Calibri Light"/>
          <w:sz w:val="20"/>
          <w:szCs w:val="20"/>
        </w:rPr>
        <w:t xml:space="preserve"> dni od dnia przesłania zawiadomienia o wyborze najkorzystniejszej oferty, jeżeli zawiadomienie to zostanie przesłane przy użyciu środków komunikacji elektronicznej, albo 1</w:t>
      </w:r>
      <w:r w:rsidR="000E73CD">
        <w:rPr>
          <w:rFonts w:ascii="Calibri Light" w:hAnsi="Calibri Light" w:cs="Calibri Light"/>
          <w:sz w:val="20"/>
          <w:szCs w:val="20"/>
        </w:rPr>
        <w:t>0</w:t>
      </w:r>
      <w:r w:rsidRPr="004D2C07">
        <w:rPr>
          <w:rFonts w:ascii="Calibri Light" w:hAnsi="Calibri Light" w:cs="Calibri Light"/>
          <w:sz w:val="20"/>
          <w:szCs w:val="20"/>
        </w:rPr>
        <w:t xml:space="preserve"> dni - jeżeli zostanie przesłane w inny sposób.</w:t>
      </w:r>
    </w:p>
    <w:p w14:paraId="286C2BF0" w14:textId="77777777" w:rsidR="000E73CD" w:rsidRDefault="000E73CD" w:rsidP="0036548E">
      <w:pPr>
        <w:spacing w:after="0" w:line="240" w:lineRule="auto"/>
        <w:jc w:val="both"/>
        <w:rPr>
          <w:rFonts w:ascii="Calibri Light" w:hAnsi="Calibri Light" w:cs="Calibri Light"/>
          <w:sz w:val="20"/>
          <w:szCs w:val="20"/>
        </w:rPr>
      </w:pPr>
    </w:p>
    <w:p w14:paraId="0B8AB466" w14:textId="1F94BEE5" w:rsidR="0036548E" w:rsidRDefault="0036548E" w:rsidP="0036548E">
      <w:pPr>
        <w:spacing w:after="0" w:line="240" w:lineRule="auto"/>
        <w:jc w:val="both"/>
        <w:rPr>
          <w:rFonts w:ascii="Calibri Light" w:hAnsi="Calibri Light" w:cs="Calibri Light"/>
          <w:sz w:val="20"/>
          <w:szCs w:val="20"/>
        </w:rPr>
      </w:pPr>
      <w:r w:rsidRPr="004D2C07">
        <w:rPr>
          <w:rFonts w:ascii="Calibri Light" w:hAnsi="Calibri Light" w:cs="Calibri Light"/>
          <w:sz w:val="20"/>
          <w:szCs w:val="20"/>
        </w:rPr>
        <w:t>5.1</w:t>
      </w:r>
      <w:r>
        <w:rPr>
          <w:rFonts w:ascii="Calibri Light" w:hAnsi="Calibri Light" w:cs="Calibri Light"/>
          <w:sz w:val="20"/>
          <w:szCs w:val="20"/>
        </w:rPr>
        <w:t>1</w:t>
      </w:r>
      <w:r w:rsidRPr="004D2C07">
        <w:rPr>
          <w:rFonts w:ascii="Calibri Light" w:hAnsi="Calibri Light" w:cs="Calibri Light"/>
          <w:sz w:val="20"/>
          <w:szCs w:val="20"/>
        </w:rPr>
        <w:t xml:space="preserve">/ Jeżeli Wykonawca, którego oferta została wybrana, uchyli się od zawarcia umowy w sprawie zamówienia publicznego, Zamawiający może dokonać ponownego badania i oceny ofert spośród ofert pozostałych w postępowaniu Wykonawców i dokonać ponownego wyboru najkorzystniejszej oferty albo unieważnić postępowanie. </w:t>
      </w:r>
    </w:p>
    <w:p w14:paraId="2B44975C" w14:textId="77777777" w:rsidR="00C63365" w:rsidRPr="004D2C07" w:rsidRDefault="00C63365" w:rsidP="0036548E">
      <w:pPr>
        <w:spacing w:after="0" w:line="240" w:lineRule="auto"/>
        <w:jc w:val="both"/>
        <w:rPr>
          <w:rFonts w:ascii="Calibri Light" w:hAnsi="Calibri Light" w:cs="Calibri Light"/>
          <w:sz w:val="20"/>
          <w:szCs w:val="20"/>
        </w:rPr>
      </w:pPr>
    </w:p>
    <w:bookmarkEnd w:id="13"/>
    <w:p w14:paraId="123973C1" w14:textId="6BBFB422" w:rsidR="0082437A" w:rsidRPr="009D538D" w:rsidRDefault="00A904C4" w:rsidP="0036548E">
      <w:pPr>
        <w:tabs>
          <w:tab w:val="left" w:pos="360"/>
        </w:tabs>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p>
    <w:p w14:paraId="4E9C5AF0" w14:textId="516D40BF" w:rsidR="00F67ECD" w:rsidRPr="00F67ECD" w:rsidRDefault="00697944" w:rsidP="00F67EC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081B742F" w14:textId="77777777" w:rsidR="00F67ECD" w:rsidRPr="009D538D" w:rsidRDefault="00F67ECD" w:rsidP="00CC124D">
      <w:pPr>
        <w:spacing w:after="0" w:line="240" w:lineRule="auto"/>
        <w:rPr>
          <w:rFonts w:asciiTheme="majorHAnsi" w:hAnsiTheme="majorHAnsi" w:cstheme="majorHAnsi"/>
          <w:color w:val="262626" w:themeColor="text1" w:themeTint="D9"/>
          <w:sz w:val="20"/>
          <w:szCs w:val="20"/>
        </w:rPr>
      </w:pPr>
    </w:p>
    <w:p w14:paraId="327D00EC" w14:textId="07C5BC5C"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0E73CD">
        <w:rPr>
          <w:rFonts w:asciiTheme="majorHAnsi" w:hAnsiTheme="majorHAnsi" w:cstheme="majorHAnsi"/>
          <w:color w:val="262626" w:themeColor="text1" w:themeTint="D9"/>
          <w:sz w:val="20"/>
          <w:szCs w:val="20"/>
        </w:rPr>
        <w:t>4</w:t>
      </w:r>
      <w:r w:rsidR="00B15DCE" w:rsidRPr="00B15DCE">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77777777" w:rsidR="00697944"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75522330" w14:textId="77777777" w:rsidR="00F106A1" w:rsidRDefault="00F106A1" w:rsidP="00CC124D">
      <w:pPr>
        <w:spacing w:after="0" w:line="240" w:lineRule="auto"/>
        <w:rPr>
          <w:rFonts w:asciiTheme="majorHAnsi" w:hAnsiTheme="majorHAnsi" w:cstheme="majorHAnsi"/>
          <w:color w:val="262626" w:themeColor="text1" w:themeTint="D9"/>
          <w:sz w:val="20"/>
          <w:szCs w:val="20"/>
        </w:rPr>
      </w:pPr>
    </w:p>
    <w:p w14:paraId="4BABD4A4" w14:textId="77777777" w:rsidR="00F106A1" w:rsidRPr="009D538D" w:rsidRDefault="00F106A1" w:rsidP="00CC124D">
      <w:pPr>
        <w:spacing w:after="0" w:line="240" w:lineRule="auto"/>
        <w:rPr>
          <w:rFonts w:asciiTheme="majorHAnsi" w:hAnsiTheme="majorHAnsi" w:cstheme="majorHAnsi"/>
          <w:color w:val="262626" w:themeColor="text1" w:themeTint="D9"/>
          <w:sz w:val="20"/>
          <w:szCs w:val="20"/>
        </w:rPr>
      </w:pPr>
    </w:p>
    <w:p w14:paraId="65128797"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7. ZABEZPIECZENIE NALEŻYTEGO WYKONANIA UMOWY.</w:t>
      </w:r>
    </w:p>
    <w:p w14:paraId="52CE3EC5" w14:textId="77777777" w:rsidR="0036548E" w:rsidRDefault="0036548E" w:rsidP="005F7A36">
      <w:pPr>
        <w:spacing w:after="0" w:line="240" w:lineRule="auto"/>
        <w:jc w:val="both"/>
        <w:rPr>
          <w:rFonts w:asciiTheme="majorHAnsi" w:hAnsiTheme="majorHAnsi" w:cstheme="majorHAnsi"/>
          <w:color w:val="262626" w:themeColor="text1" w:themeTint="D9"/>
          <w:sz w:val="20"/>
          <w:szCs w:val="20"/>
        </w:rPr>
      </w:pPr>
    </w:p>
    <w:p w14:paraId="27891B73" w14:textId="77777777" w:rsidR="00A17C73" w:rsidRPr="000834D6" w:rsidRDefault="00A17C73" w:rsidP="00A17C73">
      <w:pPr>
        <w:spacing w:after="0" w:line="240" w:lineRule="auto"/>
        <w:jc w:val="both"/>
        <w:rPr>
          <w:rFonts w:asciiTheme="majorHAnsi" w:hAnsiTheme="majorHAnsi" w:cstheme="majorHAnsi"/>
          <w:sz w:val="20"/>
          <w:szCs w:val="20"/>
        </w:rPr>
      </w:pPr>
      <w:r w:rsidRPr="000834D6">
        <w:rPr>
          <w:rFonts w:asciiTheme="majorHAnsi" w:hAnsiTheme="majorHAnsi" w:cstheme="majorHAnsi"/>
          <w:sz w:val="20"/>
          <w:szCs w:val="20"/>
        </w:rPr>
        <w:t>Zamawiający nie wymaga zabezpieczenia należytego wykonania umowy.</w:t>
      </w:r>
    </w:p>
    <w:p w14:paraId="64F1B3BC" w14:textId="77777777" w:rsidR="00A17C73" w:rsidRPr="009D538D" w:rsidRDefault="00A17C73" w:rsidP="005F7A36">
      <w:pPr>
        <w:spacing w:after="0" w:line="240" w:lineRule="auto"/>
        <w:jc w:val="both"/>
        <w:rPr>
          <w:rFonts w:asciiTheme="majorHAnsi" w:hAnsiTheme="majorHAnsi" w:cstheme="majorHAnsi"/>
          <w:color w:val="262626" w:themeColor="text1" w:themeTint="D9"/>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561C788" w14:textId="7DB8A68C" w:rsidR="00697944" w:rsidRPr="004E4A7B"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 xml:space="preserve">Wykonawca przed zawarciem umowy poda wszelkie informacje niezbędne do wypełnienia treści umowy na wezwanie </w:t>
      </w:r>
      <w:r w:rsidR="00756A4E">
        <w:rPr>
          <w:rFonts w:asciiTheme="majorHAnsi" w:hAnsiTheme="majorHAnsi" w:cstheme="majorHAnsi"/>
          <w:color w:val="262626" w:themeColor="text1" w:themeTint="D9"/>
          <w:sz w:val="20"/>
          <w:szCs w:val="20"/>
        </w:rPr>
        <w:t>Z</w:t>
      </w:r>
      <w:r w:rsidR="00697944" w:rsidRPr="009D538D">
        <w:rPr>
          <w:rFonts w:asciiTheme="majorHAnsi" w:hAnsiTheme="majorHAnsi" w:cstheme="majorHAnsi"/>
          <w:color w:val="262626" w:themeColor="text1" w:themeTint="D9"/>
          <w:sz w:val="20"/>
          <w:szCs w:val="20"/>
        </w:rPr>
        <w:t>amawiającego oraz</w:t>
      </w:r>
      <w:r w:rsidR="004E4A7B" w:rsidRPr="004E4A7B">
        <w:rPr>
          <w:rFonts w:asciiTheme="majorHAnsi" w:hAnsiTheme="majorHAnsi" w:cstheme="majorHAnsi"/>
          <w:color w:val="262626" w:themeColor="text1" w:themeTint="D9"/>
          <w:sz w:val="20"/>
          <w:szCs w:val="20"/>
        </w:rPr>
        <w:t xml:space="preserve"> </w:t>
      </w:r>
      <w:r w:rsidR="00697944" w:rsidRPr="004E4A7B">
        <w:rPr>
          <w:rFonts w:asciiTheme="majorHAnsi" w:hAnsiTheme="majorHAnsi" w:cstheme="majorHAnsi"/>
          <w:color w:val="262626" w:themeColor="text1" w:themeTint="D9"/>
          <w:sz w:val="20"/>
          <w:szCs w:val="20"/>
        </w:rPr>
        <w:t>wniesie zabezpieczenie należytego wykonania umowy</w:t>
      </w:r>
      <w:r w:rsidR="00756A4E" w:rsidRPr="004E4A7B">
        <w:rPr>
          <w:rFonts w:asciiTheme="majorHAnsi" w:hAnsiTheme="majorHAnsi" w:cstheme="majorHAnsi"/>
          <w:color w:val="262626" w:themeColor="text1" w:themeTint="D9"/>
          <w:sz w:val="20"/>
          <w:szCs w:val="20"/>
        </w:rPr>
        <w:t xml:space="preserve"> (</w:t>
      </w:r>
      <w:r w:rsidR="009458D2" w:rsidRPr="004E4A7B">
        <w:rPr>
          <w:rFonts w:asciiTheme="majorHAnsi" w:hAnsiTheme="majorHAnsi" w:cstheme="majorHAnsi"/>
          <w:color w:val="262626" w:themeColor="text1" w:themeTint="D9"/>
          <w:sz w:val="20"/>
          <w:szCs w:val="20"/>
        </w:rPr>
        <w:t>jeżeli dotyczy</w:t>
      </w:r>
      <w:r w:rsidR="00756A4E" w:rsidRPr="004E4A7B">
        <w:rPr>
          <w:rFonts w:asciiTheme="majorHAnsi" w:hAnsiTheme="majorHAnsi" w:cstheme="majorHAnsi"/>
          <w:color w:val="262626" w:themeColor="text1" w:themeTint="D9"/>
          <w:sz w:val="20"/>
          <w:szCs w:val="20"/>
        </w:rPr>
        <w:t>)</w:t>
      </w:r>
      <w:r w:rsidR="00697944" w:rsidRPr="004E4A7B">
        <w:rPr>
          <w:rFonts w:asciiTheme="majorHAnsi" w:hAnsiTheme="majorHAnsi" w:cstheme="majorHAnsi"/>
          <w:color w:val="262626" w:themeColor="text1" w:themeTint="D9"/>
          <w:sz w:val="20"/>
          <w:szCs w:val="20"/>
        </w:rPr>
        <w:t>.</w:t>
      </w:r>
    </w:p>
    <w:p w14:paraId="03306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3BE1D0B" w14:textId="77777777" w:rsidR="00697944" w:rsidRPr="00233D5F" w:rsidRDefault="007F67F5" w:rsidP="00CC124D">
      <w:pPr>
        <w:spacing w:after="0" w:line="240" w:lineRule="auto"/>
        <w:jc w:val="both"/>
        <w:rPr>
          <w:rFonts w:asciiTheme="majorHAnsi" w:hAnsiTheme="majorHAnsi" w:cstheme="majorHAnsi"/>
          <w:b/>
          <w:bCs/>
          <w:color w:val="262626" w:themeColor="text1" w:themeTint="D9"/>
          <w:sz w:val="20"/>
          <w:szCs w:val="20"/>
        </w:rPr>
      </w:pPr>
      <w:r w:rsidRPr="00233D5F">
        <w:rPr>
          <w:rFonts w:asciiTheme="majorHAnsi" w:hAnsiTheme="majorHAnsi" w:cstheme="majorHAnsi"/>
          <w:b/>
          <w:bCs/>
          <w:color w:val="262626" w:themeColor="text1" w:themeTint="D9"/>
          <w:sz w:val="20"/>
          <w:szCs w:val="20"/>
        </w:rPr>
        <w:t xml:space="preserve">8.4/ </w:t>
      </w:r>
      <w:r w:rsidR="00697944" w:rsidRPr="00233D5F">
        <w:rPr>
          <w:rFonts w:asciiTheme="majorHAnsi" w:hAnsiTheme="majorHAnsi" w:cstheme="majorHAnsi"/>
          <w:b/>
          <w:bCs/>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6C060D4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7F4683EB"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721BFDBA" w14:textId="47D7B75D" w:rsidR="00A17C73" w:rsidRPr="00334EA8" w:rsidRDefault="00A17C73" w:rsidP="00A17C73">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Załącznik nr 1 –  Formularz ofertowy</w:t>
      </w:r>
      <w:r w:rsidR="00FE7166">
        <w:rPr>
          <w:rFonts w:asciiTheme="majorHAnsi" w:hAnsiTheme="majorHAnsi" w:cstheme="majorHAnsi"/>
          <w:sz w:val="20"/>
          <w:szCs w:val="20"/>
        </w:rPr>
        <w:t xml:space="preserve"> </w:t>
      </w:r>
    </w:p>
    <w:p w14:paraId="36E1C1A8" w14:textId="77777777" w:rsidR="00A17C73" w:rsidRPr="00334EA8" w:rsidRDefault="00A17C73" w:rsidP="00A17C73">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Załącznik nr 2 – Wzór oświadczenia o spełnianiu warunków udziału w postępowaniu oraz o braku podstaw do wykluczenia</w:t>
      </w:r>
    </w:p>
    <w:p w14:paraId="0DCF11E4" w14:textId="77777777" w:rsidR="00A17C73" w:rsidRPr="00334EA8" w:rsidRDefault="00A17C73" w:rsidP="00A17C73">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Załącznik nr 3 – Zobowiązanie </w:t>
      </w:r>
    </w:p>
    <w:p w14:paraId="5BEE12B8" w14:textId="39A24F7D" w:rsidR="00A17C73" w:rsidRPr="00334EA8" w:rsidRDefault="00A17C73" w:rsidP="00A17C73">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Załącznik nr 4 – Wzór umowy </w:t>
      </w:r>
    </w:p>
    <w:p w14:paraId="57511434" w14:textId="77777777" w:rsidR="00A17C73" w:rsidRPr="00334EA8" w:rsidRDefault="00A17C73" w:rsidP="00A17C73">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Załącznik nr 5 – Wykaz wykonanych robót budowlanych</w:t>
      </w:r>
    </w:p>
    <w:p w14:paraId="5C80F64A" w14:textId="77777777" w:rsidR="00A17C73" w:rsidRPr="00334EA8" w:rsidRDefault="00A17C73" w:rsidP="00A17C73">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Załącznik nr 6 – Wykaz osób, które będą uczestniczyć w wykonywaniu przedmiotu zamówienia </w:t>
      </w:r>
    </w:p>
    <w:p w14:paraId="5A756832" w14:textId="77777777" w:rsidR="00A17C73" w:rsidRPr="00334EA8" w:rsidRDefault="00A17C73" w:rsidP="00A17C73">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Załącznik nr 7 – Oświadczenie o przynależności  do grupy kapitałowej</w:t>
      </w:r>
    </w:p>
    <w:p w14:paraId="652B34E8" w14:textId="77777777" w:rsidR="00A17C73" w:rsidRPr="00334EA8" w:rsidRDefault="00A17C73" w:rsidP="00A17C73">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Załącznik nr 8 – Dokumentacja Techniczna</w:t>
      </w:r>
    </w:p>
    <w:p w14:paraId="459993F4" w14:textId="77777777" w:rsidR="00A17C73" w:rsidRPr="00334EA8" w:rsidRDefault="00A17C73" w:rsidP="00A17C73">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Załącznik nr 9 – Klauzula Informacyjna</w:t>
      </w:r>
    </w:p>
    <w:p w14:paraId="2FCDD228" w14:textId="77777777" w:rsidR="00A17C73" w:rsidRPr="00334EA8" w:rsidRDefault="00A17C73" w:rsidP="00A17C73">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Załącznik nr 10 – Oświadczenie z art. 117 ust. 4 Pzp</w:t>
      </w:r>
    </w:p>
    <w:p w14:paraId="18BDB7C3" w14:textId="47285A46" w:rsidR="00E47AFB" w:rsidRPr="00F42102" w:rsidRDefault="00E47AFB" w:rsidP="00CC124D">
      <w:pPr>
        <w:spacing w:after="0" w:line="240" w:lineRule="auto"/>
        <w:rPr>
          <w:rFonts w:asciiTheme="majorHAnsi" w:hAnsiTheme="majorHAnsi" w:cstheme="majorHAnsi"/>
          <w:color w:val="262626" w:themeColor="text1" w:themeTint="D9"/>
          <w:sz w:val="20"/>
          <w:szCs w:val="20"/>
        </w:rPr>
      </w:pPr>
    </w:p>
    <w:sectPr w:rsidR="00E47AFB" w:rsidRPr="00F42102" w:rsidSect="008F5730">
      <w:footerReference w:type="default" r:id="rId25"/>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C3A0CA" w14:textId="77777777" w:rsidR="00FC42F8" w:rsidRDefault="00FC42F8">
      <w:r>
        <w:separator/>
      </w:r>
    </w:p>
  </w:endnote>
  <w:endnote w:type="continuationSeparator" w:id="0">
    <w:p w14:paraId="1CCD6DFF" w14:textId="77777777" w:rsidR="00FC42F8" w:rsidRDefault="00FC4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00"/>
    <w:family w:val="auto"/>
    <w:pitch w:val="default"/>
  </w:font>
  <w:font w:name="OpenSymbol">
    <w:altName w:val="Arial Unicode MS"/>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msmincho"/>
    <w:charset w:val="00"/>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ComicSansMS,Bold">
    <w:altName w:val="Yu Gothic"/>
    <w:charset w:val="00"/>
    <w:family w:val="auto"/>
    <w:pitch w:val="default"/>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6129A6" w14:textId="57465B61" w:rsidR="00C17E0E" w:rsidRPr="00DB36CB" w:rsidRDefault="00C17E0E"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544A7E">
      <w:rPr>
        <w:rFonts w:ascii="Calibri Light" w:hAnsi="Calibri Light" w:cs="Calibri"/>
        <w:b/>
        <w:color w:val="808080"/>
        <w:sz w:val="18"/>
        <w:szCs w:val="18"/>
      </w:rPr>
      <w:t>42</w:t>
    </w:r>
    <w:r w:rsidR="00AC5E7B">
      <w:rPr>
        <w:rFonts w:ascii="Calibri Light" w:hAnsi="Calibri Light" w:cs="Calibri"/>
        <w:b/>
        <w:color w:val="808080"/>
        <w:sz w:val="18"/>
        <w:szCs w:val="18"/>
      </w:rPr>
      <w:t>.2024</w:t>
    </w:r>
  </w:p>
  <w:p w14:paraId="3887C608" w14:textId="77777777" w:rsidR="00C17E0E" w:rsidRPr="00DB36CB" w:rsidRDefault="00C17E0E"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C17E0E" w:rsidRPr="00DB36CB" w:rsidRDefault="00C17E0E"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C17E0E" w:rsidRPr="00796F95" w:rsidRDefault="00C17E0E">
    <w:pPr>
      <w:pStyle w:val="Stopka"/>
      <w:shd w:val="clear" w:color="auto" w:fill="FFFFFF"/>
      <w:rPr>
        <w:rFonts w:ascii="Calibri Light" w:hAnsi="Calibri Light" w:cs="Tahoma"/>
        <w:b/>
        <w:color w:val="808080"/>
      </w:rPr>
    </w:pPr>
  </w:p>
  <w:p w14:paraId="7C5DD88E" w14:textId="77777777" w:rsidR="00C17E0E" w:rsidRPr="00DB36CB" w:rsidRDefault="00C17E0E"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730016">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730016">
      <w:rPr>
        <w:rFonts w:ascii="Calibri Light" w:hAnsi="Calibri Light" w:cs="Tahoma"/>
        <w:b/>
        <w:noProof/>
        <w:color w:val="808080"/>
        <w:sz w:val="18"/>
        <w:szCs w:val="18"/>
      </w:rPr>
      <w:t>25</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C17E0E" w:rsidRDefault="00C17E0E">
    <w:pPr>
      <w:pStyle w:val="Stopka"/>
      <w:shd w:val="clear" w:color="auto" w:fill="FFFFFF"/>
      <w:rPr>
        <w:rFonts w:ascii="Bookman Old Style" w:hAnsi="Bookman Old Style" w:cs="Tahoma"/>
        <w:b/>
        <w:color w:val="808080"/>
        <w:sz w:val="16"/>
        <w:szCs w:val="16"/>
      </w:rPr>
    </w:pPr>
  </w:p>
  <w:p w14:paraId="23411ADA" w14:textId="77777777" w:rsidR="00C17E0E" w:rsidRDefault="00C17E0E"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81512E" w14:textId="77777777" w:rsidR="00FC42F8" w:rsidRDefault="00FC42F8">
      <w:r>
        <w:separator/>
      </w:r>
    </w:p>
  </w:footnote>
  <w:footnote w:type="continuationSeparator" w:id="0">
    <w:p w14:paraId="7E217521" w14:textId="77777777" w:rsidR="00FC42F8" w:rsidRDefault="00FC42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6"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193E1F5A"/>
    <w:multiLevelType w:val="hybridMultilevel"/>
    <w:tmpl w:val="E1CE1D28"/>
    <w:lvl w:ilvl="0" w:tplc="EB00DEB6">
      <w:start w:val="1"/>
      <w:numFmt w:val="lowerLetter"/>
      <w:lvlText w:val="%1."/>
      <w:lvlJc w:val="left"/>
      <w:pPr>
        <w:ind w:left="720" w:hanging="360"/>
      </w:pPr>
      <w:rPr>
        <w:rFonts w:ascii="Calibri Light" w:hAnsi="Calibri Light" w:cs="Calibri Light"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9"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2F2849C0"/>
    <w:multiLevelType w:val="hybridMultilevel"/>
    <w:tmpl w:val="3E4E94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4962BCD"/>
    <w:multiLevelType w:val="multilevel"/>
    <w:tmpl w:val="0C30025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361B6E53"/>
    <w:multiLevelType w:val="hybridMultilevel"/>
    <w:tmpl w:val="5608D088"/>
    <w:lvl w:ilvl="0" w:tplc="136C89AA">
      <w:start w:val="1"/>
      <w:numFmt w:val="decimal"/>
      <w:lvlText w:val="%1."/>
      <w:lvlJc w:val="left"/>
      <w:pPr>
        <w:ind w:left="720" w:hanging="360"/>
      </w:pPr>
      <w:rPr>
        <w:rFonts w:ascii="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6B20063"/>
    <w:multiLevelType w:val="multilevel"/>
    <w:tmpl w:val="0C30025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51782897"/>
    <w:multiLevelType w:val="multilevel"/>
    <w:tmpl w:val="DA64BD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18" w15:restartNumberingAfterBreak="0">
    <w:nsid w:val="5A801A48"/>
    <w:multiLevelType w:val="multilevel"/>
    <w:tmpl w:val="016AC28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5C6D0DC1"/>
    <w:multiLevelType w:val="multilevel"/>
    <w:tmpl w:val="1578D956"/>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63FC17E9"/>
    <w:multiLevelType w:val="multilevel"/>
    <w:tmpl w:val="1B48233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79E6890"/>
    <w:multiLevelType w:val="hybridMultilevel"/>
    <w:tmpl w:val="3E4E94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C0C6357"/>
    <w:multiLevelType w:val="hybridMultilevel"/>
    <w:tmpl w:val="04E899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8D13A20"/>
    <w:multiLevelType w:val="multilevel"/>
    <w:tmpl w:val="447EE6C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42939479">
    <w:abstractNumId w:val="8"/>
  </w:num>
  <w:num w:numId="2" w16cid:durableId="1093018145">
    <w:abstractNumId w:val="14"/>
  </w:num>
  <w:num w:numId="3" w16cid:durableId="1082219296">
    <w:abstractNumId w:val="12"/>
  </w:num>
  <w:num w:numId="4" w16cid:durableId="73820850">
    <w:abstractNumId w:val="13"/>
  </w:num>
  <w:num w:numId="5" w16cid:durableId="1614750428">
    <w:abstractNumId w:val="18"/>
  </w:num>
  <w:num w:numId="6" w16cid:durableId="69245667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208741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87126236">
    <w:abstractNumId w:val="23"/>
  </w:num>
  <w:num w:numId="9" w16cid:durableId="954403300">
    <w:abstractNumId w:val="11"/>
  </w:num>
  <w:num w:numId="10" w16cid:durableId="1573272018">
    <w:abstractNumId w:val="16"/>
  </w:num>
  <w:num w:numId="11" w16cid:durableId="970091933">
    <w:abstractNumId w:val="17"/>
    <w:lvlOverride w:ilvl="0">
      <w:startOverride w:val="1"/>
    </w:lvlOverride>
    <w:lvlOverride w:ilvl="1"/>
    <w:lvlOverride w:ilvl="2"/>
    <w:lvlOverride w:ilvl="3"/>
    <w:lvlOverride w:ilvl="4"/>
    <w:lvlOverride w:ilvl="5"/>
    <w:lvlOverride w:ilvl="6"/>
    <w:lvlOverride w:ilvl="7"/>
    <w:lvlOverride w:ilvl="8"/>
  </w:num>
  <w:num w:numId="12" w16cid:durableId="1704136324">
    <w:abstractNumId w:val="9"/>
  </w:num>
  <w:num w:numId="13" w16cid:durableId="293298121">
    <w:abstractNumId w:val="10"/>
  </w:num>
  <w:num w:numId="14" w16cid:durableId="1893735587">
    <w:abstractNumId w:val="21"/>
  </w:num>
  <w:num w:numId="15" w16cid:durableId="536047781">
    <w:abstractNumId w:val="17"/>
  </w:num>
  <w:num w:numId="16" w16cid:durableId="1560089920">
    <w:abstractNumId w:val="22"/>
  </w:num>
  <w:num w:numId="17" w16cid:durableId="2126727643">
    <w:abstractNumId w:val="7"/>
  </w:num>
  <w:num w:numId="18" w16cid:durableId="943876905">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1B88"/>
    <w:rsid w:val="00002878"/>
    <w:rsid w:val="000034C8"/>
    <w:rsid w:val="0000384D"/>
    <w:rsid w:val="0000736C"/>
    <w:rsid w:val="00007792"/>
    <w:rsid w:val="00007964"/>
    <w:rsid w:val="00010E8E"/>
    <w:rsid w:val="00011A52"/>
    <w:rsid w:val="000122CD"/>
    <w:rsid w:val="000134AE"/>
    <w:rsid w:val="00013558"/>
    <w:rsid w:val="00020AB0"/>
    <w:rsid w:val="000218E7"/>
    <w:rsid w:val="00021BB8"/>
    <w:rsid w:val="000231C3"/>
    <w:rsid w:val="00023E31"/>
    <w:rsid w:val="000262EB"/>
    <w:rsid w:val="00027962"/>
    <w:rsid w:val="00032AA1"/>
    <w:rsid w:val="00032D55"/>
    <w:rsid w:val="000341C1"/>
    <w:rsid w:val="00034E71"/>
    <w:rsid w:val="0003534D"/>
    <w:rsid w:val="0003716D"/>
    <w:rsid w:val="0004186D"/>
    <w:rsid w:val="000438E1"/>
    <w:rsid w:val="0004549C"/>
    <w:rsid w:val="00045F92"/>
    <w:rsid w:val="00046753"/>
    <w:rsid w:val="000478C7"/>
    <w:rsid w:val="000479FE"/>
    <w:rsid w:val="0005149C"/>
    <w:rsid w:val="00051FCD"/>
    <w:rsid w:val="00055D4E"/>
    <w:rsid w:val="000611D1"/>
    <w:rsid w:val="000647ED"/>
    <w:rsid w:val="00064A80"/>
    <w:rsid w:val="00064C97"/>
    <w:rsid w:val="00065EC7"/>
    <w:rsid w:val="00067173"/>
    <w:rsid w:val="00067FC6"/>
    <w:rsid w:val="0007079D"/>
    <w:rsid w:val="00071513"/>
    <w:rsid w:val="00072885"/>
    <w:rsid w:val="00076B1B"/>
    <w:rsid w:val="00080565"/>
    <w:rsid w:val="00081C01"/>
    <w:rsid w:val="000851C1"/>
    <w:rsid w:val="00086B42"/>
    <w:rsid w:val="000902DE"/>
    <w:rsid w:val="00092C73"/>
    <w:rsid w:val="000970DF"/>
    <w:rsid w:val="0009792D"/>
    <w:rsid w:val="00097F9E"/>
    <w:rsid w:val="000A030D"/>
    <w:rsid w:val="000A1CAF"/>
    <w:rsid w:val="000A44D7"/>
    <w:rsid w:val="000A6363"/>
    <w:rsid w:val="000A6526"/>
    <w:rsid w:val="000A6A9F"/>
    <w:rsid w:val="000A7AC4"/>
    <w:rsid w:val="000A7FC1"/>
    <w:rsid w:val="000B1CF4"/>
    <w:rsid w:val="000B26B0"/>
    <w:rsid w:val="000B688B"/>
    <w:rsid w:val="000B6BC9"/>
    <w:rsid w:val="000B78A9"/>
    <w:rsid w:val="000C06FE"/>
    <w:rsid w:val="000C15D8"/>
    <w:rsid w:val="000C219F"/>
    <w:rsid w:val="000C2F4F"/>
    <w:rsid w:val="000C348B"/>
    <w:rsid w:val="000C4975"/>
    <w:rsid w:val="000C4BE9"/>
    <w:rsid w:val="000C6503"/>
    <w:rsid w:val="000C6E2C"/>
    <w:rsid w:val="000C7562"/>
    <w:rsid w:val="000D071D"/>
    <w:rsid w:val="000D1209"/>
    <w:rsid w:val="000D1AB4"/>
    <w:rsid w:val="000D3D11"/>
    <w:rsid w:val="000D4F58"/>
    <w:rsid w:val="000D50AF"/>
    <w:rsid w:val="000D5123"/>
    <w:rsid w:val="000D774C"/>
    <w:rsid w:val="000E00C1"/>
    <w:rsid w:val="000E0BDF"/>
    <w:rsid w:val="000E0CD1"/>
    <w:rsid w:val="000E1388"/>
    <w:rsid w:val="000E28D4"/>
    <w:rsid w:val="000E2B11"/>
    <w:rsid w:val="000E2CF5"/>
    <w:rsid w:val="000E310B"/>
    <w:rsid w:val="000E47C6"/>
    <w:rsid w:val="000E5807"/>
    <w:rsid w:val="000E5895"/>
    <w:rsid w:val="000E5F12"/>
    <w:rsid w:val="000E68B1"/>
    <w:rsid w:val="000E73CD"/>
    <w:rsid w:val="000E7D09"/>
    <w:rsid w:val="000F0B99"/>
    <w:rsid w:val="000F1996"/>
    <w:rsid w:val="000F59D0"/>
    <w:rsid w:val="0010048E"/>
    <w:rsid w:val="00101718"/>
    <w:rsid w:val="00101987"/>
    <w:rsid w:val="00102D1F"/>
    <w:rsid w:val="0010357C"/>
    <w:rsid w:val="001035B1"/>
    <w:rsid w:val="001037E1"/>
    <w:rsid w:val="00104411"/>
    <w:rsid w:val="001061A9"/>
    <w:rsid w:val="0011013D"/>
    <w:rsid w:val="001110A8"/>
    <w:rsid w:val="0011142F"/>
    <w:rsid w:val="00111F45"/>
    <w:rsid w:val="0011339E"/>
    <w:rsid w:val="001135BA"/>
    <w:rsid w:val="00114531"/>
    <w:rsid w:val="00115CE6"/>
    <w:rsid w:val="001169A9"/>
    <w:rsid w:val="00116FA3"/>
    <w:rsid w:val="00117710"/>
    <w:rsid w:val="00117BFF"/>
    <w:rsid w:val="00117D13"/>
    <w:rsid w:val="0012028C"/>
    <w:rsid w:val="00123246"/>
    <w:rsid w:val="00123912"/>
    <w:rsid w:val="001246B6"/>
    <w:rsid w:val="001246BA"/>
    <w:rsid w:val="00124972"/>
    <w:rsid w:val="001251C3"/>
    <w:rsid w:val="001252BD"/>
    <w:rsid w:val="001272DC"/>
    <w:rsid w:val="00127706"/>
    <w:rsid w:val="00127A41"/>
    <w:rsid w:val="00130BB8"/>
    <w:rsid w:val="00130F5D"/>
    <w:rsid w:val="0013156F"/>
    <w:rsid w:val="0013304E"/>
    <w:rsid w:val="0013437F"/>
    <w:rsid w:val="001360CD"/>
    <w:rsid w:val="001372E7"/>
    <w:rsid w:val="0014098B"/>
    <w:rsid w:val="00140D2A"/>
    <w:rsid w:val="001414D2"/>
    <w:rsid w:val="00141FDA"/>
    <w:rsid w:val="00142608"/>
    <w:rsid w:val="00142A19"/>
    <w:rsid w:val="001462B1"/>
    <w:rsid w:val="00147322"/>
    <w:rsid w:val="001510FE"/>
    <w:rsid w:val="00152C59"/>
    <w:rsid w:val="00153D41"/>
    <w:rsid w:val="00154965"/>
    <w:rsid w:val="00154A66"/>
    <w:rsid w:val="00160093"/>
    <w:rsid w:val="0016017F"/>
    <w:rsid w:val="001603D9"/>
    <w:rsid w:val="001606AD"/>
    <w:rsid w:val="0016166C"/>
    <w:rsid w:val="00166937"/>
    <w:rsid w:val="00167172"/>
    <w:rsid w:val="0017022C"/>
    <w:rsid w:val="00170A22"/>
    <w:rsid w:val="001727AC"/>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753"/>
    <w:rsid w:val="001955E5"/>
    <w:rsid w:val="001A0611"/>
    <w:rsid w:val="001A163E"/>
    <w:rsid w:val="001A2FB6"/>
    <w:rsid w:val="001A3070"/>
    <w:rsid w:val="001A633D"/>
    <w:rsid w:val="001A7191"/>
    <w:rsid w:val="001A750B"/>
    <w:rsid w:val="001B04F9"/>
    <w:rsid w:val="001B08EF"/>
    <w:rsid w:val="001B1C87"/>
    <w:rsid w:val="001B5AAA"/>
    <w:rsid w:val="001B65BD"/>
    <w:rsid w:val="001B66CB"/>
    <w:rsid w:val="001B6989"/>
    <w:rsid w:val="001B7084"/>
    <w:rsid w:val="001C05F9"/>
    <w:rsid w:val="001C1831"/>
    <w:rsid w:val="001C1F89"/>
    <w:rsid w:val="001C3E1D"/>
    <w:rsid w:val="001C3F70"/>
    <w:rsid w:val="001C419A"/>
    <w:rsid w:val="001C42BB"/>
    <w:rsid w:val="001C4EEA"/>
    <w:rsid w:val="001C59D4"/>
    <w:rsid w:val="001C625D"/>
    <w:rsid w:val="001C64D6"/>
    <w:rsid w:val="001C658A"/>
    <w:rsid w:val="001C7A0B"/>
    <w:rsid w:val="001D1517"/>
    <w:rsid w:val="001D1BA7"/>
    <w:rsid w:val="001D1BE7"/>
    <w:rsid w:val="001D2A27"/>
    <w:rsid w:val="001D2CDA"/>
    <w:rsid w:val="001D38D8"/>
    <w:rsid w:val="001D6010"/>
    <w:rsid w:val="001D7ADC"/>
    <w:rsid w:val="001D7DE0"/>
    <w:rsid w:val="001D7FC5"/>
    <w:rsid w:val="001E0BF7"/>
    <w:rsid w:val="001E2A6B"/>
    <w:rsid w:val="001E4CF4"/>
    <w:rsid w:val="001E5C7B"/>
    <w:rsid w:val="001E71ED"/>
    <w:rsid w:val="001E76EB"/>
    <w:rsid w:val="001F0124"/>
    <w:rsid w:val="001F1CD0"/>
    <w:rsid w:val="001F20F1"/>
    <w:rsid w:val="001F428D"/>
    <w:rsid w:val="001F660E"/>
    <w:rsid w:val="00202383"/>
    <w:rsid w:val="00202A48"/>
    <w:rsid w:val="00202EAE"/>
    <w:rsid w:val="00203509"/>
    <w:rsid w:val="002039ED"/>
    <w:rsid w:val="00204158"/>
    <w:rsid w:val="0020447D"/>
    <w:rsid w:val="0020471F"/>
    <w:rsid w:val="00210B98"/>
    <w:rsid w:val="002110BF"/>
    <w:rsid w:val="00214A48"/>
    <w:rsid w:val="00215149"/>
    <w:rsid w:val="00217084"/>
    <w:rsid w:val="00223C42"/>
    <w:rsid w:val="00225018"/>
    <w:rsid w:val="00231E84"/>
    <w:rsid w:val="00233A7F"/>
    <w:rsid w:val="00233D5F"/>
    <w:rsid w:val="00235B63"/>
    <w:rsid w:val="00241A3A"/>
    <w:rsid w:val="00241E97"/>
    <w:rsid w:val="00244E42"/>
    <w:rsid w:val="00244E6F"/>
    <w:rsid w:val="00246A76"/>
    <w:rsid w:val="00251A06"/>
    <w:rsid w:val="002535E4"/>
    <w:rsid w:val="00253900"/>
    <w:rsid w:val="00253FF4"/>
    <w:rsid w:val="00254AA4"/>
    <w:rsid w:val="00255532"/>
    <w:rsid w:val="00255B3E"/>
    <w:rsid w:val="00256BE8"/>
    <w:rsid w:val="00257981"/>
    <w:rsid w:val="00260022"/>
    <w:rsid w:val="00261B8A"/>
    <w:rsid w:val="00261C91"/>
    <w:rsid w:val="00262275"/>
    <w:rsid w:val="00262B52"/>
    <w:rsid w:val="002661D8"/>
    <w:rsid w:val="00267AAD"/>
    <w:rsid w:val="00270223"/>
    <w:rsid w:val="00270688"/>
    <w:rsid w:val="0027072C"/>
    <w:rsid w:val="00274509"/>
    <w:rsid w:val="0028014F"/>
    <w:rsid w:val="00281082"/>
    <w:rsid w:val="00281EDE"/>
    <w:rsid w:val="0028417F"/>
    <w:rsid w:val="00285F24"/>
    <w:rsid w:val="00286326"/>
    <w:rsid w:val="002905D0"/>
    <w:rsid w:val="0029112C"/>
    <w:rsid w:val="002911B8"/>
    <w:rsid w:val="00291240"/>
    <w:rsid w:val="00292144"/>
    <w:rsid w:val="00294CEF"/>
    <w:rsid w:val="002958B1"/>
    <w:rsid w:val="0029705E"/>
    <w:rsid w:val="002A084A"/>
    <w:rsid w:val="002A0BF8"/>
    <w:rsid w:val="002A2248"/>
    <w:rsid w:val="002A2DE8"/>
    <w:rsid w:val="002A44B9"/>
    <w:rsid w:val="002A44E5"/>
    <w:rsid w:val="002A46CB"/>
    <w:rsid w:val="002A53E8"/>
    <w:rsid w:val="002A57EC"/>
    <w:rsid w:val="002A6948"/>
    <w:rsid w:val="002A7180"/>
    <w:rsid w:val="002A725F"/>
    <w:rsid w:val="002A729B"/>
    <w:rsid w:val="002B02C9"/>
    <w:rsid w:val="002B21EB"/>
    <w:rsid w:val="002B2A67"/>
    <w:rsid w:val="002B3140"/>
    <w:rsid w:val="002B4162"/>
    <w:rsid w:val="002C0194"/>
    <w:rsid w:val="002C02A0"/>
    <w:rsid w:val="002C068E"/>
    <w:rsid w:val="002C2032"/>
    <w:rsid w:val="002C26D4"/>
    <w:rsid w:val="002C2F56"/>
    <w:rsid w:val="002C433E"/>
    <w:rsid w:val="002C505D"/>
    <w:rsid w:val="002C5460"/>
    <w:rsid w:val="002D0892"/>
    <w:rsid w:val="002D15B7"/>
    <w:rsid w:val="002D3709"/>
    <w:rsid w:val="002D3F79"/>
    <w:rsid w:val="002D6680"/>
    <w:rsid w:val="002E0DA3"/>
    <w:rsid w:val="002E1CFD"/>
    <w:rsid w:val="002E285F"/>
    <w:rsid w:val="002E3D91"/>
    <w:rsid w:val="002E68F5"/>
    <w:rsid w:val="002E768A"/>
    <w:rsid w:val="002E7C87"/>
    <w:rsid w:val="002F05C1"/>
    <w:rsid w:val="002F1C6F"/>
    <w:rsid w:val="002F391D"/>
    <w:rsid w:val="002F56EF"/>
    <w:rsid w:val="002F5C9A"/>
    <w:rsid w:val="002F6FB4"/>
    <w:rsid w:val="002F76B7"/>
    <w:rsid w:val="00300C35"/>
    <w:rsid w:val="003010DF"/>
    <w:rsid w:val="003016D1"/>
    <w:rsid w:val="00301913"/>
    <w:rsid w:val="00301C55"/>
    <w:rsid w:val="00301CB4"/>
    <w:rsid w:val="0030213E"/>
    <w:rsid w:val="0030474A"/>
    <w:rsid w:val="00304946"/>
    <w:rsid w:val="00304966"/>
    <w:rsid w:val="00304E2D"/>
    <w:rsid w:val="00305743"/>
    <w:rsid w:val="00305755"/>
    <w:rsid w:val="00307D20"/>
    <w:rsid w:val="00310209"/>
    <w:rsid w:val="00314EB7"/>
    <w:rsid w:val="0031520B"/>
    <w:rsid w:val="00315AF7"/>
    <w:rsid w:val="00316A92"/>
    <w:rsid w:val="0031726F"/>
    <w:rsid w:val="00317C99"/>
    <w:rsid w:val="00317EAF"/>
    <w:rsid w:val="00320A61"/>
    <w:rsid w:val="0032348C"/>
    <w:rsid w:val="00323DC6"/>
    <w:rsid w:val="00323F73"/>
    <w:rsid w:val="00325077"/>
    <w:rsid w:val="00325A1E"/>
    <w:rsid w:val="00326660"/>
    <w:rsid w:val="00326DD4"/>
    <w:rsid w:val="00330992"/>
    <w:rsid w:val="00330E5B"/>
    <w:rsid w:val="003357E9"/>
    <w:rsid w:val="00336152"/>
    <w:rsid w:val="003361A8"/>
    <w:rsid w:val="0033682D"/>
    <w:rsid w:val="0033752E"/>
    <w:rsid w:val="0034052F"/>
    <w:rsid w:val="003408DE"/>
    <w:rsid w:val="00341BDE"/>
    <w:rsid w:val="00343600"/>
    <w:rsid w:val="00343C79"/>
    <w:rsid w:val="003455C0"/>
    <w:rsid w:val="00346EC2"/>
    <w:rsid w:val="003528A9"/>
    <w:rsid w:val="00352D31"/>
    <w:rsid w:val="00353B4B"/>
    <w:rsid w:val="00355F8A"/>
    <w:rsid w:val="003605E7"/>
    <w:rsid w:val="00360B6A"/>
    <w:rsid w:val="003611F2"/>
    <w:rsid w:val="003615C5"/>
    <w:rsid w:val="00361659"/>
    <w:rsid w:val="0036278B"/>
    <w:rsid w:val="0036365F"/>
    <w:rsid w:val="0036548E"/>
    <w:rsid w:val="00365DA3"/>
    <w:rsid w:val="00370065"/>
    <w:rsid w:val="0037020D"/>
    <w:rsid w:val="00371B72"/>
    <w:rsid w:val="00371F3D"/>
    <w:rsid w:val="003726FB"/>
    <w:rsid w:val="00372995"/>
    <w:rsid w:val="00375809"/>
    <w:rsid w:val="00376936"/>
    <w:rsid w:val="00377CCA"/>
    <w:rsid w:val="00384950"/>
    <w:rsid w:val="00386FDA"/>
    <w:rsid w:val="00387D4D"/>
    <w:rsid w:val="00391460"/>
    <w:rsid w:val="0039406E"/>
    <w:rsid w:val="00395CA3"/>
    <w:rsid w:val="003A0685"/>
    <w:rsid w:val="003A0802"/>
    <w:rsid w:val="003A263F"/>
    <w:rsid w:val="003A3D6F"/>
    <w:rsid w:val="003A67D9"/>
    <w:rsid w:val="003B2B43"/>
    <w:rsid w:val="003B2B9C"/>
    <w:rsid w:val="003B4A33"/>
    <w:rsid w:val="003B51C8"/>
    <w:rsid w:val="003B54F1"/>
    <w:rsid w:val="003B5D43"/>
    <w:rsid w:val="003C0275"/>
    <w:rsid w:val="003C0C17"/>
    <w:rsid w:val="003C2A6D"/>
    <w:rsid w:val="003C44B2"/>
    <w:rsid w:val="003C527B"/>
    <w:rsid w:val="003C543C"/>
    <w:rsid w:val="003C5B41"/>
    <w:rsid w:val="003C79C1"/>
    <w:rsid w:val="003D00DF"/>
    <w:rsid w:val="003D0218"/>
    <w:rsid w:val="003D0410"/>
    <w:rsid w:val="003D1CBC"/>
    <w:rsid w:val="003D3711"/>
    <w:rsid w:val="003D6B0C"/>
    <w:rsid w:val="003D6F1E"/>
    <w:rsid w:val="003D75BE"/>
    <w:rsid w:val="003E3D61"/>
    <w:rsid w:val="003E4969"/>
    <w:rsid w:val="003E4B3A"/>
    <w:rsid w:val="003F052A"/>
    <w:rsid w:val="003F0992"/>
    <w:rsid w:val="003F0E30"/>
    <w:rsid w:val="003F1699"/>
    <w:rsid w:val="003F22AF"/>
    <w:rsid w:val="003F2A08"/>
    <w:rsid w:val="003F46E1"/>
    <w:rsid w:val="003F528D"/>
    <w:rsid w:val="00400A45"/>
    <w:rsid w:val="004048B2"/>
    <w:rsid w:val="004052FD"/>
    <w:rsid w:val="004054F1"/>
    <w:rsid w:val="00406B42"/>
    <w:rsid w:val="004100E3"/>
    <w:rsid w:val="004102D7"/>
    <w:rsid w:val="00412EC2"/>
    <w:rsid w:val="0041413B"/>
    <w:rsid w:val="0041497D"/>
    <w:rsid w:val="00415C78"/>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4687"/>
    <w:rsid w:val="00446BF6"/>
    <w:rsid w:val="00447C07"/>
    <w:rsid w:val="00447D42"/>
    <w:rsid w:val="0045097B"/>
    <w:rsid w:val="0045302B"/>
    <w:rsid w:val="00453FE7"/>
    <w:rsid w:val="00454ADD"/>
    <w:rsid w:val="00454CC7"/>
    <w:rsid w:val="004565A1"/>
    <w:rsid w:val="004566A3"/>
    <w:rsid w:val="00456760"/>
    <w:rsid w:val="00457D7E"/>
    <w:rsid w:val="0046097E"/>
    <w:rsid w:val="00461045"/>
    <w:rsid w:val="00464B75"/>
    <w:rsid w:val="00466949"/>
    <w:rsid w:val="00473C0C"/>
    <w:rsid w:val="004740B0"/>
    <w:rsid w:val="00474FE0"/>
    <w:rsid w:val="00475E2F"/>
    <w:rsid w:val="0047640D"/>
    <w:rsid w:val="00481909"/>
    <w:rsid w:val="004824DF"/>
    <w:rsid w:val="00482965"/>
    <w:rsid w:val="0048501B"/>
    <w:rsid w:val="00487CF1"/>
    <w:rsid w:val="00491379"/>
    <w:rsid w:val="00491416"/>
    <w:rsid w:val="00493EE1"/>
    <w:rsid w:val="00494F8A"/>
    <w:rsid w:val="00495144"/>
    <w:rsid w:val="0049570E"/>
    <w:rsid w:val="004A06D1"/>
    <w:rsid w:val="004A1A97"/>
    <w:rsid w:val="004A1E9F"/>
    <w:rsid w:val="004A20F3"/>
    <w:rsid w:val="004A2179"/>
    <w:rsid w:val="004A310D"/>
    <w:rsid w:val="004A390A"/>
    <w:rsid w:val="004A3A11"/>
    <w:rsid w:val="004A4ADA"/>
    <w:rsid w:val="004A5560"/>
    <w:rsid w:val="004A6DEB"/>
    <w:rsid w:val="004A6FC5"/>
    <w:rsid w:val="004B264A"/>
    <w:rsid w:val="004B4B40"/>
    <w:rsid w:val="004B5326"/>
    <w:rsid w:val="004B5393"/>
    <w:rsid w:val="004B646B"/>
    <w:rsid w:val="004B64EC"/>
    <w:rsid w:val="004B7B7D"/>
    <w:rsid w:val="004C0A9C"/>
    <w:rsid w:val="004C1129"/>
    <w:rsid w:val="004C11B3"/>
    <w:rsid w:val="004C177E"/>
    <w:rsid w:val="004C190E"/>
    <w:rsid w:val="004C32D2"/>
    <w:rsid w:val="004C379D"/>
    <w:rsid w:val="004C3DC8"/>
    <w:rsid w:val="004C468E"/>
    <w:rsid w:val="004C5D1B"/>
    <w:rsid w:val="004C659A"/>
    <w:rsid w:val="004C7990"/>
    <w:rsid w:val="004D12EF"/>
    <w:rsid w:val="004D227E"/>
    <w:rsid w:val="004D2FD5"/>
    <w:rsid w:val="004D3345"/>
    <w:rsid w:val="004D3FEC"/>
    <w:rsid w:val="004D53C8"/>
    <w:rsid w:val="004D5834"/>
    <w:rsid w:val="004D5F48"/>
    <w:rsid w:val="004E0C04"/>
    <w:rsid w:val="004E149A"/>
    <w:rsid w:val="004E37CA"/>
    <w:rsid w:val="004E40BF"/>
    <w:rsid w:val="004E4A7B"/>
    <w:rsid w:val="004E5A53"/>
    <w:rsid w:val="004E5A6E"/>
    <w:rsid w:val="004E6247"/>
    <w:rsid w:val="004E6EFD"/>
    <w:rsid w:val="004E6F0E"/>
    <w:rsid w:val="004F0564"/>
    <w:rsid w:val="004F136E"/>
    <w:rsid w:val="004F1617"/>
    <w:rsid w:val="004F1963"/>
    <w:rsid w:val="004F2D3C"/>
    <w:rsid w:val="004F59F1"/>
    <w:rsid w:val="004F649F"/>
    <w:rsid w:val="004F6C1B"/>
    <w:rsid w:val="004F7304"/>
    <w:rsid w:val="005006C4"/>
    <w:rsid w:val="00500FAD"/>
    <w:rsid w:val="00501DB2"/>
    <w:rsid w:val="00505311"/>
    <w:rsid w:val="00510897"/>
    <w:rsid w:val="00510906"/>
    <w:rsid w:val="00513BA8"/>
    <w:rsid w:val="00513DF9"/>
    <w:rsid w:val="00514B3E"/>
    <w:rsid w:val="00515DD0"/>
    <w:rsid w:val="00517197"/>
    <w:rsid w:val="00520CC6"/>
    <w:rsid w:val="00522E94"/>
    <w:rsid w:val="005239A7"/>
    <w:rsid w:val="00532B4B"/>
    <w:rsid w:val="00532ECD"/>
    <w:rsid w:val="00534901"/>
    <w:rsid w:val="005358B5"/>
    <w:rsid w:val="005360F9"/>
    <w:rsid w:val="005409EC"/>
    <w:rsid w:val="00541342"/>
    <w:rsid w:val="00542F43"/>
    <w:rsid w:val="00543A1B"/>
    <w:rsid w:val="00543DDD"/>
    <w:rsid w:val="005445DE"/>
    <w:rsid w:val="00544A7E"/>
    <w:rsid w:val="00544C9C"/>
    <w:rsid w:val="00545DFA"/>
    <w:rsid w:val="00547912"/>
    <w:rsid w:val="00550665"/>
    <w:rsid w:val="00552381"/>
    <w:rsid w:val="00555FAE"/>
    <w:rsid w:val="00556C1F"/>
    <w:rsid w:val="00557A25"/>
    <w:rsid w:val="00557E6A"/>
    <w:rsid w:val="00560492"/>
    <w:rsid w:val="00565387"/>
    <w:rsid w:val="00565DCD"/>
    <w:rsid w:val="00565E5E"/>
    <w:rsid w:val="00566841"/>
    <w:rsid w:val="0056798B"/>
    <w:rsid w:val="00570B96"/>
    <w:rsid w:val="005712D7"/>
    <w:rsid w:val="00571F4C"/>
    <w:rsid w:val="00573B93"/>
    <w:rsid w:val="005748F3"/>
    <w:rsid w:val="00574FAD"/>
    <w:rsid w:val="00577025"/>
    <w:rsid w:val="005819B8"/>
    <w:rsid w:val="00584385"/>
    <w:rsid w:val="005847D5"/>
    <w:rsid w:val="005849D8"/>
    <w:rsid w:val="0058640D"/>
    <w:rsid w:val="00592D6D"/>
    <w:rsid w:val="00593EF7"/>
    <w:rsid w:val="005961E7"/>
    <w:rsid w:val="00596611"/>
    <w:rsid w:val="005977E8"/>
    <w:rsid w:val="005A00C9"/>
    <w:rsid w:val="005A1403"/>
    <w:rsid w:val="005A1691"/>
    <w:rsid w:val="005A1AC7"/>
    <w:rsid w:val="005A2CA2"/>
    <w:rsid w:val="005A2E46"/>
    <w:rsid w:val="005A2FB4"/>
    <w:rsid w:val="005A53E2"/>
    <w:rsid w:val="005B0370"/>
    <w:rsid w:val="005B1325"/>
    <w:rsid w:val="005B2450"/>
    <w:rsid w:val="005B2F1B"/>
    <w:rsid w:val="005B316D"/>
    <w:rsid w:val="005B4341"/>
    <w:rsid w:val="005B47C3"/>
    <w:rsid w:val="005C237D"/>
    <w:rsid w:val="005C3171"/>
    <w:rsid w:val="005C36FB"/>
    <w:rsid w:val="005C4944"/>
    <w:rsid w:val="005C5193"/>
    <w:rsid w:val="005C60D6"/>
    <w:rsid w:val="005C7402"/>
    <w:rsid w:val="005C7613"/>
    <w:rsid w:val="005D02A6"/>
    <w:rsid w:val="005D1DDF"/>
    <w:rsid w:val="005D22A4"/>
    <w:rsid w:val="005D3B1E"/>
    <w:rsid w:val="005D449A"/>
    <w:rsid w:val="005D7783"/>
    <w:rsid w:val="005E17BA"/>
    <w:rsid w:val="005E1FCD"/>
    <w:rsid w:val="005E237D"/>
    <w:rsid w:val="005E24D2"/>
    <w:rsid w:val="005E2BF5"/>
    <w:rsid w:val="005E2BFD"/>
    <w:rsid w:val="005E5E3B"/>
    <w:rsid w:val="005E6262"/>
    <w:rsid w:val="005E6B44"/>
    <w:rsid w:val="005E7169"/>
    <w:rsid w:val="005E7D91"/>
    <w:rsid w:val="005F1191"/>
    <w:rsid w:val="005F1A32"/>
    <w:rsid w:val="005F4106"/>
    <w:rsid w:val="005F49CF"/>
    <w:rsid w:val="005F4AA7"/>
    <w:rsid w:val="005F6F5A"/>
    <w:rsid w:val="005F7A36"/>
    <w:rsid w:val="005F7BD4"/>
    <w:rsid w:val="006014B3"/>
    <w:rsid w:val="00601652"/>
    <w:rsid w:val="0060364B"/>
    <w:rsid w:val="006039FA"/>
    <w:rsid w:val="00603D94"/>
    <w:rsid w:val="0060460C"/>
    <w:rsid w:val="006056A3"/>
    <w:rsid w:val="006062A3"/>
    <w:rsid w:val="00607769"/>
    <w:rsid w:val="006101D0"/>
    <w:rsid w:val="00610B29"/>
    <w:rsid w:val="0061260A"/>
    <w:rsid w:val="00613F77"/>
    <w:rsid w:val="00614BA4"/>
    <w:rsid w:val="00615A91"/>
    <w:rsid w:val="00617139"/>
    <w:rsid w:val="00621623"/>
    <w:rsid w:val="0062164B"/>
    <w:rsid w:val="00621B56"/>
    <w:rsid w:val="00622246"/>
    <w:rsid w:val="0062321E"/>
    <w:rsid w:val="0062327E"/>
    <w:rsid w:val="006248BA"/>
    <w:rsid w:val="00624DB6"/>
    <w:rsid w:val="006322BC"/>
    <w:rsid w:val="00632DC1"/>
    <w:rsid w:val="0063300B"/>
    <w:rsid w:val="00633CED"/>
    <w:rsid w:val="00635A16"/>
    <w:rsid w:val="00635C3E"/>
    <w:rsid w:val="00637D3D"/>
    <w:rsid w:val="00640AC3"/>
    <w:rsid w:val="006411CB"/>
    <w:rsid w:val="00641285"/>
    <w:rsid w:val="00641B88"/>
    <w:rsid w:val="00642C8D"/>
    <w:rsid w:val="0064328E"/>
    <w:rsid w:val="00643814"/>
    <w:rsid w:val="006441FD"/>
    <w:rsid w:val="00644C83"/>
    <w:rsid w:val="00645FAC"/>
    <w:rsid w:val="00646163"/>
    <w:rsid w:val="00646402"/>
    <w:rsid w:val="00646B3A"/>
    <w:rsid w:val="00647093"/>
    <w:rsid w:val="006471E2"/>
    <w:rsid w:val="00647936"/>
    <w:rsid w:val="006501E9"/>
    <w:rsid w:val="00650E2C"/>
    <w:rsid w:val="0065209A"/>
    <w:rsid w:val="00652122"/>
    <w:rsid w:val="00653501"/>
    <w:rsid w:val="00653531"/>
    <w:rsid w:val="0065516E"/>
    <w:rsid w:val="00655293"/>
    <w:rsid w:val="00655B99"/>
    <w:rsid w:val="006629CB"/>
    <w:rsid w:val="0066438F"/>
    <w:rsid w:val="006644CC"/>
    <w:rsid w:val="006647EF"/>
    <w:rsid w:val="0066488C"/>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2950"/>
    <w:rsid w:val="00695339"/>
    <w:rsid w:val="00695A1B"/>
    <w:rsid w:val="0069626E"/>
    <w:rsid w:val="00697944"/>
    <w:rsid w:val="00697F33"/>
    <w:rsid w:val="006A0557"/>
    <w:rsid w:val="006A46C8"/>
    <w:rsid w:val="006A7004"/>
    <w:rsid w:val="006A7AC9"/>
    <w:rsid w:val="006A7C1C"/>
    <w:rsid w:val="006B19CA"/>
    <w:rsid w:val="006B1C6A"/>
    <w:rsid w:val="006B1FCE"/>
    <w:rsid w:val="006B2B60"/>
    <w:rsid w:val="006B569E"/>
    <w:rsid w:val="006B5BE3"/>
    <w:rsid w:val="006B6B91"/>
    <w:rsid w:val="006B6C33"/>
    <w:rsid w:val="006B7827"/>
    <w:rsid w:val="006C16A6"/>
    <w:rsid w:val="006C2131"/>
    <w:rsid w:val="006C3B0B"/>
    <w:rsid w:val="006C5E7E"/>
    <w:rsid w:val="006C60C7"/>
    <w:rsid w:val="006C696C"/>
    <w:rsid w:val="006D01A8"/>
    <w:rsid w:val="006D3D6A"/>
    <w:rsid w:val="006D4D04"/>
    <w:rsid w:val="006D5196"/>
    <w:rsid w:val="006D5612"/>
    <w:rsid w:val="006D572B"/>
    <w:rsid w:val="006D6F79"/>
    <w:rsid w:val="006E0EED"/>
    <w:rsid w:val="006E1232"/>
    <w:rsid w:val="006E1508"/>
    <w:rsid w:val="006E3958"/>
    <w:rsid w:val="006E3EB5"/>
    <w:rsid w:val="006E779F"/>
    <w:rsid w:val="006F1202"/>
    <w:rsid w:val="006F424F"/>
    <w:rsid w:val="006F4525"/>
    <w:rsid w:val="006F4E52"/>
    <w:rsid w:val="006F50BA"/>
    <w:rsid w:val="006F5A01"/>
    <w:rsid w:val="006F5F1C"/>
    <w:rsid w:val="006F6D35"/>
    <w:rsid w:val="0070042D"/>
    <w:rsid w:val="00702533"/>
    <w:rsid w:val="0070529D"/>
    <w:rsid w:val="00707497"/>
    <w:rsid w:val="007109BF"/>
    <w:rsid w:val="00710F6A"/>
    <w:rsid w:val="00711A7B"/>
    <w:rsid w:val="00714F4C"/>
    <w:rsid w:val="007157C3"/>
    <w:rsid w:val="00715AC4"/>
    <w:rsid w:val="0071673D"/>
    <w:rsid w:val="007224D9"/>
    <w:rsid w:val="00723012"/>
    <w:rsid w:val="00724786"/>
    <w:rsid w:val="00724CE2"/>
    <w:rsid w:val="00724F7B"/>
    <w:rsid w:val="00725A9C"/>
    <w:rsid w:val="00725CAE"/>
    <w:rsid w:val="00726751"/>
    <w:rsid w:val="00726B7A"/>
    <w:rsid w:val="00730016"/>
    <w:rsid w:val="00731C3A"/>
    <w:rsid w:val="00734253"/>
    <w:rsid w:val="0073545A"/>
    <w:rsid w:val="00735560"/>
    <w:rsid w:val="00736AC3"/>
    <w:rsid w:val="00737B72"/>
    <w:rsid w:val="0074062A"/>
    <w:rsid w:val="007417A3"/>
    <w:rsid w:val="00744DFC"/>
    <w:rsid w:val="00744EE4"/>
    <w:rsid w:val="00745A6E"/>
    <w:rsid w:val="0074708A"/>
    <w:rsid w:val="0074748E"/>
    <w:rsid w:val="007478D9"/>
    <w:rsid w:val="00747AFA"/>
    <w:rsid w:val="00750E82"/>
    <w:rsid w:val="00751A3C"/>
    <w:rsid w:val="00752A8A"/>
    <w:rsid w:val="00755062"/>
    <w:rsid w:val="00756A4E"/>
    <w:rsid w:val="00757945"/>
    <w:rsid w:val="0076235A"/>
    <w:rsid w:val="00770BB9"/>
    <w:rsid w:val="0077108B"/>
    <w:rsid w:val="00771879"/>
    <w:rsid w:val="007727AD"/>
    <w:rsid w:val="00773829"/>
    <w:rsid w:val="00773E46"/>
    <w:rsid w:val="00774441"/>
    <w:rsid w:val="0077475D"/>
    <w:rsid w:val="007758E1"/>
    <w:rsid w:val="007778DF"/>
    <w:rsid w:val="00781652"/>
    <w:rsid w:val="00781C56"/>
    <w:rsid w:val="00783256"/>
    <w:rsid w:val="007832DB"/>
    <w:rsid w:val="00783454"/>
    <w:rsid w:val="00783655"/>
    <w:rsid w:val="00790D93"/>
    <w:rsid w:val="0079250A"/>
    <w:rsid w:val="00792A70"/>
    <w:rsid w:val="007934BC"/>
    <w:rsid w:val="00793C74"/>
    <w:rsid w:val="00795652"/>
    <w:rsid w:val="00796F95"/>
    <w:rsid w:val="007A0700"/>
    <w:rsid w:val="007A1331"/>
    <w:rsid w:val="007A184C"/>
    <w:rsid w:val="007A2C24"/>
    <w:rsid w:val="007A387A"/>
    <w:rsid w:val="007A4314"/>
    <w:rsid w:val="007A4859"/>
    <w:rsid w:val="007B0350"/>
    <w:rsid w:val="007B34A7"/>
    <w:rsid w:val="007B3A1C"/>
    <w:rsid w:val="007B4007"/>
    <w:rsid w:val="007B4F90"/>
    <w:rsid w:val="007B5637"/>
    <w:rsid w:val="007C003F"/>
    <w:rsid w:val="007C0EBA"/>
    <w:rsid w:val="007C16A6"/>
    <w:rsid w:val="007C16AE"/>
    <w:rsid w:val="007C323B"/>
    <w:rsid w:val="007C4812"/>
    <w:rsid w:val="007C50EB"/>
    <w:rsid w:val="007C533B"/>
    <w:rsid w:val="007C65DB"/>
    <w:rsid w:val="007D11CC"/>
    <w:rsid w:val="007D1489"/>
    <w:rsid w:val="007D3294"/>
    <w:rsid w:val="007D38B3"/>
    <w:rsid w:val="007D501B"/>
    <w:rsid w:val="007D55DD"/>
    <w:rsid w:val="007D6CDE"/>
    <w:rsid w:val="007D7475"/>
    <w:rsid w:val="007E21FB"/>
    <w:rsid w:val="007E35EA"/>
    <w:rsid w:val="007E39A2"/>
    <w:rsid w:val="007E3A71"/>
    <w:rsid w:val="007E405A"/>
    <w:rsid w:val="007E490C"/>
    <w:rsid w:val="007E4C55"/>
    <w:rsid w:val="007E5E3A"/>
    <w:rsid w:val="007E6CEB"/>
    <w:rsid w:val="007E6F19"/>
    <w:rsid w:val="007E74D6"/>
    <w:rsid w:val="007F171F"/>
    <w:rsid w:val="007F1A97"/>
    <w:rsid w:val="007F49A5"/>
    <w:rsid w:val="007F67F5"/>
    <w:rsid w:val="007F6923"/>
    <w:rsid w:val="007F6B7D"/>
    <w:rsid w:val="007F787F"/>
    <w:rsid w:val="007F7896"/>
    <w:rsid w:val="00800347"/>
    <w:rsid w:val="008004F0"/>
    <w:rsid w:val="00801229"/>
    <w:rsid w:val="008014D4"/>
    <w:rsid w:val="00802210"/>
    <w:rsid w:val="00802723"/>
    <w:rsid w:val="00803120"/>
    <w:rsid w:val="00803808"/>
    <w:rsid w:val="008046AB"/>
    <w:rsid w:val="00804F69"/>
    <w:rsid w:val="00807076"/>
    <w:rsid w:val="008078B3"/>
    <w:rsid w:val="008101CC"/>
    <w:rsid w:val="0081066A"/>
    <w:rsid w:val="00810B24"/>
    <w:rsid w:val="00811D2E"/>
    <w:rsid w:val="0081236B"/>
    <w:rsid w:val="00812DCC"/>
    <w:rsid w:val="008135F7"/>
    <w:rsid w:val="008137FA"/>
    <w:rsid w:val="008138E0"/>
    <w:rsid w:val="0081399A"/>
    <w:rsid w:val="00816193"/>
    <w:rsid w:val="008202C3"/>
    <w:rsid w:val="0082226B"/>
    <w:rsid w:val="008228A0"/>
    <w:rsid w:val="00822ADB"/>
    <w:rsid w:val="00823A14"/>
    <w:rsid w:val="0082437A"/>
    <w:rsid w:val="00827372"/>
    <w:rsid w:val="00830E8E"/>
    <w:rsid w:val="008311C1"/>
    <w:rsid w:val="00832200"/>
    <w:rsid w:val="00832A94"/>
    <w:rsid w:val="00832A98"/>
    <w:rsid w:val="0083312D"/>
    <w:rsid w:val="00834882"/>
    <w:rsid w:val="00834A92"/>
    <w:rsid w:val="00837007"/>
    <w:rsid w:val="00841289"/>
    <w:rsid w:val="00841674"/>
    <w:rsid w:val="00841736"/>
    <w:rsid w:val="008424B2"/>
    <w:rsid w:val="00843863"/>
    <w:rsid w:val="008443F8"/>
    <w:rsid w:val="00845B40"/>
    <w:rsid w:val="00846046"/>
    <w:rsid w:val="00846DA1"/>
    <w:rsid w:val="00847E79"/>
    <w:rsid w:val="00850FD9"/>
    <w:rsid w:val="00851367"/>
    <w:rsid w:val="00851A94"/>
    <w:rsid w:val="00851FBE"/>
    <w:rsid w:val="00852AF0"/>
    <w:rsid w:val="00855C27"/>
    <w:rsid w:val="00856079"/>
    <w:rsid w:val="008560C5"/>
    <w:rsid w:val="00856E2A"/>
    <w:rsid w:val="00856F6B"/>
    <w:rsid w:val="0085722D"/>
    <w:rsid w:val="00857527"/>
    <w:rsid w:val="0085768D"/>
    <w:rsid w:val="008579C0"/>
    <w:rsid w:val="0086095E"/>
    <w:rsid w:val="00861BA2"/>
    <w:rsid w:val="00865324"/>
    <w:rsid w:val="00865612"/>
    <w:rsid w:val="00865BDC"/>
    <w:rsid w:val="00866A7D"/>
    <w:rsid w:val="0087070C"/>
    <w:rsid w:val="00874F0B"/>
    <w:rsid w:val="00874FB0"/>
    <w:rsid w:val="008754C9"/>
    <w:rsid w:val="00875E94"/>
    <w:rsid w:val="008773B3"/>
    <w:rsid w:val="00881167"/>
    <w:rsid w:val="00881544"/>
    <w:rsid w:val="00882016"/>
    <w:rsid w:val="00883766"/>
    <w:rsid w:val="008839EB"/>
    <w:rsid w:val="008843C4"/>
    <w:rsid w:val="00884937"/>
    <w:rsid w:val="00891B46"/>
    <w:rsid w:val="0089423C"/>
    <w:rsid w:val="0089482F"/>
    <w:rsid w:val="008948C0"/>
    <w:rsid w:val="008A01AA"/>
    <w:rsid w:val="008A0BA1"/>
    <w:rsid w:val="008A1770"/>
    <w:rsid w:val="008A2A76"/>
    <w:rsid w:val="008A4E2C"/>
    <w:rsid w:val="008A6857"/>
    <w:rsid w:val="008A77A9"/>
    <w:rsid w:val="008A7A23"/>
    <w:rsid w:val="008B3590"/>
    <w:rsid w:val="008B3F43"/>
    <w:rsid w:val="008B4425"/>
    <w:rsid w:val="008B4555"/>
    <w:rsid w:val="008B5008"/>
    <w:rsid w:val="008B5F09"/>
    <w:rsid w:val="008B6A9B"/>
    <w:rsid w:val="008B7720"/>
    <w:rsid w:val="008C3CC3"/>
    <w:rsid w:val="008C4BA0"/>
    <w:rsid w:val="008C5655"/>
    <w:rsid w:val="008C5D15"/>
    <w:rsid w:val="008D09BB"/>
    <w:rsid w:val="008D0EAD"/>
    <w:rsid w:val="008D26E0"/>
    <w:rsid w:val="008D2A19"/>
    <w:rsid w:val="008D3562"/>
    <w:rsid w:val="008D3E86"/>
    <w:rsid w:val="008D42B2"/>
    <w:rsid w:val="008D5DE5"/>
    <w:rsid w:val="008D77FF"/>
    <w:rsid w:val="008E3B2F"/>
    <w:rsid w:val="008E3B77"/>
    <w:rsid w:val="008E3E3B"/>
    <w:rsid w:val="008F267D"/>
    <w:rsid w:val="008F2755"/>
    <w:rsid w:val="008F2B77"/>
    <w:rsid w:val="008F2C7F"/>
    <w:rsid w:val="008F4858"/>
    <w:rsid w:val="008F5656"/>
    <w:rsid w:val="008F5730"/>
    <w:rsid w:val="008F5D12"/>
    <w:rsid w:val="008F7432"/>
    <w:rsid w:val="008F7451"/>
    <w:rsid w:val="008F7593"/>
    <w:rsid w:val="008F7F6F"/>
    <w:rsid w:val="0090131B"/>
    <w:rsid w:val="009041E9"/>
    <w:rsid w:val="0090445B"/>
    <w:rsid w:val="00904E56"/>
    <w:rsid w:val="00905350"/>
    <w:rsid w:val="00905A17"/>
    <w:rsid w:val="00905EB9"/>
    <w:rsid w:val="0090737D"/>
    <w:rsid w:val="00914C05"/>
    <w:rsid w:val="00914DC8"/>
    <w:rsid w:val="00915255"/>
    <w:rsid w:val="0091707B"/>
    <w:rsid w:val="009173B1"/>
    <w:rsid w:val="0091770C"/>
    <w:rsid w:val="00920FC7"/>
    <w:rsid w:val="009221D3"/>
    <w:rsid w:val="0092266B"/>
    <w:rsid w:val="00922E20"/>
    <w:rsid w:val="009239D9"/>
    <w:rsid w:val="00924E65"/>
    <w:rsid w:val="00925408"/>
    <w:rsid w:val="00925697"/>
    <w:rsid w:val="009263E6"/>
    <w:rsid w:val="0092702D"/>
    <w:rsid w:val="00927273"/>
    <w:rsid w:val="0092745D"/>
    <w:rsid w:val="0092758C"/>
    <w:rsid w:val="00927A60"/>
    <w:rsid w:val="00932140"/>
    <w:rsid w:val="00932234"/>
    <w:rsid w:val="00932FD1"/>
    <w:rsid w:val="0093317E"/>
    <w:rsid w:val="00933D5F"/>
    <w:rsid w:val="00934265"/>
    <w:rsid w:val="00934C5E"/>
    <w:rsid w:val="0093536C"/>
    <w:rsid w:val="00935565"/>
    <w:rsid w:val="00935C05"/>
    <w:rsid w:val="00935D28"/>
    <w:rsid w:val="009409DA"/>
    <w:rsid w:val="00940AB0"/>
    <w:rsid w:val="00941840"/>
    <w:rsid w:val="0094520A"/>
    <w:rsid w:val="009458D2"/>
    <w:rsid w:val="00945E8A"/>
    <w:rsid w:val="009460D8"/>
    <w:rsid w:val="009461B8"/>
    <w:rsid w:val="00946643"/>
    <w:rsid w:val="00946651"/>
    <w:rsid w:val="00946FA3"/>
    <w:rsid w:val="00947D46"/>
    <w:rsid w:val="00950EF2"/>
    <w:rsid w:val="00953180"/>
    <w:rsid w:val="009532F3"/>
    <w:rsid w:val="00953C93"/>
    <w:rsid w:val="00955BFA"/>
    <w:rsid w:val="00956068"/>
    <w:rsid w:val="00956568"/>
    <w:rsid w:val="00960018"/>
    <w:rsid w:val="00960445"/>
    <w:rsid w:val="0096044A"/>
    <w:rsid w:val="009626A4"/>
    <w:rsid w:val="009640BF"/>
    <w:rsid w:val="00965D84"/>
    <w:rsid w:val="009660DD"/>
    <w:rsid w:val="00966662"/>
    <w:rsid w:val="009669B4"/>
    <w:rsid w:val="009676B1"/>
    <w:rsid w:val="00970FA9"/>
    <w:rsid w:val="00971797"/>
    <w:rsid w:val="00974B6B"/>
    <w:rsid w:val="00980D24"/>
    <w:rsid w:val="00981B1C"/>
    <w:rsid w:val="00982525"/>
    <w:rsid w:val="00982C01"/>
    <w:rsid w:val="0098316A"/>
    <w:rsid w:val="00984E3B"/>
    <w:rsid w:val="00987BF5"/>
    <w:rsid w:val="0099006F"/>
    <w:rsid w:val="00993ACF"/>
    <w:rsid w:val="00994498"/>
    <w:rsid w:val="009949B4"/>
    <w:rsid w:val="009966A8"/>
    <w:rsid w:val="009966EC"/>
    <w:rsid w:val="00997624"/>
    <w:rsid w:val="009A2CDF"/>
    <w:rsid w:val="009A4796"/>
    <w:rsid w:val="009A4FF0"/>
    <w:rsid w:val="009A6986"/>
    <w:rsid w:val="009A77BC"/>
    <w:rsid w:val="009B02AA"/>
    <w:rsid w:val="009B09A5"/>
    <w:rsid w:val="009B16C7"/>
    <w:rsid w:val="009B1A7D"/>
    <w:rsid w:val="009B1BEC"/>
    <w:rsid w:val="009B49FE"/>
    <w:rsid w:val="009B5E39"/>
    <w:rsid w:val="009B671E"/>
    <w:rsid w:val="009C0B01"/>
    <w:rsid w:val="009C1490"/>
    <w:rsid w:val="009C230C"/>
    <w:rsid w:val="009C3434"/>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182D"/>
    <w:rsid w:val="009E2957"/>
    <w:rsid w:val="009E515E"/>
    <w:rsid w:val="009E5D74"/>
    <w:rsid w:val="009E5D8E"/>
    <w:rsid w:val="009E5FC6"/>
    <w:rsid w:val="009E62FC"/>
    <w:rsid w:val="009E63FA"/>
    <w:rsid w:val="009F091E"/>
    <w:rsid w:val="009F215C"/>
    <w:rsid w:val="009F21E6"/>
    <w:rsid w:val="009F31BC"/>
    <w:rsid w:val="009F36C0"/>
    <w:rsid w:val="009F3911"/>
    <w:rsid w:val="009F6D31"/>
    <w:rsid w:val="009F752D"/>
    <w:rsid w:val="00A01A49"/>
    <w:rsid w:val="00A02ECB"/>
    <w:rsid w:val="00A03F32"/>
    <w:rsid w:val="00A04A04"/>
    <w:rsid w:val="00A07649"/>
    <w:rsid w:val="00A10205"/>
    <w:rsid w:val="00A129EC"/>
    <w:rsid w:val="00A14A00"/>
    <w:rsid w:val="00A15AD4"/>
    <w:rsid w:val="00A15E04"/>
    <w:rsid w:val="00A17C73"/>
    <w:rsid w:val="00A20954"/>
    <w:rsid w:val="00A240C6"/>
    <w:rsid w:val="00A25BC4"/>
    <w:rsid w:val="00A265B1"/>
    <w:rsid w:val="00A2701C"/>
    <w:rsid w:val="00A27B1D"/>
    <w:rsid w:val="00A3063B"/>
    <w:rsid w:val="00A31692"/>
    <w:rsid w:val="00A318BA"/>
    <w:rsid w:val="00A319C8"/>
    <w:rsid w:val="00A3289A"/>
    <w:rsid w:val="00A34F88"/>
    <w:rsid w:val="00A366E2"/>
    <w:rsid w:val="00A37905"/>
    <w:rsid w:val="00A37A33"/>
    <w:rsid w:val="00A4584A"/>
    <w:rsid w:val="00A45EB8"/>
    <w:rsid w:val="00A476DA"/>
    <w:rsid w:val="00A5026E"/>
    <w:rsid w:val="00A50805"/>
    <w:rsid w:val="00A52508"/>
    <w:rsid w:val="00A52C49"/>
    <w:rsid w:val="00A5571B"/>
    <w:rsid w:val="00A5586D"/>
    <w:rsid w:val="00A60A60"/>
    <w:rsid w:val="00A634D2"/>
    <w:rsid w:val="00A64DA7"/>
    <w:rsid w:val="00A65894"/>
    <w:rsid w:val="00A66D03"/>
    <w:rsid w:val="00A7302F"/>
    <w:rsid w:val="00A733A9"/>
    <w:rsid w:val="00A733BA"/>
    <w:rsid w:val="00A73BD1"/>
    <w:rsid w:val="00A74684"/>
    <w:rsid w:val="00A752D6"/>
    <w:rsid w:val="00A75AD4"/>
    <w:rsid w:val="00A7610F"/>
    <w:rsid w:val="00A77037"/>
    <w:rsid w:val="00A7748E"/>
    <w:rsid w:val="00A830CA"/>
    <w:rsid w:val="00A832E7"/>
    <w:rsid w:val="00A83695"/>
    <w:rsid w:val="00A87AF0"/>
    <w:rsid w:val="00A904C4"/>
    <w:rsid w:val="00A90F85"/>
    <w:rsid w:val="00A91C54"/>
    <w:rsid w:val="00A91E3A"/>
    <w:rsid w:val="00A93FAD"/>
    <w:rsid w:val="00A95E16"/>
    <w:rsid w:val="00A9717D"/>
    <w:rsid w:val="00AA1E97"/>
    <w:rsid w:val="00AA2880"/>
    <w:rsid w:val="00AA390D"/>
    <w:rsid w:val="00AA3EB8"/>
    <w:rsid w:val="00AA4279"/>
    <w:rsid w:val="00AA43F1"/>
    <w:rsid w:val="00AA46D0"/>
    <w:rsid w:val="00AA499E"/>
    <w:rsid w:val="00AA5286"/>
    <w:rsid w:val="00AA7F60"/>
    <w:rsid w:val="00AB13FE"/>
    <w:rsid w:val="00AB265F"/>
    <w:rsid w:val="00AB35C8"/>
    <w:rsid w:val="00AB4106"/>
    <w:rsid w:val="00AB5360"/>
    <w:rsid w:val="00AB678A"/>
    <w:rsid w:val="00AC0243"/>
    <w:rsid w:val="00AC107B"/>
    <w:rsid w:val="00AC587F"/>
    <w:rsid w:val="00AC5E7B"/>
    <w:rsid w:val="00AC7888"/>
    <w:rsid w:val="00AC7DB7"/>
    <w:rsid w:val="00AD19FE"/>
    <w:rsid w:val="00AD2DB9"/>
    <w:rsid w:val="00AD4B24"/>
    <w:rsid w:val="00AE1F28"/>
    <w:rsid w:val="00AE3291"/>
    <w:rsid w:val="00AE50BC"/>
    <w:rsid w:val="00AE5649"/>
    <w:rsid w:val="00AE5B2E"/>
    <w:rsid w:val="00AE64CA"/>
    <w:rsid w:val="00AE65FD"/>
    <w:rsid w:val="00AF2BAB"/>
    <w:rsid w:val="00AF378B"/>
    <w:rsid w:val="00AF3EF9"/>
    <w:rsid w:val="00AF45F1"/>
    <w:rsid w:val="00AF5365"/>
    <w:rsid w:val="00B002B1"/>
    <w:rsid w:val="00B003B2"/>
    <w:rsid w:val="00B011A1"/>
    <w:rsid w:val="00B016F3"/>
    <w:rsid w:val="00B0205F"/>
    <w:rsid w:val="00B03E31"/>
    <w:rsid w:val="00B061C8"/>
    <w:rsid w:val="00B10FA5"/>
    <w:rsid w:val="00B13C96"/>
    <w:rsid w:val="00B15106"/>
    <w:rsid w:val="00B15DCE"/>
    <w:rsid w:val="00B1641B"/>
    <w:rsid w:val="00B16DE9"/>
    <w:rsid w:val="00B171D2"/>
    <w:rsid w:val="00B17F28"/>
    <w:rsid w:val="00B17FDE"/>
    <w:rsid w:val="00B17FED"/>
    <w:rsid w:val="00B20F9E"/>
    <w:rsid w:val="00B212A0"/>
    <w:rsid w:val="00B21347"/>
    <w:rsid w:val="00B220C3"/>
    <w:rsid w:val="00B24F00"/>
    <w:rsid w:val="00B26E3B"/>
    <w:rsid w:val="00B270A8"/>
    <w:rsid w:val="00B276F9"/>
    <w:rsid w:val="00B27C81"/>
    <w:rsid w:val="00B30E13"/>
    <w:rsid w:val="00B30ED3"/>
    <w:rsid w:val="00B30F0F"/>
    <w:rsid w:val="00B3164A"/>
    <w:rsid w:val="00B31D44"/>
    <w:rsid w:val="00B329DA"/>
    <w:rsid w:val="00B34434"/>
    <w:rsid w:val="00B34E4C"/>
    <w:rsid w:val="00B4218E"/>
    <w:rsid w:val="00B433CA"/>
    <w:rsid w:val="00B43977"/>
    <w:rsid w:val="00B44432"/>
    <w:rsid w:val="00B44E53"/>
    <w:rsid w:val="00B45CDA"/>
    <w:rsid w:val="00B46FC7"/>
    <w:rsid w:val="00B4725E"/>
    <w:rsid w:val="00B474CB"/>
    <w:rsid w:val="00B53C09"/>
    <w:rsid w:val="00B5474C"/>
    <w:rsid w:val="00B55C77"/>
    <w:rsid w:val="00B55F90"/>
    <w:rsid w:val="00B56715"/>
    <w:rsid w:val="00B56E13"/>
    <w:rsid w:val="00B572C1"/>
    <w:rsid w:val="00B60CC7"/>
    <w:rsid w:val="00B61B21"/>
    <w:rsid w:val="00B628B1"/>
    <w:rsid w:val="00B67C17"/>
    <w:rsid w:val="00B70A0B"/>
    <w:rsid w:val="00B70B28"/>
    <w:rsid w:val="00B71232"/>
    <w:rsid w:val="00B729A7"/>
    <w:rsid w:val="00B73143"/>
    <w:rsid w:val="00B75FA6"/>
    <w:rsid w:val="00B804FE"/>
    <w:rsid w:val="00B81F7E"/>
    <w:rsid w:val="00B82D15"/>
    <w:rsid w:val="00B85342"/>
    <w:rsid w:val="00B8674B"/>
    <w:rsid w:val="00B873B2"/>
    <w:rsid w:val="00B87A4C"/>
    <w:rsid w:val="00B9126B"/>
    <w:rsid w:val="00B91879"/>
    <w:rsid w:val="00B94CB0"/>
    <w:rsid w:val="00B95724"/>
    <w:rsid w:val="00B97B9C"/>
    <w:rsid w:val="00B97E70"/>
    <w:rsid w:val="00BA062F"/>
    <w:rsid w:val="00BA071D"/>
    <w:rsid w:val="00BA1842"/>
    <w:rsid w:val="00BA21DC"/>
    <w:rsid w:val="00BA39DE"/>
    <w:rsid w:val="00BA4BEB"/>
    <w:rsid w:val="00BA568F"/>
    <w:rsid w:val="00BB01D6"/>
    <w:rsid w:val="00BB2480"/>
    <w:rsid w:val="00BB259A"/>
    <w:rsid w:val="00BB3B4B"/>
    <w:rsid w:val="00BB6071"/>
    <w:rsid w:val="00BB6A90"/>
    <w:rsid w:val="00BC05B5"/>
    <w:rsid w:val="00BC1E86"/>
    <w:rsid w:val="00BC213B"/>
    <w:rsid w:val="00BC2D78"/>
    <w:rsid w:val="00BC3BA6"/>
    <w:rsid w:val="00BC5B7D"/>
    <w:rsid w:val="00BC6259"/>
    <w:rsid w:val="00BC681E"/>
    <w:rsid w:val="00BC6C0B"/>
    <w:rsid w:val="00BC6EAA"/>
    <w:rsid w:val="00BC72F3"/>
    <w:rsid w:val="00BD0F30"/>
    <w:rsid w:val="00BD176D"/>
    <w:rsid w:val="00BD18B9"/>
    <w:rsid w:val="00BD2EF6"/>
    <w:rsid w:val="00BD61F3"/>
    <w:rsid w:val="00BD779B"/>
    <w:rsid w:val="00BD7F4C"/>
    <w:rsid w:val="00BE1D0F"/>
    <w:rsid w:val="00BE25BC"/>
    <w:rsid w:val="00BE525A"/>
    <w:rsid w:val="00BF0C02"/>
    <w:rsid w:val="00BF2923"/>
    <w:rsid w:val="00BF4DE6"/>
    <w:rsid w:val="00BF5131"/>
    <w:rsid w:val="00BF5981"/>
    <w:rsid w:val="00BF6C88"/>
    <w:rsid w:val="00BF704A"/>
    <w:rsid w:val="00C0047A"/>
    <w:rsid w:val="00C006DF"/>
    <w:rsid w:val="00C006FB"/>
    <w:rsid w:val="00C010AF"/>
    <w:rsid w:val="00C014E4"/>
    <w:rsid w:val="00C01827"/>
    <w:rsid w:val="00C03B31"/>
    <w:rsid w:val="00C04813"/>
    <w:rsid w:val="00C05889"/>
    <w:rsid w:val="00C05CD5"/>
    <w:rsid w:val="00C06B5E"/>
    <w:rsid w:val="00C06B9D"/>
    <w:rsid w:val="00C06F45"/>
    <w:rsid w:val="00C121E9"/>
    <w:rsid w:val="00C15430"/>
    <w:rsid w:val="00C164E0"/>
    <w:rsid w:val="00C17E0E"/>
    <w:rsid w:val="00C17EF8"/>
    <w:rsid w:val="00C22514"/>
    <w:rsid w:val="00C2259A"/>
    <w:rsid w:val="00C226CE"/>
    <w:rsid w:val="00C22B85"/>
    <w:rsid w:val="00C236B8"/>
    <w:rsid w:val="00C23C54"/>
    <w:rsid w:val="00C23E23"/>
    <w:rsid w:val="00C25D6E"/>
    <w:rsid w:val="00C26ADB"/>
    <w:rsid w:val="00C26DB8"/>
    <w:rsid w:val="00C31842"/>
    <w:rsid w:val="00C31EE1"/>
    <w:rsid w:val="00C32C69"/>
    <w:rsid w:val="00C32D9D"/>
    <w:rsid w:val="00C33B15"/>
    <w:rsid w:val="00C34320"/>
    <w:rsid w:val="00C345C8"/>
    <w:rsid w:val="00C36000"/>
    <w:rsid w:val="00C37E70"/>
    <w:rsid w:val="00C37EF0"/>
    <w:rsid w:val="00C40637"/>
    <w:rsid w:val="00C406E2"/>
    <w:rsid w:val="00C42BC4"/>
    <w:rsid w:val="00C42E03"/>
    <w:rsid w:val="00C42F3A"/>
    <w:rsid w:val="00C4335E"/>
    <w:rsid w:val="00C43B8B"/>
    <w:rsid w:val="00C43D55"/>
    <w:rsid w:val="00C4402B"/>
    <w:rsid w:val="00C47431"/>
    <w:rsid w:val="00C47E6F"/>
    <w:rsid w:val="00C53505"/>
    <w:rsid w:val="00C60CEB"/>
    <w:rsid w:val="00C60E13"/>
    <w:rsid w:val="00C6297C"/>
    <w:rsid w:val="00C63365"/>
    <w:rsid w:val="00C647C1"/>
    <w:rsid w:val="00C65A7B"/>
    <w:rsid w:val="00C65FD6"/>
    <w:rsid w:val="00C65FF4"/>
    <w:rsid w:val="00C679E7"/>
    <w:rsid w:val="00C717A1"/>
    <w:rsid w:val="00C7374A"/>
    <w:rsid w:val="00C7447F"/>
    <w:rsid w:val="00C74BC1"/>
    <w:rsid w:val="00C77E07"/>
    <w:rsid w:val="00C80B14"/>
    <w:rsid w:val="00C813D3"/>
    <w:rsid w:val="00C81A86"/>
    <w:rsid w:val="00C840F4"/>
    <w:rsid w:val="00C85452"/>
    <w:rsid w:val="00C857D6"/>
    <w:rsid w:val="00C86ED7"/>
    <w:rsid w:val="00C906D4"/>
    <w:rsid w:val="00C907DB"/>
    <w:rsid w:val="00C90825"/>
    <w:rsid w:val="00C917C6"/>
    <w:rsid w:val="00C919AD"/>
    <w:rsid w:val="00C9281C"/>
    <w:rsid w:val="00C9365E"/>
    <w:rsid w:val="00C944C1"/>
    <w:rsid w:val="00C96A01"/>
    <w:rsid w:val="00CA0C09"/>
    <w:rsid w:val="00CA49F8"/>
    <w:rsid w:val="00CA74E8"/>
    <w:rsid w:val="00CB035F"/>
    <w:rsid w:val="00CB1E3E"/>
    <w:rsid w:val="00CB20B9"/>
    <w:rsid w:val="00CB2B99"/>
    <w:rsid w:val="00CB39E4"/>
    <w:rsid w:val="00CB3F29"/>
    <w:rsid w:val="00CB4BE8"/>
    <w:rsid w:val="00CB5BBB"/>
    <w:rsid w:val="00CB645E"/>
    <w:rsid w:val="00CB7089"/>
    <w:rsid w:val="00CC0392"/>
    <w:rsid w:val="00CC124D"/>
    <w:rsid w:val="00CC1B7C"/>
    <w:rsid w:val="00CC2E94"/>
    <w:rsid w:val="00CC30AD"/>
    <w:rsid w:val="00CC400B"/>
    <w:rsid w:val="00CC4DA1"/>
    <w:rsid w:val="00CC5957"/>
    <w:rsid w:val="00CC5AB9"/>
    <w:rsid w:val="00CC7D0F"/>
    <w:rsid w:val="00CD0758"/>
    <w:rsid w:val="00CD0A91"/>
    <w:rsid w:val="00CD2EAF"/>
    <w:rsid w:val="00CD529D"/>
    <w:rsid w:val="00CD5E92"/>
    <w:rsid w:val="00CD6201"/>
    <w:rsid w:val="00CD65E1"/>
    <w:rsid w:val="00CD717F"/>
    <w:rsid w:val="00CD7A0A"/>
    <w:rsid w:val="00CD7FF8"/>
    <w:rsid w:val="00CE0682"/>
    <w:rsid w:val="00CE0735"/>
    <w:rsid w:val="00CE0EFC"/>
    <w:rsid w:val="00CE1ECD"/>
    <w:rsid w:val="00CE460F"/>
    <w:rsid w:val="00CE6020"/>
    <w:rsid w:val="00CF0C15"/>
    <w:rsid w:val="00CF0E8C"/>
    <w:rsid w:val="00CF10E4"/>
    <w:rsid w:val="00CF2411"/>
    <w:rsid w:val="00CF3E2D"/>
    <w:rsid w:val="00CF4064"/>
    <w:rsid w:val="00CF5E47"/>
    <w:rsid w:val="00CF5E89"/>
    <w:rsid w:val="00CF6481"/>
    <w:rsid w:val="00CF776A"/>
    <w:rsid w:val="00D01291"/>
    <w:rsid w:val="00D017A1"/>
    <w:rsid w:val="00D02A9B"/>
    <w:rsid w:val="00D0315D"/>
    <w:rsid w:val="00D04D51"/>
    <w:rsid w:val="00D05440"/>
    <w:rsid w:val="00D05AEF"/>
    <w:rsid w:val="00D063D6"/>
    <w:rsid w:val="00D069FA"/>
    <w:rsid w:val="00D073C4"/>
    <w:rsid w:val="00D07E4B"/>
    <w:rsid w:val="00D11005"/>
    <w:rsid w:val="00D131AC"/>
    <w:rsid w:val="00D136ED"/>
    <w:rsid w:val="00D139A2"/>
    <w:rsid w:val="00D14089"/>
    <w:rsid w:val="00D15008"/>
    <w:rsid w:val="00D15315"/>
    <w:rsid w:val="00D15B4F"/>
    <w:rsid w:val="00D15E21"/>
    <w:rsid w:val="00D17106"/>
    <w:rsid w:val="00D17F27"/>
    <w:rsid w:val="00D245E1"/>
    <w:rsid w:val="00D258C0"/>
    <w:rsid w:val="00D26D3F"/>
    <w:rsid w:val="00D302AE"/>
    <w:rsid w:val="00D30AE5"/>
    <w:rsid w:val="00D32714"/>
    <w:rsid w:val="00D32AFC"/>
    <w:rsid w:val="00D34511"/>
    <w:rsid w:val="00D354E1"/>
    <w:rsid w:val="00D372F7"/>
    <w:rsid w:val="00D403E5"/>
    <w:rsid w:val="00D4054A"/>
    <w:rsid w:val="00D40CA1"/>
    <w:rsid w:val="00D41158"/>
    <w:rsid w:val="00D42165"/>
    <w:rsid w:val="00D43EF7"/>
    <w:rsid w:val="00D451ED"/>
    <w:rsid w:val="00D4589B"/>
    <w:rsid w:val="00D511E2"/>
    <w:rsid w:val="00D551AA"/>
    <w:rsid w:val="00D57A02"/>
    <w:rsid w:val="00D6186E"/>
    <w:rsid w:val="00D618DA"/>
    <w:rsid w:val="00D61AC2"/>
    <w:rsid w:val="00D61D22"/>
    <w:rsid w:val="00D628FA"/>
    <w:rsid w:val="00D62EB1"/>
    <w:rsid w:val="00D632E0"/>
    <w:rsid w:val="00D63F3D"/>
    <w:rsid w:val="00D67BD6"/>
    <w:rsid w:val="00D709DC"/>
    <w:rsid w:val="00D70A6B"/>
    <w:rsid w:val="00D7189F"/>
    <w:rsid w:val="00D72B66"/>
    <w:rsid w:val="00D73E1A"/>
    <w:rsid w:val="00D742DB"/>
    <w:rsid w:val="00D74DBC"/>
    <w:rsid w:val="00D7621C"/>
    <w:rsid w:val="00D77B79"/>
    <w:rsid w:val="00D80112"/>
    <w:rsid w:val="00D8035D"/>
    <w:rsid w:val="00D82E5C"/>
    <w:rsid w:val="00D83616"/>
    <w:rsid w:val="00D855DC"/>
    <w:rsid w:val="00D878CF"/>
    <w:rsid w:val="00D87D74"/>
    <w:rsid w:val="00D936FD"/>
    <w:rsid w:val="00D95115"/>
    <w:rsid w:val="00D9613C"/>
    <w:rsid w:val="00D96E6C"/>
    <w:rsid w:val="00D977C2"/>
    <w:rsid w:val="00DA0D2A"/>
    <w:rsid w:val="00DA183B"/>
    <w:rsid w:val="00DA5C01"/>
    <w:rsid w:val="00DA6664"/>
    <w:rsid w:val="00DA7844"/>
    <w:rsid w:val="00DB05D5"/>
    <w:rsid w:val="00DB0EDB"/>
    <w:rsid w:val="00DB0FEF"/>
    <w:rsid w:val="00DB35A9"/>
    <w:rsid w:val="00DB36CB"/>
    <w:rsid w:val="00DB499D"/>
    <w:rsid w:val="00DB7403"/>
    <w:rsid w:val="00DC00DE"/>
    <w:rsid w:val="00DC0B7E"/>
    <w:rsid w:val="00DC11FA"/>
    <w:rsid w:val="00DC3BA0"/>
    <w:rsid w:val="00DC4B71"/>
    <w:rsid w:val="00DC4CE6"/>
    <w:rsid w:val="00DC62AD"/>
    <w:rsid w:val="00DC69AD"/>
    <w:rsid w:val="00DC6DA5"/>
    <w:rsid w:val="00DC7A9E"/>
    <w:rsid w:val="00DD08AC"/>
    <w:rsid w:val="00DD25DA"/>
    <w:rsid w:val="00DD2609"/>
    <w:rsid w:val="00DD2D48"/>
    <w:rsid w:val="00DD5514"/>
    <w:rsid w:val="00DD7FA3"/>
    <w:rsid w:val="00DE00DE"/>
    <w:rsid w:val="00DE094D"/>
    <w:rsid w:val="00DE0E02"/>
    <w:rsid w:val="00DE3EA7"/>
    <w:rsid w:val="00DF0734"/>
    <w:rsid w:val="00DF0A13"/>
    <w:rsid w:val="00DF0DA6"/>
    <w:rsid w:val="00DF7625"/>
    <w:rsid w:val="00E00ED9"/>
    <w:rsid w:val="00E02FF0"/>
    <w:rsid w:val="00E033CF"/>
    <w:rsid w:val="00E04352"/>
    <w:rsid w:val="00E071C5"/>
    <w:rsid w:val="00E101BC"/>
    <w:rsid w:val="00E1094B"/>
    <w:rsid w:val="00E1113F"/>
    <w:rsid w:val="00E11330"/>
    <w:rsid w:val="00E11844"/>
    <w:rsid w:val="00E14B02"/>
    <w:rsid w:val="00E15174"/>
    <w:rsid w:val="00E1520A"/>
    <w:rsid w:val="00E208AE"/>
    <w:rsid w:val="00E20A01"/>
    <w:rsid w:val="00E21172"/>
    <w:rsid w:val="00E21436"/>
    <w:rsid w:val="00E21945"/>
    <w:rsid w:val="00E21972"/>
    <w:rsid w:val="00E23EA7"/>
    <w:rsid w:val="00E25792"/>
    <w:rsid w:val="00E2668C"/>
    <w:rsid w:val="00E2683A"/>
    <w:rsid w:val="00E277F1"/>
    <w:rsid w:val="00E27B05"/>
    <w:rsid w:val="00E27B57"/>
    <w:rsid w:val="00E30EB5"/>
    <w:rsid w:val="00E32731"/>
    <w:rsid w:val="00E347BA"/>
    <w:rsid w:val="00E350DD"/>
    <w:rsid w:val="00E3667D"/>
    <w:rsid w:val="00E42038"/>
    <w:rsid w:val="00E449E1"/>
    <w:rsid w:val="00E44BDF"/>
    <w:rsid w:val="00E451BB"/>
    <w:rsid w:val="00E458A9"/>
    <w:rsid w:val="00E46A90"/>
    <w:rsid w:val="00E46D86"/>
    <w:rsid w:val="00E47AFB"/>
    <w:rsid w:val="00E50152"/>
    <w:rsid w:val="00E530A0"/>
    <w:rsid w:val="00E53833"/>
    <w:rsid w:val="00E54FFD"/>
    <w:rsid w:val="00E579F8"/>
    <w:rsid w:val="00E60838"/>
    <w:rsid w:val="00E60A6F"/>
    <w:rsid w:val="00E60D2B"/>
    <w:rsid w:val="00E614C1"/>
    <w:rsid w:val="00E61791"/>
    <w:rsid w:val="00E6319C"/>
    <w:rsid w:val="00E705B4"/>
    <w:rsid w:val="00E71DA3"/>
    <w:rsid w:val="00E7297D"/>
    <w:rsid w:val="00E738A1"/>
    <w:rsid w:val="00E7420E"/>
    <w:rsid w:val="00E74C64"/>
    <w:rsid w:val="00E75BB7"/>
    <w:rsid w:val="00E7672F"/>
    <w:rsid w:val="00E76C06"/>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0FA6"/>
    <w:rsid w:val="00EB2215"/>
    <w:rsid w:val="00EB3C48"/>
    <w:rsid w:val="00EB42EE"/>
    <w:rsid w:val="00EB4412"/>
    <w:rsid w:val="00EB5016"/>
    <w:rsid w:val="00EC07F7"/>
    <w:rsid w:val="00EC2A18"/>
    <w:rsid w:val="00EC2B4A"/>
    <w:rsid w:val="00EC32CB"/>
    <w:rsid w:val="00EC3A78"/>
    <w:rsid w:val="00EC4244"/>
    <w:rsid w:val="00EC4629"/>
    <w:rsid w:val="00EC4DDD"/>
    <w:rsid w:val="00EC4EFD"/>
    <w:rsid w:val="00EC7F6D"/>
    <w:rsid w:val="00ED0BD0"/>
    <w:rsid w:val="00ED12E4"/>
    <w:rsid w:val="00ED44B6"/>
    <w:rsid w:val="00ED59C1"/>
    <w:rsid w:val="00ED6107"/>
    <w:rsid w:val="00ED7859"/>
    <w:rsid w:val="00ED7ACB"/>
    <w:rsid w:val="00EE20E8"/>
    <w:rsid w:val="00EE2AE7"/>
    <w:rsid w:val="00EE3617"/>
    <w:rsid w:val="00EE533F"/>
    <w:rsid w:val="00EE57BA"/>
    <w:rsid w:val="00EE5B0F"/>
    <w:rsid w:val="00EE76AE"/>
    <w:rsid w:val="00EE771C"/>
    <w:rsid w:val="00EF0EE5"/>
    <w:rsid w:val="00EF1676"/>
    <w:rsid w:val="00EF16ED"/>
    <w:rsid w:val="00EF1902"/>
    <w:rsid w:val="00EF381F"/>
    <w:rsid w:val="00EF38C5"/>
    <w:rsid w:val="00EF52B3"/>
    <w:rsid w:val="00EF59CD"/>
    <w:rsid w:val="00EF6132"/>
    <w:rsid w:val="00EF7B2B"/>
    <w:rsid w:val="00EF7E2E"/>
    <w:rsid w:val="00F00458"/>
    <w:rsid w:val="00F006A9"/>
    <w:rsid w:val="00F02D51"/>
    <w:rsid w:val="00F02E76"/>
    <w:rsid w:val="00F031BF"/>
    <w:rsid w:val="00F03392"/>
    <w:rsid w:val="00F033D8"/>
    <w:rsid w:val="00F05B9F"/>
    <w:rsid w:val="00F06528"/>
    <w:rsid w:val="00F07685"/>
    <w:rsid w:val="00F106A1"/>
    <w:rsid w:val="00F12FDE"/>
    <w:rsid w:val="00F13784"/>
    <w:rsid w:val="00F15E57"/>
    <w:rsid w:val="00F17619"/>
    <w:rsid w:val="00F218FA"/>
    <w:rsid w:val="00F240F5"/>
    <w:rsid w:val="00F246E9"/>
    <w:rsid w:val="00F24F0F"/>
    <w:rsid w:val="00F253D8"/>
    <w:rsid w:val="00F2596D"/>
    <w:rsid w:val="00F25C92"/>
    <w:rsid w:val="00F26A8E"/>
    <w:rsid w:val="00F26F5C"/>
    <w:rsid w:val="00F2714B"/>
    <w:rsid w:val="00F2732C"/>
    <w:rsid w:val="00F27E58"/>
    <w:rsid w:val="00F3124E"/>
    <w:rsid w:val="00F3190A"/>
    <w:rsid w:val="00F31F32"/>
    <w:rsid w:val="00F32023"/>
    <w:rsid w:val="00F3239A"/>
    <w:rsid w:val="00F33759"/>
    <w:rsid w:val="00F345C2"/>
    <w:rsid w:val="00F34E00"/>
    <w:rsid w:val="00F367BF"/>
    <w:rsid w:val="00F40B04"/>
    <w:rsid w:val="00F41F4D"/>
    <w:rsid w:val="00F42102"/>
    <w:rsid w:val="00F43C64"/>
    <w:rsid w:val="00F464B6"/>
    <w:rsid w:val="00F47D18"/>
    <w:rsid w:val="00F51ADC"/>
    <w:rsid w:val="00F5258B"/>
    <w:rsid w:val="00F52928"/>
    <w:rsid w:val="00F540EA"/>
    <w:rsid w:val="00F546D3"/>
    <w:rsid w:val="00F55187"/>
    <w:rsid w:val="00F55A2B"/>
    <w:rsid w:val="00F55B83"/>
    <w:rsid w:val="00F55D14"/>
    <w:rsid w:val="00F5602E"/>
    <w:rsid w:val="00F567AF"/>
    <w:rsid w:val="00F6213F"/>
    <w:rsid w:val="00F62458"/>
    <w:rsid w:val="00F64AC0"/>
    <w:rsid w:val="00F65D25"/>
    <w:rsid w:val="00F661E9"/>
    <w:rsid w:val="00F6762B"/>
    <w:rsid w:val="00F67ECD"/>
    <w:rsid w:val="00F73EDC"/>
    <w:rsid w:val="00F746EE"/>
    <w:rsid w:val="00F752ED"/>
    <w:rsid w:val="00F75DC3"/>
    <w:rsid w:val="00F7655C"/>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9742E"/>
    <w:rsid w:val="00FA1D49"/>
    <w:rsid w:val="00FA243E"/>
    <w:rsid w:val="00FA266C"/>
    <w:rsid w:val="00FA4C6E"/>
    <w:rsid w:val="00FA51CE"/>
    <w:rsid w:val="00FA7265"/>
    <w:rsid w:val="00FB1441"/>
    <w:rsid w:val="00FB14CA"/>
    <w:rsid w:val="00FB26D4"/>
    <w:rsid w:val="00FB4BF4"/>
    <w:rsid w:val="00FB4FBF"/>
    <w:rsid w:val="00FB6AC8"/>
    <w:rsid w:val="00FC0CAB"/>
    <w:rsid w:val="00FC21A8"/>
    <w:rsid w:val="00FC3389"/>
    <w:rsid w:val="00FC42F8"/>
    <w:rsid w:val="00FC4696"/>
    <w:rsid w:val="00FC5973"/>
    <w:rsid w:val="00FD0481"/>
    <w:rsid w:val="00FD1EA9"/>
    <w:rsid w:val="00FD211F"/>
    <w:rsid w:val="00FD2E1A"/>
    <w:rsid w:val="00FD3323"/>
    <w:rsid w:val="00FD65A8"/>
    <w:rsid w:val="00FD73AE"/>
    <w:rsid w:val="00FE3FF9"/>
    <w:rsid w:val="00FE54E5"/>
    <w:rsid w:val="00FE59F0"/>
    <w:rsid w:val="00FE68C3"/>
    <w:rsid w:val="00FE7166"/>
    <w:rsid w:val="00FE7EAD"/>
    <w:rsid w:val="00FF0E15"/>
    <w:rsid w:val="00FF2073"/>
    <w:rsid w:val="00FF20C0"/>
    <w:rsid w:val="00FF27A3"/>
    <w:rsid w:val="00FF4EF2"/>
    <w:rsid w:val="00FF50A7"/>
    <w:rsid w:val="00FF571F"/>
    <w:rsid w:val="00FF5A21"/>
    <w:rsid w:val="00FF60F5"/>
    <w:rsid w:val="00FF6472"/>
    <w:rsid w:val="00FF7463"/>
    <w:rsid w:val="00FF7C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link w:val="Tretekstu"/>
    <w:qFormat/>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qForma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L1,Numerowanie,List Paragraph,Akapit z listą BS,Kolorowa lista — akcent 11,A_wyliczenie,K-P_odwolanie,Akapit z listą5,maz_wyliczenie,opis dzialania,Signature,sw tekst,normalny tekst,Akapit normalny,Lista XXX,lp1,Preambuła"/>
    <w:basedOn w:val="Normalny"/>
    <w:link w:val="AkapitzlistZnak"/>
    <w:uiPriority w:val="99"/>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L1 Znak,Numerowanie Znak,List Paragraph Znak,Akapit z listą BS Znak,Kolorowa lista — akcent 11 Znak,A_wyliczenie Znak,K-P_odwolanie Znak,Akapit z listą5 Znak,maz_wyliczenie Znak,opis dzialania Znak,Signature Znak"/>
    <w:link w:val="Akapitzlist"/>
    <w:uiPriority w:val="99"/>
    <w:qFormat/>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2"/>
      </w:numPr>
      <w:autoSpaceDN w:val="0"/>
      <w:spacing w:after="0" w:line="240" w:lineRule="auto"/>
      <w:ind w:left="360"/>
      <w:contextualSpacing/>
      <w:jc w:val="both"/>
    </w:pPr>
    <w:rPr>
      <w:rFonts w:ascii="Arial" w:eastAsia="Times New Roman" w:hAnsi="Arial" w:cs="Arial"/>
      <w:szCs w:val="20"/>
    </w:rPr>
  </w:style>
  <w:style w:type="paragraph" w:customStyle="1" w:styleId="Tretekstu">
    <w:name w:val="Treść tekstu"/>
    <w:basedOn w:val="Normalny"/>
    <w:link w:val="TekstpodstawowyZnak"/>
    <w:rsid w:val="002D15B7"/>
    <w:pPr>
      <w:suppressAutoHyphens/>
      <w:spacing w:after="140" w:line="288" w:lineRule="auto"/>
    </w:pPr>
    <w:rPr>
      <w:sz w:val="20"/>
      <w:szCs w:val="20"/>
    </w:rPr>
  </w:style>
  <w:style w:type="character" w:styleId="Nierozpoznanawzmianka">
    <w:name w:val="Unresolved Mention"/>
    <w:basedOn w:val="Domylnaczcionkaakapitu"/>
    <w:uiPriority w:val="99"/>
    <w:semiHidden/>
    <w:unhideWhenUsed/>
    <w:rsid w:val="005239A7"/>
    <w:rPr>
      <w:color w:val="605E5C"/>
      <w:shd w:val="clear" w:color="auto" w:fill="E1DFDD"/>
    </w:rPr>
  </w:style>
  <w:style w:type="character" w:customStyle="1" w:styleId="markedcontent">
    <w:name w:val="markedcontent"/>
    <w:basedOn w:val="Domylnaczcionkaakapitu"/>
    <w:rsid w:val="005409EC"/>
  </w:style>
  <w:style w:type="paragraph" w:styleId="Poprawka">
    <w:name w:val="Revision"/>
    <w:hidden/>
    <w:uiPriority w:val="99"/>
    <w:semiHidden/>
    <w:rsid w:val="00B011A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68326">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52325109">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1584894">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314239">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339247">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626281">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36975">
      <w:bodyDiv w:val="1"/>
      <w:marLeft w:val="0"/>
      <w:marRight w:val="0"/>
      <w:marTop w:val="0"/>
      <w:marBottom w:val="0"/>
      <w:divBdr>
        <w:top w:val="none" w:sz="0" w:space="0" w:color="auto"/>
        <w:left w:val="none" w:sz="0" w:space="0" w:color="auto"/>
        <w:bottom w:val="none" w:sz="0" w:space="0" w:color="auto"/>
        <w:right w:val="none" w:sz="0" w:space="0" w:color="auto"/>
      </w:divBdr>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444602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673718">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733309">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platformazakupowa.pl/pn/gm_pruszkow"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platformazakupowa.pl/pn/gm_pruszko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pn/gm_pruszkow" TargetMode="External"/><Relationship Id="rId5" Type="http://schemas.openxmlformats.org/officeDocument/2006/relationships/webSettings" Target="webSettings.xml"/><Relationship Id="rId15" Type="http://schemas.openxmlformats.org/officeDocument/2006/relationships/hyperlink" Target="https://drive.google.com/file/d/1Kd1DttbBeiNWt4q4slS4t76lZVKPbkyD/view" TargetMode="External"/><Relationship Id="rId23" Type="http://schemas.openxmlformats.org/officeDocument/2006/relationships/hyperlink" Target="https://platformazakupowa.pl/pn/gm_pruszkoww" TargetMode="External"/><Relationship Id="rId10" Type="http://schemas.openxmlformats.org/officeDocument/2006/relationships/hyperlink" Target="https://platformazakupowa.pl/pn/gm_pruszkow" TargetMode="Externa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drive.google.com/file/d/1Kd1DttbBeiNWt4q4slS4t76lZVKPbkyD/view" TargetMode="External"/><Relationship Id="rId22" Type="http://schemas.openxmlformats.org/officeDocument/2006/relationships/hyperlink" Target="https://platformazakupowa.pl/strona/45-instrukcje"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AEA04A-512B-41BB-AC7D-2E0033A76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30</Pages>
  <Words>13359</Words>
  <Characters>80159</Characters>
  <Application>Microsoft Office Word</Application>
  <DocSecurity>0</DocSecurity>
  <Lines>667</Lines>
  <Paragraphs>186</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93332</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Marta Opłocka</cp:lastModifiedBy>
  <cp:revision>28</cp:revision>
  <cp:lastPrinted>2024-10-02T06:40:00Z</cp:lastPrinted>
  <dcterms:created xsi:type="dcterms:W3CDTF">2024-07-18T10:04:00Z</dcterms:created>
  <dcterms:modified xsi:type="dcterms:W3CDTF">2024-10-03T07:54:00Z</dcterms:modified>
</cp:coreProperties>
</file>