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1FE76975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2A4965">
        <w:rPr>
          <w:rFonts w:ascii="Arial" w:hAnsi="Arial"/>
          <w:sz w:val="22"/>
          <w:szCs w:val="22"/>
        </w:rPr>
        <w:t>261–9/2024</w:t>
      </w:r>
    </w:p>
    <w:p w14:paraId="3DC414F2" w14:textId="57C92DE8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>załącznik nr 1 do SWZ</w:t>
      </w:r>
    </w:p>
    <w:p w14:paraId="14E1521E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2B7FC8D" w14:textId="7725A47A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 1 - pieczywo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DAE5B22" w14:textId="48B7A26E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>Sukcesywna dostawa artykułów spożywczych do Publicznego Przedszkola nr 5 im. Jasia i Małgosi w Wałczu – cz. 1 – pieczywo.</w:t>
      </w:r>
    </w:p>
    <w:p w14:paraId="5E7BA6EB" w14:textId="04EB1E31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48BF6607" w14:textId="6861980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F64438E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25B667F" w14:textId="4899CD42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44739427" w14:textId="2107781B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831"/>
        <w:gridCol w:w="1344"/>
        <w:gridCol w:w="750"/>
        <w:gridCol w:w="1354"/>
        <w:gridCol w:w="559"/>
        <w:gridCol w:w="1118"/>
        <w:gridCol w:w="1122"/>
      </w:tblGrid>
      <w:tr w:rsidR="005E41C9" w14:paraId="0B46F982" w14:textId="77777777" w:rsidTr="005E41C9">
        <w:trPr>
          <w:tblHeader/>
        </w:trPr>
        <w:tc>
          <w:tcPr>
            <w:tcW w:w="0" w:type="auto"/>
          </w:tcPr>
          <w:p w14:paraId="401D2A4E" w14:textId="6E06ECC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39ECC4D5" w14:textId="06B75BB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B47F8B1" w14:textId="3A55417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6654DC1" w14:textId="33A6BC4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31C8BEC" w14:textId="7916AFD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1930AC9C" w14:textId="143757B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B5AA845" w14:textId="532427D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FF669D5" w14:textId="5D19E18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5E41C9" w14:paraId="7AC55044" w14:textId="77777777" w:rsidTr="005E41C9">
        <w:tc>
          <w:tcPr>
            <w:tcW w:w="0" w:type="auto"/>
          </w:tcPr>
          <w:p w14:paraId="3CDE9DA2" w14:textId="18BA554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43522C8A" w14:textId="4E8328A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  <w:b/>
                <w:bCs/>
              </w:rPr>
              <w:t>Chleb razowy krojony</w:t>
            </w:r>
            <w:r w:rsidRPr="005E41C9">
              <w:rPr>
                <w:rFonts w:ascii="Arial" w:eastAsia="Times New Roman" w:hAnsi="Arial"/>
              </w:rPr>
              <w:t xml:space="preserve"> – o wadze min.450 g, pieczywo mieszane: mąka pszenna typ 750,woda, mąka żytnia typ 2000/23 ,8% naturalny kwas chlebowy, drożdże ,sól, sód jęczmienny i </w:t>
            </w:r>
            <w:r w:rsidRPr="005E41C9">
              <w:rPr>
                <w:rFonts w:ascii="Arial" w:eastAsia="Times New Roman" w:hAnsi="Arial"/>
              </w:rPr>
              <w:lastRenderedPageBreak/>
              <w:t>pszenny.</w:t>
            </w:r>
          </w:p>
        </w:tc>
        <w:tc>
          <w:tcPr>
            <w:tcW w:w="0" w:type="auto"/>
          </w:tcPr>
          <w:p w14:paraId="4283780F" w14:textId="75C18C7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szt.</w:t>
            </w:r>
          </w:p>
        </w:tc>
        <w:tc>
          <w:tcPr>
            <w:tcW w:w="0" w:type="auto"/>
          </w:tcPr>
          <w:p w14:paraId="64E0A49E" w14:textId="3B427EF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170</w:t>
            </w:r>
          </w:p>
        </w:tc>
        <w:tc>
          <w:tcPr>
            <w:tcW w:w="0" w:type="auto"/>
          </w:tcPr>
          <w:p w14:paraId="48A1ADB1" w14:textId="2764E6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913B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E873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86786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05CD2F33" w14:textId="77777777" w:rsidTr="005E41C9">
        <w:tc>
          <w:tcPr>
            <w:tcW w:w="0" w:type="auto"/>
          </w:tcPr>
          <w:p w14:paraId="7EA54CE4" w14:textId="3DC2C21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2683C156" w14:textId="7E7DA324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  <w:b/>
                <w:bCs/>
              </w:rPr>
              <w:t>Chleb wieloziarnisty krojony</w:t>
            </w:r>
            <w:r w:rsidRPr="005E41C9">
              <w:rPr>
                <w:rFonts w:ascii="Arial" w:eastAsia="Times New Roman" w:hAnsi="Arial"/>
              </w:rPr>
              <w:t xml:space="preserve"> – o wadze min. 500 g, skład: </w:t>
            </w:r>
            <w:proofErr w:type="spellStart"/>
            <w:r w:rsidRPr="005E41C9">
              <w:rPr>
                <w:rFonts w:ascii="Arial" w:eastAsia="Times New Roman" w:hAnsi="Arial"/>
              </w:rPr>
              <w:t>maka</w:t>
            </w:r>
            <w:proofErr w:type="spellEnd"/>
            <w:r w:rsidRPr="005E41C9">
              <w:rPr>
                <w:rFonts w:ascii="Arial" w:eastAsia="Times New Roman" w:hAnsi="Arial"/>
              </w:rPr>
              <w:t xml:space="preserve"> pszenna typ750, woda, naturalny kwas chlebowy, drożdże, ziarna siemienia , słonecznika i sezamu, płatki owsiane, sól ,sód jęczmienia i pszenny</w:t>
            </w:r>
          </w:p>
        </w:tc>
        <w:tc>
          <w:tcPr>
            <w:tcW w:w="0" w:type="auto"/>
          </w:tcPr>
          <w:p w14:paraId="279CD97C" w14:textId="4EFB2D3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1EA2A81" w14:textId="4EB4867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420</w:t>
            </w:r>
          </w:p>
        </w:tc>
        <w:tc>
          <w:tcPr>
            <w:tcW w:w="0" w:type="auto"/>
          </w:tcPr>
          <w:p w14:paraId="47502A56" w14:textId="19183D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4F9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8A646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3A11E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0B78A9A4" w14:textId="77777777" w:rsidTr="005E41C9">
        <w:tc>
          <w:tcPr>
            <w:tcW w:w="0" w:type="auto"/>
          </w:tcPr>
          <w:p w14:paraId="2B986310" w14:textId="3FA5268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101D24BF" w14:textId="0E17BC7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Chleb  słonecznikowy krojony- o wadze min. 500g skład: mąka pszenna typ550, woda, naturalny kwas chlebowy, ziarna słonecznika, drożdże, sól</w:t>
            </w:r>
          </w:p>
        </w:tc>
        <w:tc>
          <w:tcPr>
            <w:tcW w:w="0" w:type="auto"/>
          </w:tcPr>
          <w:p w14:paraId="49177540" w14:textId="1501754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7A5B73D" w14:textId="05A7CCA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380</w:t>
            </w:r>
          </w:p>
        </w:tc>
        <w:tc>
          <w:tcPr>
            <w:tcW w:w="0" w:type="auto"/>
          </w:tcPr>
          <w:p w14:paraId="23F9E521" w14:textId="1F6D857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D7E46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620CD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93BAF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70C8EDDC" w14:textId="77777777" w:rsidTr="005E41C9">
        <w:tc>
          <w:tcPr>
            <w:tcW w:w="0" w:type="auto"/>
          </w:tcPr>
          <w:p w14:paraId="2F10C17C" w14:textId="52E3B72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30DB81C6" w14:textId="7514EF0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Chleb zwykły  krojony – o wadze min.500g skład: mąka pszenna typ 750, woda, mąka żytnia typ 720, naturalny kwas chlebowy, drożdże sól.</w:t>
            </w:r>
          </w:p>
        </w:tc>
        <w:tc>
          <w:tcPr>
            <w:tcW w:w="0" w:type="auto"/>
          </w:tcPr>
          <w:p w14:paraId="700E4698" w14:textId="73FD4C1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94BD748" w14:textId="43467FF5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280</w:t>
            </w:r>
          </w:p>
        </w:tc>
        <w:tc>
          <w:tcPr>
            <w:tcW w:w="0" w:type="auto"/>
          </w:tcPr>
          <w:p w14:paraId="6EB721DD" w14:textId="3B7381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9B03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E050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43957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48D6BE81" w14:textId="77777777" w:rsidTr="005E41C9">
        <w:tc>
          <w:tcPr>
            <w:tcW w:w="0" w:type="auto"/>
          </w:tcPr>
          <w:p w14:paraId="6759FAA5" w14:textId="02A7B3F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01F1712C" w14:textId="41B31EA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Pączek z marmoladą – o  wadze min. 50g , ciasto drożdżowe, nadziewane marmoladą, (nadzienie min. 10% masy pączka),</w:t>
            </w:r>
          </w:p>
        </w:tc>
        <w:tc>
          <w:tcPr>
            <w:tcW w:w="0" w:type="auto"/>
          </w:tcPr>
          <w:p w14:paraId="268F67AC" w14:textId="6095812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96FE0BA" w14:textId="4862E4B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6688FE49" w14:textId="4D8EC6D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902E55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4E375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AEC56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55BC4342" w14:textId="77777777" w:rsidTr="005E41C9">
        <w:tc>
          <w:tcPr>
            <w:tcW w:w="0" w:type="auto"/>
          </w:tcPr>
          <w:p w14:paraId="71573167" w14:textId="3D4F65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390F34C1" w14:textId="03062EEE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 xml:space="preserve">Bułka pszenna – o wadze min.60g, pieczywo mieszane produkowane z mąki żytniej i pszennej, na kwasie, z dodatkiem drożdży lub na drożdżach, z dodatkiem soli, zgodnie z recepturą </w:t>
            </w:r>
            <w:r w:rsidRPr="005E41C9">
              <w:rPr>
                <w:rFonts w:ascii="Arial" w:eastAsia="Times New Roman" w:hAnsi="Arial"/>
              </w:rPr>
              <w:lastRenderedPageBreak/>
              <w:t>wypieku bułek,</w:t>
            </w:r>
          </w:p>
        </w:tc>
        <w:tc>
          <w:tcPr>
            <w:tcW w:w="0" w:type="auto"/>
          </w:tcPr>
          <w:p w14:paraId="17679F2A" w14:textId="6289C343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szt.</w:t>
            </w:r>
          </w:p>
        </w:tc>
        <w:tc>
          <w:tcPr>
            <w:tcW w:w="0" w:type="auto"/>
          </w:tcPr>
          <w:p w14:paraId="19A81406" w14:textId="680B256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2700</w:t>
            </w:r>
          </w:p>
        </w:tc>
        <w:tc>
          <w:tcPr>
            <w:tcW w:w="0" w:type="auto"/>
          </w:tcPr>
          <w:p w14:paraId="7D51D9EF" w14:textId="540D349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822913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29103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60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5DE7520A" w14:textId="77777777" w:rsidTr="005E41C9">
        <w:tc>
          <w:tcPr>
            <w:tcW w:w="0" w:type="auto"/>
          </w:tcPr>
          <w:p w14:paraId="326D1B09" w14:textId="0EA7C0E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1EB2FCDE" w14:textId="696866BE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Bułka grahamka – o wadze min.70g, skład: mąka pszenna typ 500, woda, mąka pszenna typ 1850 graham, drożdże, sól cukier, słód jęczmienia i pszenny, , zgodnie z recepturą wypieku bułek,</w:t>
            </w:r>
          </w:p>
        </w:tc>
        <w:tc>
          <w:tcPr>
            <w:tcW w:w="0" w:type="auto"/>
          </w:tcPr>
          <w:p w14:paraId="539B86E5" w14:textId="699878D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D96500A" w14:textId="35909AA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2100</w:t>
            </w:r>
          </w:p>
        </w:tc>
        <w:tc>
          <w:tcPr>
            <w:tcW w:w="0" w:type="auto"/>
          </w:tcPr>
          <w:p w14:paraId="1092EC84" w14:textId="6014EB5E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8837F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7D767B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B32D8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4337E5F2" w14:textId="77777777" w:rsidTr="005E41C9">
        <w:tc>
          <w:tcPr>
            <w:tcW w:w="0" w:type="auto"/>
          </w:tcPr>
          <w:p w14:paraId="0E431EFB" w14:textId="549F625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40083264" w14:textId="32B33A0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Bułka drożdżowa typu Stokrotka –o wadze min.350g mąka pszenna, mąka żytnia,  z dodatkiem drożdży lub na drożdżach, z dodatkiem soli, zgodnie z recepturą wypieku bułek,</w:t>
            </w:r>
          </w:p>
        </w:tc>
        <w:tc>
          <w:tcPr>
            <w:tcW w:w="0" w:type="auto"/>
          </w:tcPr>
          <w:p w14:paraId="1581EA71" w14:textId="68B101A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0C624FC" w14:textId="27E3BC0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340BA8CC" w14:textId="2A894FC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57795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D6F9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33C5C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0607B736" w14:textId="77777777" w:rsidTr="005E41C9">
        <w:tc>
          <w:tcPr>
            <w:tcW w:w="0" w:type="auto"/>
          </w:tcPr>
          <w:p w14:paraId="527D4FA7" w14:textId="018D4F79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2C65923C" w14:textId="5CCF4AF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Chałka drożdżowa – o wadze min. 270g  mąka pszenna, mąka żytnia, cukier, margaryna,  z dodatkiem drożdży lub na drożdżach, z dodatkiem soli, zgodnie z recepturą wypieku bułek,</w:t>
            </w:r>
          </w:p>
        </w:tc>
        <w:tc>
          <w:tcPr>
            <w:tcW w:w="0" w:type="auto"/>
          </w:tcPr>
          <w:p w14:paraId="4FA7D619" w14:textId="5A14BD5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4BE5D91" w14:textId="0105827C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360</w:t>
            </w:r>
          </w:p>
        </w:tc>
        <w:tc>
          <w:tcPr>
            <w:tcW w:w="0" w:type="auto"/>
          </w:tcPr>
          <w:p w14:paraId="74CD4FCD" w14:textId="7C85D16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7B59B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E2CBCA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4D6AD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28ACF1C5" w14:textId="77777777" w:rsidTr="005E41C9">
        <w:tc>
          <w:tcPr>
            <w:tcW w:w="0" w:type="auto"/>
          </w:tcPr>
          <w:p w14:paraId="710C3994" w14:textId="04C7A0EA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7D09CDFC" w14:textId="4F6B60C8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Ciasto drożdżowe z kruszonką– o wadze min. 1kg  mąka pszenna, masa jajowa, cukier, margaryna,  z dodatkiem drożdży lub na drożdżach, z dodatkiem soli, zgodnie z recepturą wypieku bułek,</w:t>
            </w:r>
          </w:p>
        </w:tc>
        <w:tc>
          <w:tcPr>
            <w:tcW w:w="0" w:type="auto"/>
          </w:tcPr>
          <w:p w14:paraId="7C303A0C" w14:textId="0EB4E72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CD184C4" w14:textId="1D2077A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85</w:t>
            </w:r>
          </w:p>
        </w:tc>
        <w:tc>
          <w:tcPr>
            <w:tcW w:w="0" w:type="auto"/>
          </w:tcPr>
          <w:p w14:paraId="612FE827" w14:textId="061849BD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5E9FB8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626DC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71B984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16968C10" w14:textId="77777777" w:rsidTr="005E41C9">
        <w:tc>
          <w:tcPr>
            <w:tcW w:w="0" w:type="auto"/>
          </w:tcPr>
          <w:p w14:paraId="0DC3EB96" w14:textId="168EF23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0" w:type="auto"/>
          </w:tcPr>
          <w:p w14:paraId="303184E1" w14:textId="0D8ACF0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 xml:space="preserve">Babka piaskowa posypana cukrem pudrem -o wadze </w:t>
            </w:r>
            <w:r w:rsidRPr="005E41C9">
              <w:rPr>
                <w:rFonts w:ascii="Arial" w:eastAsia="Times New Roman" w:hAnsi="Arial"/>
              </w:rPr>
              <w:lastRenderedPageBreak/>
              <w:t>min.500g – mąka pszenna, cukier, margaryna , masa jajowa, , z dodatkiem soli, kakao, zgodnie z recepturą</w:t>
            </w:r>
          </w:p>
        </w:tc>
        <w:tc>
          <w:tcPr>
            <w:tcW w:w="0" w:type="auto"/>
          </w:tcPr>
          <w:p w14:paraId="76C365BB" w14:textId="4954684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kg</w:t>
            </w:r>
          </w:p>
        </w:tc>
        <w:tc>
          <w:tcPr>
            <w:tcW w:w="0" w:type="auto"/>
          </w:tcPr>
          <w:p w14:paraId="5ACF79B9" w14:textId="684C1B0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65</w:t>
            </w:r>
          </w:p>
        </w:tc>
        <w:tc>
          <w:tcPr>
            <w:tcW w:w="0" w:type="auto"/>
          </w:tcPr>
          <w:p w14:paraId="4122A767" w14:textId="3CDF3A6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7CE69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7A8312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A73C69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1EF1E7F4" w14:textId="77777777" w:rsidTr="005E41C9">
        <w:tc>
          <w:tcPr>
            <w:tcW w:w="0" w:type="auto"/>
          </w:tcPr>
          <w:p w14:paraId="2888094C" w14:textId="5B29606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</w:tcPr>
          <w:p w14:paraId="05D96707" w14:textId="6883E141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Babka drożdżowa o wadze min. 500g  skład : mąka pszenna, masa jajowa, cukier, margaryna,  z dodatkiem drożdży lub na drożdżach, z dodatkiem soli, zgodnie z recepturą wypieku bułek,</w:t>
            </w:r>
          </w:p>
        </w:tc>
        <w:tc>
          <w:tcPr>
            <w:tcW w:w="0" w:type="auto"/>
          </w:tcPr>
          <w:p w14:paraId="005236C9" w14:textId="6D3A7326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F20E2CC" w14:textId="1B0099D0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75</w:t>
            </w:r>
          </w:p>
        </w:tc>
        <w:tc>
          <w:tcPr>
            <w:tcW w:w="0" w:type="auto"/>
          </w:tcPr>
          <w:p w14:paraId="6D0C7C2F" w14:textId="647D89EB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04F5A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5038E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0A46CE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4DC4C735" w14:textId="77777777" w:rsidTr="005E41C9">
        <w:tc>
          <w:tcPr>
            <w:tcW w:w="0" w:type="auto"/>
          </w:tcPr>
          <w:p w14:paraId="415C4AEA" w14:textId="49323C12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0" w:type="auto"/>
            <w:shd w:val="clear" w:color="auto" w:fill="FFC000" w:themeFill="accent4"/>
          </w:tcPr>
          <w:p w14:paraId="0CB2D398" w14:textId="49EC0F24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36C26D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4218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BD26A" w14:textId="6BA9918F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63F61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2E4921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5C47B8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69778C7" w14:textId="6C014361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782DF52" w14:textId="42BE02AA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A17194A" w14:textId="01806FE4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3222CC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2DC46EE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A9B4" w14:textId="4C062A17" w:rsidR="00F65A80" w:rsidRDefault="0039777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 min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DB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0BD26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518" w14:textId="7AE97E56" w:rsidR="00F65A80" w:rsidRDefault="0039777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 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CBD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20EC233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D4E7" w14:textId="5F549D21" w:rsidR="00F65A80" w:rsidRDefault="00397770" w:rsidP="00397770">
            <w:pPr>
              <w:pStyle w:val="Tekstpodstawowy"/>
              <w:numPr>
                <w:ilvl w:val="0"/>
                <w:numId w:val="9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4F8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E10D2D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5A7BAC22" w:rsidR="0092087B" w:rsidRDefault="00313291" w:rsidP="00397770">
      <w:pPr>
        <w:pStyle w:val="Tekstpodstawowy"/>
        <w:numPr>
          <w:ilvl w:val="0"/>
          <w:numId w:val="8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42DB88F8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jc w:val="both"/>
      </w:pPr>
      <w:r>
        <w:rPr>
          <w:rFonts w:ascii="Arial" w:hAnsi="Arial"/>
        </w:rPr>
        <w:t xml:space="preserve">Oświadczamy, iż zapoznaliśmy się ze Specyfikacją Warunków Zamówienia i nie </w:t>
      </w:r>
      <w:r>
        <w:rPr>
          <w:rFonts w:ascii="Arial" w:hAnsi="Arial"/>
        </w:rPr>
        <w:lastRenderedPageBreak/>
        <w:t>wnosimy do niej zastrzeżeń, że zdobyliśmy konieczne informacje potrzebne do określenia ceny oferty i właściwego wykonania zamówienia.</w:t>
      </w:r>
    </w:p>
    <w:p w14:paraId="1F46CEE0" w14:textId="77777777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 xml:space="preserve">Zamawiającego obowiązku podatkowego, zgodnie z przepisami o podatku od towarów i usług, Nazwa (rodzaj) towaru lub usługi, których dostawa lub świadczenie będzie </w:t>
      </w:r>
      <w:r>
        <w:rPr>
          <w:rFonts w:ascii="Arial" w:hAnsi="Arial"/>
        </w:rPr>
        <w:lastRenderedPageBreak/>
        <w:t>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397770">
      <w:pPr>
        <w:pStyle w:val="Tekstpodstawowy"/>
        <w:numPr>
          <w:ilvl w:val="0"/>
          <w:numId w:val="8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2C6A9248" w14:textId="77777777" w:rsidR="00C61C68" w:rsidRPr="00C61C68" w:rsidRDefault="00C61C68" w:rsidP="00C61C68"/>
    <w:sectPr w:rsidR="00C61C68" w:rsidRPr="00C61C68">
      <w:headerReference w:type="default" r:id="rId8"/>
      <w:footerReference w:type="default" r:id="rId9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4B49" w14:textId="77777777" w:rsidR="00B20081" w:rsidRDefault="00B20081">
      <w:r>
        <w:separator/>
      </w:r>
    </w:p>
  </w:endnote>
  <w:endnote w:type="continuationSeparator" w:id="0">
    <w:p w14:paraId="7D0B596C" w14:textId="77777777" w:rsidR="00B20081" w:rsidRDefault="00B2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C0E7" w14:textId="77777777" w:rsidR="00B20081" w:rsidRDefault="00B20081">
      <w:r>
        <w:separator/>
      </w:r>
    </w:p>
  </w:footnote>
  <w:footnote w:type="continuationSeparator" w:id="0">
    <w:p w14:paraId="06D7AB51" w14:textId="77777777" w:rsidR="00B20081" w:rsidRDefault="00B2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2BD" w14:textId="6B1A3DC4" w:rsidR="00405A51" w:rsidRDefault="00405A51">
    <w:pPr>
      <w:pStyle w:val="Nagwek"/>
    </w:pPr>
  </w:p>
  <w:p w14:paraId="68C071A0" w14:textId="39D3F6D8" w:rsidR="00405A51" w:rsidRDefault="00405A51">
    <w:pPr>
      <w:pStyle w:val="Nagwek"/>
    </w:pPr>
  </w:p>
  <w:p w14:paraId="13B18FA4" w14:textId="1DE051E2" w:rsidR="00405A51" w:rsidRDefault="00405A51">
    <w:pPr>
      <w:pStyle w:val="Nagwek"/>
    </w:pPr>
  </w:p>
  <w:p w14:paraId="41B213A2" w14:textId="67A80118" w:rsidR="00405A51" w:rsidRDefault="00405A51">
    <w:pPr>
      <w:pStyle w:val="Nagwek"/>
    </w:pPr>
  </w:p>
  <w:p w14:paraId="333EEE5B" w14:textId="104ADD79" w:rsidR="00405A51" w:rsidRDefault="00405A51">
    <w:pPr>
      <w:pStyle w:val="Nagwek"/>
    </w:pPr>
  </w:p>
  <w:p w14:paraId="231F18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1329AD"/>
    <w:rsid w:val="00141AB8"/>
    <w:rsid w:val="001672DF"/>
    <w:rsid w:val="001E37BB"/>
    <w:rsid w:val="00200C04"/>
    <w:rsid w:val="00205A46"/>
    <w:rsid w:val="0029162A"/>
    <w:rsid w:val="002A4965"/>
    <w:rsid w:val="002C5862"/>
    <w:rsid w:val="002E7AF6"/>
    <w:rsid w:val="00302E18"/>
    <w:rsid w:val="00310790"/>
    <w:rsid w:val="00313291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7C84"/>
    <w:rsid w:val="00505BA1"/>
    <w:rsid w:val="00585C61"/>
    <w:rsid w:val="005A07C8"/>
    <w:rsid w:val="005C1A36"/>
    <w:rsid w:val="005E41C9"/>
    <w:rsid w:val="00603467"/>
    <w:rsid w:val="00643E68"/>
    <w:rsid w:val="00651898"/>
    <w:rsid w:val="00667909"/>
    <w:rsid w:val="006C6679"/>
    <w:rsid w:val="007640B1"/>
    <w:rsid w:val="00776392"/>
    <w:rsid w:val="00804FE0"/>
    <w:rsid w:val="00831135"/>
    <w:rsid w:val="00840227"/>
    <w:rsid w:val="0089641F"/>
    <w:rsid w:val="008A6315"/>
    <w:rsid w:val="0092087B"/>
    <w:rsid w:val="00963C91"/>
    <w:rsid w:val="009B5972"/>
    <w:rsid w:val="00A85620"/>
    <w:rsid w:val="00A9476D"/>
    <w:rsid w:val="00A97743"/>
    <w:rsid w:val="00AC40EB"/>
    <w:rsid w:val="00AE11CC"/>
    <w:rsid w:val="00AE506D"/>
    <w:rsid w:val="00B173C8"/>
    <w:rsid w:val="00B20081"/>
    <w:rsid w:val="00B47EBF"/>
    <w:rsid w:val="00B953ED"/>
    <w:rsid w:val="00BC5A1C"/>
    <w:rsid w:val="00BD6D0C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21</cp:revision>
  <cp:lastPrinted>2021-04-30T06:39:00Z</cp:lastPrinted>
  <dcterms:created xsi:type="dcterms:W3CDTF">2023-11-23T12:34:00Z</dcterms:created>
  <dcterms:modified xsi:type="dcterms:W3CDTF">2024-10-31T14:14:00Z</dcterms:modified>
</cp:coreProperties>
</file>