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COZL/DZP/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AK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</w:t>
      </w:r>
      <w:r w:rsidR="004D6D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11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/PN-</w:t>
      </w:r>
      <w:r w:rsidR="00987E1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28495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8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987E1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28495E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28495E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28495E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Dostawa leku Cladribine na potrzeby COZL</w:t>
      </w:r>
      <w:r w:rsidR="00F34C12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987E1E">
        <w:rPr>
          <w:rFonts w:ascii="Times New Roman" w:eastAsia="Times New Roman" w:hAnsi="Times New Roman" w:cs="Times New Roman"/>
          <w:b/>
          <w:lang w:eastAsia="zh-CN"/>
        </w:rPr>
        <w:t>2</w:t>
      </w:r>
      <w:r w:rsidR="0028495E">
        <w:rPr>
          <w:rFonts w:ascii="Times New Roman" w:eastAsia="Times New Roman" w:hAnsi="Times New Roman" w:cs="Times New Roman"/>
          <w:b/>
          <w:lang w:eastAsia="zh-CN"/>
        </w:rPr>
        <w:t>8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987E1E">
        <w:rPr>
          <w:rFonts w:ascii="Times New Roman" w:eastAsia="Times New Roman" w:hAnsi="Times New Roman" w:cs="Times New Roman"/>
          <w:b/>
          <w:lang w:eastAsia="zh-CN"/>
        </w:rPr>
        <w:t>3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183ABB" w:rsidRPr="00F34C12" w:rsidRDefault="00183ABB" w:rsidP="0028495E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DD218D" w:rsidRPr="00EF4A33" w:rsidRDefault="00DD218D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28495E" w:rsidRPr="00EF4A33" w:rsidRDefault="0028495E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EF4A33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EF4A33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</w:tr>
      <w:tr w:rsidR="00EF4A33" w:rsidRPr="00EF4A33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</w:r>
      <w:r w:rsidR="00BC1957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6F07" w:rsidRPr="0028495E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1A2F86" w:rsidRPr="0028495E" w:rsidRDefault="00EF4A33" w:rsidP="0028495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  <w:bookmarkStart w:id="0" w:name="_GoBack"/>
      <w:bookmarkEnd w:id="0"/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957" w:rsidRDefault="00BC1957" w:rsidP="00EF4A33">
      <w:pPr>
        <w:spacing w:after="0" w:line="240" w:lineRule="auto"/>
      </w:pPr>
      <w:r>
        <w:separator/>
      </w:r>
    </w:p>
  </w:endnote>
  <w:endnote w:type="continuationSeparator" w:id="0">
    <w:p w:rsidR="00BC1957" w:rsidRDefault="00BC195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95E">
          <w:rPr>
            <w:noProof/>
          </w:rPr>
          <w:t>3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957" w:rsidRDefault="00BC1957" w:rsidP="00EF4A33">
      <w:pPr>
        <w:spacing w:after="0" w:line="240" w:lineRule="auto"/>
      </w:pPr>
      <w:r>
        <w:separator/>
      </w:r>
    </w:p>
  </w:footnote>
  <w:footnote w:type="continuationSeparator" w:id="0">
    <w:p w:rsidR="00BC1957" w:rsidRDefault="00BC1957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5E" w:rsidRDefault="0028495E" w:rsidP="0028495E">
    <w:pPr>
      <w:pStyle w:val="Nagwek"/>
      <w:tabs>
        <w:tab w:val="clear" w:pos="4536"/>
        <w:tab w:val="clear" w:pos="9072"/>
        <w:tab w:val="left" w:pos="19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2697"/>
    <w:rsid w:val="001A2F86"/>
    <w:rsid w:val="001A6F07"/>
    <w:rsid w:val="001D4754"/>
    <w:rsid w:val="001F15C4"/>
    <w:rsid w:val="00265B4D"/>
    <w:rsid w:val="0028495E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957BA"/>
    <w:rsid w:val="003A285D"/>
    <w:rsid w:val="003C476C"/>
    <w:rsid w:val="003C650D"/>
    <w:rsid w:val="003D54EE"/>
    <w:rsid w:val="003E5C98"/>
    <w:rsid w:val="004C0BC6"/>
    <w:rsid w:val="004D6D33"/>
    <w:rsid w:val="004F7468"/>
    <w:rsid w:val="0050288F"/>
    <w:rsid w:val="0052080C"/>
    <w:rsid w:val="005433C6"/>
    <w:rsid w:val="005512DD"/>
    <w:rsid w:val="00552BF4"/>
    <w:rsid w:val="005669F1"/>
    <w:rsid w:val="00570A08"/>
    <w:rsid w:val="005B6A60"/>
    <w:rsid w:val="005C78A7"/>
    <w:rsid w:val="005E5A29"/>
    <w:rsid w:val="00631142"/>
    <w:rsid w:val="006330C9"/>
    <w:rsid w:val="006A15FA"/>
    <w:rsid w:val="006F3667"/>
    <w:rsid w:val="00717475"/>
    <w:rsid w:val="007476EC"/>
    <w:rsid w:val="00795E5D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C1957"/>
    <w:rsid w:val="00BE5A3B"/>
    <w:rsid w:val="00C51492"/>
    <w:rsid w:val="00CA1C03"/>
    <w:rsid w:val="00CA64F2"/>
    <w:rsid w:val="00CB43E6"/>
    <w:rsid w:val="00D06D4E"/>
    <w:rsid w:val="00D7054A"/>
    <w:rsid w:val="00D77EA7"/>
    <w:rsid w:val="00DD218D"/>
    <w:rsid w:val="00DD50BD"/>
    <w:rsid w:val="00DF0C5A"/>
    <w:rsid w:val="00E2695B"/>
    <w:rsid w:val="00E35AB3"/>
    <w:rsid w:val="00EC6D14"/>
    <w:rsid w:val="00ED5A54"/>
    <w:rsid w:val="00EF4A33"/>
    <w:rsid w:val="00F02A58"/>
    <w:rsid w:val="00F2588C"/>
    <w:rsid w:val="00F34C12"/>
    <w:rsid w:val="00F47F64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55</cp:revision>
  <cp:lastPrinted>2022-12-15T13:09:00Z</cp:lastPrinted>
  <dcterms:created xsi:type="dcterms:W3CDTF">2021-01-30T18:42:00Z</dcterms:created>
  <dcterms:modified xsi:type="dcterms:W3CDTF">2023-02-23T08:49:00Z</dcterms:modified>
</cp:coreProperties>
</file>